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448A" w:rsidRDefault="00AD448A">
      <w:pPr>
        <w:ind w:firstLine="709"/>
        <w:jc w:val="center"/>
      </w:pPr>
    </w:p>
    <w:p w:rsidR="00AD448A" w:rsidRDefault="00AD448A">
      <w:pPr>
        <w:ind w:firstLine="709"/>
        <w:jc w:val="center"/>
      </w:pPr>
      <w:r>
        <w:t>МИНИСТЕРСТВО ОБРАЗОВАНИЯ И НАУКИ УКРАИНЫ</w:t>
      </w:r>
    </w:p>
    <w:p w:rsidR="00AD448A" w:rsidRDefault="00AD448A">
      <w:pPr>
        <w:pStyle w:val="30"/>
        <w:ind w:left="709" w:firstLine="0"/>
        <w:rPr>
          <w:b w:val="0"/>
          <w:sz w:val="24"/>
        </w:rPr>
      </w:pPr>
      <w:r>
        <w:rPr>
          <w:b w:val="0"/>
          <w:sz w:val="24"/>
        </w:rPr>
        <w:t>ВОСТОЧНОУКРАИНСКИЙ НАЦИОНАДЬНЫЙ УНИВЕРСИТЕТ</w:t>
      </w:r>
    </w:p>
    <w:p w:rsidR="00AD448A" w:rsidRDefault="00AD448A">
      <w:pPr>
        <w:ind w:firstLine="709"/>
        <w:jc w:val="center"/>
      </w:pPr>
      <w:r>
        <w:t>имени ВЛАДИМИРА ДАЛЯ</w:t>
      </w:r>
    </w:p>
    <w:p w:rsidR="00AD448A" w:rsidRDefault="00AD448A">
      <w:pPr>
        <w:ind w:firstLine="709"/>
        <w:jc w:val="center"/>
      </w:pPr>
    </w:p>
    <w:p w:rsidR="00AD448A" w:rsidRDefault="00AD448A">
      <w:pPr>
        <w:ind w:firstLine="709"/>
        <w:jc w:val="center"/>
      </w:pPr>
    </w:p>
    <w:p w:rsidR="00AD448A" w:rsidRDefault="00AD448A">
      <w:pPr>
        <w:ind w:firstLine="709"/>
        <w:jc w:val="center"/>
      </w:pPr>
    </w:p>
    <w:p w:rsidR="00AD448A" w:rsidRDefault="00AD448A">
      <w:pPr>
        <w:ind w:firstLine="709"/>
        <w:jc w:val="center"/>
      </w:pPr>
    </w:p>
    <w:p w:rsidR="00AD448A" w:rsidRDefault="00AD448A">
      <w:pPr>
        <w:ind w:firstLine="709"/>
        <w:jc w:val="center"/>
      </w:pPr>
      <w:r>
        <w:t>Кафедра экономики предприятия</w:t>
      </w:r>
    </w:p>
    <w:p w:rsidR="00AD448A" w:rsidRDefault="00AD448A">
      <w:pPr>
        <w:ind w:firstLine="709"/>
        <w:jc w:val="center"/>
      </w:pPr>
    </w:p>
    <w:p w:rsidR="00AD448A" w:rsidRDefault="00AD448A">
      <w:pPr>
        <w:ind w:firstLine="709"/>
        <w:jc w:val="center"/>
      </w:pPr>
    </w:p>
    <w:p w:rsidR="00AD448A" w:rsidRDefault="00AD448A">
      <w:pPr>
        <w:ind w:firstLine="709"/>
        <w:jc w:val="center"/>
      </w:pPr>
    </w:p>
    <w:p w:rsidR="00AD448A" w:rsidRDefault="00AD448A">
      <w:pPr>
        <w:ind w:firstLine="709"/>
        <w:jc w:val="center"/>
      </w:pPr>
    </w:p>
    <w:p w:rsidR="00AD448A" w:rsidRDefault="00AD448A">
      <w:pPr>
        <w:ind w:firstLine="709"/>
        <w:jc w:val="center"/>
      </w:pPr>
    </w:p>
    <w:p w:rsidR="00AD448A" w:rsidRDefault="00AD448A">
      <w:pPr>
        <w:pStyle w:val="6"/>
        <w:ind w:left="709" w:firstLine="0"/>
      </w:pPr>
      <w:r>
        <w:t>Мищенко Алексей  Геннадьевич</w:t>
      </w:r>
    </w:p>
    <w:p w:rsidR="00AD448A" w:rsidRDefault="00AD448A">
      <w:pPr>
        <w:ind w:firstLine="709"/>
        <w:jc w:val="center"/>
      </w:pPr>
    </w:p>
    <w:p w:rsidR="00AD448A" w:rsidRDefault="00AD448A">
      <w:pPr>
        <w:ind w:firstLine="709"/>
        <w:jc w:val="center"/>
      </w:pPr>
    </w:p>
    <w:p w:rsidR="00AD448A" w:rsidRDefault="00AD448A">
      <w:pPr>
        <w:ind w:firstLine="709"/>
        <w:jc w:val="center"/>
      </w:pPr>
    </w:p>
    <w:p w:rsidR="00AD448A" w:rsidRDefault="00AD448A">
      <w:pPr>
        <w:ind w:firstLine="709"/>
        <w:jc w:val="center"/>
      </w:pPr>
    </w:p>
    <w:p w:rsidR="00AD448A" w:rsidRDefault="00AD448A">
      <w:pPr>
        <w:ind w:firstLine="709"/>
        <w:jc w:val="center"/>
      </w:pPr>
    </w:p>
    <w:p w:rsidR="00AD448A" w:rsidRDefault="00AD448A">
      <w:pPr>
        <w:ind w:firstLine="709"/>
        <w:jc w:val="center"/>
      </w:pPr>
    </w:p>
    <w:p w:rsidR="00AD448A" w:rsidRDefault="00AD448A">
      <w:pPr>
        <w:pStyle w:val="5"/>
        <w:ind w:left="709" w:firstLine="0"/>
      </w:pPr>
      <w:r>
        <w:t>Пищевая промышленность Украины</w:t>
      </w:r>
    </w:p>
    <w:p w:rsidR="00AD448A" w:rsidRDefault="00AD448A">
      <w:pPr>
        <w:ind w:firstLine="709"/>
        <w:jc w:val="center"/>
      </w:pPr>
    </w:p>
    <w:p w:rsidR="00AD448A" w:rsidRDefault="00AD448A">
      <w:pPr>
        <w:ind w:firstLine="709"/>
        <w:jc w:val="center"/>
      </w:pPr>
    </w:p>
    <w:p w:rsidR="00AD448A" w:rsidRDefault="00AD448A">
      <w:pPr>
        <w:pStyle w:val="4"/>
        <w:ind w:left="709" w:firstLine="0"/>
        <w:rPr>
          <w:sz w:val="24"/>
        </w:rPr>
      </w:pPr>
      <w:r>
        <w:rPr>
          <w:sz w:val="24"/>
        </w:rPr>
        <w:t>Курсовая работа</w:t>
      </w:r>
    </w:p>
    <w:p w:rsidR="00AD448A" w:rsidRDefault="00AD448A">
      <w:pPr>
        <w:ind w:firstLine="709"/>
        <w:jc w:val="center"/>
      </w:pPr>
    </w:p>
    <w:p w:rsidR="00AD448A" w:rsidRDefault="00AD448A">
      <w:pPr>
        <w:ind w:firstLine="709"/>
        <w:jc w:val="center"/>
      </w:pPr>
    </w:p>
    <w:p w:rsidR="00AD448A" w:rsidRDefault="00AD448A">
      <w:pPr>
        <w:ind w:firstLine="709"/>
        <w:jc w:val="center"/>
      </w:pPr>
    </w:p>
    <w:p w:rsidR="00AD448A" w:rsidRDefault="00AD448A">
      <w:pPr>
        <w:ind w:firstLine="709"/>
        <w:jc w:val="center"/>
      </w:pPr>
    </w:p>
    <w:p w:rsidR="00AD448A" w:rsidRDefault="00AD448A">
      <w:pPr>
        <w:ind w:firstLine="709"/>
        <w:jc w:val="center"/>
      </w:pPr>
    </w:p>
    <w:p w:rsidR="00AD448A" w:rsidRDefault="00AD448A">
      <w:pPr>
        <w:ind w:firstLine="709"/>
        <w:jc w:val="center"/>
      </w:pPr>
    </w:p>
    <w:p w:rsidR="00AD448A" w:rsidRDefault="00AD448A">
      <w:pPr>
        <w:ind w:firstLine="709"/>
        <w:jc w:val="center"/>
      </w:pPr>
    </w:p>
    <w:p w:rsidR="00AD448A" w:rsidRDefault="00AD448A">
      <w:pPr>
        <w:ind w:firstLine="709"/>
        <w:jc w:val="center"/>
      </w:pPr>
    </w:p>
    <w:p w:rsidR="00AD448A" w:rsidRDefault="00AD448A">
      <w:pPr>
        <w:ind w:firstLine="709"/>
        <w:jc w:val="center"/>
      </w:pPr>
    </w:p>
    <w:p w:rsidR="00AD448A" w:rsidRDefault="00AD448A">
      <w:pPr>
        <w:ind w:firstLine="709"/>
        <w:jc w:val="center"/>
      </w:pPr>
    </w:p>
    <w:p w:rsidR="00AD448A" w:rsidRDefault="00AD448A">
      <w:pPr>
        <w:ind w:firstLine="709"/>
        <w:jc w:val="center"/>
      </w:pPr>
    </w:p>
    <w:p w:rsidR="00AD448A" w:rsidRDefault="00AD448A">
      <w:pPr>
        <w:ind w:firstLine="709"/>
        <w:jc w:val="center"/>
      </w:pPr>
    </w:p>
    <w:p w:rsidR="00AD448A" w:rsidRDefault="00AD448A">
      <w:pPr>
        <w:ind w:firstLine="709"/>
        <w:jc w:val="center"/>
      </w:pPr>
    </w:p>
    <w:p w:rsidR="00AD448A" w:rsidRDefault="00AD448A">
      <w:pPr>
        <w:ind w:firstLine="709"/>
        <w:jc w:val="center"/>
      </w:pPr>
    </w:p>
    <w:p w:rsidR="00AD448A" w:rsidRDefault="00AD448A">
      <w:pPr>
        <w:ind w:firstLine="709"/>
        <w:jc w:val="center"/>
      </w:pPr>
    </w:p>
    <w:p w:rsidR="00AD448A" w:rsidRDefault="00AD448A">
      <w:pPr>
        <w:ind w:firstLine="709"/>
        <w:jc w:val="center"/>
      </w:pPr>
    </w:p>
    <w:p w:rsidR="00AD448A" w:rsidRDefault="00AD448A">
      <w:pPr>
        <w:ind w:firstLine="709"/>
        <w:jc w:val="center"/>
      </w:pPr>
    </w:p>
    <w:p w:rsidR="00AD448A" w:rsidRDefault="00AD448A">
      <w:pPr>
        <w:ind w:firstLine="709"/>
        <w:jc w:val="center"/>
      </w:pPr>
    </w:p>
    <w:p w:rsidR="00AD448A" w:rsidRDefault="00AD448A">
      <w:pPr>
        <w:ind w:firstLine="709"/>
        <w:jc w:val="center"/>
      </w:pPr>
    </w:p>
    <w:p w:rsidR="00AD448A" w:rsidRDefault="00AD448A">
      <w:pPr>
        <w:ind w:firstLine="709"/>
        <w:jc w:val="center"/>
      </w:pPr>
    </w:p>
    <w:p w:rsidR="00AD448A" w:rsidRDefault="00AD448A">
      <w:pPr>
        <w:ind w:firstLine="709"/>
        <w:jc w:val="center"/>
      </w:pPr>
    </w:p>
    <w:p w:rsidR="00AD448A" w:rsidRDefault="00AD448A">
      <w:pPr>
        <w:ind w:firstLine="709"/>
        <w:jc w:val="center"/>
      </w:pPr>
    </w:p>
    <w:p w:rsidR="00AD448A" w:rsidRDefault="00AD448A">
      <w:pPr>
        <w:pStyle w:val="4"/>
        <w:ind w:left="709" w:firstLine="0"/>
        <w:rPr>
          <w:sz w:val="24"/>
        </w:rPr>
      </w:pPr>
      <w:r>
        <w:rPr>
          <w:sz w:val="24"/>
        </w:rPr>
        <w:t>ЛУГАНСК 2002</w:t>
      </w:r>
    </w:p>
    <w:p w:rsidR="00AD448A" w:rsidRDefault="00AD448A">
      <w:pPr>
        <w:ind w:firstLine="709"/>
        <w:jc w:val="center"/>
      </w:pPr>
    </w:p>
    <w:p w:rsidR="00AD448A" w:rsidRDefault="00AD448A">
      <w:pPr>
        <w:ind w:firstLine="709"/>
        <w:jc w:val="center"/>
      </w:pPr>
      <w:r>
        <w:br w:type="page"/>
        <w:t>МИНИСТЕРСТВО ОБРАЗОВАНИЯ И НАУКИ УКРАИНЫ</w:t>
      </w:r>
    </w:p>
    <w:p w:rsidR="00AD448A" w:rsidRDefault="00AD448A">
      <w:pPr>
        <w:ind w:firstLine="709"/>
        <w:jc w:val="center"/>
      </w:pPr>
      <w:r>
        <w:t>ВОСТОЧНОУКРАИНСКИЙ НАЦИОНАЛЬНЫЙ УНИВЕРСИТЕТ</w:t>
      </w:r>
    </w:p>
    <w:p w:rsidR="00AD448A" w:rsidRDefault="00AD448A">
      <w:pPr>
        <w:ind w:firstLine="709"/>
        <w:jc w:val="center"/>
      </w:pPr>
      <w:r>
        <w:t>имени ВЛАДИМИРА ДАЛЯ</w:t>
      </w:r>
    </w:p>
    <w:p w:rsidR="00AD448A" w:rsidRDefault="00AD448A">
      <w:pPr>
        <w:ind w:firstLine="709"/>
        <w:jc w:val="center"/>
      </w:pPr>
    </w:p>
    <w:p w:rsidR="00AD448A" w:rsidRDefault="00AD448A">
      <w:pPr>
        <w:ind w:firstLine="709"/>
        <w:jc w:val="center"/>
      </w:pPr>
      <w:r>
        <w:t>Кафедра экономики предприятия</w:t>
      </w:r>
    </w:p>
    <w:p w:rsidR="00AD448A" w:rsidRDefault="00AD448A">
      <w:pPr>
        <w:ind w:firstLine="709"/>
        <w:jc w:val="center"/>
      </w:pPr>
    </w:p>
    <w:p w:rsidR="00AD448A" w:rsidRDefault="00AD448A">
      <w:pPr>
        <w:ind w:firstLine="709"/>
        <w:jc w:val="center"/>
      </w:pPr>
    </w:p>
    <w:p w:rsidR="00AD448A" w:rsidRDefault="00AD448A">
      <w:pPr>
        <w:ind w:firstLine="709"/>
        <w:jc w:val="center"/>
      </w:pPr>
    </w:p>
    <w:p w:rsidR="00AD448A" w:rsidRDefault="00AD448A">
      <w:pPr>
        <w:ind w:firstLine="709"/>
        <w:jc w:val="center"/>
      </w:pPr>
      <w:r>
        <w:t>Дисциплина: “Размещение производительных сил”</w:t>
      </w:r>
    </w:p>
    <w:p w:rsidR="00AD448A" w:rsidRDefault="00AD448A">
      <w:pPr>
        <w:ind w:firstLine="709"/>
        <w:jc w:val="center"/>
      </w:pPr>
    </w:p>
    <w:p w:rsidR="00AD448A" w:rsidRDefault="00AD448A">
      <w:pPr>
        <w:ind w:firstLine="709"/>
        <w:jc w:val="center"/>
      </w:pPr>
    </w:p>
    <w:p w:rsidR="00AD448A" w:rsidRDefault="00AD448A">
      <w:pPr>
        <w:ind w:firstLine="709"/>
        <w:jc w:val="center"/>
      </w:pPr>
    </w:p>
    <w:p w:rsidR="00AD448A" w:rsidRDefault="00AD448A">
      <w:pPr>
        <w:ind w:firstLine="709"/>
        <w:jc w:val="center"/>
      </w:pPr>
    </w:p>
    <w:p w:rsidR="00AD448A" w:rsidRDefault="00AD448A">
      <w:pPr>
        <w:ind w:firstLine="709"/>
        <w:jc w:val="center"/>
      </w:pPr>
    </w:p>
    <w:p w:rsidR="00AD448A" w:rsidRDefault="00AD448A">
      <w:pPr>
        <w:ind w:firstLine="709"/>
        <w:jc w:val="center"/>
      </w:pPr>
    </w:p>
    <w:p w:rsidR="00AD448A" w:rsidRDefault="00AD448A">
      <w:pPr>
        <w:ind w:firstLine="709"/>
        <w:jc w:val="center"/>
      </w:pPr>
    </w:p>
    <w:p w:rsidR="00AD448A" w:rsidRDefault="00AD448A">
      <w:pPr>
        <w:ind w:firstLine="709"/>
        <w:jc w:val="center"/>
      </w:pPr>
    </w:p>
    <w:p w:rsidR="00AD448A" w:rsidRDefault="00AD448A">
      <w:pPr>
        <w:ind w:firstLine="709"/>
        <w:jc w:val="center"/>
      </w:pPr>
    </w:p>
    <w:p w:rsidR="00AD448A" w:rsidRDefault="00AD448A">
      <w:pPr>
        <w:pStyle w:val="5"/>
        <w:ind w:left="709" w:firstLine="0"/>
      </w:pPr>
      <w:r>
        <w:t>Пищевая промышленность Украины</w:t>
      </w:r>
    </w:p>
    <w:p w:rsidR="00AD448A" w:rsidRDefault="00AD448A">
      <w:pPr>
        <w:ind w:firstLine="709"/>
        <w:jc w:val="center"/>
      </w:pPr>
    </w:p>
    <w:p w:rsidR="00AD448A" w:rsidRDefault="00AD448A">
      <w:pPr>
        <w:ind w:firstLine="709"/>
        <w:jc w:val="center"/>
      </w:pPr>
      <w:r>
        <w:t>Курсовая работа</w:t>
      </w:r>
    </w:p>
    <w:p w:rsidR="00AD448A" w:rsidRDefault="00AD448A">
      <w:pPr>
        <w:ind w:firstLine="709"/>
        <w:jc w:val="center"/>
      </w:pPr>
    </w:p>
    <w:p w:rsidR="00AD448A" w:rsidRDefault="00AD448A">
      <w:pPr>
        <w:ind w:firstLine="709"/>
        <w:jc w:val="center"/>
      </w:pPr>
    </w:p>
    <w:p w:rsidR="00AD448A" w:rsidRDefault="00AD448A">
      <w:pPr>
        <w:ind w:firstLine="709"/>
        <w:jc w:val="center"/>
      </w:pPr>
    </w:p>
    <w:p w:rsidR="00AD448A" w:rsidRDefault="00AD448A">
      <w:pPr>
        <w:ind w:firstLine="709"/>
        <w:jc w:val="center"/>
      </w:pPr>
    </w:p>
    <w:p w:rsidR="00AD448A" w:rsidRDefault="00AD448A">
      <w:pPr>
        <w:ind w:firstLine="709"/>
        <w:jc w:val="both"/>
      </w:pPr>
    </w:p>
    <w:p w:rsidR="00AD448A" w:rsidRDefault="00AD448A">
      <w:pPr>
        <w:ind w:firstLine="709"/>
        <w:jc w:val="both"/>
      </w:pPr>
      <w:r>
        <w:t xml:space="preserve">     Выполнил</w:t>
      </w:r>
    </w:p>
    <w:p w:rsidR="00AD448A" w:rsidRDefault="00AD448A">
      <w:pPr>
        <w:ind w:firstLine="709"/>
        <w:jc w:val="both"/>
      </w:pPr>
      <w:r>
        <w:t xml:space="preserve">     студент:                                                  Мищенко Алексей Геннадьевич</w:t>
      </w:r>
    </w:p>
    <w:p w:rsidR="00AD448A" w:rsidRDefault="00AD448A">
      <w:pPr>
        <w:ind w:firstLine="709"/>
        <w:jc w:val="both"/>
      </w:pPr>
      <w:r>
        <w:t xml:space="preserve">                                                                       группа ЕК-522</w:t>
      </w:r>
    </w:p>
    <w:p w:rsidR="00AD448A" w:rsidRDefault="00AD448A">
      <w:pPr>
        <w:ind w:firstLine="709"/>
        <w:jc w:val="both"/>
      </w:pPr>
    </w:p>
    <w:p w:rsidR="00AD448A" w:rsidRDefault="00AD448A">
      <w:pPr>
        <w:ind w:firstLine="709"/>
        <w:jc w:val="center"/>
      </w:pPr>
    </w:p>
    <w:p w:rsidR="00AD448A" w:rsidRDefault="00AD448A">
      <w:pPr>
        <w:ind w:firstLine="709"/>
        <w:jc w:val="center"/>
      </w:pPr>
    </w:p>
    <w:p w:rsidR="00AD448A" w:rsidRDefault="00AD448A">
      <w:pPr>
        <w:ind w:firstLine="709"/>
        <w:jc w:val="both"/>
      </w:pPr>
      <w:r>
        <w:t xml:space="preserve">       проверил                                                  ст.пр. Клеутина Т.П.</w:t>
      </w:r>
    </w:p>
    <w:p w:rsidR="00AD448A" w:rsidRDefault="00AD448A">
      <w:pPr>
        <w:ind w:firstLine="709"/>
        <w:jc w:val="center"/>
      </w:pPr>
    </w:p>
    <w:p w:rsidR="00AD448A" w:rsidRDefault="00AD448A">
      <w:pPr>
        <w:ind w:firstLine="709"/>
        <w:jc w:val="center"/>
      </w:pPr>
    </w:p>
    <w:p w:rsidR="00AD448A" w:rsidRDefault="00AD448A">
      <w:pPr>
        <w:ind w:firstLine="709"/>
        <w:jc w:val="center"/>
      </w:pPr>
    </w:p>
    <w:p w:rsidR="00AD448A" w:rsidRDefault="00AD448A">
      <w:pPr>
        <w:ind w:firstLine="709"/>
        <w:jc w:val="center"/>
      </w:pPr>
    </w:p>
    <w:p w:rsidR="00AD448A" w:rsidRDefault="00AD448A">
      <w:pPr>
        <w:ind w:firstLine="709"/>
        <w:jc w:val="center"/>
      </w:pPr>
    </w:p>
    <w:p w:rsidR="00AD448A" w:rsidRDefault="00AD448A">
      <w:pPr>
        <w:ind w:firstLine="709"/>
        <w:jc w:val="center"/>
      </w:pPr>
    </w:p>
    <w:p w:rsidR="00AD448A" w:rsidRDefault="00AD448A">
      <w:pPr>
        <w:ind w:firstLine="709"/>
        <w:jc w:val="center"/>
      </w:pPr>
    </w:p>
    <w:p w:rsidR="00AD448A" w:rsidRDefault="00AD448A">
      <w:pPr>
        <w:ind w:firstLine="709"/>
        <w:jc w:val="center"/>
      </w:pPr>
    </w:p>
    <w:p w:rsidR="00AD448A" w:rsidRDefault="00AD448A">
      <w:pPr>
        <w:ind w:firstLine="709"/>
        <w:jc w:val="center"/>
      </w:pPr>
    </w:p>
    <w:p w:rsidR="00AD448A" w:rsidRDefault="00AD448A">
      <w:pPr>
        <w:ind w:firstLine="709"/>
        <w:jc w:val="center"/>
      </w:pPr>
    </w:p>
    <w:p w:rsidR="00AD448A" w:rsidRDefault="00AD448A">
      <w:pPr>
        <w:ind w:firstLine="709"/>
        <w:jc w:val="center"/>
      </w:pPr>
    </w:p>
    <w:p w:rsidR="00AD448A" w:rsidRDefault="00AD448A">
      <w:pPr>
        <w:pStyle w:val="4"/>
        <w:ind w:left="709" w:firstLine="0"/>
        <w:rPr>
          <w:sz w:val="24"/>
        </w:rPr>
      </w:pPr>
      <w:r>
        <w:rPr>
          <w:sz w:val="24"/>
        </w:rPr>
        <w:t>ЛУГАНСК 2002</w:t>
      </w:r>
      <w:r>
        <w:br w:type="page"/>
      </w:r>
    </w:p>
    <w:p w:rsidR="00AD448A" w:rsidRDefault="00AD448A">
      <w:pPr>
        <w:ind w:firstLine="709"/>
        <w:jc w:val="center"/>
      </w:pPr>
    </w:p>
    <w:p w:rsidR="00AD448A" w:rsidRDefault="00261DA2" w:rsidP="00261DA2">
      <w:pPr>
        <w:pStyle w:val="1"/>
        <w:jc w:val="center"/>
        <w:rPr>
          <w:sz w:val="24"/>
        </w:rPr>
      </w:pPr>
      <w:r>
        <w:rPr>
          <w:sz w:val="24"/>
          <w:lang w:val="ru-RU"/>
        </w:rPr>
        <w:t>РЕФЕРАТ</w:t>
      </w:r>
    </w:p>
    <w:p w:rsidR="00AD448A" w:rsidRDefault="00AD448A">
      <w:pPr>
        <w:ind w:firstLine="709"/>
        <w:jc w:val="center"/>
      </w:pPr>
    </w:p>
    <w:p w:rsidR="00AD448A" w:rsidRDefault="00AD448A">
      <w:pPr>
        <w:ind w:firstLine="709"/>
        <w:jc w:val="center"/>
      </w:pPr>
    </w:p>
    <w:p w:rsidR="00AD448A" w:rsidRDefault="00DD6EAD">
      <w:pPr>
        <w:pStyle w:val="WW-2"/>
        <w:rPr>
          <w:sz w:val="24"/>
        </w:rPr>
      </w:pPr>
      <w:r>
        <w:rPr>
          <w:sz w:val="24"/>
        </w:rPr>
        <w:t>Курсовая работа: 38</w:t>
      </w:r>
      <w:r w:rsidR="00AD448A">
        <w:rPr>
          <w:sz w:val="24"/>
        </w:rPr>
        <w:t xml:space="preserve"> страниц</w:t>
      </w:r>
      <w:r w:rsidR="00156DFE">
        <w:rPr>
          <w:sz w:val="24"/>
        </w:rPr>
        <w:t>,</w:t>
      </w:r>
      <w:r w:rsidR="00AD448A">
        <w:rPr>
          <w:sz w:val="24"/>
        </w:rPr>
        <w:t xml:space="preserve"> 1 таблиц</w:t>
      </w:r>
      <w:r w:rsidR="00261DA2">
        <w:rPr>
          <w:sz w:val="24"/>
        </w:rPr>
        <w:t>а</w:t>
      </w:r>
      <w:r w:rsidR="00156DFE">
        <w:rPr>
          <w:sz w:val="24"/>
        </w:rPr>
        <w:t>,</w:t>
      </w:r>
      <w:r w:rsidR="00261DA2">
        <w:rPr>
          <w:sz w:val="24"/>
        </w:rPr>
        <w:t xml:space="preserve"> 1 картосхема</w:t>
      </w:r>
      <w:r w:rsidR="00156DFE">
        <w:rPr>
          <w:sz w:val="24"/>
        </w:rPr>
        <w:t>,</w:t>
      </w:r>
      <w:r w:rsidR="008056D8">
        <w:rPr>
          <w:sz w:val="24"/>
        </w:rPr>
        <w:t xml:space="preserve"> 11</w:t>
      </w:r>
      <w:r w:rsidR="00AD448A">
        <w:rPr>
          <w:sz w:val="24"/>
        </w:rPr>
        <w:t xml:space="preserve"> использованных источников.</w:t>
      </w:r>
    </w:p>
    <w:p w:rsidR="00AD448A" w:rsidRDefault="00AD448A">
      <w:pPr>
        <w:ind w:firstLine="709"/>
        <w:jc w:val="both"/>
      </w:pPr>
    </w:p>
    <w:p w:rsidR="00AD448A" w:rsidRDefault="00AD448A">
      <w:pPr>
        <w:ind w:firstLine="709"/>
        <w:jc w:val="both"/>
      </w:pPr>
    </w:p>
    <w:p w:rsidR="00AD448A" w:rsidRDefault="00AD448A">
      <w:pPr>
        <w:ind w:firstLine="709"/>
        <w:jc w:val="both"/>
      </w:pPr>
    </w:p>
    <w:p w:rsidR="00AD448A" w:rsidRDefault="00AD448A">
      <w:pPr>
        <w:spacing w:line="360" w:lineRule="auto"/>
        <w:ind w:firstLine="709"/>
        <w:jc w:val="both"/>
        <w:rPr>
          <w:position w:val="6"/>
        </w:rPr>
      </w:pPr>
      <w:r>
        <w:t>Курсовая работа посвящена изучению</w:t>
      </w:r>
      <w:r w:rsidR="00261DA2">
        <w:t xml:space="preserve"> пищевой промышленности Украины</w:t>
      </w:r>
      <w:r>
        <w:t>.</w:t>
      </w:r>
      <w:r>
        <w:rPr>
          <w:position w:val="6"/>
        </w:rPr>
        <w:t xml:space="preserve">      Цель моей работы заключается в попытке выделить</w:t>
      </w:r>
      <w:r w:rsidR="00156DFE">
        <w:rPr>
          <w:position w:val="6"/>
        </w:rPr>
        <w:t>,</w:t>
      </w:r>
      <w:r>
        <w:rPr>
          <w:position w:val="6"/>
        </w:rPr>
        <w:t xml:space="preserve"> что такое пищевая промышленность </w:t>
      </w:r>
      <w:r w:rsidR="00261DA2">
        <w:rPr>
          <w:position w:val="6"/>
        </w:rPr>
        <w:t>Украины</w:t>
      </w:r>
      <w:r w:rsidR="00156DFE">
        <w:rPr>
          <w:position w:val="6"/>
        </w:rPr>
        <w:t>,</w:t>
      </w:r>
      <w:r>
        <w:rPr>
          <w:position w:val="6"/>
        </w:rPr>
        <w:t xml:space="preserve"> раскрыть ее структуру и определить долю каждого компонента в современной системе производства. Особое  внимание будет уделено вопросам типологии</w:t>
      </w:r>
      <w:r w:rsidR="00156DFE">
        <w:rPr>
          <w:position w:val="6"/>
        </w:rPr>
        <w:t>,</w:t>
      </w:r>
      <w:r>
        <w:rPr>
          <w:position w:val="6"/>
        </w:rPr>
        <w:t xml:space="preserve"> размещения</w:t>
      </w:r>
      <w:r w:rsidR="00156DFE">
        <w:rPr>
          <w:position w:val="6"/>
        </w:rPr>
        <w:t>,</w:t>
      </w:r>
      <w:r>
        <w:rPr>
          <w:position w:val="6"/>
        </w:rPr>
        <w:t xml:space="preserve"> поскольку ее территориальное сочетание в современных условиях экономического развития представляет естественную основу в формировании здоровой экономики нашей страны.</w:t>
      </w:r>
    </w:p>
    <w:p w:rsidR="00AD448A" w:rsidRDefault="00AD448A">
      <w:pPr>
        <w:pStyle w:val="a6"/>
        <w:spacing w:line="360" w:lineRule="auto"/>
        <w:ind w:firstLine="709"/>
        <w:jc w:val="both"/>
      </w:pPr>
    </w:p>
    <w:p w:rsidR="00AD448A" w:rsidRDefault="00AD448A">
      <w:pPr>
        <w:pStyle w:val="a6"/>
        <w:spacing w:line="360" w:lineRule="auto"/>
        <w:ind w:firstLine="709"/>
        <w:jc w:val="both"/>
        <w:rPr>
          <w:sz w:val="24"/>
        </w:rPr>
      </w:pPr>
      <w:r>
        <w:rPr>
          <w:sz w:val="24"/>
        </w:rPr>
        <w:t>ПИЩЕ</w:t>
      </w:r>
      <w:r w:rsidR="00261DA2">
        <w:rPr>
          <w:rFonts w:ascii="Times New Roman" w:hAnsi="Times New Roman"/>
          <w:sz w:val="24"/>
        </w:rPr>
        <w:t>В</w:t>
      </w:r>
      <w:r>
        <w:rPr>
          <w:sz w:val="24"/>
        </w:rPr>
        <w:t>АЯ ПРОМЫШЛЕННОСТЬ</w:t>
      </w:r>
      <w:r w:rsidR="00156DFE">
        <w:rPr>
          <w:sz w:val="24"/>
        </w:rPr>
        <w:t>,</w:t>
      </w:r>
      <w:r>
        <w:rPr>
          <w:sz w:val="24"/>
        </w:rPr>
        <w:t xml:space="preserve"> СЕЛЬСКОЕ ХОЗЯЙСТВО</w:t>
      </w:r>
      <w:r w:rsidR="00156DFE">
        <w:rPr>
          <w:sz w:val="24"/>
        </w:rPr>
        <w:t>,</w:t>
      </w:r>
      <w:r>
        <w:rPr>
          <w:sz w:val="24"/>
        </w:rPr>
        <w:t xml:space="preserve"> РАСТЕН</w:t>
      </w:r>
      <w:r w:rsidR="00261DA2">
        <w:rPr>
          <w:rFonts w:ascii="Times New Roman" w:hAnsi="Times New Roman"/>
          <w:sz w:val="24"/>
        </w:rPr>
        <w:t>И</w:t>
      </w:r>
      <w:r>
        <w:rPr>
          <w:sz w:val="24"/>
        </w:rPr>
        <w:t>ЕВОДСТВО</w:t>
      </w:r>
      <w:r w:rsidR="00156DFE">
        <w:rPr>
          <w:sz w:val="24"/>
        </w:rPr>
        <w:t>,</w:t>
      </w:r>
      <w:r>
        <w:rPr>
          <w:sz w:val="24"/>
        </w:rPr>
        <w:t xml:space="preserve"> ПЕРЕРАБАТЫВАЮЩАЯ ПРОМЫШЛЕННОСТЬ</w:t>
      </w:r>
    </w:p>
    <w:p w:rsidR="00AD448A" w:rsidRDefault="00AD448A">
      <w:pPr>
        <w:pStyle w:val="a4"/>
        <w:ind w:firstLine="709"/>
        <w:jc w:val="both"/>
        <w:rPr>
          <w:sz w:val="24"/>
        </w:rPr>
      </w:pPr>
      <w:r>
        <w:br w:type="page"/>
      </w:r>
      <w:r w:rsidR="008056D8">
        <w:rPr>
          <w:sz w:val="24"/>
        </w:rPr>
        <w:t xml:space="preserve">                     </w:t>
      </w:r>
      <w:r>
        <w:rPr>
          <w:sz w:val="24"/>
        </w:rPr>
        <w:t>С</w:t>
      </w:r>
      <w:r w:rsidR="008056D8">
        <w:rPr>
          <w:sz w:val="24"/>
        </w:rPr>
        <w:t xml:space="preserve"> О Д Е Р Ж А Н И Е                                                               Стр.</w:t>
      </w:r>
    </w:p>
    <w:p w:rsidR="00AD448A" w:rsidRDefault="00AD448A">
      <w:pPr>
        <w:pStyle w:val="a4"/>
        <w:ind w:firstLine="709"/>
        <w:jc w:val="both"/>
        <w:rPr>
          <w:sz w:val="24"/>
        </w:rPr>
      </w:pPr>
    </w:p>
    <w:p w:rsidR="008056D8" w:rsidRPr="008056D8" w:rsidRDefault="008056D8">
      <w:pPr>
        <w:pStyle w:val="a4"/>
        <w:ind w:firstLine="709"/>
        <w:jc w:val="both"/>
        <w:rPr>
          <w:sz w:val="24"/>
        </w:rPr>
      </w:pPr>
      <w:r>
        <w:rPr>
          <w:sz w:val="24"/>
        </w:rPr>
        <w:t xml:space="preserve">    Введение                                                                                                       6</w:t>
      </w:r>
    </w:p>
    <w:p w:rsidR="00AD448A" w:rsidRDefault="00AD448A">
      <w:pPr>
        <w:pStyle w:val="a4"/>
        <w:numPr>
          <w:ilvl w:val="0"/>
          <w:numId w:val="1"/>
        </w:numPr>
        <w:jc w:val="both"/>
        <w:rPr>
          <w:sz w:val="24"/>
        </w:rPr>
      </w:pPr>
      <w:r>
        <w:rPr>
          <w:sz w:val="24"/>
        </w:rPr>
        <w:t>Значение отрасли в системе производительных сил.</w:t>
      </w:r>
      <w:r w:rsidR="008056D8">
        <w:rPr>
          <w:sz w:val="24"/>
        </w:rPr>
        <w:t xml:space="preserve">                          7</w:t>
      </w:r>
    </w:p>
    <w:p w:rsidR="00AD448A" w:rsidRDefault="00AD448A">
      <w:pPr>
        <w:pStyle w:val="a4"/>
        <w:numPr>
          <w:ilvl w:val="0"/>
          <w:numId w:val="1"/>
        </w:numPr>
        <w:jc w:val="both"/>
        <w:rPr>
          <w:sz w:val="24"/>
        </w:rPr>
      </w:pPr>
      <w:r>
        <w:rPr>
          <w:sz w:val="24"/>
        </w:rPr>
        <w:t>Теоретические аспекты размещения пищевой промышленности</w:t>
      </w:r>
      <w:r w:rsidR="008056D8">
        <w:rPr>
          <w:sz w:val="24"/>
        </w:rPr>
        <w:t xml:space="preserve">    8</w:t>
      </w:r>
    </w:p>
    <w:p w:rsidR="00AD448A" w:rsidRDefault="00AD448A">
      <w:pPr>
        <w:pStyle w:val="a4"/>
        <w:numPr>
          <w:ilvl w:val="0"/>
          <w:numId w:val="1"/>
        </w:numPr>
        <w:jc w:val="both"/>
        <w:rPr>
          <w:sz w:val="24"/>
        </w:rPr>
      </w:pPr>
      <w:r>
        <w:rPr>
          <w:sz w:val="24"/>
        </w:rPr>
        <w:t>Предпосылки размещения отрасли.</w:t>
      </w:r>
      <w:r w:rsidR="008056D8">
        <w:rPr>
          <w:sz w:val="24"/>
        </w:rPr>
        <w:t xml:space="preserve">                                                        10</w:t>
      </w:r>
    </w:p>
    <w:p w:rsidR="008056D8" w:rsidRDefault="00AD448A">
      <w:pPr>
        <w:pStyle w:val="a4"/>
        <w:numPr>
          <w:ilvl w:val="0"/>
          <w:numId w:val="1"/>
        </w:numPr>
        <w:jc w:val="both"/>
        <w:rPr>
          <w:sz w:val="24"/>
        </w:rPr>
      </w:pPr>
      <w:r>
        <w:rPr>
          <w:sz w:val="24"/>
        </w:rPr>
        <w:t xml:space="preserve">Отраслевая структура и современный уровень развития </w:t>
      </w:r>
    </w:p>
    <w:p w:rsidR="00AD448A" w:rsidRDefault="00AD448A" w:rsidP="008056D8">
      <w:pPr>
        <w:pStyle w:val="a4"/>
        <w:ind w:left="709"/>
        <w:jc w:val="both"/>
        <w:rPr>
          <w:sz w:val="24"/>
        </w:rPr>
      </w:pPr>
      <w:r>
        <w:rPr>
          <w:sz w:val="24"/>
        </w:rPr>
        <w:t xml:space="preserve">пищевой промышленности. </w:t>
      </w:r>
      <w:r w:rsidR="008056D8">
        <w:rPr>
          <w:sz w:val="24"/>
        </w:rPr>
        <w:t xml:space="preserve">                                                                         </w:t>
      </w:r>
      <w:r w:rsidR="008B681E">
        <w:rPr>
          <w:sz w:val="24"/>
        </w:rPr>
        <w:t>12</w:t>
      </w:r>
    </w:p>
    <w:p w:rsidR="008B681E" w:rsidRDefault="00AD448A">
      <w:pPr>
        <w:pStyle w:val="a4"/>
        <w:numPr>
          <w:ilvl w:val="0"/>
          <w:numId w:val="1"/>
        </w:numPr>
        <w:jc w:val="both"/>
        <w:rPr>
          <w:sz w:val="24"/>
        </w:rPr>
      </w:pPr>
      <w:r>
        <w:rPr>
          <w:sz w:val="24"/>
        </w:rPr>
        <w:t xml:space="preserve">Особенности размещения отраслей пищевой </w:t>
      </w:r>
    </w:p>
    <w:p w:rsidR="00AD448A" w:rsidRDefault="00AD448A" w:rsidP="008B681E">
      <w:pPr>
        <w:pStyle w:val="a4"/>
        <w:ind w:left="709"/>
        <w:jc w:val="both"/>
        <w:rPr>
          <w:sz w:val="24"/>
        </w:rPr>
      </w:pPr>
      <w:r>
        <w:rPr>
          <w:sz w:val="24"/>
        </w:rPr>
        <w:t>промышленности и их сырьевой базы.</w:t>
      </w:r>
      <w:r w:rsidR="008B681E">
        <w:rPr>
          <w:sz w:val="24"/>
        </w:rPr>
        <w:t xml:space="preserve">                                                      21</w:t>
      </w:r>
    </w:p>
    <w:p w:rsidR="00AD448A" w:rsidRDefault="00AD448A">
      <w:pPr>
        <w:pStyle w:val="a4"/>
        <w:numPr>
          <w:ilvl w:val="0"/>
          <w:numId w:val="1"/>
        </w:numPr>
        <w:jc w:val="both"/>
        <w:rPr>
          <w:sz w:val="24"/>
        </w:rPr>
      </w:pPr>
      <w:r>
        <w:rPr>
          <w:sz w:val="24"/>
        </w:rPr>
        <w:t>Территориальная организация пищевой промышленности.</w:t>
      </w:r>
      <w:r w:rsidR="008B681E">
        <w:rPr>
          <w:sz w:val="24"/>
        </w:rPr>
        <w:t xml:space="preserve">             28</w:t>
      </w:r>
    </w:p>
    <w:p w:rsidR="008B681E" w:rsidRDefault="00AD448A">
      <w:pPr>
        <w:pStyle w:val="a4"/>
        <w:numPr>
          <w:ilvl w:val="0"/>
          <w:numId w:val="1"/>
        </w:numPr>
        <w:jc w:val="both"/>
        <w:rPr>
          <w:sz w:val="24"/>
        </w:rPr>
      </w:pPr>
      <w:r>
        <w:rPr>
          <w:sz w:val="24"/>
        </w:rPr>
        <w:t>Проблемы развития отраслей пищевой промышленности в</w:t>
      </w:r>
    </w:p>
    <w:p w:rsidR="00AD448A" w:rsidRDefault="00AD448A" w:rsidP="008B681E">
      <w:pPr>
        <w:pStyle w:val="a4"/>
        <w:ind w:left="709"/>
        <w:jc w:val="both"/>
        <w:rPr>
          <w:sz w:val="24"/>
        </w:rPr>
      </w:pPr>
      <w:r>
        <w:rPr>
          <w:sz w:val="24"/>
        </w:rPr>
        <w:t xml:space="preserve"> условиях перехода к рыночным отношениям.</w:t>
      </w:r>
      <w:r w:rsidR="008B681E">
        <w:rPr>
          <w:sz w:val="24"/>
        </w:rPr>
        <w:t xml:space="preserve">                                        29</w:t>
      </w:r>
    </w:p>
    <w:p w:rsidR="00AD448A" w:rsidRDefault="00AD448A">
      <w:pPr>
        <w:pStyle w:val="a4"/>
        <w:ind w:left="709"/>
        <w:jc w:val="both"/>
        <w:rPr>
          <w:sz w:val="24"/>
        </w:rPr>
      </w:pPr>
      <w:r>
        <w:rPr>
          <w:sz w:val="24"/>
        </w:rPr>
        <w:t>Заключение</w:t>
      </w:r>
      <w:r w:rsidR="008B681E">
        <w:rPr>
          <w:sz w:val="24"/>
        </w:rPr>
        <w:t xml:space="preserve">                                                                                                      36</w:t>
      </w:r>
    </w:p>
    <w:p w:rsidR="00AD448A" w:rsidRDefault="00261DA2" w:rsidP="00261DA2">
      <w:pPr>
        <w:pStyle w:val="a4"/>
        <w:ind w:left="709"/>
        <w:jc w:val="left"/>
        <w:rPr>
          <w:sz w:val="24"/>
        </w:rPr>
      </w:pPr>
      <w:r>
        <w:rPr>
          <w:sz w:val="24"/>
        </w:rPr>
        <w:t xml:space="preserve">Список </w:t>
      </w:r>
      <w:r w:rsidR="00AD448A">
        <w:rPr>
          <w:sz w:val="24"/>
        </w:rPr>
        <w:t>литературы.</w:t>
      </w:r>
      <w:r w:rsidR="008B681E">
        <w:rPr>
          <w:sz w:val="24"/>
        </w:rPr>
        <w:t xml:space="preserve">                                                                                       38</w:t>
      </w:r>
      <w:r w:rsidR="00AD448A">
        <w:br w:type="page"/>
      </w:r>
      <w:r w:rsidR="00AD448A">
        <w:rPr>
          <w:sz w:val="24"/>
        </w:rPr>
        <w:t>Введение.</w:t>
      </w:r>
    </w:p>
    <w:p w:rsidR="00AD448A" w:rsidRDefault="00AD448A">
      <w:pPr>
        <w:ind w:firstLine="709"/>
        <w:jc w:val="both"/>
      </w:pPr>
    </w:p>
    <w:p w:rsidR="00AD448A" w:rsidRDefault="00AD448A">
      <w:pPr>
        <w:ind w:firstLine="709"/>
        <w:jc w:val="both"/>
      </w:pPr>
      <w:r>
        <w:t>На современном этапе развития сложилось трудное экономическое положение для всего народного хозяйства Украины и в особенности для – пищевой промышленности</w:t>
      </w:r>
      <w:r w:rsidR="00156DFE">
        <w:t>,</w:t>
      </w:r>
      <w:r>
        <w:t xml:space="preserve"> так как эта область очень зависит от других областей – машиностроительной</w:t>
      </w:r>
      <w:r w:rsidR="00156DFE">
        <w:t>,</w:t>
      </w:r>
      <w:r>
        <w:t xml:space="preserve"> химической</w:t>
      </w:r>
      <w:r w:rsidR="00156DFE">
        <w:t>,</w:t>
      </w:r>
      <w:r>
        <w:t xml:space="preserve"> нефтеперерабатывающей</w:t>
      </w:r>
      <w:r w:rsidR="00156DFE">
        <w:t>,</w:t>
      </w:r>
      <w:r>
        <w:t xml:space="preserve"> и в особенности платежеспособности населения. В это затруднительное время больш</w:t>
      </w:r>
      <w:r w:rsidR="00156DFE">
        <w:t>инство граждан стран вынуждены</w:t>
      </w:r>
      <w:r>
        <w:t xml:space="preserve"> экономить каждую</w:t>
      </w:r>
      <w:r w:rsidR="00156DFE">
        <w:t xml:space="preserve"> копейку собственного заработка.</w:t>
      </w:r>
      <w:r>
        <w:t xml:space="preserve"> </w:t>
      </w:r>
      <w:r w:rsidR="00156DFE">
        <w:t>А</w:t>
      </w:r>
      <w:r>
        <w:t xml:space="preserve"> так как наша пищевая промышленность вынуждена конкурировать с соседними странами – где продукты питания более дешевые</w:t>
      </w:r>
      <w:r w:rsidR="00156DFE">
        <w:t>. Н</w:t>
      </w:r>
      <w:r>
        <w:t>о в своем большинстве</w:t>
      </w:r>
      <w:r w:rsidR="00156DFE">
        <w:t>,</w:t>
      </w:r>
      <w:r>
        <w:t xml:space="preserve"> чт</w:t>
      </w:r>
      <w:r w:rsidR="00156DFE">
        <w:t>обы с</w:t>
      </w:r>
      <w:r>
        <w:t>экономит</w:t>
      </w:r>
      <w:r>
        <w:rPr>
          <w:lang w:val="uk-UA"/>
        </w:rPr>
        <w:t>ь</w:t>
      </w:r>
      <w:r w:rsidR="00156DFE">
        <w:rPr>
          <w:lang w:val="uk-UA"/>
        </w:rPr>
        <w:t>,</w:t>
      </w:r>
      <w:r>
        <w:t xml:space="preserve"> в Украину поставляются некачественные продукты</w:t>
      </w:r>
      <w:r w:rsidR="00156DFE">
        <w:t>,</w:t>
      </w:r>
      <w:r>
        <w:t xml:space="preserve"> или вообще </w:t>
      </w:r>
      <w:r w:rsidR="00261DA2">
        <w:t>те</w:t>
      </w:r>
      <w:r w:rsidR="00156DFE">
        <w:t>,</w:t>
      </w:r>
      <w:r>
        <w:t xml:space="preserve"> в которых вышел срок реализации</w:t>
      </w:r>
      <w:r w:rsidR="00156DFE">
        <w:t>,</w:t>
      </w:r>
      <w:r>
        <w:t xml:space="preserve"> нередко товары подделываются</w:t>
      </w:r>
      <w:r w:rsidR="00156DFE">
        <w:t>,</w:t>
      </w:r>
      <w:r>
        <w:t xml:space="preserve"> а через несовершенное и неотработанное законодательство очень тяжело отслеживать такие товары</w:t>
      </w:r>
      <w:r w:rsidR="00156DFE">
        <w:t>,</w:t>
      </w:r>
      <w:r>
        <w:t xml:space="preserve"> и потому покупатели покупают эту продукцию</w:t>
      </w:r>
      <w:r w:rsidR="00156DFE">
        <w:t>,</w:t>
      </w:r>
      <w:r>
        <w:t xml:space="preserve"> ставя собственную пищевую промышленность в глухой угол. Поэтому пищевая промышленность  – не имея возможности из-за того</w:t>
      </w:r>
      <w:r w:rsidR="00156DFE">
        <w:t>,</w:t>
      </w:r>
      <w:r>
        <w:t xml:space="preserve"> что продукты не раскупаются</w:t>
      </w:r>
      <w:r w:rsidR="00156DFE">
        <w:t>,</w:t>
      </w:r>
      <w:r>
        <w:t xml:space="preserve"> расплатиться с поставщиками</w:t>
      </w:r>
      <w:r w:rsidR="00156DFE">
        <w:t>,</w:t>
      </w:r>
      <w:r>
        <w:t xml:space="preserve"> а также закупить</w:t>
      </w:r>
      <w:r w:rsidR="00156DFE">
        <w:t>,</w:t>
      </w:r>
      <w:r>
        <w:t xml:space="preserve"> новое сырье. Беря кредиты  для расчетов</w:t>
      </w:r>
      <w:r w:rsidR="00156DFE">
        <w:t>,</w:t>
      </w:r>
      <w:r>
        <w:t xml:space="preserve"> она также с</w:t>
      </w:r>
      <w:r w:rsidR="00C73A45">
        <w:t>тавит себя  в зависимость</w:t>
      </w:r>
      <w:r w:rsidR="00156DFE">
        <w:t>,</w:t>
      </w:r>
      <w:r w:rsidR="00C73A45">
        <w:t xml:space="preserve"> а то и даже потери права</w:t>
      </w:r>
      <w:r>
        <w:t xml:space="preserve"> собственности на собственное предприятие. </w:t>
      </w:r>
    </w:p>
    <w:p w:rsidR="00AD448A" w:rsidRDefault="00AD448A">
      <w:pPr>
        <w:pStyle w:val="a5"/>
        <w:ind w:firstLine="709"/>
        <w:rPr>
          <w:sz w:val="24"/>
          <w:lang w:val="ru-RU"/>
        </w:rPr>
      </w:pPr>
      <w:r>
        <w:rPr>
          <w:sz w:val="24"/>
          <w:lang w:val="ru-RU"/>
        </w:rPr>
        <w:t>Также большие проблемы имеет сырьевая база пищевой промышленности – сельскохозяйственное производство. У каждого сельхозпроизводителя большая задолженность в госбюджет</w:t>
      </w:r>
      <w:r w:rsidR="00156DFE">
        <w:rPr>
          <w:sz w:val="24"/>
          <w:lang w:val="ru-RU"/>
        </w:rPr>
        <w:t>,</w:t>
      </w:r>
      <w:r>
        <w:rPr>
          <w:sz w:val="24"/>
          <w:lang w:val="ru-RU"/>
        </w:rPr>
        <w:t xml:space="preserve"> из-за чего их счета в банках закрываются</w:t>
      </w:r>
      <w:r w:rsidR="00156DFE">
        <w:rPr>
          <w:sz w:val="24"/>
          <w:lang w:val="ru-RU"/>
        </w:rPr>
        <w:t>,</w:t>
      </w:r>
      <w:r>
        <w:rPr>
          <w:sz w:val="24"/>
          <w:lang w:val="ru-RU"/>
        </w:rPr>
        <w:t xml:space="preserve"> они не имеют возможности расплатиться с поставщиками – запчастей</w:t>
      </w:r>
      <w:r w:rsidR="00156DFE">
        <w:rPr>
          <w:sz w:val="24"/>
          <w:lang w:val="ru-RU"/>
        </w:rPr>
        <w:t>,</w:t>
      </w:r>
      <w:r>
        <w:rPr>
          <w:sz w:val="24"/>
          <w:lang w:val="ru-RU"/>
        </w:rPr>
        <w:t xml:space="preserve"> новой техники</w:t>
      </w:r>
      <w:r w:rsidR="00156DFE">
        <w:rPr>
          <w:sz w:val="24"/>
          <w:lang w:val="ru-RU"/>
        </w:rPr>
        <w:t>,</w:t>
      </w:r>
      <w:r>
        <w:rPr>
          <w:sz w:val="24"/>
          <w:lang w:val="ru-RU"/>
        </w:rPr>
        <w:t xml:space="preserve"> горюче-смазочных материалов – также попадают в зависимост</w:t>
      </w:r>
      <w:r w:rsidR="00C73A45">
        <w:rPr>
          <w:sz w:val="24"/>
          <w:lang w:val="ru-RU"/>
        </w:rPr>
        <w:t>ь</w:t>
      </w:r>
      <w:r w:rsidR="00156DFE">
        <w:rPr>
          <w:sz w:val="24"/>
          <w:lang w:val="ru-RU"/>
        </w:rPr>
        <w:t>,</w:t>
      </w:r>
      <w:r w:rsidR="00C73A45">
        <w:rPr>
          <w:sz w:val="24"/>
          <w:lang w:val="ru-RU"/>
        </w:rPr>
        <w:t xml:space="preserve"> от бизнесменов</w:t>
      </w:r>
      <w:r w:rsidR="00156DFE">
        <w:rPr>
          <w:sz w:val="24"/>
          <w:lang w:val="ru-RU"/>
        </w:rPr>
        <w:t>,</w:t>
      </w:r>
      <w:r w:rsidR="00C73A45">
        <w:rPr>
          <w:sz w:val="24"/>
          <w:lang w:val="ru-RU"/>
        </w:rPr>
        <w:t xml:space="preserve"> и вынуждены</w:t>
      </w:r>
      <w:r>
        <w:rPr>
          <w:sz w:val="24"/>
          <w:lang w:val="ru-RU"/>
        </w:rPr>
        <w:t xml:space="preserve"> отдавать продукцию по минимальной цене</w:t>
      </w:r>
      <w:r w:rsidR="00156DFE">
        <w:rPr>
          <w:sz w:val="24"/>
          <w:lang w:val="ru-RU"/>
        </w:rPr>
        <w:t>,</w:t>
      </w:r>
      <w:r>
        <w:rPr>
          <w:sz w:val="24"/>
          <w:lang w:val="ru-RU"/>
        </w:rPr>
        <w:t xml:space="preserve"> чуть покрывая собственные затраты. И даже </w:t>
      </w:r>
      <w:r w:rsidR="00261DA2">
        <w:rPr>
          <w:sz w:val="24"/>
          <w:lang w:val="ru-RU"/>
        </w:rPr>
        <w:t>цены</w:t>
      </w:r>
      <w:r w:rsidR="00156DFE">
        <w:rPr>
          <w:sz w:val="24"/>
          <w:lang w:val="ru-RU"/>
        </w:rPr>
        <w:t>,</w:t>
      </w:r>
      <w:r w:rsidR="00261DA2">
        <w:rPr>
          <w:sz w:val="24"/>
          <w:lang w:val="ru-RU"/>
        </w:rPr>
        <w:t xml:space="preserve"> по которым закупаю</w:t>
      </w:r>
      <w:r>
        <w:rPr>
          <w:sz w:val="24"/>
          <w:lang w:val="ru-RU"/>
        </w:rPr>
        <w:t>тся продукты сельхозпроизводс</w:t>
      </w:r>
      <w:r w:rsidR="00C73A45">
        <w:rPr>
          <w:sz w:val="24"/>
          <w:lang w:val="ru-RU"/>
        </w:rPr>
        <w:t>тва государством – также далеки</w:t>
      </w:r>
      <w:r>
        <w:rPr>
          <w:sz w:val="24"/>
          <w:lang w:val="ru-RU"/>
        </w:rPr>
        <w:t xml:space="preserve"> от мировых.</w:t>
      </w:r>
    </w:p>
    <w:p w:rsidR="00AD448A" w:rsidRDefault="00AD448A" w:rsidP="00C73A45">
      <w:pPr>
        <w:pStyle w:val="a5"/>
        <w:ind w:firstLine="709"/>
        <w:jc w:val="left"/>
        <w:rPr>
          <w:sz w:val="24"/>
          <w:lang w:val="ru-RU"/>
        </w:rPr>
      </w:pPr>
      <w:r>
        <w:rPr>
          <w:sz w:val="24"/>
          <w:lang w:val="ru-RU"/>
        </w:rPr>
        <w:t>Но и в такой затруднительной обстановке пищевая промышленность функционирует – ищет пути преодоления проблем – инвесторов</w:t>
      </w:r>
      <w:r w:rsidR="00156DFE">
        <w:rPr>
          <w:sz w:val="24"/>
          <w:lang w:val="ru-RU"/>
        </w:rPr>
        <w:t>,</w:t>
      </w:r>
      <w:r>
        <w:rPr>
          <w:sz w:val="24"/>
          <w:lang w:val="ru-RU"/>
        </w:rPr>
        <w:t xml:space="preserve"> из-за границы и в собственном государстве</w:t>
      </w:r>
      <w:r w:rsidR="00156DFE">
        <w:rPr>
          <w:sz w:val="24"/>
          <w:lang w:val="ru-RU"/>
        </w:rPr>
        <w:t>,</w:t>
      </w:r>
      <w:r>
        <w:rPr>
          <w:sz w:val="24"/>
          <w:lang w:val="ru-RU"/>
        </w:rPr>
        <w:t xml:space="preserve"> вводит новые технологии и оборудование и т.</w:t>
      </w:r>
      <w:r w:rsidR="00C73A45">
        <w:rPr>
          <w:sz w:val="24"/>
          <w:lang w:val="ru-RU"/>
        </w:rPr>
        <w:t xml:space="preserve"> п.</w:t>
      </w:r>
      <w:r>
        <w:br w:type="page"/>
      </w:r>
    </w:p>
    <w:p w:rsidR="00AD448A" w:rsidRDefault="00AD448A">
      <w:pPr>
        <w:pStyle w:val="a4"/>
        <w:numPr>
          <w:ilvl w:val="0"/>
          <w:numId w:val="3"/>
        </w:numPr>
        <w:ind w:left="1429"/>
        <w:jc w:val="both"/>
        <w:rPr>
          <w:sz w:val="24"/>
        </w:rPr>
      </w:pPr>
      <w:r>
        <w:rPr>
          <w:sz w:val="24"/>
        </w:rPr>
        <w:t>Значение отрасли в системе производительных сил. Внутриотраслевые и межотраслевые связи пищевой промышленности.</w:t>
      </w:r>
    </w:p>
    <w:p w:rsidR="00AD448A" w:rsidRDefault="00AD448A">
      <w:pPr>
        <w:ind w:firstLine="709"/>
        <w:jc w:val="both"/>
      </w:pPr>
    </w:p>
    <w:p w:rsidR="00AD448A" w:rsidRDefault="00AD448A">
      <w:pPr>
        <w:pStyle w:val="WW-2"/>
        <w:rPr>
          <w:sz w:val="24"/>
        </w:rPr>
      </w:pPr>
      <w:r>
        <w:rPr>
          <w:sz w:val="24"/>
        </w:rPr>
        <w:t>Пищевая промышленность включает в себя производства</w:t>
      </w:r>
      <w:r w:rsidR="00156DFE">
        <w:rPr>
          <w:sz w:val="24"/>
        </w:rPr>
        <w:t>,</w:t>
      </w:r>
      <w:r>
        <w:rPr>
          <w:sz w:val="24"/>
        </w:rPr>
        <w:t xml:space="preserve"> обеспечивающие население продуктами питания. Она больше чем другие отрасли связана с сельским хозяйством</w:t>
      </w:r>
      <w:r w:rsidR="00156DFE">
        <w:rPr>
          <w:sz w:val="24"/>
        </w:rPr>
        <w:t>,</w:t>
      </w:r>
      <w:r>
        <w:rPr>
          <w:sz w:val="24"/>
        </w:rPr>
        <w:t xml:space="preserve"> так как получает от него сырье (зерно</w:t>
      </w:r>
      <w:r w:rsidR="00156DFE">
        <w:rPr>
          <w:sz w:val="24"/>
        </w:rPr>
        <w:t>,</w:t>
      </w:r>
      <w:r>
        <w:rPr>
          <w:sz w:val="24"/>
        </w:rPr>
        <w:t xml:space="preserve"> молоко</w:t>
      </w:r>
      <w:r w:rsidR="00156DFE">
        <w:rPr>
          <w:sz w:val="24"/>
        </w:rPr>
        <w:t>,</w:t>
      </w:r>
      <w:r>
        <w:rPr>
          <w:sz w:val="24"/>
        </w:rPr>
        <w:t xml:space="preserve"> картофель</w:t>
      </w:r>
      <w:r w:rsidR="00156DFE">
        <w:rPr>
          <w:sz w:val="24"/>
        </w:rPr>
        <w:t>,</w:t>
      </w:r>
      <w:r>
        <w:rPr>
          <w:sz w:val="24"/>
        </w:rPr>
        <w:t xml:space="preserve"> сахарную свеклу и др.) и входит в состав агропромышленного комплекса. Большое значение имеют межотраслевые связи пищевой промышленности с машиностроением</w:t>
      </w:r>
      <w:r w:rsidR="00156DFE">
        <w:rPr>
          <w:sz w:val="24"/>
        </w:rPr>
        <w:t>,</w:t>
      </w:r>
      <w:r>
        <w:rPr>
          <w:sz w:val="24"/>
        </w:rPr>
        <w:t xml:space="preserve"> энергетикой и другими отраслями промышленности.</w:t>
      </w:r>
    </w:p>
    <w:p w:rsidR="00AD448A" w:rsidRDefault="00AD448A">
      <w:pPr>
        <w:ind w:firstLine="709"/>
        <w:jc w:val="both"/>
      </w:pPr>
      <w:r>
        <w:br/>
        <w:t>Одна группа производств пищевой промышленности - предприятия сахарной</w:t>
      </w:r>
      <w:r w:rsidR="00156DFE">
        <w:t>,</w:t>
      </w:r>
      <w:r>
        <w:t xml:space="preserve"> маслодельной</w:t>
      </w:r>
      <w:r w:rsidR="00156DFE">
        <w:t>,</w:t>
      </w:r>
      <w:r>
        <w:t xml:space="preserve"> винодельной</w:t>
      </w:r>
      <w:r w:rsidR="00156DFE">
        <w:t>,</w:t>
      </w:r>
      <w:r>
        <w:t xml:space="preserve"> крупяной</w:t>
      </w:r>
      <w:r w:rsidR="00156DFE">
        <w:t>,</w:t>
      </w:r>
      <w:r>
        <w:t xml:space="preserve"> а также чайной</w:t>
      </w:r>
      <w:r w:rsidR="00156DFE">
        <w:t>,</w:t>
      </w:r>
      <w:r>
        <w:t xml:space="preserve"> консервной и рыбной промышленности - размещается ближе к источникам сырья (сельскохозяйственному сырью). Так</w:t>
      </w:r>
      <w:r w:rsidR="00156DFE">
        <w:t>,</w:t>
      </w:r>
      <w:r>
        <w:t xml:space="preserve"> например</w:t>
      </w:r>
      <w:r w:rsidR="00156DFE">
        <w:t>,</w:t>
      </w:r>
      <w:r>
        <w:t xml:space="preserve"> предприятия по консервированию овощей</w:t>
      </w:r>
      <w:r w:rsidR="00156DFE">
        <w:t>,</w:t>
      </w:r>
      <w:r>
        <w:t xml:space="preserve"> фруктов находятся в Центре </w:t>
      </w:r>
      <w:r w:rsidR="00156DFE">
        <w:t>Украины,</w:t>
      </w:r>
      <w:r>
        <w:t xml:space="preserve"> где расположен крупный Приднепровский Агропромышленный комплекс</w:t>
      </w:r>
      <w:r w:rsidR="00156DFE">
        <w:t>,</w:t>
      </w:r>
      <w:r>
        <w:t xml:space="preserve"> в Приазовье и Крыму</w:t>
      </w:r>
      <w:r w:rsidR="00156DFE">
        <w:t>,</w:t>
      </w:r>
      <w:r>
        <w:t xml:space="preserve"> где </w:t>
      </w:r>
      <w:r w:rsidR="00156DFE">
        <w:t>сосредоточены,</w:t>
      </w:r>
      <w:r>
        <w:t xml:space="preserve"> например виноградные угодья</w:t>
      </w:r>
      <w:r w:rsidR="00156DFE">
        <w:t>.</w:t>
      </w:r>
      <w:r>
        <w:t xml:space="preserve"> Мясокомбинаты создаются в местах</w:t>
      </w:r>
      <w:r w:rsidR="00156DFE">
        <w:t>,</w:t>
      </w:r>
      <w:r>
        <w:t xml:space="preserve"> где развито скотоводство</w:t>
      </w:r>
      <w:r w:rsidR="00156DFE">
        <w:t>,</w:t>
      </w:r>
      <w:r>
        <w:t xml:space="preserve"> так как выгоднее перевозить мясо</w:t>
      </w:r>
      <w:r w:rsidR="00156DFE">
        <w:t>, а не живой скот и т. д.</w:t>
      </w:r>
      <w:r>
        <w:t xml:space="preserve"> Заводы по производству рыбных консервов размещаются в крупных Районных и областных центрах</w:t>
      </w:r>
      <w:r w:rsidR="00156DFE">
        <w:t>,</w:t>
      </w:r>
      <w:r>
        <w:t xml:space="preserve"> таких как Харьков</w:t>
      </w:r>
      <w:r w:rsidR="00156DFE">
        <w:t>,</w:t>
      </w:r>
      <w:r>
        <w:t xml:space="preserve"> Луганск</w:t>
      </w:r>
      <w:r w:rsidR="00156DFE">
        <w:t>,</w:t>
      </w:r>
      <w:r>
        <w:t xml:space="preserve"> Киев</w:t>
      </w:r>
      <w:r w:rsidR="00156DFE">
        <w:t>,</w:t>
      </w:r>
      <w:r>
        <w:t xml:space="preserve"> Днепропетровск</w:t>
      </w:r>
      <w:r w:rsidR="00156DFE">
        <w:t>,</w:t>
      </w:r>
      <w:r>
        <w:t xml:space="preserve"> Винница и т.д.</w:t>
      </w:r>
      <w:r w:rsidR="00156DFE">
        <w:t>.</w:t>
      </w:r>
      <w:r>
        <w:t xml:space="preserve"> Ценные сорта рыбы</w:t>
      </w:r>
      <w:r w:rsidR="00156DFE">
        <w:t>,</w:t>
      </w:r>
      <w:r>
        <w:t xml:space="preserve"> крабов</w:t>
      </w:r>
      <w:r w:rsidR="00156DFE">
        <w:t>,</w:t>
      </w:r>
      <w:r>
        <w:t xml:space="preserve"> икру в Украину  импортируются и лишь малая доля запасов рыбы сосредоточена непосредственно в Крыму и Приазовье где Украина имеет выход к морю</w:t>
      </w:r>
      <w:r w:rsidR="00156DFE">
        <w:t>.</w:t>
      </w:r>
      <w:r>
        <w:t xml:space="preserve"> Однако в последние годы вылов морепродуктов значительно сократился.</w:t>
      </w:r>
    </w:p>
    <w:p w:rsidR="00AD448A" w:rsidRDefault="00AD448A">
      <w:pPr>
        <w:ind w:firstLine="709"/>
        <w:jc w:val="both"/>
      </w:pPr>
    </w:p>
    <w:p w:rsidR="00AD448A" w:rsidRDefault="00AD448A">
      <w:pPr>
        <w:ind w:firstLine="709"/>
        <w:jc w:val="both"/>
      </w:pPr>
      <w:r>
        <w:t>Другая группа производств пищевой промышленности - предприятия хлебопекарной</w:t>
      </w:r>
      <w:r w:rsidR="00156DFE">
        <w:t>,</w:t>
      </w:r>
      <w:r>
        <w:t xml:space="preserve"> макаронной</w:t>
      </w:r>
      <w:r w:rsidR="00156DFE">
        <w:t>,</w:t>
      </w:r>
      <w:r>
        <w:t xml:space="preserve"> кондитерской</w:t>
      </w:r>
      <w:r w:rsidR="00156DFE">
        <w:t>,</w:t>
      </w:r>
      <w:r>
        <w:t xml:space="preserve"> пивоваренной и другой промышленности - размещаются в основном в местах потребления продукции (в крупных населенных пунктах).</w:t>
      </w:r>
    </w:p>
    <w:p w:rsidR="00AD448A" w:rsidRDefault="00AD448A">
      <w:pPr>
        <w:ind w:firstLine="709"/>
        <w:jc w:val="both"/>
      </w:pPr>
    </w:p>
    <w:p w:rsidR="00AD448A" w:rsidRDefault="00AD448A">
      <w:pPr>
        <w:ind w:firstLine="709"/>
        <w:jc w:val="both"/>
      </w:pPr>
      <w:r>
        <w:t>Таким образом</w:t>
      </w:r>
      <w:r w:rsidR="00156DFE">
        <w:t>,</w:t>
      </w:r>
      <w:r>
        <w:t xml:space="preserve"> развитие и размещение предприятий пищевой промышленности определяется: размещением населения (потребители)</w:t>
      </w:r>
      <w:r w:rsidR="00156DFE">
        <w:t>,</w:t>
      </w:r>
      <w:r>
        <w:t xml:space="preserve"> специализацией сельского хозяйства (источники сырья)</w:t>
      </w:r>
      <w:r w:rsidR="00156DFE">
        <w:t>,</w:t>
      </w:r>
      <w:r>
        <w:t xml:space="preserve"> и</w:t>
      </w:r>
      <w:r w:rsidR="00156DFE">
        <w:t>,</w:t>
      </w:r>
      <w:r>
        <w:t xml:space="preserve"> конечно</w:t>
      </w:r>
      <w:r w:rsidR="00156DFE">
        <w:t>,</w:t>
      </w:r>
      <w:r>
        <w:t xml:space="preserve"> условиями транспортировки готовой продукции.</w:t>
      </w:r>
    </w:p>
    <w:p w:rsidR="00AD448A" w:rsidRDefault="00AD448A">
      <w:pPr>
        <w:ind w:firstLine="709"/>
        <w:jc w:val="both"/>
      </w:pPr>
    </w:p>
    <w:p w:rsidR="00AD448A" w:rsidRDefault="00AD448A">
      <w:pPr>
        <w:ind w:firstLine="709"/>
        <w:jc w:val="both"/>
      </w:pPr>
      <w:r>
        <w:t>Разнообразие сырья и наличие потребителей пищевых продуктов во всех регионах обусловливают повсеместное распространение предприятий пищевой промышленности. Но в одних местах они обслуживают нужды местного населения</w:t>
      </w:r>
      <w:r w:rsidR="00156DFE">
        <w:t>,</w:t>
      </w:r>
      <w:r>
        <w:t xml:space="preserve"> в других - создают продукцию для многих районов страны.</w:t>
      </w:r>
      <w:r>
        <w:br/>
        <w:t>В последние годы проблемы коснулись и этой отрасли Украинской экономики. Производство продукции очень существенно снизилось. Страна импортирует широкий ассортимент продовольственных товаров.</w:t>
      </w:r>
    </w:p>
    <w:p w:rsidR="00AD448A" w:rsidRDefault="00AD448A">
      <w:pPr>
        <w:ind w:firstLine="709"/>
        <w:jc w:val="both"/>
      </w:pPr>
      <w:r>
        <w:t xml:space="preserve">В крайне тяжелом положении после распада СССР оказалось рыболовное хозяйство и рыбная промышленность Украины. Большинство лучших рыболовных судов остались в портах приписки. И фактически на морских "угодьях" Мирового океана нет больше рыболовного флота Украины. </w:t>
      </w:r>
      <w:r>
        <w:br w:type="page"/>
      </w:r>
    </w:p>
    <w:p w:rsidR="00AD448A" w:rsidRDefault="00AD448A">
      <w:pPr>
        <w:pStyle w:val="WW-30"/>
        <w:spacing w:line="211" w:lineRule="atLeast"/>
        <w:jc w:val="both"/>
        <w:rPr>
          <w:b/>
          <w:sz w:val="24"/>
        </w:rPr>
      </w:pPr>
      <w:r>
        <w:rPr>
          <w:b/>
          <w:sz w:val="24"/>
        </w:rPr>
        <w:t>2.Теоретические аспекты размещения пищевой промышленности</w:t>
      </w:r>
    </w:p>
    <w:p w:rsidR="00AD448A" w:rsidRDefault="00AD448A">
      <w:pPr>
        <w:shd w:val="clear" w:color="FFFFFF" w:fill="FFFFFF"/>
        <w:ind w:firstLine="288"/>
        <w:jc w:val="both"/>
      </w:pPr>
    </w:p>
    <w:p w:rsidR="00AD448A" w:rsidRDefault="00AD448A">
      <w:pPr>
        <w:shd w:val="clear" w:color="FFFFFF" w:fill="FFFFFF"/>
        <w:ind w:firstLine="709"/>
        <w:jc w:val="both"/>
        <w:rPr>
          <w:color w:val="000000"/>
          <w:spacing w:val="-5"/>
          <w:w w:val="108"/>
        </w:rPr>
      </w:pPr>
      <w:r>
        <w:rPr>
          <w:color w:val="000000"/>
          <w:spacing w:val="-5"/>
          <w:w w:val="108"/>
        </w:rPr>
        <w:t xml:space="preserve">В Украине развиты почти все известные в мире отрасли </w:t>
      </w:r>
      <w:r>
        <w:rPr>
          <w:color w:val="000000"/>
          <w:spacing w:val="-6"/>
          <w:w w:val="108"/>
        </w:rPr>
        <w:t xml:space="preserve">промышленности. Первое место по производству продукции среди </w:t>
      </w:r>
      <w:r>
        <w:rPr>
          <w:color w:val="000000"/>
          <w:spacing w:val="-5"/>
          <w:w w:val="108"/>
        </w:rPr>
        <w:t>отраслей промышленности занимает черная металлургия (23</w:t>
      </w:r>
      <w:r w:rsidR="00156DFE">
        <w:rPr>
          <w:color w:val="000000"/>
          <w:spacing w:val="-5"/>
          <w:w w:val="108"/>
        </w:rPr>
        <w:t>,</w:t>
      </w:r>
      <w:r>
        <w:rPr>
          <w:color w:val="000000"/>
          <w:spacing w:val="-5"/>
          <w:w w:val="108"/>
        </w:rPr>
        <w:t>1 %).</w:t>
      </w:r>
    </w:p>
    <w:p w:rsidR="00AD448A" w:rsidRDefault="00AD448A">
      <w:pPr>
        <w:shd w:val="clear" w:color="FFFFFF" w:fill="FFFFFF"/>
        <w:ind w:left="5" w:firstLine="709"/>
        <w:jc w:val="both"/>
        <w:rPr>
          <w:color w:val="000000"/>
          <w:w w:val="108"/>
        </w:rPr>
      </w:pPr>
      <w:r>
        <w:rPr>
          <w:color w:val="000000"/>
          <w:w w:val="108"/>
        </w:rPr>
        <w:t>Далее следуют машиностроение (15</w:t>
      </w:r>
      <w:r w:rsidR="00156DFE">
        <w:rPr>
          <w:color w:val="000000"/>
          <w:w w:val="108"/>
        </w:rPr>
        <w:t>,</w:t>
      </w:r>
      <w:r>
        <w:rPr>
          <w:color w:val="000000"/>
          <w:w w:val="108"/>
        </w:rPr>
        <w:t>5 %) и пищевая (15</w:t>
      </w:r>
      <w:r w:rsidR="00156DFE">
        <w:rPr>
          <w:color w:val="000000"/>
          <w:w w:val="108"/>
        </w:rPr>
        <w:t>,</w:t>
      </w:r>
      <w:r>
        <w:rPr>
          <w:color w:val="000000"/>
          <w:w w:val="108"/>
        </w:rPr>
        <w:t xml:space="preserve">0 %) </w:t>
      </w:r>
      <w:r>
        <w:rPr>
          <w:color w:val="000000"/>
          <w:spacing w:val="-5"/>
          <w:w w:val="108"/>
        </w:rPr>
        <w:t>промышленность</w:t>
      </w:r>
      <w:r w:rsidR="00156DFE">
        <w:rPr>
          <w:color w:val="000000"/>
          <w:spacing w:val="-5"/>
          <w:w w:val="108"/>
        </w:rPr>
        <w:t>,</w:t>
      </w:r>
      <w:r>
        <w:rPr>
          <w:color w:val="000000"/>
          <w:spacing w:val="-5"/>
          <w:w w:val="108"/>
        </w:rPr>
        <w:t xml:space="preserve"> электроэнергетика (14</w:t>
      </w:r>
      <w:r w:rsidR="00156DFE">
        <w:rPr>
          <w:color w:val="000000"/>
          <w:spacing w:val="-5"/>
          <w:w w:val="108"/>
        </w:rPr>
        <w:t>,</w:t>
      </w:r>
      <w:r>
        <w:rPr>
          <w:color w:val="000000"/>
          <w:spacing w:val="-5"/>
          <w:w w:val="108"/>
        </w:rPr>
        <w:t>7 %)</w:t>
      </w:r>
      <w:r w:rsidR="00156DFE">
        <w:rPr>
          <w:color w:val="000000"/>
          <w:spacing w:val="-5"/>
          <w:w w:val="108"/>
        </w:rPr>
        <w:t>,</w:t>
      </w:r>
      <w:r>
        <w:rPr>
          <w:color w:val="000000"/>
          <w:spacing w:val="-5"/>
          <w:w w:val="108"/>
        </w:rPr>
        <w:t xml:space="preserve"> топливная (11</w:t>
      </w:r>
      <w:r w:rsidR="00156DFE">
        <w:rPr>
          <w:color w:val="000000"/>
          <w:spacing w:val="-5"/>
          <w:w w:val="108"/>
        </w:rPr>
        <w:t>,</w:t>
      </w:r>
      <w:r>
        <w:rPr>
          <w:color w:val="000000"/>
          <w:spacing w:val="-5"/>
          <w:w w:val="108"/>
        </w:rPr>
        <w:t>5 %)</w:t>
      </w:r>
      <w:r w:rsidR="00156DFE">
        <w:rPr>
          <w:color w:val="000000"/>
          <w:spacing w:val="-5"/>
          <w:w w:val="108"/>
        </w:rPr>
        <w:t>,</w:t>
      </w:r>
      <w:r>
        <w:rPr>
          <w:color w:val="000000"/>
          <w:spacing w:val="-5"/>
          <w:w w:val="108"/>
        </w:rPr>
        <w:t xml:space="preserve"> </w:t>
      </w:r>
      <w:r>
        <w:rPr>
          <w:color w:val="000000"/>
          <w:w w:val="108"/>
        </w:rPr>
        <w:t>химическая и нефтехимическая отрасли (по 6</w:t>
      </w:r>
      <w:r w:rsidR="00156DFE">
        <w:rPr>
          <w:color w:val="000000"/>
          <w:w w:val="108"/>
        </w:rPr>
        <w:t>,</w:t>
      </w:r>
      <w:r>
        <w:rPr>
          <w:color w:val="000000"/>
          <w:w w:val="108"/>
        </w:rPr>
        <w:t>5 %).</w:t>
      </w:r>
    </w:p>
    <w:p w:rsidR="00AD448A" w:rsidRDefault="00AD448A">
      <w:pPr>
        <w:shd w:val="clear" w:color="FFFFFF" w:fill="FFFFFF"/>
        <w:ind w:firstLine="709"/>
        <w:jc w:val="both"/>
        <w:rPr>
          <w:color w:val="000000"/>
          <w:spacing w:val="-4"/>
          <w:w w:val="108"/>
        </w:rPr>
      </w:pPr>
      <w:r>
        <w:rPr>
          <w:color w:val="000000"/>
          <w:w w:val="108"/>
        </w:rPr>
        <w:t>Отдельные отрасли промышленности</w:t>
      </w:r>
      <w:r w:rsidR="00156DFE">
        <w:rPr>
          <w:color w:val="000000"/>
          <w:w w:val="108"/>
        </w:rPr>
        <w:t>,</w:t>
      </w:r>
      <w:r>
        <w:rPr>
          <w:color w:val="000000"/>
          <w:w w:val="108"/>
        </w:rPr>
        <w:t xml:space="preserve"> например топливная и электроэнергетика</w:t>
      </w:r>
      <w:r w:rsidR="00156DFE">
        <w:rPr>
          <w:color w:val="000000"/>
          <w:w w:val="108"/>
        </w:rPr>
        <w:t>,</w:t>
      </w:r>
      <w:r>
        <w:rPr>
          <w:color w:val="000000"/>
          <w:w w:val="108"/>
        </w:rPr>
        <w:t xml:space="preserve"> черная и цветная металлургия и некот</w:t>
      </w:r>
      <w:r>
        <w:rPr>
          <w:color w:val="000000"/>
          <w:spacing w:val="-1"/>
          <w:w w:val="108"/>
        </w:rPr>
        <w:t>орые другие</w:t>
      </w:r>
      <w:r w:rsidR="00156DFE">
        <w:rPr>
          <w:color w:val="000000"/>
          <w:spacing w:val="-1"/>
          <w:w w:val="108"/>
        </w:rPr>
        <w:t>,</w:t>
      </w:r>
      <w:r>
        <w:rPr>
          <w:color w:val="000000"/>
          <w:spacing w:val="-1"/>
          <w:w w:val="108"/>
        </w:rPr>
        <w:t xml:space="preserve"> формируют межотраслевые промышленные ком</w:t>
      </w:r>
      <w:r>
        <w:rPr>
          <w:color w:val="000000"/>
          <w:w w:val="108"/>
        </w:rPr>
        <w:t>плексы. Это системы экономически связанных между собой производств</w:t>
      </w:r>
      <w:r w:rsidR="00156DFE">
        <w:rPr>
          <w:color w:val="000000"/>
          <w:w w:val="108"/>
        </w:rPr>
        <w:t>,</w:t>
      </w:r>
      <w:r>
        <w:rPr>
          <w:color w:val="000000"/>
          <w:w w:val="108"/>
        </w:rPr>
        <w:t xml:space="preserve"> деятельность и размещение которых технологически и территориально обусловлены. Важнейшими межотра</w:t>
      </w:r>
      <w:r>
        <w:rPr>
          <w:color w:val="000000"/>
          <w:w w:val="108"/>
        </w:rPr>
        <w:softHyphen/>
        <w:t>слевыми промышленными комплексами являются: топливно-энергетический</w:t>
      </w:r>
      <w:r w:rsidR="00156DFE">
        <w:rPr>
          <w:color w:val="000000"/>
          <w:w w:val="108"/>
        </w:rPr>
        <w:t>,</w:t>
      </w:r>
      <w:r>
        <w:rPr>
          <w:color w:val="000000"/>
          <w:w w:val="108"/>
        </w:rPr>
        <w:t xml:space="preserve"> металлургический</w:t>
      </w:r>
      <w:r w:rsidR="00156DFE">
        <w:rPr>
          <w:color w:val="000000"/>
          <w:w w:val="108"/>
        </w:rPr>
        <w:t>,</w:t>
      </w:r>
      <w:r>
        <w:rPr>
          <w:color w:val="000000"/>
          <w:w w:val="108"/>
        </w:rPr>
        <w:t xml:space="preserve"> машиностроительный</w:t>
      </w:r>
      <w:r w:rsidR="00156DFE">
        <w:rPr>
          <w:color w:val="000000"/>
          <w:w w:val="108"/>
        </w:rPr>
        <w:t>,</w:t>
      </w:r>
      <w:r>
        <w:rPr>
          <w:color w:val="000000"/>
          <w:w w:val="108"/>
        </w:rPr>
        <w:t xml:space="preserve"> ле</w:t>
      </w:r>
      <w:r>
        <w:rPr>
          <w:color w:val="000000"/>
          <w:spacing w:val="-4"/>
          <w:w w:val="108"/>
        </w:rPr>
        <w:t>сопроизводственный.</w:t>
      </w:r>
    </w:p>
    <w:p w:rsidR="00AD448A" w:rsidRDefault="00AD448A">
      <w:pPr>
        <w:shd w:val="clear" w:color="FFFFFF" w:fill="FFFFFF"/>
        <w:ind w:firstLine="709"/>
        <w:jc w:val="both"/>
      </w:pPr>
    </w:p>
    <w:p w:rsidR="00AD448A" w:rsidRDefault="00AD448A">
      <w:pPr>
        <w:widowControl w:val="0"/>
        <w:shd w:val="clear" w:color="FFFFFF" w:fill="FFFFFF"/>
        <w:autoSpaceDE w:val="0"/>
        <w:ind w:right="29" w:firstLine="709"/>
        <w:jc w:val="both"/>
        <w:rPr>
          <w:color w:val="000000"/>
          <w:w w:val="107"/>
        </w:rPr>
      </w:pPr>
      <w:r>
        <w:rPr>
          <w:color w:val="000000"/>
          <w:w w:val="108"/>
        </w:rPr>
        <w:t>Отдельные отрасли</w:t>
      </w:r>
      <w:r w:rsidR="00156DFE">
        <w:rPr>
          <w:color w:val="000000"/>
          <w:w w:val="108"/>
        </w:rPr>
        <w:t>,</w:t>
      </w:r>
      <w:r>
        <w:rPr>
          <w:color w:val="000000"/>
          <w:w w:val="108"/>
        </w:rPr>
        <w:t xml:space="preserve"> взаимодействуя между собой</w:t>
      </w:r>
      <w:r w:rsidR="00156DFE">
        <w:rPr>
          <w:color w:val="000000"/>
          <w:w w:val="108"/>
        </w:rPr>
        <w:t>,</w:t>
      </w:r>
      <w:r>
        <w:rPr>
          <w:color w:val="000000"/>
          <w:w w:val="108"/>
        </w:rPr>
        <w:t xml:space="preserve"> образуют сложные народнохозяйственные комплексы. Например</w:t>
      </w:r>
      <w:r w:rsidR="00156DFE">
        <w:rPr>
          <w:color w:val="000000"/>
          <w:w w:val="108"/>
        </w:rPr>
        <w:t>,</w:t>
      </w:r>
      <w:r>
        <w:rPr>
          <w:color w:val="000000"/>
          <w:w w:val="108"/>
        </w:rPr>
        <w:t xml:space="preserve"> пище</w:t>
      </w:r>
      <w:r>
        <w:rPr>
          <w:color w:val="000000"/>
          <w:w w:val="107"/>
        </w:rPr>
        <w:t>вая и легкая промышленность</w:t>
      </w:r>
      <w:r w:rsidR="00156DFE">
        <w:rPr>
          <w:color w:val="000000"/>
          <w:w w:val="107"/>
        </w:rPr>
        <w:t>,</w:t>
      </w:r>
      <w:r>
        <w:rPr>
          <w:color w:val="000000"/>
          <w:w w:val="107"/>
        </w:rPr>
        <w:t xml:space="preserve"> используя сельскохозяйственное сырье</w:t>
      </w:r>
      <w:r w:rsidR="00156DFE">
        <w:rPr>
          <w:color w:val="000000"/>
          <w:w w:val="107"/>
        </w:rPr>
        <w:t>,</w:t>
      </w:r>
      <w:r>
        <w:rPr>
          <w:color w:val="000000"/>
          <w:w w:val="107"/>
        </w:rPr>
        <w:t xml:space="preserve"> производят продукты питания и товары народного потребления</w:t>
      </w:r>
      <w:r w:rsidR="00156DFE">
        <w:rPr>
          <w:color w:val="000000"/>
          <w:w w:val="107"/>
        </w:rPr>
        <w:t>,</w:t>
      </w:r>
      <w:r>
        <w:rPr>
          <w:color w:val="000000"/>
          <w:w w:val="107"/>
        </w:rPr>
        <w:t xml:space="preserve"> обеспечивая ими население.</w:t>
      </w:r>
    </w:p>
    <w:p w:rsidR="00AD448A" w:rsidRDefault="00AD448A">
      <w:pPr>
        <w:widowControl w:val="0"/>
        <w:shd w:val="clear" w:color="FFFFFF" w:fill="FFFFFF"/>
        <w:autoSpaceDE w:val="0"/>
        <w:ind w:left="5" w:right="24" w:firstLine="709"/>
        <w:jc w:val="both"/>
        <w:rPr>
          <w:color w:val="000000"/>
          <w:w w:val="107"/>
        </w:rPr>
      </w:pPr>
      <w:r>
        <w:rPr>
          <w:color w:val="000000"/>
          <w:w w:val="107"/>
        </w:rPr>
        <w:t>Структура промышленного производства</w:t>
      </w:r>
      <w:r w:rsidR="00156DFE">
        <w:rPr>
          <w:color w:val="000000"/>
          <w:w w:val="107"/>
        </w:rPr>
        <w:t>,</w:t>
      </w:r>
      <w:r>
        <w:rPr>
          <w:color w:val="000000"/>
          <w:w w:val="107"/>
        </w:rPr>
        <w:t xml:space="preserve"> т. е. соотношение отраслей</w:t>
      </w:r>
      <w:r w:rsidR="00156DFE">
        <w:rPr>
          <w:color w:val="000000"/>
          <w:w w:val="107"/>
        </w:rPr>
        <w:t>,</w:t>
      </w:r>
      <w:r>
        <w:rPr>
          <w:color w:val="000000"/>
          <w:w w:val="107"/>
        </w:rPr>
        <w:t xml:space="preserve"> в Украине все время изменяется. Так</w:t>
      </w:r>
      <w:r w:rsidR="00156DFE">
        <w:rPr>
          <w:color w:val="000000"/>
          <w:w w:val="107"/>
        </w:rPr>
        <w:t>,</w:t>
      </w:r>
      <w:r>
        <w:rPr>
          <w:color w:val="000000"/>
          <w:w w:val="107"/>
        </w:rPr>
        <w:t xml:space="preserve"> в течение последнего десятилетия постепенно возрастает доля машино</w:t>
      </w:r>
      <w:r>
        <w:rPr>
          <w:color w:val="000000"/>
          <w:spacing w:val="-2"/>
          <w:w w:val="107"/>
        </w:rPr>
        <w:t>строения</w:t>
      </w:r>
      <w:r w:rsidR="00156DFE">
        <w:rPr>
          <w:color w:val="000000"/>
          <w:spacing w:val="-2"/>
          <w:w w:val="107"/>
        </w:rPr>
        <w:t>,</w:t>
      </w:r>
      <w:r>
        <w:rPr>
          <w:color w:val="000000"/>
          <w:spacing w:val="-2"/>
          <w:w w:val="107"/>
        </w:rPr>
        <w:t xml:space="preserve"> деревообрабатывающей и целлюлозно-бумажной про</w:t>
      </w:r>
      <w:r>
        <w:rPr>
          <w:color w:val="000000"/>
          <w:w w:val="107"/>
        </w:rPr>
        <w:t>мышленности и уменьшается доля черной металлургии</w:t>
      </w:r>
      <w:r w:rsidR="00156DFE">
        <w:rPr>
          <w:color w:val="000000"/>
          <w:w w:val="107"/>
        </w:rPr>
        <w:t>,</w:t>
      </w:r>
      <w:r>
        <w:rPr>
          <w:color w:val="000000"/>
          <w:w w:val="107"/>
        </w:rPr>
        <w:t xml:space="preserve"> пищевой</w:t>
      </w:r>
      <w:r w:rsidR="00156DFE">
        <w:rPr>
          <w:color w:val="000000"/>
          <w:w w:val="107"/>
        </w:rPr>
        <w:t>,</w:t>
      </w:r>
      <w:r>
        <w:rPr>
          <w:color w:val="000000"/>
          <w:w w:val="107"/>
        </w:rPr>
        <w:t xml:space="preserve"> химической</w:t>
      </w:r>
      <w:r w:rsidR="00156DFE">
        <w:rPr>
          <w:color w:val="000000"/>
          <w:w w:val="107"/>
        </w:rPr>
        <w:t>,</w:t>
      </w:r>
      <w:r>
        <w:rPr>
          <w:color w:val="000000"/>
          <w:w w:val="107"/>
        </w:rPr>
        <w:t xml:space="preserve"> нефтехимической промышленности. Достаточно стабильна доля электроэнергетики и промышленности строительных материалов.</w:t>
      </w:r>
    </w:p>
    <w:p w:rsidR="00AD448A" w:rsidRDefault="00AD448A">
      <w:pPr>
        <w:widowControl w:val="0"/>
        <w:shd w:val="clear" w:color="FFFFFF" w:fill="FFFFFF"/>
        <w:autoSpaceDE w:val="0"/>
        <w:ind w:left="5" w:right="14" w:firstLine="709"/>
        <w:jc w:val="both"/>
        <w:rPr>
          <w:color w:val="000000"/>
          <w:w w:val="107"/>
        </w:rPr>
      </w:pPr>
      <w:r>
        <w:rPr>
          <w:color w:val="000000"/>
          <w:w w:val="107"/>
        </w:rPr>
        <w:t>В настоящее время в Украине работают государственные и негосударственные предприятия. Большинство предприятий</w:t>
      </w:r>
      <w:r w:rsidR="00156DFE">
        <w:rPr>
          <w:color w:val="000000"/>
          <w:w w:val="107"/>
        </w:rPr>
        <w:t>,</w:t>
      </w:r>
      <w:r>
        <w:rPr>
          <w:color w:val="000000"/>
          <w:w w:val="107"/>
        </w:rPr>
        <w:t xml:space="preserve"> которые выпускают однородную продукцию или имеют между собой тесные производственные связи</w:t>
      </w:r>
      <w:r w:rsidR="00156DFE">
        <w:rPr>
          <w:color w:val="000000"/>
          <w:w w:val="107"/>
        </w:rPr>
        <w:t>,</w:t>
      </w:r>
      <w:r>
        <w:rPr>
          <w:color w:val="000000"/>
          <w:w w:val="107"/>
        </w:rPr>
        <w:t xml:space="preserve"> входят в состав производственных объединений (ПО).</w:t>
      </w:r>
    </w:p>
    <w:p w:rsidR="00AD448A" w:rsidRDefault="00AD448A">
      <w:pPr>
        <w:widowControl w:val="0"/>
        <w:shd w:val="clear" w:color="FFFFFF" w:fill="FFFFFF"/>
        <w:autoSpaceDE w:val="0"/>
        <w:ind w:left="5" w:right="14" w:firstLine="709"/>
        <w:jc w:val="both"/>
        <w:rPr>
          <w:color w:val="000000"/>
          <w:w w:val="107"/>
        </w:rPr>
      </w:pPr>
      <w:r>
        <w:rPr>
          <w:color w:val="000000"/>
          <w:w w:val="107"/>
        </w:rPr>
        <w:t>Некоторые предприятия и объединения образуют комбинаты</w:t>
      </w:r>
      <w:r w:rsidR="00156DFE">
        <w:rPr>
          <w:color w:val="000000"/>
          <w:w w:val="107"/>
        </w:rPr>
        <w:t>,</w:t>
      </w:r>
      <w:r>
        <w:rPr>
          <w:color w:val="000000"/>
          <w:w w:val="107"/>
        </w:rPr>
        <w:t xml:space="preserve"> где сочетаются такие производства</w:t>
      </w:r>
      <w:r w:rsidR="00156DFE">
        <w:rPr>
          <w:color w:val="000000"/>
          <w:w w:val="107"/>
        </w:rPr>
        <w:t>,</w:t>
      </w:r>
      <w:r>
        <w:rPr>
          <w:color w:val="000000"/>
          <w:w w:val="107"/>
        </w:rPr>
        <w:t xml:space="preserve"> которые либо пред</w:t>
      </w:r>
      <w:r>
        <w:rPr>
          <w:color w:val="000000"/>
          <w:spacing w:val="-2"/>
          <w:w w:val="107"/>
        </w:rPr>
        <w:t>ставляют собой последовательные стадии обработки сырья</w:t>
      </w:r>
      <w:r w:rsidR="00156DFE">
        <w:rPr>
          <w:color w:val="000000"/>
          <w:spacing w:val="-2"/>
          <w:w w:val="107"/>
        </w:rPr>
        <w:t>,</w:t>
      </w:r>
      <w:r>
        <w:rPr>
          <w:color w:val="000000"/>
          <w:spacing w:val="-2"/>
          <w:w w:val="107"/>
        </w:rPr>
        <w:t xml:space="preserve"> либо обслуживают друг друга</w:t>
      </w:r>
      <w:r w:rsidR="00156DFE">
        <w:rPr>
          <w:color w:val="000000"/>
          <w:spacing w:val="-2"/>
          <w:w w:val="107"/>
        </w:rPr>
        <w:t>,</w:t>
      </w:r>
      <w:r>
        <w:rPr>
          <w:color w:val="000000"/>
          <w:spacing w:val="-2"/>
          <w:w w:val="107"/>
        </w:rPr>
        <w:t xml:space="preserve"> либо совместно используют </w:t>
      </w:r>
      <w:r>
        <w:rPr>
          <w:color w:val="000000"/>
          <w:w w:val="107"/>
        </w:rPr>
        <w:t>отходы производства.</w:t>
      </w:r>
    </w:p>
    <w:p w:rsidR="00AD448A" w:rsidRDefault="00AD448A">
      <w:pPr>
        <w:widowControl w:val="0"/>
        <w:shd w:val="clear" w:color="FFFFFF" w:fill="FFFFFF"/>
        <w:autoSpaceDE w:val="0"/>
        <w:ind w:left="10" w:right="14" w:firstLine="709"/>
        <w:jc w:val="both"/>
        <w:rPr>
          <w:color w:val="000000"/>
          <w:w w:val="107"/>
        </w:rPr>
      </w:pPr>
      <w:r>
        <w:rPr>
          <w:color w:val="000000"/>
          <w:w w:val="107"/>
        </w:rPr>
        <w:t>Каждое современное промышленное предприятие имеет определенную специализацию</w:t>
      </w:r>
      <w:r w:rsidR="00156DFE">
        <w:rPr>
          <w:color w:val="000000"/>
          <w:w w:val="107"/>
        </w:rPr>
        <w:t>,</w:t>
      </w:r>
      <w:r>
        <w:rPr>
          <w:color w:val="000000"/>
          <w:w w:val="107"/>
        </w:rPr>
        <w:t xml:space="preserve"> которая предусматривает изготовление однородной продукции. Предприятия (цехи</w:t>
      </w:r>
      <w:r w:rsidR="00156DFE">
        <w:rPr>
          <w:color w:val="000000"/>
          <w:w w:val="107"/>
        </w:rPr>
        <w:t>,</w:t>
      </w:r>
      <w:r>
        <w:rPr>
          <w:color w:val="000000"/>
          <w:w w:val="107"/>
        </w:rPr>
        <w:t xml:space="preserve"> участки) </w:t>
      </w:r>
      <w:r>
        <w:rPr>
          <w:color w:val="000000"/>
          <w:spacing w:val="-2"/>
          <w:w w:val="107"/>
        </w:rPr>
        <w:t>производят какой-то один продукт</w:t>
      </w:r>
      <w:r w:rsidR="00156DFE">
        <w:rPr>
          <w:color w:val="000000"/>
          <w:spacing w:val="-2"/>
          <w:w w:val="107"/>
        </w:rPr>
        <w:t>,</w:t>
      </w:r>
      <w:r>
        <w:rPr>
          <w:color w:val="000000"/>
          <w:spacing w:val="-2"/>
          <w:w w:val="107"/>
        </w:rPr>
        <w:t xml:space="preserve"> его отдельные узлы и </w:t>
      </w:r>
      <w:r>
        <w:rPr>
          <w:color w:val="000000"/>
          <w:w w:val="107"/>
        </w:rPr>
        <w:t>детали или выполняют отдельные операции (отливка</w:t>
      </w:r>
      <w:r w:rsidR="00156DFE">
        <w:rPr>
          <w:color w:val="000000"/>
          <w:w w:val="107"/>
        </w:rPr>
        <w:t>,</w:t>
      </w:r>
      <w:r>
        <w:rPr>
          <w:color w:val="000000"/>
          <w:w w:val="107"/>
        </w:rPr>
        <w:t xml:space="preserve"> штамповка</w:t>
      </w:r>
      <w:r w:rsidR="00156DFE">
        <w:rPr>
          <w:color w:val="000000"/>
          <w:w w:val="107"/>
        </w:rPr>
        <w:t>,</w:t>
      </w:r>
      <w:r>
        <w:rPr>
          <w:color w:val="000000"/>
          <w:w w:val="107"/>
        </w:rPr>
        <w:t xml:space="preserve"> механическая обработка</w:t>
      </w:r>
      <w:r w:rsidR="00156DFE">
        <w:rPr>
          <w:color w:val="000000"/>
          <w:w w:val="107"/>
        </w:rPr>
        <w:t>,</w:t>
      </w:r>
      <w:r>
        <w:rPr>
          <w:color w:val="000000"/>
          <w:w w:val="107"/>
        </w:rPr>
        <w:t xml:space="preserve"> сборка). Специализация производства способствует повышению производительности труда и качества продукции</w:t>
      </w:r>
      <w:r w:rsidR="00156DFE">
        <w:rPr>
          <w:color w:val="000000"/>
          <w:w w:val="107"/>
        </w:rPr>
        <w:t>,</w:t>
      </w:r>
      <w:r>
        <w:rPr>
          <w:color w:val="000000"/>
          <w:w w:val="107"/>
        </w:rPr>
        <w:t xml:space="preserve"> снижению затрат и т. д.</w:t>
      </w:r>
    </w:p>
    <w:p w:rsidR="00AD448A" w:rsidRDefault="00AD448A">
      <w:pPr>
        <w:widowControl w:val="0"/>
        <w:shd w:val="clear" w:color="FFFFFF" w:fill="FFFFFF"/>
        <w:autoSpaceDE w:val="0"/>
        <w:ind w:left="10" w:right="10" w:firstLine="709"/>
        <w:jc w:val="both"/>
        <w:rPr>
          <w:color w:val="000000"/>
          <w:w w:val="107"/>
        </w:rPr>
      </w:pPr>
      <w:r>
        <w:rPr>
          <w:color w:val="000000"/>
          <w:w w:val="107"/>
        </w:rPr>
        <w:t>Обязательным для специализированных предприятий является кооперирование — тесное и постоянное сотрудничество с целью изготовления какой-либо продукции (например</w:t>
      </w:r>
      <w:r w:rsidR="00156DFE">
        <w:rPr>
          <w:color w:val="000000"/>
          <w:w w:val="107"/>
        </w:rPr>
        <w:t>,</w:t>
      </w:r>
      <w:r>
        <w:rPr>
          <w:color w:val="000000"/>
          <w:w w:val="107"/>
        </w:rPr>
        <w:t xml:space="preserve"> деталей и узлов для автомобилей).</w:t>
      </w:r>
    </w:p>
    <w:p w:rsidR="00AD448A" w:rsidRDefault="00AD448A">
      <w:pPr>
        <w:widowControl w:val="0"/>
        <w:shd w:val="clear" w:color="FFFFFF" w:fill="FFFFFF"/>
        <w:autoSpaceDE w:val="0"/>
        <w:ind w:left="10" w:right="5" w:firstLine="709"/>
        <w:jc w:val="both"/>
        <w:rPr>
          <w:color w:val="000000"/>
          <w:spacing w:val="-1"/>
          <w:w w:val="107"/>
        </w:rPr>
      </w:pPr>
      <w:r>
        <w:rPr>
          <w:color w:val="000000"/>
          <w:spacing w:val="-2"/>
          <w:w w:val="107"/>
        </w:rPr>
        <w:t>Общество заинтересовано в высокой эффективности произ</w:t>
      </w:r>
      <w:r>
        <w:rPr>
          <w:color w:val="000000"/>
          <w:spacing w:val="-3"/>
          <w:w w:val="107"/>
        </w:rPr>
        <w:t>водства</w:t>
      </w:r>
      <w:r w:rsidR="00156DFE">
        <w:rPr>
          <w:color w:val="000000"/>
          <w:spacing w:val="-3"/>
          <w:w w:val="107"/>
        </w:rPr>
        <w:t>,</w:t>
      </w:r>
      <w:r>
        <w:rPr>
          <w:color w:val="000000"/>
          <w:spacing w:val="-3"/>
          <w:w w:val="107"/>
        </w:rPr>
        <w:t xml:space="preserve"> которая определяется соотношением готового продук</w:t>
      </w:r>
      <w:r>
        <w:rPr>
          <w:color w:val="000000"/>
          <w:w w:val="107"/>
        </w:rPr>
        <w:t>та и затрат (труд</w:t>
      </w:r>
      <w:r w:rsidR="00156DFE">
        <w:rPr>
          <w:color w:val="000000"/>
          <w:w w:val="107"/>
        </w:rPr>
        <w:t>,</w:t>
      </w:r>
      <w:r>
        <w:rPr>
          <w:color w:val="000000"/>
          <w:w w:val="107"/>
        </w:rPr>
        <w:t xml:space="preserve"> материалы) на его изготовление. Чем меньше </w:t>
      </w:r>
      <w:r>
        <w:rPr>
          <w:color w:val="000000"/>
          <w:spacing w:val="-1"/>
          <w:w w:val="107"/>
        </w:rPr>
        <w:t>затраты на выпущенную продукцию</w:t>
      </w:r>
      <w:r w:rsidR="00156DFE">
        <w:rPr>
          <w:color w:val="000000"/>
          <w:spacing w:val="-1"/>
          <w:w w:val="107"/>
        </w:rPr>
        <w:t>,</w:t>
      </w:r>
      <w:r>
        <w:rPr>
          <w:color w:val="000000"/>
          <w:spacing w:val="-1"/>
          <w:w w:val="107"/>
        </w:rPr>
        <w:t xml:space="preserve"> тем эффективнее производство. Показателем эффективности является себестоимость.</w:t>
      </w:r>
    </w:p>
    <w:p w:rsidR="00AD448A" w:rsidRDefault="00AD448A">
      <w:pPr>
        <w:widowControl w:val="0"/>
        <w:shd w:val="clear" w:color="FFFFFF" w:fill="FFFFFF"/>
        <w:autoSpaceDE w:val="0"/>
        <w:ind w:left="14" w:right="5" w:firstLine="709"/>
        <w:jc w:val="both"/>
        <w:rPr>
          <w:color w:val="000000"/>
          <w:w w:val="107"/>
        </w:rPr>
      </w:pPr>
      <w:r>
        <w:rPr>
          <w:color w:val="000000"/>
          <w:w w:val="107"/>
        </w:rPr>
        <w:t>Себестоимость — это затраты предприятия (в деньгах) на производство и реализацию единицы продукции.</w:t>
      </w:r>
    </w:p>
    <w:p w:rsidR="00AD448A" w:rsidRDefault="00AD448A">
      <w:pPr>
        <w:widowControl w:val="0"/>
        <w:shd w:val="clear" w:color="FFFFFF" w:fill="FFFFFF"/>
        <w:autoSpaceDE w:val="0"/>
        <w:ind w:left="14" w:right="5" w:firstLine="709"/>
        <w:jc w:val="both"/>
        <w:rPr>
          <w:color w:val="000000"/>
          <w:w w:val="107"/>
        </w:rPr>
      </w:pPr>
      <w:r>
        <w:rPr>
          <w:color w:val="000000"/>
          <w:spacing w:val="-1"/>
          <w:w w:val="107"/>
        </w:rPr>
        <w:t xml:space="preserve">Одним из важнейших путей повышения эффективности </w:t>
      </w:r>
      <w:r>
        <w:rPr>
          <w:color w:val="000000"/>
          <w:w w:val="107"/>
        </w:rPr>
        <w:t>производства в стране является рациональная территориальная организация хозяйства. Она предусматривает научно обосно</w:t>
      </w:r>
      <w:r>
        <w:rPr>
          <w:color w:val="000000"/>
          <w:spacing w:val="-2"/>
          <w:w w:val="107"/>
        </w:rPr>
        <w:t xml:space="preserve">ванное размещение взаимосвязанных отдельных отраслей и </w:t>
      </w:r>
      <w:r>
        <w:rPr>
          <w:color w:val="000000"/>
          <w:w w:val="107"/>
        </w:rPr>
        <w:t>производств на территории страны.</w:t>
      </w:r>
    </w:p>
    <w:p w:rsidR="00AD448A" w:rsidRDefault="00AD448A">
      <w:pPr>
        <w:widowControl w:val="0"/>
        <w:shd w:val="clear" w:color="FFFFFF" w:fill="FFFFFF"/>
        <w:autoSpaceDE w:val="0"/>
        <w:ind w:left="14" w:firstLine="709"/>
        <w:jc w:val="both"/>
        <w:rPr>
          <w:color w:val="000000"/>
          <w:spacing w:val="-2"/>
          <w:w w:val="114"/>
        </w:rPr>
      </w:pPr>
      <w:r>
        <w:rPr>
          <w:color w:val="000000"/>
          <w:spacing w:val="-2"/>
          <w:w w:val="107"/>
        </w:rPr>
        <w:t>Особой формой территориальной организации хозяйства</w:t>
      </w:r>
      <w:r w:rsidR="00156DFE">
        <w:rPr>
          <w:color w:val="000000"/>
          <w:spacing w:val="-2"/>
          <w:w w:val="107"/>
        </w:rPr>
        <w:t>,</w:t>
      </w:r>
      <w:r>
        <w:rPr>
          <w:color w:val="000000"/>
          <w:spacing w:val="-2"/>
          <w:w w:val="107"/>
        </w:rPr>
        <w:t xml:space="preserve"> </w:t>
      </w:r>
      <w:r>
        <w:rPr>
          <w:color w:val="000000"/>
          <w:w w:val="107"/>
        </w:rPr>
        <w:t xml:space="preserve">объединяющей группу взаимосвязанных основных отраслей и </w:t>
      </w:r>
      <w:r>
        <w:rPr>
          <w:color w:val="000000"/>
          <w:spacing w:val="-1"/>
          <w:w w:val="107"/>
        </w:rPr>
        <w:t xml:space="preserve">производств со вспомогательными обслуживающими отраслями </w:t>
      </w:r>
      <w:r>
        <w:rPr>
          <w:color w:val="000000"/>
          <w:spacing w:val="-8"/>
          <w:w w:val="114"/>
        </w:rPr>
        <w:t>и производствами</w:t>
      </w:r>
      <w:r w:rsidR="00156DFE">
        <w:rPr>
          <w:color w:val="000000"/>
          <w:spacing w:val="-8"/>
          <w:w w:val="114"/>
        </w:rPr>
        <w:t>,</w:t>
      </w:r>
      <w:r>
        <w:rPr>
          <w:color w:val="000000"/>
          <w:spacing w:val="-8"/>
          <w:w w:val="114"/>
        </w:rPr>
        <w:t xml:space="preserve"> являются территориально-производствен</w:t>
      </w:r>
      <w:r>
        <w:rPr>
          <w:color w:val="000000"/>
          <w:spacing w:val="-2"/>
          <w:w w:val="114"/>
        </w:rPr>
        <w:t>ные комплексы (ТПК).</w:t>
      </w:r>
    </w:p>
    <w:p w:rsidR="00AD448A" w:rsidRDefault="00AD448A">
      <w:pPr>
        <w:widowControl w:val="0"/>
        <w:shd w:val="clear" w:color="FFFFFF" w:fill="FFFFFF"/>
        <w:autoSpaceDE w:val="0"/>
        <w:ind w:right="5" w:firstLine="709"/>
        <w:jc w:val="both"/>
        <w:rPr>
          <w:color w:val="000000"/>
          <w:spacing w:val="-6"/>
          <w:w w:val="114"/>
        </w:rPr>
      </w:pPr>
      <w:r>
        <w:rPr>
          <w:color w:val="000000"/>
          <w:spacing w:val="-2"/>
          <w:w w:val="114"/>
        </w:rPr>
        <w:t>Основные отрасли — это отрасли специализации на опре</w:t>
      </w:r>
      <w:r>
        <w:rPr>
          <w:color w:val="000000"/>
          <w:spacing w:val="-6"/>
          <w:w w:val="114"/>
        </w:rPr>
        <w:t>деленной территории.</w:t>
      </w:r>
    </w:p>
    <w:p w:rsidR="00AD448A" w:rsidRDefault="00AD448A">
      <w:pPr>
        <w:widowControl w:val="0"/>
        <w:shd w:val="clear" w:color="FFFFFF" w:fill="FFFFFF"/>
        <w:autoSpaceDE w:val="0"/>
        <w:ind w:left="5" w:right="5" w:firstLine="709"/>
        <w:jc w:val="both"/>
        <w:rPr>
          <w:color w:val="000000"/>
          <w:spacing w:val="-2"/>
          <w:w w:val="114"/>
        </w:rPr>
      </w:pPr>
      <w:r>
        <w:rPr>
          <w:color w:val="000000"/>
          <w:spacing w:val="-4"/>
          <w:w w:val="114"/>
        </w:rPr>
        <w:t>Вспомогательные отрасли не принадлежат к отраслям специализации и выполняют вспомогательную роль в территори</w:t>
      </w:r>
      <w:r>
        <w:rPr>
          <w:color w:val="000000"/>
          <w:spacing w:val="-2"/>
          <w:w w:val="114"/>
        </w:rPr>
        <w:t>альной организации хозяйства.</w:t>
      </w:r>
    </w:p>
    <w:p w:rsidR="00AD448A" w:rsidRDefault="00AD448A">
      <w:pPr>
        <w:widowControl w:val="0"/>
        <w:shd w:val="clear" w:color="FFFFFF" w:fill="FFFFFF"/>
        <w:autoSpaceDE w:val="0"/>
        <w:ind w:left="5" w:right="5" w:firstLine="709"/>
        <w:jc w:val="both"/>
        <w:rPr>
          <w:color w:val="000000"/>
          <w:spacing w:val="-5"/>
          <w:w w:val="114"/>
        </w:rPr>
      </w:pPr>
      <w:r>
        <w:rPr>
          <w:color w:val="000000"/>
          <w:spacing w:val="-6"/>
          <w:w w:val="114"/>
        </w:rPr>
        <w:t xml:space="preserve">Обслуживающие отрасли обслуживают основные отрасли </w:t>
      </w:r>
      <w:r>
        <w:rPr>
          <w:color w:val="000000"/>
          <w:spacing w:val="-9"/>
          <w:w w:val="114"/>
        </w:rPr>
        <w:t>производства. К ним относятся</w:t>
      </w:r>
      <w:r w:rsidR="00156DFE">
        <w:rPr>
          <w:color w:val="000000"/>
          <w:spacing w:val="-9"/>
          <w:w w:val="114"/>
        </w:rPr>
        <w:t>,</w:t>
      </w:r>
      <w:r>
        <w:rPr>
          <w:color w:val="000000"/>
          <w:spacing w:val="-9"/>
          <w:w w:val="114"/>
        </w:rPr>
        <w:t xml:space="preserve"> например</w:t>
      </w:r>
      <w:r w:rsidR="00156DFE">
        <w:rPr>
          <w:color w:val="000000"/>
          <w:spacing w:val="-9"/>
          <w:w w:val="114"/>
        </w:rPr>
        <w:t>,</w:t>
      </w:r>
      <w:r>
        <w:rPr>
          <w:color w:val="000000"/>
          <w:spacing w:val="-9"/>
          <w:w w:val="114"/>
        </w:rPr>
        <w:t xml:space="preserve"> ремонтные пред</w:t>
      </w:r>
      <w:r>
        <w:rPr>
          <w:color w:val="000000"/>
          <w:spacing w:val="-5"/>
          <w:w w:val="114"/>
        </w:rPr>
        <w:t>приятия.</w:t>
      </w:r>
    </w:p>
    <w:p w:rsidR="00AD448A" w:rsidRDefault="00AD448A">
      <w:pPr>
        <w:widowControl w:val="0"/>
        <w:shd w:val="clear" w:color="FFFFFF" w:fill="FFFFFF"/>
        <w:autoSpaceDE w:val="0"/>
        <w:ind w:left="10" w:right="5" w:firstLine="709"/>
        <w:jc w:val="both"/>
        <w:rPr>
          <w:color w:val="000000"/>
          <w:spacing w:val="-1"/>
          <w:w w:val="114"/>
        </w:rPr>
      </w:pPr>
      <w:r>
        <w:rPr>
          <w:color w:val="000000"/>
          <w:spacing w:val="-5"/>
          <w:w w:val="114"/>
        </w:rPr>
        <w:t>Отрасли народного хозяйства на территории страны разме</w:t>
      </w:r>
      <w:r>
        <w:rPr>
          <w:color w:val="000000"/>
          <w:spacing w:val="-6"/>
          <w:w w:val="114"/>
        </w:rPr>
        <w:t>щаются неравномерно</w:t>
      </w:r>
      <w:r w:rsidR="00156DFE">
        <w:rPr>
          <w:color w:val="000000"/>
          <w:spacing w:val="-6"/>
          <w:w w:val="114"/>
        </w:rPr>
        <w:t>,</w:t>
      </w:r>
      <w:r>
        <w:rPr>
          <w:color w:val="000000"/>
          <w:spacing w:val="-6"/>
          <w:w w:val="114"/>
        </w:rPr>
        <w:t xml:space="preserve"> сосредоточиваясь в промышленных ра</w:t>
      </w:r>
      <w:r>
        <w:rPr>
          <w:color w:val="000000"/>
          <w:spacing w:val="-1"/>
          <w:w w:val="114"/>
        </w:rPr>
        <w:t>йонах</w:t>
      </w:r>
      <w:r w:rsidR="00156DFE">
        <w:rPr>
          <w:color w:val="000000"/>
          <w:spacing w:val="-1"/>
          <w:w w:val="114"/>
        </w:rPr>
        <w:t>,</w:t>
      </w:r>
      <w:r>
        <w:rPr>
          <w:color w:val="000000"/>
          <w:spacing w:val="-1"/>
          <w:w w:val="114"/>
        </w:rPr>
        <w:t xml:space="preserve"> центрах и узлах.</w:t>
      </w:r>
    </w:p>
    <w:p w:rsidR="00AD448A" w:rsidRDefault="00AD448A">
      <w:pPr>
        <w:widowControl w:val="0"/>
        <w:shd w:val="clear" w:color="FFFFFF" w:fill="FFFFFF"/>
        <w:autoSpaceDE w:val="0"/>
        <w:ind w:left="10" w:right="5" w:firstLine="709"/>
        <w:jc w:val="both"/>
        <w:rPr>
          <w:color w:val="000000"/>
          <w:spacing w:val="-2"/>
          <w:w w:val="114"/>
        </w:rPr>
      </w:pPr>
      <w:r>
        <w:rPr>
          <w:color w:val="000000"/>
          <w:spacing w:val="-9"/>
          <w:w w:val="114"/>
        </w:rPr>
        <w:t>Промышленный район — это территориально-производ</w:t>
      </w:r>
      <w:r>
        <w:rPr>
          <w:color w:val="000000"/>
          <w:spacing w:val="-7"/>
          <w:w w:val="114"/>
        </w:rPr>
        <w:t xml:space="preserve">ственный комплекс с отчетливо выраженной промышленной </w:t>
      </w:r>
      <w:r>
        <w:rPr>
          <w:color w:val="000000"/>
          <w:spacing w:val="-6"/>
          <w:w w:val="114"/>
        </w:rPr>
        <w:t>специализацией. Он охватывает</w:t>
      </w:r>
      <w:r w:rsidR="00156DFE">
        <w:rPr>
          <w:color w:val="000000"/>
          <w:spacing w:val="-6"/>
          <w:w w:val="114"/>
        </w:rPr>
        <w:t>,</w:t>
      </w:r>
      <w:r>
        <w:rPr>
          <w:color w:val="000000"/>
          <w:spacing w:val="-6"/>
          <w:w w:val="114"/>
        </w:rPr>
        <w:t xml:space="preserve"> как правило</w:t>
      </w:r>
      <w:r w:rsidR="00156DFE">
        <w:rPr>
          <w:color w:val="000000"/>
          <w:spacing w:val="-6"/>
          <w:w w:val="114"/>
        </w:rPr>
        <w:t>,</w:t>
      </w:r>
      <w:r>
        <w:rPr>
          <w:color w:val="000000"/>
          <w:spacing w:val="-6"/>
          <w:w w:val="114"/>
        </w:rPr>
        <w:t xml:space="preserve"> территорию </w:t>
      </w:r>
      <w:r>
        <w:rPr>
          <w:color w:val="000000"/>
          <w:spacing w:val="-2"/>
          <w:w w:val="114"/>
        </w:rPr>
        <w:t>одной или нескольких областей.</w:t>
      </w:r>
    </w:p>
    <w:p w:rsidR="00AD448A" w:rsidRDefault="00AD448A">
      <w:pPr>
        <w:widowControl w:val="0"/>
        <w:shd w:val="clear" w:color="FFFFFF" w:fill="FFFFFF"/>
        <w:autoSpaceDE w:val="0"/>
        <w:ind w:left="10" w:right="5" w:firstLine="709"/>
        <w:jc w:val="both"/>
        <w:rPr>
          <w:color w:val="000000"/>
          <w:spacing w:val="-7"/>
          <w:w w:val="114"/>
        </w:rPr>
      </w:pPr>
      <w:r>
        <w:rPr>
          <w:color w:val="000000"/>
          <w:spacing w:val="-4"/>
          <w:w w:val="114"/>
        </w:rPr>
        <w:t>Промышленный центр — это населенный пункт</w:t>
      </w:r>
      <w:r w:rsidR="00156DFE">
        <w:rPr>
          <w:color w:val="000000"/>
          <w:spacing w:val="-4"/>
          <w:w w:val="114"/>
        </w:rPr>
        <w:t>,</w:t>
      </w:r>
      <w:r>
        <w:rPr>
          <w:color w:val="000000"/>
          <w:spacing w:val="-4"/>
          <w:w w:val="114"/>
        </w:rPr>
        <w:t xml:space="preserve"> в котором </w:t>
      </w:r>
      <w:r>
        <w:rPr>
          <w:color w:val="000000"/>
          <w:spacing w:val="-5"/>
          <w:w w:val="114"/>
        </w:rPr>
        <w:t>находится несколько промышленных предприятий</w:t>
      </w:r>
      <w:r w:rsidR="00156DFE">
        <w:rPr>
          <w:color w:val="000000"/>
          <w:spacing w:val="-5"/>
          <w:w w:val="114"/>
        </w:rPr>
        <w:t>,</w:t>
      </w:r>
      <w:r>
        <w:rPr>
          <w:color w:val="000000"/>
          <w:spacing w:val="-5"/>
          <w:w w:val="114"/>
        </w:rPr>
        <w:t xml:space="preserve"> специализирующихся на производстве определенных видов продукции. </w:t>
      </w:r>
      <w:r>
        <w:rPr>
          <w:color w:val="000000"/>
          <w:spacing w:val="-10"/>
          <w:w w:val="114"/>
        </w:rPr>
        <w:t xml:space="preserve">Население промышленных центров занято преимущественно </w:t>
      </w:r>
      <w:r>
        <w:rPr>
          <w:color w:val="000000"/>
          <w:spacing w:val="-7"/>
          <w:w w:val="114"/>
        </w:rPr>
        <w:t>в промышленности.</w:t>
      </w:r>
    </w:p>
    <w:p w:rsidR="00AD448A" w:rsidRDefault="00AD448A">
      <w:pPr>
        <w:widowControl w:val="0"/>
        <w:shd w:val="clear" w:color="FFFFFF" w:fill="FFFFFF"/>
        <w:autoSpaceDE w:val="0"/>
        <w:ind w:left="10" w:right="10" w:firstLine="709"/>
        <w:jc w:val="both"/>
        <w:rPr>
          <w:color w:val="000000"/>
          <w:spacing w:val="-4"/>
          <w:w w:val="114"/>
        </w:rPr>
      </w:pPr>
      <w:r>
        <w:rPr>
          <w:color w:val="000000"/>
          <w:spacing w:val="-9"/>
          <w:w w:val="114"/>
        </w:rPr>
        <w:t>Совокупность промышленных центров</w:t>
      </w:r>
      <w:r w:rsidR="00156DFE">
        <w:rPr>
          <w:color w:val="000000"/>
          <w:spacing w:val="-9"/>
          <w:w w:val="114"/>
        </w:rPr>
        <w:t>,</w:t>
      </w:r>
      <w:r>
        <w:rPr>
          <w:color w:val="000000"/>
          <w:spacing w:val="-9"/>
          <w:w w:val="114"/>
        </w:rPr>
        <w:t xml:space="preserve"> связанных между </w:t>
      </w:r>
      <w:r>
        <w:rPr>
          <w:color w:val="000000"/>
          <w:spacing w:val="-8"/>
          <w:w w:val="114"/>
        </w:rPr>
        <w:t>собой инфраструктурой и трудовыми ресурсами</w:t>
      </w:r>
      <w:r w:rsidR="00156DFE">
        <w:rPr>
          <w:color w:val="000000"/>
          <w:spacing w:val="-8"/>
          <w:w w:val="114"/>
        </w:rPr>
        <w:t>,</w:t>
      </w:r>
      <w:r>
        <w:rPr>
          <w:color w:val="000000"/>
          <w:spacing w:val="-8"/>
          <w:w w:val="114"/>
        </w:rPr>
        <w:t xml:space="preserve"> образуют про</w:t>
      </w:r>
      <w:r>
        <w:rPr>
          <w:color w:val="000000"/>
          <w:spacing w:val="-4"/>
          <w:w w:val="114"/>
        </w:rPr>
        <w:t>мышленный узел.</w:t>
      </w:r>
    </w:p>
    <w:p w:rsidR="00AD448A" w:rsidRDefault="00AD448A">
      <w:pPr>
        <w:widowControl w:val="0"/>
        <w:shd w:val="clear" w:color="FFFFFF" w:fill="FFFFFF"/>
        <w:autoSpaceDE w:val="0"/>
        <w:ind w:left="14" w:right="10" w:firstLine="709"/>
        <w:jc w:val="both"/>
        <w:rPr>
          <w:color w:val="000000"/>
          <w:spacing w:val="-5"/>
          <w:w w:val="114"/>
        </w:rPr>
      </w:pPr>
      <w:r>
        <w:rPr>
          <w:color w:val="000000"/>
          <w:spacing w:val="-7"/>
          <w:w w:val="114"/>
        </w:rPr>
        <w:t>Промышленность</w:t>
      </w:r>
      <w:r w:rsidR="00156DFE">
        <w:rPr>
          <w:color w:val="000000"/>
          <w:spacing w:val="-7"/>
          <w:w w:val="114"/>
        </w:rPr>
        <w:t>,</w:t>
      </w:r>
      <w:r>
        <w:rPr>
          <w:color w:val="000000"/>
          <w:spacing w:val="-7"/>
          <w:w w:val="114"/>
        </w:rPr>
        <w:t xml:space="preserve"> как и другие отрасли народнохозяйствен</w:t>
      </w:r>
      <w:r>
        <w:rPr>
          <w:color w:val="000000"/>
          <w:spacing w:val="-2"/>
          <w:w w:val="114"/>
        </w:rPr>
        <w:t>ного комплекса</w:t>
      </w:r>
      <w:r w:rsidR="00156DFE">
        <w:rPr>
          <w:color w:val="000000"/>
          <w:spacing w:val="-2"/>
          <w:w w:val="114"/>
        </w:rPr>
        <w:t>,</w:t>
      </w:r>
      <w:r>
        <w:rPr>
          <w:color w:val="000000"/>
          <w:spacing w:val="-2"/>
          <w:w w:val="114"/>
        </w:rPr>
        <w:t xml:space="preserve"> развивается в условиях перехода Украины к </w:t>
      </w:r>
      <w:r>
        <w:rPr>
          <w:color w:val="000000"/>
          <w:spacing w:val="-5"/>
          <w:w w:val="114"/>
        </w:rPr>
        <w:t>рыночной системе хозяйствования.</w:t>
      </w:r>
    </w:p>
    <w:p w:rsidR="00AD448A" w:rsidRDefault="00AD448A">
      <w:pPr>
        <w:widowControl w:val="0"/>
        <w:shd w:val="clear" w:color="FFFFFF" w:fill="FFFFFF"/>
        <w:autoSpaceDE w:val="0"/>
        <w:ind w:left="14" w:firstLine="709"/>
        <w:jc w:val="both"/>
        <w:rPr>
          <w:color w:val="000000"/>
          <w:spacing w:val="-3"/>
          <w:w w:val="114"/>
        </w:rPr>
      </w:pPr>
      <w:r>
        <w:rPr>
          <w:color w:val="000000"/>
          <w:spacing w:val="-6"/>
          <w:w w:val="114"/>
        </w:rPr>
        <w:t>Рынок (рыночная система) — система товарно-денежных отношений в обществе</w:t>
      </w:r>
      <w:r w:rsidR="00156DFE">
        <w:rPr>
          <w:color w:val="000000"/>
          <w:spacing w:val="-6"/>
          <w:w w:val="114"/>
        </w:rPr>
        <w:t>,</w:t>
      </w:r>
      <w:r>
        <w:rPr>
          <w:color w:val="000000"/>
          <w:spacing w:val="-6"/>
          <w:w w:val="114"/>
        </w:rPr>
        <w:t xml:space="preserve"> которая базируется на объективных </w:t>
      </w:r>
      <w:r>
        <w:rPr>
          <w:color w:val="000000"/>
          <w:spacing w:val="-7"/>
          <w:w w:val="114"/>
        </w:rPr>
        <w:t>(не зависимых от роли человека) экономических законах</w:t>
      </w:r>
      <w:r w:rsidR="00156DFE">
        <w:rPr>
          <w:color w:val="000000"/>
          <w:spacing w:val="-7"/>
          <w:w w:val="114"/>
        </w:rPr>
        <w:t>,</w:t>
      </w:r>
      <w:r>
        <w:rPr>
          <w:color w:val="000000"/>
          <w:spacing w:val="-7"/>
          <w:w w:val="114"/>
        </w:rPr>
        <w:t xml:space="preserve"> </w:t>
      </w:r>
      <w:r>
        <w:rPr>
          <w:color w:val="000000"/>
          <w:spacing w:val="-6"/>
          <w:w w:val="114"/>
        </w:rPr>
        <w:t>являющихся стимулами постоянного повышения эффективно</w:t>
      </w:r>
      <w:r>
        <w:rPr>
          <w:color w:val="000000"/>
          <w:spacing w:val="-7"/>
          <w:w w:val="114"/>
        </w:rPr>
        <w:t xml:space="preserve">сти любого рода человеческой деятельности. Рыночная система </w:t>
      </w:r>
      <w:r>
        <w:rPr>
          <w:color w:val="000000"/>
          <w:spacing w:val="-4"/>
          <w:w w:val="114"/>
        </w:rPr>
        <w:t xml:space="preserve">основывается на естественных и экономических потребностях </w:t>
      </w:r>
      <w:r>
        <w:rPr>
          <w:color w:val="000000"/>
          <w:spacing w:val="-3"/>
          <w:w w:val="114"/>
        </w:rPr>
        <w:t>человека и общества.</w:t>
      </w:r>
    </w:p>
    <w:p w:rsidR="00AD448A" w:rsidRDefault="00AD448A">
      <w:pPr>
        <w:widowControl w:val="0"/>
        <w:shd w:val="clear" w:color="FFFFFF" w:fill="FFFFFF"/>
        <w:autoSpaceDE w:val="0"/>
        <w:ind w:left="19" w:firstLine="709"/>
        <w:jc w:val="both"/>
        <w:rPr>
          <w:color w:val="000000"/>
          <w:spacing w:val="-13"/>
          <w:w w:val="114"/>
        </w:rPr>
      </w:pPr>
      <w:r>
        <w:rPr>
          <w:color w:val="000000"/>
          <w:spacing w:val="-7"/>
          <w:w w:val="114"/>
        </w:rPr>
        <w:t xml:space="preserve">Украине необходимо осуществить структурную перестройку </w:t>
      </w:r>
      <w:r>
        <w:rPr>
          <w:color w:val="000000"/>
          <w:spacing w:val="-5"/>
          <w:w w:val="114"/>
        </w:rPr>
        <w:t xml:space="preserve">промышленности в направлении уменьшения доли материала </w:t>
      </w:r>
      <w:r>
        <w:rPr>
          <w:color w:val="000000"/>
          <w:spacing w:val="-3"/>
          <w:w w:val="114"/>
        </w:rPr>
        <w:t xml:space="preserve">и энергоемких отраслей. Вместо них следует стимулировать </w:t>
      </w:r>
      <w:r>
        <w:rPr>
          <w:color w:val="000000"/>
          <w:spacing w:val="-5"/>
          <w:w w:val="114"/>
        </w:rPr>
        <w:t xml:space="preserve">развитие трудоемких современных отраслей промышленности </w:t>
      </w:r>
      <w:r>
        <w:rPr>
          <w:color w:val="000000"/>
          <w:spacing w:val="-4"/>
          <w:w w:val="114"/>
        </w:rPr>
        <w:t>и непроизводственной сферы</w:t>
      </w:r>
      <w:r w:rsidR="00156DFE">
        <w:rPr>
          <w:color w:val="000000"/>
          <w:spacing w:val="-4"/>
          <w:w w:val="114"/>
        </w:rPr>
        <w:t>,</w:t>
      </w:r>
      <w:r>
        <w:rPr>
          <w:color w:val="000000"/>
          <w:spacing w:val="-4"/>
          <w:w w:val="114"/>
        </w:rPr>
        <w:t xml:space="preserve"> внедрять новые передовые тех</w:t>
      </w:r>
      <w:r>
        <w:rPr>
          <w:color w:val="000000"/>
          <w:spacing w:val="-13"/>
          <w:w w:val="114"/>
        </w:rPr>
        <w:t>нологии.</w:t>
      </w:r>
      <w:r>
        <w:br w:type="page"/>
      </w:r>
    </w:p>
    <w:p w:rsidR="00AD448A" w:rsidRDefault="00AD448A">
      <w:pPr>
        <w:pStyle w:val="10"/>
        <w:spacing w:line="211" w:lineRule="atLeast"/>
        <w:ind w:firstLine="709"/>
        <w:jc w:val="center"/>
        <w:rPr>
          <w:b/>
          <w:sz w:val="24"/>
        </w:rPr>
      </w:pPr>
      <w:r>
        <w:rPr>
          <w:b/>
          <w:sz w:val="24"/>
        </w:rPr>
        <w:t>3. Предпосылки размещения отрасли</w:t>
      </w:r>
    </w:p>
    <w:p w:rsidR="00AD448A" w:rsidRDefault="00AD448A">
      <w:pPr>
        <w:ind w:firstLine="709"/>
        <w:jc w:val="both"/>
      </w:pPr>
    </w:p>
    <w:p w:rsidR="00AD448A" w:rsidRDefault="00AD448A">
      <w:pPr>
        <w:pStyle w:val="a4"/>
        <w:ind w:firstLine="709"/>
        <w:jc w:val="both"/>
        <w:rPr>
          <w:b w:val="0"/>
          <w:sz w:val="24"/>
        </w:rPr>
      </w:pPr>
      <w:r>
        <w:rPr>
          <w:b w:val="0"/>
          <w:sz w:val="24"/>
        </w:rPr>
        <w:t>Пищевая промышленность</w:t>
      </w:r>
      <w:r w:rsidR="00156DFE">
        <w:rPr>
          <w:b w:val="0"/>
          <w:sz w:val="24"/>
        </w:rPr>
        <w:t>,</w:t>
      </w:r>
      <w:r>
        <w:rPr>
          <w:b w:val="0"/>
          <w:sz w:val="24"/>
        </w:rPr>
        <w:t xml:space="preserve"> совокупность отраслей промышленности</w:t>
      </w:r>
      <w:r w:rsidR="00156DFE">
        <w:rPr>
          <w:b w:val="0"/>
          <w:sz w:val="24"/>
        </w:rPr>
        <w:t>,</w:t>
      </w:r>
      <w:r>
        <w:rPr>
          <w:b w:val="0"/>
          <w:sz w:val="24"/>
        </w:rPr>
        <w:t xml:space="preserve"> производящих пищевкусовые продукты</w:t>
      </w:r>
      <w:r w:rsidR="00156DFE">
        <w:rPr>
          <w:b w:val="0"/>
          <w:sz w:val="24"/>
        </w:rPr>
        <w:t>,</w:t>
      </w:r>
      <w:r>
        <w:rPr>
          <w:b w:val="0"/>
          <w:sz w:val="24"/>
        </w:rPr>
        <w:t xml:space="preserve"> а также табачные изделия</w:t>
      </w:r>
      <w:r w:rsidR="00156DFE">
        <w:rPr>
          <w:b w:val="0"/>
          <w:sz w:val="24"/>
        </w:rPr>
        <w:t>,</w:t>
      </w:r>
      <w:r>
        <w:rPr>
          <w:b w:val="0"/>
          <w:sz w:val="24"/>
        </w:rPr>
        <w:t xml:space="preserve"> мыло и моющие средства</w:t>
      </w:r>
      <w:r w:rsidR="00156DFE">
        <w:rPr>
          <w:b w:val="0"/>
          <w:sz w:val="24"/>
        </w:rPr>
        <w:t>,</w:t>
      </w:r>
      <w:r>
        <w:rPr>
          <w:b w:val="0"/>
          <w:sz w:val="24"/>
        </w:rPr>
        <w:t xml:space="preserve"> парфюмерно-косметическую продукцию.</w:t>
      </w:r>
    </w:p>
    <w:p w:rsidR="00AD448A" w:rsidRDefault="000242E1">
      <w:pPr>
        <w:pStyle w:val="a4"/>
        <w:ind w:firstLine="709"/>
        <w:jc w:val="both"/>
        <w:rPr>
          <w:b w:val="0"/>
          <w:sz w:val="24"/>
        </w:rPr>
      </w:pPr>
      <w:r>
        <w:rPr>
          <w:b w:val="0"/>
          <w:sz w:val="24"/>
        </w:rPr>
        <w:t xml:space="preserve">В дореволюционной </w:t>
      </w:r>
      <w:r w:rsidR="00AD448A">
        <w:rPr>
          <w:b w:val="0"/>
          <w:sz w:val="24"/>
        </w:rPr>
        <w:t>России насчитывалось свыше 300 тыс. преимущественно мелких предприятий Пищевой промышленности</w:t>
      </w:r>
      <w:r w:rsidR="00156DFE">
        <w:rPr>
          <w:b w:val="0"/>
          <w:sz w:val="24"/>
        </w:rPr>
        <w:t>,</w:t>
      </w:r>
      <w:r w:rsidR="00AD448A">
        <w:rPr>
          <w:b w:val="0"/>
          <w:sz w:val="24"/>
        </w:rPr>
        <w:t xml:space="preserve"> на которых преобладал ручной труд. К</w:t>
      </w:r>
      <w:r>
        <w:rPr>
          <w:b w:val="0"/>
          <w:sz w:val="24"/>
        </w:rPr>
        <w:t>рупные предприятия (типа фабрик</w:t>
      </w:r>
      <w:r w:rsidR="00AD448A">
        <w:rPr>
          <w:b w:val="0"/>
          <w:sz w:val="24"/>
        </w:rPr>
        <w:t>) имелись в винокуренной</w:t>
      </w:r>
      <w:r w:rsidR="00156DFE">
        <w:rPr>
          <w:b w:val="0"/>
          <w:sz w:val="24"/>
        </w:rPr>
        <w:t>,</w:t>
      </w:r>
      <w:r w:rsidR="00AD448A">
        <w:rPr>
          <w:b w:val="0"/>
          <w:sz w:val="24"/>
        </w:rPr>
        <w:t xml:space="preserve"> сахарной</w:t>
      </w:r>
      <w:r w:rsidR="00156DFE">
        <w:rPr>
          <w:b w:val="0"/>
          <w:sz w:val="24"/>
        </w:rPr>
        <w:t>,</w:t>
      </w:r>
      <w:r w:rsidR="00AD448A">
        <w:rPr>
          <w:b w:val="0"/>
          <w:sz w:val="24"/>
        </w:rPr>
        <w:t xml:space="preserve"> кондитерской</w:t>
      </w:r>
      <w:r w:rsidR="00156DFE">
        <w:rPr>
          <w:b w:val="0"/>
          <w:sz w:val="24"/>
        </w:rPr>
        <w:t>,</w:t>
      </w:r>
      <w:r w:rsidR="00AD448A">
        <w:rPr>
          <w:b w:val="0"/>
          <w:sz w:val="24"/>
        </w:rPr>
        <w:t xml:space="preserve"> табачной и некоторых др. отраслях. Ряда производств (витаминов</w:t>
      </w:r>
      <w:r w:rsidR="00156DFE">
        <w:rPr>
          <w:b w:val="0"/>
          <w:sz w:val="24"/>
        </w:rPr>
        <w:t>,</w:t>
      </w:r>
      <w:r w:rsidR="00AD448A">
        <w:rPr>
          <w:b w:val="0"/>
          <w:sz w:val="24"/>
        </w:rPr>
        <w:t xml:space="preserve"> маргарина</w:t>
      </w:r>
      <w:r w:rsidR="00156DFE">
        <w:rPr>
          <w:b w:val="0"/>
          <w:sz w:val="24"/>
        </w:rPr>
        <w:t>,</w:t>
      </w:r>
      <w:r w:rsidR="00AD448A">
        <w:rPr>
          <w:b w:val="0"/>
          <w:sz w:val="24"/>
        </w:rPr>
        <w:t xml:space="preserve"> пищевых концентратов) не существовало вовсе</w:t>
      </w:r>
      <w:r w:rsidR="00156DFE">
        <w:rPr>
          <w:b w:val="0"/>
          <w:sz w:val="24"/>
        </w:rPr>
        <w:t>,</w:t>
      </w:r>
      <w:r w:rsidR="00AD448A">
        <w:rPr>
          <w:b w:val="0"/>
          <w:sz w:val="24"/>
        </w:rPr>
        <w:t xml:space="preserve"> а чайная и консервная промышленности имели слабое развитие. Пищевая промышленность была размещена неравномерно. Почти все предприятия сахарной и спиртовой промышленности находились на Украине.</w:t>
      </w:r>
    </w:p>
    <w:p w:rsidR="00AD448A" w:rsidRDefault="00AD448A">
      <w:pPr>
        <w:pStyle w:val="a4"/>
        <w:ind w:firstLine="709"/>
        <w:jc w:val="both"/>
        <w:rPr>
          <w:b w:val="0"/>
          <w:sz w:val="24"/>
        </w:rPr>
      </w:pPr>
      <w:r>
        <w:rPr>
          <w:b w:val="0"/>
          <w:sz w:val="24"/>
        </w:rPr>
        <w:t>За годы довоенных пятилеток (1929 - 1-я половина 1941) многие предприятия пищевой промышленности были реконструированы и оснащены высокопроизводительной техникой</w:t>
      </w:r>
      <w:r w:rsidR="00156DFE">
        <w:rPr>
          <w:b w:val="0"/>
          <w:sz w:val="24"/>
        </w:rPr>
        <w:t>,</w:t>
      </w:r>
      <w:r>
        <w:rPr>
          <w:b w:val="0"/>
          <w:sz w:val="24"/>
        </w:rPr>
        <w:t xml:space="preserve"> построены новые заводы. В годы Великой Отечественной войны 1941-45 немецко-фашистские захватчики нанесли огромный ущерб предприятиям пищевой промышленности в оккупированных районах. В 1945 объём производства сократился в 1</w:t>
      </w:r>
      <w:r w:rsidR="00156DFE">
        <w:rPr>
          <w:b w:val="0"/>
          <w:sz w:val="24"/>
        </w:rPr>
        <w:t>,</w:t>
      </w:r>
      <w:r>
        <w:rPr>
          <w:b w:val="0"/>
          <w:sz w:val="24"/>
        </w:rPr>
        <w:t>9 раза по сравнению с 1940</w:t>
      </w:r>
      <w:r w:rsidR="00156DFE">
        <w:rPr>
          <w:b w:val="0"/>
          <w:sz w:val="24"/>
        </w:rPr>
        <w:t>,</w:t>
      </w:r>
      <w:r>
        <w:rPr>
          <w:b w:val="0"/>
          <w:sz w:val="24"/>
        </w:rPr>
        <w:t xml:space="preserve"> а по ряду видов продукции (мясу</w:t>
      </w:r>
      <w:r w:rsidR="00156DFE">
        <w:rPr>
          <w:b w:val="0"/>
          <w:sz w:val="24"/>
        </w:rPr>
        <w:t>,</w:t>
      </w:r>
      <w:r>
        <w:rPr>
          <w:b w:val="0"/>
          <w:sz w:val="24"/>
        </w:rPr>
        <w:t xml:space="preserve"> сахару-песку) упал ниже уровня 1913. В послевоенные годы восстановлены и технически перевооружены разрушенные предприятия</w:t>
      </w:r>
      <w:r w:rsidR="00156DFE">
        <w:rPr>
          <w:b w:val="0"/>
          <w:sz w:val="24"/>
        </w:rPr>
        <w:t>,</w:t>
      </w:r>
      <w:r>
        <w:rPr>
          <w:b w:val="0"/>
          <w:sz w:val="24"/>
        </w:rPr>
        <w:t xml:space="preserve"> построены новые. В 1973 пищевая промышленность имела более 11 тыс. предприятий</w:t>
      </w:r>
      <w:r w:rsidR="00156DFE">
        <w:rPr>
          <w:b w:val="0"/>
          <w:sz w:val="24"/>
        </w:rPr>
        <w:t>,</w:t>
      </w:r>
      <w:r>
        <w:rPr>
          <w:b w:val="0"/>
          <w:sz w:val="24"/>
        </w:rPr>
        <w:t xml:space="preserve"> находящихся на самостоятельном балансе</w:t>
      </w:r>
      <w:r w:rsidR="00156DFE">
        <w:rPr>
          <w:b w:val="0"/>
          <w:sz w:val="24"/>
        </w:rPr>
        <w:t>,</w:t>
      </w:r>
      <w:r>
        <w:rPr>
          <w:b w:val="0"/>
          <w:sz w:val="24"/>
        </w:rPr>
        <w:t xml:space="preserve"> с общей численностью работающих (включая новостройки</w:t>
      </w:r>
      <w:r w:rsidR="00156DFE">
        <w:rPr>
          <w:b w:val="0"/>
          <w:sz w:val="24"/>
        </w:rPr>
        <w:t>,</w:t>
      </w:r>
      <w:r>
        <w:rPr>
          <w:b w:val="0"/>
          <w:sz w:val="24"/>
        </w:rPr>
        <w:t xml:space="preserve"> совхозы-заводы и заготовительные организации</w:t>
      </w:r>
      <w:r w:rsidR="00156DFE">
        <w:rPr>
          <w:b w:val="0"/>
          <w:sz w:val="24"/>
        </w:rPr>
        <w:t>,</w:t>
      </w:r>
      <w:r>
        <w:rPr>
          <w:b w:val="0"/>
          <w:sz w:val="24"/>
        </w:rPr>
        <w:t xml:space="preserve"> научные учреждения и аппарат управления промышленностью) до 3 </w:t>
      </w:r>
      <w:r w:rsidR="00D02938">
        <w:rPr>
          <w:b w:val="0"/>
          <w:sz w:val="24"/>
        </w:rPr>
        <w:t>млн.</w:t>
      </w:r>
      <w:r>
        <w:rPr>
          <w:b w:val="0"/>
          <w:sz w:val="24"/>
        </w:rPr>
        <w:t xml:space="preserve"> чел. промышленно-производственного персонала. Созданы сотни производственных и аграрно-промышленных объединений. На 1 июля 1973 отрасль насчитывала 2407 заводов</w:t>
      </w:r>
      <w:r w:rsidR="00156DFE">
        <w:rPr>
          <w:b w:val="0"/>
          <w:sz w:val="24"/>
        </w:rPr>
        <w:t>,</w:t>
      </w:r>
      <w:r>
        <w:rPr>
          <w:b w:val="0"/>
          <w:sz w:val="24"/>
        </w:rPr>
        <w:t xml:space="preserve"> 12634 цеха и участка комплексно-механизированных и автоматизированных. Широко применяются поточные линии по производству сливочного масла</w:t>
      </w:r>
      <w:r w:rsidR="00156DFE">
        <w:rPr>
          <w:b w:val="0"/>
          <w:sz w:val="24"/>
        </w:rPr>
        <w:t>,</w:t>
      </w:r>
      <w:r>
        <w:rPr>
          <w:b w:val="0"/>
          <w:sz w:val="24"/>
        </w:rPr>
        <w:t xml:space="preserve"> автоматические шнековые прессы для отжима растительного масла из семян</w:t>
      </w:r>
      <w:r w:rsidR="00156DFE">
        <w:rPr>
          <w:b w:val="0"/>
          <w:sz w:val="24"/>
        </w:rPr>
        <w:t>,</w:t>
      </w:r>
      <w:r>
        <w:rPr>
          <w:b w:val="0"/>
          <w:sz w:val="24"/>
        </w:rPr>
        <w:t xml:space="preserve"> экстракционные установки непрерывного действия для производства растительного масла</w:t>
      </w:r>
      <w:r w:rsidR="00156DFE">
        <w:rPr>
          <w:b w:val="0"/>
          <w:sz w:val="24"/>
        </w:rPr>
        <w:t>,</w:t>
      </w:r>
      <w:r>
        <w:rPr>
          <w:b w:val="0"/>
          <w:sz w:val="24"/>
        </w:rPr>
        <w:t xml:space="preserve"> автоматической линии для мойки бутылок</w:t>
      </w:r>
      <w:r w:rsidR="00156DFE">
        <w:rPr>
          <w:b w:val="0"/>
          <w:sz w:val="24"/>
        </w:rPr>
        <w:t>,</w:t>
      </w:r>
      <w:r>
        <w:rPr>
          <w:b w:val="0"/>
          <w:sz w:val="24"/>
        </w:rPr>
        <w:t xml:space="preserve"> </w:t>
      </w:r>
      <w:r w:rsidR="000242E1">
        <w:rPr>
          <w:b w:val="0"/>
          <w:sz w:val="24"/>
        </w:rPr>
        <w:t>разлив</w:t>
      </w:r>
      <w:r>
        <w:rPr>
          <w:b w:val="0"/>
          <w:sz w:val="24"/>
        </w:rPr>
        <w:t>а молочной продукции и укупорки</w:t>
      </w:r>
      <w:r w:rsidR="00156DFE">
        <w:rPr>
          <w:b w:val="0"/>
          <w:sz w:val="24"/>
        </w:rPr>
        <w:t>,</w:t>
      </w:r>
      <w:r w:rsidR="000242E1">
        <w:rPr>
          <w:b w:val="0"/>
          <w:sz w:val="24"/>
        </w:rPr>
        <w:t xml:space="preserve"> для ра</w:t>
      </w:r>
      <w:r>
        <w:rPr>
          <w:b w:val="0"/>
          <w:sz w:val="24"/>
        </w:rPr>
        <w:t xml:space="preserve">злива </w:t>
      </w:r>
      <w:r w:rsidR="000242E1">
        <w:rPr>
          <w:b w:val="0"/>
          <w:sz w:val="24"/>
        </w:rPr>
        <w:t>ликероводочных</w:t>
      </w:r>
      <w:r w:rsidR="003E7DE5">
        <w:rPr>
          <w:b w:val="0"/>
          <w:sz w:val="24"/>
        </w:rPr>
        <w:t xml:space="preserve"> изделий и пива и другое</w:t>
      </w:r>
      <w:r>
        <w:rPr>
          <w:b w:val="0"/>
          <w:sz w:val="24"/>
        </w:rPr>
        <w:t xml:space="preserve"> новейшее оборудование. Производительность труда в П. п. за 1941-73 выросла более чем в 3 раза</w:t>
      </w:r>
      <w:r w:rsidR="00156DFE">
        <w:rPr>
          <w:b w:val="0"/>
          <w:sz w:val="24"/>
        </w:rPr>
        <w:t>,</w:t>
      </w:r>
      <w:r>
        <w:rPr>
          <w:b w:val="0"/>
          <w:sz w:val="24"/>
        </w:rPr>
        <w:t xml:space="preserve"> а валовая продукция - почти в 5 раз. Удельный вес П. п. в общем объёме промышленной продукции СССР составлял 20% (1973). Достигнуты успехи в развитии и укреплении сырьевой базы пищевой промышленности</w:t>
      </w:r>
      <w:r w:rsidR="00156DFE">
        <w:rPr>
          <w:b w:val="0"/>
          <w:sz w:val="24"/>
        </w:rPr>
        <w:t>,</w:t>
      </w:r>
      <w:r>
        <w:rPr>
          <w:b w:val="0"/>
          <w:sz w:val="24"/>
        </w:rPr>
        <w:t xml:space="preserve"> улучшилось географическое размещение предприятий.</w:t>
      </w:r>
    </w:p>
    <w:p w:rsidR="00AD448A" w:rsidRDefault="00AD448A">
      <w:pPr>
        <w:pStyle w:val="a4"/>
        <w:ind w:firstLine="709"/>
        <w:jc w:val="both"/>
        <w:rPr>
          <w:b w:val="0"/>
          <w:sz w:val="24"/>
        </w:rPr>
      </w:pPr>
      <w:r>
        <w:rPr>
          <w:b w:val="0"/>
          <w:sz w:val="24"/>
        </w:rPr>
        <w:t>В годы советской власти в бывшем СССР сложи</w:t>
      </w:r>
      <w:r w:rsidR="003E7DE5">
        <w:rPr>
          <w:b w:val="0"/>
          <w:sz w:val="24"/>
        </w:rPr>
        <w:t>лась единая система</w:t>
      </w:r>
      <w:r>
        <w:rPr>
          <w:b w:val="0"/>
          <w:sz w:val="24"/>
        </w:rPr>
        <w:t xml:space="preserve"> разделения на производственные территории. </w:t>
      </w:r>
      <w:r w:rsidR="003E7DE5">
        <w:rPr>
          <w:b w:val="0"/>
          <w:sz w:val="24"/>
        </w:rPr>
        <w:t>Так,</w:t>
      </w:r>
      <w:r>
        <w:rPr>
          <w:b w:val="0"/>
          <w:sz w:val="24"/>
        </w:rPr>
        <w:t xml:space="preserve"> к </w:t>
      </w:r>
      <w:r w:rsidR="003E7DE5">
        <w:rPr>
          <w:b w:val="0"/>
          <w:sz w:val="24"/>
        </w:rPr>
        <w:t>примеру,</w:t>
      </w:r>
      <w:r>
        <w:rPr>
          <w:b w:val="0"/>
          <w:sz w:val="24"/>
        </w:rPr>
        <w:t xml:space="preserve"> Урал был кузницей ресурсов для тяжелой промышленности. А Украина в свою очередь была «Житницей СССР»</w:t>
      </w:r>
      <w:r w:rsidR="00156DFE">
        <w:rPr>
          <w:b w:val="0"/>
          <w:sz w:val="24"/>
        </w:rPr>
        <w:t>,</w:t>
      </w:r>
      <w:r>
        <w:rPr>
          <w:b w:val="0"/>
          <w:sz w:val="24"/>
        </w:rPr>
        <w:t xml:space="preserve"> удобное географическое положение</w:t>
      </w:r>
      <w:r w:rsidR="00156DFE">
        <w:rPr>
          <w:b w:val="0"/>
          <w:sz w:val="24"/>
        </w:rPr>
        <w:t>,</w:t>
      </w:r>
      <w:r>
        <w:rPr>
          <w:b w:val="0"/>
          <w:sz w:val="24"/>
        </w:rPr>
        <w:t xml:space="preserve"> обилие плодородных почв</w:t>
      </w:r>
      <w:r w:rsidR="00156DFE">
        <w:rPr>
          <w:b w:val="0"/>
          <w:sz w:val="24"/>
        </w:rPr>
        <w:t>,</w:t>
      </w:r>
      <w:r>
        <w:rPr>
          <w:b w:val="0"/>
          <w:sz w:val="24"/>
        </w:rPr>
        <w:t xml:space="preserve"> достаточное количество  влаги (реки Днепр</w:t>
      </w:r>
      <w:r w:rsidR="00156DFE">
        <w:rPr>
          <w:b w:val="0"/>
          <w:sz w:val="24"/>
        </w:rPr>
        <w:t>,</w:t>
      </w:r>
      <w:r>
        <w:rPr>
          <w:b w:val="0"/>
          <w:sz w:val="24"/>
        </w:rPr>
        <w:t xml:space="preserve"> Днестр</w:t>
      </w:r>
      <w:r w:rsidR="00156DFE">
        <w:rPr>
          <w:b w:val="0"/>
          <w:sz w:val="24"/>
        </w:rPr>
        <w:t>,</w:t>
      </w:r>
      <w:r>
        <w:rPr>
          <w:b w:val="0"/>
          <w:sz w:val="24"/>
        </w:rPr>
        <w:t xml:space="preserve"> Буг</w:t>
      </w:r>
      <w:r w:rsidR="00156DFE">
        <w:rPr>
          <w:b w:val="0"/>
          <w:sz w:val="24"/>
        </w:rPr>
        <w:t>,</w:t>
      </w:r>
      <w:r>
        <w:rPr>
          <w:b w:val="0"/>
          <w:sz w:val="24"/>
        </w:rPr>
        <w:t xml:space="preserve"> Донец). Исторически </w:t>
      </w:r>
      <w:r w:rsidR="003E7DE5">
        <w:rPr>
          <w:b w:val="0"/>
          <w:sz w:val="24"/>
        </w:rPr>
        <w:t>сложилось,</w:t>
      </w:r>
      <w:r>
        <w:rPr>
          <w:b w:val="0"/>
          <w:sz w:val="24"/>
        </w:rPr>
        <w:t xml:space="preserve"> что на территории нынешней Украины </w:t>
      </w:r>
      <w:r w:rsidR="003E7DE5">
        <w:rPr>
          <w:b w:val="0"/>
          <w:sz w:val="24"/>
        </w:rPr>
        <w:t>испокон веков</w:t>
      </w:r>
      <w:r>
        <w:rPr>
          <w:b w:val="0"/>
          <w:sz w:val="24"/>
        </w:rPr>
        <w:t xml:space="preserve"> жили  люди (казаки)</w:t>
      </w:r>
      <w:r w:rsidR="003E7DE5">
        <w:rPr>
          <w:b w:val="0"/>
          <w:sz w:val="24"/>
        </w:rPr>
        <w:t>,</w:t>
      </w:r>
      <w:r>
        <w:rPr>
          <w:b w:val="0"/>
          <w:sz w:val="24"/>
        </w:rPr>
        <w:t xml:space="preserve"> основным занятием которых было: ведение войн</w:t>
      </w:r>
      <w:r w:rsidR="00156DFE">
        <w:rPr>
          <w:b w:val="0"/>
          <w:sz w:val="24"/>
        </w:rPr>
        <w:t>,</w:t>
      </w:r>
      <w:r>
        <w:rPr>
          <w:b w:val="0"/>
          <w:sz w:val="24"/>
        </w:rPr>
        <w:t xml:space="preserve"> что подразумевало собой формирование небольших деревень городов</w:t>
      </w:r>
      <w:r w:rsidR="00156DFE">
        <w:rPr>
          <w:b w:val="0"/>
          <w:sz w:val="24"/>
        </w:rPr>
        <w:t>,</w:t>
      </w:r>
      <w:r>
        <w:rPr>
          <w:b w:val="0"/>
          <w:sz w:val="24"/>
        </w:rPr>
        <w:t xml:space="preserve"> в свою очередь население которых нуждалось в провианте. Именно исторический аспект повлиял сильно на создание на территории Украины мощного Агропромышленного комплекса. </w:t>
      </w:r>
    </w:p>
    <w:p w:rsidR="00AD448A" w:rsidRDefault="00AD448A">
      <w:pPr>
        <w:pStyle w:val="a4"/>
        <w:ind w:firstLine="709"/>
        <w:jc w:val="both"/>
        <w:rPr>
          <w:b w:val="0"/>
          <w:sz w:val="24"/>
        </w:rPr>
      </w:pPr>
      <w:r>
        <w:rPr>
          <w:b w:val="0"/>
          <w:sz w:val="24"/>
        </w:rPr>
        <w:t xml:space="preserve">Как нам </w:t>
      </w:r>
      <w:r w:rsidR="00D02938">
        <w:rPr>
          <w:b w:val="0"/>
          <w:sz w:val="24"/>
        </w:rPr>
        <w:t>известно,</w:t>
      </w:r>
      <w:r>
        <w:rPr>
          <w:b w:val="0"/>
          <w:sz w:val="24"/>
        </w:rPr>
        <w:t xml:space="preserve"> в Донбассе расположено много предприятий тяжелой </w:t>
      </w:r>
      <w:r w:rsidR="00D02938">
        <w:rPr>
          <w:b w:val="0"/>
          <w:sz w:val="24"/>
        </w:rPr>
        <w:t>промышленности,</w:t>
      </w:r>
      <w:r>
        <w:rPr>
          <w:b w:val="0"/>
          <w:sz w:val="24"/>
        </w:rPr>
        <w:t xml:space="preserve"> на которых работают миллионы человек</w:t>
      </w:r>
      <w:r w:rsidR="00156DFE">
        <w:rPr>
          <w:b w:val="0"/>
          <w:sz w:val="24"/>
        </w:rPr>
        <w:t>,</w:t>
      </w:r>
      <w:r>
        <w:rPr>
          <w:b w:val="0"/>
          <w:sz w:val="24"/>
        </w:rPr>
        <w:t xml:space="preserve"> поэтому появилась необходимость в увеличении количества предприятий пищевого </w:t>
      </w:r>
      <w:r w:rsidR="00D02938">
        <w:rPr>
          <w:b w:val="0"/>
          <w:sz w:val="24"/>
        </w:rPr>
        <w:t>комплекса,</w:t>
      </w:r>
      <w:r>
        <w:rPr>
          <w:b w:val="0"/>
          <w:sz w:val="24"/>
        </w:rPr>
        <w:t xml:space="preserve">  таких как пекарни</w:t>
      </w:r>
      <w:r w:rsidR="00156DFE">
        <w:rPr>
          <w:b w:val="0"/>
          <w:sz w:val="24"/>
        </w:rPr>
        <w:t>,</w:t>
      </w:r>
      <w:r>
        <w:rPr>
          <w:b w:val="0"/>
          <w:sz w:val="24"/>
        </w:rPr>
        <w:t xml:space="preserve"> молокозаводы</w:t>
      </w:r>
      <w:r w:rsidR="00156DFE">
        <w:rPr>
          <w:b w:val="0"/>
          <w:sz w:val="24"/>
        </w:rPr>
        <w:t>,</w:t>
      </w:r>
      <w:r>
        <w:rPr>
          <w:b w:val="0"/>
          <w:sz w:val="24"/>
        </w:rPr>
        <w:t xml:space="preserve"> пив заводы</w:t>
      </w:r>
      <w:r w:rsidR="00156DFE">
        <w:rPr>
          <w:b w:val="0"/>
          <w:sz w:val="24"/>
        </w:rPr>
        <w:t>,</w:t>
      </w:r>
      <w:r>
        <w:rPr>
          <w:b w:val="0"/>
          <w:sz w:val="24"/>
        </w:rPr>
        <w:t xml:space="preserve"> мясокомбинаты</w:t>
      </w:r>
      <w:r w:rsidR="00156DFE">
        <w:rPr>
          <w:b w:val="0"/>
          <w:sz w:val="24"/>
        </w:rPr>
        <w:t>,</w:t>
      </w:r>
      <w:r>
        <w:rPr>
          <w:b w:val="0"/>
          <w:sz w:val="24"/>
        </w:rPr>
        <w:t xml:space="preserve"> и т.д. Но работать на привозном сырье  было не выгодно и поэтому одновременно с промышленность развивалась как пищевая промышленность так и сельское хозяйство.</w:t>
      </w:r>
      <w:r>
        <w:br w:type="page"/>
      </w:r>
    </w:p>
    <w:p w:rsidR="00AD448A" w:rsidRDefault="00AD448A">
      <w:pPr>
        <w:ind w:firstLine="709"/>
        <w:jc w:val="center"/>
        <w:rPr>
          <w:b/>
        </w:rPr>
      </w:pPr>
      <w:r>
        <w:rPr>
          <w:b/>
        </w:rPr>
        <w:t>4. Отраслевая структура и современный уровень развития пищевой промышленности.</w:t>
      </w:r>
    </w:p>
    <w:p w:rsidR="00AD448A" w:rsidRDefault="00AD448A">
      <w:pPr>
        <w:pStyle w:val="10"/>
        <w:spacing w:line="211" w:lineRule="atLeast"/>
        <w:ind w:firstLine="709"/>
        <w:rPr>
          <w:sz w:val="24"/>
          <w:lang w:val="ru-RU"/>
        </w:rPr>
      </w:pPr>
    </w:p>
    <w:p w:rsidR="00AD448A" w:rsidRDefault="00AD448A">
      <w:pPr>
        <w:pStyle w:val="10"/>
        <w:spacing w:line="211" w:lineRule="atLeast"/>
        <w:ind w:firstLine="709"/>
        <w:rPr>
          <w:sz w:val="24"/>
          <w:lang w:val="ru-RU"/>
        </w:rPr>
      </w:pPr>
    </w:p>
    <w:p w:rsidR="00AD448A" w:rsidRDefault="00AD448A">
      <w:pPr>
        <w:pStyle w:val="10"/>
        <w:spacing w:line="211" w:lineRule="atLeast"/>
        <w:ind w:firstLine="709"/>
        <w:rPr>
          <w:sz w:val="24"/>
          <w:lang w:val="ru-RU"/>
        </w:rPr>
      </w:pPr>
      <w:r>
        <w:rPr>
          <w:sz w:val="24"/>
          <w:lang w:val="ru-RU"/>
        </w:rPr>
        <w:t>По состоянию производственно-технической базы</w:t>
      </w:r>
      <w:r w:rsidR="00156DFE">
        <w:rPr>
          <w:sz w:val="24"/>
          <w:lang w:val="ru-RU"/>
        </w:rPr>
        <w:t>,</w:t>
      </w:r>
      <w:r>
        <w:rPr>
          <w:sz w:val="24"/>
          <w:lang w:val="ru-RU"/>
        </w:rPr>
        <w:t xml:space="preserve"> структурой</w:t>
      </w:r>
      <w:r w:rsidR="00156DFE">
        <w:rPr>
          <w:sz w:val="24"/>
          <w:lang w:val="ru-RU"/>
        </w:rPr>
        <w:t>,</w:t>
      </w:r>
      <w:r>
        <w:rPr>
          <w:sz w:val="24"/>
          <w:lang w:val="ru-RU"/>
        </w:rPr>
        <w:t xml:space="preserve"> технико-экономическими показателями и развитием инфраструктуры пищевая промышленность Украины значительно отстает от экономически развитых стран</w:t>
      </w:r>
      <w:r w:rsidR="00156DFE">
        <w:rPr>
          <w:sz w:val="24"/>
          <w:lang w:val="ru-RU"/>
        </w:rPr>
        <w:t>,</w:t>
      </w:r>
      <w:r>
        <w:rPr>
          <w:sz w:val="24"/>
          <w:lang w:val="ru-RU"/>
        </w:rPr>
        <w:t xml:space="preserve"> в особенности относительно комплексной переработки сырья</w:t>
      </w:r>
      <w:r w:rsidR="00156DFE">
        <w:rPr>
          <w:sz w:val="24"/>
          <w:lang w:val="ru-RU"/>
        </w:rPr>
        <w:t>,</w:t>
      </w:r>
      <w:r>
        <w:rPr>
          <w:sz w:val="24"/>
          <w:lang w:val="ru-RU"/>
        </w:rPr>
        <w:t xml:space="preserve"> механизации и автоматизации производственных процессов</w:t>
      </w:r>
      <w:r w:rsidR="00156DFE">
        <w:rPr>
          <w:sz w:val="24"/>
          <w:lang w:val="ru-RU"/>
        </w:rPr>
        <w:t>,</w:t>
      </w:r>
      <w:r w:rsidR="00D02938">
        <w:rPr>
          <w:sz w:val="24"/>
          <w:lang w:val="ru-RU"/>
        </w:rPr>
        <w:t xml:space="preserve"> а также фасования</w:t>
      </w:r>
      <w:r>
        <w:rPr>
          <w:sz w:val="24"/>
          <w:lang w:val="ru-RU"/>
        </w:rPr>
        <w:t xml:space="preserve"> и упаковки продукции.</w:t>
      </w:r>
    </w:p>
    <w:p w:rsidR="00AD448A" w:rsidRDefault="00AD448A">
      <w:pPr>
        <w:pStyle w:val="10"/>
        <w:spacing w:line="211" w:lineRule="atLeast"/>
        <w:ind w:firstLine="709"/>
        <w:rPr>
          <w:sz w:val="24"/>
          <w:lang w:val="ru-RU"/>
        </w:rPr>
      </w:pPr>
      <w:r>
        <w:rPr>
          <w:sz w:val="24"/>
          <w:lang w:val="ru-RU"/>
        </w:rPr>
        <w:t>Несмотря на исключительно благоприятные почвенно-климатические условия</w:t>
      </w:r>
      <w:r w:rsidR="00156DFE">
        <w:rPr>
          <w:sz w:val="24"/>
          <w:lang w:val="ru-RU"/>
        </w:rPr>
        <w:t>,</w:t>
      </w:r>
      <w:r>
        <w:rPr>
          <w:sz w:val="24"/>
          <w:lang w:val="ru-RU"/>
        </w:rPr>
        <w:t xml:space="preserve"> население еще не полностью обеспечено высококачественными продовольственными товарами. В последнее время Украина теряет внешние рынки сбыта продовольственных товаров</w:t>
      </w:r>
      <w:r w:rsidR="00156DFE">
        <w:rPr>
          <w:sz w:val="24"/>
          <w:lang w:val="ru-RU"/>
        </w:rPr>
        <w:t>,</w:t>
      </w:r>
      <w:r>
        <w:rPr>
          <w:sz w:val="24"/>
          <w:lang w:val="ru-RU"/>
        </w:rPr>
        <w:t xml:space="preserve"> а внутренний заполненный зарубежными продуктами (нередко низкого качества)</w:t>
      </w:r>
      <w:r w:rsidR="00156DFE">
        <w:rPr>
          <w:sz w:val="24"/>
          <w:lang w:val="ru-RU"/>
        </w:rPr>
        <w:t>,</w:t>
      </w:r>
      <w:r>
        <w:rPr>
          <w:sz w:val="24"/>
          <w:lang w:val="ru-RU"/>
        </w:rPr>
        <w:t xml:space="preserve"> тем временем как для их производства есть все необходимые сырьевые ресурсы и производственные мощности.</w:t>
      </w:r>
    </w:p>
    <w:p w:rsidR="00AD448A" w:rsidRDefault="00AD448A">
      <w:pPr>
        <w:pStyle w:val="10"/>
        <w:spacing w:line="211" w:lineRule="atLeast"/>
        <w:ind w:firstLine="709"/>
        <w:rPr>
          <w:sz w:val="24"/>
          <w:lang w:val="ru-RU"/>
        </w:rPr>
      </w:pPr>
      <w:r>
        <w:rPr>
          <w:sz w:val="24"/>
          <w:lang w:val="ru-RU"/>
        </w:rPr>
        <w:t>Общий экономический кризис</w:t>
      </w:r>
      <w:r w:rsidR="00156DFE">
        <w:rPr>
          <w:sz w:val="24"/>
          <w:lang w:val="ru-RU"/>
        </w:rPr>
        <w:t>,</w:t>
      </w:r>
      <w:r>
        <w:rPr>
          <w:sz w:val="24"/>
          <w:lang w:val="ru-RU"/>
        </w:rPr>
        <w:t xml:space="preserve"> значительный спад производства сельскохозяйственной продукции</w:t>
      </w:r>
      <w:r w:rsidR="00156DFE">
        <w:rPr>
          <w:sz w:val="24"/>
          <w:lang w:val="ru-RU"/>
        </w:rPr>
        <w:t>,</w:t>
      </w:r>
      <w:r>
        <w:rPr>
          <w:sz w:val="24"/>
          <w:lang w:val="ru-RU"/>
        </w:rPr>
        <w:t xml:space="preserve"> задолженность по заработной плате и пенсиям</w:t>
      </w:r>
      <w:r w:rsidR="00156DFE">
        <w:rPr>
          <w:sz w:val="24"/>
          <w:lang w:val="ru-RU"/>
        </w:rPr>
        <w:t>,</w:t>
      </w:r>
      <w:r>
        <w:rPr>
          <w:sz w:val="24"/>
          <w:lang w:val="ru-RU"/>
        </w:rPr>
        <w:t xml:space="preserve"> бартеризация  экономических отношений</w:t>
      </w:r>
      <w:r w:rsidR="00156DFE">
        <w:rPr>
          <w:sz w:val="24"/>
          <w:lang w:val="ru-RU"/>
        </w:rPr>
        <w:t>,</w:t>
      </w:r>
      <w:r>
        <w:rPr>
          <w:sz w:val="24"/>
          <w:lang w:val="ru-RU"/>
        </w:rPr>
        <w:t xml:space="preserve"> недостаток финансовых и материальных ресурсов</w:t>
      </w:r>
      <w:r w:rsidR="00156DFE">
        <w:rPr>
          <w:sz w:val="24"/>
          <w:lang w:val="ru-RU"/>
        </w:rPr>
        <w:t>,</w:t>
      </w:r>
      <w:r>
        <w:rPr>
          <w:sz w:val="24"/>
          <w:lang w:val="ru-RU"/>
        </w:rPr>
        <w:t xml:space="preserve"> их подорожание отрицательно влияют на результаты работы предприятий пищевой промышленности. В частности</w:t>
      </w:r>
      <w:r w:rsidR="00156DFE">
        <w:rPr>
          <w:sz w:val="24"/>
          <w:lang w:val="ru-RU"/>
        </w:rPr>
        <w:t>,</w:t>
      </w:r>
      <w:r>
        <w:rPr>
          <w:sz w:val="24"/>
          <w:lang w:val="ru-RU"/>
        </w:rPr>
        <w:t xml:space="preserve"> в прошлом году в Украине </w:t>
      </w:r>
      <w:r w:rsidR="003F60BF">
        <w:rPr>
          <w:sz w:val="24"/>
          <w:lang w:val="ru-RU"/>
        </w:rPr>
        <w:t xml:space="preserve">объём </w:t>
      </w:r>
      <w:r>
        <w:rPr>
          <w:sz w:val="24"/>
          <w:lang w:val="ru-RU"/>
        </w:rPr>
        <w:t>пищевой продукции выработан на 14</w:t>
      </w:r>
      <w:r w:rsidR="00156DFE">
        <w:rPr>
          <w:sz w:val="24"/>
          <w:lang w:val="ru-RU"/>
        </w:rPr>
        <w:t>,</w:t>
      </w:r>
      <w:r>
        <w:rPr>
          <w:sz w:val="24"/>
          <w:lang w:val="ru-RU"/>
        </w:rPr>
        <w:t>6 % меньшее</w:t>
      </w:r>
      <w:r w:rsidR="00156DFE">
        <w:rPr>
          <w:sz w:val="24"/>
          <w:lang w:val="ru-RU"/>
        </w:rPr>
        <w:t>,</w:t>
      </w:r>
      <w:r>
        <w:rPr>
          <w:sz w:val="24"/>
          <w:lang w:val="ru-RU"/>
        </w:rPr>
        <w:t xml:space="preserve"> чем предшествующего года. Объемы производства сократились во всех областях</w:t>
      </w:r>
      <w:r w:rsidR="00156DFE">
        <w:rPr>
          <w:sz w:val="24"/>
          <w:lang w:val="ru-RU"/>
        </w:rPr>
        <w:t>,</w:t>
      </w:r>
      <w:r>
        <w:rPr>
          <w:sz w:val="24"/>
          <w:lang w:val="ru-RU"/>
        </w:rPr>
        <w:t xml:space="preserve"> кроме Сумской. Значительно уменьшилось производство сахара</w:t>
      </w:r>
      <w:r w:rsidR="00156DFE">
        <w:rPr>
          <w:sz w:val="24"/>
          <w:lang w:val="ru-RU"/>
        </w:rPr>
        <w:t>,</w:t>
      </w:r>
      <w:r>
        <w:rPr>
          <w:sz w:val="24"/>
          <w:lang w:val="ru-RU"/>
        </w:rPr>
        <w:t xml:space="preserve"> масла</w:t>
      </w:r>
      <w:r w:rsidR="00156DFE">
        <w:rPr>
          <w:sz w:val="24"/>
          <w:lang w:val="ru-RU"/>
        </w:rPr>
        <w:t>,</w:t>
      </w:r>
      <w:r>
        <w:rPr>
          <w:sz w:val="24"/>
          <w:lang w:val="ru-RU"/>
        </w:rPr>
        <w:t xml:space="preserve"> маргариновой продукции</w:t>
      </w:r>
      <w:r w:rsidR="00156DFE">
        <w:rPr>
          <w:sz w:val="24"/>
          <w:lang w:val="ru-RU"/>
        </w:rPr>
        <w:t>,</w:t>
      </w:r>
      <w:r>
        <w:rPr>
          <w:sz w:val="24"/>
          <w:lang w:val="ru-RU"/>
        </w:rPr>
        <w:t xml:space="preserve"> хлеба</w:t>
      </w:r>
      <w:r w:rsidR="00156DFE">
        <w:rPr>
          <w:sz w:val="24"/>
          <w:lang w:val="ru-RU"/>
        </w:rPr>
        <w:t>,</w:t>
      </w:r>
      <w:r>
        <w:rPr>
          <w:sz w:val="24"/>
          <w:lang w:val="ru-RU"/>
        </w:rPr>
        <w:t xml:space="preserve"> хлебобулочных и макаронных изделий</w:t>
      </w:r>
      <w:r w:rsidR="00156DFE">
        <w:rPr>
          <w:sz w:val="24"/>
          <w:lang w:val="ru-RU"/>
        </w:rPr>
        <w:t>,</w:t>
      </w:r>
      <w:r>
        <w:rPr>
          <w:sz w:val="24"/>
          <w:lang w:val="ru-RU"/>
        </w:rPr>
        <w:t xml:space="preserve"> муки</w:t>
      </w:r>
      <w:r w:rsidR="00156DFE">
        <w:rPr>
          <w:sz w:val="24"/>
          <w:lang w:val="ru-RU"/>
        </w:rPr>
        <w:t>,</w:t>
      </w:r>
      <w:r>
        <w:rPr>
          <w:sz w:val="24"/>
          <w:lang w:val="ru-RU"/>
        </w:rPr>
        <w:t xml:space="preserve"> крупов</w:t>
      </w:r>
      <w:r w:rsidR="00156DFE">
        <w:rPr>
          <w:sz w:val="24"/>
          <w:lang w:val="ru-RU"/>
        </w:rPr>
        <w:t>,</w:t>
      </w:r>
      <w:r>
        <w:rPr>
          <w:sz w:val="24"/>
          <w:lang w:val="ru-RU"/>
        </w:rPr>
        <w:t xml:space="preserve"> а также продуктов для детского питания. Вследствие этого уменьшилось потребление основных пищевых продуктов из расчета на душу населения.</w:t>
      </w:r>
    </w:p>
    <w:p w:rsidR="00AD448A" w:rsidRDefault="00AD448A">
      <w:pPr>
        <w:pStyle w:val="10"/>
        <w:spacing w:line="211" w:lineRule="atLeast"/>
        <w:ind w:firstLine="709"/>
        <w:rPr>
          <w:sz w:val="24"/>
          <w:lang w:val="ru-RU"/>
        </w:rPr>
      </w:pPr>
      <w:r>
        <w:rPr>
          <w:sz w:val="24"/>
          <w:lang w:val="ru-RU"/>
        </w:rPr>
        <w:t>Уменьшается производство мясной и молочной продукции. В прошлом году производство продукции из цельного молока сравнительно с 2000 годом сократилось на 31</w:t>
      </w:r>
      <w:r w:rsidR="00156DFE">
        <w:rPr>
          <w:sz w:val="24"/>
          <w:lang w:val="ru-RU"/>
        </w:rPr>
        <w:t>,</w:t>
      </w:r>
      <w:r>
        <w:rPr>
          <w:sz w:val="24"/>
          <w:lang w:val="ru-RU"/>
        </w:rPr>
        <w:t>8 %</w:t>
      </w:r>
      <w:r w:rsidR="00156DFE">
        <w:rPr>
          <w:sz w:val="24"/>
          <w:lang w:val="ru-RU"/>
        </w:rPr>
        <w:t>,</w:t>
      </w:r>
      <w:r>
        <w:rPr>
          <w:sz w:val="24"/>
          <w:lang w:val="ru-RU"/>
        </w:rPr>
        <w:t xml:space="preserve"> масла животного на 29</w:t>
      </w:r>
      <w:r w:rsidR="00156DFE">
        <w:rPr>
          <w:sz w:val="24"/>
          <w:lang w:val="ru-RU"/>
        </w:rPr>
        <w:t>,</w:t>
      </w:r>
      <w:r>
        <w:rPr>
          <w:sz w:val="24"/>
          <w:lang w:val="ru-RU"/>
        </w:rPr>
        <w:t>8</w:t>
      </w:r>
      <w:r w:rsidR="00156DFE">
        <w:rPr>
          <w:sz w:val="24"/>
          <w:lang w:val="ru-RU"/>
        </w:rPr>
        <w:t>,</w:t>
      </w:r>
      <w:r>
        <w:rPr>
          <w:sz w:val="24"/>
          <w:lang w:val="ru-RU"/>
        </w:rPr>
        <w:t xml:space="preserve"> мяса и субпродуктов І категории — на 29</w:t>
      </w:r>
      <w:r w:rsidR="00156DFE">
        <w:rPr>
          <w:sz w:val="24"/>
          <w:lang w:val="ru-RU"/>
        </w:rPr>
        <w:t>,</w:t>
      </w:r>
      <w:r>
        <w:rPr>
          <w:sz w:val="24"/>
          <w:lang w:val="ru-RU"/>
        </w:rPr>
        <w:t>5</w:t>
      </w:r>
      <w:r w:rsidR="00156DFE">
        <w:rPr>
          <w:sz w:val="24"/>
          <w:lang w:val="ru-RU"/>
        </w:rPr>
        <w:t>,</w:t>
      </w:r>
      <w:r>
        <w:rPr>
          <w:sz w:val="24"/>
          <w:lang w:val="ru-RU"/>
        </w:rPr>
        <w:t xml:space="preserve"> сырел жирных — на 21</w:t>
      </w:r>
      <w:r w:rsidR="00156DFE">
        <w:rPr>
          <w:sz w:val="24"/>
          <w:lang w:val="ru-RU"/>
        </w:rPr>
        <w:t>,</w:t>
      </w:r>
      <w:r w:rsidR="003F60BF">
        <w:rPr>
          <w:sz w:val="24"/>
          <w:lang w:val="ru-RU"/>
        </w:rPr>
        <w:t>4 %. Это объ</w:t>
      </w:r>
      <w:r>
        <w:rPr>
          <w:sz w:val="24"/>
          <w:lang w:val="ru-RU"/>
        </w:rPr>
        <w:t>ясняется уменьшением поголовья скота и птицы не только в общественному</w:t>
      </w:r>
      <w:r w:rsidR="00156DFE">
        <w:rPr>
          <w:sz w:val="24"/>
          <w:lang w:val="ru-RU"/>
        </w:rPr>
        <w:t>,</w:t>
      </w:r>
      <w:r>
        <w:rPr>
          <w:sz w:val="24"/>
          <w:lang w:val="ru-RU"/>
        </w:rPr>
        <w:t xml:space="preserve"> а и в частном секторе (за исключением поголовья коров).</w:t>
      </w:r>
    </w:p>
    <w:p w:rsidR="00AD448A" w:rsidRDefault="00AD448A">
      <w:pPr>
        <w:pStyle w:val="10"/>
        <w:spacing w:line="211" w:lineRule="atLeast"/>
        <w:ind w:firstLine="709"/>
        <w:rPr>
          <w:sz w:val="24"/>
          <w:lang w:val="ru-RU"/>
        </w:rPr>
      </w:pPr>
      <w:r>
        <w:rPr>
          <w:sz w:val="24"/>
          <w:lang w:val="ru-RU"/>
        </w:rPr>
        <w:t>Анализ такого спада производства свидетельствует</w:t>
      </w:r>
      <w:r w:rsidR="00156DFE">
        <w:rPr>
          <w:sz w:val="24"/>
          <w:lang w:val="ru-RU"/>
        </w:rPr>
        <w:t>,</w:t>
      </w:r>
      <w:r>
        <w:rPr>
          <w:sz w:val="24"/>
          <w:lang w:val="ru-RU"/>
        </w:rPr>
        <w:t xml:space="preserve"> что на 60 % он вызван сокращением объемов переработки сельскохозяйственного сырья.</w:t>
      </w:r>
    </w:p>
    <w:p w:rsidR="00AD448A" w:rsidRDefault="00AD448A">
      <w:pPr>
        <w:pStyle w:val="10"/>
        <w:spacing w:line="211" w:lineRule="atLeast"/>
        <w:ind w:firstLine="709"/>
        <w:rPr>
          <w:sz w:val="24"/>
          <w:lang w:val="ru-RU"/>
        </w:rPr>
      </w:pPr>
      <w:r>
        <w:rPr>
          <w:sz w:val="24"/>
          <w:lang w:val="ru-RU"/>
        </w:rPr>
        <w:t>Лишь 20% скота</w:t>
      </w:r>
      <w:r w:rsidR="00156DFE">
        <w:rPr>
          <w:sz w:val="24"/>
          <w:lang w:val="ru-RU"/>
        </w:rPr>
        <w:t>,</w:t>
      </w:r>
      <w:r>
        <w:rPr>
          <w:sz w:val="24"/>
          <w:lang w:val="ru-RU"/>
        </w:rPr>
        <w:t xml:space="preserve"> птицы и молока</w:t>
      </w:r>
      <w:r w:rsidR="00156DFE">
        <w:rPr>
          <w:sz w:val="24"/>
          <w:lang w:val="ru-RU"/>
        </w:rPr>
        <w:t>,</w:t>
      </w:r>
      <w:r>
        <w:rPr>
          <w:sz w:val="24"/>
          <w:lang w:val="ru-RU"/>
        </w:rPr>
        <w:t xml:space="preserve"> выработанных во всех категориях хозяйств</w:t>
      </w:r>
      <w:r w:rsidR="00156DFE">
        <w:rPr>
          <w:sz w:val="24"/>
          <w:lang w:val="ru-RU"/>
        </w:rPr>
        <w:t>,</w:t>
      </w:r>
      <w:r>
        <w:rPr>
          <w:sz w:val="24"/>
          <w:lang w:val="ru-RU"/>
        </w:rPr>
        <w:t xml:space="preserve"> поступило на промышленную переработку</w:t>
      </w:r>
      <w:r w:rsidR="00156DFE">
        <w:rPr>
          <w:sz w:val="24"/>
          <w:lang w:val="ru-RU"/>
        </w:rPr>
        <w:t>,</w:t>
      </w:r>
      <w:r>
        <w:rPr>
          <w:sz w:val="24"/>
          <w:lang w:val="ru-RU"/>
        </w:rPr>
        <w:t xml:space="preserve"> остаток реализован без предшествующей обработки на рынках</w:t>
      </w:r>
      <w:r w:rsidR="00156DFE">
        <w:rPr>
          <w:sz w:val="24"/>
          <w:lang w:val="ru-RU"/>
        </w:rPr>
        <w:t>,</w:t>
      </w:r>
      <w:r>
        <w:rPr>
          <w:sz w:val="24"/>
          <w:lang w:val="ru-RU"/>
        </w:rPr>
        <w:t xml:space="preserve"> коммерческим структурам или переработан в цехах</w:t>
      </w:r>
      <w:r w:rsidR="00156DFE">
        <w:rPr>
          <w:sz w:val="24"/>
          <w:lang w:val="ru-RU"/>
        </w:rPr>
        <w:t>,</w:t>
      </w:r>
      <w:r>
        <w:rPr>
          <w:sz w:val="24"/>
          <w:lang w:val="ru-RU"/>
        </w:rPr>
        <w:t xml:space="preserve"> которые не обеспечивают комплексного использования сырья и высокого качества продукции. Мощности мясо и молокоперерабатывающих предприятий использован</w:t>
      </w:r>
      <w:r w:rsidR="003F60BF">
        <w:rPr>
          <w:sz w:val="24"/>
          <w:lang w:val="ru-RU"/>
        </w:rPr>
        <w:t>ы</w:t>
      </w:r>
      <w:r>
        <w:rPr>
          <w:sz w:val="24"/>
          <w:lang w:val="ru-RU"/>
        </w:rPr>
        <w:t xml:space="preserve"> лишь на 18-20 %</w:t>
      </w:r>
      <w:r w:rsidR="00156DFE">
        <w:rPr>
          <w:sz w:val="24"/>
          <w:lang w:val="ru-RU"/>
        </w:rPr>
        <w:t>,</w:t>
      </w:r>
      <w:r>
        <w:rPr>
          <w:sz w:val="24"/>
          <w:lang w:val="ru-RU"/>
        </w:rPr>
        <w:t xml:space="preserve"> что отрицательно повлияло на себестоимость и цены.</w:t>
      </w:r>
    </w:p>
    <w:p w:rsidR="00AD448A" w:rsidRDefault="00AD448A">
      <w:pPr>
        <w:pStyle w:val="10"/>
        <w:spacing w:line="211" w:lineRule="atLeast"/>
        <w:ind w:firstLine="709"/>
        <w:rPr>
          <w:sz w:val="24"/>
          <w:lang w:val="ru-RU"/>
        </w:rPr>
      </w:pPr>
      <w:r>
        <w:rPr>
          <w:sz w:val="24"/>
          <w:lang w:val="ru-RU"/>
        </w:rPr>
        <w:t xml:space="preserve">На 23% сравнительно с 1998 годом уменьшились поставки </w:t>
      </w:r>
      <w:r w:rsidR="004D72F4">
        <w:rPr>
          <w:sz w:val="24"/>
          <w:lang w:val="ru-RU"/>
        </w:rPr>
        <w:t>сахарной свеклы</w:t>
      </w:r>
      <w:r>
        <w:rPr>
          <w:sz w:val="24"/>
          <w:lang w:val="ru-RU"/>
        </w:rPr>
        <w:t>. В течение последних лет снижается производство сахара. В прошлом году его выработан</w:t>
      </w:r>
      <w:r w:rsidR="003F60BF">
        <w:rPr>
          <w:sz w:val="24"/>
          <w:lang w:val="ru-RU"/>
        </w:rPr>
        <w:t>о</w:t>
      </w:r>
      <w:r>
        <w:rPr>
          <w:sz w:val="24"/>
          <w:lang w:val="ru-RU"/>
        </w:rPr>
        <w:t xml:space="preserve"> ли</w:t>
      </w:r>
      <w:r w:rsidR="003F60BF">
        <w:rPr>
          <w:sz w:val="24"/>
          <w:lang w:val="ru-RU"/>
        </w:rPr>
        <w:t>шь 2 миллиона</w:t>
      </w:r>
      <w:r>
        <w:rPr>
          <w:sz w:val="24"/>
          <w:lang w:val="ru-RU"/>
        </w:rPr>
        <w:t xml:space="preserve"> тонн (в 1990 году — 5</w:t>
      </w:r>
      <w:r w:rsidR="00156DFE">
        <w:rPr>
          <w:sz w:val="24"/>
          <w:lang w:val="ru-RU"/>
        </w:rPr>
        <w:t>,</w:t>
      </w:r>
      <w:r>
        <w:rPr>
          <w:sz w:val="24"/>
          <w:lang w:val="ru-RU"/>
        </w:rPr>
        <w:t>4 миллиона тонн). Все это обусловлено уменьшением посевных площадей</w:t>
      </w:r>
      <w:r w:rsidR="00156DFE">
        <w:rPr>
          <w:sz w:val="24"/>
          <w:lang w:val="ru-RU"/>
        </w:rPr>
        <w:t>,</w:t>
      </w:r>
      <w:r>
        <w:rPr>
          <w:sz w:val="24"/>
          <w:lang w:val="ru-RU"/>
        </w:rPr>
        <w:t xml:space="preserve"> снижением урожайности </w:t>
      </w:r>
      <w:r w:rsidR="00D02938">
        <w:rPr>
          <w:sz w:val="24"/>
          <w:lang w:val="ru-RU"/>
        </w:rPr>
        <w:t>свеклы</w:t>
      </w:r>
      <w:r>
        <w:rPr>
          <w:sz w:val="24"/>
          <w:lang w:val="ru-RU"/>
        </w:rPr>
        <w:t xml:space="preserve"> и их сахаристости</w:t>
      </w:r>
      <w:r w:rsidR="00156DFE">
        <w:rPr>
          <w:sz w:val="24"/>
          <w:lang w:val="ru-RU"/>
        </w:rPr>
        <w:t>,</w:t>
      </w:r>
      <w:r>
        <w:rPr>
          <w:sz w:val="24"/>
          <w:lang w:val="ru-RU"/>
        </w:rPr>
        <w:t xml:space="preserve"> а также отсутствием единой государственной политики относительно развития области.</w:t>
      </w:r>
    </w:p>
    <w:p w:rsidR="00AD448A" w:rsidRDefault="00AD448A">
      <w:pPr>
        <w:pStyle w:val="10"/>
        <w:spacing w:line="211" w:lineRule="atLeast"/>
        <w:ind w:firstLine="709"/>
        <w:rPr>
          <w:sz w:val="24"/>
          <w:lang w:val="ru-RU"/>
        </w:rPr>
      </w:pPr>
      <w:r>
        <w:rPr>
          <w:sz w:val="24"/>
          <w:lang w:val="ru-RU"/>
        </w:rPr>
        <w:t>Важное направление вы</w:t>
      </w:r>
      <w:r w:rsidR="003F60BF">
        <w:rPr>
          <w:sz w:val="24"/>
          <w:lang w:val="ru-RU"/>
        </w:rPr>
        <w:t>хода сахарной области из кризиса</w:t>
      </w:r>
      <w:r>
        <w:rPr>
          <w:sz w:val="24"/>
          <w:lang w:val="ru-RU"/>
        </w:rPr>
        <w:t xml:space="preserve"> — решение вопроса кредитовани</w:t>
      </w:r>
      <w:r w:rsidR="003F60BF">
        <w:rPr>
          <w:sz w:val="24"/>
          <w:lang w:val="ru-RU"/>
        </w:rPr>
        <w:t>я</w:t>
      </w:r>
      <w:r>
        <w:rPr>
          <w:sz w:val="24"/>
          <w:lang w:val="ru-RU"/>
        </w:rPr>
        <w:t xml:space="preserve"> и создание условий для е</w:t>
      </w:r>
      <w:r w:rsidR="003F60BF">
        <w:rPr>
          <w:sz w:val="24"/>
          <w:lang w:val="ru-RU"/>
        </w:rPr>
        <w:t>го эффективного функционирования</w:t>
      </w:r>
      <w:r>
        <w:rPr>
          <w:sz w:val="24"/>
          <w:lang w:val="ru-RU"/>
        </w:rPr>
        <w:t>. Возникает потребность в законодательном урегулировании всех этих проблем</w:t>
      </w:r>
      <w:r w:rsidR="00156DFE">
        <w:rPr>
          <w:sz w:val="24"/>
          <w:lang w:val="ru-RU"/>
        </w:rPr>
        <w:t>,</w:t>
      </w:r>
      <w:r>
        <w:rPr>
          <w:sz w:val="24"/>
          <w:lang w:val="ru-RU"/>
        </w:rPr>
        <w:t xml:space="preserve"> принятии  Закона “О регулировании производства и реализации сахара”. </w:t>
      </w:r>
    </w:p>
    <w:p w:rsidR="00AD448A" w:rsidRDefault="00AD448A" w:rsidP="00A01227">
      <w:pPr>
        <w:pStyle w:val="10"/>
        <w:spacing w:line="211" w:lineRule="atLeast"/>
        <w:ind w:right="-2" w:firstLine="709"/>
        <w:rPr>
          <w:sz w:val="24"/>
          <w:lang w:val="ru-RU"/>
        </w:rPr>
      </w:pPr>
      <w:r>
        <w:rPr>
          <w:sz w:val="24"/>
          <w:lang w:val="ru-RU"/>
        </w:rPr>
        <w:t>Сложные времена переживает и масложировая область</w:t>
      </w:r>
      <w:r w:rsidR="00156DFE">
        <w:rPr>
          <w:sz w:val="24"/>
          <w:lang w:val="ru-RU"/>
        </w:rPr>
        <w:t>,</w:t>
      </w:r>
      <w:r>
        <w:rPr>
          <w:sz w:val="24"/>
          <w:lang w:val="ru-RU"/>
        </w:rPr>
        <w:t xml:space="preserve"> на предприятиях  которой поступило лишь 25% семя</w:t>
      </w:r>
      <w:r w:rsidR="00A01227">
        <w:rPr>
          <w:sz w:val="24"/>
          <w:lang w:val="ru-RU"/>
        </w:rPr>
        <w:t>н</w:t>
      </w:r>
      <w:r>
        <w:rPr>
          <w:sz w:val="24"/>
          <w:lang w:val="ru-RU"/>
        </w:rPr>
        <w:t xml:space="preserve"> подсолнуха текущего урожая</w:t>
      </w:r>
      <w:r w:rsidR="00156DFE">
        <w:rPr>
          <w:sz w:val="24"/>
          <w:lang w:val="ru-RU"/>
        </w:rPr>
        <w:t>,</w:t>
      </w:r>
      <w:r>
        <w:rPr>
          <w:sz w:val="24"/>
          <w:lang w:val="ru-RU"/>
        </w:rPr>
        <w:t xml:space="preserve"> остаток вывезен за границы государства. </w:t>
      </w:r>
      <w:r w:rsidR="00A01227">
        <w:rPr>
          <w:sz w:val="24"/>
          <w:lang w:val="ru-RU"/>
        </w:rPr>
        <w:t>В</w:t>
      </w:r>
      <w:r>
        <w:rPr>
          <w:sz w:val="24"/>
          <w:lang w:val="ru-RU"/>
        </w:rPr>
        <w:t xml:space="preserve"> этом году может повториться </w:t>
      </w:r>
      <w:r w:rsidR="00A01227">
        <w:rPr>
          <w:sz w:val="24"/>
          <w:lang w:val="ru-RU"/>
        </w:rPr>
        <w:t xml:space="preserve">та же </w:t>
      </w:r>
      <w:r>
        <w:rPr>
          <w:sz w:val="24"/>
          <w:lang w:val="ru-RU"/>
        </w:rPr>
        <w:t>ситуация</w:t>
      </w:r>
      <w:r w:rsidR="00156DFE">
        <w:rPr>
          <w:sz w:val="24"/>
          <w:lang w:val="ru-RU"/>
        </w:rPr>
        <w:t>,</w:t>
      </w:r>
      <w:r>
        <w:rPr>
          <w:sz w:val="24"/>
          <w:lang w:val="ru-RU"/>
        </w:rPr>
        <w:t xml:space="preserve"> если через дефицит сырья все масляные заводы досрочно прекратят работу</w:t>
      </w:r>
      <w:r w:rsidR="00156DFE">
        <w:rPr>
          <w:sz w:val="24"/>
          <w:lang w:val="ru-RU"/>
        </w:rPr>
        <w:t>,</w:t>
      </w:r>
      <w:r>
        <w:rPr>
          <w:sz w:val="24"/>
          <w:lang w:val="ru-RU"/>
        </w:rPr>
        <w:t xml:space="preserve"> а цены на масло резко возрастут</w:t>
      </w:r>
      <w:r w:rsidR="00156DFE">
        <w:rPr>
          <w:sz w:val="24"/>
          <w:lang w:val="ru-RU"/>
        </w:rPr>
        <w:t>,</w:t>
      </w:r>
      <w:r>
        <w:rPr>
          <w:sz w:val="24"/>
          <w:lang w:val="ru-RU"/>
        </w:rPr>
        <w:t xml:space="preserve"> что приведет к увеличению экспорта этой продукции. Следует отметить</w:t>
      </w:r>
      <w:r w:rsidR="00156DFE">
        <w:rPr>
          <w:sz w:val="24"/>
          <w:lang w:val="ru-RU"/>
        </w:rPr>
        <w:t>,</w:t>
      </w:r>
      <w:r>
        <w:rPr>
          <w:sz w:val="24"/>
          <w:lang w:val="ru-RU"/>
        </w:rPr>
        <w:t xml:space="preserve"> что при вывозе сырья вместо продукции государство теряет значительные средства. Переработка 1 тонны семени подсолнуха на </w:t>
      </w:r>
      <w:r w:rsidR="00A01227">
        <w:rPr>
          <w:sz w:val="24"/>
          <w:lang w:val="ru-RU"/>
        </w:rPr>
        <w:t>масло обеспечивает на 100 грн</w:t>
      </w:r>
      <w:r w:rsidR="00A01227" w:rsidRPr="00A01227">
        <w:rPr>
          <w:sz w:val="24"/>
          <w:lang w:val="ru-RU"/>
        </w:rPr>
        <w:t xml:space="preserve"> </w:t>
      </w:r>
      <w:r w:rsidR="00A01227">
        <w:rPr>
          <w:sz w:val="24"/>
          <w:lang w:val="ru-RU"/>
        </w:rPr>
        <w:t>больше прибыли</w:t>
      </w:r>
      <w:r w:rsidR="00156DFE">
        <w:rPr>
          <w:sz w:val="24"/>
          <w:lang w:val="ru-RU"/>
        </w:rPr>
        <w:t>,</w:t>
      </w:r>
      <w:r>
        <w:rPr>
          <w:sz w:val="24"/>
          <w:lang w:val="ru-RU"/>
        </w:rPr>
        <w:t xml:space="preserve"> чем </w:t>
      </w:r>
      <w:r w:rsidR="00A01227">
        <w:rPr>
          <w:sz w:val="24"/>
          <w:lang w:val="ru-RU"/>
        </w:rPr>
        <w:t xml:space="preserve">при </w:t>
      </w:r>
      <w:r>
        <w:rPr>
          <w:sz w:val="24"/>
          <w:lang w:val="ru-RU"/>
        </w:rPr>
        <w:t>экспорт</w:t>
      </w:r>
      <w:r w:rsidR="00A01227">
        <w:rPr>
          <w:sz w:val="24"/>
          <w:lang w:val="ru-RU"/>
        </w:rPr>
        <w:t>е</w:t>
      </w:r>
      <w:r>
        <w:rPr>
          <w:sz w:val="24"/>
          <w:lang w:val="ru-RU"/>
        </w:rPr>
        <w:t xml:space="preserve"> такого количества семени. Рафинирование и расфасовка масла — это еще дополнительно 320 грн. От переработки семени подсолнуха прибыль втрое</w:t>
      </w:r>
      <w:r w:rsidR="00A01227">
        <w:rPr>
          <w:sz w:val="24"/>
          <w:lang w:val="ru-RU"/>
        </w:rPr>
        <w:t xml:space="preserve"> больше</w:t>
      </w:r>
      <w:r w:rsidR="00156DFE">
        <w:rPr>
          <w:sz w:val="24"/>
          <w:lang w:val="ru-RU"/>
        </w:rPr>
        <w:t>,</w:t>
      </w:r>
      <w:r>
        <w:rPr>
          <w:sz w:val="24"/>
          <w:lang w:val="ru-RU"/>
        </w:rPr>
        <w:t xml:space="preserve"> чем от его продажи за границу. Итак</w:t>
      </w:r>
      <w:r w:rsidR="00156DFE">
        <w:rPr>
          <w:sz w:val="24"/>
          <w:lang w:val="ru-RU"/>
        </w:rPr>
        <w:t>,</w:t>
      </w:r>
      <w:r>
        <w:rPr>
          <w:sz w:val="24"/>
          <w:lang w:val="ru-RU"/>
        </w:rPr>
        <w:t xml:space="preserve"> от экспорта 1</w:t>
      </w:r>
      <w:r w:rsidR="00156DFE">
        <w:rPr>
          <w:sz w:val="24"/>
          <w:lang w:val="ru-RU"/>
        </w:rPr>
        <w:t>,</w:t>
      </w:r>
      <w:r>
        <w:rPr>
          <w:sz w:val="24"/>
          <w:lang w:val="ru-RU"/>
        </w:rPr>
        <w:t xml:space="preserve">3 </w:t>
      </w:r>
      <w:r w:rsidR="00D02938">
        <w:rPr>
          <w:sz w:val="24"/>
          <w:lang w:val="ru-RU"/>
        </w:rPr>
        <w:t>млн.</w:t>
      </w:r>
      <w:r>
        <w:rPr>
          <w:sz w:val="24"/>
          <w:lang w:val="ru-RU"/>
        </w:rPr>
        <w:t xml:space="preserve"> тонн семени государство утратило 35 </w:t>
      </w:r>
      <w:r w:rsidR="00D02938">
        <w:rPr>
          <w:sz w:val="24"/>
          <w:lang w:val="ru-RU"/>
        </w:rPr>
        <w:t>млн.</w:t>
      </w:r>
      <w:r>
        <w:rPr>
          <w:sz w:val="24"/>
          <w:lang w:val="ru-RU"/>
        </w:rPr>
        <w:t xml:space="preserve"> грн. и свыше 570 тыс. тонн ценных кормов для животноводства.</w:t>
      </w:r>
    </w:p>
    <w:p w:rsidR="00AD448A" w:rsidRDefault="00AD448A">
      <w:pPr>
        <w:pStyle w:val="10"/>
        <w:spacing w:line="211" w:lineRule="atLeast"/>
        <w:ind w:firstLine="709"/>
        <w:rPr>
          <w:sz w:val="24"/>
          <w:lang w:val="ru-RU"/>
        </w:rPr>
      </w:pPr>
      <w:r>
        <w:rPr>
          <w:sz w:val="24"/>
          <w:lang w:val="ru-RU"/>
        </w:rPr>
        <w:t>Для использования этих резервов необходимо принять срочные меры относительно тарифного и нетариф</w:t>
      </w:r>
      <w:r w:rsidR="00A01227">
        <w:rPr>
          <w:sz w:val="24"/>
          <w:lang w:val="ru-RU"/>
        </w:rPr>
        <w:t>ного регулирования экспорта семени</w:t>
      </w:r>
      <w:r>
        <w:rPr>
          <w:sz w:val="24"/>
          <w:lang w:val="ru-RU"/>
        </w:rPr>
        <w:t xml:space="preserve"> подсолнуха.</w:t>
      </w:r>
    </w:p>
    <w:p w:rsidR="00AD448A" w:rsidRDefault="00AD448A">
      <w:pPr>
        <w:pStyle w:val="10"/>
        <w:spacing w:line="211" w:lineRule="atLeast"/>
        <w:ind w:firstLine="709"/>
        <w:rPr>
          <w:sz w:val="24"/>
          <w:lang w:val="ru-RU"/>
        </w:rPr>
      </w:pPr>
      <w:r>
        <w:rPr>
          <w:sz w:val="24"/>
          <w:lang w:val="ru-RU"/>
        </w:rPr>
        <w:t>На сокращение производства пищевых продуктов повлияло сужение внутреннего рынка продовольствия через низкую покупательную способность населения</w:t>
      </w:r>
      <w:r w:rsidR="00156DFE">
        <w:rPr>
          <w:sz w:val="24"/>
          <w:lang w:val="ru-RU"/>
        </w:rPr>
        <w:t>,</w:t>
      </w:r>
      <w:r>
        <w:rPr>
          <w:sz w:val="24"/>
          <w:lang w:val="ru-RU"/>
        </w:rPr>
        <w:t xml:space="preserve"> а также потеря внешних рынков. На работе предприятий отрицательно сказывается импорт продукции с консервантами</w:t>
      </w:r>
      <w:r w:rsidR="00156DFE">
        <w:rPr>
          <w:sz w:val="24"/>
          <w:lang w:val="ru-RU"/>
        </w:rPr>
        <w:t>,</w:t>
      </w:r>
      <w:r w:rsidR="00A01227">
        <w:rPr>
          <w:sz w:val="24"/>
          <w:lang w:val="ru-RU"/>
        </w:rPr>
        <w:t xml:space="preserve"> которые удлиняет срок ее </w:t>
      </w:r>
      <w:r>
        <w:rPr>
          <w:sz w:val="24"/>
          <w:lang w:val="ru-RU"/>
        </w:rPr>
        <w:t>хране</w:t>
      </w:r>
      <w:r w:rsidR="00A01227">
        <w:rPr>
          <w:sz w:val="24"/>
          <w:lang w:val="ru-RU"/>
        </w:rPr>
        <w:t>н</w:t>
      </w:r>
      <w:r>
        <w:rPr>
          <w:sz w:val="24"/>
          <w:lang w:val="ru-RU"/>
        </w:rPr>
        <w:t>и</w:t>
      </w:r>
      <w:r w:rsidR="00A01227">
        <w:rPr>
          <w:sz w:val="24"/>
          <w:lang w:val="ru-RU"/>
        </w:rPr>
        <w:t>я</w:t>
      </w:r>
      <w:r>
        <w:rPr>
          <w:sz w:val="24"/>
          <w:lang w:val="ru-RU"/>
        </w:rPr>
        <w:t>. Тем временем из торговой сети вытесняется качественная отечественная продукция.</w:t>
      </w:r>
    </w:p>
    <w:p w:rsidR="00AD448A" w:rsidRDefault="00AD448A">
      <w:pPr>
        <w:pStyle w:val="10"/>
        <w:spacing w:line="211" w:lineRule="atLeast"/>
        <w:ind w:firstLine="709"/>
        <w:rPr>
          <w:sz w:val="24"/>
          <w:lang w:val="ru-RU"/>
        </w:rPr>
      </w:pPr>
      <w:r>
        <w:rPr>
          <w:sz w:val="24"/>
          <w:lang w:val="ru-RU"/>
        </w:rPr>
        <w:t xml:space="preserve">Актуальной остается проблема сбыта спирта этилового пищевого. В результате переориентации экспорта из традиционных стран лишь на Российскую Федерацию и внедрением ею </w:t>
      </w:r>
      <w:r w:rsidR="008731E5">
        <w:rPr>
          <w:sz w:val="24"/>
          <w:lang w:val="ru-RU"/>
        </w:rPr>
        <w:t xml:space="preserve">с </w:t>
      </w:r>
      <w:r>
        <w:rPr>
          <w:sz w:val="24"/>
          <w:lang w:val="ru-RU"/>
        </w:rPr>
        <w:t>1997 года таможенных ограничений на ввоз украинского спирта</w:t>
      </w:r>
      <w:r w:rsidR="00156DFE">
        <w:rPr>
          <w:sz w:val="24"/>
          <w:lang w:val="ru-RU"/>
        </w:rPr>
        <w:t>,</w:t>
      </w:r>
      <w:r>
        <w:rPr>
          <w:sz w:val="24"/>
          <w:lang w:val="ru-RU"/>
        </w:rPr>
        <w:t xml:space="preserve"> а также осложнение условий транзита его через территорию России</w:t>
      </w:r>
      <w:r w:rsidR="00156DFE">
        <w:rPr>
          <w:sz w:val="24"/>
          <w:lang w:val="ru-RU"/>
        </w:rPr>
        <w:t>,</w:t>
      </w:r>
      <w:r>
        <w:rPr>
          <w:sz w:val="24"/>
          <w:lang w:val="ru-RU"/>
        </w:rPr>
        <w:t xml:space="preserve"> объем экспорта на протяжении последнего года сократился в 6 раз</w:t>
      </w:r>
      <w:r w:rsidR="00156DFE">
        <w:rPr>
          <w:sz w:val="24"/>
          <w:lang w:val="ru-RU"/>
        </w:rPr>
        <w:t>,</w:t>
      </w:r>
      <w:r>
        <w:rPr>
          <w:sz w:val="24"/>
          <w:lang w:val="ru-RU"/>
        </w:rPr>
        <w:t xml:space="preserve"> а производство составляло лишь 37 % от уровня 1996 года.</w:t>
      </w:r>
    </w:p>
    <w:p w:rsidR="00AD448A" w:rsidRDefault="00AD448A">
      <w:pPr>
        <w:pStyle w:val="10"/>
        <w:spacing w:line="211" w:lineRule="atLeast"/>
        <w:ind w:firstLine="709"/>
        <w:rPr>
          <w:sz w:val="24"/>
          <w:lang w:val="ru-RU"/>
        </w:rPr>
      </w:pPr>
      <w:r>
        <w:rPr>
          <w:sz w:val="24"/>
          <w:lang w:val="ru-RU"/>
        </w:rPr>
        <w:t xml:space="preserve">Внутренняя потребность в спирте составляет </w:t>
      </w:r>
      <w:r w:rsidR="0058779D">
        <w:rPr>
          <w:sz w:val="24"/>
          <w:lang w:val="ru-RU"/>
        </w:rPr>
        <w:t>около</w:t>
      </w:r>
      <w:r>
        <w:rPr>
          <w:sz w:val="24"/>
          <w:lang w:val="ru-RU"/>
        </w:rPr>
        <w:t xml:space="preserve"> 20 </w:t>
      </w:r>
      <w:r w:rsidR="00D02938">
        <w:rPr>
          <w:sz w:val="24"/>
          <w:lang w:val="ru-RU"/>
        </w:rPr>
        <w:t>млн.</w:t>
      </w:r>
      <w:r>
        <w:rPr>
          <w:sz w:val="24"/>
          <w:lang w:val="ru-RU"/>
        </w:rPr>
        <w:t xml:space="preserve"> дал при общей мощности заводов 68 </w:t>
      </w:r>
      <w:r w:rsidR="00D02938">
        <w:rPr>
          <w:sz w:val="24"/>
          <w:lang w:val="ru-RU"/>
        </w:rPr>
        <w:t>млн.</w:t>
      </w:r>
      <w:r>
        <w:rPr>
          <w:sz w:val="24"/>
          <w:lang w:val="ru-RU"/>
        </w:rPr>
        <w:t xml:space="preserve"> дал. Учитывая то</w:t>
      </w:r>
      <w:r w:rsidR="00156DFE">
        <w:rPr>
          <w:sz w:val="24"/>
          <w:lang w:val="ru-RU"/>
        </w:rPr>
        <w:t>,</w:t>
      </w:r>
      <w:r>
        <w:rPr>
          <w:sz w:val="24"/>
          <w:lang w:val="ru-RU"/>
        </w:rPr>
        <w:t xml:space="preserve"> что спиртовая промышленность традиционно маленькая</w:t>
      </w:r>
      <w:r w:rsidR="008731E5">
        <w:rPr>
          <w:sz w:val="24"/>
          <w:lang w:val="ru-RU"/>
        </w:rPr>
        <w:t>,</w:t>
      </w:r>
      <w:r>
        <w:rPr>
          <w:sz w:val="24"/>
          <w:lang w:val="ru-RU"/>
        </w:rPr>
        <w:t xml:space="preserve"> высокий экспортный потенциал и остается одной из бюджетоформирующих областей</w:t>
      </w:r>
      <w:r w:rsidR="008731E5">
        <w:rPr>
          <w:sz w:val="24"/>
          <w:lang w:val="ru-RU"/>
        </w:rPr>
        <w:t xml:space="preserve">. Спешного решения нуждается </w:t>
      </w:r>
      <w:r>
        <w:rPr>
          <w:sz w:val="24"/>
          <w:lang w:val="ru-RU"/>
        </w:rPr>
        <w:t xml:space="preserve">вопрос поиска новых внешних рынков сбыта этой продукции или частичного </w:t>
      </w:r>
      <w:r w:rsidR="008731E5">
        <w:rPr>
          <w:sz w:val="24"/>
          <w:lang w:val="ru-RU"/>
        </w:rPr>
        <w:t>перепрофилирования</w:t>
      </w:r>
      <w:r>
        <w:rPr>
          <w:sz w:val="24"/>
          <w:lang w:val="ru-RU"/>
        </w:rPr>
        <w:t xml:space="preserve"> предприя</w:t>
      </w:r>
      <w:r w:rsidR="008731E5">
        <w:rPr>
          <w:sz w:val="24"/>
          <w:lang w:val="ru-RU"/>
        </w:rPr>
        <w:t>тий на выпуск топливного этанола</w:t>
      </w:r>
      <w:r w:rsidR="00156DFE">
        <w:rPr>
          <w:sz w:val="24"/>
          <w:lang w:val="ru-RU"/>
        </w:rPr>
        <w:t>,</w:t>
      </w:r>
      <w:r w:rsidR="008731E5">
        <w:rPr>
          <w:sz w:val="24"/>
          <w:lang w:val="ru-RU"/>
        </w:rPr>
        <w:t xml:space="preserve"> технология</w:t>
      </w:r>
      <w:r>
        <w:rPr>
          <w:sz w:val="24"/>
          <w:lang w:val="ru-RU"/>
        </w:rPr>
        <w:t xml:space="preserve"> которого разработан</w:t>
      </w:r>
      <w:r w:rsidR="008731E5">
        <w:rPr>
          <w:sz w:val="24"/>
          <w:lang w:val="ru-RU"/>
        </w:rPr>
        <w:t xml:space="preserve">а в Укрндіспиртбіопроді. </w:t>
      </w:r>
      <w:r>
        <w:rPr>
          <w:sz w:val="24"/>
          <w:lang w:val="ru-RU"/>
        </w:rPr>
        <w:t xml:space="preserve">Усиление государственного контроля за производством ликероводочных изделий дало возможность </w:t>
      </w:r>
      <w:r w:rsidR="008731E5">
        <w:rPr>
          <w:sz w:val="24"/>
          <w:lang w:val="ru-RU"/>
        </w:rPr>
        <w:t>в минувшем</w:t>
      </w:r>
      <w:r>
        <w:rPr>
          <w:sz w:val="24"/>
          <w:lang w:val="ru-RU"/>
        </w:rPr>
        <w:t xml:space="preserve"> год</w:t>
      </w:r>
      <w:r w:rsidR="008731E5">
        <w:rPr>
          <w:sz w:val="24"/>
          <w:lang w:val="ru-RU"/>
        </w:rPr>
        <w:t>у</w:t>
      </w:r>
      <w:r>
        <w:rPr>
          <w:sz w:val="24"/>
          <w:lang w:val="ru-RU"/>
        </w:rPr>
        <w:t xml:space="preserve"> увеличить выпуск алкогольных напитков почти на 13 %. Протекционистская политика относительно отечественного товаропроизводителя</w:t>
      </w:r>
      <w:r w:rsidR="00156DFE">
        <w:rPr>
          <w:sz w:val="24"/>
          <w:lang w:val="ru-RU"/>
        </w:rPr>
        <w:t>,</w:t>
      </w:r>
      <w:r>
        <w:rPr>
          <w:sz w:val="24"/>
          <w:lang w:val="ru-RU"/>
        </w:rPr>
        <w:t xml:space="preserve"> которая осуществляется в Украине на протяжении последних лет</w:t>
      </w:r>
      <w:r w:rsidR="00156DFE">
        <w:rPr>
          <w:sz w:val="24"/>
          <w:lang w:val="ru-RU"/>
        </w:rPr>
        <w:t>,</w:t>
      </w:r>
      <w:r>
        <w:rPr>
          <w:sz w:val="24"/>
          <w:lang w:val="ru-RU"/>
        </w:rPr>
        <w:t xml:space="preserve"> дала возможность чувствительно сократить импорт продовольствия и создала условия для наращивания выпуска тех продуктов</w:t>
      </w:r>
      <w:r w:rsidR="00156DFE">
        <w:rPr>
          <w:sz w:val="24"/>
          <w:lang w:val="ru-RU"/>
        </w:rPr>
        <w:t>,</w:t>
      </w:r>
      <w:r>
        <w:rPr>
          <w:sz w:val="24"/>
          <w:lang w:val="ru-RU"/>
        </w:rPr>
        <w:t xml:space="preserve"> которые можно в достаточных объемах вырабатывать в Украине. Благодаря этому импорт кондитерских изделий из сахара в прошлом году уменьшился в 9 раз</w:t>
      </w:r>
      <w:r w:rsidR="00156DFE">
        <w:rPr>
          <w:sz w:val="24"/>
          <w:lang w:val="ru-RU"/>
        </w:rPr>
        <w:t>,</w:t>
      </w:r>
      <w:r>
        <w:rPr>
          <w:sz w:val="24"/>
          <w:lang w:val="ru-RU"/>
        </w:rPr>
        <w:t xml:space="preserve"> минеральных вод — в 4</w:t>
      </w:r>
      <w:r w:rsidR="00156DFE">
        <w:rPr>
          <w:sz w:val="24"/>
          <w:lang w:val="ru-RU"/>
        </w:rPr>
        <w:t>,</w:t>
      </w:r>
      <w:r>
        <w:rPr>
          <w:sz w:val="24"/>
          <w:lang w:val="ru-RU"/>
        </w:rPr>
        <w:t xml:space="preserve"> безалкогольных напитков — в 3</w:t>
      </w:r>
      <w:r w:rsidR="00156DFE">
        <w:rPr>
          <w:sz w:val="24"/>
          <w:lang w:val="ru-RU"/>
        </w:rPr>
        <w:t>,</w:t>
      </w:r>
      <w:r>
        <w:rPr>
          <w:sz w:val="24"/>
          <w:lang w:val="ru-RU"/>
        </w:rPr>
        <w:t xml:space="preserve"> пива и консервов плодоовощных — в 1</w:t>
      </w:r>
      <w:r w:rsidR="00156DFE">
        <w:rPr>
          <w:sz w:val="24"/>
          <w:lang w:val="ru-RU"/>
        </w:rPr>
        <w:t>,</w:t>
      </w:r>
      <w:r>
        <w:rPr>
          <w:sz w:val="24"/>
          <w:lang w:val="ru-RU"/>
        </w:rPr>
        <w:t>3</w:t>
      </w:r>
      <w:r w:rsidR="00156DFE">
        <w:rPr>
          <w:sz w:val="24"/>
          <w:lang w:val="ru-RU"/>
        </w:rPr>
        <w:t>,</w:t>
      </w:r>
      <w:r>
        <w:rPr>
          <w:sz w:val="24"/>
          <w:lang w:val="ru-RU"/>
        </w:rPr>
        <w:t xml:space="preserve"> мяса и мясопродуктов — в 1</w:t>
      </w:r>
      <w:r w:rsidR="00156DFE">
        <w:rPr>
          <w:sz w:val="24"/>
          <w:lang w:val="ru-RU"/>
        </w:rPr>
        <w:t>,</w:t>
      </w:r>
      <w:r>
        <w:rPr>
          <w:sz w:val="24"/>
          <w:lang w:val="ru-RU"/>
        </w:rPr>
        <w:t>6</w:t>
      </w:r>
      <w:r w:rsidR="00156DFE">
        <w:rPr>
          <w:sz w:val="24"/>
          <w:lang w:val="ru-RU"/>
        </w:rPr>
        <w:t>,</w:t>
      </w:r>
      <w:r>
        <w:rPr>
          <w:sz w:val="24"/>
          <w:lang w:val="ru-RU"/>
        </w:rPr>
        <w:t xml:space="preserve"> молока и </w:t>
      </w:r>
      <w:r w:rsidR="008731E5">
        <w:rPr>
          <w:sz w:val="24"/>
          <w:lang w:val="ru-RU"/>
        </w:rPr>
        <w:t>молокопродуктов</w:t>
      </w:r>
      <w:r>
        <w:rPr>
          <w:sz w:val="24"/>
          <w:lang w:val="ru-RU"/>
        </w:rPr>
        <w:t xml:space="preserve"> — в 1</w:t>
      </w:r>
      <w:r w:rsidR="00156DFE">
        <w:rPr>
          <w:sz w:val="24"/>
          <w:lang w:val="ru-RU"/>
        </w:rPr>
        <w:t>,</w:t>
      </w:r>
      <w:r>
        <w:rPr>
          <w:sz w:val="24"/>
          <w:lang w:val="ru-RU"/>
        </w:rPr>
        <w:t xml:space="preserve">5 раза </w:t>
      </w:r>
      <w:r w:rsidR="00330EA5">
        <w:rPr>
          <w:sz w:val="24"/>
          <w:lang w:val="ru-RU"/>
        </w:rPr>
        <w:t>и т. п.</w:t>
      </w:r>
      <w:r>
        <w:rPr>
          <w:sz w:val="24"/>
          <w:lang w:val="ru-RU"/>
        </w:rPr>
        <w:t xml:space="preserve"> Соответственно возросли объемы производства отечественных кондитерских изделий на 11 %</w:t>
      </w:r>
      <w:r w:rsidR="00156DFE">
        <w:rPr>
          <w:sz w:val="24"/>
          <w:lang w:val="ru-RU"/>
        </w:rPr>
        <w:t>,</w:t>
      </w:r>
      <w:r>
        <w:rPr>
          <w:sz w:val="24"/>
          <w:lang w:val="ru-RU"/>
        </w:rPr>
        <w:t xml:space="preserve"> консервов плодоовощных и минеральных вод — на 21</w:t>
      </w:r>
      <w:r w:rsidR="00156DFE">
        <w:rPr>
          <w:sz w:val="24"/>
          <w:lang w:val="ru-RU"/>
        </w:rPr>
        <w:t>,</w:t>
      </w:r>
      <w:r>
        <w:rPr>
          <w:sz w:val="24"/>
          <w:lang w:val="ru-RU"/>
        </w:rPr>
        <w:t xml:space="preserve"> безалкогольных напитков — на 10 %. Возрос также выпуск водки и ликероводочных изделий</w:t>
      </w:r>
      <w:r w:rsidR="00156DFE">
        <w:rPr>
          <w:sz w:val="24"/>
          <w:lang w:val="ru-RU"/>
        </w:rPr>
        <w:t>,</w:t>
      </w:r>
      <w:r>
        <w:rPr>
          <w:sz w:val="24"/>
          <w:lang w:val="ru-RU"/>
        </w:rPr>
        <w:t xml:space="preserve"> пива</w:t>
      </w:r>
      <w:r w:rsidR="00156DFE">
        <w:rPr>
          <w:sz w:val="24"/>
          <w:lang w:val="ru-RU"/>
        </w:rPr>
        <w:t>,</w:t>
      </w:r>
      <w:r>
        <w:rPr>
          <w:sz w:val="24"/>
          <w:lang w:val="ru-RU"/>
        </w:rPr>
        <w:t xml:space="preserve"> коньяка</w:t>
      </w:r>
      <w:r w:rsidR="00156DFE">
        <w:rPr>
          <w:sz w:val="24"/>
          <w:lang w:val="ru-RU"/>
        </w:rPr>
        <w:t>,</w:t>
      </w:r>
      <w:r>
        <w:rPr>
          <w:sz w:val="24"/>
          <w:lang w:val="ru-RU"/>
        </w:rPr>
        <w:t xml:space="preserve"> шампанского</w:t>
      </w:r>
      <w:r w:rsidR="00156DFE">
        <w:rPr>
          <w:sz w:val="24"/>
          <w:lang w:val="ru-RU"/>
        </w:rPr>
        <w:t>,</w:t>
      </w:r>
      <w:r w:rsidR="008731E5">
        <w:rPr>
          <w:sz w:val="24"/>
          <w:lang w:val="ru-RU"/>
        </w:rPr>
        <w:t xml:space="preserve"> папирос и сигарет </w:t>
      </w:r>
      <w:r w:rsidR="001E64EE">
        <w:rPr>
          <w:sz w:val="24"/>
          <w:lang w:val="ru-RU"/>
        </w:rPr>
        <w:t>и т. п.</w:t>
      </w:r>
    </w:p>
    <w:p w:rsidR="00AD448A" w:rsidRDefault="00AD448A">
      <w:pPr>
        <w:pStyle w:val="10"/>
        <w:spacing w:line="211" w:lineRule="atLeast"/>
        <w:ind w:firstLine="709"/>
        <w:rPr>
          <w:sz w:val="24"/>
          <w:lang w:val="ru-RU"/>
        </w:rPr>
      </w:pPr>
      <w:r>
        <w:rPr>
          <w:sz w:val="24"/>
          <w:lang w:val="ru-RU"/>
        </w:rPr>
        <w:t>Политика поддержки отечественного товаропроизводителя може</w:t>
      </w:r>
      <w:r w:rsidR="008731E5">
        <w:rPr>
          <w:sz w:val="24"/>
          <w:lang w:val="ru-RU"/>
        </w:rPr>
        <w:t>т действовать и в следующие годы</w:t>
      </w:r>
      <w:r>
        <w:rPr>
          <w:sz w:val="24"/>
          <w:lang w:val="ru-RU"/>
        </w:rPr>
        <w:t>.</w:t>
      </w:r>
    </w:p>
    <w:p w:rsidR="00AD448A" w:rsidRDefault="00AD448A">
      <w:pPr>
        <w:pStyle w:val="10"/>
        <w:spacing w:line="211" w:lineRule="atLeast"/>
        <w:ind w:firstLine="709"/>
        <w:rPr>
          <w:sz w:val="24"/>
          <w:lang w:val="ru-RU"/>
        </w:rPr>
      </w:pPr>
      <w:r>
        <w:rPr>
          <w:sz w:val="24"/>
          <w:lang w:val="ru-RU"/>
        </w:rPr>
        <w:t>В рыбной области спад производства был меньш</w:t>
      </w:r>
      <w:r w:rsidR="008731E5">
        <w:rPr>
          <w:sz w:val="24"/>
          <w:lang w:val="ru-RU"/>
        </w:rPr>
        <w:t>и</w:t>
      </w:r>
      <w:r>
        <w:rPr>
          <w:sz w:val="24"/>
          <w:lang w:val="ru-RU"/>
        </w:rPr>
        <w:t>м</w:t>
      </w:r>
      <w:r w:rsidR="00156DFE">
        <w:rPr>
          <w:sz w:val="24"/>
          <w:lang w:val="ru-RU"/>
        </w:rPr>
        <w:t>,</w:t>
      </w:r>
      <w:r w:rsidR="008731E5">
        <w:rPr>
          <w:sz w:val="24"/>
          <w:lang w:val="ru-RU"/>
        </w:rPr>
        <w:t xml:space="preserve"> чем в целом</w:t>
      </w:r>
      <w:r>
        <w:rPr>
          <w:sz w:val="24"/>
          <w:lang w:val="ru-RU"/>
        </w:rPr>
        <w:t xml:space="preserve"> в пищевой промышленности. В прошлом году выпуск пищевой рыбной продукции</w:t>
      </w:r>
      <w:r w:rsidR="00156DFE">
        <w:rPr>
          <w:sz w:val="24"/>
          <w:lang w:val="ru-RU"/>
        </w:rPr>
        <w:t>,</w:t>
      </w:r>
      <w:r>
        <w:rPr>
          <w:sz w:val="24"/>
          <w:lang w:val="ru-RU"/>
        </w:rPr>
        <w:t xml:space="preserve"> включая консервы</w:t>
      </w:r>
      <w:r w:rsidR="00156DFE">
        <w:rPr>
          <w:sz w:val="24"/>
          <w:lang w:val="ru-RU"/>
        </w:rPr>
        <w:t>,</w:t>
      </w:r>
      <w:r w:rsidR="008731E5">
        <w:rPr>
          <w:sz w:val="24"/>
          <w:lang w:val="ru-RU"/>
        </w:rPr>
        <w:t xml:space="preserve"> уменьшилась</w:t>
      </w:r>
      <w:r>
        <w:rPr>
          <w:sz w:val="24"/>
          <w:lang w:val="ru-RU"/>
        </w:rPr>
        <w:t xml:space="preserve"> по сравнению с</w:t>
      </w:r>
      <w:r>
        <w:rPr>
          <w:sz w:val="24"/>
        </w:rPr>
        <w:t xml:space="preserve"> 1996</w:t>
      </w:r>
      <w:r>
        <w:rPr>
          <w:sz w:val="24"/>
          <w:lang w:val="ru-RU"/>
        </w:rPr>
        <w:t xml:space="preserve"> годом на</w:t>
      </w:r>
      <w:r>
        <w:rPr>
          <w:sz w:val="24"/>
        </w:rPr>
        <w:t xml:space="preserve"> 5</w:t>
      </w:r>
      <w:r w:rsidR="00156DFE">
        <w:rPr>
          <w:sz w:val="24"/>
        </w:rPr>
        <w:t>,</w:t>
      </w:r>
      <w:r>
        <w:rPr>
          <w:sz w:val="24"/>
        </w:rPr>
        <w:t>2 %.</w:t>
      </w:r>
      <w:r>
        <w:rPr>
          <w:sz w:val="24"/>
          <w:lang w:val="ru-RU"/>
        </w:rPr>
        <w:t xml:space="preserve"> Поскольку рыбная промышленность Украины не имеет возможности полностью обеспечить спрос населения</w:t>
      </w:r>
      <w:r w:rsidR="00156DFE">
        <w:rPr>
          <w:sz w:val="24"/>
          <w:lang w:val="ru-RU"/>
        </w:rPr>
        <w:t>,</w:t>
      </w:r>
      <w:r>
        <w:rPr>
          <w:sz w:val="24"/>
          <w:lang w:val="ru-RU"/>
        </w:rPr>
        <w:t xml:space="preserve"> на украинский рынок из стран Балтии и России </w:t>
      </w:r>
      <w:r w:rsidRPr="008731E5">
        <w:rPr>
          <w:sz w:val="24"/>
          <w:lang w:val="ru-RU"/>
        </w:rPr>
        <w:t xml:space="preserve">поступает </w:t>
      </w:r>
      <w:r>
        <w:rPr>
          <w:sz w:val="24"/>
          <w:lang w:val="ru-RU"/>
        </w:rPr>
        <w:t>большое количество импортной продукции. Учитывая  то</w:t>
      </w:r>
      <w:r w:rsidR="00156DFE">
        <w:rPr>
          <w:sz w:val="24"/>
          <w:lang w:val="ru-RU"/>
        </w:rPr>
        <w:t>,</w:t>
      </w:r>
      <w:r>
        <w:rPr>
          <w:sz w:val="24"/>
          <w:lang w:val="ru-RU"/>
        </w:rPr>
        <w:t xml:space="preserve"> что уровень потребления рыбной продукции </w:t>
      </w:r>
      <w:r w:rsidR="008731E5">
        <w:rPr>
          <w:sz w:val="24"/>
          <w:lang w:val="ru-RU"/>
        </w:rPr>
        <w:t>составляет</w:t>
      </w:r>
      <w:r>
        <w:rPr>
          <w:sz w:val="24"/>
          <w:lang w:val="ru-RU"/>
        </w:rPr>
        <w:t xml:space="preserve"> лишь четверть рекомендованной нормы (20 кг)</w:t>
      </w:r>
      <w:r w:rsidR="00156DFE">
        <w:rPr>
          <w:sz w:val="24"/>
          <w:lang w:val="ru-RU"/>
        </w:rPr>
        <w:t>,</w:t>
      </w:r>
      <w:r>
        <w:rPr>
          <w:sz w:val="24"/>
          <w:lang w:val="ru-RU"/>
        </w:rPr>
        <w:t xml:space="preserve"> наша политика относительно экспорта рыбной продукции необоснованна</w:t>
      </w:r>
      <w:r w:rsidR="00742345">
        <w:rPr>
          <w:sz w:val="24"/>
          <w:lang w:val="ru-RU"/>
        </w:rPr>
        <w:t>. Н</w:t>
      </w:r>
      <w:r>
        <w:rPr>
          <w:sz w:val="24"/>
          <w:lang w:val="ru-RU"/>
        </w:rPr>
        <w:t>ачиная с 1992 года</w:t>
      </w:r>
      <w:r w:rsidR="00156DFE">
        <w:rPr>
          <w:sz w:val="24"/>
          <w:lang w:val="ru-RU"/>
        </w:rPr>
        <w:t>,</w:t>
      </w:r>
      <w:r>
        <w:rPr>
          <w:sz w:val="24"/>
          <w:lang w:val="ru-RU"/>
        </w:rPr>
        <w:t xml:space="preserve"> только треть продукции</w:t>
      </w:r>
      <w:r w:rsidR="00156DFE">
        <w:rPr>
          <w:sz w:val="24"/>
          <w:lang w:val="ru-RU"/>
        </w:rPr>
        <w:t>,</w:t>
      </w:r>
      <w:r>
        <w:rPr>
          <w:sz w:val="24"/>
          <w:lang w:val="ru-RU"/>
        </w:rPr>
        <w:t xml:space="preserve"> выработанной предприятиями океанического промысла</w:t>
      </w:r>
      <w:r w:rsidR="00156DFE">
        <w:rPr>
          <w:sz w:val="24"/>
          <w:lang w:val="ru-RU"/>
        </w:rPr>
        <w:t>,</w:t>
      </w:r>
      <w:r>
        <w:rPr>
          <w:sz w:val="24"/>
          <w:lang w:val="ru-RU"/>
        </w:rPr>
        <w:t xml:space="preserve"> поступает на рынок Украины</w:t>
      </w:r>
      <w:r w:rsidR="00156DFE">
        <w:rPr>
          <w:sz w:val="24"/>
          <w:lang w:val="ru-RU"/>
        </w:rPr>
        <w:t>,</w:t>
      </w:r>
      <w:r>
        <w:rPr>
          <w:sz w:val="24"/>
          <w:lang w:val="ru-RU"/>
        </w:rPr>
        <w:t xml:space="preserve"> остаток экспортируется для покрытия эксплуатационных затрат</w:t>
      </w:r>
      <w:r w:rsidR="00156DFE">
        <w:rPr>
          <w:sz w:val="24"/>
          <w:lang w:val="ru-RU"/>
        </w:rPr>
        <w:t>,</w:t>
      </w:r>
      <w:r>
        <w:rPr>
          <w:sz w:val="24"/>
          <w:lang w:val="ru-RU"/>
        </w:rPr>
        <w:t xml:space="preserve"> платы за право лова</w:t>
      </w:r>
      <w:r w:rsidR="00156DFE">
        <w:rPr>
          <w:sz w:val="24"/>
          <w:lang w:val="ru-RU"/>
        </w:rPr>
        <w:t>,</w:t>
      </w:r>
      <w:r>
        <w:rPr>
          <w:sz w:val="24"/>
          <w:lang w:val="ru-RU"/>
        </w:rPr>
        <w:t xml:space="preserve"> а также для  погашения внешнего валютного долга предприятий. Одна из причин такого состояния предприятий — отсутствие собственного оборотного средства</w:t>
      </w:r>
      <w:r w:rsidR="00156DFE">
        <w:rPr>
          <w:sz w:val="24"/>
          <w:lang w:val="ru-RU"/>
        </w:rPr>
        <w:t>,</w:t>
      </w:r>
      <w:r>
        <w:rPr>
          <w:sz w:val="24"/>
          <w:lang w:val="ru-RU"/>
        </w:rPr>
        <w:t xml:space="preserve"> а также валютных кредитов. За расчетами специалистов</w:t>
      </w:r>
      <w:r w:rsidR="00156DFE">
        <w:rPr>
          <w:sz w:val="24"/>
          <w:lang w:val="ru-RU"/>
        </w:rPr>
        <w:t>,</w:t>
      </w:r>
      <w:r>
        <w:rPr>
          <w:sz w:val="24"/>
          <w:lang w:val="ru-RU"/>
        </w:rPr>
        <w:t xml:space="preserve"> при условии предоставления рыбопромысловой компании "Антарктика" кредита в размере 13</w:t>
      </w:r>
      <w:r w:rsidR="00156DFE">
        <w:rPr>
          <w:sz w:val="24"/>
          <w:lang w:val="ru-RU"/>
        </w:rPr>
        <w:t>,</w:t>
      </w:r>
      <w:r>
        <w:rPr>
          <w:sz w:val="24"/>
          <w:lang w:val="ru-RU"/>
        </w:rPr>
        <w:t xml:space="preserve">1 </w:t>
      </w:r>
      <w:r w:rsidR="00D02938">
        <w:rPr>
          <w:sz w:val="24"/>
          <w:lang w:val="ru-RU"/>
        </w:rPr>
        <w:t>млн.</w:t>
      </w:r>
      <w:r>
        <w:rPr>
          <w:sz w:val="24"/>
          <w:lang w:val="ru-RU"/>
        </w:rPr>
        <w:t xml:space="preserve"> долл. США по ставке 15 % годовых</w:t>
      </w:r>
      <w:r w:rsidR="00156DFE">
        <w:rPr>
          <w:sz w:val="24"/>
          <w:lang w:val="ru-RU"/>
        </w:rPr>
        <w:t>,</w:t>
      </w:r>
      <w:r>
        <w:rPr>
          <w:sz w:val="24"/>
          <w:lang w:val="ru-RU"/>
        </w:rPr>
        <w:t xml:space="preserve"> на рынок Украины за счет уменьшения экспорта дополнительно поступит 55 тысяч тонн рыбной продукции</w:t>
      </w:r>
      <w:r w:rsidR="00156DFE">
        <w:rPr>
          <w:sz w:val="24"/>
          <w:lang w:val="ru-RU"/>
        </w:rPr>
        <w:t>,</w:t>
      </w:r>
      <w:r>
        <w:rPr>
          <w:sz w:val="24"/>
          <w:lang w:val="ru-RU"/>
        </w:rPr>
        <w:t xml:space="preserve"> а государство получит около 13 </w:t>
      </w:r>
      <w:r w:rsidR="00D02938">
        <w:rPr>
          <w:sz w:val="24"/>
          <w:lang w:val="ru-RU"/>
        </w:rPr>
        <w:t>млн.</w:t>
      </w:r>
      <w:r>
        <w:rPr>
          <w:sz w:val="24"/>
          <w:lang w:val="ru-RU"/>
        </w:rPr>
        <w:t xml:space="preserve"> грн. в виде обязательных платежей и налогов. Итак</w:t>
      </w:r>
      <w:r w:rsidR="00156DFE">
        <w:rPr>
          <w:sz w:val="24"/>
          <w:lang w:val="ru-RU"/>
        </w:rPr>
        <w:t>,</w:t>
      </w:r>
      <w:r>
        <w:rPr>
          <w:sz w:val="24"/>
          <w:lang w:val="ru-RU"/>
        </w:rPr>
        <w:t xml:space="preserve"> рыбная область имеет значительные резервы как для пополнения бюджета</w:t>
      </w:r>
      <w:r w:rsidR="00156DFE">
        <w:rPr>
          <w:sz w:val="24"/>
          <w:lang w:val="ru-RU"/>
        </w:rPr>
        <w:t>,</w:t>
      </w:r>
      <w:r>
        <w:rPr>
          <w:sz w:val="24"/>
          <w:lang w:val="ru-RU"/>
        </w:rPr>
        <w:t xml:space="preserve"> так и для насыщения украинского рынка отечественной продукцией.</w:t>
      </w:r>
    </w:p>
    <w:p w:rsidR="00AD448A" w:rsidRDefault="00AD448A">
      <w:pPr>
        <w:pStyle w:val="10"/>
        <w:spacing w:line="211" w:lineRule="atLeast"/>
        <w:ind w:firstLine="709"/>
        <w:rPr>
          <w:sz w:val="24"/>
          <w:lang w:val="ru-RU"/>
        </w:rPr>
      </w:pPr>
      <w:r>
        <w:rPr>
          <w:sz w:val="24"/>
          <w:lang w:val="ru-RU"/>
        </w:rPr>
        <w:t>Вследствие сужения рынков сбыта неудовлетворительно используются производственные мощности в ряде областей пищевой промышленности. Часть мощностей отдельных предприятий приходится консервировать</w:t>
      </w:r>
      <w:r w:rsidR="00156DFE">
        <w:rPr>
          <w:sz w:val="24"/>
          <w:lang w:val="ru-RU"/>
        </w:rPr>
        <w:t>,</w:t>
      </w:r>
      <w:r>
        <w:rPr>
          <w:sz w:val="24"/>
          <w:lang w:val="ru-RU"/>
        </w:rPr>
        <w:t xml:space="preserve"> а некоторые из них вообще прекратили производство. В частности</w:t>
      </w:r>
      <w:r w:rsidR="00156DFE">
        <w:rPr>
          <w:sz w:val="24"/>
          <w:lang w:val="ru-RU"/>
        </w:rPr>
        <w:t>,</w:t>
      </w:r>
      <w:r>
        <w:rPr>
          <w:sz w:val="24"/>
          <w:lang w:val="ru-RU"/>
        </w:rPr>
        <w:t xml:space="preserve"> </w:t>
      </w:r>
      <w:r w:rsidR="00742345">
        <w:rPr>
          <w:sz w:val="24"/>
          <w:lang w:val="ru-RU"/>
        </w:rPr>
        <w:t xml:space="preserve">законсервированы мощности птице </w:t>
      </w:r>
      <w:r>
        <w:rPr>
          <w:sz w:val="24"/>
          <w:lang w:val="ru-RU"/>
        </w:rPr>
        <w:t>цехов  Крыма</w:t>
      </w:r>
      <w:r w:rsidR="00156DFE">
        <w:rPr>
          <w:sz w:val="24"/>
          <w:lang w:val="ru-RU"/>
        </w:rPr>
        <w:t>,</w:t>
      </w:r>
      <w:r>
        <w:rPr>
          <w:sz w:val="24"/>
          <w:lang w:val="ru-RU"/>
        </w:rPr>
        <w:t xml:space="preserve"> четыре года не работает ВАТТ "Симферопольский</w:t>
      </w:r>
      <w:r w:rsidRPr="00742345">
        <w:rPr>
          <w:sz w:val="24"/>
        </w:rPr>
        <w:t xml:space="preserve"> птахокомбінат</w:t>
      </w:r>
      <w:r>
        <w:rPr>
          <w:sz w:val="24"/>
          <w:lang w:val="ru-RU"/>
        </w:rPr>
        <w:t>"</w:t>
      </w:r>
      <w:r w:rsidR="00156DFE">
        <w:rPr>
          <w:sz w:val="24"/>
          <w:lang w:val="ru-RU"/>
        </w:rPr>
        <w:t>,</w:t>
      </w:r>
      <w:r>
        <w:rPr>
          <w:sz w:val="24"/>
          <w:lang w:val="ru-RU"/>
        </w:rPr>
        <w:t xml:space="preserve"> с октября минувшего года остановлен ВАТТ "Євпаторійський м</w:t>
      </w:r>
      <w:r w:rsidR="00742345" w:rsidRPr="00742345">
        <w:rPr>
          <w:sz w:val="24"/>
          <w:lang w:val="ru-RU"/>
        </w:rPr>
        <w:t>’</w:t>
      </w:r>
      <w:r>
        <w:rPr>
          <w:sz w:val="24"/>
          <w:lang w:val="ru-RU"/>
        </w:rPr>
        <w:t>ясокомбинат"</w:t>
      </w:r>
      <w:r w:rsidR="00156DFE">
        <w:rPr>
          <w:sz w:val="24"/>
          <w:lang w:val="ru-RU"/>
        </w:rPr>
        <w:t>,</w:t>
      </w:r>
      <w:r>
        <w:rPr>
          <w:sz w:val="24"/>
          <w:lang w:val="ru-RU"/>
        </w:rPr>
        <w:t xml:space="preserve"> Городоцький завод продтоваров и сахаросушильный завод</w:t>
      </w:r>
      <w:r w:rsidR="00156DFE">
        <w:rPr>
          <w:sz w:val="24"/>
          <w:lang w:val="ru-RU"/>
        </w:rPr>
        <w:t>,</w:t>
      </w:r>
      <w:r>
        <w:rPr>
          <w:sz w:val="24"/>
          <w:lang w:val="ru-RU"/>
        </w:rPr>
        <w:t xml:space="preserve"> заво</w:t>
      </w:r>
      <w:r w:rsidR="00742345">
        <w:rPr>
          <w:sz w:val="24"/>
          <w:lang w:val="ru-RU"/>
        </w:rPr>
        <w:t>д минеральных вод в Славутском</w:t>
      </w:r>
      <w:r>
        <w:rPr>
          <w:sz w:val="24"/>
          <w:lang w:val="ru-RU"/>
        </w:rPr>
        <w:t xml:space="preserve"> районе Хмельницкой области.</w:t>
      </w:r>
    </w:p>
    <w:p w:rsidR="00AD448A" w:rsidRDefault="00AD448A">
      <w:pPr>
        <w:pStyle w:val="10"/>
        <w:spacing w:line="211" w:lineRule="atLeast"/>
        <w:ind w:firstLine="709"/>
        <w:rPr>
          <w:sz w:val="24"/>
          <w:lang w:val="ru-RU"/>
        </w:rPr>
      </w:pPr>
      <w:r>
        <w:rPr>
          <w:sz w:val="24"/>
          <w:lang w:val="ru-RU"/>
        </w:rPr>
        <w:t>Тем временем ряд предприятий наращивают темпы выпуска продукции. Так</w:t>
      </w:r>
      <w:r w:rsidR="00156DFE">
        <w:rPr>
          <w:sz w:val="24"/>
          <w:lang w:val="ru-RU"/>
        </w:rPr>
        <w:t>,</w:t>
      </w:r>
      <w:r>
        <w:rPr>
          <w:sz w:val="24"/>
          <w:lang w:val="ru-RU"/>
        </w:rPr>
        <w:t xml:space="preserve"> ВАТТ "Феодосийский мясокомбинат" увеличил производство мясных консервов втрое</w:t>
      </w:r>
      <w:r w:rsidR="00156DFE">
        <w:rPr>
          <w:sz w:val="24"/>
          <w:lang w:val="ru-RU"/>
        </w:rPr>
        <w:t>,</w:t>
      </w:r>
      <w:r>
        <w:rPr>
          <w:sz w:val="24"/>
          <w:lang w:val="ru-RU"/>
        </w:rPr>
        <w:t xml:space="preserve"> АО "Вінницям'ясо" консервов — на 35</w:t>
      </w:r>
      <w:r w:rsidR="00156DFE">
        <w:rPr>
          <w:sz w:val="24"/>
          <w:lang w:val="ru-RU"/>
        </w:rPr>
        <w:t>,</w:t>
      </w:r>
      <w:r>
        <w:rPr>
          <w:sz w:val="24"/>
          <w:lang w:val="ru-RU"/>
        </w:rPr>
        <w:t>1 % и колбасных изделий — на 17</w:t>
      </w:r>
      <w:r w:rsidR="00156DFE">
        <w:rPr>
          <w:sz w:val="24"/>
          <w:lang w:val="ru-RU"/>
        </w:rPr>
        <w:t>,</w:t>
      </w:r>
      <w:r>
        <w:rPr>
          <w:sz w:val="24"/>
          <w:lang w:val="ru-RU"/>
        </w:rPr>
        <w:t>8 %. Стабильно в течение последних лет работают ЗАО "Оболонь" (М.Киев)</w:t>
      </w:r>
      <w:r w:rsidR="00156DFE">
        <w:rPr>
          <w:sz w:val="24"/>
          <w:lang w:val="ru-RU"/>
        </w:rPr>
        <w:t>,</w:t>
      </w:r>
      <w:r>
        <w:rPr>
          <w:sz w:val="24"/>
          <w:lang w:val="ru-RU"/>
        </w:rPr>
        <w:t xml:space="preserve"> львовские предприятия — мясоперерабатывающий "Прикарпатье"</w:t>
      </w:r>
      <w:r w:rsidR="00156DFE">
        <w:rPr>
          <w:sz w:val="24"/>
          <w:lang w:val="ru-RU"/>
        </w:rPr>
        <w:t>,</w:t>
      </w:r>
      <w:r>
        <w:rPr>
          <w:sz w:val="24"/>
          <w:lang w:val="ru-RU"/>
        </w:rPr>
        <w:t xml:space="preserve"> кондитерская фирма "Светоч"</w:t>
      </w:r>
      <w:r w:rsidR="00156DFE">
        <w:rPr>
          <w:sz w:val="24"/>
          <w:lang w:val="ru-RU"/>
        </w:rPr>
        <w:t>,</w:t>
      </w:r>
      <w:r>
        <w:rPr>
          <w:sz w:val="24"/>
          <w:lang w:val="ru-RU"/>
        </w:rPr>
        <w:t xml:space="preserve"> "Кока-Кола Аматіл-Колос"; в Сумской области — акционерные общества "Крафт Якобз Сушард "Украина"</w:t>
      </w:r>
      <w:r w:rsidR="00156DFE">
        <w:rPr>
          <w:sz w:val="24"/>
          <w:lang w:val="ru-RU"/>
        </w:rPr>
        <w:t>,</w:t>
      </w:r>
      <w:r>
        <w:rPr>
          <w:sz w:val="24"/>
          <w:lang w:val="ru-RU"/>
        </w:rPr>
        <w:t xml:space="preserve"> "Сумской мясокомбинат"</w:t>
      </w:r>
      <w:r w:rsidR="00156DFE">
        <w:rPr>
          <w:sz w:val="24"/>
          <w:lang w:val="ru-RU"/>
        </w:rPr>
        <w:t>,</w:t>
      </w:r>
      <w:r>
        <w:rPr>
          <w:sz w:val="24"/>
          <w:lang w:val="ru-RU"/>
        </w:rPr>
        <w:t xml:space="preserve"> завод продтоваров и ликероводочный завод</w:t>
      </w:r>
      <w:r w:rsidR="00156DFE">
        <w:rPr>
          <w:sz w:val="24"/>
          <w:lang w:val="ru-RU"/>
        </w:rPr>
        <w:t>,</w:t>
      </w:r>
      <w:r w:rsidR="00AF3821">
        <w:rPr>
          <w:sz w:val="24"/>
          <w:lang w:val="ru-RU"/>
        </w:rPr>
        <w:t xml:space="preserve"> "Роменс</w:t>
      </w:r>
      <w:r>
        <w:rPr>
          <w:sz w:val="24"/>
          <w:lang w:val="ru-RU"/>
        </w:rPr>
        <w:t>кий завод З</w:t>
      </w:r>
      <w:r w:rsidR="00AF3821">
        <w:rPr>
          <w:sz w:val="24"/>
          <w:lang w:val="ru-RU"/>
        </w:rPr>
        <w:t>НМ"; Каменец-Подольский и Шепетовс</w:t>
      </w:r>
      <w:r>
        <w:rPr>
          <w:sz w:val="24"/>
          <w:lang w:val="ru-RU"/>
        </w:rPr>
        <w:t>кий мясокомбинаты</w:t>
      </w:r>
      <w:r w:rsidR="00156DFE">
        <w:rPr>
          <w:sz w:val="24"/>
          <w:lang w:val="ru-RU"/>
        </w:rPr>
        <w:t>,</w:t>
      </w:r>
      <w:r>
        <w:rPr>
          <w:sz w:val="24"/>
          <w:lang w:val="ru-RU"/>
        </w:rPr>
        <w:t xml:space="preserve"> Хмельницкая кондитерская и макаронная фабрики и прочие</w:t>
      </w:r>
      <w:r w:rsidR="00156DFE">
        <w:rPr>
          <w:sz w:val="24"/>
          <w:lang w:val="ru-RU"/>
        </w:rPr>
        <w:t>,</w:t>
      </w:r>
      <w:r w:rsidR="00AF3821">
        <w:rPr>
          <w:sz w:val="24"/>
          <w:lang w:val="ru-RU"/>
        </w:rPr>
        <w:t xml:space="preserve"> которые смогли</w:t>
      </w:r>
      <w:r>
        <w:rPr>
          <w:sz w:val="24"/>
          <w:lang w:val="ru-RU"/>
        </w:rPr>
        <w:t xml:space="preserve"> найти свое место на товарном рынке</w:t>
      </w:r>
      <w:r w:rsidR="00156DFE">
        <w:rPr>
          <w:sz w:val="24"/>
          <w:lang w:val="ru-RU"/>
        </w:rPr>
        <w:t>,</w:t>
      </w:r>
      <w:r>
        <w:rPr>
          <w:sz w:val="24"/>
          <w:lang w:val="ru-RU"/>
        </w:rPr>
        <w:t xml:space="preserve"> поддерживают уровень производства</w:t>
      </w:r>
      <w:r w:rsidR="00156DFE">
        <w:rPr>
          <w:sz w:val="24"/>
          <w:lang w:val="ru-RU"/>
        </w:rPr>
        <w:t>,</w:t>
      </w:r>
      <w:r>
        <w:rPr>
          <w:sz w:val="24"/>
          <w:lang w:val="ru-RU"/>
        </w:rPr>
        <w:t xml:space="preserve"> привлекают инвесторов для модернизации производства и обновление ассортимента продукции.</w:t>
      </w:r>
    </w:p>
    <w:p w:rsidR="00AD448A" w:rsidRDefault="00AD448A">
      <w:pPr>
        <w:pStyle w:val="10"/>
        <w:spacing w:line="211" w:lineRule="atLeast"/>
        <w:ind w:firstLine="709"/>
        <w:rPr>
          <w:sz w:val="24"/>
          <w:lang w:val="ru-RU"/>
        </w:rPr>
      </w:pPr>
      <w:r>
        <w:rPr>
          <w:sz w:val="24"/>
          <w:lang w:val="ru-RU"/>
        </w:rPr>
        <w:t>За счет иностранных инвесторов в Днепропетровской области реконструированы технологические линии на пи</w:t>
      </w:r>
      <w:r w:rsidR="00AF3821">
        <w:rPr>
          <w:sz w:val="24"/>
          <w:lang w:val="ru-RU"/>
        </w:rPr>
        <w:t>в</w:t>
      </w:r>
      <w:r>
        <w:rPr>
          <w:sz w:val="24"/>
          <w:lang w:val="ru-RU"/>
        </w:rPr>
        <w:t>комбинате "Днепр"</w:t>
      </w:r>
      <w:r w:rsidR="00156DFE">
        <w:rPr>
          <w:sz w:val="24"/>
          <w:lang w:val="ru-RU"/>
        </w:rPr>
        <w:t>,</w:t>
      </w:r>
      <w:r w:rsidR="00AF3821">
        <w:rPr>
          <w:sz w:val="24"/>
          <w:lang w:val="ru-RU"/>
        </w:rPr>
        <w:t xml:space="preserve"> масло</w:t>
      </w:r>
      <w:r>
        <w:rPr>
          <w:sz w:val="24"/>
          <w:lang w:val="ru-RU"/>
        </w:rPr>
        <w:t>заводе</w:t>
      </w:r>
      <w:r w:rsidR="00156DFE">
        <w:rPr>
          <w:sz w:val="24"/>
          <w:lang w:val="ru-RU"/>
        </w:rPr>
        <w:t>,</w:t>
      </w:r>
      <w:r>
        <w:rPr>
          <w:sz w:val="24"/>
          <w:lang w:val="ru-RU"/>
        </w:rPr>
        <w:t xml:space="preserve"> молочном комбинате "Приднепровский"</w:t>
      </w:r>
      <w:r w:rsidR="00156DFE">
        <w:rPr>
          <w:sz w:val="24"/>
          <w:lang w:val="ru-RU"/>
        </w:rPr>
        <w:t>,</w:t>
      </w:r>
      <w:r>
        <w:rPr>
          <w:sz w:val="24"/>
          <w:lang w:val="ru-RU"/>
        </w:rPr>
        <w:t xml:space="preserve"> макаронной фабрике</w:t>
      </w:r>
      <w:r w:rsidR="00156DFE">
        <w:rPr>
          <w:sz w:val="24"/>
          <w:lang w:val="ru-RU"/>
        </w:rPr>
        <w:t>,</w:t>
      </w:r>
      <w:r w:rsidR="00AF3821">
        <w:rPr>
          <w:sz w:val="24"/>
          <w:lang w:val="ru-RU"/>
        </w:rPr>
        <w:t xml:space="preserve"> крахмало-патоковом</w:t>
      </w:r>
      <w:r>
        <w:rPr>
          <w:sz w:val="24"/>
          <w:lang w:val="ru-RU"/>
        </w:rPr>
        <w:t xml:space="preserve"> комбинате. В ряде областей возросло производство продовольственных товаров:</w:t>
      </w:r>
      <w:r w:rsidR="00AF3821">
        <w:rPr>
          <w:sz w:val="24"/>
          <w:lang w:val="ru-RU"/>
        </w:rPr>
        <w:t xml:space="preserve"> колбасных изделий — в Винницкой</w:t>
      </w:r>
      <w:r w:rsidR="00156DFE">
        <w:rPr>
          <w:sz w:val="24"/>
          <w:lang w:val="ru-RU"/>
        </w:rPr>
        <w:t>,</w:t>
      </w:r>
      <w:r w:rsidR="00AF3821">
        <w:rPr>
          <w:sz w:val="24"/>
          <w:lang w:val="ru-RU"/>
        </w:rPr>
        <w:t xml:space="preserve"> Волынской</w:t>
      </w:r>
      <w:r w:rsidR="00156DFE">
        <w:rPr>
          <w:sz w:val="24"/>
          <w:lang w:val="ru-RU"/>
        </w:rPr>
        <w:t>,</w:t>
      </w:r>
      <w:r w:rsidR="00AF3821">
        <w:rPr>
          <w:sz w:val="24"/>
          <w:lang w:val="ru-RU"/>
        </w:rPr>
        <w:t xml:space="preserve"> Луганской</w:t>
      </w:r>
      <w:r w:rsidR="00156DFE">
        <w:rPr>
          <w:sz w:val="24"/>
          <w:lang w:val="ru-RU"/>
        </w:rPr>
        <w:t>,</w:t>
      </w:r>
      <w:r w:rsidR="00AF3821">
        <w:rPr>
          <w:sz w:val="24"/>
          <w:lang w:val="ru-RU"/>
        </w:rPr>
        <w:t xml:space="preserve"> Тернопольской</w:t>
      </w:r>
      <w:r w:rsidR="00156DFE">
        <w:rPr>
          <w:sz w:val="24"/>
          <w:lang w:val="ru-RU"/>
        </w:rPr>
        <w:t>,</w:t>
      </w:r>
      <w:r w:rsidR="00AF3821">
        <w:rPr>
          <w:sz w:val="24"/>
          <w:lang w:val="ru-RU"/>
        </w:rPr>
        <w:t xml:space="preserve"> Хмельницкой и Черниговской</w:t>
      </w:r>
      <w:r>
        <w:rPr>
          <w:sz w:val="24"/>
          <w:lang w:val="ru-RU"/>
        </w:rPr>
        <w:t>; макаронных изделий — в Ивано-Франковск</w:t>
      </w:r>
      <w:r w:rsidR="00AF3821">
        <w:rPr>
          <w:sz w:val="24"/>
          <w:lang w:val="ru-RU"/>
        </w:rPr>
        <w:t>е</w:t>
      </w:r>
      <w:r w:rsidR="00156DFE">
        <w:rPr>
          <w:sz w:val="24"/>
          <w:lang w:val="ru-RU"/>
        </w:rPr>
        <w:t>,</w:t>
      </w:r>
      <w:r>
        <w:rPr>
          <w:sz w:val="24"/>
          <w:lang w:val="ru-RU"/>
        </w:rPr>
        <w:t xml:space="preserve"> Сумах</w:t>
      </w:r>
      <w:r w:rsidR="00156DFE">
        <w:rPr>
          <w:sz w:val="24"/>
          <w:lang w:val="ru-RU"/>
        </w:rPr>
        <w:t>,</w:t>
      </w:r>
      <w:r w:rsidR="00AF3821">
        <w:rPr>
          <w:sz w:val="24"/>
          <w:lang w:val="ru-RU"/>
        </w:rPr>
        <w:t xml:space="preserve"> Хмельницкой и Черниговской областях</w:t>
      </w:r>
      <w:r>
        <w:rPr>
          <w:sz w:val="24"/>
          <w:lang w:val="ru-RU"/>
        </w:rPr>
        <w:t>; маргариновой продукции — в</w:t>
      </w:r>
      <w:r w:rsidR="00AF3821">
        <w:rPr>
          <w:sz w:val="24"/>
          <w:lang w:val="ru-RU"/>
        </w:rPr>
        <w:t>о</w:t>
      </w:r>
      <w:r>
        <w:rPr>
          <w:sz w:val="24"/>
          <w:lang w:val="ru-RU"/>
        </w:rPr>
        <w:t xml:space="preserve"> Львовской</w:t>
      </w:r>
      <w:r w:rsidR="00156DFE">
        <w:rPr>
          <w:sz w:val="24"/>
          <w:lang w:val="ru-RU"/>
        </w:rPr>
        <w:t>,</w:t>
      </w:r>
      <w:r>
        <w:rPr>
          <w:sz w:val="24"/>
          <w:lang w:val="ru-RU"/>
        </w:rPr>
        <w:t xml:space="preserve"> Одесской и Харьковской областях.</w:t>
      </w:r>
    </w:p>
    <w:p w:rsidR="00AD448A" w:rsidRDefault="00AD448A">
      <w:pPr>
        <w:pStyle w:val="10"/>
        <w:spacing w:line="211" w:lineRule="atLeast"/>
        <w:ind w:firstLine="709"/>
        <w:rPr>
          <w:sz w:val="24"/>
          <w:lang w:val="ru-RU"/>
        </w:rPr>
      </w:pPr>
      <w:r>
        <w:rPr>
          <w:sz w:val="24"/>
          <w:lang w:val="ru-RU"/>
        </w:rPr>
        <w:t>Для повышения качества и конкурентоспособности продукции на предприятиях пищевой промышленности освоено значительное количество новых видов продуктов. Так</w:t>
      </w:r>
      <w:r w:rsidR="00156DFE">
        <w:rPr>
          <w:sz w:val="24"/>
          <w:lang w:val="ru-RU"/>
        </w:rPr>
        <w:t>,</w:t>
      </w:r>
      <w:r w:rsidR="00AF3821">
        <w:rPr>
          <w:sz w:val="24"/>
          <w:lang w:val="ru-RU"/>
        </w:rPr>
        <w:t xml:space="preserve"> в Винницкой</w:t>
      </w:r>
      <w:r>
        <w:rPr>
          <w:sz w:val="24"/>
          <w:lang w:val="ru-RU"/>
        </w:rPr>
        <w:t xml:space="preserve"> </w:t>
      </w:r>
      <w:r w:rsidR="00AF3821">
        <w:rPr>
          <w:sz w:val="24"/>
          <w:lang w:val="ru-RU"/>
        </w:rPr>
        <w:t xml:space="preserve">области </w:t>
      </w:r>
      <w:r>
        <w:rPr>
          <w:sz w:val="24"/>
          <w:lang w:val="ru-RU"/>
        </w:rPr>
        <w:t>разработан</w:t>
      </w:r>
      <w:r w:rsidR="00AF3821">
        <w:rPr>
          <w:sz w:val="24"/>
          <w:lang w:val="ru-RU"/>
        </w:rPr>
        <w:t>о</w:t>
      </w:r>
      <w:r>
        <w:rPr>
          <w:sz w:val="24"/>
          <w:lang w:val="ru-RU"/>
        </w:rPr>
        <w:t xml:space="preserve"> и введен</w:t>
      </w:r>
      <w:r w:rsidR="00AF3821">
        <w:rPr>
          <w:sz w:val="24"/>
          <w:lang w:val="ru-RU"/>
        </w:rPr>
        <w:t>о</w:t>
      </w:r>
      <w:r>
        <w:rPr>
          <w:sz w:val="24"/>
          <w:lang w:val="ru-RU"/>
        </w:rPr>
        <w:t xml:space="preserve"> 149 новых изделий</w:t>
      </w:r>
      <w:r w:rsidR="00156DFE">
        <w:rPr>
          <w:sz w:val="24"/>
          <w:lang w:val="ru-RU"/>
        </w:rPr>
        <w:t>,</w:t>
      </w:r>
      <w:r>
        <w:rPr>
          <w:sz w:val="24"/>
          <w:lang w:val="ru-RU"/>
        </w:rPr>
        <w:t xml:space="preserve"> на Волыни — 209</w:t>
      </w:r>
      <w:r w:rsidR="00156DFE">
        <w:rPr>
          <w:sz w:val="24"/>
          <w:lang w:val="ru-RU"/>
        </w:rPr>
        <w:t>,</w:t>
      </w:r>
      <w:r>
        <w:rPr>
          <w:sz w:val="24"/>
          <w:lang w:val="ru-RU"/>
        </w:rPr>
        <w:t xml:space="preserve"> в Днепропетровской и Сумской областях — почти по 100</w:t>
      </w:r>
      <w:r w:rsidR="00156DFE">
        <w:rPr>
          <w:sz w:val="24"/>
          <w:lang w:val="ru-RU"/>
        </w:rPr>
        <w:t>,</w:t>
      </w:r>
      <w:r w:rsidR="00AF3821">
        <w:rPr>
          <w:sz w:val="24"/>
          <w:lang w:val="ru-RU"/>
        </w:rPr>
        <w:t xml:space="preserve"> в Одесской</w:t>
      </w:r>
      <w:r>
        <w:rPr>
          <w:sz w:val="24"/>
          <w:lang w:val="ru-RU"/>
        </w:rPr>
        <w:t xml:space="preserve"> — 50. Коллектив Одесского НВО "Консервпромкомплекс" разработал технологию 10 наименований консервов лечебно-профилактического н</w:t>
      </w:r>
      <w:r w:rsidR="00AF3821">
        <w:rPr>
          <w:sz w:val="24"/>
          <w:lang w:val="ru-RU"/>
        </w:rPr>
        <w:t>азначения для детей раннего возраста</w:t>
      </w:r>
      <w:r>
        <w:rPr>
          <w:sz w:val="24"/>
          <w:lang w:val="ru-RU"/>
        </w:rPr>
        <w:t>.</w:t>
      </w:r>
    </w:p>
    <w:p w:rsidR="00AD448A" w:rsidRDefault="00AD448A">
      <w:pPr>
        <w:pStyle w:val="10"/>
        <w:spacing w:line="211" w:lineRule="atLeast"/>
        <w:ind w:firstLine="709"/>
        <w:rPr>
          <w:sz w:val="24"/>
          <w:lang w:val="ru-RU"/>
        </w:rPr>
      </w:pPr>
      <w:r>
        <w:rPr>
          <w:sz w:val="24"/>
          <w:lang w:val="ru-RU"/>
        </w:rPr>
        <w:t>Для удешевления продукции и ускорение оборота средства расширена сеть фирменной торговли. Лишь в Сумской области создан</w:t>
      </w:r>
      <w:r w:rsidR="00AF3821">
        <w:rPr>
          <w:sz w:val="24"/>
          <w:lang w:val="ru-RU"/>
        </w:rPr>
        <w:t>о 152 фирменных магазина и киоска</w:t>
      </w:r>
      <w:r w:rsidR="00156DFE">
        <w:rPr>
          <w:sz w:val="24"/>
          <w:lang w:val="ru-RU"/>
        </w:rPr>
        <w:t>,</w:t>
      </w:r>
      <w:r>
        <w:rPr>
          <w:sz w:val="24"/>
          <w:lang w:val="ru-RU"/>
        </w:rPr>
        <w:t xml:space="preserve"> из них — 23 торгуют мясопродуктами</w:t>
      </w:r>
      <w:r w:rsidR="00156DFE">
        <w:rPr>
          <w:sz w:val="24"/>
          <w:lang w:val="ru-RU"/>
        </w:rPr>
        <w:t>,</w:t>
      </w:r>
      <w:r>
        <w:rPr>
          <w:sz w:val="24"/>
          <w:lang w:val="ru-RU"/>
        </w:rPr>
        <w:t xml:space="preserve"> 49 — молокопродуктами</w:t>
      </w:r>
      <w:r w:rsidR="00156DFE">
        <w:rPr>
          <w:sz w:val="24"/>
          <w:lang w:val="ru-RU"/>
        </w:rPr>
        <w:t>,</w:t>
      </w:r>
      <w:r>
        <w:rPr>
          <w:sz w:val="24"/>
          <w:lang w:val="ru-RU"/>
        </w:rPr>
        <w:t xml:space="preserve"> 25 — хлебом и хлебопродуктами</w:t>
      </w:r>
      <w:r w:rsidR="00156DFE">
        <w:rPr>
          <w:sz w:val="24"/>
          <w:lang w:val="ru-RU"/>
        </w:rPr>
        <w:t>,</w:t>
      </w:r>
      <w:r>
        <w:rPr>
          <w:sz w:val="24"/>
          <w:lang w:val="ru-RU"/>
        </w:rPr>
        <w:t xml:space="preserve"> 22 — консервной продукцией.</w:t>
      </w:r>
    </w:p>
    <w:p w:rsidR="00AD448A" w:rsidRDefault="00AD448A">
      <w:pPr>
        <w:pStyle w:val="10"/>
        <w:spacing w:line="211" w:lineRule="atLeast"/>
        <w:ind w:firstLine="709"/>
        <w:rPr>
          <w:sz w:val="24"/>
          <w:lang w:val="ru-RU"/>
        </w:rPr>
      </w:pPr>
      <w:r>
        <w:rPr>
          <w:sz w:val="24"/>
          <w:lang w:val="ru-RU"/>
        </w:rPr>
        <w:t>Финансовое затруднение</w:t>
      </w:r>
      <w:r w:rsidR="00156DFE">
        <w:rPr>
          <w:sz w:val="24"/>
          <w:lang w:val="ru-RU"/>
        </w:rPr>
        <w:t>,</w:t>
      </w:r>
      <w:r>
        <w:rPr>
          <w:sz w:val="24"/>
          <w:lang w:val="ru-RU"/>
        </w:rPr>
        <w:t xml:space="preserve"> несовершенство налогово-кредитной системы</w:t>
      </w:r>
      <w:r w:rsidR="00156DFE">
        <w:rPr>
          <w:sz w:val="24"/>
          <w:lang w:val="ru-RU"/>
        </w:rPr>
        <w:t>,</w:t>
      </w:r>
      <w:r w:rsidR="00AD074B">
        <w:rPr>
          <w:sz w:val="24"/>
          <w:lang w:val="ru-RU"/>
        </w:rPr>
        <w:t xml:space="preserve"> недостаток оборотных средств</w:t>
      </w:r>
      <w:r>
        <w:rPr>
          <w:sz w:val="24"/>
          <w:lang w:val="ru-RU"/>
        </w:rPr>
        <w:t xml:space="preserve"> заставляют некоторые предприятия прибегать к переработке сельскохозяйственного сырья на давальческих условиях</w:t>
      </w:r>
      <w:r w:rsidR="00156DFE">
        <w:rPr>
          <w:sz w:val="24"/>
          <w:lang w:val="ru-RU"/>
        </w:rPr>
        <w:t>,</w:t>
      </w:r>
      <w:r>
        <w:rPr>
          <w:sz w:val="24"/>
          <w:lang w:val="ru-RU"/>
        </w:rPr>
        <w:t xml:space="preserve"> использовать бартерную форму товарообмена. </w:t>
      </w:r>
      <w:r w:rsidR="00AD074B">
        <w:rPr>
          <w:sz w:val="24"/>
          <w:lang w:val="ru-RU"/>
        </w:rPr>
        <w:t xml:space="preserve">Благодаря выделению кредитных ресурсов для закупки сахарной свеклы и семени подсолнуха, в прошлом году уменьшилось производство на давальческих условиях сахара, — с 93 до 59 %, масла — с 80 до 70 %. Вместе с тем выпуск муки на давальческих условиях возрос с 25 до 44 %, крупы — с 46 до 83, масла животного — с 20 до 23, мяса — с 17 до 19 %. Удельный вес бартерных </w:t>
      </w:r>
      <w:r>
        <w:rPr>
          <w:sz w:val="24"/>
          <w:lang w:val="ru-RU"/>
        </w:rPr>
        <w:t>операций в пищевой промышленности в прошлом году составлял 21</w:t>
      </w:r>
      <w:r w:rsidR="00156DFE">
        <w:rPr>
          <w:sz w:val="24"/>
          <w:lang w:val="ru-RU"/>
        </w:rPr>
        <w:t>,</w:t>
      </w:r>
      <w:r>
        <w:rPr>
          <w:sz w:val="24"/>
          <w:lang w:val="ru-RU"/>
        </w:rPr>
        <w:t>8 %</w:t>
      </w:r>
      <w:r w:rsidR="00156DFE">
        <w:rPr>
          <w:sz w:val="24"/>
          <w:lang w:val="ru-RU"/>
        </w:rPr>
        <w:t>,</w:t>
      </w:r>
      <w:r>
        <w:rPr>
          <w:sz w:val="24"/>
          <w:lang w:val="ru-RU"/>
        </w:rPr>
        <w:t xml:space="preserve"> что почти вдвое меньшее</w:t>
      </w:r>
      <w:r w:rsidR="00156DFE">
        <w:rPr>
          <w:sz w:val="24"/>
          <w:lang w:val="ru-RU"/>
        </w:rPr>
        <w:t>,</w:t>
      </w:r>
      <w:r>
        <w:rPr>
          <w:sz w:val="24"/>
          <w:lang w:val="ru-RU"/>
        </w:rPr>
        <w:t xml:space="preserve"> чем в промышленности страны в целом. Тем не </w:t>
      </w:r>
      <w:r w:rsidR="00AD074B">
        <w:rPr>
          <w:sz w:val="24"/>
          <w:lang w:val="ru-RU"/>
        </w:rPr>
        <w:t>менее,</w:t>
      </w:r>
      <w:r>
        <w:rPr>
          <w:sz w:val="24"/>
          <w:lang w:val="ru-RU"/>
        </w:rPr>
        <w:t xml:space="preserve"> в некоторых областях она остается еще осно</w:t>
      </w:r>
      <w:r w:rsidR="00AD074B">
        <w:rPr>
          <w:sz w:val="24"/>
          <w:lang w:val="ru-RU"/>
        </w:rPr>
        <w:t>вной формой расчетов: в сахарной</w:t>
      </w:r>
      <w:r>
        <w:rPr>
          <w:sz w:val="24"/>
          <w:lang w:val="ru-RU"/>
        </w:rPr>
        <w:t xml:space="preserve"> — 67</w:t>
      </w:r>
      <w:r w:rsidR="00156DFE">
        <w:rPr>
          <w:sz w:val="24"/>
          <w:lang w:val="ru-RU"/>
        </w:rPr>
        <w:t>,</w:t>
      </w:r>
      <w:r>
        <w:rPr>
          <w:sz w:val="24"/>
          <w:lang w:val="ru-RU"/>
        </w:rPr>
        <w:t>5 %</w:t>
      </w:r>
      <w:r w:rsidR="00156DFE">
        <w:rPr>
          <w:sz w:val="24"/>
          <w:lang w:val="ru-RU"/>
        </w:rPr>
        <w:t>,</w:t>
      </w:r>
      <w:r>
        <w:rPr>
          <w:sz w:val="24"/>
          <w:lang w:val="ru-RU"/>
        </w:rPr>
        <w:t xml:space="preserve"> рыбной — 61</w:t>
      </w:r>
      <w:r w:rsidR="00156DFE">
        <w:rPr>
          <w:sz w:val="24"/>
          <w:lang w:val="ru-RU"/>
        </w:rPr>
        <w:t>,</w:t>
      </w:r>
      <w:r>
        <w:rPr>
          <w:sz w:val="24"/>
          <w:lang w:val="ru-RU"/>
        </w:rPr>
        <w:t>3</w:t>
      </w:r>
      <w:r w:rsidR="00156DFE">
        <w:rPr>
          <w:sz w:val="24"/>
          <w:lang w:val="ru-RU"/>
        </w:rPr>
        <w:t>,</w:t>
      </w:r>
      <w:r>
        <w:rPr>
          <w:sz w:val="24"/>
          <w:lang w:val="ru-RU"/>
        </w:rPr>
        <w:t xml:space="preserve"> плодовопищевой — 43</w:t>
      </w:r>
      <w:r w:rsidR="00156DFE">
        <w:rPr>
          <w:sz w:val="24"/>
          <w:lang w:val="ru-RU"/>
        </w:rPr>
        <w:t>,</w:t>
      </w:r>
      <w:r>
        <w:rPr>
          <w:sz w:val="24"/>
          <w:lang w:val="ru-RU"/>
        </w:rPr>
        <w:t>3</w:t>
      </w:r>
      <w:r w:rsidR="00156DFE">
        <w:rPr>
          <w:sz w:val="24"/>
          <w:lang w:val="ru-RU"/>
        </w:rPr>
        <w:t>,</w:t>
      </w:r>
      <w:r>
        <w:rPr>
          <w:sz w:val="24"/>
          <w:lang w:val="ru-RU"/>
        </w:rPr>
        <w:t xml:space="preserve"> масло-сыровой — 31</w:t>
      </w:r>
      <w:r w:rsidR="00156DFE">
        <w:rPr>
          <w:sz w:val="24"/>
          <w:lang w:val="ru-RU"/>
        </w:rPr>
        <w:t>,</w:t>
      </w:r>
      <w:r>
        <w:rPr>
          <w:sz w:val="24"/>
          <w:lang w:val="ru-RU"/>
        </w:rPr>
        <w:t>6</w:t>
      </w:r>
      <w:r w:rsidR="00156DFE">
        <w:rPr>
          <w:sz w:val="24"/>
          <w:lang w:val="ru-RU"/>
        </w:rPr>
        <w:t>,</w:t>
      </w:r>
      <w:r>
        <w:rPr>
          <w:sz w:val="24"/>
          <w:lang w:val="ru-RU"/>
        </w:rPr>
        <w:t xml:space="preserve"> </w:t>
      </w:r>
      <w:r w:rsidR="00AD074B">
        <w:rPr>
          <w:sz w:val="24"/>
          <w:lang w:val="ru-RU"/>
        </w:rPr>
        <w:t>масложировой</w:t>
      </w:r>
      <w:r>
        <w:rPr>
          <w:sz w:val="24"/>
          <w:lang w:val="ru-RU"/>
        </w:rPr>
        <w:t xml:space="preserve"> — 25</w:t>
      </w:r>
      <w:r w:rsidR="00156DFE">
        <w:rPr>
          <w:sz w:val="24"/>
          <w:lang w:val="ru-RU"/>
        </w:rPr>
        <w:t>,</w:t>
      </w:r>
      <w:r>
        <w:rPr>
          <w:sz w:val="24"/>
          <w:lang w:val="ru-RU"/>
        </w:rPr>
        <w:t>9 %.</w:t>
      </w:r>
    </w:p>
    <w:p w:rsidR="00AD448A" w:rsidRDefault="00AD448A">
      <w:pPr>
        <w:pStyle w:val="10"/>
        <w:spacing w:line="211" w:lineRule="atLeast"/>
        <w:ind w:firstLine="709"/>
        <w:rPr>
          <w:sz w:val="24"/>
          <w:lang w:val="ru-RU"/>
        </w:rPr>
      </w:pPr>
      <w:r>
        <w:rPr>
          <w:sz w:val="24"/>
          <w:lang w:val="ru-RU"/>
        </w:rPr>
        <w:t>Давальческая схема переработки сырья и бартерный обмен товаров создают условия для нарушения налогового законодательства</w:t>
      </w:r>
      <w:r w:rsidR="00156DFE">
        <w:rPr>
          <w:sz w:val="24"/>
          <w:lang w:val="ru-RU"/>
        </w:rPr>
        <w:t>,</w:t>
      </w:r>
      <w:r>
        <w:rPr>
          <w:sz w:val="24"/>
          <w:lang w:val="ru-RU"/>
        </w:rPr>
        <w:t xml:space="preserve"> связанного с неуплатой налога на добавленную стоимость</w:t>
      </w:r>
      <w:r w:rsidR="00156DFE">
        <w:rPr>
          <w:sz w:val="24"/>
          <w:lang w:val="ru-RU"/>
        </w:rPr>
        <w:t>,</w:t>
      </w:r>
      <w:r>
        <w:rPr>
          <w:sz w:val="24"/>
          <w:lang w:val="ru-RU"/>
        </w:rPr>
        <w:t xml:space="preserve"> акцизного сбора</w:t>
      </w:r>
      <w:r w:rsidR="00156DFE">
        <w:rPr>
          <w:sz w:val="24"/>
          <w:lang w:val="ru-RU"/>
        </w:rPr>
        <w:t>,</w:t>
      </w:r>
      <w:r>
        <w:rPr>
          <w:sz w:val="24"/>
          <w:lang w:val="ru-RU"/>
        </w:rPr>
        <w:t xml:space="preserve"> реализацией продукции по ценам</w:t>
      </w:r>
      <w:r w:rsidR="00156DFE">
        <w:rPr>
          <w:sz w:val="24"/>
          <w:lang w:val="ru-RU"/>
        </w:rPr>
        <w:t>,</w:t>
      </w:r>
      <w:r w:rsidR="00AD074B">
        <w:rPr>
          <w:sz w:val="24"/>
          <w:lang w:val="ru-RU"/>
        </w:rPr>
        <w:t xml:space="preserve"> низшим от </w:t>
      </w:r>
      <w:r>
        <w:rPr>
          <w:sz w:val="24"/>
          <w:lang w:val="ru-RU"/>
        </w:rPr>
        <w:t xml:space="preserve"> себестоимости</w:t>
      </w:r>
      <w:r w:rsidR="00156DFE">
        <w:rPr>
          <w:sz w:val="24"/>
          <w:lang w:val="ru-RU"/>
        </w:rPr>
        <w:t>,</w:t>
      </w:r>
      <w:r>
        <w:rPr>
          <w:sz w:val="24"/>
          <w:lang w:val="ru-RU"/>
        </w:rPr>
        <w:t xml:space="preserve"> которая углубляет процессы теневой экономики. В этих усл</w:t>
      </w:r>
      <w:r w:rsidR="00AD074B">
        <w:rPr>
          <w:sz w:val="24"/>
          <w:lang w:val="ru-RU"/>
        </w:rPr>
        <w:t>овиях необходимо законодательно</w:t>
      </w:r>
      <w:r>
        <w:rPr>
          <w:sz w:val="24"/>
          <w:lang w:val="ru-RU"/>
        </w:rPr>
        <w:t xml:space="preserve"> ограничить производство продукции на давальческих условиях</w:t>
      </w:r>
      <w:r w:rsidR="00156DFE">
        <w:rPr>
          <w:sz w:val="24"/>
          <w:lang w:val="ru-RU"/>
        </w:rPr>
        <w:t>,</w:t>
      </w:r>
      <w:r w:rsidR="00AD074B">
        <w:rPr>
          <w:sz w:val="24"/>
          <w:lang w:val="ru-RU"/>
        </w:rPr>
        <w:t xml:space="preserve"> а также часть товарооборотных</w:t>
      </w:r>
      <w:r>
        <w:rPr>
          <w:sz w:val="24"/>
          <w:lang w:val="ru-RU"/>
        </w:rPr>
        <w:t xml:space="preserve"> операций в общем объеме реализации и вводит</w:t>
      </w:r>
      <w:r w:rsidR="00AD074B">
        <w:rPr>
          <w:sz w:val="24"/>
          <w:lang w:val="ru-RU"/>
        </w:rPr>
        <w:t>ь</w:t>
      </w:r>
      <w:r>
        <w:rPr>
          <w:sz w:val="24"/>
          <w:lang w:val="ru-RU"/>
        </w:rPr>
        <w:t xml:space="preserve"> санкции за ее превышение.</w:t>
      </w:r>
    </w:p>
    <w:p w:rsidR="00AD448A" w:rsidRDefault="00AD448A">
      <w:pPr>
        <w:pStyle w:val="10"/>
        <w:spacing w:line="211" w:lineRule="atLeast"/>
        <w:ind w:left="0" w:firstLine="709"/>
        <w:rPr>
          <w:sz w:val="24"/>
          <w:lang w:val="ru-RU"/>
        </w:rPr>
      </w:pPr>
      <w:r>
        <w:rPr>
          <w:sz w:val="24"/>
          <w:lang w:val="ru-RU"/>
        </w:rPr>
        <w:t xml:space="preserve">      Непросто происходит структурная перестро</w:t>
      </w:r>
      <w:r w:rsidR="00AD074B">
        <w:rPr>
          <w:sz w:val="24"/>
          <w:lang w:val="ru-RU"/>
        </w:rPr>
        <w:t>йка области хлебопродуктов. Для того что</w:t>
      </w:r>
      <w:r>
        <w:rPr>
          <w:sz w:val="24"/>
          <w:lang w:val="ru-RU"/>
        </w:rPr>
        <w:t>бы ощутить это</w:t>
      </w:r>
      <w:r w:rsidR="00156DFE">
        <w:rPr>
          <w:sz w:val="24"/>
          <w:lang w:val="ru-RU"/>
        </w:rPr>
        <w:t>,</w:t>
      </w:r>
      <w:r>
        <w:rPr>
          <w:sz w:val="24"/>
          <w:lang w:val="ru-RU"/>
        </w:rPr>
        <w:t xml:space="preserve"> довольно взглянуть на показатели работы заготовительных и зерноперерабатывающих предприятий. Например</w:t>
      </w:r>
      <w:r w:rsidR="00156DFE">
        <w:rPr>
          <w:sz w:val="24"/>
          <w:lang w:val="ru-RU"/>
        </w:rPr>
        <w:t>,</w:t>
      </w:r>
      <w:r>
        <w:rPr>
          <w:sz w:val="24"/>
          <w:lang w:val="ru-RU"/>
        </w:rPr>
        <w:t xml:space="preserve"> за</w:t>
      </w:r>
      <w:r>
        <w:rPr>
          <w:sz w:val="24"/>
        </w:rPr>
        <w:t xml:space="preserve"> 1990-1995</w:t>
      </w:r>
      <w:r>
        <w:rPr>
          <w:sz w:val="24"/>
          <w:lang w:val="ru-RU"/>
        </w:rPr>
        <w:t xml:space="preserve"> года производство муки уменьшилась с</w:t>
      </w:r>
      <w:r>
        <w:rPr>
          <w:sz w:val="24"/>
        </w:rPr>
        <w:t xml:space="preserve"> 7671</w:t>
      </w:r>
      <w:r>
        <w:rPr>
          <w:sz w:val="24"/>
          <w:lang w:val="ru-RU"/>
        </w:rPr>
        <w:t xml:space="preserve"> тысяч тон: до</w:t>
      </w:r>
      <w:r>
        <w:rPr>
          <w:sz w:val="24"/>
        </w:rPr>
        <w:t xml:space="preserve"> 4551</w:t>
      </w:r>
      <w:r w:rsidR="00156DFE">
        <w:rPr>
          <w:sz w:val="24"/>
        </w:rPr>
        <w:t>,</w:t>
      </w:r>
      <w:r w:rsidR="00AD074B">
        <w:rPr>
          <w:sz w:val="24"/>
          <w:lang w:val="ru-RU"/>
        </w:rPr>
        <w:t xml:space="preserve"> крупы</w:t>
      </w:r>
      <w:r>
        <w:rPr>
          <w:sz w:val="24"/>
        </w:rPr>
        <w:t xml:space="preserve"> —</w:t>
      </w:r>
      <w:r>
        <w:rPr>
          <w:sz w:val="24"/>
          <w:lang w:val="ru-RU"/>
        </w:rPr>
        <w:t xml:space="preserve"> с</w:t>
      </w:r>
      <w:r>
        <w:rPr>
          <w:sz w:val="24"/>
        </w:rPr>
        <w:t xml:space="preserve"> 962</w:t>
      </w:r>
      <w:r w:rsidR="00156DFE">
        <w:rPr>
          <w:sz w:val="24"/>
        </w:rPr>
        <w:t>,</w:t>
      </w:r>
      <w:r>
        <w:rPr>
          <w:sz w:val="24"/>
        </w:rPr>
        <w:t>4</w:t>
      </w:r>
      <w:r>
        <w:rPr>
          <w:sz w:val="24"/>
          <w:lang w:val="ru-RU"/>
        </w:rPr>
        <w:t xml:space="preserve"> до</w:t>
      </w:r>
      <w:r>
        <w:rPr>
          <w:sz w:val="24"/>
        </w:rPr>
        <w:t xml:space="preserve"> 389 </w:t>
      </w:r>
      <w:r w:rsidR="00AD074B">
        <w:rPr>
          <w:sz w:val="24"/>
          <w:lang w:val="ru-RU"/>
        </w:rPr>
        <w:t>тысяч</w:t>
      </w:r>
      <w:r w:rsidR="00156DFE">
        <w:rPr>
          <w:sz w:val="24"/>
          <w:lang w:val="ru-RU"/>
        </w:rPr>
        <w:t>,</w:t>
      </w:r>
      <w:r>
        <w:rPr>
          <w:sz w:val="24"/>
          <w:lang w:val="ru-RU"/>
        </w:rPr>
        <w:t xml:space="preserve"> макаронных изделий</w:t>
      </w:r>
      <w:r>
        <w:rPr>
          <w:sz w:val="24"/>
        </w:rPr>
        <w:t xml:space="preserve"> —</w:t>
      </w:r>
      <w:r>
        <w:rPr>
          <w:sz w:val="24"/>
          <w:lang w:val="ru-RU"/>
        </w:rPr>
        <w:t xml:space="preserve"> с</w:t>
      </w:r>
      <w:r>
        <w:rPr>
          <w:sz w:val="24"/>
        </w:rPr>
        <w:t xml:space="preserve"> 360</w:t>
      </w:r>
      <w:r w:rsidR="00156DFE">
        <w:rPr>
          <w:sz w:val="24"/>
        </w:rPr>
        <w:t>,</w:t>
      </w:r>
      <w:r>
        <w:rPr>
          <w:sz w:val="24"/>
        </w:rPr>
        <w:t xml:space="preserve">3 </w:t>
      </w:r>
      <w:r>
        <w:rPr>
          <w:sz w:val="24"/>
          <w:lang w:val="ru-RU"/>
        </w:rPr>
        <w:t>до</w:t>
      </w:r>
      <w:r>
        <w:rPr>
          <w:sz w:val="24"/>
        </w:rPr>
        <w:t xml:space="preserve"> 214</w:t>
      </w:r>
      <w:r w:rsidR="00156DFE">
        <w:rPr>
          <w:sz w:val="24"/>
        </w:rPr>
        <w:t>,</w:t>
      </w:r>
      <w:r>
        <w:rPr>
          <w:sz w:val="24"/>
        </w:rPr>
        <w:t>2</w:t>
      </w:r>
      <w:r>
        <w:rPr>
          <w:sz w:val="24"/>
          <w:lang w:val="ru-RU"/>
        </w:rPr>
        <w:t xml:space="preserve"> тысяч</w:t>
      </w:r>
      <w:r w:rsidR="00156DFE">
        <w:rPr>
          <w:sz w:val="24"/>
          <w:lang w:val="ru-RU"/>
        </w:rPr>
        <w:t>,</w:t>
      </w:r>
      <w:r>
        <w:rPr>
          <w:sz w:val="24"/>
          <w:lang w:val="ru-RU"/>
        </w:rPr>
        <w:t xml:space="preserve"> хлеба и хлебобулочной продукции</w:t>
      </w:r>
      <w:r>
        <w:rPr>
          <w:sz w:val="24"/>
        </w:rPr>
        <w:t xml:space="preserve"> —</w:t>
      </w:r>
      <w:r>
        <w:rPr>
          <w:sz w:val="24"/>
          <w:lang w:val="ru-RU"/>
        </w:rPr>
        <w:t xml:space="preserve"> с</w:t>
      </w:r>
      <w:r>
        <w:rPr>
          <w:sz w:val="24"/>
        </w:rPr>
        <w:t xml:space="preserve"> 6701</w:t>
      </w:r>
      <w:r>
        <w:rPr>
          <w:sz w:val="24"/>
          <w:lang w:val="ru-RU"/>
        </w:rPr>
        <w:t xml:space="preserve"> до</w:t>
      </w:r>
      <w:r>
        <w:rPr>
          <w:sz w:val="24"/>
        </w:rPr>
        <w:t xml:space="preserve"> 3848</w:t>
      </w:r>
      <w:r>
        <w:rPr>
          <w:sz w:val="24"/>
          <w:lang w:val="ru-RU"/>
        </w:rPr>
        <w:t xml:space="preserve"> тысяч тонн. Итак</w:t>
      </w:r>
      <w:r w:rsidR="00156DFE">
        <w:rPr>
          <w:sz w:val="24"/>
          <w:lang w:val="ru-RU"/>
        </w:rPr>
        <w:t>,</w:t>
      </w:r>
      <w:r>
        <w:rPr>
          <w:sz w:val="24"/>
          <w:lang w:val="ru-RU"/>
        </w:rPr>
        <w:t xml:space="preserve"> потенциальные возможности предприятий</w:t>
      </w:r>
      <w:r>
        <w:rPr>
          <w:smallCaps/>
          <w:sz w:val="24"/>
          <w:lang w:val="ru-RU"/>
        </w:rPr>
        <w:t xml:space="preserve"> </w:t>
      </w:r>
      <w:r>
        <w:rPr>
          <w:sz w:val="24"/>
          <w:lang w:val="ru-RU"/>
        </w:rPr>
        <w:t>используются далеко не полностью.</w:t>
      </w:r>
    </w:p>
    <w:p w:rsidR="00AD448A" w:rsidRDefault="00AD448A">
      <w:pPr>
        <w:pStyle w:val="10"/>
        <w:spacing w:line="211" w:lineRule="atLeast"/>
        <w:ind w:firstLine="709"/>
        <w:rPr>
          <w:sz w:val="24"/>
          <w:lang w:val="ru-RU"/>
        </w:rPr>
      </w:pPr>
      <w:r>
        <w:rPr>
          <w:sz w:val="24"/>
          <w:lang w:val="ru-RU"/>
        </w:rPr>
        <w:t>Значительное сокращение объемов производства</w:t>
      </w:r>
      <w:r w:rsidR="00156DFE">
        <w:rPr>
          <w:sz w:val="24"/>
          <w:lang w:val="ru-RU"/>
        </w:rPr>
        <w:t>,</w:t>
      </w:r>
      <w:r>
        <w:rPr>
          <w:sz w:val="24"/>
          <w:lang w:val="ru-RU"/>
        </w:rPr>
        <w:t xml:space="preserve"> либерализация цен на сырье</w:t>
      </w:r>
      <w:r w:rsidR="00156DFE">
        <w:rPr>
          <w:sz w:val="24"/>
          <w:lang w:val="ru-RU"/>
        </w:rPr>
        <w:t>,</w:t>
      </w:r>
      <w:r>
        <w:rPr>
          <w:sz w:val="24"/>
          <w:lang w:val="ru-RU"/>
        </w:rPr>
        <w:t xml:space="preserve"> материально-технические ресурсы и услуги привели к повышению себестоимости</w:t>
      </w:r>
      <w:r w:rsidR="00156DFE">
        <w:rPr>
          <w:sz w:val="24"/>
          <w:lang w:val="ru-RU"/>
        </w:rPr>
        <w:t>,</w:t>
      </w:r>
      <w:r>
        <w:rPr>
          <w:sz w:val="24"/>
          <w:lang w:val="ru-RU"/>
        </w:rPr>
        <w:t xml:space="preserve"> а затем и цен на зерновую продукцию. В особенности возросли оптовые цены предприятий крупяной промышленности. Вме</w:t>
      </w:r>
      <w:r w:rsidR="00AD074B">
        <w:rPr>
          <w:sz w:val="24"/>
          <w:lang w:val="ru-RU"/>
        </w:rPr>
        <w:t>сте с тем калорийность питания н</w:t>
      </w:r>
      <w:r>
        <w:rPr>
          <w:sz w:val="24"/>
          <w:lang w:val="ru-RU"/>
        </w:rPr>
        <w:t>а</w:t>
      </w:r>
      <w:r w:rsidR="00AD074B">
        <w:rPr>
          <w:sz w:val="24"/>
          <w:lang w:val="ru-RU"/>
        </w:rPr>
        <w:t>селения</w:t>
      </w:r>
      <w:r>
        <w:rPr>
          <w:sz w:val="24"/>
          <w:lang w:val="ru-RU"/>
        </w:rPr>
        <w:t xml:space="preserve"> уменьшилась на 26</w:t>
      </w:r>
      <w:r w:rsidR="00156DFE">
        <w:rPr>
          <w:sz w:val="24"/>
          <w:lang w:val="ru-RU"/>
        </w:rPr>
        <w:t>,</w:t>
      </w:r>
      <w:r>
        <w:rPr>
          <w:sz w:val="24"/>
          <w:lang w:val="ru-RU"/>
        </w:rPr>
        <w:t>4 процента. Значительно обеднел рацион белков</w:t>
      </w:r>
      <w:r w:rsidR="00AD074B">
        <w:rPr>
          <w:sz w:val="24"/>
          <w:lang w:val="ru-RU"/>
        </w:rPr>
        <w:t>о</w:t>
      </w:r>
      <w:r>
        <w:rPr>
          <w:sz w:val="24"/>
          <w:lang w:val="ru-RU"/>
        </w:rPr>
        <w:t xml:space="preserve"> и витаминосодержащих продуктов</w:t>
      </w:r>
      <w:r w:rsidR="00156DFE">
        <w:rPr>
          <w:sz w:val="24"/>
          <w:lang w:val="ru-RU"/>
        </w:rPr>
        <w:t>,</w:t>
      </w:r>
      <w:r>
        <w:rPr>
          <w:sz w:val="24"/>
          <w:lang w:val="ru-RU"/>
        </w:rPr>
        <w:t xml:space="preserve"> овощей</w:t>
      </w:r>
      <w:r w:rsidR="00156DFE">
        <w:rPr>
          <w:sz w:val="24"/>
          <w:lang w:val="ru-RU"/>
        </w:rPr>
        <w:t>,</w:t>
      </w:r>
      <w:r w:rsidR="00AD074B">
        <w:rPr>
          <w:sz w:val="24"/>
          <w:lang w:val="ru-RU"/>
        </w:rPr>
        <w:t xml:space="preserve"> фруктов </w:t>
      </w:r>
      <w:r w:rsidR="001E64EE">
        <w:rPr>
          <w:sz w:val="24"/>
          <w:lang w:val="ru-RU"/>
        </w:rPr>
        <w:t>и т. п.</w:t>
      </w:r>
      <w:r w:rsidR="00AD074B">
        <w:rPr>
          <w:sz w:val="24"/>
          <w:lang w:val="ru-RU"/>
        </w:rPr>
        <w:t xml:space="preserve"> </w:t>
      </w:r>
      <w:r>
        <w:rPr>
          <w:sz w:val="24"/>
          <w:lang w:val="ru-RU"/>
        </w:rPr>
        <w:t>Вместе с тем свыше физиологических норм люди потребляют хлебопродукты</w:t>
      </w:r>
      <w:r w:rsidR="00156DFE">
        <w:rPr>
          <w:sz w:val="24"/>
          <w:lang w:val="ru-RU"/>
        </w:rPr>
        <w:t>,</w:t>
      </w:r>
      <w:r>
        <w:rPr>
          <w:sz w:val="24"/>
          <w:lang w:val="ru-RU"/>
        </w:rPr>
        <w:t xml:space="preserve"> удельный вес которых в структуре питания достигает 44 процентов.</w:t>
      </w:r>
    </w:p>
    <w:p w:rsidR="00AD448A" w:rsidRDefault="00AD448A">
      <w:pPr>
        <w:pStyle w:val="10"/>
        <w:spacing w:line="211" w:lineRule="atLeast"/>
        <w:ind w:firstLine="709"/>
        <w:rPr>
          <w:sz w:val="24"/>
          <w:lang w:val="ru-RU"/>
        </w:rPr>
      </w:pPr>
      <w:r>
        <w:rPr>
          <w:sz w:val="24"/>
          <w:lang w:val="ru-RU"/>
        </w:rPr>
        <w:t>В структуре агропромышленного комплекса область хлебопродуктов — приоритетная</w:t>
      </w:r>
      <w:r w:rsidR="00156DFE">
        <w:rPr>
          <w:sz w:val="24"/>
          <w:lang w:val="ru-RU"/>
        </w:rPr>
        <w:t>,</w:t>
      </w:r>
      <w:r>
        <w:rPr>
          <w:sz w:val="24"/>
          <w:lang w:val="ru-RU"/>
        </w:rPr>
        <w:t xml:space="preserve"> в особенности учитывая обеспечение население продовольствием</w:t>
      </w:r>
      <w:r w:rsidR="00156DFE">
        <w:rPr>
          <w:sz w:val="24"/>
          <w:lang w:val="ru-RU"/>
        </w:rPr>
        <w:t>,</w:t>
      </w:r>
      <w:r>
        <w:rPr>
          <w:sz w:val="24"/>
          <w:lang w:val="ru-RU"/>
        </w:rPr>
        <w:t xml:space="preserve"> </w:t>
      </w:r>
      <w:r w:rsidR="00AD074B">
        <w:rPr>
          <w:sz w:val="24"/>
          <w:lang w:val="ru-RU"/>
        </w:rPr>
        <w:t>а животноводства — комбикормами.</w:t>
      </w:r>
    </w:p>
    <w:p w:rsidR="00AD448A" w:rsidRDefault="00AD448A">
      <w:pPr>
        <w:pStyle w:val="10"/>
        <w:spacing w:line="211" w:lineRule="atLeast"/>
        <w:ind w:firstLine="709"/>
        <w:rPr>
          <w:sz w:val="24"/>
          <w:lang w:val="ru-RU"/>
        </w:rPr>
      </w:pPr>
      <w:r>
        <w:rPr>
          <w:sz w:val="24"/>
          <w:lang w:val="ru-RU"/>
        </w:rPr>
        <w:t xml:space="preserve">Поэтому важная научно-техническая предпосылка дальнейшего развития области — сертификация сельскохозяйственного сырья и пищевых продуктов из муки. Таким </w:t>
      </w:r>
      <w:r w:rsidR="001E64EE">
        <w:rPr>
          <w:sz w:val="24"/>
          <w:lang w:val="ru-RU"/>
        </w:rPr>
        <w:t>образом,</w:t>
      </w:r>
      <w:r>
        <w:rPr>
          <w:sz w:val="24"/>
          <w:lang w:val="ru-RU"/>
        </w:rPr>
        <w:t xml:space="preserve"> можно будет эффективно определить качество продукции</w:t>
      </w:r>
      <w:r w:rsidR="00156DFE">
        <w:rPr>
          <w:sz w:val="24"/>
          <w:lang w:val="ru-RU"/>
        </w:rPr>
        <w:t>,</w:t>
      </w:r>
      <w:r>
        <w:rPr>
          <w:sz w:val="24"/>
          <w:lang w:val="ru-RU"/>
        </w:rPr>
        <w:t xml:space="preserve"> обеспечить тщательный контроль за соблюдением экономических требований</w:t>
      </w:r>
      <w:r w:rsidR="00156DFE">
        <w:rPr>
          <w:sz w:val="24"/>
          <w:lang w:val="ru-RU"/>
        </w:rPr>
        <w:t>,</w:t>
      </w:r>
      <w:r>
        <w:rPr>
          <w:sz w:val="24"/>
          <w:lang w:val="ru-RU"/>
        </w:rPr>
        <w:t xml:space="preserve"> повысить конкурентоспособность изделий.</w:t>
      </w:r>
    </w:p>
    <w:p w:rsidR="00AD448A" w:rsidRDefault="00AD448A">
      <w:pPr>
        <w:pStyle w:val="10"/>
        <w:spacing w:line="211" w:lineRule="atLeast"/>
        <w:ind w:firstLine="709"/>
        <w:rPr>
          <w:sz w:val="24"/>
          <w:lang w:val="ru-RU"/>
        </w:rPr>
      </w:pPr>
      <w:r>
        <w:rPr>
          <w:sz w:val="24"/>
          <w:lang w:val="ru-RU"/>
        </w:rPr>
        <w:t>Но материально-техническая база области хлебопродуктов не отвечает современным требованиям</w:t>
      </w:r>
      <w:r w:rsidR="00156DFE">
        <w:rPr>
          <w:sz w:val="24"/>
          <w:lang w:val="ru-RU"/>
        </w:rPr>
        <w:t>,</w:t>
      </w:r>
      <w:r>
        <w:rPr>
          <w:sz w:val="24"/>
          <w:lang w:val="ru-RU"/>
        </w:rPr>
        <w:t xml:space="preserve"> характеризуется значительной сработанностью оснащения. Это отрицательно сказывается и на экономических показателях. Например</w:t>
      </w:r>
      <w:r w:rsidR="00156DFE">
        <w:rPr>
          <w:sz w:val="24"/>
          <w:lang w:val="ru-RU"/>
        </w:rPr>
        <w:t>,</w:t>
      </w:r>
      <w:r>
        <w:rPr>
          <w:sz w:val="24"/>
          <w:lang w:val="ru-RU"/>
        </w:rPr>
        <w:t xml:space="preserve"> сработанность основных производственных фондов в области достигает 48 процентов</w:t>
      </w:r>
      <w:r w:rsidR="00156DFE">
        <w:rPr>
          <w:sz w:val="24"/>
          <w:lang w:val="ru-RU"/>
        </w:rPr>
        <w:t>,</w:t>
      </w:r>
      <w:r>
        <w:rPr>
          <w:sz w:val="24"/>
          <w:lang w:val="ru-RU"/>
        </w:rPr>
        <w:t xml:space="preserve"> а темпы обновления их основной части значительно отстают от потребности. Относительно основ</w:t>
      </w:r>
      <w:r w:rsidR="00330EA5">
        <w:rPr>
          <w:sz w:val="24"/>
          <w:lang w:val="ru-RU"/>
        </w:rPr>
        <w:t>ной части они составляют меньше</w:t>
      </w:r>
      <w:r>
        <w:rPr>
          <w:sz w:val="24"/>
          <w:lang w:val="ru-RU"/>
        </w:rPr>
        <w:t xml:space="preserve"> 56 процентов на год. Уровень механизации работы на предприятиях не превышает 50-60 процентов. Производительн</w:t>
      </w:r>
      <w:r w:rsidR="001E64EE">
        <w:rPr>
          <w:sz w:val="24"/>
          <w:lang w:val="ru-RU"/>
        </w:rPr>
        <w:t>ость работы в области в 2-3 раза ниже</w:t>
      </w:r>
      <w:r w:rsidR="00156DFE">
        <w:rPr>
          <w:sz w:val="24"/>
          <w:lang w:val="ru-RU"/>
        </w:rPr>
        <w:t>,</w:t>
      </w:r>
      <w:r>
        <w:rPr>
          <w:sz w:val="24"/>
          <w:lang w:val="ru-RU"/>
        </w:rPr>
        <w:t xml:space="preserve"> чем на родственных предприятиях в зарубежных странах с развитой экономикой.</w:t>
      </w:r>
    </w:p>
    <w:p w:rsidR="00AD448A" w:rsidRDefault="00AD448A" w:rsidP="00330EA5">
      <w:pPr>
        <w:pStyle w:val="10"/>
        <w:spacing w:line="211" w:lineRule="atLeast"/>
        <w:ind w:firstLine="709"/>
        <w:rPr>
          <w:sz w:val="24"/>
          <w:lang w:val="ru-RU"/>
        </w:rPr>
      </w:pPr>
      <w:r>
        <w:rPr>
          <w:sz w:val="24"/>
          <w:lang w:val="ru-RU"/>
        </w:rPr>
        <w:t>Ныне самая главная задача предприятий области — улучшение их финансового состояния. Определяющий фактор платежеспособно</w:t>
      </w:r>
      <w:r w:rsidR="00330EA5">
        <w:rPr>
          <w:sz w:val="24"/>
          <w:lang w:val="ru-RU"/>
        </w:rPr>
        <w:t>сти здесь — состояние оборотных средств</w:t>
      </w:r>
      <w:r w:rsidR="00156DFE">
        <w:rPr>
          <w:sz w:val="24"/>
          <w:lang w:val="ru-RU"/>
        </w:rPr>
        <w:t>,</w:t>
      </w:r>
      <w:r>
        <w:rPr>
          <w:sz w:val="24"/>
          <w:lang w:val="ru-RU"/>
        </w:rPr>
        <w:t xml:space="preserve"> которые распыляются через постоянное возрастание дебиторской задолженности. При уменьшении объемов выпуска продукции эффективность использовани</w:t>
      </w:r>
      <w:r w:rsidR="00330EA5">
        <w:rPr>
          <w:sz w:val="24"/>
          <w:lang w:val="ru-RU"/>
        </w:rPr>
        <w:t>я оборотного средства неминуемо</w:t>
      </w:r>
      <w:r>
        <w:rPr>
          <w:sz w:val="24"/>
          <w:lang w:val="ru-RU"/>
        </w:rPr>
        <w:t xml:space="preserve"> ухудшается. Это обусловлен</w:t>
      </w:r>
      <w:r w:rsidR="00330EA5">
        <w:rPr>
          <w:sz w:val="24"/>
          <w:lang w:val="ru-RU"/>
        </w:rPr>
        <w:t>о</w:t>
      </w:r>
      <w:r>
        <w:rPr>
          <w:sz w:val="24"/>
          <w:lang w:val="ru-RU"/>
        </w:rPr>
        <w:t xml:space="preserve"> тем</w:t>
      </w:r>
      <w:r w:rsidR="00156DFE">
        <w:rPr>
          <w:sz w:val="24"/>
          <w:lang w:val="ru-RU"/>
        </w:rPr>
        <w:t>,</w:t>
      </w:r>
      <w:r>
        <w:rPr>
          <w:sz w:val="24"/>
          <w:lang w:val="ru-RU"/>
        </w:rPr>
        <w:t xml:space="preserve"> что объемы сырья</w:t>
      </w:r>
      <w:r w:rsidR="00156DFE">
        <w:rPr>
          <w:sz w:val="24"/>
          <w:lang w:val="ru-RU"/>
        </w:rPr>
        <w:t>,</w:t>
      </w:r>
      <w:r>
        <w:rPr>
          <w:sz w:val="24"/>
          <w:lang w:val="ru-RU"/>
        </w:rPr>
        <w:t xml:space="preserve"> материалов</w:t>
      </w:r>
      <w:r w:rsidR="00156DFE">
        <w:rPr>
          <w:sz w:val="24"/>
          <w:lang w:val="ru-RU"/>
        </w:rPr>
        <w:t>,</w:t>
      </w:r>
      <w:r>
        <w:rPr>
          <w:sz w:val="24"/>
          <w:lang w:val="ru-RU"/>
        </w:rPr>
        <w:t xml:space="preserve"> других ресурсов и топлива уменьшаются более скорыми темпами</w:t>
      </w:r>
      <w:r w:rsidR="00156DFE">
        <w:rPr>
          <w:sz w:val="24"/>
          <w:lang w:val="ru-RU"/>
        </w:rPr>
        <w:t>,</w:t>
      </w:r>
      <w:r>
        <w:rPr>
          <w:sz w:val="24"/>
          <w:lang w:val="ru-RU"/>
        </w:rPr>
        <w:t xml:space="preserve"> чем объем выпущенной продукции.</w:t>
      </w:r>
    </w:p>
    <w:p w:rsidR="00AD448A" w:rsidRDefault="00AD448A">
      <w:pPr>
        <w:pStyle w:val="10"/>
        <w:spacing w:line="211" w:lineRule="atLeast"/>
        <w:ind w:firstLine="709"/>
        <w:rPr>
          <w:sz w:val="24"/>
          <w:lang w:val="ru-RU"/>
        </w:rPr>
      </w:pPr>
      <w:r>
        <w:rPr>
          <w:sz w:val="24"/>
          <w:lang w:val="ru-RU"/>
        </w:rPr>
        <w:t>Ныне руководители заготовительных и зерноперерабатывающих предприятий</w:t>
      </w:r>
      <w:r w:rsidR="00EE2753">
        <w:rPr>
          <w:sz w:val="24"/>
          <w:lang w:val="ru-RU"/>
        </w:rPr>
        <w:t xml:space="preserve"> особое внимание должны обратить</w:t>
      </w:r>
      <w:r>
        <w:rPr>
          <w:sz w:val="24"/>
          <w:lang w:val="ru-RU"/>
        </w:rPr>
        <w:t xml:space="preserve"> на норматив собственного оборотного средства. Он должен быть ориентиром для поддержания финансового </w:t>
      </w:r>
      <w:r w:rsidR="00EE2753">
        <w:rPr>
          <w:sz w:val="24"/>
          <w:lang w:val="ru-RU"/>
        </w:rPr>
        <w:t>состояния производства на равных</w:t>
      </w:r>
      <w:r w:rsidR="00156DFE">
        <w:rPr>
          <w:sz w:val="24"/>
          <w:lang w:val="ru-RU"/>
        </w:rPr>
        <w:t>,</w:t>
      </w:r>
      <w:r>
        <w:rPr>
          <w:sz w:val="24"/>
          <w:lang w:val="ru-RU"/>
        </w:rPr>
        <w:t xml:space="preserve"> что обеспечит нормальный реализационны</w:t>
      </w:r>
      <w:r w:rsidR="00FF1919">
        <w:rPr>
          <w:sz w:val="24"/>
          <w:lang w:val="ru-RU"/>
        </w:rPr>
        <w:t>й и воссоздавате</w:t>
      </w:r>
      <w:r w:rsidR="00EE2753">
        <w:rPr>
          <w:sz w:val="24"/>
          <w:lang w:val="ru-RU"/>
        </w:rPr>
        <w:t>льный</w:t>
      </w:r>
      <w:r>
        <w:rPr>
          <w:sz w:val="24"/>
          <w:lang w:val="ru-RU"/>
        </w:rPr>
        <w:t xml:space="preserve"> циклы. А еще нужна структурная перестройка с учетом имеющегося инвестиционного и инновационного потенциалов.</w:t>
      </w:r>
    </w:p>
    <w:p w:rsidR="00EE2753" w:rsidRDefault="00EE2753">
      <w:pPr>
        <w:pStyle w:val="10"/>
        <w:spacing w:line="211" w:lineRule="atLeast"/>
        <w:ind w:firstLine="709"/>
        <w:rPr>
          <w:sz w:val="24"/>
          <w:lang w:val="ru-RU"/>
        </w:rPr>
      </w:pPr>
      <w:r>
        <w:rPr>
          <w:sz w:val="24"/>
          <w:lang w:val="ru-RU"/>
        </w:rPr>
        <w:t>Удельный вес зда</w:t>
      </w:r>
      <w:r w:rsidR="00AD448A">
        <w:rPr>
          <w:sz w:val="24"/>
          <w:lang w:val="ru-RU"/>
        </w:rPr>
        <w:t>ний и сооружений в структуре основных фондов на предприятиях области хлебопродуктов составляет 75-80 процентов. В особенности высокая она на хлебозаготовительных предприятия</w:t>
      </w:r>
      <w:r>
        <w:rPr>
          <w:sz w:val="24"/>
          <w:lang w:val="ru-RU"/>
        </w:rPr>
        <w:t>х —</w:t>
      </w:r>
      <w:r w:rsidR="00FF1919">
        <w:rPr>
          <w:sz w:val="24"/>
          <w:lang w:val="ru-RU"/>
        </w:rPr>
        <w:t xml:space="preserve"> около </w:t>
      </w:r>
      <w:r>
        <w:rPr>
          <w:sz w:val="24"/>
          <w:lang w:val="ru-RU"/>
        </w:rPr>
        <w:t>60 процентов. Немного</w:t>
      </w:r>
      <w:r w:rsidR="00FF1919">
        <w:rPr>
          <w:sz w:val="24"/>
          <w:lang w:val="ru-RU"/>
        </w:rPr>
        <w:t xml:space="preserve"> ниже</w:t>
      </w:r>
      <w:r w:rsidR="00AD448A">
        <w:rPr>
          <w:sz w:val="24"/>
          <w:lang w:val="ru-RU"/>
        </w:rPr>
        <w:t xml:space="preserve"> на зерноперерабатывающих производствах. </w:t>
      </w:r>
    </w:p>
    <w:p w:rsidR="00AD448A" w:rsidRDefault="00AD448A">
      <w:pPr>
        <w:pStyle w:val="10"/>
        <w:spacing w:line="211" w:lineRule="atLeast"/>
        <w:ind w:firstLine="709"/>
        <w:rPr>
          <w:sz w:val="24"/>
          <w:lang w:val="ru-RU"/>
        </w:rPr>
      </w:pPr>
      <w:r>
        <w:rPr>
          <w:sz w:val="24"/>
          <w:lang w:val="ru-RU"/>
        </w:rPr>
        <w:t xml:space="preserve">Особое внимание сегодня </w:t>
      </w:r>
      <w:r w:rsidR="00EE2753">
        <w:rPr>
          <w:sz w:val="24"/>
          <w:lang w:val="ru-RU"/>
        </w:rPr>
        <w:t>уделено</w:t>
      </w:r>
      <w:r>
        <w:rPr>
          <w:sz w:val="24"/>
          <w:lang w:val="ru-RU"/>
        </w:rPr>
        <w:t xml:space="preserve"> умелому использованию капитала. Ведь постоянно ощущается острый недостаток инвестиций при возрастании стоимости капитального строительства</w:t>
      </w:r>
      <w:r w:rsidR="00156DFE">
        <w:rPr>
          <w:sz w:val="24"/>
          <w:lang w:val="ru-RU"/>
        </w:rPr>
        <w:t>,</w:t>
      </w:r>
      <w:r>
        <w:rPr>
          <w:sz w:val="24"/>
          <w:lang w:val="ru-RU"/>
        </w:rPr>
        <w:t xml:space="preserve"> техники</w:t>
      </w:r>
      <w:r w:rsidR="00156DFE">
        <w:rPr>
          <w:sz w:val="24"/>
          <w:lang w:val="ru-RU"/>
        </w:rPr>
        <w:t>,</w:t>
      </w:r>
      <w:r w:rsidR="00EE2753">
        <w:rPr>
          <w:sz w:val="24"/>
          <w:lang w:val="ru-RU"/>
        </w:rPr>
        <w:t xml:space="preserve"> создании капитало</w:t>
      </w:r>
      <w:r>
        <w:rPr>
          <w:sz w:val="24"/>
          <w:lang w:val="ru-RU"/>
        </w:rPr>
        <w:t xml:space="preserve"> и наукоемких производств. Конечно</w:t>
      </w:r>
      <w:r w:rsidR="00156DFE">
        <w:rPr>
          <w:sz w:val="24"/>
          <w:lang w:val="ru-RU"/>
        </w:rPr>
        <w:t>,</w:t>
      </w:r>
      <w:r>
        <w:rPr>
          <w:sz w:val="24"/>
          <w:lang w:val="ru-RU"/>
        </w:rPr>
        <w:t xml:space="preserve"> модернизировать действующие предприятия нужно. Но делать это целесообразно лишь тогда</w:t>
      </w:r>
      <w:r w:rsidR="00156DFE">
        <w:rPr>
          <w:sz w:val="24"/>
          <w:lang w:val="ru-RU"/>
        </w:rPr>
        <w:t>,</w:t>
      </w:r>
      <w:r w:rsidR="00EE2753">
        <w:rPr>
          <w:sz w:val="24"/>
          <w:lang w:val="ru-RU"/>
        </w:rPr>
        <w:t xml:space="preserve"> когда</w:t>
      </w:r>
      <w:r>
        <w:rPr>
          <w:sz w:val="24"/>
          <w:lang w:val="ru-RU"/>
        </w:rPr>
        <w:t xml:space="preserve"> прибыли предприятий будут достаточными для создания</w:t>
      </w:r>
      <w:r w:rsidR="00EE2753">
        <w:rPr>
          <w:sz w:val="24"/>
          <w:lang w:val="ru-RU"/>
        </w:rPr>
        <w:t xml:space="preserve"> фондов накопления и потребления</w:t>
      </w:r>
      <w:r w:rsidR="00156DFE">
        <w:rPr>
          <w:sz w:val="24"/>
          <w:lang w:val="ru-RU"/>
        </w:rPr>
        <w:t>,</w:t>
      </w:r>
      <w:r>
        <w:rPr>
          <w:sz w:val="24"/>
          <w:lang w:val="ru-RU"/>
        </w:rPr>
        <w:t xml:space="preserve"> а банки будут кредитовать долгосрочные инвестиционные проекты. Альтернативы здесь не существует. Какие же источники финансирования можно привлечь для технического переоснащения области?</w:t>
      </w:r>
    </w:p>
    <w:p w:rsidR="00AD448A" w:rsidRDefault="00AD448A">
      <w:pPr>
        <w:pStyle w:val="10"/>
        <w:spacing w:line="211" w:lineRule="atLeast"/>
        <w:ind w:firstLine="709"/>
        <w:rPr>
          <w:sz w:val="24"/>
          <w:lang w:val="ru-RU"/>
        </w:rPr>
      </w:pPr>
      <w:r>
        <w:rPr>
          <w:sz w:val="24"/>
          <w:lang w:val="ru-RU"/>
        </w:rPr>
        <w:t>Прежде всего прибыль</w:t>
      </w:r>
      <w:r w:rsidR="00156DFE">
        <w:rPr>
          <w:sz w:val="24"/>
          <w:lang w:val="ru-RU"/>
        </w:rPr>
        <w:t>,</w:t>
      </w:r>
      <w:r>
        <w:rPr>
          <w:sz w:val="24"/>
          <w:lang w:val="ru-RU"/>
        </w:rPr>
        <w:t xml:space="preserve"> которая остается на предприятиях</w:t>
      </w:r>
      <w:r w:rsidR="00156DFE">
        <w:rPr>
          <w:sz w:val="24"/>
          <w:lang w:val="ru-RU"/>
        </w:rPr>
        <w:t>,</w:t>
      </w:r>
      <w:r>
        <w:rPr>
          <w:sz w:val="24"/>
          <w:lang w:val="ru-RU"/>
        </w:rPr>
        <w:t xml:space="preserve"> направляется на реконструкцию и техническое переоснащение производства. Потом — амортизационные отчисления. Ведь повышение инвестиционной акти</w:t>
      </w:r>
      <w:r w:rsidR="00FF1919">
        <w:rPr>
          <w:sz w:val="24"/>
          <w:lang w:val="ru-RU"/>
        </w:rPr>
        <w:t>вности непосредственно связанно</w:t>
      </w:r>
      <w:r>
        <w:rPr>
          <w:sz w:val="24"/>
          <w:lang w:val="ru-RU"/>
        </w:rPr>
        <w:t xml:space="preserve"> с отношением к амортизации как основного ресурса и финансового источника капи</w:t>
      </w:r>
      <w:r w:rsidR="00EE2753">
        <w:rPr>
          <w:sz w:val="24"/>
          <w:lang w:val="ru-RU"/>
        </w:rPr>
        <w:t>таловложений. Замедлить старение</w:t>
      </w:r>
      <w:r>
        <w:rPr>
          <w:sz w:val="24"/>
          <w:lang w:val="ru-RU"/>
        </w:rPr>
        <w:t xml:space="preserve"> основных фондов можно и благодаря ускоренной амортизации — главному направлению восст</w:t>
      </w:r>
      <w:r w:rsidR="00FF1919">
        <w:rPr>
          <w:sz w:val="24"/>
          <w:lang w:val="ru-RU"/>
        </w:rPr>
        <w:t>ановления</w:t>
      </w:r>
      <w:r w:rsidR="00EE2753">
        <w:rPr>
          <w:sz w:val="24"/>
          <w:lang w:val="ru-RU"/>
        </w:rPr>
        <w:t xml:space="preserve"> основных фондов.  Один</w:t>
      </w:r>
      <w:r>
        <w:rPr>
          <w:sz w:val="24"/>
          <w:lang w:val="ru-RU"/>
        </w:rPr>
        <w:t xml:space="preserve"> источник финансирования — средства от приватизации предприятий области хлебопродуктов</w:t>
      </w:r>
      <w:r w:rsidR="00156DFE">
        <w:rPr>
          <w:sz w:val="24"/>
          <w:lang w:val="ru-RU"/>
        </w:rPr>
        <w:t>,</w:t>
      </w:r>
      <w:r>
        <w:rPr>
          <w:sz w:val="24"/>
          <w:lang w:val="ru-RU"/>
        </w:rPr>
        <w:t xml:space="preserve"> которые можно направить на техническое и технологическое обновления производства. И</w:t>
      </w:r>
      <w:r w:rsidR="00156DFE">
        <w:rPr>
          <w:sz w:val="24"/>
          <w:lang w:val="ru-RU"/>
        </w:rPr>
        <w:t>,</w:t>
      </w:r>
      <w:r>
        <w:rPr>
          <w:sz w:val="24"/>
          <w:lang w:val="ru-RU"/>
        </w:rPr>
        <w:t xml:space="preserve"> в конце концов</w:t>
      </w:r>
      <w:r w:rsidR="00156DFE">
        <w:rPr>
          <w:sz w:val="24"/>
          <w:lang w:val="ru-RU"/>
        </w:rPr>
        <w:t>,</w:t>
      </w:r>
      <w:r>
        <w:rPr>
          <w:sz w:val="24"/>
          <w:lang w:val="ru-RU"/>
        </w:rPr>
        <w:t xml:space="preserve"> целесообразно привлечь деньги коммерческих банков</w:t>
      </w:r>
      <w:r w:rsidR="00156DFE">
        <w:rPr>
          <w:sz w:val="24"/>
          <w:lang w:val="ru-RU"/>
        </w:rPr>
        <w:t>,</w:t>
      </w:r>
      <w:r>
        <w:rPr>
          <w:sz w:val="24"/>
          <w:lang w:val="ru-RU"/>
        </w:rPr>
        <w:t xml:space="preserve"> а также население и приватизационные сертификаты. Это повысит привлекательность предприятий области для потенциальных инвесторов.</w:t>
      </w:r>
    </w:p>
    <w:p w:rsidR="00AD448A" w:rsidRDefault="00AD448A">
      <w:pPr>
        <w:pStyle w:val="10"/>
        <w:spacing w:line="211" w:lineRule="atLeast"/>
        <w:ind w:firstLine="709"/>
        <w:rPr>
          <w:sz w:val="24"/>
          <w:lang w:val="ru-RU"/>
        </w:rPr>
      </w:pPr>
      <w:r>
        <w:rPr>
          <w:sz w:val="24"/>
          <w:lang w:val="ru-RU"/>
        </w:rPr>
        <w:t>Важное направление структурной перестройки предприятий области и необходимое средство уменьшения отрицательного влияния на экономику — восстановление на производствах выпуска потребительских товаров через модернизацию соответствующих цехов.</w:t>
      </w:r>
    </w:p>
    <w:p w:rsidR="00AD448A" w:rsidRDefault="004D72F4">
      <w:pPr>
        <w:pStyle w:val="10"/>
        <w:spacing w:line="211" w:lineRule="atLeast"/>
        <w:ind w:firstLine="709"/>
        <w:rPr>
          <w:sz w:val="24"/>
          <w:lang w:val="ru-RU"/>
        </w:rPr>
      </w:pPr>
      <w:r>
        <w:rPr>
          <w:sz w:val="24"/>
          <w:lang w:val="ru-RU"/>
        </w:rPr>
        <w:t>Одним</w:t>
      </w:r>
      <w:r w:rsidR="00AD448A">
        <w:rPr>
          <w:sz w:val="24"/>
          <w:lang w:val="ru-RU"/>
        </w:rPr>
        <w:t xml:space="preserve"> слово</w:t>
      </w:r>
      <w:r>
        <w:rPr>
          <w:sz w:val="24"/>
          <w:lang w:val="ru-RU"/>
        </w:rPr>
        <w:t>м</w:t>
      </w:r>
      <w:r w:rsidR="00156DFE">
        <w:rPr>
          <w:sz w:val="24"/>
          <w:lang w:val="ru-RU"/>
        </w:rPr>
        <w:t>,</w:t>
      </w:r>
      <w:r w:rsidR="00AD448A">
        <w:rPr>
          <w:sz w:val="24"/>
          <w:lang w:val="ru-RU"/>
        </w:rPr>
        <w:t xml:space="preserve"> в условиях рыночной экономики хозяйственникам рассчитывать </w:t>
      </w:r>
      <w:r>
        <w:rPr>
          <w:sz w:val="24"/>
          <w:lang w:val="ru-RU"/>
        </w:rPr>
        <w:t>следует,</w:t>
      </w:r>
      <w:r w:rsidR="00AD448A">
        <w:rPr>
          <w:sz w:val="24"/>
          <w:lang w:val="ru-RU"/>
        </w:rPr>
        <w:t xml:space="preserve"> прежде </w:t>
      </w:r>
      <w:r>
        <w:rPr>
          <w:sz w:val="24"/>
          <w:lang w:val="ru-RU"/>
        </w:rPr>
        <w:t>всего,</w:t>
      </w:r>
      <w:r w:rsidR="00AD448A">
        <w:rPr>
          <w:sz w:val="24"/>
          <w:lang w:val="ru-RU"/>
        </w:rPr>
        <w:t xml:space="preserve"> на собственные силы</w:t>
      </w:r>
      <w:r w:rsidR="00156DFE">
        <w:rPr>
          <w:sz w:val="24"/>
          <w:lang w:val="ru-RU"/>
        </w:rPr>
        <w:t>,</w:t>
      </w:r>
      <w:r w:rsidR="00AD448A">
        <w:rPr>
          <w:sz w:val="24"/>
          <w:lang w:val="ru-RU"/>
        </w:rPr>
        <w:t xml:space="preserve"> сообразительность</w:t>
      </w:r>
      <w:r w:rsidR="00156DFE">
        <w:rPr>
          <w:sz w:val="24"/>
          <w:lang w:val="ru-RU"/>
        </w:rPr>
        <w:t>,</w:t>
      </w:r>
      <w:r w:rsidR="00AD448A">
        <w:rPr>
          <w:sz w:val="24"/>
          <w:lang w:val="ru-RU"/>
        </w:rPr>
        <w:t xml:space="preserve"> трудолюбие.</w:t>
      </w:r>
    </w:p>
    <w:p w:rsidR="00AD448A" w:rsidRDefault="00AD448A">
      <w:pPr>
        <w:widowControl w:val="0"/>
        <w:ind w:firstLine="709"/>
        <w:jc w:val="both"/>
      </w:pPr>
      <w:r>
        <w:t>В решении продовольственной проблемы значительное место занимает пищевая промышленность</w:t>
      </w:r>
      <w:r w:rsidR="00156DFE">
        <w:t>,</w:t>
      </w:r>
      <w:r w:rsidR="004D72F4">
        <w:t xml:space="preserve"> которая является</w:t>
      </w:r>
      <w:r>
        <w:t xml:space="preserve"> заключительной цепью в производстве продовольственной продукции. Она имеет разветвленную структуру</w:t>
      </w:r>
      <w:r w:rsidR="00156DFE">
        <w:t>,</w:t>
      </w:r>
      <w:r>
        <w:t xml:space="preserve"> мощный производственный потенциал и может практически полностью обеспечить потребности населения в высококачественных продуктах питания в широком ассорт</w:t>
      </w:r>
      <w:r w:rsidR="004D72F4">
        <w:t>именте. Ее предприятия способны</w:t>
      </w:r>
      <w:r>
        <w:t xml:space="preserve"> переработать свыше 50 </w:t>
      </w:r>
      <w:r w:rsidR="00D02938">
        <w:t>млн.</w:t>
      </w:r>
      <w:r w:rsidR="004D72F4">
        <w:t xml:space="preserve"> т сахарной</w:t>
      </w:r>
      <w:r>
        <w:t xml:space="preserve"> свекл</w:t>
      </w:r>
      <w:r w:rsidR="004D72F4">
        <w:t>ы</w:t>
      </w:r>
      <w:r w:rsidR="00156DFE">
        <w:t>,</w:t>
      </w:r>
      <w:r>
        <w:t xml:space="preserve"> 2</w:t>
      </w:r>
      <w:r w:rsidR="00156DFE">
        <w:t>,</w:t>
      </w:r>
      <w:r>
        <w:t>6 — семян масляных культур</w:t>
      </w:r>
      <w:r w:rsidR="00156DFE">
        <w:t>,</w:t>
      </w:r>
      <w:r>
        <w:t xml:space="preserve"> 2</w:t>
      </w:r>
      <w:r w:rsidR="00156DFE">
        <w:t>,</w:t>
      </w:r>
      <w:r>
        <w:t>5 — овощей и фруктов</w:t>
      </w:r>
      <w:r w:rsidR="00156DFE">
        <w:t>,</w:t>
      </w:r>
      <w:r>
        <w:t xml:space="preserve"> 18 — молока</w:t>
      </w:r>
      <w:r w:rsidR="00156DFE">
        <w:t>,</w:t>
      </w:r>
      <w:r>
        <w:t xml:space="preserve"> 4 </w:t>
      </w:r>
      <w:r w:rsidR="00D02938">
        <w:t>млн.</w:t>
      </w:r>
      <w:r>
        <w:t xml:space="preserve"> т — скота и птицы.</w:t>
      </w:r>
    </w:p>
    <w:p w:rsidR="00AD448A" w:rsidRDefault="00AD448A">
      <w:pPr>
        <w:widowControl w:val="0"/>
        <w:ind w:firstLine="709"/>
        <w:jc w:val="both"/>
      </w:pPr>
      <w:r>
        <w:t>Тем не менее вследствие обострения экономического кризиса производственный потенциал пищевой промышленности полностью не используется. Она испытает большую трудность в своем дальнейшем развитии и усовершенствовании. По отношению до 1990 г. индекс спада производства продукции пищевой пром</w:t>
      </w:r>
      <w:r w:rsidR="00FF1919">
        <w:t>ышленности</w:t>
      </w:r>
      <w:r>
        <w:t xml:space="preserve"> в 1996 г. (в с</w:t>
      </w:r>
      <w:r w:rsidR="00FF1919">
        <w:t>равнимых ценах) составлял 50% от</w:t>
      </w:r>
      <w:r>
        <w:t xml:space="preserve"> среднегодового спада 14%. Производство мяса первой категории снизилось в 3</w:t>
      </w:r>
      <w:r w:rsidR="00156DFE">
        <w:t>,</w:t>
      </w:r>
      <w:r>
        <w:t>7 раза</w:t>
      </w:r>
      <w:r w:rsidR="00156DFE">
        <w:t>,</w:t>
      </w:r>
      <w:r>
        <w:t xml:space="preserve"> колбасных изделий — в 4</w:t>
      </w:r>
      <w:r w:rsidR="00156DFE">
        <w:t>,</w:t>
      </w:r>
      <w:r>
        <w:t>2</w:t>
      </w:r>
      <w:r w:rsidR="00156DFE">
        <w:t>,</w:t>
      </w:r>
      <w:r>
        <w:t xml:space="preserve"> товарного масла — в 2</w:t>
      </w:r>
      <w:r w:rsidR="00156DFE">
        <w:t>,</w:t>
      </w:r>
      <w:r>
        <w:t>7</w:t>
      </w:r>
      <w:r w:rsidR="00156DFE">
        <w:t>,</w:t>
      </w:r>
      <w:r>
        <w:t xml:space="preserve"> сырел жирных —</w:t>
      </w:r>
      <w:r w:rsidR="00FB7789">
        <w:t xml:space="preserve"> </w:t>
      </w:r>
      <w:r>
        <w:t>в 3</w:t>
      </w:r>
      <w:r w:rsidR="00156DFE">
        <w:t>,</w:t>
      </w:r>
      <w:r>
        <w:t>1</w:t>
      </w:r>
      <w:r w:rsidR="00156DFE">
        <w:t>,</w:t>
      </w:r>
      <w:r>
        <w:t xml:space="preserve"> продукции из цельного молока — в 7</w:t>
      </w:r>
      <w:r w:rsidR="00156DFE">
        <w:t>,</w:t>
      </w:r>
      <w:r>
        <w:t xml:space="preserve"> сахара-песка — в 2</w:t>
      </w:r>
      <w:r w:rsidR="00156DFE">
        <w:t>,</w:t>
      </w:r>
      <w:r>
        <w:t>1</w:t>
      </w:r>
      <w:r w:rsidR="00156DFE">
        <w:t>,</w:t>
      </w:r>
      <w:r>
        <w:t xml:space="preserve"> масла — в 2</w:t>
      </w:r>
      <w:r w:rsidR="00156DFE">
        <w:t>,</w:t>
      </w:r>
      <w:r>
        <w:t>4</w:t>
      </w:r>
      <w:r w:rsidR="00156DFE">
        <w:t>,</w:t>
      </w:r>
      <w:r>
        <w:t xml:space="preserve"> кондитерских изделий — в 3</w:t>
      </w:r>
      <w:r w:rsidR="00156DFE">
        <w:t>,</w:t>
      </w:r>
      <w:r>
        <w:t>9 раза. Следует отметить</w:t>
      </w:r>
      <w:r w:rsidR="00156DFE">
        <w:t>,</w:t>
      </w:r>
      <w:r>
        <w:t xml:space="preserve"> что в минувший период (1986— 1990 гг.) развитие пищевой промышленности характеризовалось относительно высоким уровнем возрастания (118%). Этого было достигнуто преимущественно благодаря </w:t>
      </w:r>
      <w:r w:rsidR="004D72F4">
        <w:t>мясомолочной</w:t>
      </w:r>
      <w:r>
        <w:t xml:space="preserve"> области</w:t>
      </w:r>
      <w:r w:rsidR="00156DFE">
        <w:t>,</w:t>
      </w:r>
      <w:r>
        <w:t xml:space="preserve"> которая вырабатывает наиболее ценные в физиологическом отношении продукты питания.</w:t>
      </w:r>
    </w:p>
    <w:p w:rsidR="00AD448A" w:rsidRDefault="00AD448A">
      <w:pPr>
        <w:widowControl w:val="0"/>
        <w:ind w:firstLine="709"/>
        <w:jc w:val="both"/>
      </w:pPr>
      <w:r>
        <w:t>Основной причиной спада стало в последни</w:t>
      </w:r>
      <w:r w:rsidR="00FB7789">
        <w:t>е годы сокращение</w:t>
      </w:r>
      <w:r>
        <w:t xml:space="preserve"> объемов производства сельскохозяйственной продукции. Так</w:t>
      </w:r>
      <w:r w:rsidR="00156DFE">
        <w:t>,</w:t>
      </w:r>
      <w:r>
        <w:t xml:space="preserve"> поголовье большого</w:t>
      </w:r>
      <w:r w:rsidR="00FB7789">
        <w:t xml:space="preserve"> рогатого скота в 1996 г. по сравнению с</w:t>
      </w:r>
      <w:r>
        <w:t xml:space="preserve"> 1990 г. уменьшилось в 1</w:t>
      </w:r>
      <w:r w:rsidR="00156DFE">
        <w:t>,</w:t>
      </w:r>
      <w:r>
        <w:t>6 раза</w:t>
      </w:r>
      <w:r w:rsidR="00156DFE">
        <w:t>,</w:t>
      </w:r>
      <w:r>
        <w:t xml:space="preserve"> свиней — в 1</w:t>
      </w:r>
      <w:r w:rsidR="00156DFE">
        <w:t>,</w:t>
      </w:r>
      <w:r>
        <w:t>7</w:t>
      </w:r>
      <w:r w:rsidR="00156DFE">
        <w:t>,</w:t>
      </w:r>
      <w:r w:rsidR="00FB7789">
        <w:t xml:space="preserve"> овец </w:t>
      </w:r>
      <w:r>
        <w:t>в 2</w:t>
      </w:r>
      <w:r w:rsidR="00156DFE">
        <w:t>,</w:t>
      </w:r>
      <w:r>
        <w:t>7 раза. Это стало фактором снижения объемов продажи скота и птицы всеми категориями хозяйств заготовительным организациям в 5</w:t>
      </w:r>
      <w:r w:rsidR="00156DFE">
        <w:t>,</w:t>
      </w:r>
      <w:r>
        <w:t>3</w:t>
      </w:r>
      <w:r w:rsidR="00156DFE">
        <w:t>,</w:t>
      </w:r>
      <w:r>
        <w:t xml:space="preserve"> а молока — в 4</w:t>
      </w:r>
      <w:r w:rsidR="00156DFE">
        <w:t>,</w:t>
      </w:r>
      <w:r>
        <w:t>5 раза.</w:t>
      </w:r>
    </w:p>
    <w:p w:rsidR="00AD448A" w:rsidRDefault="00FB7789">
      <w:pPr>
        <w:widowControl w:val="0"/>
        <w:ind w:firstLine="709"/>
        <w:jc w:val="both"/>
      </w:pPr>
      <w:r>
        <w:t>На протяжении последних лет осуществление</w:t>
      </w:r>
      <w:r w:rsidR="00AD448A">
        <w:t xml:space="preserve"> мероприятий по дальнейшему реформированию экономики привело к некоторому замедлению темпов спада производства продукции сельского хозяйства.</w:t>
      </w:r>
    </w:p>
    <w:p w:rsidR="00AD448A" w:rsidRDefault="00AD448A">
      <w:pPr>
        <w:widowControl w:val="0"/>
        <w:ind w:firstLine="709"/>
        <w:jc w:val="both"/>
      </w:pPr>
      <w:r>
        <w:t>На 1 января 1997 г. во всех категориях хозяйств насчитывалось 15</w:t>
      </w:r>
      <w:r w:rsidR="00156DFE">
        <w:t>,</w:t>
      </w:r>
      <w:r>
        <w:t xml:space="preserve">3 </w:t>
      </w:r>
      <w:r w:rsidR="00D02938">
        <w:t>млн.</w:t>
      </w:r>
      <w:r>
        <w:t xml:space="preserve"> голов большого рогатого скота</w:t>
      </w:r>
      <w:r w:rsidR="00156DFE">
        <w:t>,</w:t>
      </w:r>
      <w:r w:rsidR="00FB7789">
        <w:t xml:space="preserve"> или на 13% меньше</w:t>
      </w:r>
      <w:r w:rsidR="00156DFE">
        <w:t>,</w:t>
      </w:r>
      <w:r>
        <w:t xml:space="preserve"> чем на 1 января 1996 г.</w:t>
      </w:r>
      <w:r w:rsidR="00156DFE">
        <w:t>,</w:t>
      </w:r>
      <w:r>
        <w:t xml:space="preserve"> свиней —</w:t>
      </w:r>
      <w:r w:rsidR="00FB7789">
        <w:t xml:space="preserve"> </w:t>
      </w:r>
      <w:r>
        <w:t>на 11</w:t>
      </w:r>
      <w:r w:rsidR="00156DFE">
        <w:t>,</w:t>
      </w:r>
      <w:r>
        <w:t xml:space="preserve">2 </w:t>
      </w:r>
      <w:r w:rsidR="00D02938">
        <w:t>млн.</w:t>
      </w:r>
      <w:r>
        <w:t xml:space="preserve"> голов (или на 15%)</w:t>
      </w:r>
      <w:r w:rsidR="00156DFE">
        <w:t>,</w:t>
      </w:r>
      <w:r w:rsidR="00FB7789">
        <w:t xml:space="preserve"> овец </w:t>
      </w:r>
      <w:r>
        <w:t xml:space="preserve">на 3 </w:t>
      </w:r>
      <w:r w:rsidR="00D02938">
        <w:t>млн.</w:t>
      </w:r>
      <w:r>
        <w:t xml:space="preserve"> голов (или на 26%)</w:t>
      </w:r>
      <w:r w:rsidR="00156DFE">
        <w:t>,</w:t>
      </w:r>
      <w:r>
        <w:t xml:space="preserve"> птицы всех видов — на 130</w:t>
      </w:r>
      <w:r w:rsidR="00156DFE">
        <w:t>,</w:t>
      </w:r>
      <w:r>
        <w:t xml:space="preserve">6 </w:t>
      </w:r>
      <w:r w:rsidR="00D02938">
        <w:t>млн.</w:t>
      </w:r>
      <w:r w:rsidR="00FB7789">
        <w:t xml:space="preserve"> голов (или на 13% меньше</w:t>
      </w:r>
      <w:r>
        <w:t>). Хозяйствами всех категорий в 1996 г. получен</w:t>
      </w:r>
      <w:r w:rsidR="00FB7789">
        <w:t>о</w:t>
      </w:r>
      <w:r>
        <w:t xml:space="preserve"> 2</w:t>
      </w:r>
      <w:r w:rsidR="00156DFE">
        <w:t>,</w:t>
      </w:r>
      <w:r>
        <w:t xml:space="preserve">1 </w:t>
      </w:r>
      <w:r w:rsidR="00D02938">
        <w:t>млн.</w:t>
      </w:r>
      <w:r>
        <w:t xml:space="preserve"> т мяса в забойной массе</w:t>
      </w:r>
      <w:r w:rsidR="00156DFE">
        <w:t>,</w:t>
      </w:r>
      <w:r w:rsidR="00FB7789">
        <w:t xml:space="preserve"> которая на 8% меньше</w:t>
      </w:r>
      <w:r w:rsidR="00156DFE">
        <w:t>,</w:t>
      </w:r>
      <w:r>
        <w:t xml:space="preserve"> чем в 1995 г.</w:t>
      </w:r>
      <w:r w:rsidR="00156DFE">
        <w:t>,</w:t>
      </w:r>
      <w:r>
        <w:t xml:space="preserve"> 15</w:t>
      </w:r>
      <w:r w:rsidR="00156DFE">
        <w:t>,</w:t>
      </w:r>
      <w:r>
        <w:t xml:space="preserve">8 </w:t>
      </w:r>
      <w:r w:rsidR="00D02938">
        <w:t>млн.</w:t>
      </w:r>
      <w:r>
        <w:t xml:space="preserve"> т молока</w:t>
      </w:r>
      <w:r w:rsidR="00156DFE">
        <w:t>,</w:t>
      </w:r>
      <w:r>
        <w:t xml:space="preserve"> или на 8</w:t>
      </w:r>
      <w:r w:rsidR="00156DFE">
        <w:t>,</w:t>
      </w:r>
      <w:r w:rsidR="00FB7789">
        <w:t>4% меньше</w:t>
      </w:r>
      <w:r>
        <w:t xml:space="preserve">. Значительный спад </w:t>
      </w:r>
      <w:r w:rsidR="00FB7789">
        <w:t>поголовья</w:t>
      </w:r>
      <w:r>
        <w:t xml:space="preserve"> скота и производства продукции животноводства допустили хозяйства общественного сектора</w:t>
      </w:r>
      <w:r w:rsidR="00156DFE">
        <w:t>,</w:t>
      </w:r>
      <w:r>
        <w:t xml:space="preserve"> в которых поголовье большого рогатого скота сократился на 15</w:t>
      </w:r>
      <w:r w:rsidR="00156DFE">
        <w:t>,</w:t>
      </w:r>
      <w:r>
        <w:t>6%</w:t>
      </w:r>
      <w:r w:rsidR="00156DFE">
        <w:t>,</w:t>
      </w:r>
      <w:r>
        <w:t xml:space="preserve"> свиней — на 22</w:t>
      </w:r>
      <w:r w:rsidR="00156DFE">
        <w:t>,</w:t>
      </w:r>
      <w:r>
        <w:t>6</w:t>
      </w:r>
      <w:r w:rsidR="00156DFE">
        <w:t>,</w:t>
      </w:r>
      <w:r>
        <w:t xml:space="preserve"> овец и коз — на 36</w:t>
      </w:r>
      <w:r w:rsidR="00156DFE">
        <w:t>,</w:t>
      </w:r>
      <w:r>
        <w:t xml:space="preserve"> птицы всех видов — на 36</w:t>
      </w:r>
      <w:r w:rsidR="00156DFE">
        <w:t>,</w:t>
      </w:r>
      <w:r>
        <w:t>7%. К тому времени в хозяйствах частного сектора мяса и молока получен</w:t>
      </w:r>
      <w:r w:rsidR="0058779D">
        <w:t>о</w:t>
      </w:r>
      <w:r>
        <w:t xml:space="preserve"> соответственно на 3</w:t>
      </w:r>
      <w:r w:rsidR="00156DFE">
        <w:t>,</w:t>
      </w:r>
      <w:r>
        <w:t>4 и 4</w:t>
      </w:r>
      <w:r w:rsidR="00156DFE">
        <w:t>,</w:t>
      </w:r>
      <w:r>
        <w:t>2% больше. Низкой остается производительность животных.</w:t>
      </w:r>
    </w:p>
    <w:p w:rsidR="00AD448A" w:rsidRDefault="00AD448A">
      <w:pPr>
        <w:widowControl w:val="0"/>
        <w:ind w:firstLine="709"/>
        <w:jc w:val="both"/>
      </w:pPr>
      <w:r>
        <w:t>Отрицательная тенденция сокращения производства продукции сельского хозяйства в общественном секторе влияет на работу предприятий пищевой промышленности. Заготовительным и перерабатывающим предприятиям продан</w:t>
      </w:r>
      <w:r w:rsidR="0058779D">
        <w:t>о</w:t>
      </w:r>
      <w:r>
        <w:t xml:space="preserve"> 0</w:t>
      </w:r>
      <w:r w:rsidR="00156DFE">
        <w:t>,</w:t>
      </w:r>
      <w:r>
        <w:t xml:space="preserve">9 </w:t>
      </w:r>
      <w:r w:rsidR="00D02938">
        <w:t>млн.</w:t>
      </w:r>
      <w:r>
        <w:t xml:space="preserve"> т живой массы скота и птицы</w:t>
      </w:r>
      <w:r w:rsidR="00156DFE">
        <w:t>,</w:t>
      </w:r>
      <w:r w:rsidR="0058779D">
        <w:t xml:space="preserve"> которая на 23% меньше</w:t>
      </w:r>
      <w:r w:rsidR="00156DFE">
        <w:t>,</w:t>
      </w:r>
      <w:r>
        <w:t xml:space="preserve"> чем в 1995 г.</w:t>
      </w:r>
      <w:r w:rsidR="00156DFE">
        <w:t>,</w:t>
      </w:r>
      <w:r>
        <w:t xml:space="preserve"> 4 </w:t>
      </w:r>
      <w:r w:rsidR="00D02938">
        <w:t>млн.</w:t>
      </w:r>
      <w:r>
        <w:t xml:space="preserve"> т молока и молочных продуктов</w:t>
      </w:r>
      <w:r w:rsidR="00156DFE">
        <w:t>,</w:t>
      </w:r>
      <w:r w:rsidR="0058779D">
        <w:t xml:space="preserve"> или на 34% меньш</w:t>
      </w:r>
      <w:r>
        <w:t>е. В то же время увеличились объемы реализации животноводческой продукции по другим каналам. Через собственные торговые предприятия продан</w:t>
      </w:r>
      <w:r w:rsidR="0058779D">
        <w:t>о</w:t>
      </w:r>
      <w:r>
        <w:t xml:space="preserve"> 29% общего количества скота и птицы</w:t>
      </w:r>
      <w:r w:rsidR="00156DFE">
        <w:t>,</w:t>
      </w:r>
      <w:r>
        <w:t xml:space="preserve"> 16% молока и молочных продуктов. За бартерными соглашениями реализован</w:t>
      </w:r>
      <w:r w:rsidR="0058779D">
        <w:t>о</w:t>
      </w:r>
      <w:r>
        <w:t xml:space="preserve"> 13% общего числа скота и птицы</w:t>
      </w:r>
      <w:r w:rsidR="00156DFE">
        <w:t>,</w:t>
      </w:r>
      <w:r w:rsidR="0058779D">
        <w:t xml:space="preserve"> экспортировано около</w:t>
      </w:r>
      <w:r>
        <w:t xml:space="preserve"> 1 </w:t>
      </w:r>
      <w:r w:rsidR="00D02938">
        <w:t>млн.</w:t>
      </w:r>
      <w:r>
        <w:t xml:space="preserve"> т семя подсолнуха.</w:t>
      </w:r>
    </w:p>
    <w:p w:rsidR="00AD448A" w:rsidRDefault="00AD448A">
      <w:pPr>
        <w:widowControl w:val="0"/>
        <w:ind w:firstLine="709"/>
        <w:jc w:val="both"/>
      </w:pPr>
      <w:r>
        <w:t>Значительно увеличились цены на продукцию сельского хозяйства</w:t>
      </w:r>
      <w:r w:rsidR="00156DFE">
        <w:t>,</w:t>
      </w:r>
      <w:r>
        <w:t xml:space="preserve"> которое влияет на рост отпускных цен продуктов питание. За 1996 г. цены на продукцию растениеводства повысились в 1</w:t>
      </w:r>
      <w:r w:rsidR="00156DFE">
        <w:t>,</w:t>
      </w:r>
      <w:r>
        <w:t>7</w:t>
      </w:r>
      <w:r w:rsidR="00156DFE">
        <w:t>,</w:t>
      </w:r>
      <w:r>
        <w:t xml:space="preserve"> а животноводства —</w:t>
      </w:r>
      <w:r w:rsidR="0058779D">
        <w:t xml:space="preserve"> </w:t>
      </w:r>
      <w:r>
        <w:t>в 1</w:t>
      </w:r>
      <w:r w:rsidR="00156DFE">
        <w:t>,</w:t>
      </w:r>
      <w:r>
        <w:t>5 раза.</w:t>
      </w:r>
    </w:p>
    <w:p w:rsidR="0058779D" w:rsidRDefault="00AD448A" w:rsidP="0058779D">
      <w:pPr>
        <w:widowControl w:val="0"/>
        <w:ind w:firstLine="709"/>
        <w:jc w:val="both"/>
      </w:pPr>
      <w:r>
        <w:t>Следует отметить</w:t>
      </w:r>
      <w:r w:rsidR="00156DFE">
        <w:t>,</w:t>
      </w:r>
      <w:r>
        <w:t xml:space="preserve"> что кризис привел к сокращению </w:t>
      </w:r>
      <w:r w:rsidR="0058779D">
        <w:t>выпуска,</w:t>
      </w:r>
      <w:r>
        <w:t xml:space="preserve"> прежде всего </w:t>
      </w:r>
      <w:r w:rsidR="0058779D">
        <w:t>самых необходимых</w:t>
      </w:r>
      <w:r>
        <w:t xml:space="preserve"> в физиологическом отношении продуктов питания — мяса</w:t>
      </w:r>
      <w:r w:rsidR="00156DFE">
        <w:t>,</w:t>
      </w:r>
      <w:r>
        <w:t xml:space="preserve"> молока и продуктов их переработки. Количество белков в пищевом рационе</w:t>
      </w:r>
      <w:r w:rsidR="0058779D">
        <w:t xml:space="preserve"> населения уменьшилось в среднем</w:t>
      </w:r>
      <w:r>
        <w:t xml:space="preserve"> почти на 20% против минимальной физиологической нормы. Сравнительно с 1990 г. потребление мяса и мясопродуктов</w:t>
      </w:r>
      <w:r w:rsidR="00156DFE">
        <w:t>,</w:t>
      </w:r>
      <w:r>
        <w:t xml:space="preserve"> включая сало и субпродукты</w:t>
      </w:r>
      <w:r w:rsidR="00156DFE">
        <w:t>,</w:t>
      </w:r>
      <w:r>
        <w:t xml:space="preserve"> снизилось с 68 до 36 кг</w:t>
      </w:r>
      <w:r w:rsidR="00156DFE">
        <w:t>,</w:t>
      </w:r>
      <w:r>
        <w:t xml:space="preserve"> молока и </w:t>
      </w:r>
      <w:r w:rsidR="0058779D">
        <w:t>молокопродуктов</w:t>
      </w:r>
      <w:r>
        <w:t xml:space="preserve"> в перерасчет</w:t>
      </w:r>
      <w:r w:rsidR="0058779D">
        <w:t>е</w:t>
      </w:r>
      <w:r>
        <w:t xml:space="preserve"> на молоко — из 373 до 230</w:t>
      </w:r>
      <w:r w:rsidR="00156DFE">
        <w:t>,</w:t>
      </w:r>
      <w:r>
        <w:t xml:space="preserve"> овощей —из 102 до 86</w:t>
      </w:r>
      <w:r w:rsidR="00156DFE">
        <w:t>,</w:t>
      </w:r>
      <w:r>
        <w:t xml:space="preserve"> фруктов и ягод — из 47 до 37 кг. Одновременно увеличился удельный вес продуктов углеводной группы</w:t>
      </w:r>
      <w:r w:rsidR="00156DFE">
        <w:t>,</w:t>
      </w:r>
      <w:r>
        <w:t xml:space="preserve"> которая для семей с низким уровнем доходов превышает 70%.</w:t>
      </w:r>
      <w:r w:rsidR="0058779D">
        <w:t xml:space="preserve"> Уменьшилось также употребление</w:t>
      </w:r>
      <w:r>
        <w:t xml:space="preserve">  </w:t>
      </w:r>
      <w:r w:rsidR="0058779D">
        <w:t>картофеля со 1</w:t>
      </w:r>
      <w:r>
        <w:t>41 до 121</w:t>
      </w:r>
      <w:r w:rsidR="0058779D">
        <w:t>.</w:t>
      </w:r>
    </w:p>
    <w:p w:rsidR="00AD448A" w:rsidRDefault="00AD448A" w:rsidP="0058779D">
      <w:pPr>
        <w:widowControl w:val="0"/>
        <w:ind w:firstLine="709"/>
        <w:jc w:val="both"/>
      </w:pPr>
      <w:r>
        <w:t>Итак</w:t>
      </w:r>
      <w:r w:rsidR="00156DFE">
        <w:t>,</w:t>
      </w:r>
      <w:r>
        <w:t xml:space="preserve"> про</w:t>
      </w:r>
      <w:r w:rsidR="0058779D">
        <w:t>должается спад структуры питания</w:t>
      </w:r>
      <w:r>
        <w:t xml:space="preserve"> широчайших слоев население.</w:t>
      </w:r>
    </w:p>
    <w:p w:rsidR="00AD448A" w:rsidRDefault="00AD448A">
      <w:pPr>
        <w:widowControl w:val="0"/>
        <w:ind w:right="80" w:firstLine="709"/>
        <w:jc w:val="both"/>
      </w:pPr>
      <w:r>
        <w:t xml:space="preserve">В зарубежных странах показатель потребления на душу населения значительно </w:t>
      </w:r>
      <w:r w:rsidR="0058779D">
        <w:t>вы</w:t>
      </w:r>
      <w:r>
        <w:t>ш</w:t>
      </w:r>
      <w:r w:rsidR="0058779D">
        <w:t>е</w:t>
      </w:r>
      <w:r>
        <w:t>. Если учитывать сало</w:t>
      </w:r>
      <w:r w:rsidR="00156DFE">
        <w:t>,</w:t>
      </w:r>
      <w:r>
        <w:t xml:space="preserve"> жир</w:t>
      </w:r>
      <w:r w:rsidR="00156DFE">
        <w:t>,</w:t>
      </w:r>
      <w:r w:rsidR="0058779D">
        <w:t xml:space="preserve"> субпродукты отношение</w:t>
      </w:r>
      <w:r>
        <w:t xml:space="preserve"> употреблени</w:t>
      </w:r>
      <w:r w:rsidR="0058779D">
        <w:t>я</w:t>
      </w:r>
      <w:r>
        <w:t xml:space="preserve"> мяса в США составляет 1:3</w:t>
      </w:r>
      <w:r w:rsidR="00156DFE">
        <w:t>,</w:t>
      </w:r>
      <w:r>
        <w:t xml:space="preserve"> а на хлеб и картофель приходится 46% дневного рациона</w:t>
      </w:r>
      <w:r w:rsidR="00156DFE">
        <w:t>,</w:t>
      </w:r>
      <w:r>
        <w:t xml:space="preserve"> на мясо в - США — соответственно 20 и 25%. Разная экономическая доступность его купли. Чтобы 1 кг мяса</w:t>
      </w:r>
      <w:r w:rsidR="00156DFE">
        <w:t>,</w:t>
      </w:r>
      <w:r>
        <w:t xml:space="preserve"> украинскому гражданину нужно работать в 10-12 раз больше чем американцу.</w:t>
      </w:r>
    </w:p>
    <w:p w:rsidR="00AD448A" w:rsidRDefault="00AD448A">
      <w:pPr>
        <w:widowControl w:val="0"/>
        <w:ind w:firstLine="709"/>
        <w:jc w:val="both"/>
      </w:pPr>
      <w:r>
        <w:t xml:space="preserve">Снижение уровня производства продовольственной продукции </w:t>
      </w:r>
      <w:r w:rsidR="00EE18F9">
        <w:t>и ее потребления привела к</w:t>
      </w:r>
      <w:r>
        <w:t xml:space="preserve"> это</w:t>
      </w:r>
      <w:r w:rsidR="00EE18F9">
        <w:t>му, а также</w:t>
      </w:r>
      <w:r>
        <w:t xml:space="preserve"> несовершенная налоговая система</w:t>
      </w:r>
      <w:r w:rsidR="00156DFE">
        <w:t>,</w:t>
      </w:r>
      <w:r>
        <w:t xml:space="preserve"> количество налогов</w:t>
      </w:r>
      <w:r w:rsidR="00156DFE">
        <w:t>,</w:t>
      </w:r>
      <w:r>
        <w:t xml:space="preserve"> которые определяют начисления значимости продукции для  хозяйства и потребителей</w:t>
      </w:r>
      <w:r w:rsidR="00156DFE">
        <w:t>,</w:t>
      </w:r>
      <w:r>
        <w:t xml:space="preserve"> и большие так называемые торговые накрутки вызвали повышение цен</w:t>
      </w:r>
      <w:r w:rsidR="00156DFE">
        <w:t>,</w:t>
      </w:r>
      <w:r w:rsidR="00EE18F9">
        <w:t xml:space="preserve"> подорвали развитие продовольственной</w:t>
      </w:r>
      <w:r>
        <w:t xml:space="preserve"> базы</w:t>
      </w:r>
      <w:r w:rsidR="00156DFE">
        <w:t>,</w:t>
      </w:r>
      <w:r>
        <w:t xml:space="preserve"> искусственно снизили спрос на количество продуктов. Пищевая промышленность </w:t>
      </w:r>
      <w:r w:rsidR="00EE18F9">
        <w:t xml:space="preserve">оказалась </w:t>
      </w:r>
      <w:r>
        <w:t>в сложном</w:t>
      </w:r>
      <w:r w:rsidR="00EE18F9">
        <w:t xml:space="preserve"> положении. В большинстве</w:t>
      </w:r>
      <w:r>
        <w:t xml:space="preserve"> стран с развитой экономикой на продовольственные продукты первой необходимости ставки налога на добавленную</w:t>
      </w:r>
      <w:r w:rsidR="00EE18F9">
        <w:t xml:space="preserve"> стоимость значительно меньше</w:t>
      </w:r>
      <w:r>
        <w:t xml:space="preserve"> или отсутствуют. Например</w:t>
      </w:r>
      <w:r w:rsidR="00156DFE">
        <w:t>,</w:t>
      </w:r>
      <w:r>
        <w:t xml:space="preserve"> у производителя товаров и услуг первой необходимости и продовольствия</w:t>
      </w:r>
      <w:r w:rsidR="00156DFE">
        <w:t>,</w:t>
      </w:r>
      <w:r>
        <w:t xml:space="preserve"> лекарства используется ставка налога - 5</w:t>
      </w:r>
      <w:r w:rsidR="00156DFE">
        <w:t>,</w:t>
      </w:r>
      <w:r>
        <w:t>5%</w:t>
      </w:r>
      <w:r w:rsidR="00156DFE">
        <w:t>,</w:t>
      </w:r>
      <w:r>
        <w:t xml:space="preserve"> дальше по мере повышения 7</w:t>
      </w:r>
      <w:r w:rsidR="00156DFE">
        <w:t>,</w:t>
      </w:r>
      <w:r>
        <w:t xml:space="preserve"> 18</w:t>
      </w:r>
      <w:r w:rsidR="00156DFE">
        <w:t>,</w:t>
      </w:r>
      <w:r>
        <w:t>6 и 33</w:t>
      </w:r>
      <w:r w:rsidR="00156DFE">
        <w:t>,</w:t>
      </w:r>
      <w:r>
        <w:t xml:space="preserve">3% (предметы роскоши). Сокращение реализации продукции влияет также </w:t>
      </w:r>
      <w:r w:rsidR="00EE18F9">
        <w:t xml:space="preserve">на </w:t>
      </w:r>
      <w:r>
        <w:t>потер</w:t>
      </w:r>
      <w:r w:rsidR="00EE18F9">
        <w:t>ю</w:t>
      </w:r>
      <w:r>
        <w:t xml:space="preserve"> внешних и внутренних рынков</w:t>
      </w:r>
    </w:p>
    <w:p w:rsidR="00AD448A" w:rsidRDefault="00AD448A">
      <w:pPr>
        <w:widowControl w:val="0"/>
        <w:ind w:firstLine="709"/>
        <w:jc w:val="both"/>
      </w:pPr>
      <w:r>
        <w:t>Не оказывает содействие наращиванию производства не</w:t>
      </w:r>
      <w:r w:rsidR="00EE18F9">
        <w:t>определённость</w:t>
      </w:r>
      <w:r>
        <w:t xml:space="preserve"> действующей системы финансового регулирования вза</w:t>
      </w:r>
      <w:r w:rsidR="00EE18F9">
        <w:t>иморасчётов</w:t>
      </w:r>
      <w:r>
        <w:t xml:space="preserve"> предприятий пищевой промышленности с производителями сырья</w:t>
      </w:r>
      <w:r w:rsidR="00156DFE">
        <w:t>,</w:t>
      </w:r>
      <w:r>
        <w:t xml:space="preserve"> энергоносителей</w:t>
      </w:r>
      <w:r w:rsidR="00156DFE">
        <w:t>,</w:t>
      </w:r>
      <w:r>
        <w:t xml:space="preserve"> других материально-технических средств и сф</w:t>
      </w:r>
      <w:r w:rsidR="00EE18F9">
        <w:t>ерой реализации. Расширение деби</w:t>
      </w:r>
      <w:r>
        <w:t>торско-кредиторско</w:t>
      </w:r>
      <w:r w:rsidR="00EE18F9">
        <w:t>й</w:t>
      </w:r>
      <w:r>
        <w:t xml:space="preserve"> </w:t>
      </w:r>
      <w:r w:rsidR="00EE18F9">
        <w:t>задолженности</w:t>
      </w:r>
      <w:r>
        <w:t xml:space="preserve"> приводит к возрастанию количества их предприятий.</w:t>
      </w:r>
    </w:p>
    <w:p w:rsidR="00AD448A" w:rsidRDefault="00AD448A">
      <w:pPr>
        <w:widowControl w:val="0"/>
        <w:ind w:right="200" w:firstLine="709"/>
        <w:jc w:val="both"/>
      </w:pPr>
      <w:bookmarkStart w:id="0" w:name="OCRUncertain053"/>
      <w:r>
        <w:t xml:space="preserve">Недостаток средств для формирования фондов  социального развития </w:t>
      </w:r>
      <w:r w:rsidR="00EE18F9">
        <w:t>предприятий</w:t>
      </w:r>
      <w:r>
        <w:t xml:space="preserve"> не дает возможности проводить работы конструкции и технического пере</w:t>
      </w:r>
      <w:r w:rsidR="00EE18F9">
        <w:t>оборудования</w:t>
      </w:r>
      <w:r>
        <w:t xml:space="preserve"> оснащени</w:t>
      </w:r>
      <w:r w:rsidR="00EE18F9">
        <w:t>я</w:t>
      </w:r>
      <w:r>
        <w:t xml:space="preserve">. </w:t>
      </w:r>
      <w:bookmarkEnd w:id="0"/>
      <w:r>
        <w:t>Расчеты показывают</w:t>
      </w:r>
      <w:r w:rsidR="00156DFE">
        <w:t>,</w:t>
      </w:r>
      <w:r w:rsidR="00EE18F9">
        <w:t xml:space="preserve"> чт</w:t>
      </w:r>
      <w:r>
        <w:t>о если бы в пищевой промышленности налог на добавленную стоимость был на равные 10%</w:t>
      </w:r>
      <w:r w:rsidR="00156DFE">
        <w:t>,</w:t>
      </w:r>
      <w:r>
        <w:t xml:space="preserve"> то балансовая прибыль в 1996 г. повысил</w:t>
      </w:r>
      <w:r w:rsidR="00EE18F9">
        <w:t>а</w:t>
      </w:r>
      <w:r>
        <w:t>с</w:t>
      </w:r>
      <w:r w:rsidR="00EE18F9">
        <w:t>ь бы до</w:t>
      </w:r>
      <w:r>
        <w:t xml:space="preserve"> того же объема выпуска продукции почти в 2 </w:t>
      </w:r>
      <w:r w:rsidR="00FF1919">
        <w:t>раза</w:t>
      </w:r>
      <w:r>
        <w:t>.</w:t>
      </w:r>
    </w:p>
    <w:p w:rsidR="00AD448A" w:rsidRDefault="00AD448A">
      <w:pPr>
        <w:widowControl w:val="0"/>
        <w:ind w:right="160" w:firstLine="709"/>
        <w:jc w:val="both"/>
      </w:pPr>
      <w:r>
        <w:t>Настало время коренным образом просмотреть всю налоговую систему</w:t>
      </w:r>
      <w:r w:rsidR="00156DFE">
        <w:t>,</w:t>
      </w:r>
      <w:r>
        <w:t xml:space="preserve"> снизить ставки и уменьшить количество налогов. Это даст возможность восстановить работу промышленности</w:t>
      </w:r>
      <w:r w:rsidR="00156DFE">
        <w:t>,</w:t>
      </w:r>
      <w:r>
        <w:t xml:space="preserve"> а предприятиям увеличить объемы оборотных средств и прибыли</w:t>
      </w:r>
      <w:r w:rsidR="00156DFE">
        <w:t>,</w:t>
      </w:r>
      <w:r w:rsidR="00EE18F9">
        <w:t xml:space="preserve"> которые нуж</w:t>
      </w:r>
      <w:r>
        <w:t>н</w:t>
      </w:r>
      <w:r w:rsidR="00EE18F9">
        <w:t>ы</w:t>
      </w:r>
      <w:r>
        <w:t xml:space="preserve"> для производственного и социального развития.</w:t>
      </w:r>
    </w:p>
    <w:p w:rsidR="00AD448A" w:rsidRDefault="00AD448A">
      <w:pPr>
        <w:widowControl w:val="0"/>
        <w:ind w:firstLine="709"/>
        <w:jc w:val="both"/>
      </w:pPr>
      <w:r>
        <w:t>За последние пять лет изменилась ситуация на рынке продовольствия Украины — резко сократились спрос и предложение. При этом темпы снижения спроса значительно превысили уменьшения предложения. По многим продуктам рынок с дефицитного стал перенасыщенн</w:t>
      </w:r>
      <w:r w:rsidR="008628AC">
        <w:t>ым</w:t>
      </w:r>
      <w:r>
        <w:t>. В нашей стране исчезли очереди покупателей</w:t>
      </w:r>
      <w:r w:rsidR="00156DFE">
        <w:t>,</w:t>
      </w:r>
      <w:r>
        <w:t xml:space="preserve"> но возникли определенные трудности с продажей продуктов. Хотя увеличилась реализация их на колхозных рынках</w:t>
      </w:r>
      <w:r w:rsidR="00156DFE">
        <w:t>,</w:t>
      </w:r>
      <w:r>
        <w:t xml:space="preserve"> непосредственно населению в счет оплаты работы</w:t>
      </w:r>
      <w:r w:rsidR="00156DFE">
        <w:t>,</w:t>
      </w:r>
      <w:r>
        <w:t xml:space="preserve"> путем бартерных соглашений</w:t>
      </w:r>
      <w:r w:rsidR="00156DFE">
        <w:t>,</w:t>
      </w:r>
      <w:r>
        <w:t xml:space="preserve"> тем не менее значительное количество выращенной сельскохозяйственной продукции еще не находит сбыта</w:t>
      </w:r>
      <w:r w:rsidR="00156DFE">
        <w:t>,</w:t>
      </w:r>
      <w:r>
        <w:t xml:space="preserve"> поэтому </w:t>
      </w:r>
      <w:r w:rsidR="008628AC">
        <w:t>скармливается</w:t>
      </w:r>
      <w:r>
        <w:t xml:space="preserve"> скоту или портится</w:t>
      </w:r>
      <w:r w:rsidR="00156DFE">
        <w:t>,</w:t>
      </w:r>
      <w:r>
        <w:t xml:space="preserve"> а сел</w:t>
      </w:r>
      <w:r w:rsidR="008628AC">
        <w:t xml:space="preserve">ьскохозяйственные предприятия </w:t>
      </w:r>
      <w:r>
        <w:t>несут урон. Только в торговых организациях потери овощей</w:t>
      </w:r>
      <w:r w:rsidR="00156DFE">
        <w:t>,</w:t>
      </w:r>
      <w:r>
        <w:t xml:space="preserve"> например</w:t>
      </w:r>
      <w:r w:rsidR="00156DFE">
        <w:t>,</w:t>
      </w:r>
      <w:r>
        <w:t xml:space="preserve"> составляют каждый год 11-13%. Вместе с тем высокими темпами возрастает импорт продуктов. Это лишает наших крестьян средств к существованию.</w:t>
      </w:r>
    </w:p>
    <w:p w:rsidR="00AD448A" w:rsidRDefault="00AD448A">
      <w:pPr>
        <w:widowControl w:val="0"/>
        <w:spacing w:before="60"/>
        <w:ind w:firstLine="709"/>
        <w:jc w:val="both"/>
      </w:pPr>
      <w:r>
        <w:t>Сп</w:t>
      </w:r>
      <w:r w:rsidR="008628AC">
        <w:t>ад спроса на продукты вызван</w:t>
      </w:r>
      <w:r w:rsidR="00156DFE">
        <w:t>,</w:t>
      </w:r>
      <w:r>
        <w:t xml:space="preserve"> прежде всего</w:t>
      </w:r>
      <w:r w:rsidR="00156DFE">
        <w:t>,</w:t>
      </w:r>
      <w:r>
        <w:t xml:space="preserve"> снижением реальных доходов населения</w:t>
      </w:r>
      <w:r w:rsidR="00156DFE">
        <w:t>,</w:t>
      </w:r>
      <w:r>
        <w:t xml:space="preserve"> а также возрастанием размера налогов и других необходимых платежей</w:t>
      </w:r>
      <w:r w:rsidR="00156DFE">
        <w:t>,</w:t>
      </w:r>
      <w:r>
        <w:t xml:space="preserve"> ограниченностью экспортных возможностей сельскохозяйственной продукции. Снижение реальных доходов насел</w:t>
      </w:r>
      <w:r w:rsidR="008628AC">
        <w:t>ения обусловлен</w:t>
      </w:r>
      <w:r>
        <w:t>о политическими</w:t>
      </w:r>
      <w:r w:rsidR="00156DFE">
        <w:t>,</w:t>
      </w:r>
      <w:r>
        <w:t xml:space="preserve"> экономическими и социальными факторами</w:t>
      </w:r>
      <w:r w:rsidR="00156DFE">
        <w:t>,</w:t>
      </w:r>
      <w:r>
        <w:t xml:space="preserve"> в частности высокими налогами на предметы первой необходимости (налог на добавленную стоимость)</w:t>
      </w:r>
      <w:r w:rsidR="00156DFE">
        <w:t>,</w:t>
      </w:r>
      <w:r>
        <w:t xml:space="preserve"> спадом производства</w:t>
      </w:r>
      <w:r w:rsidR="00156DFE">
        <w:t>,</w:t>
      </w:r>
      <w:r>
        <w:t xml:space="preserve"> увеличением неработающих людей</w:t>
      </w:r>
      <w:r w:rsidR="00156DFE">
        <w:t>,</w:t>
      </w:r>
      <w:r>
        <w:t xml:space="preserve"> низким уровнем заработной платы</w:t>
      </w:r>
      <w:r w:rsidR="00156DFE">
        <w:t>,</w:t>
      </w:r>
      <w:r>
        <w:t xml:space="preserve"> которая ныне не обеспечивает даже простого воспроизведения рабочей силы. Кроме того</w:t>
      </w:r>
      <w:r w:rsidR="00156DFE">
        <w:t>,</w:t>
      </w:r>
      <w:r>
        <w:t xml:space="preserve"> ныне на предприятиях и в организациях задерживают выплату заработной платы на 5-6 и больше месяцев. Выплачивают ее без соответствующей индексации потерь</w:t>
      </w:r>
      <w:r w:rsidR="00156DFE">
        <w:t>,</w:t>
      </w:r>
      <w:r>
        <w:t xml:space="preserve"> вызванных инфляцией. Массово практикуются безвозмездные отпуска за инициативой администрации. Поэтому</w:t>
      </w:r>
      <w:r w:rsidR="008628AC">
        <w:t xml:space="preserve"> большинство работников лишены возможности жить з</w:t>
      </w:r>
      <w:r>
        <w:t xml:space="preserve">а </w:t>
      </w:r>
      <w:r w:rsidR="008628AC">
        <w:t xml:space="preserve">счет </w:t>
      </w:r>
      <w:r>
        <w:t>результ</w:t>
      </w:r>
      <w:r w:rsidR="008628AC">
        <w:t>атов</w:t>
      </w:r>
      <w:r>
        <w:t xml:space="preserve"> своей работы. Резкое удешевление рабочей силы — основной фактор диспропорции между спросом и предложением на рынке продуктов питания. </w:t>
      </w:r>
      <w:r w:rsidR="008628AC">
        <w:t>З</w:t>
      </w:r>
      <w:r>
        <w:t>адержки с выплатой заработной платы снижают</w:t>
      </w:r>
      <w:r w:rsidR="00156DFE">
        <w:t>,</w:t>
      </w:r>
      <w:r>
        <w:t xml:space="preserve"> за нашими расчетами</w:t>
      </w:r>
      <w:r w:rsidR="00156DFE">
        <w:t>,</w:t>
      </w:r>
      <w:r>
        <w:t xml:space="preserve"> покупательную способность населения на 25—</w:t>
      </w:r>
      <w:r w:rsidR="008628AC">
        <w:t>30</w:t>
      </w:r>
      <w:r>
        <w:t xml:space="preserve"> процентов.</w:t>
      </w:r>
    </w:p>
    <w:p w:rsidR="00AD448A" w:rsidRDefault="00AD448A">
      <w:pPr>
        <w:widowControl w:val="0"/>
        <w:ind w:firstLine="709"/>
        <w:jc w:val="both"/>
      </w:pPr>
      <w:r>
        <w:t>Предлож</w:t>
      </w:r>
      <w:r w:rsidR="00220F2E">
        <w:t>ение продуктов уменьшилось из-за сокращения</w:t>
      </w:r>
      <w:r>
        <w:t xml:space="preserve"> отечеств</w:t>
      </w:r>
      <w:r w:rsidR="00220F2E">
        <w:t>енного производства и недостатков</w:t>
      </w:r>
      <w:r>
        <w:t xml:space="preserve"> в системе маркетинга — </w:t>
      </w:r>
      <w:r w:rsidR="00220F2E">
        <w:t>небольшую</w:t>
      </w:r>
      <w:r>
        <w:t xml:space="preserve"> заинтересованность работников в эффективном использовании ресурсов и улучшении состоя</w:t>
      </w:r>
      <w:r w:rsidR="00220F2E">
        <w:t>ния реализации продуктов питания</w:t>
      </w:r>
      <w:r w:rsidR="00156DFE">
        <w:t>,</w:t>
      </w:r>
      <w:r>
        <w:t xml:space="preserve"> очень слабую материально-техническую базу перерабатывающих предприятий и торговых организаций</w:t>
      </w:r>
      <w:r w:rsidR="00156DFE">
        <w:t>,</w:t>
      </w:r>
      <w:r>
        <w:t xml:space="preserve"> недостаточно развитую инфраструктуру рынка</w:t>
      </w:r>
      <w:r w:rsidR="00156DFE">
        <w:t>,</w:t>
      </w:r>
      <w:r>
        <w:t xml:space="preserve"> потребительскую кооперацию</w:t>
      </w:r>
      <w:r w:rsidR="00156DFE">
        <w:t>,</w:t>
      </w:r>
      <w:r>
        <w:t xml:space="preserve"> которая почти прекратила работу. В 1995 году объем производства сельскохозяйственной продукции во всех категориях хозя</w:t>
      </w:r>
      <w:r w:rsidR="00220F2E">
        <w:t>йств Украины сократился (по сравнению</w:t>
      </w:r>
      <w:r>
        <w:t xml:space="preserve"> с 1990 г.) на 34</w:t>
      </w:r>
      <w:r w:rsidR="00156DFE">
        <w:t>,</w:t>
      </w:r>
      <w:r>
        <w:t>9%. Сокращенно производство почти всех видов сельскохозяйственной продукции</w:t>
      </w:r>
      <w:r w:rsidR="00156DFE">
        <w:t>,</w:t>
      </w:r>
      <w:r>
        <w:t xml:space="preserve"> в том числе зерна — на 33</w:t>
      </w:r>
      <w:r w:rsidR="00156DFE">
        <w:t>,</w:t>
      </w:r>
      <w:r>
        <w:t>5%</w:t>
      </w:r>
      <w:r w:rsidR="00156DFE">
        <w:t>,</w:t>
      </w:r>
      <w:r>
        <w:t xml:space="preserve"> </w:t>
      </w:r>
      <w:r w:rsidR="004D72F4">
        <w:t>сахарной свеклы</w:t>
      </w:r>
      <w:r>
        <w:t xml:space="preserve"> — на 33</w:t>
      </w:r>
      <w:r w:rsidR="00156DFE">
        <w:t>,</w:t>
      </w:r>
      <w:r>
        <w:t>0%</w:t>
      </w:r>
      <w:r w:rsidR="00156DFE">
        <w:t>,</w:t>
      </w:r>
      <w:r>
        <w:t xml:space="preserve"> </w:t>
      </w:r>
      <w:r w:rsidR="004D72F4">
        <w:t>картофеля</w:t>
      </w:r>
      <w:r>
        <w:t xml:space="preserve"> — на 12%</w:t>
      </w:r>
      <w:r w:rsidR="00156DFE">
        <w:t>,</w:t>
      </w:r>
      <w:r>
        <w:t xml:space="preserve"> овощей — на 1 1</w:t>
      </w:r>
      <w:r w:rsidR="00156DFE">
        <w:t>,</w:t>
      </w:r>
      <w:r>
        <w:t>9%</w:t>
      </w:r>
      <w:r w:rsidR="00156DFE">
        <w:t>,</w:t>
      </w:r>
      <w:r>
        <w:t xml:space="preserve"> молока — на 29</w:t>
      </w:r>
      <w:r w:rsidR="00156DFE">
        <w:t>,</w:t>
      </w:r>
      <w:r>
        <w:t>8%</w:t>
      </w:r>
      <w:r w:rsidR="00156DFE">
        <w:t>,</w:t>
      </w:r>
      <w:r>
        <w:t xml:space="preserve"> яиц — на 42</w:t>
      </w:r>
      <w:r w:rsidR="00156DFE">
        <w:t>,</w:t>
      </w:r>
      <w:r>
        <w:t>3% и мяса — на 47</w:t>
      </w:r>
      <w:r w:rsidR="00156DFE">
        <w:t>,</w:t>
      </w:r>
      <w:r>
        <w:t>7%</w:t>
      </w:r>
      <w:r w:rsidR="00156DFE">
        <w:t>.</w:t>
      </w:r>
    </w:p>
    <w:p w:rsidR="00AD448A" w:rsidRDefault="00AD448A">
      <w:pPr>
        <w:widowControl w:val="0"/>
        <w:ind w:firstLine="709"/>
        <w:jc w:val="both"/>
      </w:pPr>
    </w:p>
    <w:p w:rsidR="00AD448A" w:rsidRDefault="00DD6EAD" w:rsidP="00DD6EAD">
      <w:pPr>
        <w:pStyle w:val="1"/>
        <w:spacing w:line="211" w:lineRule="atLeast"/>
        <w:ind w:left="709"/>
        <w:jc w:val="left"/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sz w:val="24"/>
          <w:lang w:val="ru-RU"/>
        </w:rPr>
        <w:t xml:space="preserve">Таблица 4.1. – </w:t>
      </w:r>
      <w:r w:rsidR="003E366F">
        <w:rPr>
          <w:rFonts w:ascii="Times New Roman" w:hAnsi="Times New Roman"/>
          <w:sz w:val="24"/>
          <w:lang w:val="ru-RU"/>
        </w:rPr>
        <w:t>Производство сельскохозяйственной</w:t>
      </w:r>
      <w:r w:rsidR="00AD448A">
        <w:rPr>
          <w:rFonts w:ascii="Times New Roman" w:hAnsi="Times New Roman"/>
          <w:sz w:val="24"/>
          <w:lang w:val="ru-RU"/>
        </w:rPr>
        <w:t xml:space="preserve"> продукции во всех </w:t>
      </w:r>
      <w:r w:rsidR="003E366F">
        <w:rPr>
          <w:rFonts w:ascii="Times New Roman" w:hAnsi="Times New Roman"/>
          <w:sz w:val="24"/>
          <w:lang w:val="ru-RU"/>
        </w:rPr>
        <w:t>категориях</w:t>
      </w:r>
      <w:r w:rsidR="00AD448A">
        <w:rPr>
          <w:rFonts w:ascii="Times New Roman" w:hAnsi="Times New Roman"/>
          <w:sz w:val="24"/>
          <w:lang w:val="ru-RU"/>
        </w:rPr>
        <w:t xml:space="preserve"> хозяйств</w:t>
      </w:r>
      <w:r w:rsidR="00156DFE">
        <w:rPr>
          <w:rFonts w:ascii="Times New Roman" w:hAnsi="Times New Roman"/>
          <w:sz w:val="24"/>
          <w:lang w:val="ru-RU"/>
        </w:rPr>
        <w:t>,</w:t>
      </w:r>
      <w:r w:rsidR="00AD448A">
        <w:rPr>
          <w:rFonts w:ascii="Times New Roman" w:hAnsi="Times New Roman"/>
          <w:sz w:val="24"/>
          <w:lang w:val="ru-RU"/>
        </w:rPr>
        <w:t xml:space="preserve"> </w:t>
      </w:r>
      <w:r w:rsidR="00D02938">
        <w:rPr>
          <w:rFonts w:ascii="Times New Roman" w:hAnsi="Times New Roman"/>
          <w:sz w:val="24"/>
          <w:lang w:val="ru-RU"/>
        </w:rPr>
        <w:t>млн.</w:t>
      </w:r>
      <w:r w:rsidR="00AD448A">
        <w:rPr>
          <w:rFonts w:ascii="Times New Roman" w:hAnsi="Times New Roman"/>
          <w:sz w:val="24"/>
          <w:lang w:val="ru-RU"/>
        </w:rPr>
        <w:t xml:space="preserve"> т</w:t>
      </w:r>
      <w:r>
        <w:rPr>
          <w:rFonts w:ascii="Times New Roman" w:hAnsi="Times New Roman"/>
          <w:sz w:val="24"/>
          <w:lang w:val="ru-RU"/>
        </w:rPr>
        <w:t xml:space="preserve"> [ 4 ].</w:t>
      </w:r>
    </w:p>
    <w:tbl>
      <w:tblPr>
        <w:tblW w:w="9188" w:type="dxa"/>
        <w:tblInd w:w="-11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67"/>
        <w:gridCol w:w="1170"/>
        <w:gridCol w:w="1045"/>
        <w:gridCol w:w="1150"/>
        <w:gridCol w:w="1118"/>
        <w:gridCol w:w="851"/>
        <w:gridCol w:w="961"/>
        <w:gridCol w:w="1026"/>
      </w:tblGrid>
      <w:tr w:rsidR="00AD448A">
        <w:trPr>
          <w:trHeight w:hRule="exact" w:val="327"/>
        </w:trPr>
        <w:tc>
          <w:tcPr>
            <w:tcW w:w="1867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8628AC" w:rsidRDefault="008628AC">
            <w:pPr>
              <w:ind w:firstLine="709"/>
              <w:jc w:val="both"/>
              <w:rPr>
                <w:sz w:val="20"/>
              </w:rPr>
            </w:pPr>
          </w:p>
          <w:p w:rsidR="008628AC" w:rsidRDefault="008628AC">
            <w:pPr>
              <w:ind w:firstLine="709"/>
              <w:jc w:val="both"/>
              <w:rPr>
                <w:sz w:val="20"/>
              </w:rPr>
            </w:pPr>
          </w:p>
          <w:p w:rsidR="00AD448A" w:rsidRDefault="00AD448A" w:rsidP="003E366F">
            <w:pPr>
              <w:jc w:val="both"/>
              <w:rPr>
                <w:sz w:val="20"/>
              </w:rPr>
            </w:pPr>
            <w:r>
              <w:rPr>
                <w:sz w:val="20"/>
              </w:rPr>
              <w:t>Продукция</w:t>
            </w:r>
          </w:p>
        </w:tc>
        <w:tc>
          <w:tcPr>
            <w:tcW w:w="6295" w:type="dxa"/>
            <w:gridSpan w:val="6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AD448A" w:rsidRPr="003E366F" w:rsidRDefault="003E366F">
            <w:pPr>
              <w:ind w:firstLine="709"/>
              <w:jc w:val="both"/>
              <w:rPr>
                <w:sz w:val="20"/>
              </w:rPr>
            </w:pPr>
            <w:r w:rsidRPr="003E366F">
              <w:rPr>
                <w:sz w:val="20"/>
              </w:rPr>
              <w:t>Года</w:t>
            </w:r>
          </w:p>
        </w:tc>
        <w:tc>
          <w:tcPr>
            <w:tcW w:w="1026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20F2E" w:rsidRDefault="00220F2E" w:rsidP="00220F2E">
            <w:pPr>
              <w:jc w:val="both"/>
              <w:rPr>
                <w:sz w:val="20"/>
              </w:rPr>
            </w:pPr>
          </w:p>
          <w:p w:rsidR="00AD448A" w:rsidRDefault="00AD448A" w:rsidP="00220F2E">
            <w:pPr>
              <w:jc w:val="both"/>
              <w:rPr>
                <w:sz w:val="20"/>
              </w:rPr>
            </w:pPr>
            <w:r>
              <w:rPr>
                <w:sz w:val="20"/>
              </w:rPr>
              <w:t>1996 % до 2000</w:t>
            </w:r>
          </w:p>
        </w:tc>
      </w:tr>
      <w:tr w:rsidR="00AD448A">
        <w:trPr>
          <w:trHeight w:hRule="exact" w:val="453"/>
        </w:trPr>
        <w:tc>
          <w:tcPr>
            <w:tcW w:w="1867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AD448A" w:rsidRDefault="00AD448A"/>
        </w:tc>
        <w:tc>
          <w:tcPr>
            <w:tcW w:w="1170" w:type="dxa"/>
            <w:tcBorders>
              <w:left w:val="single" w:sz="1" w:space="0" w:color="000000"/>
              <w:bottom w:val="single" w:sz="1" w:space="0" w:color="000000"/>
            </w:tcBorders>
          </w:tcPr>
          <w:p w:rsidR="008628AC" w:rsidRDefault="008628AC">
            <w:pPr>
              <w:ind w:firstLine="709"/>
              <w:jc w:val="both"/>
              <w:rPr>
                <w:sz w:val="20"/>
              </w:rPr>
            </w:pPr>
          </w:p>
          <w:p w:rsidR="00AD448A" w:rsidRDefault="00AD448A" w:rsidP="008628AC">
            <w:pPr>
              <w:jc w:val="both"/>
              <w:rPr>
                <w:sz w:val="20"/>
              </w:rPr>
            </w:pPr>
            <w:r>
              <w:rPr>
                <w:sz w:val="20"/>
              </w:rPr>
              <w:t>1990</w:t>
            </w:r>
          </w:p>
        </w:tc>
        <w:tc>
          <w:tcPr>
            <w:tcW w:w="1045" w:type="dxa"/>
            <w:tcBorders>
              <w:left w:val="single" w:sz="1" w:space="0" w:color="000000"/>
              <w:bottom w:val="single" w:sz="1" w:space="0" w:color="000000"/>
            </w:tcBorders>
            <w:vAlign w:val="bottom"/>
          </w:tcPr>
          <w:p w:rsidR="008628AC" w:rsidRDefault="008628AC">
            <w:pPr>
              <w:ind w:firstLine="709"/>
              <w:jc w:val="both"/>
              <w:rPr>
                <w:sz w:val="20"/>
              </w:rPr>
            </w:pPr>
          </w:p>
          <w:p w:rsidR="00AD448A" w:rsidRDefault="00AD448A" w:rsidP="008628AC">
            <w:pPr>
              <w:jc w:val="both"/>
              <w:rPr>
                <w:sz w:val="20"/>
              </w:rPr>
            </w:pPr>
            <w:r>
              <w:rPr>
                <w:sz w:val="20"/>
              </w:rPr>
              <w:t>199</w:t>
            </w:r>
            <w:r w:rsidR="008628AC">
              <w:rPr>
                <w:sz w:val="20"/>
              </w:rPr>
              <w:t>4</w:t>
            </w:r>
          </w:p>
        </w:tc>
        <w:tc>
          <w:tcPr>
            <w:tcW w:w="1150" w:type="dxa"/>
            <w:tcBorders>
              <w:left w:val="single" w:sz="1" w:space="0" w:color="000000"/>
              <w:bottom w:val="single" w:sz="1" w:space="0" w:color="000000"/>
            </w:tcBorders>
            <w:vAlign w:val="bottom"/>
          </w:tcPr>
          <w:p w:rsidR="00AD448A" w:rsidRDefault="00AD448A" w:rsidP="008628AC">
            <w:pPr>
              <w:jc w:val="both"/>
              <w:rPr>
                <w:sz w:val="20"/>
              </w:rPr>
            </w:pPr>
            <w:r>
              <w:rPr>
                <w:sz w:val="20"/>
              </w:rPr>
              <w:t>1996</w:t>
            </w:r>
          </w:p>
        </w:tc>
        <w:tc>
          <w:tcPr>
            <w:tcW w:w="1118" w:type="dxa"/>
            <w:tcBorders>
              <w:left w:val="single" w:sz="1" w:space="0" w:color="000000"/>
              <w:bottom w:val="single" w:sz="1" w:space="0" w:color="000000"/>
            </w:tcBorders>
            <w:vAlign w:val="bottom"/>
          </w:tcPr>
          <w:p w:rsidR="00AD448A" w:rsidRDefault="00AD448A" w:rsidP="008628AC">
            <w:pPr>
              <w:jc w:val="both"/>
              <w:rPr>
                <w:sz w:val="20"/>
              </w:rPr>
            </w:pPr>
            <w:r>
              <w:rPr>
                <w:sz w:val="20"/>
              </w:rPr>
              <w:t>1998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vAlign w:val="bottom"/>
          </w:tcPr>
          <w:p w:rsidR="00AD448A" w:rsidRDefault="008628AC" w:rsidP="008628AC">
            <w:pPr>
              <w:jc w:val="both"/>
              <w:rPr>
                <w:sz w:val="20"/>
              </w:rPr>
            </w:pPr>
            <w:r>
              <w:rPr>
                <w:sz w:val="20"/>
              </w:rPr>
              <w:t>2000</w:t>
            </w:r>
          </w:p>
        </w:tc>
        <w:tc>
          <w:tcPr>
            <w:tcW w:w="961" w:type="dxa"/>
            <w:tcBorders>
              <w:left w:val="single" w:sz="1" w:space="0" w:color="000000"/>
              <w:bottom w:val="single" w:sz="1" w:space="0" w:color="000000"/>
            </w:tcBorders>
          </w:tcPr>
          <w:p w:rsidR="00EE7EBA" w:rsidRDefault="00EE7EBA" w:rsidP="003E366F">
            <w:pPr>
              <w:jc w:val="both"/>
              <w:rPr>
                <w:sz w:val="20"/>
              </w:rPr>
            </w:pPr>
          </w:p>
          <w:p w:rsidR="00AD448A" w:rsidRDefault="00AD448A" w:rsidP="003E366F">
            <w:pPr>
              <w:jc w:val="both"/>
              <w:rPr>
                <w:sz w:val="20"/>
              </w:rPr>
            </w:pPr>
            <w:r>
              <w:rPr>
                <w:sz w:val="20"/>
              </w:rPr>
              <w:t>1996</w:t>
            </w:r>
          </w:p>
        </w:tc>
        <w:tc>
          <w:tcPr>
            <w:tcW w:w="1026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D448A" w:rsidRDefault="00AD448A"/>
        </w:tc>
      </w:tr>
      <w:tr w:rsidR="00AD448A">
        <w:trPr>
          <w:trHeight w:val="279"/>
        </w:trPr>
        <w:tc>
          <w:tcPr>
            <w:tcW w:w="1867" w:type="dxa"/>
            <w:tcBorders>
              <w:left w:val="single" w:sz="1" w:space="0" w:color="000000"/>
              <w:bottom w:val="single" w:sz="1" w:space="0" w:color="000000"/>
            </w:tcBorders>
          </w:tcPr>
          <w:p w:rsidR="00AD448A" w:rsidRDefault="00AD448A" w:rsidP="003E366F">
            <w:pPr>
              <w:rPr>
                <w:sz w:val="20"/>
              </w:rPr>
            </w:pPr>
            <w:r>
              <w:rPr>
                <w:sz w:val="20"/>
              </w:rPr>
              <w:t>Зерно</w:t>
            </w:r>
          </w:p>
        </w:tc>
        <w:tc>
          <w:tcPr>
            <w:tcW w:w="1170" w:type="dxa"/>
            <w:tcBorders>
              <w:left w:val="single" w:sz="1" w:space="0" w:color="000000"/>
              <w:bottom w:val="single" w:sz="1" w:space="0" w:color="000000"/>
            </w:tcBorders>
          </w:tcPr>
          <w:p w:rsidR="00AD448A" w:rsidRDefault="00AD448A" w:rsidP="00220F2E">
            <w:pPr>
              <w:jc w:val="both"/>
              <w:rPr>
                <w:sz w:val="20"/>
              </w:rPr>
            </w:pPr>
            <w:r>
              <w:rPr>
                <w:sz w:val="20"/>
              </w:rPr>
              <w:t>51</w:t>
            </w:r>
            <w:r w:rsidR="00156DFE">
              <w:rPr>
                <w:sz w:val="20"/>
              </w:rPr>
              <w:t>,</w:t>
            </w:r>
            <w:r>
              <w:rPr>
                <w:sz w:val="20"/>
              </w:rPr>
              <w:t>0</w:t>
            </w:r>
          </w:p>
        </w:tc>
        <w:tc>
          <w:tcPr>
            <w:tcW w:w="1045" w:type="dxa"/>
            <w:tcBorders>
              <w:left w:val="single" w:sz="1" w:space="0" w:color="000000"/>
              <w:bottom w:val="single" w:sz="1" w:space="0" w:color="000000"/>
            </w:tcBorders>
          </w:tcPr>
          <w:p w:rsidR="00AD448A" w:rsidRDefault="00AD448A" w:rsidP="00220F2E">
            <w:pPr>
              <w:jc w:val="both"/>
              <w:rPr>
                <w:sz w:val="20"/>
              </w:rPr>
            </w:pPr>
            <w:r>
              <w:rPr>
                <w:sz w:val="20"/>
              </w:rPr>
              <w:t>38</w:t>
            </w:r>
            <w:r w:rsidR="00156DFE">
              <w:rPr>
                <w:sz w:val="20"/>
              </w:rPr>
              <w:t>,</w:t>
            </w:r>
            <w:r>
              <w:rPr>
                <w:sz w:val="20"/>
              </w:rPr>
              <w:t>7</w:t>
            </w:r>
          </w:p>
        </w:tc>
        <w:tc>
          <w:tcPr>
            <w:tcW w:w="1150" w:type="dxa"/>
            <w:tcBorders>
              <w:left w:val="single" w:sz="1" w:space="0" w:color="000000"/>
              <w:bottom w:val="single" w:sz="1" w:space="0" w:color="000000"/>
            </w:tcBorders>
          </w:tcPr>
          <w:p w:rsidR="00AD448A" w:rsidRDefault="00AD448A" w:rsidP="00220F2E">
            <w:pPr>
              <w:jc w:val="both"/>
              <w:rPr>
                <w:sz w:val="20"/>
              </w:rPr>
            </w:pPr>
            <w:r>
              <w:rPr>
                <w:sz w:val="20"/>
              </w:rPr>
              <w:t>38</w:t>
            </w:r>
            <w:r w:rsidR="00156DFE">
              <w:rPr>
                <w:sz w:val="20"/>
              </w:rPr>
              <w:t>,</w:t>
            </w:r>
            <w:r>
              <w:rPr>
                <w:sz w:val="20"/>
              </w:rPr>
              <w:t>5</w:t>
            </w:r>
          </w:p>
        </w:tc>
        <w:tc>
          <w:tcPr>
            <w:tcW w:w="1118" w:type="dxa"/>
            <w:tcBorders>
              <w:left w:val="single" w:sz="1" w:space="0" w:color="000000"/>
              <w:bottom w:val="single" w:sz="1" w:space="0" w:color="000000"/>
            </w:tcBorders>
          </w:tcPr>
          <w:p w:rsidR="00AD448A" w:rsidRDefault="00AD448A" w:rsidP="00220F2E">
            <w:pPr>
              <w:jc w:val="both"/>
              <w:rPr>
                <w:sz w:val="20"/>
              </w:rPr>
            </w:pPr>
            <w:r>
              <w:rPr>
                <w:sz w:val="20"/>
              </w:rPr>
              <w:t>45</w:t>
            </w:r>
            <w:r w:rsidR="00156DFE">
              <w:rPr>
                <w:sz w:val="20"/>
              </w:rPr>
              <w:t>,</w:t>
            </w:r>
            <w:r>
              <w:rPr>
                <w:sz w:val="20"/>
              </w:rPr>
              <w:t>6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</w:tcPr>
          <w:p w:rsidR="00AD448A" w:rsidRDefault="00AD448A" w:rsidP="00220F2E">
            <w:pPr>
              <w:jc w:val="both"/>
              <w:rPr>
                <w:sz w:val="20"/>
              </w:rPr>
            </w:pPr>
            <w:r>
              <w:rPr>
                <w:sz w:val="20"/>
              </w:rPr>
              <w:t>38</w:t>
            </w:r>
            <w:r w:rsidR="00156DFE">
              <w:rPr>
                <w:sz w:val="20"/>
              </w:rPr>
              <w:t>,</w:t>
            </w:r>
            <w:r>
              <w:rPr>
                <w:sz w:val="20"/>
              </w:rPr>
              <w:t>5</w:t>
            </w:r>
          </w:p>
        </w:tc>
        <w:tc>
          <w:tcPr>
            <w:tcW w:w="961" w:type="dxa"/>
            <w:tcBorders>
              <w:left w:val="single" w:sz="1" w:space="0" w:color="000000"/>
              <w:bottom w:val="single" w:sz="1" w:space="0" w:color="000000"/>
            </w:tcBorders>
          </w:tcPr>
          <w:p w:rsidR="00AD448A" w:rsidRDefault="00AD448A" w:rsidP="003E366F">
            <w:pPr>
              <w:jc w:val="both"/>
              <w:rPr>
                <w:sz w:val="20"/>
              </w:rPr>
            </w:pPr>
            <w:r>
              <w:rPr>
                <w:sz w:val="20"/>
              </w:rPr>
              <w:t>33</w:t>
            </w:r>
            <w:r w:rsidR="00156DFE">
              <w:rPr>
                <w:sz w:val="20"/>
              </w:rPr>
              <w:t>,</w:t>
            </w:r>
            <w:r>
              <w:rPr>
                <w:sz w:val="20"/>
              </w:rPr>
              <w:t>9</w:t>
            </w:r>
          </w:p>
        </w:tc>
        <w:tc>
          <w:tcPr>
            <w:tcW w:w="102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D448A" w:rsidRDefault="00AD448A" w:rsidP="00220F2E">
            <w:pPr>
              <w:jc w:val="both"/>
              <w:rPr>
                <w:sz w:val="20"/>
              </w:rPr>
            </w:pPr>
            <w:r>
              <w:rPr>
                <w:sz w:val="20"/>
              </w:rPr>
              <w:t>66</w:t>
            </w:r>
            <w:r w:rsidR="00156DFE">
              <w:rPr>
                <w:sz w:val="20"/>
              </w:rPr>
              <w:t>,</w:t>
            </w:r>
            <w:r>
              <w:rPr>
                <w:sz w:val="20"/>
              </w:rPr>
              <w:t>5</w:t>
            </w:r>
          </w:p>
        </w:tc>
      </w:tr>
      <w:tr w:rsidR="00AD448A">
        <w:trPr>
          <w:trHeight w:val="269"/>
        </w:trPr>
        <w:tc>
          <w:tcPr>
            <w:tcW w:w="1867" w:type="dxa"/>
            <w:tcBorders>
              <w:left w:val="single" w:sz="1" w:space="0" w:color="000000"/>
              <w:bottom w:val="single" w:sz="1" w:space="0" w:color="000000"/>
            </w:tcBorders>
          </w:tcPr>
          <w:p w:rsidR="00AD448A" w:rsidRDefault="008628AC" w:rsidP="003E366F">
            <w:pPr>
              <w:rPr>
                <w:sz w:val="20"/>
              </w:rPr>
            </w:pPr>
            <w:r>
              <w:rPr>
                <w:sz w:val="20"/>
              </w:rPr>
              <w:t>Сахарная свекла</w:t>
            </w:r>
          </w:p>
        </w:tc>
        <w:tc>
          <w:tcPr>
            <w:tcW w:w="1170" w:type="dxa"/>
            <w:tcBorders>
              <w:left w:val="single" w:sz="1" w:space="0" w:color="000000"/>
              <w:bottom w:val="single" w:sz="1" w:space="0" w:color="000000"/>
            </w:tcBorders>
          </w:tcPr>
          <w:p w:rsidR="00AD448A" w:rsidRDefault="00AD448A" w:rsidP="00220F2E">
            <w:pPr>
              <w:jc w:val="both"/>
              <w:rPr>
                <w:sz w:val="20"/>
              </w:rPr>
            </w:pPr>
            <w:r>
              <w:rPr>
                <w:sz w:val="20"/>
              </w:rPr>
              <w:t>44</w:t>
            </w:r>
            <w:r w:rsidR="00156DFE">
              <w:rPr>
                <w:sz w:val="20"/>
              </w:rPr>
              <w:t>,</w:t>
            </w:r>
            <w:r>
              <w:rPr>
                <w:sz w:val="20"/>
              </w:rPr>
              <w:t>3</w:t>
            </w:r>
          </w:p>
        </w:tc>
        <w:tc>
          <w:tcPr>
            <w:tcW w:w="1045" w:type="dxa"/>
            <w:tcBorders>
              <w:left w:val="single" w:sz="1" w:space="0" w:color="000000"/>
              <w:bottom w:val="single" w:sz="1" w:space="0" w:color="000000"/>
            </w:tcBorders>
          </w:tcPr>
          <w:p w:rsidR="00AD448A" w:rsidRDefault="00AD448A" w:rsidP="00220F2E">
            <w:pPr>
              <w:jc w:val="both"/>
              <w:rPr>
                <w:sz w:val="20"/>
              </w:rPr>
            </w:pPr>
            <w:r>
              <w:rPr>
                <w:sz w:val="20"/>
              </w:rPr>
              <w:t>36</w:t>
            </w:r>
            <w:r w:rsidR="00156DFE">
              <w:rPr>
                <w:sz w:val="20"/>
              </w:rPr>
              <w:t>,</w:t>
            </w:r>
            <w:r>
              <w:rPr>
                <w:sz w:val="20"/>
              </w:rPr>
              <w:t>2</w:t>
            </w:r>
          </w:p>
        </w:tc>
        <w:tc>
          <w:tcPr>
            <w:tcW w:w="1150" w:type="dxa"/>
            <w:tcBorders>
              <w:left w:val="single" w:sz="1" w:space="0" w:color="000000"/>
              <w:bottom w:val="single" w:sz="1" w:space="0" w:color="000000"/>
            </w:tcBorders>
          </w:tcPr>
          <w:p w:rsidR="00AD448A" w:rsidRDefault="00AD448A" w:rsidP="00220F2E">
            <w:pPr>
              <w:jc w:val="both"/>
              <w:rPr>
                <w:sz w:val="20"/>
              </w:rPr>
            </w:pPr>
            <w:r>
              <w:rPr>
                <w:sz w:val="20"/>
              </w:rPr>
              <w:t>28</w:t>
            </w:r>
            <w:r w:rsidR="00156DFE">
              <w:rPr>
                <w:sz w:val="20"/>
              </w:rPr>
              <w:t>,</w:t>
            </w:r>
            <w:r>
              <w:rPr>
                <w:sz w:val="20"/>
              </w:rPr>
              <w:t>8</w:t>
            </w:r>
          </w:p>
        </w:tc>
        <w:tc>
          <w:tcPr>
            <w:tcW w:w="1118" w:type="dxa"/>
            <w:tcBorders>
              <w:left w:val="single" w:sz="1" w:space="0" w:color="000000"/>
              <w:bottom w:val="single" w:sz="1" w:space="0" w:color="000000"/>
            </w:tcBorders>
          </w:tcPr>
          <w:p w:rsidR="00AD448A" w:rsidRDefault="00AD448A" w:rsidP="00220F2E">
            <w:pPr>
              <w:jc w:val="both"/>
              <w:rPr>
                <w:sz w:val="20"/>
              </w:rPr>
            </w:pPr>
            <w:r>
              <w:rPr>
                <w:sz w:val="20"/>
              </w:rPr>
              <w:t>33</w:t>
            </w:r>
            <w:r w:rsidR="00156DFE">
              <w:rPr>
                <w:sz w:val="20"/>
              </w:rPr>
              <w:t>,</w:t>
            </w:r>
            <w:r>
              <w:rPr>
                <w:sz w:val="20"/>
              </w:rPr>
              <w:t>7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</w:tcPr>
          <w:p w:rsidR="00AD448A" w:rsidRDefault="00AD448A" w:rsidP="00220F2E">
            <w:pPr>
              <w:jc w:val="both"/>
              <w:rPr>
                <w:sz w:val="20"/>
              </w:rPr>
            </w:pPr>
            <w:r>
              <w:rPr>
                <w:sz w:val="20"/>
              </w:rPr>
              <w:t>28</w:t>
            </w:r>
            <w:r w:rsidR="00156DFE">
              <w:rPr>
                <w:sz w:val="20"/>
              </w:rPr>
              <w:t>,</w:t>
            </w:r>
            <w:r>
              <w:rPr>
                <w:sz w:val="20"/>
              </w:rPr>
              <w:t>1</w:t>
            </w:r>
          </w:p>
        </w:tc>
        <w:tc>
          <w:tcPr>
            <w:tcW w:w="961" w:type="dxa"/>
            <w:tcBorders>
              <w:left w:val="single" w:sz="1" w:space="0" w:color="000000"/>
              <w:bottom w:val="single" w:sz="1" w:space="0" w:color="000000"/>
            </w:tcBorders>
          </w:tcPr>
          <w:p w:rsidR="00AD448A" w:rsidRDefault="00AD448A" w:rsidP="003E366F">
            <w:pPr>
              <w:jc w:val="both"/>
              <w:rPr>
                <w:sz w:val="20"/>
              </w:rPr>
            </w:pPr>
            <w:r>
              <w:rPr>
                <w:sz w:val="20"/>
              </w:rPr>
              <w:t>29</w:t>
            </w:r>
            <w:r w:rsidR="00156DFE">
              <w:rPr>
                <w:sz w:val="20"/>
              </w:rPr>
              <w:t>,</w:t>
            </w:r>
            <w:r>
              <w:rPr>
                <w:sz w:val="20"/>
              </w:rPr>
              <w:t>7</w:t>
            </w:r>
          </w:p>
        </w:tc>
        <w:tc>
          <w:tcPr>
            <w:tcW w:w="102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D448A" w:rsidRDefault="00AD448A" w:rsidP="00220F2E">
            <w:pPr>
              <w:jc w:val="both"/>
              <w:rPr>
                <w:sz w:val="20"/>
              </w:rPr>
            </w:pPr>
            <w:r>
              <w:rPr>
                <w:sz w:val="20"/>
              </w:rPr>
              <w:t>67</w:t>
            </w:r>
            <w:r w:rsidR="00156DFE">
              <w:rPr>
                <w:sz w:val="20"/>
              </w:rPr>
              <w:t>,</w:t>
            </w:r>
            <w:r>
              <w:rPr>
                <w:sz w:val="20"/>
              </w:rPr>
              <w:t>0</w:t>
            </w:r>
          </w:p>
        </w:tc>
      </w:tr>
      <w:tr w:rsidR="00AD448A">
        <w:trPr>
          <w:trHeight w:val="273"/>
        </w:trPr>
        <w:tc>
          <w:tcPr>
            <w:tcW w:w="1867" w:type="dxa"/>
            <w:tcBorders>
              <w:left w:val="single" w:sz="1" w:space="0" w:color="000000"/>
              <w:bottom w:val="single" w:sz="1" w:space="0" w:color="000000"/>
            </w:tcBorders>
          </w:tcPr>
          <w:p w:rsidR="00AD448A" w:rsidRDefault="00AD448A" w:rsidP="003E366F">
            <w:pPr>
              <w:rPr>
                <w:sz w:val="20"/>
              </w:rPr>
            </w:pPr>
            <w:r>
              <w:rPr>
                <w:sz w:val="20"/>
              </w:rPr>
              <w:t>Овощи</w:t>
            </w:r>
          </w:p>
        </w:tc>
        <w:tc>
          <w:tcPr>
            <w:tcW w:w="1170" w:type="dxa"/>
            <w:tcBorders>
              <w:left w:val="single" w:sz="1" w:space="0" w:color="000000"/>
              <w:bottom w:val="single" w:sz="1" w:space="0" w:color="000000"/>
            </w:tcBorders>
          </w:tcPr>
          <w:p w:rsidR="00AD448A" w:rsidRDefault="00AD448A" w:rsidP="00220F2E">
            <w:pPr>
              <w:jc w:val="both"/>
              <w:rPr>
                <w:sz w:val="20"/>
              </w:rPr>
            </w:pPr>
            <w:r>
              <w:rPr>
                <w:sz w:val="20"/>
              </w:rPr>
              <w:t>6</w:t>
            </w:r>
            <w:r w:rsidR="00156DFE">
              <w:rPr>
                <w:sz w:val="20"/>
              </w:rPr>
              <w:t>,</w:t>
            </w:r>
            <w:r>
              <w:rPr>
                <w:sz w:val="20"/>
              </w:rPr>
              <w:t>7</w:t>
            </w:r>
          </w:p>
        </w:tc>
        <w:tc>
          <w:tcPr>
            <w:tcW w:w="1045" w:type="dxa"/>
            <w:tcBorders>
              <w:left w:val="single" w:sz="1" w:space="0" w:color="000000"/>
              <w:bottom w:val="single" w:sz="1" w:space="0" w:color="000000"/>
            </w:tcBorders>
          </w:tcPr>
          <w:p w:rsidR="00AD448A" w:rsidRDefault="00AD448A" w:rsidP="00220F2E">
            <w:pPr>
              <w:jc w:val="both"/>
              <w:rPr>
                <w:sz w:val="20"/>
              </w:rPr>
            </w:pPr>
            <w:r>
              <w:rPr>
                <w:sz w:val="20"/>
              </w:rPr>
              <w:t>5</w:t>
            </w:r>
            <w:r w:rsidR="00156DFE">
              <w:rPr>
                <w:sz w:val="20"/>
              </w:rPr>
              <w:t>,</w:t>
            </w:r>
            <w:r>
              <w:rPr>
                <w:sz w:val="20"/>
              </w:rPr>
              <w:t>9</w:t>
            </w:r>
          </w:p>
        </w:tc>
        <w:tc>
          <w:tcPr>
            <w:tcW w:w="1150" w:type="dxa"/>
            <w:tcBorders>
              <w:left w:val="single" w:sz="1" w:space="0" w:color="000000"/>
              <w:bottom w:val="single" w:sz="1" w:space="0" w:color="000000"/>
            </w:tcBorders>
          </w:tcPr>
          <w:p w:rsidR="00AD448A" w:rsidRDefault="00AD448A" w:rsidP="00220F2E">
            <w:pPr>
              <w:jc w:val="both"/>
              <w:rPr>
                <w:sz w:val="20"/>
              </w:rPr>
            </w:pPr>
            <w:r>
              <w:rPr>
                <w:sz w:val="20"/>
              </w:rPr>
              <w:t>5</w:t>
            </w:r>
            <w:r w:rsidR="00156DFE">
              <w:rPr>
                <w:sz w:val="20"/>
              </w:rPr>
              <w:t>,</w:t>
            </w:r>
            <w:r>
              <w:rPr>
                <w:sz w:val="20"/>
              </w:rPr>
              <w:t>3</w:t>
            </w:r>
          </w:p>
        </w:tc>
        <w:tc>
          <w:tcPr>
            <w:tcW w:w="1118" w:type="dxa"/>
            <w:tcBorders>
              <w:left w:val="single" w:sz="1" w:space="0" w:color="000000"/>
              <w:bottom w:val="single" w:sz="1" w:space="0" w:color="000000"/>
            </w:tcBorders>
          </w:tcPr>
          <w:p w:rsidR="00AD448A" w:rsidRDefault="00AD448A" w:rsidP="00220F2E">
            <w:pPr>
              <w:jc w:val="both"/>
              <w:rPr>
                <w:sz w:val="20"/>
              </w:rPr>
            </w:pPr>
            <w:r>
              <w:rPr>
                <w:sz w:val="20"/>
              </w:rPr>
              <w:t>6</w:t>
            </w:r>
            <w:r w:rsidR="00156DFE">
              <w:rPr>
                <w:sz w:val="20"/>
              </w:rPr>
              <w:t>,</w:t>
            </w:r>
            <w:r>
              <w:rPr>
                <w:sz w:val="20"/>
              </w:rPr>
              <w:t>1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</w:tcPr>
          <w:p w:rsidR="00AD448A" w:rsidRDefault="00AD448A" w:rsidP="003E366F">
            <w:pPr>
              <w:jc w:val="both"/>
              <w:rPr>
                <w:sz w:val="20"/>
              </w:rPr>
            </w:pPr>
            <w:r>
              <w:rPr>
                <w:sz w:val="20"/>
              </w:rPr>
              <w:t>5</w:t>
            </w:r>
            <w:r w:rsidR="00156DFE">
              <w:rPr>
                <w:sz w:val="20"/>
              </w:rPr>
              <w:t>,</w:t>
            </w:r>
            <w:r>
              <w:rPr>
                <w:sz w:val="20"/>
              </w:rPr>
              <w:t>1</w:t>
            </w:r>
          </w:p>
        </w:tc>
        <w:tc>
          <w:tcPr>
            <w:tcW w:w="961" w:type="dxa"/>
            <w:tcBorders>
              <w:left w:val="single" w:sz="1" w:space="0" w:color="000000"/>
              <w:bottom w:val="single" w:sz="1" w:space="0" w:color="000000"/>
            </w:tcBorders>
          </w:tcPr>
          <w:p w:rsidR="00AD448A" w:rsidRDefault="00AD448A" w:rsidP="003E366F">
            <w:pPr>
              <w:jc w:val="both"/>
              <w:rPr>
                <w:sz w:val="20"/>
              </w:rPr>
            </w:pPr>
            <w:r>
              <w:rPr>
                <w:sz w:val="20"/>
              </w:rPr>
              <w:t>5</w:t>
            </w:r>
            <w:r w:rsidR="00156DFE">
              <w:rPr>
                <w:sz w:val="20"/>
              </w:rPr>
              <w:t>,</w:t>
            </w:r>
            <w:r>
              <w:rPr>
                <w:sz w:val="20"/>
              </w:rPr>
              <w:t>9</w:t>
            </w:r>
          </w:p>
        </w:tc>
        <w:tc>
          <w:tcPr>
            <w:tcW w:w="102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D448A" w:rsidRDefault="00AD448A" w:rsidP="00220F2E">
            <w:pPr>
              <w:jc w:val="both"/>
              <w:rPr>
                <w:sz w:val="20"/>
              </w:rPr>
            </w:pPr>
            <w:r>
              <w:rPr>
                <w:sz w:val="20"/>
              </w:rPr>
              <w:t>98</w:t>
            </w:r>
            <w:r w:rsidR="00156DFE">
              <w:rPr>
                <w:sz w:val="20"/>
              </w:rPr>
              <w:t>,</w:t>
            </w:r>
            <w:r>
              <w:rPr>
                <w:sz w:val="20"/>
              </w:rPr>
              <w:t>1</w:t>
            </w:r>
          </w:p>
        </w:tc>
      </w:tr>
      <w:tr w:rsidR="00AD448A">
        <w:trPr>
          <w:trHeight w:val="277"/>
        </w:trPr>
        <w:tc>
          <w:tcPr>
            <w:tcW w:w="1867" w:type="dxa"/>
            <w:tcBorders>
              <w:left w:val="single" w:sz="1" w:space="0" w:color="000000"/>
              <w:bottom w:val="single" w:sz="1" w:space="0" w:color="000000"/>
            </w:tcBorders>
          </w:tcPr>
          <w:p w:rsidR="00AD448A" w:rsidRDefault="00AD448A" w:rsidP="003E366F">
            <w:pPr>
              <w:rPr>
                <w:sz w:val="20"/>
              </w:rPr>
            </w:pPr>
            <w:r>
              <w:rPr>
                <w:sz w:val="20"/>
              </w:rPr>
              <w:t>Фрукты и ягоды</w:t>
            </w:r>
          </w:p>
        </w:tc>
        <w:tc>
          <w:tcPr>
            <w:tcW w:w="1170" w:type="dxa"/>
            <w:tcBorders>
              <w:left w:val="single" w:sz="1" w:space="0" w:color="000000"/>
              <w:bottom w:val="single" w:sz="1" w:space="0" w:color="000000"/>
            </w:tcBorders>
          </w:tcPr>
          <w:p w:rsidR="00AD448A" w:rsidRDefault="00AD448A" w:rsidP="003E366F">
            <w:pPr>
              <w:jc w:val="both"/>
              <w:rPr>
                <w:sz w:val="20"/>
              </w:rPr>
            </w:pPr>
            <w:r>
              <w:rPr>
                <w:sz w:val="20"/>
              </w:rPr>
              <w:t>2</w:t>
            </w:r>
            <w:r w:rsidR="00156DFE">
              <w:rPr>
                <w:sz w:val="20"/>
              </w:rPr>
              <w:t>,</w:t>
            </w:r>
            <w:r>
              <w:rPr>
                <w:sz w:val="20"/>
              </w:rPr>
              <w:t>9</w:t>
            </w:r>
          </w:p>
        </w:tc>
        <w:tc>
          <w:tcPr>
            <w:tcW w:w="1045" w:type="dxa"/>
            <w:tcBorders>
              <w:left w:val="single" w:sz="1" w:space="0" w:color="000000"/>
              <w:bottom w:val="single" w:sz="1" w:space="0" w:color="000000"/>
            </w:tcBorders>
          </w:tcPr>
          <w:p w:rsidR="00AD448A" w:rsidRDefault="00AD448A" w:rsidP="003E366F">
            <w:pPr>
              <w:jc w:val="both"/>
              <w:rPr>
                <w:sz w:val="20"/>
              </w:rPr>
            </w:pPr>
            <w:r>
              <w:rPr>
                <w:sz w:val="20"/>
              </w:rPr>
              <w:t>1</w:t>
            </w:r>
            <w:r w:rsidR="00156DFE">
              <w:rPr>
                <w:sz w:val="20"/>
              </w:rPr>
              <w:t>,</w:t>
            </w:r>
            <w:r>
              <w:rPr>
                <w:sz w:val="20"/>
              </w:rPr>
              <w:t>5</w:t>
            </w:r>
          </w:p>
        </w:tc>
        <w:tc>
          <w:tcPr>
            <w:tcW w:w="1150" w:type="dxa"/>
            <w:tcBorders>
              <w:left w:val="single" w:sz="1" w:space="0" w:color="000000"/>
              <w:bottom w:val="single" w:sz="1" w:space="0" w:color="000000"/>
            </w:tcBorders>
          </w:tcPr>
          <w:p w:rsidR="00AD448A" w:rsidRDefault="00AD448A" w:rsidP="003E366F">
            <w:pPr>
              <w:jc w:val="both"/>
              <w:rPr>
                <w:sz w:val="20"/>
              </w:rPr>
            </w:pPr>
            <w:r>
              <w:rPr>
                <w:sz w:val="20"/>
              </w:rPr>
              <w:t>2</w:t>
            </w:r>
            <w:r w:rsidR="00156DFE">
              <w:rPr>
                <w:sz w:val="20"/>
              </w:rPr>
              <w:t>,</w:t>
            </w:r>
            <w:r>
              <w:rPr>
                <w:sz w:val="20"/>
              </w:rPr>
              <w:t>1</w:t>
            </w:r>
          </w:p>
        </w:tc>
        <w:tc>
          <w:tcPr>
            <w:tcW w:w="1118" w:type="dxa"/>
            <w:tcBorders>
              <w:left w:val="single" w:sz="1" w:space="0" w:color="000000"/>
              <w:bottom w:val="single" w:sz="1" w:space="0" w:color="000000"/>
            </w:tcBorders>
          </w:tcPr>
          <w:p w:rsidR="00AD448A" w:rsidRDefault="00AD448A" w:rsidP="003E366F">
            <w:pPr>
              <w:jc w:val="both"/>
              <w:rPr>
                <w:sz w:val="20"/>
              </w:rPr>
            </w:pPr>
            <w:r>
              <w:rPr>
                <w:sz w:val="20"/>
              </w:rPr>
              <w:t>2</w:t>
            </w:r>
            <w:r w:rsidR="00156DFE">
              <w:rPr>
                <w:sz w:val="20"/>
              </w:rPr>
              <w:t>,</w:t>
            </w:r>
            <w:r>
              <w:rPr>
                <w:sz w:val="20"/>
              </w:rPr>
              <w:t>8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</w:tcPr>
          <w:p w:rsidR="00AD448A" w:rsidRDefault="00AD448A" w:rsidP="003E366F">
            <w:pPr>
              <w:jc w:val="both"/>
              <w:rPr>
                <w:sz w:val="20"/>
              </w:rPr>
            </w:pPr>
            <w:r>
              <w:rPr>
                <w:sz w:val="20"/>
              </w:rPr>
              <w:t>1</w:t>
            </w:r>
            <w:r w:rsidR="00156DFE">
              <w:rPr>
                <w:sz w:val="20"/>
              </w:rPr>
              <w:t>,</w:t>
            </w:r>
            <w:r>
              <w:rPr>
                <w:sz w:val="20"/>
              </w:rPr>
              <w:t>2</w:t>
            </w:r>
          </w:p>
        </w:tc>
        <w:tc>
          <w:tcPr>
            <w:tcW w:w="961" w:type="dxa"/>
            <w:tcBorders>
              <w:left w:val="single" w:sz="1" w:space="0" w:color="000000"/>
              <w:bottom w:val="single" w:sz="1" w:space="0" w:color="000000"/>
            </w:tcBorders>
          </w:tcPr>
          <w:p w:rsidR="00AD448A" w:rsidRDefault="00AD448A" w:rsidP="003E366F">
            <w:pPr>
              <w:jc w:val="both"/>
              <w:rPr>
                <w:sz w:val="20"/>
              </w:rPr>
            </w:pPr>
            <w:r>
              <w:rPr>
                <w:sz w:val="20"/>
              </w:rPr>
              <w:t>1</w:t>
            </w:r>
            <w:r w:rsidR="00156DFE">
              <w:rPr>
                <w:sz w:val="20"/>
              </w:rPr>
              <w:t>,</w:t>
            </w:r>
            <w:r>
              <w:rPr>
                <w:sz w:val="20"/>
              </w:rPr>
              <w:t>9</w:t>
            </w:r>
          </w:p>
        </w:tc>
        <w:tc>
          <w:tcPr>
            <w:tcW w:w="102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D448A" w:rsidRDefault="00AD448A" w:rsidP="003E366F">
            <w:pPr>
              <w:jc w:val="both"/>
              <w:rPr>
                <w:sz w:val="20"/>
              </w:rPr>
            </w:pPr>
            <w:r>
              <w:rPr>
                <w:sz w:val="20"/>
              </w:rPr>
              <w:t>65</w:t>
            </w:r>
            <w:r w:rsidR="00156DFE">
              <w:rPr>
                <w:sz w:val="20"/>
              </w:rPr>
              <w:t>,</w:t>
            </w:r>
            <w:r>
              <w:rPr>
                <w:sz w:val="20"/>
              </w:rPr>
              <w:t>5</w:t>
            </w:r>
          </w:p>
        </w:tc>
      </w:tr>
      <w:tr w:rsidR="00AD448A">
        <w:trPr>
          <w:trHeight w:val="267"/>
        </w:trPr>
        <w:tc>
          <w:tcPr>
            <w:tcW w:w="1867" w:type="dxa"/>
            <w:tcBorders>
              <w:left w:val="single" w:sz="1" w:space="0" w:color="000000"/>
              <w:bottom w:val="single" w:sz="1" w:space="0" w:color="000000"/>
            </w:tcBorders>
          </w:tcPr>
          <w:p w:rsidR="00AD448A" w:rsidRPr="003E366F" w:rsidRDefault="00AD448A" w:rsidP="003E366F">
            <w:pPr>
              <w:rPr>
                <w:sz w:val="20"/>
              </w:rPr>
            </w:pPr>
            <w:r w:rsidRPr="003E366F">
              <w:rPr>
                <w:sz w:val="20"/>
              </w:rPr>
              <w:t>Мясо</w:t>
            </w:r>
          </w:p>
        </w:tc>
        <w:tc>
          <w:tcPr>
            <w:tcW w:w="1170" w:type="dxa"/>
            <w:tcBorders>
              <w:left w:val="single" w:sz="1" w:space="0" w:color="000000"/>
              <w:bottom w:val="single" w:sz="1" w:space="0" w:color="000000"/>
            </w:tcBorders>
          </w:tcPr>
          <w:p w:rsidR="00AD448A" w:rsidRDefault="00AD448A" w:rsidP="003E366F">
            <w:pPr>
              <w:jc w:val="both"/>
              <w:rPr>
                <w:sz w:val="20"/>
              </w:rPr>
            </w:pPr>
            <w:r>
              <w:rPr>
                <w:sz w:val="20"/>
              </w:rPr>
              <w:t>4</w:t>
            </w:r>
            <w:r w:rsidR="00156DFE">
              <w:rPr>
                <w:sz w:val="20"/>
              </w:rPr>
              <w:t>,</w:t>
            </w:r>
            <w:r>
              <w:rPr>
                <w:sz w:val="20"/>
              </w:rPr>
              <w:t>4</w:t>
            </w:r>
          </w:p>
        </w:tc>
        <w:tc>
          <w:tcPr>
            <w:tcW w:w="1045" w:type="dxa"/>
            <w:tcBorders>
              <w:left w:val="single" w:sz="1" w:space="0" w:color="000000"/>
              <w:bottom w:val="single" w:sz="1" w:space="0" w:color="000000"/>
            </w:tcBorders>
          </w:tcPr>
          <w:p w:rsidR="00AD448A" w:rsidRDefault="00AD448A" w:rsidP="003E366F">
            <w:pPr>
              <w:jc w:val="both"/>
              <w:rPr>
                <w:sz w:val="20"/>
              </w:rPr>
            </w:pPr>
            <w:r>
              <w:rPr>
                <w:sz w:val="20"/>
              </w:rPr>
              <w:t>4</w:t>
            </w:r>
            <w:r w:rsidR="00156DFE">
              <w:rPr>
                <w:sz w:val="20"/>
              </w:rPr>
              <w:t>,</w:t>
            </w:r>
            <w:r>
              <w:rPr>
                <w:sz w:val="20"/>
              </w:rPr>
              <w:t>0</w:t>
            </w:r>
          </w:p>
        </w:tc>
        <w:tc>
          <w:tcPr>
            <w:tcW w:w="1150" w:type="dxa"/>
            <w:tcBorders>
              <w:left w:val="single" w:sz="1" w:space="0" w:color="000000"/>
              <w:bottom w:val="single" w:sz="1" w:space="0" w:color="000000"/>
            </w:tcBorders>
          </w:tcPr>
          <w:p w:rsidR="00AD448A" w:rsidRDefault="00AD448A" w:rsidP="003E366F">
            <w:pPr>
              <w:jc w:val="both"/>
              <w:rPr>
                <w:sz w:val="20"/>
              </w:rPr>
            </w:pPr>
            <w:r>
              <w:rPr>
                <w:sz w:val="20"/>
              </w:rPr>
              <w:t>3</w:t>
            </w:r>
            <w:r w:rsidR="00156DFE">
              <w:rPr>
                <w:sz w:val="20"/>
              </w:rPr>
              <w:t>,</w:t>
            </w:r>
            <w:r>
              <w:rPr>
                <w:sz w:val="20"/>
              </w:rPr>
              <w:t>4</w:t>
            </w:r>
          </w:p>
        </w:tc>
        <w:tc>
          <w:tcPr>
            <w:tcW w:w="1118" w:type="dxa"/>
            <w:tcBorders>
              <w:left w:val="single" w:sz="1" w:space="0" w:color="000000"/>
              <w:bottom w:val="single" w:sz="1" w:space="0" w:color="000000"/>
            </w:tcBorders>
          </w:tcPr>
          <w:p w:rsidR="00AD448A" w:rsidRDefault="00AD448A" w:rsidP="003E366F">
            <w:pPr>
              <w:jc w:val="both"/>
              <w:rPr>
                <w:sz w:val="20"/>
              </w:rPr>
            </w:pPr>
            <w:r>
              <w:rPr>
                <w:sz w:val="20"/>
              </w:rPr>
              <w:t>2</w:t>
            </w:r>
            <w:r w:rsidR="00156DFE">
              <w:rPr>
                <w:sz w:val="20"/>
              </w:rPr>
              <w:t>,</w:t>
            </w:r>
            <w:r>
              <w:rPr>
                <w:sz w:val="20"/>
              </w:rPr>
              <w:t>8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</w:tcPr>
          <w:p w:rsidR="00AD448A" w:rsidRDefault="00AD448A" w:rsidP="003E366F">
            <w:pPr>
              <w:jc w:val="both"/>
              <w:rPr>
                <w:sz w:val="20"/>
              </w:rPr>
            </w:pPr>
            <w:r>
              <w:rPr>
                <w:sz w:val="20"/>
              </w:rPr>
              <w:t>2</w:t>
            </w:r>
            <w:r w:rsidR="00156DFE">
              <w:rPr>
                <w:sz w:val="20"/>
              </w:rPr>
              <w:t>,</w:t>
            </w:r>
            <w:r>
              <w:rPr>
                <w:sz w:val="20"/>
              </w:rPr>
              <w:t>7</w:t>
            </w:r>
          </w:p>
        </w:tc>
        <w:tc>
          <w:tcPr>
            <w:tcW w:w="961" w:type="dxa"/>
            <w:tcBorders>
              <w:left w:val="single" w:sz="1" w:space="0" w:color="000000"/>
              <w:bottom w:val="single" w:sz="1" w:space="0" w:color="000000"/>
            </w:tcBorders>
          </w:tcPr>
          <w:p w:rsidR="00AD448A" w:rsidRDefault="00AD448A" w:rsidP="003E366F">
            <w:pPr>
              <w:jc w:val="both"/>
              <w:rPr>
                <w:sz w:val="20"/>
              </w:rPr>
            </w:pPr>
            <w:r>
              <w:rPr>
                <w:sz w:val="20"/>
              </w:rPr>
              <w:t>2</w:t>
            </w:r>
            <w:r w:rsidR="00156DFE">
              <w:rPr>
                <w:sz w:val="20"/>
              </w:rPr>
              <w:t>,</w:t>
            </w:r>
            <w:r>
              <w:rPr>
                <w:sz w:val="20"/>
              </w:rPr>
              <w:t>3</w:t>
            </w:r>
          </w:p>
        </w:tc>
        <w:tc>
          <w:tcPr>
            <w:tcW w:w="102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D448A" w:rsidRDefault="00AD448A" w:rsidP="003E366F">
            <w:pPr>
              <w:jc w:val="both"/>
              <w:rPr>
                <w:sz w:val="20"/>
              </w:rPr>
            </w:pPr>
            <w:r>
              <w:rPr>
                <w:sz w:val="20"/>
              </w:rPr>
              <w:t>52</w:t>
            </w:r>
            <w:r w:rsidR="00156DFE">
              <w:rPr>
                <w:sz w:val="20"/>
              </w:rPr>
              <w:t>,</w:t>
            </w:r>
            <w:r>
              <w:rPr>
                <w:sz w:val="20"/>
              </w:rPr>
              <w:t>3</w:t>
            </w:r>
          </w:p>
        </w:tc>
      </w:tr>
      <w:tr w:rsidR="00AD448A">
        <w:trPr>
          <w:trHeight w:val="271"/>
        </w:trPr>
        <w:tc>
          <w:tcPr>
            <w:tcW w:w="1867" w:type="dxa"/>
            <w:tcBorders>
              <w:left w:val="single" w:sz="1" w:space="0" w:color="000000"/>
              <w:bottom w:val="single" w:sz="1" w:space="0" w:color="000000"/>
            </w:tcBorders>
          </w:tcPr>
          <w:p w:rsidR="00AD448A" w:rsidRDefault="00AD448A" w:rsidP="003E366F">
            <w:pPr>
              <w:rPr>
                <w:sz w:val="20"/>
              </w:rPr>
            </w:pPr>
            <w:r>
              <w:rPr>
                <w:sz w:val="20"/>
              </w:rPr>
              <w:t>Молоко</w:t>
            </w:r>
          </w:p>
        </w:tc>
        <w:tc>
          <w:tcPr>
            <w:tcW w:w="1170" w:type="dxa"/>
            <w:tcBorders>
              <w:left w:val="single" w:sz="1" w:space="0" w:color="000000"/>
              <w:bottom w:val="single" w:sz="1" w:space="0" w:color="000000"/>
            </w:tcBorders>
          </w:tcPr>
          <w:p w:rsidR="00AD448A" w:rsidRDefault="00AD448A" w:rsidP="003E366F">
            <w:pPr>
              <w:jc w:val="both"/>
              <w:rPr>
                <w:sz w:val="20"/>
              </w:rPr>
            </w:pPr>
            <w:r>
              <w:rPr>
                <w:sz w:val="20"/>
              </w:rPr>
              <w:t>24</w:t>
            </w:r>
            <w:r w:rsidR="00156DFE">
              <w:rPr>
                <w:sz w:val="20"/>
              </w:rPr>
              <w:t>,</w:t>
            </w:r>
            <w:r>
              <w:rPr>
                <w:sz w:val="20"/>
              </w:rPr>
              <w:t>5</w:t>
            </w:r>
          </w:p>
        </w:tc>
        <w:tc>
          <w:tcPr>
            <w:tcW w:w="1045" w:type="dxa"/>
            <w:tcBorders>
              <w:left w:val="single" w:sz="1" w:space="0" w:color="000000"/>
              <w:bottom w:val="single" w:sz="1" w:space="0" w:color="000000"/>
            </w:tcBorders>
          </w:tcPr>
          <w:p w:rsidR="00AD448A" w:rsidRDefault="00AD448A" w:rsidP="003E366F">
            <w:pPr>
              <w:jc w:val="both"/>
              <w:rPr>
                <w:sz w:val="20"/>
              </w:rPr>
            </w:pPr>
            <w:r>
              <w:rPr>
                <w:sz w:val="20"/>
              </w:rPr>
              <w:t>22</w:t>
            </w:r>
            <w:r w:rsidR="00156DFE">
              <w:rPr>
                <w:sz w:val="20"/>
              </w:rPr>
              <w:t>,</w:t>
            </w:r>
            <w:r>
              <w:rPr>
                <w:sz w:val="20"/>
              </w:rPr>
              <w:t>4</w:t>
            </w:r>
          </w:p>
        </w:tc>
        <w:tc>
          <w:tcPr>
            <w:tcW w:w="1150" w:type="dxa"/>
            <w:tcBorders>
              <w:left w:val="single" w:sz="1" w:space="0" w:color="000000"/>
              <w:bottom w:val="single" w:sz="1" w:space="0" w:color="000000"/>
            </w:tcBorders>
          </w:tcPr>
          <w:p w:rsidR="00AD448A" w:rsidRDefault="00AD448A" w:rsidP="003E366F">
            <w:pPr>
              <w:jc w:val="both"/>
              <w:rPr>
                <w:sz w:val="20"/>
              </w:rPr>
            </w:pPr>
            <w:r>
              <w:rPr>
                <w:sz w:val="20"/>
              </w:rPr>
              <w:t>19</w:t>
            </w:r>
            <w:r w:rsidR="00156DFE">
              <w:rPr>
                <w:sz w:val="20"/>
              </w:rPr>
              <w:t>,</w:t>
            </w:r>
            <w:r>
              <w:rPr>
                <w:sz w:val="20"/>
              </w:rPr>
              <w:t>1</w:t>
            </w:r>
          </w:p>
        </w:tc>
        <w:tc>
          <w:tcPr>
            <w:tcW w:w="1118" w:type="dxa"/>
            <w:tcBorders>
              <w:left w:val="single" w:sz="1" w:space="0" w:color="000000"/>
              <w:bottom w:val="single" w:sz="1" w:space="0" w:color="000000"/>
            </w:tcBorders>
          </w:tcPr>
          <w:p w:rsidR="00AD448A" w:rsidRDefault="00AD448A" w:rsidP="003E366F">
            <w:pPr>
              <w:jc w:val="both"/>
              <w:rPr>
                <w:sz w:val="20"/>
              </w:rPr>
            </w:pPr>
            <w:r>
              <w:rPr>
                <w:sz w:val="20"/>
              </w:rPr>
              <w:t>18</w:t>
            </w:r>
            <w:r w:rsidR="00156DFE">
              <w:rPr>
                <w:sz w:val="20"/>
              </w:rPr>
              <w:t>,</w:t>
            </w:r>
            <w:r>
              <w:rPr>
                <w:sz w:val="20"/>
              </w:rPr>
              <w:t>4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</w:tcPr>
          <w:p w:rsidR="00AD448A" w:rsidRDefault="00AD448A" w:rsidP="003E366F">
            <w:pPr>
              <w:jc w:val="both"/>
              <w:rPr>
                <w:sz w:val="20"/>
              </w:rPr>
            </w:pPr>
            <w:r>
              <w:rPr>
                <w:sz w:val="20"/>
              </w:rPr>
              <w:t>18</w:t>
            </w:r>
            <w:r w:rsidR="00156DFE">
              <w:rPr>
                <w:sz w:val="20"/>
              </w:rPr>
              <w:t>,</w:t>
            </w:r>
            <w:r>
              <w:rPr>
                <w:sz w:val="20"/>
              </w:rPr>
              <w:t>1</w:t>
            </w:r>
          </w:p>
        </w:tc>
        <w:tc>
          <w:tcPr>
            <w:tcW w:w="961" w:type="dxa"/>
            <w:tcBorders>
              <w:left w:val="single" w:sz="1" w:space="0" w:color="000000"/>
              <w:bottom w:val="single" w:sz="1" w:space="0" w:color="000000"/>
            </w:tcBorders>
          </w:tcPr>
          <w:p w:rsidR="00AD448A" w:rsidRDefault="00AD448A" w:rsidP="003E366F">
            <w:pPr>
              <w:jc w:val="both"/>
              <w:rPr>
                <w:sz w:val="20"/>
              </w:rPr>
            </w:pPr>
            <w:r>
              <w:rPr>
                <w:sz w:val="20"/>
              </w:rPr>
              <w:t>17</w:t>
            </w:r>
            <w:r w:rsidR="00156DFE">
              <w:rPr>
                <w:sz w:val="20"/>
              </w:rPr>
              <w:t>,</w:t>
            </w:r>
            <w:r>
              <w:rPr>
                <w:sz w:val="20"/>
              </w:rPr>
              <w:t>2</w:t>
            </w:r>
          </w:p>
        </w:tc>
        <w:tc>
          <w:tcPr>
            <w:tcW w:w="102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D448A" w:rsidRDefault="00AD448A" w:rsidP="003E366F">
            <w:pPr>
              <w:jc w:val="both"/>
              <w:rPr>
                <w:sz w:val="20"/>
              </w:rPr>
            </w:pPr>
            <w:r>
              <w:rPr>
                <w:sz w:val="20"/>
              </w:rPr>
              <w:t>72</w:t>
            </w:r>
            <w:r w:rsidR="00156DFE">
              <w:rPr>
                <w:sz w:val="20"/>
              </w:rPr>
              <w:t>,</w:t>
            </w:r>
            <w:r>
              <w:rPr>
                <w:sz w:val="20"/>
              </w:rPr>
              <w:t>2</w:t>
            </w:r>
          </w:p>
        </w:tc>
      </w:tr>
      <w:tr w:rsidR="00AD448A">
        <w:trPr>
          <w:trHeight w:val="275"/>
        </w:trPr>
        <w:tc>
          <w:tcPr>
            <w:tcW w:w="1867" w:type="dxa"/>
            <w:tcBorders>
              <w:left w:val="single" w:sz="1" w:space="0" w:color="000000"/>
              <w:bottom w:val="single" w:sz="1" w:space="0" w:color="000000"/>
            </w:tcBorders>
          </w:tcPr>
          <w:p w:rsidR="00AD448A" w:rsidRDefault="00AD448A" w:rsidP="003E366F">
            <w:pPr>
              <w:rPr>
                <w:sz w:val="20"/>
              </w:rPr>
            </w:pPr>
            <w:r>
              <w:rPr>
                <w:sz w:val="20"/>
              </w:rPr>
              <w:t>Яйца млрд шт</w:t>
            </w:r>
          </w:p>
        </w:tc>
        <w:tc>
          <w:tcPr>
            <w:tcW w:w="1170" w:type="dxa"/>
            <w:tcBorders>
              <w:left w:val="single" w:sz="1" w:space="0" w:color="000000"/>
              <w:bottom w:val="single" w:sz="1" w:space="0" w:color="000000"/>
            </w:tcBorders>
          </w:tcPr>
          <w:p w:rsidR="00AD448A" w:rsidRDefault="00AD448A" w:rsidP="003E366F">
            <w:pPr>
              <w:jc w:val="both"/>
              <w:rPr>
                <w:sz w:val="20"/>
              </w:rPr>
            </w:pPr>
            <w:r>
              <w:rPr>
                <w:sz w:val="20"/>
              </w:rPr>
              <w:t>16</w:t>
            </w:r>
            <w:r w:rsidR="00156DFE">
              <w:rPr>
                <w:sz w:val="20"/>
              </w:rPr>
              <w:t>,</w:t>
            </w:r>
            <w:r>
              <w:rPr>
                <w:sz w:val="20"/>
              </w:rPr>
              <w:t>3</w:t>
            </w:r>
          </w:p>
        </w:tc>
        <w:tc>
          <w:tcPr>
            <w:tcW w:w="1045" w:type="dxa"/>
            <w:tcBorders>
              <w:left w:val="single" w:sz="1" w:space="0" w:color="000000"/>
              <w:bottom w:val="single" w:sz="1" w:space="0" w:color="000000"/>
            </w:tcBorders>
          </w:tcPr>
          <w:p w:rsidR="00AD448A" w:rsidRDefault="00AD448A" w:rsidP="003E366F">
            <w:pPr>
              <w:jc w:val="both"/>
              <w:rPr>
                <w:sz w:val="20"/>
              </w:rPr>
            </w:pPr>
            <w:r>
              <w:rPr>
                <w:sz w:val="20"/>
              </w:rPr>
              <w:t>15</w:t>
            </w:r>
            <w:r w:rsidR="00156DFE">
              <w:rPr>
                <w:sz w:val="20"/>
              </w:rPr>
              <w:t>,</w:t>
            </w:r>
            <w:r>
              <w:rPr>
                <w:sz w:val="20"/>
              </w:rPr>
              <w:t>2</w:t>
            </w:r>
          </w:p>
        </w:tc>
        <w:tc>
          <w:tcPr>
            <w:tcW w:w="1150" w:type="dxa"/>
            <w:tcBorders>
              <w:left w:val="single" w:sz="1" w:space="0" w:color="000000"/>
              <w:bottom w:val="single" w:sz="1" w:space="0" w:color="000000"/>
            </w:tcBorders>
          </w:tcPr>
          <w:p w:rsidR="00AD448A" w:rsidRDefault="00AD448A" w:rsidP="003E366F">
            <w:pPr>
              <w:jc w:val="both"/>
              <w:rPr>
                <w:sz w:val="20"/>
              </w:rPr>
            </w:pPr>
            <w:r>
              <w:rPr>
                <w:sz w:val="20"/>
              </w:rPr>
              <w:t>13</w:t>
            </w:r>
            <w:r w:rsidR="00156DFE">
              <w:rPr>
                <w:sz w:val="20"/>
              </w:rPr>
              <w:t>,</w:t>
            </w:r>
            <w:r>
              <w:rPr>
                <w:sz w:val="20"/>
              </w:rPr>
              <w:t>5</w:t>
            </w:r>
          </w:p>
        </w:tc>
        <w:tc>
          <w:tcPr>
            <w:tcW w:w="1118" w:type="dxa"/>
            <w:tcBorders>
              <w:left w:val="single" w:sz="1" w:space="0" w:color="000000"/>
              <w:bottom w:val="single" w:sz="1" w:space="0" w:color="000000"/>
            </w:tcBorders>
          </w:tcPr>
          <w:p w:rsidR="00AD448A" w:rsidRDefault="00AD448A" w:rsidP="003E366F">
            <w:pPr>
              <w:jc w:val="both"/>
              <w:rPr>
                <w:sz w:val="20"/>
              </w:rPr>
            </w:pPr>
            <w:r>
              <w:rPr>
                <w:sz w:val="20"/>
              </w:rPr>
              <w:t>11</w:t>
            </w:r>
            <w:r w:rsidR="00156DFE">
              <w:rPr>
                <w:sz w:val="20"/>
              </w:rPr>
              <w:t>,</w:t>
            </w:r>
            <w:r>
              <w:rPr>
                <w:sz w:val="20"/>
              </w:rPr>
              <w:t>8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</w:tcPr>
          <w:p w:rsidR="00AD448A" w:rsidRDefault="00AD448A" w:rsidP="003E366F">
            <w:pPr>
              <w:jc w:val="both"/>
              <w:rPr>
                <w:sz w:val="20"/>
              </w:rPr>
            </w:pPr>
            <w:r>
              <w:rPr>
                <w:sz w:val="20"/>
              </w:rPr>
              <w:t>10</w:t>
            </w:r>
            <w:r w:rsidR="00156DFE">
              <w:rPr>
                <w:sz w:val="20"/>
              </w:rPr>
              <w:t>,</w:t>
            </w:r>
            <w:r>
              <w:rPr>
                <w:sz w:val="20"/>
              </w:rPr>
              <w:t>2</w:t>
            </w:r>
          </w:p>
        </w:tc>
        <w:tc>
          <w:tcPr>
            <w:tcW w:w="961" w:type="dxa"/>
            <w:tcBorders>
              <w:left w:val="single" w:sz="1" w:space="0" w:color="000000"/>
              <w:bottom w:val="single" w:sz="1" w:space="0" w:color="000000"/>
            </w:tcBorders>
          </w:tcPr>
          <w:p w:rsidR="00AD448A" w:rsidRDefault="00AD448A" w:rsidP="003E366F">
            <w:pPr>
              <w:jc w:val="both"/>
              <w:rPr>
                <w:sz w:val="20"/>
              </w:rPr>
            </w:pPr>
            <w:r>
              <w:rPr>
                <w:sz w:val="20"/>
              </w:rPr>
              <w:t>9</w:t>
            </w:r>
            <w:r w:rsidR="00156DFE">
              <w:rPr>
                <w:sz w:val="20"/>
              </w:rPr>
              <w:t>,</w:t>
            </w:r>
            <w:r>
              <w:rPr>
                <w:sz w:val="20"/>
              </w:rPr>
              <w:t>4</w:t>
            </w:r>
          </w:p>
        </w:tc>
        <w:tc>
          <w:tcPr>
            <w:tcW w:w="102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D448A" w:rsidRDefault="00AD448A" w:rsidP="003E366F">
            <w:pPr>
              <w:jc w:val="both"/>
              <w:rPr>
                <w:sz w:val="20"/>
              </w:rPr>
            </w:pPr>
            <w:r>
              <w:rPr>
                <w:sz w:val="20"/>
              </w:rPr>
              <w:t>57</w:t>
            </w:r>
            <w:r w:rsidR="00156DFE">
              <w:rPr>
                <w:sz w:val="20"/>
              </w:rPr>
              <w:t>,</w:t>
            </w:r>
            <w:r>
              <w:rPr>
                <w:sz w:val="20"/>
              </w:rPr>
              <w:t>7</w:t>
            </w:r>
          </w:p>
        </w:tc>
      </w:tr>
    </w:tbl>
    <w:p w:rsidR="00AD448A" w:rsidRDefault="00AD448A">
      <w:pPr>
        <w:widowControl w:val="0"/>
        <w:ind w:firstLine="709"/>
        <w:jc w:val="both"/>
      </w:pPr>
    </w:p>
    <w:p w:rsidR="00AD448A" w:rsidRDefault="00AD448A">
      <w:pPr>
        <w:widowControl w:val="0"/>
        <w:ind w:firstLine="709"/>
        <w:jc w:val="both"/>
      </w:pPr>
    </w:p>
    <w:p w:rsidR="00AD448A" w:rsidRDefault="00AD448A">
      <w:pPr>
        <w:widowControl w:val="0"/>
        <w:ind w:firstLine="709"/>
        <w:jc w:val="both"/>
      </w:pPr>
      <w:r>
        <w:t>Главной причиной умен</w:t>
      </w:r>
      <w:r w:rsidR="003E366F">
        <w:t>ьшения объемов производства является</w:t>
      </w:r>
      <w:r>
        <w:t xml:space="preserve"> повышение стоимости ресурсов и кредитных ставок</w:t>
      </w:r>
      <w:r w:rsidR="00156DFE">
        <w:t>,</w:t>
      </w:r>
      <w:r>
        <w:t xml:space="preserve"> увеличение налогов</w:t>
      </w:r>
      <w:r w:rsidR="00156DFE">
        <w:t>,</w:t>
      </w:r>
      <w:r>
        <w:t xml:space="preserve"> а также внезапное открытие внутреннего рынка для конкуренции с иностранными товаропроизводителями. К спаду производства привело также сокращение ресурсов</w:t>
      </w:r>
      <w:r w:rsidR="00156DFE">
        <w:t>,</w:t>
      </w:r>
      <w:r>
        <w:t xml:space="preserve"> снижени</w:t>
      </w:r>
      <w:r w:rsidR="008619A9">
        <w:t>е эффективности их использования</w:t>
      </w:r>
      <w:r w:rsidR="00156DFE">
        <w:t>,</w:t>
      </w:r>
      <w:r>
        <w:t xml:space="preserve"> ослабление исполнительной и технологической дисциплины</w:t>
      </w:r>
      <w:r w:rsidR="00156DFE">
        <w:t>,</w:t>
      </w:r>
      <w:r>
        <w:t xml:space="preserve"> уменьшение стимулов и возможностей относительно</w:t>
      </w:r>
      <w:r w:rsidR="008619A9">
        <w:t>го</w:t>
      </w:r>
      <w:r>
        <w:t xml:space="preserve"> инвестирования и ускорения научно-технического прогресса. Почти прекращены обновления машинно-тракторного парка хозяйств</w:t>
      </w:r>
      <w:r w:rsidR="00156DFE">
        <w:t>,</w:t>
      </w:r>
      <w:r>
        <w:t xml:space="preserve"> не обеспечивается даже простое воспроизведение производства</w:t>
      </w:r>
      <w:r w:rsidR="00156DFE">
        <w:t>,</w:t>
      </w:r>
      <w:r>
        <w:t xml:space="preserve"> отсутствующее нагро</w:t>
      </w:r>
      <w:r w:rsidR="008619A9">
        <w:t>мождение капитала: бол</w:t>
      </w:r>
      <w:r>
        <w:t>ее того</w:t>
      </w:r>
      <w:r w:rsidR="00156DFE">
        <w:t>,</w:t>
      </w:r>
      <w:r>
        <w:t xml:space="preserve"> установилась четкая тенденция уменьшения поголовь</w:t>
      </w:r>
      <w:r w:rsidR="008619A9">
        <w:t>я</w:t>
      </w:r>
      <w:r>
        <w:t xml:space="preserve"> скота и птицы (6-10% каждый год)</w:t>
      </w:r>
      <w:r w:rsidR="00156DFE">
        <w:t>,</w:t>
      </w:r>
      <w:r>
        <w:t xml:space="preserve"> сокращение многолетних насаждений</w:t>
      </w:r>
      <w:r w:rsidR="00156DFE">
        <w:t>,</w:t>
      </w:r>
      <w:r>
        <w:t xml:space="preserve"> то есть хозяйства существуют пр</w:t>
      </w:r>
      <w:r w:rsidR="008619A9">
        <w:t>еимущественно за счет "проедания</w:t>
      </w:r>
      <w:r>
        <w:t>" запасов и искусственного снижения настоящей стоимости рабочей силы.</w:t>
      </w:r>
    </w:p>
    <w:p w:rsidR="00AD448A" w:rsidRDefault="00AD448A">
      <w:pPr>
        <w:widowControl w:val="0"/>
        <w:ind w:firstLine="709"/>
        <w:jc w:val="both"/>
      </w:pPr>
      <w:r>
        <w:t>На внутреннем рынке продовольствия Украины длится рост цен. Тем не менее темпы повышения их на отдельные продукты существенным образом отличаются: в частности</w:t>
      </w:r>
      <w:r w:rsidR="00156DFE">
        <w:t>,</w:t>
      </w:r>
      <w:r w:rsidR="008619A9">
        <w:t xml:space="preserve"> за период с</w:t>
      </w:r>
      <w:r>
        <w:t xml:space="preserve"> августа 1995 г. по август 1996 г. наиболее низкими они были на масло</w:t>
      </w:r>
      <w:r w:rsidR="00156DFE">
        <w:t>,</w:t>
      </w:r>
      <w:r w:rsidR="008619A9">
        <w:t xml:space="preserve"> яблоки</w:t>
      </w:r>
      <w:r w:rsidR="00156DFE">
        <w:t>,</w:t>
      </w:r>
      <w:r>
        <w:t xml:space="preserve"> лук</w:t>
      </w:r>
      <w:r w:rsidR="00156DFE">
        <w:t>,</w:t>
      </w:r>
      <w:r>
        <w:t xml:space="preserve"> сахар и картофель</w:t>
      </w:r>
      <w:r w:rsidR="00156DFE">
        <w:t>,</w:t>
      </w:r>
      <w:r>
        <w:t xml:space="preserve"> а высшими — на хлеб и хлебопродукты</w:t>
      </w:r>
      <w:r w:rsidR="00156DFE">
        <w:t>,</w:t>
      </w:r>
      <w:r>
        <w:t xml:space="preserve"> молоко</w:t>
      </w:r>
      <w:r w:rsidR="00156DFE">
        <w:t>,</w:t>
      </w:r>
      <w:r>
        <w:t xml:space="preserve"> кондитерские изделия и мясопродукты. Если за указанный период цены в государственной и кооперативной торговле повысились на масло на 6</w:t>
      </w:r>
      <w:r w:rsidR="00156DFE">
        <w:t>,</w:t>
      </w:r>
      <w:r>
        <w:t>8%</w:t>
      </w:r>
      <w:r w:rsidR="00156DFE">
        <w:t>,</w:t>
      </w:r>
      <w:r w:rsidR="008619A9">
        <w:t xml:space="preserve"> яблоки</w:t>
      </w:r>
      <w:r>
        <w:t xml:space="preserve"> — на 9</w:t>
      </w:r>
      <w:r w:rsidR="00156DFE">
        <w:t>,</w:t>
      </w:r>
      <w:r>
        <w:t>3</w:t>
      </w:r>
      <w:r w:rsidR="00156DFE">
        <w:t>,</w:t>
      </w:r>
      <w:r>
        <w:t xml:space="preserve"> лук — на 12</w:t>
      </w:r>
      <w:r w:rsidR="00156DFE">
        <w:t>,</w:t>
      </w:r>
      <w:r>
        <w:t>7</w:t>
      </w:r>
      <w:r w:rsidR="00156DFE">
        <w:t>,</w:t>
      </w:r>
      <w:r>
        <w:t xml:space="preserve"> сахар — на 16</w:t>
      </w:r>
      <w:r w:rsidR="00156DFE">
        <w:t>,</w:t>
      </w:r>
      <w:r>
        <w:t>7</w:t>
      </w:r>
      <w:r w:rsidR="00156DFE">
        <w:t>,</w:t>
      </w:r>
      <w:r>
        <w:t xml:space="preserve"> картофель — на 17</w:t>
      </w:r>
      <w:r w:rsidR="00156DFE">
        <w:t>,</w:t>
      </w:r>
      <w:r>
        <w:t>3%</w:t>
      </w:r>
      <w:r w:rsidR="00156DFE">
        <w:t>,</w:t>
      </w:r>
      <w:r>
        <w:t xml:space="preserve"> то на хлеб и хлебопродукты — на 44—103%</w:t>
      </w:r>
      <w:r w:rsidR="00156DFE">
        <w:t>,</w:t>
      </w:r>
      <w:r>
        <w:t xml:space="preserve"> молоко и молокопродукты — на 65-96%</w:t>
      </w:r>
      <w:r w:rsidR="00156DFE">
        <w:t>,</w:t>
      </w:r>
      <w:r>
        <w:t xml:space="preserve"> кондитерские изделия </w:t>
      </w:r>
      <w:r w:rsidR="008619A9">
        <w:t xml:space="preserve">– </w:t>
      </w:r>
      <w:r>
        <w:t>на 70-80</w:t>
      </w:r>
      <w:r w:rsidR="00156DFE">
        <w:t>,</w:t>
      </w:r>
      <w:r>
        <w:t xml:space="preserve"> мясо и мясопродукты — на 59-72 и рыбу — на 38-54%.</w:t>
      </w:r>
      <w:r w:rsidR="008619A9">
        <w:t xml:space="preserve"> На городских рынках повышение</w:t>
      </w:r>
      <w:r>
        <w:t xml:space="preserve"> цен на продукты пита</w:t>
      </w:r>
      <w:r w:rsidR="008619A9">
        <w:t>ния происходит более медленными</w:t>
      </w:r>
      <w:r>
        <w:t xml:space="preserve"> темпами</w:t>
      </w:r>
      <w:r w:rsidR="00156DFE">
        <w:t>,</w:t>
      </w:r>
      <w:r>
        <w:t xml:space="preserve"> чем в государственной и кооперативной торговле. В целом цены на продукты питания увеличились за указанный период на 44</w:t>
      </w:r>
      <w:r w:rsidR="00156DFE">
        <w:t>,</w:t>
      </w:r>
      <w:r>
        <w:t>7%</w:t>
      </w:r>
      <w:r w:rsidR="00156DFE">
        <w:t>,</w:t>
      </w:r>
      <w:r>
        <w:t xml:space="preserve"> а на непродовольственные товары — на 87</w:t>
      </w:r>
      <w:r w:rsidR="00156DFE">
        <w:t>,</w:t>
      </w:r>
      <w:r>
        <w:t>6%.</w:t>
      </w:r>
    </w:p>
    <w:p w:rsidR="00AD448A" w:rsidRDefault="00AD448A">
      <w:pPr>
        <w:pStyle w:val="10"/>
        <w:spacing w:line="211" w:lineRule="atLeast"/>
        <w:ind w:firstLine="709"/>
        <w:rPr>
          <w:sz w:val="24"/>
          <w:lang w:val="ru-RU"/>
        </w:rPr>
      </w:pPr>
    </w:p>
    <w:p w:rsidR="00AD448A" w:rsidRDefault="00AD448A">
      <w:pPr>
        <w:ind w:firstLine="709"/>
        <w:jc w:val="both"/>
      </w:pPr>
      <w:r>
        <w:br w:type="page"/>
      </w:r>
      <w:r>
        <w:rPr>
          <w:b/>
          <w:sz w:val="32"/>
        </w:rPr>
        <w:t>Особенности размещения отраслей пищевой промышленности и их сырьевой базы.</w:t>
      </w:r>
    </w:p>
    <w:p w:rsidR="00AD448A" w:rsidRDefault="00AD448A">
      <w:pPr>
        <w:shd w:val="clear" w:color="FFFFFF" w:fill="FFFFFF"/>
        <w:autoSpaceDE w:val="0"/>
        <w:ind w:left="1417"/>
        <w:jc w:val="center"/>
        <w:rPr>
          <w:b/>
          <w:sz w:val="32"/>
        </w:rPr>
      </w:pPr>
      <w:r>
        <w:rPr>
          <w:b/>
          <w:sz w:val="32"/>
        </w:rPr>
        <w:t>Картосхема 1</w:t>
      </w:r>
    </w:p>
    <w:p w:rsidR="00AD448A" w:rsidRDefault="00AD448A">
      <w:pPr>
        <w:shd w:val="clear" w:color="FFFFFF" w:fill="FFFFFF"/>
        <w:autoSpaceDE w:val="0"/>
        <w:jc w:val="both"/>
      </w:pPr>
    </w:p>
    <w:p w:rsidR="00AD448A" w:rsidRDefault="00AD448A">
      <w:pPr>
        <w:shd w:val="clear" w:color="FFFFFF" w:fill="FFFFFF"/>
        <w:autoSpaceDE w:val="0"/>
        <w:jc w:val="both"/>
        <w:rPr>
          <w:color w:val="000000"/>
        </w:rPr>
      </w:pPr>
      <w:r>
        <w:rPr>
          <w:b/>
          <w:color w:val="000000"/>
        </w:rPr>
        <w:t xml:space="preserve">Растениеводство </w:t>
      </w:r>
      <w:r>
        <w:rPr>
          <w:color w:val="000000"/>
        </w:rPr>
        <w:t>— отрасль сельского хозяйства по произ</w:t>
      </w:r>
      <w:r>
        <w:rPr>
          <w:color w:val="000000"/>
        </w:rPr>
        <w:softHyphen/>
        <w:t>водству зерновых</w:t>
      </w:r>
      <w:r w:rsidR="00156DFE">
        <w:rPr>
          <w:color w:val="000000"/>
        </w:rPr>
        <w:t>,</w:t>
      </w:r>
      <w:r>
        <w:rPr>
          <w:color w:val="000000"/>
        </w:rPr>
        <w:t xml:space="preserve"> технических и кормовых культур</w:t>
      </w:r>
      <w:r w:rsidR="00156DFE">
        <w:rPr>
          <w:color w:val="000000"/>
        </w:rPr>
        <w:t>,</w:t>
      </w:r>
      <w:r>
        <w:rPr>
          <w:color w:val="000000"/>
        </w:rPr>
        <w:t xml:space="preserve"> овощей и фруктов.</w:t>
      </w:r>
    </w:p>
    <w:p w:rsidR="00AD448A" w:rsidRDefault="00AD448A">
      <w:pPr>
        <w:shd w:val="clear" w:color="FFFFFF" w:fill="FFFFFF"/>
        <w:autoSpaceDE w:val="0"/>
        <w:jc w:val="both"/>
        <w:rPr>
          <w:color w:val="000000"/>
        </w:rPr>
      </w:pPr>
      <w:r>
        <w:rPr>
          <w:color w:val="000000"/>
        </w:rPr>
        <w:t>Основой растениеводства Украины является выращивание зерновых культур — пшеницы</w:t>
      </w:r>
      <w:r w:rsidR="00156DFE">
        <w:rPr>
          <w:color w:val="000000"/>
        </w:rPr>
        <w:t>,</w:t>
      </w:r>
      <w:r>
        <w:rPr>
          <w:color w:val="000000"/>
        </w:rPr>
        <w:t xml:space="preserve"> ржи</w:t>
      </w:r>
      <w:r w:rsidR="00156DFE">
        <w:rPr>
          <w:color w:val="000000"/>
        </w:rPr>
        <w:t>,</w:t>
      </w:r>
      <w:r>
        <w:rPr>
          <w:color w:val="000000"/>
        </w:rPr>
        <w:t xml:space="preserve"> кукурузы</w:t>
      </w:r>
      <w:r w:rsidR="00156DFE">
        <w:rPr>
          <w:color w:val="000000"/>
        </w:rPr>
        <w:t>,</w:t>
      </w:r>
      <w:r>
        <w:rPr>
          <w:color w:val="000000"/>
        </w:rPr>
        <w:t xml:space="preserve"> риса</w:t>
      </w:r>
      <w:r w:rsidR="00156DFE">
        <w:rPr>
          <w:color w:val="000000"/>
        </w:rPr>
        <w:t>,</w:t>
      </w:r>
      <w:r>
        <w:rPr>
          <w:color w:val="000000"/>
        </w:rPr>
        <w:t xml:space="preserve"> ячменя</w:t>
      </w:r>
      <w:r w:rsidR="00156DFE">
        <w:rPr>
          <w:color w:val="000000"/>
        </w:rPr>
        <w:t>,</w:t>
      </w:r>
      <w:r>
        <w:rPr>
          <w:color w:val="000000"/>
        </w:rPr>
        <w:t xml:space="preserve"> овса</w:t>
      </w:r>
      <w:r w:rsidR="00156DFE">
        <w:rPr>
          <w:color w:val="000000"/>
        </w:rPr>
        <w:t>,</w:t>
      </w:r>
      <w:r>
        <w:rPr>
          <w:color w:val="000000"/>
        </w:rPr>
        <w:t xml:space="preserve"> проса</w:t>
      </w:r>
      <w:r w:rsidR="00156DFE">
        <w:rPr>
          <w:color w:val="000000"/>
        </w:rPr>
        <w:t>,</w:t>
      </w:r>
      <w:r>
        <w:rPr>
          <w:color w:val="000000"/>
        </w:rPr>
        <w:t xml:space="preserve"> гречихи и др. Зерно — важнейший продукт питания человека и сырье для многих отраслей промышлен</w:t>
      </w:r>
      <w:r>
        <w:rPr>
          <w:color w:val="000000"/>
        </w:rPr>
        <w:softHyphen/>
        <w:t>ности. Зерновые обеспечивают животноводство ценными кор</w:t>
      </w:r>
      <w:r>
        <w:rPr>
          <w:color w:val="000000"/>
        </w:rPr>
        <w:softHyphen/>
        <w:t>мами. Поэтому в структуре посевных площадей зерновые культуры занимают первое место</w:t>
      </w:r>
      <w:r w:rsidR="00156DFE">
        <w:rPr>
          <w:color w:val="000000"/>
        </w:rPr>
        <w:t>.</w:t>
      </w:r>
    </w:p>
    <w:p w:rsidR="00AD448A" w:rsidRDefault="00AD448A">
      <w:pPr>
        <w:shd w:val="clear" w:color="FFFFFF" w:fill="FFFFFF"/>
        <w:autoSpaceDE w:val="0"/>
        <w:jc w:val="both"/>
        <w:rPr>
          <w:color w:val="000000"/>
        </w:rPr>
      </w:pPr>
      <w:r>
        <w:rPr>
          <w:color w:val="000000"/>
        </w:rPr>
        <w:t>Украинцы относятся к одной из древнейших хлеборобских наций мира. Переселенцы из Украины завезли высококачественную укра</w:t>
      </w:r>
      <w:r>
        <w:rPr>
          <w:color w:val="000000"/>
        </w:rPr>
        <w:softHyphen/>
        <w:t>инскую пшеницу в Соединенные Штаты Америки и в Канаду. В настоящее время США и Канада продают зерно на мировом рынке. Покупает его и Украина.</w:t>
      </w:r>
    </w:p>
    <w:p w:rsidR="00AD448A" w:rsidRDefault="00AD448A">
      <w:pPr>
        <w:shd w:val="clear" w:color="FFFFFF" w:fill="FFFFFF"/>
        <w:autoSpaceDE w:val="0"/>
        <w:jc w:val="both"/>
        <w:rPr>
          <w:color w:val="000000"/>
        </w:rPr>
      </w:pPr>
      <w:r>
        <w:rPr>
          <w:color w:val="000000"/>
        </w:rPr>
        <w:t>Украинцы поднимали целину в Поволжье</w:t>
      </w:r>
      <w:r w:rsidR="00156DFE">
        <w:rPr>
          <w:color w:val="000000"/>
        </w:rPr>
        <w:t>,</w:t>
      </w:r>
      <w:r>
        <w:rPr>
          <w:color w:val="000000"/>
        </w:rPr>
        <w:t xml:space="preserve"> на Дону</w:t>
      </w:r>
      <w:r w:rsidR="00156DFE">
        <w:rPr>
          <w:color w:val="000000"/>
        </w:rPr>
        <w:t>,</w:t>
      </w:r>
      <w:r>
        <w:rPr>
          <w:color w:val="000000"/>
        </w:rPr>
        <w:t xml:space="preserve"> Кубани</w:t>
      </w:r>
      <w:r w:rsidR="00156DFE">
        <w:rPr>
          <w:color w:val="000000"/>
        </w:rPr>
        <w:t>,</w:t>
      </w:r>
      <w:r>
        <w:rPr>
          <w:color w:val="000000"/>
        </w:rPr>
        <w:t xml:space="preserve"> Ставрополье</w:t>
      </w:r>
      <w:r w:rsidR="00156DFE">
        <w:rPr>
          <w:color w:val="000000"/>
        </w:rPr>
        <w:t>,</w:t>
      </w:r>
      <w:r>
        <w:rPr>
          <w:color w:val="000000"/>
        </w:rPr>
        <w:t xml:space="preserve"> на берегах Терека</w:t>
      </w:r>
      <w:r w:rsidR="00156DFE">
        <w:rPr>
          <w:color w:val="000000"/>
        </w:rPr>
        <w:t>,</w:t>
      </w:r>
      <w:r>
        <w:rPr>
          <w:color w:val="000000"/>
        </w:rPr>
        <w:t xml:space="preserve"> в Казахстане и Киргизстане</w:t>
      </w:r>
      <w:r w:rsidR="00156DFE">
        <w:rPr>
          <w:color w:val="000000"/>
        </w:rPr>
        <w:t>,</w:t>
      </w:r>
      <w:r>
        <w:rPr>
          <w:color w:val="000000"/>
        </w:rPr>
        <w:t xml:space="preserve"> на Дальнем Востоке. Украинский плуг и волы прошли от Карпат до Сибири и Дальнего Востока.</w:t>
      </w:r>
    </w:p>
    <w:p w:rsidR="00AD448A" w:rsidRDefault="00AD448A">
      <w:pPr>
        <w:shd w:val="clear" w:color="FFFFFF" w:fill="FFFFFF"/>
        <w:autoSpaceDE w:val="0"/>
        <w:jc w:val="both"/>
        <w:rPr>
          <w:color w:val="000000"/>
        </w:rPr>
      </w:pPr>
      <w:r>
        <w:rPr>
          <w:color w:val="000000"/>
        </w:rPr>
        <w:t xml:space="preserve">Главная зерновая культура Украины — </w:t>
      </w:r>
      <w:r>
        <w:rPr>
          <w:i/>
          <w:color w:val="000000"/>
        </w:rPr>
        <w:t xml:space="preserve">озимая пшеница; </w:t>
      </w:r>
      <w:r>
        <w:rPr>
          <w:color w:val="000000"/>
        </w:rPr>
        <w:t xml:space="preserve">на нее приходится почти </w:t>
      </w:r>
      <w:r w:rsidR="00093B5A">
        <w:rPr>
          <w:color w:val="000000"/>
        </w:rPr>
        <w:t>20 % посевных площадей</w:t>
      </w:r>
      <w:r>
        <w:rPr>
          <w:color w:val="000000"/>
        </w:rPr>
        <w:t>; она обеспечивает до 50 % валового сбора зерновых в стране. Основные районы выращивания озимой пшеницы — лесосте</w:t>
      </w:r>
      <w:r>
        <w:rPr>
          <w:color w:val="000000"/>
        </w:rPr>
        <w:softHyphen/>
        <w:t>пная и степная зоны и частично Полесье. В прошлом озимую пшеницу в Украине сеяли преимущественно в Лесостепи. Она известна на нашей территории со времен трипольской куль</w:t>
      </w:r>
      <w:r>
        <w:rPr>
          <w:color w:val="000000"/>
        </w:rPr>
        <w:softHyphen/>
        <w:t>туры (</w:t>
      </w:r>
      <w:r>
        <w:rPr>
          <w:color w:val="000000"/>
          <w:lang w:val="en-US"/>
        </w:rPr>
        <w:t>III</w:t>
      </w:r>
      <w:r>
        <w:rPr>
          <w:color w:val="000000"/>
        </w:rPr>
        <w:t xml:space="preserve"> в. до н. а.). С</w:t>
      </w:r>
      <w:r w:rsidR="00093B5A">
        <w:rPr>
          <w:color w:val="000000"/>
        </w:rPr>
        <w:t>амые благоприятные природно-кли</w:t>
      </w:r>
      <w:r>
        <w:rPr>
          <w:color w:val="000000"/>
        </w:rPr>
        <w:t xml:space="preserve">матические условия для выращивания озимой пшеницы — в Лесостепи и северной части </w:t>
      </w:r>
      <w:r w:rsidR="00093B5A">
        <w:rPr>
          <w:color w:val="000000"/>
        </w:rPr>
        <w:t>Степи. В</w:t>
      </w:r>
      <w:r>
        <w:rPr>
          <w:color w:val="000000"/>
        </w:rPr>
        <w:t xml:space="preserve"> Украине выведено много новых высокоурожайных сортов озимой пшеницы</w:t>
      </w:r>
      <w:r w:rsidR="00156DFE">
        <w:rPr>
          <w:color w:val="000000"/>
        </w:rPr>
        <w:t>,</w:t>
      </w:r>
      <w:r>
        <w:rPr>
          <w:color w:val="000000"/>
        </w:rPr>
        <w:t xml:space="preserve"> получивших признание и за пределами нашей страны.</w:t>
      </w:r>
    </w:p>
    <w:p w:rsidR="00093B5A" w:rsidRDefault="00AD448A">
      <w:pPr>
        <w:shd w:val="clear" w:color="FFFFFF" w:fill="FFFFFF"/>
        <w:autoSpaceDE w:val="0"/>
        <w:jc w:val="both"/>
        <w:rPr>
          <w:color w:val="000000"/>
        </w:rPr>
      </w:pPr>
      <w:r>
        <w:rPr>
          <w:i/>
          <w:color w:val="000000"/>
        </w:rPr>
        <w:t xml:space="preserve">Яровая пшеница </w:t>
      </w:r>
      <w:r>
        <w:rPr>
          <w:color w:val="000000"/>
        </w:rPr>
        <w:t>имеет более низкую урожайность</w:t>
      </w:r>
      <w:r w:rsidR="00156DFE">
        <w:rPr>
          <w:color w:val="000000"/>
        </w:rPr>
        <w:t>,</w:t>
      </w:r>
      <w:r>
        <w:rPr>
          <w:color w:val="000000"/>
        </w:rPr>
        <w:t xml:space="preserve"> чем озимая. Поэтому она менее распространена. Выращивают яро</w:t>
      </w:r>
      <w:r>
        <w:rPr>
          <w:color w:val="000000"/>
        </w:rPr>
        <w:softHyphen/>
        <w:t>вую пшеницу в основном в степных районах</w:t>
      </w:r>
      <w:r w:rsidR="00156DFE">
        <w:rPr>
          <w:color w:val="000000"/>
        </w:rPr>
        <w:t>,</w:t>
      </w:r>
      <w:r>
        <w:rPr>
          <w:color w:val="000000"/>
        </w:rPr>
        <w:t xml:space="preserve"> а в Лесостепи ее сеют в случае вымерзания озимой</w:t>
      </w:r>
      <w:r w:rsidR="00156DFE">
        <w:rPr>
          <w:color w:val="000000"/>
        </w:rPr>
        <w:t>.</w:t>
      </w:r>
    </w:p>
    <w:p w:rsidR="00AD448A" w:rsidRDefault="00AD448A">
      <w:pPr>
        <w:shd w:val="clear" w:color="FFFFFF" w:fill="FFFFFF"/>
        <w:autoSpaceDE w:val="0"/>
        <w:jc w:val="both"/>
        <w:rPr>
          <w:color w:val="000000"/>
        </w:rPr>
      </w:pPr>
      <w:r>
        <w:rPr>
          <w:i/>
          <w:color w:val="000000"/>
        </w:rPr>
        <w:t xml:space="preserve">Рожь </w:t>
      </w:r>
      <w:r>
        <w:rPr>
          <w:color w:val="000000"/>
        </w:rPr>
        <w:t>занимает около 2 % площади зерновых. Ее выращи</w:t>
      </w:r>
      <w:r>
        <w:rPr>
          <w:color w:val="000000"/>
        </w:rPr>
        <w:softHyphen/>
        <w:t>вают в Полесье</w:t>
      </w:r>
      <w:r w:rsidR="00156DFE">
        <w:rPr>
          <w:color w:val="000000"/>
        </w:rPr>
        <w:t>,</w:t>
      </w:r>
      <w:r>
        <w:rPr>
          <w:color w:val="000000"/>
        </w:rPr>
        <w:t xml:space="preserve"> Лесостепи</w:t>
      </w:r>
      <w:r w:rsidR="00156DFE">
        <w:rPr>
          <w:color w:val="000000"/>
        </w:rPr>
        <w:t>,</w:t>
      </w:r>
      <w:r>
        <w:rPr>
          <w:color w:val="000000"/>
        </w:rPr>
        <w:t xml:space="preserve"> Карпатах. Рожь более чем в 2 раза уступает по урожайности озимой пшенице. Большое значение в Украине имеют зернофуражные культуры — ячмень</w:t>
      </w:r>
      <w:r w:rsidR="00156DFE">
        <w:rPr>
          <w:color w:val="000000"/>
        </w:rPr>
        <w:t>,</w:t>
      </w:r>
      <w:r>
        <w:rPr>
          <w:color w:val="000000"/>
        </w:rPr>
        <w:t xml:space="preserve"> кукуруза и овес.</w:t>
      </w:r>
    </w:p>
    <w:p w:rsidR="00AD448A" w:rsidRDefault="00AD448A">
      <w:pPr>
        <w:shd w:val="clear" w:color="FFFFFF" w:fill="FFFFFF"/>
        <w:autoSpaceDE w:val="0"/>
        <w:jc w:val="both"/>
        <w:rPr>
          <w:color w:val="000000"/>
        </w:rPr>
      </w:pPr>
      <w:r>
        <w:rPr>
          <w:i/>
          <w:color w:val="000000"/>
        </w:rPr>
        <w:t xml:space="preserve">Ячмень — </w:t>
      </w:r>
      <w:r>
        <w:rPr>
          <w:color w:val="000000"/>
        </w:rPr>
        <w:t>яровая зерновая культура</w:t>
      </w:r>
      <w:r w:rsidR="00156DFE">
        <w:rPr>
          <w:color w:val="000000"/>
        </w:rPr>
        <w:t>,</w:t>
      </w:r>
      <w:r>
        <w:rPr>
          <w:color w:val="000000"/>
        </w:rPr>
        <w:t xml:space="preserve"> вторая после озимой пшеницы по размерам посевных площадей и валовому сбору среди зерновых (около 20 %). Урожайность ячменя значитель</w:t>
      </w:r>
      <w:r>
        <w:rPr>
          <w:color w:val="000000"/>
        </w:rPr>
        <w:softHyphen/>
        <w:t>но выше</w:t>
      </w:r>
      <w:r w:rsidR="00156DFE">
        <w:rPr>
          <w:color w:val="000000"/>
        </w:rPr>
        <w:t>,</w:t>
      </w:r>
      <w:r>
        <w:rPr>
          <w:color w:val="000000"/>
        </w:rPr>
        <w:t xml:space="preserve"> чем озимой ржи. Озимый ячмень выращивают на юге Степи и в предгорных районах Крыма.</w:t>
      </w:r>
    </w:p>
    <w:p w:rsidR="00AD448A" w:rsidRDefault="00AD448A">
      <w:pPr>
        <w:shd w:val="clear" w:color="FFFFFF" w:fill="FFFFFF"/>
        <w:autoSpaceDE w:val="0"/>
        <w:jc w:val="both"/>
        <w:rPr>
          <w:color w:val="000000"/>
        </w:rPr>
      </w:pPr>
      <w:r>
        <w:rPr>
          <w:color w:val="000000"/>
        </w:rPr>
        <w:t xml:space="preserve">Третье место по размерам посевных площадей занимает </w:t>
      </w:r>
      <w:r>
        <w:rPr>
          <w:i/>
          <w:color w:val="000000"/>
        </w:rPr>
        <w:t xml:space="preserve">кукуруза. </w:t>
      </w:r>
      <w:r>
        <w:rPr>
          <w:color w:val="000000"/>
        </w:rPr>
        <w:t>На нее приходится почти 15 % валового сбора зерна. Это урожайная</w:t>
      </w:r>
      <w:r w:rsidR="00156DFE">
        <w:rPr>
          <w:color w:val="000000"/>
        </w:rPr>
        <w:t>,</w:t>
      </w:r>
      <w:r>
        <w:rPr>
          <w:color w:val="000000"/>
        </w:rPr>
        <w:t xml:space="preserve"> засухоустойчивая культура с высокими кор</w:t>
      </w:r>
      <w:r>
        <w:rPr>
          <w:color w:val="000000"/>
        </w:rPr>
        <w:softHyphen/>
        <w:t>мовыми качествами. Наилучшие территории для ее выращи</w:t>
      </w:r>
      <w:r>
        <w:rPr>
          <w:color w:val="000000"/>
        </w:rPr>
        <w:softHyphen/>
        <w:t>вания — север и центр Степи. Значительные площади занимает</w:t>
      </w:r>
      <w:r w:rsidR="00093B5A">
        <w:rPr>
          <w:color w:val="000000"/>
        </w:rPr>
        <w:t xml:space="preserve"> </w:t>
      </w:r>
      <w:r>
        <w:rPr>
          <w:color w:val="000000"/>
        </w:rPr>
        <w:t>кукуруза  также  на  юге  Лесостепи</w:t>
      </w:r>
      <w:r w:rsidR="00156DFE">
        <w:rPr>
          <w:color w:val="000000"/>
        </w:rPr>
        <w:t>,</w:t>
      </w:r>
      <w:r>
        <w:rPr>
          <w:color w:val="000000"/>
        </w:rPr>
        <w:t xml:space="preserve">   в  Закарпатской</w:t>
      </w:r>
      <w:r w:rsidR="00156DFE">
        <w:rPr>
          <w:color w:val="000000"/>
        </w:rPr>
        <w:t>,</w:t>
      </w:r>
      <w:r>
        <w:rPr>
          <w:color w:val="000000"/>
        </w:rPr>
        <w:t xml:space="preserve">   Черно</w:t>
      </w:r>
      <w:r>
        <w:rPr>
          <w:color w:val="000000"/>
        </w:rPr>
        <w:softHyphen/>
        <w:t>вицкой и Одесской областях.</w:t>
      </w:r>
    </w:p>
    <w:p w:rsidR="00AD448A" w:rsidRDefault="00AD448A">
      <w:pPr>
        <w:shd w:val="clear" w:color="FFFFFF" w:fill="FFFFFF"/>
        <w:autoSpaceDE w:val="0"/>
        <w:jc w:val="both"/>
        <w:rPr>
          <w:color w:val="000000"/>
        </w:rPr>
      </w:pPr>
      <w:r>
        <w:rPr>
          <w:i/>
          <w:color w:val="000000"/>
        </w:rPr>
        <w:t xml:space="preserve">Овес </w:t>
      </w:r>
      <w:r>
        <w:rPr>
          <w:color w:val="000000"/>
        </w:rPr>
        <w:t>занимает такую же площадь</w:t>
      </w:r>
      <w:r w:rsidR="00156DFE">
        <w:rPr>
          <w:color w:val="000000"/>
        </w:rPr>
        <w:t>,</w:t>
      </w:r>
      <w:r>
        <w:rPr>
          <w:color w:val="000000"/>
        </w:rPr>
        <w:t xml:space="preserve"> как рожь. В Украине овес является вспомогательной зернофуражной культурой. Его посев</w:t>
      </w:r>
      <w:r w:rsidR="00093B5A">
        <w:rPr>
          <w:color w:val="000000"/>
        </w:rPr>
        <w:t>ы сосредоточены в Полесье и При</w:t>
      </w:r>
      <w:r>
        <w:rPr>
          <w:color w:val="000000"/>
        </w:rPr>
        <w:t>карпатье.</w:t>
      </w:r>
    </w:p>
    <w:p w:rsidR="00AD448A" w:rsidRDefault="00AD448A">
      <w:pPr>
        <w:shd w:val="clear" w:color="FFFFFF" w:fill="FFFFFF"/>
        <w:autoSpaceDE w:val="0"/>
        <w:jc w:val="both"/>
        <w:rPr>
          <w:color w:val="000000"/>
        </w:rPr>
      </w:pPr>
      <w:r>
        <w:rPr>
          <w:color w:val="000000"/>
        </w:rPr>
        <w:t>Большое значение в пищевом рационе человека имеют крупы. В Украине выращива</w:t>
      </w:r>
      <w:r w:rsidR="00093B5A">
        <w:rPr>
          <w:color w:val="000000"/>
        </w:rPr>
        <w:t>ются крупяные культуры — гречиху</w:t>
      </w:r>
      <w:r w:rsidR="00156DFE">
        <w:rPr>
          <w:color w:val="000000"/>
        </w:rPr>
        <w:t>,</w:t>
      </w:r>
      <w:r>
        <w:rPr>
          <w:color w:val="000000"/>
        </w:rPr>
        <w:t xml:space="preserve"> просо</w:t>
      </w:r>
      <w:r w:rsidR="00156DFE">
        <w:rPr>
          <w:color w:val="000000"/>
        </w:rPr>
        <w:t>,</w:t>
      </w:r>
      <w:r>
        <w:rPr>
          <w:color w:val="000000"/>
        </w:rPr>
        <w:t xml:space="preserve"> рис. Однако валовые сборы их невелики: в сумме они составляют около 3 % валового сбора зерновых в стране.</w:t>
      </w:r>
    </w:p>
    <w:p w:rsidR="00AD448A" w:rsidRDefault="00AD448A">
      <w:pPr>
        <w:shd w:val="clear" w:color="FFFFFF" w:fill="FFFFFF"/>
        <w:autoSpaceDE w:val="0"/>
        <w:jc w:val="both"/>
        <w:rPr>
          <w:color w:val="000000"/>
        </w:rPr>
      </w:pPr>
      <w:r>
        <w:rPr>
          <w:color w:val="000000"/>
        </w:rPr>
        <w:t xml:space="preserve">Наибольшие площади среди крупяных культур занимает </w:t>
      </w:r>
      <w:r>
        <w:rPr>
          <w:i/>
          <w:color w:val="000000"/>
        </w:rPr>
        <w:t xml:space="preserve">гречиха. </w:t>
      </w:r>
      <w:r>
        <w:rPr>
          <w:color w:val="000000"/>
        </w:rPr>
        <w:t>Это одна из традиционных сельскохозяйственных культур украинского народа. Урожайность гречихи невысо</w:t>
      </w:r>
      <w:r>
        <w:rPr>
          <w:color w:val="000000"/>
        </w:rPr>
        <w:softHyphen/>
        <w:t>ка — около 10 ц с 1 га. Сеют гречиху в основном в Лесостепи и Полесье.</w:t>
      </w:r>
    </w:p>
    <w:p w:rsidR="00AD448A" w:rsidRDefault="00AD448A">
      <w:pPr>
        <w:shd w:val="clear" w:color="FFFFFF" w:fill="FFFFFF"/>
        <w:autoSpaceDE w:val="0"/>
        <w:jc w:val="both"/>
        <w:rPr>
          <w:color w:val="000000"/>
        </w:rPr>
      </w:pPr>
      <w:r>
        <w:rPr>
          <w:i/>
          <w:color w:val="000000"/>
        </w:rPr>
        <w:t xml:space="preserve">Просо </w:t>
      </w:r>
      <w:r>
        <w:rPr>
          <w:color w:val="000000"/>
        </w:rPr>
        <w:t>выращивают преимущественно в Лесостепи и Степи. Это достаточно засухоустойчивая культура. Основные площади проса находятся в степных районах</w:t>
      </w:r>
      <w:r w:rsidR="00156DFE">
        <w:rPr>
          <w:color w:val="000000"/>
        </w:rPr>
        <w:t>,</w:t>
      </w:r>
      <w:r>
        <w:rPr>
          <w:color w:val="000000"/>
        </w:rPr>
        <w:t xml:space="preserve"> но наиболее высокая его урожайность — в Лесостепи.</w:t>
      </w:r>
    </w:p>
    <w:p w:rsidR="00AD448A" w:rsidRDefault="00AD448A">
      <w:pPr>
        <w:shd w:val="clear" w:color="FFFFFF" w:fill="FFFFFF"/>
        <w:autoSpaceDE w:val="0"/>
        <w:jc w:val="both"/>
        <w:rPr>
          <w:color w:val="000000"/>
        </w:rPr>
      </w:pPr>
      <w:r>
        <w:rPr>
          <w:i/>
          <w:color w:val="000000"/>
        </w:rPr>
        <w:t xml:space="preserve">Рис </w:t>
      </w:r>
      <w:r>
        <w:rPr>
          <w:color w:val="000000"/>
        </w:rPr>
        <w:t>как продовольственную культуру выращивают на по</w:t>
      </w:r>
      <w:r>
        <w:rPr>
          <w:color w:val="000000"/>
        </w:rPr>
        <w:softHyphen/>
        <w:t xml:space="preserve">ливных землях (чеках) в Николаевской и Херсонской областях и в Крыму. </w:t>
      </w:r>
    </w:p>
    <w:p w:rsidR="00AD448A" w:rsidRDefault="00AD448A">
      <w:pPr>
        <w:shd w:val="clear" w:color="FFFFFF" w:fill="FFFFFF"/>
        <w:autoSpaceDE w:val="0"/>
        <w:jc w:val="both"/>
        <w:rPr>
          <w:color w:val="000000"/>
        </w:rPr>
      </w:pPr>
      <w:r>
        <w:rPr>
          <w:color w:val="000000"/>
        </w:rPr>
        <w:t>Зернобобовые (горох</w:t>
      </w:r>
      <w:r w:rsidR="00156DFE">
        <w:rPr>
          <w:color w:val="000000"/>
        </w:rPr>
        <w:t>,</w:t>
      </w:r>
      <w:r>
        <w:rPr>
          <w:color w:val="000000"/>
        </w:rPr>
        <w:t xml:space="preserve"> люпин</w:t>
      </w:r>
      <w:r w:rsidR="00156DFE">
        <w:rPr>
          <w:color w:val="000000"/>
        </w:rPr>
        <w:t>,</w:t>
      </w:r>
      <w:r>
        <w:rPr>
          <w:color w:val="000000"/>
        </w:rPr>
        <w:t xml:space="preserve"> вика и соя) — очень цен</w:t>
      </w:r>
      <w:r>
        <w:rPr>
          <w:color w:val="000000"/>
        </w:rPr>
        <w:softHyphen/>
        <w:t>ные кормовые и пищевые культуры. Кроме того</w:t>
      </w:r>
      <w:r w:rsidR="00156DFE">
        <w:rPr>
          <w:color w:val="000000"/>
        </w:rPr>
        <w:t>,</w:t>
      </w:r>
      <w:r>
        <w:rPr>
          <w:color w:val="000000"/>
        </w:rPr>
        <w:t xml:space="preserve"> они полезны тем</w:t>
      </w:r>
      <w:r w:rsidR="00156DFE">
        <w:rPr>
          <w:color w:val="000000"/>
        </w:rPr>
        <w:t>,</w:t>
      </w:r>
      <w:r>
        <w:rPr>
          <w:color w:val="000000"/>
        </w:rPr>
        <w:t xml:space="preserve"> что увеличивают содержание азота в почве.</w:t>
      </w:r>
    </w:p>
    <w:p w:rsidR="00AD448A" w:rsidRDefault="00AD448A">
      <w:pPr>
        <w:shd w:val="clear" w:color="FFFFFF" w:fill="FFFFFF"/>
        <w:autoSpaceDE w:val="0"/>
        <w:jc w:val="both"/>
        <w:rPr>
          <w:color w:val="000000"/>
        </w:rPr>
      </w:pPr>
      <w:r>
        <w:rPr>
          <w:i/>
          <w:color w:val="000000"/>
        </w:rPr>
        <w:t xml:space="preserve">Горох </w:t>
      </w:r>
      <w:r>
        <w:rPr>
          <w:color w:val="000000"/>
        </w:rPr>
        <w:t>выращивают преимущественно на юге Лесостепи и на севере Степи</w:t>
      </w:r>
      <w:r w:rsidR="00156DFE">
        <w:rPr>
          <w:color w:val="000000"/>
        </w:rPr>
        <w:t>,</w:t>
      </w:r>
      <w:r>
        <w:rPr>
          <w:color w:val="000000"/>
        </w:rPr>
        <w:t xml:space="preserve"> </w:t>
      </w:r>
      <w:r>
        <w:rPr>
          <w:i/>
          <w:color w:val="000000"/>
        </w:rPr>
        <w:t xml:space="preserve">люпин — </w:t>
      </w:r>
      <w:r>
        <w:rPr>
          <w:color w:val="000000"/>
        </w:rPr>
        <w:t>в Полесье</w:t>
      </w:r>
      <w:r w:rsidR="00156DFE">
        <w:rPr>
          <w:color w:val="000000"/>
        </w:rPr>
        <w:t>,</w:t>
      </w:r>
      <w:r>
        <w:rPr>
          <w:color w:val="000000"/>
        </w:rPr>
        <w:t xml:space="preserve"> </w:t>
      </w:r>
      <w:r>
        <w:rPr>
          <w:i/>
          <w:color w:val="000000"/>
        </w:rPr>
        <w:t xml:space="preserve">сою — </w:t>
      </w:r>
      <w:r>
        <w:rPr>
          <w:color w:val="000000"/>
        </w:rPr>
        <w:t>преимущественно в Полесье и Лесостепи. Соя содержит много жиров и белков</w:t>
      </w:r>
      <w:r w:rsidR="00156DFE">
        <w:rPr>
          <w:color w:val="000000"/>
        </w:rPr>
        <w:t>,</w:t>
      </w:r>
      <w:r>
        <w:rPr>
          <w:color w:val="000000"/>
        </w:rPr>
        <w:t xml:space="preserve"> используется в пищевой промышленности и как кормовая культура.</w:t>
      </w:r>
    </w:p>
    <w:p w:rsidR="00AD448A" w:rsidRDefault="00AD448A">
      <w:pPr>
        <w:shd w:val="clear" w:color="FFFFFF" w:fill="FFFFFF"/>
        <w:autoSpaceDE w:val="0"/>
        <w:jc w:val="both"/>
        <w:rPr>
          <w:color w:val="000000"/>
        </w:rPr>
      </w:pPr>
      <w:r>
        <w:rPr>
          <w:color w:val="000000"/>
        </w:rPr>
        <w:t>На базе зернового хозя</w:t>
      </w:r>
      <w:r w:rsidR="00093B5A">
        <w:rPr>
          <w:color w:val="000000"/>
        </w:rPr>
        <w:t>йства работают мукомольно-крупя</w:t>
      </w:r>
      <w:r>
        <w:rPr>
          <w:color w:val="000000"/>
        </w:rPr>
        <w:t>ная</w:t>
      </w:r>
      <w:r w:rsidR="00156DFE">
        <w:rPr>
          <w:color w:val="000000"/>
        </w:rPr>
        <w:t>,</w:t>
      </w:r>
      <w:r>
        <w:rPr>
          <w:color w:val="000000"/>
        </w:rPr>
        <w:t xml:space="preserve"> хлебопекарная</w:t>
      </w:r>
      <w:r w:rsidR="00156DFE">
        <w:rPr>
          <w:color w:val="000000"/>
        </w:rPr>
        <w:t>,</w:t>
      </w:r>
      <w:r>
        <w:rPr>
          <w:color w:val="000000"/>
        </w:rPr>
        <w:t xml:space="preserve"> макаронная</w:t>
      </w:r>
      <w:r w:rsidR="00156DFE">
        <w:rPr>
          <w:color w:val="000000"/>
        </w:rPr>
        <w:t>,</w:t>
      </w:r>
      <w:r>
        <w:rPr>
          <w:color w:val="000000"/>
        </w:rPr>
        <w:t xml:space="preserve"> кондитерская отрасли пищевой промышленности </w:t>
      </w:r>
    </w:p>
    <w:p w:rsidR="00AD448A" w:rsidRDefault="00AD448A">
      <w:pPr>
        <w:shd w:val="clear" w:color="FFFFFF" w:fill="FFFFFF"/>
        <w:autoSpaceDE w:val="0"/>
        <w:jc w:val="both"/>
        <w:rPr>
          <w:color w:val="000000"/>
        </w:rPr>
      </w:pPr>
    </w:p>
    <w:p w:rsidR="00AD448A" w:rsidRDefault="00AD448A" w:rsidP="002E5171">
      <w:pPr>
        <w:shd w:val="clear" w:color="FFFFFF" w:fill="FFFFFF"/>
        <w:autoSpaceDE w:val="0"/>
        <w:ind w:firstLine="708"/>
        <w:jc w:val="both"/>
        <w:rPr>
          <w:color w:val="000000"/>
        </w:rPr>
      </w:pPr>
      <w:r>
        <w:rPr>
          <w:b/>
          <w:color w:val="000000"/>
        </w:rPr>
        <w:t xml:space="preserve">Мукомольно-крупяная промышленность </w:t>
      </w:r>
      <w:r>
        <w:rPr>
          <w:color w:val="000000"/>
        </w:rPr>
        <w:t>обеспечивает насе</w:t>
      </w:r>
      <w:r>
        <w:rPr>
          <w:color w:val="000000"/>
        </w:rPr>
        <w:softHyphen/>
        <w:t>ление мукой и крупами</w:t>
      </w:r>
      <w:r w:rsidR="00156DFE">
        <w:rPr>
          <w:color w:val="000000"/>
        </w:rPr>
        <w:t>,</w:t>
      </w:r>
      <w:r>
        <w:rPr>
          <w:color w:val="000000"/>
        </w:rPr>
        <w:t xml:space="preserve"> а ее отходы используются для про</w:t>
      </w:r>
      <w:r>
        <w:rPr>
          <w:color w:val="000000"/>
        </w:rPr>
        <w:softHyphen/>
        <w:t>изводства комбикормов. Мукомольно-крупяные предприятия размещаются в районах</w:t>
      </w:r>
      <w:r w:rsidR="00156DFE">
        <w:rPr>
          <w:color w:val="000000"/>
        </w:rPr>
        <w:t>,</w:t>
      </w:r>
      <w:r>
        <w:rPr>
          <w:color w:val="000000"/>
        </w:rPr>
        <w:t xml:space="preserve"> имеющих сырье</w:t>
      </w:r>
      <w:r w:rsidR="00156DFE">
        <w:rPr>
          <w:color w:val="000000"/>
        </w:rPr>
        <w:t>,</w:t>
      </w:r>
      <w:r>
        <w:rPr>
          <w:color w:val="000000"/>
        </w:rPr>
        <w:t xml:space="preserve"> и в центрах пот</w:t>
      </w:r>
      <w:r>
        <w:rPr>
          <w:color w:val="000000"/>
        </w:rPr>
        <w:softHyphen/>
        <w:t>ребления — Киеве</w:t>
      </w:r>
      <w:r w:rsidR="00156DFE">
        <w:rPr>
          <w:color w:val="000000"/>
        </w:rPr>
        <w:t>,</w:t>
      </w:r>
      <w:r>
        <w:rPr>
          <w:color w:val="000000"/>
        </w:rPr>
        <w:t xml:space="preserve"> Харькове</w:t>
      </w:r>
      <w:r w:rsidR="00156DFE">
        <w:rPr>
          <w:color w:val="000000"/>
        </w:rPr>
        <w:t>,</w:t>
      </w:r>
      <w:r>
        <w:rPr>
          <w:color w:val="000000"/>
        </w:rPr>
        <w:t xml:space="preserve"> Одессе</w:t>
      </w:r>
      <w:r w:rsidR="00156DFE">
        <w:rPr>
          <w:color w:val="000000"/>
        </w:rPr>
        <w:t>,</w:t>
      </w:r>
      <w:r>
        <w:rPr>
          <w:color w:val="000000"/>
        </w:rPr>
        <w:t xml:space="preserve"> Днепропетровске</w:t>
      </w:r>
      <w:r w:rsidR="00156DFE">
        <w:rPr>
          <w:color w:val="000000"/>
        </w:rPr>
        <w:t>,</w:t>
      </w:r>
      <w:r w:rsidR="00093B5A">
        <w:rPr>
          <w:color w:val="000000"/>
        </w:rPr>
        <w:t xml:space="preserve"> Зве</w:t>
      </w:r>
      <w:r>
        <w:rPr>
          <w:color w:val="000000"/>
        </w:rPr>
        <w:t xml:space="preserve">нигородке и Тальном Черкасской области. Мелкие предприятия имеются </w:t>
      </w:r>
      <w:r w:rsidR="00093B5A">
        <w:rPr>
          <w:color w:val="000000"/>
        </w:rPr>
        <w:t>повсеместно. Во</w:t>
      </w:r>
      <w:r>
        <w:rPr>
          <w:color w:val="000000"/>
        </w:rPr>
        <w:t xml:space="preserve"> время массового сбора урожая зерно отправляют на элеваторы</w:t>
      </w:r>
      <w:r w:rsidR="00156DFE">
        <w:rPr>
          <w:color w:val="000000"/>
        </w:rPr>
        <w:t>,</w:t>
      </w:r>
      <w:r>
        <w:rPr>
          <w:color w:val="000000"/>
        </w:rPr>
        <w:t xml:space="preserve"> где оно хранится. Элеваторы размещаются в круп</w:t>
      </w:r>
      <w:r>
        <w:rPr>
          <w:color w:val="000000"/>
        </w:rPr>
        <w:softHyphen/>
        <w:t>ных городах</w:t>
      </w:r>
      <w:r w:rsidR="00156DFE">
        <w:rPr>
          <w:color w:val="000000"/>
        </w:rPr>
        <w:t>,</w:t>
      </w:r>
      <w:r>
        <w:rPr>
          <w:color w:val="000000"/>
        </w:rPr>
        <w:t xml:space="preserve"> железнодорожных узлах</w:t>
      </w:r>
      <w:r w:rsidR="00156DFE">
        <w:rPr>
          <w:color w:val="000000"/>
        </w:rPr>
        <w:t>,</w:t>
      </w:r>
      <w:r>
        <w:rPr>
          <w:color w:val="000000"/>
        </w:rPr>
        <w:t xml:space="preserve"> морских портах</w:t>
      </w:r>
      <w:r w:rsidR="00156DFE">
        <w:rPr>
          <w:color w:val="000000"/>
        </w:rPr>
        <w:t>,</w:t>
      </w:r>
      <w:r>
        <w:rPr>
          <w:color w:val="000000"/>
        </w:rPr>
        <w:t xml:space="preserve"> а также в районах выращивания зерновых. Здесь же обычно находятся и большие мельницы.</w:t>
      </w:r>
    </w:p>
    <w:p w:rsidR="00AD448A" w:rsidRDefault="00AD448A" w:rsidP="002E5171">
      <w:pPr>
        <w:shd w:val="clear" w:color="FFFFFF" w:fill="FFFFFF"/>
        <w:autoSpaceDE w:val="0"/>
        <w:ind w:firstLine="708"/>
        <w:jc w:val="both"/>
        <w:rPr>
          <w:color w:val="000000"/>
        </w:rPr>
      </w:pPr>
      <w:r>
        <w:rPr>
          <w:color w:val="000000"/>
        </w:rPr>
        <w:t>Мука является основным сырьем для хлебопекарной и ма</w:t>
      </w:r>
      <w:r>
        <w:rPr>
          <w:color w:val="000000"/>
        </w:rPr>
        <w:softHyphen/>
        <w:t>каронной промышленности</w:t>
      </w:r>
      <w:r w:rsidR="00156DFE">
        <w:rPr>
          <w:color w:val="000000"/>
        </w:rPr>
        <w:t>,</w:t>
      </w:r>
      <w:r>
        <w:rPr>
          <w:color w:val="000000"/>
        </w:rPr>
        <w:t xml:space="preserve"> а также используется в кондитер</w:t>
      </w:r>
      <w:r>
        <w:rPr>
          <w:color w:val="000000"/>
        </w:rPr>
        <w:softHyphen/>
        <w:t>ской промышленности. Главный фактор в размещении пред</w:t>
      </w:r>
      <w:r>
        <w:rPr>
          <w:color w:val="000000"/>
        </w:rPr>
        <w:softHyphen/>
        <w:t>приятий хлебопекарной промышленности — ограниченные сроки хранения свежего хлеба. Чем больше город</w:t>
      </w:r>
      <w:r w:rsidR="00156DFE">
        <w:rPr>
          <w:color w:val="000000"/>
        </w:rPr>
        <w:t>,</w:t>
      </w:r>
      <w:r>
        <w:rPr>
          <w:color w:val="000000"/>
        </w:rPr>
        <w:t xml:space="preserve"> тем больше в нем выпекается хлебобулочных изделий. Крупные государ</w:t>
      </w:r>
      <w:r>
        <w:rPr>
          <w:color w:val="000000"/>
        </w:rPr>
        <w:softHyphen/>
        <w:t>ственные хлебозаводы не всегда себя оправдывают. В последнее время увеличивается количество небольших частных пекарен</w:t>
      </w:r>
      <w:r w:rsidR="00156DFE">
        <w:rPr>
          <w:color w:val="000000"/>
        </w:rPr>
        <w:t>,</w:t>
      </w:r>
      <w:r>
        <w:rPr>
          <w:color w:val="000000"/>
        </w:rPr>
        <w:t xml:space="preserve"> что максимально приближает выпечку хлеба к потребителю.</w:t>
      </w:r>
    </w:p>
    <w:p w:rsidR="00AD448A" w:rsidRDefault="00AD448A" w:rsidP="002E5171">
      <w:pPr>
        <w:shd w:val="clear" w:color="FFFFFF" w:fill="FFFFFF"/>
        <w:autoSpaceDE w:val="0"/>
        <w:ind w:firstLine="708"/>
        <w:jc w:val="both"/>
        <w:rPr>
          <w:color w:val="000000"/>
        </w:rPr>
      </w:pPr>
      <w:r>
        <w:rPr>
          <w:color w:val="000000"/>
        </w:rPr>
        <w:t>Макаронная промышленность в своем размещении полно</w:t>
      </w:r>
      <w:r>
        <w:rPr>
          <w:color w:val="000000"/>
        </w:rPr>
        <w:softHyphen/>
        <w:t>стью ориентируется на потребителя</w:t>
      </w:r>
      <w:r w:rsidR="00156DFE">
        <w:rPr>
          <w:color w:val="000000"/>
        </w:rPr>
        <w:t>,</w:t>
      </w:r>
      <w:r>
        <w:rPr>
          <w:color w:val="000000"/>
        </w:rPr>
        <w:t xml:space="preserve"> поскольку макаронные изделия перевозить на дальние расстояния нецелесообразно. Крупнейшие предприятия макаронной промышленности нахо</w:t>
      </w:r>
      <w:r>
        <w:rPr>
          <w:color w:val="000000"/>
        </w:rPr>
        <w:softHyphen/>
        <w:t>дятся в Киеве</w:t>
      </w:r>
      <w:r w:rsidR="00156DFE">
        <w:rPr>
          <w:color w:val="000000"/>
        </w:rPr>
        <w:t>,</w:t>
      </w:r>
      <w:r>
        <w:rPr>
          <w:color w:val="000000"/>
        </w:rPr>
        <w:t xml:space="preserve"> Харькове</w:t>
      </w:r>
      <w:r w:rsidR="00156DFE">
        <w:rPr>
          <w:color w:val="000000"/>
        </w:rPr>
        <w:t>,</w:t>
      </w:r>
      <w:r>
        <w:rPr>
          <w:color w:val="000000"/>
        </w:rPr>
        <w:t xml:space="preserve"> Одессе</w:t>
      </w:r>
      <w:r w:rsidR="00156DFE">
        <w:rPr>
          <w:color w:val="000000"/>
        </w:rPr>
        <w:t>,</w:t>
      </w:r>
      <w:r>
        <w:rPr>
          <w:color w:val="000000"/>
        </w:rPr>
        <w:t xml:space="preserve"> Днепропетровске.</w:t>
      </w:r>
    </w:p>
    <w:p w:rsidR="00AD448A" w:rsidRDefault="00AD448A" w:rsidP="002E5171">
      <w:pPr>
        <w:shd w:val="clear" w:color="FFFFFF" w:fill="FFFFFF"/>
        <w:autoSpaceDE w:val="0"/>
        <w:ind w:firstLine="708"/>
        <w:jc w:val="both"/>
        <w:rPr>
          <w:color w:val="000000"/>
        </w:rPr>
      </w:pPr>
      <w:r>
        <w:rPr>
          <w:color w:val="000000"/>
        </w:rPr>
        <w:t>Кондитерская промышленность в своем размещении также ориентируется на потребителя. Многие виды ее продукции малотранспортабельны и имеют очень ограниченные сроки реализации и хранения.</w:t>
      </w:r>
      <w:r>
        <w:rPr>
          <w:i/>
          <w:color w:val="000000"/>
        </w:rPr>
        <w:t xml:space="preserve"> </w:t>
      </w:r>
      <w:r>
        <w:rPr>
          <w:color w:val="000000"/>
        </w:rPr>
        <w:t>Крупнейшие предприятия кондитерской промышленности находятся в больших городах — Киеве</w:t>
      </w:r>
      <w:r w:rsidR="00156DFE">
        <w:rPr>
          <w:color w:val="000000"/>
        </w:rPr>
        <w:t>,</w:t>
      </w:r>
      <w:r>
        <w:rPr>
          <w:color w:val="000000"/>
        </w:rPr>
        <w:t xml:space="preserve"> Льво</w:t>
      </w:r>
      <w:r>
        <w:rPr>
          <w:color w:val="000000"/>
        </w:rPr>
        <w:softHyphen/>
        <w:t>ве</w:t>
      </w:r>
      <w:r w:rsidR="00156DFE">
        <w:rPr>
          <w:color w:val="000000"/>
        </w:rPr>
        <w:t>,</w:t>
      </w:r>
      <w:r>
        <w:rPr>
          <w:color w:val="000000"/>
        </w:rPr>
        <w:t xml:space="preserve"> Харькове</w:t>
      </w:r>
      <w:r w:rsidR="00156DFE">
        <w:rPr>
          <w:color w:val="000000"/>
        </w:rPr>
        <w:t>,</w:t>
      </w:r>
      <w:r>
        <w:rPr>
          <w:color w:val="000000"/>
        </w:rPr>
        <w:t xml:space="preserve"> Одессе</w:t>
      </w:r>
      <w:r w:rsidR="00156DFE">
        <w:rPr>
          <w:color w:val="000000"/>
        </w:rPr>
        <w:t>,</w:t>
      </w:r>
      <w:r>
        <w:rPr>
          <w:color w:val="000000"/>
        </w:rPr>
        <w:t xml:space="preserve"> Луганске. Некоторые из них имеют определенную специализацию</w:t>
      </w:r>
      <w:r w:rsidR="00156DFE">
        <w:rPr>
          <w:color w:val="000000"/>
        </w:rPr>
        <w:t>,</w:t>
      </w:r>
      <w:r>
        <w:rPr>
          <w:color w:val="000000"/>
        </w:rPr>
        <w:t xml:space="preserve"> например производство печенья</w:t>
      </w:r>
      <w:r w:rsidR="00156DFE">
        <w:rPr>
          <w:color w:val="000000"/>
        </w:rPr>
        <w:t>,</w:t>
      </w:r>
      <w:r>
        <w:rPr>
          <w:color w:val="000000"/>
        </w:rPr>
        <w:t xml:space="preserve"> бисквита</w:t>
      </w:r>
      <w:r w:rsidR="00156DFE">
        <w:rPr>
          <w:color w:val="000000"/>
        </w:rPr>
        <w:t>,</w:t>
      </w:r>
      <w:r>
        <w:rPr>
          <w:color w:val="000000"/>
        </w:rPr>
        <w:t xml:space="preserve"> шоколада и т. д.</w:t>
      </w:r>
    </w:p>
    <w:p w:rsidR="00AD448A" w:rsidRDefault="00AD448A">
      <w:pPr>
        <w:shd w:val="clear" w:color="FFFFFF" w:fill="FFFFFF"/>
        <w:autoSpaceDE w:val="0"/>
        <w:jc w:val="both"/>
        <w:rPr>
          <w:color w:val="000000"/>
        </w:rPr>
      </w:pPr>
      <w:r w:rsidRPr="002E5171">
        <w:rPr>
          <w:i/>
          <w:color w:val="000000"/>
        </w:rPr>
        <w:t>Технические культуры</w:t>
      </w:r>
      <w:r>
        <w:rPr>
          <w:color w:val="000000"/>
        </w:rPr>
        <w:t>. Ведущие технические культуры Ук</w:t>
      </w:r>
      <w:r>
        <w:rPr>
          <w:color w:val="000000"/>
        </w:rPr>
        <w:softHyphen/>
        <w:t>раины — сахарная свекла и подсолнечник. Выращивают также лен-долгунец</w:t>
      </w:r>
      <w:r w:rsidR="00156DFE">
        <w:rPr>
          <w:color w:val="000000"/>
        </w:rPr>
        <w:t>,</w:t>
      </w:r>
      <w:r>
        <w:rPr>
          <w:color w:val="000000"/>
        </w:rPr>
        <w:t xml:space="preserve"> коноплю</w:t>
      </w:r>
      <w:r w:rsidR="00156DFE">
        <w:rPr>
          <w:color w:val="000000"/>
        </w:rPr>
        <w:t>,</w:t>
      </w:r>
      <w:r>
        <w:rPr>
          <w:color w:val="000000"/>
        </w:rPr>
        <w:t xml:space="preserve"> лен-кудряш.</w:t>
      </w:r>
    </w:p>
    <w:p w:rsidR="00AD448A" w:rsidRDefault="00AD448A">
      <w:pPr>
        <w:pStyle w:val="10"/>
        <w:spacing w:line="211" w:lineRule="atLeast"/>
        <w:ind w:firstLine="709"/>
        <w:rPr>
          <w:color w:val="000000"/>
          <w:sz w:val="24"/>
        </w:rPr>
      </w:pPr>
      <w:r w:rsidRPr="002E5171">
        <w:rPr>
          <w:color w:val="000000"/>
          <w:sz w:val="24"/>
          <w:lang w:val="ru-RU"/>
        </w:rPr>
        <w:t xml:space="preserve">Украина является основной свеклосеющей зоной </w:t>
      </w:r>
      <w:r>
        <w:rPr>
          <w:color w:val="000000"/>
          <w:sz w:val="24"/>
        </w:rPr>
        <w:t xml:space="preserve">мира и </w:t>
      </w:r>
      <w:r w:rsidRPr="002E5171">
        <w:rPr>
          <w:color w:val="000000"/>
          <w:sz w:val="24"/>
          <w:lang w:val="ru-RU"/>
        </w:rPr>
        <w:t>занимает первое место среди стран</w:t>
      </w:r>
      <w:r>
        <w:rPr>
          <w:color w:val="000000"/>
          <w:sz w:val="24"/>
        </w:rPr>
        <w:t xml:space="preserve"> мира по валовому </w:t>
      </w:r>
      <w:r w:rsidRPr="002E5171">
        <w:rPr>
          <w:color w:val="000000"/>
          <w:sz w:val="24"/>
          <w:lang w:val="ru-RU"/>
        </w:rPr>
        <w:t xml:space="preserve">сбору </w:t>
      </w:r>
      <w:r w:rsidRPr="002E5171">
        <w:rPr>
          <w:i/>
          <w:color w:val="000000"/>
          <w:sz w:val="24"/>
          <w:lang w:val="ru-RU"/>
        </w:rPr>
        <w:t>сахарной свеклы</w:t>
      </w:r>
      <w:r>
        <w:rPr>
          <w:color w:val="000000"/>
          <w:sz w:val="24"/>
        </w:rPr>
        <w:t xml:space="preserve">. </w:t>
      </w:r>
      <w:r w:rsidRPr="002E5171">
        <w:rPr>
          <w:color w:val="000000"/>
          <w:sz w:val="24"/>
          <w:lang w:val="ru-RU"/>
        </w:rPr>
        <w:t>Значительные площади са</w:t>
      </w:r>
      <w:r w:rsidRPr="002E5171">
        <w:rPr>
          <w:color w:val="000000"/>
          <w:sz w:val="24"/>
          <w:lang w:val="ru-RU"/>
        </w:rPr>
        <w:softHyphen/>
        <w:t>харной свеклы находятся</w:t>
      </w:r>
      <w:r>
        <w:rPr>
          <w:color w:val="000000"/>
          <w:sz w:val="24"/>
        </w:rPr>
        <w:t xml:space="preserve"> в </w:t>
      </w:r>
      <w:r w:rsidRPr="002E5171">
        <w:rPr>
          <w:color w:val="000000"/>
          <w:sz w:val="24"/>
          <w:lang w:val="ru-RU"/>
        </w:rPr>
        <w:t>Лесостепи</w:t>
      </w:r>
      <w:r>
        <w:rPr>
          <w:color w:val="000000"/>
          <w:sz w:val="24"/>
        </w:rPr>
        <w:t xml:space="preserve"> (</w:t>
      </w:r>
      <w:r w:rsidRPr="002E5171">
        <w:rPr>
          <w:color w:val="000000"/>
          <w:sz w:val="24"/>
          <w:lang w:val="ru-RU"/>
        </w:rPr>
        <w:t>Тернопольская</w:t>
      </w:r>
      <w:r w:rsidR="00156DFE">
        <w:rPr>
          <w:color w:val="000000"/>
          <w:sz w:val="24"/>
        </w:rPr>
        <w:t>,</w:t>
      </w:r>
      <w:r>
        <w:rPr>
          <w:color w:val="000000"/>
          <w:sz w:val="24"/>
        </w:rPr>
        <w:t xml:space="preserve"> </w:t>
      </w:r>
      <w:r w:rsidRPr="002E5171">
        <w:rPr>
          <w:color w:val="000000"/>
          <w:sz w:val="24"/>
          <w:lang w:val="ru-RU"/>
        </w:rPr>
        <w:t>Вин</w:t>
      </w:r>
      <w:r w:rsidRPr="002E5171">
        <w:rPr>
          <w:color w:val="000000"/>
          <w:sz w:val="24"/>
          <w:lang w:val="ru-RU"/>
        </w:rPr>
        <w:softHyphen/>
        <w:t>ницкая</w:t>
      </w:r>
      <w:r w:rsidR="00156DFE">
        <w:rPr>
          <w:color w:val="000000"/>
          <w:sz w:val="24"/>
        </w:rPr>
        <w:t>,</w:t>
      </w:r>
      <w:r>
        <w:rPr>
          <w:color w:val="000000"/>
          <w:sz w:val="24"/>
        </w:rPr>
        <w:t xml:space="preserve"> </w:t>
      </w:r>
      <w:r w:rsidRPr="002E5171">
        <w:rPr>
          <w:color w:val="000000"/>
          <w:sz w:val="24"/>
          <w:lang w:val="ru-RU"/>
        </w:rPr>
        <w:t>Черкасская</w:t>
      </w:r>
      <w:r w:rsidR="00156DFE">
        <w:rPr>
          <w:color w:val="000000"/>
          <w:sz w:val="24"/>
        </w:rPr>
        <w:t>,</w:t>
      </w:r>
      <w:r>
        <w:rPr>
          <w:color w:val="000000"/>
          <w:sz w:val="24"/>
        </w:rPr>
        <w:t xml:space="preserve"> </w:t>
      </w:r>
      <w:r w:rsidRPr="002E5171">
        <w:rPr>
          <w:color w:val="000000"/>
          <w:sz w:val="24"/>
          <w:lang w:val="ru-RU"/>
        </w:rPr>
        <w:t>Хмельницкая области</w:t>
      </w:r>
      <w:r>
        <w:rPr>
          <w:color w:val="000000"/>
          <w:sz w:val="24"/>
        </w:rPr>
        <w:t xml:space="preserve">). </w:t>
      </w:r>
      <w:r w:rsidRPr="002E5171">
        <w:rPr>
          <w:color w:val="000000"/>
          <w:sz w:val="24"/>
          <w:lang w:val="ru-RU"/>
        </w:rPr>
        <w:t>Здесь сосредо</w:t>
      </w:r>
      <w:r w:rsidRPr="002E5171">
        <w:rPr>
          <w:color w:val="000000"/>
          <w:sz w:val="24"/>
          <w:lang w:val="ru-RU"/>
        </w:rPr>
        <w:softHyphen/>
        <w:t xml:space="preserve">точено </w:t>
      </w:r>
      <w:r>
        <w:rPr>
          <w:color w:val="000000"/>
          <w:sz w:val="24"/>
        </w:rPr>
        <w:t xml:space="preserve">75 % </w:t>
      </w:r>
      <w:r w:rsidRPr="002E5171">
        <w:rPr>
          <w:color w:val="000000"/>
          <w:sz w:val="24"/>
          <w:lang w:val="ru-RU"/>
        </w:rPr>
        <w:t>всех посевов сахарной свеклы</w:t>
      </w:r>
      <w:r>
        <w:rPr>
          <w:color w:val="000000"/>
          <w:sz w:val="24"/>
        </w:rPr>
        <w:t xml:space="preserve">. </w:t>
      </w:r>
      <w:r w:rsidRPr="002E5171">
        <w:rPr>
          <w:color w:val="000000"/>
          <w:sz w:val="24"/>
          <w:lang w:val="ru-RU"/>
        </w:rPr>
        <w:t>Ее выращивают также</w:t>
      </w:r>
      <w:r>
        <w:rPr>
          <w:color w:val="000000"/>
          <w:sz w:val="24"/>
        </w:rPr>
        <w:t xml:space="preserve"> на </w:t>
      </w:r>
      <w:r w:rsidRPr="002E5171">
        <w:rPr>
          <w:color w:val="000000"/>
          <w:sz w:val="24"/>
          <w:lang w:val="ru-RU"/>
        </w:rPr>
        <w:t xml:space="preserve">юге Полесья </w:t>
      </w:r>
      <w:r>
        <w:rPr>
          <w:color w:val="000000"/>
          <w:sz w:val="24"/>
        </w:rPr>
        <w:t xml:space="preserve">и </w:t>
      </w:r>
      <w:r w:rsidRPr="002E5171">
        <w:rPr>
          <w:color w:val="000000"/>
          <w:sz w:val="24"/>
          <w:lang w:val="ru-RU"/>
        </w:rPr>
        <w:t>севере степной зоны</w:t>
      </w:r>
      <w:r>
        <w:rPr>
          <w:color w:val="000000"/>
          <w:sz w:val="24"/>
        </w:rPr>
        <w:t>.</w:t>
      </w:r>
    </w:p>
    <w:p w:rsidR="00AD448A" w:rsidRDefault="00AD448A">
      <w:pPr>
        <w:shd w:val="clear" w:color="FFFFFF" w:fill="FFFFFF"/>
        <w:autoSpaceDE w:val="0"/>
        <w:jc w:val="both"/>
        <w:rPr>
          <w:color w:val="000000"/>
        </w:rPr>
      </w:pPr>
      <w:r>
        <w:rPr>
          <w:b/>
          <w:color w:val="000000"/>
        </w:rPr>
        <w:t xml:space="preserve">Сахарная промышленность </w:t>
      </w:r>
      <w:r>
        <w:rPr>
          <w:color w:val="000000"/>
        </w:rPr>
        <w:t>— одна из старейших и веду</w:t>
      </w:r>
      <w:r>
        <w:rPr>
          <w:color w:val="000000"/>
        </w:rPr>
        <w:softHyphen/>
        <w:t>щих отраслей Украины. В районах сбора сахарной свеклы сосредоточены многочисленные сахарные заводы</w:t>
      </w:r>
      <w:r w:rsidR="00156DFE">
        <w:rPr>
          <w:color w:val="000000"/>
        </w:rPr>
        <w:t>.</w:t>
      </w:r>
      <w:r>
        <w:rPr>
          <w:color w:val="000000"/>
        </w:rPr>
        <w:t xml:space="preserve"> Однако мощностей сахарных заводов в период уборки сахарной свеклы не хватает. Не всегда правильно организованы сырь</w:t>
      </w:r>
      <w:r>
        <w:rPr>
          <w:color w:val="000000"/>
        </w:rPr>
        <w:softHyphen/>
        <w:t>евые зоны заводов</w:t>
      </w:r>
      <w:r w:rsidR="00156DFE">
        <w:rPr>
          <w:color w:val="000000"/>
        </w:rPr>
        <w:t>,</w:t>
      </w:r>
      <w:r>
        <w:rPr>
          <w:color w:val="000000"/>
        </w:rPr>
        <w:t xml:space="preserve"> есть проблемы с сезонной занятостью рабочих. По стоимости продукции в пищевой промышленности сахарная отрасль уступает только мясной.</w:t>
      </w:r>
    </w:p>
    <w:p w:rsidR="00AD448A" w:rsidRDefault="00AD448A">
      <w:pPr>
        <w:shd w:val="clear" w:color="FFFFFF" w:fill="FFFFFF"/>
        <w:autoSpaceDE w:val="0"/>
        <w:jc w:val="both"/>
        <w:rPr>
          <w:color w:val="000000"/>
        </w:rPr>
      </w:pPr>
      <w:r>
        <w:rPr>
          <w:color w:val="000000"/>
        </w:rPr>
        <w:t>В Украине около 200 сахарных предприятий в 19 областях. Крупнейшие из них — Лохвицкий сахарный комбинат (Пол</w:t>
      </w:r>
      <w:r>
        <w:rPr>
          <w:color w:val="000000"/>
        </w:rPr>
        <w:softHyphen/>
        <w:t>тавская область)</w:t>
      </w:r>
      <w:r w:rsidR="00156DFE">
        <w:rPr>
          <w:color w:val="000000"/>
        </w:rPr>
        <w:t>,</w:t>
      </w:r>
      <w:r>
        <w:rPr>
          <w:color w:val="000000"/>
        </w:rPr>
        <w:t xml:space="preserve"> Долинский сахарный завод (Кировоградская область)</w:t>
      </w:r>
      <w:r w:rsidR="00156DFE">
        <w:rPr>
          <w:color w:val="000000"/>
        </w:rPr>
        <w:t>,</w:t>
      </w:r>
      <w:r>
        <w:rPr>
          <w:color w:val="000000"/>
        </w:rPr>
        <w:t xml:space="preserve"> Засельский сахарный завод (Николаевская область)</w:t>
      </w:r>
      <w:r w:rsidR="00156DFE">
        <w:rPr>
          <w:color w:val="000000"/>
        </w:rPr>
        <w:t>,</w:t>
      </w:r>
      <w:r>
        <w:rPr>
          <w:color w:val="000000"/>
        </w:rPr>
        <w:t xml:space="preserve"> Купянский сахарный комбинат (Харьковская область)</w:t>
      </w:r>
      <w:r w:rsidR="00156DFE">
        <w:rPr>
          <w:color w:val="000000"/>
        </w:rPr>
        <w:t>,</w:t>
      </w:r>
      <w:r>
        <w:rPr>
          <w:color w:val="000000"/>
        </w:rPr>
        <w:t xml:space="preserve"> Орельский сахарный завод (Полтавская область)</w:t>
      </w:r>
      <w:r w:rsidR="00156DFE">
        <w:rPr>
          <w:color w:val="000000"/>
        </w:rPr>
        <w:t>,</w:t>
      </w:r>
      <w:r>
        <w:rPr>
          <w:color w:val="000000"/>
        </w:rPr>
        <w:t xml:space="preserve"> Кременецкий са</w:t>
      </w:r>
      <w:r>
        <w:rPr>
          <w:color w:val="000000"/>
        </w:rPr>
        <w:softHyphen/>
        <w:t xml:space="preserve">харный завод (Тернопольская область). </w:t>
      </w:r>
    </w:p>
    <w:p w:rsidR="00AD448A" w:rsidRDefault="00AD448A">
      <w:pPr>
        <w:shd w:val="clear" w:color="FFFFFF" w:fill="FFFFFF"/>
        <w:autoSpaceDE w:val="0"/>
        <w:jc w:val="both"/>
        <w:rPr>
          <w:color w:val="000000"/>
        </w:rPr>
      </w:pPr>
      <w:r>
        <w:rPr>
          <w:color w:val="000000"/>
        </w:rPr>
        <w:t>Наибольшее количество сахарных заводов сосредоточено: на Правобережье — в лесостепной зоне</w:t>
      </w:r>
      <w:r w:rsidR="00156DFE">
        <w:rPr>
          <w:color w:val="000000"/>
        </w:rPr>
        <w:t>,</w:t>
      </w:r>
      <w:r w:rsidR="002E5171">
        <w:rPr>
          <w:color w:val="000000"/>
        </w:rPr>
        <w:t xml:space="preserve"> особенно в Терно</w:t>
      </w:r>
      <w:r>
        <w:rPr>
          <w:color w:val="000000"/>
        </w:rPr>
        <w:t>польской</w:t>
      </w:r>
      <w:r w:rsidR="00156DFE">
        <w:rPr>
          <w:color w:val="000000"/>
        </w:rPr>
        <w:t>,</w:t>
      </w:r>
      <w:r>
        <w:rPr>
          <w:color w:val="000000"/>
        </w:rPr>
        <w:t xml:space="preserve"> Хмельницкой</w:t>
      </w:r>
      <w:r w:rsidR="00156DFE">
        <w:rPr>
          <w:color w:val="000000"/>
        </w:rPr>
        <w:t>,</w:t>
      </w:r>
      <w:r>
        <w:rPr>
          <w:color w:val="000000"/>
        </w:rPr>
        <w:t xml:space="preserve"> Винницкой</w:t>
      </w:r>
      <w:r w:rsidR="00156DFE">
        <w:rPr>
          <w:color w:val="000000"/>
        </w:rPr>
        <w:t>,</w:t>
      </w:r>
      <w:r>
        <w:rPr>
          <w:color w:val="000000"/>
        </w:rPr>
        <w:t xml:space="preserve"> Черкасской областях; на Левобережье — в Полтавской</w:t>
      </w:r>
      <w:r w:rsidR="00156DFE">
        <w:rPr>
          <w:color w:val="000000"/>
        </w:rPr>
        <w:t>,</w:t>
      </w:r>
      <w:r>
        <w:rPr>
          <w:color w:val="000000"/>
        </w:rPr>
        <w:t xml:space="preserve"> Сумской</w:t>
      </w:r>
      <w:r w:rsidR="00156DFE">
        <w:rPr>
          <w:color w:val="000000"/>
        </w:rPr>
        <w:t>,</w:t>
      </w:r>
      <w:r>
        <w:rPr>
          <w:color w:val="000000"/>
        </w:rPr>
        <w:t xml:space="preserve"> Харьковской облас</w:t>
      </w:r>
      <w:r>
        <w:rPr>
          <w:color w:val="000000"/>
        </w:rPr>
        <w:softHyphen/>
        <w:t>тях.</w:t>
      </w:r>
    </w:p>
    <w:p w:rsidR="00AD448A" w:rsidRDefault="00AD448A">
      <w:pPr>
        <w:shd w:val="clear" w:color="FFFFFF" w:fill="FFFFFF"/>
        <w:autoSpaceDE w:val="0"/>
        <w:jc w:val="both"/>
      </w:pPr>
      <w:r>
        <w:t>Производство сахара-рафинада тяготеет к таким центрам производства сахарного песка</w:t>
      </w:r>
      <w:r w:rsidR="00156DFE">
        <w:t>,</w:t>
      </w:r>
      <w:r>
        <w:t xml:space="preserve"> как Бердичев (Житомирская область)</w:t>
      </w:r>
      <w:r w:rsidR="00156DFE">
        <w:t>,</w:t>
      </w:r>
      <w:r>
        <w:t xml:space="preserve"> Шепетовка (Хмельницкая область)</w:t>
      </w:r>
      <w:r w:rsidR="00156DFE">
        <w:t>,</w:t>
      </w:r>
      <w:r>
        <w:t xml:space="preserve"> Ходоров (Львов</w:t>
      </w:r>
      <w:r>
        <w:softHyphen/>
        <w:t>ская область)</w:t>
      </w:r>
      <w:r w:rsidR="00156DFE">
        <w:t>,</w:t>
      </w:r>
      <w:r>
        <w:t xml:space="preserve"> Черкассы</w:t>
      </w:r>
      <w:r w:rsidR="00156DFE">
        <w:t>,</w:t>
      </w:r>
      <w:r>
        <w:t xml:space="preserve"> Сумы</w:t>
      </w:r>
      <w:r w:rsidR="00156DFE">
        <w:t>,</w:t>
      </w:r>
      <w:r>
        <w:t xml:space="preserve"> Дружба (Сумская область). Единственное предприятие</w:t>
      </w:r>
      <w:r w:rsidR="00156DFE">
        <w:t>,</w:t>
      </w:r>
      <w:r>
        <w:t xml:space="preserve"> расположенное за преде</w:t>
      </w:r>
      <w:r>
        <w:softHyphen/>
        <w:t>лами зоны свеклосеяния</w:t>
      </w:r>
      <w:r w:rsidR="00156DFE">
        <w:t>,</w:t>
      </w:r>
      <w:r>
        <w:t xml:space="preserve">— сахарорафинадный завод в Одессе. </w:t>
      </w:r>
    </w:p>
    <w:p w:rsidR="00AD448A" w:rsidRDefault="00AD448A">
      <w:pPr>
        <w:shd w:val="clear" w:color="FFFFFF" w:fill="FFFFFF"/>
        <w:autoSpaceDE w:val="0"/>
        <w:jc w:val="both"/>
      </w:pPr>
      <w:r>
        <w:t>Сахарная промышленность — важная комплексообразующая отрасль. Вокруг сахарных заводов возникает множество смежных предприятий</w:t>
      </w:r>
      <w:r w:rsidR="00156DFE">
        <w:t>,</w:t>
      </w:r>
      <w:r>
        <w:t xml:space="preserve"> которые работают на отходах (де</w:t>
      </w:r>
      <w:r>
        <w:softHyphen/>
        <w:t>фектный сахар</w:t>
      </w:r>
      <w:r w:rsidR="00156DFE">
        <w:t>,</w:t>
      </w:r>
      <w:r>
        <w:t xml:space="preserve"> патока) и производят спирт</w:t>
      </w:r>
      <w:r w:rsidR="00156DFE">
        <w:t>,</w:t>
      </w:r>
      <w:r>
        <w:t xml:space="preserve"> дрожжи</w:t>
      </w:r>
      <w:r w:rsidR="00156DFE">
        <w:t>,</w:t>
      </w:r>
      <w:r>
        <w:t xml:space="preserve"> вита</w:t>
      </w:r>
      <w:r>
        <w:softHyphen/>
        <w:t>мины. Другие отходы</w:t>
      </w:r>
      <w:r w:rsidR="00156DFE">
        <w:t>,</w:t>
      </w:r>
      <w:r>
        <w:t xml:space="preserve"> например жом</w:t>
      </w:r>
      <w:r w:rsidR="00156DFE">
        <w:t>,</w:t>
      </w:r>
      <w:r>
        <w:t xml:space="preserve"> используют откормочные хозяйства.</w:t>
      </w:r>
    </w:p>
    <w:p w:rsidR="00AD448A" w:rsidRDefault="00AD448A">
      <w:pPr>
        <w:shd w:val="clear" w:color="FFFFFF" w:fill="FFFFFF"/>
        <w:autoSpaceDE w:val="0"/>
        <w:jc w:val="both"/>
        <w:rPr>
          <w:i/>
          <w:color w:val="000000"/>
        </w:rPr>
      </w:pPr>
    </w:p>
    <w:p w:rsidR="00AD448A" w:rsidRDefault="00AD448A">
      <w:pPr>
        <w:shd w:val="clear" w:color="FFFFFF" w:fill="FFFFFF"/>
        <w:autoSpaceDE w:val="0"/>
        <w:jc w:val="both"/>
        <w:rPr>
          <w:color w:val="000000"/>
        </w:rPr>
      </w:pPr>
      <w:r>
        <w:rPr>
          <w:i/>
          <w:color w:val="000000"/>
        </w:rPr>
        <w:t xml:space="preserve">Подсолнечник — </w:t>
      </w:r>
      <w:r>
        <w:rPr>
          <w:color w:val="000000"/>
        </w:rPr>
        <w:t>основная масличная культура нашей стра</w:t>
      </w:r>
      <w:r>
        <w:rPr>
          <w:color w:val="000000"/>
        </w:rPr>
        <w:softHyphen/>
        <w:t>ны. По объемам его выращивания Украина занимает первое место в мире. Большая часть посевов подсолнечника находится в степных районах — в Донецкой</w:t>
      </w:r>
      <w:r w:rsidR="00156DFE">
        <w:rPr>
          <w:color w:val="000000"/>
        </w:rPr>
        <w:t>,</w:t>
      </w:r>
      <w:r>
        <w:rPr>
          <w:color w:val="000000"/>
        </w:rPr>
        <w:t xml:space="preserve"> Днепропетровской</w:t>
      </w:r>
      <w:r w:rsidR="00156DFE">
        <w:rPr>
          <w:color w:val="000000"/>
        </w:rPr>
        <w:t>,</w:t>
      </w:r>
      <w:r>
        <w:rPr>
          <w:color w:val="000000"/>
        </w:rPr>
        <w:t xml:space="preserve"> Луган</w:t>
      </w:r>
      <w:r>
        <w:rPr>
          <w:color w:val="000000"/>
        </w:rPr>
        <w:softHyphen/>
        <w:t>ской</w:t>
      </w:r>
      <w:r w:rsidR="00156DFE">
        <w:rPr>
          <w:color w:val="000000"/>
        </w:rPr>
        <w:t>,</w:t>
      </w:r>
      <w:r>
        <w:rPr>
          <w:color w:val="000000"/>
        </w:rPr>
        <w:t xml:space="preserve"> Запорожской областях. Выращивают под</w:t>
      </w:r>
      <w:r>
        <w:rPr>
          <w:color w:val="000000"/>
        </w:rPr>
        <w:softHyphen/>
        <w:t xml:space="preserve">солнечник и в Лесостепи. </w:t>
      </w:r>
    </w:p>
    <w:p w:rsidR="00AD448A" w:rsidRDefault="00AD448A">
      <w:pPr>
        <w:shd w:val="clear" w:color="FFFFFF" w:fill="FFFFFF"/>
        <w:autoSpaceDE w:val="0"/>
        <w:jc w:val="both"/>
        <w:rPr>
          <w:color w:val="000000"/>
        </w:rPr>
      </w:pPr>
      <w:r>
        <w:rPr>
          <w:color w:val="000000"/>
        </w:rPr>
        <w:t>Из других масличных культур в Украине выращивают кунжут</w:t>
      </w:r>
      <w:r w:rsidR="00156DFE">
        <w:rPr>
          <w:color w:val="000000"/>
        </w:rPr>
        <w:t>,</w:t>
      </w:r>
      <w:r>
        <w:rPr>
          <w:color w:val="000000"/>
        </w:rPr>
        <w:t xml:space="preserve"> рицин (клещевина)</w:t>
      </w:r>
      <w:r w:rsidR="00156DFE">
        <w:rPr>
          <w:color w:val="000000"/>
        </w:rPr>
        <w:t>,</w:t>
      </w:r>
      <w:r>
        <w:rPr>
          <w:color w:val="000000"/>
        </w:rPr>
        <w:t xml:space="preserve"> мак</w:t>
      </w:r>
      <w:r w:rsidR="00156DFE">
        <w:rPr>
          <w:color w:val="000000"/>
        </w:rPr>
        <w:t>,</w:t>
      </w:r>
      <w:r>
        <w:rPr>
          <w:color w:val="000000"/>
        </w:rPr>
        <w:t xml:space="preserve"> рапс.</w:t>
      </w:r>
    </w:p>
    <w:p w:rsidR="00AD448A" w:rsidRDefault="00AD448A">
      <w:pPr>
        <w:shd w:val="clear" w:color="FFFFFF" w:fill="FFFFFF"/>
        <w:autoSpaceDE w:val="0"/>
        <w:jc w:val="both"/>
        <w:rPr>
          <w:color w:val="000000"/>
        </w:rPr>
      </w:pPr>
      <w:r>
        <w:rPr>
          <w:color w:val="000000"/>
        </w:rPr>
        <w:t xml:space="preserve">Эфиромасличные культуры выращивают преимущественно на юге: </w:t>
      </w:r>
      <w:r>
        <w:rPr>
          <w:i/>
          <w:color w:val="000000"/>
        </w:rPr>
        <w:t xml:space="preserve">кориандр — </w:t>
      </w:r>
      <w:r>
        <w:rPr>
          <w:color w:val="000000"/>
        </w:rPr>
        <w:t xml:space="preserve">в Степи; </w:t>
      </w:r>
      <w:r>
        <w:rPr>
          <w:i/>
          <w:color w:val="000000"/>
        </w:rPr>
        <w:t>мяту</w:t>
      </w:r>
      <w:r w:rsidR="00156DFE">
        <w:rPr>
          <w:i/>
          <w:color w:val="000000"/>
        </w:rPr>
        <w:t>,</w:t>
      </w:r>
      <w:r>
        <w:rPr>
          <w:i/>
          <w:color w:val="000000"/>
        </w:rPr>
        <w:t xml:space="preserve"> фенхель</w:t>
      </w:r>
      <w:r w:rsidR="00156DFE">
        <w:rPr>
          <w:i/>
          <w:color w:val="000000"/>
        </w:rPr>
        <w:t>,</w:t>
      </w:r>
      <w:r>
        <w:rPr>
          <w:i/>
          <w:color w:val="000000"/>
        </w:rPr>
        <w:t xml:space="preserve"> тмин — </w:t>
      </w:r>
      <w:r>
        <w:rPr>
          <w:color w:val="000000"/>
        </w:rPr>
        <w:t xml:space="preserve">в Лесостепи; </w:t>
      </w:r>
      <w:r>
        <w:rPr>
          <w:i/>
          <w:color w:val="000000"/>
        </w:rPr>
        <w:t xml:space="preserve">розу </w:t>
      </w:r>
      <w:r>
        <w:rPr>
          <w:color w:val="000000"/>
        </w:rPr>
        <w:t xml:space="preserve">и </w:t>
      </w:r>
      <w:r>
        <w:rPr>
          <w:i/>
          <w:color w:val="000000"/>
        </w:rPr>
        <w:t xml:space="preserve">лаванду — </w:t>
      </w:r>
      <w:r>
        <w:rPr>
          <w:color w:val="000000"/>
        </w:rPr>
        <w:t>в Крыму.</w:t>
      </w:r>
    </w:p>
    <w:p w:rsidR="00AD448A" w:rsidRDefault="00AD448A">
      <w:pPr>
        <w:shd w:val="clear" w:color="FFFFFF" w:fill="FFFFFF"/>
        <w:autoSpaceDE w:val="0"/>
        <w:jc w:val="both"/>
        <w:rPr>
          <w:color w:val="000000"/>
        </w:rPr>
      </w:pPr>
    </w:p>
    <w:p w:rsidR="00AD448A" w:rsidRDefault="00AD448A">
      <w:pPr>
        <w:shd w:val="clear" w:color="FFFFFF" w:fill="FFFFFF"/>
        <w:autoSpaceDE w:val="0"/>
        <w:jc w:val="both"/>
        <w:rPr>
          <w:color w:val="000000"/>
        </w:rPr>
      </w:pPr>
      <w:r>
        <w:rPr>
          <w:b/>
          <w:color w:val="000000"/>
        </w:rPr>
        <w:t xml:space="preserve">Маслобойно-жировая промышленность </w:t>
      </w:r>
      <w:r>
        <w:rPr>
          <w:color w:val="000000"/>
        </w:rPr>
        <w:t>Украины в своем размещении ориентируется на сырье</w:t>
      </w:r>
      <w:r w:rsidR="00156DFE">
        <w:rPr>
          <w:color w:val="000000"/>
        </w:rPr>
        <w:t>,</w:t>
      </w:r>
      <w:r>
        <w:rPr>
          <w:color w:val="000000"/>
        </w:rPr>
        <w:t xml:space="preserve"> поэтому ее основные предприятия находятся в тех областях</w:t>
      </w:r>
      <w:r w:rsidR="00156DFE">
        <w:rPr>
          <w:color w:val="000000"/>
        </w:rPr>
        <w:t>,</w:t>
      </w:r>
      <w:r>
        <w:rPr>
          <w:color w:val="000000"/>
        </w:rPr>
        <w:t xml:space="preserve"> где сосредоточено выращивание масличных культур. Это связано со значитель</w:t>
      </w:r>
      <w:r>
        <w:rPr>
          <w:color w:val="000000"/>
        </w:rPr>
        <w:softHyphen/>
        <w:t>ными сырьевыми расходами. Так</w:t>
      </w:r>
      <w:r w:rsidR="00156DFE">
        <w:rPr>
          <w:color w:val="000000"/>
        </w:rPr>
        <w:t>,</w:t>
      </w:r>
      <w:r>
        <w:rPr>
          <w:color w:val="000000"/>
        </w:rPr>
        <w:t xml:space="preserve"> на производство 1 т рас</w:t>
      </w:r>
      <w:r w:rsidR="002E5171">
        <w:rPr>
          <w:color w:val="000000"/>
        </w:rPr>
        <w:t>т</w:t>
      </w:r>
      <w:r>
        <w:rPr>
          <w:color w:val="000000"/>
        </w:rPr>
        <w:t>ительного масла необходимо израсходовать от 3 до 8 т семян масличных культур.</w:t>
      </w:r>
    </w:p>
    <w:p w:rsidR="00AD448A" w:rsidRDefault="00AD448A">
      <w:pPr>
        <w:shd w:val="clear" w:color="FFFFFF" w:fill="FFFFFF"/>
        <w:autoSpaceDE w:val="0"/>
        <w:jc w:val="both"/>
        <w:rPr>
          <w:color w:val="000000"/>
        </w:rPr>
      </w:pPr>
      <w:r>
        <w:rPr>
          <w:color w:val="000000"/>
        </w:rPr>
        <w:t>Около 90 % всего растительного масла в стране произво</w:t>
      </w:r>
      <w:r>
        <w:rPr>
          <w:color w:val="000000"/>
        </w:rPr>
        <w:softHyphen/>
        <w:t>дится из семян подсолнечника. Основные промышленные ра</w:t>
      </w:r>
      <w:r>
        <w:rPr>
          <w:color w:val="000000"/>
        </w:rPr>
        <w:softHyphen/>
        <w:t>йоны производства подсолнечного масла — Донбасс и При</w:t>
      </w:r>
      <w:r>
        <w:rPr>
          <w:color w:val="000000"/>
        </w:rPr>
        <w:softHyphen/>
        <w:t>днепровье; основные центры — Днепропетровск</w:t>
      </w:r>
      <w:r w:rsidR="00156DFE">
        <w:rPr>
          <w:color w:val="000000"/>
        </w:rPr>
        <w:t>,</w:t>
      </w:r>
      <w:r>
        <w:rPr>
          <w:color w:val="000000"/>
        </w:rPr>
        <w:t xml:space="preserve"> Запорожье</w:t>
      </w:r>
      <w:r w:rsidR="00156DFE">
        <w:rPr>
          <w:color w:val="000000"/>
        </w:rPr>
        <w:t>,</w:t>
      </w:r>
      <w:r>
        <w:rPr>
          <w:color w:val="000000"/>
        </w:rPr>
        <w:t xml:space="preserve"> Пологи (Запорожская область)</w:t>
      </w:r>
      <w:r w:rsidR="00156DFE">
        <w:rPr>
          <w:color w:val="000000"/>
        </w:rPr>
        <w:t>,</w:t>
      </w:r>
      <w:r w:rsidR="00161A0A">
        <w:rPr>
          <w:color w:val="000000"/>
        </w:rPr>
        <w:t xml:space="preserve"> Мелитополь</w:t>
      </w:r>
      <w:r>
        <w:rPr>
          <w:color w:val="000000"/>
        </w:rPr>
        <w:t>. По объ</w:t>
      </w:r>
      <w:r>
        <w:rPr>
          <w:color w:val="000000"/>
        </w:rPr>
        <w:softHyphen/>
        <w:t>емам производства растительного масла на первом месте в Причерноморье — Одесская область</w:t>
      </w:r>
      <w:r w:rsidR="00156DFE">
        <w:rPr>
          <w:color w:val="000000"/>
        </w:rPr>
        <w:t>,</w:t>
      </w:r>
      <w:r>
        <w:rPr>
          <w:color w:val="000000"/>
        </w:rPr>
        <w:t xml:space="preserve"> а в Лесостепи — Вин</w:t>
      </w:r>
      <w:r>
        <w:rPr>
          <w:color w:val="000000"/>
        </w:rPr>
        <w:softHyphen/>
        <w:t>ницкая область.</w:t>
      </w:r>
      <w:r w:rsidR="002E5171">
        <w:rPr>
          <w:color w:val="000000"/>
        </w:rPr>
        <w:t xml:space="preserve"> </w:t>
      </w:r>
      <w:r>
        <w:rPr>
          <w:color w:val="000000"/>
        </w:rPr>
        <w:t>Маслобойно-жировая промышленность имеет широкие тер</w:t>
      </w:r>
      <w:r>
        <w:rPr>
          <w:color w:val="000000"/>
        </w:rPr>
        <w:softHyphen/>
        <w:t>риториально-производственные связи с другими отраслями хо</w:t>
      </w:r>
      <w:r>
        <w:rPr>
          <w:color w:val="000000"/>
        </w:rPr>
        <w:softHyphen/>
        <w:t>зяйства. Отходы производства</w:t>
      </w:r>
      <w:r w:rsidR="00156DFE">
        <w:rPr>
          <w:color w:val="000000"/>
        </w:rPr>
        <w:t>,</w:t>
      </w:r>
      <w:r>
        <w:rPr>
          <w:color w:val="000000"/>
        </w:rPr>
        <w:t xml:space="preserve"> в первую очередь жмыхи</w:t>
      </w:r>
      <w:r w:rsidR="00156DFE">
        <w:rPr>
          <w:color w:val="000000"/>
        </w:rPr>
        <w:t>,</w:t>
      </w:r>
      <w:r>
        <w:rPr>
          <w:color w:val="000000"/>
        </w:rPr>
        <w:t xml:space="preserve"> ис</w:t>
      </w:r>
      <w:r>
        <w:rPr>
          <w:color w:val="000000"/>
        </w:rPr>
        <w:softHyphen/>
        <w:t>пользуются в животноводстве. Растительное масло — это и ценный пищевой продукт</w:t>
      </w:r>
      <w:r w:rsidR="00156DFE">
        <w:rPr>
          <w:color w:val="000000"/>
        </w:rPr>
        <w:t>,</w:t>
      </w:r>
      <w:r>
        <w:rPr>
          <w:color w:val="000000"/>
        </w:rPr>
        <w:t xml:space="preserve"> и важнейшее сырье для изготов</w:t>
      </w:r>
      <w:r>
        <w:rPr>
          <w:color w:val="000000"/>
        </w:rPr>
        <w:softHyphen/>
        <w:t>ления маргарина</w:t>
      </w:r>
      <w:r w:rsidR="00156DFE">
        <w:rPr>
          <w:color w:val="000000"/>
        </w:rPr>
        <w:t>,</w:t>
      </w:r>
      <w:r>
        <w:rPr>
          <w:color w:val="000000"/>
        </w:rPr>
        <w:t xml:space="preserve"> консервов</w:t>
      </w:r>
      <w:r w:rsidR="00156DFE">
        <w:rPr>
          <w:color w:val="000000"/>
        </w:rPr>
        <w:t>,</w:t>
      </w:r>
      <w:r>
        <w:rPr>
          <w:color w:val="000000"/>
        </w:rPr>
        <w:t xml:space="preserve"> мыла</w:t>
      </w:r>
      <w:r w:rsidR="00156DFE">
        <w:rPr>
          <w:color w:val="000000"/>
        </w:rPr>
        <w:t>,</w:t>
      </w:r>
      <w:r>
        <w:rPr>
          <w:color w:val="000000"/>
        </w:rPr>
        <w:t xml:space="preserve"> и вспомогательный мате</w:t>
      </w:r>
      <w:r>
        <w:rPr>
          <w:color w:val="000000"/>
        </w:rPr>
        <w:softHyphen/>
        <w:t>риал в металлургической</w:t>
      </w:r>
      <w:r w:rsidR="00156DFE">
        <w:rPr>
          <w:color w:val="000000"/>
        </w:rPr>
        <w:t>,</w:t>
      </w:r>
      <w:r>
        <w:rPr>
          <w:color w:val="000000"/>
        </w:rPr>
        <w:t xml:space="preserve"> лакокрасочной</w:t>
      </w:r>
      <w:r w:rsidR="00156DFE">
        <w:rPr>
          <w:color w:val="000000"/>
        </w:rPr>
        <w:t>,</w:t>
      </w:r>
      <w:r>
        <w:rPr>
          <w:color w:val="000000"/>
        </w:rPr>
        <w:t xml:space="preserve"> кожевенной и других отраслях промышленности.</w:t>
      </w:r>
    </w:p>
    <w:p w:rsidR="00AD448A" w:rsidRDefault="00AD448A">
      <w:pPr>
        <w:shd w:val="clear" w:color="FFFFFF" w:fill="FFFFFF"/>
        <w:autoSpaceDE w:val="0"/>
        <w:jc w:val="both"/>
        <w:rPr>
          <w:color w:val="000000"/>
        </w:rPr>
      </w:pPr>
      <w:r>
        <w:rPr>
          <w:color w:val="000000"/>
        </w:rPr>
        <w:t>Выращивают в Украине также такие технические культуры</w:t>
      </w:r>
      <w:r w:rsidR="00156DFE">
        <w:rPr>
          <w:color w:val="000000"/>
        </w:rPr>
        <w:t>,</w:t>
      </w:r>
      <w:r>
        <w:rPr>
          <w:color w:val="000000"/>
        </w:rPr>
        <w:t xml:space="preserve"> как хмель</w:t>
      </w:r>
      <w:r w:rsidR="00156DFE">
        <w:rPr>
          <w:color w:val="000000"/>
        </w:rPr>
        <w:t>,</w:t>
      </w:r>
      <w:r>
        <w:rPr>
          <w:color w:val="000000"/>
        </w:rPr>
        <w:t xml:space="preserve"> табак</w:t>
      </w:r>
      <w:r w:rsidR="00156DFE">
        <w:rPr>
          <w:color w:val="000000"/>
        </w:rPr>
        <w:t>,</w:t>
      </w:r>
      <w:r>
        <w:rPr>
          <w:color w:val="000000"/>
        </w:rPr>
        <w:t xml:space="preserve"> арахис</w:t>
      </w:r>
      <w:r w:rsidR="00156DFE">
        <w:rPr>
          <w:color w:val="000000"/>
        </w:rPr>
        <w:t>,</w:t>
      </w:r>
      <w:r>
        <w:rPr>
          <w:color w:val="000000"/>
        </w:rPr>
        <w:t xml:space="preserve"> лекарственные растения.</w:t>
      </w:r>
    </w:p>
    <w:p w:rsidR="00AD448A" w:rsidRDefault="00AD448A">
      <w:pPr>
        <w:shd w:val="clear" w:color="FFFFFF" w:fill="FFFFFF"/>
        <w:autoSpaceDE w:val="0"/>
        <w:jc w:val="both"/>
        <w:rPr>
          <w:color w:val="000000"/>
        </w:rPr>
      </w:pPr>
      <w:r>
        <w:rPr>
          <w:i/>
          <w:color w:val="000000"/>
        </w:rPr>
        <w:t xml:space="preserve">Хмель </w:t>
      </w:r>
      <w:r>
        <w:rPr>
          <w:color w:val="000000"/>
        </w:rPr>
        <w:t>выращивают в основном в Полесье</w:t>
      </w:r>
      <w:r w:rsidR="00156DFE">
        <w:rPr>
          <w:color w:val="000000"/>
        </w:rPr>
        <w:t>,</w:t>
      </w:r>
      <w:r>
        <w:rPr>
          <w:color w:val="000000"/>
        </w:rPr>
        <w:t xml:space="preserve"> больше всего — в Житомирской области</w:t>
      </w:r>
      <w:r w:rsidR="00156DFE">
        <w:rPr>
          <w:color w:val="000000"/>
        </w:rPr>
        <w:t>,</w:t>
      </w:r>
      <w:r>
        <w:rPr>
          <w:color w:val="000000"/>
        </w:rPr>
        <w:t xml:space="preserve"> а используют в пивоварении.</w:t>
      </w:r>
    </w:p>
    <w:p w:rsidR="00AD448A" w:rsidRDefault="00AD448A">
      <w:pPr>
        <w:shd w:val="clear" w:color="FFFFFF" w:fill="FFFFFF"/>
        <w:autoSpaceDE w:val="0"/>
        <w:jc w:val="both"/>
        <w:rPr>
          <w:color w:val="000000"/>
        </w:rPr>
      </w:pPr>
    </w:p>
    <w:p w:rsidR="00AD448A" w:rsidRDefault="00AD448A">
      <w:pPr>
        <w:shd w:val="clear" w:color="FFFFFF" w:fill="FFFFFF"/>
        <w:autoSpaceDE w:val="0"/>
        <w:jc w:val="both"/>
        <w:rPr>
          <w:color w:val="000000"/>
        </w:rPr>
      </w:pPr>
      <w:r>
        <w:rPr>
          <w:i/>
          <w:color w:val="000000"/>
        </w:rPr>
        <w:t xml:space="preserve">Табак </w:t>
      </w:r>
      <w:r>
        <w:rPr>
          <w:color w:val="000000"/>
        </w:rPr>
        <w:t>выращивают в Крыму</w:t>
      </w:r>
      <w:r w:rsidR="00156DFE">
        <w:rPr>
          <w:color w:val="000000"/>
        </w:rPr>
        <w:t>,</w:t>
      </w:r>
      <w:r>
        <w:rPr>
          <w:color w:val="000000"/>
        </w:rPr>
        <w:t xml:space="preserve"> Приднестровье и Закарпатье; табак более низкого качества и махорку — в Черниговской</w:t>
      </w:r>
      <w:r w:rsidR="00156DFE">
        <w:rPr>
          <w:color w:val="000000"/>
        </w:rPr>
        <w:t>,</w:t>
      </w:r>
      <w:r>
        <w:rPr>
          <w:color w:val="000000"/>
        </w:rPr>
        <w:t xml:space="preserve"> Полтавской и Сумской областях. На базе выращивания табака и махорки в Украине работает </w:t>
      </w:r>
      <w:r>
        <w:rPr>
          <w:b/>
          <w:color w:val="000000"/>
        </w:rPr>
        <w:t>табачно-махорочная промыш</w:t>
      </w:r>
      <w:r>
        <w:rPr>
          <w:b/>
          <w:color w:val="000000"/>
        </w:rPr>
        <w:softHyphen/>
        <w:t xml:space="preserve">ленность. </w:t>
      </w:r>
      <w:r>
        <w:rPr>
          <w:color w:val="000000"/>
        </w:rPr>
        <w:t>Ее предприятия находятся в сырьевых районах и в городах — Киеве</w:t>
      </w:r>
      <w:r w:rsidR="00156DFE">
        <w:rPr>
          <w:color w:val="000000"/>
        </w:rPr>
        <w:t>,</w:t>
      </w:r>
      <w:r>
        <w:rPr>
          <w:color w:val="000000"/>
        </w:rPr>
        <w:t xml:space="preserve"> Львове</w:t>
      </w:r>
      <w:r w:rsidR="00156DFE">
        <w:rPr>
          <w:color w:val="000000"/>
        </w:rPr>
        <w:t>,</w:t>
      </w:r>
      <w:r>
        <w:rPr>
          <w:color w:val="000000"/>
        </w:rPr>
        <w:t xml:space="preserve"> Одессе</w:t>
      </w:r>
      <w:r w:rsidR="00156DFE">
        <w:rPr>
          <w:color w:val="000000"/>
        </w:rPr>
        <w:t>,</w:t>
      </w:r>
      <w:r>
        <w:rPr>
          <w:color w:val="000000"/>
        </w:rPr>
        <w:t xml:space="preserve"> Харькове</w:t>
      </w:r>
      <w:r w:rsidR="00156DFE">
        <w:rPr>
          <w:color w:val="000000"/>
        </w:rPr>
        <w:t>,</w:t>
      </w:r>
      <w:r>
        <w:rPr>
          <w:color w:val="000000"/>
        </w:rPr>
        <w:t xml:space="preserve"> Днепропетров</w:t>
      </w:r>
      <w:r>
        <w:rPr>
          <w:color w:val="000000"/>
        </w:rPr>
        <w:softHyphen/>
        <w:t>ске</w:t>
      </w:r>
      <w:r w:rsidR="00156DFE">
        <w:rPr>
          <w:color w:val="000000"/>
        </w:rPr>
        <w:t>,</w:t>
      </w:r>
      <w:r>
        <w:rPr>
          <w:color w:val="000000"/>
        </w:rPr>
        <w:t xml:space="preserve"> Симферополе</w:t>
      </w:r>
      <w:r w:rsidR="00156DFE">
        <w:rPr>
          <w:color w:val="000000"/>
        </w:rPr>
        <w:t>,</w:t>
      </w:r>
      <w:r>
        <w:rPr>
          <w:color w:val="000000"/>
        </w:rPr>
        <w:t xml:space="preserve"> Прилуках</w:t>
      </w:r>
      <w:r w:rsidR="00156DFE">
        <w:rPr>
          <w:color w:val="000000"/>
        </w:rPr>
        <w:t>,</w:t>
      </w:r>
      <w:r>
        <w:rPr>
          <w:color w:val="000000"/>
        </w:rPr>
        <w:t xml:space="preserve"> Ромнах</w:t>
      </w:r>
      <w:r w:rsidR="00156DFE">
        <w:rPr>
          <w:color w:val="000000"/>
        </w:rPr>
        <w:t>,</w:t>
      </w:r>
      <w:r>
        <w:rPr>
          <w:color w:val="000000"/>
        </w:rPr>
        <w:t xml:space="preserve"> Кременчуге</w:t>
      </w:r>
      <w:r w:rsidR="00156DFE">
        <w:rPr>
          <w:color w:val="000000"/>
        </w:rPr>
        <w:t>,</w:t>
      </w:r>
      <w:r>
        <w:rPr>
          <w:color w:val="000000"/>
        </w:rPr>
        <w:t xml:space="preserve"> Черкассах. Табачно-ферментационные заводы размещаются в районах вы</w:t>
      </w:r>
      <w:r>
        <w:rPr>
          <w:color w:val="000000"/>
        </w:rPr>
        <w:softHyphen/>
        <w:t>ращивания высококачественного табака — в Симферополе</w:t>
      </w:r>
      <w:r w:rsidR="00156DFE">
        <w:rPr>
          <w:color w:val="000000"/>
        </w:rPr>
        <w:t>,</w:t>
      </w:r>
      <w:r>
        <w:rPr>
          <w:color w:val="000000"/>
        </w:rPr>
        <w:t xml:space="preserve"> Береговом Закарпатской области</w:t>
      </w:r>
      <w:r w:rsidR="00156DFE">
        <w:rPr>
          <w:color w:val="000000"/>
        </w:rPr>
        <w:t>,</w:t>
      </w:r>
      <w:r>
        <w:rPr>
          <w:color w:val="000000"/>
        </w:rPr>
        <w:t xml:space="preserve"> Жмеринке Винницкой обла</w:t>
      </w:r>
      <w:r>
        <w:rPr>
          <w:color w:val="000000"/>
        </w:rPr>
        <w:softHyphen/>
        <w:t>сти.</w:t>
      </w:r>
    </w:p>
    <w:p w:rsidR="00AD448A" w:rsidRDefault="00AD448A">
      <w:pPr>
        <w:shd w:val="clear" w:color="FFFFFF" w:fill="FFFFFF"/>
        <w:autoSpaceDE w:val="0"/>
        <w:jc w:val="both"/>
        <w:rPr>
          <w:color w:val="000000"/>
        </w:rPr>
      </w:pPr>
      <w:r>
        <w:rPr>
          <w:color w:val="000000"/>
        </w:rPr>
        <w:t xml:space="preserve">Большое значение имеют выращивание и промышленная переработка лекарственных растений. Первая плантация лекарственных растений в Украине была заложена в начале </w:t>
      </w:r>
      <w:r>
        <w:rPr>
          <w:color w:val="000000"/>
          <w:lang w:val="en-US"/>
        </w:rPr>
        <w:t>XVIII</w:t>
      </w:r>
      <w:r>
        <w:rPr>
          <w:color w:val="000000"/>
        </w:rPr>
        <w:t xml:space="preserve"> в. на Полтавщине. Сначала выращивали </w:t>
      </w:r>
      <w:r>
        <w:rPr>
          <w:i/>
          <w:color w:val="000000"/>
        </w:rPr>
        <w:t>шалфей</w:t>
      </w:r>
      <w:r w:rsidR="00156DFE">
        <w:rPr>
          <w:i/>
          <w:color w:val="000000"/>
        </w:rPr>
        <w:t>,</w:t>
      </w:r>
      <w:r>
        <w:rPr>
          <w:i/>
          <w:color w:val="000000"/>
        </w:rPr>
        <w:t xml:space="preserve"> зве</w:t>
      </w:r>
      <w:r>
        <w:rPr>
          <w:i/>
          <w:color w:val="000000"/>
        </w:rPr>
        <w:softHyphen/>
        <w:t>робой</w:t>
      </w:r>
      <w:r w:rsidR="00156DFE">
        <w:rPr>
          <w:i/>
          <w:color w:val="000000"/>
        </w:rPr>
        <w:t>,</w:t>
      </w:r>
      <w:r>
        <w:rPr>
          <w:i/>
          <w:color w:val="000000"/>
        </w:rPr>
        <w:t xml:space="preserve"> валериану</w:t>
      </w:r>
      <w:r w:rsidR="00156DFE">
        <w:rPr>
          <w:i/>
          <w:color w:val="000000"/>
        </w:rPr>
        <w:t>,</w:t>
      </w:r>
      <w:r>
        <w:rPr>
          <w:i/>
          <w:color w:val="000000"/>
        </w:rPr>
        <w:t xml:space="preserve"> ромашку</w:t>
      </w:r>
      <w:r w:rsidR="00156DFE">
        <w:rPr>
          <w:i/>
          <w:color w:val="000000"/>
        </w:rPr>
        <w:t>,</w:t>
      </w:r>
      <w:r>
        <w:rPr>
          <w:i/>
          <w:color w:val="000000"/>
        </w:rPr>
        <w:t xml:space="preserve"> тысячелистник</w:t>
      </w:r>
      <w:r w:rsidR="00156DFE">
        <w:rPr>
          <w:i/>
          <w:color w:val="000000"/>
        </w:rPr>
        <w:t>,</w:t>
      </w:r>
      <w:r>
        <w:rPr>
          <w:i/>
          <w:color w:val="000000"/>
        </w:rPr>
        <w:t xml:space="preserve"> спорыш</w:t>
      </w:r>
      <w:r w:rsidR="00156DFE">
        <w:rPr>
          <w:i/>
          <w:color w:val="000000"/>
        </w:rPr>
        <w:t>,</w:t>
      </w:r>
      <w:r>
        <w:rPr>
          <w:i/>
          <w:color w:val="000000"/>
        </w:rPr>
        <w:t xml:space="preserve"> золото</w:t>
      </w:r>
      <w:r>
        <w:rPr>
          <w:i/>
          <w:color w:val="000000"/>
        </w:rPr>
        <w:softHyphen/>
        <w:t xml:space="preserve">тысячник. </w:t>
      </w:r>
      <w:r>
        <w:rPr>
          <w:color w:val="000000"/>
        </w:rPr>
        <w:t>В настоящее время здесь действует хорошо нала</w:t>
      </w:r>
      <w:r>
        <w:rPr>
          <w:color w:val="000000"/>
        </w:rPr>
        <w:softHyphen/>
        <w:t>женное агропромышленное производство — выращивание лекарственных растений и переработка их на Лубенской хими</w:t>
      </w:r>
      <w:r>
        <w:rPr>
          <w:color w:val="000000"/>
        </w:rPr>
        <w:softHyphen/>
        <w:t>ко-фармацевтической фабрике.</w:t>
      </w:r>
    </w:p>
    <w:p w:rsidR="00AD448A" w:rsidRPr="00161A0A" w:rsidRDefault="00AD448A">
      <w:pPr>
        <w:shd w:val="clear" w:color="FFFFFF" w:fill="FFFFFF"/>
        <w:autoSpaceDE w:val="0"/>
        <w:jc w:val="both"/>
        <w:rPr>
          <w:color w:val="000000"/>
        </w:rPr>
      </w:pPr>
      <w:r>
        <w:rPr>
          <w:color w:val="000000"/>
        </w:rPr>
        <w:t xml:space="preserve">Ведущей волокнистой культурой Украины является </w:t>
      </w:r>
      <w:r>
        <w:rPr>
          <w:i/>
          <w:color w:val="000000"/>
        </w:rPr>
        <w:t xml:space="preserve">лен-долгунец. </w:t>
      </w:r>
      <w:r>
        <w:rPr>
          <w:color w:val="000000"/>
        </w:rPr>
        <w:t xml:space="preserve">Эта культура наиболее распространена в Полесье и предгорьях Карпат. В степных районах сосредоточены основные посевы </w:t>
      </w:r>
      <w:r>
        <w:rPr>
          <w:i/>
          <w:color w:val="000000"/>
        </w:rPr>
        <w:t>льна-кудряша.</w:t>
      </w:r>
    </w:p>
    <w:p w:rsidR="00AD448A" w:rsidRDefault="00AD448A">
      <w:pPr>
        <w:shd w:val="clear" w:color="FFFFFF" w:fill="FFFFFF"/>
        <w:autoSpaceDE w:val="0"/>
        <w:jc w:val="both"/>
        <w:rPr>
          <w:i/>
          <w:color w:val="000000"/>
        </w:rPr>
      </w:pPr>
      <w:r>
        <w:rPr>
          <w:color w:val="000000"/>
        </w:rPr>
        <w:t xml:space="preserve">Из других волокнистых культур в Украине выращивают </w:t>
      </w:r>
      <w:r>
        <w:rPr>
          <w:i/>
          <w:color w:val="000000"/>
        </w:rPr>
        <w:t>коноплю</w:t>
      </w:r>
      <w:r w:rsidR="00156DFE">
        <w:rPr>
          <w:i/>
          <w:color w:val="000000"/>
        </w:rPr>
        <w:t>,</w:t>
      </w:r>
      <w:r>
        <w:rPr>
          <w:i/>
          <w:color w:val="000000"/>
        </w:rPr>
        <w:t xml:space="preserve"> канатник</w:t>
      </w:r>
      <w:r w:rsidR="00156DFE">
        <w:rPr>
          <w:i/>
          <w:color w:val="000000"/>
        </w:rPr>
        <w:t>,</w:t>
      </w:r>
      <w:r>
        <w:rPr>
          <w:i/>
          <w:color w:val="000000"/>
        </w:rPr>
        <w:t xml:space="preserve"> кенаф.</w:t>
      </w:r>
    </w:p>
    <w:p w:rsidR="00AD448A" w:rsidRDefault="00AD448A">
      <w:pPr>
        <w:shd w:val="clear" w:color="FFFFFF" w:fill="FFFFFF"/>
        <w:autoSpaceDE w:val="0"/>
        <w:jc w:val="both"/>
        <w:rPr>
          <w:color w:val="000000"/>
        </w:rPr>
      </w:pPr>
      <w:r>
        <w:rPr>
          <w:color w:val="000000"/>
        </w:rPr>
        <w:t>Картофель и овощи</w:t>
      </w:r>
      <w:r w:rsidR="00156DFE">
        <w:rPr>
          <w:color w:val="000000"/>
        </w:rPr>
        <w:t>,</w:t>
      </w:r>
      <w:r>
        <w:rPr>
          <w:color w:val="000000"/>
        </w:rPr>
        <w:t xml:space="preserve"> бахчевые культуры</w:t>
      </w:r>
      <w:r w:rsidR="00156DFE">
        <w:rPr>
          <w:color w:val="000000"/>
        </w:rPr>
        <w:t>,</w:t>
      </w:r>
      <w:r>
        <w:rPr>
          <w:color w:val="000000"/>
        </w:rPr>
        <w:t xml:space="preserve"> фрукты и ягоды используются не только как ценные пищевые продукты</w:t>
      </w:r>
      <w:r w:rsidR="00156DFE">
        <w:rPr>
          <w:color w:val="000000"/>
        </w:rPr>
        <w:t>,</w:t>
      </w:r>
      <w:r>
        <w:rPr>
          <w:color w:val="000000"/>
        </w:rPr>
        <w:t xml:space="preserve"> но и как сырье для пищевой промышленности.</w:t>
      </w:r>
    </w:p>
    <w:p w:rsidR="00AD448A" w:rsidRDefault="00AD448A">
      <w:pPr>
        <w:shd w:val="clear" w:color="FFFFFF" w:fill="FFFFFF"/>
        <w:autoSpaceDE w:val="0"/>
        <w:jc w:val="both"/>
        <w:rPr>
          <w:color w:val="000000"/>
        </w:rPr>
      </w:pPr>
      <w:r>
        <w:rPr>
          <w:i/>
          <w:color w:val="000000"/>
        </w:rPr>
        <w:t xml:space="preserve">Картофель </w:t>
      </w:r>
      <w:r>
        <w:rPr>
          <w:color w:val="000000"/>
        </w:rPr>
        <w:t xml:space="preserve">занимает наибольшие площади в Полесье и </w:t>
      </w:r>
      <w:r w:rsidR="00161A0A">
        <w:rPr>
          <w:color w:val="000000"/>
        </w:rPr>
        <w:t>Прикарпатье</w:t>
      </w:r>
      <w:r>
        <w:rPr>
          <w:color w:val="000000"/>
        </w:rPr>
        <w:t xml:space="preserve"> — в Волынской</w:t>
      </w:r>
      <w:r w:rsidR="00156DFE">
        <w:rPr>
          <w:color w:val="000000"/>
        </w:rPr>
        <w:t>,</w:t>
      </w:r>
      <w:r>
        <w:rPr>
          <w:color w:val="000000"/>
        </w:rPr>
        <w:t xml:space="preserve"> Ровенской</w:t>
      </w:r>
      <w:r w:rsidR="00156DFE">
        <w:rPr>
          <w:color w:val="000000"/>
        </w:rPr>
        <w:t>,</w:t>
      </w:r>
      <w:r>
        <w:rPr>
          <w:color w:val="000000"/>
        </w:rPr>
        <w:t xml:space="preserve"> Житомирской</w:t>
      </w:r>
      <w:r w:rsidR="00156DFE">
        <w:rPr>
          <w:color w:val="000000"/>
        </w:rPr>
        <w:t>,</w:t>
      </w:r>
      <w:r>
        <w:rPr>
          <w:color w:val="000000"/>
        </w:rPr>
        <w:t xml:space="preserve"> Чер</w:t>
      </w:r>
      <w:r>
        <w:rPr>
          <w:color w:val="000000"/>
        </w:rPr>
        <w:softHyphen/>
        <w:t>ниговской</w:t>
      </w:r>
      <w:r w:rsidR="00156DFE">
        <w:rPr>
          <w:color w:val="000000"/>
        </w:rPr>
        <w:t>,</w:t>
      </w:r>
      <w:r>
        <w:rPr>
          <w:color w:val="000000"/>
        </w:rPr>
        <w:t xml:space="preserve"> Киевской</w:t>
      </w:r>
      <w:r w:rsidR="00156DFE">
        <w:rPr>
          <w:color w:val="000000"/>
        </w:rPr>
        <w:t>,</w:t>
      </w:r>
      <w:r>
        <w:rPr>
          <w:color w:val="000000"/>
        </w:rPr>
        <w:t xml:space="preserve"> Львовской</w:t>
      </w:r>
      <w:r w:rsidR="00156DFE">
        <w:rPr>
          <w:color w:val="000000"/>
        </w:rPr>
        <w:t>,</w:t>
      </w:r>
      <w:r w:rsidR="00161A0A">
        <w:rPr>
          <w:color w:val="000000"/>
        </w:rPr>
        <w:t xml:space="preserve"> Закарпатской и Ивано-Фран</w:t>
      </w:r>
      <w:r>
        <w:rPr>
          <w:color w:val="000000"/>
        </w:rPr>
        <w:t>ковской областях. Выращивают картофель на землях</w:t>
      </w:r>
      <w:r w:rsidR="00156DFE">
        <w:rPr>
          <w:color w:val="000000"/>
        </w:rPr>
        <w:t>,</w:t>
      </w:r>
      <w:r>
        <w:rPr>
          <w:color w:val="000000"/>
        </w:rPr>
        <w:t xml:space="preserve"> распо</w:t>
      </w:r>
      <w:r>
        <w:rPr>
          <w:color w:val="000000"/>
        </w:rPr>
        <w:softHyphen/>
        <w:t>ложенных вокруг крупных городов и курортных районов.</w:t>
      </w:r>
    </w:p>
    <w:p w:rsidR="00AD448A" w:rsidRDefault="00AD448A">
      <w:pPr>
        <w:shd w:val="clear" w:color="FFFFFF" w:fill="FFFFFF"/>
        <w:autoSpaceDE w:val="0"/>
        <w:jc w:val="both"/>
        <w:rPr>
          <w:color w:val="000000"/>
        </w:rPr>
      </w:pPr>
      <w:r>
        <w:rPr>
          <w:color w:val="000000"/>
        </w:rPr>
        <w:t xml:space="preserve">В районах посевов картофеля находятся предприятия </w:t>
      </w:r>
      <w:r w:rsidR="00161A0A">
        <w:rPr>
          <w:b/>
          <w:color w:val="000000"/>
        </w:rPr>
        <w:t>крахмалопаточной</w:t>
      </w:r>
      <w:r>
        <w:rPr>
          <w:b/>
          <w:color w:val="000000"/>
        </w:rPr>
        <w:t xml:space="preserve"> промышленности</w:t>
      </w:r>
      <w:r w:rsidR="00156DFE">
        <w:rPr>
          <w:b/>
          <w:color w:val="000000"/>
        </w:rPr>
        <w:t>,</w:t>
      </w:r>
      <w:r>
        <w:rPr>
          <w:b/>
          <w:color w:val="000000"/>
        </w:rPr>
        <w:t xml:space="preserve"> </w:t>
      </w:r>
      <w:r>
        <w:rPr>
          <w:color w:val="000000"/>
        </w:rPr>
        <w:t>на которых его перерабаты</w:t>
      </w:r>
      <w:r>
        <w:rPr>
          <w:color w:val="000000"/>
        </w:rPr>
        <w:softHyphen/>
        <w:t>вают. Размещаются такие заводы и цехи преимущественно</w:t>
      </w:r>
      <w:r w:rsidR="00161A0A">
        <w:rPr>
          <w:color w:val="000000"/>
        </w:rPr>
        <w:t xml:space="preserve"> в</w:t>
      </w:r>
      <w:r>
        <w:rPr>
          <w:color w:val="000000"/>
        </w:rPr>
        <w:t xml:space="preserve"> небольших городах и селах. Основную часть картофельного крахмала в Украине производят предприятия Житомирской и Черниговской областей.</w:t>
      </w:r>
    </w:p>
    <w:p w:rsidR="00AD448A" w:rsidRDefault="00AD448A">
      <w:pPr>
        <w:shd w:val="clear" w:color="FFFFFF" w:fill="FFFFFF"/>
        <w:autoSpaceDE w:val="0"/>
        <w:jc w:val="both"/>
        <w:rPr>
          <w:color w:val="000000"/>
        </w:rPr>
      </w:pPr>
      <w:r>
        <w:rPr>
          <w:i/>
          <w:color w:val="000000"/>
        </w:rPr>
        <w:t>Огурцы</w:t>
      </w:r>
      <w:r w:rsidR="00156DFE">
        <w:rPr>
          <w:i/>
          <w:color w:val="000000"/>
        </w:rPr>
        <w:t>,</w:t>
      </w:r>
      <w:r>
        <w:rPr>
          <w:i/>
          <w:color w:val="000000"/>
        </w:rPr>
        <w:t xml:space="preserve"> помидоры</w:t>
      </w:r>
      <w:r w:rsidR="00156DFE">
        <w:rPr>
          <w:i/>
          <w:color w:val="000000"/>
        </w:rPr>
        <w:t>,</w:t>
      </w:r>
      <w:r>
        <w:rPr>
          <w:i/>
          <w:color w:val="000000"/>
        </w:rPr>
        <w:t xml:space="preserve"> баклажаны</w:t>
      </w:r>
      <w:r w:rsidR="00156DFE">
        <w:rPr>
          <w:i/>
          <w:color w:val="000000"/>
        </w:rPr>
        <w:t>,</w:t>
      </w:r>
      <w:r>
        <w:rPr>
          <w:i/>
          <w:color w:val="000000"/>
        </w:rPr>
        <w:t xml:space="preserve"> перец</w:t>
      </w:r>
      <w:r w:rsidR="00156DFE">
        <w:rPr>
          <w:i/>
          <w:color w:val="000000"/>
        </w:rPr>
        <w:t>,</w:t>
      </w:r>
      <w:r>
        <w:rPr>
          <w:i/>
          <w:color w:val="000000"/>
        </w:rPr>
        <w:t xml:space="preserve"> капусту</w:t>
      </w:r>
      <w:r w:rsidR="00156DFE">
        <w:rPr>
          <w:i/>
          <w:color w:val="000000"/>
        </w:rPr>
        <w:t>,</w:t>
      </w:r>
      <w:r>
        <w:rPr>
          <w:i/>
          <w:color w:val="000000"/>
        </w:rPr>
        <w:t xml:space="preserve"> лук</w:t>
      </w:r>
      <w:r w:rsidR="00156DFE">
        <w:rPr>
          <w:i/>
          <w:color w:val="000000"/>
        </w:rPr>
        <w:t>,</w:t>
      </w:r>
      <w:r>
        <w:rPr>
          <w:i/>
          <w:color w:val="000000"/>
        </w:rPr>
        <w:t xml:space="preserve"> мор</w:t>
      </w:r>
      <w:r>
        <w:rPr>
          <w:i/>
          <w:color w:val="000000"/>
        </w:rPr>
        <w:softHyphen/>
        <w:t>ковь</w:t>
      </w:r>
      <w:r w:rsidR="00156DFE">
        <w:rPr>
          <w:i/>
          <w:color w:val="000000"/>
        </w:rPr>
        <w:t>,</w:t>
      </w:r>
      <w:r>
        <w:rPr>
          <w:i/>
          <w:color w:val="000000"/>
        </w:rPr>
        <w:t xml:space="preserve"> столовую свеклу </w:t>
      </w:r>
      <w:r>
        <w:rPr>
          <w:color w:val="000000"/>
        </w:rPr>
        <w:t>выращивают по всей территории Ук</w:t>
      </w:r>
      <w:r>
        <w:rPr>
          <w:color w:val="000000"/>
        </w:rPr>
        <w:softHyphen/>
        <w:t>раины</w:t>
      </w:r>
      <w:r w:rsidR="00156DFE">
        <w:rPr>
          <w:color w:val="000000"/>
        </w:rPr>
        <w:t>,</w:t>
      </w:r>
      <w:r>
        <w:rPr>
          <w:color w:val="000000"/>
        </w:rPr>
        <w:t xml:space="preserve"> больше всего вокруг крупных городов.</w:t>
      </w:r>
    </w:p>
    <w:p w:rsidR="00AD448A" w:rsidRDefault="00AD448A">
      <w:pPr>
        <w:shd w:val="clear" w:color="FFFFFF" w:fill="FFFFFF"/>
        <w:autoSpaceDE w:val="0"/>
        <w:jc w:val="both"/>
        <w:rPr>
          <w:color w:val="000000"/>
        </w:rPr>
      </w:pPr>
      <w:r>
        <w:rPr>
          <w:color w:val="000000"/>
        </w:rPr>
        <w:t xml:space="preserve">Бахчевые культуры — </w:t>
      </w:r>
      <w:r>
        <w:rPr>
          <w:i/>
          <w:color w:val="000000"/>
        </w:rPr>
        <w:t>арбузы</w:t>
      </w:r>
      <w:r w:rsidR="00156DFE">
        <w:rPr>
          <w:i/>
          <w:color w:val="000000"/>
        </w:rPr>
        <w:t>,</w:t>
      </w:r>
      <w:r>
        <w:rPr>
          <w:i/>
          <w:color w:val="000000"/>
        </w:rPr>
        <w:t xml:space="preserve"> дыни — </w:t>
      </w:r>
      <w:r>
        <w:rPr>
          <w:color w:val="000000"/>
        </w:rPr>
        <w:t>выращивают в юж</w:t>
      </w:r>
      <w:r>
        <w:rPr>
          <w:color w:val="000000"/>
        </w:rPr>
        <w:softHyphen/>
        <w:t>ных районах страны.</w:t>
      </w:r>
    </w:p>
    <w:p w:rsidR="00AD448A" w:rsidRDefault="00AD448A">
      <w:pPr>
        <w:shd w:val="clear" w:color="FFFFFF" w:fill="FFFFFF"/>
        <w:autoSpaceDE w:val="0"/>
        <w:jc w:val="both"/>
        <w:rPr>
          <w:color w:val="000000"/>
        </w:rPr>
      </w:pPr>
    </w:p>
    <w:p w:rsidR="00AD448A" w:rsidRDefault="00AD448A">
      <w:pPr>
        <w:shd w:val="clear" w:color="FFFFFF" w:fill="FFFFFF"/>
        <w:autoSpaceDE w:val="0"/>
        <w:jc w:val="both"/>
        <w:rPr>
          <w:color w:val="000000"/>
        </w:rPr>
      </w:pPr>
      <w:r>
        <w:rPr>
          <w:color w:val="000000"/>
        </w:rPr>
        <w:t>Садоводство</w:t>
      </w:r>
      <w:r w:rsidR="00156DFE">
        <w:rPr>
          <w:color w:val="000000"/>
        </w:rPr>
        <w:t>,</w:t>
      </w:r>
      <w:r>
        <w:rPr>
          <w:color w:val="000000"/>
        </w:rPr>
        <w:t xml:space="preserve"> ягодоводство и виноградарство имеют важное значение для государства. Разные районы Ук</w:t>
      </w:r>
      <w:r>
        <w:rPr>
          <w:color w:val="000000"/>
        </w:rPr>
        <w:softHyphen/>
        <w:t>раины специализируются на выращивании различных плодов. Так</w:t>
      </w:r>
      <w:r w:rsidR="00156DFE">
        <w:rPr>
          <w:color w:val="000000"/>
        </w:rPr>
        <w:t>,</w:t>
      </w:r>
      <w:r>
        <w:rPr>
          <w:color w:val="000000"/>
        </w:rPr>
        <w:t xml:space="preserve"> основные массивы насаждений </w:t>
      </w:r>
      <w:r>
        <w:rPr>
          <w:i/>
          <w:color w:val="000000"/>
        </w:rPr>
        <w:t xml:space="preserve">яблонь и груш </w:t>
      </w:r>
      <w:r>
        <w:rPr>
          <w:color w:val="000000"/>
        </w:rPr>
        <w:t xml:space="preserve">находятся в Лесостепи и Полесье; </w:t>
      </w:r>
      <w:r>
        <w:rPr>
          <w:i/>
          <w:color w:val="000000"/>
        </w:rPr>
        <w:t>вишен</w:t>
      </w:r>
      <w:r w:rsidR="00156DFE">
        <w:rPr>
          <w:i/>
          <w:color w:val="000000"/>
        </w:rPr>
        <w:t>,</w:t>
      </w:r>
      <w:r>
        <w:rPr>
          <w:i/>
          <w:color w:val="000000"/>
        </w:rPr>
        <w:t xml:space="preserve"> слив</w:t>
      </w:r>
      <w:r w:rsidR="00156DFE">
        <w:rPr>
          <w:i/>
          <w:color w:val="000000"/>
        </w:rPr>
        <w:t>,</w:t>
      </w:r>
      <w:r>
        <w:rPr>
          <w:i/>
          <w:color w:val="000000"/>
        </w:rPr>
        <w:t xml:space="preserve"> абрикосов</w:t>
      </w:r>
      <w:r w:rsidR="00156DFE">
        <w:rPr>
          <w:i/>
          <w:color w:val="000000"/>
        </w:rPr>
        <w:t>,</w:t>
      </w:r>
      <w:r>
        <w:rPr>
          <w:i/>
          <w:color w:val="000000"/>
        </w:rPr>
        <w:t xml:space="preserve"> черешенъ</w:t>
      </w:r>
      <w:r w:rsidR="00156DFE">
        <w:rPr>
          <w:i/>
          <w:color w:val="000000"/>
        </w:rPr>
        <w:t>,</w:t>
      </w:r>
      <w:r>
        <w:rPr>
          <w:i/>
          <w:color w:val="000000"/>
        </w:rPr>
        <w:t xml:space="preserve"> персиков</w:t>
      </w:r>
      <w:r w:rsidR="00156DFE">
        <w:rPr>
          <w:i/>
          <w:color w:val="000000"/>
        </w:rPr>
        <w:t>,</w:t>
      </w:r>
      <w:r>
        <w:rPr>
          <w:i/>
          <w:color w:val="000000"/>
        </w:rPr>
        <w:t xml:space="preserve"> грецких орехов — </w:t>
      </w:r>
      <w:r>
        <w:rPr>
          <w:color w:val="000000"/>
        </w:rPr>
        <w:t>в Степи</w:t>
      </w:r>
      <w:r w:rsidR="00156DFE">
        <w:rPr>
          <w:color w:val="000000"/>
        </w:rPr>
        <w:t>.</w:t>
      </w:r>
    </w:p>
    <w:p w:rsidR="00AD448A" w:rsidRDefault="00AD448A">
      <w:pPr>
        <w:shd w:val="clear" w:color="FFFFFF" w:fill="FFFFFF"/>
        <w:autoSpaceDE w:val="0"/>
        <w:jc w:val="both"/>
        <w:rPr>
          <w:color w:val="000000"/>
        </w:rPr>
      </w:pPr>
      <w:r>
        <w:rPr>
          <w:color w:val="000000"/>
        </w:rPr>
        <w:t>В центральных и южных районах страны черешни</w:t>
      </w:r>
      <w:r w:rsidR="00156DFE">
        <w:rPr>
          <w:color w:val="000000"/>
        </w:rPr>
        <w:t>,</w:t>
      </w:r>
      <w:r>
        <w:rPr>
          <w:color w:val="000000"/>
        </w:rPr>
        <w:t xml:space="preserve"> орехи</w:t>
      </w:r>
      <w:r w:rsidR="00156DFE">
        <w:rPr>
          <w:color w:val="000000"/>
        </w:rPr>
        <w:t>,</w:t>
      </w:r>
      <w:r>
        <w:rPr>
          <w:color w:val="000000"/>
        </w:rPr>
        <w:t xml:space="preserve"> абрикосы и другие плодовые деревья растут в лесополосах</w:t>
      </w:r>
      <w:r w:rsidR="00156DFE">
        <w:rPr>
          <w:color w:val="000000"/>
        </w:rPr>
        <w:t>,</w:t>
      </w:r>
      <w:r>
        <w:rPr>
          <w:color w:val="000000"/>
        </w:rPr>
        <w:t xml:space="preserve"> вдоль автомагистралей</w:t>
      </w:r>
      <w:r w:rsidR="00156DFE">
        <w:rPr>
          <w:color w:val="000000"/>
        </w:rPr>
        <w:t>,</w:t>
      </w:r>
      <w:r>
        <w:rPr>
          <w:color w:val="000000"/>
        </w:rPr>
        <w:t xml:space="preserve"> в лесах. Количество плодовых насаждений в последнее время возросла на дачных участках вокруг городов. </w:t>
      </w:r>
    </w:p>
    <w:p w:rsidR="00AD448A" w:rsidRDefault="00AD448A">
      <w:pPr>
        <w:shd w:val="clear" w:color="FFFFFF" w:fill="FFFFFF"/>
        <w:autoSpaceDE w:val="0"/>
        <w:jc w:val="both"/>
        <w:rPr>
          <w:color w:val="000000"/>
        </w:rPr>
      </w:pPr>
      <w:r>
        <w:rPr>
          <w:color w:val="000000"/>
        </w:rPr>
        <w:t>Больше всего плодово-ягодных насаждений в Правобереж</w:t>
      </w:r>
      <w:r>
        <w:rPr>
          <w:color w:val="000000"/>
        </w:rPr>
        <w:softHyphen/>
        <w:t>ной Лесостепи</w:t>
      </w:r>
      <w:r w:rsidR="00156DFE">
        <w:rPr>
          <w:color w:val="000000"/>
        </w:rPr>
        <w:t>,</w:t>
      </w:r>
      <w:r>
        <w:rPr>
          <w:color w:val="000000"/>
        </w:rPr>
        <w:t xml:space="preserve"> Крыму</w:t>
      </w:r>
      <w:r w:rsidR="00156DFE">
        <w:rPr>
          <w:color w:val="000000"/>
        </w:rPr>
        <w:t>,</w:t>
      </w:r>
      <w:r>
        <w:rPr>
          <w:color w:val="000000"/>
        </w:rPr>
        <w:t xml:space="preserve"> Закарпатской области. Промышленные ягодные насаждения сосредоточены с ориентацией на потре</w:t>
      </w:r>
      <w:r>
        <w:rPr>
          <w:color w:val="000000"/>
        </w:rPr>
        <w:softHyphen/>
        <w:t>бителя вокруг крупных городов. Предприятия плодоовощной промышленности тяготеют к районам выращивания плодов и овощей</w:t>
      </w:r>
      <w:r w:rsidR="00156DFE">
        <w:rPr>
          <w:color w:val="000000"/>
        </w:rPr>
        <w:t>,</w:t>
      </w:r>
      <w:r>
        <w:rPr>
          <w:color w:val="000000"/>
        </w:rPr>
        <w:t xml:space="preserve"> потому что в Украине это малотранспортабельная продукция</w:t>
      </w:r>
      <w:r w:rsidR="00156DFE">
        <w:rPr>
          <w:color w:val="000000"/>
        </w:rPr>
        <w:t>,</w:t>
      </w:r>
      <w:r>
        <w:rPr>
          <w:color w:val="000000"/>
        </w:rPr>
        <w:t xml:space="preserve"> которую нельзя долго хранить. В то же время к нам привозят бананы</w:t>
      </w:r>
      <w:r w:rsidR="00156DFE">
        <w:rPr>
          <w:color w:val="000000"/>
        </w:rPr>
        <w:t>,</w:t>
      </w:r>
      <w:r>
        <w:rPr>
          <w:color w:val="000000"/>
        </w:rPr>
        <w:t xml:space="preserve"> ананасы</w:t>
      </w:r>
      <w:r w:rsidR="00156DFE">
        <w:rPr>
          <w:color w:val="000000"/>
        </w:rPr>
        <w:t>,</w:t>
      </w:r>
      <w:r>
        <w:rPr>
          <w:color w:val="000000"/>
        </w:rPr>
        <w:t xml:space="preserve"> киви и другую малотранспор</w:t>
      </w:r>
      <w:r>
        <w:rPr>
          <w:color w:val="000000"/>
        </w:rPr>
        <w:softHyphen/>
        <w:t>табельную продукцию из других стран мира.</w:t>
      </w:r>
    </w:p>
    <w:p w:rsidR="00AD448A" w:rsidRDefault="00AD448A">
      <w:pPr>
        <w:shd w:val="clear" w:color="FFFFFF" w:fill="FFFFFF"/>
        <w:autoSpaceDE w:val="0"/>
        <w:jc w:val="both"/>
        <w:rPr>
          <w:color w:val="000000"/>
        </w:rPr>
      </w:pPr>
      <w:r>
        <w:rPr>
          <w:color w:val="000000"/>
        </w:rPr>
        <w:t>Некоторые виды продукции овощеводства и садоводства Украины имеют мировое и межгосударственное значение</w:t>
      </w:r>
      <w:r w:rsidR="00156DFE">
        <w:rPr>
          <w:color w:val="000000"/>
        </w:rPr>
        <w:t>,</w:t>
      </w:r>
      <w:r>
        <w:rPr>
          <w:color w:val="000000"/>
        </w:rPr>
        <w:t xml:space="preserve"> на</w:t>
      </w:r>
      <w:r>
        <w:rPr>
          <w:color w:val="000000"/>
        </w:rPr>
        <w:softHyphen/>
        <w:t>пример</w:t>
      </w:r>
      <w:r w:rsidR="00156DFE">
        <w:rPr>
          <w:color w:val="000000"/>
        </w:rPr>
        <w:t>,</w:t>
      </w:r>
      <w:r>
        <w:rPr>
          <w:color w:val="000000"/>
        </w:rPr>
        <w:t xml:space="preserve"> нежинские огурцы</w:t>
      </w:r>
      <w:r w:rsidR="00156DFE">
        <w:rPr>
          <w:color w:val="000000"/>
        </w:rPr>
        <w:t>,</w:t>
      </w:r>
      <w:r>
        <w:rPr>
          <w:color w:val="000000"/>
        </w:rPr>
        <w:t xml:space="preserve"> мелитопольская черешня</w:t>
      </w:r>
      <w:r w:rsidR="00156DFE">
        <w:rPr>
          <w:color w:val="000000"/>
        </w:rPr>
        <w:t>,</w:t>
      </w:r>
      <w:r>
        <w:rPr>
          <w:color w:val="000000"/>
        </w:rPr>
        <w:t xml:space="preserve"> херсон</w:t>
      </w:r>
      <w:r>
        <w:rPr>
          <w:color w:val="000000"/>
        </w:rPr>
        <w:softHyphen/>
        <w:t>ские арбузы.</w:t>
      </w:r>
    </w:p>
    <w:p w:rsidR="00AD448A" w:rsidRDefault="00AD448A">
      <w:pPr>
        <w:shd w:val="clear" w:color="FFFFFF" w:fill="FFFFFF"/>
        <w:autoSpaceDE w:val="0"/>
        <w:jc w:val="both"/>
        <w:rPr>
          <w:color w:val="000000"/>
        </w:rPr>
      </w:pPr>
      <w:r>
        <w:rPr>
          <w:color w:val="000000"/>
        </w:rPr>
        <w:t>Важной отраслью сельского хозяйства страны является ви</w:t>
      </w:r>
      <w:r>
        <w:rPr>
          <w:color w:val="000000"/>
        </w:rPr>
        <w:softHyphen/>
        <w:t>ноградарство. Почти 90 % товарного винограда выращивают в Крыму</w:t>
      </w:r>
      <w:r w:rsidR="00156DFE">
        <w:rPr>
          <w:color w:val="000000"/>
        </w:rPr>
        <w:t>,</w:t>
      </w:r>
      <w:r>
        <w:rPr>
          <w:color w:val="000000"/>
        </w:rPr>
        <w:t xml:space="preserve"> в Одесской</w:t>
      </w:r>
      <w:r w:rsidR="00156DFE">
        <w:rPr>
          <w:color w:val="000000"/>
        </w:rPr>
        <w:t>,</w:t>
      </w:r>
      <w:r>
        <w:rPr>
          <w:color w:val="000000"/>
        </w:rPr>
        <w:t xml:space="preserve"> Николаевской</w:t>
      </w:r>
      <w:r w:rsidR="00156DFE">
        <w:rPr>
          <w:color w:val="000000"/>
        </w:rPr>
        <w:t>,</w:t>
      </w:r>
      <w:r>
        <w:rPr>
          <w:color w:val="000000"/>
        </w:rPr>
        <w:t xml:space="preserve"> Херсонской и Закарпат</w:t>
      </w:r>
      <w:r>
        <w:rPr>
          <w:color w:val="000000"/>
        </w:rPr>
        <w:softHyphen/>
        <w:t>ской областях.</w:t>
      </w:r>
    </w:p>
    <w:p w:rsidR="00AD448A" w:rsidRDefault="00AD448A">
      <w:pPr>
        <w:shd w:val="clear" w:color="FFFFFF" w:fill="FFFFFF"/>
        <w:autoSpaceDE w:val="0"/>
        <w:jc w:val="both"/>
        <w:rPr>
          <w:i/>
          <w:color w:val="000000"/>
        </w:rPr>
      </w:pPr>
      <w:r>
        <w:rPr>
          <w:color w:val="000000"/>
        </w:rPr>
        <w:t>Винодельческая промышленность — отрасль АПК страны</w:t>
      </w:r>
      <w:r w:rsidR="00156DFE">
        <w:rPr>
          <w:color w:val="000000"/>
        </w:rPr>
        <w:t>,</w:t>
      </w:r>
      <w:r>
        <w:rPr>
          <w:color w:val="000000"/>
        </w:rPr>
        <w:t xml:space="preserve"> которая имеет межгосударственное значение. Она тяготеет к районам производства сырья.</w:t>
      </w:r>
    </w:p>
    <w:p w:rsidR="00AD448A" w:rsidRDefault="00AD448A">
      <w:pPr>
        <w:shd w:val="clear" w:color="FFFFFF" w:fill="FFFFFF"/>
        <w:autoSpaceDE w:val="0"/>
        <w:jc w:val="both"/>
        <w:rPr>
          <w:color w:val="000000"/>
        </w:rPr>
      </w:pPr>
      <w:r>
        <w:rPr>
          <w:color w:val="000000"/>
        </w:rPr>
        <w:t>Заводы</w:t>
      </w:r>
      <w:r w:rsidR="00156DFE">
        <w:rPr>
          <w:color w:val="000000"/>
        </w:rPr>
        <w:t>,</w:t>
      </w:r>
      <w:r>
        <w:rPr>
          <w:color w:val="000000"/>
        </w:rPr>
        <w:t xml:space="preserve"> на которых разливают вино в бутылки</w:t>
      </w:r>
      <w:r w:rsidR="00156DFE">
        <w:rPr>
          <w:color w:val="000000"/>
        </w:rPr>
        <w:t>,</w:t>
      </w:r>
      <w:r>
        <w:rPr>
          <w:color w:val="000000"/>
        </w:rPr>
        <w:t xml:space="preserve"> размеща</w:t>
      </w:r>
      <w:r>
        <w:rPr>
          <w:color w:val="000000"/>
        </w:rPr>
        <w:softHyphen/>
        <w:t>ются как в районах выращивания сырья</w:t>
      </w:r>
      <w:r w:rsidR="00156DFE">
        <w:rPr>
          <w:color w:val="000000"/>
        </w:rPr>
        <w:t>,</w:t>
      </w:r>
      <w:r>
        <w:rPr>
          <w:color w:val="000000"/>
        </w:rPr>
        <w:t xml:space="preserve"> так и в местах потребления вина (преимущественно в крупных городах).</w:t>
      </w:r>
    </w:p>
    <w:p w:rsidR="00AD448A" w:rsidRDefault="00AD448A">
      <w:pPr>
        <w:shd w:val="clear" w:color="FFFFFF" w:fill="FFFFFF"/>
        <w:autoSpaceDE w:val="0"/>
        <w:jc w:val="both"/>
        <w:rPr>
          <w:color w:val="000000"/>
        </w:rPr>
      </w:pPr>
      <w:r>
        <w:rPr>
          <w:color w:val="000000"/>
        </w:rPr>
        <w:t>Некоторые вина украинских предприятий имеют мировую известность: «Массандра»</w:t>
      </w:r>
      <w:r w:rsidR="00156DFE">
        <w:rPr>
          <w:color w:val="000000"/>
        </w:rPr>
        <w:t>,</w:t>
      </w:r>
      <w:r>
        <w:rPr>
          <w:color w:val="000000"/>
        </w:rPr>
        <w:t xml:space="preserve"> «Золотая балка» и «Коктебель» (Крым)</w:t>
      </w:r>
      <w:r w:rsidR="00156DFE">
        <w:rPr>
          <w:color w:val="000000"/>
        </w:rPr>
        <w:t>,</w:t>
      </w:r>
      <w:r>
        <w:rPr>
          <w:color w:val="000000"/>
        </w:rPr>
        <w:t xml:space="preserve"> «Шабо» (Одесса).</w:t>
      </w:r>
    </w:p>
    <w:p w:rsidR="00AD448A" w:rsidRDefault="00AD448A">
      <w:pPr>
        <w:shd w:val="clear" w:color="FFFFFF" w:fill="FFFFFF"/>
        <w:autoSpaceDE w:val="0"/>
        <w:jc w:val="both"/>
        <w:rPr>
          <w:color w:val="000000"/>
        </w:rPr>
      </w:pPr>
      <w:r>
        <w:rPr>
          <w:color w:val="000000"/>
        </w:rPr>
        <w:t xml:space="preserve">На разнообразной растительной сырьевой базе развивается спиртовая и </w:t>
      </w:r>
      <w:r w:rsidR="00527D72">
        <w:rPr>
          <w:color w:val="000000"/>
        </w:rPr>
        <w:t>ликероводочная</w:t>
      </w:r>
      <w:r>
        <w:rPr>
          <w:color w:val="000000"/>
        </w:rPr>
        <w:t xml:space="preserve"> промышленность. Спирт приме</w:t>
      </w:r>
      <w:r>
        <w:rPr>
          <w:color w:val="000000"/>
        </w:rPr>
        <w:softHyphen/>
        <w:t>няется в 150 отраслях хозяйства. Для его производства ис</w:t>
      </w:r>
      <w:r>
        <w:rPr>
          <w:color w:val="000000"/>
        </w:rPr>
        <w:softHyphen/>
        <w:t>пользуют мелассу (патока)</w:t>
      </w:r>
      <w:r w:rsidR="00156DFE">
        <w:rPr>
          <w:color w:val="000000"/>
        </w:rPr>
        <w:t>,</w:t>
      </w:r>
      <w:r>
        <w:rPr>
          <w:color w:val="000000"/>
        </w:rPr>
        <w:t xml:space="preserve"> дефектный сахар</w:t>
      </w:r>
      <w:r w:rsidR="00156DFE">
        <w:rPr>
          <w:color w:val="000000"/>
        </w:rPr>
        <w:t>,</w:t>
      </w:r>
      <w:r>
        <w:rPr>
          <w:color w:val="000000"/>
        </w:rPr>
        <w:t xml:space="preserve"> картофель</w:t>
      </w:r>
      <w:r w:rsidR="00156DFE">
        <w:rPr>
          <w:color w:val="000000"/>
        </w:rPr>
        <w:t>,</w:t>
      </w:r>
      <w:r>
        <w:rPr>
          <w:color w:val="000000"/>
        </w:rPr>
        <w:t xml:space="preserve"> зерна пшеницы</w:t>
      </w:r>
      <w:r w:rsidR="00156DFE">
        <w:rPr>
          <w:color w:val="000000"/>
        </w:rPr>
        <w:t>,</w:t>
      </w:r>
      <w:r>
        <w:rPr>
          <w:color w:val="000000"/>
        </w:rPr>
        <w:t xml:space="preserve"> кукурузы</w:t>
      </w:r>
      <w:r w:rsidR="00156DFE">
        <w:rPr>
          <w:color w:val="000000"/>
        </w:rPr>
        <w:t>,</w:t>
      </w:r>
      <w:r>
        <w:rPr>
          <w:color w:val="000000"/>
        </w:rPr>
        <w:t xml:space="preserve"> ржи</w:t>
      </w:r>
      <w:r w:rsidR="00156DFE">
        <w:rPr>
          <w:color w:val="000000"/>
        </w:rPr>
        <w:t>,</w:t>
      </w:r>
      <w:r>
        <w:rPr>
          <w:color w:val="000000"/>
        </w:rPr>
        <w:t xml:space="preserve"> ячменя</w:t>
      </w:r>
      <w:r w:rsidR="00156DFE">
        <w:rPr>
          <w:color w:val="000000"/>
        </w:rPr>
        <w:t>,</w:t>
      </w:r>
      <w:r>
        <w:rPr>
          <w:color w:val="000000"/>
        </w:rPr>
        <w:t xml:space="preserve"> отходы от производства соков. Предприятия по производству спирта размещаются преимущественно в небольших городах</w:t>
      </w:r>
      <w:r w:rsidR="00156DFE">
        <w:rPr>
          <w:color w:val="000000"/>
        </w:rPr>
        <w:t>,</w:t>
      </w:r>
      <w:r>
        <w:rPr>
          <w:color w:val="000000"/>
        </w:rPr>
        <w:t xml:space="preserve"> поселках городского типа и селах. Их сырьевая база зависит от специализации расте</w:t>
      </w:r>
      <w:r>
        <w:rPr>
          <w:color w:val="000000"/>
        </w:rPr>
        <w:softHyphen/>
        <w:t xml:space="preserve">ниеводства в данной местности. Предприятия </w:t>
      </w:r>
      <w:r w:rsidR="00527D72">
        <w:rPr>
          <w:color w:val="000000"/>
        </w:rPr>
        <w:t>ликероводочной</w:t>
      </w:r>
      <w:r>
        <w:rPr>
          <w:color w:val="000000"/>
        </w:rPr>
        <w:t xml:space="preserve"> промышленности сосредоточены в основном в крупных горо</w:t>
      </w:r>
      <w:r>
        <w:rPr>
          <w:color w:val="000000"/>
        </w:rPr>
        <w:softHyphen/>
        <w:t>дах — Киеве</w:t>
      </w:r>
      <w:r w:rsidR="00156DFE">
        <w:rPr>
          <w:color w:val="000000"/>
        </w:rPr>
        <w:t>,</w:t>
      </w:r>
      <w:r>
        <w:rPr>
          <w:color w:val="000000"/>
        </w:rPr>
        <w:t xml:space="preserve"> Харькове</w:t>
      </w:r>
      <w:r w:rsidR="00156DFE">
        <w:rPr>
          <w:color w:val="000000"/>
        </w:rPr>
        <w:t>,</w:t>
      </w:r>
      <w:r>
        <w:rPr>
          <w:color w:val="000000"/>
        </w:rPr>
        <w:t xml:space="preserve"> Львове и др.</w:t>
      </w:r>
    </w:p>
    <w:p w:rsidR="00AD448A" w:rsidRDefault="00AD448A">
      <w:pPr>
        <w:shd w:val="clear" w:color="FFFFFF" w:fill="FFFFFF"/>
        <w:autoSpaceDE w:val="0"/>
        <w:jc w:val="both"/>
        <w:rPr>
          <w:color w:val="000000"/>
        </w:rPr>
      </w:pPr>
      <w:r>
        <w:rPr>
          <w:color w:val="000000"/>
        </w:rPr>
        <w:t>Преимущественно на сельскохозяйственном сырье раз</w:t>
      </w:r>
      <w:r>
        <w:rPr>
          <w:color w:val="000000"/>
        </w:rPr>
        <w:softHyphen/>
        <w:t>вивается пивобезалкогольная промышленность. Предприятия по производству пива и безалкогольных напитков в своем размещении ориентируются на потребителя и находятся в основном в крупных городах — Киеве</w:t>
      </w:r>
      <w:r w:rsidR="00156DFE">
        <w:rPr>
          <w:color w:val="000000"/>
        </w:rPr>
        <w:t>,</w:t>
      </w:r>
      <w:r>
        <w:rPr>
          <w:color w:val="000000"/>
        </w:rPr>
        <w:t xml:space="preserve"> Харькове</w:t>
      </w:r>
      <w:r w:rsidR="00156DFE">
        <w:rPr>
          <w:color w:val="000000"/>
        </w:rPr>
        <w:t>,</w:t>
      </w:r>
      <w:r>
        <w:rPr>
          <w:color w:val="000000"/>
        </w:rPr>
        <w:t xml:space="preserve"> Одессе</w:t>
      </w:r>
      <w:r w:rsidR="00156DFE">
        <w:rPr>
          <w:color w:val="000000"/>
        </w:rPr>
        <w:t>,</w:t>
      </w:r>
      <w:r>
        <w:rPr>
          <w:color w:val="000000"/>
        </w:rPr>
        <w:t xml:space="preserve"> Днепропетровске</w:t>
      </w:r>
      <w:r w:rsidR="00156DFE">
        <w:rPr>
          <w:color w:val="000000"/>
        </w:rPr>
        <w:t>,</w:t>
      </w:r>
      <w:r>
        <w:rPr>
          <w:color w:val="000000"/>
        </w:rPr>
        <w:t xml:space="preserve"> Донецке</w:t>
      </w:r>
      <w:r w:rsidR="00156DFE">
        <w:rPr>
          <w:color w:val="000000"/>
        </w:rPr>
        <w:t>,</w:t>
      </w:r>
      <w:r>
        <w:rPr>
          <w:color w:val="000000"/>
        </w:rPr>
        <w:t xml:space="preserve"> Львове и др. В качестве сырья используются плодово-ягодные соки</w:t>
      </w:r>
      <w:r w:rsidR="00156DFE">
        <w:rPr>
          <w:color w:val="000000"/>
        </w:rPr>
        <w:t>,</w:t>
      </w:r>
      <w:r>
        <w:rPr>
          <w:color w:val="000000"/>
        </w:rPr>
        <w:t xml:space="preserve"> отечественные и за</w:t>
      </w:r>
      <w:r>
        <w:rPr>
          <w:color w:val="000000"/>
        </w:rPr>
        <w:softHyphen/>
        <w:t>рубежные экстракты</w:t>
      </w:r>
      <w:r w:rsidR="00156DFE">
        <w:rPr>
          <w:color w:val="000000"/>
        </w:rPr>
        <w:t>,</w:t>
      </w:r>
      <w:r>
        <w:rPr>
          <w:color w:val="000000"/>
        </w:rPr>
        <w:t xml:space="preserve"> сахар</w:t>
      </w:r>
      <w:r w:rsidR="00156DFE">
        <w:rPr>
          <w:color w:val="000000"/>
        </w:rPr>
        <w:t>,</w:t>
      </w:r>
      <w:r>
        <w:rPr>
          <w:color w:val="000000"/>
        </w:rPr>
        <w:t xml:space="preserve"> мед</w:t>
      </w:r>
      <w:r w:rsidR="00156DFE">
        <w:rPr>
          <w:color w:val="000000"/>
        </w:rPr>
        <w:t>,</w:t>
      </w:r>
      <w:r>
        <w:rPr>
          <w:color w:val="000000"/>
        </w:rPr>
        <w:t xml:space="preserve"> различные природные тони</w:t>
      </w:r>
      <w:r>
        <w:rPr>
          <w:color w:val="000000"/>
        </w:rPr>
        <w:softHyphen/>
        <w:t>зирующие вещества и т. д. С отечественной продукцией</w:t>
      </w:r>
      <w:r w:rsidR="00156DFE">
        <w:rPr>
          <w:color w:val="000000"/>
        </w:rPr>
        <w:t>,</w:t>
      </w:r>
      <w:r>
        <w:rPr>
          <w:color w:val="000000"/>
        </w:rPr>
        <w:t xml:space="preserve"> особенно в последние годы</w:t>
      </w:r>
      <w:r w:rsidR="00156DFE">
        <w:rPr>
          <w:color w:val="000000"/>
        </w:rPr>
        <w:t>,</w:t>
      </w:r>
      <w:r>
        <w:rPr>
          <w:color w:val="000000"/>
        </w:rPr>
        <w:t xml:space="preserve"> конкурирует продукция зарубеж</w:t>
      </w:r>
      <w:r>
        <w:rPr>
          <w:color w:val="000000"/>
        </w:rPr>
        <w:softHyphen/>
        <w:t>ных фирм.</w:t>
      </w:r>
    </w:p>
    <w:p w:rsidR="00AD448A" w:rsidRDefault="00AD448A">
      <w:pPr>
        <w:shd w:val="clear" w:color="FFFFFF" w:fill="FFFFFF"/>
        <w:autoSpaceDE w:val="0"/>
        <w:jc w:val="both"/>
        <w:rPr>
          <w:color w:val="000000"/>
        </w:rPr>
      </w:pPr>
      <w:r>
        <w:rPr>
          <w:color w:val="000000"/>
        </w:rPr>
        <w:t xml:space="preserve">Украина чрезвычайно богата минеральными лечебными и столовыми водами. Некоторые из них есть только в нашей Украине. Работают предприятия по разливу минеральных вод. </w:t>
      </w:r>
    </w:p>
    <w:p w:rsidR="00AD448A" w:rsidRDefault="00AD448A">
      <w:pPr>
        <w:shd w:val="clear" w:color="FFFFFF" w:fill="FFFFFF"/>
        <w:autoSpaceDE w:val="0"/>
        <w:jc w:val="both"/>
        <w:rPr>
          <w:color w:val="000000"/>
        </w:rPr>
      </w:pPr>
    </w:p>
    <w:p w:rsidR="00AD448A" w:rsidRPr="00527D72" w:rsidRDefault="00AD448A">
      <w:pPr>
        <w:shd w:val="clear" w:color="FFFFFF" w:fill="FFFFFF"/>
        <w:autoSpaceDE w:val="0"/>
        <w:jc w:val="center"/>
        <w:rPr>
          <w:b/>
          <w:i/>
          <w:color w:val="000000"/>
          <w:sz w:val="28"/>
          <w:szCs w:val="28"/>
        </w:rPr>
      </w:pPr>
      <w:r w:rsidRPr="00527D72">
        <w:rPr>
          <w:b/>
          <w:i/>
          <w:color w:val="000000"/>
          <w:sz w:val="28"/>
          <w:szCs w:val="28"/>
        </w:rPr>
        <w:t>Животноводство</w:t>
      </w:r>
    </w:p>
    <w:p w:rsidR="00AD448A" w:rsidRDefault="00AD448A">
      <w:pPr>
        <w:shd w:val="clear" w:color="FFFFFF" w:fill="FFFFFF"/>
        <w:autoSpaceDE w:val="0"/>
        <w:spacing w:line="211" w:lineRule="atLeast"/>
        <w:jc w:val="both"/>
        <w:rPr>
          <w:color w:val="000000"/>
        </w:rPr>
      </w:pPr>
      <w:r>
        <w:rPr>
          <w:b/>
          <w:color w:val="000000"/>
        </w:rPr>
        <w:t xml:space="preserve">Животноводство </w:t>
      </w:r>
      <w:r>
        <w:rPr>
          <w:color w:val="000000"/>
        </w:rPr>
        <w:t>— вторая после растениеводства важная отрасль сельского хозяйства. Оно обеспечивает население цен</w:t>
      </w:r>
      <w:r>
        <w:rPr>
          <w:color w:val="000000"/>
        </w:rPr>
        <w:softHyphen/>
        <w:t>ными продуктами питания — молоком</w:t>
      </w:r>
      <w:r w:rsidR="00156DFE">
        <w:rPr>
          <w:color w:val="000000"/>
        </w:rPr>
        <w:t>,</w:t>
      </w:r>
      <w:r>
        <w:rPr>
          <w:color w:val="000000"/>
        </w:rPr>
        <w:t xml:space="preserve"> маслом</w:t>
      </w:r>
      <w:r w:rsidR="00156DFE">
        <w:rPr>
          <w:color w:val="000000"/>
        </w:rPr>
        <w:t>,</w:t>
      </w:r>
      <w:r>
        <w:rPr>
          <w:color w:val="000000"/>
        </w:rPr>
        <w:t xml:space="preserve"> мясом</w:t>
      </w:r>
      <w:r w:rsidR="00156DFE">
        <w:rPr>
          <w:color w:val="000000"/>
        </w:rPr>
        <w:t>,</w:t>
      </w:r>
      <w:r>
        <w:rPr>
          <w:color w:val="000000"/>
        </w:rPr>
        <w:t xml:space="preserve"> яй</w:t>
      </w:r>
      <w:r>
        <w:rPr>
          <w:color w:val="000000"/>
        </w:rPr>
        <w:softHyphen/>
        <w:t>цами</w:t>
      </w:r>
      <w:r w:rsidR="00156DFE">
        <w:rPr>
          <w:color w:val="000000"/>
        </w:rPr>
        <w:t>,</w:t>
      </w:r>
      <w:r>
        <w:rPr>
          <w:color w:val="000000"/>
        </w:rPr>
        <w:t xml:space="preserve"> а пищевую промышленность — сырьем.</w:t>
      </w:r>
    </w:p>
    <w:p w:rsidR="00AD448A" w:rsidRDefault="00AD448A">
      <w:pPr>
        <w:shd w:val="clear" w:color="FFFFFF" w:fill="FFFFFF"/>
        <w:autoSpaceDE w:val="0"/>
        <w:spacing w:line="211" w:lineRule="atLeast"/>
        <w:jc w:val="both"/>
        <w:rPr>
          <w:color w:val="000000"/>
        </w:rPr>
      </w:pPr>
      <w:r>
        <w:rPr>
          <w:color w:val="000000"/>
        </w:rPr>
        <w:t>В составе животноводства выделяется несколько отраслей: скотоводство (разведение крупного рогатого скота)</w:t>
      </w:r>
      <w:r w:rsidR="00156DFE">
        <w:rPr>
          <w:color w:val="000000"/>
        </w:rPr>
        <w:t>,</w:t>
      </w:r>
      <w:r>
        <w:rPr>
          <w:color w:val="000000"/>
        </w:rPr>
        <w:t xml:space="preserve"> свиновод</w:t>
      </w:r>
      <w:r>
        <w:rPr>
          <w:color w:val="000000"/>
        </w:rPr>
        <w:softHyphen/>
        <w:t>ство</w:t>
      </w:r>
      <w:r w:rsidR="00156DFE">
        <w:rPr>
          <w:color w:val="000000"/>
        </w:rPr>
        <w:t>,</w:t>
      </w:r>
      <w:r>
        <w:rPr>
          <w:color w:val="000000"/>
        </w:rPr>
        <w:t xml:space="preserve"> овцеводство</w:t>
      </w:r>
      <w:r w:rsidR="00156DFE">
        <w:rPr>
          <w:color w:val="000000"/>
        </w:rPr>
        <w:t>,</w:t>
      </w:r>
      <w:r>
        <w:rPr>
          <w:color w:val="000000"/>
        </w:rPr>
        <w:t xml:space="preserve"> птицеводство</w:t>
      </w:r>
      <w:r w:rsidR="00156DFE">
        <w:rPr>
          <w:color w:val="000000"/>
        </w:rPr>
        <w:t>,</w:t>
      </w:r>
      <w:r>
        <w:rPr>
          <w:color w:val="000000"/>
        </w:rPr>
        <w:t xml:space="preserve"> пчеловодство</w:t>
      </w:r>
      <w:r w:rsidR="00156DFE">
        <w:rPr>
          <w:color w:val="000000"/>
        </w:rPr>
        <w:t>,</w:t>
      </w:r>
      <w:r>
        <w:rPr>
          <w:color w:val="000000"/>
        </w:rPr>
        <w:t xml:space="preserve"> звероводство и др. Их доля в производстве мяса неодинакова.</w:t>
      </w:r>
    </w:p>
    <w:p w:rsidR="00AD448A" w:rsidRDefault="00AD448A">
      <w:pPr>
        <w:shd w:val="clear" w:color="FFFFFF" w:fill="FFFFFF"/>
        <w:autoSpaceDE w:val="0"/>
        <w:spacing w:line="211" w:lineRule="atLeast"/>
        <w:jc w:val="both"/>
        <w:rPr>
          <w:color w:val="000000"/>
        </w:rPr>
      </w:pPr>
      <w:r>
        <w:rPr>
          <w:color w:val="000000"/>
        </w:rPr>
        <w:t>На структуру</w:t>
      </w:r>
      <w:r w:rsidR="00156DFE">
        <w:rPr>
          <w:color w:val="000000"/>
        </w:rPr>
        <w:t>,</w:t>
      </w:r>
      <w:r>
        <w:rPr>
          <w:color w:val="000000"/>
        </w:rPr>
        <w:t xml:space="preserve"> размещение</w:t>
      </w:r>
      <w:r w:rsidR="00156DFE">
        <w:rPr>
          <w:color w:val="000000"/>
        </w:rPr>
        <w:t>,</w:t>
      </w:r>
      <w:r>
        <w:rPr>
          <w:color w:val="000000"/>
        </w:rPr>
        <w:t xml:space="preserve"> специализацию животноводства страны влияет характер кормовой базы</w:t>
      </w:r>
      <w:r w:rsidR="00156DFE">
        <w:rPr>
          <w:color w:val="000000"/>
        </w:rPr>
        <w:t>,</w:t>
      </w:r>
      <w:r>
        <w:rPr>
          <w:color w:val="000000"/>
        </w:rPr>
        <w:t xml:space="preserve"> </w:t>
      </w:r>
      <w:r w:rsidR="00527D72">
        <w:rPr>
          <w:color w:val="000000"/>
        </w:rPr>
        <w:t>различный</w:t>
      </w:r>
      <w:r>
        <w:rPr>
          <w:color w:val="000000"/>
        </w:rPr>
        <w:t xml:space="preserve"> в разных местностях.</w:t>
      </w:r>
    </w:p>
    <w:p w:rsidR="00AD448A" w:rsidRDefault="00AD448A">
      <w:pPr>
        <w:shd w:val="clear" w:color="FFFFFF" w:fill="FFFFFF"/>
        <w:autoSpaceDE w:val="0"/>
        <w:spacing w:line="211" w:lineRule="atLeast"/>
        <w:jc w:val="both"/>
        <w:rPr>
          <w:color w:val="000000"/>
        </w:rPr>
      </w:pPr>
      <w:r>
        <w:rPr>
          <w:color w:val="000000"/>
        </w:rPr>
        <w:t>Свыше трети всех посевных площадей в Украине занимают кормовые культуры: кукуруза на силос и зеленый корм</w:t>
      </w:r>
      <w:r w:rsidR="00156DFE">
        <w:rPr>
          <w:color w:val="000000"/>
        </w:rPr>
        <w:t>,</w:t>
      </w:r>
      <w:r>
        <w:rPr>
          <w:color w:val="000000"/>
        </w:rPr>
        <w:t xml:space="preserve"> соя (в Лесостепи)</w:t>
      </w:r>
      <w:r w:rsidR="00156DFE">
        <w:rPr>
          <w:color w:val="000000"/>
        </w:rPr>
        <w:t>,</w:t>
      </w:r>
      <w:r>
        <w:rPr>
          <w:color w:val="000000"/>
        </w:rPr>
        <w:t xml:space="preserve"> кормовой люпин (в Полесье)</w:t>
      </w:r>
      <w:r w:rsidR="00156DFE">
        <w:rPr>
          <w:color w:val="000000"/>
        </w:rPr>
        <w:t>,</w:t>
      </w:r>
      <w:r>
        <w:rPr>
          <w:color w:val="000000"/>
        </w:rPr>
        <w:t xml:space="preserve"> кормовые бобы (в западных областях)</w:t>
      </w:r>
      <w:r w:rsidR="00156DFE">
        <w:rPr>
          <w:color w:val="000000"/>
        </w:rPr>
        <w:t>,</w:t>
      </w:r>
      <w:r>
        <w:rPr>
          <w:color w:val="000000"/>
        </w:rPr>
        <w:t xml:space="preserve"> однолетние травы и озимые на зеленый корм</w:t>
      </w:r>
      <w:r w:rsidR="00156DFE">
        <w:rPr>
          <w:color w:val="000000"/>
        </w:rPr>
        <w:t>,</w:t>
      </w:r>
      <w:r>
        <w:rPr>
          <w:color w:val="000000"/>
        </w:rPr>
        <w:t xml:space="preserve"> многолетние травы</w:t>
      </w:r>
      <w:r w:rsidR="00156DFE">
        <w:rPr>
          <w:color w:val="000000"/>
        </w:rPr>
        <w:t>,</w:t>
      </w:r>
      <w:r>
        <w:rPr>
          <w:color w:val="000000"/>
        </w:rPr>
        <w:t xml:space="preserve"> кормовые корнеплоды и др.</w:t>
      </w:r>
    </w:p>
    <w:p w:rsidR="00AD448A" w:rsidRPr="00753AEA" w:rsidRDefault="00AD448A">
      <w:pPr>
        <w:shd w:val="clear" w:color="FFFFFF" w:fill="FFFFFF"/>
        <w:autoSpaceDE w:val="0"/>
        <w:spacing w:line="211" w:lineRule="atLeast"/>
        <w:jc w:val="both"/>
        <w:rPr>
          <w:rFonts w:ascii="Comic Sans MS" w:hAnsi="Comic Sans MS"/>
          <w:color w:val="000000"/>
        </w:rPr>
      </w:pPr>
      <w:r>
        <w:rPr>
          <w:color w:val="000000"/>
        </w:rPr>
        <w:t xml:space="preserve">Важным источником кормов остаются природные кормовые угодья — сенокосы и пастбища. </w:t>
      </w:r>
    </w:p>
    <w:p w:rsidR="00AD448A" w:rsidRDefault="00AD448A">
      <w:pPr>
        <w:shd w:val="clear" w:color="FFFFFF" w:fill="FFFFFF"/>
        <w:autoSpaceDE w:val="0"/>
        <w:spacing w:line="211" w:lineRule="atLeast"/>
        <w:jc w:val="both"/>
        <w:rPr>
          <w:color w:val="000000"/>
          <w:sz w:val="21"/>
        </w:rPr>
      </w:pPr>
      <w:r>
        <w:rPr>
          <w:color w:val="000000"/>
        </w:rPr>
        <w:t>Скотоводство — ведущая отрасль животноводства. Она обеспечивает потребности населения в молоке и мясе</w:t>
      </w:r>
      <w:r w:rsidR="00156DFE">
        <w:rPr>
          <w:color w:val="000000"/>
        </w:rPr>
        <w:t>,</w:t>
      </w:r>
      <w:r>
        <w:rPr>
          <w:color w:val="000000"/>
        </w:rPr>
        <w:t xml:space="preserve"> дает сырье для пищевой и легкой промышленности</w:t>
      </w:r>
      <w:r w:rsidR="00CF7425">
        <w:rPr>
          <w:color w:val="000000"/>
          <w:sz w:val="21"/>
        </w:rPr>
        <w:t>.</w:t>
      </w:r>
    </w:p>
    <w:p w:rsidR="00AD448A" w:rsidRPr="00753AEA" w:rsidRDefault="00AD448A" w:rsidP="00527D72">
      <w:pPr>
        <w:shd w:val="clear" w:color="FFFFFF" w:fill="FFFFFF"/>
        <w:autoSpaceDE w:val="0"/>
        <w:spacing w:line="211" w:lineRule="atLeast"/>
        <w:jc w:val="both"/>
        <w:rPr>
          <w:color w:val="000000"/>
        </w:rPr>
      </w:pPr>
      <w:r w:rsidRPr="00753AEA">
        <w:rPr>
          <w:color w:val="000000"/>
        </w:rPr>
        <w:t>Важное место</w:t>
      </w:r>
      <w:r>
        <w:rPr>
          <w:color w:val="000000"/>
          <w:sz w:val="21"/>
        </w:rPr>
        <w:t xml:space="preserve"> </w:t>
      </w:r>
      <w:r w:rsidRPr="00753AEA">
        <w:rPr>
          <w:color w:val="000000"/>
        </w:rPr>
        <w:t>среди отраслей животноводства занимает пти</w:t>
      </w:r>
      <w:r w:rsidRPr="00753AEA">
        <w:rPr>
          <w:color w:val="000000"/>
        </w:rPr>
        <w:softHyphen/>
        <w:t xml:space="preserve">цеводство. Кроме </w:t>
      </w:r>
      <w:r w:rsidR="00CF7425" w:rsidRPr="00753AEA">
        <w:rPr>
          <w:color w:val="000000"/>
        </w:rPr>
        <w:t>питательного диетического</w:t>
      </w:r>
      <w:r w:rsidRPr="00753AEA">
        <w:rPr>
          <w:color w:val="000000"/>
        </w:rPr>
        <w:t xml:space="preserve"> мяса</w:t>
      </w:r>
      <w:r w:rsidR="00156DFE" w:rsidRPr="00753AEA">
        <w:rPr>
          <w:color w:val="000000"/>
        </w:rPr>
        <w:t>,</w:t>
      </w:r>
      <w:r w:rsidRPr="00753AEA">
        <w:rPr>
          <w:color w:val="000000"/>
        </w:rPr>
        <w:t xml:space="preserve"> птице</w:t>
      </w:r>
      <w:r w:rsidRPr="00753AEA">
        <w:rPr>
          <w:color w:val="000000"/>
        </w:rPr>
        <w:softHyphen/>
        <w:t>водство дает яйца</w:t>
      </w:r>
      <w:r w:rsidR="00156DFE" w:rsidRPr="00753AEA">
        <w:rPr>
          <w:color w:val="000000"/>
        </w:rPr>
        <w:t>,</w:t>
      </w:r>
      <w:r w:rsidRPr="00753AEA">
        <w:rPr>
          <w:color w:val="000000"/>
        </w:rPr>
        <w:t xml:space="preserve"> а также перо и пух. В этой отрасли — наиболее высокий в животноводстве уровень механизации и автоматизации. В структуре птицеводства преобладает выра</w:t>
      </w:r>
      <w:r w:rsidRPr="00753AEA">
        <w:rPr>
          <w:color w:val="000000"/>
        </w:rPr>
        <w:softHyphen/>
        <w:t>щивание кур (94 %)</w:t>
      </w:r>
      <w:r w:rsidR="00156DFE" w:rsidRPr="00753AEA">
        <w:rPr>
          <w:color w:val="000000"/>
        </w:rPr>
        <w:t>,</w:t>
      </w:r>
      <w:r w:rsidRPr="00753AEA">
        <w:rPr>
          <w:color w:val="000000"/>
        </w:rPr>
        <w:t xml:space="preserve"> разводят также уток</w:t>
      </w:r>
      <w:r w:rsidR="00156DFE" w:rsidRPr="00753AEA">
        <w:rPr>
          <w:color w:val="000000"/>
        </w:rPr>
        <w:t>,</w:t>
      </w:r>
      <w:r w:rsidRPr="00753AEA">
        <w:rPr>
          <w:color w:val="000000"/>
        </w:rPr>
        <w:t xml:space="preserve"> гусей и индюков. Кормовая база птицеводства — концентрированные корма. Птицеводство хорошо развито в Киевской</w:t>
      </w:r>
      <w:r w:rsidR="00156DFE" w:rsidRPr="00753AEA">
        <w:rPr>
          <w:color w:val="000000"/>
        </w:rPr>
        <w:t>,</w:t>
      </w:r>
      <w:r w:rsidRPr="00753AEA">
        <w:rPr>
          <w:color w:val="000000"/>
        </w:rPr>
        <w:t xml:space="preserve"> Львовской</w:t>
      </w:r>
      <w:r w:rsidR="00156DFE" w:rsidRPr="00753AEA">
        <w:rPr>
          <w:color w:val="000000"/>
        </w:rPr>
        <w:t>,</w:t>
      </w:r>
      <w:r w:rsidRPr="00753AEA">
        <w:rPr>
          <w:color w:val="000000"/>
        </w:rPr>
        <w:t xml:space="preserve"> Донец</w:t>
      </w:r>
      <w:r w:rsidRPr="00753AEA">
        <w:rPr>
          <w:color w:val="000000"/>
        </w:rPr>
        <w:softHyphen/>
        <w:t>кой</w:t>
      </w:r>
      <w:r w:rsidR="00156DFE" w:rsidRPr="00753AEA">
        <w:rPr>
          <w:color w:val="000000"/>
        </w:rPr>
        <w:t>,</w:t>
      </w:r>
      <w:r w:rsidRPr="00753AEA">
        <w:rPr>
          <w:color w:val="000000"/>
        </w:rPr>
        <w:t xml:space="preserve"> Днепропетровской областях и в Крыму. Обы</w:t>
      </w:r>
      <w:r w:rsidRPr="00753AEA">
        <w:rPr>
          <w:color w:val="000000"/>
        </w:rPr>
        <w:softHyphen/>
        <w:t>чно птицеводство бывает вспомогательным производством для различных хозяйств</w:t>
      </w:r>
      <w:r w:rsidR="00156DFE" w:rsidRPr="00753AEA">
        <w:rPr>
          <w:color w:val="000000"/>
        </w:rPr>
        <w:t>,</w:t>
      </w:r>
      <w:r w:rsidRPr="00753AEA">
        <w:rPr>
          <w:color w:val="000000"/>
        </w:rPr>
        <w:t xml:space="preserve"> но есть и специализированные предпри</w:t>
      </w:r>
      <w:r w:rsidRPr="00753AEA">
        <w:rPr>
          <w:color w:val="000000"/>
        </w:rPr>
        <w:softHyphen/>
        <w:t>ятия — птицефабрики и совхозы. Лучше всего птицефермы сочетаются с молочным скотоводством и овцеводством</w:t>
      </w:r>
      <w:r w:rsidR="00156DFE" w:rsidRPr="00753AEA">
        <w:rPr>
          <w:color w:val="000000"/>
        </w:rPr>
        <w:t>,</w:t>
      </w:r>
      <w:r w:rsidRPr="00753AEA">
        <w:rPr>
          <w:color w:val="000000"/>
        </w:rPr>
        <w:t xml:space="preserve"> поскольку эти отрасли не являются конкурентами в потреблении кормов.</w:t>
      </w:r>
    </w:p>
    <w:p w:rsidR="00AD448A" w:rsidRPr="00753AEA" w:rsidRDefault="00AD448A" w:rsidP="00753AEA">
      <w:pPr>
        <w:shd w:val="clear" w:color="FFFFFF" w:fill="FFFFFF"/>
        <w:autoSpaceDE w:val="0"/>
        <w:spacing w:line="211" w:lineRule="atLeast"/>
        <w:jc w:val="both"/>
        <w:rPr>
          <w:color w:val="000000"/>
        </w:rPr>
      </w:pPr>
      <w:r w:rsidRPr="00753AEA">
        <w:rPr>
          <w:color w:val="000000"/>
        </w:rPr>
        <w:t>Овцеводство — одна из древнейших отраслей животно</w:t>
      </w:r>
      <w:r w:rsidRPr="00753AEA">
        <w:rPr>
          <w:color w:val="000000"/>
        </w:rPr>
        <w:softHyphen/>
        <w:t>водства в Украине. Наиболее</w:t>
      </w:r>
      <w:r>
        <w:rPr>
          <w:color w:val="000000"/>
          <w:sz w:val="21"/>
        </w:rPr>
        <w:t xml:space="preserve"> </w:t>
      </w:r>
      <w:r w:rsidRPr="00753AEA">
        <w:rPr>
          <w:color w:val="000000"/>
        </w:rPr>
        <w:t>распространено оно в Степи и Карпатах. Вследствие экстенсивного характера овцеводства трудовые затраты здесь меньше</w:t>
      </w:r>
      <w:r w:rsidR="00156DFE" w:rsidRPr="00753AEA">
        <w:rPr>
          <w:color w:val="000000"/>
        </w:rPr>
        <w:t>,</w:t>
      </w:r>
      <w:r w:rsidRPr="00753AEA">
        <w:rPr>
          <w:color w:val="000000"/>
        </w:rPr>
        <w:t xml:space="preserve"> чем в других отраслях животноводства. Овцеводство почти полностью раз</w:t>
      </w:r>
      <w:r w:rsidRPr="00753AEA">
        <w:rPr>
          <w:color w:val="000000"/>
        </w:rPr>
        <w:softHyphen/>
        <w:t>вивается на природных кормовых угодьях. Но в зимний период его кормовая база недостаточна.</w:t>
      </w:r>
    </w:p>
    <w:p w:rsidR="00AD448A" w:rsidRPr="00753AEA" w:rsidRDefault="00AD448A" w:rsidP="00753AEA">
      <w:pPr>
        <w:shd w:val="clear" w:color="FFFFFF" w:fill="FFFFFF"/>
        <w:autoSpaceDE w:val="0"/>
        <w:spacing w:line="211" w:lineRule="atLeast"/>
        <w:jc w:val="both"/>
        <w:rPr>
          <w:color w:val="000000"/>
        </w:rPr>
      </w:pPr>
      <w:r w:rsidRPr="00753AEA">
        <w:rPr>
          <w:color w:val="000000"/>
        </w:rPr>
        <w:t>Овцеводство дает очень ценную продукцию. В легкой про</w:t>
      </w:r>
      <w:r w:rsidRPr="00753AEA">
        <w:rPr>
          <w:color w:val="000000"/>
        </w:rPr>
        <w:softHyphen/>
        <w:t>мышленности используют шерсть</w:t>
      </w:r>
      <w:r w:rsidR="00156DFE" w:rsidRPr="00753AEA">
        <w:rPr>
          <w:color w:val="000000"/>
        </w:rPr>
        <w:t>,</w:t>
      </w:r>
      <w:r w:rsidRPr="00753AEA">
        <w:rPr>
          <w:color w:val="000000"/>
        </w:rPr>
        <w:t xml:space="preserve"> смушку (шкурка ягненка)</w:t>
      </w:r>
      <w:r w:rsidR="00156DFE" w:rsidRPr="00753AEA">
        <w:rPr>
          <w:color w:val="000000"/>
        </w:rPr>
        <w:t>,</w:t>
      </w:r>
      <w:r w:rsidRPr="00753AEA">
        <w:rPr>
          <w:color w:val="000000"/>
        </w:rPr>
        <w:t xml:space="preserve"> овчину (выделанная овечья шкура). Кроме того</w:t>
      </w:r>
      <w:r w:rsidR="00156DFE" w:rsidRPr="00753AEA">
        <w:rPr>
          <w:color w:val="000000"/>
        </w:rPr>
        <w:t>,</w:t>
      </w:r>
      <w:r w:rsidRPr="00753AEA">
        <w:rPr>
          <w:color w:val="000000"/>
        </w:rPr>
        <w:t xml:space="preserve"> от овцеводства получают мясо (баранину)</w:t>
      </w:r>
      <w:r w:rsidR="00156DFE" w:rsidRPr="00753AEA">
        <w:rPr>
          <w:color w:val="000000"/>
        </w:rPr>
        <w:t>,</w:t>
      </w:r>
      <w:r w:rsidRPr="00753AEA">
        <w:rPr>
          <w:color w:val="000000"/>
        </w:rPr>
        <w:t xml:space="preserve"> молоко</w:t>
      </w:r>
      <w:r w:rsidR="00156DFE" w:rsidRPr="00753AEA">
        <w:rPr>
          <w:color w:val="000000"/>
        </w:rPr>
        <w:t>,</w:t>
      </w:r>
      <w:r w:rsidRPr="00753AEA">
        <w:rPr>
          <w:color w:val="000000"/>
        </w:rPr>
        <w:t xml:space="preserve"> жир.</w:t>
      </w:r>
    </w:p>
    <w:p w:rsidR="00AD448A" w:rsidRPr="00753AEA" w:rsidRDefault="00AD448A" w:rsidP="00753AEA">
      <w:pPr>
        <w:shd w:val="clear" w:color="FFFFFF" w:fill="FFFFFF"/>
        <w:autoSpaceDE w:val="0"/>
        <w:spacing w:line="211" w:lineRule="atLeast"/>
        <w:jc w:val="both"/>
        <w:rPr>
          <w:color w:val="000000"/>
        </w:rPr>
      </w:pPr>
      <w:r w:rsidRPr="00753AEA">
        <w:rPr>
          <w:color w:val="000000"/>
        </w:rPr>
        <w:t>Кролиководство развито в Полесье и Лесостепи. Преимущественно на продукцию скотоводства ориентиру</w:t>
      </w:r>
      <w:r w:rsidRPr="00753AEA">
        <w:rPr>
          <w:color w:val="000000"/>
        </w:rPr>
        <w:softHyphen/>
        <w:t>ется молочная отрасль пищевой промышленности. Она под</w:t>
      </w:r>
      <w:r w:rsidRPr="00753AEA">
        <w:rPr>
          <w:color w:val="000000"/>
        </w:rPr>
        <w:softHyphen/>
        <w:t xml:space="preserve">разделяется на </w:t>
      </w:r>
      <w:r w:rsidR="00753AEA" w:rsidRPr="00753AEA">
        <w:rPr>
          <w:color w:val="000000"/>
        </w:rPr>
        <w:t>маслосыродельную</w:t>
      </w:r>
      <w:r w:rsidRPr="00753AEA">
        <w:rPr>
          <w:color w:val="000000"/>
        </w:rPr>
        <w:t xml:space="preserve"> и молочно-консервную от</w:t>
      </w:r>
      <w:r w:rsidRPr="00753AEA">
        <w:rPr>
          <w:color w:val="000000"/>
        </w:rPr>
        <w:softHyphen/>
        <w:t>расли. Их продукция: масло</w:t>
      </w:r>
      <w:r w:rsidR="00156DFE" w:rsidRPr="00753AEA">
        <w:rPr>
          <w:color w:val="000000"/>
        </w:rPr>
        <w:t>,</w:t>
      </w:r>
      <w:r w:rsidRPr="00753AEA">
        <w:rPr>
          <w:color w:val="000000"/>
        </w:rPr>
        <w:t xml:space="preserve"> сыр</w:t>
      </w:r>
      <w:r w:rsidR="00156DFE" w:rsidRPr="00753AEA">
        <w:rPr>
          <w:color w:val="000000"/>
        </w:rPr>
        <w:t>,</w:t>
      </w:r>
      <w:r w:rsidRPr="00753AEA">
        <w:rPr>
          <w:color w:val="000000"/>
        </w:rPr>
        <w:t xml:space="preserve"> творог</w:t>
      </w:r>
      <w:r w:rsidR="00156DFE" w:rsidRPr="00753AEA">
        <w:rPr>
          <w:color w:val="000000"/>
        </w:rPr>
        <w:t>,</w:t>
      </w:r>
      <w:r w:rsidRPr="00753AEA">
        <w:rPr>
          <w:color w:val="000000"/>
        </w:rPr>
        <w:t xml:space="preserve"> молочные консервы</w:t>
      </w:r>
      <w:r w:rsidR="00156DFE" w:rsidRPr="00753AEA">
        <w:rPr>
          <w:color w:val="000000"/>
        </w:rPr>
        <w:t>,</w:t>
      </w:r>
      <w:r w:rsidRPr="00753AEA">
        <w:rPr>
          <w:color w:val="000000"/>
        </w:rPr>
        <w:t xml:space="preserve"> сухое молоко</w:t>
      </w:r>
      <w:r w:rsidR="00156DFE" w:rsidRPr="00753AEA">
        <w:rPr>
          <w:color w:val="000000"/>
        </w:rPr>
        <w:t>,</w:t>
      </w:r>
      <w:r w:rsidRPr="00753AEA">
        <w:rPr>
          <w:color w:val="000000"/>
        </w:rPr>
        <w:t xml:space="preserve"> продукты детского питания и др.</w:t>
      </w:r>
    </w:p>
    <w:p w:rsidR="00AD448A" w:rsidRPr="00753AEA" w:rsidRDefault="00AD448A" w:rsidP="00753AEA">
      <w:pPr>
        <w:shd w:val="clear" w:color="FFFFFF" w:fill="FFFFFF"/>
        <w:autoSpaceDE w:val="0"/>
        <w:spacing w:line="211" w:lineRule="atLeast"/>
        <w:jc w:val="both"/>
        <w:rPr>
          <w:color w:val="000000"/>
        </w:rPr>
      </w:pPr>
      <w:r w:rsidRPr="00753AEA">
        <w:rPr>
          <w:color w:val="000000"/>
        </w:rPr>
        <w:t>На размещение молокозаводов влияет сырьевой фактор и наличие массового потребителя. Производство продукции из цельного молока — пастеризованного молока</w:t>
      </w:r>
      <w:r w:rsidR="00156DFE" w:rsidRPr="00753AEA">
        <w:rPr>
          <w:color w:val="000000"/>
        </w:rPr>
        <w:t>,</w:t>
      </w:r>
      <w:r w:rsidRPr="00753AEA">
        <w:rPr>
          <w:color w:val="000000"/>
        </w:rPr>
        <w:t xml:space="preserve"> сметаны</w:t>
      </w:r>
      <w:r w:rsidR="00156DFE" w:rsidRPr="00753AEA">
        <w:rPr>
          <w:color w:val="000000"/>
        </w:rPr>
        <w:t>,</w:t>
      </w:r>
      <w:r w:rsidRPr="00753AEA">
        <w:rPr>
          <w:color w:val="000000"/>
        </w:rPr>
        <w:t xml:space="preserve"> кефира</w:t>
      </w:r>
      <w:r w:rsidR="00156DFE" w:rsidRPr="00753AEA">
        <w:rPr>
          <w:color w:val="000000"/>
        </w:rPr>
        <w:t>,</w:t>
      </w:r>
      <w:r w:rsidRPr="00753AEA">
        <w:rPr>
          <w:color w:val="000000"/>
        </w:rPr>
        <w:t xml:space="preserve"> ряженки — находится в крупных городах</w:t>
      </w:r>
      <w:r w:rsidR="00156DFE" w:rsidRPr="00753AEA">
        <w:rPr>
          <w:color w:val="000000"/>
        </w:rPr>
        <w:t>,</w:t>
      </w:r>
      <w:r w:rsidRPr="00753AEA">
        <w:rPr>
          <w:color w:val="000000"/>
        </w:rPr>
        <w:t xml:space="preserve"> т. е. ориенти</w:t>
      </w:r>
      <w:r w:rsidRPr="00753AEA">
        <w:rPr>
          <w:color w:val="000000"/>
        </w:rPr>
        <w:softHyphen/>
        <w:t>руется на потребителя. Производство масла</w:t>
      </w:r>
      <w:r w:rsidR="00156DFE" w:rsidRPr="00753AEA">
        <w:rPr>
          <w:color w:val="000000"/>
        </w:rPr>
        <w:t>,</w:t>
      </w:r>
      <w:r w:rsidRPr="00753AEA">
        <w:rPr>
          <w:color w:val="000000"/>
        </w:rPr>
        <w:t xml:space="preserve"> сыра</w:t>
      </w:r>
      <w:r w:rsidR="00156DFE" w:rsidRPr="00753AEA">
        <w:rPr>
          <w:color w:val="000000"/>
        </w:rPr>
        <w:t>,</w:t>
      </w:r>
      <w:r w:rsidRPr="00753AEA">
        <w:rPr>
          <w:color w:val="000000"/>
        </w:rPr>
        <w:t xml:space="preserve"> молочных консервов сосредоточено в небольших городах и поселках в сельскохозяйственных районах с развитым молочным живот</w:t>
      </w:r>
      <w:r w:rsidRPr="00753AEA">
        <w:rPr>
          <w:color w:val="000000"/>
        </w:rPr>
        <w:softHyphen/>
        <w:t>новодством. В настоящее время молочная промышленность Украины испытывает ряд трудностей</w:t>
      </w:r>
      <w:r w:rsidR="00156DFE" w:rsidRPr="00753AEA">
        <w:rPr>
          <w:color w:val="000000"/>
        </w:rPr>
        <w:t>,</w:t>
      </w:r>
      <w:r w:rsidRPr="00753AEA">
        <w:rPr>
          <w:color w:val="000000"/>
        </w:rPr>
        <w:t xml:space="preserve"> главнейшие из которых — обес</w:t>
      </w:r>
      <w:r w:rsidRPr="00753AEA">
        <w:rPr>
          <w:color w:val="000000"/>
        </w:rPr>
        <w:softHyphen/>
        <w:t>ценивание денег и устаревшее оборудование. Вместе с тем увеличилось количество небольших частных производств</w:t>
      </w:r>
      <w:r w:rsidR="00156DFE" w:rsidRPr="00753AEA">
        <w:rPr>
          <w:color w:val="000000"/>
        </w:rPr>
        <w:t>,</w:t>
      </w:r>
      <w:r w:rsidRPr="00753AEA">
        <w:rPr>
          <w:color w:val="000000"/>
        </w:rPr>
        <w:t xml:space="preserve"> пе</w:t>
      </w:r>
      <w:r w:rsidRPr="00753AEA">
        <w:rPr>
          <w:color w:val="000000"/>
        </w:rPr>
        <w:softHyphen/>
        <w:t>рерабатывающих молоко в масло и сыр. Возросли и объемы поставок этой продукции</w:t>
      </w:r>
      <w:r w:rsidR="00156DFE" w:rsidRPr="00753AEA">
        <w:rPr>
          <w:color w:val="000000"/>
        </w:rPr>
        <w:t>,</w:t>
      </w:r>
      <w:r w:rsidRPr="00753AEA">
        <w:rPr>
          <w:color w:val="000000"/>
        </w:rPr>
        <w:t xml:space="preserve"> особенно молочнокислой</w:t>
      </w:r>
      <w:r w:rsidR="00156DFE" w:rsidRPr="00753AEA">
        <w:rPr>
          <w:color w:val="000000"/>
        </w:rPr>
        <w:t>,</w:t>
      </w:r>
      <w:r w:rsidRPr="00753AEA">
        <w:rPr>
          <w:color w:val="000000"/>
        </w:rPr>
        <w:t xml:space="preserve"> из зару</w:t>
      </w:r>
      <w:r w:rsidRPr="00753AEA">
        <w:rPr>
          <w:color w:val="000000"/>
        </w:rPr>
        <w:softHyphen/>
        <w:t>бежных стран.</w:t>
      </w:r>
    </w:p>
    <w:p w:rsidR="00AD448A" w:rsidRPr="00753AEA" w:rsidRDefault="00AD448A" w:rsidP="00753AEA">
      <w:pPr>
        <w:shd w:val="clear" w:color="FFFFFF" w:fill="FFFFFF"/>
        <w:autoSpaceDE w:val="0"/>
        <w:spacing w:line="211" w:lineRule="atLeast"/>
        <w:jc w:val="both"/>
        <w:rPr>
          <w:color w:val="000000"/>
        </w:rPr>
      </w:pPr>
      <w:r w:rsidRPr="00753AEA">
        <w:rPr>
          <w:color w:val="000000"/>
        </w:rPr>
        <w:t>Животноводство является сырьевой базой для мясной про</w:t>
      </w:r>
      <w:r w:rsidRPr="00753AEA">
        <w:rPr>
          <w:color w:val="000000"/>
        </w:rPr>
        <w:softHyphen/>
        <w:t>мышленности. По объемам торговли продуктами питания мясо уступает только хлебобулочным изделиям. Кроме продуктов питания</w:t>
      </w:r>
      <w:r w:rsidR="00156DFE" w:rsidRPr="00753AEA">
        <w:rPr>
          <w:color w:val="000000"/>
        </w:rPr>
        <w:t>,</w:t>
      </w:r>
      <w:r w:rsidRPr="00753AEA">
        <w:rPr>
          <w:color w:val="000000"/>
        </w:rPr>
        <w:t xml:space="preserve"> мясная промышленность производит также корма для сельского хозяйства</w:t>
      </w:r>
      <w:r w:rsidR="00156DFE" w:rsidRPr="00753AEA">
        <w:rPr>
          <w:color w:val="000000"/>
        </w:rPr>
        <w:t>,</w:t>
      </w:r>
      <w:r w:rsidRPr="00753AEA">
        <w:rPr>
          <w:color w:val="000000"/>
        </w:rPr>
        <w:t xml:space="preserve"> лечебные препараты и др. Из жи</w:t>
      </w:r>
      <w:r w:rsidRPr="00753AEA">
        <w:rPr>
          <w:color w:val="000000"/>
        </w:rPr>
        <w:softHyphen/>
        <w:t>вотноводческого сырья делают известный всем гематоген.</w:t>
      </w:r>
    </w:p>
    <w:p w:rsidR="00AD448A" w:rsidRPr="00753AEA" w:rsidRDefault="00AD448A" w:rsidP="00753AEA">
      <w:pPr>
        <w:shd w:val="clear" w:color="FFFFFF" w:fill="FFFFFF"/>
        <w:autoSpaceDE w:val="0"/>
        <w:spacing w:line="211" w:lineRule="atLeast"/>
        <w:jc w:val="both"/>
        <w:rPr>
          <w:color w:val="000000"/>
        </w:rPr>
      </w:pPr>
      <w:r w:rsidRPr="00753AEA">
        <w:rPr>
          <w:color w:val="000000"/>
        </w:rPr>
        <w:t>Основные предприятия мясной промышленности — мясо</w:t>
      </w:r>
      <w:r w:rsidRPr="00753AEA">
        <w:rPr>
          <w:color w:val="000000"/>
        </w:rPr>
        <w:softHyphen/>
        <w:t>комбинаты — размещаются в больших городах</w:t>
      </w:r>
      <w:r w:rsidR="00156DFE" w:rsidRPr="00753AEA">
        <w:rPr>
          <w:color w:val="000000"/>
        </w:rPr>
        <w:t>,</w:t>
      </w:r>
      <w:r w:rsidRPr="00753AEA">
        <w:rPr>
          <w:color w:val="000000"/>
        </w:rPr>
        <w:t xml:space="preserve"> а также в районах развитого животноводства. Крупнейшие из них на</w:t>
      </w:r>
      <w:r w:rsidRPr="00753AEA">
        <w:rPr>
          <w:color w:val="000000"/>
        </w:rPr>
        <w:softHyphen/>
        <w:t>ходятся в Киеве</w:t>
      </w:r>
      <w:r w:rsidR="00156DFE" w:rsidRPr="00753AEA">
        <w:rPr>
          <w:color w:val="000000"/>
        </w:rPr>
        <w:t>,</w:t>
      </w:r>
      <w:r w:rsidRPr="00753AEA">
        <w:rPr>
          <w:color w:val="000000"/>
        </w:rPr>
        <w:t xml:space="preserve"> Полтаве</w:t>
      </w:r>
      <w:r w:rsidR="00156DFE" w:rsidRPr="00753AEA">
        <w:rPr>
          <w:color w:val="000000"/>
        </w:rPr>
        <w:t>,</w:t>
      </w:r>
      <w:r w:rsidRPr="00753AEA">
        <w:rPr>
          <w:color w:val="000000"/>
        </w:rPr>
        <w:t xml:space="preserve"> Харькове</w:t>
      </w:r>
      <w:r w:rsidR="00156DFE" w:rsidRPr="00753AEA">
        <w:rPr>
          <w:color w:val="000000"/>
        </w:rPr>
        <w:t>,</w:t>
      </w:r>
      <w:r w:rsidRPr="00753AEA">
        <w:rPr>
          <w:color w:val="000000"/>
        </w:rPr>
        <w:t xml:space="preserve"> Одессе</w:t>
      </w:r>
      <w:r w:rsidR="00156DFE" w:rsidRPr="00753AEA">
        <w:rPr>
          <w:color w:val="000000"/>
        </w:rPr>
        <w:t>,</w:t>
      </w:r>
      <w:r w:rsidRPr="00753AEA">
        <w:rPr>
          <w:color w:val="000000"/>
        </w:rPr>
        <w:t xml:space="preserve"> Донецке. В последнее время сырьевая база животноводства расширялась за счет ускоренного развития птицеводства в Донбассе</w:t>
      </w:r>
      <w:r w:rsidR="00156DFE" w:rsidRPr="00753AEA">
        <w:rPr>
          <w:color w:val="000000"/>
        </w:rPr>
        <w:t>,</w:t>
      </w:r>
      <w:r w:rsidRPr="00753AEA">
        <w:rPr>
          <w:color w:val="000000"/>
        </w:rPr>
        <w:t xml:space="preserve"> При</w:t>
      </w:r>
      <w:r w:rsidRPr="00753AEA">
        <w:rPr>
          <w:color w:val="000000"/>
        </w:rPr>
        <w:softHyphen/>
        <w:t>днепровье</w:t>
      </w:r>
      <w:r w:rsidR="00156DFE" w:rsidRPr="00753AEA">
        <w:rPr>
          <w:color w:val="000000"/>
        </w:rPr>
        <w:t>,</w:t>
      </w:r>
      <w:r w:rsidRPr="00753AEA">
        <w:rPr>
          <w:color w:val="000000"/>
        </w:rPr>
        <w:t xml:space="preserve"> вокруг Киева и Харькова</w:t>
      </w:r>
      <w:r w:rsidR="00156DFE" w:rsidRPr="00753AEA">
        <w:rPr>
          <w:color w:val="000000"/>
        </w:rPr>
        <w:t>,</w:t>
      </w:r>
      <w:r w:rsidRPr="00753AEA">
        <w:rPr>
          <w:color w:val="000000"/>
        </w:rPr>
        <w:t xml:space="preserve"> а также в курортных зонах.</w:t>
      </w:r>
    </w:p>
    <w:p w:rsidR="00AD448A" w:rsidRPr="00753AEA" w:rsidRDefault="00AD448A" w:rsidP="00753AEA">
      <w:pPr>
        <w:shd w:val="clear" w:color="FFFFFF" w:fill="FFFFFF"/>
        <w:autoSpaceDE w:val="0"/>
        <w:spacing w:line="211" w:lineRule="atLeast"/>
        <w:jc w:val="both"/>
        <w:rPr>
          <w:color w:val="000000"/>
        </w:rPr>
      </w:pPr>
      <w:r w:rsidRPr="00753AEA">
        <w:rPr>
          <w:color w:val="000000"/>
        </w:rPr>
        <w:t>Полтавский мясокомбинат известен как безотходное про</w:t>
      </w:r>
      <w:r w:rsidRPr="00753AEA">
        <w:rPr>
          <w:color w:val="000000"/>
        </w:rPr>
        <w:softHyphen/>
        <w:t>изводство</w:t>
      </w:r>
      <w:r w:rsidR="00156DFE" w:rsidRPr="00753AEA">
        <w:rPr>
          <w:color w:val="000000"/>
        </w:rPr>
        <w:t>,</w:t>
      </w:r>
      <w:r w:rsidRPr="00753AEA">
        <w:rPr>
          <w:color w:val="000000"/>
        </w:rPr>
        <w:t xml:space="preserve"> как единственное в стране предприятие</w:t>
      </w:r>
      <w:r w:rsidR="00156DFE" w:rsidRPr="00753AEA">
        <w:rPr>
          <w:color w:val="000000"/>
        </w:rPr>
        <w:t>,</w:t>
      </w:r>
      <w:r w:rsidRPr="00753AEA">
        <w:rPr>
          <w:color w:val="000000"/>
        </w:rPr>
        <w:t xml:space="preserve"> на котором делают струны для скрипок и других музыкальных инстру</w:t>
      </w:r>
      <w:r w:rsidRPr="00753AEA">
        <w:rPr>
          <w:color w:val="000000"/>
        </w:rPr>
        <w:softHyphen/>
        <w:t>ментов из натурального сырья.</w:t>
      </w:r>
    </w:p>
    <w:p w:rsidR="00AD448A" w:rsidRPr="00753AEA" w:rsidRDefault="00AD448A" w:rsidP="00753AEA">
      <w:pPr>
        <w:shd w:val="clear" w:color="FFFFFF" w:fill="FFFFFF"/>
        <w:autoSpaceDE w:val="0"/>
        <w:spacing w:line="211" w:lineRule="atLeast"/>
        <w:jc w:val="both"/>
        <w:rPr>
          <w:color w:val="000000"/>
        </w:rPr>
      </w:pPr>
      <w:r w:rsidRPr="00753AEA">
        <w:rPr>
          <w:color w:val="000000"/>
        </w:rPr>
        <w:t>Шелководство развивается в основном в степной и ле</w:t>
      </w:r>
      <w:r w:rsidRPr="00753AEA">
        <w:rPr>
          <w:color w:val="000000"/>
        </w:rPr>
        <w:softHyphen/>
        <w:t>состепной зонах Украины. Здесь сосредоточены большие мас</w:t>
      </w:r>
      <w:r w:rsidRPr="00753AEA">
        <w:rPr>
          <w:color w:val="000000"/>
        </w:rPr>
        <w:softHyphen/>
        <w:t>сивы шелковицы</w:t>
      </w:r>
      <w:r w:rsidR="00156DFE" w:rsidRPr="00753AEA">
        <w:rPr>
          <w:color w:val="000000"/>
        </w:rPr>
        <w:t>,</w:t>
      </w:r>
      <w:r w:rsidRPr="00753AEA">
        <w:rPr>
          <w:color w:val="000000"/>
        </w:rPr>
        <w:t xml:space="preserve"> листьями которой питается гусеница туто</w:t>
      </w:r>
      <w:r w:rsidRPr="00753AEA">
        <w:rPr>
          <w:color w:val="000000"/>
        </w:rPr>
        <w:softHyphen/>
        <w:t>вого шелкопряда. Из ее коконов изготовляют натуральное шелковое волокно. В Киеве работает единственный в Украине шелковый комбинат</w:t>
      </w:r>
      <w:r w:rsidR="00156DFE" w:rsidRPr="00753AEA">
        <w:rPr>
          <w:color w:val="000000"/>
        </w:rPr>
        <w:t>,</w:t>
      </w:r>
      <w:r w:rsidRPr="00753AEA">
        <w:rPr>
          <w:color w:val="000000"/>
        </w:rPr>
        <w:t xml:space="preserve"> снабжающий страну тканями из нату</w:t>
      </w:r>
      <w:r w:rsidRPr="00753AEA">
        <w:rPr>
          <w:color w:val="000000"/>
        </w:rPr>
        <w:softHyphen/>
        <w:t>рального шелка.</w:t>
      </w:r>
    </w:p>
    <w:p w:rsidR="00AD448A" w:rsidRPr="00CF7425" w:rsidRDefault="00AD448A" w:rsidP="00CF7425">
      <w:pPr>
        <w:shd w:val="clear" w:color="FFFFFF" w:fill="FFFFFF"/>
        <w:autoSpaceDE w:val="0"/>
        <w:spacing w:line="211" w:lineRule="atLeast"/>
        <w:jc w:val="both"/>
        <w:rPr>
          <w:color w:val="000000"/>
        </w:rPr>
      </w:pPr>
      <w:r w:rsidRPr="00CF7425">
        <w:rPr>
          <w:color w:val="000000"/>
        </w:rPr>
        <w:t>Пчеловодство — отрасль животноводства</w:t>
      </w:r>
      <w:r w:rsidR="00156DFE" w:rsidRPr="00CF7425">
        <w:rPr>
          <w:color w:val="000000"/>
        </w:rPr>
        <w:t>,</w:t>
      </w:r>
      <w:r w:rsidRPr="00CF7425">
        <w:rPr>
          <w:color w:val="000000"/>
        </w:rPr>
        <w:t xml:space="preserve"> которая дает чрезвычайно ценную продукцию: мед</w:t>
      </w:r>
      <w:r w:rsidR="00156DFE" w:rsidRPr="00CF7425">
        <w:rPr>
          <w:color w:val="000000"/>
        </w:rPr>
        <w:t>,</w:t>
      </w:r>
      <w:r w:rsidRPr="00CF7425">
        <w:rPr>
          <w:color w:val="000000"/>
        </w:rPr>
        <w:t xml:space="preserve"> воск</w:t>
      </w:r>
      <w:r w:rsidR="00156DFE" w:rsidRPr="00CF7425">
        <w:rPr>
          <w:color w:val="000000"/>
        </w:rPr>
        <w:t>,</w:t>
      </w:r>
      <w:r w:rsidRPr="00CF7425">
        <w:rPr>
          <w:color w:val="000000"/>
        </w:rPr>
        <w:t xml:space="preserve"> прополис</w:t>
      </w:r>
      <w:r w:rsidR="00156DFE" w:rsidRPr="00CF7425">
        <w:rPr>
          <w:color w:val="000000"/>
        </w:rPr>
        <w:t>,</w:t>
      </w:r>
      <w:r w:rsidRPr="00CF7425">
        <w:rPr>
          <w:color w:val="000000"/>
        </w:rPr>
        <w:t xml:space="preserve"> пыльцу</w:t>
      </w:r>
      <w:r w:rsidR="00156DFE" w:rsidRPr="00CF7425">
        <w:rPr>
          <w:color w:val="000000"/>
        </w:rPr>
        <w:t>,</w:t>
      </w:r>
      <w:r w:rsidRPr="00CF7425">
        <w:rPr>
          <w:color w:val="000000"/>
        </w:rPr>
        <w:t xml:space="preserve"> маточное молочко. Наиболее распространено в Степи</w:t>
      </w:r>
      <w:r w:rsidR="00156DFE" w:rsidRPr="00CF7425">
        <w:rPr>
          <w:color w:val="000000"/>
        </w:rPr>
        <w:t>,</w:t>
      </w:r>
      <w:r w:rsidR="00CF7425" w:rsidRPr="00CF7425">
        <w:rPr>
          <w:color w:val="000000"/>
        </w:rPr>
        <w:t xml:space="preserve"> Лесос</w:t>
      </w:r>
      <w:r w:rsidRPr="00CF7425">
        <w:rPr>
          <w:color w:val="000000"/>
        </w:rPr>
        <w:t>тепи и Карпатах. Продукцию пчеловодства активно используют различные отрасли пищевой промышленности</w:t>
      </w:r>
      <w:r w:rsidR="00156DFE" w:rsidRPr="00CF7425">
        <w:rPr>
          <w:color w:val="000000"/>
        </w:rPr>
        <w:t>,</w:t>
      </w:r>
      <w:r w:rsidRPr="00CF7425">
        <w:rPr>
          <w:color w:val="000000"/>
        </w:rPr>
        <w:t xml:space="preserve"> в частности </w:t>
      </w:r>
      <w:r w:rsidR="00CF7425" w:rsidRPr="00CF7425">
        <w:rPr>
          <w:color w:val="000000"/>
        </w:rPr>
        <w:t>ликероводочная</w:t>
      </w:r>
      <w:r w:rsidRPr="00CF7425">
        <w:rPr>
          <w:color w:val="000000"/>
        </w:rPr>
        <w:t xml:space="preserve"> и пивобезалкогольная. Кроме того</w:t>
      </w:r>
      <w:r w:rsidR="00156DFE" w:rsidRPr="00CF7425">
        <w:rPr>
          <w:color w:val="000000"/>
        </w:rPr>
        <w:t>,</w:t>
      </w:r>
      <w:r w:rsidRPr="00CF7425">
        <w:rPr>
          <w:color w:val="000000"/>
        </w:rPr>
        <w:t xml:space="preserve"> производ</w:t>
      </w:r>
      <w:r w:rsidRPr="00CF7425">
        <w:rPr>
          <w:color w:val="000000"/>
        </w:rPr>
        <w:softHyphen/>
        <w:t>ство многих видов лекарств основывается на продукции пче</w:t>
      </w:r>
      <w:r w:rsidRPr="00CF7425">
        <w:rPr>
          <w:color w:val="000000"/>
        </w:rPr>
        <w:softHyphen/>
        <w:t>ловодства</w:t>
      </w:r>
      <w:r w:rsidR="00CF7425" w:rsidRPr="00CF7425">
        <w:rPr>
          <w:color w:val="000000"/>
        </w:rPr>
        <w:t>.</w:t>
      </w:r>
      <w:r w:rsidRPr="00CF7425">
        <w:rPr>
          <w:color w:val="000000"/>
        </w:rPr>
        <w:t xml:space="preserve"> Рыбоводство в Украине имеет значительные</w:t>
      </w:r>
      <w:r w:rsidR="00156DFE" w:rsidRPr="00CF7425">
        <w:rPr>
          <w:color w:val="000000"/>
        </w:rPr>
        <w:t>,</w:t>
      </w:r>
      <w:r w:rsidRPr="00CF7425">
        <w:rPr>
          <w:color w:val="000000"/>
        </w:rPr>
        <w:t xml:space="preserve"> еще не полностью реализованные перспективы. Речное и прудовое рыбоводство наиболее развито в</w:t>
      </w:r>
      <w:r w:rsidR="00CF7425">
        <w:rPr>
          <w:color w:val="000000"/>
        </w:rPr>
        <w:t xml:space="preserve"> Лесостепи и Карпатах.</w:t>
      </w:r>
      <w:r w:rsidRPr="00CF7425">
        <w:rPr>
          <w:color w:val="000000"/>
        </w:rPr>
        <w:t xml:space="preserve"> Основная же доля улова рыбы приходится на моря и океаны. Сокращение улова трески</w:t>
      </w:r>
      <w:r w:rsidR="00156DFE" w:rsidRPr="00CF7425">
        <w:rPr>
          <w:color w:val="000000"/>
        </w:rPr>
        <w:t>,</w:t>
      </w:r>
      <w:r w:rsidRPr="00CF7425">
        <w:rPr>
          <w:color w:val="000000"/>
        </w:rPr>
        <w:t xml:space="preserve"> пикши</w:t>
      </w:r>
      <w:r w:rsidR="00156DFE" w:rsidRPr="00CF7425">
        <w:rPr>
          <w:color w:val="000000"/>
        </w:rPr>
        <w:t>,</w:t>
      </w:r>
      <w:r w:rsidRPr="00CF7425">
        <w:rPr>
          <w:color w:val="000000"/>
        </w:rPr>
        <w:t xml:space="preserve"> сельди</w:t>
      </w:r>
      <w:r w:rsidR="00156DFE" w:rsidRPr="00CF7425">
        <w:rPr>
          <w:color w:val="000000"/>
        </w:rPr>
        <w:t>,</w:t>
      </w:r>
      <w:r w:rsidRPr="00CF7425">
        <w:rPr>
          <w:color w:val="000000"/>
        </w:rPr>
        <w:t xml:space="preserve"> морского окуня компенсируется расширением промысла менее ценных видов — мойвы</w:t>
      </w:r>
      <w:r w:rsidR="00156DFE" w:rsidRPr="00CF7425">
        <w:rPr>
          <w:color w:val="000000"/>
        </w:rPr>
        <w:t>,</w:t>
      </w:r>
      <w:r w:rsidRPr="00CF7425">
        <w:rPr>
          <w:color w:val="000000"/>
        </w:rPr>
        <w:t xml:space="preserve"> минтая</w:t>
      </w:r>
      <w:r w:rsidR="00156DFE" w:rsidRPr="00CF7425">
        <w:rPr>
          <w:color w:val="000000"/>
        </w:rPr>
        <w:t>,</w:t>
      </w:r>
      <w:r w:rsidRPr="00CF7425">
        <w:rPr>
          <w:color w:val="000000"/>
        </w:rPr>
        <w:t xml:space="preserve"> сардин</w:t>
      </w:r>
      <w:r w:rsidR="00156DFE" w:rsidRPr="00CF7425">
        <w:rPr>
          <w:color w:val="000000"/>
        </w:rPr>
        <w:t>,</w:t>
      </w:r>
      <w:r w:rsidRPr="00CF7425">
        <w:rPr>
          <w:color w:val="000000"/>
        </w:rPr>
        <w:t xml:space="preserve"> скумбрии</w:t>
      </w:r>
      <w:r w:rsidR="00156DFE" w:rsidRPr="00CF7425">
        <w:rPr>
          <w:color w:val="000000"/>
        </w:rPr>
        <w:t>,</w:t>
      </w:r>
      <w:r w:rsidRPr="00CF7425">
        <w:rPr>
          <w:color w:val="000000"/>
        </w:rPr>
        <w:t xml:space="preserve"> ставриды. Главные рыбоперерабатывающие предприятия находятся в Вилкове</w:t>
      </w:r>
      <w:r w:rsidR="00156DFE" w:rsidRPr="00CF7425">
        <w:rPr>
          <w:color w:val="000000"/>
        </w:rPr>
        <w:t>,</w:t>
      </w:r>
      <w:r w:rsidRPr="00CF7425">
        <w:rPr>
          <w:color w:val="000000"/>
        </w:rPr>
        <w:t xml:space="preserve"> </w:t>
      </w:r>
      <w:r w:rsidR="00CF7425" w:rsidRPr="00CF7425">
        <w:rPr>
          <w:color w:val="000000"/>
        </w:rPr>
        <w:t>Белгород-днестровском</w:t>
      </w:r>
      <w:r w:rsidRPr="00CF7425">
        <w:rPr>
          <w:color w:val="000000"/>
        </w:rPr>
        <w:t xml:space="preserve"> и Ильичевске (Одесская область)</w:t>
      </w:r>
      <w:r w:rsidR="00156DFE" w:rsidRPr="00CF7425">
        <w:rPr>
          <w:color w:val="000000"/>
        </w:rPr>
        <w:t>,</w:t>
      </w:r>
      <w:r w:rsidRPr="00CF7425">
        <w:rPr>
          <w:color w:val="000000"/>
        </w:rPr>
        <w:t xml:space="preserve"> Одессе</w:t>
      </w:r>
      <w:r w:rsidR="00156DFE" w:rsidRPr="00CF7425">
        <w:rPr>
          <w:color w:val="000000"/>
        </w:rPr>
        <w:t>,</w:t>
      </w:r>
      <w:r w:rsidRPr="00CF7425">
        <w:rPr>
          <w:color w:val="000000"/>
        </w:rPr>
        <w:t xml:space="preserve"> Очакове</w:t>
      </w:r>
      <w:r w:rsidR="00156DFE" w:rsidRPr="00CF7425">
        <w:rPr>
          <w:color w:val="000000"/>
        </w:rPr>
        <w:t>,</w:t>
      </w:r>
      <w:r w:rsidRPr="00CF7425">
        <w:rPr>
          <w:color w:val="000000"/>
        </w:rPr>
        <w:t xml:space="preserve"> Николаеве</w:t>
      </w:r>
      <w:r w:rsidR="00156DFE" w:rsidRPr="00CF7425">
        <w:rPr>
          <w:color w:val="000000"/>
        </w:rPr>
        <w:t>,</w:t>
      </w:r>
      <w:r w:rsidRPr="00CF7425">
        <w:rPr>
          <w:color w:val="000000"/>
        </w:rPr>
        <w:t xml:space="preserve"> Херсоне</w:t>
      </w:r>
      <w:r w:rsidR="00156DFE" w:rsidRPr="00CF7425">
        <w:rPr>
          <w:color w:val="000000"/>
        </w:rPr>
        <w:t>,</w:t>
      </w:r>
      <w:r w:rsidRPr="00CF7425">
        <w:rPr>
          <w:color w:val="000000"/>
        </w:rPr>
        <w:t xml:space="preserve"> Евпатории</w:t>
      </w:r>
      <w:r w:rsidR="00156DFE" w:rsidRPr="00CF7425">
        <w:rPr>
          <w:color w:val="000000"/>
        </w:rPr>
        <w:t>,</w:t>
      </w:r>
      <w:r w:rsidRPr="00CF7425">
        <w:rPr>
          <w:color w:val="000000"/>
        </w:rPr>
        <w:t xml:space="preserve"> Севастополе</w:t>
      </w:r>
      <w:r w:rsidR="00156DFE" w:rsidRPr="00CF7425">
        <w:rPr>
          <w:color w:val="000000"/>
        </w:rPr>
        <w:t>,</w:t>
      </w:r>
      <w:r w:rsidRPr="00CF7425">
        <w:rPr>
          <w:color w:val="000000"/>
        </w:rPr>
        <w:t xml:space="preserve"> Ялте</w:t>
      </w:r>
      <w:r w:rsidR="00156DFE" w:rsidRPr="00CF7425">
        <w:rPr>
          <w:color w:val="000000"/>
        </w:rPr>
        <w:t>,</w:t>
      </w:r>
      <w:r w:rsidRPr="00CF7425">
        <w:rPr>
          <w:color w:val="000000"/>
        </w:rPr>
        <w:t xml:space="preserve"> Геническе</w:t>
      </w:r>
      <w:r w:rsidR="00156DFE" w:rsidRPr="00CF7425">
        <w:rPr>
          <w:color w:val="000000"/>
        </w:rPr>
        <w:t>,</w:t>
      </w:r>
      <w:r w:rsidRPr="00CF7425">
        <w:rPr>
          <w:color w:val="000000"/>
        </w:rPr>
        <w:t xml:space="preserve"> Бердянске</w:t>
      </w:r>
      <w:r w:rsidR="00156DFE" w:rsidRPr="00CF7425">
        <w:rPr>
          <w:color w:val="000000"/>
        </w:rPr>
        <w:t>,</w:t>
      </w:r>
      <w:r w:rsidRPr="00CF7425">
        <w:rPr>
          <w:color w:val="000000"/>
        </w:rPr>
        <w:t xml:space="preserve"> Мариуполе. Часть рыбы и морепродуктов перерабатывается непосредственно в море на плавучих рыбоконсервных заводах.</w:t>
      </w:r>
    </w:p>
    <w:p w:rsidR="00AD448A" w:rsidRPr="00CF7425" w:rsidRDefault="00AD448A" w:rsidP="00B47142">
      <w:pPr>
        <w:shd w:val="clear" w:color="FFFFFF" w:fill="FFFFFF"/>
        <w:autoSpaceDE w:val="0"/>
        <w:spacing w:line="211" w:lineRule="atLeast"/>
        <w:jc w:val="both"/>
        <w:rPr>
          <w:color w:val="000000"/>
        </w:rPr>
      </w:pPr>
      <w:r w:rsidRPr="00CF7425">
        <w:rPr>
          <w:color w:val="000000"/>
        </w:rPr>
        <w:t>На базе животноводства</w:t>
      </w:r>
      <w:r w:rsidR="00156DFE" w:rsidRPr="00CF7425">
        <w:rPr>
          <w:color w:val="000000"/>
        </w:rPr>
        <w:t>,</w:t>
      </w:r>
      <w:r w:rsidRPr="00CF7425">
        <w:rPr>
          <w:color w:val="000000"/>
        </w:rPr>
        <w:t xml:space="preserve"> включая клеточное зверо</w:t>
      </w:r>
      <w:r w:rsidRPr="00CF7425">
        <w:rPr>
          <w:color w:val="000000"/>
        </w:rPr>
        <w:softHyphen/>
        <w:t>водство</w:t>
      </w:r>
      <w:r w:rsidR="00156DFE" w:rsidRPr="00CF7425">
        <w:rPr>
          <w:color w:val="000000"/>
        </w:rPr>
        <w:t>,</w:t>
      </w:r>
      <w:r w:rsidRPr="00CF7425">
        <w:rPr>
          <w:color w:val="000000"/>
        </w:rPr>
        <w:t xml:space="preserve"> распространенное в Лесостепи</w:t>
      </w:r>
      <w:r w:rsidR="00156DFE" w:rsidRPr="00CF7425">
        <w:rPr>
          <w:color w:val="000000"/>
        </w:rPr>
        <w:t>,</w:t>
      </w:r>
      <w:r w:rsidRPr="00CF7425">
        <w:rPr>
          <w:color w:val="000000"/>
        </w:rPr>
        <w:t xml:space="preserve"> развиваются шерстя</w:t>
      </w:r>
      <w:r w:rsidRPr="00CF7425">
        <w:rPr>
          <w:color w:val="000000"/>
        </w:rPr>
        <w:softHyphen/>
        <w:t>ная</w:t>
      </w:r>
      <w:r w:rsidR="00156DFE" w:rsidRPr="00CF7425">
        <w:rPr>
          <w:color w:val="000000"/>
        </w:rPr>
        <w:t>,</w:t>
      </w:r>
      <w:r w:rsidRPr="00CF7425">
        <w:rPr>
          <w:color w:val="000000"/>
        </w:rPr>
        <w:t xml:space="preserve"> кожевенная и обувная промышленность и меховое про</w:t>
      </w:r>
      <w:r w:rsidRPr="00CF7425">
        <w:rPr>
          <w:color w:val="000000"/>
        </w:rPr>
        <w:softHyphen/>
        <w:t>изводство</w:t>
      </w:r>
    </w:p>
    <w:p w:rsidR="00AD448A" w:rsidRDefault="00AD448A">
      <w:pPr>
        <w:shd w:val="clear" w:color="FFFFFF" w:fill="FFFFFF"/>
        <w:autoSpaceDE w:val="0"/>
        <w:spacing w:line="211" w:lineRule="atLeast"/>
        <w:rPr>
          <w:color w:val="000000"/>
          <w:sz w:val="21"/>
        </w:rPr>
      </w:pPr>
    </w:p>
    <w:p w:rsidR="00AD448A" w:rsidRDefault="00AD448A">
      <w:pPr>
        <w:shd w:val="clear" w:color="FFFFFF" w:fill="FFFFFF"/>
        <w:autoSpaceDE w:val="0"/>
        <w:spacing w:line="211" w:lineRule="atLeast"/>
        <w:rPr>
          <w:color w:val="000000"/>
          <w:sz w:val="21"/>
        </w:rPr>
      </w:pPr>
      <w:r>
        <w:br w:type="page"/>
      </w:r>
      <w:r>
        <w:rPr>
          <w:b/>
          <w:color w:val="000000"/>
          <w:sz w:val="21"/>
        </w:rPr>
        <w:t>Территориальная организация пищевой промышленности.</w:t>
      </w:r>
    </w:p>
    <w:p w:rsidR="00AD448A" w:rsidRDefault="00AD448A">
      <w:pPr>
        <w:shd w:val="clear" w:color="FFFFFF" w:fill="FFFFFF"/>
        <w:autoSpaceDE w:val="0"/>
        <w:spacing w:line="211" w:lineRule="atLeast"/>
        <w:ind w:left="567"/>
        <w:rPr>
          <w:color w:val="000000"/>
          <w:sz w:val="21"/>
        </w:rPr>
      </w:pPr>
    </w:p>
    <w:p w:rsidR="00AD448A" w:rsidRPr="00CF7425" w:rsidRDefault="00AD448A">
      <w:pPr>
        <w:shd w:val="clear" w:color="FFFFFF" w:fill="FFFFFF"/>
        <w:autoSpaceDE w:val="0"/>
        <w:spacing w:line="211" w:lineRule="atLeast"/>
        <w:jc w:val="both"/>
        <w:rPr>
          <w:color w:val="000000"/>
        </w:rPr>
      </w:pPr>
      <w:r w:rsidRPr="00CF7425">
        <w:rPr>
          <w:color w:val="000000"/>
        </w:rPr>
        <w:t>Сельскохозяйственное производство</w:t>
      </w:r>
      <w:r>
        <w:rPr>
          <w:color w:val="000000"/>
          <w:sz w:val="21"/>
        </w:rPr>
        <w:t xml:space="preserve"> </w:t>
      </w:r>
      <w:r w:rsidRPr="00CF7425">
        <w:rPr>
          <w:color w:val="000000"/>
        </w:rPr>
        <w:t>в Украине имеет зо</w:t>
      </w:r>
      <w:r w:rsidRPr="00CF7425">
        <w:rPr>
          <w:color w:val="000000"/>
        </w:rPr>
        <w:softHyphen/>
      </w:r>
      <w:r w:rsidR="00B47142">
        <w:rPr>
          <w:color w:val="000000"/>
        </w:rPr>
        <w:t>нальный характер специализации.</w:t>
      </w:r>
      <w:r w:rsidRPr="00CF7425">
        <w:rPr>
          <w:color w:val="000000"/>
        </w:rPr>
        <w:t xml:space="preserve"> В соответствии с этим сложилась и опреде</w:t>
      </w:r>
      <w:r w:rsidRPr="00CF7425">
        <w:rPr>
          <w:color w:val="000000"/>
        </w:rPr>
        <w:softHyphen/>
        <w:t>ленная специализация перерабатывающих отраслей легкой и пищевой промышленности.</w:t>
      </w:r>
    </w:p>
    <w:p w:rsidR="00AD448A" w:rsidRPr="00CF7425" w:rsidRDefault="00AD448A">
      <w:pPr>
        <w:shd w:val="clear" w:color="FFFFFF" w:fill="FFFFFF"/>
        <w:autoSpaceDE w:val="0"/>
        <w:spacing w:line="211" w:lineRule="atLeast"/>
        <w:jc w:val="both"/>
        <w:rPr>
          <w:color w:val="000000"/>
        </w:rPr>
      </w:pPr>
      <w:r w:rsidRPr="00CF7425">
        <w:rPr>
          <w:color w:val="000000"/>
        </w:rPr>
        <w:t>Природные условия Полесья благоприятны для животно</w:t>
      </w:r>
      <w:r w:rsidRPr="00CF7425">
        <w:rPr>
          <w:color w:val="000000"/>
        </w:rPr>
        <w:softHyphen/>
        <w:t>водства (разведение крупного рогатого скота молочно-мясного направления и свиней)</w:t>
      </w:r>
      <w:r w:rsidR="00156DFE" w:rsidRPr="00CF7425">
        <w:rPr>
          <w:color w:val="000000"/>
        </w:rPr>
        <w:t>,</w:t>
      </w:r>
      <w:r w:rsidRPr="00CF7425">
        <w:rPr>
          <w:color w:val="000000"/>
        </w:rPr>
        <w:t xml:space="preserve"> выращивания льна</w:t>
      </w:r>
      <w:r w:rsidR="00156DFE" w:rsidRPr="00CF7425">
        <w:rPr>
          <w:color w:val="000000"/>
        </w:rPr>
        <w:t>,</w:t>
      </w:r>
      <w:r w:rsidRPr="00CF7425">
        <w:rPr>
          <w:color w:val="000000"/>
        </w:rPr>
        <w:t xml:space="preserve"> картофеля и зер</w:t>
      </w:r>
      <w:r w:rsidRPr="00CF7425">
        <w:rPr>
          <w:color w:val="000000"/>
        </w:rPr>
        <w:softHyphen/>
        <w:t>нового хозяйства. Это — Полесская агропромышленная зона.</w:t>
      </w:r>
    </w:p>
    <w:p w:rsidR="00AD448A" w:rsidRPr="00CF7425" w:rsidRDefault="00AD448A">
      <w:pPr>
        <w:shd w:val="clear" w:color="FFFFFF" w:fill="FFFFFF"/>
        <w:autoSpaceDE w:val="0"/>
        <w:spacing w:line="211" w:lineRule="atLeast"/>
        <w:jc w:val="both"/>
        <w:rPr>
          <w:color w:val="000000"/>
        </w:rPr>
      </w:pPr>
      <w:r w:rsidRPr="00CF7425">
        <w:rPr>
          <w:color w:val="000000"/>
        </w:rPr>
        <w:t>В Лесостепи с ее плодородными почвами и достаточной увлажненностью преобладаю</w:t>
      </w:r>
      <w:r w:rsidR="00B47142">
        <w:rPr>
          <w:color w:val="000000"/>
        </w:rPr>
        <w:t>т растениеводство свекольно-зер</w:t>
      </w:r>
      <w:r w:rsidRPr="00CF7425">
        <w:rPr>
          <w:color w:val="000000"/>
        </w:rPr>
        <w:t>нового направления</w:t>
      </w:r>
      <w:r w:rsidR="00156DFE" w:rsidRPr="00CF7425">
        <w:rPr>
          <w:color w:val="000000"/>
        </w:rPr>
        <w:t>,</w:t>
      </w:r>
      <w:r w:rsidRPr="00CF7425">
        <w:rPr>
          <w:color w:val="000000"/>
        </w:rPr>
        <w:t xml:space="preserve"> </w:t>
      </w:r>
      <w:r w:rsidR="00B47142" w:rsidRPr="00CF7425">
        <w:rPr>
          <w:color w:val="000000"/>
        </w:rPr>
        <w:t>мясомолочное</w:t>
      </w:r>
      <w:r w:rsidRPr="00CF7425">
        <w:rPr>
          <w:color w:val="000000"/>
        </w:rPr>
        <w:t xml:space="preserve"> скотоводство и свиновод</w:t>
      </w:r>
      <w:r w:rsidRPr="00CF7425">
        <w:rPr>
          <w:color w:val="000000"/>
        </w:rPr>
        <w:softHyphen/>
        <w:t>ство. Это — Лесостепная агропромышленная зона.</w:t>
      </w:r>
      <w:r w:rsidR="00B47142">
        <w:rPr>
          <w:color w:val="000000"/>
        </w:rPr>
        <w:t xml:space="preserve"> </w:t>
      </w:r>
      <w:r w:rsidRPr="00CF7425">
        <w:rPr>
          <w:color w:val="000000"/>
        </w:rPr>
        <w:t>В Степи</w:t>
      </w:r>
      <w:r w:rsidR="00156DFE" w:rsidRPr="00CF7425">
        <w:rPr>
          <w:color w:val="000000"/>
        </w:rPr>
        <w:t>,</w:t>
      </w:r>
      <w:r w:rsidRPr="00CF7425">
        <w:rPr>
          <w:color w:val="000000"/>
        </w:rPr>
        <w:t xml:space="preserve"> где почвы плодородны</w:t>
      </w:r>
      <w:r w:rsidR="00156DFE" w:rsidRPr="00CF7425">
        <w:rPr>
          <w:color w:val="000000"/>
        </w:rPr>
        <w:t>,</w:t>
      </w:r>
      <w:r w:rsidRPr="00CF7425">
        <w:rPr>
          <w:color w:val="000000"/>
        </w:rPr>
        <w:t xml:space="preserve"> но увлажненность недос</w:t>
      </w:r>
      <w:r w:rsidRPr="00CF7425">
        <w:rPr>
          <w:color w:val="000000"/>
        </w:rPr>
        <w:softHyphen/>
        <w:t>таточна</w:t>
      </w:r>
      <w:r w:rsidR="00156DFE" w:rsidRPr="00CF7425">
        <w:rPr>
          <w:color w:val="000000"/>
        </w:rPr>
        <w:t>,</w:t>
      </w:r>
      <w:r w:rsidRPr="00CF7425">
        <w:rPr>
          <w:color w:val="000000"/>
        </w:rPr>
        <w:t xml:space="preserve"> сформировалась зона зерновых и масличных культур  с развитым овощеводством</w:t>
      </w:r>
      <w:r w:rsidR="00156DFE" w:rsidRPr="00CF7425">
        <w:rPr>
          <w:color w:val="000000"/>
        </w:rPr>
        <w:t>,</w:t>
      </w:r>
      <w:r w:rsidRPr="00CF7425">
        <w:rPr>
          <w:color w:val="000000"/>
        </w:rPr>
        <w:t xml:space="preserve"> виноградарством</w:t>
      </w:r>
      <w:r w:rsidR="00156DFE" w:rsidRPr="00CF7425">
        <w:rPr>
          <w:color w:val="000000"/>
        </w:rPr>
        <w:t>,</w:t>
      </w:r>
      <w:r w:rsidRPr="00CF7425">
        <w:rPr>
          <w:color w:val="000000"/>
        </w:rPr>
        <w:t xml:space="preserve"> выращиванием бахчевых культур и </w:t>
      </w:r>
      <w:r w:rsidR="00B47142" w:rsidRPr="00CF7425">
        <w:rPr>
          <w:color w:val="000000"/>
        </w:rPr>
        <w:t>мясомолочным</w:t>
      </w:r>
      <w:r w:rsidRPr="00CF7425">
        <w:rPr>
          <w:color w:val="000000"/>
        </w:rPr>
        <w:t xml:space="preserve"> скотовод</w:t>
      </w:r>
      <w:r w:rsidRPr="00CF7425">
        <w:rPr>
          <w:color w:val="000000"/>
        </w:rPr>
        <w:softHyphen/>
        <w:t>ством. Это — Степная агропромышленная зона.</w:t>
      </w:r>
    </w:p>
    <w:p w:rsidR="00AD448A" w:rsidRPr="00CF7425" w:rsidRDefault="00AD448A">
      <w:pPr>
        <w:shd w:val="clear" w:color="FFFFFF" w:fill="FFFFFF"/>
        <w:autoSpaceDE w:val="0"/>
        <w:spacing w:line="211" w:lineRule="atLeast"/>
        <w:jc w:val="both"/>
        <w:rPr>
          <w:color w:val="000000"/>
        </w:rPr>
      </w:pPr>
      <w:r w:rsidRPr="00CF7425">
        <w:rPr>
          <w:color w:val="000000"/>
        </w:rPr>
        <w:t>Вокруг крупных городов и промышленных центров воз</w:t>
      </w:r>
      <w:r w:rsidRPr="00CF7425">
        <w:rPr>
          <w:color w:val="000000"/>
        </w:rPr>
        <w:softHyphen/>
        <w:t>никли пригородные зоны хозяйств</w:t>
      </w:r>
      <w:r w:rsidR="00156DFE" w:rsidRPr="00CF7425">
        <w:rPr>
          <w:color w:val="000000"/>
        </w:rPr>
        <w:t>,</w:t>
      </w:r>
      <w:r w:rsidRPr="00CF7425">
        <w:rPr>
          <w:color w:val="000000"/>
        </w:rPr>
        <w:t xml:space="preserve"> которые специализируются на выращивании овощей и фруктов</w:t>
      </w:r>
      <w:r w:rsidR="00156DFE" w:rsidRPr="00CF7425">
        <w:rPr>
          <w:color w:val="000000"/>
        </w:rPr>
        <w:t>,</w:t>
      </w:r>
      <w:r w:rsidRPr="00CF7425">
        <w:rPr>
          <w:color w:val="000000"/>
        </w:rPr>
        <w:t xml:space="preserve"> производстве молока</w:t>
      </w:r>
      <w:r w:rsidR="00156DFE" w:rsidRPr="00CF7425">
        <w:rPr>
          <w:color w:val="000000"/>
        </w:rPr>
        <w:t>,</w:t>
      </w:r>
      <w:r w:rsidRPr="00CF7425">
        <w:rPr>
          <w:color w:val="000000"/>
        </w:rPr>
        <w:t xml:space="preserve"> мяса</w:t>
      </w:r>
      <w:r w:rsidR="00156DFE" w:rsidRPr="00CF7425">
        <w:rPr>
          <w:color w:val="000000"/>
        </w:rPr>
        <w:t>,</w:t>
      </w:r>
      <w:r w:rsidRPr="00CF7425">
        <w:rPr>
          <w:color w:val="000000"/>
        </w:rPr>
        <w:t xml:space="preserve"> яиц. Образование пригородных зон вызвано потребно</w:t>
      </w:r>
      <w:r w:rsidRPr="00CF7425">
        <w:rPr>
          <w:color w:val="000000"/>
        </w:rPr>
        <w:softHyphen/>
        <w:t>стями населения городов в животноводческой и плодо</w:t>
      </w:r>
      <w:r w:rsidRPr="00CF7425">
        <w:rPr>
          <w:color w:val="000000"/>
        </w:rPr>
        <w:softHyphen/>
        <w:t>овощной продукции. Их сп</w:t>
      </w:r>
      <w:r w:rsidR="00B47142">
        <w:rPr>
          <w:color w:val="000000"/>
        </w:rPr>
        <w:t>ециализация не зависит от при</w:t>
      </w:r>
      <w:r w:rsidRPr="00CF7425">
        <w:rPr>
          <w:color w:val="000000"/>
        </w:rPr>
        <w:t>родной зоны.</w:t>
      </w:r>
    </w:p>
    <w:p w:rsidR="00AD448A" w:rsidRPr="00CF7425" w:rsidRDefault="00AD448A">
      <w:pPr>
        <w:shd w:val="clear" w:color="FFFFFF" w:fill="FFFFFF"/>
        <w:autoSpaceDE w:val="0"/>
        <w:spacing w:line="211" w:lineRule="atLeast"/>
        <w:jc w:val="both"/>
        <w:rPr>
          <w:color w:val="000000"/>
        </w:rPr>
      </w:pPr>
      <w:r w:rsidRPr="00CF7425">
        <w:rPr>
          <w:color w:val="000000"/>
        </w:rPr>
        <w:t>В Карпатах и Крыму (горные и предгорные территории) природные условия своеобразны</w:t>
      </w:r>
      <w:r w:rsidR="00156DFE" w:rsidRPr="00CF7425">
        <w:rPr>
          <w:color w:val="000000"/>
        </w:rPr>
        <w:t>,</w:t>
      </w:r>
      <w:r w:rsidRPr="00CF7425">
        <w:rPr>
          <w:color w:val="000000"/>
        </w:rPr>
        <w:t xml:space="preserve"> что влияет на особенности хозяйствования. </w:t>
      </w:r>
    </w:p>
    <w:p w:rsidR="00AD448A" w:rsidRPr="00CF7425" w:rsidRDefault="00AD448A">
      <w:pPr>
        <w:shd w:val="clear" w:color="FFFFFF" w:fill="FFFFFF"/>
        <w:autoSpaceDE w:val="0"/>
        <w:spacing w:line="211" w:lineRule="atLeast"/>
        <w:jc w:val="both"/>
        <w:rPr>
          <w:color w:val="000000"/>
        </w:rPr>
      </w:pPr>
      <w:r w:rsidRPr="00CF7425">
        <w:rPr>
          <w:color w:val="000000"/>
        </w:rPr>
        <w:t>В Крыму выращивают виноград и табак. Развито садовод</w:t>
      </w:r>
      <w:r w:rsidRPr="00CF7425">
        <w:rPr>
          <w:color w:val="000000"/>
        </w:rPr>
        <w:softHyphen/>
        <w:t>ство; животноводство имеет молочно-мясное направление; в горных районах выпасают овец.</w:t>
      </w:r>
    </w:p>
    <w:p w:rsidR="00AD448A" w:rsidRPr="00CF7425" w:rsidRDefault="00AD448A">
      <w:pPr>
        <w:shd w:val="clear" w:color="FFFFFF" w:fill="FFFFFF"/>
        <w:autoSpaceDE w:val="0"/>
        <w:spacing w:line="211" w:lineRule="atLeast"/>
        <w:jc w:val="both"/>
        <w:rPr>
          <w:color w:val="000000"/>
        </w:rPr>
      </w:pPr>
      <w:r w:rsidRPr="00CF7425">
        <w:rPr>
          <w:color w:val="000000"/>
        </w:rPr>
        <w:t xml:space="preserve">В </w:t>
      </w:r>
      <w:r w:rsidR="00B47142">
        <w:rPr>
          <w:color w:val="000000"/>
        </w:rPr>
        <w:t>При</w:t>
      </w:r>
      <w:r w:rsidRPr="00CF7425">
        <w:rPr>
          <w:color w:val="000000"/>
        </w:rPr>
        <w:t>карпатъе выращивают зерно</w:t>
      </w:r>
      <w:r w:rsidR="00156DFE" w:rsidRPr="00CF7425">
        <w:rPr>
          <w:color w:val="000000"/>
        </w:rPr>
        <w:t>,</w:t>
      </w:r>
      <w:r w:rsidRPr="00CF7425">
        <w:rPr>
          <w:color w:val="000000"/>
        </w:rPr>
        <w:t xml:space="preserve"> лен</w:t>
      </w:r>
      <w:r w:rsidR="00156DFE" w:rsidRPr="00CF7425">
        <w:rPr>
          <w:color w:val="000000"/>
        </w:rPr>
        <w:t>,</w:t>
      </w:r>
      <w:r w:rsidRPr="00CF7425">
        <w:rPr>
          <w:color w:val="000000"/>
        </w:rPr>
        <w:t xml:space="preserve"> хмель</w:t>
      </w:r>
      <w:r w:rsidR="00156DFE" w:rsidRPr="00CF7425">
        <w:rPr>
          <w:color w:val="000000"/>
        </w:rPr>
        <w:t>,</w:t>
      </w:r>
      <w:r w:rsidRPr="00CF7425">
        <w:rPr>
          <w:color w:val="000000"/>
        </w:rPr>
        <w:t xml:space="preserve"> картофель</w:t>
      </w:r>
      <w:r w:rsidR="00156DFE" w:rsidRPr="00CF7425">
        <w:rPr>
          <w:color w:val="000000"/>
        </w:rPr>
        <w:t>,</w:t>
      </w:r>
      <w:r w:rsidRPr="00CF7425">
        <w:rPr>
          <w:color w:val="000000"/>
        </w:rPr>
        <w:t xml:space="preserve"> разводят крупный рогатый скот и свиней. В Карпатских горах</w:t>
      </w:r>
      <w:r w:rsidR="00156DFE" w:rsidRPr="00CF7425">
        <w:rPr>
          <w:color w:val="000000"/>
        </w:rPr>
        <w:t>,</w:t>
      </w:r>
      <w:r w:rsidRPr="00CF7425">
        <w:rPr>
          <w:color w:val="000000"/>
        </w:rPr>
        <w:t xml:space="preserve"> на </w:t>
      </w:r>
      <w:r w:rsidR="00B47142" w:rsidRPr="00CF7425">
        <w:rPr>
          <w:color w:val="000000"/>
        </w:rPr>
        <w:t>плоских горных</w:t>
      </w:r>
      <w:r w:rsidRPr="00CF7425">
        <w:rPr>
          <w:color w:val="000000"/>
        </w:rPr>
        <w:t xml:space="preserve"> вершинах (полонинах) выпасают овец.</w:t>
      </w:r>
    </w:p>
    <w:p w:rsidR="00AD448A" w:rsidRPr="00CF7425" w:rsidRDefault="00AD448A">
      <w:pPr>
        <w:pStyle w:val="10"/>
        <w:spacing w:line="211" w:lineRule="atLeast"/>
        <w:ind w:left="0" w:firstLine="0"/>
        <w:rPr>
          <w:color w:val="000000"/>
          <w:sz w:val="24"/>
          <w:lang w:val="ru-RU"/>
        </w:rPr>
      </w:pPr>
      <w:r w:rsidRPr="00CF7425">
        <w:rPr>
          <w:color w:val="000000"/>
          <w:sz w:val="24"/>
          <w:lang w:val="ru-RU"/>
        </w:rPr>
        <w:t>В Закарпатье разводят крупный рогатый скот</w:t>
      </w:r>
      <w:r w:rsidR="00156DFE" w:rsidRPr="00CF7425">
        <w:rPr>
          <w:color w:val="000000"/>
          <w:sz w:val="24"/>
          <w:lang w:val="ru-RU"/>
        </w:rPr>
        <w:t>,</w:t>
      </w:r>
      <w:r w:rsidRPr="00CF7425">
        <w:rPr>
          <w:color w:val="000000"/>
          <w:sz w:val="24"/>
          <w:lang w:val="ru-RU"/>
        </w:rPr>
        <w:t xml:space="preserve"> выращивают виноград и табак. </w:t>
      </w:r>
      <w:r w:rsidRPr="00CF7425">
        <w:br w:type="page"/>
      </w:r>
    </w:p>
    <w:p w:rsidR="00AD448A" w:rsidRDefault="00AD448A">
      <w:pPr>
        <w:pStyle w:val="10"/>
        <w:spacing w:line="211" w:lineRule="atLeast"/>
        <w:ind w:firstLine="709"/>
        <w:rPr>
          <w:b/>
          <w:sz w:val="24"/>
        </w:rPr>
      </w:pPr>
      <w:r>
        <w:rPr>
          <w:b/>
          <w:sz w:val="24"/>
        </w:rPr>
        <w:t>7. Проблемы развития отраслей пищевой промышленности в условиях перехода к рыночным отношениям.</w:t>
      </w:r>
    </w:p>
    <w:p w:rsidR="00AD448A" w:rsidRDefault="00AD448A">
      <w:pPr>
        <w:pStyle w:val="10"/>
        <w:spacing w:line="211" w:lineRule="atLeast"/>
        <w:ind w:firstLine="709"/>
        <w:rPr>
          <w:sz w:val="24"/>
          <w:lang w:val="ru-RU"/>
        </w:rPr>
      </w:pPr>
    </w:p>
    <w:p w:rsidR="00AD448A" w:rsidRDefault="00AD448A">
      <w:pPr>
        <w:pStyle w:val="10"/>
        <w:spacing w:line="211" w:lineRule="atLeast"/>
        <w:ind w:firstLine="709"/>
        <w:rPr>
          <w:sz w:val="24"/>
          <w:lang w:val="ru-RU"/>
        </w:rPr>
      </w:pPr>
      <w:r>
        <w:rPr>
          <w:sz w:val="24"/>
          <w:lang w:val="ru-RU"/>
        </w:rPr>
        <w:t>Материально-техническая база области  не отвечает современным требованиям</w:t>
      </w:r>
      <w:r w:rsidR="00156DFE">
        <w:rPr>
          <w:sz w:val="24"/>
          <w:lang w:val="ru-RU"/>
        </w:rPr>
        <w:t>,</w:t>
      </w:r>
      <w:r>
        <w:rPr>
          <w:sz w:val="24"/>
          <w:lang w:val="ru-RU"/>
        </w:rPr>
        <w:t xml:space="preserve"> характеризуется значительной сработанностью оснащения. Это отрицательно сказывается и на экономических показателях. Например</w:t>
      </w:r>
      <w:r w:rsidR="00156DFE">
        <w:rPr>
          <w:sz w:val="24"/>
          <w:lang w:val="ru-RU"/>
        </w:rPr>
        <w:t>,</w:t>
      </w:r>
      <w:r>
        <w:rPr>
          <w:sz w:val="24"/>
          <w:lang w:val="ru-RU"/>
        </w:rPr>
        <w:t xml:space="preserve"> сработанность основных производственных фондов в области достигает 48 процентов</w:t>
      </w:r>
      <w:r w:rsidR="00156DFE">
        <w:rPr>
          <w:sz w:val="24"/>
          <w:lang w:val="ru-RU"/>
        </w:rPr>
        <w:t>,</w:t>
      </w:r>
      <w:r>
        <w:rPr>
          <w:sz w:val="24"/>
          <w:lang w:val="ru-RU"/>
        </w:rPr>
        <w:t xml:space="preserve"> а темпы обновления их основной части значительно отстают от потребности. Относительно основ</w:t>
      </w:r>
      <w:r w:rsidR="00B47142">
        <w:rPr>
          <w:sz w:val="24"/>
          <w:lang w:val="ru-RU"/>
        </w:rPr>
        <w:t>ной части они составляют меньше</w:t>
      </w:r>
      <w:r>
        <w:rPr>
          <w:sz w:val="24"/>
          <w:lang w:val="ru-RU"/>
        </w:rPr>
        <w:t xml:space="preserve"> 56 процентов на год. Уровень механизации работы на предприятиях не превышает 50-60 процентов. Производительность работы в области в 2-3 </w:t>
      </w:r>
      <w:r w:rsidR="00FF1919">
        <w:rPr>
          <w:sz w:val="24"/>
          <w:lang w:val="ru-RU"/>
        </w:rPr>
        <w:t>раза</w:t>
      </w:r>
      <w:r>
        <w:rPr>
          <w:sz w:val="24"/>
          <w:lang w:val="ru-RU"/>
        </w:rPr>
        <w:t xml:space="preserve"> </w:t>
      </w:r>
      <w:r w:rsidR="00FF1919">
        <w:rPr>
          <w:sz w:val="24"/>
          <w:lang w:val="ru-RU"/>
        </w:rPr>
        <w:t>ниже</w:t>
      </w:r>
      <w:r w:rsidR="00156DFE">
        <w:rPr>
          <w:sz w:val="24"/>
          <w:lang w:val="ru-RU"/>
        </w:rPr>
        <w:t>,</w:t>
      </w:r>
      <w:r>
        <w:rPr>
          <w:sz w:val="24"/>
          <w:lang w:val="ru-RU"/>
        </w:rPr>
        <w:t xml:space="preserve"> чем на родственных предприятиях в зарубежных странах с развитой экономикой.</w:t>
      </w:r>
    </w:p>
    <w:p w:rsidR="00AD448A" w:rsidRDefault="00AD448A">
      <w:pPr>
        <w:pStyle w:val="10"/>
        <w:spacing w:line="211" w:lineRule="atLeast"/>
        <w:ind w:firstLine="709"/>
        <w:rPr>
          <w:sz w:val="24"/>
          <w:lang w:val="ru-RU"/>
        </w:rPr>
      </w:pPr>
      <w:r>
        <w:rPr>
          <w:sz w:val="24"/>
          <w:lang w:val="ru-RU"/>
        </w:rPr>
        <w:t>Для создания крепкой материаль</w:t>
      </w:r>
      <w:r w:rsidR="00B47142">
        <w:rPr>
          <w:sz w:val="24"/>
          <w:lang w:val="ru-RU"/>
        </w:rPr>
        <w:t>но-технической базы необходимо</w:t>
      </w:r>
      <w:r>
        <w:rPr>
          <w:sz w:val="24"/>
          <w:lang w:val="ru-RU"/>
        </w:rPr>
        <w:t xml:space="preserve"> активное формирование и накопление инвестиционного потенциала</w:t>
      </w:r>
      <w:r w:rsidR="00156DFE">
        <w:rPr>
          <w:sz w:val="24"/>
          <w:lang w:val="ru-RU"/>
        </w:rPr>
        <w:t>,</w:t>
      </w:r>
      <w:r>
        <w:rPr>
          <w:sz w:val="24"/>
          <w:lang w:val="ru-RU"/>
        </w:rPr>
        <w:t xml:space="preserve"> внедрение современных технологий </w:t>
      </w:r>
      <w:r w:rsidR="00330EA5">
        <w:rPr>
          <w:sz w:val="24"/>
          <w:lang w:val="ru-RU"/>
        </w:rPr>
        <w:t>и т. п.</w:t>
      </w:r>
      <w:r>
        <w:rPr>
          <w:sz w:val="24"/>
          <w:lang w:val="ru-RU"/>
        </w:rPr>
        <w:t xml:space="preserve"> Ныне самая главная задача предприятий области — улучшение их финансового состояния. Определяющий фактор платежеспособности здесь — состояние оборотного средства</w:t>
      </w:r>
      <w:r w:rsidR="00156DFE">
        <w:rPr>
          <w:sz w:val="24"/>
          <w:lang w:val="ru-RU"/>
        </w:rPr>
        <w:t>,</w:t>
      </w:r>
      <w:r>
        <w:rPr>
          <w:sz w:val="24"/>
          <w:lang w:val="ru-RU"/>
        </w:rPr>
        <w:t xml:space="preserve"> которые распыляются через постоянное возрастание дебиторской задолженности. </w:t>
      </w:r>
      <w:r w:rsidR="00B47142">
        <w:rPr>
          <w:sz w:val="24"/>
          <w:lang w:val="ru-RU"/>
        </w:rPr>
        <w:t>И</w:t>
      </w:r>
      <w:r>
        <w:rPr>
          <w:sz w:val="24"/>
          <w:lang w:val="ru-RU"/>
        </w:rPr>
        <w:t>так</w:t>
      </w:r>
      <w:r w:rsidR="00156DFE">
        <w:rPr>
          <w:sz w:val="24"/>
          <w:lang w:val="ru-RU"/>
        </w:rPr>
        <w:t>,</w:t>
      </w:r>
      <w:r w:rsidR="00B47142">
        <w:rPr>
          <w:sz w:val="24"/>
          <w:lang w:val="ru-RU"/>
        </w:rPr>
        <w:t xml:space="preserve"> эффективное использование средства есть приоритетным</w:t>
      </w:r>
      <w:r>
        <w:rPr>
          <w:sz w:val="24"/>
          <w:lang w:val="ru-RU"/>
        </w:rPr>
        <w:t xml:space="preserve"> направление</w:t>
      </w:r>
      <w:r w:rsidR="00B47142">
        <w:rPr>
          <w:sz w:val="24"/>
          <w:lang w:val="ru-RU"/>
        </w:rPr>
        <w:t>м</w:t>
      </w:r>
      <w:r>
        <w:rPr>
          <w:sz w:val="24"/>
          <w:lang w:val="ru-RU"/>
        </w:rPr>
        <w:t xml:space="preserve"> финансовой деятельности предприятий. Реализовать его можно с помощью стабилизации производства. При уменьшении объемов выпуска продукции эффективность использования оборотного средства неминуемо ухудшается. Это обусловлен</w:t>
      </w:r>
      <w:r w:rsidR="00B47142">
        <w:rPr>
          <w:sz w:val="24"/>
          <w:lang w:val="ru-RU"/>
        </w:rPr>
        <w:t>о</w:t>
      </w:r>
      <w:r>
        <w:rPr>
          <w:sz w:val="24"/>
          <w:lang w:val="ru-RU"/>
        </w:rPr>
        <w:t xml:space="preserve"> тем</w:t>
      </w:r>
      <w:r w:rsidR="00156DFE">
        <w:rPr>
          <w:sz w:val="24"/>
          <w:lang w:val="ru-RU"/>
        </w:rPr>
        <w:t>,</w:t>
      </w:r>
      <w:r>
        <w:rPr>
          <w:sz w:val="24"/>
          <w:lang w:val="ru-RU"/>
        </w:rPr>
        <w:t xml:space="preserve"> что объемы сырья</w:t>
      </w:r>
      <w:r w:rsidR="00156DFE">
        <w:rPr>
          <w:sz w:val="24"/>
          <w:lang w:val="ru-RU"/>
        </w:rPr>
        <w:t>,</w:t>
      </w:r>
      <w:r>
        <w:rPr>
          <w:sz w:val="24"/>
          <w:lang w:val="ru-RU"/>
        </w:rPr>
        <w:t xml:space="preserve"> материалов</w:t>
      </w:r>
      <w:r w:rsidR="00156DFE">
        <w:rPr>
          <w:sz w:val="24"/>
          <w:lang w:val="ru-RU"/>
        </w:rPr>
        <w:t>,</w:t>
      </w:r>
      <w:r>
        <w:rPr>
          <w:sz w:val="24"/>
          <w:lang w:val="ru-RU"/>
        </w:rPr>
        <w:t xml:space="preserve"> других ресурсов и топлива уменьшаются более скорыми темпами</w:t>
      </w:r>
      <w:r w:rsidR="00156DFE">
        <w:rPr>
          <w:sz w:val="24"/>
          <w:lang w:val="ru-RU"/>
        </w:rPr>
        <w:t>,</w:t>
      </w:r>
      <w:r>
        <w:rPr>
          <w:sz w:val="24"/>
          <w:lang w:val="ru-RU"/>
        </w:rPr>
        <w:t xml:space="preserve"> чем объем выпущенной продукции.</w:t>
      </w:r>
    </w:p>
    <w:p w:rsidR="00AD448A" w:rsidRDefault="00AD448A">
      <w:pPr>
        <w:ind w:firstLine="709"/>
        <w:jc w:val="both"/>
      </w:pPr>
    </w:p>
    <w:p w:rsidR="00AD448A" w:rsidRDefault="00AD448A">
      <w:pPr>
        <w:ind w:firstLine="709"/>
        <w:jc w:val="both"/>
      </w:pPr>
      <w:r>
        <w:t>На рынке продовольствия Украины продолжает уменьшаться спрос в связи с ухудшением покупательной способности населения и резко увеличивается предложение импортных продуктов. Поэтому значительная часть выращенной сельской продукции не находит сбыта</w:t>
      </w:r>
      <w:r w:rsidR="00156DFE">
        <w:t>,</w:t>
      </w:r>
      <w:r>
        <w:t xml:space="preserve"> скармливается скот</w:t>
      </w:r>
      <w:r w:rsidR="00132E3A">
        <w:t xml:space="preserve">у или портится а  предприятия </w:t>
      </w:r>
      <w:r>
        <w:t>несут урон</w:t>
      </w:r>
      <w:r w:rsidR="00132E3A">
        <w:t>.</w:t>
      </w:r>
    </w:p>
    <w:p w:rsidR="00AD448A" w:rsidRDefault="00AD448A">
      <w:pPr>
        <w:ind w:firstLine="709"/>
        <w:jc w:val="both"/>
      </w:pPr>
      <w:r>
        <w:t>Рынок — это система товарного оборота</w:t>
      </w:r>
      <w:r w:rsidR="00156DFE">
        <w:t>,</w:t>
      </w:r>
      <w:r>
        <w:t xml:space="preserve"> где </w:t>
      </w:r>
      <w:r w:rsidR="00132E3A">
        <w:t xml:space="preserve">осуществляется </w:t>
      </w:r>
      <w:r>
        <w:t xml:space="preserve">производство и перемещение товаров к потребителям. Основными категориями </w:t>
      </w:r>
      <w:r w:rsidR="003E366F">
        <w:t>являются</w:t>
      </w:r>
      <w:r>
        <w:t xml:space="preserve"> спрос и предложение</w:t>
      </w:r>
      <w:r w:rsidR="00156DFE">
        <w:t>,</w:t>
      </w:r>
      <w:r>
        <w:t xml:space="preserve"> которые реализуются через куплю-продажу товаров через оптово-розничную торговлю</w:t>
      </w:r>
      <w:r w:rsidR="00156DFE">
        <w:t>.</w:t>
      </w:r>
      <w:r w:rsidR="00132E3A">
        <w:t xml:space="preserve"> Главное</w:t>
      </w:r>
      <w:r>
        <w:t xml:space="preserve"> значение спроса и предложения предопределяет </w:t>
      </w:r>
      <w:r w:rsidR="00132E3A">
        <w:t>изменение</w:t>
      </w:r>
      <w:r>
        <w:t xml:space="preserve"> производства</w:t>
      </w:r>
      <w:r w:rsidR="00156DFE">
        <w:t>,</w:t>
      </w:r>
      <w:r>
        <w:t xml:space="preserve"> влияет на динамику цен</w:t>
      </w:r>
      <w:r w:rsidR="00156DFE">
        <w:t>,</w:t>
      </w:r>
      <w:r>
        <w:t xml:space="preserve"> выз</w:t>
      </w:r>
      <w:r w:rsidR="00132E3A">
        <w:t xml:space="preserve">ывает </w:t>
      </w:r>
      <w:r>
        <w:t>переливание и перемещение ресурсов производства между областями и регионами. Спрос формируется под наплывом демографических</w:t>
      </w:r>
      <w:r w:rsidR="00132E3A">
        <w:t>,</w:t>
      </w:r>
      <w:r>
        <w:t xml:space="preserve"> качественных и стоимостных факторов</w:t>
      </w:r>
      <w:r w:rsidR="00156DFE">
        <w:t>,</w:t>
      </w:r>
      <w:r>
        <w:t xml:space="preserve"> то есть он зависит от количества населения</w:t>
      </w:r>
      <w:r w:rsidR="00156DFE">
        <w:t>,</w:t>
      </w:r>
      <w:r>
        <w:t xml:space="preserve"> размера его доходов</w:t>
      </w:r>
      <w:r w:rsidR="00156DFE">
        <w:t>,</w:t>
      </w:r>
      <w:r>
        <w:t xml:space="preserve"> качества товаров</w:t>
      </w:r>
      <w:r w:rsidR="00156DFE">
        <w:t>,</w:t>
      </w:r>
      <w:r>
        <w:t xml:space="preserve"> рекламы </w:t>
      </w:r>
      <w:r w:rsidR="00330EA5">
        <w:t>и т. п.</w:t>
      </w:r>
      <w:r>
        <w:t xml:space="preserve"> Предложение и стоимость товаров</w:t>
      </w:r>
      <w:r w:rsidR="00156DFE">
        <w:t>,</w:t>
      </w:r>
      <w:r>
        <w:t xml:space="preserve"> представленных в реализацию зависит от естественных</w:t>
      </w:r>
      <w:r w:rsidR="00156DFE">
        <w:t>,</w:t>
      </w:r>
      <w:r>
        <w:t xml:space="preserve"> организационный  и технологических факторов. Основными сегментами системы предложения </w:t>
      </w:r>
      <w:r w:rsidR="003E366F">
        <w:t>являются</w:t>
      </w:r>
      <w:r>
        <w:t>: отечественное сельскохозяйственное производство</w:t>
      </w:r>
      <w:r w:rsidR="00156DFE">
        <w:t>,</w:t>
      </w:r>
      <w:r>
        <w:t xml:space="preserve"> импорт</w:t>
      </w:r>
      <w:r w:rsidR="00156DFE">
        <w:t>,</w:t>
      </w:r>
      <w:r>
        <w:t xml:space="preserve"> переработка</w:t>
      </w:r>
      <w:r w:rsidR="00156DFE">
        <w:t>,</w:t>
      </w:r>
      <w:r>
        <w:t xml:space="preserve"> сохранение</w:t>
      </w:r>
      <w:r w:rsidR="00156DFE">
        <w:t>,</w:t>
      </w:r>
      <w:r>
        <w:t xml:space="preserve"> товарная обработка и паковка продукции</w:t>
      </w:r>
      <w:r w:rsidR="00156DFE">
        <w:t>,</w:t>
      </w:r>
      <w:r>
        <w:t xml:space="preserve"> транспорт и </w:t>
      </w:r>
      <w:r w:rsidR="00132E3A">
        <w:t>связь. Центральное место в рынке</w:t>
      </w:r>
      <w:r>
        <w:t xml:space="preserve"> </w:t>
      </w:r>
      <w:r w:rsidR="00132E3A">
        <w:t>при</w:t>
      </w:r>
      <w:r>
        <w:t>на</w:t>
      </w:r>
      <w:r w:rsidR="00132E3A">
        <w:t>д</w:t>
      </w:r>
      <w:r>
        <w:t>лежит оптовой и розничной торговле</w:t>
      </w:r>
      <w:r w:rsidR="00156DFE">
        <w:t>,</w:t>
      </w:r>
      <w:r>
        <w:t xml:space="preserve"> рыночной инфраструктуре. Именно эти элементы рынка осуществляют товарный оборот продуктов.</w:t>
      </w:r>
    </w:p>
    <w:p w:rsidR="00AD448A" w:rsidRDefault="00AD448A">
      <w:pPr>
        <w:ind w:firstLine="709"/>
        <w:jc w:val="both"/>
      </w:pPr>
      <w:r>
        <w:t>Сейчас Украина переходит от государственной (централизованной) к мн</w:t>
      </w:r>
      <w:r w:rsidR="00132E3A">
        <w:t>огоукладной (рыночной) экономике</w:t>
      </w:r>
      <w:r>
        <w:t>. Первая обосновывалась на государственной форме собственности на основные средства производства. Вторая — преимущественно на трех формах собственности (частн</w:t>
      </w:r>
      <w:r w:rsidR="00132E3A">
        <w:t>ой</w:t>
      </w:r>
      <w:r w:rsidR="00156DFE">
        <w:t>,</w:t>
      </w:r>
      <w:r>
        <w:t xml:space="preserve"> коллективной</w:t>
      </w:r>
      <w:r w:rsidR="00156DFE">
        <w:t>,</w:t>
      </w:r>
      <w:r>
        <w:t xml:space="preserve"> государственной). Модель рынка централизованной экономики характеризовалась такими особенностями: первичным было предложение и считалось</w:t>
      </w:r>
      <w:r w:rsidR="00156DFE">
        <w:t>,</w:t>
      </w:r>
      <w:r>
        <w:t xml:space="preserve"> что главное — это выработать продукт</w:t>
      </w:r>
      <w:r w:rsidR="00156DFE">
        <w:t>,</w:t>
      </w:r>
      <w:r>
        <w:t xml:space="preserve"> а он найдет потребителя; регулировался рынок преимущественно административными методами через ценовой механизм и планово-целевое распределение ресурсов; хозяевами рынка были государственные чиновники и партийная номенклатура; инвестиции в сельское хозяйство осуществлялись без достаточного учета экономической эффективности производства</w:t>
      </w:r>
      <w:r w:rsidR="00156DFE">
        <w:t>,</w:t>
      </w:r>
      <w:r>
        <w:t xml:space="preserve"> минимизации себестоимости</w:t>
      </w:r>
      <w:r w:rsidR="00156DFE">
        <w:t>,</w:t>
      </w:r>
      <w:r w:rsidR="00132E3A">
        <w:t xml:space="preserve"> соотношения</w:t>
      </w:r>
      <w:r>
        <w:t xml:space="preserve"> спр</w:t>
      </w:r>
      <w:r w:rsidR="00132E3A">
        <w:t>оса и предложения на внутреннем</w:t>
      </w:r>
      <w:r>
        <w:t xml:space="preserve"> и внешнем рынках. </w:t>
      </w:r>
      <w:r w:rsidR="00132E3A">
        <w:t>Теперь с</w:t>
      </w:r>
      <w:r>
        <w:t>овсем другая мо</w:t>
      </w:r>
      <w:r w:rsidR="00132E3A">
        <w:t>дель рыночной экономики. Рыночные отношения должны формироваться по</w:t>
      </w:r>
      <w:r>
        <w:t xml:space="preserve"> так называемой сбытовой концепци</w:t>
      </w:r>
      <w:r w:rsidR="00132E3A">
        <w:t>и. Она вытекает</w:t>
      </w:r>
      <w:r>
        <w:t xml:space="preserve"> из необходимости максимизации доходов через сбыт товаров</w:t>
      </w:r>
      <w:r w:rsidR="00132E3A">
        <w:t>.</w:t>
      </w:r>
      <w:r>
        <w:t xml:space="preserve"> </w:t>
      </w:r>
      <w:r w:rsidR="00132E3A">
        <w:t>Приоритетное значение от</w:t>
      </w:r>
      <w:r>
        <w:t>водится спрос</w:t>
      </w:r>
      <w:r w:rsidR="00132E3A">
        <w:t>у</w:t>
      </w:r>
      <w:r w:rsidR="00156DFE">
        <w:t>,</w:t>
      </w:r>
      <w:r>
        <w:t xml:space="preserve"> «королем» рынка становится потребитель. Предприятия будут вырабатывать товары только в том случае</w:t>
      </w:r>
      <w:r w:rsidR="00156DFE">
        <w:t>,</w:t>
      </w:r>
      <w:r>
        <w:t xml:space="preserve"> если их можно выгодно прода</w:t>
      </w:r>
      <w:r w:rsidR="00132E3A">
        <w:t>ть. Будут регулироваться рыночные отношения</w:t>
      </w:r>
      <w:r>
        <w:t xml:space="preserve"> преимущественно экономическими методами. Поскольку капитал будет перераспределен по разным формам собственности</w:t>
      </w:r>
      <w:r w:rsidR="00156DFE">
        <w:t>,</w:t>
      </w:r>
      <w:r>
        <w:t xml:space="preserve"> то планы и проекты собственников капитала будут направлять и будут регулировать рыночные отношения. Ведь </w:t>
      </w:r>
      <w:r w:rsidR="00132E3A">
        <w:t xml:space="preserve">даже если </w:t>
      </w:r>
      <w:r>
        <w:t>часть своих запасов человек израсходовал как капитал</w:t>
      </w:r>
      <w:r w:rsidR="00156DFE">
        <w:t>,</w:t>
      </w:r>
      <w:r w:rsidR="00132E3A">
        <w:t xml:space="preserve"> он</w:t>
      </w:r>
      <w:r>
        <w:t xml:space="preserve"> всегда ждет</w:t>
      </w:r>
      <w:r w:rsidR="00156DFE">
        <w:t>,</w:t>
      </w:r>
      <w:r w:rsidR="00132E3A">
        <w:t xml:space="preserve"> что он не только полностью вернёт</w:t>
      </w:r>
      <w:r>
        <w:t xml:space="preserve"> </w:t>
      </w:r>
      <w:r w:rsidR="00132E3A">
        <w:t>свою</w:t>
      </w:r>
      <w:r>
        <w:t xml:space="preserve"> сумм</w:t>
      </w:r>
      <w:r w:rsidR="00132E3A">
        <w:t>у</w:t>
      </w:r>
      <w:r w:rsidR="00156DFE">
        <w:t>,</w:t>
      </w:r>
      <w:r>
        <w:t xml:space="preserve"> а еще и по</w:t>
      </w:r>
      <w:r w:rsidR="002B130A">
        <w:t>луч</w:t>
      </w:r>
      <w:r>
        <w:t>ит прибыль. Каждый собственник капитала будет стараться максимизировать доход путем вкладывания своих ресурсов в те технологические процессы</w:t>
      </w:r>
      <w:r w:rsidR="00156DFE">
        <w:t>,</w:t>
      </w:r>
      <w:r>
        <w:t xml:space="preserve"> где он ожидает высочайший суммарный доход</w:t>
      </w:r>
      <w:r w:rsidR="00156DFE">
        <w:t>,</w:t>
      </w:r>
      <w:r>
        <w:t xml:space="preserve"> и ни в коем случае не будет продолжать вкладывать их в те области</w:t>
      </w:r>
      <w:r w:rsidR="00156DFE">
        <w:t>,</w:t>
      </w:r>
      <w:r w:rsidR="002B130A">
        <w:t xml:space="preserve"> которые больше</w:t>
      </w:r>
      <w:r>
        <w:t xml:space="preserve"> не обеспечивают получени</w:t>
      </w:r>
      <w:r w:rsidR="002B130A">
        <w:t>е</w:t>
      </w:r>
      <w:r>
        <w:t xml:space="preserve"> прибыли. Однако ведущая роль в регулировании рыночн</w:t>
      </w:r>
      <w:r w:rsidR="002B130A">
        <w:t>ых</w:t>
      </w:r>
      <w:r>
        <w:t xml:space="preserve"> отношени</w:t>
      </w:r>
      <w:r w:rsidR="002B130A">
        <w:t>й</w:t>
      </w:r>
      <w:r>
        <w:t xml:space="preserve"> все же таки может </w:t>
      </w:r>
      <w:r w:rsidR="002B130A">
        <w:t>при</w:t>
      </w:r>
      <w:r>
        <w:t>на</w:t>
      </w:r>
      <w:r w:rsidR="002B130A">
        <w:t>д</w:t>
      </w:r>
      <w:r>
        <w:t>лежать государству</w:t>
      </w:r>
      <w:r w:rsidR="00156DFE">
        <w:t>,</w:t>
      </w:r>
      <w:r>
        <w:t xml:space="preserve"> которое может это осуществлять через ценовую и кредитно-налоговую политику и создание соответствующих условий для укрепления материально-технической базы хозяйств</w:t>
      </w:r>
      <w:r w:rsidR="00156DFE">
        <w:t>,</w:t>
      </w:r>
      <w:r>
        <w:t xml:space="preserve"> совершенствуя налоговую систему и систему других аспектов регулирования рынка таким образом</w:t>
      </w:r>
      <w:r w:rsidR="00156DFE">
        <w:t>,</w:t>
      </w:r>
      <w:r>
        <w:t xml:space="preserve"> чтобы уси</w:t>
      </w:r>
      <w:r w:rsidR="002B130A">
        <w:t>лить стимулы к инвестированию и</w:t>
      </w:r>
      <w:r>
        <w:t xml:space="preserve"> ускорения научно-технического прогресса.</w:t>
      </w:r>
    </w:p>
    <w:p w:rsidR="00AD448A" w:rsidRDefault="002B130A">
      <w:pPr>
        <w:ind w:firstLine="709"/>
        <w:jc w:val="both"/>
      </w:pPr>
      <w:r>
        <w:t>Для чего</w:t>
      </w:r>
      <w:r w:rsidR="00AD448A">
        <w:t xml:space="preserve"> же нужно государственное регулирование рынка? Прежде всего это надо для ликвидации разногласий в интересах товаропроизводителей и потребителей. Товаропроизводители заинтересованы в том</w:t>
      </w:r>
      <w:r w:rsidR="00156DFE">
        <w:t>,</w:t>
      </w:r>
      <w:r w:rsidR="00AD448A">
        <w:t xml:space="preserve"> чтобы количество товара</w:t>
      </w:r>
      <w:r w:rsidR="00156DFE">
        <w:t>,</w:t>
      </w:r>
      <w:r w:rsidR="00AD448A">
        <w:t xml:space="preserve"> которое поступает на рынок</w:t>
      </w:r>
      <w:r w:rsidR="00156DFE">
        <w:t>,</w:t>
      </w:r>
      <w:r w:rsidR="00AD448A">
        <w:t xml:space="preserve"> не превышал</w:t>
      </w:r>
      <w:r>
        <w:t>о</w:t>
      </w:r>
      <w:r w:rsidR="00AD448A">
        <w:t xml:space="preserve"> настоящий спрос</w:t>
      </w:r>
      <w:r w:rsidR="00156DFE">
        <w:t>,</w:t>
      </w:r>
      <w:r w:rsidR="00AD448A">
        <w:t xml:space="preserve"> то </w:t>
      </w:r>
      <w:r>
        <w:t>есть,</w:t>
      </w:r>
      <w:r w:rsidR="00AD448A">
        <w:t xml:space="preserve"> чтобы можно было выработать как можно меньше товара и продать </w:t>
      </w:r>
      <w:r>
        <w:t>как можно дороже</w:t>
      </w:r>
      <w:r w:rsidR="00AD448A">
        <w:t>. Потребители</w:t>
      </w:r>
      <w:r w:rsidR="00156DFE">
        <w:t>,</w:t>
      </w:r>
      <w:r w:rsidR="00AD448A">
        <w:t xml:space="preserve"> наоборот</w:t>
      </w:r>
      <w:r w:rsidR="00156DFE">
        <w:t>,</w:t>
      </w:r>
      <w:r>
        <w:t xml:space="preserve"> заинтересован</w:t>
      </w:r>
      <w:r w:rsidR="00AD448A">
        <w:t>ы в том</w:t>
      </w:r>
      <w:r w:rsidR="00156DFE">
        <w:t>,</w:t>
      </w:r>
      <w:r w:rsidR="00AD448A">
        <w:t xml:space="preserve"> чтобы количество товара</w:t>
      </w:r>
      <w:r w:rsidR="00156DFE">
        <w:t>,</w:t>
      </w:r>
      <w:r w:rsidR="00AD448A">
        <w:t xml:space="preserve"> которое поступает на рынок</w:t>
      </w:r>
      <w:r w:rsidR="00156DFE">
        <w:t>,</w:t>
      </w:r>
      <w:r w:rsidR="00AD448A">
        <w:t xml:space="preserve"> превышала настоящий спрос</w:t>
      </w:r>
      <w:r w:rsidR="00156DFE">
        <w:t>,</w:t>
      </w:r>
      <w:r w:rsidR="00AD448A">
        <w:t xml:space="preserve"> чтобы можно было купить </w:t>
      </w:r>
      <w:r>
        <w:t>наилучший товар</w:t>
      </w:r>
      <w:r w:rsidR="00AD448A">
        <w:t xml:space="preserve"> и как можно дешевле. Необходимость государственного регул</w:t>
      </w:r>
      <w:r>
        <w:t>ирования рынка продуктов питания</w:t>
      </w:r>
      <w:r w:rsidR="00AD448A">
        <w:t xml:space="preserve"> предопределяется также нарушением паритета обмена</w:t>
      </w:r>
      <w:r w:rsidR="00156DFE">
        <w:t>,</w:t>
      </w:r>
      <w:r w:rsidR="00AD448A">
        <w:t xml:space="preserve"> который сложился между городом и селом. Ныне меновая стоимость сельскохозяйственной продукции в 1</w:t>
      </w:r>
      <w:r w:rsidR="00156DFE">
        <w:t>,</w:t>
      </w:r>
      <w:r w:rsidR="00AD448A">
        <w:t xml:space="preserve">5-2 </w:t>
      </w:r>
      <w:r w:rsidR="00FF1919">
        <w:t>раза</w:t>
      </w:r>
      <w:r w:rsidR="00AD448A">
        <w:t xml:space="preserve"> </w:t>
      </w:r>
      <w:r w:rsidR="00FF1919">
        <w:t>ниже</w:t>
      </w:r>
      <w:r w:rsidR="00AD448A">
        <w:t xml:space="preserve"> от меновой стоимости промышленных товаров.</w:t>
      </w:r>
    </w:p>
    <w:p w:rsidR="00AD448A" w:rsidRDefault="00AD448A">
      <w:pPr>
        <w:ind w:firstLine="709"/>
        <w:jc w:val="both"/>
      </w:pPr>
      <w:r>
        <w:t>Потребность государственного регулирования рынка предопределяется и характером перераспределения капитала. В большинстве случаев ныне большие ценности наживаются не работой</w:t>
      </w:r>
      <w:r w:rsidR="00156DFE">
        <w:t>,</w:t>
      </w:r>
      <w:r>
        <w:t xml:space="preserve"> а приходят к их собственникам будто сами по себе (благодаря служебному положению</w:t>
      </w:r>
      <w:r w:rsidR="00156DFE">
        <w:t>,</w:t>
      </w:r>
      <w:r>
        <w:t xml:space="preserve"> родственным и дружеским связям </w:t>
      </w:r>
      <w:r w:rsidR="001E64EE">
        <w:t>и т. п.</w:t>
      </w:r>
      <w:r>
        <w:t>) и независимо от каки</w:t>
      </w:r>
      <w:r w:rsidR="002B130A">
        <w:t>х-нибудь</w:t>
      </w:r>
      <w:r>
        <w:t xml:space="preserve"> планов. Это бездействие делает людей часто не только неопытными</w:t>
      </w:r>
      <w:r w:rsidR="00156DFE">
        <w:t>,</w:t>
      </w:r>
      <w:r>
        <w:t xml:space="preserve"> но и неспособными к той умственной деятельности</w:t>
      </w:r>
      <w:r w:rsidR="00156DFE">
        <w:t>,</w:t>
      </w:r>
      <w:r>
        <w:t xml:space="preserve"> которая необходима для того</w:t>
      </w:r>
      <w:r w:rsidR="00156DFE">
        <w:t>,</w:t>
      </w:r>
      <w:r w:rsidR="002B130A">
        <w:t xml:space="preserve"> чтобы предусмотреть  те</w:t>
      </w:r>
      <w:r>
        <w:t xml:space="preserve"> или други</w:t>
      </w:r>
      <w:r w:rsidR="002B130A">
        <w:t>е</w:t>
      </w:r>
      <w:r>
        <w:t xml:space="preserve"> мероприяти</w:t>
      </w:r>
      <w:r w:rsidR="002B130A">
        <w:t>я</w:t>
      </w:r>
      <w:r>
        <w:t xml:space="preserve"> регулирования их отношений.</w:t>
      </w:r>
    </w:p>
    <w:p w:rsidR="00AD448A" w:rsidRDefault="00AD448A">
      <w:pPr>
        <w:ind w:firstLine="709"/>
        <w:jc w:val="both"/>
      </w:pPr>
      <w:r>
        <w:t>Переход к рыночной экономике коренным образом изменяет цель и задачу производства. Ес</w:t>
      </w:r>
      <w:r w:rsidR="002B130A">
        <w:t>ли главной целью производства во</w:t>
      </w:r>
      <w:r>
        <w:t xml:space="preserve"> времен</w:t>
      </w:r>
      <w:r w:rsidR="002B130A">
        <w:t>а</w:t>
      </w:r>
      <w:r>
        <w:t xml:space="preserve"> административно-командной </w:t>
      </w:r>
      <w:r w:rsidR="002B130A">
        <w:t xml:space="preserve">системы </w:t>
      </w:r>
      <w:r>
        <w:t xml:space="preserve">было </w:t>
      </w:r>
      <w:r w:rsidR="002B130A">
        <w:t>выполнение</w:t>
      </w:r>
      <w:r>
        <w:t xml:space="preserve"> плана</w:t>
      </w:r>
      <w:r w:rsidR="00156DFE">
        <w:t>,</w:t>
      </w:r>
      <w:r>
        <w:t xml:space="preserve"> то в условиях функционирования рыночн</w:t>
      </w:r>
      <w:r w:rsidR="002B130A">
        <w:t>ых</w:t>
      </w:r>
      <w:r>
        <w:t xml:space="preserve"> отношени</w:t>
      </w:r>
      <w:r w:rsidR="002B130A">
        <w:t>й</w:t>
      </w:r>
      <w:r>
        <w:t xml:space="preserve"> — получение максимальной прибыли на капитал. Основой </w:t>
      </w:r>
      <w:r w:rsidR="002B130A">
        <w:t>производс</w:t>
      </w:r>
      <w:r>
        <w:t>тва становится приоритет потребителей  рынка. Производство продукции следует ор</w:t>
      </w:r>
      <w:r w:rsidR="002B130A">
        <w:t>и</w:t>
      </w:r>
      <w:r>
        <w:t>ент</w:t>
      </w:r>
      <w:r w:rsidR="002B130A">
        <w:t>иро</w:t>
      </w:r>
      <w:r>
        <w:t>ват</w:t>
      </w:r>
      <w:r w:rsidR="002B130A">
        <w:t>ь</w:t>
      </w:r>
      <w:r>
        <w:t xml:space="preserve"> на рынок — на наиполнейшее </w:t>
      </w:r>
      <w:r w:rsidR="002B130A">
        <w:t>удовлетворение</w:t>
      </w:r>
      <w:r>
        <w:t xml:space="preserve"> потребностей потребителей и получение максимальной прибыли. Основными принципами функционирования этих отношений должны быть: бережливость</w:t>
      </w:r>
      <w:r w:rsidR="00156DFE">
        <w:t>,</w:t>
      </w:r>
      <w:r>
        <w:t xml:space="preserve"> конкуренция</w:t>
      </w:r>
      <w:r w:rsidR="00156DFE">
        <w:t>,</w:t>
      </w:r>
      <w:r>
        <w:t xml:space="preserve"> защита потребителей и товаропроизводителей</w:t>
      </w:r>
    </w:p>
    <w:p w:rsidR="00AD448A" w:rsidRDefault="00AD448A">
      <w:pPr>
        <w:ind w:firstLine="709"/>
        <w:jc w:val="both"/>
      </w:pPr>
      <w:r>
        <w:t>Бережливость сохраняет и накопляет капитал</w:t>
      </w:r>
      <w:r w:rsidR="002B130A">
        <w:t>.</w:t>
      </w:r>
      <w:r>
        <w:t xml:space="preserve"> Все то</w:t>
      </w:r>
      <w:r w:rsidR="00156DFE">
        <w:t>,</w:t>
      </w:r>
      <w:r w:rsidR="002B130A">
        <w:t xml:space="preserve"> что сохраняется с полученного</w:t>
      </w:r>
      <w:r w:rsidR="00156DFE">
        <w:t>,</w:t>
      </w:r>
      <w:r>
        <w:t xml:space="preserve"> прибавляется к своем</w:t>
      </w:r>
      <w:r w:rsidR="002B130A">
        <w:t>у капиталу. Потом эти сохранения</w:t>
      </w:r>
      <w:r>
        <w:t xml:space="preserve"> расходуются на расширение производства</w:t>
      </w:r>
      <w:r w:rsidR="00156DFE">
        <w:t>,</w:t>
      </w:r>
      <w:r>
        <w:t xml:space="preserve"> переработку продукции </w:t>
      </w:r>
      <w:r w:rsidR="002B130A">
        <w:t>и</w:t>
      </w:r>
      <w:r>
        <w:t>ли на развитие торговли</w:t>
      </w:r>
      <w:r w:rsidR="00156DFE">
        <w:t>,</w:t>
      </w:r>
      <w:r>
        <w:t xml:space="preserve"> а также создают во</w:t>
      </w:r>
      <w:r w:rsidR="002B130A">
        <w:t>зможности и другим хозяевам давать</w:t>
      </w:r>
      <w:r>
        <w:t xml:space="preserve"> ссуды под проценты</w:t>
      </w:r>
      <w:r w:rsidR="002B130A">
        <w:t>,</w:t>
      </w:r>
      <w:r>
        <w:t xml:space="preserve"> то есть за определенную часть прибыли. Итак</w:t>
      </w:r>
      <w:r w:rsidR="00156DFE">
        <w:t>,</w:t>
      </w:r>
      <w:r>
        <w:t xml:space="preserve"> бережливость приводит в движение дополнительное количество работы</w:t>
      </w:r>
      <w:r w:rsidR="00156DFE">
        <w:t>,</w:t>
      </w:r>
      <w:r>
        <w:t xml:space="preserve"> которое создает добавочную стоимость.</w:t>
      </w:r>
    </w:p>
    <w:p w:rsidR="00AD448A" w:rsidRDefault="00AD448A">
      <w:pPr>
        <w:pStyle w:val="WW-2"/>
        <w:rPr>
          <w:sz w:val="24"/>
        </w:rPr>
      </w:pPr>
      <w:r>
        <w:rPr>
          <w:sz w:val="24"/>
        </w:rPr>
        <w:t xml:space="preserve">Конкуренция — это свободное соперничество </w:t>
      </w:r>
      <w:r w:rsidR="002B130A">
        <w:rPr>
          <w:sz w:val="24"/>
        </w:rPr>
        <w:t>товаропроизводителей</w:t>
      </w:r>
      <w:r>
        <w:rPr>
          <w:sz w:val="24"/>
        </w:rPr>
        <w:t>. Конкуренция побу</w:t>
      </w:r>
      <w:r w:rsidR="002B130A">
        <w:rPr>
          <w:sz w:val="24"/>
        </w:rPr>
        <w:t>ж</w:t>
      </w:r>
      <w:r>
        <w:rPr>
          <w:sz w:val="24"/>
        </w:rPr>
        <w:t>д</w:t>
      </w:r>
      <w:r w:rsidR="002B130A">
        <w:rPr>
          <w:sz w:val="24"/>
        </w:rPr>
        <w:t>ае</w:t>
      </w:r>
      <w:r>
        <w:rPr>
          <w:sz w:val="24"/>
        </w:rPr>
        <w:t>т любого направ</w:t>
      </w:r>
      <w:r w:rsidR="002B130A">
        <w:rPr>
          <w:sz w:val="24"/>
        </w:rPr>
        <w:t>ля</w:t>
      </w:r>
      <w:r>
        <w:rPr>
          <w:sz w:val="24"/>
        </w:rPr>
        <w:t xml:space="preserve">ть </w:t>
      </w:r>
      <w:r w:rsidR="00A961E8">
        <w:rPr>
          <w:sz w:val="24"/>
        </w:rPr>
        <w:t>свои усилия</w:t>
      </w:r>
      <w:r>
        <w:rPr>
          <w:sz w:val="24"/>
        </w:rPr>
        <w:t xml:space="preserve"> на повышение определенного уровня производства</w:t>
      </w:r>
      <w:r w:rsidR="00156DFE">
        <w:rPr>
          <w:sz w:val="24"/>
        </w:rPr>
        <w:t>,</w:t>
      </w:r>
      <w:r>
        <w:rPr>
          <w:sz w:val="24"/>
        </w:rPr>
        <w:t xml:space="preserve"> плодородия и </w:t>
      </w:r>
      <w:r w:rsidR="00A961E8">
        <w:rPr>
          <w:sz w:val="24"/>
        </w:rPr>
        <w:t>эффективности</w:t>
      </w:r>
      <w:r>
        <w:rPr>
          <w:sz w:val="24"/>
        </w:rPr>
        <w:t xml:space="preserve"> производства</w:t>
      </w:r>
      <w:r w:rsidR="00A961E8">
        <w:rPr>
          <w:sz w:val="24"/>
        </w:rPr>
        <w:t xml:space="preserve"> </w:t>
      </w:r>
      <w:r>
        <w:rPr>
          <w:sz w:val="24"/>
        </w:rPr>
        <w:t xml:space="preserve">и увеличение прибыли на вложенный капитал. Ведь рыночная система — это жестокий механизм перераспределения доходов. </w:t>
      </w:r>
      <w:r w:rsidR="00A961E8">
        <w:rPr>
          <w:sz w:val="24"/>
        </w:rPr>
        <w:t>Полумонополи</w:t>
      </w:r>
      <w:r>
        <w:rPr>
          <w:sz w:val="24"/>
        </w:rPr>
        <w:t>я</w:t>
      </w:r>
      <w:r w:rsidR="00156DFE">
        <w:rPr>
          <w:sz w:val="24"/>
        </w:rPr>
        <w:t>,</w:t>
      </w:r>
      <w:r>
        <w:rPr>
          <w:sz w:val="24"/>
        </w:rPr>
        <w:t xml:space="preserve"> которая преобладает до этого времени</w:t>
      </w:r>
      <w:r w:rsidR="00156DFE">
        <w:rPr>
          <w:sz w:val="24"/>
        </w:rPr>
        <w:t>,</w:t>
      </w:r>
      <w:r>
        <w:rPr>
          <w:sz w:val="24"/>
        </w:rPr>
        <w:t xml:space="preserve"> </w:t>
      </w:r>
      <w:r w:rsidR="003E366F">
        <w:rPr>
          <w:sz w:val="24"/>
        </w:rPr>
        <w:t>является</w:t>
      </w:r>
      <w:r>
        <w:rPr>
          <w:sz w:val="24"/>
        </w:rPr>
        <w:t xml:space="preserve"> большим врагом такого хозяйства. Все новые источники дохода: заработная плата</w:t>
      </w:r>
      <w:r w:rsidR="00156DFE">
        <w:rPr>
          <w:sz w:val="24"/>
        </w:rPr>
        <w:t>,</w:t>
      </w:r>
      <w:r>
        <w:rPr>
          <w:sz w:val="24"/>
        </w:rPr>
        <w:t xml:space="preserve">  рента и прибыль на капитал</w:t>
      </w:r>
      <w:r w:rsidR="00156DFE">
        <w:rPr>
          <w:sz w:val="24"/>
        </w:rPr>
        <w:t>,</w:t>
      </w:r>
      <w:r w:rsidR="00A961E8">
        <w:rPr>
          <w:sz w:val="24"/>
        </w:rPr>
        <w:t xml:space="preserve"> благодаря монополии становятся меньш</w:t>
      </w:r>
      <w:r>
        <w:rPr>
          <w:sz w:val="24"/>
        </w:rPr>
        <w:t>е</w:t>
      </w:r>
      <w:r w:rsidR="00156DFE">
        <w:rPr>
          <w:sz w:val="24"/>
        </w:rPr>
        <w:t>,</w:t>
      </w:r>
      <w:r>
        <w:rPr>
          <w:sz w:val="24"/>
        </w:rPr>
        <w:t xml:space="preserve"> чем это было бы </w:t>
      </w:r>
      <w:r w:rsidR="00A961E8">
        <w:rPr>
          <w:sz w:val="24"/>
        </w:rPr>
        <w:t>при</w:t>
      </w:r>
      <w:r>
        <w:rPr>
          <w:sz w:val="24"/>
        </w:rPr>
        <w:t xml:space="preserve"> </w:t>
      </w:r>
      <w:r w:rsidR="00A961E8">
        <w:rPr>
          <w:sz w:val="24"/>
        </w:rPr>
        <w:t>конкуренции</w:t>
      </w:r>
      <w:r w:rsidR="00156DFE">
        <w:rPr>
          <w:sz w:val="24"/>
        </w:rPr>
        <w:t>,</w:t>
      </w:r>
      <w:r>
        <w:rPr>
          <w:sz w:val="24"/>
        </w:rPr>
        <w:t xml:space="preserve"> отмечал Адам </w:t>
      </w:r>
      <w:r w:rsidR="00A961E8">
        <w:rPr>
          <w:sz w:val="24"/>
        </w:rPr>
        <w:t>Смит. Конкуренция выгодна</w:t>
      </w:r>
      <w:r>
        <w:rPr>
          <w:sz w:val="24"/>
        </w:rPr>
        <w:t xml:space="preserve"> основной массе народа еще и </w:t>
      </w:r>
      <w:r w:rsidR="00A961E8">
        <w:rPr>
          <w:sz w:val="24"/>
        </w:rPr>
        <w:t>потому, что</w:t>
      </w:r>
      <w:r>
        <w:rPr>
          <w:sz w:val="24"/>
        </w:rPr>
        <w:t xml:space="preserve"> оказывает содействи</w:t>
      </w:r>
      <w:r w:rsidR="00A961E8">
        <w:rPr>
          <w:sz w:val="24"/>
        </w:rPr>
        <w:t>е насыщению рынка товарами и вы</w:t>
      </w:r>
      <w:r>
        <w:rPr>
          <w:sz w:val="24"/>
        </w:rPr>
        <w:t>нуждает продавать их дешевле. Формирование рынка продовольствия будет происходить  если в конкурентной борьбе за «продовольственные деньги» заказчиков</w:t>
      </w:r>
      <w:r w:rsidR="00A961E8">
        <w:rPr>
          <w:sz w:val="24"/>
        </w:rPr>
        <w:t xml:space="preserve"> и потребителей будет  введена</w:t>
      </w:r>
      <w:r>
        <w:rPr>
          <w:sz w:val="24"/>
        </w:rPr>
        <w:t xml:space="preserve"> технологическая дисциплина</w:t>
      </w:r>
      <w:r w:rsidR="00156DFE">
        <w:rPr>
          <w:sz w:val="24"/>
        </w:rPr>
        <w:t>,</w:t>
      </w:r>
      <w:r>
        <w:rPr>
          <w:sz w:val="24"/>
        </w:rPr>
        <w:t xml:space="preserve"> качество</w:t>
      </w:r>
      <w:r w:rsidR="00156DFE">
        <w:rPr>
          <w:sz w:val="24"/>
        </w:rPr>
        <w:t>,</w:t>
      </w:r>
      <w:r>
        <w:rPr>
          <w:sz w:val="24"/>
        </w:rPr>
        <w:t xml:space="preserve"> ассортимент продукции</w:t>
      </w:r>
      <w:r w:rsidR="00156DFE">
        <w:rPr>
          <w:sz w:val="24"/>
        </w:rPr>
        <w:t>,</w:t>
      </w:r>
      <w:r w:rsidR="00A961E8">
        <w:rPr>
          <w:sz w:val="24"/>
        </w:rPr>
        <w:t xml:space="preserve"> то есть технологическую дисциплину</w:t>
      </w:r>
      <w:r>
        <w:rPr>
          <w:sz w:val="24"/>
        </w:rPr>
        <w:t xml:space="preserve"> будут диктовать заказчик и потребитель продукции. Опасение утратить заказчика будет сдерживать производителей от обмана и </w:t>
      </w:r>
      <w:r w:rsidR="00A961E8">
        <w:rPr>
          <w:sz w:val="24"/>
        </w:rPr>
        <w:t xml:space="preserve">будет </w:t>
      </w:r>
      <w:r>
        <w:rPr>
          <w:sz w:val="24"/>
        </w:rPr>
        <w:t>стиму</w:t>
      </w:r>
      <w:r w:rsidR="00A961E8">
        <w:rPr>
          <w:sz w:val="24"/>
        </w:rPr>
        <w:t>лиро</w:t>
      </w:r>
      <w:r>
        <w:rPr>
          <w:sz w:val="24"/>
        </w:rPr>
        <w:t>ват</w:t>
      </w:r>
      <w:r w:rsidR="00A961E8">
        <w:rPr>
          <w:sz w:val="24"/>
        </w:rPr>
        <w:t>ь</w:t>
      </w:r>
      <w:r>
        <w:rPr>
          <w:sz w:val="24"/>
        </w:rPr>
        <w:t xml:space="preserve"> производство и поступление  потребител</w:t>
      </w:r>
      <w:r w:rsidR="00A961E8">
        <w:rPr>
          <w:sz w:val="24"/>
        </w:rPr>
        <w:t>ям</w:t>
      </w:r>
      <w:r>
        <w:rPr>
          <w:sz w:val="24"/>
        </w:rPr>
        <w:t xml:space="preserve"> высококачественной продукции. </w:t>
      </w:r>
    </w:p>
    <w:p w:rsidR="00AD448A" w:rsidRDefault="00AD448A">
      <w:pPr>
        <w:ind w:firstLine="709"/>
        <w:jc w:val="both"/>
      </w:pPr>
      <w:r>
        <w:t>Защита потребителей и производителей продукции должн</w:t>
      </w:r>
      <w:r w:rsidR="00A961E8">
        <w:t>а</w:t>
      </w:r>
      <w:r>
        <w:t xml:space="preserve"> осуществляться в результате разработки и реализации системы антимонопольных законодательных актов. Среди последних решающее значение имеют разгосударствление</w:t>
      </w:r>
      <w:r w:rsidR="00156DFE">
        <w:t>,</w:t>
      </w:r>
      <w:r>
        <w:t xml:space="preserve"> правовая защита</w:t>
      </w:r>
      <w:r w:rsidR="00156DFE">
        <w:t>,</w:t>
      </w:r>
      <w:r>
        <w:t xml:space="preserve"> оборот капитала</w:t>
      </w:r>
      <w:r w:rsidR="00156DFE">
        <w:t>,</w:t>
      </w:r>
      <w:r>
        <w:t xml:space="preserve"> приватизация и налогообложение прибылей монополистов. Защита сельскохозяйственных товаропроизводителей продукции от импорта и монополии в переработке и торговле будет осуществляться как государством</w:t>
      </w:r>
      <w:r w:rsidR="00156DFE">
        <w:t>,</w:t>
      </w:r>
      <w:r>
        <w:t xml:space="preserve"> так и через объединение производителей</w:t>
      </w:r>
      <w:r w:rsidR="00156DFE">
        <w:t>,</w:t>
      </w:r>
      <w:r>
        <w:t xml:space="preserve"> создание собственных перерабатывающих и торговых кооперативов. Защита потребителей продукции обеспечивается также системой контроля за качеством продукции</w:t>
      </w:r>
      <w:r w:rsidR="00156DFE">
        <w:t>,</w:t>
      </w:r>
      <w:r>
        <w:t xml:space="preserve"> установлением обязательных стандартов качества. Специалисты-контроллеры за две недели к</w:t>
      </w:r>
      <w:r w:rsidR="00A961E8">
        <w:t xml:space="preserve"> началу собирания урожая обязан</w:t>
      </w:r>
      <w:r>
        <w:t>ы</w:t>
      </w:r>
      <w:r w:rsidR="00A961E8">
        <w:t xml:space="preserve"> со</w:t>
      </w:r>
      <w:r>
        <w:t>бирать на месте выращивания культур пробы продукции для лабораторного анализа на уровень загрязненности радионуклидами</w:t>
      </w:r>
      <w:r w:rsidR="00156DFE">
        <w:t>,</w:t>
      </w:r>
      <w:r>
        <w:t xml:space="preserve"> нитратами и пестицидами. Повторному контролю должна поддаваться каждая партия продукции непосредственно при поступлении на рынок.</w:t>
      </w:r>
    </w:p>
    <w:p w:rsidR="00AD448A" w:rsidRDefault="00AD448A">
      <w:pPr>
        <w:ind w:firstLine="709"/>
        <w:jc w:val="both"/>
      </w:pPr>
      <w:r>
        <w:t xml:space="preserve">Одним из важных мероприятий защиты потребителей </w:t>
      </w:r>
      <w:r w:rsidR="003E366F">
        <w:t>является</w:t>
      </w:r>
      <w:r>
        <w:t xml:space="preserve"> регулирование уровня цен на продукты</w:t>
      </w:r>
      <w:r w:rsidR="00156DFE">
        <w:t>,</w:t>
      </w:r>
      <w:r>
        <w:t xml:space="preserve"> которое может осуществлять государство</w:t>
      </w:r>
      <w:r w:rsidR="00156DFE">
        <w:t>,</w:t>
      </w:r>
      <w:r w:rsidR="00A961E8">
        <w:t xml:space="preserve"> нака</w:t>
      </w:r>
      <w:r>
        <w:t>пл</w:t>
      </w:r>
      <w:r w:rsidR="00A961E8">
        <w:t>ива</w:t>
      </w:r>
      <w:r>
        <w:t>я их запас и доставляя потом на рынок при возрастании спроса.</w:t>
      </w:r>
    </w:p>
    <w:p w:rsidR="00AD448A" w:rsidRDefault="00AD448A">
      <w:pPr>
        <w:ind w:firstLine="709"/>
        <w:jc w:val="both"/>
      </w:pPr>
      <w:r>
        <w:t>Переход к рыночной экономике возмож</w:t>
      </w:r>
      <w:r w:rsidR="00A961E8">
        <w:t>е</w:t>
      </w:r>
      <w:r>
        <w:t>н при таких условиях: свобода предпринимательства и торговли</w:t>
      </w:r>
      <w:r w:rsidR="00156DFE">
        <w:t>,</w:t>
      </w:r>
      <w:r>
        <w:t xml:space="preserve"> свобода перемещения работы и кап</w:t>
      </w:r>
      <w:r w:rsidR="00A961E8">
        <w:t>итала от одной области к другой</w:t>
      </w:r>
      <w:r w:rsidR="00156DFE">
        <w:t>,</w:t>
      </w:r>
      <w:r>
        <w:t xml:space="preserve"> наличие р</w:t>
      </w:r>
      <w:r w:rsidR="00A961E8">
        <w:t>азных форм собственности (частная</w:t>
      </w:r>
      <w:r w:rsidR="00156DFE">
        <w:t>,</w:t>
      </w:r>
      <w:r>
        <w:t xml:space="preserve"> коллективная</w:t>
      </w:r>
      <w:r w:rsidR="00156DFE">
        <w:t>,</w:t>
      </w:r>
      <w:r>
        <w:t xml:space="preserve"> государственная) на основные средства производства</w:t>
      </w:r>
      <w:r w:rsidR="00156DFE">
        <w:t>,</w:t>
      </w:r>
      <w:r>
        <w:t xml:space="preserve"> ликвидация земельной и банковской монополии</w:t>
      </w:r>
      <w:r w:rsidR="00156DFE">
        <w:t>,</w:t>
      </w:r>
      <w:r>
        <w:t xml:space="preserve"> расширение прав на</w:t>
      </w:r>
      <w:r w:rsidR="00A961E8">
        <w:t>следования</w:t>
      </w:r>
      <w:r w:rsidR="00156DFE">
        <w:t>,</w:t>
      </w:r>
      <w:r w:rsidR="00A961E8">
        <w:t xml:space="preserve"> развитие кооперации (бытовой</w:t>
      </w:r>
      <w:r w:rsidR="00156DFE">
        <w:t>,</w:t>
      </w:r>
      <w:r>
        <w:t xml:space="preserve"> снабжающей</w:t>
      </w:r>
      <w:r w:rsidR="00156DFE">
        <w:t>,</w:t>
      </w:r>
      <w:r>
        <w:t xml:space="preserve"> обслуживающей)</w:t>
      </w:r>
      <w:r w:rsidR="00156DFE">
        <w:t>,</w:t>
      </w:r>
      <w:r>
        <w:t xml:space="preserve"> использование нанимаемой работы</w:t>
      </w:r>
      <w:r w:rsidR="00156DFE">
        <w:t>,</w:t>
      </w:r>
      <w:r>
        <w:t xml:space="preserve"> пробуждение у населения предпринимательского мышления и обеспечения его широкой информацией</w:t>
      </w:r>
      <w:r w:rsidR="00156DFE">
        <w:t>,</w:t>
      </w:r>
      <w:r>
        <w:t xml:space="preserve"> наличие крепкой власти</w:t>
      </w:r>
      <w:r w:rsidR="00156DFE">
        <w:t>,</w:t>
      </w:r>
      <w:r>
        <w:t xml:space="preserve"> правовое обеспечение выполнения договоров и обязательств</w:t>
      </w:r>
      <w:r w:rsidR="00156DFE">
        <w:t>,</w:t>
      </w:r>
      <w:r>
        <w:t xml:space="preserve"> надежная защита собственности. Последнее предопределяется тем</w:t>
      </w:r>
      <w:r w:rsidR="00156DFE">
        <w:t>,</w:t>
      </w:r>
      <w:r>
        <w:t xml:space="preserve"> что развит</w:t>
      </w:r>
      <w:r w:rsidR="00A961E8">
        <w:t>ие рыночной экономики неминуемо</w:t>
      </w:r>
      <w:r>
        <w:t xml:space="preserve"> приведет к расслоению общества</w:t>
      </w:r>
      <w:r w:rsidR="00156DFE">
        <w:t>,</w:t>
      </w:r>
      <w:r>
        <w:t xml:space="preserve"> появятся не только богатые люди</w:t>
      </w:r>
      <w:r w:rsidR="00156DFE">
        <w:t>,</w:t>
      </w:r>
      <w:r>
        <w:t xml:space="preserve"> но и большая масса бедняков. </w:t>
      </w:r>
      <w:r w:rsidR="00A961E8">
        <w:t>А,</w:t>
      </w:r>
      <w:r>
        <w:t xml:space="preserve"> как известно</w:t>
      </w:r>
      <w:r w:rsidR="00156DFE">
        <w:t>,</w:t>
      </w:r>
      <w:r>
        <w:t xml:space="preserve"> роскошь богача всегда возбуждает негодование бедняков</w:t>
      </w:r>
      <w:r w:rsidR="00156DFE">
        <w:t>,</w:t>
      </w:r>
      <w:r>
        <w:t xml:space="preserve"> которые</w:t>
      </w:r>
      <w:r w:rsidR="00156DFE">
        <w:t>,</w:t>
      </w:r>
      <w:r>
        <w:t xml:space="preserve"> гонимые нуждой</w:t>
      </w:r>
      <w:r w:rsidR="00156DFE">
        <w:t>,</w:t>
      </w:r>
      <w:r>
        <w:t xml:space="preserve"> будут стараться завладеть этим богатством. Поэтому собственники больших ценностей</w:t>
      </w:r>
      <w:r w:rsidR="00156DFE">
        <w:t>,</w:t>
      </w:r>
      <w:r>
        <w:t xml:space="preserve"> приобретенных работой многих лет</w:t>
      </w:r>
      <w:r w:rsidR="00156DFE">
        <w:t>,</w:t>
      </w:r>
      <w:r>
        <w:t xml:space="preserve"> а возможно и поколений</w:t>
      </w:r>
      <w:r w:rsidR="00156DFE">
        <w:t>,</w:t>
      </w:r>
      <w:r>
        <w:t xml:space="preserve"> могут спать спокойно лишь тогда</w:t>
      </w:r>
      <w:r w:rsidR="00156DFE">
        <w:t>,</w:t>
      </w:r>
      <w:r>
        <w:t xml:space="preserve"> если их надежно охраняет государство.</w:t>
      </w:r>
    </w:p>
    <w:p w:rsidR="00AD448A" w:rsidRDefault="00AD448A">
      <w:pPr>
        <w:ind w:firstLine="709"/>
        <w:jc w:val="both"/>
      </w:pPr>
      <w:r>
        <w:t xml:space="preserve">Рыночная экономика — это не просто большое количество изолированных и отделенных рынков. Она </w:t>
      </w:r>
      <w:r w:rsidR="003E366F">
        <w:t>является</w:t>
      </w:r>
      <w:r>
        <w:t xml:space="preserve"> туго сплетенной сеткой цен</w:t>
      </w:r>
      <w:r w:rsidR="00156DFE">
        <w:t>,</w:t>
      </w:r>
      <w:r>
        <w:t xml:space="preserve"> где изменения на одном рынке вызовут  значительные изменения на других рынках. В особенности большое влияние на формирование рынка продовольствия взыскивает развитие рынка земли</w:t>
      </w:r>
      <w:r w:rsidR="00156DFE">
        <w:t>,</w:t>
      </w:r>
      <w:r>
        <w:t xml:space="preserve"> рабочей силы и капиталов.</w:t>
      </w:r>
    </w:p>
    <w:p w:rsidR="004D7C66" w:rsidRDefault="00AD448A">
      <w:pPr>
        <w:ind w:firstLine="709"/>
        <w:jc w:val="both"/>
      </w:pPr>
      <w:r>
        <w:t>За последние пять лет значительно изменилась ситуация на рынке продовольствия Украины — резко сократились настоящий спрос и предложение. При этом темпы снижения спроса намного превысили уменьшени</w:t>
      </w:r>
      <w:r w:rsidR="004D7C66">
        <w:t>е</w:t>
      </w:r>
      <w:r>
        <w:t xml:space="preserve"> предложения. По многим продуктам рынок из</w:t>
      </w:r>
      <w:r w:rsidR="004D7C66">
        <w:t xml:space="preserve"> дефицитного стал перенасыщенным</w:t>
      </w:r>
      <w:r>
        <w:t>. В нашей стране исчезли очереди покупателей</w:t>
      </w:r>
      <w:r w:rsidR="00156DFE">
        <w:t>,</w:t>
      </w:r>
      <w:r>
        <w:t xml:space="preserve"> но возникли определенные трудности с </w:t>
      </w:r>
      <w:r w:rsidR="004D7C66">
        <w:t>продажей</w:t>
      </w:r>
      <w:r>
        <w:t xml:space="preserve"> продуктов. Хотя увеличилась их реализация на городских рынках непосредственно населению в счет оплаты работы путем бартерных соглашений</w:t>
      </w:r>
      <w:r w:rsidR="00156DFE">
        <w:t>,</w:t>
      </w:r>
      <w:r>
        <w:t xml:space="preserve"> тем не менее еще значительное количество выращенной сельскохозяйственной продукции не находит сбыта</w:t>
      </w:r>
      <w:r w:rsidR="00156DFE">
        <w:t>,</w:t>
      </w:r>
      <w:r>
        <w:t xml:space="preserve"> </w:t>
      </w:r>
      <w:r w:rsidR="004D7C66">
        <w:t>скармливае</w:t>
      </w:r>
      <w:r>
        <w:t>тся скоту или портится. Только в торговых организациях потери</w:t>
      </w:r>
      <w:r w:rsidR="00156DFE">
        <w:t>,</w:t>
      </w:r>
      <w:r>
        <w:t xml:space="preserve"> </w:t>
      </w:r>
      <w:r w:rsidR="004D7C66">
        <w:t>например,</w:t>
      </w:r>
      <w:r>
        <w:t xml:space="preserve"> овощей</w:t>
      </w:r>
      <w:r w:rsidR="00156DFE">
        <w:t>,</w:t>
      </w:r>
      <w:r>
        <w:t xml:space="preserve"> составляют ежегодно 11-13%. В то же время высокими темпами расширяется импорт продуктов. Это лишает наших крестьян работы и средств к существованию. Спа</w:t>
      </w:r>
      <w:r w:rsidR="004D7C66">
        <w:t>д спроса на продукты обусловлен</w:t>
      </w:r>
      <w:r w:rsidR="00156DFE">
        <w:t>,</w:t>
      </w:r>
      <w:r>
        <w:t xml:space="preserve"> прежде всего</w:t>
      </w:r>
      <w:r w:rsidR="00156DFE">
        <w:t>,</w:t>
      </w:r>
      <w:r>
        <w:t xml:space="preserve"> снижением реальных доходов населения</w:t>
      </w:r>
      <w:r w:rsidR="00156DFE">
        <w:t>,</w:t>
      </w:r>
      <w:r>
        <w:t xml:space="preserve"> а также возрастанием размера налогов и других необходимых платежей</w:t>
      </w:r>
      <w:r w:rsidR="00156DFE">
        <w:t>,</w:t>
      </w:r>
      <w:r>
        <w:t xml:space="preserve"> ограниченностью экспортных возможностей сельскохозяйственной продукции. Предло</w:t>
      </w:r>
      <w:r w:rsidR="004D7C66">
        <w:t>жение продуктов уменьшилось из-за сокращения</w:t>
      </w:r>
      <w:r>
        <w:t xml:space="preserve"> их отечеств</w:t>
      </w:r>
      <w:r w:rsidR="004D7C66">
        <w:t>енного производства и недостатков</w:t>
      </w:r>
      <w:r>
        <w:t xml:space="preserve"> в системе мар</w:t>
      </w:r>
      <w:r w:rsidR="004D7C66">
        <w:t>кетинга: маленькая заинтересованность</w:t>
      </w:r>
      <w:r>
        <w:t xml:space="preserve"> работников в эффективном использовании ресурсов и улучшении состоя</w:t>
      </w:r>
      <w:r w:rsidR="004D7C66">
        <w:t>ния реализации продуктов питания</w:t>
      </w:r>
      <w:r w:rsidR="00156DFE">
        <w:t>,</w:t>
      </w:r>
      <w:r>
        <w:t xml:space="preserve"> очень низкая материально-техническая база перерабатывающих предприятий и торговых организаций</w:t>
      </w:r>
      <w:r w:rsidR="00156DFE">
        <w:t>,</w:t>
      </w:r>
      <w:r>
        <w:t xml:space="preserve"> недостаточно развитая инфраструктура рынка</w:t>
      </w:r>
      <w:r w:rsidR="00156DFE">
        <w:t>,</w:t>
      </w:r>
      <w:r>
        <w:t xml:space="preserve"> почти прекратила работу потребительская кооперация. В 1995 г. организациям потребительской кооперации было продано лишь 7</w:t>
      </w:r>
      <w:r w:rsidR="00156DFE">
        <w:t>,</w:t>
      </w:r>
      <w:r>
        <w:t>6% всех реализованных овощей и 18</w:t>
      </w:r>
      <w:r w:rsidR="00156DFE">
        <w:t>,</w:t>
      </w:r>
      <w:r>
        <w:t xml:space="preserve">2% фруктов и ягод. </w:t>
      </w:r>
    </w:p>
    <w:p w:rsidR="00AD448A" w:rsidRDefault="00AD448A">
      <w:pPr>
        <w:ind w:firstLine="709"/>
        <w:jc w:val="both"/>
      </w:pPr>
      <w:r>
        <w:t xml:space="preserve">На внутреннем рынке продовольствия Украины продолжается рост цен. Тем не </w:t>
      </w:r>
      <w:r w:rsidR="004D7C66">
        <w:t>менее,</w:t>
      </w:r>
      <w:r>
        <w:t xml:space="preserve"> темпы </w:t>
      </w:r>
      <w:r w:rsidR="004D7C66">
        <w:t xml:space="preserve">их </w:t>
      </w:r>
      <w:r>
        <w:t>повышения существенным образом различаются по отдельным продуктам</w:t>
      </w:r>
      <w:r w:rsidR="00156DFE">
        <w:t>,</w:t>
      </w:r>
      <w:r w:rsidR="004D7C66">
        <w:t xml:space="preserve"> в частности: за период с</w:t>
      </w:r>
      <w:r>
        <w:t xml:space="preserve"> августа 1995 г. по август 1996 г. наиболее низкие они были на масло</w:t>
      </w:r>
      <w:r w:rsidR="00156DFE">
        <w:t>,</w:t>
      </w:r>
      <w:r w:rsidR="004D7C66">
        <w:t xml:space="preserve"> яблоки</w:t>
      </w:r>
      <w:r w:rsidR="00156DFE">
        <w:t>,</w:t>
      </w:r>
      <w:r>
        <w:t xml:space="preserve"> лук</w:t>
      </w:r>
      <w:r w:rsidR="00156DFE">
        <w:t>,</w:t>
      </w:r>
      <w:r>
        <w:t xml:space="preserve"> сахар и картофель</w:t>
      </w:r>
      <w:r w:rsidR="00156DFE">
        <w:t>,</w:t>
      </w:r>
      <w:r>
        <w:t xml:space="preserve"> а </w:t>
      </w:r>
      <w:r w:rsidR="004D7C66">
        <w:t>самые высокие</w:t>
      </w:r>
      <w:r>
        <w:t xml:space="preserve"> — на хлеб и хлебопродукты</w:t>
      </w:r>
      <w:r w:rsidR="00156DFE">
        <w:t>,</w:t>
      </w:r>
      <w:r>
        <w:t xml:space="preserve"> молоко</w:t>
      </w:r>
      <w:r w:rsidR="00156DFE">
        <w:t>,</w:t>
      </w:r>
      <w:r>
        <w:t xml:space="preserve"> кондитерские изделия. Если индекс паритета цен в государственной и кооперативной торговле (сравнительно с хлебом пшеничным из муки І сорта) составлял по маслу 7</w:t>
      </w:r>
      <w:r w:rsidR="00156DFE">
        <w:t>,</w:t>
      </w:r>
      <w:r>
        <w:t>9%</w:t>
      </w:r>
      <w:r w:rsidR="00156DFE">
        <w:t>,</w:t>
      </w:r>
      <w:r w:rsidR="004D7C66">
        <w:t xml:space="preserve"> яблокам</w:t>
      </w:r>
      <w:r>
        <w:t xml:space="preserve"> — 8</w:t>
      </w:r>
      <w:r w:rsidR="00156DFE">
        <w:t>,</w:t>
      </w:r>
      <w:r>
        <w:t>9</w:t>
      </w:r>
      <w:r w:rsidR="00156DFE">
        <w:t>,</w:t>
      </w:r>
      <w:r w:rsidR="004D7C66">
        <w:t xml:space="preserve"> луку</w:t>
      </w:r>
      <w:r>
        <w:t xml:space="preserve"> — 14</w:t>
      </w:r>
      <w:r w:rsidR="00156DFE">
        <w:t>,</w:t>
      </w:r>
      <w:r>
        <w:t>9</w:t>
      </w:r>
      <w:r w:rsidR="00156DFE">
        <w:t>,</w:t>
      </w:r>
      <w:r w:rsidR="004D7C66">
        <w:t xml:space="preserve"> сахару</w:t>
      </w:r>
      <w:r>
        <w:t xml:space="preserve"> — 19</w:t>
      </w:r>
      <w:r w:rsidR="00156DFE">
        <w:t>,</w:t>
      </w:r>
      <w:r>
        <w:t>6</w:t>
      </w:r>
      <w:r w:rsidR="00156DFE">
        <w:t>,</w:t>
      </w:r>
      <w:r>
        <w:t xml:space="preserve"> </w:t>
      </w:r>
      <w:r w:rsidR="004D7C66">
        <w:t>картофелю</w:t>
      </w:r>
      <w:r>
        <w:t xml:space="preserve"> — 20</w:t>
      </w:r>
      <w:r w:rsidR="00156DFE">
        <w:t>,</w:t>
      </w:r>
      <w:r>
        <w:t>3%</w:t>
      </w:r>
      <w:r w:rsidR="00156DFE">
        <w:t>,</w:t>
      </w:r>
      <w:r>
        <w:t xml:space="preserve"> то по хлебу ржаному — 100</w:t>
      </w:r>
      <w:r w:rsidR="00156DFE">
        <w:t>,</w:t>
      </w:r>
      <w:r>
        <w:t>8%</w:t>
      </w:r>
      <w:r w:rsidR="00156DFE">
        <w:t>,</w:t>
      </w:r>
      <w:r>
        <w:t xml:space="preserve"> молоку — 92</w:t>
      </w:r>
      <w:r w:rsidR="00156DFE">
        <w:t>,</w:t>
      </w:r>
      <w:r w:rsidR="004D7C66">
        <w:t xml:space="preserve"> кондитерским</w:t>
      </w:r>
      <w:r>
        <w:t xml:space="preserve"> </w:t>
      </w:r>
      <w:r w:rsidR="004D7C66">
        <w:t>изделиям</w:t>
      </w:r>
      <w:r>
        <w:t xml:space="preserve"> — 82-94</w:t>
      </w:r>
      <w:r w:rsidR="00156DFE">
        <w:t>,</w:t>
      </w:r>
      <w:r w:rsidR="004D7C66">
        <w:t xml:space="preserve"> мясу и мясопродуктам</w:t>
      </w:r>
      <w:r>
        <w:t xml:space="preserve"> — 52-84 </w:t>
      </w:r>
      <w:r w:rsidR="004D7C66">
        <w:t>%. На городских рынках повышение</w:t>
      </w:r>
      <w:r>
        <w:t xml:space="preserve"> цен на продукты питания происходит меньшими темпами</w:t>
      </w:r>
      <w:r w:rsidR="00156DFE">
        <w:t>,</w:t>
      </w:r>
      <w:r>
        <w:t xml:space="preserve"> чем в государственной и </w:t>
      </w:r>
      <w:r w:rsidR="004D7C66">
        <w:t>кооперативной торговле. В целом</w:t>
      </w:r>
      <w:r>
        <w:t xml:space="preserve"> цены на продукты питания увеличились за указанный период на 44</w:t>
      </w:r>
      <w:r w:rsidR="00156DFE">
        <w:t>,</w:t>
      </w:r>
      <w:r>
        <w:t>7%</w:t>
      </w:r>
      <w:r w:rsidR="00156DFE">
        <w:t>,</w:t>
      </w:r>
      <w:r>
        <w:t xml:space="preserve"> а на непродовольственные товары — на 87</w:t>
      </w:r>
      <w:r w:rsidR="00156DFE">
        <w:t>,</w:t>
      </w:r>
      <w:r>
        <w:t>6%.</w:t>
      </w:r>
    </w:p>
    <w:p w:rsidR="00AD448A" w:rsidRDefault="00B8083E">
      <w:pPr>
        <w:pStyle w:val="WW-20"/>
        <w:ind w:firstLine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Анализ эластичности спроса по доходам</w:t>
      </w:r>
      <w:r w:rsidR="00AD448A">
        <w:rPr>
          <w:rFonts w:ascii="Times New Roman" w:hAnsi="Times New Roman"/>
          <w:sz w:val="24"/>
        </w:rPr>
        <w:t xml:space="preserve"> показывает</w:t>
      </w:r>
      <w:r w:rsidR="00156DFE">
        <w:rPr>
          <w:rFonts w:ascii="Times New Roman" w:hAnsi="Times New Roman"/>
          <w:sz w:val="24"/>
        </w:rPr>
        <w:t>,</w:t>
      </w:r>
      <w:r>
        <w:rPr>
          <w:rFonts w:ascii="Times New Roman" w:hAnsi="Times New Roman"/>
          <w:sz w:val="24"/>
        </w:rPr>
        <w:t xml:space="preserve"> что с</w:t>
      </w:r>
      <w:r w:rsidR="00AD448A">
        <w:rPr>
          <w:rFonts w:ascii="Times New Roman" w:hAnsi="Times New Roman"/>
          <w:sz w:val="24"/>
        </w:rPr>
        <w:t xml:space="preserve"> сокращением своих доходов потребители будут расширять куплю продуктов низкой категории (коэффициент </w:t>
      </w:r>
      <w:r>
        <w:rPr>
          <w:rFonts w:ascii="Times New Roman" w:hAnsi="Times New Roman"/>
          <w:sz w:val="24"/>
        </w:rPr>
        <w:t>эластичности</w:t>
      </w:r>
      <w:r w:rsidR="00AD448A">
        <w:rPr>
          <w:rFonts w:ascii="Times New Roman" w:hAnsi="Times New Roman"/>
          <w:sz w:val="24"/>
        </w:rPr>
        <w:t xml:space="preserve"> составляет 0</w:t>
      </w:r>
      <w:r w:rsidR="00156DFE">
        <w:rPr>
          <w:rFonts w:ascii="Times New Roman" w:hAnsi="Times New Roman"/>
          <w:sz w:val="24"/>
        </w:rPr>
        <w:t>,</w:t>
      </w:r>
      <w:r w:rsidR="00AD448A">
        <w:rPr>
          <w:rFonts w:ascii="Times New Roman" w:hAnsi="Times New Roman"/>
          <w:sz w:val="24"/>
        </w:rPr>
        <w:t>3-0</w:t>
      </w:r>
      <w:r w:rsidR="00156DFE">
        <w:rPr>
          <w:rFonts w:ascii="Times New Roman" w:hAnsi="Times New Roman"/>
          <w:sz w:val="24"/>
        </w:rPr>
        <w:t>,</w:t>
      </w:r>
      <w:r w:rsidR="00AD448A">
        <w:rPr>
          <w:rFonts w:ascii="Times New Roman" w:hAnsi="Times New Roman"/>
          <w:sz w:val="24"/>
        </w:rPr>
        <w:t xml:space="preserve">35) — </w:t>
      </w:r>
      <w:r w:rsidR="004D72F4">
        <w:rPr>
          <w:rFonts w:ascii="Times New Roman" w:hAnsi="Times New Roman"/>
          <w:sz w:val="24"/>
        </w:rPr>
        <w:t>картофеля</w:t>
      </w:r>
      <w:r w:rsidR="00156DFE">
        <w:rPr>
          <w:rFonts w:ascii="Times New Roman" w:hAnsi="Times New Roman"/>
          <w:sz w:val="24"/>
        </w:rPr>
        <w:t>,</w:t>
      </w:r>
      <w:r w:rsidR="00AD448A">
        <w:rPr>
          <w:rFonts w:ascii="Times New Roman" w:hAnsi="Times New Roman"/>
          <w:sz w:val="24"/>
        </w:rPr>
        <w:t xml:space="preserve"> капусты</w:t>
      </w:r>
      <w:r w:rsidR="00156DFE">
        <w:rPr>
          <w:rFonts w:ascii="Times New Roman" w:hAnsi="Times New Roman"/>
          <w:sz w:val="24"/>
        </w:rPr>
        <w:t>,</w:t>
      </w:r>
      <w:r w:rsidR="00AD448A">
        <w:rPr>
          <w:rFonts w:ascii="Times New Roman" w:hAnsi="Times New Roman"/>
          <w:sz w:val="24"/>
        </w:rPr>
        <w:t xml:space="preserve"> столовых </w:t>
      </w:r>
      <w:r w:rsidR="00D02938">
        <w:rPr>
          <w:rFonts w:ascii="Times New Roman" w:hAnsi="Times New Roman"/>
          <w:sz w:val="24"/>
        </w:rPr>
        <w:t>свеклы</w:t>
      </w:r>
      <w:r w:rsidR="00AD448A">
        <w:rPr>
          <w:rFonts w:ascii="Times New Roman" w:hAnsi="Times New Roman"/>
          <w:sz w:val="24"/>
        </w:rPr>
        <w:t xml:space="preserve"> </w:t>
      </w:r>
      <w:r w:rsidR="00330EA5">
        <w:rPr>
          <w:rFonts w:ascii="Times New Roman" w:hAnsi="Times New Roman"/>
          <w:sz w:val="24"/>
        </w:rPr>
        <w:t>и т. п.</w:t>
      </w:r>
      <w:r w:rsidR="00AD448A">
        <w:rPr>
          <w:rFonts w:ascii="Times New Roman" w:hAnsi="Times New Roman"/>
          <w:sz w:val="24"/>
        </w:rPr>
        <w:t xml:space="preserve"> Поэтому производство этих продуктов имеет большие шансы на расширение. А на животноводство</w:t>
      </w:r>
      <w:r w:rsidR="00156DFE">
        <w:rPr>
          <w:rFonts w:ascii="Times New Roman" w:hAnsi="Times New Roman"/>
          <w:sz w:val="24"/>
        </w:rPr>
        <w:t>,</w:t>
      </w:r>
      <w:r w:rsidR="00AD448A">
        <w:rPr>
          <w:rFonts w:ascii="Times New Roman" w:hAnsi="Times New Roman"/>
          <w:sz w:val="24"/>
        </w:rPr>
        <w:t xml:space="preserve"> садоводство</w:t>
      </w:r>
      <w:r w:rsidR="00156DFE">
        <w:rPr>
          <w:rFonts w:ascii="Times New Roman" w:hAnsi="Times New Roman"/>
          <w:sz w:val="24"/>
        </w:rPr>
        <w:t>,</w:t>
      </w:r>
      <w:r w:rsidR="00AD448A">
        <w:rPr>
          <w:rFonts w:ascii="Times New Roman" w:hAnsi="Times New Roman"/>
          <w:sz w:val="24"/>
        </w:rPr>
        <w:t xml:space="preserve"> виноградарство</w:t>
      </w:r>
      <w:r w:rsidR="00156DFE">
        <w:rPr>
          <w:rFonts w:ascii="Times New Roman" w:hAnsi="Times New Roman"/>
          <w:sz w:val="24"/>
        </w:rPr>
        <w:t>,</w:t>
      </w:r>
      <w:r w:rsidR="00AD448A">
        <w:rPr>
          <w:rFonts w:ascii="Times New Roman" w:hAnsi="Times New Roman"/>
          <w:sz w:val="24"/>
        </w:rPr>
        <w:t xml:space="preserve"> наоборот</w:t>
      </w:r>
      <w:r w:rsidR="00156DFE">
        <w:rPr>
          <w:rFonts w:ascii="Times New Roman" w:hAnsi="Times New Roman"/>
          <w:sz w:val="24"/>
        </w:rPr>
        <w:t>,</w:t>
      </w:r>
      <w:r w:rsidR="00AD448A">
        <w:rPr>
          <w:rFonts w:ascii="Times New Roman" w:hAnsi="Times New Roman"/>
          <w:sz w:val="24"/>
        </w:rPr>
        <w:t xml:space="preserve"> при условиях самоуклонения государства от регулирования рыночн</w:t>
      </w:r>
      <w:r>
        <w:rPr>
          <w:rFonts w:ascii="Times New Roman" w:hAnsi="Times New Roman"/>
          <w:sz w:val="24"/>
        </w:rPr>
        <w:t>ых отношений</w:t>
      </w:r>
      <w:r w:rsidR="00AD448A">
        <w:rPr>
          <w:rFonts w:ascii="Times New Roman" w:hAnsi="Times New Roman"/>
          <w:sz w:val="24"/>
        </w:rPr>
        <w:t xml:space="preserve"> ждут застой и сокращение производства.</w:t>
      </w:r>
    </w:p>
    <w:p w:rsidR="00AD448A" w:rsidRDefault="00AD448A">
      <w:pPr>
        <w:ind w:firstLine="709"/>
        <w:jc w:val="both"/>
      </w:pPr>
      <w:r>
        <w:t>Прогнозируемое насыщение внутреннего рынка продовольствием и необходимость выполнения экспортных торговых обязательств предопределяют потребность не только стабилизировать</w:t>
      </w:r>
      <w:r w:rsidR="00156DFE">
        <w:t>,</w:t>
      </w:r>
      <w:r>
        <w:t xml:space="preserve"> а и увеличить в ближайшей перспективе производство сельскохозяйственной продукции на 5-10%. Тем не </w:t>
      </w:r>
      <w:r w:rsidR="005151A8">
        <w:t>менее,</w:t>
      </w:r>
      <w:r>
        <w:t xml:space="preserve"> наличие нужного количества продукции будет лишь первой предпосылкой для форм</w:t>
      </w:r>
      <w:r w:rsidR="005151A8">
        <w:t>ирования рынка продуктов питания</w:t>
      </w:r>
      <w:r>
        <w:t>. Низкие</w:t>
      </w:r>
      <w:r w:rsidR="00156DFE">
        <w:t>,</w:t>
      </w:r>
      <w:r>
        <w:t xml:space="preserve"> </w:t>
      </w:r>
      <w:r w:rsidR="005151A8">
        <w:t>конкурентоспособные</w:t>
      </w:r>
      <w:r>
        <w:t xml:space="preserve"> затраты на производство — вторая предпосылка. </w:t>
      </w:r>
      <w:r w:rsidR="005151A8">
        <w:t>И,</w:t>
      </w:r>
      <w:r>
        <w:t xml:space="preserve"> в конце концов</w:t>
      </w:r>
      <w:r w:rsidR="00156DFE">
        <w:t>,</w:t>
      </w:r>
      <w:r>
        <w:t xml:space="preserve"> решающее значение будет иметь постоянное обеспечение высокого качества предложенных на рынке продуктов</w:t>
      </w:r>
      <w:r w:rsidR="00156DFE">
        <w:t>,</w:t>
      </w:r>
      <w:r w:rsidR="005151A8">
        <w:t xml:space="preserve"> расширение их ассортимента и</w:t>
      </w:r>
      <w:r>
        <w:t xml:space="preserve"> улучшение внешнего оформления товара</w:t>
      </w:r>
      <w:r w:rsidR="005151A8">
        <w:t>. Ч</w:t>
      </w:r>
      <w:r>
        <w:t xml:space="preserve">тобы преодолеть отрицательные тенденции </w:t>
      </w:r>
      <w:r w:rsidR="005151A8">
        <w:t>в развитии</w:t>
      </w:r>
      <w:r>
        <w:t xml:space="preserve"> рынка продовольствия</w:t>
      </w:r>
      <w:r w:rsidR="00156DFE">
        <w:t>,</w:t>
      </w:r>
      <w:r>
        <w:t xml:space="preserve"> следует</w:t>
      </w:r>
      <w:r w:rsidR="00156DFE">
        <w:t>,</w:t>
      </w:r>
      <w:r>
        <w:t xml:space="preserve"> прежде всего усилить государственное регулирование рыночных отношений</w:t>
      </w:r>
      <w:r w:rsidR="00156DFE">
        <w:t>,</w:t>
      </w:r>
      <w:r>
        <w:t xml:space="preserve"> повысить эффективность </w:t>
      </w:r>
      <w:r w:rsidR="005151A8">
        <w:t>использования</w:t>
      </w:r>
      <w:r>
        <w:t xml:space="preserve"> ресурсов</w:t>
      </w:r>
      <w:r w:rsidR="00156DFE">
        <w:t>,</w:t>
      </w:r>
      <w:r>
        <w:t xml:space="preserve"> расширить государственную помощь хозяйствам. Государство </w:t>
      </w:r>
      <w:r w:rsidR="005151A8">
        <w:t>может использовать регулирование рынка через ценовую и кредит</w:t>
      </w:r>
      <w:r>
        <w:t>но-</w:t>
      </w:r>
      <w:r w:rsidR="005151A8">
        <w:t>налговую</w:t>
      </w:r>
      <w:r>
        <w:t xml:space="preserve"> политику. Ценовая политика государства только тогда будет эффективной</w:t>
      </w:r>
      <w:r w:rsidR="00156DFE">
        <w:t>,</w:t>
      </w:r>
      <w:r w:rsidR="005151A8">
        <w:t xml:space="preserve"> когда</w:t>
      </w:r>
      <w:r>
        <w:t xml:space="preserve"> цены на сельскохозяйственную продукцию </w:t>
      </w:r>
      <w:r w:rsidR="005151A8">
        <w:t>обеспечат</w:t>
      </w:r>
      <w:r>
        <w:t xml:space="preserve"> нео</w:t>
      </w:r>
      <w:r w:rsidR="005151A8">
        <w:t>бходимые темпы расширенного вос</w:t>
      </w:r>
      <w:r>
        <w:t>создания производства</w:t>
      </w:r>
      <w:r w:rsidR="00156DFE">
        <w:t>,</w:t>
      </w:r>
      <w:r>
        <w:t xml:space="preserve"> а прибыль на влож</w:t>
      </w:r>
      <w:r w:rsidR="006A6F69">
        <w:t>е</w:t>
      </w:r>
      <w:r>
        <w:t>н</w:t>
      </w:r>
      <w:r w:rsidR="006A6F69">
        <w:t>ны</w:t>
      </w:r>
      <w:r>
        <w:t xml:space="preserve">й капитал будет не ниже. Это </w:t>
      </w:r>
      <w:r w:rsidR="003E366F">
        <w:t>является</w:t>
      </w:r>
      <w:r>
        <w:t xml:space="preserve"> возможным из условий принятия Закона Украины об использовании минимальных цен на сельскохозяйственную продукцию</w:t>
      </w:r>
      <w:r w:rsidR="00156DFE">
        <w:t>,</w:t>
      </w:r>
      <w:r>
        <w:t xml:space="preserve"> предоставление государственных дотаций сельскохозяйственному производству</w:t>
      </w:r>
      <w:r w:rsidR="00156DFE">
        <w:t>,</w:t>
      </w:r>
      <w:r>
        <w:t xml:space="preserve"> </w:t>
      </w:r>
      <w:r w:rsidR="006A6F69">
        <w:t>расширения</w:t>
      </w:r>
      <w:r w:rsidR="00156DFE">
        <w:t>,</w:t>
      </w:r>
      <w:r>
        <w:t xml:space="preserve"> в первую очередь</w:t>
      </w:r>
      <w:r w:rsidR="00156DFE">
        <w:t>,</w:t>
      </w:r>
      <w:r>
        <w:t xml:space="preserve"> экспортных субсидий и отмены НДС. А</w:t>
      </w:r>
      <w:r w:rsidR="006A6F69">
        <w:t xml:space="preserve"> что касается</w:t>
      </w:r>
      <w:r>
        <w:t xml:space="preserve"> кредитной политики</w:t>
      </w:r>
      <w:r w:rsidR="00156DFE">
        <w:t>,</w:t>
      </w:r>
      <w:r>
        <w:t xml:space="preserve"> то теперь целесообразно выдавать беспроцентные кредиты на закладывание многоле</w:t>
      </w:r>
      <w:r w:rsidR="006A6F69">
        <w:t>тних насаждений и уход за ними до вступления</w:t>
      </w:r>
      <w:r>
        <w:t xml:space="preserve"> их в эксплуатационный период</w:t>
      </w:r>
      <w:r w:rsidR="00156DFE">
        <w:t>,</w:t>
      </w:r>
      <w:r>
        <w:t xml:space="preserve"> а также в 8-10 раз уменьшить существующие кредитные ставки и в 2-3 </w:t>
      </w:r>
      <w:r w:rsidR="00FF1919">
        <w:t>раза</w:t>
      </w:r>
      <w:r>
        <w:t xml:space="preserve"> продолжить сроки возвращения кредитных сумм. Нынешние весьма высокие налоги и проценты на ссудный капитал буквально разоряют сельскохозяйственные предприятия.</w:t>
      </w:r>
    </w:p>
    <w:p w:rsidR="00AD448A" w:rsidRDefault="00AD448A">
      <w:pPr>
        <w:ind w:firstLine="709"/>
        <w:jc w:val="both"/>
      </w:pPr>
      <w:r>
        <w:t>Улучшить экономическое положение хозяйств могло бы внедрение такого мероприятия</w:t>
      </w:r>
      <w:r w:rsidR="00156DFE">
        <w:t>,</w:t>
      </w:r>
      <w:r>
        <w:t xml:space="preserve"> как возвращение из бюджета суммы НДС</w:t>
      </w:r>
      <w:r w:rsidR="00156DFE">
        <w:t>,</w:t>
      </w:r>
      <w:r>
        <w:t xml:space="preserve"> выплаченной поставщикам за выполненные работы</w:t>
      </w:r>
      <w:r w:rsidR="00156DFE">
        <w:t>,</w:t>
      </w:r>
      <w:r>
        <w:t xml:space="preserve"> предоставленные услуги</w:t>
      </w:r>
      <w:r w:rsidR="00156DFE">
        <w:t>,</w:t>
      </w:r>
      <w:r>
        <w:t xml:space="preserve"> приобретенные материальные ресурсы</w:t>
      </w:r>
      <w:r w:rsidR="00156DFE">
        <w:t>,</w:t>
      </w:r>
      <w:r>
        <w:t xml:space="preserve"> горючее</w:t>
      </w:r>
      <w:r w:rsidR="00156DFE">
        <w:t>,</w:t>
      </w:r>
      <w:r>
        <w:t xml:space="preserve"> основные средства производства и нематериальные активы.</w:t>
      </w:r>
    </w:p>
    <w:p w:rsidR="00AD448A" w:rsidRDefault="00AD448A">
      <w:pPr>
        <w:ind w:firstLine="709"/>
        <w:jc w:val="both"/>
      </w:pPr>
      <w:r>
        <w:t>В период перехода к рыночной экономике (рядом с развитием новых</w:t>
      </w:r>
      <w:r w:rsidR="00156DFE">
        <w:t>,</w:t>
      </w:r>
      <w:r>
        <w:t xml:space="preserve"> конкуренто</w:t>
      </w:r>
      <w:r w:rsidR="006A6F69">
        <w:t>способны</w:t>
      </w:r>
      <w:r>
        <w:t>х источников поставок средств производства</w:t>
      </w:r>
      <w:r w:rsidR="00156DFE">
        <w:t>,</w:t>
      </w:r>
      <w:r>
        <w:t xml:space="preserve"> а также новых каналов сбыта</w:t>
      </w:r>
      <w:r w:rsidR="00156DFE">
        <w:t>,</w:t>
      </w:r>
      <w:r w:rsidR="006A6F69">
        <w:t xml:space="preserve"> хранения</w:t>
      </w:r>
      <w:r w:rsidR="00156DFE">
        <w:t>,</w:t>
      </w:r>
      <w:r>
        <w:t xml:space="preserve"> переработки и распределения продукции) следует улучшить государственные поставки</w:t>
      </w:r>
      <w:r w:rsidR="00156DFE">
        <w:t>,</w:t>
      </w:r>
      <w:r>
        <w:t xml:space="preserve"> восстановить госзаказ на все виды сельскохозяйственной продукции</w:t>
      </w:r>
      <w:r w:rsidR="00156DFE">
        <w:t>,</w:t>
      </w:r>
      <w:r>
        <w:t xml:space="preserve"> расширить интервенционные заготовки.</w:t>
      </w:r>
    </w:p>
    <w:p w:rsidR="00AD448A" w:rsidRDefault="00AD448A">
      <w:pPr>
        <w:ind w:firstLine="709"/>
        <w:jc w:val="both"/>
      </w:pPr>
      <w:r>
        <w:t>Целесообразно практиковать заключения фьючерсных контрактов</w:t>
      </w:r>
      <w:r w:rsidR="00156DFE">
        <w:t>,</w:t>
      </w:r>
      <w:r>
        <w:t xml:space="preserve"> льготное кредитование сельскохозяйственных предприятий</w:t>
      </w:r>
      <w:r w:rsidR="00156DFE">
        <w:t>,</w:t>
      </w:r>
      <w:r>
        <w:t xml:space="preserve"> обеспечение встречной продажи им необходимых ресурсов по льготным ценам.</w:t>
      </w:r>
    </w:p>
    <w:p w:rsidR="00AD448A" w:rsidRDefault="00AD448A">
      <w:pPr>
        <w:ind w:firstLine="709"/>
        <w:jc w:val="both"/>
      </w:pPr>
      <w:r>
        <w:t>Следует расширить защиту отечественных товаропроизводителей</w:t>
      </w:r>
      <w:r w:rsidR="00156DFE">
        <w:t>,</w:t>
      </w:r>
      <w:r>
        <w:t xml:space="preserve"> 1 в частности:</w:t>
      </w:r>
    </w:p>
    <w:p w:rsidR="00AD448A" w:rsidRDefault="00AD448A" w:rsidP="006A6F69">
      <w:pPr>
        <w:numPr>
          <w:ilvl w:val="0"/>
          <w:numId w:val="12"/>
        </w:numPr>
        <w:jc w:val="both"/>
      </w:pPr>
      <w:r>
        <w:t>увеличить таможенный налог на импорт продуктов;</w:t>
      </w:r>
    </w:p>
    <w:p w:rsidR="00AD448A" w:rsidRDefault="00AD448A" w:rsidP="006A6F69">
      <w:pPr>
        <w:numPr>
          <w:ilvl w:val="0"/>
          <w:numId w:val="12"/>
        </w:numPr>
        <w:jc w:val="both"/>
      </w:pPr>
      <w:r>
        <w:t>отменить предшествующую оплату и налог (акциз на спирт) на экспорт продуктов;</w:t>
      </w:r>
    </w:p>
    <w:p w:rsidR="00AD448A" w:rsidRDefault="00AD448A" w:rsidP="006A6F69">
      <w:pPr>
        <w:numPr>
          <w:ilvl w:val="0"/>
          <w:numId w:val="12"/>
        </w:numPr>
        <w:jc w:val="both"/>
      </w:pPr>
      <w:r>
        <w:t>ввести предельную торговую надбавку (не большую 20%) на отечественную сельскохозяйственную продукцию;</w:t>
      </w:r>
    </w:p>
    <w:p w:rsidR="00AD448A" w:rsidRDefault="00AD448A" w:rsidP="006A6F69">
      <w:pPr>
        <w:numPr>
          <w:ilvl w:val="0"/>
          <w:numId w:val="12"/>
        </w:numPr>
        <w:tabs>
          <w:tab w:val="clear" w:pos="1429"/>
          <w:tab w:val="num" w:pos="1418"/>
        </w:tabs>
        <w:ind w:left="1418"/>
        <w:jc w:val="both"/>
      </w:pPr>
      <w:r>
        <w:t>реализовать комплекс мероприятий по расширению внешнего рынка сельскохозяйственной продукции и продуктов ее переработки.</w:t>
      </w:r>
    </w:p>
    <w:p w:rsidR="00AD448A" w:rsidRDefault="00AD448A">
      <w:pPr>
        <w:ind w:firstLine="709"/>
        <w:jc w:val="both"/>
      </w:pPr>
      <w:r>
        <w:t>Государственная помощь отечественным товаропроизводителям должна иметь и косвенный характер — это принятия законодательных актов относительно развития конкуренции и защиты товаропроизводителей и потребителей</w:t>
      </w:r>
      <w:r w:rsidR="00156DFE">
        <w:t>,</w:t>
      </w:r>
      <w:r>
        <w:t xml:space="preserve"> обеспечение рыночной и статистической информацией</w:t>
      </w:r>
      <w:r w:rsidR="00156DFE">
        <w:t>,</w:t>
      </w:r>
      <w:r>
        <w:t xml:space="preserve"> установление и контроль за соблюдением стандартов качества</w:t>
      </w:r>
      <w:r w:rsidR="00156DFE">
        <w:t>,</w:t>
      </w:r>
      <w:r>
        <w:t xml:space="preserve"> таможенный протекционизм </w:t>
      </w:r>
      <w:r w:rsidR="00330EA5">
        <w:t>и т. п.</w:t>
      </w:r>
    </w:p>
    <w:p w:rsidR="00AD448A" w:rsidRDefault="00AD448A">
      <w:pPr>
        <w:ind w:firstLine="709"/>
        <w:jc w:val="both"/>
      </w:pPr>
      <w:r>
        <w:t xml:space="preserve">Главным резервом насыщения внутреннего рынка продуктами и расширение их экспорта </w:t>
      </w:r>
      <w:r w:rsidR="003E366F">
        <w:t>является</w:t>
      </w:r>
      <w:r>
        <w:t xml:space="preserve"> улучшение использования имеющихся ресурсов хозяйств и биоклиматического потенциала Украины благодаря внедрению интенсивных ресурсо</w:t>
      </w:r>
      <w:r w:rsidR="006A6F69">
        <w:t>с</w:t>
      </w:r>
      <w:r>
        <w:t>бер</w:t>
      </w:r>
      <w:r w:rsidR="006A6F69">
        <w:t>е</w:t>
      </w:r>
      <w:r>
        <w:t>гаю</w:t>
      </w:r>
      <w:r w:rsidR="006A6F69">
        <w:t>щ</w:t>
      </w:r>
      <w:r>
        <w:t>их технологий</w:t>
      </w:r>
      <w:r w:rsidR="00156DFE">
        <w:t>,</w:t>
      </w:r>
      <w:r>
        <w:t xml:space="preserve"> углублению специализации производства</w:t>
      </w:r>
      <w:r w:rsidR="00156DFE">
        <w:t>,</w:t>
      </w:r>
      <w:r>
        <w:t xml:space="preserve"> усовершенствованию размещения культур</w:t>
      </w:r>
      <w:r w:rsidR="00156DFE">
        <w:t>,</w:t>
      </w:r>
      <w:r>
        <w:t xml:space="preserve"> улучшению структуры посевных площадей</w:t>
      </w:r>
      <w:r w:rsidR="00156DFE">
        <w:t>,</w:t>
      </w:r>
      <w:r>
        <w:t xml:space="preserve"> рас</w:t>
      </w:r>
      <w:r w:rsidR="006A6F69">
        <w:t>ширению переработки и сохранению</w:t>
      </w:r>
      <w:r>
        <w:t xml:space="preserve"> продукции в местах ее выращивания</w:t>
      </w:r>
      <w:r w:rsidR="00156DFE">
        <w:t>,</w:t>
      </w:r>
      <w:r>
        <w:t xml:space="preserve"> а также в результате перестройки ст</w:t>
      </w:r>
      <w:r w:rsidR="006A6F69">
        <w:t>руктуры производства на ресурсоэ</w:t>
      </w:r>
      <w:r>
        <w:t>коном</w:t>
      </w:r>
      <w:r w:rsidR="006A6F69">
        <w:t>ный</w:t>
      </w:r>
      <w:r w:rsidR="00156DFE">
        <w:t>,</w:t>
      </w:r>
      <w:r w:rsidR="006A6F69">
        <w:t xml:space="preserve"> в особенности энергоекономны</w:t>
      </w:r>
      <w:r>
        <w:t>й тип воспроизведения.</w:t>
      </w:r>
    </w:p>
    <w:p w:rsidR="00AD448A" w:rsidRDefault="00AD448A">
      <w:pPr>
        <w:ind w:firstLine="709"/>
        <w:jc w:val="both"/>
      </w:pPr>
      <w:r>
        <w:t>Развитие рынка продовольствия зависит не только от повышения эффективности сельскохозяйственного производства и усовершенствовани</w:t>
      </w:r>
      <w:r w:rsidR="006A6F69">
        <w:t>я</w:t>
      </w:r>
      <w:r>
        <w:t xml:space="preserve"> системы маркетинга</w:t>
      </w:r>
      <w:r w:rsidR="00156DFE">
        <w:t>,</w:t>
      </w:r>
      <w:r>
        <w:t xml:space="preserve"> а и еще </w:t>
      </w:r>
      <w:r w:rsidR="006A6F69">
        <w:t xml:space="preserve">в </w:t>
      </w:r>
      <w:r>
        <w:t>большей мер</w:t>
      </w:r>
      <w:r w:rsidR="006A6F69">
        <w:t>е</w:t>
      </w:r>
      <w:r>
        <w:t xml:space="preserve"> от</w:t>
      </w:r>
      <w:r w:rsidR="006A6F69">
        <w:t xml:space="preserve"> благосостояния и богатства сами</w:t>
      </w:r>
      <w:r>
        <w:t>х работников села. Чем б</w:t>
      </w:r>
      <w:r w:rsidR="006A6F69">
        <w:t>еднее</w:t>
      </w:r>
      <w:r>
        <w:t xml:space="preserve"> они становятся</w:t>
      </w:r>
      <w:r w:rsidR="00156DFE">
        <w:t>,</w:t>
      </w:r>
      <w:r w:rsidR="006A6F69">
        <w:t xml:space="preserve"> тем меньш</w:t>
      </w:r>
      <w:r>
        <w:t>е они вырабатывают продукции</w:t>
      </w:r>
      <w:r w:rsidR="00156DFE">
        <w:t>,</w:t>
      </w:r>
      <w:r>
        <w:t xml:space="preserve"> а это</w:t>
      </w:r>
      <w:r w:rsidR="00156DFE">
        <w:t>,</w:t>
      </w:r>
      <w:r>
        <w:t xml:space="preserve"> в свою очередь</w:t>
      </w:r>
      <w:r w:rsidR="00156DFE">
        <w:t>,</w:t>
      </w:r>
      <w:r>
        <w:t xml:space="preserve"> усиливает бедность</w:t>
      </w:r>
      <w:r w:rsidR="00156DFE">
        <w:t>,</w:t>
      </w:r>
      <w:r>
        <w:t xml:space="preserve"> приводит к тому</w:t>
      </w:r>
      <w:r w:rsidR="00156DFE">
        <w:t>,</w:t>
      </w:r>
      <w:r>
        <w:t xml:space="preserve"> что население </w:t>
      </w:r>
      <w:r w:rsidR="00333878">
        <w:t xml:space="preserve">обеспечивается </w:t>
      </w:r>
      <w:r>
        <w:t>преимущественно не за счет местного производства</w:t>
      </w:r>
      <w:r w:rsidR="00156DFE">
        <w:t>,</w:t>
      </w:r>
      <w:r>
        <w:t xml:space="preserve"> а внешнего рынка. В особенности большое обнищание крестьян наблюдается после «либерализации» цен при условиях функционирования в стране </w:t>
      </w:r>
      <w:r w:rsidR="00333878">
        <w:t>неурегулированного</w:t>
      </w:r>
      <w:r>
        <w:t xml:space="preserve"> рынка. </w:t>
      </w:r>
      <w:r w:rsidR="00333878">
        <w:t>Основные причины ухудшения жизни</w:t>
      </w:r>
      <w:r>
        <w:t xml:space="preserve"> народа Украины — это высокие налоги на предметы первой необходимости (налог на добавленную стоимость)</w:t>
      </w:r>
      <w:r w:rsidR="00156DFE">
        <w:t>,</w:t>
      </w:r>
      <w:r>
        <w:t xml:space="preserve"> спад производства</w:t>
      </w:r>
      <w:r w:rsidR="00156DFE">
        <w:t>,</w:t>
      </w:r>
      <w:r>
        <w:t xml:space="preserve"> увеличение неработающих людей</w:t>
      </w:r>
      <w:r w:rsidR="00156DFE">
        <w:t>,</w:t>
      </w:r>
      <w:r>
        <w:t xml:space="preserve"> самоуклонение государства от регулирования рынка</w:t>
      </w:r>
      <w:r w:rsidR="00156DFE">
        <w:t>,</w:t>
      </w:r>
      <w:r>
        <w:t xml:space="preserve"> переливание государственного капитала Украины в частный капитал зарубежных стран</w:t>
      </w:r>
      <w:r w:rsidR="00156DFE">
        <w:t>,</w:t>
      </w:r>
      <w:r>
        <w:t xml:space="preserve"> низкий уровень заработной платы</w:t>
      </w:r>
      <w:r w:rsidR="00156DFE">
        <w:t>,</w:t>
      </w:r>
      <w:r>
        <w:t xml:space="preserve"> которая ныне не обеспечивает даже простого воспроизведения рабочей силы</w:t>
      </w:r>
      <w:r w:rsidR="00156DFE">
        <w:t>,</w:t>
      </w:r>
      <w:r>
        <w:t xml:space="preserve"> несвоевременная выплата заработной платы и отпуска без оплаты. Существующие задержки с выплатой заработной платы</w:t>
      </w:r>
      <w:r w:rsidR="00156DFE">
        <w:t>,</w:t>
      </w:r>
      <w:r>
        <w:t xml:space="preserve"> за нашими подсчетами</w:t>
      </w:r>
      <w:r w:rsidR="00156DFE">
        <w:t>,</w:t>
      </w:r>
      <w:r>
        <w:t xml:space="preserve"> снижают покупательную способность населения на 25-30%. Еще большими темпами происходит процесс обнищания городского населения. Последнее заставляет его в борьбе за выживание временно заниматься </w:t>
      </w:r>
      <w:r w:rsidR="00333878">
        <w:t>выращиванием</w:t>
      </w:r>
      <w:r>
        <w:t xml:space="preserve"> </w:t>
      </w:r>
      <w:r w:rsidR="004D72F4">
        <w:t>картофеля</w:t>
      </w:r>
      <w:r>
        <w:t xml:space="preserve"> и овощей на небольших участках (общественные огороды)</w:t>
      </w:r>
      <w:r w:rsidR="00156DFE">
        <w:t>,</w:t>
      </w:r>
      <w:r>
        <w:t xml:space="preserve"> размещенных на значительном расстоянии от города. Это производство </w:t>
      </w:r>
      <w:r w:rsidR="00333878">
        <w:t>основывается</w:t>
      </w:r>
      <w:r>
        <w:t xml:space="preserve"> преимущественно на ручной работе и ведется в большинстве случаев с нарушением агротехнических требований</w:t>
      </w:r>
      <w:r w:rsidR="00156DFE">
        <w:t>,</w:t>
      </w:r>
      <w:r>
        <w:t xml:space="preserve"> а потому неэффективное</w:t>
      </w:r>
      <w:r w:rsidR="00156DFE">
        <w:t>,</w:t>
      </w:r>
      <w:r>
        <w:t xml:space="preserve"> продукция </w:t>
      </w:r>
      <w:r w:rsidR="00333878">
        <w:t>неконкурентоспособная</w:t>
      </w:r>
      <w:r>
        <w:t xml:space="preserve">. Такая организация производства этих продуктов </w:t>
      </w:r>
      <w:r w:rsidR="00333878">
        <w:t>порождает</w:t>
      </w:r>
      <w:r>
        <w:t xml:space="preserve"> расточительство земельных и трудовых ресурсов.</w:t>
      </w:r>
    </w:p>
    <w:p w:rsidR="00AD448A" w:rsidRDefault="00AD448A">
      <w:pPr>
        <w:ind w:firstLine="709"/>
        <w:jc w:val="both"/>
      </w:pPr>
      <w:r>
        <w:t>Таким образом</w:t>
      </w:r>
      <w:r w:rsidR="00156DFE">
        <w:t>,</w:t>
      </w:r>
      <w:r>
        <w:t xml:space="preserve"> стратегия формирования рынка продовольствия должна </w:t>
      </w:r>
      <w:r w:rsidR="00333878">
        <w:t xml:space="preserve">основываться </w:t>
      </w:r>
      <w:r>
        <w:t>на учете покупательной способности населения</w:t>
      </w:r>
      <w:r w:rsidR="00156DFE">
        <w:t>,</w:t>
      </w:r>
      <w:r>
        <w:t xml:space="preserve"> на возможностях укрепления отечественного сельскохозяйственного производства</w:t>
      </w:r>
      <w:r w:rsidR="00156DFE">
        <w:t>,</w:t>
      </w:r>
      <w:r>
        <w:t xml:space="preserve"> развития системы маркетинга</w:t>
      </w:r>
      <w:r w:rsidR="00156DFE">
        <w:t>,</w:t>
      </w:r>
      <w:r w:rsidR="00333878">
        <w:t xml:space="preserve"> всестороннего стимулирования</w:t>
      </w:r>
      <w:r>
        <w:t xml:space="preserve"> экспорта и ограничение импорта продуктов</w:t>
      </w:r>
      <w:r w:rsidR="00156DFE">
        <w:t>,</w:t>
      </w:r>
      <w:r>
        <w:t xml:space="preserve"> расширение государственного регулирова</w:t>
      </w:r>
      <w:r w:rsidR="00333878">
        <w:t>ния рыночных</w:t>
      </w:r>
      <w:r>
        <w:t xml:space="preserve"> отношени</w:t>
      </w:r>
      <w:r w:rsidR="00333878">
        <w:t>й</w:t>
      </w:r>
      <w:r>
        <w:t>.</w:t>
      </w:r>
    </w:p>
    <w:p w:rsidR="00AD448A" w:rsidRDefault="00AD448A">
      <w:pPr>
        <w:ind w:firstLine="709"/>
        <w:jc w:val="both"/>
      </w:pPr>
    </w:p>
    <w:p w:rsidR="00AD448A" w:rsidRPr="00333878" w:rsidRDefault="00AD448A">
      <w:pPr>
        <w:pStyle w:val="a6"/>
        <w:ind w:firstLine="709"/>
        <w:jc w:val="center"/>
        <w:rPr>
          <w:b/>
          <w:i/>
          <w:sz w:val="24"/>
        </w:rPr>
      </w:pPr>
      <w:r w:rsidRPr="00333878">
        <w:rPr>
          <w:b/>
          <w:i/>
          <w:sz w:val="24"/>
        </w:rPr>
        <w:t>Экологические проблемы</w:t>
      </w:r>
    </w:p>
    <w:p w:rsidR="00AD448A" w:rsidRDefault="00AD448A">
      <w:pPr>
        <w:pStyle w:val="a5"/>
        <w:ind w:firstLine="709"/>
        <w:rPr>
          <w:sz w:val="24"/>
          <w:lang w:val="ru-RU"/>
        </w:rPr>
      </w:pPr>
      <w:r>
        <w:rPr>
          <w:sz w:val="24"/>
          <w:lang w:val="ru-RU"/>
        </w:rPr>
        <w:t xml:space="preserve">Рядом с выше перечисленными проблемами пищевой промышленности важное место </w:t>
      </w:r>
      <w:r w:rsidR="00333878">
        <w:rPr>
          <w:sz w:val="24"/>
          <w:lang w:val="ru-RU"/>
        </w:rPr>
        <w:t>занимают</w:t>
      </w:r>
      <w:r>
        <w:rPr>
          <w:sz w:val="24"/>
          <w:lang w:val="ru-RU"/>
        </w:rPr>
        <w:t xml:space="preserve"> экологические </w:t>
      </w:r>
      <w:r w:rsidR="00333878">
        <w:rPr>
          <w:sz w:val="24"/>
          <w:lang w:val="ru-RU"/>
        </w:rPr>
        <w:t>проблемы</w:t>
      </w:r>
      <w:r>
        <w:rPr>
          <w:sz w:val="24"/>
          <w:lang w:val="ru-RU"/>
        </w:rPr>
        <w:t>. Эта проблема имеет две стороны:</w:t>
      </w:r>
    </w:p>
    <w:p w:rsidR="00AD448A" w:rsidRDefault="00333878" w:rsidP="00333878">
      <w:pPr>
        <w:numPr>
          <w:ilvl w:val="0"/>
          <w:numId w:val="13"/>
        </w:numPr>
        <w:jc w:val="both"/>
      </w:pPr>
      <w:r>
        <w:t>во-первых,</w:t>
      </w:r>
      <w:r w:rsidR="00AD448A">
        <w:t xml:space="preserve"> предприятия пищевой промышленности образовывают сложную экологическую ситуацию</w:t>
      </w:r>
      <w:r w:rsidR="00156DFE">
        <w:t>,</w:t>
      </w:r>
      <w:r w:rsidR="00AD448A">
        <w:t xml:space="preserve"> так как они находятся</w:t>
      </w:r>
      <w:r w:rsidR="00156DFE">
        <w:t>,</w:t>
      </w:r>
      <w:r w:rsidR="00AD448A">
        <w:t xml:space="preserve"> как </w:t>
      </w:r>
      <w:r>
        <w:t>правило</w:t>
      </w:r>
      <w:r w:rsidR="00156DFE">
        <w:t>,</w:t>
      </w:r>
      <w:r w:rsidR="00AD448A">
        <w:t xml:space="preserve"> </w:t>
      </w:r>
      <w:r>
        <w:t xml:space="preserve">вблизи от населённых пунктов </w:t>
      </w:r>
      <w:r w:rsidR="00AD448A">
        <w:t>и имеют низкие степени защиты</w:t>
      </w:r>
      <w:r w:rsidR="00156DFE">
        <w:t>,</w:t>
      </w:r>
      <w:r>
        <w:t xml:space="preserve"> перераб</w:t>
      </w:r>
      <w:r w:rsidR="00AD448A">
        <w:t>о</w:t>
      </w:r>
      <w:r>
        <w:t>т</w:t>
      </w:r>
      <w:r w:rsidR="00AD448A">
        <w:t>ки</w:t>
      </w:r>
      <w:r w:rsidR="00156DFE">
        <w:t>,</w:t>
      </w:r>
      <w:r w:rsidR="00AD448A">
        <w:t xml:space="preserve"> очистки сточных вод</w:t>
      </w:r>
      <w:r w:rsidR="00156DFE">
        <w:t>,</w:t>
      </w:r>
      <w:r w:rsidR="00AD448A">
        <w:t xml:space="preserve"> вредных выбросов </w:t>
      </w:r>
      <w:r>
        <w:t>в</w:t>
      </w:r>
      <w:r w:rsidR="00AD448A">
        <w:t xml:space="preserve"> воздух (пищевая промышленность требует большого количества тепла для переработки);</w:t>
      </w:r>
    </w:p>
    <w:p w:rsidR="00AD448A" w:rsidRDefault="00AD448A" w:rsidP="00333878">
      <w:pPr>
        <w:numPr>
          <w:ilvl w:val="0"/>
          <w:numId w:val="13"/>
        </w:numPr>
        <w:jc w:val="both"/>
      </w:pPr>
      <w:r>
        <w:t xml:space="preserve">и </w:t>
      </w:r>
      <w:r w:rsidR="00333878">
        <w:t>в</w:t>
      </w:r>
      <w:r w:rsidR="003E366F">
        <w:t>о</w:t>
      </w:r>
      <w:r w:rsidR="00333878">
        <w:t>-вторых,</w:t>
      </w:r>
      <w:r>
        <w:t xml:space="preserve"> от пищевой промышленности ждут высококачественных экологически</w:t>
      </w:r>
      <w:r w:rsidR="00333878">
        <w:t xml:space="preserve"> </w:t>
      </w:r>
      <w:r>
        <w:t>чистых продуктов</w:t>
      </w:r>
      <w:r w:rsidR="00156DFE">
        <w:t>,</w:t>
      </w:r>
      <w:r>
        <w:t xml:space="preserve"> для изготовления которых нужно  сырье – что </w:t>
      </w:r>
      <w:r w:rsidR="003E366F">
        <w:t>является</w:t>
      </w:r>
      <w:r>
        <w:t xml:space="preserve"> большой проблемой для отечественного сельскохозяйственного  производства.</w:t>
      </w:r>
    </w:p>
    <w:p w:rsidR="00AD448A" w:rsidRDefault="00333878">
      <w:pPr>
        <w:pStyle w:val="a5"/>
        <w:ind w:firstLine="709"/>
        <w:rPr>
          <w:sz w:val="24"/>
          <w:lang w:val="ru-RU"/>
        </w:rPr>
      </w:pPr>
      <w:r>
        <w:rPr>
          <w:sz w:val="24"/>
          <w:lang w:val="ru-RU"/>
        </w:rPr>
        <w:t>Итак,</w:t>
      </w:r>
      <w:r w:rsidR="00AD448A">
        <w:rPr>
          <w:sz w:val="24"/>
          <w:lang w:val="ru-RU"/>
        </w:rPr>
        <w:t xml:space="preserve"> значит</w:t>
      </w:r>
      <w:r w:rsidR="00156DFE">
        <w:rPr>
          <w:sz w:val="24"/>
          <w:lang w:val="ru-RU"/>
        </w:rPr>
        <w:t>,</w:t>
      </w:r>
      <w:r w:rsidR="00AD448A">
        <w:rPr>
          <w:sz w:val="24"/>
          <w:lang w:val="ru-RU"/>
        </w:rPr>
        <w:t xml:space="preserve"> </w:t>
      </w:r>
      <w:r>
        <w:rPr>
          <w:sz w:val="24"/>
          <w:lang w:val="ru-RU"/>
        </w:rPr>
        <w:t>что,</w:t>
      </w:r>
      <w:r w:rsidR="00AD448A">
        <w:rPr>
          <w:sz w:val="24"/>
          <w:lang w:val="ru-RU"/>
        </w:rPr>
        <w:t xml:space="preserve"> </w:t>
      </w:r>
      <w:r>
        <w:rPr>
          <w:sz w:val="24"/>
          <w:lang w:val="ru-RU"/>
        </w:rPr>
        <w:t>во-первых,</w:t>
      </w:r>
      <w:r w:rsidR="00AD448A">
        <w:rPr>
          <w:sz w:val="24"/>
          <w:lang w:val="ru-RU"/>
        </w:rPr>
        <w:t xml:space="preserve"> предприятия создают трудную экологическую ситу</w:t>
      </w:r>
      <w:r>
        <w:rPr>
          <w:sz w:val="24"/>
          <w:lang w:val="ru-RU"/>
        </w:rPr>
        <w:t>ацию выбросами вредных веществ в</w:t>
      </w:r>
      <w:r w:rsidR="00AD448A">
        <w:rPr>
          <w:sz w:val="24"/>
          <w:lang w:val="ru-RU"/>
        </w:rPr>
        <w:t xml:space="preserve"> воздух</w:t>
      </w:r>
      <w:r w:rsidR="00156DFE">
        <w:rPr>
          <w:sz w:val="24"/>
          <w:lang w:val="ru-RU"/>
        </w:rPr>
        <w:t>,</w:t>
      </w:r>
      <w:r w:rsidR="00AD448A">
        <w:rPr>
          <w:sz w:val="24"/>
          <w:lang w:val="ru-RU"/>
        </w:rPr>
        <w:t xml:space="preserve"> а также загрязненная вредными ве</w:t>
      </w:r>
      <w:r>
        <w:rPr>
          <w:sz w:val="24"/>
          <w:lang w:val="ru-RU"/>
        </w:rPr>
        <w:t>ществами вода попадает на поля</w:t>
      </w:r>
      <w:r w:rsidR="00AD448A">
        <w:rPr>
          <w:sz w:val="24"/>
          <w:lang w:val="ru-RU"/>
        </w:rPr>
        <w:t xml:space="preserve"> для орошения и </w:t>
      </w:r>
      <w:r>
        <w:rPr>
          <w:sz w:val="24"/>
          <w:lang w:val="ru-RU"/>
        </w:rPr>
        <w:t>вредные</w:t>
      </w:r>
      <w:r w:rsidR="00AD448A">
        <w:rPr>
          <w:sz w:val="24"/>
          <w:lang w:val="ru-RU"/>
        </w:rPr>
        <w:t xml:space="preserve"> в ней вещества накопляются в почве.</w:t>
      </w:r>
    </w:p>
    <w:p w:rsidR="00AD448A" w:rsidRDefault="00333878">
      <w:pPr>
        <w:ind w:firstLine="709"/>
        <w:jc w:val="both"/>
      </w:pPr>
      <w:r>
        <w:t>Поэтому необходимо</w:t>
      </w:r>
      <w:r w:rsidR="00AD448A">
        <w:t xml:space="preserve"> создание совершенных сист</w:t>
      </w:r>
      <w:r>
        <w:t>е</w:t>
      </w:r>
      <w:r w:rsidR="00AD448A">
        <w:t>м экологической за</w:t>
      </w:r>
      <w:r>
        <w:t>щиты.</w:t>
      </w:r>
      <w:r w:rsidR="00AD448A">
        <w:t xml:space="preserve"> </w:t>
      </w:r>
      <w:r>
        <w:t xml:space="preserve">Это </w:t>
      </w:r>
      <w:r w:rsidR="00AD448A">
        <w:t>не только экологическ</w:t>
      </w:r>
      <w:r>
        <w:t>ая</w:t>
      </w:r>
      <w:r w:rsidR="00156DFE">
        <w:t>,</w:t>
      </w:r>
      <w:r>
        <w:t xml:space="preserve"> но и экономическая</w:t>
      </w:r>
      <w:r w:rsidR="00AD448A">
        <w:t xml:space="preserve"> необходимость</w:t>
      </w:r>
      <w:r w:rsidR="00996DFF">
        <w:t>,</w:t>
      </w:r>
      <w:r w:rsidR="00AD448A">
        <w:t xml:space="preserve"> так </w:t>
      </w:r>
      <w:r w:rsidR="00996DFF">
        <w:t>как без создания надежных</w:t>
      </w:r>
      <w:r w:rsidR="00AD448A">
        <w:t xml:space="preserve"> экологических систем защиты производства продуктов пи</w:t>
      </w:r>
      <w:r w:rsidR="00996DFF">
        <w:t>щевой промышленности, невозможно</w:t>
      </w:r>
      <w:r w:rsidR="00AD448A">
        <w:t xml:space="preserve"> выращивание экологически чистого сырья для производства продуктов пищевой промышленности. Мы имеем замкнутый круг</w:t>
      </w:r>
      <w:r w:rsidR="00156DFE">
        <w:t>,</w:t>
      </w:r>
      <w:r w:rsidR="00996DFF">
        <w:t xml:space="preserve"> вырваться из которого возможно</w:t>
      </w:r>
      <w:r w:rsidR="00AD448A">
        <w:t xml:space="preserve"> лишь</w:t>
      </w:r>
      <w:r w:rsidR="00996DFF">
        <w:t xml:space="preserve"> через создание надежных экологических</w:t>
      </w:r>
      <w:r w:rsidR="00AD448A">
        <w:t xml:space="preserve"> систем за</w:t>
      </w:r>
      <w:r w:rsidR="00996DFF">
        <w:t>щи</w:t>
      </w:r>
      <w:r w:rsidR="00AD448A">
        <w:t>т</w:t>
      </w:r>
      <w:r w:rsidR="00996DFF">
        <w:t>ы</w:t>
      </w:r>
      <w:r w:rsidR="00AD448A">
        <w:t xml:space="preserve"> от вредных выбросов </w:t>
      </w:r>
      <w:r w:rsidR="00996DFF">
        <w:t>в</w:t>
      </w:r>
      <w:r w:rsidR="00AD448A">
        <w:t xml:space="preserve"> воздух и очищени</w:t>
      </w:r>
      <w:r w:rsidR="00996DFF">
        <w:t>е</w:t>
      </w:r>
      <w:r w:rsidR="00AD448A">
        <w:t xml:space="preserve"> сточных вод.</w:t>
      </w:r>
    </w:p>
    <w:p w:rsidR="00AD448A" w:rsidRDefault="00AD448A">
      <w:pPr>
        <w:ind w:firstLine="709"/>
        <w:jc w:val="both"/>
      </w:pPr>
      <w:r>
        <w:br w:type="page"/>
        <w:t xml:space="preserve"> </w:t>
      </w:r>
    </w:p>
    <w:p w:rsidR="00AD448A" w:rsidRDefault="00AD448A">
      <w:pPr>
        <w:pStyle w:val="10"/>
        <w:spacing w:line="211" w:lineRule="atLeast"/>
        <w:ind w:firstLine="709"/>
        <w:jc w:val="center"/>
        <w:rPr>
          <w:b/>
          <w:sz w:val="24"/>
          <w:lang w:val="ru-RU"/>
        </w:rPr>
      </w:pPr>
      <w:r>
        <w:rPr>
          <w:b/>
          <w:sz w:val="24"/>
          <w:lang w:val="ru-RU"/>
        </w:rPr>
        <w:t>ВЫВОД</w:t>
      </w:r>
    </w:p>
    <w:p w:rsidR="00AD448A" w:rsidRDefault="00AD448A">
      <w:pPr>
        <w:pStyle w:val="10"/>
        <w:spacing w:line="211" w:lineRule="atLeast"/>
        <w:ind w:firstLine="709"/>
        <w:rPr>
          <w:sz w:val="24"/>
          <w:lang w:val="ru-RU"/>
        </w:rPr>
      </w:pPr>
    </w:p>
    <w:p w:rsidR="00AD448A" w:rsidRDefault="00AD448A">
      <w:pPr>
        <w:pStyle w:val="10"/>
        <w:spacing w:line="211" w:lineRule="atLeast"/>
        <w:ind w:firstLine="709"/>
        <w:rPr>
          <w:sz w:val="24"/>
          <w:lang w:val="ru-RU"/>
        </w:rPr>
      </w:pPr>
    </w:p>
    <w:p w:rsidR="00AD448A" w:rsidRDefault="00AD448A">
      <w:pPr>
        <w:pStyle w:val="10"/>
        <w:spacing w:line="211" w:lineRule="atLeast"/>
        <w:ind w:firstLine="709"/>
        <w:rPr>
          <w:sz w:val="24"/>
          <w:lang w:val="ru-RU"/>
        </w:rPr>
      </w:pPr>
      <w:r>
        <w:rPr>
          <w:sz w:val="24"/>
          <w:lang w:val="ru-RU"/>
        </w:rPr>
        <w:t>Тем не менее</w:t>
      </w:r>
      <w:r w:rsidR="00156DFE">
        <w:rPr>
          <w:sz w:val="24"/>
          <w:lang w:val="ru-RU"/>
        </w:rPr>
        <w:t>,</w:t>
      </w:r>
      <w:r>
        <w:rPr>
          <w:sz w:val="24"/>
          <w:lang w:val="ru-RU"/>
        </w:rPr>
        <w:t xml:space="preserve"> несмотря на сложную финансовую ситуацию</w:t>
      </w:r>
      <w:r w:rsidR="00156DFE">
        <w:rPr>
          <w:sz w:val="24"/>
          <w:lang w:val="ru-RU"/>
        </w:rPr>
        <w:t>,</w:t>
      </w:r>
      <w:r>
        <w:rPr>
          <w:sz w:val="24"/>
          <w:lang w:val="ru-RU"/>
        </w:rPr>
        <w:t xml:space="preserve"> на многих предприятиях ведут реконструкцию и техническое переоснащение производства</w:t>
      </w:r>
      <w:r w:rsidR="00156DFE">
        <w:rPr>
          <w:sz w:val="24"/>
          <w:lang w:val="ru-RU"/>
        </w:rPr>
        <w:t>,</w:t>
      </w:r>
      <w:r>
        <w:rPr>
          <w:sz w:val="24"/>
          <w:lang w:val="ru-RU"/>
        </w:rPr>
        <w:t xml:space="preserve"> внедряют новые вид</w:t>
      </w:r>
      <w:r w:rsidR="00996DFF">
        <w:rPr>
          <w:sz w:val="24"/>
          <w:lang w:val="ru-RU"/>
        </w:rPr>
        <w:t>ы</w:t>
      </w:r>
      <w:r>
        <w:rPr>
          <w:sz w:val="24"/>
          <w:lang w:val="ru-RU"/>
        </w:rPr>
        <w:t xml:space="preserve"> высококачественной продукции в современной упаковке. В прошлом году после реконструкции на Немир</w:t>
      </w:r>
      <w:r w:rsidR="00996DFF">
        <w:rPr>
          <w:sz w:val="24"/>
          <w:lang w:val="ru-RU"/>
        </w:rPr>
        <w:t>о</w:t>
      </w:r>
      <w:r>
        <w:rPr>
          <w:sz w:val="24"/>
          <w:lang w:val="ru-RU"/>
        </w:rPr>
        <w:t>вском молокозаводе стал к порядку сыровой цех</w:t>
      </w:r>
      <w:r w:rsidR="00156DFE">
        <w:rPr>
          <w:sz w:val="24"/>
          <w:lang w:val="ru-RU"/>
        </w:rPr>
        <w:t>,</w:t>
      </w:r>
      <w:r w:rsidR="00996DFF">
        <w:rPr>
          <w:sz w:val="24"/>
          <w:lang w:val="ru-RU"/>
        </w:rPr>
        <w:t xml:space="preserve"> на Гневанс</w:t>
      </w:r>
      <w:r>
        <w:rPr>
          <w:sz w:val="24"/>
          <w:lang w:val="ru-RU"/>
        </w:rPr>
        <w:t>ком — установлена технологическая линия изготовления йогурта с фруктовыми наполнителями; на Шосткинском молокозаводе введены в действие оснащения для производства йогурта</w:t>
      </w:r>
      <w:r w:rsidR="00156DFE">
        <w:rPr>
          <w:sz w:val="24"/>
          <w:lang w:val="ru-RU"/>
        </w:rPr>
        <w:t>,</w:t>
      </w:r>
      <w:r>
        <w:rPr>
          <w:sz w:val="24"/>
          <w:lang w:val="ru-RU"/>
        </w:rPr>
        <w:t xml:space="preserve"> майонез</w:t>
      </w:r>
      <w:r w:rsidR="00996DFF">
        <w:rPr>
          <w:sz w:val="24"/>
          <w:lang w:val="ru-RU"/>
        </w:rPr>
        <w:t>а,</w:t>
      </w:r>
      <w:r>
        <w:rPr>
          <w:sz w:val="24"/>
          <w:lang w:val="ru-RU"/>
        </w:rPr>
        <w:t xml:space="preserve"> сгущенного молока с сахаром</w:t>
      </w:r>
      <w:r w:rsidR="00156DFE">
        <w:rPr>
          <w:sz w:val="24"/>
          <w:lang w:val="ru-RU"/>
        </w:rPr>
        <w:t>,</w:t>
      </w:r>
      <w:r w:rsidR="00996DFF">
        <w:rPr>
          <w:sz w:val="24"/>
          <w:lang w:val="ru-RU"/>
        </w:rPr>
        <w:t xml:space="preserve"> на Сумской — морожено</w:t>
      </w:r>
      <w:r>
        <w:rPr>
          <w:sz w:val="24"/>
          <w:lang w:val="ru-RU"/>
        </w:rPr>
        <w:t xml:space="preserve">е </w:t>
      </w:r>
      <w:r w:rsidR="00996DFF">
        <w:rPr>
          <w:sz w:val="24"/>
          <w:lang w:val="ru-RU"/>
        </w:rPr>
        <w:t xml:space="preserve">в </w:t>
      </w:r>
      <w:r>
        <w:rPr>
          <w:sz w:val="24"/>
          <w:lang w:val="ru-RU"/>
        </w:rPr>
        <w:t>вафельных стаканчиках. Техническое переоснащение Одесского дрожжевого завода дало возможность увеличить выпуск хлебопекарных дрожжей на 10 %.</w:t>
      </w:r>
    </w:p>
    <w:p w:rsidR="00AD448A" w:rsidRDefault="00AD448A">
      <w:pPr>
        <w:pStyle w:val="10"/>
        <w:spacing w:line="211" w:lineRule="atLeast"/>
        <w:ind w:firstLine="709"/>
        <w:rPr>
          <w:sz w:val="24"/>
          <w:lang w:val="ru-RU"/>
        </w:rPr>
      </w:pPr>
      <w:r>
        <w:rPr>
          <w:sz w:val="24"/>
          <w:lang w:val="ru-RU"/>
        </w:rPr>
        <w:t>В пищевой промыш</w:t>
      </w:r>
      <w:r w:rsidR="00996DFF">
        <w:rPr>
          <w:sz w:val="24"/>
          <w:lang w:val="ru-RU"/>
        </w:rPr>
        <w:t>ленности завершается процесс ре</w:t>
      </w:r>
      <w:r>
        <w:rPr>
          <w:sz w:val="24"/>
          <w:lang w:val="ru-RU"/>
        </w:rPr>
        <w:t>формирования форм собственности. Состоянием на 1 января 1998 года в системе Мінагр</w:t>
      </w:r>
      <w:r w:rsidR="00996DFF">
        <w:rPr>
          <w:sz w:val="24"/>
          <w:lang w:val="ru-RU"/>
        </w:rPr>
        <w:t>опрому полностью приватизирован</w:t>
      </w:r>
      <w:r>
        <w:rPr>
          <w:sz w:val="24"/>
          <w:lang w:val="ru-RU"/>
        </w:rPr>
        <w:t>а масложировая</w:t>
      </w:r>
      <w:r w:rsidR="00156DFE">
        <w:rPr>
          <w:sz w:val="24"/>
          <w:lang w:val="ru-RU"/>
        </w:rPr>
        <w:t>,</w:t>
      </w:r>
      <w:r>
        <w:rPr>
          <w:sz w:val="24"/>
          <w:lang w:val="ru-RU"/>
        </w:rPr>
        <w:t xml:space="preserve"> мыловаренная</w:t>
      </w:r>
      <w:r w:rsidR="00156DFE">
        <w:rPr>
          <w:sz w:val="24"/>
          <w:lang w:val="ru-RU"/>
        </w:rPr>
        <w:t>,</w:t>
      </w:r>
      <w:r>
        <w:rPr>
          <w:sz w:val="24"/>
          <w:lang w:val="ru-RU"/>
        </w:rPr>
        <w:t xml:space="preserve"> табачная</w:t>
      </w:r>
      <w:r w:rsidR="00156DFE">
        <w:rPr>
          <w:sz w:val="24"/>
          <w:lang w:val="ru-RU"/>
        </w:rPr>
        <w:t>,</w:t>
      </w:r>
      <w:r>
        <w:rPr>
          <w:sz w:val="24"/>
          <w:lang w:val="ru-RU"/>
        </w:rPr>
        <w:t xml:space="preserve"> кондитерская</w:t>
      </w:r>
      <w:r w:rsidR="00156DFE">
        <w:rPr>
          <w:sz w:val="24"/>
          <w:lang w:val="ru-RU"/>
        </w:rPr>
        <w:t>,</w:t>
      </w:r>
      <w:r>
        <w:rPr>
          <w:sz w:val="24"/>
          <w:lang w:val="ru-RU"/>
        </w:rPr>
        <w:t xml:space="preserve"> пивобезалкогольная молочноконсервная</w:t>
      </w:r>
      <w:r w:rsidR="00156DFE">
        <w:rPr>
          <w:sz w:val="24"/>
          <w:lang w:val="ru-RU"/>
        </w:rPr>
        <w:t>,</w:t>
      </w:r>
      <w:r>
        <w:rPr>
          <w:sz w:val="24"/>
          <w:lang w:val="ru-RU"/>
        </w:rPr>
        <w:t xml:space="preserve"> макаронная области</w:t>
      </w:r>
      <w:r w:rsidR="00156DFE">
        <w:rPr>
          <w:sz w:val="24"/>
          <w:lang w:val="ru-RU"/>
        </w:rPr>
        <w:t>,</w:t>
      </w:r>
      <w:r>
        <w:rPr>
          <w:sz w:val="24"/>
          <w:lang w:val="ru-RU"/>
        </w:rPr>
        <w:t xml:space="preserve"> зерноперерабатывающего предприятия (без хлебоприемной деятельности)</w:t>
      </w:r>
      <w:r w:rsidR="00156DFE">
        <w:rPr>
          <w:sz w:val="24"/>
          <w:lang w:val="ru-RU"/>
        </w:rPr>
        <w:t>,</w:t>
      </w:r>
      <w:r>
        <w:rPr>
          <w:sz w:val="24"/>
          <w:lang w:val="ru-RU"/>
        </w:rPr>
        <w:t xml:space="preserve"> предприятия корпорации - "Детское питание". Изменили также форму собственности 98 % предприятий молочной области</w:t>
      </w:r>
      <w:r w:rsidR="00156DFE">
        <w:rPr>
          <w:sz w:val="24"/>
          <w:lang w:val="ru-RU"/>
        </w:rPr>
        <w:t>,</w:t>
      </w:r>
      <w:r>
        <w:rPr>
          <w:sz w:val="24"/>
          <w:lang w:val="ru-RU"/>
        </w:rPr>
        <w:t xml:space="preserve"> 93 -сахарной и 86 % свеклосовхозов</w:t>
      </w:r>
      <w:r w:rsidR="00156DFE">
        <w:rPr>
          <w:sz w:val="24"/>
          <w:lang w:val="ru-RU"/>
        </w:rPr>
        <w:t>,</w:t>
      </w:r>
      <w:r>
        <w:rPr>
          <w:sz w:val="24"/>
          <w:lang w:val="ru-RU"/>
        </w:rPr>
        <w:t xml:space="preserve"> 88</w:t>
      </w:r>
      <w:r w:rsidR="00996DFF">
        <w:rPr>
          <w:sz w:val="24"/>
          <w:lang w:val="ru-RU"/>
        </w:rPr>
        <w:t>% в</w:t>
      </w:r>
      <w:r>
        <w:rPr>
          <w:sz w:val="24"/>
          <w:lang w:val="ru-RU"/>
        </w:rPr>
        <w:t xml:space="preserve"> мясной области</w:t>
      </w:r>
      <w:r w:rsidR="00996DFF">
        <w:rPr>
          <w:sz w:val="24"/>
          <w:lang w:val="ru-RU"/>
        </w:rPr>
        <w:t>,</w:t>
      </w:r>
      <w:r>
        <w:rPr>
          <w:sz w:val="24"/>
          <w:lang w:val="ru-RU"/>
        </w:rPr>
        <w:t xml:space="preserve"> 78% предприятий Держкомрибгоспу.</w:t>
      </w:r>
    </w:p>
    <w:p w:rsidR="00AD448A" w:rsidRDefault="00996DFF">
      <w:pPr>
        <w:pStyle w:val="10"/>
        <w:spacing w:line="211" w:lineRule="atLeast"/>
        <w:ind w:firstLine="709"/>
        <w:rPr>
          <w:sz w:val="24"/>
          <w:lang w:val="ru-RU"/>
        </w:rPr>
      </w:pPr>
      <w:r>
        <w:rPr>
          <w:sz w:val="24"/>
          <w:lang w:val="ru-RU"/>
        </w:rPr>
        <w:t xml:space="preserve">Формирование социально </w:t>
      </w:r>
      <w:r w:rsidR="00AD448A">
        <w:rPr>
          <w:sz w:val="24"/>
          <w:lang w:val="ru-RU"/>
        </w:rPr>
        <w:t>ориентированной экономик</w:t>
      </w:r>
      <w:r>
        <w:rPr>
          <w:sz w:val="24"/>
          <w:lang w:val="ru-RU"/>
        </w:rPr>
        <w:t>и требует решение стратегических</w:t>
      </w:r>
      <w:r w:rsidR="00AD448A">
        <w:rPr>
          <w:sz w:val="24"/>
          <w:lang w:val="ru-RU"/>
        </w:rPr>
        <w:t xml:space="preserve"> зада</w:t>
      </w:r>
      <w:r>
        <w:rPr>
          <w:sz w:val="24"/>
          <w:lang w:val="ru-RU"/>
        </w:rPr>
        <w:t>ч — создания</w:t>
      </w:r>
      <w:r w:rsidR="00AD448A">
        <w:rPr>
          <w:sz w:val="24"/>
          <w:lang w:val="ru-RU"/>
        </w:rPr>
        <w:t xml:space="preserve"> в Украине мощной пищевой индустрии для обеспечения нормальной жизнедеятельности населения</w:t>
      </w:r>
      <w:r w:rsidR="00156DFE">
        <w:rPr>
          <w:sz w:val="24"/>
          <w:lang w:val="ru-RU"/>
        </w:rPr>
        <w:t>,</w:t>
      </w:r>
      <w:r>
        <w:rPr>
          <w:sz w:val="24"/>
          <w:lang w:val="ru-RU"/>
        </w:rPr>
        <w:t xml:space="preserve"> восстановления и сохранения </w:t>
      </w:r>
      <w:r w:rsidR="00AD448A">
        <w:rPr>
          <w:sz w:val="24"/>
          <w:lang w:val="ru-RU"/>
        </w:rPr>
        <w:t>ее здоровья</w:t>
      </w:r>
      <w:r w:rsidR="00156DFE">
        <w:rPr>
          <w:sz w:val="24"/>
          <w:lang w:val="ru-RU"/>
        </w:rPr>
        <w:t>,</w:t>
      </w:r>
      <w:r>
        <w:rPr>
          <w:sz w:val="24"/>
          <w:lang w:val="ru-RU"/>
        </w:rPr>
        <w:t xml:space="preserve"> усовершенствования</w:t>
      </w:r>
      <w:r w:rsidR="00AD448A">
        <w:rPr>
          <w:sz w:val="24"/>
          <w:lang w:val="ru-RU"/>
        </w:rPr>
        <w:t xml:space="preserve"> сельскохозяйственного производства</w:t>
      </w:r>
      <w:r w:rsidR="00156DFE">
        <w:rPr>
          <w:sz w:val="24"/>
          <w:lang w:val="ru-RU"/>
        </w:rPr>
        <w:t>,</w:t>
      </w:r>
      <w:r w:rsidR="00AD448A">
        <w:rPr>
          <w:sz w:val="24"/>
          <w:lang w:val="ru-RU"/>
        </w:rPr>
        <w:t xml:space="preserve"> социальной переориентации базовых областей промышленности страны</w:t>
      </w:r>
      <w:r w:rsidR="00156DFE">
        <w:rPr>
          <w:sz w:val="24"/>
          <w:lang w:val="ru-RU"/>
        </w:rPr>
        <w:t>,</w:t>
      </w:r>
      <w:r>
        <w:rPr>
          <w:sz w:val="24"/>
          <w:lang w:val="ru-RU"/>
        </w:rPr>
        <w:t xml:space="preserve"> наполнения</w:t>
      </w:r>
      <w:r w:rsidR="00AD448A">
        <w:rPr>
          <w:sz w:val="24"/>
          <w:lang w:val="ru-RU"/>
        </w:rPr>
        <w:t xml:space="preserve"> финансами государственного бюджета. Исходя из этого</w:t>
      </w:r>
      <w:r w:rsidR="00156DFE">
        <w:rPr>
          <w:sz w:val="24"/>
          <w:lang w:val="ru-RU"/>
        </w:rPr>
        <w:t>,</w:t>
      </w:r>
      <w:r w:rsidR="00AD448A">
        <w:rPr>
          <w:sz w:val="24"/>
          <w:lang w:val="ru-RU"/>
        </w:rPr>
        <w:t xml:space="preserve"> развит</w:t>
      </w:r>
      <w:r>
        <w:rPr>
          <w:sz w:val="24"/>
          <w:lang w:val="ru-RU"/>
        </w:rPr>
        <w:t>ие</w:t>
      </w:r>
      <w:r w:rsidR="00AD448A">
        <w:rPr>
          <w:sz w:val="24"/>
          <w:lang w:val="ru-RU"/>
        </w:rPr>
        <w:t xml:space="preserve"> пищевой промышленности может быть приоритетным направлением экономической п</w:t>
      </w:r>
      <w:r>
        <w:rPr>
          <w:sz w:val="24"/>
          <w:lang w:val="ru-RU"/>
        </w:rPr>
        <w:t>олитики государства. Необходимо</w:t>
      </w:r>
      <w:r w:rsidR="00AD448A">
        <w:rPr>
          <w:sz w:val="24"/>
          <w:lang w:val="ru-RU"/>
        </w:rPr>
        <w:t xml:space="preserve"> сориентировать эту область на получение конечного результата деятельности всего АПК</w:t>
      </w:r>
      <w:r w:rsidR="00156DFE">
        <w:rPr>
          <w:sz w:val="24"/>
          <w:lang w:val="ru-RU"/>
        </w:rPr>
        <w:t>,</w:t>
      </w:r>
      <w:r w:rsidR="00AD448A">
        <w:rPr>
          <w:sz w:val="24"/>
          <w:lang w:val="ru-RU"/>
        </w:rPr>
        <w:t xml:space="preserve"> чтобы обеспечить значительное повышение его эффективности</w:t>
      </w:r>
      <w:r w:rsidR="00156DFE">
        <w:rPr>
          <w:sz w:val="24"/>
          <w:lang w:val="ru-RU"/>
        </w:rPr>
        <w:t>,</w:t>
      </w:r>
      <w:r w:rsidR="002A1A42">
        <w:rPr>
          <w:sz w:val="24"/>
          <w:lang w:val="ru-RU"/>
        </w:rPr>
        <w:t xml:space="preserve"> и сделать его</w:t>
      </w:r>
      <w:r w:rsidR="00AD448A">
        <w:rPr>
          <w:sz w:val="24"/>
          <w:lang w:val="ru-RU"/>
        </w:rPr>
        <w:t xml:space="preserve"> над</w:t>
      </w:r>
      <w:r>
        <w:rPr>
          <w:sz w:val="24"/>
          <w:lang w:val="ru-RU"/>
        </w:rPr>
        <w:t>ёж</w:t>
      </w:r>
      <w:r w:rsidR="00AD448A">
        <w:rPr>
          <w:sz w:val="24"/>
          <w:lang w:val="ru-RU"/>
        </w:rPr>
        <w:t>ным источником пополнения государственного бюджета и значительных валютных поступлений.</w:t>
      </w:r>
    </w:p>
    <w:p w:rsidR="00AD448A" w:rsidRDefault="00AD448A">
      <w:pPr>
        <w:pStyle w:val="10"/>
        <w:spacing w:line="211" w:lineRule="atLeast"/>
        <w:ind w:firstLine="709"/>
        <w:rPr>
          <w:sz w:val="24"/>
          <w:lang w:val="ru-RU"/>
        </w:rPr>
      </w:pPr>
      <w:r>
        <w:rPr>
          <w:sz w:val="24"/>
          <w:lang w:val="ru-RU"/>
        </w:rPr>
        <w:t>Для стабилизации п</w:t>
      </w:r>
      <w:r w:rsidR="002A1A42">
        <w:rPr>
          <w:sz w:val="24"/>
          <w:lang w:val="ru-RU"/>
        </w:rPr>
        <w:t>оложения в ряде областей пищевой</w:t>
      </w:r>
      <w:r>
        <w:rPr>
          <w:sz w:val="24"/>
          <w:lang w:val="ru-RU"/>
        </w:rPr>
        <w:t xml:space="preserve"> промышленности необходимо:</w:t>
      </w:r>
    </w:p>
    <w:p w:rsidR="00AD448A" w:rsidRDefault="00AD448A" w:rsidP="002A1A42">
      <w:pPr>
        <w:pStyle w:val="10"/>
        <w:numPr>
          <w:ilvl w:val="0"/>
          <w:numId w:val="14"/>
        </w:numPr>
        <w:spacing w:line="211" w:lineRule="atLeast"/>
        <w:rPr>
          <w:sz w:val="24"/>
          <w:lang w:val="ru-RU"/>
        </w:rPr>
      </w:pPr>
      <w:r>
        <w:rPr>
          <w:sz w:val="24"/>
          <w:lang w:val="ru-RU"/>
        </w:rPr>
        <w:t>обновить материально-техническую базу</w:t>
      </w:r>
      <w:r w:rsidR="00156DFE">
        <w:rPr>
          <w:sz w:val="24"/>
          <w:lang w:val="ru-RU"/>
        </w:rPr>
        <w:t>,</w:t>
      </w:r>
      <w:r>
        <w:rPr>
          <w:sz w:val="24"/>
          <w:lang w:val="ru-RU"/>
        </w:rPr>
        <w:t xml:space="preserve"> модернизировать производство</w:t>
      </w:r>
      <w:r w:rsidR="00156DFE">
        <w:rPr>
          <w:sz w:val="24"/>
          <w:lang w:val="ru-RU"/>
        </w:rPr>
        <w:t>,</w:t>
      </w:r>
      <w:r>
        <w:rPr>
          <w:sz w:val="24"/>
          <w:lang w:val="ru-RU"/>
        </w:rPr>
        <w:t xml:space="preserve"> увеличить объемы выпуска конкурентоспособной продукции и расширить ее ассортимент</w:t>
      </w:r>
      <w:r w:rsidR="00156DFE">
        <w:rPr>
          <w:sz w:val="24"/>
          <w:lang w:val="ru-RU"/>
        </w:rPr>
        <w:t>,</w:t>
      </w:r>
      <w:r>
        <w:rPr>
          <w:sz w:val="24"/>
          <w:lang w:val="ru-RU"/>
        </w:rPr>
        <w:t xml:space="preserve"> активизировать работу относительно привлечения иностранных инвестиции и кредитов;</w:t>
      </w:r>
    </w:p>
    <w:p w:rsidR="00AD448A" w:rsidRDefault="00AD448A" w:rsidP="002A1A42">
      <w:pPr>
        <w:pStyle w:val="10"/>
        <w:numPr>
          <w:ilvl w:val="0"/>
          <w:numId w:val="14"/>
        </w:numPr>
        <w:spacing w:line="211" w:lineRule="atLeast"/>
        <w:rPr>
          <w:sz w:val="24"/>
          <w:lang w:val="ru-RU"/>
        </w:rPr>
      </w:pPr>
      <w:r>
        <w:rPr>
          <w:sz w:val="24"/>
          <w:lang w:val="ru-RU"/>
        </w:rPr>
        <w:t xml:space="preserve">обеспечить  приоритетность  развития  областей осуществлением государственной финансово-кредитной поддержки предприятий за счет </w:t>
      </w:r>
      <w:r w:rsidR="002A1A42">
        <w:rPr>
          <w:sz w:val="24"/>
          <w:lang w:val="ru-RU"/>
        </w:rPr>
        <w:t>расширения видов их кредитования</w:t>
      </w:r>
      <w:r w:rsidR="00156DFE">
        <w:rPr>
          <w:sz w:val="24"/>
          <w:lang w:val="ru-RU"/>
        </w:rPr>
        <w:t>,</w:t>
      </w:r>
      <w:r>
        <w:rPr>
          <w:sz w:val="24"/>
          <w:lang w:val="ru-RU"/>
        </w:rPr>
        <w:t xml:space="preserve"> а также восстановление практики предусмотрения в государственном бюджете средств для кредитования межсезонных затрат предприятий сахарной</w:t>
      </w:r>
      <w:r w:rsidR="00156DFE">
        <w:rPr>
          <w:sz w:val="24"/>
          <w:lang w:val="ru-RU"/>
        </w:rPr>
        <w:t>,</w:t>
      </w:r>
      <w:r w:rsidR="002A1A42">
        <w:rPr>
          <w:sz w:val="24"/>
          <w:lang w:val="ru-RU"/>
        </w:rPr>
        <w:t xml:space="preserve"> масложировой</w:t>
      </w:r>
      <w:r w:rsidR="00156DFE">
        <w:rPr>
          <w:sz w:val="24"/>
          <w:lang w:val="ru-RU"/>
        </w:rPr>
        <w:t>,</w:t>
      </w:r>
      <w:r>
        <w:rPr>
          <w:sz w:val="24"/>
          <w:lang w:val="ru-RU"/>
        </w:rPr>
        <w:t xml:space="preserve"> винодельческой и других областей;</w:t>
      </w:r>
    </w:p>
    <w:p w:rsidR="00AD448A" w:rsidRDefault="00AD448A" w:rsidP="002A1A42">
      <w:pPr>
        <w:pStyle w:val="10"/>
        <w:numPr>
          <w:ilvl w:val="0"/>
          <w:numId w:val="14"/>
        </w:numPr>
        <w:spacing w:line="211" w:lineRule="atLeast"/>
        <w:rPr>
          <w:sz w:val="24"/>
          <w:lang w:val="ru-RU"/>
        </w:rPr>
      </w:pPr>
      <w:r>
        <w:rPr>
          <w:sz w:val="24"/>
          <w:lang w:val="ru-RU"/>
        </w:rPr>
        <w:t>продолжать протекционистскую политику относительно отечественного товаропроизводителя;</w:t>
      </w:r>
    </w:p>
    <w:p w:rsidR="00AD448A" w:rsidRDefault="00AD448A" w:rsidP="002A1A42">
      <w:pPr>
        <w:pStyle w:val="10"/>
        <w:numPr>
          <w:ilvl w:val="0"/>
          <w:numId w:val="14"/>
        </w:numPr>
        <w:spacing w:line="211" w:lineRule="atLeast"/>
        <w:rPr>
          <w:sz w:val="24"/>
          <w:lang w:val="ru-RU"/>
        </w:rPr>
      </w:pPr>
      <w:r>
        <w:rPr>
          <w:sz w:val="24"/>
          <w:lang w:val="ru-RU"/>
        </w:rPr>
        <w:t>создать оптовые рынки продовольственных товаров</w:t>
      </w:r>
      <w:r w:rsidR="00156DFE">
        <w:rPr>
          <w:sz w:val="24"/>
          <w:lang w:val="ru-RU"/>
        </w:rPr>
        <w:t>,</w:t>
      </w:r>
      <w:r>
        <w:rPr>
          <w:sz w:val="24"/>
          <w:lang w:val="ru-RU"/>
        </w:rPr>
        <w:t xml:space="preserve"> расширить сеть фирменной торговли</w:t>
      </w:r>
      <w:r w:rsidR="00156DFE">
        <w:rPr>
          <w:sz w:val="24"/>
          <w:lang w:val="ru-RU"/>
        </w:rPr>
        <w:t>,</w:t>
      </w:r>
      <w:r>
        <w:rPr>
          <w:sz w:val="24"/>
          <w:lang w:val="ru-RU"/>
        </w:rPr>
        <w:t xml:space="preserve"> уме</w:t>
      </w:r>
      <w:r w:rsidR="002A1A42">
        <w:rPr>
          <w:sz w:val="24"/>
          <w:lang w:val="ru-RU"/>
        </w:rPr>
        <w:t>ньшить</w:t>
      </w:r>
      <w:r>
        <w:rPr>
          <w:sz w:val="24"/>
          <w:lang w:val="ru-RU"/>
        </w:rPr>
        <w:t xml:space="preserve"> количество посредников при реализации продукции</w:t>
      </w:r>
      <w:r w:rsidR="00156DFE">
        <w:rPr>
          <w:sz w:val="24"/>
          <w:lang w:val="ru-RU"/>
        </w:rPr>
        <w:t>,</w:t>
      </w:r>
      <w:r w:rsidR="002A1A42">
        <w:rPr>
          <w:sz w:val="24"/>
          <w:lang w:val="ru-RU"/>
        </w:rPr>
        <w:t xml:space="preserve"> благодаря чему буду</w:t>
      </w:r>
      <w:r>
        <w:rPr>
          <w:sz w:val="24"/>
          <w:lang w:val="ru-RU"/>
        </w:rPr>
        <w:t>т снижен</w:t>
      </w:r>
      <w:r w:rsidR="002A1A42">
        <w:rPr>
          <w:sz w:val="24"/>
          <w:lang w:val="ru-RU"/>
        </w:rPr>
        <w:t>ы</w:t>
      </w:r>
      <w:r>
        <w:rPr>
          <w:sz w:val="24"/>
          <w:lang w:val="ru-RU"/>
        </w:rPr>
        <w:t xml:space="preserve"> цены и увеличены объемы ее продажи;</w:t>
      </w:r>
    </w:p>
    <w:p w:rsidR="00AD448A" w:rsidRDefault="00AD448A" w:rsidP="002A1A42">
      <w:pPr>
        <w:pStyle w:val="10"/>
        <w:numPr>
          <w:ilvl w:val="0"/>
          <w:numId w:val="14"/>
        </w:numPr>
        <w:spacing w:line="211" w:lineRule="atLeast"/>
        <w:rPr>
          <w:sz w:val="24"/>
          <w:lang w:val="ru-RU"/>
        </w:rPr>
      </w:pPr>
      <w:r>
        <w:rPr>
          <w:sz w:val="24"/>
          <w:lang w:val="ru-RU"/>
        </w:rPr>
        <w:t>ввести регулирования рынков зерна</w:t>
      </w:r>
      <w:r w:rsidR="00156DFE">
        <w:rPr>
          <w:sz w:val="24"/>
          <w:lang w:val="ru-RU"/>
        </w:rPr>
        <w:t>,</w:t>
      </w:r>
      <w:r>
        <w:rPr>
          <w:sz w:val="24"/>
          <w:lang w:val="ru-RU"/>
        </w:rPr>
        <w:t xml:space="preserve"> сахара</w:t>
      </w:r>
      <w:r w:rsidR="00156DFE">
        <w:rPr>
          <w:sz w:val="24"/>
          <w:lang w:val="ru-RU"/>
        </w:rPr>
        <w:t>,</w:t>
      </w:r>
      <w:r>
        <w:rPr>
          <w:sz w:val="24"/>
          <w:lang w:val="ru-RU"/>
        </w:rPr>
        <w:t xml:space="preserve"> масла алкогольных напитков;</w:t>
      </w:r>
    </w:p>
    <w:p w:rsidR="00AD448A" w:rsidRPr="00834680" w:rsidRDefault="00AD448A" w:rsidP="002A1A42">
      <w:pPr>
        <w:pStyle w:val="10"/>
        <w:numPr>
          <w:ilvl w:val="0"/>
          <w:numId w:val="14"/>
        </w:numPr>
        <w:spacing w:line="211" w:lineRule="atLeast"/>
        <w:rPr>
          <w:sz w:val="24"/>
          <w:lang w:val="ru-RU"/>
        </w:rPr>
      </w:pPr>
      <w:r w:rsidRPr="002A1A42">
        <w:rPr>
          <w:sz w:val="24"/>
          <w:lang w:val="ru-RU"/>
        </w:rPr>
        <w:t>восстановить традиционн</w:t>
      </w:r>
      <w:r w:rsidR="002A1A42" w:rsidRPr="002A1A42">
        <w:rPr>
          <w:sz w:val="24"/>
          <w:lang w:val="ru-RU"/>
        </w:rPr>
        <w:t>ые и освоить новые внешние рынки</w:t>
      </w:r>
      <w:r w:rsidRPr="002A1A42">
        <w:rPr>
          <w:sz w:val="24"/>
          <w:lang w:val="ru-RU"/>
        </w:rPr>
        <w:t xml:space="preserve"> сбыта</w:t>
      </w:r>
      <w:r w:rsidR="00156DFE" w:rsidRPr="002A1A42">
        <w:rPr>
          <w:sz w:val="24"/>
          <w:lang w:val="ru-RU"/>
        </w:rPr>
        <w:t>,</w:t>
      </w:r>
      <w:r w:rsidRPr="002A1A42">
        <w:rPr>
          <w:sz w:val="24"/>
          <w:lang w:val="ru-RU"/>
        </w:rPr>
        <w:t xml:space="preserve"> в частности</w:t>
      </w:r>
      <w:r w:rsidR="00156DFE" w:rsidRPr="002A1A42">
        <w:rPr>
          <w:sz w:val="24"/>
          <w:lang w:val="ru-RU"/>
        </w:rPr>
        <w:t>,</w:t>
      </w:r>
      <w:r w:rsidRPr="002A1A42">
        <w:rPr>
          <w:sz w:val="24"/>
          <w:lang w:val="ru-RU"/>
        </w:rPr>
        <w:t xml:space="preserve"> создать за границей постоянно действующие представительства отдельных областей</w:t>
      </w:r>
      <w:r w:rsidR="00156DFE" w:rsidRPr="002A1A42">
        <w:rPr>
          <w:sz w:val="24"/>
          <w:lang w:val="ru-RU"/>
        </w:rPr>
        <w:t>,</w:t>
      </w:r>
      <w:r w:rsidRPr="002A1A42">
        <w:rPr>
          <w:sz w:val="24"/>
          <w:lang w:val="ru-RU"/>
        </w:rPr>
        <w:t xml:space="preserve"> предприятий</w:t>
      </w:r>
      <w:r w:rsidR="00156DFE" w:rsidRPr="002A1A42">
        <w:rPr>
          <w:sz w:val="24"/>
          <w:lang w:val="ru-RU"/>
        </w:rPr>
        <w:t>,</w:t>
      </w:r>
      <w:r w:rsidRPr="002A1A42">
        <w:rPr>
          <w:sz w:val="24"/>
          <w:lang w:val="ru-RU"/>
        </w:rPr>
        <w:t xml:space="preserve"> регионов; активизировать работу относительно создания интегрированных структур</w:t>
      </w:r>
      <w:r w:rsidR="00156DFE" w:rsidRPr="002A1A42">
        <w:rPr>
          <w:sz w:val="24"/>
          <w:lang w:val="ru-RU"/>
        </w:rPr>
        <w:t>,</w:t>
      </w:r>
      <w:r w:rsidRPr="002A1A42">
        <w:rPr>
          <w:sz w:val="24"/>
          <w:lang w:val="ru-RU"/>
        </w:rPr>
        <w:t xml:space="preserve"> в состав которых должны войти перерабатывающие и сельскохозяйственные предприятия</w:t>
      </w:r>
      <w:r w:rsidR="00156DFE" w:rsidRPr="002A1A42">
        <w:rPr>
          <w:sz w:val="24"/>
          <w:lang w:val="ru-RU"/>
        </w:rPr>
        <w:t>,</w:t>
      </w:r>
      <w:r w:rsidRPr="002A1A42">
        <w:rPr>
          <w:sz w:val="24"/>
          <w:lang w:val="ru-RU"/>
        </w:rPr>
        <w:t xml:space="preserve"> фирменные магазины организации из материально-технического обеспечения и сбыта продукции.</w:t>
      </w:r>
    </w:p>
    <w:p w:rsidR="00834680" w:rsidRDefault="00834680" w:rsidP="00834680">
      <w:pPr>
        <w:pStyle w:val="10"/>
        <w:spacing w:line="211" w:lineRule="atLeast"/>
        <w:rPr>
          <w:sz w:val="24"/>
          <w:lang w:val="en-US"/>
        </w:rPr>
      </w:pPr>
    </w:p>
    <w:p w:rsidR="00834680" w:rsidRDefault="00834680" w:rsidP="00834680">
      <w:pPr>
        <w:pStyle w:val="10"/>
        <w:spacing w:line="211" w:lineRule="atLeast"/>
        <w:rPr>
          <w:sz w:val="24"/>
          <w:lang w:val="en-US"/>
        </w:rPr>
      </w:pPr>
    </w:p>
    <w:p w:rsidR="00834680" w:rsidRDefault="00834680" w:rsidP="00834680">
      <w:pPr>
        <w:pStyle w:val="10"/>
        <w:spacing w:line="211" w:lineRule="atLeast"/>
        <w:rPr>
          <w:sz w:val="24"/>
          <w:lang w:val="en-US"/>
        </w:rPr>
      </w:pPr>
    </w:p>
    <w:p w:rsidR="00834680" w:rsidRDefault="00834680" w:rsidP="00834680">
      <w:pPr>
        <w:pStyle w:val="10"/>
        <w:spacing w:line="211" w:lineRule="atLeast"/>
        <w:rPr>
          <w:sz w:val="24"/>
          <w:lang w:val="en-US"/>
        </w:rPr>
      </w:pPr>
    </w:p>
    <w:p w:rsidR="00834680" w:rsidRDefault="00834680" w:rsidP="00834680">
      <w:pPr>
        <w:pStyle w:val="10"/>
        <w:spacing w:line="211" w:lineRule="atLeast"/>
        <w:rPr>
          <w:sz w:val="24"/>
          <w:lang w:val="en-US"/>
        </w:rPr>
      </w:pPr>
    </w:p>
    <w:p w:rsidR="00834680" w:rsidRDefault="00834680" w:rsidP="00834680">
      <w:pPr>
        <w:pStyle w:val="10"/>
        <w:spacing w:line="211" w:lineRule="atLeast"/>
        <w:rPr>
          <w:sz w:val="24"/>
          <w:lang w:val="en-US"/>
        </w:rPr>
      </w:pPr>
    </w:p>
    <w:p w:rsidR="00834680" w:rsidRDefault="00834680" w:rsidP="00834680">
      <w:pPr>
        <w:pStyle w:val="10"/>
        <w:spacing w:line="211" w:lineRule="atLeast"/>
        <w:rPr>
          <w:sz w:val="24"/>
          <w:lang w:val="en-US"/>
        </w:rPr>
      </w:pPr>
    </w:p>
    <w:p w:rsidR="00834680" w:rsidRDefault="00834680" w:rsidP="00834680">
      <w:pPr>
        <w:pStyle w:val="10"/>
        <w:spacing w:line="211" w:lineRule="atLeast"/>
        <w:rPr>
          <w:sz w:val="24"/>
          <w:lang w:val="en-US"/>
        </w:rPr>
      </w:pPr>
    </w:p>
    <w:p w:rsidR="00834680" w:rsidRDefault="00834680" w:rsidP="00834680">
      <w:pPr>
        <w:pStyle w:val="10"/>
        <w:spacing w:line="211" w:lineRule="atLeast"/>
        <w:rPr>
          <w:sz w:val="24"/>
          <w:lang w:val="en-US"/>
        </w:rPr>
      </w:pPr>
    </w:p>
    <w:p w:rsidR="00834680" w:rsidRDefault="00834680" w:rsidP="00834680">
      <w:pPr>
        <w:pStyle w:val="10"/>
        <w:spacing w:line="211" w:lineRule="atLeast"/>
        <w:rPr>
          <w:sz w:val="24"/>
          <w:lang w:val="en-US"/>
        </w:rPr>
      </w:pPr>
    </w:p>
    <w:p w:rsidR="00834680" w:rsidRDefault="00834680" w:rsidP="00834680">
      <w:pPr>
        <w:pStyle w:val="10"/>
        <w:spacing w:line="211" w:lineRule="atLeast"/>
        <w:rPr>
          <w:sz w:val="24"/>
          <w:lang w:val="en-US"/>
        </w:rPr>
      </w:pPr>
    </w:p>
    <w:p w:rsidR="00834680" w:rsidRDefault="00834680" w:rsidP="00834680">
      <w:pPr>
        <w:pStyle w:val="10"/>
        <w:spacing w:line="211" w:lineRule="atLeast"/>
        <w:rPr>
          <w:sz w:val="24"/>
          <w:lang w:val="en-US"/>
        </w:rPr>
      </w:pPr>
    </w:p>
    <w:p w:rsidR="00834680" w:rsidRDefault="00834680" w:rsidP="00834680">
      <w:pPr>
        <w:pStyle w:val="10"/>
        <w:spacing w:line="211" w:lineRule="atLeast"/>
        <w:rPr>
          <w:sz w:val="24"/>
          <w:lang w:val="en-US"/>
        </w:rPr>
      </w:pPr>
    </w:p>
    <w:p w:rsidR="00834680" w:rsidRDefault="00834680" w:rsidP="00834680">
      <w:pPr>
        <w:pStyle w:val="10"/>
        <w:spacing w:line="211" w:lineRule="atLeast"/>
        <w:rPr>
          <w:sz w:val="24"/>
          <w:lang w:val="en-US"/>
        </w:rPr>
      </w:pPr>
    </w:p>
    <w:p w:rsidR="00834680" w:rsidRDefault="00834680" w:rsidP="00834680">
      <w:pPr>
        <w:pStyle w:val="10"/>
        <w:spacing w:line="211" w:lineRule="atLeast"/>
        <w:rPr>
          <w:sz w:val="24"/>
          <w:lang w:val="en-US"/>
        </w:rPr>
      </w:pPr>
    </w:p>
    <w:p w:rsidR="00834680" w:rsidRDefault="00834680" w:rsidP="00834680">
      <w:pPr>
        <w:pStyle w:val="10"/>
        <w:spacing w:line="211" w:lineRule="atLeast"/>
        <w:rPr>
          <w:sz w:val="24"/>
          <w:lang w:val="en-US"/>
        </w:rPr>
      </w:pPr>
    </w:p>
    <w:p w:rsidR="00834680" w:rsidRDefault="00834680" w:rsidP="00834680">
      <w:pPr>
        <w:pStyle w:val="10"/>
        <w:spacing w:line="211" w:lineRule="atLeast"/>
        <w:rPr>
          <w:sz w:val="24"/>
          <w:lang w:val="en-US"/>
        </w:rPr>
      </w:pPr>
    </w:p>
    <w:p w:rsidR="00834680" w:rsidRDefault="00834680" w:rsidP="00834680">
      <w:pPr>
        <w:pStyle w:val="10"/>
        <w:spacing w:line="211" w:lineRule="atLeast"/>
        <w:rPr>
          <w:sz w:val="24"/>
          <w:lang w:val="en-US"/>
        </w:rPr>
      </w:pPr>
    </w:p>
    <w:p w:rsidR="00834680" w:rsidRDefault="00834680" w:rsidP="00834680">
      <w:pPr>
        <w:pStyle w:val="10"/>
        <w:spacing w:line="211" w:lineRule="atLeast"/>
        <w:rPr>
          <w:sz w:val="24"/>
          <w:lang w:val="en-US"/>
        </w:rPr>
      </w:pPr>
    </w:p>
    <w:p w:rsidR="00834680" w:rsidRDefault="00834680" w:rsidP="00834680">
      <w:pPr>
        <w:pStyle w:val="10"/>
        <w:spacing w:line="211" w:lineRule="atLeast"/>
        <w:rPr>
          <w:sz w:val="24"/>
          <w:lang w:val="en-US"/>
        </w:rPr>
      </w:pPr>
    </w:p>
    <w:p w:rsidR="00834680" w:rsidRDefault="00834680" w:rsidP="00834680">
      <w:pPr>
        <w:pStyle w:val="10"/>
        <w:spacing w:line="211" w:lineRule="atLeast"/>
        <w:rPr>
          <w:sz w:val="24"/>
          <w:lang w:val="en-US"/>
        </w:rPr>
      </w:pPr>
    </w:p>
    <w:p w:rsidR="00834680" w:rsidRDefault="00834680" w:rsidP="00834680">
      <w:pPr>
        <w:pStyle w:val="10"/>
        <w:spacing w:line="211" w:lineRule="atLeast"/>
        <w:rPr>
          <w:sz w:val="24"/>
          <w:lang w:val="en-US"/>
        </w:rPr>
      </w:pPr>
    </w:p>
    <w:p w:rsidR="00834680" w:rsidRDefault="00834680" w:rsidP="00834680">
      <w:pPr>
        <w:pStyle w:val="10"/>
        <w:spacing w:line="211" w:lineRule="atLeast"/>
        <w:rPr>
          <w:sz w:val="24"/>
          <w:lang w:val="en-US"/>
        </w:rPr>
      </w:pPr>
    </w:p>
    <w:p w:rsidR="00834680" w:rsidRDefault="00834680" w:rsidP="00834680">
      <w:pPr>
        <w:pStyle w:val="10"/>
        <w:spacing w:line="211" w:lineRule="atLeast"/>
        <w:rPr>
          <w:sz w:val="24"/>
          <w:lang w:val="en-US"/>
        </w:rPr>
      </w:pPr>
    </w:p>
    <w:p w:rsidR="00834680" w:rsidRDefault="00834680" w:rsidP="00834680">
      <w:pPr>
        <w:pStyle w:val="10"/>
        <w:spacing w:line="211" w:lineRule="atLeast"/>
        <w:rPr>
          <w:sz w:val="24"/>
          <w:lang w:val="en-US"/>
        </w:rPr>
      </w:pPr>
    </w:p>
    <w:p w:rsidR="00834680" w:rsidRDefault="00834680" w:rsidP="00834680">
      <w:pPr>
        <w:pStyle w:val="10"/>
        <w:spacing w:line="211" w:lineRule="atLeast"/>
        <w:rPr>
          <w:sz w:val="24"/>
          <w:lang w:val="en-US"/>
        </w:rPr>
      </w:pPr>
    </w:p>
    <w:p w:rsidR="00834680" w:rsidRDefault="00834680" w:rsidP="00834680">
      <w:pPr>
        <w:pStyle w:val="10"/>
        <w:spacing w:line="211" w:lineRule="atLeast"/>
        <w:rPr>
          <w:sz w:val="24"/>
          <w:lang w:val="en-US"/>
        </w:rPr>
      </w:pPr>
    </w:p>
    <w:p w:rsidR="00834680" w:rsidRDefault="00834680" w:rsidP="00834680">
      <w:pPr>
        <w:pStyle w:val="10"/>
        <w:spacing w:line="211" w:lineRule="atLeast"/>
        <w:rPr>
          <w:sz w:val="24"/>
          <w:lang w:val="en-US"/>
        </w:rPr>
      </w:pPr>
    </w:p>
    <w:p w:rsidR="00834680" w:rsidRDefault="00834680" w:rsidP="00834680">
      <w:pPr>
        <w:pStyle w:val="10"/>
        <w:spacing w:line="211" w:lineRule="atLeast"/>
        <w:rPr>
          <w:sz w:val="24"/>
          <w:lang w:val="en-US"/>
        </w:rPr>
      </w:pPr>
    </w:p>
    <w:p w:rsidR="00834680" w:rsidRDefault="00834680" w:rsidP="00834680">
      <w:pPr>
        <w:pStyle w:val="10"/>
        <w:spacing w:line="211" w:lineRule="atLeast"/>
        <w:rPr>
          <w:sz w:val="24"/>
          <w:lang w:val="en-US"/>
        </w:rPr>
      </w:pPr>
    </w:p>
    <w:p w:rsidR="00834680" w:rsidRDefault="00834680" w:rsidP="00834680">
      <w:pPr>
        <w:pStyle w:val="10"/>
        <w:spacing w:line="211" w:lineRule="atLeast"/>
        <w:rPr>
          <w:sz w:val="24"/>
          <w:lang w:val="en-US"/>
        </w:rPr>
      </w:pPr>
    </w:p>
    <w:p w:rsidR="00834680" w:rsidRDefault="00834680" w:rsidP="00834680">
      <w:pPr>
        <w:pStyle w:val="10"/>
        <w:spacing w:line="211" w:lineRule="atLeast"/>
        <w:rPr>
          <w:sz w:val="24"/>
          <w:lang w:val="en-US"/>
        </w:rPr>
      </w:pPr>
    </w:p>
    <w:p w:rsidR="00834680" w:rsidRDefault="00834680" w:rsidP="00834680">
      <w:pPr>
        <w:pStyle w:val="10"/>
        <w:spacing w:line="211" w:lineRule="atLeast"/>
        <w:rPr>
          <w:sz w:val="24"/>
          <w:lang w:val="en-US"/>
        </w:rPr>
      </w:pPr>
    </w:p>
    <w:p w:rsidR="00834680" w:rsidRDefault="00834680" w:rsidP="00834680">
      <w:pPr>
        <w:pStyle w:val="10"/>
        <w:spacing w:line="211" w:lineRule="atLeast"/>
        <w:rPr>
          <w:sz w:val="24"/>
          <w:lang w:val="en-US"/>
        </w:rPr>
      </w:pPr>
    </w:p>
    <w:p w:rsidR="00834680" w:rsidRDefault="00834680" w:rsidP="00834680">
      <w:pPr>
        <w:pStyle w:val="10"/>
        <w:spacing w:line="211" w:lineRule="atLeast"/>
        <w:rPr>
          <w:sz w:val="24"/>
          <w:lang w:val="en-US"/>
        </w:rPr>
      </w:pPr>
    </w:p>
    <w:p w:rsidR="00834680" w:rsidRDefault="00834680" w:rsidP="00834680">
      <w:pPr>
        <w:pStyle w:val="10"/>
        <w:spacing w:line="211" w:lineRule="atLeast"/>
        <w:rPr>
          <w:sz w:val="24"/>
          <w:lang w:val="en-US"/>
        </w:rPr>
      </w:pPr>
    </w:p>
    <w:p w:rsidR="00834680" w:rsidRDefault="00834680" w:rsidP="00834680">
      <w:pPr>
        <w:pStyle w:val="10"/>
        <w:spacing w:line="211" w:lineRule="atLeast"/>
        <w:rPr>
          <w:sz w:val="24"/>
          <w:lang w:val="en-US"/>
        </w:rPr>
      </w:pPr>
    </w:p>
    <w:p w:rsidR="00834680" w:rsidRDefault="00834680" w:rsidP="00834680">
      <w:pPr>
        <w:pStyle w:val="10"/>
        <w:spacing w:line="211" w:lineRule="atLeast"/>
        <w:rPr>
          <w:sz w:val="24"/>
          <w:lang w:val="en-US"/>
        </w:rPr>
      </w:pPr>
    </w:p>
    <w:p w:rsidR="00834680" w:rsidRDefault="00834680" w:rsidP="00834680">
      <w:pPr>
        <w:pStyle w:val="10"/>
        <w:spacing w:line="211" w:lineRule="atLeast"/>
        <w:rPr>
          <w:sz w:val="24"/>
          <w:lang w:val="en-US"/>
        </w:rPr>
      </w:pPr>
    </w:p>
    <w:p w:rsidR="00834680" w:rsidRDefault="00834680" w:rsidP="00834680">
      <w:pPr>
        <w:pStyle w:val="10"/>
        <w:spacing w:line="211" w:lineRule="atLeast"/>
        <w:rPr>
          <w:sz w:val="24"/>
          <w:lang w:val="en-US"/>
        </w:rPr>
      </w:pPr>
    </w:p>
    <w:p w:rsidR="00834680" w:rsidRDefault="00834680" w:rsidP="00834680">
      <w:pPr>
        <w:pStyle w:val="10"/>
        <w:spacing w:line="211" w:lineRule="atLeast"/>
        <w:rPr>
          <w:sz w:val="24"/>
          <w:lang w:val="en-US"/>
        </w:rPr>
      </w:pPr>
    </w:p>
    <w:p w:rsidR="00834680" w:rsidRDefault="00834680" w:rsidP="00834680">
      <w:pPr>
        <w:pStyle w:val="10"/>
        <w:spacing w:line="211" w:lineRule="atLeast"/>
        <w:rPr>
          <w:sz w:val="24"/>
          <w:lang w:val="en-US"/>
        </w:rPr>
      </w:pPr>
    </w:p>
    <w:p w:rsidR="00834680" w:rsidRDefault="00834680" w:rsidP="00834680">
      <w:pPr>
        <w:pStyle w:val="10"/>
        <w:spacing w:line="211" w:lineRule="atLeast"/>
        <w:rPr>
          <w:sz w:val="24"/>
          <w:lang w:val="en-US"/>
        </w:rPr>
      </w:pPr>
    </w:p>
    <w:p w:rsidR="00834680" w:rsidRDefault="00834680" w:rsidP="00834680">
      <w:pPr>
        <w:pStyle w:val="10"/>
        <w:spacing w:line="211" w:lineRule="atLeast"/>
        <w:rPr>
          <w:sz w:val="24"/>
          <w:lang w:val="en-US"/>
        </w:rPr>
      </w:pPr>
    </w:p>
    <w:p w:rsidR="00834680" w:rsidRDefault="00834680" w:rsidP="00834680">
      <w:pPr>
        <w:pStyle w:val="10"/>
        <w:spacing w:line="211" w:lineRule="atLeast"/>
        <w:rPr>
          <w:sz w:val="24"/>
          <w:lang w:val="en-US"/>
        </w:rPr>
      </w:pPr>
    </w:p>
    <w:p w:rsidR="00834680" w:rsidRDefault="00834680" w:rsidP="00834680">
      <w:pPr>
        <w:pStyle w:val="WW-3"/>
        <w:jc w:val="both"/>
        <w:rPr>
          <w:sz w:val="24"/>
        </w:rPr>
      </w:pPr>
      <w:r>
        <w:rPr>
          <w:sz w:val="24"/>
        </w:rPr>
        <w:t>Список литературы:</w:t>
      </w:r>
    </w:p>
    <w:p w:rsidR="00834680" w:rsidRDefault="00834680" w:rsidP="00834680">
      <w:pPr>
        <w:pStyle w:val="WW-3"/>
        <w:jc w:val="both"/>
        <w:rPr>
          <w:sz w:val="24"/>
        </w:rPr>
      </w:pPr>
    </w:p>
    <w:p w:rsidR="00834680" w:rsidRDefault="00834680" w:rsidP="00834680">
      <w:pPr>
        <w:ind w:firstLine="709"/>
        <w:jc w:val="both"/>
      </w:pPr>
      <w:r>
        <w:t>1. Изучение истории Украины в учебных заведениях. – Тезисы докладов региональной научно-практической конференции, г. Донецк, 22-23 ноября 1994/Сост. Носков В.А., Беспалов Н.Е., Никольский Н.И. – Донецк , 1994. 132 с.</w:t>
      </w:r>
    </w:p>
    <w:p w:rsidR="00834680" w:rsidRDefault="00834680" w:rsidP="00834680">
      <w:pPr>
        <w:ind w:firstLine="709"/>
        <w:jc w:val="both"/>
      </w:pPr>
      <w:r>
        <w:t>2. Социально-экономическая география Украины/ Пер. с укр. Под ред. О Шаблия. – Львов: Свит, 1995. – 40 с.: ил.</w:t>
      </w:r>
    </w:p>
    <w:p w:rsidR="00834680" w:rsidRDefault="00834680" w:rsidP="00834680">
      <w:pPr>
        <w:ind w:firstLine="709"/>
        <w:jc w:val="both"/>
      </w:pPr>
      <w:r>
        <w:t>3. Бабенко А. Г. Управление повышением производительности труда. - Донецк: ИЭП НАН Украины, 1996. - 270 с.</w:t>
      </w:r>
    </w:p>
    <w:p w:rsidR="00834680" w:rsidRDefault="00834680" w:rsidP="00834680">
      <w:pPr>
        <w:numPr>
          <w:ilvl w:val="2"/>
          <w:numId w:val="6"/>
        </w:numPr>
        <w:jc w:val="both"/>
      </w:pPr>
      <w:r>
        <w:t>Регион: структурно-инвестиционные аспекты перехода к рынку:/ Донец. гос. техн. ун-т - К, Наукова думка, 1994. - 278с., табл</w:t>
      </w:r>
    </w:p>
    <w:p w:rsidR="00834680" w:rsidRDefault="00834680" w:rsidP="00834680">
      <w:pPr>
        <w:numPr>
          <w:ilvl w:val="2"/>
          <w:numId w:val="6"/>
        </w:numPr>
        <w:jc w:val="both"/>
      </w:pPr>
      <w:r>
        <w:t xml:space="preserve">5.Особенности развития рыночной экономики в переходный период: Сб. науч. статей. Ч.1./ Донецк. гос. техн. ун-т - Донецк: ДонТУ, 1996. - 194с. </w:t>
      </w:r>
    </w:p>
    <w:p w:rsidR="00834680" w:rsidRPr="002A1A42" w:rsidRDefault="00834680" w:rsidP="00834680">
      <w:pPr>
        <w:ind w:firstLine="709"/>
        <w:jc w:val="both"/>
      </w:pPr>
      <w:r>
        <w:t>. Атлас Украины. /под ред. Т. А. Ремизовской. - Донецк. - 1982. - с.24</w:t>
      </w:r>
      <w:bookmarkStart w:id="1" w:name="_GoBack"/>
      <w:bookmarkEnd w:id="1"/>
    </w:p>
    <w:sectPr w:rsidR="00834680" w:rsidRPr="002A1A42" w:rsidSect="00261DA2">
      <w:footnotePr>
        <w:pos w:val="beneathText"/>
      </w:footnotePr>
      <w:pgSz w:w="11905" w:h="16837"/>
      <w:pgMar w:top="1134" w:right="1134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20E0C" w:rsidRDefault="00820E0C">
      <w:r>
        <w:separator/>
      </w:r>
    </w:p>
  </w:endnote>
  <w:endnote w:type="continuationSeparator" w:id="0">
    <w:p w:rsidR="00820E0C" w:rsidRDefault="00820E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charset w:val="02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lbany">
    <w:altName w:val="Arial"/>
    <w:charset w:val="00"/>
    <w:family w:val="swiss"/>
    <w:pitch w:val="variable"/>
  </w:font>
  <w:font w:name="HG Mincho Light J">
    <w:charset w:val="00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mic Sans MS">
    <w:panose1 w:val="030F0702030302020204"/>
    <w:charset w:val="CC"/>
    <w:family w:val="script"/>
    <w:pitch w:val="variable"/>
    <w:sig w:usb0="00000287" w:usb1="40000013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20E0C" w:rsidRDefault="00820E0C">
      <w:r>
        <w:separator/>
      </w:r>
    </w:p>
  </w:footnote>
  <w:footnote w:type="continuationSeparator" w:id="0">
    <w:p w:rsidR="00820E0C" w:rsidRDefault="00820E0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2"/>
    <w:multiLevelType w:val="singleLevel"/>
    <w:tmpl w:val="04E66D16"/>
    <w:lvl w:ilvl="0">
      <w:start w:val="1"/>
      <w:numFmt w:val="bullet"/>
      <w:pStyle w:val="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00000001"/>
    <w:multiLevelType w:val="multilevel"/>
    <w:tmpl w:val="00000001"/>
    <w:name w:val="WW8Num1"/>
    <w:lvl w:ilvl="0">
      <w:start w:val="1"/>
      <w:numFmt w:val="decimal"/>
      <w:suff w:val="nothing"/>
      <w:lvlText w:val="%1."/>
      <w:lvlJc w:val="left"/>
      <w:pPr>
        <w:ind w:left="1069" w:hanging="360"/>
      </w:pPr>
    </w:lvl>
    <w:lvl w:ilvl="1">
      <w:start w:val="1"/>
      <w:numFmt w:val="lowerLetter"/>
      <w:suff w:val="nothing"/>
      <w:lvlText w:val="%2."/>
      <w:lvlJc w:val="left"/>
      <w:pPr>
        <w:ind w:left="1789" w:hanging="360"/>
      </w:pPr>
    </w:lvl>
    <w:lvl w:ilvl="2">
      <w:start w:val="1"/>
      <w:numFmt w:val="lowerRoman"/>
      <w:suff w:val="nothing"/>
      <w:lvlText w:val="%3."/>
      <w:lvlJc w:val="right"/>
      <w:pPr>
        <w:ind w:left="2509" w:hanging="180"/>
      </w:pPr>
    </w:lvl>
    <w:lvl w:ilvl="3">
      <w:start w:val="1"/>
      <w:numFmt w:val="decimal"/>
      <w:suff w:val="nothing"/>
      <w:lvlText w:val="%4."/>
      <w:lvlJc w:val="left"/>
      <w:pPr>
        <w:ind w:left="3229" w:hanging="360"/>
      </w:pPr>
    </w:lvl>
    <w:lvl w:ilvl="4">
      <w:start w:val="1"/>
      <w:numFmt w:val="lowerLetter"/>
      <w:suff w:val="nothing"/>
      <w:lvlText w:val="%5."/>
      <w:lvlJc w:val="left"/>
      <w:pPr>
        <w:ind w:left="3949" w:hanging="360"/>
      </w:pPr>
    </w:lvl>
    <w:lvl w:ilvl="5">
      <w:start w:val="1"/>
      <w:numFmt w:val="lowerRoman"/>
      <w:suff w:val="nothing"/>
      <w:lvlText w:val="%6."/>
      <w:lvlJc w:val="right"/>
      <w:pPr>
        <w:ind w:left="4669" w:hanging="180"/>
      </w:pPr>
    </w:lvl>
    <w:lvl w:ilvl="6">
      <w:start w:val="1"/>
      <w:numFmt w:val="decimal"/>
      <w:suff w:val="nothing"/>
      <w:lvlText w:val="%7."/>
      <w:lvlJc w:val="left"/>
      <w:pPr>
        <w:ind w:left="5389" w:hanging="360"/>
      </w:pPr>
    </w:lvl>
    <w:lvl w:ilvl="7">
      <w:start w:val="1"/>
      <w:numFmt w:val="lowerLetter"/>
      <w:suff w:val="nothing"/>
      <w:lvlText w:val="%8."/>
      <w:lvlJc w:val="left"/>
      <w:pPr>
        <w:ind w:left="6109" w:hanging="360"/>
      </w:pPr>
    </w:lvl>
    <w:lvl w:ilvl="8">
      <w:start w:val="1"/>
      <w:numFmt w:val="lowerRoman"/>
      <w:suff w:val="nothing"/>
      <w:lvlText w:val="%9."/>
      <w:lvlJc w:val="right"/>
      <w:pPr>
        <w:ind w:left="6829" w:hanging="180"/>
      </w:pPr>
    </w:lvl>
  </w:abstractNum>
  <w:abstractNum w:abstractNumId="2">
    <w:nsid w:val="00000002"/>
    <w:multiLevelType w:val="multilevel"/>
    <w:tmpl w:val="00000002"/>
    <w:name w:val="WW8Num3"/>
    <w:lvl w:ilvl="0">
      <w:start w:val="1"/>
      <w:numFmt w:val="bullet"/>
      <w:suff w:val="nothing"/>
      <w:lvlText w:val="-"/>
      <w:lvlJc w:val="left"/>
      <w:pPr>
        <w:ind w:left="644" w:hanging="360"/>
      </w:pPr>
      <w:rPr>
        <w:rFonts w:ascii="StarSymbol" w:hAnsi="StarSymbol"/>
      </w:rPr>
    </w:lvl>
    <w:lvl w:ilvl="1">
      <w:start w:val="1"/>
      <w:numFmt w:val="decimal"/>
      <w:suff w:val="nothing"/>
      <w:lvlText w:val="%2."/>
      <w:lvlJc w:val="left"/>
      <w:pPr>
        <w:ind w:left="567" w:hanging="283"/>
      </w:pPr>
    </w:lvl>
    <w:lvl w:ilvl="2">
      <w:start w:val="1"/>
      <w:numFmt w:val="decimal"/>
      <w:suff w:val="nothing"/>
      <w:lvlText w:val="%3."/>
      <w:lvlJc w:val="left"/>
      <w:pPr>
        <w:ind w:left="850" w:hanging="283"/>
      </w:pPr>
    </w:lvl>
    <w:lvl w:ilvl="3">
      <w:start w:val="1"/>
      <w:numFmt w:val="decimal"/>
      <w:suff w:val="nothing"/>
      <w:lvlText w:val="%4."/>
      <w:lvlJc w:val="left"/>
      <w:pPr>
        <w:ind w:left="1134" w:hanging="283"/>
      </w:pPr>
    </w:lvl>
    <w:lvl w:ilvl="4">
      <w:start w:val="1"/>
      <w:numFmt w:val="decimal"/>
      <w:suff w:val="nothing"/>
      <w:lvlText w:val="%5."/>
      <w:lvlJc w:val="left"/>
      <w:pPr>
        <w:ind w:left="1417" w:hanging="283"/>
      </w:pPr>
    </w:lvl>
    <w:lvl w:ilvl="5">
      <w:start w:val="1"/>
      <w:numFmt w:val="decimal"/>
      <w:suff w:val="nothing"/>
      <w:lvlText w:val="%6."/>
      <w:lvlJc w:val="left"/>
      <w:pPr>
        <w:ind w:left="1701" w:hanging="283"/>
      </w:pPr>
    </w:lvl>
    <w:lvl w:ilvl="6">
      <w:start w:val="1"/>
      <w:numFmt w:val="decimal"/>
      <w:suff w:val="nothing"/>
      <w:lvlText w:val="%7."/>
      <w:lvlJc w:val="left"/>
      <w:pPr>
        <w:ind w:left="1984" w:hanging="283"/>
      </w:pPr>
    </w:lvl>
    <w:lvl w:ilvl="7">
      <w:start w:val="1"/>
      <w:numFmt w:val="decimal"/>
      <w:suff w:val="nothing"/>
      <w:lvlText w:val="%8."/>
      <w:lvlJc w:val="left"/>
      <w:pPr>
        <w:ind w:left="2268" w:hanging="283"/>
      </w:pPr>
    </w:lvl>
    <w:lvl w:ilvl="8">
      <w:start w:val="1"/>
      <w:numFmt w:val="decimal"/>
      <w:suff w:val="nothing"/>
      <w:lvlText w:val="%9."/>
      <w:lvlJc w:val="left"/>
      <w:pPr>
        <w:ind w:left="2551" w:hanging="283"/>
      </w:pPr>
    </w:lvl>
  </w:abstractNum>
  <w:abstractNum w:abstractNumId="3">
    <w:nsid w:val="00000003"/>
    <w:multiLevelType w:val="multilevel"/>
    <w:tmpl w:val="00000003"/>
    <w:name w:val="WW8Num4"/>
    <w:lvl w:ilvl="0">
      <w:start w:val="1"/>
      <w:numFmt w:val="decimal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">
    <w:nsid w:val="00000004"/>
    <w:multiLevelType w:val="multilevel"/>
    <w:tmpl w:val="00000004"/>
    <w:lvl w:ilvl="0">
      <w:start w:val="1"/>
      <w:numFmt w:val="decimal"/>
      <w:suff w:val="nothing"/>
      <w:lvlText w:val="%1."/>
      <w:lvlJc w:val="left"/>
      <w:pPr>
        <w:ind w:left="283" w:hanging="283"/>
      </w:pPr>
    </w:lvl>
    <w:lvl w:ilvl="1">
      <w:start w:val="1"/>
      <w:numFmt w:val="decimal"/>
      <w:suff w:val="nothing"/>
      <w:lvlText w:val="%2."/>
      <w:lvlJc w:val="left"/>
      <w:pPr>
        <w:ind w:left="567" w:hanging="283"/>
      </w:pPr>
    </w:lvl>
    <w:lvl w:ilvl="2">
      <w:start w:val="1"/>
      <w:numFmt w:val="decimal"/>
      <w:suff w:val="nothing"/>
      <w:lvlText w:val="%3."/>
      <w:lvlJc w:val="left"/>
      <w:pPr>
        <w:ind w:left="850" w:hanging="283"/>
      </w:pPr>
    </w:lvl>
    <w:lvl w:ilvl="3">
      <w:start w:val="1"/>
      <w:numFmt w:val="decimal"/>
      <w:suff w:val="nothing"/>
      <w:lvlText w:val="%4."/>
      <w:lvlJc w:val="left"/>
      <w:pPr>
        <w:ind w:left="1134" w:hanging="283"/>
      </w:pPr>
    </w:lvl>
    <w:lvl w:ilvl="4">
      <w:start w:val="5"/>
      <w:numFmt w:val="decimal"/>
      <w:suff w:val="nothing"/>
      <w:lvlText w:val="%5."/>
      <w:lvlJc w:val="left"/>
      <w:pPr>
        <w:ind w:left="1417" w:hanging="283"/>
      </w:pPr>
    </w:lvl>
    <w:lvl w:ilvl="5">
      <w:start w:val="1"/>
      <w:numFmt w:val="decimal"/>
      <w:suff w:val="nothing"/>
      <w:lvlText w:val="%6."/>
      <w:lvlJc w:val="left"/>
      <w:pPr>
        <w:ind w:left="1701" w:hanging="283"/>
      </w:pPr>
    </w:lvl>
    <w:lvl w:ilvl="6">
      <w:start w:val="1"/>
      <w:numFmt w:val="decimal"/>
      <w:suff w:val="nothing"/>
      <w:lvlText w:val="%7."/>
      <w:lvlJc w:val="left"/>
      <w:pPr>
        <w:ind w:left="1984" w:hanging="283"/>
      </w:pPr>
    </w:lvl>
    <w:lvl w:ilvl="7">
      <w:start w:val="1"/>
      <w:numFmt w:val="decimal"/>
      <w:suff w:val="nothing"/>
      <w:lvlText w:val="%8."/>
      <w:lvlJc w:val="left"/>
      <w:pPr>
        <w:ind w:left="2268" w:hanging="283"/>
      </w:pPr>
    </w:lvl>
    <w:lvl w:ilvl="8">
      <w:start w:val="1"/>
      <w:numFmt w:val="decimal"/>
      <w:suff w:val="nothing"/>
      <w:lvlText w:val="%9."/>
      <w:lvlJc w:val="left"/>
      <w:pPr>
        <w:ind w:left="2551" w:hanging="283"/>
      </w:pPr>
    </w:lvl>
  </w:abstractNum>
  <w:abstractNum w:abstractNumId="5">
    <w:nsid w:val="00000005"/>
    <w:multiLevelType w:val="multilevel"/>
    <w:tmpl w:val="00000005"/>
    <w:lvl w:ilvl="0">
      <w:start w:val="1"/>
      <w:numFmt w:val="decimal"/>
      <w:suff w:val="nothing"/>
      <w:lvlText w:val="%1."/>
      <w:lvlJc w:val="left"/>
      <w:pPr>
        <w:ind w:left="283" w:hanging="283"/>
      </w:pPr>
    </w:lvl>
    <w:lvl w:ilvl="1">
      <w:start w:val="6"/>
      <w:numFmt w:val="decimal"/>
      <w:suff w:val="nothing"/>
      <w:lvlText w:val="%2."/>
      <w:lvlJc w:val="left"/>
      <w:pPr>
        <w:ind w:left="567" w:hanging="283"/>
      </w:pPr>
    </w:lvl>
    <w:lvl w:ilvl="2">
      <w:start w:val="1"/>
      <w:numFmt w:val="decimal"/>
      <w:suff w:val="nothing"/>
      <w:lvlText w:val="%3."/>
      <w:lvlJc w:val="left"/>
      <w:pPr>
        <w:ind w:left="850" w:hanging="283"/>
      </w:pPr>
    </w:lvl>
    <w:lvl w:ilvl="3">
      <w:start w:val="1"/>
      <w:numFmt w:val="decimal"/>
      <w:suff w:val="nothing"/>
      <w:lvlText w:val="%4."/>
      <w:lvlJc w:val="left"/>
      <w:pPr>
        <w:ind w:left="1134" w:hanging="283"/>
      </w:pPr>
    </w:lvl>
    <w:lvl w:ilvl="4">
      <w:start w:val="1"/>
      <w:numFmt w:val="decimal"/>
      <w:suff w:val="nothing"/>
      <w:lvlText w:val="%5."/>
      <w:lvlJc w:val="left"/>
      <w:pPr>
        <w:ind w:left="1417" w:hanging="283"/>
      </w:pPr>
    </w:lvl>
    <w:lvl w:ilvl="5">
      <w:start w:val="1"/>
      <w:numFmt w:val="decimal"/>
      <w:suff w:val="nothing"/>
      <w:lvlText w:val="%6."/>
      <w:lvlJc w:val="left"/>
      <w:pPr>
        <w:ind w:left="1701" w:hanging="283"/>
      </w:pPr>
    </w:lvl>
    <w:lvl w:ilvl="6">
      <w:start w:val="1"/>
      <w:numFmt w:val="decimal"/>
      <w:suff w:val="nothing"/>
      <w:lvlText w:val="%7."/>
      <w:lvlJc w:val="left"/>
      <w:pPr>
        <w:ind w:left="1984" w:hanging="283"/>
      </w:pPr>
    </w:lvl>
    <w:lvl w:ilvl="7">
      <w:start w:val="1"/>
      <w:numFmt w:val="decimal"/>
      <w:suff w:val="nothing"/>
      <w:lvlText w:val="%8."/>
      <w:lvlJc w:val="left"/>
      <w:pPr>
        <w:ind w:left="2268" w:hanging="283"/>
      </w:pPr>
    </w:lvl>
    <w:lvl w:ilvl="8">
      <w:start w:val="1"/>
      <w:numFmt w:val="decimal"/>
      <w:suff w:val="nothing"/>
      <w:lvlText w:val="%9."/>
      <w:lvlJc w:val="left"/>
      <w:pPr>
        <w:ind w:left="2551" w:hanging="283"/>
      </w:pPr>
    </w:lvl>
  </w:abstractNum>
  <w:abstractNum w:abstractNumId="6">
    <w:nsid w:val="00000006"/>
    <w:multiLevelType w:val="multilevel"/>
    <w:tmpl w:val="00000006"/>
    <w:lvl w:ilvl="0">
      <w:start w:val="1"/>
      <w:numFmt w:val="decimal"/>
      <w:suff w:val="nothing"/>
      <w:lvlText w:val="%1."/>
      <w:lvlJc w:val="left"/>
      <w:pPr>
        <w:ind w:left="283" w:hanging="283"/>
      </w:pPr>
    </w:lvl>
    <w:lvl w:ilvl="1">
      <w:start w:val="1"/>
      <w:numFmt w:val="decimal"/>
      <w:suff w:val="nothing"/>
      <w:lvlText w:val="%2."/>
      <w:lvlJc w:val="left"/>
      <w:pPr>
        <w:ind w:left="567" w:hanging="283"/>
      </w:pPr>
    </w:lvl>
    <w:lvl w:ilvl="2">
      <w:start w:val="4"/>
      <w:numFmt w:val="decimal"/>
      <w:suff w:val="nothing"/>
      <w:lvlText w:val="%3."/>
      <w:lvlJc w:val="left"/>
      <w:pPr>
        <w:ind w:left="850" w:hanging="283"/>
      </w:pPr>
    </w:lvl>
    <w:lvl w:ilvl="3">
      <w:start w:val="1"/>
      <w:numFmt w:val="decimal"/>
      <w:suff w:val="nothing"/>
      <w:lvlText w:val="%4."/>
      <w:lvlJc w:val="left"/>
      <w:pPr>
        <w:ind w:left="1134" w:hanging="283"/>
      </w:pPr>
    </w:lvl>
    <w:lvl w:ilvl="4">
      <w:start w:val="1"/>
      <w:numFmt w:val="decimal"/>
      <w:suff w:val="nothing"/>
      <w:lvlText w:val="%5."/>
      <w:lvlJc w:val="left"/>
      <w:pPr>
        <w:ind w:left="1417" w:hanging="283"/>
      </w:pPr>
    </w:lvl>
    <w:lvl w:ilvl="5">
      <w:start w:val="1"/>
      <w:numFmt w:val="decimal"/>
      <w:suff w:val="nothing"/>
      <w:lvlText w:val="%6."/>
      <w:lvlJc w:val="left"/>
      <w:pPr>
        <w:ind w:left="1701" w:hanging="283"/>
      </w:pPr>
    </w:lvl>
    <w:lvl w:ilvl="6">
      <w:start w:val="1"/>
      <w:numFmt w:val="decimal"/>
      <w:suff w:val="nothing"/>
      <w:lvlText w:val="%7."/>
      <w:lvlJc w:val="left"/>
      <w:pPr>
        <w:ind w:left="1984" w:hanging="283"/>
      </w:pPr>
    </w:lvl>
    <w:lvl w:ilvl="7">
      <w:start w:val="1"/>
      <w:numFmt w:val="decimal"/>
      <w:suff w:val="nothing"/>
      <w:lvlText w:val="%8."/>
      <w:lvlJc w:val="left"/>
      <w:pPr>
        <w:ind w:left="2268" w:hanging="283"/>
      </w:pPr>
    </w:lvl>
    <w:lvl w:ilvl="8">
      <w:start w:val="1"/>
      <w:numFmt w:val="decimal"/>
      <w:suff w:val="nothing"/>
      <w:lvlText w:val="%9."/>
      <w:lvlJc w:val="left"/>
      <w:pPr>
        <w:ind w:left="2551" w:hanging="283"/>
      </w:pPr>
    </w:lvl>
  </w:abstractNum>
  <w:abstractNum w:abstractNumId="7">
    <w:nsid w:val="00000007"/>
    <w:multiLevelType w:val="multilevel"/>
    <w:tmpl w:val="00000007"/>
    <w:lvl w:ilvl="0">
      <w:start w:val="1"/>
      <w:numFmt w:val="none"/>
      <w:pStyle w:val="1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30"/>
      <w:suff w:val="nothing"/>
      <w:lvlText w:val=""/>
      <w:lvlJc w:val="left"/>
      <w:pPr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8">
    <w:nsid w:val="01A12F60"/>
    <w:multiLevelType w:val="hybridMultilevel"/>
    <w:tmpl w:val="803CDFB2"/>
    <w:lvl w:ilvl="0" w:tplc="0419000D">
      <w:start w:val="1"/>
      <w:numFmt w:val="bullet"/>
      <w:lvlText w:val=""/>
      <w:lvlJc w:val="left"/>
      <w:pPr>
        <w:tabs>
          <w:tab w:val="num" w:pos="1469"/>
        </w:tabs>
        <w:ind w:left="146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89"/>
        </w:tabs>
        <w:ind w:left="21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09"/>
        </w:tabs>
        <w:ind w:left="29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29"/>
        </w:tabs>
        <w:ind w:left="36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49"/>
        </w:tabs>
        <w:ind w:left="43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69"/>
        </w:tabs>
        <w:ind w:left="50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89"/>
        </w:tabs>
        <w:ind w:left="57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09"/>
        </w:tabs>
        <w:ind w:left="65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29"/>
        </w:tabs>
        <w:ind w:left="7229" w:hanging="360"/>
      </w:pPr>
      <w:rPr>
        <w:rFonts w:ascii="Wingdings" w:hAnsi="Wingdings" w:hint="default"/>
      </w:rPr>
    </w:lvl>
  </w:abstractNum>
  <w:abstractNum w:abstractNumId="9">
    <w:nsid w:val="0313100F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>
    <w:nsid w:val="0A807132"/>
    <w:multiLevelType w:val="multilevel"/>
    <w:tmpl w:val="04190023"/>
    <w:lvl w:ilvl="0">
      <w:start w:val="1"/>
      <w:numFmt w:val="upperRoman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1">
    <w:nsid w:val="0BE75EB4"/>
    <w:multiLevelType w:val="hybridMultilevel"/>
    <w:tmpl w:val="0F6867CC"/>
    <w:lvl w:ilvl="0" w:tplc="0419000D">
      <w:start w:val="1"/>
      <w:numFmt w:val="bullet"/>
      <w:lvlText w:val=""/>
      <w:lvlJc w:val="left"/>
      <w:pPr>
        <w:tabs>
          <w:tab w:val="num" w:pos="1713"/>
        </w:tabs>
        <w:ind w:left="171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33"/>
        </w:tabs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53"/>
        </w:tabs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873"/>
        </w:tabs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93"/>
        </w:tabs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13"/>
        </w:tabs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33"/>
        </w:tabs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53"/>
        </w:tabs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473"/>
        </w:tabs>
        <w:ind w:left="7473" w:hanging="360"/>
      </w:pPr>
      <w:rPr>
        <w:rFonts w:ascii="Wingdings" w:hAnsi="Wingdings" w:hint="default"/>
      </w:rPr>
    </w:lvl>
  </w:abstractNum>
  <w:abstractNum w:abstractNumId="12">
    <w:nsid w:val="32AC234A"/>
    <w:multiLevelType w:val="hybridMultilevel"/>
    <w:tmpl w:val="09A08508"/>
    <w:lvl w:ilvl="0" w:tplc="0419000D">
      <w:start w:val="1"/>
      <w:numFmt w:val="bullet"/>
      <w:lvlText w:val="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3">
    <w:nsid w:val="4D910961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0"/>
  </w:num>
  <w:num w:numId="9">
    <w:abstractNumId w:val="9"/>
  </w:num>
  <w:num w:numId="10">
    <w:abstractNumId w:val="13"/>
  </w:num>
  <w:num w:numId="11">
    <w:abstractNumId w:val="10"/>
  </w:num>
  <w:num w:numId="12">
    <w:abstractNumId w:val="12"/>
  </w:num>
  <w:num w:numId="13">
    <w:abstractNumId w:val="11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activeWritingStyle w:appName="MSWord" w:lang="ru-RU" w:vendorID="1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61DA2"/>
    <w:rsid w:val="00023F48"/>
    <w:rsid w:val="000242E1"/>
    <w:rsid w:val="0003583C"/>
    <w:rsid w:val="00093B5A"/>
    <w:rsid w:val="00132E3A"/>
    <w:rsid w:val="00156DFE"/>
    <w:rsid w:val="00161A0A"/>
    <w:rsid w:val="001E64EE"/>
    <w:rsid w:val="00220F2E"/>
    <w:rsid w:val="00240D37"/>
    <w:rsid w:val="00261DA2"/>
    <w:rsid w:val="002A1A42"/>
    <w:rsid w:val="002B130A"/>
    <w:rsid w:val="002E5171"/>
    <w:rsid w:val="00330EA5"/>
    <w:rsid w:val="00333878"/>
    <w:rsid w:val="003E366F"/>
    <w:rsid w:val="003E7DE5"/>
    <w:rsid w:val="003F60BF"/>
    <w:rsid w:val="004D72F4"/>
    <w:rsid w:val="004D7C66"/>
    <w:rsid w:val="005151A8"/>
    <w:rsid w:val="00527D72"/>
    <w:rsid w:val="0058207B"/>
    <w:rsid w:val="0058779D"/>
    <w:rsid w:val="006A6F69"/>
    <w:rsid w:val="006E0C2E"/>
    <w:rsid w:val="006F2FF9"/>
    <w:rsid w:val="00742345"/>
    <w:rsid w:val="00753AEA"/>
    <w:rsid w:val="008056D8"/>
    <w:rsid w:val="00820E0C"/>
    <w:rsid w:val="00834680"/>
    <w:rsid w:val="008619A9"/>
    <w:rsid w:val="008628AC"/>
    <w:rsid w:val="008731E5"/>
    <w:rsid w:val="008B681E"/>
    <w:rsid w:val="00996DFF"/>
    <w:rsid w:val="00A01227"/>
    <w:rsid w:val="00A961E8"/>
    <w:rsid w:val="00AD074B"/>
    <w:rsid w:val="00AD448A"/>
    <w:rsid w:val="00AF3821"/>
    <w:rsid w:val="00B47142"/>
    <w:rsid w:val="00B8083E"/>
    <w:rsid w:val="00C73A45"/>
    <w:rsid w:val="00CF7425"/>
    <w:rsid w:val="00D02938"/>
    <w:rsid w:val="00DD6EAD"/>
    <w:rsid w:val="00EE18F9"/>
    <w:rsid w:val="00EE2753"/>
    <w:rsid w:val="00EE7EBA"/>
    <w:rsid w:val="00FB7789"/>
    <w:rsid w:val="00FF1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0CFDBEA-95E9-43C9-BABC-39E31D99AD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</w:pPr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numPr>
        <w:numId w:val="7"/>
      </w:numPr>
      <w:spacing w:line="200" w:lineRule="exact"/>
      <w:jc w:val="both"/>
      <w:outlineLvl w:val="0"/>
    </w:pPr>
    <w:rPr>
      <w:rFonts w:ascii="Arial" w:hAnsi="Arial"/>
      <w:b/>
      <w:sz w:val="16"/>
      <w:lang w:val="uk-UA"/>
    </w:rPr>
  </w:style>
  <w:style w:type="paragraph" w:styleId="2">
    <w:name w:val="heading 2"/>
    <w:basedOn w:val="a"/>
    <w:next w:val="a"/>
    <w:qFormat/>
    <w:rsid w:val="00C73A4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0">
    <w:name w:val="heading 3"/>
    <w:basedOn w:val="a"/>
    <w:next w:val="a"/>
    <w:qFormat/>
    <w:pPr>
      <w:keepNext/>
      <w:numPr>
        <w:ilvl w:val="2"/>
        <w:numId w:val="7"/>
      </w:numPr>
      <w:ind w:firstLine="709"/>
      <w:jc w:val="center"/>
      <w:outlineLvl w:val="2"/>
    </w:pPr>
    <w:rPr>
      <w:b/>
      <w:sz w:val="26"/>
    </w:rPr>
  </w:style>
  <w:style w:type="paragraph" w:styleId="4">
    <w:name w:val="heading 4"/>
    <w:basedOn w:val="a"/>
    <w:next w:val="a"/>
    <w:qFormat/>
    <w:pPr>
      <w:keepNext/>
      <w:numPr>
        <w:ilvl w:val="3"/>
        <w:numId w:val="7"/>
      </w:numPr>
      <w:ind w:firstLine="709"/>
      <w:jc w:val="center"/>
      <w:outlineLvl w:val="3"/>
    </w:pPr>
    <w:rPr>
      <w:sz w:val="26"/>
    </w:rPr>
  </w:style>
  <w:style w:type="paragraph" w:styleId="5">
    <w:name w:val="heading 5"/>
    <w:basedOn w:val="a"/>
    <w:next w:val="a"/>
    <w:qFormat/>
    <w:pPr>
      <w:keepNext/>
      <w:numPr>
        <w:ilvl w:val="4"/>
        <w:numId w:val="7"/>
      </w:numPr>
      <w:ind w:firstLine="709"/>
      <w:jc w:val="center"/>
      <w:outlineLvl w:val="4"/>
    </w:pPr>
    <w:rPr>
      <w:b/>
      <w:sz w:val="36"/>
    </w:rPr>
  </w:style>
  <w:style w:type="paragraph" w:styleId="6">
    <w:name w:val="heading 6"/>
    <w:basedOn w:val="a"/>
    <w:next w:val="a"/>
    <w:qFormat/>
    <w:pPr>
      <w:keepNext/>
      <w:numPr>
        <w:ilvl w:val="5"/>
        <w:numId w:val="7"/>
      </w:numPr>
      <w:ind w:firstLine="709"/>
      <w:jc w:val="center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Знак нумерации"/>
  </w:style>
  <w:style w:type="character" w:customStyle="1" w:styleId="WW-">
    <w:name w:val="WW-Основной шрифт абзаца"/>
  </w:style>
  <w:style w:type="paragraph" w:styleId="a4">
    <w:name w:val="Body Text"/>
    <w:basedOn w:val="a"/>
    <w:pPr>
      <w:jc w:val="center"/>
    </w:pPr>
    <w:rPr>
      <w:b/>
      <w:sz w:val="32"/>
    </w:rPr>
  </w:style>
  <w:style w:type="paragraph" w:styleId="a5">
    <w:name w:val="Body Text Indent"/>
    <w:basedOn w:val="a"/>
    <w:pPr>
      <w:ind w:firstLine="284"/>
      <w:jc w:val="both"/>
    </w:pPr>
    <w:rPr>
      <w:sz w:val="20"/>
      <w:lang w:val="uk-UA"/>
    </w:rPr>
  </w:style>
  <w:style w:type="paragraph" w:customStyle="1" w:styleId="a6">
    <w:name w:val="Заголовок"/>
    <w:basedOn w:val="a"/>
    <w:next w:val="a4"/>
    <w:pPr>
      <w:keepNext/>
      <w:spacing w:before="240" w:after="120"/>
    </w:pPr>
    <w:rPr>
      <w:rFonts w:ascii="Albany" w:eastAsia="HG Mincho Light J" w:hAnsi="Albany"/>
      <w:sz w:val="28"/>
    </w:rPr>
  </w:style>
  <w:style w:type="paragraph" w:styleId="a7">
    <w:name w:val="Title"/>
    <w:basedOn w:val="a6"/>
    <w:next w:val="a8"/>
    <w:qFormat/>
  </w:style>
  <w:style w:type="paragraph" w:styleId="a8">
    <w:name w:val="Subtitle"/>
    <w:basedOn w:val="a6"/>
    <w:next w:val="a4"/>
    <w:qFormat/>
    <w:pPr>
      <w:jc w:val="center"/>
    </w:pPr>
    <w:rPr>
      <w:i/>
    </w:rPr>
  </w:style>
  <w:style w:type="paragraph" w:customStyle="1" w:styleId="a9">
    <w:name w:val="Содержимое таблицы"/>
    <w:basedOn w:val="a4"/>
    <w:pPr>
      <w:suppressLineNumbers/>
    </w:pPr>
  </w:style>
  <w:style w:type="paragraph" w:customStyle="1" w:styleId="aa">
    <w:name w:val="Заголовок таблицы"/>
    <w:basedOn w:val="a9"/>
    <w:rPr>
      <w:i/>
    </w:rPr>
  </w:style>
  <w:style w:type="paragraph" w:customStyle="1" w:styleId="WW-Web">
    <w:name w:val="WW-Обычный (Web)"/>
    <w:basedOn w:val="a"/>
    <w:pPr>
      <w:spacing w:before="100" w:after="100"/>
    </w:pPr>
    <w:rPr>
      <w:rFonts w:ascii="Arial Unicode MS" w:eastAsia="Arial Unicode MS" w:hAnsi="Arial Unicode MS"/>
      <w:color w:val="000000"/>
    </w:rPr>
  </w:style>
  <w:style w:type="paragraph" w:customStyle="1" w:styleId="WW-2">
    <w:name w:val="WW-Основной текст с отступом 2"/>
    <w:basedOn w:val="a"/>
    <w:pPr>
      <w:ind w:firstLine="709"/>
      <w:jc w:val="both"/>
    </w:pPr>
    <w:rPr>
      <w:sz w:val="28"/>
    </w:rPr>
  </w:style>
  <w:style w:type="paragraph" w:customStyle="1" w:styleId="10">
    <w:name w:val="Звичайний1"/>
    <w:pPr>
      <w:widowControl w:val="0"/>
      <w:suppressAutoHyphens/>
      <w:spacing w:line="259" w:lineRule="auto"/>
      <w:ind w:left="40" w:firstLine="280"/>
      <w:jc w:val="both"/>
    </w:pPr>
    <w:rPr>
      <w:sz w:val="18"/>
      <w:lang w:val="uk-UA"/>
    </w:rPr>
  </w:style>
  <w:style w:type="paragraph" w:customStyle="1" w:styleId="WW-20">
    <w:name w:val="WW-Основной текст 2"/>
    <w:basedOn w:val="a"/>
    <w:pPr>
      <w:jc w:val="both"/>
    </w:pPr>
    <w:rPr>
      <w:rFonts w:ascii="Arial" w:hAnsi="Arial"/>
      <w:sz w:val="20"/>
    </w:rPr>
  </w:style>
  <w:style w:type="paragraph" w:customStyle="1" w:styleId="WW-3">
    <w:name w:val="WW-Основной текст 3"/>
    <w:basedOn w:val="a"/>
    <w:rPr>
      <w:sz w:val="26"/>
    </w:rPr>
  </w:style>
  <w:style w:type="paragraph" w:customStyle="1" w:styleId="WW-30">
    <w:name w:val="WW-Основной текст с отступом 3"/>
    <w:basedOn w:val="a"/>
    <w:pPr>
      <w:shd w:val="clear" w:color="FFFFFF" w:fill="FFFFFF"/>
      <w:spacing w:line="211" w:lineRule="exact"/>
      <w:ind w:firstLine="288"/>
      <w:jc w:val="center"/>
    </w:pPr>
    <w:rPr>
      <w:sz w:val="32"/>
    </w:rPr>
  </w:style>
  <w:style w:type="paragraph" w:styleId="ab">
    <w:name w:val="List"/>
    <w:basedOn w:val="a"/>
    <w:rsid w:val="00C73A45"/>
    <w:pPr>
      <w:ind w:left="283" w:hanging="283"/>
    </w:pPr>
  </w:style>
  <w:style w:type="paragraph" w:styleId="20">
    <w:name w:val="List 2"/>
    <w:basedOn w:val="a"/>
    <w:rsid w:val="00C73A45"/>
    <w:pPr>
      <w:ind w:left="566" w:hanging="283"/>
    </w:pPr>
  </w:style>
  <w:style w:type="paragraph" w:styleId="31">
    <w:name w:val="List 3"/>
    <w:basedOn w:val="a"/>
    <w:rsid w:val="00C73A45"/>
    <w:pPr>
      <w:ind w:left="849" w:hanging="283"/>
    </w:pPr>
  </w:style>
  <w:style w:type="paragraph" w:styleId="3">
    <w:name w:val="List Bullet 3"/>
    <w:basedOn w:val="a"/>
    <w:autoRedefine/>
    <w:rsid w:val="00C73A45"/>
    <w:pPr>
      <w:numPr>
        <w:numId w:val="8"/>
      </w:numPr>
    </w:pPr>
  </w:style>
  <w:style w:type="paragraph" w:styleId="32">
    <w:name w:val="List Continue 3"/>
    <w:basedOn w:val="a"/>
    <w:rsid w:val="00C73A45"/>
    <w:pPr>
      <w:spacing w:after="120"/>
      <w:ind w:left="849"/>
    </w:pPr>
  </w:style>
  <w:style w:type="paragraph" w:styleId="ac">
    <w:name w:val="header"/>
    <w:basedOn w:val="a"/>
    <w:rsid w:val="00C73A45"/>
    <w:pPr>
      <w:tabs>
        <w:tab w:val="center" w:pos="4677"/>
        <w:tab w:val="right" w:pos="9355"/>
      </w:tabs>
    </w:pPr>
  </w:style>
  <w:style w:type="paragraph" w:styleId="ad">
    <w:name w:val="footer"/>
    <w:basedOn w:val="a"/>
    <w:rsid w:val="00C73A45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14284</Words>
  <Characters>81423</Characters>
  <Application>Microsoft Office Word</Application>
  <DocSecurity>0</DocSecurity>
  <Lines>678</Lines>
  <Paragraphs>191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Введение</vt:lpstr>
    </vt:vector>
  </TitlesOfParts>
  <Company>Home</Company>
  <LinksUpToDate>false</LinksUpToDate>
  <CharactersWithSpaces>95516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Введение</dc:title>
  <dc:subject/>
  <dc:creator>Alex</dc:creator>
  <cp:keywords/>
  <dc:description/>
  <cp:lastModifiedBy>Irina</cp:lastModifiedBy>
  <cp:revision>2</cp:revision>
  <cp:lastPrinted>2003-01-08T19:48:00Z</cp:lastPrinted>
  <dcterms:created xsi:type="dcterms:W3CDTF">2014-09-05T18:50:00Z</dcterms:created>
  <dcterms:modified xsi:type="dcterms:W3CDTF">2014-09-05T18:50:00Z</dcterms:modified>
</cp:coreProperties>
</file>