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02C84" w:rsidRPr="00E32951" w:rsidRDefault="00F02C84" w:rsidP="001D5EFA">
      <w:pPr>
        <w:pStyle w:val="FR3"/>
        <w:spacing w:before="0" w:line="360" w:lineRule="auto"/>
        <w:ind w:firstLine="0"/>
        <w:jc w:val="center"/>
        <w:rPr>
          <w:rFonts w:ascii="Times New Roman" w:hAnsi="Times New Roman" w:cs="Times New Roman"/>
          <w:b w:val="0"/>
          <w:bCs w:val="0"/>
          <w:i w:val="0"/>
          <w:iCs w:val="0"/>
          <w:noProof/>
          <w:color w:val="000000"/>
          <w:sz w:val="28"/>
          <w:szCs w:val="28"/>
        </w:rPr>
      </w:pPr>
      <w:r w:rsidRPr="00E32951">
        <w:rPr>
          <w:rFonts w:ascii="Times New Roman" w:hAnsi="Times New Roman" w:cs="Times New Roman"/>
          <w:b w:val="0"/>
          <w:bCs w:val="0"/>
          <w:i w:val="0"/>
          <w:iCs w:val="0"/>
          <w:noProof/>
          <w:color w:val="000000"/>
          <w:sz w:val="28"/>
          <w:szCs w:val="28"/>
        </w:rPr>
        <w:t>ФЕДЕРАЛЬНОЕ АГЕНСТВО ПО ОБРАЗОВАНИЮ</w:t>
      </w:r>
    </w:p>
    <w:p w:rsidR="00F02C84" w:rsidRPr="00E32951" w:rsidRDefault="00F02C84" w:rsidP="001D5EFA">
      <w:pPr>
        <w:pStyle w:val="FR3"/>
        <w:spacing w:before="0" w:line="360" w:lineRule="auto"/>
        <w:ind w:firstLine="0"/>
        <w:jc w:val="center"/>
        <w:rPr>
          <w:rFonts w:ascii="Times New Roman" w:hAnsi="Times New Roman" w:cs="Times New Roman"/>
          <w:b w:val="0"/>
          <w:bCs w:val="0"/>
          <w:i w:val="0"/>
          <w:iCs w:val="0"/>
          <w:noProof/>
          <w:color w:val="000000"/>
          <w:sz w:val="28"/>
          <w:szCs w:val="28"/>
        </w:rPr>
      </w:pPr>
      <w:r w:rsidRPr="00E32951">
        <w:rPr>
          <w:rFonts w:ascii="Times New Roman" w:hAnsi="Times New Roman" w:cs="Times New Roman"/>
          <w:b w:val="0"/>
          <w:bCs w:val="0"/>
          <w:i w:val="0"/>
          <w:iCs w:val="0"/>
          <w:noProof/>
          <w:color w:val="000000"/>
          <w:sz w:val="28"/>
          <w:szCs w:val="28"/>
        </w:rPr>
        <w:t>государственное образовательное учреждение</w:t>
      </w:r>
    </w:p>
    <w:p w:rsidR="00F02C84" w:rsidRPr="00E32951" w:rsidRDefault="00F02C84" w:rsidP="001D5EFA">
      <w:pPr>
        <w:pStyle w:val="FR3"/>
        <w:spacing w:before="0" w:line="360" w:lineRule="auto"/>
        <w:ind w:firstLine="0"/>
        <w:jc w:val="center"/>
        <w:rPr>
          <w:rFonts w:ascii="Times New Roman" w:hAnsi="Times New Roman" w:cs="Times New Roman"/>
          <w:b w:val="0"/>
          <w:bCs w:val="0"/>
          <w:i w:val="0"/>
          <w:iCs w:val="0"/>
          <w:noProof/>
          <w:color w:val="000000"/>
          <w:sz w:val="28"/>
          <w:szCs w:val="28"/>
        </w:rPr>
      </w:pPr>
      <w:r w:rsidRPr="00E32951">
        <w:rPr>
          <w:rFonts w:ascii="Times New Roman" w:hAnsi="Times New Roman" w:cs="Times New Roman"/>
          <w:b w:val="0"/>
          <w:bCs w:val="0"/>
          <w:i w:val="0"/>
          <w:iCs w:val="0"/>
          <w:noProof/>
          <w:color w:val="000000"/>
          <w:sz w:val="28"/>
          <w:szCs w:val="28"/>
        </w:rPr>
        <w:t>высшего профессионального образования</w:t>
      </w:r>
    </w:p>
    <w:p w:rsidR="00F02C84" w:rsidRPr="00E32951" w:rsidRDefault="00F02C84" w:rsidP="001D5EFA">
      <w:pPr>
        <w:pStyle w:val="FR3"/>
        <w:spacing w:before="0" w:line="360" w:lineRule="auto"/>
        <w:ind w:firstLine="0"/>
        <w:jc w:val="center"/>
        <w:rPr>
          <w:rFonts w:ascii="Times New Roman" w:hAnsi="Times New Roman" w:cs="Times New Roman"/>
          <w:b w:val="0"/>
          <w:bCs w:val="0"/>
          <w:i w:val="0"/>
          <w:iCs w:val="0"/>
          <w:noProof/>
          <w:color w:val="000000"/>
          <w:sz w:val="28"/>
          <w:szCs w:val="28"/>
        </w:rPr>
      </w:pPr>
      <w:r w:rsidRPr="00E32951">
        <w:rPr>
          <w:rFonts w:ascii="Times New Roman" w:hAnsi="Times New Roman" w:cs="Times New Roman"/>
          <w:b w:val="0"/>
          <w:bCs w:val="0"/>
          <w:i w:val="0"/>
          <w:iCs w:val="0"/>
          <w:noProof/>
          <w:color w:val="000000"/>
          <w:sz w:val="28"/>
          <w:szCs w:val="28"/>
        </w:rPr>
        <w:t>Ульяновский Государственный Педагогический университет</w:t>
      </w:r>
    </w:p>
    <w:p w:rsidR="00F02C84" w:rsidRPr="00E32951" w:rsidRDefault="00F02C84" w:rsidP="001D5EFA">
      <w:pPr>
        <w:pStyle w:val="FR3"/>
        <w:spacing w:before="0" w:line="360" w:lineRule="auto"/>
        <w:ind w:firstLine="0"/>
        <w:jc w:val="center"/>
        <w:rPr>
          <w:rFonts w:ascii="Times New Roman" w:hAnsi="Times New Roman" w:cs="Times New Roman"/>
          <w:b w:val="0"/>
          <w:bCs w:val="0"/>
          <w:i w:val="0"/>
          <w:iCs w:val="0"/>
          <w:noProof/>
          <w:color w:val="000000"/>
          <w:sz w:val="28"/>
          <w:szCs w:val="28"/>
        </w:rPr>
      </w:pPr>
      <w:r w:rsidRPr="00E32951">
        <w:rPr>
          <w:rFonts w:ascii="Times New Roman" w:hAnsi="Times New Roman" w:cs="Times New Roman"/>
          <w:b w:val="0"/>
          <w:bCs w:val="0"/>
          <w:i w:val="0"/>
          <w:iCs w:val="0"/>
          <w:noProof/>
          <w:color w:val="000000"/>
          <w:sz w:val="28"/>
          <w:szCs w:val="28"/>
        </w:rPr>
        <w:t>им. И.Н. Ульянова</w:t>
      </w:r>
    </w:p>
    <w:p w:rsidR="00F02C84" w:rsidRPr="00E32951" w:rsidRDefault="00F02C84" w:rsidP="001D5EFA">
      <w:pPr>
        <w:pStyle w:val="FR3"/>
        <w:spacing w:before="0" w:line="360" w:lineRule="auto"/>
        <w:ind w:firstLine="0"/>
        <w:jc w:val="center"/>
        <w:rPr>
          <w:rFonts w:ascii="Times New Roman" w:hAnsi="Times New Roman" w:cs="Times New Roman"/>
          <w:b w:val="0"/>
          <w:bCs w:val="0"/>
          <w:i w:val="0"/>
          <w:iCs w:val="0"/>
          <w:noProof/>
          <w:color w:val="000000"/>
          <w:sz w:val="28"/>
          <w:szCs w:val="28"/>
        </w:rPr>
      </w:pPr>
    </w:p>
    <w:p w:rsidR="00F02C84" w:rsidRPr="00E32951" w:rsidRDefault="00F02C84" w:rsidP="001D5EFA">
      <w:pPr>
        <w:pStyle w:val="FR3"/>
        <w:spacing w:before="0" w:line="360" w:lineRule="auto"/>
        <w:ind w:firstLine="0"/>
        <w:jc w:val="center"/>
        <w:rPr>
          <w:rFonts w:ascii="Times New Roman" w:hAnsi="Times New Roman" w:cs="Times New Roman"/>
          <w:b w:val="0"/>
          <w:bCs w:val="0"/>
          <w:i w:val="0"/>
          <w:iCs w:val="0"/>
          <w:noProof/>
          <w:color w:val="000000"/>
          <w:sz w:val="28"/>
          <w:szCs w:val="28"/>
        </w:rPr>
      </w:pPr>
      <w:r w:rsidRPr="00E32951">
        <w:rPr>
          <w:rFonts w:ascii="Times New Roman" w:hAnsi="Times New Roman" w:cs="Times New Roman"/>
          <w:b w:val="0"/>
          <w:bCs w:val="0"/>
          <w:i w:val="0"/>
          <w:iCs w:val="0"/>
          <w:noProof/>
          <w:color w:val="000000"/>
          <w:sz w:val="28"/>
          <w:szCs w:val="28"/>
        </w:rPr>
        <w:t>КАФЕДРА ДОШКОЛЬНОЙ ПЕДАГОГИКИ</w:t>
      </w:r>
    </w:p>
    <w:p w:rsidR="00F02C84" w:rsidRPr="00E32951" w:rsidRDefault="00F02C84" w:rsidP="001D5EFA">
      <w:pPr>
        <w:pStyle w:val="FR3"/>
        <w:spacing w:before="0" w:line="360" w:lineRule="auto"/>
        <w:ind w:firstLine="0"/>
        <w:jc w:val="center"/>
        <w:rPr>
          <w:rFonts w:ascii="Times New Roman" w:hAnsi="Times New Roman" w:cs="Times New Roman"/>
          <w:b w:val="0"/>
          <w:bCs w:val="0"/>
          <w:i w:val="0"/>
          <w:iCs w:val="0"/>
          <w:noProof/>
          <w:color w:val="000000"/>
          <w:sz w:val="28"/>
          <w:szCs w:val="28"/>
        </w:rPr>
      </w:pPr>
    </w:p>
    <w:p w:rsidR="00F02C84" w:rsidRPr="00E32951" w:rsidRDefault="00F02C84" w:rsidP="001D5EFA">
      <w:pPr>
        <w:pStyle w:val="FR3"/>
        <w:spacing w:before="0" w:line="360" w:lineRule="auto"/>
        <w:ind w:firstLine="0"/>
        <w:jc w:val="center"/>
        <w:rPr>
          <w:rFonts w:ascii="Times New Roman" w:hAnsi="Times New Roman" w:cs="Times New Roman"/>
          <w:b w:val="0"/>
          <w:bCs w:val="0"/>
          <w:i w:val="0"/>
          <w:iCs w:val="0"/>
          <w:noProof/>
          <w:color w:val="000000"/>
          <w:sz w:val="28"/>
          <w:szCs w:val="28"/>
        </w:rPr>
      </w:pPr>
    </w:p>
    <w:p w:rsidR="001D5EFA" w:rsidRPr="00E32951" w:rsidRDefault="001D5EFA" w:rsidP="001D5EFA">
      <w:pPr>
        <w:pStyle w:val="FR3"/>
        <w:spacing w:before="0" w:line="360" w:lineRule="auto"/>
        <w:ind w:firstLine="0"/>
        <w:jc w:val="center"/>
        <w:rPr>
          <w:rFonts w:ascii="Times New Roman" w:hAnsi="Times New Roman" w:cs="Times New Roman"/>
          <w:b w:val="0"/>
          <w:bCs w:val="0"/>
          <w:i w:val="0"/>
          <w:iCs w:val="0"/>
          <w:noProof/>
          <w:color w:val="000000"/>
          <w:sz w:val="28"/>
          <w:szCs w:val="28"/>
        </w:rPr>
      </w:pPr>
    </w:p>
    <w:p w:rsidR="00F02C84" w:rsidRPr="00E32951" w:rsidRDefault="00F02C84" w:rsidP="001D5EFA">
      <w:pPr>
        <w:pStyle w:val="FR3"/>
        <w:spacing w:before="0" w:line="360" w:lineRule="auto"/>
        <w:ind w:firstLine="0"/>
        <w:jc w:val="center"/>
        <w:rPr>
          <w:rFonts w:ascii="Times New Roman" w:hAnsi="Times New Roman" w:cs="Times New Roman"/>
          <w:b w:val="0"/>
          <w:bCs w:val="0"/>
          <w:i w:val="0"/>
          <w:iCs w:val="0"/>
          <w:noProof/>
          <w:color w:val="000000"/>
          <w:sz w:val="28"/>
          <w:szCs w:val="28"/>
        </w:rPr>
      </w:pPr>
    </w:p>
    <w:p w:rsidR="00F02C84" w:rsidRPr="00E32951" w:rsidRDefault="00F02C84" w:rsidP="001D5EFA">
      <w:pPr>
        <w:pStyle w:val="FR3"/>
        <w:spacing w:before="0" w:line="360" w:lineRule="auto"/>
        <w:ind w:firstLine="0"/>
        <w:jc w:val="center"/>
        <w:rPr>
          <w:rFonts w:ascii="Times New Roman" w:hAnsi="Times New Roman" w:cs="Times New Roman"/>
          <w:b w:val="0"/>
          <w:bCs w:val="0"/>
          <w:i w:val="0"/>
          <w:iCs w:val="0"/>
          <w:noProof/>
          <w:color w:val="000000"/>
          <w:sz w:val="28"/>
          <w:szCs w:val="28"/>
        </w:rPr>
      </w:pPr>
    </w:p>
    <w:p w:rsidR="001D5EFA" w:rsidRPr="00E32951" w:rsidRDefault="001D5EFA" w:rsidP="001D5EFA">
      <w:pPr>
        <w:pStyle w:val="FR3"/>
        <w:spacing w:before="0" w:line="360" w:lineRule="auto"/>
        <w:ind w:firstLine="0"/>
        <w:jc w:val="center"/>
        <w:rPr>
          <w:rFonts w:ascii="Times New Roman" w:hAnsi="Times New Roman" w:cs="Times New Roman"/>
          <w:b w:val="0"/>
          <w:bCs w:val="0"/>
          <w:i w:val="0"/>
          <w:iCs w:val="0"/>
          <w:noProof/>
          <w:color w:val="000000"/>
          <w:sz w:val="28"/>
          <w:szCs w:val="28"/>
        </w:rPr>
      </w:pPr>
    </w:p>
    <w:p w:rsidR="00F02C84" w:rsidRPr="00E32951" w:rsidRDefault="00F02C84" w:rsidP="001D5EFA">
      <w:pPr>
        <w:pStyle w:val="FR3"/>
        <w:spacing w:before="0" w:line="360" w:lineRule="auto"/>
        <w:ind w:firstLine="0"/>
        <w:jc w:val="center"/>
        <w:rPr>
          <w:rFonts w:ascii="Times New Roman" w:hAnsi="Times New Roman" w:cs="Times New Roman"/>
          <w:b w:val="0"/>
          <w:bCs w:val="0"/>
          <w:i w:val="0"/>
          <w:iCs w:val="0"/>
          <w:noProof/>
          <w:color w:val="000000"/>
          <w:sz w:val="28"/>
          <w:szCs w:val="28"/>
        </w:rPr>
      </w:pPr>
      <w:r w:rsidRPr="00E32951">
        <w:rPr>
          <w:rFonts w:ascii="Times New Roman" w:hAnsi="Times New Roman" w:cs="Times New Roman"/>
          <w:b w:val="0"/>
          <w:bCs w:val="0"/>
          <w:i w:val="0"/>
          <w:iCs w:val="0"/>
          <w:noProof/>
          <w:color w:val="000000"/>
          <w:sz w:val="28"/>
          <w:szCs w:val="28"/>
        </w:rPr>
        <w:t>Курсовая работа</w:t>
      </w:r>
    </w:p>
    <w:p w:rsidR="00F02C84" w:rsidRPr="00E32951" w:rsidRDefault="001D5EFA" w:rsidP="001D5EFA">
      <w:pPr>
        <w:spacing w:line="360" w:lineRule="auto"/>
        <w:ind w:firstLine="0"/>
        <w:jc w:val="center"/>
        <w:rPr>
          <w:b/>
          <w:bCs/>
          <w:noProof/>
          <w:color w:val="000000"/>
          <w:sz w:val="28"/>
          <w:szCs w:val="28"/>
        </w:rPr>
      </w:pPr>
      <w:r w:rsidRPr="00E32951">
        <w:rPr>
          <w:b/>
          <w:bCs/>
          <w:noProof/>
          <w:color w:val="000000"/>
          <w:sz w:val="28"/>
          <w:szCs w:val="28"/>
        </w:rPr>
        <w:t>«</w:t>
      </w:r>
      <w:r w:rsidR="00F02C84" w:rsidRPr="00E32951">
        <w:rPr>
          <w:b/>
          <w:bCs/>
          <w:noProof/>
          <w:color w:val="000000"/>
          <w:sz w:val="28"/>
          <w:szCs w:val="28"/>
        </w:rPr>
        <w:t>Основы безопасности жизнедеятельности детей дошкольного возраста</w:t>
      </w:r>
      <w:r w:rsidRPr="00E32951">
        <w:rPr>
          <w:b/>
          <w:bCs/>
          <w:noProof/>
          <w:color w:val="000000"/>
          <w:sz w:val="28"/>
          <w:szCs w:val="28"/>
        </w:rPr>
        <w:t>»</w:t>
      </w:r>
    </w:p>
    <w:p w:rsidR="00F02C84" w:rsidRPr="00E32951" w:rsidRDefault="00F02C84" w:rsidP="001D5EFA">
      <w:pPr>
        <w:spacing w:line="360" w:lineRule="auto"/>
        <w:ind w:firstLine="0"/>
        <w:jc w:val="center"/>
        <w:rPr>
          <w:noProof/>
          <w:color w:val="000000"/>
          <w:sz w:val="28"/>
          <w:szCs w:val="28"/>
        </w:rPr>
      </w:pPr>
    </w:p>
    <w:p w:rsidR="00F02C84" w:rsidRPr="00E32951" w:rsidRDefault="00F02C84" w:rsidP="001D5EFA">
      <w:pPr>
        <w:spacing w:line="360" w:lineRule="auto"/>
        <w:ind w:firstLine="0"/>
        <w:jc w:val="center"/>
        <w:rPr>
          <w:noProof/>
          <w:color w:val="000000"/>
          <w:sz w:val="28"/>
          <w:szCs w:val="28"/>
        </w:rPr>
      </w:pPr>
    </w:p>
    <w:p w:rsidR="00F02C84" w:rsidRPr="00E32951" w:rsidRDefault="001D5EFA" w:rsidP="001D5EFA">
      <w:pPr>
        <w:spacing w:line="360" w:lineRule="auto"/>
        <w:ind w:firstLine="4680"/>
        <w:jc w:val="left"/>
        <w:rPr>
          <w:noProof/>
          <w:color w:val="000000"/>
          <w:sz w:val="28"/>
          <w:szCs w:val="28"/>
        </w:rPr>
      </w:pPr>
      <w:r w:rsidRPr="00E32951">
        <w:rPr>
          <w:noProof/>
          <w:color w:val="000000"/>
          <w:sz w:val="28"/>
          <w:szCs w:val="28"/>
        </w:rPr>
        <w:t>Р</w:t>
      </w:r>
      <w:r w:rsidR="00F02C84" w:rsidRPr="00E32951">
        <w:rPr>
          <w:noProof/>
          <w:color w:val="000000"/>
          <w:sz w:val="28"/>
          <w:szCs w:val="28"/>
        </w:rPr>
        <w:t>абота</w:t>
      </w:r>
      <w:r w:rsidR="00B47DF5" w:rsidRPr="00E32951">
        <w:rPr>
          <w:noProof/>
          <w:color w:val="000000"/>
          <w:sz w:val="28"/>
          <w:szCs w:val="28"/>
        </w:rPr>
        <w:t xml:space="preserve"> </w:t>
      </w:r>
      <w:r w:rsidR="00F02C84" w:rsidRPr="00E32951">
        <w:rPr>
          <w:noProof/>
          <w:color w:val="000000"/>
          <w:sz w:val="28"/>
          <w:szCs w:val="28"/>
        </w:rPr>
        <w:t>выполнена</w:t>
      </w:r>
      <w:r w:rsidRPr="00E32951">
        <w:rPr>
          <w:noProof/>
          <w:color w:val="000000"/>
          <w:sz w:val="28"/>
          <w:szCs w:val="28"/>
        </w:rPr>
        <w:t xml:space="preserve"> </w:t>
      </w:r>
      <w:r w:rsidR="00F02C84" w:rsidRPr="00E32951">
        <w:rPr>
          <w:noProof/>
          <w:color w:val="000000"/>
          <w:sz w:val="28"/>
          <w:szCs w:val="28"/>
        </w:rPr>
        <w:t>студенткой II курса</w:t>
      </w:r>
    </w:p>
    <w:p w:rsidR="00F02C84" w:rsidRPr="00E32951" w:rsidRDefault="00F02C84" w:rsidP="001D5EFA">
      <w:pPr>
        <w:spacing w:line="360" w:lineRule="auto"/>
        <w:ind w:firstLine="4680"/>
        <w:jc w:val="left"/>
        <w:rPr>
          <w:noProof/>
          <w:color w:val="000000"/>
          <w:sz w:val="28"/>
          <w:szCs w:val="28"/>
        </w:rPr>
      </w:pPr>
      <w:r w:rsidRPr="00E32951">
        <w:rPr>
          <w:noProof/>
          <w:color w:val="000000"/>
          <w:sz w:val="28"/>
          <w:szCs w:val="28"/>
        </w:rPr>
        <w:t>заочного отделения</w:t>
      </w:r>
      <w:r w:rsidR="001D5EFA" w:rsidRPr="00E32951">
        <w:rPr>
          <w:noProof/>
          <w:color w:val="000000"/>
          <w:sz w:val="28"/>
          <w:szCs w:val="28"/>
        </w:rPr>
        <w:t xml:space="preserve"> </w:t>
      </w:r>
      <w:r w:rsidRPr="00E32951">
        <w:rPr>
          <w:noProof/>
          <w:color w:val="000000"/>
          <w:sz w:val="28"/>
          <w:szCs w:val="28"/>
        </w:rPr>
        <w:t>Симаков</w:t>
      </w:r>
      <w:r w:rsidR="001D5EFA" w:rsidRPr="00E32951">
        <w:rPr>
          <w:noProof/>
          <w:color w:val="000000"/>
          <w:sz w:val="28"/>
          <w:szCs w:val="28"/>
        </w:rPr>
        <w:t>ой</w:t>
      </w:r>
      <w:r w:rsidRPr="00E32951">
        <w:rPr>
          <w:noProof/>
          <w:color w:val="000000"/>
          <w:sz w:val="28"/>
          <w:szCs w:val="28"/>
        </w:rPr>
        <w:t xml:space="preserve"> А.А.</w:t>
      </w:r>
    </w:p>
    <w:p w:rsidR="00F02C84" w:rsidRPr="00E32951" w:rsidRDefault="00F02C84" w:rsidP="001D5EFA">
      <w:pPr>
        <w:spacing w:line="360" w:lineRule="auto"/>
        <w:ind w:firstLine="4680"/>
        <w:jc w:val="left"/>
        <w:rPr>
          <w:noProof/>
          <w:color w:val="000000"/>
          <w:sz w:val="28"/>
          <w:szCs w:val="28"/>
        </w:rPr>
      </w:pPr>
      <w:r w:rsidRPr="00E32951">
        <w:rPr>
          <w:noProof/>
          <w:color w:val="000000"/>
          <w:sz w:val="28"/>
          <w:szCs w:val="28"/>
        </w:rPr>
        <w:t>Науч. руководитель</w:t>
      </w:r>
      <w:r w:rsidR="001D5EFA" w:rsidRPr="00E32951">
        <w:rPr>
          <w:noProof/>
          <w:color w:val="000000"/>
          <w:sz w:val="28"/>
          <w:szCs w:val="28"/>
        </w:rPr>
        <w:t xml:space="preserve"> </w:t>
      </w:r>
      <w:r w:rsidRPr="00E32951">
        <w:rPr>
          <w:noProof/>
          <w:color w:val="000000"/>
          <w:sz w:val="28"/>
          <w:szCs w:val="28"/>
        </w:rPr>
        <w:t>Захарова Л.М.,</w:t>
      </w:r>
    </w:p>
    <w:p w:rsidR="00B47DF5" w:rsidRPr="00E32951" w:rsidRDefault="00F02C84" w:rsidP="001D5EFA">
      <w:pPr>
        <w:spacing w:line="360" w:lineRule="auto"/>
        <w:ind w:firstLine="4680"/>
        <w:jc w:val="left"/>
        <w:rPr>
          <w:noProof/>
          <w:color w:val="000000"/>
          <w:sz w:val="28"/>
          <w:szCs w:val="28"/>
        </w:rPr>
      </w:pPr>
      <w:r w:rsidRPr="00E32951">
        <w:rPr>
          <w:noProof/>
          <w:color w:val="000000"/>
          <w:sz w:val="28"/>
          <w:szCs w:val="28"/>
        </w:rPr>
        <w:t>кандидат пед.наук,</w:t>
      </w:r>
      <w:r w:rsidR="001D5EFA" w:rsidRPr="00E32951">
        <w:rPr>
          <w:noProof/>
          <w:color w:val="000000"/>
          <w:sz w:val="28"/>
          <w:szCs w:val="28"/>
        </w:rPr>
        <w:t xml:space="preserve"> </w:t>
      </w:r>
      <w:r w:rsidRPr="00E32951">
        <w:rPr>
          <w:noProof/>
          <w:color w:val="000000"/>
          <w:sz w:val="28"/>
          <w:szCs w:val="28"/>
        </w:rPr>
        <w:t>доцент кафедры</w:t>
      </w:r>
    </w:p>
    <w:p w:rsidR="00F02C84" w:rsidRPr="00E32951" w:rsidRDefault="00F02C84" w:rsidP="001D5EFA">
      <w:pPr>
        <w:spacing w:line="360" w:lineRule="auto"/>
        <w:ind w:firstLine="4680"/>
        <w:jc w:val="left"/>
        <w:rPr>
          <w:noProof/>
          <w:color w:val="000000"/>
          <w:sz w:val="28"/>
          <w:szCs w:val="28"/>
        </w:rPr>
      </w:pPr>
      <w:r w:rsidRPr="00E32951">
        <w:rPr>
          <w:noProof/>
          <w:color w:val="000000"/>
          <w:sz w:val="28"/>
          <w:szCs w:val="28"/>
        </w:rPr>
        <w:t>дошкольной</w:t>
      </w:r>
      <w:r w:rsidR="00B47DF5" w:rsidRPr="00E32951">
        <w:rPr>
          <w:noProof/>
          <w:color w:val="000000"/>
          <w:sz w:val="28"/>
          <w:szCs w:val="28"/>
        </w:rPr>
        <w:t xml:space="preserve"> </w:t>
      </w:r>
      <w:r w:rsidRPr="00E32951">
        <w:rPr>
          <w:noProof/>
          <w:color w:val="000000"/>
          <w:sz w:val="28"/>
          <w:szCs w:val="28"/>
        </w:rPr>
        <w:t>педагогики</w:t>
      </w:r>
    </w:p>
    <w:p w:rsidR="00F02C84" w:rsidRPr="00E32951" w:rsidRDefault="00F02C84" w:rsidP="001D5EFA">
      <w:pPr>
        <w:spacing w:line="360" w:lineRule="auto"/>
        <w:ind w:firstLine="0"/>
        <w:jc w:val="center"/>
        <w:rPr>
          <w:noProof/>
          <w:color w:val="000000"/>
          <w:sz w:val="28"/>
          <w:szCs w:val="28"/>
        </w:rPr>
      </w:pPr>
    </w:p>
    <w:p w:rsidR="00F02C84" w:rsidRPr="00E32951" w:rsidRDefault="00F02C84" w:rsidP="001D5EFA">
      <w:pPr>
        <w:spacing w:line="360" w:lineRule="auto"/>
        <w:ind w:firstLine="0"/>
        <w:jc w:val="center"/>
        <w:rPr>
          <w:noProof/>
          <w:color w:val="000000"/>
          <w:sz w:val="28"/>
          <w:szCs w:val="28"/>
        </w:rPr>
      </w:pPr>
    </w:p>
    <w:p w:rsidR="001D5EFA" w:rsidRPr="00E32951" w:rsidRDefault="001D5EFA" w:rsidP="001D5EFA">
      <w:pPr>
        <w:spacing w:line="360" w:lineRule="auto"/>
        <w:ind w:firstLine="0"/>
        <w:jc w:val="center"/>
        <w:rPr>
          <w:noProof/>
          <w:color w:val="000000"/>
          <w:sz w:val="28"/>
          <w:szCs w:val="28"/>
        </w:rPr>
      </w:pPr>
    </w:p>
    <w:p w:rsidR="001D5EFA" w:rsidRPr="00E32951" w:rsidRDefault="001D5EFA" w:rsidP="001D5EFA">
      <w:pPr>
        <w:spacing w:line="360" w:lineRule="auto"/>
        <w:ind w:firstLine="0"/>
        <w:jc w:val="center"/>
        <w:rPr>
          <w:noProof/>
          <w:color w:val="000000"/>
          <w:sz w:val="28"/>
          <w:szCs w:val="28"/>
        </w:rPr>
      </w:pPr>
    </w:p>
    <w:p w:rsidR="001D5EFA" w:rsidRPr="00E32951" w:rsidRDefault="001D5EFA" w:rsidP="001D5EFA">
      <w:pPr>
        <w:spacing w:line="360" w:lineRule="auto"/>
        <w:ind w:firstLine="0"/>
        <w:jc w:val="center"/>
        <w:rPr>
          <w:noProof/>
          <w:color w:val="000000"/>
          <w:sz w:val="28"/>
          <w:szCs w:val="28"/>
        </w:rPr>
      </w:pPr>
    </w:p>
    <w:p w:rsidR="00F02C84" w:rsidRPr="00E32951" w:rsidRDefault="00F02C84" w:rsidP="001D5EFA">
      <w:pPr>
        <w:spacing w:line="360" w:lineRule="auto"/>
        <w:ind w:firstLine="0"/>
        <w:jc w:val="center"/>
        <w:rPr>
          <w:noProof/>
          <w:color w:val="000000"/>
          <w:sz w:val="28"/>
          <w:szCs w:val="28"/>
        </w:rPr>
      </w:pPr>
    </w:p>
    <w:p w:rsidR="00B47DF5" w:rsidRPr="00E32951" w:rsidRDefault="00F02C84" w:rsidP="001D5EFA">
      <w:pPr>
        <w:spacing w:line="360" w:lineRule="auto"/>
        <w:ind w:firstLine="0"/>
        <w:jc w:val="center"/>
        <w:rPr>
          <w:noProof/>
          <w:color w:val="000000"/>
          <w:sz w:val="28"/>
          <w:szCs w:val="28"/>
        </w:rPr>
      </w:pPr>
      <w:r w:rsidRPr="00E32951">
        <w:rPr>
          <w:noProof/>
          <w:color w:val="000000"/>
          <w:sz w:val="28"/>
          <w:szCs w:val="28"/>
        </w:rPr>
        <w:t>Ульяновск</w:t>
      </w:r>
    </w:p>
    <w:p w:rsidR="00F02C84" w:rsidRPr="00E32951" w:rsidRDefault="00F02C84" w:rsidP="001D5EFA">
      <w:pPr>
        <w:spacing w:line="360" w:lineRule="auto"/>
        <w:ind w:firstLine="0"/>
        <w:jc w:val="center"/>
        <w:rPr>
          <w:noProof/>
          <w:color w:val="000000"/>
          <w:sz w:val="28"/>
          <w:szCs w:val="28"/>
        </w:rPr>
      </w:pPr>
      <w:r w:rsidRPr="00E32951">
        <w:rPr>
          <w:noProof/>
          <w:color w:val="000000"/>
          <w:sz w:val="28"/>
          <w:szCs w:val="28"/>
        </w:rPr>
        <w:t>2008</w:t>
      </w:r>
    </w:p>
    <w:p w:rsidR="00F02C84" w:rsidRPr="00E32951" w:rsidRDefault="001D5EFA" w:rsidP="00B47DF5">
      <w:pPr>
        <w:spacing w:line="360" w:lineRule="auto"/>
        <w:ind w:firstLine="709"/>
        <w:rPr>
          <w:b/>
          <w:bCs/>
          <w:noProof/>
          <w:color w:val="000000"/>
          <w:sz w:val="28"/>
          <w:szCs w:val="28"/>
        </w:rPr>
      </w:pPr>
      <w:r w:rsidRPr="00E32951">
        <w:rPr>
          <w:b/>
          <w:bCs/>
          <w:noProof/>
          <w:color w:val="000000"/>
          <w:sz w:val="28"/>
          <w:szCs w:val="28"/>
        </w:rPr>
        <w:br w:type="page"/>
      </w:r>
      <w:r w:rsidR="00F02C84" w:rsidRPr="00E32951">
        <w:rPr>
          <w:b/>
          <w:bCs/>
          <w:noProof/>
          <w:color w:val="000000"/>
          <w:sz w:val="28"/>
          <w:szCs w:val="28"/>
        </w:rPr>
        <w:t>Содержание</w:t>
      </w:r>
    </w:p>
    <w:p w:rsidR="00F02C84" w:rsidRPr="00E32951" w:rsidRDefault="00F02C84" w:rsidP="00B47DF5">
      <w:pPr>
        <w:spacing w:line="360" w:lineRule="auto"/>
        <w:ind w:firstLine="709"/>
        <w:rPr>
          <w:b/>
          <w:bCs/>
          <w:noProof/>
          <w:color w:val="000000"/>
          <w:sz w:val="28"/>
          <w:szCs w:val="28"/>
        </w:rPr>
      </w:pPr>
    </w:p>
    <w:p w:rsidR="00B47DF5" w:rsidRPr="00E32951" w:rsidRDefault="00F02C84" w:rsidP="001D5EFA">
      <w:pPr>
        <w:spacing w:line="360" w:lineRule="auto"/>
        <w:ind w:firstLine="0"/>
        <w:rPr>
          <w:noProof/>
          <w:color w:val="000000"/>
          <w:sz w:val="28"/>
          <w:szCs w:val="28"/>
        </w:rPr>
      </w:pPr>
      <w:r w:rsidRPr="00E32951">
        <w:rPr>
          <w:noProof/>
          <w:color w:val="000000"/>
          <w:sz w:val="28"/>
          <w:szCs w:val="28"/>
        </w:rPr>
        <w:t>Введение</w:t>
      </w:r>
      <w:r w:rsidR="00B47DF5" w:rsidRPr="00E32951">
        <w:rPr>
          <w:noProof/>
          <w:color w:val="000000"/>
          <w:sz w:val="28"/>
          <w:szCs w:val="28"/>
        </w:rPr>
        <w:t xml:space="preserve"> </w:t>
      </w:r>
    </w:p>
    <w:p w:rsidR="00F02C84" w:rsidRPr="00E32951" w:rsidRDefault="00F02C84" w:rsidP="001D5EFA">
      <w:pPr>
        <w:spacing w:line="360" w:lineRule="auto"/>
        <w:ind w:firstLine="0"/>
        <w:rPr>
          <w:noProof/>
          <w:color w:val="000000"/>
          <w:sz w:val="28"/>
          <w:szCs w:val="28"/>
        </w:rPr>
      </w:pPr>
      <w:r w:rsidRPr="00E32951">
        <w:rPr>
          <w:noProof/>
          <w:color w:val="000000"/>
          <w:sz w:val="28"/>
          <w:szCs w:val="28"/>
        </w:rPr>
        <w:t>Глава 1</w:t>
      </w:r>
      <w:r w:rsidR="001D5EFA" w:rsidRPr="00E32951">
        <w:rPr>
          <w:noProof/>
          <w:color w:val="000000"/>
          <w:sz w:val="28"/>
          <w:szCs w:val="28"/>
        </w:rPr>
        <w:t>.</w:t>
      </w:r>
      <w:r w:rsidR="00B47DF5" w:rsidRPr="00E32951">
        <w:rPr>
          <w:noProof/>
          <w:color w:val="000000"/>
          <w:sz w:val="28"/>
          <w:szCs w:val="28"/>
        </w:rPr>
        <w:t xml:space="preserve"> </w:t>
      </w:r>
      <w:r w:rsidRPr="00E32951">
        <w:rPr>
          <w:noProof/>
          <w:color w:val="000000"/>
          <w:sz w:val="28"/>
          <w:szCs w:val="28"/>
        </w:rPr>
        <w:t>Формирование</w:t>
      </w:r>
      <w:r w:rsidR="00B47DF5" w:rsidRPr="00E32951">
        <w:rPr>
          <w:noProof/>
          <w:color w:val="000000"/>
          <w:sz w:val="28"/>
          <w:szCs w:val="28"/>
        </w:rPr>
        <w:t xml:space="preserve"> </w:t>
      </w:r>
      <w:r w:rsidRPr="00E32951">
        <w:rPr>
          <w:noProof/>
          <w:color w:val="000000"/>
          <w:sz w:val="28"/>
          <w:szCs w:val="28"/>
        </w:rPr>
        <w:t>основ безопасности</w:t>
      </w:r>
      <w:r w:rsidR="00B47DF5" w:rsidRPr="00E32951">
        <w:rPr>
          <w:noProof/>
          <w:color w:val="000000"/>
          <w:sz w:val="28"/>
          <w:szCs w:val="28"/>
        </w:rPr>
        <w:t xml:space="preserve"> </w:t>
      </w:r>
      <w:r w:rsidRPr="00E32951">
        <w:rPr>
          <w:noProof/>
          <w:color w:val="000000"/>
          <w:sz w:val="28"/>
          <w:szCs w:val="28"/>
        </w:rPr>
        <w:t>жизнедеятельности дошкольников как часть многоаспектного явления социального развити</w:t>
      </w:r>
      <w:r w:rsidR="001D5EFA" w:rsidRPr="00E32951">
        <w:rPr>
          <w:noProof/>
          <w:color w:val="000000"/>
          <w:sz w:val="28"/>
          <w:szCs w:val="28"/>
        </w:rPr>
        <w:t>я</w:t>
      </w:r>
    </w:p>
    <w:p w:rsidR="00F02C84" w:rsidRPr="00E32951" w:rsidRDefault="00F02C84" w:rsidP="001D5EFA">
      <w:pPr>
        <w:spacing w:line="360" w:lineRule="auto"/>
        <w:ind w:firstLine="0"/>
        <w:rPr>
          <w:noProof/>
          <w:color w:val="000000"/>
          <w:sz w:val="28"/>
          <w:szCs w:val="28"/>
        </w:rPr>
      </w:pPr>
      <w:r w:rsidRPr="00E32951">
        <w:rPr>
          <w:noProof/>
          <w:color w:val="000000"/>
          <w:sz w:val="28"/>
          <w:szCs w:val="28"/>
        </w:rPr>
        <w:t>1.1 История вопроса в разное время - анализ психолого-педагогической</w:t>
      </w:r>
      <w:r w:rsidR="001D5EFA" w:rsidRPr="00E32951">
        <w:rPr>
          <w:noProof/>
          <w:color w:val="000000"/>
          <w:sz w:val="28"/>
          <w:szCs w:val="28"/>
        </w:rPr>
        <w:t xml:space="preserve"> </w:t>
      </w:r>
      <w:r w:rsidRPr="00E32951">
        <w:rPr>
          <w:noProof/>
          <w:color w:val="000000"/>
          <w:sz w:val="28"/>
          <w:szCs w:val="28"/>
        </w:rPr>
        <w:t>литературы</w:t>
      </w:r>
    </w:p>
    <w:p w:rsidR="00F02C84" w:rsidRPr="00E32951" w:rsidRDefault="00F02C84" w:rsidP="001D5EFA">
      <w:pPr>
        <w:spacing w:line="360" w:lineRule="auto"/>
        <w:ind w:firstLine="0"/>
        <w:rPr>
          <w:noProof/>
          <w:color w:val="000000"/>
          <w:sz w:val="28"/>
          <w:szCs w:val="28"/>
        </w:rPr>
      </w:pPr>
      <w:r w:rsidRPr="00E32951">
        <w:rPr>
          <w:noProof/>
          <w:color w:val="000000"/>
          <w:sz w:val="28"/>
          <w:szCs w:val="28"/>
        </w:rPr>
        <w:t>1.2 Своеобразие социальной компетентности – как качества личности</w:t>
      </w:r>
    </w:p>
    <w:p w:rsidR="00F02C84" w:rsidRPr="00E32951" w:rsidRDefault="00F02C84" w:rsidP="001D5EFA">
      <w:pPr>
        <w:spacing w:line="360" w:lineRule="auto"/>
        <w:ind w:firstLine="0"/>
        <w:rPr>
          <w:noProof/>
          <w:color w:val="000000"/>
          <w:sz w:val="28"/>
          <w:szCs w:val="28"/>
        </w:rPr>
      </w:pPr>
      <w:r w:rsidRPr="00E32951">
        <w:rPr>
          <w:noProof/>
          <w:color w:val="000000"/>
          <w:sz w:val="28"/>
          <w:szCs w:val="28"/>
        </w:rPr>
        <w:t>1.3 Анализ программ и современных подходов в вопросе социального</w:t>
      </w:r>
      <w:r w:rsidR="001D5EFA" w:rsidRPr="00E32951">
        <w:rPr>
          <w:noProof/>
          <w:color w:val="000000"/>
          <w:sz w:val="28"/>
          <w:szCs w:val="28"/>
        </w:rPr>
        <w:t xml:space="preserve"> </w:t>
      </w:r>
      <w:r w:rsidRPr="00E32951">
        <w:rPr>
          <w:noProof/>
          <w:color w:val="000000"/>
          <w:sz w:val="28"/>
          <w:szCs w:val="28"/>
        </w:rPr>
        <w:t>развития личности дошкольника и формирования основ безопасности</w:t>
      </w:r>
      <w:r w:rsidR="001D5EFA" w:rsidRPr="00E32951">
        <w:rPr>
          <w:noProof/>
          <w:color w:val="000000"/>
          <w:sz w:val="28"/>
          <w:szCs w:val="28"/>
        </w:rPr>
        <w:t xml:space="preserve"> </w:t>
      </w:r>
      <w:r w:rsidRPr="00E32951">
        <w:rPr>
          <w:noProof/>
          <w:color w:val="000000"/>
          <w:sz w:val="28"/>
          <w:szCs w:val="28"/>
        </w:rPr>
        <w:t>жизнедеятельности</w:t>
      </w:r>
    </w:p>
    <w:p w:rsidR="00F02C84" w:rsidRPr="00E32951" w:rsidRDefault="00F02C84" w:rsidP="001D5EFA">
      <w:pPr>
        <w:spacing w:line="360" w:lineRule="auto"/>
        <w:ind w:firstLine="0"/>
        <w:rPr>
          <w:noProof/>
          <w:color w:val="000000"/>
          <w:sz w:val="28"/>
          <w:szCs w:val="28"/>
        </w:rPr>
      </w:pPr>
      <w:r w:rsidRPr="00E32951">
        <w:rPr>
          <w:noProof/>
          <w:color w:val="000000"/>
          <w:sz w:val="28"/>
          <w:szCs w:val="28"/>
        </w:rPr>
        <w:t>Глава 2</w:t>
      </w:r>
      <w:r w:rsidR="001D5EFA" w:rsidRPr="00E32951">
        <w:rPr>
          <w:noProof/>
          <w:color w:val="000000"/>
          <w:sz w:val="28"/>
          <w:szCs w:val="28"/>
        </w:rPr>
        <w:t>.</w:t>
      </w:r>
      <w:r w:rsidRPr="00E32951">
        <w:rPr>
          <w:noProof/>
          <w:color w:val="000000"/>
          <w:sz w:val="28"/>
          <w:szCs w:val="28"/>
        </w:rPr>
        <w:t xml:space="preserve"> Экспериментальная работа по основам безопасности</w:t>
      </w:r>
      <w:r w:rsidR="00B47DF5" w:rsidRPr="00E32951">
        <w:rPr>
          <w:noProof/>
          <w:color w:val="000000"/>
          <w:sz w:val="28"/>
          <w:szCs w:val="28"/>
        </w:rPr>
        <w:t xml:space="preserve"> </w:t>
      </w:r>
      <w:r w:rsidRPr="00E32951">
        <w:rPr>
          <w:noProof/>
          <w:color w:val="000000"/>
          <w:sz w:val="28"/>
          <w:szCs w:val="28"/>
        </w:rPr>
        <w:t>жизнедеятельности детей дошкольного возраста</w:t>
      </w:r>
    </w:p>
    <w:p w:rsidR="00F02C84" w:rsidRPr="00E32951" w:rsidRDefault="001D5EFA" w:rsidP="001D5EFA">
      <w:pPr>
        <w:spacing w:line="360" w:lineRule="auto"/>
        <w:ind w:firstLine="0"/>
        <w:rPr>
          <w:noProof/>
          <w:color w:val="000000"/>
          <w:sz w:val="28"/>
          <w:szCs w:val="28"/>
        </w:rPr>
      </w:pPr>
      <w:r w:rsidRPr="00E32951">
        <w:rPr>
          <w:noProof/>
          <w:color w:val="000000"/>
          <w:sz w:val="28"/>
          <w:szCs w:val="28"/>
        </w:rPr>
        <w:t>2.1 Констатирующий эксперимент</w:t>
      </w:r>
    </w:p>
    <w:p w:rsidR="00F02C84" w:rsidRPr="00E32951" w:rsidRDefault="00F02C84" w:rsidP="001D5EFA">
      <w:pPr>
        <w:spacing w:line="360" w:lineRule="auto"/>
        <w:ind w:firstLine="0"/>
        <w:rPr>
          <w:noProof/>
          <w:color w:val="000000"/>
          <w:sz w:val="28"/>
          <w:szCs w:val="28"/>
        </w:rPr>
      </w:pPr>
      <w:r w:rsidRPr="00E32951">
        <w:rPr>
          <w:noProof/>
          <w:color w:val="000000"/>
          <w:sz w:val="28"/>
          <w:szCs w:val="28"/>
        </w:rPr>
        <w:t>Определение уровня детей по основам безопасности жизнедеятельности</w:t>
      </w:r>
    </w:p>
    <w:p w:rsidR="00F02C84" w:rsidRPr="00E32951" w:rsidRDefault="00F02C84" w:rsidP="001D5EFA">
      <w:pPr>
        <w:spacing w:line="360" w:lineRule="auto"/>
        <w:ind w:firstLine="0"/>
        <w:rPr>
          <w:noProof/>
          <w:color w:val="000000"/>
          <w:sz w:val="28"/>
          <w:szCs w:val="28"/>
        </w:rPr>
      </w:pPr>
      <w:r w:rsidRPr="00E32951">
        <w:rPr>
          <w:noProof/>
          <w:color w:val="000000"/>
          <w:sz w:val="28"/>
          <w:szCs w:val="28"/>
        </w:rPr>
        <w:t>2.2 Формирующий эксперимент</w:t>
      </w:r>
      <w:r w:rsidR="001D5EFA" w:rsidRPr="00E32951">
        <w:rPr>
          <w:noProof/>
          <w:color w:val="000000"/>
          <w:sz w:val="28"/>
          <w:szCs w:val="28"/>
        </w:rPr>
        <w:t xml:space="preserve">. </w:t>
      </w:r>
      <w:r w:rsidRPr="00E32951">
        <w:rPr>
          <w:noProof/>
          <w:color w:val="000000"/>
          <w:sz w:val="28"/>
          <w:szCs w:val="28"/>
        </w:rPr>
        <w:t>Система работы</w:t>
      </w:r>
      <w:r w:rsidR="00B47DF5" w:rsidRPr="00E32951">
        <w:rPr>
          <w:noProof/>
          <w:color w:val="000000"/>
          <w:sz w:val="28"/>
          <w:szCs w:val="28"/>
        </w:rPr>
        <w:t xml:space="preserve"> </w:t>
      </w:r>
      <w:r w:rsidRPr="00E32951">
        <w:rPr>
          <w:noProof/>
          <w:color w:val="000000"/>
          <w:sz w:val="28"/>
          <w:szCs w:val="28"/>
        </w:rPr>
        <w:t>по формированию основ</w:t>
      </w:r>
      <w:r w:rsidR="00B47DF5" w:rsidRPr="00E32951">
        <w:rPr>
          <w:noProof/>
          <w:color w:val="000000"/>
          <w:sz w:val="28"/>
          <w:szCs w:val="28"/>
        </w:rPr>
        <w:t xml:space="preserve"> </w:t>
      </w:r>
      <w:r w:rsidRPr="00E32951">
        <w:rPr>
          <w:noProof/>
          <w:color w:val="000000"/>
          <w:sz w:val="28"/>
          <w:szCs w:val="28"/>
        </w:rPr>
        <w:t>безопасности</w:t>
      </w:r>
      <w:r w:rsidR="001D5EFA" w:rsidRPr="00E32951">
        <w:rPr>
          <w:noProof/>
          <w:color w:val="000000"/>
          <w:sz w:val="28"/>
          <w:szCs w:val="28"/>
        </w:rPr>
        <w:t xml:space="preserve"> </w:t>
      </w:r>
      <w:r w:rsidRPr="00E32951">
        <w:rPr>
          <w:noProof/>
          <w:color w:val="000000"/>
          <w:sz w:val="28"/>
          <w:szCs w:val="28"/>
        </w:rPr>
        <w:t>жизнедеятельности дошкольников</w:t>
      </w:r>
    </w:p>
    <w:p w:rsidR="00F02C84" w:rsidRPr="00E32951" w:rsidRDefault="00F02C84" w:rsidP="001D5EFA">
      <w:pPr>
        <w:spacing w:line="360" w:lineRule="auto"/>
        <w:ind w:firstLine="0"/>
        <w:rPr>
          <w:noProof/>
          <w:color w:val="000000"/>
          <w:sz w:val="28"/>
          <w:szCs w:val="28"/>
        </w:rPr>
      </w:pPr>
      <w:r w:rsidRPr="00E32951">
        <w:rPr>
          <w:noProof/>
          <w:color w:val="000000"/>
          <w:sz w:val="28"/>
          <w:szCs w:val="28"/>
        </w:rPr>
        <w:t>2.3 Контрольный эксперимент</w:t>
      </w:r>
      <w:r w:rsidR="001D5EFA" w:rsidRPr="00E32951">
        <w:rPr>
          <w:noProof/>
          <w:color w:val="000000"/>
          <w:sz w:val="28"/>
          <w:szCs w:val="28"/>
        </w:rPr>
        <w:t xml:space="preserve">. </w:t>
      </w:r>
      <w:r w:rsidRPr="00E32951">
        <w:rPr>
          <w:noProof/>
          <w:color w:val="000000"/>
          <w:sz w:val="28"/>
          <w:szCs w:val="28"/>
        </w:rPr>
        <w:t>Определение эффективности использованных методик и приемов</w:t>
      </w:r>
      <w:r w:rsidR="001D5EFA" w:rsidRPr="00E32951">
        <w:rPr>
          <w:noProof/>
          <w:color w:val="000000"/>
          <w:sz w:val="28"/>
          <w:szCs w:val="28"/>
        </w:rPr>
        <w:t xml:space="preserve"> </w:t>
      </w:r>
      <w:r w:rsidRPr="00E32951">
        <w:rPr>
          <w:noProof/>
          <w:color w:val="000000"/>
          <w:sz w:val="28"/>
          <w:szCs w:val="28"/>
        </w:rPr>
        <w:t>в работе по основам безопасности</w:t>
      </w:r>
    </w:p>
    <w:p w:rsidR="00F02C84" w:rsidRPr="00E32951" w:rsidRDefault="00F02C84" w:rsidP="001D5EFA">
      <w:pPr>
        <w:spacing w:line="360" w:lineRule="auto"/>
        <w:ind w:firstLine="0"/>
        <w:rPr>
          <w:noProof/>
          <w:color w:val="000000"/>
          <w:sz w:val="28"/>
          <w:szCs w:val="28"/>
        </w:rPr>
      </w:pPr>
      <w:r w:rsidRPr="00E32951">
        <w:rPr>
          <w:noProof/>
          <w:color w:val="000000"/>
          <w:sz w:val="28"/>
          <w:szCs w:val="28"/>
        </w:rPr>
        <w:t>Заключение</w:t>
      </w:r>
    </w:p>
    <w:p w:rsidR="00F02C84" w:rsidRPr="00E32951" w:rsidRDefault="00F02C84" w:rsidP="001D5EFA">
      <w:pPr>
        <w:spacing w:line="360" w:lineRule="auto"/>
        <w:ind w:firstLine="0"/>
        <w:rPr>
          <w:noProof/>
          <w:color w:val="000000"/>
          <w:sz w:val="28"/>
          <w:szCs w:val="28"/>
        </w:rPr>
      </w:pPr>
      <w:r w:rsidRPr="00E32951">
        <w:rPr>
          <w:noProof/>
          <w:color w:val="000000"/>
          <w:sz w:val="28"/>
          <w:szCs w:val="28"/>
        </w:rPr>
        <w:t>Список литературы</w:t>
      </w:r>
    </w:p>
    <w:p w:rsidR="00F02C84" w:rsidRPr="00E32951" w:rsidRDefault="00F02C84" w:rsidP="001D5EFA">
      <w:pPr>
        <w:spacing w:line="360" w:lineRule="auto"/>
        <w:ind w:firstLine="0"/>
        <w:rPr>
          <w:noProof/>
          <w:color w:val="000000"/>
          <w:sz w:val="28"/>
          <w:szCs w:val="28"/>
        </w:rPr>
      </w:pPr>
      <w:r w:rsidRPr="00E32951">
        <w:rPr>
          <w:noProof/>
          <w:color w:val="000000"/>
          <w:sz w:val="28"/>
          <w:szCs w:val="28"/>
        </w:rPr>
        <w:t>Приложени</w:t>
      </w:r>
      <w:r w:rsidR="001D5EFA" w:rsidRPr="00E32951">
        <w:rPr>
          <w:noProof/>
          <w:color w:val="000000"/>
          <w:sz w:val="28"/>
          <w:szCs w:val="28"/>
        </w:rPr>
        <w:t>я</w:t>
      </w:r>
    </w:p>
    <w:p w:rsidR="00F02C84" w:rsidRPr="00E32951" w:rsidRDefault="001D5EFA" w:rsidP="00B47DF5">
      <w:pPr>
        <w:spacing w:line="360" w:lineRule="auto"/>
        <w:ind w:firstLine="709"/>
        <w:rPr>
          <w:b/>
          <w:bCs/>
          <w:noProof/>
          <w:color w:val="000000"/>
          <w:sz w:val="28"/>
          <w:szCs w:val="28"/>
        </w:rPr>
      </w:pPr>
      <w:r w:rsidRPr="00E32951">
        <w:rPr>
          <w:noProof/>
          <w:color w:val="000000"/>
          <w:sz w:val="28"/>
          <w:szCs w:val="28"/>
        </w:rPr>
        <w:br w:type="page"/>
      </w:r>
      <w:r w:rsidR="00F02C84" w:rsidRPr="00E32951">
        <w:rPr>
          <w:b/>
          <w:bCs/>
          <w:noProof/>
          <w:color w:val="000000"/>
          <w:sz w:val="28"/>
          <w:szCs w:val="28"/>
        </w:rPr>
        <w:t>Введение</w:t>
      </w:r>
    </w:p>
    <w:p w:rsidR="001D5EFA" w:rsidRPr="00E32951" w:rsidRDefault="001D5EFA" w:rsidP="00B47DF5">
      <w:pPr>
        <w:tabs>
          <w:tab w:val="left" w:pos="0"/>
        </w:tabs>
        <w:spacing w:line="360" w:lineRule="auto"/>
        <w:ind w:firstLine="709"/>
        <w:rPr>
          <w:noProof/>
          <w:color w:val="000000"/>
          <w:sz w:val="28"/>
          <w:szCs w:val="28"/>
        </w:rPr>
      </w:pPr>
    </w:p>
    <w:p w:rsidR="00F02C84" w:rsidRPr="00E32951" w:rsidRDefault="00F02C84" w:rsidP="00B47DF5">
      <w:pPr>
        <w:tabs>
          <w:tab w:val="left" w:pos="0"/>
        </w:tabs>
        <w:spacing w:line="360" w:lineRule="auto"/>
        <w:ind w:firstLine="709"/>
        <w:rPr>
          <w:noProof/>
          <w:color w:val="000000"/>
          <w:sz w:val="28"/>
          <w:szCs w:val="28"/>
        </w:rPr>
      </w:pPr>
      <w:r w:rsidRPr="00E32951">
        <w:rPr>
          <w:noProof/>
          <w:color w:val="000000"/>
          <w:sz w:val="28"/>
          <w:szCs w:val="28"/>
        </w:rPr>
        <w:t>Современное дошкольное образование отражает общие, присущие образовательным системам внутренние цели – содействовать развитию человека, его культурному самоопределению и продуктивному включению в жизнь. Процесс дошкольного образования обеспечивает расширение и усложнение индивидуальных ресурсов развития личности ребенка средствами культуры. Необходимо, чтобы в дошкольном детстве каждый ребенок приобрел достаточный личный социокультурный опыт, который послужит ему фундаментом для полноценного развития и готовности к школьному обучению.</w:t>
      </w:r>
    </w:p>
    <w:p w:rsidR="00F02C84" w:rsidRPr="00E32951" w:rsidRDefault="00F02C84" w:rsidP="00B47DF5">
      <w:pPr>
        <w:tabs>
          <w:tab w:val="left" w:pos="0"/>
        </w:tabs>
        <w:spacing w:line="360" w:lineRule="auto"/>
        <w:ind w:firstLine="709"/>
        <w:rPr>
          <w:noProof/>
          <w:color w:val="000000"/>
          <w:sz w:val="28"/>
          <w:szCs w:val="28"/>
        </w:rPr>
      </w:pPr>
      <w:r w:rsidRPr="00E32951">
        <w:rPr>
          <w:noProof/>
          <w:color w:val="000000"/>
          <w:sz w:val="28"/>
          <w:szCs w:val="28"/>
        </w:rPr>
        <w:t>Социализация – это вхождение в мир людей, в систему социальных связей. Доктор педагогических наук профессор С.А.</w:t>
      </w:r>
      <w:r w:rsidR="00162038" w:rsidRPr="00E32951">
        <w:rPr>
          <w:noProof/>
          <w:color w:val="000000"/>
          <w:sz w:val="28"/>
          <w:szCs w:val="28"/>
        </w:rPr>
        <w:t xml:space="preserve"> </w:t>
      </w:r>
      <w:r w:rsidRPr="00E32951">
        <w:rPr>
          <w:noProof/>
          <w:color w:val="000000"/>
          <w:sz w:val="28"/>
          <w:szCs w:val="28"/>
        </w:rPr>
        <w:t>Козлова в «Концепции социализации ребенка» говорит: «Процесс социализации совпадает с нравственным воспитанием. Он включает в себя усвоение знаний, формирование отношений, преображения в практике адекватного поведения».[19] Она отмечает, что «знания о социальной действительности должны нести доступную детям информацию, вызывать эмоции и чувства, побуждать к деятельности, положительным поступкам».</w:t>
      </w:r>
      <w:r w:rsidR="00162038" w:rsidRPr="00E32951">
        <w:rPr>
          <w:noProof/>
          <w:color w:val="000000"/>
          <w:sz w:val="28"/>
          <w:szCs w:val="28"/>
        </w:rPr>
        <w:t xml:space="preserve"> </w:t>
      </w:r>
      <w:r w:rsidRPr="00E32951">
        <w:rPr>
          <w:noProof/>
          <w:color w:val="000000"/>
          <w:sz w:val="28"/>
          <w:szCs w:val="28"/>
        </w:rPr>
        <w:t>Каждая из составляющих обозначенного триединства имеет свою специфику. Так, информативность, объективно присущая знанию, не является для ребенка таковой, если знания слишком просты или слишком сложны. Необходимо не только сообщать детям знания, но и вызывать оценочное отношение к социальным явлениям, фактам, событиям; способствовать развитию социальных эмоций и чувств. И, наконец, процесс познания социальной действительности должен находить отражение в разнообразной детской деятельности, стимулировать детскую активность. Наблюдения показывают: современные дошкольники, оставшись без руководства взрослого не способны самостоятельно организовать деятельность и наполнить её смыслом. Дошкольный возраст – оптимальный период формирования социальных навыков и трудно питать иллюзии, что они в более зрелом возрасте сами собой возникнут. Отсутствие социальных навыков отражается на коммуникативном развитии: не умеют поддерживать разговор, отсутствует содержательная активная деятельность.</w:t>
      </w:r>
    </w:p>
    <w:p w:rsidR="00B47DF5" w:rsidRPr="00E32951" w:rsidRDefault="00F02C84" w:rsidP="00B47DF5">
      <w:pPr>
        <w:tabs>
          <w:tab w:val="left" w:pos="0"/>
        </w:tabs>
        <w:spacing w:line="360" w:lineRule="auto"/>
        <w:ind w:firstLine="709"/>
        <w:rPr>
          <w:noProof/>
          <w:color w:val="000000"/>
          <w:sz w:val="28"/>
          <w:szCs w:val="28"/>
        </w:rPr>
      </w:pPr>
      <w:r w:rsidRPr="00E32951">
        <w:rPr>
          <w:noProof/>
          <w:color w:val="000000"/>
          <w:sz w:val="28"/>
          <w:szCs w:val="28"/>
        </w:rPr>
        <w:t>Конец 80-х и 90-е г.г. можно обозначить как период, для которого характерна тенденция поиска нового содержания и постановки задач ознакомления детей с социальным миром. Исследования Р.И.</w:t>
      </w:r>
      <w:r w:rsidR="00162038" w:rsidRPr="00E32951">
        <w:rPr>
          <w:noProof/>
          <w:color w:val="000000"/>
          <w:sz w:val="28"/>
          <w:szCs w:val="28"/>
        </w:rPr>
        <w:t xml:space="preserve"> </w:t>
      </w:r>
      <w:r w:rsidRPr="00E32951">
        <w:rPr>
          <w:noProof/>
          <w:color w:val="000000"/>
          <w:sz w:val="28"/>
          <w:szCs w:val="28"/>
        </w:rPr>
        <w:t>Жуковского, С.А.</w:t>
      </w:r>
      <w:r w:rsidR="00162038" w:rsidRPr="00E32951">
        <w:rPr>
          <w:noProof/>
          <w:color w:val="000000"/>
          <w:sz w:val="28"/>
          <w:szCs w:val="28"/>
        </w:rPr>
        <w:t xml:space="preserve"> </w:t>
      </w:r>
      <w:r w:rsidRPr="00E32951">
        <w:rPr>
          <w:noProof/>
          <w:color w:val="000000"/>
          <w:sz w:val="28"/>
          <w:szCs w:val="28"/>
        </w:rPr>
        <w:t>Козловой, Э.К.</w:t>
      </w:r>
      <w:r w:rsidR="00162038" w:rsidRPr="00E32951">
        <w:rPr>
          <w:noProof/>
          <w:color w:val="000000"/>
          <w:sz w:val="28"/>
          <w:szCs w:val="28"/>
        </w:rPr>
        <w:t xml:space="preserve"> </w:t>
      </w:r>
      <w:r w:rsidRPr="00E32951">
        <w:rPr>
          <w:noProof/>
          <w:color w:val="000000"/>
          <w:sz w:val="28"/>
          <w:szCs w:val="28"/>
        </w:rPr>
        <w:t>Сусловой и др. показали, что дети проявляют интерес к социальной действительности, способны усваивать определенные знания о ней, что уже в дошкольном возрасте у ребенка появляется оценочное отношение к событиям, фактам, явлениям. Появилась необходимость конкретизировать понятия личностной ориентированности применительно к содержанию ознакомления с социальным миром.</w:t>
      </w:r>
    </w:p>
    <w:p w:rsidR="00B47DF5" w:rsidRPr="00E32951" w:rsidRDefault="00F02C84" w:rsidP="00B47DF5">
      <w:pPr>
        <w:pStyle w:val="210"/>
        <w:tabs>
          <w:tab w:val="left" w:pos="9615"/>
        </w:tabs>
        <w:spacing w:line="360" w:lineRule="auto"/>
        <w:ind w:firstLine="709"/>
        <w:rPr>
          <w:noProof/>
          <w:color w:val="000000"/>
        </w:rPr>
      </w:pPr>
      <w:r w:rsidRPr="00E32951">
        <w:rPr>
          <w:noProof/>
          <w:color w:val="000000"/>
        </w:rPr>
        <w:t>Общеизвестно, что детство это уникальный период в жизни человека, именно в это время формируется здоровье, происходит становление личности. Опыт детства во многом определяет взрослую жизнь человека. В начале пути рядом с беззащитным и доверчивым малышом находятся самые главные люди в его жизни - это родители и воспитатели. Благодаря их любви и заботе, эмоциональной близости и поддержке,</w:t>
      </w:r>
      <w:r w:rsidR="00B47DF5" w:rsidRPr="00E32951">
        <w:rPr>
          <w:noProof/>
          <w:color w:val="000000"/>
        </w:rPr>
        <w:t xml:space="preserve"> </w:t>
      </w:r>
      <w:r w:rsidRPr="00E32951">
        <w:rPr>
          <w:noProof/>
          <w:color w:val="000000"/>
        </w:rPr>
        <w:t>ребенок растет и развивается, у него возникает доверие к миру и окружающим его людям. Мы с вами желаем нашим детям счастье. И все наши попытки уберечь их от бед и невзгод продиктованы этим.</w:t>
      </w:r>
    </w:p>
    <w:p w:rsidR="00F02C84" w:rsidRPr="00E32951" w:rsidRDefault="00F02C84" w:rsidP="00B47DF5">
      <w:pPr>
        <w:pStyle w:val="210"/>
        <w:spacing w:line="360" w:lineRule="auto"/>
        <w:ind w:firstLine="709"/>
        <w:rPr>
          <w:noProof/>
          <w:color w:val="000000"/>
        </w:rPr>
      </w:pPr>
      <w:r w:rsidRPr="00E32951">
        <w:rPr>
          <w:noProof/>
          <w:color w:val="000000"/>
        </w:rPr>
        <w:t>Мы хотим, чтобы их жизнь была умной и праздничной, наполненной богатым содержанием, солнечной и удачливой. Но главное - научить их быть счастливыми. Сегодня реальность такова, что в современном мире никто не застрахован</w:t>
      </w:r>
      <w:r w:rsidR="00B47DF5" w:rsidRPr="00E32951">
        <w:rPr>
          <w:noProof/>
          <w:color w:val="000000"/>
        </w:rPr>
        <w:t xml:space="preserve"> </w:t>
      </w:r>
      <w:r w:rsidRPr="00E32951">
        <w:rPr>
          <w:noProof/>
          <w:color w:val="000000"/>
        </w:rPr>
        <w:t>ни от социальных потрясений, ни от стихийных бедствий, ни от экологических катаклизмов, ни от роста преступности, ни от экономической нестабильности. К сожалению наша ментальность «игнорирует» бесценность человеческой жизни, поэтому</w:t>
      </w:r>
      <w:r w:rsidR="00B47DF5" w:rsidRPr="00E32951">
        <w:rPr>
          <w:noProof/>
          <w:color w:val="000000"/>
        </w:rPr>
        <w:t xml:space="preserve"> </w:t>
      </w:r>
      <w:r w:rsidRPr="00E32951">
        <w:rPr>
          <w:noProof/>
          <w:color w:val="000000"/>
        </w:rPr>
        <w:t>«сверхзадача» состоит в том, чтобы дети поняли: человеческий организм - сложное, но в высшей степени хрупкое создание природы, и себя, свое здоровье, свою жизнь надо уметь беречь и защищать.</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Об актуальности данной темы можно говорить много и все будет главное. Как сберечь здоровье детей? Как помочь разобраться в многообразии жизненных ситуаций? Как научить помогать друг другу? Анализируя понятие «экстремальный», «безопасность», мы поймем: то, что для взрослого не является проблемной ситуацией, для ребенка может стать таковой. Особую тревогу мы испытываем за маленьких беззащитных граждан - дошколят. С первых лет жизни любознательность ребенка, его активность в вопросах познания окружающего, поощряемая взрослым, порой становится небезопасным для него. Формирование безопасного поведения неизбежно связано с целым рядом запретов. При этом взрослые люди, любящие и опекающие своих детей, порой сами не замечают, как часто они повторяют слова: «не трогай», «отойди», «нельзя». Или, напротив, пытаются объяснить что-либо путем долгих и не всегда понятных детям наставлений. Все это дает обратный результат.</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Работая долгое время в детском саду, замечаешь, что дети стали несамостоятельными, безынициативными, не могут принимать самостоятельно решение, не знают</w:t>
      </w:r>
      <w:r w:rsidR="00162038" w:rsidRPr="00E32951">
        <w:rPr>
          <w:noProof/>
          <w:color w:val="000000"/>
        </w:rPr>
        <w:t>,</w:t>
      </w:r>
      <w:r w:rsidRPr="00E32951">
        <w:rPr>
          <w:noProof/>
          <w:color w:val="000000"/>
        </w:rPr>
        <w:t xml:space="preserve"> к кому обратиться за помощью, не умеют принимать правильное решение в экстремальных ситуациях, не знают правила поведения по технике безопасности. Мы согласны с мнением многих педагогов, что нельзя растить детей «отчужденных» от жизни на данном этапе. Не случайно, что именно сейчас в сложный переходный период жизни нашего отечества, коллективы многих дошкольных образовательных учреждений стали искать возможности для плодотворной работы по «основам безопасности детей дошкольного возраста».</w:t>
      </w:r>
      <w:r w:rsidR="00B47DF5" w:rsidRPr="00E32951">
        <w:rPr>
          <w:noProof/>
          <w:color w:val="000000"/>
        </w:rPr>
        <w:t xml:space="preserve"> </w:t>
      </w:r>
      <w:r w:rsidRPr="00E32951">
        <w:rPr>
          <w:noProof/>
          <w:color w:val="000000"/>
        </w:rPr>
        <w:t>Эта проблема разрабатывается, вызывая интерес у практиков и исследователей. Главная цель по воспитанию безопасного поведения у детей - дать каждому ребенку основные понятия опасных для жизни ситуаций и особенностей поведения в них. Безопасность-это не просто сумма усвоенных знаний, а умение правильно вести себя в различных ситуациях. Эта проблема представляется настолько актуальной, что послужила мне основанием для выбора данной темы.</w:t>
      </w:r>
    </w:p>
    <w:p w:rsidR="00F02C84" w:rsidRPr="00E32951" w:rsidRDefault="00F02C84" w:rsidP="00B47DF5">
      <w:pPr>
        <w:pStyle w:val="210"/>
        <w:tabs>
          <w:tab w:val="left" w:pos="0"/>
        </w:tabs>
        <w:spacing w:line="360" w:lineRule="auto"/>
        <w:ind w:firstLine="709"/>
        <w:rPr>
          <w:noProof/>
          <w:color w:val="000000"/>
          <w:u w:val="single"/>
        </w:rPr>
      </w:pPr>
      <w:r w:rsidRPr="00E32951">
        <w:rPr>
          <w:noProof/>
          <w:color w:val="000000"/>
          <w:u w:val="single"/>
        </w:rPr>
        <w:t>ТЕМА ИССЛЕДОВАНИЯ</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Формирование основ безопасности жизнедеятельности дошкольников</w:t>
      </w:r>
    </w:p>
    <w:p w:rsidR="00F02C84" w:rsidRPr="00E32951" w:rsidRDefault="00F02C84" w:rsidP="00B47DF5">
      <w:pPr>
        <w:pStyle w:val="210"/>
        <w:tabs>
          <w:tab w:val="left" w:pos="0"/>
        </w:tabs>
        <w:spacing w:line="360" w:lineRule="auto"/>
        <w:ind w:firstLine="709"/>
        <w:rPr>
          <w:noProof/>
          <w:color w:val="000000"/>
          <w:u w:val="single"/>
        </w:rPr>
      </w:pPr>
      <w:r w:rsidRPr="00E32951">
        <w:rPr>
          <w:noProof/>
          <w:color w:val="000000"/>
          <w:u w:val="single"/>
        </w:rPr>
        <w:t>ОБЪЕКТ ИССЛЕДОВАНИЯ</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Основы безопасности жизнедеятельности старших дошкольников</w:t>
      </w:r>
    </w:p>
    <w:p w:rsidR="00F02C84" w:rsidRPr="00E32951" w:rsidRDefault="00F02C84" w:rsidP="00B47DF5">
      <w:pPr>
        <w:pStyle w:val="210"/>
        <w:tabs>
          <w:tab w:val="left" w:pos="0"/>
        </w:tabs>
        <w:spacing w:line="360" w:lineRule="auto"/>
        <w:ind w:firstLine="709"/>
        <w:rPr>
          <w:noProof/>
          <w:color w:val="000000"/>
          <w:u w:val="single"/>
        </w:rPr>
      </w:pPr>
      <w:r w:rsidRPr="00E32951">
        <w:rPr>
          <w:noProof/>
          <w:color w:val="000000"/>
          <w:u w:val="single"/>
        </w:rPr>
        <w:t>ПРЕДМЕТ ИССЛЕДОВАНИЯ</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Методика ознакомления дошкольников с основами безопасности жизнедеятельности.</w:t>
      </w:r>
    </w:p>
    <w:p w:rsidR="00B47DF5" w:rsidRPr="00E32951" w:rsidRDefault="00F02C84" w:rsidP="00B47DF5">
      <w:pPr>
        <w:pStyle w:val="210"/>
        <w:tabs>
          <w:tab w:val="left" w:pos="0"/>
        </w:tabs>
        <w:spacing w:line="360" w:lineRule="auto"/>
        <w:ind w:firstLine="709"/>
        <w:rPr>
          <w:noProof/>
          <w:color w:val="000000"/>
          <w:u w:val="single"/>
        </w:rPr>
      </w:pPr>
      <w:r w:rsidRPr="00E32951">
        <w:rPr>
          <w:noProof/>
          <w:color w:val="000000"/>
          <w:u w:val="single"/>
        </w:rPr>
        <w:t>ЦЕЛЬ ИССЛЕДОВАНИЯ</w:t>
      </w:r>
    </w:p>
    <w:p w:rsidR="00F02C84" w:rsidRPr="00E32951" w:rsidRDefault="00F02C84" w:rsidP="00B47DF5">
      <w:pPr>
        <w:pStyle w:val="210"/>
        <w:tabs>
          <w:tab w:val="left" w:pos="9585"/>
        </w:tabs>
        <w:spacing w:line="360" w:lineRule="auto"/>
        <w:ind w:firstLine="709"/>
        <w:rPr>
          <w:noProof/>
          <w:color w:val="000000"/>
        </w:rPr>
      </w:pPr>
      <w:r w:rsidRPr="00E32951">
        <w:rPr>
          <w:noProof/>
          <w:color w:val="000000"/>
        </w:rPr>
        <w:t>Определение системы работы по формированию основ безопасности жизнедеятельности у детей дошкольного возраста.</w:t>
      </w:r>
    </w:p>
    <w:p w:rsidR="00F02C84" w:rsidRPr="00E32951" w:rsidRDefault="00F02C84" w:rsidP="00B47DF5">
      <w:pPr>
        <w:pStyle w:val="210"/>
        <w:tabs>
          <w:tab w:val="left" w:pos="0"/>
        </w:tabs>
        <w:spacing w:line="360" w:lineRule="auto"/>
        <w:ind w:firstLine="709"/>
        <w:rPr>
          <w:noProof/>
          <w:color w:val="000000"/>
          <w:u w:val="single"/>
        </w:rPr>
      </w:pPr>
      <w:r w:rsidRPr="00E32951">
        <w:rPr>
          <w:noProof/>
          <w:color w:val="000000"/>
          <w:u w:val="single"/>
        </w:rPr>
        <w:t>ЗАДАЧИ ИССЛЕДОВАНИЯ</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1.Изучить методическую, психолого-педагогическую литературу по данному вопросу.</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2.Выявить возможности старшего дошкольника в овладении основ безопасности жизнедеятельности.</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3.Организовать специальные условия, способствующие формированию основ безопасности.</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4.Определить методы ознакомления детей с основами безопасности жизнедеятельности.</w:t>
      </w:r>
    </w:p>
    <w:p w:rsidR="00F02C84" w:rsidRPr="00E32951" w:rsidRDefault="00F02C84" w:rsidP="00B47DF5">
      <w:pPr>
        <w:pStyle w:val="210"/>
        <w:tabs>
          <w:tab w:val="left" w:pos="0"/>
        </w:tabs>
        <w:spacing w:line="360" w:lineRule="auto"/>
        <w:ind w:firstLine="709"/>
        <w:rPr>
          <w:noProof/>
          <w:color w:val="000000"/>
          <w:u w:val="single"/>
        </w:rPr>
      </w:pPr>
      <w:r w:rsidRPr="00E32951">
        <w:rPr>
          <w:noProof/>
          <w:color w:val="000000"/>
          <w:u w:val="single"/>
        </w:rPr>
        <w:t>ГИПОТЕЗА</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Осознанное усвоение основ безопасности жизнедеятельности будет осуществляться более эффективно, если:</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1.эта работа будет вестись целенаправленно,</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2.создать специальные условия воспитания,</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3.учитывать психологические закономерности развития дошкольника,</w:t>
      </w:r>
    </w:p>
    <w:p w:rsidR="00B47DF5" w:rsidRPr="00E32951" w:rsidRDefault="00F02C84" w:rsidP="00B47DF5">
      <w:pPr>
        <w:pStyle w:val="210"/>
        <w:tabs>
          <w:tab w:val="left" w:pos="0"/>
        </w:tabs>
        <w:spacing w:line="360" w:lineRule="auto"/>
        <w:ind w:firstLine="709"/>
        <w:rPr>
          <w:noProof/>
          <w:color w:val="000000"/>
        </w:rPr>
      </w:pPr>
      <w:r w:rsidRPr="00E32951">
        <w:rPr>
          <w:noProof/>
          <w:color w:val="000000"/>
        </w:rPr>
        <w:t>4.использовать разнообразные методы и приемы воспитания.</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Для проверки гипотезы и решения поставленных задач использовался комплекс методов, адекватных объекту и предмету исследования :</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-изучение и анализ психолого-педагогической литературы</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-индивидуальные беседы с детьми</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-чтение художественной литературы с последующим разбором</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-педагогические ситуации</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-ситуативные задачи</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-анкетирование родителей</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-беседы с детьми</w:t>
      </w:r>
    </w:p>
    <w:p w:rsidR="00F02C84" w:rsidRPr="00E32951" w:rsidRDefault="00F02C84" w:rsidP="00B47DF5">
      <w:pPr>
        <w:pStyle w:val="210"/>
        <w:tabs>
          <w:tab w:val="left" w:pos="0"/>
        </w:tabs>
        <w:spacing w:line="360" w:lineRule="auto"/>
        <w:ind w:firstLine="709"/>
        <w:rPr>
          <w:noProof/>
          <w:color w:val="000000"/>
        </w:rPr>
      </w:pPr>
      <w:r w:rsidRPr="00E32951">
        <w:rPr>
          <w:noProof/>
          <w:color w:val="000000"/>
        </w:rPr>
        <w:t>-педагогический эксперимент.</w:t>
      </w:r>
    </w:p>
    <w:p w:rsidR="00F02C84" w:rsidRPr="00E32951" w:rsidRDefault="00162038" w:rsidP="00B47DF5">
      <w:pPr>
        <w:pStyle w:val="1"/>
        <w:tabs>
          <w:tab w:val="left" w:pos="0"/>
        </w:tabs>
        <w:spacing w:line="360" w:lineRule="auto"/>
        <w:ind w:firstLine="709"/>
        <w:rPr>
          <w:noProof/>
          <w:color w:val="000000"/>
        </w:rPr>
      </w:pPr>
      <w:r w:rsidRPr="00E32951">
        <w:rPr>
          <w:noProof/>
          <w:color w:val="000000"/>
        </w:rPr>
        <w:br w:type="page"/>
      </w:r>
      <w:r w:rsidR="00F02C84" w:rsidRPr="00E32951">
        <w:rPr>
          <w:noProof/>
          <w:color w:val="000000"/>
        </w:rPr>
        <w:t>Глава 1. Формирование</w:t>
      </w:r>
      <w:r w:rsidR="00B47DF5" w:rsidRPr="00E32951">
        <w:rPr>
          <w:noProof/>
          <w:color w:val="000000"/>
        </w:rPr>
        <w:t xml:space="preserve"> </w:t>
      </w:r>
      <w:r w:rsidR="00F02C84" w:rsidRPr="00E32951">
        <w:rPr>
          <w:noProof/>
          <w:color w:val="000000"/>
        </w:rPr>
        <w:t>основ безопасности жизнедеятельности дошкольников как часть многоаспектно</w:t>
      </w:r>
      <w:r w:rsidRPr="00E32951">
        <w:rPr>
          <w:noProof/>
          <w:color w:val="000000"/>
        </w:rPr>
        <w:t>го явления социального развития</w:t>
      </w:r>
    </w:p>
    <w:p w:rsidR="00F02C84" w:rsidRPr="00E32951" w:rsidRDefault="00F02C84" w:rsidP="00B47DF5">
      <w:pPr>
        <w:tabs>
          <w:tab w:val="left" w:pos="0"/>
        </w:tabs>
        <w:spacing w:line="360" w:lineRule="auto"/>
        <w:ind w:firstLine="709"/>
        <w:rPr>
          <w:b/>
          <w:bCs/>
          <w:noProof/>
          <w:color w:val="000000"/>
          <w:sz w:val="28"/>
          <w:szCs w:val="28"/>
        </w:rPr>
      </w:pPr>
    </w:p>
    <w:p w:rsidR="00F02C84" w:rsidRPr="00E32951" w:rsidRDefault="00F02C84" w:rsidP="00882489">
      <w:pPr>
        <w:numPr>
          <w:ilvl w:val="1"/>
          <w:numId w:val="63"/>
        </w:numPr>
        <w:tabs>
          <w:tab w:val="clear" w:pos="360"/>
        </w:tabs>
        <w:spacing w:line="360" w:lineRule="auto"/>
        <w:ind w:left="0" w:firstLine="720"/>
        <w:rPr>
          <w:b/>
          <w:bCs/>
          <w:noProof/>
          <w:color w:val="000000"/>
          <w:sz w:val="28"/>
          <w:szCs w:val="28"/>
        </w:rPr>
      </w:pPr>
      <w:r w:rsidRPr="00E32951">
        <w:rPr>
          <w:b/>
          <w:bCs/>
          <w:noProof/>
          <w:color w:val="000000"/>
          <w:sz w:val="28"/>
          <w:szCs w:val="28"/>
        </w:rPr>
        <w:t>История вопроса в разное время – анализ псих</w:t>
      </w:r>
      <w:r w:rsidR="00162038" w:rsidRPr="00E32951">
        <w:rPr>
          <w:b/>
          <w:bCs/>
          <w:noProof/>
          <w:color w:val="000000"/>
          <w:sz w:val="28"/>
          <w:szCs w:val="28"/>
        </w:rPr>
        <w:t>олого-педагогической литературы</w:t>
      </w:r>
    </w:p>
    <w:p w:rsidR="00B47DF5" w:rsidRPr="00E32951" w:rsidRDefault="00B47DF5" w:rsidP="00B47DF5">
      <w:pPr>
        <w:tabs>
          <w:tab w:val="left" w:pos="360"/>
        </w:tabs>
        <w:spacing w:line="360" w:lineRule="auto"/>
        <w:ind w:firstLine="709"/>
        <w:rPr>
          <w:b/>
          <w:bCs/>
          <w:noProof/>
          <w:color w:val="000000"/>
          <w:sz w:val="28"/>
          <w:szCs w:val="28"/>
        </w:rPr>
      </w:pPr>
    </w:p>
    <w:p w:rsidR="00B47DF5" w:rsidRPr="00E32951" w:rsidRDefault="00F02C84" w:rsidP="00B47DF5">
      <w:pPr>
        <w:tabs>
          <w:tab w:val="left" w:pos="0"/>
        </w:tabs>
        <w:spacing w:line="360" w:lineRule="auto"/>
        <w:ind w:firstLine="709"/>
        <w:rPr>
          <w:noProof/>
          <w:color w:val="000000"/>
          <w:sz w:val="28"/>
          <w:szCs w:val="28"/>
        </w:rPr>
      </w:pPr>
      <w:r w:rsidRPr="00E32951">
        <w:rPr>
          <w:noProof/>
          <w:color w:val="000000"/>
          <w:sz w:val="28"/>
          <w:szCs w:val="28"/>
        </w:rPr>
        <w:t>Процесс социального развития представляет собой сложное явление, в ходе которого происходит присвоение ребенком объективно заданных норм, правил человеческого общества и утверждение себя как социального субъекта. Неоднородность социального окружения определяет специфику социокультурного пространства, при помощи которого человек приобщается к культурным общечеловеческим, национальным, региональным и другим ценностям. Вопросам ознакомления дошкольников с социальной действительностью посвящены труды Е.И. Радиной, Р.И. Жуковской, С.А. Козловой, М.И. Богомоловой, В.И. Логиновой, Н.В. Мельниковой. В их исследованиях в основном освещены вопросы формирования определенных знаний о социальной действительности.</w:t>
      </w:r>
    </w:p>
    <w:p w:rsidR="00F02C84" w:rsidRPr="00E32951" w:rsidRDefault="00F02C84" w:rsidP="00B47DF5">
      <w:pPr>
        <w:tabs>
          <w:tab w:val="left" w:pos="0"/>
        </w:tabs>
        <w:spacing w:line="360" w:lineRule="auto"/>
        <w:ind w:firstLine="709"/>
        <w:rPr>
          <w:noProof/>
          <w:color w:val="000000"/>
          <w:sz w:val="28"/>
          <w:szCs w:val="28"/>
        </w:rPr>
      </w:pPr>
      <w:r w:rsidRPr="00E32951">
        <w:rPr>
          <w:noProof/>
          <w:color w:val="000000"/>
          <w:sz w:val="28"/>
          <w:szCs w:val="28"/>
        </w:rPr>
        <w:t>Анализ отечественной психолого-педагогической и методической литературы позволяет выделить и различные подходы к проблеме приобщения ребенка к социальному миру. Так, предметами изучения становятся вопросы «социальной компетентности» ребенка (Т.Н.</w:t>
      </w:r>
      <w:r w:rsidR="00626AD2" w:rsidRPr="00E32951">
        <w:rPr>
          <w:noProof/>
          <w:color w:val="000000"/>
          <w:sz w:val="28"/>
          <w:szCs w:val="28"/>
        </w:rPr>
        <w:t xml:space="preserve"> </w:t>
      </w:r>
      <w:r w:rsidRPr="00E32951">
        <w:rPr>
          <w:noProof/>
          <w:color w:val="000000"/>
          <w:sz w:val="28"/>
          <w:szCs w:val="28"/>
        </w:rPr>
        <w:t>Антонова, Е.А.</w:t>
      </w:r>
      <w:r w:rsidR="00626AD2" w:rsidRPr="00E32951">
        <w:rPr>
          <w:noProof/>
          <w:color w:val="000000"/>
          <w:sz w:val="28"/>
          <w:szCs w:val="28"/>
        </w:rPr>
        <w:t xml:space="preserve"> </w:t>
      </w:r>
      <w:r w:rsidRPr="00E32951">
        <w:rPr>
          <w:noProof/>
          <w:color w:val="000000"/>
          <w:sz w:val="28"/>
          <w:szCs w:val="28"/>
        </w:rPr>
        <w:t>Арнаутова, Г.Г.</w:t>
      </w:r>
      <w:r w:rsidR="00626AD2" w:rsidRPr="00E32951">
        <w:rPr>
          <w:noProof/>
          <w:color w:val="000000"/>
          <w:sz w:val="28"/>
          <w:szCs w:val="28"/>
        </w:rPr>
        <w:t xml:space="preserve"> </w:t>
      </w:r>
      <w:r w:rsidRPr="00E32951">
        <w:rPr>
          <w:noProof/>
          <w:color w:val="000000"/>
          <w:sz w:val="28"/>
          <w:szCs w:val="28"/>
        </w:rPr>
        <w:t>Зубова, Н.А.</w:t>
      </w:r>
      <w:r w:rsidR="00626AD2" w:rsidRPr="00E32951">
        <w:rPr>
          <w:noProof/>
          <w:color w:val="000000"/>
          <w:sz w:val="28"/>
          <w:szCs w:val="28"/>
        </w:rPr>
        <w:t xml:space="preserve"> </w:t>
      </w:r>
      <w:r w:rsidRPr="00E32951">
        <w:rPr>
          <w:noProof/>
          <w:color w:val="000000"/>
          <w:sz w:val="28"/>
          <w:szCs w:val="28"/>
        </w:rPr>
        <w:t>Разганова и др.), осознания ребенком самого себя как представителя человеческого рода (С.А. Козлова, О.А.</w:t>
      </w:r>
      <w:r w:rsidR="00626AD2" w:rsidRPr="00E32951">
        <w:rPr>
          <w:noProof/>
          <w:color w:val="000000"/>
          <w:sz w:val="28"/>
          <w:szCs w:val="28"/>
        </w:rPr>
        <w:t xml:space="preserve"> </w:t>
      </w:r>
      <w:r w:rsidRPr="00E32951">
        <w:rPr>
          <w:noProof/>
          <w:color w:val="000000"/>
          <w:sz w:val="28"/>
          <w:szCs w:val="28"/>
        </w:rPr>
        <w:t>Князева, С.Е.</w:t>
      </w:r>
      <w:r w:rsidR="00626AD2" w:rsidRPr="00E32951">
        <w:rPr>
          <w:noProof/>
          <w:color w:val="000000"/>
          <w:sz w:val="28"/>
          <w:szCs w:val="28"/>
        </w:rPr>
        <w:t xml:space="preserve"> </w:t>
      </w:r>
      <w:r w:rsidRPr="00E32951">
        <w:rPr>
          <w:noProof/>
          <w:color w:val="000000"/>
          <w:sz w:val="28"/>
          <w:szCs w:val="28"/>
        </w:rPr>
        <w:t>Шукшина и др.),</w:t>
      </w:r>
      <w:r w:rsidR="00626AD2" w:rsidRPr="00E32951">
        <w:rPr>
          <w:noProof/>
          <w:color w:val="000000"/>
          <w:sz w:val="28"/>
          <w:szCs w:val="28"/>
        </w:rPr>
        <w:t xml:space="preserve"> </w:t>
      </w:r>
      <w:r w:rsidRPr="00E32951">
        <w:rPr>
          <w:noProof/>
          <w:color w:val="000000"/>
          <w:sz w:val="28"/>
          <w:szCs w:val="28"/>
        </w:rPr>
        <w:t>восприятия детьми мира предметов (О.В.</w:t>
      </w:r>
      <w:r w:rsidR="00626AD2" w:rsidRPr="00E32951">
        <w:rPr>
          <w:noProof/>
          <w:color w:val="000000"/>
          <w:sz w:val="28"/>
          <w:szCs w:val="28"/>
        </w:rPr>
        <w:t xml:space="preserve"> </w:t>
      </w:r>
      <w:r w:rsidRPr="00E32951">
        <w:rPr>
          <w:noProof/>
          <w:color w:val="000000"/>
          <w:sz w:val="28"/>
          <w:szCs w:val="28"/>
        </w:rPr>
        <w:t>Артамонова), формирования у ребенка «картины мира» (Л.Ф.</w:t>
      </w:r>
      <w:r w:rsidR="00626AD2" w:rsidRPr="00E32951">
        <w:rPr>
          <w:noProof/>
          <w:color w:val="000000"/>
          <w:sz w:val="28"/>
          <w:szCs w:val="28"/>
        </w:rPr>
        <w:t xml:space="preserve"> </w:t>
      </w:r>
      <w:r w:rsidRPr="00E32951">
        <w:rPr>
          <w:noProof/>
          <w:color w:val="000000"/>
          <w:sz w:val="28"/>
          <w:szCs w:val="28"/>
        </w:rPr>
        <w:t>Купецкова, Э.М.</w:t>
      </w:r>
      <w:r w:rsidR="00626AD2" w:rsidRPr="00E32951">
        <w:rPr>
          <w:noProof/>
          <w:color w:val="000000"/>
          <w:sz w:val="28"/>
          <w:szCs w:val="28"/>
        </w:rPr>
        <w:t xml:space="preserve"> </w:t>
      </w:r>
      <w:r w:rsidRPr="00E32951">
        <w:rPr>
          <w:noProof/>
          <w:color w:val="000000"/>
          <w:sz w:val="28"/>
          <w:szCs w:val="28"/>
        </w:rPr>
        <w:t>Куликовская), роли игры в процессе формирования детской среды (А.В.</w:t>
      </w:r>
      <w:r w:rsidR="00626AD2" w:rsidRPr="00E32951">
        <w:rPr>
          <w:noProof/>
          <w:color w:val="000000"/>
          <w:sz w:val="28"/>
          <w:szCs w:val="28"/>
        </w:rPr>
        <w:t xml:space="preserve"> </w:t>
      </w:r>
      <w:r w:rsidRPr="00E32951">
        <w:rPr>
          <w:noProof/>
          <w:color w:val="000000"/>
          <w:sz w:val="28"/>
          <w:szCs w:val="28"/>
        </w:rPr>
        <w:t>Запорожец, Д.Б.</w:t>
      </w:r>
      <w:r w:rsidR="00626AD2" w:rsidRPr="00E32951">
        <w:rPr>
          <w:noProof/>
          <w:color w:val="000000"/>
          <w:sz w:val="28"/>
          <w:szCs w:val="28"/>
        </w:rPr>
        <w:t xml:space="preserve"> </w:t>
      </w:r>
      <w:r w:rsidRPr="00E32951">
        <w:rPr>
          <w:noProof/>
          <w:color w:val="000000"/>
          <w:sz w:val="28"/>
          <w:szCs w:val="28"/>
        </w:rPr>
        <w:t>Эльконин, Т.И.</w:t>
      </w:r>
      <w:r w:rsidR="00626AD2" w:rsidRPr="00E32951">
        <w:rPr>
          <w:noProof/>
          <w:color w:val="000000"/>
          <w:sz w:val="28"/>
          <w:szCs w:val="28"/>
        </w:rPr>
        <w:t xml:space="preserve"> </w:t>
      </w:r>
      <w:r w:rsidRPr="00E32951">
        <w:rPr>
          <w:noProof/>
          <w:color w:val="000000"/>
          <w:sz w:val="28"/>
          <w:szCs w:val="28"/>
        </w:rPr>
        <w:t>Бабаева и др.)</w:t>
      </w:r>
    </w:p>
    <w:p w:rsidR="00B47DF5" w:rsidRPr="00E32951" w:rsidRDefault="00F02C84" w:rsidP="00B47DF5">
      <w:pPr>
        <w:tabs>
          <w:tab w:val="left" w:pos="0"/>
        </w:tabs>
        <w:spacing w:line="360" w:lineRule="auto"/>
        <w:ind w:firstLine="709"/>
        <w:rPr>
          <w:noProof/>
          <w:color w:val="000000"/>
          <w:sz w:val="28"/>
          <w:szCs w:val="28"/>
        </w:rPr>
      </w:pPr>
      <w:r w:rsidRPr="00E32951">
        <w:rPr>
          <w:noProof/>
          <w:color w:val="000000"/>
          <w:sz w:val="28"/>
          <w:szCs w:val="28"/>
        </w:rPr>
        <w:t>Социальное развитие личности является средством и результатом социализации. Социализация может быть представлена в качестве процесса освоения и реализации растущим человеком социального содержания; во-вторых, она рассматривается как реальное содержание взросления человека, в котором осуществляется становление значимого в индивидуальности субъекта активного творческого социального действия</w:t>
      </w:r>
      <w:r w:rsidR="00626AD2" w:rsidRPr="00E32951">
        <w:rPr>
          <w:noProof/>
          <w:color w:val="000000"/>
          <w:sz w:val="28"/>
          <w:szCs w:val="28"/>
        </w:rPr>
        <w:t xml:space="preserve"> </w:t>
      </w:r>
      <w:r w:rsidRPr="00E32951">
        <w:rPr>
          <w:noProof/>
          <w:color w:val="000000"/>
          <w:sz w:val="28"/>
          <w:szCs w:val="28"/>
        </w:rPr>
        <w:t>(Л.В.</w:t>
      </w:r>
      <w:r w:rsidR="00626AD2" w:rsidRPr="00E32951">
        <w:rPr>
          <w:noProof/>
          <w:color w:val="000000"/>
          <w:sz w:val="28"/>
          <w:szCs w:val="28"/>
        </w:rPr>
        <w:t xml:space="preserve"> </w:t>
      </w:r>
      <w:r w:rsidRPr="00E32951">
        <w:rPr>
          <w:noProof/>
          <w:color w:val="000000"/>
          <w:sz w:val="28"/>
          <w:szCs w:val="28"/>
        </w:rPr>
        <w:t>Коломийченко). В первом случае ребенок в большей мере выступает объектом усвоения и приобретения социального опыта, во втором – субъектом собственной творческой деятельности.</w:t>
      </w:r>
    </w:p>
    <w:p w:rsidR="00F02C84" w:rsidRPr="00E32951" w:rsidRDefault="00F02C84" w:rsidP="00B47DF5">
      <w:pPr>
        <w:tabs>
          <w:tab w:val="left" w:pos="9345"/>
        </w:tabs>
        <w:spacing w:line="360" w:lineRule="auto"/>
        <w:ind w:firstLine="709"/>
        <w:rPr>
          <w:noProof/>
          <w:color w:val="000000"/>
          <w:sz w:val="28"/>
          <w:szCs w:val="28"/>
        </w:rPr>
      </w:pPr>
      <w:r w:rsidRPr="00E32951">
        <w:rPr>
          <w:noProof/>
          <w:color w:val="000000"/>
          <w:sz w:val="28"/>
          <w:szCs w:val="28"/>
        </w:rPr>
        <w:t>Как уже отмечалось, социальное развитие – многоаспектное явление, включающее и процесс приобщения к основам безопасности жизнедеятельности. В этом плане актуальны задачи, связанные не только с сообщением знаний о безопасности жизнедеятельности и выработке умений адаптироваться в различных ситуациях, но и формированием осознанного</w:t>
      </w:r>
      <w:r w:rsidR="00B47DF5" w:rsidRPr="00E32951">
        <w:rPr>
          <w:noProof/>
          <w:color w:val="000000"/>
          <w:sz w:val="28"/>
          <w:szCs w:val="28"/>
        </w:rPr>
        <w:t xml:space="preserve"> </w:t>
      </w:r>
      <w:r w:rsidRPr="00E32951">
        <w:rPr>
          <w:noProof/>
          <w:color w:val="000000"/>
          <w:sz w:val="28"/>
          <w:szCs w:val="28"/>
        </w:rPr>
        <w:t>отношения к принятию</w:t>
      </w:r>
      <w:r w:rsidR="00B47DF5" w:rsidRPr="00E32951">
        <w:rPr>
          <w:noProof/>
          <w:color w:val="000000"/>
          <w:sz w:val="28"/>
          <w:szCs w:val="28"/>
        </w:rPr>
        <w:t xml:space="preserve"> </w:t>
      </w:r>
      <w:r w:rsidRPr="00E32951">
        <w:rPr>
          <w:noProof/>
          <w:color w:val="000000"/>
          <w:sz w:val="28"/>
          <w:szCs w:val="28"/>
        </w:rPr>
        <w:t>имеющихся и сложившихся в обществе ценностей. Социальное развитие предполагает познание ребенком сверстника и взрослого, сформированность коммуникативных навыков. Оно характеризуется уровнем освоения детьми различных норм и правил поведения. По мере освоения таких правил и норм дети начинают регулировать свое поведение. В период от 5 до 7 лет ребенок открыт по отношению с существующим в обществе нормативным социокультурным представлениям. Усвоение норм и правил, стремление следовать образцам позволяют ему легко «врасти» в ту культуру, в которой он живет. Внутреннее эмоциональное отношение ребенка к окружающей действительности формируется из его практических взаимодействий с этой действительностью, и новые эмоции возникают и развиваются в процессе его чувственно-предметной деятельности.</w:t>
      </w:r>
    </w:p>
    <w:p w:rsidR="00F02C84" w:rsidRPr="00E32951" w:rsidRDefault="00F02C84" w:rsidP="00B47DF5">
      <w:pPr>
        <w:tabs>
          <w:tab w:val="left" w:pos="255"/>
        </w:tabs>
        <w:spacing w:line="360" w:lineRule="auto"/>
        <w:ind w:firstLine="709"/>
        <w:rPr>
          <w:b/>
          <w:bCs/>
          <w:noProof/>
          <w:color w:val="000000"/>
          <w:sz w:val="28"/>
          <w:szCs w:val="28"/>
        </w:rPr>
      </w:pPr>
    </w:p>
    <w:p w:rsidR="00F02C84" w:rsidRPr="00E32951" w:rsidRDefault="005B2AA7" w:rsidP="00B47DF5">
      <w:pPr>
        <w:tabs>
          <w:tab w:val="left" w:pos="255"/>
        </w:tabs>
        <w:spacing w:line="360" w:lineRule="auto"/>
        <w:ind w:firstLine="709"/>
        <w:rPr>
          <w:b/>
          <w:bCs/>
          <w:noProof/>
          <w:color w:val="000000"/>
          <w:sz w:val="28"/>
          <w:szCs w:val="28"/>
        </w:rPr>
      </w:pPr>
      <w:r w:rsidRPr="00E32951">
        <w:rPr>
          <w:b/>
          <w:bCs/>
          <w:noProof/>
          <w:color w:val="000000"/>
          <w:sz w:val="28"/>
          <w:szCs w:val="28"/>
        </w:rPr>
        <w:br w:type="page"/>
      </w:r>
      <w:r w:rsidR="00F02C84" w:rsidRPr="00E32951">
        <w:rPr>
          <w:b/>
          <w:bCs/>
          <w:noProof/>
          <w:color w:val="000000"/>
          <w:sz w:val="28"/>
          <w:szCs w:val="28"/>
        </w:rPr>
        <w:t>1.2 Своеобразие социальной компете</w:t>
      </w:r>
      <w:r w:rsidR="00626AD2" w:rsidRPr="00E32951">
        <w:rPr>
          <w:b/>
          <w:bCs/>
          <w:noProof/>
          <w:color w:val="000000"/>
          <w:sz w:val="28"/>
          <w:szCs w:val="28"/>
        </w:rPr>
        <w:t>нтности – как качества личности</w:t>
      </w:r>
    </w:p>
    <w:p w:rsidR="00B47DF5" w:rsidRPr="00E32951" w:rsidRDefault="00B47DF5" w:rsidP="00B47DF5">
      <w:pPr>
        <w:tabs>
          <w:tab w:val="left" w:pos="255"/>
        </w:tabs>
        <w:spacing w:line="360" w:lineRule="auto"/>
        <w:ind w:firstLine="709"/>
        <w:rPr>
          <w:noProof/>
          <w:color w:val="000000"/>
          <w:sz w:val="28"/>
          <w:szCs w:val="28"/>
        </w:rPr>
      </w:pPr>
    </w:p>
    <w:p w:rsidR="00F02C84" w:rsidRPr="00E32951" w:rsidRDefault="00F02C84" w:rsidP="00B47DF5">
      <w:pPr>
        <w:tabs>
          <w:tab w:val="left" w:pos="15"/>
        </w:tabs>
        <w:spacing w:line="360" w:lineRule="auto"/>
        <w:ind w:firstLine="709"/>
        <w:rPr>
          <w:noProof/>
          <w:color w:val="000000"/>
          <w:sz w:val="28"/>
          <w:szCs w:val="28"/>
        </w:rPr>
      </w:pPr>
      <w:r w:rsidRPr="00E32951">
        <w:rPr>
          <w:noProof/>
          <w:color w:val="000000"/>
          <w:sz w:val="28"/>
          <w:szCs w:val="28"/>
        </w:rPr>
        <w:t>Решить поставленные задачи и достичь данного результата возможно при осуществлении компетентностного подхода. Критерием, по которому можно судить о наличии или отсутствии данной способности у человека, вероятно, становится «компетенция». На данный момент существует несколько определений «компетенции», и все их объединяет взгляд на компетентностного человека, как человека, способного найти, обнаружить процедуру, подходящую для решения конкретной проблемы.</w:t>
      </w:r>
    </w:p>
    <w:p w:rsidR="00F02C84" w:rsidRPr="00E32951" w:rsidRDefault="00F02C84" w:rsidP="00B47DF5">
      <w:pPr>
        <w:tabs>
          <w:tab w:val="left" w:pos="150"/>
        </w:tabs>
        <w:spacing w:line="360" w:lineRule="auto"/>
        <w:ind w:firstLine="709"/>
        <w:rPr>
          <w:noProof/>
          <w:color w:val="000000"/>
          <w:sz w:val="28"/>
          <w:szCs w:val="28"/>
        </w:rPr>
      </w:pPr>
      <w:r w:rsidRPr="00E32951">
        <w:rPr>
          <w:noProof/>
          <w:color w:val="000000"/>
          <w:sz w:val="28"/>
          <w:szCs w:val="28"/>
        </w:rPr>
        <w:t>На основе понятия о компетентности, формируется понятие о «компетентности» - как характеристики личности, обладающей набором определенных компетенций. В зависимости от вида деятельности или сферы активности индивида набор компетенций разный, к тому же их качество и количество на разных возрастных этапах развития людей различных социальных групп отличается.</w:t>
      </w:r>
    </w:p>
    <w:p w:rsidR="00F02C84" w:rsidRPr="00E32951" w:rsidRDefault="00F02C84" w:rsidP="00B47DF5">
      <w:pPr>
        <w:tabs>
          <w:tab w:val="left" w:pos="0"/>
        </w:tabs>
        <w:spacing w:line="360" w:lineRule="auto"/>
        <w:ind w:firstLine="709"/>
        <w:rPr>
          <w:noProof/>
          <w:color w:val="000000"/>
          <w:sz w:val="28"/>
          <w:szCs w:val="28"/>
        </w:rPr>
      </w:pPr>
      <w:r w:rsidRPr="00E32951">
        <w:rPr>
          <w:noProof/>
          <w:color w:val="000000"/>
          <w:sz w:val="28"/>
          <w:szCs w:val="28"/>
        </w:rPr>
        <w:t>Социальное развитие предполагает ориентировку в системе социальных ролей, существующих в данном обществе. Ребенок с рождения неразрывно связан с обществом. В онтогенезе эти связи расширяются. В разные периоды жизни, человек в силу возрастных особенностей психики, по-разному взаимодействует с обществом. Младенец из всего разнообразия социальных отношений нуждается более всего в эмоциональном контакте с матерью и близкими людьми, подросток видит общество, как способ самоутверждения, взрослый человек не просто самореализуется через социум, но и сам способен что-то предложить ему.</w:t>
      </w:r>
    </w:p>
    <w:p w:rsidR="00B47DF5" w:rsidRPr="00E32951" w:rsidRDefault="00F02C84" w:rsidP="00B47DF5">
      <w:pPr>
        <w:tabs>
          <w:tab w:val="left" w:pos="15"/>
        </w:tabs>
        <w:spacing w:line="360" w:lineRule="auto"/>
        <w:ind w:firstLine="709"/>
        <w:rPr>
          <w:noProof/>
          <w:color w:val="000000"/>
          <w:sz w:val="28"/>
          <w:szCs w:val="28"/>
        </w:rPr>
      </w:pPr>
      <w:r w:rsidRPr="00E32951">
        <w:rPr>
          <w:noProof/>
          <w:color w:val="000000"/>
          <w:sz w:val="28"/>
          <w:szCs w:val="28"/>
        </w:rPr>
        <w:t>Первой значимой социальной группой для детей, первым институтом социализации является семья, затем – коллектив дошкольного учреждения. Этот мини социум – своеобразная модель реального общества. Здесь проявляются поведенческие особенности ребенка в отношении к сверстникам и взрослым, его умение устанавливать контакты, постоять за себя, взаимодействовать с окружающими и т.д. Кроме стихийного опыта общения дети в детском саду получают определенные знания об обществе, знакомятся с правилами поведения в нем.</w:t>
      </w:r>
    </w:p>
    <w:p w:rsidR="00F02C84" w:rsidRPr="00E32951" w:rsidRDefault="00F02C84" w:rsidP="00B47DF5">
      <w:pPr>
        <w:pStyle w:val="210"/>
        <w:spacing w:line="360" w:lineRule="auto"/>
        <w:ind w:firstLine="709"/>
        <w:rPr>
          <w:b/>
          <w:bCs/>
          <w:noProof/>
          <w:color w:val="000000"/>
        </w:rPr>
      </w:pPr>
    </w:p>
    <w:p w:rsidR="00F02C84" w:rsidRPr="00E32951" w:rsidRDefault="00F02C84" w:rsidP="00B47DF5">
      <w:pPr>
        <w:pStyle w:val="210"/>
        <w:spacing w:line="360" w:lineRule="auto"/>
        <w:ind w:firstLine="709"/>
        <w:rPr>
          <w:b/>
          <w:bCs/>
          <w:noProof/>
          <w:color w:val="000000"/>
        </w:rPr>
      </w:pPr>
      <w:r w:rsidRPr="00E32951">
        <w:rPr>
          <w:b/>
          <w:bCs/>
          <w:noProof/>
          <w:color w:val="000000"/>
        </w:rPr>
        <w:t>1.3</w:t>
      </w:r>
      <w:r w:rsidR="005B2AA7" w:rsidRPr="00E32951">
        <w:rPr>
          <w:b/>
          <w:bCs/>
          <w:noProof/>
          <w:color w:val="000000"/>
        </w:rPr>
        <w:t xml:space="preserve"> </w:t>
      </w:r>
      <w:r w:rsidRPr="00E32951">
        <w:rPr>
          <w:b/>
          <w:bCs/>
          <w:noProof/>
          <w:color w:val="000000"/>
        </w:rPr>
        <w:t xml:space="preserve">Анализ существующих </w:t>
      </w:r>
      <w:r w:rsidR="005B2AA7" w:rsidRPr="00E32951">
        <w:rPr>
          <w:b/>
          <w:bCs/>
          <w:noProof/>
          <w:color w:val="000000"/>
        </w:rPr>
        <w:t>программ и современных подходов</w:t>
      </w:r>
    </w:p>
    <w:p w:rsidR="00F02C84" w:rsidRPr="00E32951" w:rsidRDefault="00F02C84" w:rsidP="00B47DF5">
      <w:pPr>
        <w:pStyle w:val="210"/>
        <w:spacing w:line="360" w:lineRule="auto"/>
        <w:ind w:firstLine="709"/>
        <w:rPr>
          <w:b/>
          <w:bCs/>
          <w:noProof/>
          <w:color w:val="000000"/>
        </w:rPr>
      </w:pPr>
    </w:p>
    <w:p w:rsidR="00F02C84" w:rsidRPr="00E32951" w:rsidRDefault="00F02C84" w:rsidP="00B47DF5">
      <w:pPr>
        <w:pStyle w:val="210"/>
        <w:tabs>
          <w:tab w:val="left" w:pos="9900"/>
        </w:tabs>
        <w:spacing w:line="360" w:lineRule="auto"/>
        <w:ind w:firstLine="709"/>
        <w:rPr>
          <w:noProof/>
          <w:color w:val="000000"/>
        </w:rPr>
      </w:pPr>
      <w:r w:rsidRPr="00E32951">
        <w:rPr>
          <w:noProof/>
          <w:color w:val="000000"/>
        </w:rPr>
        <w:t>Формирование социальной компетентности определяется одной из приоритетных задач в программах развития и воспитания. Каждая образовательная программа для ДОУ предполагает подобный раздел. Поскольку программа воспитания и обучения является нормативным документом, то в ней предусмотрены и требования к уровню воспитанности и обученности детей. Как правило, это соответствие выявляется у старших дошкольников, когда перед ними встает проблема перехода в новые социальные условия – в школу. Иными словами, к этому моменту важно</w:t>
      </w:r>
      <w:r w:rsidR="00B47DF5" w:rsidRPr="00E32951">
        <w:rPr>
          <w:noProof/>
          <w:color w:val="000000"/>
        </w:rPr>
        <w:t xml:space="preserve"> </w:t>
      </w:r>
      <w:r w:rsidRPr="00E32951">
        <w:rPr>
          <w:noProof/>
          <w:color w:val="000000"/>
        </w:rPr>
        <w:t>у ребенка сформировать социальную компетентность, выраженную в наборе поведенческих компетенций, которые позволят ему интегрироваться в новый коллектив. Несмотря на относительную новизну компетентностного подхода в образовании, он уже нашёл свое отражение в программах по дошкольному воспитанию.</w:t>
      </w:r>
    </w:p>
    <w:p w:rsidR="00B47DF5" w:rsidRPr="00E32951" w:rsidRDefault="00F02C84" w:rsidP="00B47DF5">
      <w:pPr>
        <w:pStyle w:val="31"/>
        <w:spacing w:line="360" w:lineRule="auto"/>
        <w:ind w:firstLine="709"/>
        <w:jc w:val="both"/>
        <w:rPr>
          <w:noProof/>
          <w:color w:val="000000"/>
        </w:rPr>
      </w:pPr>
      <w:r w:rsidRPr="00E32951">
        <w:rPr>
          <w:noProof/>
          <w:color w:val="000000"/>
        </w:rPr>
        <w:t>Анализ базовой программы развития и воспитания детей</w:t>
      </w:r>
      <w:r w:rsidR="005B2AA7" w:rsidRPr="00E32951">
        <w:rPr>
          <w:noProof/>
          <w:color w:val="000000"/>
        </w:rPr>
        <w:t xml:space="preserve"> </w:t>
      </w:r>
      <w:r w:rsidRPr="00E32951">
        <w:rPr>
          <w:noProof/>
          <w:color w:val="000000"/>
        </w:rPr>
        <w:t>в детском саду «Детство»</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В настоящее время многие педагогические коллективы работают по базовой программе развития и воспитания детей в детском саду «Детство». Программа «Детство» создавалась авторами, как программа обогащенного развития детей, обеспечивающая единый процесс социализации-индивидуализации личности через осознание ребенком своих потребностей, возможностей, способностей. Именно в период социализации, устанавливается связь ребенка с ведущими сферами бытия: миром людей, природы, предметным миром. Происходит приобщение к культуре, к общечеловеческим ценностям. Содержание программы реализует принцип этнокультурной соотнесенности дошкольного образования. Авторы стремились к тому, чтобы ребенок с детства приобщался к истокам народной культуры своей страны. Авторы делают акцент на приобщении детей к добру, красоте, ненасилию, ибо важно, чтобы дошкольный возраст стал временем, когда у ребенка пробуждается чувство своей сопричастности к миру, желание совершать добрые дела и поступки, участвовать в охране окружающей среды.</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Авторы программы выделили раздел «Ребенок входит в мир социальных отношений». Все содержание</w:t>
      </w:r>
      <w:r w:rsidR="00B47DF5" w:rsidRPr="00E32951">
        <w:rPr>
          <w:noProof/>
          <w:color w:val="000000"/>
          <w:sz w:val="28"/>
          <w:szCs w:val="28"/>
        </w:rPr>
        <w:t xml:space="preserve"> </w:t>
      </w:r>
      <w:r w:rsidRPr="00E32951">
        <w:rPr>
          <w:noProof/>
          <w:color w:val="000000"/>
          <w:sz w:val="28"/>
          <w:szCs w:val="28"/>
        </w:rPr>
        <w:t>программы центрировано на ребенке, создании ему эмоционально-комфортного состояния и благоприятных условий для развития индивидуальности, позитивных личностных качеств. В этом разделе представлено содержание, обеспечивающее рост самосознания ребенка, расширение его представлений о себе, о своей семье и родственных отношениях, а также постепенное осознание своих возможностей, достижений, жизненных планов, социальных связей с окружающими людьми имеет три подраздела:</w:t>
      </w:r>
    </w:p>
    <w:p w:rsidR="00F02C84" w:rsidRPr="00E32951" w:rsidRDefault="00F02C84" w:rsidP="00B47DF5">
      <w:pPr>
        <w:numPr>
          <w:ilvl w:val="0"/>
          <w:numId w:val="57"/>
        </w:numPr>
        <w:tabs>
          <w:tab w:val="left" w:pos="737"/>
        </w:tabs>
        <w:spacing w:line="360" w:lineRule="auto"/>
        <w:ind w:left="0" w:firstLine="709"/>
        <w:rPr>
          <w:noProof/>
          <w:color w:val="000000"/>
          <w:sz w:val="28"/>
          <w:szCs w:val="28"/>
        </w:rPr>
      </w:pPr>
      <w:r w:rsidRPr="00E32951">
        <w:rPr>
          <w:noProof/>
          <w:color w:val="000000"/>
          <w:sz w:val="28"/>
          <w:szCs w:val="28"/>
        </w:rPr>
        <w:t>Ребенок и взрослые.</w:t>
      </w:r>
    </w:p>
    <w:p w:rsidR="00F02C84" w:rsidRPr="00E32951" w:rsidRDefault="00F02C84" w:rsidP="00B47DF5">
      <w:pPr>
        <w:numPr>
          <w:ilvl w:val="0"/>
          <w:numId w:val="57"/>
        </w:numPr>
        <w:tabs>
          <w:tab w:val="left" w:pos="786"/>
        </w:tabs>
        <w:spacing w:line="360" w:lineRule="auto"/>
        <w:ind w:left="0" w:firstLine="709"/>
        <w:rPr>
          <w:noProof/>
          <w:color w:val="000000"/>
          <w:sz w:val="28"/>
          <w:szCs w:val="28"/>
        </w:rPr>
      </w:pPr>
      <w:r w:rsidRPr="00E32951">
        <w:rPr>
          <w:noProof/>
          <w:color w:val="000000"/>
          <w:sz w:val="28"/>
          <w:szCs w:val="28"/>
        </w:rPr>
        <w:t>Ребенок и сверстники.</w:t>
      </w:r>
    </w:p>
    <w:p w:rsidR="00F02C84" w:rsidRPr="00E32951" w:rsidRDefault="00F02C84" w:rsidP="00B47DF5">
      <w:pPr>
        <w:numPr>
          <w:ilvl w:val="0"/>
          <w:numId w:val="57"/>
        </w:numPr>
        <w:tabs>
          <w:tab w:val="left" w:pos="786"/>
        </w:tabs>
        <w:spacing w:line="360" w:lineRule="auto"/>
        <w:ind w:left="0" w:firstLine="709"/>
        <w:rPr>
          <w:noProof/>
          <w:color w:val="000000"/>
          <w:sz w:val="28"/>
          <w:szCs w:val="28"/>
        </w:rPr>
      </w:pPr>
      <w:r w:rsidRPr="00E32951">
        <w:rPr>
          <w:noProof/>
          <w:color w:val="000000"/>
          <w:sz w:val="28"/>
          <w:szCs w:val="28"/>
        </w:rPr>
        <w:t>Отношение к самому себе.</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Авторы дифференцировали этот материал по возрастам. Выделены младший, средний, старший дошкольный возраста. Но содержание этих подразделов не полное. В помощь этой программе была создана парциальная программа С.А.Козловой «Я - человек».</w:t>
      </w:r>
    </w:p>
    <w:p w:rsidR="00F02C84" w:rsidRPr="00E32951" w:rsidRDefault="00F02C84" w:rsidP="00B47DF5">
      <w:pPr>
        <w:spacing w:line="360" w:lineRule="auto"/>
        <w:ind w:firstLine="709"/>
        <w:rPr>
          <w:b/>
          <w:bCs/>
          <w:noProof/>
          <w:color w:val="000000"/>
          <w:sz w:val="28"/>
          <w:szCs w:val="28"/>
        </w:rPr>
      </w:pPr>
      <w:r w:rsidRPr="00E32951">
        <w:rPr>
          <w:b/>
          <w:bCs/>
          <w:noProof/>
          <w:color w:val="000000"/>
          <w:sz w:val="28"/>
          <w:szCs w:val="28"/>
        </w:rPr>
        <w:t>Анализ программы С.А. Козловой «Я – человек»</w:t>
      </w:r>
    </w:p>
    <w:p w:rsidR="00F02C84" w:rsidRPr="00E32951" w:rsidRDefault="00F02C84" w:rsidP="00B47DF5">
      <w:pPr>
        <w:tabs>
          <w:tab w:val="left" w:pos="9900"/>
        </w:tabs>
        <w:spacing w:line="360" w:lineRule="auto"/>
        <w:ind w:firstLine="709"/>
        <w:rPr>
          <w:noProof/>
          <w:color w:val="000000"/>
          <w:sz w:val="28"/>
          <w:szCs w:val="28"/>
        </w:rPr>
      </w:pPr>
      <w:r w:rsidRPr="00E32951">
        <w:rPr>
          <w:noProof/>
          <w:color w:val="000000"/>
          <w:sz w:val="28"/>
          <w:szCs w:val="28"/>
        </w:rPr>
        <w:t>Цель этой программы - помочь педагогу раскрыть ребенку окружающий мир, сформировать у него представления о себе как о представителе человеческого рода; о людях, об их чувствах, поступках, о правах и обязанностях; о разнообразной деятельности человека; на основе познания развивать творческую, свободную личность, обладающую чувством собственного достоинства и проникнутого уважения к людям. Стержневое содержание программы - знания о человеке, которые позволят ребенку осознанно включаться в процесс самовоспитания. Разумеется, дошкольник еще не способен целенаправленно воспитывать себя сам, но внимание к себе, понимание своей сущности, понимание того, что он - человек, постепенное осознание своих возможностей будут способствовать тому, что ребенок приучится быть внимательным к своему физическому и психическому здоровью, через себя научится видеть других людей, понимать их чувства, переживания, поступки, мысли. Важной особенностью программы является то, что, она направлена на формирование у ребенка мировоззрения - собственного видения мира, «картины мира».</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В традиционных программах воспитания и обучения дошкольников явно прослеживается приоритет знаний над чувствами. Это вносит в процесс морального развития мотивацию «узнавать, запоминая», а не «узнавать, осознавая». При разработке конкретных знаний авторы учитывали, что знания о социальной действительности должны выполнять триединую функцию: нести информацию (информативность); вызывать эмоции, чувства, отношения (эмоциогенность); побуждать к деятельности, поступкам (побудительность).</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Цель программы не только сообщать знания детям, но и вызывать оценочное отношение к социальным явлениям, фактам, событиям, способствовать развитию социальных эмоций, чувств.</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Программа нацеливает на последовательное введение ребёнка в социальный мир. Скорость и глубина познания очень индивидуально и частично связаны с возрастом. Многое зависит от характера накопленного ребёнком социального опыта, от его пола, от особенностей развития эмоциональной и познавательной сфер и д.р. С.А. Козлова дифференцировала свою программу на четыре большие раздела:</w:t>
      </w:r>
    </w:p>
    <w:p w:rsidR="00F02C84" w:rsidRPr="00E32951" w:rsidRDefault="00F02C84" w:rsidP="00B47DF5">
      <w:pPr>
        <w:numPr>
          <w:ilvl w:val="0"/>
          <w:numId w:val="43"/>
        </w:numPr>
        <w:tabs>
          <w:tab w:val="left" w:pos="786"/>
        </w:tabs>
        <w:spacing w:line="360" w:lineRule="auto"/>
        <w:ind w:left="0" w:firstLine="709"/>
        <w:rPr>
          <w:noProof/>
          <w:color w:val="000000"/>
          <w:sz w:val="28"/>
          <w:szCs w:val="28"/>
        </w:rPr>
      </w:pPr>
      <w:r w:rsidRPr="00E32951">
        <w:rPr>
          <w:noProof/>
          <w:color w:val="000000"/>
          <w:sz w:val="28"/>
          <w:szCs w:val="28"/>
        </w:rPr>
        <w:t>Что я знаю о себе.</w:t>
      </w:r>
    </w:p>
    <w:p w:rsidR="00F02C84" w:rsidRPr="00E32951" w:rsidRDefault="00F02C84" w:rsidP="00B47DF5">
      <w:pPr>
        <w:numPr>
          <w:ilvl w:val="0"/>
          <w:numId w:val="43"/>
        </w:numPr>
        <w:tabs>
          <w:tab w:val="left" w:pos="786"/>
        </w:tabs>
        <w:spacing w:line="360" w:lineRule="auto"/>
        <w:ind w:left="0" w:firstLine="709"/>
        <w:rPr>
          <w:noProof/>
          <w:color w:val="000000"/>
          <w:sz w:val="28"/>
          <w:szCs w:val="28"/>
        </w:rPr>
      </w:pPr>
      <w:r w:rsidRPr="00E32951">
        <w:rPr>
          <w:noProof/>
          <w:color w:val="000000"/>
          <w:sz w:val="28"/>
          <w:szCs w:val="28"/>
        </w:rPr>
        <w:t>Кто такие взрослые люди.</w:t>
      </w:r>
    </w:p>
    <w:p w:rsidR="00F02C84" w:rsidRPr="00E32951" w:rsidRDefault="00F02C84" w:rsidP="00B47DF5">
      <w:pPr>
        <w:numPr>
          <w:ilvl w:val="0"/>
          <w:numId w:val="43"/>
        </w:numPr>
        <w:tabs>
          <w:tab w:val="left" w:pos="786"/>
        </w:tabs>
        <w:spacing w:line="360" w:lineRule="auto"/>
        <w:ind w:left="0" w:firstLine="709"/>
        <w:rPr>
          <w:noProof/>
          <w:color w:val="000000"/>
          <w:sz w:val="28"/>
          <w:szCs w:val="28"/>
        </w:rPr>
      </w:pPr>
      <w:r w:rsidRPr="00E32951">
        <w:rPr>
          <w:noProof/>
          <w:color w:val="000000"/>
          <w:sz w:val="28"/>
          <w:szCs w:val="28"/>
        </w:rPr>
        <w:t>Человек- творец.</w:t>
      </w:r>
    </w:p>
    <w:p w:rsidR="00F02C84" w:rsidRPr="00E32951" w:rsidRDefault="00F02C84" w:rsidP="00B47DF5">
      <w:pPr>
        <w:numPr>
          <w:ilvl w:val="0"/>
          <w:numId w:val="43"/>
        </w:numPr>
        <w:tabs>
          <w:tab w:val="left" w:pos="786"/>
        </w:tabs>
        <w:spacing w:line="360" w:lineRule="auto"/>
        <w:ind w:left="0" w:firstLine="709"/>
        <w:rPr>
          <w:noProof/>
          <w:color w:val="000000"/>
          <w:sz w:val="28"/>
          <w:szCs w:val="28"/>
        </w:rPr>
      </w:pPr>
      <w:r w:rsidRPr="00E32951">
        <w:rPr>
          <w:noProof/>
          <w:color w:val="000000"/>
          <w:sz w:val="28"/>
          <w:szCs w:val="28"/>
        </w:rPr>
        <w:t>Земля - наш общий дом.</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Каждый раздел имеет несколько подразделов, которые конкретизируют его содержание. Все разделы программы взаимосвязаны и дополняют друг друга, хотя каждый имеет свою специфику, свою воспитательно-образовательную цель.</w:t>
      </w:r>
    </w:p>
    <w:p w:rsidR="00F02C84" w:rsidRPr="00E32951" w:rsidRDefault="00F02C84" w:rsidP="00B47DF5">
      <w:pPr>
        <w:spacing w:line="360" w:lineRule="auto"/>
        <w:ind w:firstLine="709"/>
        <w:rPr>
          <w:b/>
          <w:bCs/>
          <w:noProof/>
          <w:color w:val="000000"/>
          <w:sz w:val="28"/>
          <w:szCs w:val="28"/>
        </w:rPr>
      </w:pPr>
      <w:r w:rsidRPr="00E32951">
        <w:rPr>
          <w:b/>
          <w:bCs/>
          <w:noProof/>
          <w:color w:val="000000"/>
          <w:sz w:val="28"/>
          <w:szCs w:val="28"/>
        </w:rPr>
        <w:t>Программа «Истоки» (авторы: коллектив Центра «Дошкольное детство» им. А.В. Запорожца</w:t>
      </w:r>
      <w:r w:rsidR="00B47DF5" w:rsidRPr="00E32951">
        <w:rPr>
          <w:b/>
          <w:bCs/>
          <w:noProof/>
          <w:color w:val="000000"/>
          <w:sz w:val="28"/>
          <w:szCs w:val="28"/>
        </w:rPr>
        <w:t>)</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Основная цель программы заключается в разностороннем развитии ребенка, формирования у него универсальных способностей да уровня, соответствующего возрастным возможностям и требованиям современного общества, обеспечение для всех детей раннего старта развития, сохранение и укрепление их здоровья. Как считают авторы, личность ребенка имеет ряд ведущих базовых характеристик, составляющих неповторимую индивидуальность. Среди них выделяется компетентность: интеллектуальная, языковая, социальная и физического развития. Социальная компетентность характеризуется умением понимать разный характер отношения к нему окружающих взрослых и сверстников, способность к диалогу, установлению контактов со сверстниками.</w:t>
      </w:r>
    </w:p>
    <w:p w:rsidR="00F02C84" w:rsidRPr="00E32951" w:rsidRDefault="00F02C84" w:rsidP="00B47DF5">
      <w:pPr>
        <w:spacing w:line="360" w:lineRule="auto"/>
        <w:ind w:firstLine="709"/>
        <w:rPr>
          <w:b/>
          <w:bCs/>
          <w:noProof/>
          <w:color w:val="000000"/>
          <w:sz w:val="28"/>
          <w:szCs w:val="28"/>
        </w:rPr>
      </w:pPr>
      <w:r w:rsidRPr="00E32951">
        <w:rPr>
          <w:b/>
          <w:bCs/>
          <w:noProof/>
          <w:color w:val="000000"/>
          <w:sz w:val="28"/>
          <w:szCs w:val="28"/>
        </w:rPr>
        <w:t>«Примерная общеобразовательная программа воспитания, обучения и развития детей раннего и дошкольного возраста» под ред. Л.А. Парамоновой (2004г.)</w:t>
      </w:r>
    </w:p>
    <w:p w:rsidR="00B47DF5" w:rsidRPr="00E32951" w:rsidRDefault="00F02C84" w:rsidP="00B47DF5">
      <w:pPr>
        <w:spacing w:line="360" w:lineRule="auto"/>
        <w:ind w:firstLine="709"/>
        <w:rPr>
          <w:b/>
          <w:bCs/>
          <w:noProof/>
          <w:color w:val="000000"/>
          <w:sz w:val="28"/>
          <w:szCs w:val="28"/>
        </w:rPr>
      </w:pPr>
      <w:r w:rsidRPr="00E32951">
        <w:rPr>
          <w:noProof/>
          <w:color w:val="000000"/>
          <w:sz w:val="28"/>
          <w:szCs w:val="28"/>
        </w:rPr>
        <w:t>В данную программу включен раздел «Социальное развитие», основным пунктом которого является «Социальная компетентность», Среди социальных компетенций к концу седьмого года жизни относят характеристики, связанные с инициативой в общении с персоналом, родителями и другими детьми; в умении поддерживать тему разговора, попросить о помощи и заявить о своих потребностях в приемлемой форме; в способности установлении устойчивых контактов со сверстниками, в проявлении готовности сочувствовать, помочь, поделиться. Таким образом, социальная компетентность дошкольника проявляется в сферах, связанных с чувственным, интеллектуальным и мотивационно-практическим компонентом деятельности.</w:t>
      </w:r>
    </w:p>
    <w:p w:rsidR="00F02C84" w:rsidRPr="00E32951" w:rsidRDefault="00F02C84" w:rsidP="00B47DF5">
      <w:pPr>
        <w:pStyle w:val="31"/>
        <w:spacing w:line="360" w:lineRule="auto"/>
        <w:ind w:firstLine="709"/>
        <w:jc w:val="both"/>
        <w:rPr>
          <w:noProof/>
          <w:color w:val="000000"/>
        </w:rPr>
      </w:pPr>
      <w:r w:rsidRPr="00E32951">
        <w:rPr>
          <w:noProof/>
          <w:color w:val="000000"/>
        </w:rPr>
        <w:t>Программа «Основы безопасности детей дошкольного возраста» (авторы: Н. Авдеева, О. Князева, Р. Стеркина)</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Определить, правильно или неправильно ведет себя человек в тех или иных обстоятельствах, очень сложно. Ведь даже открытый конфликт ребенка с взрослым или сверстником в некоторых случаях можно оценить положительно - как стремление отстоять себя, отстоять право на свое мнение, на поступок.</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Программа «Основы безопасности детей дошкольного возраста» разработана на основе проекта Государственных стандартов дошкольного образования. Опираясь на лучшие Российские традиции воспитания и обучения дошкольников, составители программы сочли необходимым включить в нее новое содержание, которое отражает общие изменения в нашей общественной жизни (например, раздел «Ребенок и другие люди»). В соответствии с современными психолого-педагогическими ориентирами в ней даются примеры возможных занятий и методических приемов, способствующих более эффективному усвоению детьми соответствующего материала.</w:t>
      </w:r>
    </w:p>
    <w:p w:rsidR="00F02C84" w:rsidRPr="00E32951" w:rsidRDefault="00F02C84" w:rsidP="00B47DF5">
      <w:pPr>
        <w:tabs>
          <w:tab w:val="left" w:pos="9630"/>
        </w:tabs>
        <w:spacing w:line="360" w:lineRule="auto"/>
        <w:ind w:firstLine="709"/>
        <w:rPr>
          <w:noProof/>
          <w:color w:val="000000"/>
          <w:sz w:val="28"/>
          <w:szCs w:val="28"/>
        </w:rPr>
      </w:pPr>
      <w:r w:rsidRPr="00E32951">
        <w:rPr>
          <w:noProof/>
          <w:color w:val="000000"/>
          <w:sz w:val="28"/>
          <w:szCs w:val="28"/>
        </w:rPr>
        <w:t>Определяя основное содержание и направление развития детей, составители программы оставляют за каждым дошкольным учреждением право на использование различных форм и методов организации обучения с учетом индивидуальных и возрастных особенностей детей, социокультурных различий, своеобразия домашних и бытовых условий, а также общей социально-экономической и криминогенной ситуации; при этом основным ориентиром должен стать учет жизненного опыта детей, особенностей их поведения, предпочтений.</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Заключительный раздел программы включает основные принципы ее реализации, рекомендации по планированию работы педагогов и специалистов дошкольного учреждения, а также предложения по взаимодействию с родителями воспитанников.</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Авторы программы дифференцировали ее на шесть основных направлений:</w:t>
      </w:r>
    </w:p>
    <w:p w:rsidR="00F02C84" w:rsidRPr="00E32951" w:rsidRDefault="00F02C84" w:rsidP="00B47DF5">
      <w:pPr>
        <w:numPr>
          <w:ilvl w:val="0"/>
          <w:numId w:val="8"/>
        </w:numPr>
        <w:tabs>
          <w:tab w:val="left" w:pos="786"/>
        </w:tabs>
        <w:spacing w:line="360" w:lineRule="auto"/>
        <w:ind w:left="0" w:firstLine="709"/>
        <w:rPr>
          <w:noProof/>
          <w:color w:val="000000"/>
          <w:sz w:val="28"/>
          <w:szCs w:val="28"/>
        </w:rPr>
      </w:pPr>
      <w:r w:rsidRPr="00E32951">
        <w:rPr>
          <w:noProof/>
          <w:color w:val="000000"/>
          <w:sz w:val="28"/>
          <w:szCs w:val="28"/>
        </w:rPr>
        <w:t>Ребенок и другие люди.</w:t>
      </w:r>
    </w:p>
    <w:p w:rsidR="00F02C84" w:rsidRPr="00E32951" w:rsidRDefault="00F02C84" w:rsidP="00B47DF5">
      <w:pPr>
        <w:numPr>
          <w:ilvl w:val="0"/>
          <w:numId w:val="8"/>
        </w:numPr>
        <w:tabs>
          <w:tab w:val="left" w:pos="786"/>
        </w:tabs>
        <w:spacing w:line="360" w:lineRule="auto"/>
        <w:ind w:left="0" w:firstLine="709"/>
        <w:rPr>
          <w:noProof/>
          <w:color w:val="000000"/>
          <w:sz w:val="28"/>
          <w:szCs w:val="28"/>
        </w:rPr>
      </w:pPr>
      <w:r w:rsidRPr="00E32951">
        <w:rPr>
          <w:noProof/>
          <w:color w:val="000000"/>
          <w:sz w:val="28"/>
          <w:szCs w:val="28"/>
        </w:rPr>
        <w:t>Ребенок и природа.</w:t>
      </w:r>
    </w:p>
    <w:p w:rsidR="00F02C84" w:rsidRPr="00E32951" w:rsidRDefault="00F02C84" w:rsidP="00B47DF5">
      <w:pPr>
        <w:numPr>
          <w:ilvl w:val="0"/>
          <w:numId w:val="8"/>
        </w:numPr>
        <w:tabs>
          <w:tab w:val="left" w:pos="786"/>
        </w:tabs>
        <w:spacing w:line="360" w:lineRule="auto"/>
        <w:ind w:left="0" w:firstLine="709"/>
        <w:rPr>
          <w:noProof/>
          <w:color w:val="000000"/>
          <w:sz w:val="28"/>
          <w:szCs w:val="28"/>
        </w:rPr>
      </w:pPr>
      <w:r w:rsidRPr="00E32951">
        <w:rPr>
          <w:noProof/>
          <w:color w:val="000000"/>
          <w:sz w:val="28"/>
          <w:szCs w:val="28"/>
        </w:rPr>
        <w:t>Ребенок дома.</w:t>
      </w:r>
    </w:p>
    <w:p w:rsidR="00F02C84" w:rsidRPr="00E32951" w:rsidRDefault="00F02C84" w:rsidP="00B47DF5">
      <w:pPr>
        <w:numPr>
          <w:ilvl w:val="0"/>
          <w:numId w:val="8"/>
        </w:numPr>
        <w:tabs>
          <w:tab w:val="left" w:pos="786"/>
        </w:tabs>
        <w:spacing w:line="360" w:lineRule="auto"/>
        <w:ind w:left="0" w:firstLine="709"/>
        <w:rPr>
          <w:noProof/>
          <w:color w:val="000000"/>
          <w:sz w:val="28"/>
          <w:szCs w:val="28"/>
        </w:rPr>
      </w:pPr>
      <w:r w:rsidRPr="00E32951">
        <w:rPr>
          <w:noProof/>
          <w:color w:val="000000"/>
          <w:sz w:val="28"/>
          <w:szCs w:val="28"/>
        </w:rPr>
        <w:t>Здоровье ребенка.</w:t>
      </w:r>
    </w:p>
    <w:p w:rsidR="00F02C84" w:rsidRPr="00E32951" w:rsidRDefault="00F02C84" w:rsidP="00B47DF5">
      <w:pPr>
        <w:numPr>
          <w:ilvl w:val="0"/>
          <w:numId w:val="8"/>
        </w:numPr>
        <w:tabs>
          <w:tab w:val="left" w:pos="786"/>
        </w:tabs>
        <w:spacing w:line="360" w:lineRule="auto"/>
        <w:ind w:left="0" w:firstLine="709"/>
        <w:rPr>
          <w:noProof/>
          <w:color w:val="000000"/>
          <w:sz w:val="28"/>
          <w:szCs w:val="28"/>
        </w:rPr>
      </w:pPr>
      <w:r w:rsidRPr="00E32951">
        <w:rPr>
          <w:noProof/>
          <w:color w:val="000000"/>
          <w:sz w:val="28"/>
          <w:szCs w:val="28"/>
        </w:rPr>
        <w:t>Эмоциональное благополучие ребенка.</w:t>
      </w:r>
    </w:p>
    <w:p w:rsidR="00F02C84" w:rsidRPr="00E32951" w:rsidRDefault="00F02C84" w:rsidP="00B47DF5">
      <w:pPr>
        <w:numPr>
          <w:ilvl w:val="0"/>
          <w:numId w:val="8"/>
        </w:numPr>
        <w:tabs>
          <w:tab w:val="left" w:pos="786"/>
        </w:tabs>
        <w:spacing w:line="360" w:lineRule="auto"/>
        <w:ind w:left="0" w:firstLine="709"/>
        <w:rPr>
          <w:noProof/>
          <w:color w:val="000000"/>
          <w:sz w:val="28"/>
          <w:szCs w:val="28"/>
        </w:rPr>
      </w:pPr>
      <w:r w:rsidRPr="00E32951">
        <w:rPr>
          <w:noProof/>
          <w:color w:val="000000"/>
          <w:sz w:val="28"/>
          <w:szCs w:val="28"/>
        </w:rPr>
        <w:t>Ребенок на улицах города.</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Каждое направление состоит из небольших пунктов, например направление «Ребенок дома», состоит из таких пунктов:</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 прямые запреты и умение правильно обращаться с некоторыми предметами;</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 открытое окно, балкон как источники опасности;</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 экстремальные ситуации в быту.</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Таким образом, проанализировав несколько программ, я взяла в свою практическую работу за основу</w:t>
      </w:r>
      <w:r w:rsidR="00B47DF5" w:rsidRPr="00E32951">
        <w:rPr>
          <w:noProof/>
          <w:color w:val="000000"/>
          <w:sz w:val="28"/>
          <w:szCs w:val="28"/>
        </w:rPr>
        <w:t xml:space="preserve"> </w:t>
      </w:r>
      <w:r w:rsidRPr="00E32951">
        <w:rPr>
          <w:noProof/>
          <w:color w:val="000000"/>
          <w:sz w:val="28"/>
          <w:szCs w:val="28"/>
        </w:rPr>
        <w:t>программу Н.Н.</w:t>
      </w:r>
      <w:r w:rsidR="005B2AA7" w:rsidRPr="00E32951">
        <w:rPr>
          <w:noProof/>
          <w:color w:val="000000"/>
          <w:sz w:val="28"/>
          <w:szCs w:val="28"/>
        </w:rPr>
        <w:t xml:space="preserve"> </w:t>
      </w:r>
      <w:r w:rsidRPr="00E32951">
        <w:rPr>
          <w:noProof/>
          <w:color w:val="000000"/>
          <w:sz w:val="28"/>
          <w:szCs w:val="28"/>
        </w:rPr>
        <w:t>Авдеевой, О.Л.</w:t>
      </w:r>
      <w:r w:rsidR="005B2AA7" w:rsidRPr="00E32951">
        <w:rPr>
          <w:noProof/>
          <w:color w:val="000000"/>
          <w:sz w:val="28"/>
          <w:szCs w:val="28"/>
        </w:rPr>
        <w:t xml:space="preserve"> </w:t>
      </w:r>
      <w:r w:rsidRPr="00E32951">
        <w:rPr>
          <w:noProof/>
          <w:color w:val="000000"/>
          <w:sz w:val="28"/>
          <w:szCs w:val="28"/>
        </w:rPr>
        <w:t>Князевой, Р.Б.</w:t>
      </w:r>
      <w:r w:rsidR="005B2AA7" w:rsidRPr="00E32951">
        <w:rPr>
          <w:noProof/>
          <w:color w:val="000000"/>
          <w:sz w:val="28"/>
          <w:szCs w:val="28"/>
        </w:rPr>
        <w:t xml:space="preserve"> </w:t>
      </w:r>
      <w:r w:rsidRPr="00E32951">
        <w:rPr>
          <w:noProof/>
          <w:color w:val="000000"/>
          <w:sz w:val="28"/>
          <w:szCs w:val="28"/>
        </w:rPr>
        <w:t>Стеркиной «Основы</w:t>
      </w:r>
      <w:r w:rsidR="00B47DF5" w:rsidRPr="00E32951">
        <w:rPr>
          <w:noProof/>
          <w:color w:val="000000"/>
          <w:sz w:val="28"/>
          <w:szCs w:val="28"/>
        </w:rPr>
        <w:t xml:space="preserve"> </w:t>
      </w:r>
      <w:r w:rsidRPr="00E32951">
        <w:rPr>
          <w:noProof/>
          <w:color w:val="000000"/>
          <w:sz w:val="28"/>
          <w:szCs w:val="28"/>
        </w:rPr>
        <w:t>безопасности детей дошкольного возраста», где дан материал, с помощью которого у детей появится потребность следовать правилам поведения в экстремальных ситуациях.</w:t>
      </w:r>
    </w:p>
    <w:p w:rsidR="00F02C84" w:rsidRPr="00E32951" w:rsidRDefault="00F02C84" w:rsidP="00B47DF5">
      <w:pPr>
        <w:spacing w:line="360" w:lineRule="auto"/>
        <w:ind w:firstLine="709"/>
        <w:rPr>
          <w:noProof/>
          <w:color w:val="000000"/>
          <w:sz w:val="28"/>
          <w:szCs w:val="28"/>
        </w:rPr>
      </w:pPr>
    </w:p>
    <w:p w:rsidR="00F02C84" w:rsidRPr="00E32951" w:rsidRDefault="00F02C84" w:rsidP="00B47DF5">
      <w:pPr>
        <w:spacing w:line="360" w:lineRule="auto"/>
        <w:ind w:firstLine="709"/>
        <w:rPr>
          <w:b/>
          <w:bCs/>
          <w:noProof/>
          <w:color w:val="000000"/>
          <w:sz w:val="28"/>
          <w:szCs w:val="28"/>
        </w:rPr>
      </w:pPr>
      <w:r w:rsidRPr="00E32951">
        <w:rPr>
          <w:b/>
          <w:bCs/>
          <w:noProof/>
          <w:color w:val="000000"/>
          <w:sz w:val="28"/>
          <w:szCs w:val="28"/>
        </w:rPr>
        <w:br w:type="page"/>
        <w:t>Глава</w:t>
      </w:r>
      <w:r w:rsidR="005B2AA7" w:rsidRPr="00E32951">
        <w:rPr>
          <w:b/>
          <w:bCs/>
          <w:noProof/>
          <w:color w:val="000000"/>
          <w:sz w:val="28"/>
          <w:szCs w:val="28"/>
        </w:rPr>
        <w:t xml:space="preserve"> </w:t>
      </w:r>
      <w:r w:rsidRPr="00E32951">
        <w:rPr>
          <w:b/>
          <w:bCs/>
          <w:noProof/>
          <w:color w:val="000000"/>
          <w:sz w:val="28"/>
          <w:szCs w:val="28"/>
        </w:rPr>
        <w:t>2. Экспериментальная работа по формированию основ безопасности жизнедеятельн</w:t>
      </w:r>
      <w:r w:rsidR="005B2AA7" w:rsidRPr="00E32951">
        <w:rPr>
          <w:b/>
          <w:bCs/>
          <w:noProof/>
          <w:color w:val="000000"/>
          <w:sz w:val="28"/>
          <w:szCs w:val="28"/>
        </w:rPr>
        <w:t>ости детей дошкольного возраста</w:t>
      </w:r>
    </w:p>
    <w:p w:rsidR="00F02C84" w:rsidRPr="00E32951" w:rsidRDefault="00F02C84" w:rsidP="00B47DF5">
      <w:pPr>
        <w:pStyle w:val="210"/>
        <w:spacing w:line="360" w:lineRule="auto"/>
        <w:ind w:firstLine="709"/>
        <w:rPr>
          <w:b/>
          <w:bCs/>
          <w:noProof/>
          <w:color w:val="000000"/>
        </w:rPr>
      </w:pPr>
    </w:p>
    <w:p w:rsidR="00F02C84" w:rsidRPr="00E32951" w:rsidRDefault="00F02C84" w:rsidP="00B47DF5">
      <w:pPr>
        <w:spacing w:line="360" w:lineRule="auto"/>
        <w:ind w:firstLine="709"/>
        <w:rPr>
          <w:b/>
          <w:bCs/>
          <w:noProof/>
          <w:color w:val="000000"/>
          <w:sz w:val="28"/>
          <w:szCs w:val="28"/>
        </w:rPr>
      </w:pPr>
      <w:r w:rsidRPr="00E32951">
        <w:rPr>
          <w:b/>
          <w:bCs/>
          <w:noProof/>
          <w:color w:val="000000"/>
          <w:sz w:val="28"/>
          <w:szCs w:val="28"/>
        </w:rPr>
        <w:t>2.1</w:t>
      </w:r>
      <w:r w:rsidR="005B2AA7" w:rsidRPr="00E32951">
        <w:rPr>
          <w:b/>
          <w:bCs/>
          <w:noProof/>
          <w:color w:val="000000"/>
          <w:sz w:val="28"/>
          <w:szCs w:val="28"/>
        </w:rPr>
        <w:t xml:space="preserve"> </w:t>
      </w:r>
      <w:r w:rsidRPr="00E32951">
        <w:rPr>
          <w:b/>
          <w:bCs/>
          <w:noProof/>
          <w:color w:val="000000"/>
          <w:sz w:val="28"/>
          <w:szCs w:val="28"/>
        </w:rPr>
        <w:t>Констатирующий эксперимент. Определение уровня детей по основам</w:t>
      </w:r>
      <w:r w:rsidR="005B2AA7" w:rsidRPr="00E32951">
        <w:rPr>
          <w:b/>
          <w:bCs/>
          <w:noProof/>
          <w:color w:val="000000"/>
          <w:sz w:val="28"/>
          <w:szCs w:val="28"/>
        </w:rPr>
        <w:t xml:space="preserve"> безопасности жизнедеятельности</w:t>
      </w:r>
    </w:p>
    <w:p w:rsidR="00B47DF5" w:rsidRPr="00E32951" w:rsidRDefault="00B47DF5" w:rsidP="00B47DF5">
      <w:pPr>
        <w:spacing w:line="360" w:lineRule="auto"/>
        <w:ind w:firstLine="709"/>
        <w:rPr>
          <w:noProof/>
          <w:color w:val="000000"/>
          <w:sz w:val="28"/>
          <w:szCs w:val="28"/>
        </w:rPr>
      </w:pP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Практическая часть работы проводилась на базе ДОУ № 31 г. Ульяновска в течении четырех месяцев. Исследование охватило воспитанников старшей группы ДОУ. В данном разделе ставились задачи – выявить уровень знаний по основам безопасности жизнедеятельности.</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В эксперименте участвовало 24 человека, которые были разделены на две группы – экспериментальную (12 человек) и контрольную (12 человек).</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Для выявления уровня знаний по основам безопасности жизнедеятельности с детьми всей группы была проведена диагностика(см. Приложение 1). Дальнейшая работа проводилась с контрольной группой согласно намеченному плану.</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Мы должны отправить детей в школу с большим багажом не только знаний, но и подготовить детей к встрече с различными сложными, а порой опасными жизненными ситуациями. Для того чтобы понять, что именно дети знают, думают, чувствуют, я использовала беседы, дискуссии - это позволило избежать передачи уже известных им знаний или таких, которые они пока не могут использовать из-за их непонятности или удаленности от реальной жизни. В то же время, опираясь на уже имеющиеся у детей знания и представления, я смогла выделить те направления, по которым необходимо провести специальное обучение и выбрать адекватную методику (занятие, игра, чтение, беседа, тренинги). Иногда тема не всегда укладывается в одно занятие, поэтому я</w:t>
      </w:r>
      <w:r w:rsidR="00B47DF5" w:rsidRPr="00E32951">
        <w:rPr>
          <w:noProof/>
          <w:color w:val="000000"/>
          <w:sz w:val="28"/>
          <w:szCs w:val="28"/>
        </w:rPr>
        <w:t xml:space="preserve"> </w:t>
      </w:r>
      <w:r w:rsidRPr="00E32951">
        <w:rPr>
          <w:noProof/>
          <w:color w:val="000000"/>
          <w:sz w:val="28"/>
          <w:szCs w:val="28"/>
        </w:rPr>
        <w:t>проводила по отдельным темам несколько занятий или продолжала эту работу в различных видах деятельности. Я убедилась, что прямолинейное, декларативное требование соблюдать принятые в обществе правила поведения чаще всего оказывается малоэффективным. Тем не менее можно выделить такие правила поведения, которые дети должны выполнять неукоснительно, так как от этого зависят их здоровье и безопасность. Для этого очень важно найти адекватный способ объяснения детям этих правил, а затем следить за их выполнением. Я думаю, что безопасность- это не просто сумма усвоенных знаний, а умение правильно себя вести в различных ситуациях. Кроме того, дети могут оказаться в непредсказуемой ситуации на улице и дома, поэтому надо стимулировать развитие у них самостоятельности и ответственности. Надо уделить больше внимания организации различных видов деятельности, направленных на приобретение детьми определенного навыка поведения, опыта. Ведь все, чему учат детей, они должны уметь применять в реальной жизни, на практике. Чтобы у детей не возникло «информационного невроза» из-за расширения и углубления знаний об экстремальных</w:t>
      </w:r>
      <w:r w:rsidR="00B47DF5" w:rsidRPr="00E32951">
        <w:rPr>
          <w:noProof/>
          <w:color w:val="000000"/>
          <w:sz w:val="28"/>
          <w:szCs w:val="28"/>
        </w:rPr>
        <w:t xml:space="preserve"> </w:t>
      </w:r>
      <w:r w:rsidRPr="00E32951">
        <w:rPr>
          <w:noProof/>
          <w:color w:val="000000"/>
          <w:sz w:val="28"/>
          <w:szCs w:val="28"/>
        </w:rPr>
        <w:t>ситуациях в быту, я выявила уровень их знаний и интересов, коммуникативности, степени сформированности практических умений и навыков с помощью небольших вопросов:</w:t>
      </w:r>
    </w:p>
    <w:p w:rsidR="00F02C84" w:rsidRPr="00E32951" w:rsidRDefault="00F02C84" w:rsidP="00B47DF5">
      <w:pPr>
        <w:numPr>
          <w:ilvl w:val="0"/>
          <w:numId w:val="26"/>
        </w:numPr>
        <w:tabs>
          <w:tab w:val="left" w:pos="786"/>
        </w:tabs>
        <w:spacing w:line="360" w:lineRule="auto"/>
        <w:ind w:left="0" w:firstLine="709"/>
        <w:rPr>
          <w:noProof/>
          <w:color w:val="000000"/>
          <w:sz w:val="28"/>
          <w:szCs w:val="28"/>
        </w:rPr>
      </w:pPr>
      <w:r w:rsidRPr="00E32951">
        <w:rPr>
          <w:noProof/>
          <w:color w:val="000000"/>
          <w:sz w:val="28"/>
          <w:szCs w:val="28"/>
        </w:rPr>
        <w:t>Как тебя зовут?</w:t>
      </w:r>
      <w:r w:rsidR="00B47DF5" w:rsidRPr="00E32951">
        <w:rPr>
          <w:noProof/>
          <w:color w:val="000000"/>
          <w:sz w:val="28"/>
          <w:szCs w:val="28"/>
        </w:rPr>
        <w:t xml:space="preserve"> </w:t>
      </w:r>
      <w:r w:rsidRPr="00E32951">
        <w:rPr>
          <w:noProof/>
          <w:color w:val="000000"/>
          <w:sz w:val="28"/>
          <w:szCs w:val="28"/>
        </w:rPr>
        <w:t>Имя, фамилия.</w:t>
      </w:r>
    </w:p>
    <w:p w:rsidR="00F02C84" w:rsidRPr="00E32951" w:rsidRDefault="00F02C84" w:rsidP="00B47DF5">
      <w:pPr>
        <w:numPr>
          <w:ilvl w:val="0"/>
          <w:numId w:val="26"/>
        </w:numPr>
        <w:tabs>
          <w:tab w:val="left" w:pos="786"/>
        </w:tabs>
        <w:spacing w:line="360" w:lineRule="auto"/>
        <w:ind w:left="0" w:firstLine="709"/>
        <w:rPr>
          <w:noProof/>
          <w:color w:val="000000"/>
          <w:sz w:val="28"/>
          <w:szCs w:val="28"/>
        </w:rPr>
      </w:pPr>
      <w:r w:rsidRPr="00E32951">
        <w:rPr>
          <w:noProof/>
          <w:color w:val="000000"/>
          <w:sz w:val="28"/>
          <w:szCs w:val="28"/>
        </w:rPr>
        <w:t>Где ты живешь? Домашний адрес.</w:t>
      </w:r>
    </w:p>
    <w:p w:rsidR="00F02C84" w:rsidRPr="00E32951" w:rsidRDefault="00F02C84" w:rsidP="00B47DF5">
      <w:pPr>
        <w:numPr>
          <w:ilvl w:val="0"/>
          <w:numId w:val="26"/>
        </w:numPr>
        <w:tabs>
          <w:tab w:val="left" w:pos="786"/>
        </w:tabs>
        <w:spacing w:line="360" w:lineRule="auto"/>
        <w:ind w:left="0" w:firstLine="709"/>
        <w:rPr>
          <w:noProof/>
          <w:color w:val="000000"/>
          <w:sz w:val="28"/>
          <w:szCs w:val="28"/>
        </w:rPr>
      </w:pPr>
      <w:r w:rsidRPr="00E32951">
        <w:rPr>
          <w:noProof/>
          <w:color w:val="000000"/>
          <w:sz w:val="28"/>
          <w:szCs w:val="28"/>
        </w:rPr>
        <w:t>Номер домашнего телефона?</w:t>
      </w:r>
    </w:p>
    <w:p w:rsidR="00F02C84" w:rsidRPr="00E32951" w:rsidRDefault="00F02C84" w:rsidP="00B47DF5">
      <w:pPr>
        <w:numPr>
          <w:ilvl w:val="0"/>
          <w:numId w:val="26"/>
        </w:numPr>
        <w:tabs>
          <w:tab w:val="left" w:pos="786"/>
        </w:tabs>
        <w:spacing w:line="360" w:lineRule="auto"/>
        <w:ind w:left="0" w:firstLine="709"/>
        <w:rPr>
          <w:noProof/>
          <w:color w:val="000000"/>
          <w:sz w:val="28"/>
          <w:szCs w:val="28"/>
        </w:rPr>
      </w:pPr>
      <w:r w:rsidRPr="00E32951">
        <w:rPr>
          <w:noProof/>
          <w:color w:val="000000"/>
          <w:sz w:val="28"/>
          <w:szCs w:val="28"/>
        </w:rPr>
        <w:t>Как зовут твоих родителей? Фамилия, имя, отчество.</w:t>
      </w:r>
    </w:p>
    <w:p w:rsidR="00F02C84" w:rsidRPr="00E32951" w:rsidRDefault="00F02C84" w:rsidP="00B47DF5">
      <w:pPr>
        <w:numPr>
          <w:ilvl w:val="0"/>
          <w:numId w:val="26"/>
        </w:numPr>
        <w:tabs>
          <w:tab w:val="left" w:pos="786"/>
        </w:tabs>
        <w:spacing w:line="360" w:lineRule="auto"/>
        <w:ind w:left="0" w:firstLine="709"/>
        <w:rPr>
          <w:noProof/>
          <w:color w:val="000000"/>
          <w:sz w:val="28"/>
          <w:szCs w:val="28"/>
        </w:rPr>
      </w:pPr>
      <w:r w:rsidRPr="00E32951">
        <w:rPr>
          <w:noProof/>
          <w:color w:val="000000"/>
          <w:sz w:val="28"/>
          <w:szCs w:val="28"/>
        </w:rPr>
        <w:t>Место работы родителей?</w:t>
      </w:r>
    </w:p>
    <w:p w:rsidR="00F02C84" w:rsidRPr="00E32951" w:rsidRDefault="00F02C84" w:rsidP="00B47DF5">
      <w:pPr>
        <w:numPr>
          <w:ilvl w:val="0"/>
          <w:numId w:val="26"/>
        </w:numPr>
        <w:tabs>
          <w:tab w:val="left" w:pos="786"/>
        </w:tabs>
        <w:spacing w:line="360" w:lineRule="auto"/>
        <w:ind w:left="0" w:firstLine="709"/>
        <w:rPr>
          <w:noProof/>
          <w:color w:val="000000"/>
          <w:sz w:val="28"/>
          <w:szCs w:val="28"/>
        </w:rPr>
      </w:pPr>
      <w:r w:rsidRPr="00E32951">
        <w:rPr>
          <w:noProof/>
          <w:color w:val="000000"/>
          <w:sz w:val="28"/>
          <w:szCs w:val="28"/>
        </w:rPr>
        <w:t>Адрес детского сада?</w:t>
      </w:r>
    </w:p>
    <w:p w:rsidR="00F02C84" w:rsidRPr="00E32951" w:rsidRDefault="00F02C84" w:rsidP="00B47DF5">
      <w:pPr>
        <w:numPr>
          <w:ilvl w:val="0"/>
          <w:numId w:val="26"/>
        </w:numPr>
        <w:tabs>
          <w:tab w:val="left" w:pos="786"/>
        </w:tabs>
        <w:spacing w:line="360" w:lineRule="auto"/>
        <w:ind w:left="0" w:firstLine="709"/>
        <w:rPr>
          <w:noProof/>
          <w:color w:val="000000"/>
          <w:sz w:val="28"/>
          <w:szCs w:val="28"/>
        </w:rPr>
      </w:pPr>
      <w:r w:rsidRPr="00E32951">
        <w:rPr>
          <w:noProof/>
          <w:color w:val="000000"/>
          <w:sz w:val="28"/>
          <w:szCs w:val="28"/>
        </w:rPr>
        <w:t>К кому и по каким телефонам обращаются при пожаре, нападении, травме, запахе газа?</w:t>
      </w:r>
    </w:p>
    <w:p w:rsidR="00F02C84" w:rsidRPr="00E32951" w:rsidRDefault="00F02C84" w:rsidP="00B47DF5">
      <w:pPr>
        <w:numPr>
          <w:ilvl w:val="0"/>
          <w:numId w:val="26"/>
        </w:numPr>
        <w:tabs>
          <w:tab w:val="left" w:pos="786"/>
        </w:tabs>
        <w:spacing w:line="360" w:lineRule="auto"/>
        <w:ind w:left="0" w:firstLine="709"/>
        <w:rPr>
          <w:noProof/>
          <w:color w:val="000000"/>
          <w:sz w:val="28"/>
          <w:szCs w:val="28"/>
        </w:rPr>
      </w:pPr>
      <w:r w:rsidRPr="00E32951">
        <w:rPr>
          <w:noProof/>
          <w:color w:val="000000"/>
          <w:sz w:val="28"/>
          <w:szCs w:val="28"/>
        </w:rPr>
        <w:t>Включаешь ли ты без родителей электроприборы, аппаратуру?</w:t>
      </w:r>
    </w:p>
    <w:p w:rsidR="00F02C84" w:rsidRPr="00E32951" w:rsidRDefault="00F02C84" w:rsidP="00B47DF5">
      <w:pPr>
        <w:numPr>
          <w:ilvl w:val="0"/>
          <w:numId w:val="26"/>
        </w:numPr>
        <w:tabs>
          <w:tab w:val="left" w:pos="786"/>
        </w:tabs>
        <w:spacing w:line="360" w:lineRule="auto"/>
        <w:ind w:left="0" w:firstLine="709"/>
        <w:rPr>
          <w:noProof/>
          <w:color w:val="000000"/>
          <w:sz w:val="28"/>
          <w:szCs w:val="28"/>
        </w:rPr>
      </w:pPr>
      <w:r w:rsidRPr="00E32951">
        <w:rPr>
          <w:noProof/>
          <w:color w:val="000000"/>
          <w:sz w:val="28"/>
          <w:szCs w:val="28"/>
        </w:rPr>
        <w:t>Уходя из дома, выключаешь ли ты электроприборы из розеток?</w:t>
      </w:r>
    </w:p>
    <w:p w:rsidR="00F02C84" w:rsidRPr="00E32951" w:rsidRDefault="00F02C84" w:rsidP="00B47DF5">
      <w:pPr>
        <w:numPr>
          <w:ilvl w:val="0"/>
          <w:numId w:val="26"/>
        </w:numPr>
        <w:tabs>
          <w:tab w:val="left" w:pos="773"/>
          <w:tab w:val="left" w:pos="851"/>
        </w:tabs>
        <w:spacing w:line="360" w:lineRule="auto"/>
        <w:ind w:left="0" w:firstLine="709"/>
        <w:rPr>
          <w:noProof/>
          <w:color w:val="000000"/>
          <w:sz w:val="28"/>
          <w:szCs w:val="28"/>
        </w:rPr>
      </w:pPr>
      <w:r w:rsidRPr="00E32951">
        <w:rPr>
          <w:noProof/>
          <w:color w:val="000000"/>
          <w:sz w:val="28"/>
          <w:szCs w:val="28"/>
        </w:rPr>
        <w:t>Знаешь ли ты как вести себя в сложных и неожиданных ситуациях?</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Результаты получились такие: дети знают свои данные, но не все знают номер телефона, место работы родителей, не знают как вести себя в опасных ситуациях.(см. Приложение 2). Такие вопросы помогли мне определить дальнейшие цели и пути работы по разделу «Ребенок дома».</w:t>
      </w:r>
    </w:p>
    <w:p w:rsidR="00F02C84" w:rsidRPr="00E32951" w:rsidRDefault="00F02C84" w:rsidP="00B47DF5">
      <w:pPr>
        <w:numPr>
          <w:ilvl w:val="0"/>
          <w:numId w:val="38"/>
        </w:numPr>
        <w:tabs>
          <w:tab w:val="left" w:pos="786"/>
        </w:tabs>
        <w:spacing w:line="360" w:lineRule="auto"/>
        <w:ind w:left="0" w:firstLine="709"/>
        <w:rPr>
          <w:noProof/>
          <w:color w:val="000000"/>
          <w:sz w:val="28"/>
          <w:szCs w:val="28"/>
        </w:rPr>
      </w:pPr>
      <w:r w:rsidRPr="00E32951">
        <w:rPr>
          <w:noProof/>
          <w:color w:val="000000"/>
          <w:sz w:val="28"/>
          <w:szCs w:val="28"/>
        </w:rPr>
        <w:t>Прямые запреты и умение правильно обращаться с некоторыми предметами.</w:t>
      </w:r>
    </w:p>
    <w:p w:rsidR="00F02C84" w:rsidRPr="00E32951" w:rsidRDefault="00F02C84" w:rsidP="00B47DF5">
      <w:pPr>
        <w:numPr>
          <w:ilvl w:val="0"/>
          <w:numId w:val="38"/>
        </w:numPr>
        <w:tabs>
          <w:tab w:val="left" w:pos="786"/>
        </w:tabs>
        <w:spacing w:line="360" w:lineRule="auto"/>
        <w:ind w:left="0" w:firstLine="709"/>
        <w:rPr>
          <w:noProof/>
          <w:color w:val="000000"/>
          <w:sz w:val="28"/>
          <w:szCs w:val="28"/>
        </w:rPr>
      </w:pPr>
      <w:r w:rsidRPr="00E32951">
        <w:rPr>
          <w:noProof/>
          <w:color w:val="000000"/>
          <w:sz w:val="28"/>
          <w:szCs w:val="28"/>
        </w:rPr>
        <w:t>Открытое окно, балкон как источники опасности.</w:t>
      </w:r>
    </w:p>
    <w:p w:rsidR="00F02C84" w:rsidRPr="00E32951" w:rsidRDefault="00F02C84" w:rsidP="00B47DF5">
      <w:pPr>
        <w:numPr>
          <w:ilvl w:val="0"/>
          <w:numId w:val="38"/>
        </w:numPr>
        <w:tabs>
          <w:tab w:val="left" w:pos="786"/>
        </w:tabs>
        <w:spacing w:line="360" w:lineRule="auto"/>
        <w:ind w:left="0" w:firstLine="709"/>
        <w:rPr>
          <w:noProof/>
          <w:color w:val="000000"/>
          <w:sz w:val="28"/>
          <w:szCs w:val="28"/>
        </w:rPr>
      </w:pPr>
      <w:r w:rsidRPr="00E32951">
        <w:rPr>
          <w:noProof/>
          <w:color w:val="000000"/>
          <w:sz w:val="28"/>
          <w:szCs w:val="28"/>
        </w:rPr>
        <w:t>Экстремальные ситуации в быту.</w:t>
      </w:r>
    </w:p>
    <w:p w:rsidR="00F02C84" w:rsidRPr="00E32951" w:rsidRDefault="00F02C84" w:rsidP="00B47DF5">
      <w:pPr>
        <w:tabs>
          <w:tab w:val="left" w:pos="786"/>
        </w:tabs>
        <w:spacing w:line="360" w:lineRule="auto"/>
        <w:ind w:firstLine="709"/>
        <w:rPr>
          <w:b/>
          <w:bCs/>
          <w:noProof/>
          <w:color w:val="000000"/>
          <w:sz w:val="28"/>
          <w:szCs w:val="28"/>
        </w:rPr>
      </w:pPr>
    </w:p>
    <w:p w:rsidR="00B47DF5" w:rsidRPr="00E32951" w:rsidRDefault="00F02C84" w:rsidP="00B47DF5">
      <w:pPr>
        <w:tabs>
          <w:tab w:val="left" w:pos="786"/>
        </w:tabs>
        <w:spacing w:line="360" w:lineRule="auto"/>
        <w:ind w:firstLine="709"/>
        <w:rPr>
          <w:b/>
          <w:bCs/>
          <w:noProof/>
          <w:color w:val="000000"/>
          <w:sz w:val="28"/>
          <w:szCs w:val="28"/>
        </w:rPr>
      </w:pPr>
      <w:r w:rsidRPr="00E32951">
        <w:rPr>
          <w:b/>
          <w:bCs/>
          <w:noProof/>
          <w:color w:val="000000"/>
          <w:sz w:val="28"/>
          <w:szCs w:val="28"/>
        </w:rPr>
        <w:t>2.2</w:t>
      </w:r>
      <w:r w:rsidR="004D04B9" w:rsidRPr="00E32951">
        <w:rPr>
          <w:b/>
          <w:bCs/>
          <w:noProof/>
          <w:color w:val="000000"/>
          <w:sz w:val="28"/>
          <w:szCs w:val="28"/>
        </w:rPr>
        <w:t xml:space="preserve"> </w:t>
      </w:r>
      <w:r w:rsidRPr="00E32951">
        <w:rPr>
          <w:b/>
          <w:bCs/>
          <w:noProof/>
          <w:color w:val="000000"/>
          <w:sz w:val="28"/>
          <w:szCs w:val="28"/>
        </w:rPr>
        <w:t>Формирующий эксперимент.</w:t>
      </w:r>
      <w:r w:rsidR="004D04B9" w:rsidRPr="00E32951">
        <w:rPr>
          <w:b/>
          <w:bCs/>
          <w:noProof/>
          <w:color w:val="000000"/>
          <w:sz w:val="28"/>
          <w:szCs w:val="28"/>
        </w:rPr>
        <w:t xml:space="preserve"> </w:t>
      </w:r>
      <w:r w:rsidRPr="00E32951">
        <w:rPr>
          <w:b/>
          <w:bCs/>
          <w:noProof/>
          <w:color w:val="000000"/>
          <w:sz w:val="28"/>
          <w:szCs w:val="28"/>
        </w:rPr>
        <w:t>Система работы по формированию основ безопасности жизнедеятельности</w:t>
      </w:r>
      <w:r w:rsidR="00B47DF5" w:rsidRPr="00E32951">
        <w:rPr>
          <w:b/>
          <w:bCs/>
          <w:noProof/>
          <w:color w:val="000000"/>
          <w:sz w:val="28"/>
          <w:szCs w:val="28"/>
        </w:rPr>
        <w:t xml:space="preserve"> </w:t>
      </w:r>
      <w:r w:rsidR="004D04B9" w:rsidRPr="00E32951">
        <w:rPr>
          <w:b/>
          <w:bCs/>
          <w:noProof/>
          <w:color w:val="000000"/>
          <w:sz w:val="28"/>
          <w:szCs w:val="28"/>
        </w:rPr>
        <w:t>старших дошкольников</w:t>
      </w:r>
    </w:p>
    <w:p w:rsidR="00B47DF5" w:rsidRPr="00E32951" w:rsidRDefault="00B47DF5" w:rsidP="00B47DF5">
      <w:pPr>
        <w:tabs>
          <w:tab w:val="left" w:pos="786"/>
        </w:tabs>
        <w:spacing w:line="360" w:lineRule="auto"/>
        <w:ind w:firstLine="709"/>
        <w:rPr>
          <w:b/>
          <w:bCs/>
          <w:noProof/>
          <w:color w:val="000000"/>
          <w:sz w:val="28"/>
          <w:szCs w:val="28"/>
        </w:rPr>
      </w:pPr>
    </w:p>
    <w:p w:rsidR="00B47DF5" w:rsidRPr="00E32951" w:rsidRDefault="00F02C84" w:rsidP="00B47DF5">
      <w:pPr>
        <w:pStyle w:val="210"/>
        <w:spacing w:line="360" w:lineRule="auto"/>
        <w:ind w:firstLine="709"/>
        <w:rPr>
          <w:noProof/>
          <w:color w:val="000000"/>
        </w:rPr>
      </w:pPr>
      <w:r w:rsidRPr="00E32951">
        <w:rPr>
          <w:noProof/>
          <w:color w:val="000000"/>
        </w:rPr>
        <w:t>На этапе формирующего эксперимента ставились следующие задачи: -знакомить детей с социальной действительностью, сформировать у детей представление о своем организме, о чувствах, о мыслях, о поступках, об умениях, о семье, о родословной,</w:t>
      </w:r>
      <w:r w:rsidR="00B47DF5" w:rsidRPr="00E32951">
        <w:rPr>
          <w:noProof/>
          <w:color w:val="000000"/>
        </w:rPr>
        <w:t xml:space="preserve"> </w:t>
      </w:r>
      <w:r w:rsidRPr="00E32951">
        <w:rPr>
          <w:noProof/>
          <w:color w:val="000000"/>
        </w:rPr>
        <w:t>о том, как мы живем в детском саду.</w:t>
      </w:r>
    </w:p>
    <w:p w:rsidR="00F02C84" w:rsidRPr="00E32951" w:rsidRDefault="00F02C84" w:rsidP="00882489">
      <w:pPr>
        <w:pStyle w:val="210"/>
        <w:numPr>
          <w:ilvl w:val="0"/>
          <w:numId w:val="61"/>
        </w:numPr>
        <w:tabs>
          <w:tab w:val="left" w:pos="360"/>
        </w:tabs>
        <w:spacing w:line="360" w:lineRule="auto"/>
        <w:ind w:left="0" w:firstLine="709"/>
        <w:rPr>
          <w:noProof/>
          <w:color w:val="000000"/>
        </w:rPr>
      </w:pPr>
      <w:r w:rsidRPr="00E32951">
        <w:rPr>
          <w:noProof/>
          <w:color w:val="000000"/>
        </w:rPr>
        <w:t>-дать понятия кто такие дети и взрослые, зачем и как работают взрослые люди, зачем и как люди отдыхают.</w:t>
      </w:r>
    </w:p>
    <w:p w:rsidR="00B47DF5" w:rsidRPr="00E32951" w:rsidRDefault="00F02C84" w:rsidP="00B47DF5">
      <w:pPr>
        <w:pStyle w:val="210"/>
        <w:spacing w:line="360" w:lineRule="auto"/>
        <w:ind w:firstLine="709"/>
        <w:rPr>
          <w:noProof/>
          <w:color w:val="000000"/>
        </w:rPr>
      </w:pPr>
      <w:r w:rsidRPr="00E32951">
        <w:rPr>
          <w:noProof/>
          <w:color w:val="000000"/>
        </w:rPr>
        <w:t>Дети могут не только усвоить эти знания, но и стараться применить это в жизни. О природе, о здоровье мы говорим постоянно, но о том, какие опасности подстерегают ребенка дома, какие могут быть экстремальные ситуации в быту – эти вопросы зачастую выпадают из нашей практики. Мною разработан материал на эту тему, где раскрывается цели и задачи данной проблемы, принципы, условия, методы и средства ознакомление детей с основами безопасности, как сотрудничать</w:t>
      </w:r>
      <w:r w:rsidR="00B47DF5" w:rsidRPr="00E32951">
        <w:rPr>
          <w:noProof/>
          <w:color w:val="000000"/>
        </w:rPr>
        <w:t xml:space="preserve"> </w:t>
      </w:r>
      <w:r w:rsidRPr="00E32951">
        <w:rPr>
          <w:noProof/>
          <w:color w:val="000000"/>
        </w:rPr>
        <w:t>с родителями, раскрывается воспитательно-образовательная работа с детьми, дана подборка стихов, загадок,</w:t>
      </w:r>
      <w:r w:rsidR="00B47DF5" w:rsidRPr="00E32951">
        <w:rPr>
          <w:noProof/>
          <w:color w:val="000000"/>
        </w:rPr>
        <w:t xml:space="preserve"> </w:t>
      </w:r>
      <w:r w:rsidRPr="00E32951">
        <w:rPr>
          <w:noProof/>
          <w:color w:val="000000"/>
        </w:rPr>
        <w:t>пословиц связанные с содержанием той или иной темы,</w:t>
      </w:r>
      <w:r w:rsidR="00B47DF5" w:rsidRPr="00E32951">
        <w:rPr>
          <w:noProof/>
          <w:color w:val="000000"/>
        </w:rPr>
        <w:t xml:space="preserve"> </w:t>
      </w:r>
      <w:r w:rsidRPr="00E32951">
        <w:rPr>
          <w:noProof/>
          <w:color w:val="000000"/>
        </w:rPr>
        <w:t>дана технологическая карта предполагаемых занятий. Материал на эту тему дается детям в доступной форме и строится на раскрытии причинно-следственных связей. Особенность содержания предлагаемого материала заключается в важной роли положительного примера со стороны взрослых и необходимости контактов между педагогами и родителями.</w:t>
      </w:r>
    </w:p>
    <w:p w:rsidR="00F02C84" w:rsidRPr="00E32951" w:rsidRDefault="00F02C84" w:rsidP="00B47DF5">
      <w:pPr>
        <w:spacing w:line="360" w:lineRule="auto"/>
        <w:ind w:firstLine="709"/>
        <w:rPr>
          <w:b/>
          <w:bCs/>
          <w:noProof/>
          <w:color w:val="000000"/>
          <w:sz w:val="28"/>
          <w:szCs w:val="28"/>
        </w:rPr>
      </w:pPr>
      <w:r w:rsidRPr="00E32951">
        <w:rPr>
          <w:b/>
          <w:bCs/>
          <w:noProof/>
          <w:color w:val="000000"/>
          <w:sz w:val="28"/>
          <w:szCs w:val="28"/>
        </w:rPr>
        <w:t>Принципы организации воспитательно-образовательной</w:t>
      </w:r>
      <w:r w:rsidR="004D04B9" w:rsidRPr="00E32951">
        <w:rPr>
          <w:b/>
          <w:bCs/>
          <w:noProof/>
          <w:color w:val="000000"/>
          <w:sz w:val="28"/>
          <w:szCs w:val="28"/>
        </w:rPr>
        <w:t xml:space="preserve"> </w:t>
      </w:r>
      <w:r w:rsidRPr="00E32951">
        <w:rPr>
          <w:b/>
          <w:bCs/>
          <w:noProof/>
          <w:color w:val="000000"/>
          <w:sz w:val="28"/>
          <w:szCs w:val="28"/>
        </w:rPr>
        <w:t>работы</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Прежде чем начать работу, необходимо соблюдать следующие принципы организации работы.</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Принцип полноты.</w:t>
      </w:r>
      <w:r w:rsidRPr="00E32951">
        <w:rPr>
          <w:noProof/>
          <w:color w:val="000000"/>
          <w:sz w:val="28"/>
          <w:szCs w:val="28"/>
        </w:rPr>
        <w:t xml:space="preserve"> Содержание программы должно быть реализовано по всем разделам. Если какой-либо раздел выпадает из рассмотрения, то дети оказываются не защищенными от представленных в нем определенных источников опасности.</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Принцип системности.</w:t>
      </w:r>
      <w:r w:rsidRPr="00E32951">
        <w:rPr>
          <w:noProof/>
          <w:color w:val="000000"/>
          <w:sz w:val="28"/>
          <w:szCs w:val="28"/>
        </w:rPr>
        <w:t xml:space="preserve"> Работа должна проводиться системно, весь учебный год при гибком распределении содержания программы в течение дня. Специально организованные занятия целесообразно проводить в первой половине дня. Что же касается игры, театрализованной и других видов нерегламентированной деятельности детей, то эти формы работы могут осуществляться как до обеда, так и во второй половине дня; для этого можно выбрать определенный день недели или работать тематическими циклами (каждый день в течение недели с последующим перерывом в две-три недели). Однако независимо от выбранного ритма следует учитывать такой фактор, как состав группы: летом или во время карантина, когда детей мало, основное содержание программы давать не следует, можно лишь закреплять пройденный материал.</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Также надо иметь в виду, что тематический недельный план не может предвосхищать все спонтанно возникающие ситуации и сложности, и от педагога в любой момент могут потребоваться дополнительные объяснения, ответы на вопросы, организация игровой ситуации, привлечение соответствующей художественной литературы.</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 xml:space="preserve">Принцип учета условий городской и сельской местности. </w:t>
      </w:r>
      <w:r w:rsidRPr="00E32951">
        <w:rPr>
          <w:noProof/>
          <w:color w:val="000000"/>
          <w:sz w:val="28"/>
          <w:szCs w:val="28"/>
        </w:rPr>
        <w:t>Известно, что городские и сельские дошкольники имеют разный опыт взаимодействия с окружающей средой. Так, у городских детей особые проблемы возникают именно в условиях сельской местности (как обращаться с печкой, как ориентироваться в лесу, как вести себя с домашними животными). И наоборот, сельские дети, попадая в город, часто оказываются не подготовленными к правильному поведению на улице, в общественном транспорте, с незнакомыми взрослыми. Иными словами, у каждого ребенка существует свои опыт осознания источников опасности, что определяется условиями проживания и семейным воспитанием. Компенсировать его неосведомленность в правилах поведения в непривычных для него условиях возможно только в процессе целенаправленной педагогической работы дошкольного учреждения.</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Принцип возрастной адресованности.</w:t>
      </w:r>
      <w:r w:rsidRPr="00E32951">
        <w:rPr>
          <w:noProof/>
          <w:color w:val="000000"/>
          <w:sz w:val="28"/>
          <w:szCs w:val="28"/>
        </w:rPr>
        <w:t xml:space="preserve"> При работе с детьми разного возраста содержание обучения выстраивается последовательно: одни разделы выбираются для работы с детьми младшего дошкольного возраста, другие — для среднего, третьи — для старших дошкольников. Второй путь — одно и то же содержание программы по разделам используется для работы в разных возрастных группах. (В обоих случаях должны использоваться методы, соответствующие возрастным особенностям детей.)</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Принцип интеграции.</w:t>
      </w:r>
      <w:r w:rsidRPr="00E32951">
        <w:rPr>
          <w:noProof/>
          <w:color w:val="000000"/>
          <w:sz w:val="28"/>
          <w:szCs w:val="28"/>
        </w:rPr>
        <w:t xml:space="preserve"> Данная программа может быть реализована как самостоятельная, так и выступать как составная часть комплексной программы. При этом ее содержание органично вплетается в содержание основной комплексной программы. Прежде всего это касается занятий по изобразительной, театрализованной деятельности, по ознакомлению с окружающим миром, по экологическому и физическому воспитанию, а также не регламентированных видов деятельности и отдельных режимных моментов.</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Выбор наиболее подходящей модели зависит от общей организации педагогического процесса дошкольного учреждения. Вместе с тем, для большей эффективности следует использовать разнообразные формы работы (как специально организованные занятия, игры и развлечения, так и отдельные режимные моменты, например гигиенические и оздоровительные процедуры). Иными словами, предлагаемая программа не должна быть искусственной надстройкой, ее следует естественно и органично интегрировать в целостный педагогический процесс.</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Принцип преемственности взаимодействия с ребенком в условиях дошкольного учреждения и в</w:t>
      </w:r>
      <w:r w:rsidR="00B47DF5" w:rsidRPr="00E32951">
        <w:rPr>
          <w:b/>
          <w:bCs/>
          <w:i/>
          <w:iCs/>
          <w:noProof/>
          <w:color w:val="000000"/>
          <w:sz w:val="28"/>
          <w:szCs w:val="28"/>
        </w:rPr>
        <w:t xml:space="preserve"> </w:t>
      </w:r>
      <w:r w:rsidRPr="00E32951">
        <w:rPr>
          <w:b/>
          <w:bCs/>
          <w:i/>
          <w:iCs/>
          <w:noProof/>
          <w:color w:val="000000"/>
          <w:sz w:val="28"/>
          <w:szCs w:val="28"/>
        </w:rPr>
        <w:t>семье.</w:t>
      </w:r>
      <w:r w:rsidRPr="00E32951">
        <w:rPr>
          <w:noProof/>
          <w:color w:val="000000"/>
          <w:sz w:val="28"/>
          <w:szCs w:val="28"/>
        </w:rPr>
        <w:t xml:space="preserve"> Основные разделы программы должны стать достоянием родителей, которые могут не только продолжать беседы с ребенком на предложенные педагогами темы, но и выступать активными участниками педагогического процесса.</w:t>
      </w:r>
    </w:p>
    <w:p w:rsidR="00F02C84" w:rsidRPr="00E32951" w:rsidRDefault="00F02C84" w:rsidP="00B47DF5">
      <w:pPr>
        <w:pStyle w:val="31"/>
        <w:spacing w:line="360" w:lineRule="auto"/>
        <w:ind w:firstLine="709"/>
        <w:jc w:val="both"/>
        <w:rPr>
          <w:noProof/>
          <w:color w:val="000000"/>
        </w:rPr>
      </w:pPr>
      <w:r w:rsidRPr="00E32951">
        <w:rPr>
          <w:noProof/>
          <w:color w:val="000000"/>
        </w:rPr>
        <w:t>Создание условий для ознакомления детей с основами безопасности</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Воспитательная среда.</w:t>
      </w:r>
      <w:r w:rsidRPr="00E32951">
        <w:rPr>
          <w:noProof/>
          <w:color w:val="000000"/>
          <w:sz w:val="28"/>
          <w:szCs w:val="28"/>
        </w:rPr>
        <w:t xml:space="preserve"> Я создала в группе комфортный, благоприятный микроклимат, способствующий развитию уверенной в себе личности, устойчивой к стрессам, атмосферу душевного тепла и эмоционального благополучия детей.</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Пространственно - предметное окружение, построенное на принципе истинной красоты.</w:t>
      </w:r>
      <w:r w:rsidRPr="00E32951">
        <w:rPr>
          <w:noProof/>
          <w:color w:val="000000"/>
          <w:sz w:val="28"/>
          <w:szCs w:val="28"/>
        </w:rPr>
        <w:t xml:space="preserve"> Я красиво расставила мебель в группе, создала пространство, где дети могут познакомиться с</w:t>
      </w:r>
      <w:r w:rsidR="00B47DF5" w:rsidRPr="00E32951">
        <w:rPr>
          <w:noProof/>
          <w:color w:val="000000"/>
          <w:sz w:val="28"/>
          <w:szCs w:val="28"/>
        </w:rPr>
        <w:t xml:space="preserve"> </w:t>
      </w:r>
      <w:r w:rsidRPr="00E32951">
        <w:rPr>
          <w:noProof/>
          <w:color w:val="000000"/>
          <w:sz w:val="28"/>
          <w:szCs w:val="28"/>
        </w:rPr>
        <w:t>разным материалом по основам безопасности (разные альбомы на данную тему, детские рисунки, настольно-печатные игры, картины, наборы иллюстраций, разные виды театра, художественная литература, диафильмы, сборники стихов, загадок, пословиц, атрибуты к сюжетно-ролевой игре « Юные пожарные». Вместе с детьми обустроили свою групповую комнату, периодически по желанию меняли обстановку. В группе есть «места уединения», дающие возможность ребёнку одному порисовать, посмотреть книгу, подумать. Но есть место и для коллективных игр, занятий, для проведения экспериментов. В целом в группе царит обстановка занятости, содержательного общения, исследования, творчества, радости.</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Одной из основных задач</w:t>
      </w:r>
      <w:r w:rsidR="00B47DF5" w:rsidRPr="00E32951">
        <w:rPr>
          <w:noProof/>
          <w:color w:val="000000"/>
          <w:sz w:val="28"/>
          <w:szCs w:val="28"/>
        </w:rPr>
        <w:t xml:space="preserve"> </w:t>
      </w:r>
      <w:r w:rsidRPr="00E32951">
        <w:rPr>
          <w:noProof/>
          <w:color w:val="000000"/>
          <w:sz w:val="28"/>
          <w:szCs w:val="28"/>
        </w:rPr>
        <w:t>должно быть обогащение игровой среды такими элементами, которые могли бы стимулировать познавательную активность детей. Мы</w:t>
      </w:r>
      <w:r w:rsidR="00B47DF5" w:rsidRPr="00E32951">
        <w:rPr>
          <w:noProof/>
          <w:color w:val="000000"/>
          <w:sz w:val="28"/>
          <w:szCs w:val="28"/>
        </w:rPr>
        <w:t xml:space="preserve"> </w:t>
      </w:r>
      <w:r w:rsidRPr="00E32951">
        <w:rPr>
          <w:noProof/>
          <w:color w:val="000000"/>
          <w:sz w:val="28"/>
          <w:szCs w:val="28"/>
        </w:rPr>
        <w:t>изготовили разнообразные учебные пособия по ознакомлению детей с основами безопасности: альбомы «Опасные предметы дома», «Профессия пожарных», «Служба «01», «02», «03», «Спичка - невеличка», «Пожары», «Опасные ситуации в жизни детей» (ребенок и другие люди,</w:t>
      </w:r>
      <w:r w:rsidR="00B47DF5" w:rsidRPr="00E32951">
        <w:rPr>
          <w:noProof/>
          <w:color w:val="000000"/>
          <w:sz w:val="28"/>
          <w:szCs w:val="28"/>
        </w:rPr>
        <w:t xml:space="preserve"> </w:t>
      </w:r>
      <w:r w:rsidRPr="00E32951">
        <w:rPr>
          <w:noProof/>
          <w:color w:val="000000"/>
          <w:sz w:val="28"/>
          <w:szCs w:val="28"/>
        </w:rPr>
        <w:t>ребенок дома, здоровье ребенка).</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Для развития познавательной активности детей важно, чтобы информация заложенная в среде, не обнаруживала себя сразу полностью, а побуждала ребёнка к её поиску. С этой целью в группе отведено место, где разложены разные дидактические игры «Черный ящик», «Умники и умницы», «Добрые и плохие поступки», «Что необходимо пожарному?», «Горит – не горит», «Предметы – источники пожара», «Разложи картинки по порядку», «Собери картинку».</w:t>
      </w:r>
    </w:p>
    <w:p w:rsidR="00F02C84" w:rsidRPr="00E32951" w:rsidRDefault="00F02C84" w:rsidP="00B47DF5">
      <w:pPr>
        <w:tabs>
          <w:tab w:val="left" w:pos="30"/>
        </w:tabs>
        <w:spacing w:line="360" w:lineRule="auto"/>
        <w:ind w:firstLine="709"/>
        <w:rPr>
          <w:noProof/>
          <w:color w:val="000000"/>
          <w:sz w:val="28"/>
          <w:szCs w:val="28"/>
        </w:rPr>
      </w:pPr>
      <w:r w:rsidRPr="00E32951">
        <w:rPr>
          <w:noProof/>
          <w:color w:val="000000"/>
          <w:sz w:val="28"/>
          <w:szCs w:val="28"/>
        </w:rPr>
        <w:t>Детей это очень интересует, они подолгу стоят, рассматривают, думают, рассуждают. Используя обычные предметы детской мебели можно создать в группе уголок, обеспечив свободный доступ детей к находящимся там материалам. Этим самым детям предоставляется возможность выбрать интересующую их игру, пособие и играть индивидуально или совместно с другими детьми, небольшой подгруппой. Готовясь к проведению тематических</w:t>
      </w:r>
      <w:r w:rsidR="00B47DF5" w:rsidRPr="00E32951">
        <w:rPr>
          <w:noProof/>
          <w:color w:val="000000"/>
          <w:sz w:val="28"/>
          <w:szCs w:val="28"/>
        </w:rPr>
        <w:t xml:space="preserve"> </w:t>
      </w:r>
      <w:r w:rsidRPr="00E32951">
        <w:rPr>
          <w:noProof/>
          <w:color w:val="000000"/>
          <w:sz w:val="28"/>
          <w:szCs w:val="28"/>
        </w:rPr>
        <w:t>вечеров досуга, должен учитываться опыт детей, имеющийся материал</w:t>
      </w:r>
      <w:r w:rsidR="00B47DF5" w:rsidRPr="00E32951">
        <w:rPr>
          <w:noProof/>
          <w:color w:val="000000"/>
          <w:sz w:val="28"/>
          <w:szCs w:val="28"/>
        </w:rPr>
        <w:t>.</w:t>
      </w:r>
      <w:r w:rsidRPr="00E32951">
        <w:rPr>
          <w:noProof/>
          <w:color w:val="000000"/>
          <w:sz w:val="28"/>
          <w:szCs w:val="28"/>
        </w:rPr>
        <w:t xml:space="preserve"> При этом надо включать материал, помогающий развивать не только умственное активность ребят, смекалку, конструктивные умения, но и осуществлять разносторонние развитие детей, формировать у них такие жизненно важные качества, как находчивость, самостоятельность, быстрота, ловкость, привычка к трудовому, умственному, физическому усилию. Важно способствовать воспитанию</w:t>
      </w:r>
      <w:r w:rsidR="00B47DF5" w:rsidRPr="00E32951">
        <w:rPr>
          <w:noProof/>
          <w:color w:val="000000"/>
          <w:sz w:val="28"/>
          <w:szCs w:val="28"/>
        </w:rPr>
        <w:t xml:space="preserve"> </w:t>
      </w:r>
      <w:r w:rsidRPr="00E32951">
        <w:rPr>
          <w:noProof/>
          <w:color w:val="000000"/>
          <w:sz w:val="28"/>
          <w:szCs w:val="28"/>
        </w:rPr>
        <w:t>уверенности</w:t>
      </w:r>
      <w:r w:rsidR="00B47DF5" w:rsidRPr="00E32951">
        <w:rPr>
          <w:noProof/>
          <w:color w:val="000000"/>
          <w:sz w:val="28"/>
          <w:szCs w:val="28"/>
        </w:rPr>
        <w:t xml:space="preserve"> </w:t>
      </w:r>
      <w:r w:rsidRPr="00E32951">
        <w:rPr>
          <w:noProof/>
          <w:color w:val="000000"/>
          <w:sz w:val="28"/>
          <w:szCs w:val="28"/>
        </w:rPr>
        <w:t>в</w:t>
      </w:r>
      <w:r w:rsidR="00B47DF5" w:rsidRPr="00E32951">
        <w:rPr>
          <w:noProof/>
          <w:color w:val="000000"/>
          <w:sz w:val="28"/>
          <w:szCs w:val="28"/>
        </w:rPr>
        <w:t xml:space="preserve"> </w:t>
      </w:r>
      <w:r w:rsidRPr="00E32951">
        <w:rPr>
          <w:noProof/>
          <w:color w:val="000000"/>
          <w:sz w:val="28"/>
          <w:szCs w:val="28"/>
        </w:rPr>
        <w:t>себе,</w:t>
      </w:r>
      <w:r w:rsidR="00B47DF5" w:rsidRPr="00E32951">
        <w:rPr>
          <w:noProof/>
          <w:color w:val="000000"/>
          <w:sz w:val="28"/>
          <w:szCs w:val="28"/>
        </w:rPr>
        <w:t xml:space="preserve"> </w:t>
      </w:r>
      <w:r w:rsidRPr="00E32951">
        <w:rPr>
          <w:noProof/>
          <w:color w:val="000000"/>
          <w:sz w:val="28"/>
          <w:szCs w:val="28"/>
        </w:rPr>
        <w:t>воли,</w:t>
      </w:r>
      <w:r w:rsidR="00B47DF5" w:rsidRPr="00E32951">
        <w:rPr>
          <w:noProof/>
          <w:color w:val="000000"/>
          <w:sz w:val="28"/>
          <w:szCs w:val="28"/>
        </w:rPr>
        <w:t xml:space="preserve"> </w:t>
      </w:r>
      <w:r w:rsidRPr="00E32951">
        <w:rPr>
          <w:noProof/>
          <w:color w:val="000000"/>
          <w:sz w:val="28"/>
          <w:szCs w:val="28"/>
        </w:rPr>
        <w:t>развитию</w:t>
      </w:r>
      <w:r w:rsidR="00B47DF5" w:rsidRPr="00E32951">
        <w:rPr>
          <w:noProof/>
          <w:color w:val="000000"/>
          <w:sz w:val="28"/>
          <w:szCs w:val="28"/>
        </w:rPr>
        <w:t xml:space="preserve"> </w:t>
      </w:r>
      <w:r w:rsidRPr="00E32951">
        <w:rPr>
          <w:noProof/>
          <w:color w:val="000000"/>
          <w:sz w:val="28"/>
          <w:szCs w:val="28"/>
        </w:rPr>
        <w:t>эмпатии, доброжелательного отношения к людям.</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Духовная среда.</w:t>
      </w:r>
      <w:r w:rsidRPr="00E32951">
        <w:rPr>
          <w:noProof/>
          <w:color w:val="000000"/>
          <w:sz w:val="28"/>
          <w:szCs w:val="28"/>
        </w:rPr>
        <w:t xml:space="preserve"> Это отношение среди людей, основанное на любви, доверии друг к другу, интереса всех к каждому и каждого ко всем. Я старалась не создавать такие ситуации, где были отрицательные эмоции. Заплаканный ребенок не в состоянии что - либо воспринять и осознать. Я старалась показать последствия неправильного поведения или обращения с каким-либо предметом. Вместо того чтобы кричать: «Вы что! Прекратите немедленно!», - лучше сказать: «Положите, ножницы на место! Драться из-за них опасно. Посмотрите, что могло бы случиться, если бы в этот момент ножницы раскрылись!» Очень важно также использовать каждую возможность, чтобы похвалить детей за хороший поступок, за соблюдение запретов.</w:t>
      </w:r>
    </w:p>
    <w:p w:rsidR="00F02C84" w:rsidRPr="00E32951" w:rsidRDefault="00F02C84" w:rsidP="00B47DF5">
      <w:pPr>
        <w:spacing w:line="360" w:lineRule="auto"/>
        <w:ind w:firstLine="709"/>
        <w:rPr>
          <w:b/>
          <w:bCs/>
          <w:noProof/>
          <w:color w:val="000000"/>
          <w:sz w:val="28"/>
          <w:szCs w:val="28"/>
        </w:rPr>
      </w:pPr>
      <w:r w:rsidRPr="00E32951">
        <w:rPr>
          <w:b/>
          <w:bCs/>
          <w:noProof/>
          <w:color w:val="000000"/>
          <w:sz w:val="28"/>
          <w:szCs w:val="28"/>
        </w:rPr>
        <w:t>Средства ознакомления детей с основами безопасности</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Сама социальная действительность</w:t>
      </w:r>
      <w:r w:rsidRPr="00E32951">
        <w:rPr>
          <w:noProof/>
          <w:color w:val="000000"/>
          <w:sz w:val="28"/>
          <w:szCs w:val="28"/>
        </w:rPr>
        <w:t>. Она не только объект изучения, но и средство, воздействующее на ребенка, питающее его ум и душу. Главное это показать детям социальный мир «изнутри» и помочь ребенку накопить социальный опыт, понять свое место в этом мире как члена людского сообщества, участника событий, преобразователя. Не любой объект социального мира является средством воспитания, а лишь та его часть, которая может быть понята и воспринята ребенком определенного возраста и определенного уровня развития и при условии адекватной методики. Поэтому важными задачами являются анализ и отбор из социального окружения такого содержания, которое несет в себе развивающий потенциал и может стать средством приобщения ребенка к социальному миру. Я обращала внимание детей на «социальный портрет» окружения, в котором находится дошкольное учреждение. В такой «социальный портрет» входят: описание социальных объектов ближайшего окружения (школа, магазин, библиотека, детская поликлиника); перечень улиц; указатель знаменательных дат, которые будут отмечаться городом; перечень событий которые будут иметь место в дошкольном учреждении и в группе («Масленица», «День рождения», озеленение участка «Трудовичок»). Я продумывала, как используя реальную жизнь, можно познакомить детей с основами безопасности. Мы с детьми рисовали план-схему групповой комнаты, квартиры, где дети проживают. Отмечали опасные места красными кружочками. Дети вспоминали, какие социальные объекты окружают детский сад, их дом, дорога в детский сад, план микрорайона, различные лабиринты.</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Предметы рукотворного мира.</w:t>
      </w:r>
      <w:r w:rsidRPr="00E32951">
        <w:rPr>
          <w:noProof/>
          <w:color w:val="000000"/>
          <w:sz w:val="28"/>
          <w:szCs w:val="28"/>
        </w:rPr>
        <w:t xml:space="preserve"> Мир разнообразен, поэтому и предметы, окружающие ребёнка, должны быть разнообразными по свойствам, качествам, функциям. Дети могут не замечать предметы, не интересоваться ими до тех пор, пока я сама не укажу на них, не создам условия для действий с предметами. Лишь в этом случае предмет субъективно – для данного ребенка – станет средством познания мира. В группе есть предметы, которые могут оказаться опасными для жизни детей: электрические розетки, иголки, ножницы, нож,</w:t>
      </w:r>
      <w:r w:rsidR="00B47DF5" w:rsidRPr="00E32951">
        <w:rPr>
          <w:noProof/>
          <w:color w:val="000000"/>
          <w:sz w:val="28"/>
          <w:szCs w:val="28"/>
        </w:rPr>
        <w:t xml:space="preserve"> </w:t>
      </w:r>
      <w:r w:rsidRPr="00E32951">
        <w:rPr>
          <w:noProof/>
          <w:color w:val="000000"/>
          <w:sz w:val="28"/>
          <w:szCs w:val="28"/>
        </w:rPr>
        <w:t>вилки, лекарства, пылесос. В группе должна быть бытовая техника: пылесос, магнитофон, часы. Если</w:t>
      </w:r>
      <w:r w:rsidR="00B47DF5" w:rsidRPr="00E32951">
        <w:rPr>
          <w:noProof/>
          <w:color w:val="000000"/>
          <w:sz w:val="28"/>
          <w:szCs w:val="28"/>
        </w:rPr>
        <w:t xml:space="preserve"> </w:t>
      </w:r>
      <w:r w:rsidRPr="00E32951">
        <w:rPr>
          <w:noProof/>
          <w:color w:val="000000"/>
          <w:sz w:val="28"/>
          <w:szCs w:val="28"/>
        </w:rPr>
        <w:t>их нельзя держать постоянно, то следует приносить, периодически рассматривать, как они работают, выявлять, какой принцип заложен в механизме действия. Можно принести кофемолку и рассмотреть, как работает кофемолка, и увидев результат – мелко перемолотый кофе, подумать с помощью чего достигается результат. Конечно, взрослые должны помнить о правилах безопасности и предупреждать о них детей. Чтобы проверить, поняли ли дети принцип работы кофемолки, можно предложить им для решения такую проблему: нужна сахарная пудра, чтобы посыпать пирог. Где взять сахарную пудру, можно ли ее сделать самим? Из чего и с помощью чего? Если дети предложат использовать кофемолку, можно уточнить, как она выполнит такую задачу. Аргументы ребенка и будут свидетельством понимания им принципа работы данного бытового прибора.</w:t>
      </w:r>
      <w:r w:rsidR="00B47DF5" w:rsidRPr="00E32951">
        <w:rPr>
          <w:noProof/>
          <w:color w:val="000000"/>
          <w:sz w:val="28"/>
          <w:szCs w:val="28"/>
        </w:rPr>
        <w:t xml:space="preserve"> </w:t>
      </w:r>
      <w:r w:rsidRPr="00E32951">
        <w:rPr>
          <w:noProof/>
          <w:color w:val="000000"/>
          <w:sz w:val="28"/>
          <w:szCs w:val="28"/>
        </w:rPr>
        <w:t>По мере познания предметного мира ребенок овладевает умением различать опасные</w:t>
      </w:r>
      <w:r w:rsidR="00B47DF5" w:rsidRPr="00E32951">
        <w:rPr>
          <w:noProof/>
          <w:color w:val="000000"/>
          <w:sz w:val="28"/>
          <w:szCs w:val="28"/>
        </w:rPr>
        <w:t xml:space="preserve"> </w:t>
      </w:r>
      <w:r w:rsidRPr="00E32951">
        <w:rPr>
          <w:noProof/>
          <w:color w:val="000000"/>
          <w:sz w:val="28"/>
          <w:szCs w:val="28"/>
        </w:rPr>
        <w:t>и безопасные для него предметы, выделять полезные и интересные, осваивает способы действия с ними, умение ориентироваться в мире предметов. По поводу этих предметов мы ведем беседы, рассуждения. Какие еще опасности спрятаны в группе до поры до времени? (гвоздь в стуле, сломанная игрушка с острыми концами).</w:t>
      </w:r>
    </w:p>
    <w:p w:rsidR="00B47DF5" w:rsidRPr="00E32951" w:rsidRDefault="00F02C84" w:rsidP="00B47DF5">
      <w:pPr>
        <w:spacing w:line="360" w:lineRule="auto"/>
        <w:ind w:firstLine="709"/>
        <w:rPr>
          <w:noProof/>
          <w:color w:val="000000"/>
          <w:sz w:val="28"/>
          <w:szCs w:val="28"/>
        </w:rPr>
      </w:pPr>
      <w:r w:rsidRPr="00E32951">
        <w:rPr>
          <w:b/>
          <w:bCs/>
          <w:i/>
          <w:iCs/>
          <w:noProof/>
          <w:color w:val="000000"/>
          <w:sz w:val="28"/>
          <w:szCs w:val="28"/>
        </w:rPr>
        <w:t>Художественная литература.</w:t>
      </w:r>
      <w:r w:rsidRPr="00E32951">
        <w:rPr>
          <w:noProof/>
          <w:color w:val="000000"/>
          <w:sz w:val="28"/>
          <w:szCs w:val="28"/>
        </w:rPr>
        <w:t xml:space="preserve"> Является одновременно источником знаний и источником чувств. Мной были отобраны литературные произведения разных жанров: сказки, рассказы, стихи, пословицы, загадки. Произведения с разным содержанием: познавательные - Е.</w:t>
      </w:r>
      <w:r w:rsidR="004D04B9" w:rsidRPr="00E32951">
        <w:rPr>
          <w:noProof/>
          <w:color w:val="000000"/>
          <w:sz w:val="28"/>
          <w:szCs w:val="28"/>
        </w:rPr>
        <w:t xml:space="preserve"> </w:t>
      </w:r>
      <w:r w:rsidRPr="00E32951">
        <w:rPr>
          <w:noProof/>
          <w:color w:val="000000"/>
          <w:sz w:val="28"/>
          <w:szCs w:val="28"/>
        </w:rPr>
        <w:t>Хоринский «Спичка-невеличка», И.</w:t>
      </w:r>
      <w:r w:rsidR="004D04B9" w:rsidRPr="00E32951">
        <w:rPr>
          <w:noProof/>
          <w:color w:val="000000"/>
          <w:sz w:val="28"/>
          <w:szCs w:val="28"/>
        </w:rPr>
        <w:t xml:space="preserve"> </w:t>
      </w:r>
      <w:r w:rsidRPr="00E32951">
        <w:rPr>
          <w:noProof/>
          <w:color w:val="000000"/>
          <w:sz w:val="28"/>
          <w:szCs w:val="28"/>
        </w:rPr>
        <w:t>Тверабукин «Андрейкино дежурство», Б.</w:t>
      </w:r>
      <w:r w:rsidR="004D04B9" w:rsidRPr="00E32951">
        <w:rPr>
          <w:noProof/>
          <w:color w:val="000000"/>
          <w:sz w:val="28"/>
          <w:szCs w:val="28"/>
        </w:rPr>
        <w:t xml:space="preserve"> </w:t>
      </w:r>
      <w:r w:rsidRPr="00E32951">
        <w:rPr>
          <w:noProof/>
          <w:color w:val="000000"/>
          <w:sz w:val="28"/>
          <w:szCs w:val="28"/>
        </w:rPr>
        <w:t>Житков «Пожар в море», Л.</w:t>
      </w:r>
      <w:r w:rsidR="004D04B9" w:rsidRPr="00E32951">
        <w:rPr>
          <w:noProof/>
          <w:color w:val="000000"/>
          <w:sz w:val="28"/>
          <w:szCs w:val="28"/>
        </w:rPr>
        <w:t xml:space="preserve"> </w:t>
      </w:r>
      <w:r w:rsidRPr="00E32951">
        <w:rPr>
          <w:noProof/>
          <w:color w:val="000000"/>
          <w:sz w:val="28"/>
          <w:szCs w:val="28"/>
        </w:rPr>
        <w:t>Толстой «Пожар», «Пожарные собаки»; С. Маршак «Рассказ о неизвестном герое», «Пожар»; юмористические – С.Я. Маршак «Кошкин дом», «Колобок», «Приключения Буратино», К.</w:t>
      </w:r>
      <w:r w:rsidR="004D04B9" w:rsidRPr="00E32951">
        <w:rPr>
          <w:noProof/>
          <w:color w:val="000000"/>
          <w:sz w:val="28"/>
          <w:szCs w:val="28"/>
        </w:rPr>
        <w:t xml:space="preserve"> </w:t>
      </w:r>
      <w:r w:rsidRPr="00E32951">
        <w:rPr>
          <w:noProof/>
          <w:color w:val="000000"/>
          <w:sz w:val="28"/>
          <w:szCs w:val="28"/>
        </w:rPr>
        <w:t>Чуковский «Телефон», «Айболит», Н.</w:t>
      </w:r>
      <w:r w:rsidR="004D04B9" w:rsidRPr="00E32951">
        <w:rPr>
          <w:noProof/>
          <w:color w:val="000000"/>
          <w:sz w:val="28"/>
          <w:szCs w:val="28"/>
        </w:rPr>
        <w:t xml:space="preserve"> </w:t>
      </w:r>
      <w:r w:rsidRPr="00E32951">
        <w:rPr>
          <w:noProof/>
          <w:color w:val="000000"/>
          <w:sz w:val="28"/>
          <w:szCs w:val="28"/>
        </w:rPr>
        <w:t>Носов «Телефон».</w:t>
      </w:r>
      <w:r w:rsidR="00B47DF5" w:rsidRPr="00E32951">
        <w:rPr>
          <w:noProof/>
          <w:color w:val="000000"/>
          <w:sz w:val="28"/>
          <w:szCs w:val="28"/>
        </w:rPr>
        <w:t xml:space="preserve"> </w:t>
      </w:r>
      <w:r w:rsidRPr="00E32951">
        <w:rPr>
          <w:noProof/>
          <w:color w:val="000000"/>
          <w:sz w:val="28"/>
          <w:szCs w:val="28"/>
        </w:rPr>
        <w:t>Особое место я уделяла сказке. Сказка способствует развитию сердечных чувств, благородству души, желание доставлять людям радость. Картинки в книгах тоже могут стать средством приобщения детей к ознакомлению основ безопасности, так как конкретизируют его через наглядность, образность.</w:t>
      </w:r>
      <w:r w:rsidR="00B47DF5" w:rsidRPr="00E32951">
        <w:rPr>
          <w:noProof/>
          <w:color w:val="000000"/>
          <w:sz w:val="28"/>
          <w:szCs w:val="28"/>
        </w:rPr>
        <w:t xml:space="preserve"> </w:t>
      </w:r>
      <w:r w:rsidRPr="00E32951">
        <w:rPr>
          <w:noProof/>
          <w:color w:val="000000"/>
          <w:sz w:val="28"/>
          <w:szCs w:val="28"/>
        </w:rPr>
        <w:t>Это детские энциклопедии, серия книг «Я познаю мир», «Азбука здоровья в картинках» К. Люцис; «Учимся вежливости»; «Уроки Айболита» Г. Зайцев.</w:t>
      </w:r>
    </w:p>
    <w:p w:rsidR="00B47DF5" w:rsidRPr="00E32951" w:rsidRDefault="00F02C84" w:rsidP="00B47DF5">
      <w:pPr>
        <w:spacing w:line="360" w:lineRule="auto"/>
        <w:ind w:firstLine="709"/>
        <w:rPr>
          <w:noProof/>
          <w:color w:val="000000"/>
          <w:sz w:val="28"/>
          <w:szCs w:val="28"/>
        </w:rPr>
      </w:pPr>
      <w:r w:rsidRPr="00E32951">
        <w:rPr>
          <w:b/>
          <w:bCs/>
          <w:i/>
          <w:iCs/>
          <w:noProof/>
          <w:color w:val="000000"/>
          <w:sz w:val="28"/>
          <w:szCs w:val="28"/>
        </w:rPr>
        <w:t>Музыка.</w:t>
      </w:r>
      <w:r w:rsidRPr="00E32951">
        <w:rPr>
          <w:noProof/>
          <w:color w:val="000000"/>
          <w:sz w:val="28"/>
          <w:szCs w:val="28"/>
        </w:rPr>
        <w:t xml:space="preserve"> Объединяет эмоциональные и эстетические сферы. Музыка позволяет ребенку любого возраста окунаться в музыкальный мир, понимать его, наслаждаться, душевно реагировать. В группе имеется проигрыватель. Дети имеют возможность слушать сказки, стихи, песни, классические произведения в исполнении известных исполнителей. Дети могут работать под музыку, по желанию включать магнитофонные записи любимых песен. Музыкальная окрашенность жизни создаёт жизнерадостность.</w:t>
      </w:r>
    </w:p>
    <w:p w:rsidR="00F02C84" w:rsidRPr="00E32951" w:rsidRDefault="00F02C84" w:rsidP="00B47DF5">
      <w:pPr>
        <w:pStyle w:val="31"/>
        <w:spacing w:line="360" w:lineRule="auto"/>
        <w:ind w:firstLine="709"/>
        <w:jc w:val="both"/>
        <w:rPr>
          <w:noProof/>
          <w:color w:val="000000"/>
        </w:rPr>
      </w:pPr>
      <w:r w:rsidRPr="00E32951">
        <w:rPr>
          <w:noProof/>
          <w:color w:val="000000"/>
        </w:rPr>
        <w:t>Деятельность</w:t>
      </w:r>
      <w:r w:rsidR="00B47DF5" w:rsidRPr="00E32951">
        <w:rPr>
          <w:noProof/>
          <w:color w:val="000000"/>
        </w:rPr>
        <w:t xml:space="preserve"> </w:t>
      </w:r>
      <w:r w:rsidRPr="00E32951">
        <w:rPr>
          <w:noProof/>
          <w:color w:val="000000"/>
        </w:rPr>
        <w:t>как</w:t>
      </w:r>
      <w:r w:rsidR="00B47DF5" w:rsidRPr="00E32951">
        <w:rPr>
          <w:noProof/>
          <w:color w:val="000000"/>
        </w:rPr>
        <w:t xml:space="preserve"> </w:t>
      </w:r>
      <w:r w:rsidRPr="00E32951">
        <w:rPr>
          <w:noProof/>
          <w:color w:val="000000"/>
        </w:rPr>
        <w:t>условие по ознакомлению детей с основами безопасности</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Деятельность является</w:t>
      </w:r>
      <w:r w:rsidR="00B47DF5" w:rsidRPr="00E32951">
        <w:rPr>
          <w:noProof/>
          <w:color w:val="000000"/>
          <w:sz w:val="28"/>
          <w:szCs w:val="28"/>
        </w:rPr>
        <w:t xml:space="preserve"> </w:t>
      </w:r>
      <w:r w:rsidRPr="00E32951">
        <w:rPr>
          <w:noProof/>
          <w:color w:val="000000"/>
          <w:sz w:val="28"/>
          <w:szCs w:val="28"/>
        </w:rPr>
        <w:t>одновременно</w:t>
      </w:r>
      <w:r w:rsidR="00B47DF5" w:rsidRPr="00E32951">
        <w:rPr>
          <w:noProof/>
          <w:color w:val="000000"/>
          <w:sz w:val="28"/>
          <w:szCs w:val="28"/>
        </w:rPr>
        <w:t xml:space="preserve"> </w:t>
      </w:r>
      <w:r w:rsidRPr="00E32951">
        <w:rPr>
          <w:noProof/>
          <w:color w:val="000000"/>
          <w:sz w:val="28"/>
          <w:szCs w:val="28"/>
        </w:rPr>
        <w:t>условием</w:t>
      </w:r>
      <w:r w:rsidR="00B47DF5" w:rsidRPr="00E32951">
        <w:rPr>
          <w:noProof/>
          <w:color w:val="000000"/>
          <w:sz w:val="28"/>
          <w:szCs w:val="28"/>
        </w:rPr>
        <w:t xml:space="preserve"> </w:t>
      </w:r>
      <w:r w:rsidRPr="00E32951">
        <w:rPr>
          <w:noProof/>
          <w:color w:val="000000"/>
          <w:sz w:val="28"/>
          <w:szCs w:val="28"/>
        </w:rPr>
        <w:t>и</w:t>
      </w:r>
      <w:r w:rsidR="00B47DF5" w:rsidRPr="00E32951">
        <w:rPr>
          <w:noProof/>
          <w:color w:val="000000"/>
          <w:sz w:val="28"/>
          <w:szCs w:val="28"/>
        </w:rPr>
        <w:t xml:space="preserve"> </w:t>
      </w:r>
      <w:r w:rsidRPr="00E32951">
        <w:rPr>
          <w:noProof/>
          <w:color w:val="000000"/>
          <w:sz w:val="28"/>
          <w:szCs w:val="28"/>
        </w:rPr>
        <w:t>средством, обеспечивающим ребёнку возможность активно познавать окружающий его мир и самому становиться частью этого мира. Деятельность, особенно совместная, является своего рода школой передачи социального опыта. Не на словах, а на деле ребёнок видит и понимает, какие опасности окружают его вокруг, какие правила и рекомендации необходимо выполнять. Деятельность обеспечивает условие для формирования</w:t>
      </w:r>
      <w:r w:rsidR="00B47DF5" w:rsidRPr="00E32951">
        <w:rPr>
          <w:noProof/>
          <w:color w:val="000000"/>
          <w:sz w:val="28"/>
          <w:szCs w:val="28"/>
        </w:rPr>
        <w:t xml:space="preserve"> </w:t>
      </w:r>
      <w:r w:rsidRPr="00E32951">
        <w:rPr>
          <w:noProof/>
          <w:color w:val="000000"/>
          <w:sz w:val="28"/>
          <w:szCs w:val="28"/>
        </w:rPr>
        <w:t>многих</w:t>
      </w:r>
      <w:r w:rsidR="00B47DF5" w:rsidRPr="00E32951">
        <w:rPr>
          <w:noProof/>
          <w:color w:val="000000"/>
          <w:sz w:val="28"/>
          <w:szCs w:val="28"/>
        </w:rPr>
        <w:t xml:space="preserve"> </w:t>
      </w:r>
      <w:r w:rsidRPr="00E32951">
        <w:rPr>
          <w:noProof/>
          <w:color w:val="000000"/>
          <w:sz w:val="28"/>
          <w:szCs w:val="28"/>
        </w:rPr>
        <w:t>личностных</w:t>
      </w:r>
      <w:r w:rsidR="00B47DF5" w:rsidRPr="00E32951">
        <w:rPr>
          <w:noProof/>
          <w:color w:val="000000"/>
          <w:sz w:val="28"/>
          <w:szCs w:val="28"/>
        </w:rPr>
        <w:t xml:space="preserve"> </w:t>
      </w:r>
      <w:r w:rsidRPr="00E32951">
        <w:rPr>
          <w:noProof/>
          <w:color w:val="000000"/>
          <w:sz w:val="28"/>
          <w:szCs w:val="28"/>
        </w:rPr>
        <w:t>качеств.</w:t>
      </w:r>
      <w:r w:rsidR="00B47DF5" w:rsidRPr="00E32951">
        <w:rPr>
          <w:noProof/>
          <w:color w:val="000000"/>
          <w:sz w:val="28"/>
          <w:szCs w:val="28"/>
        </w:rPr>
        <w:t xml:space="preserve"> </w:t>
      </w:r>
      <w:r w:rsidRPr="00E32951">
        <w:rPr>
          <w:noProof/>
          <w:color w:val="000000"/>
          <w:sz w:val="28"/>
          <w:szCs w:val="28"/>
        </w:rPr>
        <w:t>Ребёнок</w:t>
      </w:r>
      <w:r w:rsidR="00B47DF5" w:rsidRPr="00E32951">
        <w:rPr>
          <w:noProof/>
          <w:color w:val="000000"/>
          <w:sz w:val="28"/>
          <w:szCs w:val="28"/>
        </w:rPr>
        <w:t xml:space="preserve"> </w:t>
      </w:r>
      <w:r w:rsidRPr="00E32951">
        <w:rPr>
          <w:noProof/>
          <w:color w:val="000000"/>
          <w:sz w:val="28"/>
          <w:szCs w:val="28"/>
        </w:rPr>
        <w:t>учится сопереживанию, переживанию, овладевает умением проявлять своё отношение и отражать это в поступках и на деле в разных опасных ситуациях. Деятельность дает ребенку возможность быть самостоятельным в познании мира. «Попробуйте за ребенка сделать какое- нибудь мало-мальское дело - он заплачет. Он хочет сам… И кто смолоду делает и думает сам, тот становится потом надежнее, крепче, умнее», - В.М.</w:t>
      </w:r>
      <w:r w:rsidR="004D04B9" w:rsidRPr="00E32951">
        <w:rPr>
          <w:noProof/>
          <w:color w:val="000000"/>
          <w:sz w:val="28"/>
          <w:szCs w:val="28"/>
        </w:rPr>
        <w:t xml:space="preserve"> </w:t>
      </w:r>
      <w:r w:rsidRPr="00E32951">
        <w:rPr>
          <w:noProof/>
          <w:color w:val="000000"/>
          <w:sz w:val="28"/>
          <w:szCs w:val="28"/>
        </w:rPr>
        <w:t>Шукшин.</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Все виды деятельности можно разделить на две группы. К первой группе относятся игра и изобразительная деятельность.</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Игра.</w:t>
      </w:r>
      <w:r w:rsidRPr="00E32951">
        <w:rPr>
          <w:noProof/>
          <w:color w:val="000000"/>
          <w:sz w:val="28"/>
          <w:szCs w:val="28"/>
        </w:rPr>
        <w:t xml:space="preserve"> Даёт ребёнку «доступные для него способы моделирования окружающей жизни, которые делают возможным освоение, казалось бы, недосягаемой для него действительности» (А.Н. Леонтьев). В играх ребёнка отражаются наиболее значимые события, по ним можно проследить, что волнуют общество, какие опасности подстерегают ребенка дома. От содержания игры зависят поступки детей в тех или иных ситуациях, их поведения, отношения друг к другу. Отражая в игре события окружающего мира, ребенок как бы становится их участником, знакомится с миром, действуя активно. Он искренне переживает все, что воображает в игре. Именно в искренности переживаний ребенка и заключена сила воспитательного воздействия игры. Так как в игре дети в основном отображают то, что их особенно поразило, то неудивительно, что темой детских игр может стать яркое, но отрицательное явление или факт. В своей работе я использовала словесно-наглядные, настольно – печатные, дидактические, сюжетно-ролевые,</w:t>
      </w:r>
      <w:r w:rsidR="00B47DF5" w:rsidRPr="00E32951">
        <w:rPr>
          <w:noProof/>
          <w:color w:val="000000"/>
          <w:sz w:val="28"/>
          <w:szCs w:val="28"/>
        </w:rPr>
        <w:t xml:space="preserve"> </w:t>
      </w:r>
      <w:r w:rsidRPr="00E32951">
        <w:rPr>
          <w:noProof/>
          <w:color w:val="000000"/>
          <w:sz w:val="28"/>
          <w:szCs w:val="28"/>
        </w:rPr>
        <w:t>театрализованные игры.</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Изобразительная деятельность (рисование, лепка, аппликация).</w:t>
      </w:r>
      <w:r w:rsidRPr="00E32951">
        <w:rPr>
          <w:noProof/>
          <w:color w:val="000000"/>
          <w:sz w:val="28"/>
          <w:szCs w:val="28"/>
        </w:rPr>
        <w:t xml:space="preserve"> Дети сознательно отражают окружающую действительность в рисунке, лепке, конструировании. Отражение, которое построено на работе воображения, на отображении своих наблюдений, а также впечатлений, полученных через слово, картинку и другие виды искусства. Ребёнок рисование соединяет с игрой. Р.И. Жуковская ввела в дошкольную педагогику термин «игра- рисование», обозначив им такое состояние ребёнка, когда он, рисуя, видит себя участником того, что изображает. Девочки, рисуя ситуацию из сказки «Кошкин дом»,</w:t>
      </w:r>
      <w:r w:rsidR="00B47DF5" w:rsidRPr="00E32951">
        <w:rPr>
          <w:noProof/>
          <w:color w:val="000000"/>
          <w:sz w:val="28"/>
          <w:szCs w:val="28"/>
        </w:rPr>
        <w:t xml:space="preserve"> </w:t>
      </w:r>
      <w:r w:rsidRPr="00E32951">
        <w:rPr>
          <w:noProof/>
          <w:color w:val="000000"/>
          <w:sz w:val="28"/>
          <w:szCs w:val="28"/>
        </w:rPr>
        <w:t>видят в кошке себя. Мальчики, рисуя пожарных,</w:t>
      </w:r>
      <w:r w:rsidR="00B47DF5" w:rsidRPr="00E32951">
        <w:rPr>
          <w:noProof/>
          <w:color w:val="000000"/>
          <w:sz w:val="28"/>
          <w:szCs w:val="28"/>
        </w:rPr>
        <w:t xml:space="preserve"> </w:t>
      </w:r>
      <w:r w:rsidRPr="00E32951">
        <w:rPr>
          <w:noProof/>
          <w:color w:val="000000"/>
          <w:sz w:val="28"/>
          <w:szCs w:val="28"/>
        </w:rPr>
        <w:t>изображают себя пожарными. От того, как ребёнок воспринимал социальные явления, какое у него сложилось отношение, будет зависеть характер изображения этих явлений, выбор цвета, расположение предметов на листе, их взаимосвязь. Кирилл Б. рисует пожарных в серых тонах. Он объясняет это так, что он когда-то обжог палец и ему было очень больно. От этого у Кирилла плохое настроение и он, таким образом, отображает это в рисунке. Итак «деятельность отражения» позволяет ребёнку с помощью фантазии вжиться в мир взрослых и познавать его, однако она не даёт ему возможности реально, практически участвовать в социальной жизни. Между тем именно участие в жизни взрослых, приобретение собственного опыта взаимоотношений с детьми не в процессе и по поводу, например, игры с ее спасительным «как будто», а при решении жизненно важных и значимых вопросов – и дают ребенку возможность почувствовать себя равноправным членом человеческого сообщества.</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Ко второй группе относятся виды деятельности, которые дают возможность ребенку приобщаться к миру людей в реальном плане. Это предметная деятельность, труд, наблюдения.</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Предметная деятельность.</w:t>
      </w:r>
      <w:r w:rsidRPr="00E32951">
        <w:rPr>
          <w:noProof/>
          <w:color w:val="000000"/>
          <w:sz w:val="28"/>
          <w:szCs w:val="28"/>
        </w:rPr>
        <w:t xml:space="preserve"> Заключает в себе возможность познавать ближайшее окружение с помощью всей группы сенсорных чувств. Манипулируя с предметами, ребенок узнает об их свойствах, качествах, а затем и назначении и функциях, овладевает операционными действиями. Предметная деятельность удовлетворяет в определенный период развития ребенка его познавательные интересы, помогает ориентироваться в окружающем мире, порождает чувство уверенности в том, что мир управляем и подвластен ему.</w:t>
      </w:r>
      <w:r w:rsidR="00B47DF5" w:rsidRPr="00E32951">
        <w:rPr>
          <w:noProof/>
          <w:color w:val="000000"/>
          <w:sz w:val="28"/>
          <w:szCs w:val="28"/>
        </w:rPr>
        <w:t xml:space="preserve"> </w:t>
      </w:r>
      <w:r w:rsidRPr="00E32951">
        <w:rPr>
          <w:noProof/>
          <w:color w:val="000000"/>
          <w:sz w:val="28"/>
          <w:szCs w:val="28"/>
        </w:rPr>
        <w:t>В группе должны быть предметы, с помощью которых ребенок знакомится с правилами безопасного обращения с ними. Это колюще-режущие предметы (иголки, ножницы, нож); электроприборы (магнитофон, проигрыватель, утюг, пылесос).</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Труд.</w:t>
      </w:r>
      <w:r w:rsidRPr="00E32951">
        <w:rPr>
          <w:noProof/>
          <w:color w:val="000000"/>
          <w:sz w:val="28"/>
          <w:szCs w:val="28"/>
        </w:rPr>
        <w:t xml:space="preserve"> Социальный опыт ребёнка обогащает освоение трудовой деятельности. Ребёнок начинает подражать взрослым, делая попытки подмести пол, постирать кукольное бельё, протереть пыль. По мере приобретения</w:t>
      </w:r>
      <w:r w:rsidR="00B47DF5" w:rsidRPr="00E32951">
        <w:rPr>
          <w:noProof/>
          <w:color w:val="000000"/>
          <w:sz w:val="28"/>
          <w:szCs w:val="28"/>
        </w:rPr>
        <w:t xml:space="preserve"> </w:t>
      </w:r>
      <w:r w:rsidRPr="00E32951">
        <w:rPr>
          <w:noProof/>
          <w:color w:val="000000"/>
          <w:sz w:val="28"/>
          <w:szCs w:val="28"/>
        </w:rPr>
        <w:t>трудовых</w:t>
      </w:r>
      <w:r w:rsidR="00B47DF5" w:rsidRPr="00E32951">
        <w:rPr>
          <w:noProof/>
          <w:color w:val="000000"/>
          <w:sz w:val="28"/>
          <w:szCs w:val="28"/>
        </w:rPr>
        <w:t xml:space="preserve"> </w:t>
      </w:r>
      <w:r w:rsidRPr="00E32951">
        <w:rPr>
          <w:noProof/>
          <w:color w:val="000000"/>
          <w:sz w:val="28"/>
          <w:szCs w:val="28"/>
        </w:rPr>
        <w:t>умений,</w:t>
      </w:r>
      <w:r w:rsidR="00B47DF5" w:rsidRPr="00E32951">
        <w:rPr>
          <w:noProof/>
          <w:color w:val="000000"/>
          <w:sz w:val="28"/>
          <w:szCs w:val="28"/>
        </w:rPr>
        <w:t xml:space="preserve"> </w:t>
      </w:r>
      <w:r w:rsidRPr="00E32951">
        <w:rPr>
          <w:noProof/>
          <w:color w:val="000000"/>
          <w:sz w:val="28"/>
          <w:szCs w:val="28"/>
        </w:rPr>
        <w:t>ребёнок</w:t>
      </w:r>
      <w:r w:rsidR="00B47DF5" w:rsidRPr="00E32951">
        <w:rPr>
          <w:noProof/>
          <w:color w:val="000000"/>
          <w:sz w:val="28"/>
          <w:szCs w:val="28"/>
        </w:rPr>
        <w:t xml:space="preserve"> </w:t>
      </w:r>
      <w:r w:rsidRPr="00E32951">
        <w:rPr>
          <w:noProof/>
          <w:color w:val="000000"/>
          <w:sz w:val="28"/>
          <w:szCs w:val="28"/>
        </w:rPr>
        <w:t>приобретает</w:t>
      </w:r>
      <w:r w:rsidR="00B47DF5" w:rsidRPr="00E32951">
        <w:rPr>
          <w:noProof/>
          <w:color w:val="000000"/>
          <w:sz w:val="28"/>
          <w:szCs w:val="28"/>
        </w:rPr>
        <w:t xml:space="preserve"> </w:t>
      </w:r>
      <w:r w:rsidRPr="00E32951">
        <w:rPr>
          <w:noProof/>
          <w:color w:val="000000"/>
          <w:sz w:val="28"/>
          <w:szCs w:val="28"/>
        </w:rPr>
        <w:t>чувство уверенности. Уменьшается опасность не выживания в отсутствии взрослых. Катя П. сама может отрезать кусочек булки, намазать его маслом и сделать себе чай. Во время труда развиваются волевые качества, формируются умения прилагать усилия для достижения цели (аккуратно и осторожно постирать кукольное белье, при этом постараться не проливать воду, так как можно поскользнуться и упасть). И чем раньше он начнет испытывать удовольствие от своих трудовых усилий, тем оптимистичнее будет смотреть на мир, так как приобретет уверенность в своей способности преодолевать трудности. На собственном опыте дети могут усвоить, что лень и нерадивость закрывают двери к тому, что доступно трудолюбивому. Чтобы было интересно трудиться, труд надо одухотворить, одушевить. Например: надо нарезать бумажные салфетки к обеду -</w:t>
      </w:r>
      <w:r w:rsidR="00B47DF5" w:rsidRPr="00E32951">
        <w:rPr>
          <w:noProof/>
          <w:color w:val="000000"/>
          <w:sz w:val="28"/>
          <w:szCs w:val="28"/>
        </w:rPr>
        <w:t xml:space="preserve"> </w:t>
      </w:r>
      <w:r w:rsidRPr="00E32951">
        <w:rPr>
          <w:noProof/>
          <w:color w:val="000000"/>
          <w:sz w:val="28"/>
          <w:szCs w:val="28"/>
        </w:rPr>
        <w:t>я разыграла ситуацию, что придут в группу гости и после приема пищи захотят вытереть руки салфетками, а у нас их нет и нам будет очень неприятно от этого. Так дети заинтересовались и стали принимать участие.</w:t>
      </w:r>
      <w:r w:rsidR="00B47DF5" w:rsidRPr="00E32951">
        <w:rPr>
          <w:noProof/>
          <w:color w:val="000000"/>
          <w:sz w:val="28"/>
          <w:szCs w:val="28"/>
        </w:rPr>
        <w:t xml:space="preserve"> </w:t>
      </w:r>
      <w:r w:rsidRPr="00E32951">
        <w:rPr>
          <w:noProof/>
          <w:color w:val="000000"/>
          <w:sz w:val="28"/>
          <w:szCs w:val="28"/>
        </w:rPr>
        <w:t>Затем дети разыгрались и решили разложить их необычным способом в виде цветочка. Они этим очень гордились.</w:t>
      </w:r>
    </w:p>
    <w:p w:rsidR="00B47DF5" w:rsidRPr="00E32951" w:rsidRDefault="00F02C84" w:rsidP="00B47DF5">
      <w:pPr>
        <w:spacing w:line="360" w:lineRule="auto"/>
        <w:ind w:firstLine="709"/>
        <w:rPr>
          <w:noProof/>
          <w:color w:val="000000"/>
          <w:sz w:val="28"/>
          <w:szCs w:val="28"/>
        </w:rPr>
      </w:pPr>
      <w:r w:rsidRPr="00E32951">
        <w:rPr>
          <w:b/>
          <w:bCs/>
          <w:i/>
          <w:iCs/>
          <w:noProof/>
          <w:color w:val="000000"/>
          <w:sz w:val="28"/>
          <w:szCs w:val="28"/>
        </w:rPr>
        <w:t>Наблюдение.</w:t>
      </w:r>
      <w:r w:rsidRPr="00E32951">
        <w:rPr>
          <w:noProof/>
          <w:color w:val="000000"/>
          <w:sz w:val="28"/>
          <w:szCs w:val="28"/>
        </w:rPr>
        <w:t xml:space="preserve"> Особое место занимает наблюдение. Оно обогащает социальный опыт ребенка. Что - бы ни делал ребенок, он всегда наблюдает и все запоминает (поведение взрослых в опасных ситуациях, взаимоотношения с другими людьми). Процесс наблюдения у ребенка всегда активен, даже если внешне эта активность выражается слабо. Именно из него ребенок черпает «материал» для формирующего миропонимания, для своей «картины мира». В эту картину мира может войти не только положительное, но и то, что малышу было бы видеть педагогически нецелесообразно. Роль наблюдения усиливается, если оно осуществляется, как бы изнутри, то есть ребенок наблюдает за деятельностью, поступками, взаимоотношениями людей, участвуя в них (тушит подожженные листья, закрывает все краны с водой, прежде чем уйти куда-то, тушение зажженной свечи). При этом дети включаются и в общую эмоциональную атмосферу, наблюдая за тем, как взрослые выражают свое настроение, как радуются и грустят; перенимают социально принятые формы выражения чувств. Наблюдение стимулирует развитие познавательных интересов, рождает и закрепляет правила обращения с опасными предметами.</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Учебная деятельность.</w:t>
      </w:r>
      <w:r w:rsidRPr="00E32951">
        <w:rPr>
          <w:noProof/>
          <w:color w:val="000000"/>
          <w:sz w:val="28"/>
          <w:szCs w:val="28"/>
        </w:rPr>
        <w:t xml:space="preserve"> Важна для познания социального мира. В процессе обучения на занятиях ребенок имеет возможность приобретать знания под руководством взрослого человека, который организует сообщение знаний, и контролирует их усвоение детьми, вносит необходимую коррекцию. Существует четыре особенности обучения детей:</w:t>
      </w:r>
    </w:p>
    <w:p w:rsidR="00F02C84" w:rsidRPr="00E32951" w:rsidRDefault="00F02C84" w:rsidP="00B47DF5">
      <w:pPr>
        <w:numPr>
          <w:ilvl w:val="0"/>
          <w:numId w:val="56"/>
        </w:numPr>
        <w:tabs>
          <w:tab w:val="left" w:pos="786"/>
        </w:tabs>
        <w:spacing w:line="360" w:lineRule="auto"/>
        <w:ind w:left="0" w:firstLine="709"/>
        <w:rPr>
          <w:noProof/>
          <w:color w:val="000000"/>
          <w:sz w:val="28"/>
          <w:szCs w:val="28"/>
        </w:rPr>
      </w:pPr>
      <w:r w:rsidRPr="00E32951">
        <w:rPr>
          <w:noProof/>
          <w:color w:val="000000"/>
          <w:sz w:val="28"/>
          <w:szCs w:val="28"/>
        </w:rPr>
        <w:t>обучение словом - это главное звено между ребенком</w:t>
      </w:r>
      <w:r w:rsidR="00B47DF5" w:rsidRPr="00E32951">
        <w:rPr>
          <w:noProof/>
          <w:color w:val="000000"/>
          <w:sz w:val="28"/>
          <w:szCs w:val="28"/>
        </w:rPr>
        <w:t xml:space="preserve"> </w:t>
      </w:r>
      <w:r w:rsidRPr="00E32951">
        <w:rPr>
          <w:noProof/>
          <w:color w:val="000000"/>
          <w:sz w:val="28"/>
          <w:szCs w:val="28"/>
        </w:rPr>
        <w:t>и ознакомление с основами безопасности. В этой связи большое значение имеют речь воспитателя, ее образность, конкретность, четкость формулирования мыслей (беседы, чтение художественной литературы);</w:t>
      </w:r>
    </w:p>
    <w:p w:rsidR="00F02C84" w:rsidRPr="00E32951" w:rsidRDefault="00F02C84" w:rsidP="00B47DF5">
      <w:pPr>
        <w:numPr>
          <w:ilvl w:val="0"/>
          <w:numId w:val="56"/>
        </w:numPr>
        <w:tabs>
          <w:tab w:val="left" w:pos="786"/>
        </w:tabs>
        <w:spacing w:line="360" w:lineRule="auto"/>
        <w:ind w:left="0" w:firstLine="709"/>
        <w:rPr>
          <w:noProof/>
          <w:color w:val="000000"/>
          <w:sz w:val="28"/>
          <w:szCs w:val="28"/>
        </w:rPr>
      </w:pPr>
      <w:r w:rsidRPr="00E32951">
        <w:rPr>
          <w:noProof/>
          <w:color w:val="000000"/>
          <w:sz w:val="28"/>
          <w:szCs w:val="28"/>
        </w:rPr>
        <w:t>непосредственное</w:t>
      </w:r>
      <w:r w:rsidR="00B47DF5" w:rsidRPr="00E32951">
        <w:rPr>
          <w:noProof/>
          <w:color w:val="000000"/>
          <w:sz w:val="28"/>
          <w:szCs w:val="28"/>
        </w:rPr>
        <w:t xml:space="preserve"> </w:t>
      </w:r>
      <w:r w:rsidRPr="00E32951">
        <w:rPr>
          <w:noProof/>
          <w:color w:val="000000"/>
          <w:sz w:val="28"/>
          <w:szCs w:val="28"/>
        </w:rPr>
        <w:t>восприятие</w:t>
      </w:r>
      <w:r w:rsidR="00B47DF5" w:rsidRPr="00E32951">
        <w:rPr>
          <w:noProof/>
          <w:color w:val="000000"/>
          <w:sz w:val="28"/>
          <w:szCs w:val="28"/>
        </w:rPr>
        <w:t xml:space="preserve"> </w:t>
      </w:r>
      <w:r w:rsidRPr="00E32951">
        <w:rPr>
          <w:noProof/>
          <w:color w:val="000000"/>
          <w:sz w:val="28"/>
          <w:szCs w:val="28"/>
        </w:rPr>
        <w:t>ребенком</w:t>
      </w:r>
      <w:r w:rsidR="00B47DF5" w:rsidRPr="00E32951">
        <w:rPr>
          <w:noProof/>
          <w:color w:val="000000"/>
          <w:sz w:val="28"/>
          <w:szCs w:val="28"/>
        </w:rPr>
        <w:t xml:space="preserve"> </w:t>
      </w:r>
      <w:r w:rsidRPr="00E32951">
        <w:rPr>
          <w:noProof/>
          <w:color w:val="000000"/>
          <w:sz w:val="28"/>
          <w:szCs w:val="28"/>
        </w:rPr>
        <w:t>действительности,</w:t>
      </w:r>
      <w:r w:rsidR="00B47DF5" w:rsidRPr="00E32951">
        <w:rPr>
          <w:noProof/>
          <w:color w:val="000000"/>
          <w:sz w:val="28"/>
          <w:szCs w:val="28"/>
        </w:rPr>
        <w:t xml:space="preserve"> </w:t>
      </w:r>
      <w:r w:rsidRPr="00E32951">
        <w:rPr>
          <w:noProof/>
          <w:color w:val="000000"/>
          <w:sz w:val="28"/>
          <w:szCs w:val="28"/>
        </w:rPr>
        <w:t>его чувственный опыт (экспериментирование и опыты);</w:t>
      </w:r>
    </w:p>
    <w:p w:rsidR="00F02C84" w:rsidRPr="00E32951" w:rsidRDefault="00F02C84" w:rsidP="00B47DF5">
      <w:pPr>
        <w:numPr>
          <w:ilvl w:val="0"/>
          <w:numId w:val="56"/>
        </w:numPr>
        <w:tabs>
          <w:tab w:val="left" w:pos="786"/>
        </w:tabs>
        <w:spacing w:line="360" w:lineRule="auto"/>
        <w:ind w:left="0" w:firstLine="709"/>
        <w:rPr>
          <w:noProof/>
          <w:color w:val="000000"/>
          <w:sz w:val="28"/>
          <w:szCs w:val="28"/>
        </w:rPr>
      </w:pPr>
      <w:r w:rsidRPr="00E32951">
        <w:rPr>
          <w:noProof/>
          <w:color w:val="000000"/>
          <w:sz w:val="28"/>
          <w:szCs w:val="28"/>
        </w:rPr>
        <w:t>обучение дошкольников должно затрагивать эмоции ребёнка, вызывать эмоциональное отношение, способствовать активности детей в усвоении знаний (изобразительная и конструктивная деятельность);</w:t>
      </w:r>
    </w:p>
    <w:p w:rsidR="00F02C84" w:rsidRPr="00E32951" w:rsidRDefault="00F02C84" w:rsidP="00B47DF5">
      <w:pPr>
        <w:numPr>
          <w:ilvl w:val="0"/>
          <w:numId w:val="56"/>
        </w:numPr>
        <w:tabs>
          <w:tab w:val="left" w:pos="786"/>
        </w:tabs>
        <w:spacing w:line="360" w:lineRule="auto"/>
        <w:ind w:left="0" w:firstLine="709"/>
        <w:rPr>
          <w:noProof/>
          <w:color w:val="000000"/>
          <w:sz w:val="28"/>
          <w:szCs w:val="28"/>
        </w:rPr>
      </w:pPr>
      <w:r w:rsidRPr="00E32951">
        <w:rPr>
          <w:noProof/>
          <w:color w:val="000000"/>
          <w:sz w:val="28"/>
          <w:szCs w:val="28"/>
        </w:rPr>
        <w:t>обучение детей организуется взрослым и проходит под его непосредственным руководством.</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Таким образом, ребенок знакомится с основами безопасности с помощью разнообразных средств. Именно они становятся источниками познания мира. Каждое средство важно само по себе, и во взаимосвязи с другими средствами, организованными в единый педагогический процесс.</w:t>
      </w:r>
    </w:p>
    <w:p w:rsidR="00F02C84" w:rsidRPr="00E32951" w:rsidRDefault="00F02C84" w:rsidP="00B47DF5">
      <w:pPr>
        <w:spacing w:line="360" w:lineRule="auto"/>
        <w:ind w:firstLine="709"/>
        <w:rPr>
          <w:b/>
          <w:bCs/>
          <w:noProof/>
          <w:color w:val="000000"/>
          <w:sz w:val="28"/>
          <w:szCs w:val="28"/>
        </w:rPr>
      </w:pPr>
      <w:r w:rsidRPr="00E32951">
        <w:rPr>
          <w:b/>
          <w:bCs/>
          <w:noProof/>
          <w:color w:val="000000"/>
          <w:sz w:val="28"/>
          <w:szCs w:val="28"/>
        </w:rPr>
        <w:t>Методы ознакомления детей с основами безопасности</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Метод сравнения.</w:t>
      </w:r>
      <w:r w:rsidR="00B47DF5" w:rsidRPr="00E32951">
        <w:rPr>
          <w:noProof/>
          <w:color w:val="000000"/>
          <w:sz w:val="28"/>
          <w:szCs w:val="28"/>
        </w:rPr>
        <w:t xml:space="preserve"> </w:t>
      </w:r>
      <w:r w:rsidRPr="00E32951">
        <w:rPr>
          <w:noProof/>
          <w:color w:val="000000"/>
          <w:sz w:val="28"/>
          <w:szCs w:val="28"/>
        </w:rPr>
        <w:t>Дети могут сравнить: огонь это хорошо или огонь это плохо.</w:t>
      </w:r>
      <w:r w:rsidR="00B47DF5" w:rsidRPr="00E32951">
        <w:rPr>
          <w:noProof/>
          <w:color w:val="000000"/>
          <w:sz w:val="28"/>
          <w:szCs w:val="28"/>
        </w:rPr>
        <w:t xml:space="preserve"> </w:t>
      </w:r>
      <w:r w:rsidRPr="00E32951">
        <w:rPr>
          <w:noProof/>
          <w:color w:val="000000"/>
          <w:sz w:val="28"/>
          <w:szCs w:val="28"/>
        </w:rPr>
        <w:t>При использовании этого метода необходимо определить, с какого сравнения начинать - со сравнения по сходству или сравнения по контрасту. Сравнение по контрасту даётся детям легче, чем по подобию. Метод сравнения помогает детям выполнять задания на группировку и классификацию. Для того чтобы группировать, классифицировать предметы, явления, требуются умения анализировать, обобщать, выделять существенные признаки. Все это способствует осознанному усвоению материала и вызывает интерес к нему. Например: детям предлагаю изображения на картинках, дается задание отобрать предметы, которые будут нужны пожарному при тушении пожара и отобрать предметы, которые горят. Прием классификации способствует познавательной активности, если используется не как самоцель, а в контексте близкой и понятной для ребенка задачи: отобрать предметы для тематической выставки, картинки для альбома и т.д..</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Метод моделирования ситуаций.</w:t>
      </w:r>
      <w:r w:rsidRPr="00E32951">
        <w:rPr>
          <w:noProof/>
          <w:color w:val="000000"/>
          <w:sz w:val="28"/>
          <w:szCs w:val="28"/>
        </w:rPr>
        <w:t xml:space="preserve"> Детей целесообразно научить составлять план - карту группы, участка дошкольного учреждения, дороги в детский сад и др. Дети учатся располагать предметы в пространстве, соотносить их, «читать» карту. Задания типа «Составим план - карту групповой комнаты, отметим опасные места красными кружочками». Моделирование таких ситуаций: дым в группе, дым из соседнего дома,</w:t>
      </w:r>
      <w:r w:rsidR="00B47DF5" w:rsidRPr="00E32951">
        <w:rPr>
          <w:noProof/>
          <w:color w:val="000000"/>
          <w:sz w:val="28"/>
          <w:szCs w:val="28"/>
        </w:rPr>
        <w:t xml:space="preserve"> </w:t>
      </w:r>
      <w:r w:rsidRPr="00E32951">
        <w:rPr>
          <w:noProof/>
          <w:color w:val="000000"/>
          <w:sz w:val="28"/>
          <w:szCs w:val="28"/>
        </w:rPr>
        <w:t>прорвало водопровод, что ты будешь делать,</w:t>
      </w:r>
      <w:r w:rsidR="00B47DF5" w:rsidRPr="00E32951">
        <w:rPr>
          <w:noProof/>
          <w:color w:val="000000"/>
          <w:sz w:val="28"/>
          <w:szCs w:val="28"/>
        </w:rPr>
        <w:t xml:space="preserve"> </w:t>
      </w:r>
      <w:r w:rsidRPr="00E32951">
        <w:rPr>
          <w:noProof/>
          <w:color w:val="000000"/>
          <w:sz w:val="28"/>
          <w:szCs w:val="28"/>
        </w:rPr>
        <w:t>подай ножницы правильно, нашел таблетку в группе, твои действия. Моделирование ситуаций дает ребенку практические умения применить полученные знания на деле</w:t>
      </w:r>
      <w:r w:rsidR="00B47DF5" w:rsidRPr="00E32951">
        <w:rPr>
          <w:noProof/>
          <w:color w:val="000000"/>
          <w:sz w:val="28"/>
          <w:szCs w:val="28"/>
        </w:rPr>
        <w:t xml:space="preserve"> </w:t>
      </w:r>
      <w:r w:rsidRPr="00E32951">
        <w:rPr>
          <w:noProof/>
          <w:color w:val="000000"/>
          <w:sz w:val="28"/>
          <w:szCs w:val="28"/>
        </w:rPr>
        <w:t>и развивает мышление, воображение и готовит ребенка к умению выбраться из экстремальных ситуаций в жизни. Для развития воображения и творческого начала важно ставить детей в ситуацию поиска решения логических и практических задач. Например: нужно забить гвоздь, а молотка нет. Какой вариант решения задачи предложат дети? Они могут сказать, что можно попросить молоток у плотника. А если сегодня плотника нет, а работу надо сделать обязательно? Воспитатель всякий раз усложняет для детей задачу. Дети предлагают забить гвоздь предметом, который не подходит по материалу, по форме и т.д. Не следует с подсказкой, очень полезно, чтобы дети проявили гибкость мышления и самостоятельно нашли правильный ответ. Таким образом, воспитатель постоянно обращает внимание детей на разные предметы, вызывая интерес к их строению, функции, назначению, и правила безопасного обращения с ними.</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Метод повторения.</w:t>
      </w:r>
      <w:r w:rsidRPr="00E32951">
        <w:rPr>
          <w:noProof/>
          <w:color w:val="000000"/>
          <w:sz w:val="28"/>
          <w:szCs w:val="28"/>
        </w:rPr>
        <w:t xml:space="preserve"> Важнейший дидактический принцип, без применения которого нельзя говорить о прочности усвоения знаний и воспитании чувств. На занятии он может выступать как ведущий метод или методический приём. От детей требуется умение повторить то, что они усвоили. Повторение приводит к появлению обобщений, способствует самостоятельному формулированию выводов, повышает познавательную активность.</w:t>
      </w:r>
    </w:p>
    <w:p w:rsidR="00B47DF5" w:rsidRPr="00E32951" w:rsidRDefault="00F02C84" w:rsidP="00B47DF5">
      <w:pPr>
        <w:spacing w:line="360" w:lineRule="auto"/>
        <w:ind w:firstLine="709"/>
        <w:rPr>
          <w:noProof/>
          <w:color w:val="000000"/>
          <w:sz w:val="28"/>
          <w:szCs w:val="28"/>
        </w:rPr>
      </w:pPr>
      <w:r w:rsidRPr="00E32951">
        <w:rPr>
          <w:b/>
          <w:bCs/>
          <w:i/>
          <w:iCs/>
          <w:noProof/>
          <w:color w:val="000000"/>
          <w:sz w:val="28"/>
          <w:szCs w:val="28"/>
        </w:rPr>
        <w:t>Экспериментирование и опыты.</w:t>
      </w:r>
      <w:r w:rsidRPr="00E32951">
        <w:rPr>
          <w:noProof/>
          <w:color w:val="000000"/>
          <w:sz w:val="28"/>
          <w:szCs w:val="28"/>
        </w:rPr>
        <w:t xml:space="preserve"> Дает ребенку возможность самостоятельно находить решение, подтверждение или опровержение собственных представлений. Например, детям был задан вопрос: «Почему нельзя</w:t>
      </w:r>
      <w:r w:rsidR="00B47DF5" w:rsidRPr="00E32951">
        <w:rPr>
          <w:noProof/>
          <w:color w:val="000000"/>
          <w:sz w:val="28"/>
          <w:szCs w:val="28"/>
        </w:rPr>
        <w:t xml:space="preserve"> </w:t>
      </w:r>
      <w:r w:rsidRPr="00E32951">
        <w:rPr>
          <w:noProof/>
          <w:color w:val="000000"/>
          <w:sz w:val="28"/>
          <w:szCs w:val="28"/>
        </w:rPr>
        <w:t>украшать</w:t>
      </w:r>
      <w:r w:rsidR="00B47DF5" w:rsidRPr="00E32951">
        <w:rPr>
          <w:noProof/>
          <w:color w:val="000000"/>
          <w:sz w:val="28"/>
          <w:szCs w:val="28"/>
        </w:rPr>
        <w:t xml:space="preserve"> </w:t>
      </w:r>
      <w:r w:rsidRPr="00E32951">
        <w:rPr>
          <w:noProof/>
          <w:color w:val="000000"/>
          <w:sz w:val="28"/>
          <w:szCs w:val="28"/>
        </w:rPr>
        <w:t>елку свечами?» Они отвечали, что это не красиво, что сейчас много красивых игрушек, а об опасности они не думали. Тогда я поднесла к зажженной свече снежинку из бумаги</w:t>
      </w:r>
      <w:r w:rsidR="00B47DF5" w:rsidRPr="00E32951">
        <w:rPr>
          <w:noProof/>
          <w:color w:val="000000"/>
          <w:sz w:val="28"/>
          <w:szCs w:val="28"/>
        </w:rPr>
        <w:t>,</w:t>
      </w:r>
      <w:r w:rsidRPr="00E32951">
        <w:rPr>
          <w:noProof/>
          <w:color w:val="000000"/>
          <w:sz w:val="28"/>
          <w:szCs w:val="28"/>
        </w:rPr>
        <w:t xml:space="preserve"> она начала дымиться и дети поняли, что свеча это не украшение, а опасный огонек, от которого может возникнуть пожар. Ценность этого метода в том, что он дает ребенку возможность самостоятельно находить решение, подтверждение или опровержение собственных представлений.</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Игровые приемы.</w:t>
      </w:r>
      <w:r w:rsidRPr="00E32951">
        <w:rPr>
          <w:noProof/>
          <w:color w:val="000000"/>
          <w:sz w:val="28"/>
          <w:szCs w:val="28"/>
        </w:rPr>
        <w:t xml:space="preserve"> Повышают качество усвоения познавательного материала и способствуют закреплению чувств. Одним из приемов может быть воображаемая ситуация: воображаемое путешествие к древним людям, встреча с воображаемыми героями и т. п. Например: «Давайте мысленно представим, что мы с вами в далеком прошлом, спичек не было, как же добывали огонь древние люди (древние люди терли палочку о палочку, били одним камнем о другой, высекая искры). Там никто не знал, что есть другие способы добычи огня. Что мы расскажем им об этих способах?».</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«К нам в гости пришел Незнайка, давайте ему расскажем об опасных ситуациях в группе и дома». Игровое «как будто…» раскрепощает детей, снимает обязательность изучения и делает этот процесс естественным и интересным. Например: «Как будто бы к нам в город приехал человек, который никогда здесь не был. Что мы ему покажем в групповой комнате, как расскажем об основах безопасности в группе?» Повышению эмоциональной активности помогают игры-драматизации, которые можно включать в занятия (после прочтения художественного произведения, при подготовке концерта).</w:t>
      </w:r>
    </w:p>
    <w:p w:rsidR="00F02C84" w:rsidRPr="00E32951" w:rsidRDefault="00F02C84" w:rsidP="00B47DF5">
      <w:pPr>
        <w:spacing w:line="360" w:lineRule="auto"/>
        <w:ind w:firstLine="709"/>
        <w:rPr>
          <w:noProof/>
          <w:color w:val="000000"/>
          <w:sz w:val="28"/>
          <w:szCs w:val="28"/>
        </w:rPr>
      </w:pPr>
      <w:r w:rsidRPr="00E32951">
        <w:rPr>
          <w:b/>
          <w:bCs/>
          <w:i/>
          <w:iCs/>
          <w:noProof/>
          <w:color w:val="000000"/>
          <w:sz w:val="28"/>
          <w:szCs w:val="28"/>
        </w:rPr>
        <w:t>Придумывание сказок на разные темы.</w:t>
      </w:r>
      <w:r w:rsidRPr="00E32951">
        <w:rPr>
          <w:noProof/>
          <w:color w:val="000000"/>
          <w:sz w:val="28"/>
          <w:szCs w:val="28"/>
        </w:rPr>
        <w:t xml:space="preserve"> Придумаем сказку «Как я спасал куклу от пожара…о доме, где я живу и где много электрических приборов…». Повышению активности детей помогают игры-драматизации, которые можно включать в занятия (после прочтения художественного произведения «Кошкин дом», при подготовке развлечения). Сильное воздействие на чувства оказывает сочетание разнообразных средств на одном занятии. Например: чтение художественного произведения с последующим рассматриванием иллюстраций или картин; чтение и последующая изобразительная деятельность. В зависимости от цели занятия, возрастных особенностей детей воспитатель отбирает художественные средства и продумывает приемы, усиливающие воздействие этих средств на эмоциональную сферу ребенка.</w:t>
      </w:r>
    </w:p>
    <w:p w:rsidR="00F02C84" w:rsidRPr="00E32951" w:rsidRDefault="00F02C84" w:rsidP="00B47DF5">
      <w:pPr>
        <w:spacing w:line="360" w:lineRule="auto"/>
        <w:ind w:firstLine="709"/>
        <w:rPr>
          <w:b/>
          <w:bCs/>
          <w:noProof/>
          <w:color w:val="000000"/>
          <w:sz w:val="28"/>
          <w:szCs w:val="28"/>
        </w:rPr>
      </w:pPr>
      <w:r w:rsidRPr="00E32951">
        <w:rPr>
          <w:b/>
          <w:bCs/>
          <w:noProof/>
          <w:color w:val="000000"/>
          <w:sz w:val="28"/>
          <w:szCs w:val="28"/>
        </w:rPr>
        <w:t>Сотрудничество с родителями</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В воспитании детей неоспорима роль семьи. Каков эталон родителей, ориентированный на воплощение этой цели? Это - «идеальные родители», то есть строящие гармоничные взаимоотношения в семье на основе житейской мудрости, терпения, взаимопонимания, уважения, истины, красоты, добра. Это - родители, которые показывают положительный пример своим детям. Важно, чтобы родители осознали, что нельзя требовать от ребенка выполнения какого-либо правила поведения, если они сами не всегда ему следуют.</w:t>
      </w:r>
      <w:r w:rsidR="00B47DF5" w:rsidRPr="00E32951">
        <w:rPr>
          <w:noProof/>
          <w:color w:val="000000"/>
          <w:sz w:val="28"/>
          <w:szCs w:val="28"/>
        </w:rPr>
        <w:t xml:space="preserve"> </w:t>
      </w:r>
      <w:r w:rsidRPr="00E32951">
        <w:rPr>
          <w:noProof/>
          <w:color w:val="000000"/>
          <w:sz w:val="28"/>
          <w:szCs w:val="28"/>
        </w:rPr>
        <w:t>Их особая родительская ответственность заключается в том,</w:t>
      </w:r>
      <w:r w:rsidR="00B47DF5" w:rsidRPr="00E32951">
        <w:rPr>
          <w:noProof/>
          <w:color w:val="000000"/>
          <w:sz w:val="28"/>
          <w:szCs w:val="28"/>
        </w:rPr>
        <w:t xml:space="preserve"> </w:t>
      </w:r>
      <w:r w:rsidRPr="00E32951">
        <w:rPr>
          <w:noProof/>
          <w:color w:val="000000"/>
          <w:sz w:val="28"/>
          <w:szCs w:val="28"/>
        </w:rPr>
        <w:t>чтобы дома было как можно меньше опасных ситуаций. Необходимо направлять деятельность родителей в то русло, которое созвучно задачам содержанию образовательной работы в группе. Важно, чтобы родители осознали, что нельзя требовать от ребенка выполнения какого-либо правила поведения, если они сами не всегда ему следуют. Это осуществляется на родительском собрании с целью информирования о совместной работе и стимулирования их активного участия в ней, в ходе бесед, консультаций, с помощью информации в «уголках родителей», отражающих текущие события, несущие конкретные знания, рекомендации. Сетка занятий на неделю мало, о чем скажет родителям. Но им будет интересно узнать, чем их дети будут заниматься в течение недели. И не исключено: взрослые охотно включатся в «домашние задания», которые иногда задают детям. По каждому разделу с родителями проводились консультации, давались домашние задания. Я провела тестирование на тему «Откуда опасность», где были заданы ряд вопросов:</w:t>
      </w:r>
    </w:p>
    <w:p w:rsidR="00F02C84" w:rsidRPr="00E32951" w:rsidRDefault="00F02C84" w:rsidP="00B47DF5">
      <w:pPr>
        <w:numPr>
          <w:ilvl w:val="0"/>
          <w:numId w:val="48"/>
        </w:numPr>
        <w:tabs>
          <w:tab w:val="left" w:pos="786"/>
        </w:tabs>
        <w:spacing w:line="360" w:lineRule="auto"/>
        <w:ind w:left="0" w:firstLine="709"/>
        <w:rPr>
          <w:noProof/>
          <w:color w:val="000000"/>
          <w:sz w:val="28"/>
          <w:szCs w:val="28"/>
        </w:rPr>
      </w:pPr>
      <w:r w:rsidRPr="00E32951">
        <w:rPr>
          <w:noProof/>
          <w:color w:val="000000"/>
          <w:sz w:val="28"/>
          <w:szCs w:val="28"/>
        </w:rPr>
        <w:t>В порядке ли в вашей квартире электропроводка, газовая плита?</w:t>
      </w:r>
    </w:p>
    <w:p w:rsidR="00F02C84" w:rsidRPr="00E32951" w:rsidRDefault="00F02C84" w:rsidP="00B47DF5">
      <w:pPr>
        <w:numPr>
          <w:ilvl w:val="0"/>
          <w:numId w:val="48"/>
        </w:numPr>
        <w:tabs>
          <w:tab w:val="left" w:pos="786"/>
        </w:tabs>
        <w:spacing w:line="360" w:lineRule="auto"/>
        <w:ind w:left="0" w:firstLine="709"/>
        <w:rPr>
          <w:noProof/>
          <w:color w:val="000000"/>
          <w:sz w:val="28"/>
          <w:szCs w:val="28"/>
        </w:rPr>
      </w:pPr>
      <w:r w:rsidRPr="00E32951">
        <w:rPr>
          <w:noProof/>
          <w:color w:val="000000"/>
          <w:sz w:val="28"/>
          <w:szCs w:val="28"/>
        </w:rPr>
        <w:t>Выключаете ли вы телевизор по окончанию просмотра передач?</w:t>
      </w:r>
    </w:p>
    <w:p w:rsidR="00F02C84" w:rsidRPr="00E32951" w:rsidRDefault="00F02C84" w:rsidP="00B47DF5">
      <w:pPr>
        <w:numPr>
          <w:ilvl w:val="0"/>
          <w:numId w:val="48"/>
        </w:numPr>
        <w:tabs>
          <w:tab w:val="left" w:pos="786"/>
        </w:tabs>
        <w:spacing w:line="360" w:lineRule="auto"/>
        <w:ind w:left="0" w:firstLine="709"/>
        <w:rPr>
          <w:noProof/>
          <w:color w:val="000000"/>
          <w:sz w:val="28"/>
          <w:szCs w:val="28"/>
        </w:rPr>
      </w:pPr>
      <w:r w:rsidRPr="00E32951">
        <w:rPr>
          <w:noProof/>
          <w:color w:val="000000"/>
          <w:sz w:val="28"/>
          <w:szCs w:val="28"/>
        </w:rPr>
        <w:t>Запрещаете ли вы своим детям играть со спичками и другими огнеопасными предметами?</w:t>
      </w:r>
    </w:p>
    <w:p w:rsidR="00F02C84" w:rsidRPr="00E32951" w:rsidRDefault="00F02C84" w:rsidP="00B47DF5">
      <w:pPr>
        <w:numPr>
          <w:ilvl w:val="0"/>
          <w:numId w:val="48"/>
        </w:numPr>
        <w:tabs>
          <w:tab w:val="left" w:pos="786"/>
        </w:tabs>
        <w:spacing w:line="360" w:lineRule="auto"/>
        <w:ind w:left="0" w:firstLine="709"/>
        <w:rPr>
          <w:noProof/>
          <w:color w:val="000000"/>
          <w:sz w:val="28"/>
          <w:szCs w:val="28"/>
        </w:rPr>
      </w:pPr>
      <w:r w:rsidRPr="00E32951">
        <w:rPr>
          <w:noProof/>
          <w:color w:val="000000"/>
          <w:sz w:val="28"/>
          <w:szCs w:val="28"/>
        </w:rPr>
        <w:t>Храните ли вы в квартире легковоспламеняющиеся вещества (бензин, керосин и т.п.)?</w:t>
      </w:r>
    </w:p>
    <w:p w:rsidR="00F02C84" w:rsidRPr="00E32951" w:rsidRDefault="00F02C84" w:rsidP="00B47DF5">
      <w:pPr>
        <w:numPr>
          <w:ilvl w:val="0"/>
          <w:numId w:val="48"/>
        </w:numPr>
        <w:tabs>
          <w:tab w:val="left" w:pos="786"/>
        </w:tabs>
        <w:spacing w:line="360" w:lineRule="auto"/>
        <w:ind w:left="0" w:firstLine="709"/>
        <w:rPr>
          <w:noProof/>
          <w:color w:val="000000"/>
          <w:sz w:val="28"/>
          <w:szCs w:val="28"/>
        </w:rPr>
      </w:pPr>
      <w:r w:rsidRPr="00E32951">
        <w:rPr>
          <w:noProof/>
          <w:color w:val="000000"/>
          <w:sz w:val="28"/>
          <w:szCs w:val="28"/>
        </w:rPr>
        <w:t>Сушите ли вы белье над горящими газовыми горелками?</w:t>
      </w:r>
    </w:p>
    <w:p w:rsidR="00F02C84" w:rsidRPr="00E32951" w:rsidRDefault="00F02C84" w:rsidP="00B47DF5">
      <w:pPr>
        <w:numPr>
          <w:ilvl w:val="0"/>
          <w:numId w:val="48"/>
        </w:numPr>
        <w:tabs>
          <w:tab w:val="left" w:pos="786"/>
        </w:tabs>
        <w:spacing w:line="360" w:lineRule="auto"/>
        <w:ind w:left="0" w:firstLine="709"/>
        <w:rPr>
          <w:noProof/>
          <w:color w:val="000000"/>
          <w:sz w:val="28"/>
          <w:szCs w:val="28"/>
        </w:rPr>
      </w:pPr>
      <w:r w:rsidRPr="00E32951">
        <w:rPr>
          <w:noProof/>
          <w:color w:val="000000"/>
          <w:sz w:val="28"/>
          <w:szCs w:val="28"/>
        </w:rPr>
        <w:t>Как вы объясняете ребенку, что нельзя баловаться с огнем?</w:t>
      </w:r>
    </w:p>
    <w:p w:rsidR="00F02C84" w:rsidRPr="00E32951" w:rsidRDefault="00F02C84" w:rsidP="00B47DF5">
      <w:pPr>
        <w:numPr>
          <w:ilvl w:val="0"/>
          <w:numId w:val="48"/>
        </w:numPr>
        <w:tabs>
          <w:tab w:val="left" w:pos="786"/>
        </w:tabs>
        <w:spacing w:line="360" w:lineRule="auto"/>
        <w:ind w:left="0" w:firstLine="709"/>
        <w:rPr>
          <w:noProof/>
          <w:color w:val="000000"/>
          <w:sz w:val="28"/>
          <w:szCs w:val="28"/>
        </w:rPr>
      </w:pPr>
      <w:r w:rsidRPr="00E32951">
        <w:rPr>
          <w:noProof/>
          <w:color w:val="000000"/>
          <w:sz w:val="28"/>
          <w:szCs w:val="28"/>
        </w:rPr>
        <w:t>Что знает ваш ребенок об электричестве?</w:t>
      </w:r>
    </w:p>
    <w:p w:rsidR="00AF28BA" w:rsidRPr="00E32951" w:rsidRDefault="00F02C84" w:rsidP="00B47DF5">
      <w:pPr>
        <w:tabs>
          <w:tab w:val="left" w:pos="1523"/>
        </w:tabs>
        <w:spacing w:line="360" w:lineRule="auto"/>
        <w:ind w:firstLine="709"/>
        <w:rPr>
          <w:noProof/>
          <w:color w:val="000000"/>
          <w:sz w:val="28"/>
          <w:szCs w:val="28"/>
        </w:rPr>
      </w:pPr>
      <w:r w:rsidRPr="00E32951">
        <w:rPr>
          <w:noProof/>
          <w:color w:val="000000"/>
          <w:sz w:val="28"/>
          <w:szCs w:val="28"/>
        </w:rPr>
        <w:t xml:space="preserve">Формы работы с родителями: родительские собрания, беседы, папки-передвижки, консультации-практикумы. </w:t>
      </w:r>
    </w:p>
    <w:p w:rsidR="00AF28BA" w:rsidRPr="00E32951" w:rsidRDefault="00AF28BA" w:rsidP="00B47DF5">
      <w:pPr>
        <w:tabs>
          <w:tab w:val="left" w:pos="1523"/>
        </w:tabs>
        <w:spacing w:line="360" w:lineRule="auto"/>
        <w:ind w:firstLine="709"/>
        <w:rPr>
          <w:noProof/>
          <w:color w:val="000000"/>
          <w:sz w:val="28"/>
          <w:szCs w:val="28"/>
        </w:rPr>
      </w:pPr>
    </w:p>
    <w:p w:rsidR="00F02C84" w:rsidRPr="00E32951" w:rsidRDefault="00F02C84" w:rsidP="00B47DF5">
      <w:pPr>
        <w:tabs>
          <w:tab w:val="left" w:pos="1523"/>
        </w:tabs>
        <w:spacing w:line="360" w:lineRule="auto"/>
        <w:ind w:firstLine="709"/>
        <w:rPr>
          <w:noProof/>
          <w:color w:val="000000"/>
          <w:sz w:val="28"/>
          <w:szCs w:val="28"/>
        </w:rPr>
      </w:pPr>
      <w:r w:rsidRPr="00E32951">
        <w:rPr>
          <w:noProof/>
          <w:color w:val="000000"/>
          <w:sz w:val="28"/>
          <w:szCs w:val="28"/>
        </w:rPr>
        <w:t>Темы:</w:t>
      </w:r>
    </w:p>
    <w:tbl>
      <w:tblPr>
        <w:tblW w:w="5000" w:type="pct"/>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40" w:type="dxa"/>
          <w:right w:w="40" w:type="dxa"/>
        </w:tblCellMar>
        <w:tblLook w:val="0000" w:firstRow="0" w:lastRow="0" w:firstColumn="0" w:lastColumn="0" w:noHBand="0" w:noVBand="0"/>
      </w:tblPr>
      <w:tblGrid>
        <w:gridCol w:w="2126"/>
        <w:gridCol w:w="2832"/>
        <w:gridCol w:w="2266"/>
        <w:gridCol w:w="2204"/>
      </w:tblGrid>
      <w:tr w:rsidR="00F02C84" w:rsidRPr="00E32951" w:rsidTr="00AF28BA">
        <w:trPr>
          <w:trHeight w:val="23"/>
        </w:trPr>
        <w:tc>
          <w:tcPr>
            <w:tcW w:w="1127" w:type="pct"/>
          </w:tcPr>
          <w:p w:rsidR="00F02C84" w:rsidRPr="00E32951" w:rsidRDefault="00F02C84" w:rsidP="004D04B9">
            <w:pPr>
              <w:snapToGrid w:val="0"/>
              <w:spacing w:line="360" w:lineRule="auto"/>
              <w:ind w:firstLine="0"/>
              <w:jc w:val="left"/>
              <w:rPr>
                <w:noProof/>
                <w:color w:val="000000"/>
                <w:sz w:val="20"/>
                <w:szCs w:val="20"/>
              </w:rPr>
            </w:pPr>
            <w:r w:rsidRPr="00E32951">
              <w:rPr>
                <w:noProof/>
                <w:color w:val="000000"/>
                <w:sz w:val="20"/>
                <w:szCs w:val="20"/>
              </w:rPr>
              <w:t>«Не оставляйте детей без присмотра».</w:t>
            </w:r>
          </w:p>
          <w:p w:rsidR="00F02C84" w:rsidRPr="00E32951" w:rsidRDefault="00F02C84" w:rsidP="004D04B9">
            <w:pPr>
              <w:spacing w:line="360" w:lineRule="auto"/>
              <w:ind w:firstLine="0"/>
              <w:jc w:val="left"/>
              <w:rPr>
                <w:noProof/>
                <w:color w:val="000000"/>
                <w:sz w:val="20"/>
                <w:szCs w:val="20"/>
              </w:rPr>
            </w:pPr>
            <w:r w:rsidRPr="00E32951">
              <w:rPr>
                <w:noProof/>
                <w:color w:val="000000"/>
                <w:sz w:val="20"/>
                <w:szCs w:val="20"/>
              </w:rPr>
              <w:t>«Что нужно делать при пожаре».</w:t>
            </w:r>
          </w:p>
          <w:p w:rsidR="00F02C84" w:rsidRPr="00E32951" w:rsidRDefault="00F02C84" w:rsidP="004D04B9">
            <w:pPr>
              <w:spacing w:line="360" w:lineRule="auto"/>
              <w:ind w:firstLine="0"/>
              <w:jc w:val="left"/>
              <w:rPr>
                <w:noProof/>
                <w:color w:val="000000"/>
                <w:sz w:val="20"/>
                <w:szCs w:val="20"/>
              </w:rPr>
            </w:pPr>
            <w:r w:rsidRPr="00E32951">
              <w:rPr>
                <w:noProof/>
                <w:color w:val="000000"/>
                <w:sz w:val="20"/>
                <w:szCs w:val="20"/>
              </w:rPr>
              <w:t>«Как знакомить детей с основами безопасности».</w:t>
            </w:r>
          </w:p>
        </w:tc>
        <w:tc>
          <w:tcPr>
            <w:tcW w:w="1502" w:type="pct"/>
          </w:tcPr>
          <w:p w:rsidR="00F02C84" w:rsidRPr="00E32951" w:rsidRDefault="00F02C84" w:rsidP="004D04B9">
            <w:pPr>
              <w:snapToGrid w:val="0"/>
              <w:spacing w:line="360" w:lineRule="auto"/>
              <w:ind w:firstLine="0"/>
              <w:jc w:val="left"/>
              <w:rPr>
                <w:noProof/>
                <w:color w:val="000000"/>
                <w:sz w:val="20"/>
                <w:szCs w:val="20"/>
              </w:rPr>
            </w:pPr>
            <w:r w:rsidRPr="00E32951">
              <w:rPr>
                <w:noProof/>
                <w:color w:val="000000"/>
                <w:sz w:val="20"/>
                <w:szCs w:val="20"/>
              </w:rPr>
              <w:t>«Ожог у ребенка» (консультация ст.м/с).</w:t>
            </w:r>
          </w:p>
          <w:p w:rsidR="00F02C84" w:rsidRPr="00E32951" w:rsidRDefault="00F02C84" w:rsidP="004D04B9">
            <w:pPr>
              <w:spacing w:line="360" w:lineRule="auto"/>
              <w:ind w:firstLine="0"/>
              <w:jc w:val="left"/>
              <w:rPr>
                <w:noProof/>
                <w:color w:val="000000"/>
                <w:sz w:val="20"/>
                <w:szCs w:val="20"/>
              </w:rPr>
            </w:pPr>
            <w:r w:rsidRPr="00E32951">
              <w:rPr>
                <w:noProof/>
                <w:color w:val="000000"/>
                <w:sz w:val="20"/>
                <w:szCs w:val="20"/>
              </w:rPr>
              <w:t>«Как устанавливать елку».</w:t>
            </w:r>
          </w:p>
          <w:p w:rsidR="00F02C84" w:rsidRPr="00E32951" w:rsidRDefault="00F02C84" w:rsidP="004D04B9">
            <w:pPr>
              <w:spacing w:line="360" w:lineRule="auto"/>
              <w:ind w:firstLine="0"/>
              <w:jc w:val="left"/>
              <w:rPr>
                <w:noProof/>
                <w:color w:val="000000"/>
                <w:sz w:val="20"/>
                <w:szCs w:val="20"/>
              </w:rPr>
            </w:pPr>
            <w:r w:rsidRPr="00E32951">
              <w:rPr>
                <w:noProof/>
                <w:color w:val="000000"/>
                <w:sz w:val="20"/>
                <w:szCs w:val="20"/>
              </w:rPr>
              <w:t>«Не допускайте шалостей с огнем».</w:t>
            </w:r>
          </w:p>
          <w:p w:rsidR="00F02C84" w:rsidRPr="00E32951" w:rsidRDefault="00F02C84" w:rsidP="004D04B9">
            <w:pPr>
              <w:spacing w:line="360" w:lineRule="auto"/>
              <w:ind w:firstLine="0"/>
              <w:jc w:val="left"/>
              <w:rPr>
                <w:noProof/>
                <w:color w:val="000000"/>
                <w:sz w:val="20"/>
                <w:szCs w:val="20"/>
              </w:rPr>
            </w:pPr>
            <w:r w:rsidRPr="00E32951">
              <w:rPr>
                <w:noProof/>
                <w:color w:val="000000"/>
                <w:sz w:val="20"/>
                <w:szCs w:val="20"/>
              </w:rPr>
              <w:t>«Как вести себя во время пожара».</w:t>
            </w:r>
          </w:p>
          <w:p w:rsidR="00F02C84" w:rsidRPr="00E32951" w:rsidRDefault="00F02C84" w:rsidP="004D04B9">
            <w:pPr>
              <w:spacing w:line="360" w:lineRule="auto"/>
              <w:ind w:firstLine="0"/>
              <w:jc w:val="left"/>
              <w:rPr>
                <w:noProof/>
                <w:color w:val="000000"/>
                <w:sz w:val="20"/>
                <w:szCs w:val="20"/>
              </w:rPr>
            </w:pPr>
            <w:r w:rsidRPr="00E32951">
              <w:rPr>
                <w:noProof/>
                <w:color w:val="000000"/>
                <w:sz w:val="20"/>
                <w:szCs w:val="20"/>
              </w:rPr>
              <w:t>«Ребенок и огонь: обеспечить безопасность».</w:t>
            </w:r>
          </w:p>
        </w:tc>
        <w:tc>
          <w:tcPr>
            <w:tcW w:w="1202" w:type="pct"/>
          </w:tcPr>
          <w:p w:rsidR="00F02C84" w:rsidRPr="00E32951" w:rsidRDefault="00F02C84" w:rsidP="004D04B9">
            <w:pPr>
              <w:snapToGrid w:val="0"/>
              <w:spacing w:line="360" w:lineRule="auto"/>
              <w:ind w:firstLine="0"/>
              <w:jc w:val="left"/>
              <w:rPr>
                <w:noProof/>
                <w:color w:val="000000"/>
                <w:sz w:val="20"/>
                <w:szCs w:val="20"/>
              </w:rPr>
            </w:pPr>
            <w:r w:rsidRPr="00E32951">
              <w:rPr>
                <w:noProof/>
                <w:color w:val="000000"/>
                <w:sz w:val="20"/>
                <w:szCs w:val="20"/>
              </w:rPr>
              <w:t>«Отчего происходит пожар».</w:t>
            </w:r>
          </w:p>
          <w:p w:rsidR="00F02C84" w:rsidRPr="00E32951" w:rsidRDefault="00F02C84" w:rsidP="004D04B9">
            <w:pPr>
              <w:spacing w:line="360" w:lineRule="auto"/>
              <w:ind w:firstLine="0"/>
              <w:jc w:val="left"/>
              <w:rPr>
                <w:noProof/>
                <w:color w:val="000000"/>
                <w:sz w:val="20"/>
                <w:szCs w:val="20"/>
              </w:rPr>
            </w:pPr>
            <w:r w:rsidRPr="00E32951">
              <w:rPr>
                <w:noProof/>
                <w:color w:val="000000"/>
                <w:sz w:val="20"/>
                <w:szCs w:val="20"/>
              </w:rPr>
              <w:t>«Предметы, требующие осторожного обращения».</w:t>
            </w:r>
          </w:p>
          <w:p w:rsidR="00F02C84" w:rsidRPr="00E32951" w:rsidRDefault="00F02C84" w:rsidP="004D04B9">
            <w:pPr>
              <w:spacing w:line="360" w:lineRule="auto"/>
              <w:ind w:firstLine="0"/>
              <w:jc w:val="left"/>
              <w:rPr>
                <w:noProof/>
                <w:color w:val="000000"/>
                <w:sz w:val="20"/>
                <w:szCs w:val="20"/>
              </w:rPr>
            </w:pPr>
            <w:r w:rsidRPr="00E32951">
              <w:rPr>
                <w:noProof/>
                <w:color w:val="000000"/>
                <w:sz w:val="20"/>
                <w:szCs w:val="20"/>
              </w:rPr>
              <w:t>«Использование и хранение опасных предметов».</w:t>
            </w:r>
          </w:p>
        </w:tc>
        <w:tc>
          <w:tcPr>
            <w:tcW w:w="1169" w:type="pct"/>
          </w:tcPr>
          <w:p w:rsidR="00F02C84" w:rsidRPr="00E32951" w:rsidRDefault="00F02C84" w:rsidP="004D04B9">
            <w:pPr>
              <w:pStyle w:val="ab"/>
              <w:snapToGrid w:val="0"/>
              <w:spacing w:before="0" w:line="360" w:lineRule="auto"/>
              <w:ind w:firstLine="0"/>
              <w:rPr>
                <w:noProof/>
                <w:color w:val="000000"/>
                <w:sz w:val="20"/>
                <w:szCs w:val="20"/>
              </w:rPr>
            </w:pPr>
            <w:r w:rsidRPr="00E32951">
              <w:rPr>
                <w:noProof/>
                <w:color w:val="000000"/>
                <w:sz w:val="20"/>
                <w:szCs w:val="20"/>
              </w:rPr>
              <w:t>«Личная безопасность».</w:t>
            </w:r>
          </w:p>
          <w:p w:rsidR="00F02C84" w:rsidRPr="00E32951" w:rsidRDefault="00F02C84" w:rsidP="004D04B9">
            <w:pPr>
              <w:spacing w:line="360" w:lineRule="auto"/>
              <w:ind w:firstLine="0"/>
              <w:jc w:val="left"/>
              <w:rPr>
                <w:noProof/>
                <w:color w:val="000000"/>
                <w:sz w:val="20"/>
                <w:szCs w:val="20"/>
              </w:rPr>
            </w:pPr>
            <w:r w:rsidRPr="00E32951">
              <w:rPr>
                <w:noProof/>
                <w:color w:val="000000"/>
                <w:sz w:val="20"/>
                <w:szCs w:val="20"/>
              </w:rPr>
              <w:t>«Обращение с электрическими приборами».</w:t>
            </w:r>
          </w:p>
          <w:p w:rsidR="00F02C84" w:rsidRPr="00E32951" w:rsidRDefault="00F02C84" w:rsidP="004D04B9">
            <w:pPr>
              <w:spacing w:line="360" w:lineRule="auto"/>
              <w:ind w:firstLine="0"/>
              <w:jc w:val="left"/>
              <w:rPr>
                <w:noProof/>
                <w:color w:val="000000"/>
                <w:sz w:val="20"/>
                <w:szCs w:val="20"/>
              </w:rPr>
            </w:pPr>
            <w:r w:rsidRPr="00E32951">
              <w:rPr>
                <w:noProof/>
                <w:color w:val="000000"/>
                <w:sz w:val="20"/>
                <w:szCs w:val="20"/>
              </w:rPr>
              <w:t>«Правила поведения при пожаре».</w:t>
            </w:r>
          </w:p>
        </w:tc>
      </w:tr>
    </w:tbl>
    <w:p w:rsidR="00B47DF5" w:rsidRPr="00E32951" w:rsidRDefault="00B47DF5" w:rsidP="00B47DF5">
      <w:pPr>
        <w:tabs>
          <w:tab w:val="left" w:pos="1523"/>
        </w:tabs>
        <w:spacing w:line="360" w:lineRule="auto"/>
        <w:ind w:firstLine="709"/>
        <w:rPr>
          <w:b/>
          <w:bCs/>
          <w:noProof/>
          <w:color w:val="000000"/>
          <w:sz w:val="28"/>
          <w:szCs w:val="28"/>
        </w:rPr>
      </w:pPr>
    </w:p>
    <w:p w:rsidR="00F02C84" w:rsidRPr="00E32951" w:rsidRDefault="00F02C84" w:rsidP="00B47DF5">
      <w:pPr>
        <w:tabs>
          <w:tab w:val="left" w:pos="542"/>
          <w:tab w:val="left" w:pos="932"/>
        </w:tabs>
        <w:spacing w:line="360" w:lineRule="auto"/>
        <w:ind w:firstLine="709"/>
        <w:rPr>
          <w:noProof/>
          <w:color w:val="000000"/>
          <w:sz w:val="28"/>
          <w:szCs w:val="28"/>
        </w:rPr>
      </w:pPr>
      <w:r w:rsidRPr="00E32951">
        <w:rPr>
          <w:noProof/>
          <w:color w:val="000000"/>
          <w:sz w:val="28"/>
          <w:szCs w:val="28"/>
        </w:rPr>
        <w:t>Между педагогами и родителями должно быть достигнуто полное взаимопонимание, так как разные требования, предъявляемые детям в дошкольном учреждении и дома, могут вызвать у них растерянность и обиду.</w:t>
      </w:r>
    </w:p>
    <w:p w:rsidR="00B47DF5" w:rsidRPr="00E32951" w:rsidRDefault="00F02C84" w:rsidP="00B47DF5">
      <w:pPr>
        <w:spacing w:line="360" w:lineRule="auto"/>
        <w:ind w:firstLine="709"/>
        <w:rPr>
          <w:b/>
          <w:bCs/>
          <w:noProof/>
          <w:color w:val="000000"/>
          <w:sz w:val="28"/>
          <w:szCs w:val="28"/>
        </w:rPr>
      </w:pPr>
      <w:r w:rsidRPr="00E32951">
        <w:rPr>
          <w:b/>
          <w:bCs/>
          <w:noProof/>
          <w:color w:val="000000"/>
          <w:sz w:val="28"/>
          <w:szCs w:val="28"/>
        </w:rPr>
        <w:t>Содержание раздела «Ребенок дома»</w:t>
      </w:r>
    </w:p>
    <w:p w:rsidR="00F02C84" w:rsidRPr="00E32951" w:rsidRDefault="00F02C84" w:rsidP="00B47DF5">
      <w:pPr>
        <w:pStyle w:val="31"/>
        <w:spacing w:line="360" w:lineRule="auto"/>
        <w:ind w:firstLine="709"/>
        <w:jc w:val="both"/>
        <w:rPr>
          <w:noProof/>
          <w:color w:val="000000"/>
        </w:rPr>
      </w:pPr>
      <w:r w:rsidRPr="00E32951">
        <w:rPr>
          <w:noProof/>
          <w:color w:val="000000"/>
        </w:rPr>
        <w:t>Прямые запреты и умение правильно обращаться с некоторыми предметами.</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Предметы домашнего быта,</w:t>
      </w:r>
      <w:r w:rsidR="00AF28BA" w:rsidRPr="00E32951">
        <w:rPr>
          <w:noProof/>
          <w:color w:val="000000"/>
          <w:sz w:val="28"/>
          <w:szCs w:val="28"/>
        </w:rPr>
        <w:t xml:space="preserve"> </w:t>
      </w:r>
      <w:r w:rsidRPr="00E32951">
        <w:rPr>
          <w:noProof/>
          <w:color w:val="000000"/>
          <w:sz w:val="28"/>
          <w:szCs w:val="28"/>
        </w:rPr>
        <w:t>которые являются источниками потенциальной опасности для детей, делятся на три группы:</w:t>
      </w:r>
    </w:p>
    <w:p w:rsidR="00F02C84" w:rsidRPr="00E32951" w:rsidRDefault="00F02C84" w:rsidP="00B47DF5">
      <w:pPr>
        <w:numPr>
          <w:ilvl w:val="0"/>
          <w:numId w:val="39"/>
        </w:numPr>
        <w:tabs>
          <w:tab w:val="left" w:pos="861"/>
        </w:tabs>
        <w:spacing w:line="360" w:lineRule="auto"/>
        <w:ind w:left="0" w:firstLine="709"/>
        <w:rPr>
          <w:noProof/>
          <w:color w:val="000000"/>
          <w:sz w:val="28"/>
          <w:szCs w:val="28"/>
        </w:rPr>
      </w:pPr>
      <w:r w:rsidRPr="00E32951">
        <w:rPr>
          <w:noProof/>
          <w:color w:val="000000"/>
          <w:sz w:val="28"/>
          <w:szCs w:val="28"/>
        </w:rPr>
        <w:t>предметы, которыми категорически запрещается пользоваться (спички, газовые плиты, печка, электрические розетки, включенные электроприборы);</w:t>
      </w:r>
    </w:p>
    <w:p w:rsidR="00F02C84" w:rsidRPr="00E32951" w:rsidRDefault="00F02C84" w:rsidP="00B47DF5">
      <w:pPr>
        <w:numPr>
          <w:ilvl w:val="0"/>
          <w:numId w:val="39"/>
        </w:numPr>
        <w:tabs>
          <w:tab w:val="left" w:pos="786"/>
        </w:tabs>
        <w:spacing w:line="360" w:lineRule="auto"/>
        <w:ind w:left="0" w:firstLine="709"/>
        <w:rPr>
          <w:noProof/>
          <w:color w:val="000000"/>
          <w:sz w:val="28"/>
          <w:szCs w:val="28"/>
        </w:rPr>
      </w:pPr>
      <w:r w:rsidRPr="00E32951">
        <w:rPr>
          <w:noProof/>
          <w:color w:val="000000"/>
          <w:sz w:val="28"/>
          <w:szCs w:val="28"/>
        </w:rPr>
        <w:t>предметы, с которыми, в зависимости от возраста детей, нужно научиться правильно обращаться (иголка, ножницы, нож);</w:t>
      </w:r>
    </w:p>
    <w:p w:rsidR="00F02C84" w:rsidRPr="00E32951" w:rsidRDefault="00F02C84" w:rsidP="00B47DF5">
      <w:pPr>
        <w:numPr>
          <w:ilvl w:val="0"/>
          <w:numId w:val="39"/>
        </w:numPr>
        <w:tabs>
          <w:tab w:val="left" w:pos="786"/>
        </w:tabs>
        <w:spacing w:line="360" w:lineRule="auto"/>
        <w:ind w:left="0" w:firstLine="709"/>
        <w:rPr>
          <w:noProof/>
          <w:color w:val="000000"/>
          <w:sz w:val="28"/>
          <w:szCs w:val="28"/>
        </w:rPr>
      </w:pPr>
      <w:r w:rsidRPr="00E32951">
        <w:rPr>
          <w:noProof/>
          <w:color w:val="000000"/>
          <w:sz w:val="28"/>
          <w:szCs w:val="28"/>
        </w:rPr>
        <w:t>предметы, которые взрослые должны хранить в недоступных для детей местах (бытовая химия, лекарства, спиртные напитки, сигареты, пищевые кислоты, режуще-колющие инструменты).</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 xml:space="preserve">Я начала работу с первой группы предметов, беседы о том, что такое опасность и безопасность. Задавала вопросы: какие опасности окружают тебя вокруг? Назовите места в доме, в квартире где тебя подстерегают опасности? (в ванной, на кухне, на балконе, на елке, в подъезде, на чердаке, в лифте, в подвале). Объяснила, что некоторые опасности спрятаны до поры до времени: гвоздь в стуле, разбитая бутылка, а другие видны сразу: на плите - кипящий чайник, горячая кастрюля, на гладильной доске - раскаленный утюг, разлитое масло. В ванной – ядовитые аэрозоли против насекомых. Даже обыкновенный кран с горячей водой или холодной водой может быть опасен для невнимательного человека. Найдите в групповой комнате опасные места: в приемной – дверцы у шкафчиков (можно прищемить палец); в группе – острые углы у столов, большие окна со стеклами, горячая еда; в умывальной: кран с водой, влажный пол, горящий свет; в спальной комнате – кровати с острыми углами. Затем мы нарисовали план – схему групповой комнаты и отметили все опасные места красными кружочками. Вспомнили правила поведения в умывальной, спальной, раздевальной комнатах, маршрут выхода на прогулку </w:t>
      </w:r>
      <w:r w:rsidR="00B47DF5" w:rsidRPr="00E32951">
        <w:rPr>
          <w:noProof/>
          <w:color w:val="000000"/>
          <w:sz w:val="28"/>
          <w:szCs w:val="28"/>
        </w:rPr>
        <w:t>(</w:t>
      </w:r>
      <w:r w:rsidRPr="00E32951">
        <w:rPr>
          <w:noProof/>
          <w:color w:val="000000"/>
          <w:sz w:val="28"/>
          <w:szCs w:val="28"/>
        </w:rPr>
        <w:t>перила – наши друзья и недруги); участок детского сада (обследование на предмет опасности).</w:t>
      </w:r>
      <w:r w:rsidR="00B47DF5" w:rsidRPr="00E32951">
        <w:rPr>
          <w:noProof/>
          <w:color w:val="000000"/>
          <w:sz w:val="28"/>
          <w:szCs w:val="28"/>
        </w:rPr>
        <w:t xml:space="preserve"> </w:t>
      </w:r>
      <w:r w:rsidRPr="00E32951">
        <w:rPr>
          <w:noProof/>
          <w:color w:val="000000"/>
          <w:sz w:val="28"/>
          <w:szCs w:val="28"/>
        </w:rPr>
        <w:t>Я провела моделирование ситуаций: в группе исчезли все стулья, все кровати, исчезла вода – что ты будешь делать? Вспомнили с детьми героев сказок, мультфильмов: Буратино, Иванушку, Робинзона, Гулливера. Почему герои сказок сумели преодолеть опасности? (они храбрые, ловкие, удачливые, смелые, находчивые, сумели найти выход из опасных ситуаций). Я показала картинки, где изображены опасные ситуации. Провела игру «Найди 10 признаков опасных ситуаций». Таким образом, мы сделали вывод: что опасность – это вредные факторы, угрожающие здоровью жизни человека, а безопасность – это состояние защищенности человека от воздействия неблагоприятных факторов.</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После такой беседы, я познакомила детей со службами защиты населения: это пожарная охрана – 01, милиция – 02, скорая медицинская помощь – 03, аварийная служба газового хозяйства – 04. Еще есть министерство по чрезвычайным ситуациям МЧС, где созданы спасательные отряды, которые оказывают помощь пострадавшим. Для этого у них есть специальная техника. Я объяснила, что дети должны замечать приметные сигналы опасностей и сообщать об этом взрослым: звон бутылки в комнате, струйка дыма, вода в коридоре, неприятный запах. В некоторых местах есть рекомендации – предостережения, которые можно встретить в подъезде, в автобусе, около лифта, в инструкциях к телевизору: «Осторожно – высокое напряжение», «Не отвлекай водителя», «Огнеопасно», «Курить строго запрещено».</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Провела беседу – рассуждение на тему «Опасность – электричество». Многие вещи, окружающие нас в повседневной жизни, работают от электрического тока. Например: рассматриваем часы, но они не работают, попробуем поставить батарейку. У нее два полюса, плюс и минус. Надо не ошибиться, поставить « плюс» к «плюсу», а «минус» к «минусу». Когда мы вставили батарейку, через часы пошел электрический ток, и часы заработали. Стрелки движутся, часы тикают – это заработало электричество. А в природе можно встретить электричество? Да, молния – это тоже разряд электричества. А на себе вы когда-нибудь ощущали легкий треск, а иногда даже искры? Это тоже электричество. Иногда слышно потрескивание синтетической одежды, когда ее снимаешь. Иногда расческа липнет к волосам, и волосы встают дыбом. Вещи и волосы, наше тело электризуются. А в нашей группе есть электричество? По каким предметам вы можете догадаться о наличии электричества (розетки, выключатели, лампочки, провода). С помощью электричества работают все электроприборы.</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Много лет назад человек не знал, что электричеством можно пользоваться. Давайте на несколько минут вернемся в прошлое и посмотрим, как люди обходились без электричества. Провела игру «Что есть, что было». Дети раскладывают карточки, составляющие пары: стиральная машина – корыто, пылесос – веник, миксер – венчик, утюг – гладильная палка, швейная машина – игла, электролампа – свеча, солнечные часы – электронные часы, печка – газовая плита, электрическая плита, счеты – компьютер. А теперь помечтаем, как будет в будущем. Представьте, что вам при помощи электричества надо усовершенствовать предмет, который вы увидите на карточке. Подумайте, как он будет работать, какие новые действия выполнять, как помогать человеку в жизни? Игра «Что есть, что будет». (Дети придумывают одеяло электрическое с подогревом, сапоги – скороходы на батарейках, варежки с подогревом). Электричество – это великое открытие. Электрический ток ученые научились получать 160 лет назад. Сейчас все предприятия города работают с помощью электричества, на современном оборудовании. Автоматы, компьютеры, роботы помогают человеку.</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Затем провела беседу на тему « электрические приборы».</w:t>
      </w:r>
      <w:r w:rsidR="00B47DF5" w:rsidRPr="00E32951">
        <w:rPr>
          <w:noProof/>
          <w:color w:val="000000"/>
          <w:sz w:val="28"/>
          <w:szCs w:val="28"/>
        </w:rPr>
        <w:t xml:space="preserve"> </w:t>
      </w:r>
      <w:r w:rsidRPr="00E32951">
        <w:rPr>
          <w:noProof/>
          <w:color w:val="000000"/>
          <w:sz w:val="28"/>
          <w:szCs w:val="28"/>
        </w:rPr>
        <w:t>Назовите их? (телевизор, магнитофон, холодильник, микроволновая печь, пылесос, миксер, кофемолка и т.д.) Все они должны быть исправлены. А если ты заметил какие–то неполадки в работе этих и других электроприборов, обязательно скажи об этом взрослым. В группе должна быть бытовая техника: пылесос, магнитофон, часы. Если</w:t>
      </w:r>
      <w:r w:rsidR="00B47DF5" w:rsidRPr="00E32951">
        <w:rPr>
          <w:noProof/>
          <w:color w:val="000000"/>
          <w:sz w:val="28"/>
          <w:szCs w:val="28"/>
        </w:rPr>
        <w:t xml:space="preserve"> </w:t>
      </w:r>
      <w:r w:rsidRPr="00E32951">
        <w:rPr>
          <w:noProof/>
          <w:color w:val="000000"/>
          <w:sz w:val="28"/>
          <w:szCs w:val="28"/>
        </w:rPr>
        <w:t>их нельзя держать постоянно, то следует приносить, периодически рассматривать, как они работают, выявлять, какой принцип заложен в механизме действия. Можно принести кофемолку и рассмотреть, как работает кофемолка, и увидев результат – мелко перемолотый кофе, подумать с помощью чего достигается результат. Чтобы проверить, поняли ли дети принцип работы кофемолки, можно предложить им для решения такую проблему: нужна сахарная пудра, чтобы посыпать пирог. Где взять сахарную пудру, можно ли ее сделать самим? Из чего и с помощью чего? Если дети предложат использовать кофемолку, можно уточнить, как она выполнит такую задачу. Аргументы ребенка и будут свидетельством понимания им принципа работы данного бытового прибора. В последующей беседе я уточнила, что дети поняли, запомнили, побуждала задавать их вопросы, и предложила самим попробовать использовать технику. Например, я предложила почистить пылесосом ковер в группе. Цель такого рода дел – вызвать интерес к технике и не боязнь ее. В ходе такого наблюдения я напоминала детям правили безопасности и предупреждала о них детей.</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Изучили с детьми правила обращения с электрическими приборами. Нельзя:</w:t>
      </w:r>
    </w:p>
    <w:p w:rsidR="00B47DF5" w:rsidRPr="00E32951" w:rsidRDefault="00F02C84" w:rsidP="00B47DF5">
      <w:pPr>
        <w:numPr>
          <w:ilvl w:val="0"/>
          <w:numId w:val="21"/>
        </w:numPr>
        <w:tabs>
          <w:tab w:val="left" w:pos="360"/>
        </w:tabs>
        <w:spacing w:line="360" w:lineRule="auto"/>
        <w:ind w:left="0" w:firstLine="709"/>
        <w:rPr>
          <w:noProof/>
          <w:color w:val="000000"/>
          <w:sz w:val="28"/>
          <w:szCs w:val="28"/>
        </w:rPr>
      </w:pPr>
      <w:r w:rsidRPr="00E32951">
        <w:rPr>
          <w:noProof/>
          <w:color w:val="000000"/>
          <w:sz w:val="28"/>
          <w:szCs w:val="28"/>
        </w:rPr>
        <w:t>включать электрические приборы, они могут ударить током или стать причиной пожара.</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Не суй в розетку пальчик</w:t>
      </w:r>
    </w:p>
    <w:p w:rsidR="00F02C84"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Ни девочка, ни мальчик!</w:t>
      </w:r>
    </w:p>
    <w:p w:rsidR="00B47DF5" w:rsidRPr="00E32951" w:rsidRDefault="00F02C84" w:rsidP="00B47DF5">
      <w:pPr>
        <w:numPr>
          <w:ilvl w:val="0"/>
          <w:numId w:val="29"/>
        </w:numPr>
        <w:tabs>
          <w:tab w:val="left" w:pos="360"/>
        </w:tabs>
        <w:spacing w:line="360" w:lineRule="auto"/>
        <w:ind w:left="0" w:firstLine="709"/>
        <w:rPr>
          <w:noProof/>
          <w:color w:val="000000"/>
          <w:sz w:val="28"/>
          <w:szCs w:val="28"/>
        </w:rPr>
      </w:pPr>
      <w:r w:rsidRPr="00E32951">
        <w:rPr>
          <w:noProof/>
          <w:color w:val="000000"/>
          <w:sz w:val="28"/>
          <w:szCs w:val="28"/>
        </w:rPr>
        <w:t>трогать провода и электроприборы мокрыми руками – может очень сильно ударить током;</w:t>
      </w:r>
    </w:p>
    <w:p w:rsidR="00B47DF5" w:rsidRPr="00E32951" w:rsidRDefault="00F02C84" w:rsidP="00B47DF5">
      <w:pPr>
        <w:numPr>
          <w:ilvl w:val="0"/>
          <w:numId w:val="52"/>
        </w:numPr>
        <w:tabs>
          <w:tab w:val="left" w:pos="360"/>
        </w:tabs>
        <w:spacing w:line="360" w:lineRule="auto"/>
        <w:ind w:left="0" w:firstLine="709"/>
        <w:rPr>
          <w:noProof/>
          <w:color w:val="000000"/>
          <w:sz w:val="28"/>
          <w:szCs w:val="28"/>
        </w:rPr>
      </w:pPr>
      <w:r w:rsidRPr="00E32951">
        <w:rPr>
          <w:noProof/>
          <w:color w:val="000000"/>
          <w:sz w:val="28"/>
          <w:szCs w:val="28"/>
        </w:rPr>
        <w:t>если от телевизора или пылесоса пахнет горелой резиной, надо чтобы взрослые немедленно вынули вилку из розетки. Даже не пробуй сделать это сам.</w:t>
      </w:r>
    </w:p>
    <w:p w:rsidR="00B47DF5" w:rsidRPr="00E32951" w:rsidRDefault="00F02C84" w:rsidP="00B47DF5">
      <w:pPr>
        <w:numPr>
          <w:ilvl w:val="0"/>
          <w:numId w:val="54"/>
        </w:numPr>
        <w:tabs>
          <w:tab w:val="left" w:pos="360"/>
        </w:tabs>
        <w:spacing w:line="360" w:lineRule="auto"/>
        <w:ind w:left="0" w:firstLine="709"/>
        <w:rPr>
          <w:noProof/>
          <w:color w:val="000000"/>
          <w:sz w:val="28"/>
          <w:szCs w:val="28"/>
        </w:rPr>
      </w:pPr>
      <w:r w:rsidRPr="00E32951">
        <w:rPr>
          <w:noProof/>
          <w:color w:val="000000"/>
          <w:sz w:val="28"/>
          <w:szCs w:val="28"/>
        </w:rPr>
        <w:t>если задымился какой-то провод, вдруг проскочила искра, когда мы нажали на выключатель или вставили вилку в электророзетку, обязательно сообщи взрослым.</w:t>
      </w:r>
    </w:p>
    <w:p w:rsidR="00B47DF5" w:rsidRPr="00E32951" w:rsidRDefault="00F02C84" w:rsidP="00B47DF5">
      <w:pPr>
        <w:numPr>
          <w:ilvl w:val="0"/>
          <w:numId w:val="36"/>
        </w:numPr>
        <w:tabs>
          <w:tab w:val="left" w:pos="360"/>
        </w:tabs>
        <w:spacing w:line="360" w:lineRule="auto"/>
        <w:ind w:left="0" w:firstLine="709"/>
        <w:rPr>
          <w:noProof/>
          <w:color w:val="000000"/>
          <w:sz w:val="28"/>
          <w:szCs w:val="28"/>
        </w:rPr>
      </w:pPr>
      <w:r w:rsidRPr="00E32951">
        <w:rPr>
          <w:noProof/>
          <w:color w:val="000000"/>
          <w:sz w:val="28"/>
          <w:szCs w:val="28"/>
        </w:rPr>
        <w:t>уходя из дома, не забывай выключать все электроприборы, и постоянно напоминай об этом взрослым.</w:t>
      </w:r>
    </w:p>
    <w:p w:rsidR="00F02C84" w:rsidRPr="00E32951" w:rsidRDefault="00F02C84" w:rsidP="00B47DF5">
      <w:pPr>
        <w:numPr>
          <w:ilvl w:val="0"/>
          <w:numId w:val="9"/>
        </w:numPr>
        <w:tabs>
          <w:tab w:val="left" w:pos="360"/>
        </w:tabs>
        <w:spacing w:line="360" w:lineRule="auto"/>
        <w:ind w:left="0" w:firstLine="709"/>
        <w:rPr>
          <w:noProof/>
          <w:color w:val="000000"/>
          <w:sz w:val="28"/>
          <w:szCs w:val="28"/>
        </w:rPr>
      </w:pPr>
      <w:r w:rsidRPr="00E32951">
        <w:rPr>
          <w:noProof/>
          <w:color w:val="000000"/>
          <w:sz w:val="28"/>
          <w:szCs w:val="28"/>
        </w:rPr>
        <w:t>нельзя тянуть руками электрический провод, можно брать в руки только вилку.</w:t>
      </w:r>
    </w:p>
    <w:p w:rsidR="00B47DF5" w:rsidRPr="00E32951" w:rsidRDefault="00F02C84" w:rsidP="00B47DF5">
      <w:pPr>
        <w:numPr>
          <w:ilvl w:val="0"/>
          <w:numId w:val="15"/>
        </w:numPr>
        <w:tabs>
          <w:tab w:val="left" w:pos="360"/>
        </w:tabs>
        <w:spacing w:line="360" w:lineRule="auto"/>
        <w:ind w:left="0" w:firstLine="709"/>
        <w:rPr>
          <w:noProof/>
          <w:color w:val="000000"/>
          <w:sz w:val="28"/>
          <w:szCs w:val="28"/>
        </w:rPr>
      </w:pPr>
      <w:r w:rsidRPr="00E32951">
        <w:rPr>
          <w:noProof/>
          <w:color w:val="000000"/>
          <w:sz w:val="28"/>
          <w:szCs w:val="28"/>
        </w:rPr>
        <w:t>нельзя вставлять никакие предметы в розетку.</w:t>
      </w:r>
    </w:p>
    <w:p w:rsidR="00F02C84" w:rsidRPr="00E32951" w:rsidRDefault="00F02C84" w:rsidP="00B47DF5">
      <w:pPr>
        <w:numPr>
          <w:ilvl w:val="0"/>
          <w:numId w:val="34"/>
        </w:numPr>
        <w:tabs>
          <w:tab w:val="left" w:pos="360"/>
        </w:tabs>
        <w:spacing w:line="360" w:lineRule="auto"/>
        <w:ind w:left="0" w:firstLine="709"/>
        <w:rPr>
          <w:noProof/>
          <w:color w:val="000000"/>
          <w:sz w:val="28"/>
          <w:szCs w:val="28"/>
        </w:rPr>
      </w:pPr>
      <w:r w:rsidRPr="00E32951">
        <w:rPr>
          <w:noProof/>
          <w:color w:val="000000"/>
          <w:sz w:val="28"/>
          <w:szCs w:val="28"/>
        </w:rPr>
        <w:t>ни в коем случае нельзя подходить к оголенным проводам, не дотрагиваться до них. Это опасно для жизни.</w:t>
      </w:r>
    </w:p>
    <w:p w:rsidR="00B47DF5" w:rsidRPr="00E32951" w:rsidRDefault="00F02C84" w:rsidP="00B47DF5">
      <w:pPr>
        <w:numPr>
          <w:ilvl w:val="0"/>
          <w:numId w:val="45"/>
        </w:numPr>
        <w:tabs>
          <w:tab w:val="left" w:pos="360"/>
        </w:tabs>
        <w:spacing w:line="360" w:lineRule="auto"/>
        <w:ind w:left="0" w:firstLine="709"/>
        <w:rPr>
          <w:noProof/>
          <w:color w:val="000000"/>
          <w:sz w:val="28"/>
          <w:szCs w:val="28"/>
        </w:rPr>
      </w:pPr>
      <w:r w:rsidRPr="00E32951">
        <w:rPr>
          <w:noProof/>
          <w:color w:val="000000"/>
          <w:sz w:val="28"/>
          <w:szCs w:val="28"/>
        </w:rPr>
        <w:t>помни, электрический ток не любит беспечных и невнимательных людей. Разучили с детьми стихотворение:</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 xml:space="preserve"> Если вдруг искрит розетка,</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 xml:space="preserve"> Или слышен странный треск,</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 xml:space="preserve"> Ты скажи об этом взрослым-</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 xml:space="preserve"> Сам пожалуйста, не лезь!</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 xml:space="preserve"> Электричество ОПАСНО!</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 xml:space="preserve"> Неуместны игры здесь!</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Составляли творческие рассказы на тему «Откуда может прийти беда», «Почему это случилось». Создавала игровые обучающие ситуации « Бабушка забыла выключить утюг». Провела дидактическую игру</w:t>
      </w:r>
      <w:r w:rsidR="00B47DF5" w:rsidRPr="00E32951">
        <w:rPr>
          <w:noProof/>
          <w:color w:val="000000"/>
          <w:sz w:val="28"/>
          <w:szCs w:val="28"/>
        </w:rPr>
        <w:t xml:space="preserve"> </w:t>
      </w:r>
      <w:r w:rsidRPr="00E32951">
        <w:rPr>
          <w:noProof/>
          <w:color w:val="000000"/>
          <w:sz w:val="28"/>
          <w:szCs w:val="28"/>
        </w:rPr>
        <w:t>«Найди электрические приборы и расскажи, чем они опасны». Организовала экскурсии на кухню, где повар показал, какими электрическими приборами они пользуются; экскурсия в прачечную. В результате проделанной работы дети узнали историю открытия электричества; заглянули в прошлое, настоящее и будущее, закрепили знания о безопасном поведении с электрическими приборами.</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Занятие «Опасность – газ». Ребята, у многих из вас есть бабушки, которые живут в сельской местности, у них есть газовые плиты. Газ специально делают таким пахучим, чтобы люди сразу могли почувствовать, если он где-то выходит, ведь глазами его не увидишь. Показываю детям иллюстрации и объясняю следующие правила:</w:t>
      </w:r>
    </w:p>
    <w:p w:rsidR="00F02C84" w:rsidRPr="00E32951" w:rsidRDefault="00F02C84" w:rsidP="00B47DF5">
      <w:pPr>
        <w:numPr>
          <w:ilvl w:val="0"/>
          <w:numId w:val="59"/>
        </w:numPr>
        <w:tabs>
          <w:tab w:val="left" w:pos="360"/>
        </w:tabs>
        <w:spacing w:line="360" w:lineRule="auto"/>
        <w:ind w:left="0" w:firstLine="709"/>
        <w:rPr>
          <w:noProof/>
          <w:color w:val="000000"/>
          <w:sz w:val="28"/>
          <w:szCs w:val="28"/>
        </w:rPr>
      </w:pPr>
      <w:r w:rsidRPr="00E32951">
        <w:rPr>
          <w:noProof/>
          <w:color w:val="000000"/>
          <w:sz w:val="28"/>
          <w:szCs w:val="28"/>
        </w:rPr>
        <w:t>самостоятельно не включай газовую плиту. Пусть за огнем следят взрослые, они лучше знают, как с ним обращаться, чтобы не было пожара.</w:t>
      </w:r>
    </w:p>
    <w:p w:rsidR="00B47DF5" w:rsidRPr="00E32951" w:rsidRDefault="00F02C84" w:rsidP="00B47DF5">
      <w:pPr>
        <w:numPr>
          <w:ilvl w:val="0"/>
          <w:numId w:val="47"/>
        </w:numPr>
        <w:tabs>
          <w:tab w:val="left" w:pos="360"/>
        </w:tabs>
        <w:spacing w:line="360" w:lineRule="auto"/>
        <w:ind w:left="0" w:firstLine="709"/>
        <w:rPr>
          <w:noProof/>
          <w:color w:val="000000"/>
          <w:sz w:val="28"/>
          <w:szCs w:val="28"/>
        </w:rPr>
      </w:pPr>
      <w:r w:rsidRPr="00E32951">
        <w:rPr>
          <w:noProof/>
          <w:color w:val="000000"/>
          <w:sz w:val="28"/>
          <w:szCs w:val="28"/>
        </w:rPr>
        <w:t>почувствовав запах газа, срочно скажи об этом взрослым, открой окна и двери, закрой кран на плите, позвони по телефону «04».</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Выключай в квартире газ-</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За газом нужен глаз да глаз.</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Запах чувствуя в квартире,</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Позвоните «04».</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Из моих объяснений дети усвоили, что предметами первой группы могут пользоваться только взрослые. Здесь как нигде уместны прямые запреты. Ребенок ни при каких обстоятельствах не должен самостоятельно зажигать спички, включать плиту, прикасаться к включенным электрическим приборам.</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Для того чтобы научить детей пользоваться предметами второй группы, необходимо организовать специальные обучающие занятия по выработке соответствующих навыков (в зависимости от возраста детей). Я провела занятие «Опасные предметы дома», где закрепила у детей представление об опасных для жизни и здоровья предметах, с которыми они встречаются в быту. Мы определили с детьми, какие предметы в доме можно считать опасными</w:t>
      </w:r>
      <w:r w:rsidR="00B47DF5" w:rsidRPr="00E32951">
        <w:rPr>
          <w:noProof/>
          <w:color w:val="000000"/>
          <w:sz w:val="28"/>
          <w:szCs w:val="28"/>
        </w:rPr>
        <w:t xml:space="preserve"> </w:t>
      </w:r>
      <w:r w:rsidRPr="00E32951">
        <w:rPr>
          <w:noProof/>
          <w:color w:val="000000"/>
          <w:sz w:val="28"/>
          <w:szCs w:val="28"/>
        </w:rPr>
        <w:t>и загадала детям загадки о домашних предметах (ножницы, молоток, иголка, пила, перочинный</w:t>
      </w:r>
      <w:r w:rsidR="00B47DF5" w:rsidRPr="00E32951">
        <w:rPr>
          <w:noProof/>
          <w:color w:val="000000"/>
          <w:sz w:val="28"/>
          <w:szCs w:val="28"/>
        </w:rPr>
        <w:t xml:space="preserve"> </w:t>
      </w:r>
      <w:r w:rsidRPr="00E32951">
        <w:rPr>
          <w:noProof/>
          <w:color w:val="000000"/>
          <w:sz w:val="28"/>
          <w:szCs w:val="28"/>
        </w:rPr>
        <w:t>нож, кнопки, скрепки, гвозди, булавки, топор). Объяснить, почему они могут быть опасными? Умеют ли ребята правильно пользоваться ими? А можно ли отвлекать, толкать другого, если он режет, шьет, прибивает гвоздь? Что может при этом случиться? Спрашиваю детей, где у них дома хранятся такие предметы: разбросаны ли они по квартире или занимают определенные места. Куда мама или бабушка убирают иголки, булавки, ножницы? Где папа или дедушка хранят инструменты? Где находятся лекарства, градусник? Предлагаю игру «Умники и умницы». Надо найти в группе, какие правила безопасности нарушены в группе на данный момент (на подоконнике – таблетки, в розетке – вилка электрошнура, на полке – стиральный порошок, на полу рассыпаны скрепки, на столе разбросаны иголки, булавки, на стуле стоит утюг). Затем предлагаю внимательно рассмотреть иллюстрацию с нарисованной квартирой, в которой находятся различные бытовые предметы. Предлагаю разобрать ситуацию: в этой квартире оставили малышей Андрюшу и Наташу (представляю детям кукол.) Их родители ушли на работу. Давайте, ребята, расскажем малышам, какими предметами нельзя пользоваться самостоятельно, чтобы не случилась беда. Около каждого предмета будем ставить предупреждающие знаки:</w:t>
      </w:r>
      <w:r w:rsidRPr="00E32951">
        <w:rPr>
          <w:b/>
          <w:bCs/>
          <w:noProof/>
          <w:color w:val="000000"/>
          <w:sz w:val="28"/>
          <w:szCs w:val="28"/>
        </w:rPr>
        <w:t xml:space="preserve"> Х</w:t>
      </w:r>
      <w:r w:rsidRPr="00E32951">
        <w:rPr>
          <w:noProof/>
          <w:color w:val="000000"/>
          <w:sz w:val="28"/>
          <w:szCs w:val="28"/>
        </w:rPr>
        <w:t>– нельзя пользоваться,</w:t>
      </w:r>
      <w:r w:rsidRPr="00E32951">
        <w:rPr>
          <w:b/>
          <w:bCs/>
          <w:noProof/>
          <w:color w:val="000000"/>
          <w:sz w:val="28"/>
          <w:szCs w:val="28"/>
        </w:rPr>
        <w:t xml:space="preserve"> !</w:t>
      </w:r>
      <w:r w:rsidRPr="00E32951">
        <w:rPr>
          <w:noProof/>
          <w:color w:val="000000"/>
          <w:sz w:val="28"/>
          <w:szCs w:val="28"/>
        </w:rPr>
        <w:t xml:space="preserve"> – осторожно пользоваться. Дети расставляют в квартире знаки.</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Вспоминаем с детьми правила безопасности:</w:t>
      </w:r>
    </w:p>
    <w:p w:rsidR="00F02C84" w:rsidRPr="00E32951" w:rsidRDefault="00F02C84" w:rsidP="00B47DF5">
      <w:pPr>
        <w:numPr>
          <w:ilvl w:val="0"/>
          <w:numId w:val="37"/>
        </w:numPr>
        <w:tabs>
          <w:tab w:val="left" w:pos="360"/>
        </w:tabs>
        <w:spacing w:line="360" w:lineRule="auto"/>
        <w:ind w:left="0" w:firstLine="709"/>
        <w:rPr>
          <w:noProof/>
          <w:color w:val="000000"/>
          <w:sz w:val="28"/>
          <w:szCs w:val="28"/>
        </w:rPr>
      </w:pPr>
      <w:r w:rsidRPr="00E32951">
        <w:rPr>
          <w:noProof/>
          <w:color w:val="000000"/>
          <w:sz w:val="28"/>
          <w:szCs w:val="28"/>
        </w:rPr>
        <w:t>все острые, колющие и режущие предметы обязательно надо класть на свои места. Порядок в квартире не только для красоты, но и для безопасности.</w:t>
      </w:r>
    </w:p>
    <w:p w:rsidR="00F02C84" w:rsidRPr="00E32951" w:rsidRDefault="00F02C84" w:rsidP="00B47DF5">
      <w:pPr>
        <w:numPr>
          <w:ilvl w:val="0"/>
          <w:numId w:val="2"/>
        </w:numPr>
        <w:tabs>
          <w:tab w:val="left" w:pos="360"/>
        </w:tabs>
        <w:spacing w:line="360" w:lineRule="auto"/>
        <w:ind w:left="0" w:firstLine="709"/>
        <w:rPr>
          <w:noProof/>
          <w:color w:val="000000"/>
          <w:sz w:val="28"/>
          <w:szCs w:val="28"/>
        </w:rPr>
      </w:pPr>
      <w:r w:rsidRPr="00E32951">
        <w:rPr>
          <w:noProof/>
          <w:color w:val="000000"/>
          <w:sz w:val="28"/>
          <w:szCs w:val="28"/>
        </w:rPr>
        <w:t>ни в коем случае не пробуй никакие лекарства. Во-первых, это невкусно, а во-вторых, неправильно принятое лекарство может оказаться ядом.</w:t>
      </w:r>
    </w:p>
    <w:p w:rsidR="00B47DF5" w:rsidRPr="00E32951" w:rsidRDefault="00F02C84" w:rsidP="00B47DF5">
      <w:pPr>
        <w:numPr>
          <w:ilvl w:val="0"/>
          <w:numId w:val="27"/>
        </w:numPr>
        <w:tabs>
          <w:tab w:val="left" w:pos="360"/>
        </w:tabs>
        <w:spacing w:line="360" w:lineRule="auto"/>
        <w:ind w:left="0" w:firstLine="709"/>
        <w:rPr>
          <w:noProof/>
          <w:color w:val="000000"/>
          <w:sz w:val="28"/>
          <w:szCs w:val="28"/>
        </w:rPr>
      </w:pPr>
      <w:r w:rsidRPr="00E32951">
        <w:rPr>
          <w:noProof/>
          <w:color w:val="000000"/>
          <w:sz w:val="28"/>
          <w:szCs w:val="28"/>
        </w:rPr>
        <w:t>не трогать бытовую химию: стиральные порошки, средства для мытья посуды, соду, хлорку, средства от тараканов. Чтобы не приключилась беда, как в стихотворении.</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Предлагаю детям назвать предметы, которыми детям пока нельзя пользоваться (спички, зажигалки, утюг, телевизор) – для этого надо еще подрасти, и те предметы, которыми следует пользоваться осторожно, так как показали взрослые - иголки, вилки, гвозди, молоток.</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У детей необходимо воспитывать навыки осторожного обращения с огнем, стремиться к тому, чтобы дети осознали, что спички - не игрушка, а огонь – не забава, чтобы у детей сложилось представление о пожаре как о тяжелом бедствии для взрослых и детей. Возникновение пожаров из-за шалости детей, а в результате – их травмирование и даже гибель – проблема острая, требующая четких скоординированных действий взрослых. Тяга детей к огню, к игре со спичками общеизвестна. Об опасности этих игр дети знают, они различают «добрый» и «злой» огонь, созидающий и разрушающий огонь.</w:t>
      </w:r>
      <w:r w:rsidR="00B47DF5" w:rsidRPr="00E32951">
        <w:rPr>
          <w:noProof/>
          <w:color w:val="000000"/>
          <w:sz w:val="28"/>
          <w:szCs w:val="28"/>
        </w:rPr>
        <w:t xml:space="preserve"> </w:t>
      </w:r>
      <w:r w:rsidRPr="00E32951">
        <w:rPr>
          <w:noProof/>
          <w:color w:val="000000"/>
          <w:sz w:val="28"/>
          <w:szCs w:val="28"/>
        </w:rPr>
        <w:t>У детей отсутствует та защитная психологическая реакция на современную пожарную опасность, которая свойственна взрослым. Большинство из них понятия не имеют о том, что надо делать во время пожара, чтобы уцелеть. В таких случаях дети обычно прячутся под кроватями, одеялами, в шкафах, укромных уголках комнаты. Не пытаются бежать и в тех случаях, когда двери не заперты. Отыскать же их в задымленных помещениях порой нелегко. Мало уговорить ребят не шалить с огнем. Надо воздействовать на их умы и сердца, не боясь пускать в ход самые сильные средства. Пусть не раз и не два проследят они путь от безобидной шалости со спичкой до большой беды. И эту работу надо начинать еще в дошкольном возрасте, главная задача взрослых – помочь детям утвердиться в этих знаниях, предостеречь от беды и при этом не просто сказать: «Этого делать нельзя», а объяснить, почему нельзя и к чему это может привести. Чтобы ознакомить детей с правилами пожарной безопасности, прежде всего, необходимо определить тот объем знаний и интересов, коммуникативности, степени сформированности практических умений и навыков который следует раскрыть. Воспитание навыков дошколят я осуществляла на основе желания ребенка познавать окружающий мир, используя его любознательность, наглядно-образное мышление и непосредственность восприятия. Приоритет я отдавала индивидуальным и подгрупповым формам работы с детьми.</w:t>
      </w:r>
      <w:r w:rsidR="00B47DF5" w:rsidRPr="00E32951">
        <w:rPr>
          <w:noProof/>
          <w:color w:val="000000"/>
          <w:sz w:val="28"/>
          <w:szCs w:val="28"/>
        </w:rPr>
        <w:t xml:space="preserve"> </w:t>
      </w:r>
      <w:r w:rsidRPr="00E32951">
        <w:rPr>
          <w:noProof/>
          <w:color w:val="000000"/>
          <w:sz w:val="28"/>
          <w:szCs w:val="28"/>
        </w:rPr>
        <w:t>Беседы с детьми по вопросу противопожарной безопасности должны быть понятными, сопровождаться демонстрацией красочно оформленных картинок с изображениями любых персонажей детских произведений, интересными рассказами, чтением произведений писателей, поэтов, показу диафильмов.</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Данная работа ведется через:</w:t>
      </w:r>
    </w:p>
    <w:p w:rsidR="00F02C84" w:rsidRPr="00E32951" w:rsidRDefault="00F02C84" w:rsidP="00B47DF5">
      <w:pPr>
        <w:numPr>
          <w:ilvl w:val="0"/>
          <w:numId w:val="10"/>
        </w:numPr>
        <w:tabs>
          <w:tab w:val="left" w:pos="360"/>
        </w:tabs>
        <w:spacing w:line="360" w:lineRule="auto"/>
        <w:ind w:left="0" w:firstLine="709"/>
        <w:rPr>
          <w:noProof/>
          <w:color w:val="000000"/>
          <w:sz w:val="28"/>
          <w:szCs w:val="28"/>
        </w:rPr>
      </w:pPr>
      <w:r w:rsidRPr="00E32951">
        <w:rPr>
          <w:noProof/>
          <w:color w:val="000000"/>
          <w:sz w:val="28"/>
          <w:szCs w:val="28"/>
        </w:rPr>
        <w:t>организованную деятельность детей – занятия, занятия-проекты, тренинги, экскурсии;</w:t>
      </w:r>
    </w:p>
    <w:p w:rsidR="00F02C84" w:rsidRPr="00E32951" w:rsidRDefault="00F02C84" w:rsidP="00B47DF5">
      <w:pPr>
        <w:numPr>
          <w:ilvl w:val="0"/>
          <w:numId w:val="5"/>
        </w:numPr>
        <w:tabs>
          <w:tab w:val="left" w:pos="360"/>
        </w:tabs>
        <w:spacing w:line="360" w:lineRule="auto"/>
        <w:ind w:left="0" w:firstLine="709"/>
        <w:rPr>
          <w:noProof/>
          <w:color w:val="000000"/>
          <w:sz w:val="28"/>
          <w:szCs w:val="28"/>
        </w:rPr>
      </w:pPr>
      <w:r w:rsidRPr="00E32951">
        <w:rPr>
          <w:noProof/>
          <w:color w:val="000000"/>
          <w:sz w:val="28"/>
          <w:szCs w:val="28"/>
        </w:rPr>
        <w:t>совместную деятельность взрослых и детей – драматизация сказок, беседы воспитателя и ребенка, наблюдения, труд, чтение художественной литературы;</w:t>
      </w:r>
    </w:p>
    <w:p w:rsidR="00F02C84" w:rsidRPr="00E32951" w:rsidRDefault="00F02C84" w:rsidP="00B47DF5">
      <w:pPr>
        <w:numPr>
          <w:ilvl w:val="0"/>
          <w:numId w:val="3"/>
        </w:numPr>
        <w:tabs>
          <w:tab w:val="left" w:pos="360"/>
        </w:tabs>
        <w:spacing w:line="360" w:lineRule="auto"/>
        <w:ind w:left="0" w:firstLine="709"/>
        <w:rPr>
          <w:noProof/>
          <w:color w:val="000000"/>
          <w:sz w:val="28"/>
          <w:szCs w:val="28"/>
        </w:rPr>
      </w:pPr>
      <w:r w:rsidRPr="00E32951">
        <w:rPr>
          <w:noProof/>
          <w:color w:val="000000"/>
          <w:sz w:val="28"/>
          <w:szCs w:val="28"/>
        </w:rPr>
        <w:t>свободную самостоятельную деятельность – сюжетно-ролевые игры, словесные дидактические игры.</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Исходя из особенностей восприятия и понимания детьми информации,</w:t>
      </w:r>
      <w:r w:rsidR="00B47DF5" w:rsidRPr="00E32951">
        <w:rPr>
          <w:noProof/>
          <w:color w:val="000000"/>
          <w:sz w:val="28"/>
          <w:szCs w:val="28"/>
        </w:rPr>
        <w:t xml:space="preserve"> </w:t>
      </w:r>
      <w:r w:rsidRPr="00E32951">
        <w:rPr>
          <w:noProof/>
          <w:color w:val="000000"/>
          <w:sz w:val="28"/>
          <w:szCs w:val="28"/>
        </w:rPr>
        <w:t>я наметила для себя следующие задачи и пути раскрытия этой работы по ознакомлению детей с правилами пожарной безопасности:</w:t>
      </w:r>
    </w:p>
    <w:p w:rsidR="00F02C84" w:rsidRPr="00E32951" w:rsidRDefault="00F02C84" w:rsidP="00B47DF5">
      <w:pPr>
        <w:pStyle w:val="210"/>
        <w:spacing w:line="360" w:lineRule="auto"/>
        <w:ind w:firstLine="709"/>
        <w:rPr>
          <w:noProof/>
          <w:color w:val="000000"/>
        </w:rPr>
      </w:pPr>
      <w:r w:rsidRPr="00E32951">
        <w:rPr>
          <w:noProof/>
          <w:color w:val="000000"/>
        </w:rPr>
        <w:t>1) Рассказать об открытии древним человеком огня. Познакомить детей с разнообразным применением огня в жизнедеятельности человека; показать значимость этого открытия древнего человека в современной жизни; акцентировать внимание на том, что именно человек «приручил» огонь. Я провела занятие на тему «Как возник огонь?». Были заданы вопросы детям:</w:t>
      </w:r>
      <w:r w:rsidR="00B47DF5" w:rsidRPr="00E32951">
        <w:rPr>
          <w:noProof/>
          <w:color w:val="000000"/>
        </w:rPr>
        <w:t xml:space="preserve"> </w:t>
      </w:r>
      <w:r w:rsidRPr="00E32951">
        <w:rPr>
          <w:noProof/>
          <w:color w:val="000000"/>
        </w:rPr>
        <w:t>Как добывали огонь древние люди? (терли палочку о палочку, били одним камнем о другой, высекая искры (этот камень называют кремень – он и теперь живет в зажигалках), молния ударила в дерево, а люди догадались взять горящий кусок дерева и отнести в свою пещеру. Показываю зажигалку и демонстрирую появление из искры огня.</w:t>
      </w:r>
      <w:r w:rsidR="00B47DF5" w:rsidRPr="00E32951">
        <w:rPr>
          <w:noProof/>
          <w:color w:val="000000"/>
        </w:rPr>
        <w:t xml:space="preserve"> </w:t>
      </w:r>
      <w:r w:rsidRPr="00E32951">
        <w:rPr>
          <w:noProof/>
          <w:color w:val="000000"/>
        </w:rPr>
        <w:t>Для чего был нужен огонь в пещере? Каким образом люди поддерживали и берегли огонь? Как вы думаете, почему часто огонь угасал?</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Провела занятие «Огонь –</w:t>
      </w:r>
      <w:r w:rsidR="00AF28BA" w:rsidRPr="00E32951">
        <w:rPr>
          <w:noProof/>
          <w:color w:val="000000"/>
          <w:sz w:val="28"/>
          <w:szCs w:val="28"/>
        </w:rPr>
        <w:t xml:space="preserve"> </w:t>
      </w:r>
      <w:r w:rsidRPr="00E32951">
        <w:rPr>
          <w:noProof/>
          <w:color w:val="000000"/>
          <w:sz w:val="28"/>
          <w:szCs w:val="28"/>
        </w:rPr>
        <w:t>друг, огонь- враг». Какой он – огонь? Как вам огонь помогал? Кто из вас разводил костры? Что потом было с костром? Что осталось на месте костра? Выучили с детьми пословицы:</w:t>
      </w:r>
      <w:r w:rsidR="00B47DF5" w:rsidRPr="00E32951">
        <w:rPr>
          <w:noProof/>
          <w:color w:val="000000"/>
          <w:sz w:val="28"/>
          <w:szCs w:val="28"/>
        </w:rPr>
        <w:t xml:space="preserve"> </w:t>
      </w:r>
      <w:r w:rsidRPr="00E32951">
        <w:rPr>
          <w:noProof/>
          <w:color w:val="000000"/>
          <w:sz w:val="28"/>
          <w:szCs w:val="28"/>
        </w:rPr>
        <w:t>«Огонь – мастер на все руки», «Огня бойся, воды берегись», «Огонь тушат, пока не разгорелся», «Солома с огнем не дружит», «Огонь без дыма не бывает». Как только огонь подружился с человеком, он стал ему верным помощником. Поиграли в игру: «Огонь хорошо – огонь плохо». В умелых руках огонь приносит людям пользу (огонь-повар, огонь-земледелец, огонь-доктор, огонь-строитель, огонь-телеграф, огонь-кузнец), а в неумелых – он превращается во врага (пожары).</w:t>
      </w:r>
      <w:r w:rsidR="00B47DF5" w:rsidRPr="00E32951">
        <w:rPr>
          <w:noProof/>
          <w:color w:val="000000"/>
          <w:sz w:val="28"/>
          <w:szCs w:val="28"/>
        </w:rPr>
        <w:t xml:space="preserve"> </w:t>
      </w:r>
      <w:r w:rsidRPr="00E32951">
        <w:rPr>
          <w:noProof/>
          <w:color w:val="000000"/>
          <w:sz w:val="28"/>
          <w:szCs w:val="28"/>
        </w:rPr>
        <w:t>Огонь может быть не только другом, но и врагом. И все-таки пользы от огня больше, чем вреда. Огонь каждый день помогает человеку, делает нашу жизнь интереснее, теплее, уютнее. В ходе занятия показывала детям</w:t>
      </w:r>
      <w:r w:rsidR="00B47DF5" w:rsidRPr="00E32951">
        <w:rPr>
          <w:noProof/>
          <w:color w:val="000000"/>
          <w:sz w:val="28"/>
          <w:szCs w:val="28"/>
        </w:rPr>
        <w:t xml:space="preserve"> </w:t>
      </w:r>
      <w:r w:rsidRPr="00E32951">
        <w:rPr>
          <w:noProof/>
          <w:color w:val="000000"/>
          <w:sz w:val="28"/>
          <w:szCs w:val="28"/>
        </w:rPr>
        <w:t>иллюстрации, картинки на эту тему. Выучили с детьми стихотворение:</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Знают все: человек без огня</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Не живет ни единого дня.</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При огне, как при солнце, светло</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При огне и зимой тепло.</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Посмотрите, ребята, вокруг:</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Нам огонь самый лучший друг.</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Но когда мы небрежны с огнем,</w:t>
      </w:r>
    </w:p>
    <w:p w:rsidR="00F02C84"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Он становиться нашим врагом.</w:t>
      </w:r>
    </w:p>
    <w:p w:rsidR="00B47DF5" w:rsidRPr="00E32951" w:rsidRDefault="00F02C84" w:rsidP="00B47DF5">
      <w:pPr>
        <w:pStyle w:val="210"/>
        <w:spacing w:line="360" w:lineRule="auto"/>
        <w:ind w:firstLine="709"/>
        <w:rPr>
          <w:noProof/>
          <w:color w:val="000000"/>
        </w:rPr>
      </w:pPr>
      <w:r w:rsidRPr="00E32951">
        <w:rPr>
          <w:noProof/>
          <w:color w:val="000000"/>
        </w:rPr>
        <w:t>2) Следующая задача это продолжать знакомить детей с правилами безопасного обращения с огнем. Подвести детей к пониманию вероятных последствий детских шалостей.</w:t>
      </w:r>
      <w:r w:rsidR="00B47DF5" w:rsidRPr="00E32951">
        <w:rPr>
          <w:noProof/>
          <w:color w:val="000000"/>
        </w:rPr>
        <w:t xml:space="preserve"> </w:t>
      </w:r>
      <w:r w:rsidRPr="00E32951">
        <w:rPr>
          <w:noProof/>
          <w:color w:val="000000"/>
        </w:rPr>
        <w:t>Я провела беседу на тему «Будь осторожен с огнем», занятия «Отчего происходят пожары», «Человеку друг-огонь, только зря его не тронь». В ходе беседы выяснили основные причины возникновения пожаров:</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Для забавы, для игры</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Спичек в руки не бери.</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Не, шути, дружок, с огнем,</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Чтобы не жалеть потом.</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Сам огня не разжигай</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И другим не позволяй.</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Даже крошка-огонек</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От пожара недалек.</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Газ на кухне, пылесос ли,</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Телевизор ли, утюг,</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Пусть включает только взрослый,</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Наш надежный старый друг.</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Я познакомила детей с легковоспламеняющимися предметами и предметами, которые не горят (на столе предметы: банка, пластмассовый стакан, металлическая кружка, камень, бумага, ткань и резина). Как стеклянная банка, бутылка, стекло могут стать причиной пожара? Бывает, что пожары возникают без огня. Кто-то бросил бутылку, где был пикник, а бутылка, как линза сфокусирует лучи, и вспыхнет очень быстро, все сухое как в печи. Поэтому бутылки, банки, склянки не бросай, уноси в своей корзинке, вон из леса забирай. Но есть легковоспламеняющиеся жидкости и жидкости, которые не горят (на столе бутылки с надписями: спирт, одеколон, молоко, вода, чай, бензин, керосин, нефть). Надо выбрать, что горит и что не горит.</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Что делать если в доме возник пожар? При помощи картинок, плакатов, мы четко сформулировали правила поведения</w:t>
      </w:r>
      <w:r w:rsidR="00B47DF5" w:rsidRPr="00E32951">
        <w:rPr>
          <w:noProof/>
          <w:color w:val="000000"/>
          <w:sz w:val="28"/>
          <w:szCs w:val="28"/>
        </w:rPr>
        <w:t xml:space="preserve"> </w:t>
      </w:r>
      <w:r w:rsidRPr="00E32951">
        <w:rPr>
          <w:noProof/>
          <w:color w:val="000000"/>
          <w:sz w:val="28"/>
          <w:szCs w:val="28"/>
        </w:rPr>
        <w:t>при пожаре:</w:t>
      </w:r>
    </w:p>
    <w:p w:rsidR="00F02C84" w:rsidRPr="00E32951" w:rsidRDefault="00F02C84" w:rsidP="00B47DF5">
      <w:pPr>
        <w:numPr>
          <w:ilvl w:val="0"/>
          <w:numId w:val="51"/>
        </w:numPr>
        <w:tabs>
          <w:tab w:val="left" w:pos="360"/>
        </w:tabs>
        <w:spacing w:line="360" w:lineRule="auto"/>
        <w:ind w:left="0" w:firstLine="709"/>
        <w:rPr>
          <w:noProof/>
          <w:color w:val="000000"/>
          <w:sz w:val="28"/>
          <w:szCs w:val="28"/>
        </w:rPr>
      </w:pPr>
      <w:r w:rsidRPr="00E32951">
        <w:rPr>
          <w:noProof/>
          <w:color w:val="000000"/>
          <w:sz w:val="28"/>
          <w:szCs w:val="28"/>
        </w:rPr>
        <w:t>если пожар небольшой – его можно затушить водой или накрыть одеялом;</w:t>
      </w:r>
    </w:p>
    <w:p w:rsidR="00F02C84" w:rsidRPr="00E32951" w:rsidRDefault="00F02C84" w:rsidP="00B47DF5">
      <w:pPr>
        <w:numPr>
          <w:ilvl w:val="0"/>
          <w:numId w:val="42"/>
        </w:numPr>
        <w:tabs>
          <w:tab w:val="left" w:pos="360"/>
        </w:tabs>
        <w:spacing w:line="360" w:lineRule="auto"/>
        <w:ind w:left="0" w:firstLine="709"/>
        <w:rPr>
          <w:noProof/>
          <w:color w:val="000000"/>
          <w:sz w:val="28"/>
          <w:szCs w:val="28"/>
        </w:rPr>
      </w:pPr>
      <w:r w:rsidRPr="00E32951">
        <w:rPr>
          <w:noProof/>
          <w:color w:val="000000"/>
          <w:sz w:val="28"/>
          <w:szCs w:val="28"/>
        </w:rPr>
        <w:t>нельзя тушить водой горящие электроприборы;</w:t>
      </w:r>
    </w:p>
    <w:p w:rsidR="00F02C84" w:rsidRPr="00E32951" w:rsidRDefault="00F02C84" w:rsidP="00B47DF5">
      <w:pPr>
        <w:numPr>
          <w:ilvl w:val="0"/>
          <w:numId w:val="55"/>
        </w:numPr>
        <w:tabs>
          <w:tab w:val="left" w:pos="360"/>
        </w:tabs>
        <w:spacing w:line="360" w:lineRule="auto"/>
        <w:ind w:left="0" w:firstLine="709"/>
        <w:rPr>
          <w:noProof/>
          <w:color w:val="000000"/>
          <w:sz w:val="28"/>
          <w:szCs w:val="28"/>
        </w:rPr>
      </w:pPr>
      <w:r w:rsidRPr="00E32951">
        <w:rPr>
          <w:noProof/>
          <w:color w:val="000000"/>
          <w:sz w:val="28"/>
          <w:szCs w:val="28"/>
        </w:rPr>
        <w:t>нельзя прятаться в дальних углах, под кроватями, за шкафом – опасен не только огонь, но и дым;</w:t>
      </w:r>
    </w:p>
    <w:p w:rsidR="00F02C84" w:rsidRPr="00E32951" w:rsidRDefault="00F02C84" w:rsidP="00B47DF5">
      <w:pPr>
        <w:numPr>
          <w:ilvl w:val="0"/>
          <w:numId w:val="31"/>
        </w:numPr>
        <w:tabs>
          <w:tab w:val="left" w:pos="360"/>
        </w:tabs>
        <w:spacing w:line="360" w:lineRule="auto"/>
        <w:ind w:left="0" w:firstLine="709"/>
        <w:rPr>
          <w:noProof/>
          <w:color w:val="000000"/>
          <w:sz w:val="28"/>
          <w:szCs w:val="28"/>
        </w:rPr>
      </w:pPr>
      <w:r w:rsidRPr="00E32951">
        <w:rPr>
          <w:noProof/>
          <w:color w:val="000000"/>
          <w:sz w:val="28"/>
          <w:szCs w:val="28"/>
        </w:rPr>
        <w:t>нельзя оставаться в помещении, где начался пожар, а надо быстро уйти и звать на помощь взрослых.</w:t>
      </w:r>
    </w:p>
    <w:p w:rsidR="00F02C84" w:rsidRPr="00E32951" w:rsidRDefault="00F02C84" w:rsidP="00B47DF5">
      <w:pPr>
        <w:numPr>
          <w:ilvl w:val="0"/>
          <w:numId w:val="41"/>
        </w:numPr>
        <w:tabs>
          <w:tab w:val="left" w:pos="360"/>
        </w:tabs>
        <w:spacing w:line="360" w:lineRule="auto"/>
        <w:ind w:left="0" w:firstLine="709"/>
        <w:rPr>
          <w:noProof/>
          <w:color w:val="000000"/>
          <w:sz w:val="28"/>
          <w:szCs w:val="28"/>
        </w:rPr>
      </w:pPr>
      <w:r w:rsidRPr="00E32951">
        <w:rPr>
          <w:noProof/>
          <w:color w:val="000000"/>
          <w:sz w:val="28"/>
          <w:szCs w:val="28"/>
        </w:rPr>
        <w:t>в случае возникновения пожара следует немедленно позвать взрослых.</w:t>
      </w:r>
    </w:p>
    <w:p w:rsidR="00B47DF5" w:rsidRPr="00E32951" w:rsidRDefault="00F02C84" w:rsidP="00B47DF5">
      <w:pPr>
        <w:numPr>
          <w:ilvl w:val="0"/>
          <w:numId w:val="60"/>
        </w:numPr>
        <w:tabs>
          <w:tab w:val="left" w:pos="360"/>
        </w:tabs>
        <w:spacing w:line="360" w:lineRule="auto"/>
        <w:ind w:left="0" w:firstLine="709"/>
        <w:rPr>
          <w:noProof/>
          <w:color w:val="000000"/>
          <w:sz w:val="28"/>
          <w:szCs w:val="28"/>
        </w:rPr>
      </w:pPr>
      <w:r w:rsidRPr="00E32951">
        <w:rPr>
          <w:noProof/>
          <w:color w:val="000000"/>
          <w:sz w:val="28"/>
          <w:szCs w:val="28"/>
        </w:rPr>
        <w:t>надо позвонить по номеру 01(показываю изображение номера), назвать свой адрес и рассказать, что случилось.</w:t>
      </w:r>
    </w:p>
    <w:p w:rsidR="00F02C84" w:rsidRPr="00E32951" w:rsidRDefault="00F02C84" w:rsidP="00B47DF5">
      <w:pPr>
        <w:numPr>
          <w:ilvl w:val="0"/>
          <w:numId w:val="30"/>
        </w:numPr>
        <w:tabs>
          <w:tab w:val="left" w:pos="360"/>
        </w:tabs>
        <w:spacing w:line="360" w:lineRule="auto"/>
        <w:ind w:left="0" w:firstLine="709"/>
        <w:rPr>
          <w:noProof/>
          <w:color w:val="000000"/>
          <w:sz w:val="28"/>
          <w:szCs w:val="28"/>
        </w:rPr>
      </w:pPr>
      <w:r w:rsidRPr="00E32951">
        <w:rPr>
          <w:noProof/>
          <w:color w:val="000000"/>
          <w:sz w:val="28"/>
          <w:szCs w:val="28"/>
        </w:rPr>
        <w:t>надо немедленно убегать из комнаты и закрыть за собой дверь.</w:t>
      </w:r>
    </w:p>
    <w:p w:rsidR="00F02C84" w:rsidRPr="00E32951" w:rsidRDefault="00F02C84" w:rsidP="00B47DF5">
      <w:pPr>
        <w:numPr>
          <w:ilvl w:val="0"/>
          <w:numId w:val="28"/>
        </w:numPr>
        <w:tabs>
          <w:tab w:val="left" w:pos="360"/>
        </w:tabs>
        <w:spacing w:line="360" w:lineRule="auto"/>
        <w:ind w:left="0" w:firstLine="709"/>
        <w:rPr>
          <w:noProof/>
          <w:color w:val="000000"/>
          <w:sz w:val="28"/>
          <w:szCs w:val="28"/>
        </w:rPr>
      </w:pPr>
      <w:r w:rsidRPr="00E32951">
        <w:rPr>
          <w:noProof/>
          <w:color w:val="000000"/>
          <w:sz w:val="28"/>
          <w:szCs w:val="28"/>
        </w:rPr>
        <w:t>помни: дым гораздо опаснее огня. Если чувствуешь, что задыхаешься, смочи водой одежду, ляг на пол и ползи к выходу – внизу дыма меньше. Закрой влажным платком нос и дыши через него.</w:t>
      </w:r>
    </w:p>
    <w:p w:rsidR="00F02C84" w:rsidRPr="00E32951" w:rsidRDefault="00F02C84" w:rsidP="00B47DF5">
      <w:pPr>
        <w:numPr>
          <w:ilvl w:val="0"/>
          <w:numId w:val="13"/>
        </w:numPr>
        <w:tabs>
          <w:tab w:val="left" w:pos="360"/>
        </w:tabs>
        <w:spacing w:line="360" w:lineRule="auto"/>
        <w:ind w:left="0" w:firstLine="709"/>
        <w:rPr>
          <w:noProof/>
          <w:color w:val="000000"/>
          <w:sz w:val="28"/>
          <w:szCs w:val="28"/>
        </w:rPr>
      </w:pPr>
      <w:r w:rsidRPr="00E32951">
        <w:rPr>
          <w:noProof/>
          <w:color w:val="000000"/>
          <w:sz w:val="28"/>
          <w:szCs w:val="28"/>
        </w:rPr>
        <w:t>выскочив на лестничную площадку, надо закрыть за собой дверь, позвонить всем соседям и позвать их на помощь.</w:t>
      </w:r>
    </w:p>
    <w:p w:rsidR="00F02C84" w:rsidRPr="00E32951" w:rsidRDefault="00F02C84" w:rsidP="00B47DF5">
      <w:pPr>
        <w:numPr>
          <w:ilvl w:val="0"/>
          <w:numId w:val="24"/>
        </w:numPr>
        <w:tabs>
          <w:tab w:val="left" w:pos="360"/>
        </w:tabs>
        <w:spacing w:line="360" w:lineRule="auto"/>
        <w:ind w:left="0" w:firstLine="709"/>
        <w:rPr>
          <w:noProof/>
          <w:color w:val="000000"/>
          <w:sz w:val="28"/>
          <w:szCs w:val="28"/>
        </w:rPr>
      </w:pPr>
      <w:r w:rsidRPr="00E32951">
        <w:rPr>
          <w:noProof/>
          <w:color w:val="000000"/>
          <w:sz w:val="28"/>
          <w:szCs w:val="28"/>
        </w:rPr>
        <w:t>при пожаре в подъезде никогда не садись в лифт. Он может отключиться, и ты задохнешься.</w:t>
      </w:r>
    </w:p>
    <w:p w:rsidR="00F02C84" w:rsidRPr="00E32951" w:rsidRDefault="00F02C84" w:rsidP="00B47DF5">
      <w:pPr>
        <w:numPr>
          <w:ilvl w:val="0"/>
          <w:numId w:val="46"/>
        </w:numPr>
        <w:tabs>
          <w:tab w:val="left" w:pos="360"/>
        </w:tabs>
        <w:spacing w:line="360" w:lineRule="auto"/>
        <w:ind w:left="0" w:firstLine="709"/>
        <w:rPr>
          <w:noProof/>
          <w:color w:val="000000"/>
          <w:sz w:val="28"/>
          <w:szCs w:val="28"/>
        </w:rPr>
      </w:pPr>
      <w:r w:rsidRPr="00E32951">
        <w:rPr>
          <w:noProof/>
          <w:color w:val="000000"/>
          <w:sz w:val="28"/>
          <w:szCs w:val="28"/>
        </w:rPr>
        <w:t>ожидая приезда пожарных, старайся сохранять спокойствие, тебя обязательно спасут.</w:t>
      </w:r>
    </w:p>
    <w:p w:rsidR="00F02C84" w:rsidRPr="00E32951" w:rsidRDefault="00F02C84" w:rsidP="00B47DF5">
      <w:pPr>
        <w:numPr>
          <w:ilvl w:val="0"/>
          <w:numId w:val="19"/>
        </w:numPr>
        <w:tabs>
          <w:tab w:val="left" w:pos="360"/>
        </w:tabs>
        <w:spacing w:line="360" w:lineRule="auto"/>
        <w:ind w:left="0" w:firstLine="709"/>
        <w:rPr>
          <w:noProof/>
          <w:color w:val="000000"/>
          <w:sz w:val="28"/>
          <w:szCs w:val="28"/>
        </w:rPr>
      </w:pPr>
      <w:r w:rsidRPr="00E32951">
        <w:rPr>
          <w:noProof/>
          <w:color w:val="000000"/>
          <w:sz w:val="28"/>
          <w:szCs w:val="28"/>
        </w:rPr>
        <w:t>когда приедут пожарные, выполняй все их указания. Они знают, как тебя спасти.</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Рассмотрели с детьми картины с сюжетами на тему возникновение пожаров; прочитали отрывок из книги С.Маршака «Рассказ о неизвестном герое». Провели конкурс на лучший рисунок по теме «Спичка-невеличка», «Огонь наш друг, но не всегда: бывает от него беда».</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3) Следующая задача была -</w:t>
      </w:r>
      <w:r w:rsidR="00B47DF5" w:rsidRPr="00E32951">
        <w:rPr>
          <w:noProof/>
          <w:color w:val="000000"/>
          <w:sz w:val="28"/>
          <w:szCs w:val="28"/>
        </w:rPr>
        <w:t xml:space="preserve"> </w:t>
      </w:r>
      <w:r w:rsidRPr="00E32951">
        <w:rPr>
          <w:noProof/>
          <w:color w:val="000000"/>
          <w:sz w:val="28"/>
          <w:szCs w:val="28"/>
        </w:rPr>
        <w:t>закрепить знания пожарных предметов, опасные для жизни и здоровья, которыми нельзя самостоятельно пользоваться детям, помочь им самостоятельно сделать выводы о последствиях неосторожного обращения с такими предметами.</w:t>
      </w:r>
      <w:r w:rsidR="00B47DF5" w:rsidRPr="00E32951">
        <w:rPr>
          <w:noProof/>
          <w:color w:val="000000"/>
          <w:sz w:val="28"/>
          <w:szCs w:val="28"/>
        </w:rPr>
        <w:t xml:space="preserve"> </w:t>
      </w:r>
      <w:r w:rsidRPr="00E32951">
        <w:rPr>
          <w:noProof/>
          <w:color w:val="000000"/>
          <w:sz w:val="28"/>
          <w:szCs w:val="28"/>
        </w:rPr>
        <w:t>Я провела беседу-рассуждение на тему « Пожароопасные предметы в доме». Главная цель: помочь детям хорошо запомнить основную группу пожароопасных предметов, которыми нельзя самостоятельно пользоваться. Предлагаю детям назвать предметы, которыми детям пока нельзя пользоваться (спички, зажигалки, утюг, телевизор, газовая плита, электрические приборы, бытовая техника).</w:t>
      </w:r>
      <w:r w:rsidR="00B47DF5" w:rsidRPr="00E32951">
        <w:rPr>
          <w:noProof/>
          <w:color w:val="000000"/>
          <w:sz w:val="28"/>
          <w:szCs w:val="28"/>
        </w:rPr>
        <w:t xml:space="preserve"> </w:t>
      </w:r>
      <w:r w:rsidRPr="00E32951">
        <w:rPr>
          <w:noProof/>
          <w:color w:val="000000"/>
          <w:sz w:val="28"/>
          <w:szCs w:val="28"/>
        </w:rPr>
        <w:t>Вопросы: как происходит пожар? Можно ли оставлять включенным телевизор, электроплиту, утюг? Почему детям не разрешается включать пылесос, телевизор? Почему детям категорически запрещается играть со спичками, зажигалками?</w:t>
      </w:r>
      <w:r w:rsidR="00B47DF5" w:rsidRPr="00E32951">
        <w:rPr>
          <w:noProof/>
          <w:color w:val="000000"/>
          <w:sz w:val="28"/>
          <w:szCs w:val="28"/>
        </w:rPr>
        <w:t xml:space="preserve"> </w:t>
      </w:r>
      <w:r w:rsidRPr="00E32951">
        <w:rPr>
          <w:noProof/>
          <w:color w:val="000000"/>
          <w:sz w:val="28"/>
          <w:szCs w:val="28"/>
        </w:rPr>
        <w:t>Использовала</w:t>
      </w:r>
      <w:r w:rsidR="00B47DF5" w:rsidRPr="00E32951">
        <w:rPr>
          <w:noProof/>
          <w:color w:val="000000"/>
          <w:sz w:val="28"/>
          <w:szCs w:val="28"/>
        </w:rPr>
        <w:t xml:space="preserve"> </w:t>
      </w:r>
      <w:r w:rsidRPr="00E32951">
        <w:rPr>
          <w:noProof/>
          <w:color w:val="000000"/>
          <w:sz w:val="28"/>
          <w:szCs w:val="28"/>
        </w:rPr>
        <w:t>детскую литературу («Кошкин дом» С. Маршака, «Путаница» К.</w:t>
      </w:r>
      <w:r w:rsidR="00AF28BA" w:rsidRPr="00E32951">
        <w:rPr>
          <w:noProof/>
          <w:color w:val="000000"/>
          <w:sz w:val="28"/>
          <w:szCs w:val="28"/>
        </w:rPr>
        <w:t xml:space="preserve"> </w:t>
      </w:r>
      <w:r w:rsidRPr="00E32951">
        <w:rPr>
          <w:noProof/>
          <w:color w:val="000000"/>
          <w:sz w:val="28"/>
          <w:szCs w:val="28"/>
        </w:rPr>
        <w:t>Чуковского, «Жил на свете слоненок» Г.</w:t>
      </w:r>
      <w:r w:rsidR="00AF28BA" w:rsidRPr="00E32951">
        <w:rPr>
          <w:noProof/>
          <w:color w:val="000000"/>
          <w:sz w:val="28"/>
          <w:szCs w:val="28"/>
        </w:rPr>
        <w:t xml:space="preserve"> </w:t>
      </w:r>
      <w:r w:rsidRPr="00E32951">
        <w:rPr>
          <w:noProof/>
          <w:color w:val="000000"/>
          <w:sz w:val="28"/>
          <w:szCs w:val="28"/>
        </w:rPr>
        <w:t>Цыферова). Обсудили с детьми опасные ситуации, в которые попали персонажи прочитанных произведений, как им следовало правильно поступить в каждом из рассматриваемых случаев. Загадала загадки о</w:t>
      </w:r>
      <w:r w:rsidR="00B47DF5" w:rsidRPr="00E32951">
        <w:rPr>
          <w:noProof/>
          <w:color w:val="000000"/>
          <w:sz w:val="28"/>
          <w:szCs w:val="28"/>
        </w:rPr>
        <w:t xml:space="preserve"> </w:t>
      </w:r>
      <w:r w:rsidRPr="00E32951">
        <w:rPr>
          <w:noProof/>
          <w:color w:val="000000"/>
          <w:sz w:val="28"/>
          <w:szCs w:val="28"/>
        </w:rPr>
        <w:t>бытовой технике, об электроприборах. Предлагаю детям</w:t>
      </w:r>
      <w:r w:rsidR="00B47DF5" w:rsidRPr="00E32951">
        <w:rPr>
          <w:noProof/>
          <w:color w:val="000000"/>
          <w:sz w:val="28"/>
          <w:szCs w:val="28"/>
        </w:rPr>
        <w:t xml:space="preserve"> </w:t>
      </w:r>
      <w:r w:rsidRPr="00E32951">
        <w:rPr>
          <w:noProof/>
          <w:color w:val="000000"/>
          <w:sz w:val="28"/>
          <w:szCs w:val="28"/>
        </w:rPr>
        <w:t>нарисовать языки пламени на свече, печке, телевизоре, электроплитке. Провела игру «Если возник пожар» (надо быстро сказать последнее слово стихотворной строки).</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Провела словесную игру «Так или не так».</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 Я буду произносить фразу, и если вы считаете, что я говорю правильно, хлопните в ладоши. Если вы со мной не согласны, сидите тихо.</w:t>
      </w:r>
    </w:p>
    <w:p w:rsidR="00F02C84" w:rsidRPr="00E32951" w:rsidRDefault="00F02C84" w:rsidP="00B47DF5">
      <w:pPr>
        <w:numPr>
          <w:ilvl w:val="0"/>
          <w:numId w:val="4"/>
        </w:numPr>
        <w:tabs>
          <w:tab w:val="left" w:pos="927"/>
        </w:tabs>
        <w:spacing w:line="360" w:lineRule="auto"/>
        <w:ind w:left="0" w:firstLine="709"/>
        <w:rPr>
          <w:noProof/>
          <w:color w:val="000000"/>
          <w:sz w:val="28"/>
          <w:szCs w:val="28"/>
        </w:rPr>
      </w:pPr>
      <w:r w:rsidRPr="00E32951">
        <w:rPr>
          <w:noProof/>
          <w:color w:val="000000"/>
          <w:sz w:val="28"/>
          <w:szCs w:val="28"/>
        </w:rPr>
        <w:t>Уходя из дома, необходимо гасить свет.</w:t>
      </w:r>
    </w:p>
    <w:p w:rsidR="00F02C84" w:rsidRPr="00E32951" w:rsidRDefault="00F02C84" w:rsidP="00B47DF5">
      <w:pPr>
        <w:numPr>
          <w:ilvl w:val="0"/>
          <w:numId w:val="14"/>
        </w:numPr>
        <w:tabs>
          <w:tab w:val="left" w:pos="927"/>
        </w:tabs>
        <w:spacing w:line="360" w:lineRule="auto"/>
        <w:ind w:left="0" w:firstLine="709"/>
        <w:rPr>
          <w:noProof/>
          <w:color w:val="000000"/>
          <w:sz w:val="28"/>
          <w:szCs w:val="28"/>
        </w:rPr>
      </w:pPr>
      <w:r w:rsidRPr="00E32951">
        <w:rPr>
          <w:noProof/>
          <w:color w:val="000000"/>
          <w:sz w:val="28"/>
          <w:szCs w:val="28"/>
        </w:rPr>
        <w:t>Если взрослых нет дома, можно взять спички и немного поиграть.</w:t>
      </w:r>
    </w:p>
    <w:p w:rsidR="00F02C84" w:rsidRPr="00E32951" w:rsidRDefault="00F02C84" w:rsidP="00B47DF5">
      <w:pPr>
        <w:numPr>
          <w:ilvl w:val="0"/>
          <w:numId w:val="12"/>
        </w:numPr>
        <w:tabs>
          <w:tab w:val="left" w:pos="927"/>
        </w:tabs>
        <w:spacing w:line="360" w:lineRule="auto"/>
        <w:ind w:left="0" w:firstLine="709"/>
        <w:rPr>
          <w:noProof/>
          <w:color w:val="000000"/>
          <w:sz w:val="28"/>
          <w:szCs w:val="28"/>
        </w:rPr>
      </w:pPr>
      <w:r w:rsidRPr="00E32951">
        <w:rPr>
          <w:noProof/>
          <w:color w:val="000000"/>
          <w:sz w:val="28"/>
          <w:szCs w:val="28"/>
        </w:rPr>
        <w:t>Незнайка утром смотрел телевизор и решил его не выключать, когда уходил: «Все - равно вечером приду, и буду смотреть».</w:t>
      </w:r>
    </w:p>
    <w:p w:rsidR="00F02C84" w:rsidRPr="00E32951" w:rsidRDefault="00F02C84" w:rsidP="00B47DF5">
      <w:pPr>
        <w:numPr>
          <w:ilvl w:val="0"/>
          <w:numId w:val="16"/>
        </w:numPr>
        <w:tabs>
          <w:tab w:val="left" w:pos="927"/>
        </w:tabs>
        <w:spacing w:line="360" w:lineRule="auto"/>
        <w:ind w:left="0" w:firstLine="709"/>
        <w:rPr>
          <w:noProof/>
          <w:color w:val="000000"/>
          <w:sz w:val="28"/>
          <w:szCs w:val="28"/>
        </w:rPr>
      </w:pPr>
      <w:r w:rsidRPr="00E32951">
        <w:rPr>
          <w:noProof/>
          <w:color w:val="000000"/>
          <w:sz w:val="28"/>
          <w:szCs w:val="28"/>
        </w:rPr>
        <w:t>Загорелся кошкин дом, она спряталась под кровать.</w:t>
      </w:r>
    </w:p>
    <w:p w:rsidR="00F02C84" w:rsidRPr="00E32951" w:rsidRDefault="00F02C84" w:rsidP="00B47DF5">
      <w:pPr>
        <w:numPr>
          <w:ilvl w:val="0"/>
          <w:numId w:val="53"/>
        </w:numPr>
        <w:tabs>
          <w:tab w:val="left" w:pos="927"/>
        </w:tabs>
        <w:spacing w:line="360" w:lineRule="auto"/>
        <w:ind w:left="0" w:firstLine="709"/>
        <w:rPr>
          <w:noProof/>
          <w:color w:val="000000"/>
          <w:sz w:val="28"/>
          <w:szCs w:val="28"/>
        </w:rPr>
      </w:pPr>
      <w:r w:rsidRPr="00E32951">
        <w:rPr>
          <w:noProof/>
          <w:color w:val="000000"/>
          <w:sz w:val="28"/>
          <w:szCs w:val="28"/>
        </w:rPr>
        <w:t>Если случиться пожар, я позвоню по телефону «25».</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4) Следующая задача - закрепить знания номера телефона экспертной пожарной службы, правила пользования телефоном, закрепить знание домашнего адреса, умение набирать «01» на телефонном аппарате,</w:t>
      </w:r>
      <w:r w:rsidR="00B47DF5" w:rsidRPr="00E32951">
        <w:rPr>
          <w:noProof/>
          <w:color w:val="000000"/>
          <w:sz w:val="28"/>
          <w:szCs w:val="28"/>
        </w:rPr>
        <w:t xml:space="preserve"> </w:t>
      </w:r>
      <w:r w:rsidRPr="00E32951">
        <w:rPr>
          <w:noProof/>
          <w:color w:val="000000"/>
          <w:sz w:val="28"/>
          <w:szCs w:val="28"/>
        </w:rPr>
        <w:t>умение разговаривать с дежурным в пожарной части, слушать и понимать речь, обращенную к звонящему. Уметь вести элементарный телефонный разговор. Вызвать желание оказывать помощь. Развивать быстроту движений. По этой задаче я провела практическое занятие « Служба «01» всегда на страже». Вопрос к детям, почему телефон пожарной охраны «01»? Во-первых, номер очень простой, и его запомнит каждый. Во-вторых, он короткий, когда пожар, каждая минута дорога. В-третьих, этот номер</w:t>
      </w:r>
      <w:r w:rsidR="00B47DF5" w:rsidRPr="00E32951">
        <w:rPr>
          <w:noProof/>
          <w:color w:val="000000"/>
          <w:sz w:val="28"/>
          <w:szCs w:val="28"/>
        </w:rPr>
        <w:t xml:space="preserve"> </w:t>
      </w:r>
      <w:r w:rsidRPr="00E32951">
        <w:rPr>
          <w:noProof/>
          <w:color w:val="000000"/>
          <w:sz w:val="28"/>
          <w:szCs w:val="28"/>
        </w:rPr>
        <w:t>и в темноте легко набрать на диске телефона.</w:t>
      </w:r>
      <w:r w:rsidR="00B47DF5" w:rsidRPr="00E32951">
        <w:rPr>
          <w:noProof/>
          <w:color w:val="000000"/>
          <w:sz w:val="28"/>
          <w:szCs w:val="28"/>
        </w:rPr>
        <w:t xml:space="preserve"> </w:t>
      </w:r>
      <w:r w:rsidRPr="00E32951">
        <w:rPr>
          <w:noProof/>
          <w:color w:val="000000"/>
          <w:sz w:val="28"/>
          <w:szCs w:val="28"/>
        </w:rPr>
        <w:t>Читаю отрывок из стихотворения С.Маршака «01».</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Мать на рынок уходила,</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Дочке Лене говорила:</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 xml:space="preserve"> «Печку, Леночка, не тронь-</w:t>
      </w:r>
    </w:p>
    <w:p w:rsidR="00F02C84" w:rsidRPr="00E32951" w:rsidRDefault="00F02C84" w:rsidP="00B47DF5">
      <w:pPr>
        <w:pStyle w:val="3"/>
        <w:tabs>
          <w:tab w:val="left" w:pos="0"/>
        </w:tabs>
        <w:spacing w:line="360" w:lineRule="auto"/>
        <w:ind w:left="0" w:firstLine="709"/>
        <w:rPr>
          <w:noProof/>
          <w:color w:val="000000"/>
        </w:rPr>
      </w:pPr>
      <w:r w:rsidRPr="00E32951">
        <w:rPr>
          <w:noProof/>
          <w:color w:val="000000"/>
        </w:rPr>
        <w:t>Жжется, Леночка, огонь…»</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-Как вы думаете, что могло произойти с девочкой? Какая спасательная служба может помочь в такой ситуации? По какому телефону можно вызвать пожарную службу? Прикрепляю на доске карточку с «01», и хором дети проговаривают этот номер телефона, чтобы его запомнить. Предлагаю игру-ситуацию «У тебя в квартире случился пожар и надо вызвать пожарную команду». Я проигрываю с детьми, как каждый будет набирать по телефону «01» и вызывать на помощь пожарную команду по своему адресу. Можно использовать игрушечный телефон или отключенный настоящий телефонный аппарат для того, чтобы дети научились набирать номера.</w:t>
      </w:r>
      <w:r w:rsidR="00B47DF5" w:rsidRPr="00E32951">
        <w:rPr>
          <w:noProof/>
          <w:color w:val="000000"/>
          <w:sz w:val="28"/>
          <w:szCs w:val="28"/>
        </w:rPr>
        <w:t xml:space="preserve"> </w:t>
      </w:r>
      <w:r w:rsidRPr="00E32951">
        <w:rPr>
          <w:noProof/>
          <w:color w:val="000000"/>
          <w:sz w:val="28"/>
          <w:szCs w:val="28"/>
        </w:rPr>
        <w:t>Предложить проделать это каждому ребенку. Следить за тем, чтобы ребенок проворачивал диск до конца, а при кнопочном аппарате – четко нажимал кнопки. Учить детей четко и ясно рассказать</w:t>
      </w:r>
      <w:r w:rsidR="00AF28BA" w:rsidRPr="00E32951">
        <w:rPr>
          <w:noProof/>
          <w:color w:val="000000"/>
          <w:sz w:val="28"/>
          <w:szCs w:val="28"/>
        </w:rPr>
        <w:t>,</w:t>
      </w:r>
      <w:r w:rsidRPr="00E32951">
        <w:rPr>
          <w:noProof/>
          <w:color w:val="000000"/>
          <w:sz w:val="28"/>
          <w:szCs w:val="28"/>
        </w:rPr>
        <w:t xml:space="preserve"> что горит и где. Предложить игровую ситуацию (с помощью игры предложить детям следующий алгоритм поведения).</w:t>
      </w:r>
    </w:p>
    <w:p w:rsidR="00B47DF5" w:rsidRPr="00E32951" w:rsidRDefault="00F02C84" w:rsidP="00B47DF5">
      <w:pPr>
        <w:numPr>
          <w:ilvl w:val="0"/>
          <w:numId w:val="49"/>
        </w:numPr>
        <w:tabs>
          <w:tab w:val="left" w:pos="786"/>
        </w:tabs>
        <w:spacing w:line="360" w:lineRule="auto"/>
        <w:ind w:left="0" w:firstLine="709"/>
        <w:rPr>
          <w:noProof/>
          <w:color w:val="000000"/>
          <w:sz w:val="28"/>
          <w:szCs w:val="28"/>
        </w:rPr>
      </w:pPr>
      <w:r w:rsidRPr="00E32951">
        <w:rPr>
          <w:noProof/>
          <w:color w:val="000000"/>
          <w:sz w:val="28"/>
          <w:szCs w:val="28"/>
        </w:rPr>
        <w:t>Если в доме что-то загорелось:</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быстро уйти или выбежать из комнаты или квартиры, рассказать об этом взрослым и просить их позвонить по телефону «01», маме на работу; позвонить из телефона-автомата по телефону «01» и сказать, что у вас дома пожар, при этом обязательно надо назвать свой домашний адрес.</w:t>
      </w:r>
    </w:p>
    <w:p w:rsidR="00B47DF5" w:rsidRPr="00E32951" w:rsidRDefault="00F02C84" w:rsidP="00B47DF5">
      <w:pPr>
        <w:numPr>
          <w:ilvl w:val="0"/>
          <w:numId w:val="58"/>
        </w:numPr>
        <w:tabs>
          <w:tab w:val="left" w:pos="360"/>
        </w:tabs>
        <w:spacing w:line="360" w:lineRule="auto"/>
        <w:ind w:left="0" w:firstLine="709"/>
        <w:rPr>
          <w:noProof/>
          <w:color w:val="000000"/>
          <w:sz w:val="28"/>
          <w:szCs w:val="28"/>
        </w:rPr>
      </w:pPr>
      <w:r w:rsidRPr="00E32951">
        <w:rPr>
          <w:noProof/>
          <w:color w:val="000000"/>
          <w:sz w:val="28"/>
          <w:szCs w:val="28"/>
        </w:rPr>
        <w:t>Если в квартире много дыма:</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низко пригнувшись, двигаться к двери,</w:t>
      </w:r>
      <w:r w:rsidR="00B47DF5" w:rsidRPr="00E32951">
        <w:rPr>
          <w:noProof/>
          <w:color w:val="000000"/>
          <w:sz w:val="28"/>
          <w:szCs w:val="28"/>
        </w:rPr>
        <w:t xml:space="preserve"> </w:t>
      </w:r>
      <w:r w:rsidRPr="00E32951">
        <w:rPr>
          <w:noProof/>
          <w:color w:val="000000"/>
          <w:sz w:val="28"/>
          <w:szCs w:val="28"/>
        </w:rPr>
        <w:t>прикрывая нос и рот мокрым платком, полотенцем; загорелась одежда – падать и</w:t>
      </w:r>
      <w:r w:rsidR="00B47DF5" w:rsidRPr="00E32951">
        <w:rPr>
          <w:noProof/>
          <w:color w:val="000000"/>
          <w:sz w:val="28"/>
          <w:szCs w:val="28"/>
        </w:rPr>
        <w:t>,</w:t>
      </w:r>
      <w:r w:rsidRPr="00E32951">
        <w:rPr>
          <w:noProof/>
          <w:color w:val="000000"/>
          <w:sz w:val="28"/>
          <w:szCs w:val="28"/>
        </w:rPr>
        <w:t xml:space="preserve"> катаясь, сбивать огонь.</w:t>
      </w:r>
    </w:p>
    <w:p w:rsidR="00F02C84" w:rsidRPr="00E32951" w:rsidRDefault="00F02C84" w:rsidP="00B47DF5">
      <w:pPr>
        <w:pStyle w:val="210"/>
        <w:spacing w:line="360" w:lineRule="auto"/>
        <w:ind w:firstLine="709"/>
        <w:rPr>
          <w:noProof/>
          <w:color w:val="000000"/>
        </w:rPr>
      </w:pPr>
      <w:r w:rsidRPr="00E32951">
        <w:rPr>
          <w:noProof/>
          <w:color w:val="000000"/>
        </w:rPr>
        <w:t>Провела ряд игр: дети делятся на 2-3 команды (огонек, уголек, искорка).</w:t>
      </w:r>
    </w:p>
    <w:p w:rsidR="00F02C84" w:rsidRPr="00E32951" w:rsidRDefault="00F02C84" w:rsidP="00B47DF5">
      <w:pPr>
        <w:numPr>
          <w:ilvl w:val="0"/>
          <w:numId w:val="11"/>
        </w:numPr>
        <w:tabs>
          <w:tab w:val="left" w:pos="786"/>
        </w:tabs>
        <w:spacing w:line="360" w:lineRule="auto"/>
        <w:ind w:left="0" w:firstLine="709"/>
        <w:rPr>
          <w:noProof/>
          <w:color w:val="000000"/>
          <w:sz w:val="28"/>
          <w:szCs w:val="28"/>
        </w:rPr>
      </w:pPr>
      <w:r w:rsidRPr="00E32951">
        <w:rPr>
          <w:noProof/>
          <w:color w:val="000000"/>
          <w:sz w:val="28"/>
          <w:szCs w:val="28"/>
        </w:rPr>
        <w:t>На столах перед командами лежат карточки с цифрами. Из них нужно правильно составить номер телефона пожарной охраны.</w:t>
      </w:r>
    </w:p>
    <w:p w:rsidR="00F02C84" w:rsidRPr="00E32951" w:rsidRDefault="00F02C84" w:rsidP="00B47DF5">
      <w:pPr>
        <w:numPr>
          <w:ilvl w:val="0"/>
          <w:numId w:val="11"/>
        </w:numPr>
        <w:tabs>
          <w:tab w:val="left" w:pos="786"/>
        </w:tabs>
        <w:spacing w:line="360" w:lineRule="auto"/>
        <w:ind w:left="0" w:firstLine="709"/>
        <w:rPr>
          <w:noProof/>
          <w:color w:val="000000"/>
          <w:sz w:val="28"/>
          <w:szCs w:val="28"/>
        </w:rPr>
      </w:pPr>
      <w:r w:rsidRPr="00E32951">
        <w:rPr>
          <w:noProof/>
          <w:color w:val="000000"/>
          <w:sz w:val="28"/>
          <w:szCs w:val="28"/>
        </w:rPr>
        <w:t>каждая команда должна вспомнить как можно больше пословиц и поговорок об огне.</w:t>
      </w:r>
    </w:p>
    <w:p w:rsidR="00F02C84" w:rsidRPr="00E32951" w:rsidRDefault="00F02C84" w:rsidP="00B47DF5">
      <w:pPr>
        <w:numPr>
          <w:ilvl w:val="0"/>
          <w:numId w:val="11"/>
        </w:numPr>
        <w:tabs>
          <w:tab w:val="left" w:pos="786"/>
        </w:tabs>
        <w:spacing w:line="360" w:lineRule="auto"/>
        <w:ind w:left="0" w:firstLine="709"/>
        <w:rPr>
          <w:noProof/>
          <w:color w:val="000000"/>
          <w:sz w:val="28"/>
          <w:szCs w:val="28"/>
        </w:rPr>
      </w:pPr>
      <w:r w:rsidRPr="00E32951">
        <w:rPr>
          <w:noProof/>
          <w:color w:val="000000"/>
          <w:sz w:val="28"/>
          <w:szCs w:val="28"/>
        </w:rPr>
        <w:t>Какая команда отгадает больше загадок.</w:t>
      </w:r>
    </w:p>
    <w:p w:rsidR="00F02C84" w:rsidRPr="00E32951" w:rsidRDefault="00F02C84" w:rsidP="00B47DF5">
      <w:pPr>
        <w:numPr>
          <w:ilvl w:val="0"/>
          <w:numId w:val="11"/>
        </w:numPr>
        <w:tabs>
          <w:tab w:val="left" w:pos="786"/>
        </w:tabs>
        <w:spacing w:line="360" w:lineRule="auto"/>
        <w:ind w:left="0" w:firstLine="709"/>
        <w:rPr>
          <w:noProof/>
          <w:color w:val="000000"/>
          <w:sz w:val="28"/>
          <w:szCs w:val="28"/>
        </w:rPr>
      </w:pPr>
      <w:r w:rsidRPr="00E32951">
        <w:rPr>
          <w:noProof/>
          <w:color w:val="000000"/>
          <w:sz w:val="28"/>
          <w:szCs w:val="28"/>
        </w:rPr>
        <w:t>Члены команды поочередно должны добежать до телефона, набрать номер пожарной охраны и сообщить о пожаре, правильно и четко называя свой домашний адрес.</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В свободное время почитать детям рассказы «Пожар», «Пожарные собаки» Л.</w:t>
      </w:r>
      <w:r w:rsidR="00AF28BA" w:rsidRPr="00E32951">
        <w:rPr>
          <w:noProof/>
          <w:color w:val="000000"/>
          <w:sz w:val="28"/>
          <w:szCs w:val="28"/>
        </w:rPr>
        <w:t xml:space="preserve"> </w:t>
      </w:r>
      <w:r w:rsidRPr="00E32951">
        <w:rPr>
          <w:noProof/>
          <w:color w:val="000000"/>
          <w:sz w:val="28"/>
          <w:szCs w:val="28"/>
        </w:rPr>
        <w:t>Толстого, «Пожар», «Дым», «Пожар в море» Б.</w:t>
      </w:r>
      <w:r w:rsidR="00AF28BA" w:rsidRPr="00E32951">
        <w:rPr>
          <w:noProof/>
          <w:color w:val="000000"/>
          <w:sz w:val="28"/>
          <w:szCs w:val="28"/>
        </w:rPr>
        <w:t xml:space="preserve"> </w:t>
      </w:r>
      <w:r w:rsidRPr="00E32951">
        <w:rPr>
          <w:noProof/>
          <w:color w:val="000000"/>
          <w:sz w:val="28"/>
          <w:szCs w:val="28"/>
        </w:rPr>
        <w:t>Житкова, В.</w:t>
      </w:r>
      <w:r w:rsidR="00AF28BA" w:rsidRPr="00E32951">
        <w:rPr>
          <w:noProof/>
          <w:color w:val="000000"/>
          <w:sz w:val="28"/>
          <w:szCs w:val="28"/>
        </w:rPr>
        <w:t xml:space="preserve"> </w:t>
      </w:r>
      <w:r w:rsidRPr="00E32951">
        <w:rPr>
          <w:noProof/>
          <w:color w:val="000000"/>
          <w:sz w:val="28"/>
          <w:szCs w:val="28"/>
        </w:rPr>
        <w:t>Гальченко «Первая тревога», Ю.Л. Смирнов «Огонь» (книжка для талантливых детей и заботливых родителей), А.</w:t>
      </w:r>
      <w:r w:rsidR="00AF28BA" w:rsidRPr="00E32951">
        <w:rPr>
          <w:noProof/>
          <w:color w:val="000000"/>
          <w:sz w:val="28"/>
          <w:szCs w:val="28"/>
        </w:rPr>
        <w:t xml:space="preserve"> </w:t>
      </w:r>
      <w:r w:rsidRPr="00E32951">
        <w:rPr>
          <w:noProof/>
          <w:color w:val="000000"/>
          <w:sz w:val="28"/>
          <w:szCs w:val="28"/>
        </w:rPr>
        <w:t>Гостюшин «Шаг за шагом. Безопасное поведение, ч.1,2».</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Я провела эстафету «Спаси куклу». Вспоминаем с детьми правила поведения при возникновении пожара (недопустимо прятаться под кроватями и в других труднодоступных местах, выбираясь из задымленного помещения, нужно как можно ниже пригнуться к полу.) На финише (предполагаемое место пожара) расположены куклы (по количеству участников.) Вокруг кукол привязаны красные надувные шары (пламя). Игроки должны поочередно проползти «спасаясь от дыма», под столами до «места пожара», бережно взять в руки куклу и «вынести из огня», совершив обратный путь под столами. Выигрывает команда, которая быстрее «спасет» кукол.</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5) Следующая задача это продолжать знакомить детей с профессией пожарных, вызвать интерес к этой профессии. Задаю детям вопросы: ребята, а вы видели пожарных? Где вы их видели? Как выглядит пожарный? Из чего состоит одежда пожарного? (куртка, брюки, рукавицы, каска, сапоги, ремень).</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Одежда нужна для защиты от воды, высокой температуры, и травматических повреждений при тушении пожара. Каска</w:t>
      </w:r>
      <w:r w:rsidR="00B47DF5" w:rsidRPr="00E32951">
        <w:rPr>
          <w:noProof/>
          <w:color w:val="000000"/>
          <w:sz w:val="28"/>
          <w:szCs w:val="28"/>
        </w:rPr>
        <w:t xml:space="preserve"> </w:t>
      </w:r>
      <w:r w:rsidRPr="00E32951">
        <w:rPr>
          <w:noProof/>
          <w:color w:val="000000"/>
          <w:sz w:val="28"/>
          <w:szCs w:val="28"/>
        </w:rPr>
        <w:t>это стальной головной убор с гребнем наверху, для защиты головы и смягчения ударов от падающих сверху предметов. Зачем пожарному широкий пояс? Такой пояс называют «спасательный». Он очень крепкий – выдерживает нагрузку весом до 350 кг. На поясе имеется стальная петля – карабин. С его помощью пожарный прикрепляется к спасательной веревке, может зацепиться за ступеньки лестницы. Если пламенем отрезан выход, пожарный при помощи веревки и карабина может выбраться через окно вместе со спасенным человеком.</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-Какие орудия труда вы знаете, которые необходимы в работе пожарного? (Топор, багор, лом, песок, лопата). Зачем пожарному топор, багор, лом, лопата? Им разбирают стены и потолок, открывают запертые окна и двери, удерживаются на крутых крышах и т.д. топор носят в кобуре на поясе.</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-Какого цвета пожарная машина и почему? Что есть у пожарной машины? Пожарная лестница предназначена для подъема пожарных на этажи горящих зданий, через окна, балконы, а также для работы на крышах. Что такое пожарные рукава? Трубы, по которым пожарные качают воду(они длинные, по нему можно подавать воду издалека). что такое ствол и как им пользуются? Это металлическая трубка особого устройства. Она присоединяется к рукаву. Они тяжелые, их держат руками.</w:t>
      </w:r>
      <w:r w:rsidR="00B47DF5" w:rsidRPr="00E32951">
        <w:rPr>
          <w:noProof/>
          <w:color w:val="000000"/>
          <w:sz w:val="28"/>
          <w:szCs w:val="28"/>
        </w:rPr>
        <w:t xml:space="preserve"> </w:t>
      </w:r>
      <w:r w:rsidRPr="00E32951">
        <w:rPr>
          <w:noProof/>
          <w:color w:val="000000"/>
          <w:sz w:val="28"/>
          <w:szCs w:val="28"/>
        </w:rPr>
        <w:t>В чем пожарные перевозят воду? Воду перевозят в автоцистерне.</w:t>
      </w:r>
      <w:r w:rsidR="00B47DF5" w:rsidRPr="00E32951">
        <w:rPr>
          <w:noProof/>
          <w:color w:val="000000"/>
          <w:sz w:val="28"/>
          <w:szCs w:val="28"/>
        </w:rPr>
        <w:t xml:space="preserve"> </w:t>
      </w:r>
      <w:r w:rsidRPr="00E32951">
        <w:rPr>
          <w:noProof/>
          <w:color w:val="000000"/>
          <w:sz w:val="28"/>
          <w:szCs w:val="28"/>
        </w:rPr>
        <w:t>В ходе беседы показываю детям картинки на эту тему. Какой враг у пожарного, кроме огня и как с ним бороться? Это дым. Пожар небольшой, а войти в помещение невозможно - нечем дышать. Поэтому пожарные возят с собой кислородные баллоны.</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Провела конкурс рисунков «Хочу быть пожарным», «Пожарная машина», « Сумей справиться с огнем» (см. приложение 3), оформили альбом «Спичка-невеличка, а вред от нее большой». Прочитали стихотворение С.Маршака «Рассказ о неизвестном герое», «Пожар». Провела настольную игру «Составь целое из части».</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С детьми совершили экскурсию по детскому саду. Познакомила детей с понятием «путь эвакуации», объяснила его значение. В ходе экскурсии показала детям пути эвакуации, познакомила с противопожарным инвентарем (огнетушитель, лопата, ведро, лом, топор). Какими должны быть пожарные? (Сильными, смелыми, мужественными, находчивыми, решительными.) Провела практическое занятие по отработке навыков эвакуации из детского учреждения. Дала специальный сигнал и объявила «Пожарная тревога», и мы с детьми по всем правилам вышли из детского сада. Дала детям задание: используя план-схему, ориентироваться в пространстве.</w:t>
      </w:r>
    </w:p>
    <w:p w:rsidR="00B47DF5" w:rsidRPr="00E32951" w:rsidRDefault="00F02C84" w:rsidP="00B47DF5">
      <w:pPr>
        <w:numPr>
          <w:ilvl w:val="0"/>
          <w:numId w:val="22"/>
        </w:numPr>
        <w:tabs>
          <w:tab w:val="left" w:pos="786"/>
        </w:tabs>
        <w:spacing w:line="360" w:lineRule="auto"/>
        <w:ind w:left="0" w:firstLine="709"/>
        <w:rPr>
          <w:noProof/>
          <w:color w:val="000000"/>
          <w:sz w:val="28"/>
          <w:szCs w:val="28"/>
        </w:rPr>
      </w:pPr>
      <w:r w:rsidRPr="00E32951">
        <w:rPr>
          <w:noProof/>
          <w:color w:val="000000"/>
          <w:sz w:val="28"/>
          <w:szCs w:val="28"/>
        </w:rPr>
        <w:t>Провела игру «Кто быстрее преодолеет препятствие и спасет от огня игрушку». (Дети разделяются на две команды, выстраиваются друг за другом.)</w:t>
      </w:r>
    </w:p>
    <w:p w:rsidR="00F02C84" w:rsidRPr="00E32951" w:rsidRDefault="00F02C84" w:rsidP="00B47DF5">
      <w:pPr>
        <w:numPr>
          <w:ilvl w:val="0"/>
          <w:numId w:val="20"/>
        </w:numPr>
        <w:tabs>
          <w:tab w:val="left" w:pos="786"/>
        </w:tabs>
        <w:spacing w:line="360" w:lineRule="auto"/>
        <w:ind w:left="0" w:firstLine="709"/>
        <w:rPr>
          <w:noProof/>
          <w:color w:val="000000"/>
          <w:sz w:val="28"/>
          <w:szCs w:val="28"/>
        </w:rPr>
      </w:pPr>
      <w:r w:rsidRPr="00E32951">
        <w:rPr>
          <w:noProof/>
          <w:color w:val="000000"/>
          <w:sz w:val="28"/>
          <w:szCs w:val="28"/>
        </w:rPr>
        <w:t>Игра «Что нужно при пожаре». Участники выстраиваются друг за другом. По команде ведущего бегут к столу, на котором разложены предметы или их изображения, связанные с профессией пожарного (каска, противогаз, огнетушитель, лопата, лом, песок, вода в ведерке, лестница, одеяло).</w:t>
      </w:r>
    </w:p>
    <w:p w:rsidR="00F02C84" w:rsidRPr="00E32951" w:rsidRDefault="00F02C84" w:rsidP="00B47DF5">
      <w:pPr>
        <w:numPr>
          <w:ilvl w:val="0"/>
          <w:numId w:val="18"/>
        </w:numPr>
        <w:tabs>
          <w:tab w:val="left" w:pos="786"/>
        </w:tabs>
        <w:spacing w:line="360" w:lineRule="auto"/>
        <w:ind w:left="0" w:firstLine="709"/>
        <w:rPr>
          <w:noProof/>
          <w:color w:val="000000"/>
          <w:sz w:val="28"/>
          <w:szCs w:val="28"/>
        </w:rPr>
      </w:pPr>
      <w:r w:rsidRPr="00E32951">
        <w:rPr>
          <w:noProof/>
          <w:color w:val="000000"/>
          <w:sz w:val="28"/>
          <w:szCs w:val="28"/>
        </w:rPr>
        <w:t>Игра «Кто быстрее оденется». Команды строятся за линией старта, впереди поставлены 2 чемодана, с одинаковым набором предметов (каска, куртка, сапоги). По сигналу ведущего игрок каждой команды подбегает к чемодану, открывает его, одевается и бежит к линии старта. Там снимает одежду и передает следующему, который одевшись бежит к чемодану, снимает и складывает в чемодан.</w:t>
      </w:r>
    </w:p>
    <w:p w:rsidR="00F02C84" w:rsidRPr="00E32951" w:rsidRDefault="00F02C84" w:rsidP="00B47DF5">
      <w:pPr>
        <w:numPr>
          <w:ilvl w:val="0"/>
          <w:numId w:val="44"/>
        </w:numPr>
        <w:tabs>
          <w:tab w:val="left" w:pos="786"/>
        </w:tabs>
        <w:spacing w:line="360" w:lineRule="auto"/>
        <w:ind w:left="0" w:firstLine="709"/>
        <w:rPr>
          <w:noProof/>
          <w:color w:val="000000"/>
          <w:sz w:val="28"/>
          <w:szCs w:val="28"/>
        </w:rPr>
      </w:pPr>
      <w:r w:rsidRPr="00E32951">
        <w:rPr>
          <w:noProof/>
          <w:color w:val="000000"/>
          <w:sz w:val="28"/>
          <w:szCs w:val="28"/>
        </w:rPr>
        <w:t>Эстафета « Тушение пожара». В руках у впереди</w:t>
      </w:r>
      <w:r w:rsidR="00B47DF5" w:rsidRPr="00E32951">
        <w:rPr>
          <w:noProof/>
          <w:color w:val="000000"/>
          <w:sz w:val="28"/>
          <w:szCs w:val="28"/>
        </w:rPr>
        <w:t xml:space="preserve"> </w:t>
      </w:r>
      <w:r w:rsidRPr="00E32951">
        <w:rPr>
          <w:noProof/>
          <w:color w:val="000000"/>
          <w:sz w:val="28"/>
          <w:szCs w:val="28"/>
        </w:rPr>
        <w:t>стоящего ребенка каждой команды ведро с «водой». Он должен пробежать по скамейке, пролезть в «окно» (обруч), преодолеть расстояние, перешагивая через предметы, «вылить воду» и вернуться бегом обратно.</w:t>
      </w:r>
    </w:p>
    <w:p w:rsidR="00B47DF5" w:rsidRPr="00E32951" w:rsidRDefault="00F02C84" w:rsidP="00B47DF5">
      <w:pPr>
        <w:numPr>
          <w:ilvl w:val="0"/>
          <w:numId w:val="6"/>
        </w:numPr>
        <w:tabs>
          <w:tab w:val="left" w:pos="786"/>
        </w:tabs>
        <w:spacing w:line="360" w:lineRule="auto"/>
        <w:ind w:left="0" w:firstLine="709"/>
        <w:rPr>
          <w:noProof/>
          <w:color w:val="000000"/>
          <w:sz w:val="28"/>
          <w:szCs w:val="28"/>
        </w:rPr>
      </w:pPr>
      <w:r w:rsidRPr="00E32951">
        <w:rPr>
          <w:noProof/>
          <w:color w:val="000000"/>
          <w:sz w:val="28"/>
          <w:szCs w:val="28"/>
        </w:rPr>
        <w:t>Эстафета «Задымленный коридор». Участники каждой команды выстраиваются перед своим туннелем, по очереди ползут по нему, затем бегом возвращаются назад.</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Организовали сюжетно-ролевую игру «Мы пожарные», «Служба спасения». Сделали постановку спектакля «Кошкин дом». Рассмотрели плакаты, иллюстрации по теме «Пожар».</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Провела итоговое занятие, где выявила уровень усвоенности детьми правил пожарной безопасности, умения выбирать правильный выход из создавшейся ситуации. В ходе занятия обыграли ситуации:</w:t>
      </w:r>
    </w:p>
    <w:p w:rsidR="00F02C84" w:rsidRPr="00E32951" w:rsidRDefault="00F02C84" w:rsidP="00B47DF5">
      <w:pPr>
        <w:numPr>
          <w:ilvl w:val="0"/>
          <w:numId w:val="33"/>
        </w:numPr>
        <w:tabs>
          <w:tab w:val="left" w:pos="786"/>
        </w:tabs>
        <w:spacing w:line="360" w:lineRule="auto"/>
        <w:ind w:left="0" w:firstLine="709"/>
        <w:rPr>
          <w:noProof/>
          <w:color w:val="000000"/>
          <w:sz w:val="28"/>
          <w:szCs w:val="28"/>
        </w:rPr>
      </w:pPr>
      <w:r w:rsidRPr="00E32951">
        <w:rPr>
          <w:noProof/>
          <w:color w:val="000000"/>
          <w:sz w:val="28"/>
          <w:szCs w:val="28"/>
        </w:rPr>
        <w:t>Ты дома один. Загорелся телевизор. Что делать?</w:t>
      </w:r>
    </w:p>
    <w:p w:rsidR="00F02C84" w:rsidRPr="00E32951" w:rsidRDefault="00F02C84" w:rsidP="00B47DF5">
      <w:pPr>
        <w:numPr>
          <w:ilvl w:val="0"/>
          <w:numId w:val="23"/>
        </w:numPr>
        <w:tabs>
          <w:tab w:val="left" w:pos="786"/>
        </w:tabs>
        <w:spacing w:line="360" w:lineRule="auto"/>
        <w:ind w:left="0" w:firstLine="709"/>
        <w:rPr>
          <w:noProof/>
          <w:color w:val="000000"/>
          <w:sz w:val="28"/>
          <w:szCs w:val="28"/>
        </w:rPr>
      </w:pPr>
      <w:r w:rsidRPr="00E32951">
        <w:rPr>
          <w:noProof/>
          <w:color w:val="000000"/>
          <w:sz w:val="28"/>
          <w:szCs w:val="28"/>
        </w:rPr>
        <w:t>На сковороде загорелось масло, твои действия?</w:t>
      </w:r>
    </w:p>
    <w:p w:rsidR="00F02C84" w:rsidRPr="00E32951" w:rsidRDefault="00F02C84" w:rsidP="00B47DF5">
      <w:pPr>
        <w:numPr>
          <w:ilvl w:val="0"/>
          <w:numId w:val="50"/>
        </w:numPr>
        <w:tabs>
          <w:tab w:val="left" w:pos="786"/>
        </w:tabs>
        <w:spacing w:line="360" w:lineRule="auto"/>
        <w:ind w:left="0" w:firstLine="709"/>
        <w:rPr>
          <w:noProof/>
          <w:color w:val="000000"/>
          <w:sz w:val="28"/>
          <w:szCs w:val="28"/>
        </w:rPr>
      </w:pPr>
      <w:r w:rsidRPr="00E32951">
        <w:rPr>
          <w:noProof/>
          <w:color w:val="000000"/>
          <w:sz w:val="28"/>
          <w:szCs w:val="28"/>
        </w:rPr>
        <w:t>На тебе загорелась одежда, как поступить?</w:t>
      </w:r>
    </w:p>
    <w:p w:rsidR="00F02C84" w:rsidRPr="00E32951" w:rsidRDefault="00F02C84" w:rsidP="00B47DF5">
      <w:pPr>
        <w:numPr>
          <w:ilvl w:val="0"/>
          <w:numId w:val="17"/>
        </w:numPr>
        <w:tabs>
          <w:tab w:val="left" w:pos="786"/>
        </w:tabs>
        <w:spacing w:line="360" w:lineRule="auto"/>
        <w:ind w:left="0" w:firstLine="709"/>
        <w:rPr>
          <w:noProof/>
          <w:color w:val="000000"/>
          <w:sz w:val="28"/>
          <w:szCs w:val="28"/>
        </w:rPr>
      </w:pPr>
      <w:r w:rsidRPr="00E32951">
        <w:rPr>
          <w:noProof/>
          <w:color w:val="000000"/>
          <w:sz w:val="28"/>
          <w:szCs w:val="28"/>
        </w:rPr>
        <w:t>В детском саду возник пожар, твои действия?</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Дала детям задание на дом вместе с родителями: зарисовать зоны особой опасности в вашей квартире, придумать модели ситуаций, которые могут вызвать пожар в доме.</w:t>
      </w:r>
    </w:p>
    <w:p w:rsidR="00F02C84" w:rsidRPr="00E32951" w:rsidRDefault="00F02C84" w:rsidP="00B47DF5">
      <w:pPr>
        <w:pStyle w:val="31"/>
        <w:spacing w:line="360" w:lineRule="auto"/>
        <w:ind w:firstLine="709"/>
        <w:jc w:val="both"/>
        <w:rPr>
          <w:noProof/>
          <w:color w:val="000000"/>
        </w:rPr>
      </w:pPr>
      <w:r w:rsidRPr="00E32951">
        <w:rPr>
          <w:noProof/>
          <w:color w:val="000000"/>
        </w:rPr>
        <w:t>Экстремальные ситуации в быту.</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В ряде зарубежных программ существуют специальные разделы, направленные на обучение детей дошкольного возраста поведению в экстремальных ситуациях в быту (например, уметь пользоваться телефоном в случаях возникновения пожара, получения травмы; уметь привлечь внимание прохожих и позвать на помощь при пожаре, проникновении в дом преступников; уметь потушить начинающийся пожар, набросив на источник возгорания тяжелое одеяло).</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В отечественной педагогической практике этот опыт пока не получил широкого распространения. К его использованию нужно подходить избирательно, с учетом российских условий. Так, обучение пользованием телефоном для вызова пожарных, «скорой помощи», милиции требует работы по профилактике ложных вызовов. Вместе с тем дети должны уметь пользоваться телефоном, знать номера близких взрослых. Это может понадобиться детям на практике в экстремальной ситуации, когда ребенок просто испугался чего-либо или кого-либо.</w:t>
      </w:r>
      <w:r w:rsidR="00B47DF5" w:rsidRPr="00E32951">
        <w:rPr>
          <w:noProof/>
          <w:color w:val="000000"/>
          <w:sz w:val="28"/>
          <w:szCs w:val="28"/>
        </w:rPr>
        <w:t xml:space="preserve"> </w:t>
      </w:r>
      <w:r w:rsidRPr="00E32951">
        <w:rPr>
          <w:noProof/>
          <w:color w:val="000000"/>
          <w:sz w:val="28"/>
          <w:szCs w:val="28"/>
        </w:rPr>
        <w:t>Педагогам следует учесть, что игра с телефоном существенно отличается от реальной ситуации: в настоящем телефонном разговоре ребенок не видит партнера по общению, а тембр голоса в телефонной трубке отличается непривычным своеобразием. Поэтому умение пользоваться настоящим телефоном может возникнуть и закрепиться в процессе специального тренинга, проведение которого можно поручить родителям, объяснив им, какие проблемы могут возникнуть у ребенка. Поэтому я провела специальное занятие на тему «Службы «01»,</w:t>
      </w:r>
      <w:r w:rsidR="00B47DF5" w:rsidRPr="00E32951">
        <w:rPr>
          <w:noProof/>
          <w:color w:val="000000"/>
          <w:sz w:val="28"/>
          <w:szCs w:val="28"/>
        </w:rPr>
        <w:t xml:space="preserve"> </w:t>
      </w:r>
      <w:r w:rsidRPr="00E32951">
        <w:rPr>
          <w:noProof/>
          <w:color w:val="000000"/>
          <w:sz w:val="28"/>
          <w:szCs w:val="28"/>
        </w:rPr>
        <w:t>«02», «03» всегда на страже». (см. приложение 4).</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В ходе данной работы дети запомнили номера телефонов службы спасения и как ими пользоваться.</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Проводя такую работу по ознакомлению детей с основами безопасности мы добились того, что дети продемонстрировали высокий уровень знаний и умений в решении поставленных задач. У детей появилось стремление расширять свой кругозор по данной теме, желание выявлять и вникать в существующие в нашем мире связи и отношения. Появилась потребность утвердиться в своем отношении к окружающей действительности, следовать правилам поведения в определенных ситуациях. Этим самым мы сохраняем жизнь и здоровье детей, способствуем формированию осознанного поведения в опасных ситуациях. Обучая детей личной безопасности, я училась и сама. Воспитывая детей, возможно, мы поможем и взрослым.</w:t>
      </w:r>
    </w:p>
    <w:p w:rsidR="00F02C84" w:rsidRPr="00E32951" w:rsidRDefault="00F02C84" w:rsidP="00B47DF5">
      <w:pPr>
        <w:spacing w:line="360" w:lineRule="auto"/>
        <w:ind w:firstLine="709"/>
        <w:rPr>
          <w:noProof/>
          <w:color w:val="000000"/>
          <w:sz w:val="28"/>
          <w:szCs w:val="28"/>
        </w:rPr>
      </w:pPr>
    </w:p>
    <w:p w:rsidR="00F02C84" w:rsidRPr="00E32951" w:rsidRDefault="00F02C84" w:rsidP="00B47DF5">
      <w:pPr>
        <w:spacing w:line="360" w:lineRule="auto"/>
        <w:ind w:firstLine="709"/>
        <w:rPr>
          <w:b/>
          <w:bCs/>
          <w:noProof/>
          <w:color w:val="000000"/>
          <w:sz w:val="28"/>
          <w:szCs w:val="28"/>
        </w:rPr>
      </w:pPr>
      <w:r w:rsidRPr="00E32951">
        <w:rPr>
          <w:b/>
          <w:bCs/>
          <w:noProof/>
          <w:color w:val="000000"/>
          <w:sz w:val="28"/>
          <w:szCs w:val="28"/>
        </w:rPr>
        <w:t>2.3</w:t>
      </w:r>
      <w:r w:rsidR="00AF28BA" w:rsidRPr="00E32951">
        <w:rPr>
          <w:b/>
          <w:bCs/>
          <w:noProof/>
          <w:color w:val="000000"/>
          <w:sz w:val="28"/>
          <w:szCs w:val="28"/>
        </w:rPr>
        <w:t xml:space="preserve"> </w:t>
      </w:r>
      <w:r w:rsidRPr="00E32951">
        <w:rPr>
          <w:b/>
          <w:bCs/>
          <w:noProof/>
          <w:color w:val="000000"/>
          <w:sz w:val="28"/>
          <w:szCs w:val="28"/>
        </w:rPr>
        <w:t>Контрольный эксперимент.</w:t>
      </w:r>
      <w:r w:rsidR="00AF28BA" w:rsidRPr="00E32951">
        <w:rPr>
          <w:b/>
          <w:bCs/>
          <w:noProof/>
          <w:color w:val="000000"/>
          <w:sz w:val="28"/>
          <w:szCs w:val="28"/>
        </w:rPr>
        <w:t xml:space="preserve"> </w:t>
      </w:r>
      <w:r w:rsidRPr="00E32951">
        <w:rPr>
          <w:b/>
          <w:bCs/>
          <w:noProof/>
          <w:color w:val="000000"/>
          <w:sz w:val="28"/>
          <w:szCs w:val="28"/>
        </w:rPr>
        <w:t>Определение эффективности использованных методик и приемов в</w:t>
      </w:r>
      <w:r w:rsidR="00AF28BA" w:rsidRPr="00E32951">
        <w:rPr>
          <w:b/>
          <w:bCs/>
          <w:noProof/>
          <w:color w:val="000000"/>
          <w:sz w:val="28"/>
          <w:szCs w:val="28"/>
        </w:rPr>
        <w:t xml:space="preserve"> работе по основам безопасности</w:t>
      </w:r>
    </w:p>
    <w:p w:rsidR="00AF28BA" w:rsidRPr="00E32951" w:rsidRDefault="00AF28BA" w:rsidP="00B47DF5">
      <w:pPr>
        <w:spacing w:line="360" w:lineRule="auto"/>
        <w:ind w:firstLine="709"/>
        <w:rPr>
          <w:noProof/>
          <w:color w:val="000000"/>
          <w:sz w:val="28"/>
          <w:szCs w:val="28"/>
        </w:rPr>
      </w:pP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На данном этапе экспериментальной работы стояла цель – выявить новый уровень знаний детей по основам безопасности жизнедеятельности, сравнить полученные результаты с исходными данными, и таким образом, проверить эффективность системы проведенной работы. На итоговых занятиях и в индивидуальной беседе было выявлено, что дети экспериментальной группы на много лучше осведомлены в вопросах, касающихся безопасности жизнедеятельности и умеют применять свои знания в реальной ситуации осмысленно, тогда как дети контрольной группы применяли знания неосознанно и иногда не могли объяснить, почему они так поступили.</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По результатам проделанной работы получены следующие уровни знаний детей по основам безопасности жизнедеятельности (см. приложение 1).</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Проводя планомерную работу по</w:t>
      </w:r>
      <w:r w:rsidR="00B47DF5" w:rsidRPr="00E32951">
        <w:rPr>
          <w:noProof/>
          <w:color w:val="000000"/>
          <w:sz w:val="28"/>
          <w:szCs w:val="28"/>
        </w:rPr>
        <w:t xml:space="preserve"> </w:t>
      </w:r>
      <w:r w:rsidRPr="00E32951">
        <w:rPr>
          <w:noProof/>
          <w:color w:val="000000"/>
          <w:sz w:val="28"/>
          <w:szCs w:val="28"/>
        </w:rPr>
        <w:t>разделу «Ребенок дома»,</w:t>
      </w:r>
      <w:r w:rsidR="00B47DF5" w:rsidRPr="00E32951">
        <w:rPr>
          <w:noProof/>
          <w:color w:val="000000"/>
          <w:sz w:val="28"/>
          <w:szCs w:val="28"/>
        </w:rPr>
        <w:t xml:space="preserve"> </w:t>
      </w:r>
      <w:r w:rsidRPr="00E32951">
        <w:rPr>
          <w:noProof/>
          <w:color w:val="000000"/>
          <w:sz w:val="28"/>
          <w:szCs w:val="28"/>
        </w:rPr>
        <w:t>мы пришли к такому выводу, что обучение детей не ограничивается только одними занятиями, значительную часть знаний и умений ребенок усваивает без специального обучения - в повседневном общении с взрослыми, сверстниками, в ходе игр, наблюдений, опытов. Главная задача педагога: помочь ребенку приобрести полноценные знания вне занятий. В повседневной жизни, в ходе</w:t>
      </w:r>
      <w:r w:rsidR="00B47DF5" w:rsidRPr="00E32951">
        <w:rPr>
          <w:noProof/>
          <w:color w:val="000000"/>
          <w:sz w:val="28"/>
          <w:szCs w:val="28"/>
        </w:rPr>
        <w:t xml:space="preserve"> </w:t>
      </w:r>
      <w:r w:rsidRPr="00E32951">
        <w:rPr>
          <w:noProof/>
          <w:color w:val="000000"/>
          <w:sz w:val="28"/>
          <w:szCs w:val="28"/>
        </w:rPr>
        <w:t>ситуаций</w:t>
      </w:r>
      <w:r w:rsidR="00B47DF5" w:rsidRPr="00E32951">
        <w:rPr>
          <w:noProof/>
          <w:color w:val="000000"/>
          <w:sz w:val="28"/>
          <w:szCs w:val="28"/>
        </w:rPr>
        <w:t xml:space="preserve"> </w:t>
      </w:r>
      <w:r w:rsidRPr="00E32951">
        <w:rPr>
          <w:noProof/>
          <w:color w:val="000000"/>
          <w:sz w:val="28"/>
          <w:szCs w:val="28"/>
        </w:rPr>
        <w:t>(естественных</w:t>
      </w:r>
      <w:r w:rsidR="00B47DF5" w:rsidRPr="00E32951">
        <w:rPr>
          <w:noProof/>
          <w:color w:val="000000"/>
          <w:sz w:val="28"/>
          <w:szCs w:val="28"/>
        </w:rPr>
        <w:t xml:space="preserve"> </w:t>
      </w:r>
      <w:r w:rsidRPr="00E32951">
        <w:rPr>
          <w:noProof/>
          <w:color w:val="000000"/>
          <w:sz w:val="28"/>
          <w:szCs w:val="28"/>
        </w:rPr>
        <w:t>и</w:t>
      </w:r>
      <w:r w:rsidR="00B47DF5" w:rsidRPr="00E32951">
        <w:rPr>
          <w:noProof/>
          <w:color w:val="000000"/>
          <w:sz w:val="28"/>
          <w:szCs w:val="28"/>
        </w:rPr>
        <w:t xml:space="preserve"> </w:t>
      </w:r>
      <w:r w:rsidRPr="00E32951">
        <w:rPr>
          <w:noProof/>
          <w:color w:val="000000"/>
          <w:sz w:val="28"/>
          <w:szCs w:val="28"/>
        </w:rPr>
        <w:t>специальных)</w:t>
      </w:r>
      <w:r w:rsidR="00B47DF5" w:rsidRPr="00E32951">
        <w:rPr>
          <w:noProof/>
          <w:color w:val="000000"/>
          <w:sz w:val="28"/>
          <w:szCs w:val="28"/>
        </w:rPr>
        <w:t xml:space="preserve"> </w:t>
      </w:r>
      <w:r w:rsidRPr="00E32951">
        <w:rPr>
          <w:noProof/>
          <w:color w:val="000000"/>
          <w:sz w:val="28"/>
          <w:szCs w:val="28"/>
        </w:rPr>
        <w:t>отрабатываются, закрепляются, расширяются знания детей, их умения, обогащаются чувства, упрочиваются познавательные интересы, способности. Учитывая индивидуальные особенности воспитанников, мы продумывали варианты заданий таким образом, чтобы их выполнение требовало усилий мысли, воли, напряжение сил, ибо без преодоления трудностей нет полноценного развития. Организуя деятельность детей,</w:t>
      </w:r>
      <w:r w:rsidR="00B47DF5" w:rsidRPr="00E32951">
        <w:rPr>
          <w:noProof/>
          <w:color w:val="000000"/>
          <w:sz w:val="28"/>
          <w:szCs w:val="28"/>
        </w:rPr>
        <w:t xml:space="preserve"> </w:t>
      </w:r>
      <w:r w:rsidRPr="00E32951">
        <w:rPr>
          <w:noProof/>
          <w:color w:val="000000"/>
          <w:sz w:val="28"/>
          <w:szCs w:val="28"/>
        </w:rPr>
        <w:t>заботились о том, чтобы каждый ребенок эмоционально переживал успешность обучения. Для этого необходимо создавать специально созданные ситуации успеха, например, положительно подкреплять намерения ребенка, авансируя успех (у тебя получится, ты справишься); акцентируя на положительные черты (ты такой внимательный, ты же наш художник); усилив мотив деятельности (ведь ты хочешь научиться рассказывать, так интересно узнать новое). Педагог не должен подавлять детей своим авторитетом, не пресекать их общение, а выступать как старший партнер, наставник,</w:t>
      </w:r>
      <w:r w:rsidR="00B47DF5" w:rsidRPr="00E32951">
        <w:rPr>
          <w:noProof/>
          <w:color w:val="000000"/>
          <w:sz w:val="28"/>
          <w:szCs w:val="28"/>
        </w:rPr>
        <w:t xml:space="preserve"> </w:t>
      </w:r>
      <w:r w:rsidRPr="00E32951">
        <w:rPr>
          <w:noProof/>
          <w:color w:val="000000"/>
          <w:sz w:val="28"/>
          <w:szCs w:val="28"/>
        </w:rPr>
        <w:t>который</w:t>
      </w:r>
      <w:r w:rsidR="00B47DF5" w:rsidRPr="00E32951">
        <w:rPr>
          <w:noProof/>
          <w:color w:val="000000"/>
          <w:sz w:val="28"/>
          <w:szCs w:val="28"/>
        </w:rPr>
        <w:t xml:space="preserve"> </w:t>
      </w:r>
      <w:r w:rsidRPr="00E32951">
        <w:rPr>
          <w:noProof/>
          <w:color w:val="000000"/>
          <w:sz w:val="28"/>
          <w:szCs w:val="28"/>
        </w:rPr>
        <w:t>поощряет</w:t>
      </w:r>
      <w:r w:rsidR="00B47DF5" w:rsidRPr="00E32951">
        <w:rPr>
          <w:noProof/>
          <w:color w:val="000000"/>
          <w:sz w:val="28"/>
          <w:szCs w:val="28"/>
        </w:rPr>
        <w:t xml:space="preserve"> </w:t>
      </w:r>
      <w:r w:rsidRPr="00E32951">
        <w:rPr>
          <w:noProof/>
          <w:color w:val="000000"/>
          <w:sz w:val="28"/>
          <w:szCs w:val="28"/>
        </w:rPr>
        <w:t>взаимодействия,</w:t>
      </w:r>
      <w:r w:rsidR="00B47DF5" w:rsidRPr="00E32951">
        <w:rPr>
          <w:noProof/>
          <w:color w:val="000000"/>
          <w:sz w:val="28"/>
          <w:szCs w:val="28"/>
        </w:rPr>
        <w:t xml:space="preserve"> </w:t>
      </w:r>
      <w:r w:rsidRPr="00E32951">
        <w:rPr>
          <w:noProof/>
          <w:color w:val="000000"/>
          <w:sz w:val="28"/>
          <w:szCs w:val="28"/>
        </w:rPr>
        <w:t>открывает «коммуникативные каналы», много знает и умеет, всегда придет на помощь. Тогда в совместной деятельности со сверстниками дети начинают использовать формы поведения взрослого: объясняют, подбадривают, контролируют, оценивают, не соглашаются, спорят. Было отмечено, что отношения в группе улучшились, у них появилась потребность в анализе своих слов и действий, повысилась культура поведения. Комплектуя подгруппы, мы принимали во внимание только личные симпатии детей, только общность интересов, а не совпадения в уровнях развития. Состав должен быть разноуровневый, тогда «сильные» дети станут «маячками» для тех, кого часто относят к отстающим.</w:t>
      </w:r>
    </w:p>
    <w:p w:rsidR="00F02C84" w:rsidRPr="00E32951" w:rsidRDefault="00E0384E" w:rsidP="00B47DF5">
      <w:pPr>
        <w:spacing w:line="360" w:lineRule="auto"/>
        <w:ind w:firstLine="709"/>
        <w:rPr>
          <w:b/>
          <w:bCs/>
          <w:noProof/>
          <w:color w:val="000000"/>
          <w:sz w:val="28"/>
          <w:szCs w:val="28"/>
        </w:rPr>
      </w:pPr>
      <w:r w:rsidRPr="00E32951">
        <w:rPr>
          <w:b/>
          <w:bCs/>
          <w:noProof/>
          <w:color w:val="000000"/>
          <w:sz w:val="28"/>
          <w:szCs w:val="28"/>
        </w:rPr>
        <w:br w:type="page"/>
      </w:r>
      <w:r w:rsidR="00F02C84" w:rsidRPr="00E32951">
        <w:rPr>
          <w:b/>
          <w:bCs/>
          <w:noProof/>
          <w:color w:val="000000"/>
          <w:sz w:val="28"/>
          <w:szCs w:val="28"/>
        </w:rPr>
        <w:t>Заключение</w:t>
      </w:r>
    </w:p>
    <w:p w:rsidR="00E0384E" w:rsidRPr="00E32951" w:rsidRDefault="00E0384E" w:rsidP="00B47DF5">
      <w:pPr>
        <w:spacing w:line="360" w:lineRule="auto"/>
        <w:ind w:firstLine="709"/>
        <w:rPr>
          <w:noProof/>
          <w:color w:val="000000"/>
          <w:sz w:val="28"/>
          <w:szCs w:val="28"/>
        </w:rPr>
      </w:pP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Подводя итоги о проделанной работе, можно сказать, что вопрос о формировании основ безопасности жизнедеятельности является актуальным. Это, прежде всего, связано с потребностью общества в социально адаптированной личности. Неопределенность современной окружающей среды требует не только высокую активность человека, но и его умения, способности адекватного поведения. Дошкольный возраст – период впитывания, накопления знаний. Успешному выполнению этой важной жизненной функции благоприятствуют характерные способности детей этого возраста: повышенная восприимчивость, впечатлительность, наивно-игровое отношение ко многому из того, с чем они сталкиваются. И здесь важна роль педагога, который подбирая правильные методы и приемы, вводит ребенка в социальный мир</w:t>
      </w:r>
      <w:r w:rsidR="00B47DF5" w:rsidRPr="00E32951">
        <w:rPr>
          <w:noProof/>
          <w:color w:val="000000"/>
          <w:sz w:val="28"/>
          <w:szCs w:val="28"/>
        </w:rPr>
        <w:t>.</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Первым этапом работы по проблеме формирования основ безопасности жизнедеятельности у детей старшего дошкольного возраста было изучение различной литературы по данной теме. Далее шло научное определение и доказательство условий для воспитания основ безопасности жизнедеятельности детей старшего дошкольного возраста, практическая апробация выдвинутых предположений. Была проведена опытно-экспериментальная работа на базе ДОУ № 31 с детьми старшей группы. В ходе проведения эксперимента использовались различные методы и приемы. Исследование позволило выявить особенности формирования основ безопасности жизнедеятельности детей старшего дошкольного возраста, определить педагогические условия, обеспечивающие их формирование. Практическая значимость исследования заключается в разработке научно-обоснованных рекомендаций по формированию у детей старшего дошкольного возраста основ безопасности жизнедеятельности, которые положительно оценены в ходе практической работы по данному вопросу.</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По итогам этой работы можно сделать вывод: дети старшего дошкольного возраста достаточно подготовлены к решению задач по этой проблеме, если будет проводится планомерная, методически грамотная работа со стороны педагога в тесной взаимосвязи с родителями.</w:t>
      </w:r>
    </w:p>
    <w:p w:rsidR="00F02C84" w:rsidRPr="00E32951" w:rsidRDefault="00E0384E" w:rsidP="00B47DF5">
      <w:pPr>
        <w:spacing w:line="360" w:lineRule="auto"/>
        <w:ind w:firstLine="709"/>
        <w:rPr>
          <w:b/>
          <w:bCs/>
          <w:noProof/>
          <w:color w:val="000000"/>
          <w:sz w:val="28"/>
          <w:szCs w:val="28"/>
        </w:rPr>
      </w:pPr>
      <w:r w:rsidRPr="00E32951">
        <w:rPr>
          <w:b/>
          <w:bCs/>
          <w:noProof/>
          <w:color w:val="000000"/>
          <w:sz w:val="28"/>
          <w:szCs w:val="28"/>
        </w:rPr>
        <w:br w:type="page"/>
      </w:r>
      <w:r w:rsidR="00F02C84" w:rsidRPr="00E32951">
        <w:rPr>
          <w:b/>
          <w:bCs/>
          <w:noProof/>
          <w:color w:val="000000"/>
          <w:sz w:val="28"/>
          <w:szCs w:val="28"/>
        </w:rPr>
        <w:t>Используемая литература</w:t>
      </w:r>
    </w:p>
    <w:p w:rsidR="00E0384E" w:rsidRPr="00E32951" w:rsidRDefault="00E0384E" w:rsidP="00B47DF5">
      <w:pPr>
        <w:spacing w:line="360" w:lineRule="auto"/>
        <w:ind w:firstLine="709"/>
        <w:rPr>
          <w:b/>
          <w:bCs/>
          <w:noProof/>
          <w:color w:val="000000"/>
          <w:sz w:val="28"/>
          <w:szCs w:val="28"/>
        </w:rPr>
      </w:pP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1.Авдеева Н.Н., Князева О.Л., Стеркина Р.Б. Безопасность. – С.П., 2002.</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2.Анастасова Л.П., Иванова И.В., Ижевский П.В. Жизнь без опасностей.</w:t>
      </w:r>
      <w:r w:rsidR="00B47DF5" w:rsidRPr="00E32951">
        <w:rPr>
          <w:noProof/>
          <w:color w:val="000000"/>
          <w:sz w:val="28"/>
          <w:szCs w:val="28"/>
        </w:rPr>
        <w:t xml:space="preserve"> </w:t>
      </w:r>
      <w:r w:rsidRPr="00E32951">
        <w:rPr>
          <w:noProof/>
          <w:color w:val="000000"/>
          <w:sz w:val="28"/>
          <w:szCs w:val="28"/>
        </w:rPr>
        <w:t>Первые шаги к самостоятельности. – М.,1996.</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3.Артемова Л.В. Окружающий мир в дидактических играх дошкольников. – М., 1992.</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4.Белая Н.Ю. Как обеспечить безопасность дошкольников. – М.,2000.</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5.Богданов В.В., Попова С.Н. История обыкновенных вещей. – М., 1992.</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6. Болотов В.Н. О новых актуальных программах по дошкольному образованию // Дошкольное воспитание.-2003.-№1.-С.4-9.</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7.Вацлавик П. Как стать несчастным без посторонней помощи. – М.,1990.</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8.Виноградова Н.Ф., Куликова Т.А. Дети, взрослые и мир вокруг. – М., 1993.</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9.Волчкова В. Н., Степанова Н.В. Конспекты занятий в старшей группе детского сада. – В.,2004.</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10.Денисенкова Н., Ваш ребёнок познаёт мир./Дошк. воспитание 2000 №1.</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11.Дыбина – Артамонова О.В. Предметный мир как источник познания социальной действительности. – Самара, 1997.</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12.Дыбина О.В. Рукотворный мир. – М., 2000.</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13.Дьяченко О.М. Чего на свете не бывает. – М.,1991.</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14.Захарова Л.М. Педагогическое сопровождение процесса этнокультурного воспитания детей дошкольного возраста. Уч. Пособие.- Ульяновск: изд-во УлГПУ, 2007.-44с.</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15.Ильчиков М.З., Смирнов Б.А. Социология воспитания. – М.,1996.</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16.Князева О. Мои помощники. //Дошк воспитание 2000 №2.</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17.Кобитина И.И. Детям о технике. – М., 1991.</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18.Козлова С.А. Нравственное воспитание дошкольников в процессе ознакомления с окружающим миром. – М., 1988.</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19.Козлова С.А. «Я – человек»: Программа приобщения ребенка к социальному миру. – М., 1996.</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20.Козлова С.А. Теория и методика ознакомления дошкольников с социальной действительностью. – М., 1998.</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21. Коломийченко Л.В. Концепция и программа социального развития дошкольников.// Детский сад от А до Я.-2004, №4.</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22..Овчаренко Л.Н. Предотвратить беду. – М., 1988.</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23. Парамонова Л. Алиева Т. Примерная общеразвивающая программа воспитания, обучения и развития детей раннего и дошкольного возраста. // Дошкольное воспитание.-2003.-№6.-С.27 31.</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24.Программа «Детство». – СПб., 1997.</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25.Ротенберг Р. Расти здоровым. Детская энциклопедия здоровья. – М.,1993.</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26.Соловьёва Е.А. Гражданское воспитание сегодня. //Дошк. Воспитание -</w:t>
      </w:r>
      <w:r w:rsidR="00B47DF5" w:rsidRPr="00E32951">
        <w:rPr>
          <w:noProof/>
          <w:color w:val="000000"/>
          <w:sz w:val="28"/>
          <w:szCs w:val="28"/>
        </w:rPr>
        <w:t xml:space="preserve"> </w:t>
      </w:r>
      <w:r w:rsidRPr="00E32951">
        <w:rPr>
          <w:noProof/>
          <w:color w:val="000000"/>
          <w:sz w:val="28"/>
          <w:szCs w:val="28"/>
        </w:rPr>
        <w:t>1995 №8.</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27.Стёркина Р. Программа для дошкольных образовательных учреждений. Основы безопасности детей дошкольного возраста. //Дошк. воспитание -</w:t>
      </w:r>
      <w:r w:rsidR="00B47DF5" w:rsidRPr="00E32951">
        <w:rPr>
          <w:noProof/>
          <w:color w:val="000000"/>
          <w:sz w:val="28"/>
          <w:szCs w:val="28"/>
        </w:rPr>
        <w:t xml:space="preserve"> </w:t>
      </w:r>
      <w:r w:rsidRPr="00E32951">
        <w:rPr>
          <w:noProof/>
          <w:color w:val="000000"/>
          <w:sz w:val="28"/>
          <w:szCs w:val="28"/>
        </w:rPr>
        <w:t>1997№3</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28.Усачев А., Березин А. Школа безопасности.</w:t>
      </w:r>
      <w:r w:rsidR="00B47DF5" w:rsidRPr="00E32951">
        <w:rPr>
          <w:noProof/>
          <w:color w:val="000000"/>
          <w:sz w:val="28"/>
          <w:szCs w:val="28"/>
        </w:rPr>
        <w:t xml:space="preserve"> </w:t>
      </w:r>
      <w:r w:rsidRPr="00E32951">
        <w:rPr>
          <w:noProof/>
          <w:color w:val="000000"/>
          <w:sz w:val="28"/>
          <w:szCs w:val="28"/>
        </w:rPr>
        <w:t>– М., 1997</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29.Шарова О.Г. Основы пожаробезопасного поведения. – СПб.,1997.</w:t>
      </w:r>
    </w:p>
    <w:p w:rsidR="00F02C84" w:rsidRPr="00E32951" w:rsidRDefault="00F02C84" w:rsidP="00E0384E">
      <w:pPr>
        <w:spacing w:line="360" w:lineRule="auto"/>
        <w:ind w:firstLine="0"/>
        <w:rPr>
          <w:noProof/>
          <w:color w:val="000000"/>
          <w:sz w:val="28"/>
          <w:szCs w:val="28"/>
        </w:rPr>
      </w:pPr>
      <w:r w:rsidRPr="00E32951">
        <w:rPr>
          <w:noProof/>
          <w:color w:val="000000"/>
          <w:sz w:val="28"/>
          <w:szCs w:val="28"/>
        </w:rPr>
        <w:t>30.Шаталин А.А. Правила пожарные без запинки знайте, правила пожарные строго соблюдайте!!!</w:t>
      </w:r>
      <w:r w:rsidR="00B47DF5" w:rsidRPr="00E32951">
        <w:rPr>
          <w:noProof/>
          <w:color w:val="000000"/>
          <w:sz w:val="28"/>
          <w:szCs w:val="28"/>
        </w:rPr>
        <w:t xml:space="preserve"> </w:t>
      </w:r>
      <w:r w:rsidRPr="00E32951">
        <w:rPr>
          <w:noProof/>
          <w:color w:val="000000"/>
          <w:sz w:val="28"/>
          <w:szCs w:val="28"/>
        </w:rPr>
        <w:t>// После уроков – 2002.</w:t>
      </w:r>
    </w:p>
    <w:p w:rsidR="00B47DF5" w:rsidRPr="00E32951" w:rsidRDefault="00F02C84" w:rsidP="00E0384E">
      <w:pPr>
        <w:spacing w:line="360" w:lineRule="auto"/>
        <w:ind w:firstLine="0"/>
        <w:rPr>
          <w:noProof/>
          <w:color w:val="000000"/>
          <w:sz w:val="28"/>
          <w:szCs w:val="28"/>
        </w:rPr>
      </w:pPr>
      <w:r w:rsidRPr="00E32951">
        <w:rPr>
          <w:noProof/>
          <w:color w:val="000000"/>
          <w:sz w:val="28"/>
          <w:szCs w:val="28"/>
        </w:rPr>
        <w:t>31.Шаталин А.А. «Огонь – наш друг, огонь – наш враг».// После уроков – 2003.</w:t>
      </w:r>
    </w:p>
    <w:p w:rsidR="00F02C84" w:rsidRPr="00E32951" w:rsidRDefault="00E0384E" w:rsidP="00B47DF5">
      <w:pPr>
        <w:pStyle w:val="5"/>
        <w:tabs>
          <w:tab w:val="left" w:pos="0"/>
        </w:tabs>
        <w:spacing w:line="360" w:lineRule="auto"/>
        <w:ind w:left="0" w:firstLine="709"/>
        <w:jc w:val="both"/>
        <w:rPr>
          <w:noProof/>
          <w:color w:val="000000"/>
          <w:sz w:val="28"/>
          <w:szCs w:val="28"/>
        </w:rPr>
      </w:pPr>
      <w:r w:rsidRPr="00E32951">
        <w:rPr>
          <w:noProof/>
          <w:color w:val="000000"/>
          <w:sz w:val="28"/>
          <w:szCs w:val="28"/>
        </w:rPr>
        <w:br w:type="page"/>
      </w:r>
      <w:r w:rsidR="007B3AD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5pt;margin-top:41.35pt;width:401.15pt;height:254.75pt;z-index:251657216;mso-wrap-distance-left:0;mso-wrap-distance-right:0" filled="t">
            <v:fill opacity="0" color2="black"/>
            <v:imagedata r:id="rId7" o:title=""/>
            <w10:wrap type="topAndBottom"/>
          </v:shape>
        </w:pict>
      </w:r>
      <w:r w:rsidR="00F02C84" w:rsidRPr="00E32951">
        <w:rPr>
          <w:noProof/>
          <w:color w:val="000000"/>
          <w:sz w:val="28"/>
          <w:szCs w:val="28"/>
        </w:rPr>
        <w:t>Приложение 1</w:t>
      </w:r>
    </w:p>
    <w:p w:rsidR="00F02C84" w:rsidRPr="00E32951" w:rsidRDefault="007B3AD7" w:rsidP="00B47DF5">
      <w:pPr>
        <w:tabs>
          <w:tab w:val="left" w:pos="0"/>
        </w:tabs>
        <w:spacing w:line="360" w:lineRule="auto"/>
        <w:ind w:firstLine="709"/>
        <w:rPr>
          <w:b/>
          <w:bCs/>
          <w:noProof/>
          <w:color w:val="000000"/>
          <w:sz w:val="28"/>
          <w:szCs w:val="28"/>
        </w:rPr>
      </w:pPr>
      <w:r>
        <w:rPr>
          <w:noProof/>
        </w:rPr>
        <w:pict>
          <v:shape id="_x0000_s1027" type="#_x0000_t75" style="position:absolute;left:0;text-align:left;margin-left:-2.8pt;margin-top:302.15pt;width:422.8pt;height:302.3pt;z-index:-251658240;mso-wrap-distance-left:0;mso-wrap-distance-right:0" filled="t">
            <v:fill opacity="0" color2="black"/>
            <v:imagedata r:id="rId8" o:title=""/>
            <w10:wrap type="topAndBottom"/>
          </v:shape>
        </w:pict>
      </w:r>
    </w:p>
    <w:p w:rsidR="00F02C84" w:rsidRPr="00E32951" w:rsidRDefault="00F02C84" w:rsidP="00B47DF5">
      <w:pPr>
        <w:tabs>
          <w:tab w:val="left" w:pos="0"/>
        </w:tabs>
        <w:spacing w:line="360" w:lineRule="auto"/>
        <w:ind w:firstLine="709"/>
        <w:rPr>
          <w:b/>
          <w:bCs/>
          <w:noProof/>
          <w:color w:val="000000"/>
          <w:sz w:val="28"/>
          <w:szCs w:val="28"/>
        </w:rPr>
      </w:pPr>
    </w:p>
    <w:p w:rsidR="00F02C84" w:rsidRPr="00E32951" w:rsidRDefault="007F50A0" w:rsidP="00B47DF5">
      <w:pPr>
        <w:pStyle w:val="31"/>
        <w:spacing w:line="360" w:lineRule="auto"/>
        <w:ind w:firstLine="709"/>
        <w:jc w:val="both"/>
        <w:rPr>
          <w:noProof/>
          <w:color w:val="000000"/>
        </w:rPr>
      </w:pPr>
      <w:r w:rsidRPr="00E32951">
        <w:rPr>
          <w:noProof/>
          <w:color w:val="000000"/>
        </w:rPr>
        <w:br w:type="page"/>
      </w:r>
      <w:r w:rsidR="00F02C84" w:rsidRPr="00E32951">
        <w:rPr>
          <w:noProof/>
          <w:color w:val="000000"/>
        </w:rPr>
        <w:t>Приложение к конспектам занятий</w:t>
      </w:r>
      <w:r w:rsidRPr="00E32951">
        <w:rPr>
          <w:noProof/>
          <w:color w:val="000000"/>
        </w:rPr>
        <w:t xml:space="preserve">. </w:t>
      </w:r>
      <w:r w:rsidR="00F02C84" w:rsidRPr="00E32951">
        <w:rPr>
          <w:noProof/>
          <w:color w:val="000000"/>
        </w:rPr>
        <w:t>Литературно-художественный материал</w:t>
      </w:r>
    </w:p>
    <w:p w:rsidR="007F50A0" w:rsidRPr="00E32951" w:rsidRDefault="007F50A0" w:rsidP="00B47DF5">
      <w:pPr>
        <w:pStyle w:val="31"/>
        <w:spacing w:line="360" w:lineRule="auto"/>
        <w:ind w:firstLine="709"/>
        <w:jc w:val="both"/>
        <w:rPr>
          <w:noProof/>
          <w:color w:val="000000"/>
        </w:rPr>
      </w:pPr>
    </w:p>
    <w:p w:rsidR="00F02C84" w:rsidRPr="00E32951" w:rsidRDefault="00F02C84" w:rsidP="00B47DF5">
      <w:pPr>
        <w:pStyle w:val="31"/>
        <w:spacing w:line="360" w:lineRule="auto"/>
        <w:ind w:firstLine="709"/>
        <w:jc w:val="both"/>
        <w:rPr>
          <w:noProof/>
          <w:color w:val="000000"/>
        </w:rPr>
      </w:pPr>
      <w:r w:rsidRPr="00E32951">
        <w:rPr>
          <w:noProof/>
          <w:color w:val="000000"/>
        </w:rPr>
        <w:t>Пословицы.</w:t>
      </w:r>
    </w:p>
    <w:p w:rsidR="00F02C84" w:rsidRPr="00E32951" w:rsidRDefault="00F02C84" w:rsidP="00B47DF5">
      <w:pPr>
        <w:numPr>
          <w:ilvl w:val="0"/>
          <w:numId w:val="40"/>
        </w:numPr>
        <w:tabs>
          <w:tab w:val="left" w:pos="786"/>
        </w:tabs>
        <w:spacing w:line="360" w:lineRule="auto"/>
        <w:ind w:left="0" w:firstLine="709"/>
        <w:rPr>
          <w:noProof/>
          <w:color w:val="000000"/>
          <w:sz w:val="28"/>
          <w:szCs w:val="28"/>
        </w:rPr>
      </w:pPr>
      <w:r w:rsidRPr="00E32951">
        <w:rPr>
          <w:noProof/>
          <w:color w:val="000000"/>
          <w:sz w:val="28"/>
          <w:szCs w:val="28"/>
        </w:rPr>
        <w:t>От искр пожар рождается.</w:t>
      </w:r>
    </w:p>
    <w:p w:rsidR="00F02C84" w:rsidRPr="00E32951" w:rsidRDefault="00F02C84" w:rsidP="00B47DF5">
      <w:pPr>
        <w:numPr>
          <w:ilvl w:val="0"/>
          <w:numId w:val="40"/>
        </w:numPr>
        <w:tabs>
          <w:tab w:val="left" w:pos="786"/>
        </w:tabs>
        <w:spacing w:line="360" w:lineRule="auto"/>
        <w:ind w:left="0" w:firstLine="709"/>
        <w:rPr>
          <w:noProof/>
          <w:color w:val="000000"/>
          <w:sz w:val="28"/>
          <w:szCs w:val="28"/>
        </w:rPr>
      </w:pPr>
      <w:r w:rsidRPr="00E32951">
        <w:rPr>
          <w:noProof/>
          <w:color w:val="000000"/>
          <w:sz w:val="28"/>
          <w:szCs w:val="28"/>
        </w:rPr>
        <w:t>Не шути с огнем, можешь сгореть.</w:t>
      </w:r>
    </w:p>
    <w:p w:rsidR="00F02C84" w:rsidRPr="00E32951" w:rsidRDefault="00F02C84" w:rsidP="00B47DF5">
      <w:pPr>
        <w:numPr>
          <w:ilvl w:val="0"/>
          <w:numId w:val="40"/>
        </w:numPr>
        <w:tabs>
          <w:tab w:val="left" w:pos="786"/>
        </w:tabs>
        <w:spacing w:line="360" w:lineRule="auto"/>
        <w:ind w:left="0" w:firstLine="709"/>
        <w:rPr>
          <w:noProof/>
          <w:color w:val="000000"/>
          <w:sz w:val="28"/>
          <w:szCs w:val="28"/>
        </w:rPr>
      </w:pPr>
      <w:r w:rsidRPr="00E32951">
        <w:rPr>
          <w:noProof/>
          <w:color w:val="000000"/>
          <w:sz w:val="28"/>
          <w:szCs w:val="28"/>
        </w:rPr>
        <w:t>Спички не тронь, в них – огонь.</w:t>
      </w:r>
    </w:p>
    <w:p w:rsidR="00F02C84" w:rsidRPr="00E32951" w:rsidRDefault="00F02C84" w:rsidP="00B47DF5">
      <w:pPr>
        <w:numPr>
          <w:ilvl w:val="0"/>
          <w:numId w:val="40"/>
        </w:numPr>
        <w:tabs>
          <w:tab w:val="left" w:pos="786"/>
        </w:tabs>
        <w:spacing w:line="360" w:lineRule="auto"/>
        <w:ind w:left="0" w:firstLine="709"/>
        <w:rPr>
          <w:noProof/>
          <w:color w:val="000000"/>
          <w:sz w:val="28"/>
          <w:szCs w:val="28"/>
        </w:rPr>
      </w:pPr>
      <w:r w:rsidRPr="00E32951">
        <w:rPr>
          <w:noProof/>
          <w:color w:val="000000"/>
          <w:sz w:val="28"/>
          <w:szCs w:val="28"/>
        </w:rPr>
        <w:t>Не имей привычки носить в кармане спички.</w:t>
      </w:r>
    </w:p>
    <w:p w:rsidR="00F02C84" w:rsidRPr="00E32951" w:rsidRDefault="00F02C84" w:rsidP="00B47DF5">
      <w:pPr>
        <w:numPr>
          <w:ilvl w:val="0"/>
          <w:numId w:val="40"/>
        </w:numPr>
        <w:tabs>
          <w:tab w:val="left" w:pos="786"/>
        </w:tabs>
        <w:spacing w:line="360" w:lineRule="auto"/>
        <w:ind w:left="0" w:firstLine="709"/>
        <w:rPr>
          <w:noProof/>
          <w:color w:val="000000"/>
          <w:sz w:val="28"/>
          <w:szCs w:val="28"/>
        </w:rPr>
      </w:pPr>
      <w:r w:rsidRPr="00E32951">
        <w:rPr>
          <w:noProof/>
          <w:color w:val="000000"/>
          <w:sz w:val="28"/>
          <w:szCs w:val="28"/>
        </w:rPr>
        <w:t>Жжется печь, ее не тронь, потому что в ней – огонь.</w:t>
      </w:r>
    </w:p>
    <w:p w:rsidR="00F02C84" w:rsidRPr="00E32951" w:rsidRDefault="00F02C84" w:rsidP="00B47DF5">
      <w:pPr>
        <w:numPr>
          <w:ilvl w:val="0"/>
          <w:numId w:val="40"/>
        </w:numPr>
        <w:tabs>
          <w:tab w:val="left" w:pos="786"/>
        </w:tabs>
        <w:spacing w:line="360" w:lineRule="auto"/>
        <w:ind w:left="0" w:firstLine="709"/>
        <w:rPr>
          <w:noProof/>
          <w:color w:val="000000"/>
          <w:sz w:val="28"/>
          <w:szCs w:val="28"/>
        </w:rPr>
      </w:pPr>
      <w:r w:rsidRPr="00E32951">
        <w:rPr>
          <w:noProof/>
          <w:color w:val="000000"/>
          <w:sz w:val="28"/>
          <w:szCs w:val="28"/>
        </w:rPr>
        <w:t>Маленькая спичка сжигает большой лес.</w:t>
      </w:r>
    </w:p>
    <w:p w:rsidR="00F02C84" w:rsidRPr="00E32951" w:rsidRDefault="00F02C84" w:rsidP="00B47DF5">
      <w:pPr>
        <w:numPr>
          <w:ilvl w:val="0"/>
          <w:numId w:val="40"/>
        </w:numPr>
        <w:tabs>
          <w:tab w:val="left" w:pos="786"/>
        </w:tabs>
        <w:spacing w:line="360" w:lineRule="auto"/>
        <w:ind w:left="0" w:firstLine="709"/>
        <w:rPr>
          <w:noProof/>
          <w:color w:val="000000"/>
          <w:sz w:val="28"/>
          <w:szCs w:val="28"/>
        </w:rPr>
      </w:pPr>
      <w:r w:rsidRPr="00E32951">
        <w:rPr>
          <w:noProof/>
          <w:color w:val="000000"/>
          <w:sz w:val="28"/>
          <w:szCs w:val="28"/>
        </w:rPr>
        <w:t>Спичка-невеличка, огонь-великан.</w:t>
      </w:r>
    </w:p>
    <w:p w:rsidR="00F02C84" w:rsidRPr="00E32951" w:rsidRDefault="00F02C84" w:rsidP="00B47DF5">
      <w:pPr>
        <w:numPr>
          <w:ilvl w:val="0"/>
          <w:numId w:val="40"/>
        </w:numPr>
        <w:tabs>
          <w:tab w:val="left" w:pos="786"/>
        </w:tabs>
        <w:spacing w:line="360" w:lineRule="auto"/>
        <w:ind w:left="0" w:firstLine="709"/>
        <w:rPr>
          <w:noProof/>
          <w:color w:val="000000"/>
          <w:sz w:val="28"/>
          <w:szCs w:val="28"/>
        </w:rPr>
      </w:pPr>
      <w:r w:rsidRPr="00E32951">
        <w:rPr>
          <w:noProof/>
          <w:color w:val="000000"/>
          <w:sz w:val="28"/>
          <w:szCs w:val="28"/>
        </w:rPr>
        <w:t>Человеку друг огонь, только зря его не тронь.</w:t>
      </w:r>
    </w:p>
    <w:p w:rsidR="00F02C84" w:rsidRPr="00E32951" w:rsidRDefault="00F02C84" w:rsidP="00B47DF5">
      <w:pPr>
        <w:numPr>
          <w:ilvl w:val="0"/>
          <w:numId w:val="40"/>
        </w:numPr>
        <w:tabs>
          <w:tab w:val="left" w:pos="786"/>
        </w:tabs>
        <w:spacing w:line="360" w:lineRule="auto"/>
        <w:ind w:left="0" w:firstLine="709"/>
        <w:rPr>
          <w:noProof/>
          <w:color w:val="000000"/>
          <w:sz w:val="28"/>
          <w:szCs w:val="28"/>
        </w:rPr>
      </w:pPr>
      <w:r w:rsidRPr="00E32951">
        <w:rPr>
          <w:noProof/>
          <w:color w:val="000000"/>
          <w:sz w:val="28"/>
          <w:szCs w:val="28"/>
        </w:rPr>
        <w:t>Огонь – наш друг, но не всегда – бывает от него беда!</w:t>
      </w:r>
    </w:p>
    <w:p w:rsidR="00F02C84" w:rsidRPr="00E32951" w:rsidRDefault="00F02C84" w:rsidP="00B47DF5">
      <w:pPr>
        <w:numPr>
          <w:ilvl w:val="0"/>
          <w:numId w:val="40"/>
        </w:numPr>
        <w:tabs>
          <w:tab w:val="left" w:pos="773"/>
          <w:tab w:val="left" w:pos="851"/>
        </w:tabs>
        <w:spacing w:line="360" w:lineRule="auto"/>
        <w:ind w:left="0" w:firstLine="709"/>
        <w:rPr>
          <w:noProof/>
          <w:color w:val="000000"/>
          <w:sz w:val="28"/>
          <w:szCs w:val="28"/>
        </w:rPr>
      </w:pPr>
      <w:r w:rsidRPr="00E32951">
        <w:rPr>
          <w:noProof/>
          <w:color w:val="000000"/>
          <w:sz w:val="28"/>
          <w:szCs w:val="28"/>
        </w:rPr>
        <w:t>Огонь – мастер на все руки.</w:t>
      </w:r>
    </w:p>
    <w:p w:rsidR="00F02C84" w:rsidRPr="00E32951" w:rsidRDefault="00F02C84" w:rsidP="00B47DF5">
      <w:pPr>
        <w:numPr>
          <w:ilvl w:val="0"/>
          <w:numId w:val="40"/>
        </w:numPr>
        <w:tabs>
          <w:tab w:val="left" w:pos="773"/>
          <w:tab w:val="left" w:pos="851"/>
        </w:tabs>
        <w:spacing w:line="360" w:lineRule="auto"/>
        <w:ind w:left="0" w:firstLine="709"/>
        <w:rPr>
          <w:noProof/>
          <w:color w:val="000000"/>
          <w:sz w:val="28"/>
          <w:szCs w:val="28"/>
        </w:rPr>
      </w:pPr>
      <w:r w:rsidRPr="00E32951">
        <w:rPr>
          <w:noProof/>
          <w:color w:val="000000"/>
          <w:sz w:val="28"/>
          <w:szCs w:val="28"/>
        </w:rPr>
        <w:t>Огня бойся, воды берегись.</w:t>
      </w:r>
    </w:p>
    <w:p w:rsidR="00F02C84" w:rsidRPr="00E32951" w:rsidRDefault="00F02C84" w:rsidP="00B47DF5">
      <w:pPr>
        <w:numPr>
          <w:ilvl w:val="0"/>
          <w:numId w:val="40"/>
        </w:numPr>
        <w:tabs>
          <w:tab w:val="left" w:pos="773"/>
          <w:tab w:val="left" w:pos="851"/>
        </w:tabs>
        <w:spacing w:line="360" w:lineRule="auto"/>
        <w:ind w:left="0" w:firstLine="709"/>
        <w:rPr>
          <w:noProof/>
          <w:color w:val="000000"/>
          <w:sz w:val="28"/>
          <w:szCs w:val="28"/>
        </w:rPr>
      </w:pPr>
      <w:r w:rsidRPr="00E32951">
        <w:rPr>
          <w:noProof/>
          <w:color w:val="000000"/>
          <w:sz w:val="28"/>
          <w:szCs w:val="28"/>
        </w:rPr>
        <w:t>Огонь без дыма не бывает.</w:t>
      </w:r>
    </w:p>
    <w:p w:rsidR="00F02C84" w:rsidRPr="00E32951" w:rsidRDefault="00F02C84" w:rsidP="00B47DF5">
      <w:pPr>
        <w:numPr>
          <w:ilvl w:val="0"/>
          <w:numId w:val="40"/>
        </w:numPr>
        <w:tabs>
          <w:tab w:val="left" w:pos="773"/>
          <w:tab w:val="left" w:pos="851"/>
        </w:tabs>
        <w:spacing w:line="360" w:lineRule="auto"/>
        <w:ind w:left="0" w:firstLine="709"/>
        <w:rPr>
          <w:noProof/>
          <w:color w:val="000000"/>
          <w:sz w:val="28"/>
          <w:szCs w:val="28"/>
        </w:rPr>
      </w:pPr>
      <w:r w:rsidRPr="00E32951">
        <w:rPr>
          <w:noProof/>
          <w:color w:val="000000"/>
          <w:sz w:val="28"/>
          <w:szCs w:val="28"/>
        </w:rPr>
        <w:t>Огонь кочерги не боится.</w:t>
      </w:r>
    </w:p>
    <w:p w:rsidR="00F02C84" w:rsidRPr="00E32951" w:rsidRDefault="00F02C84" w:rsidP="00B47DF5">
      <w:pPr>
        <w:numPr>
          <w:ilvl w:val="0"/>
          <w:numId w:val="40"/>
        </w:numPr>
        <w:tabs>
          <w:tab w:val="left" w:pos="773"/>
          <w:tab w:val="left" w:pos="851"/>
        </w:tabs>
        <w:spacing w:line="360" w:lineRule="auto"/>
        <w:ind w:left="0" w:firstLine="709"/>
        <w:rPr>
          <w:noProof/>
          <w:color w:val="000000"/>
          <w:sz w:val="28"/>
          <w:szCs w:val="28"/>
        </w:rPr>
      </w:pPr>
      <w:r w:rsidRPr="00E32951">
        <w:rPr>
          <w:noProof/>
          <w:color w:val="000000"/>
          <w:sz w:val="28"/>
          <w:szCs w:val="28"/>
        </w:rPr>
        <w:t>Огонь маслом заливать, лишь огня прибавлять.</w:t>
      </w:r>
    </w:p>
    <w:p w:rsidR="00F02C84" w:rsidRPr="00E32951" w:rsidRDefault="00F02C84" w:rsidP="00B47DF5">
      <w:pPr>
        <w:numPr>
          <w:ilvl w:val="0"/>
          <w:numId w:val="40"/>
        </w:numPr>
        <w:tabs>
          <w:tab w:val="left" w:pos="773"/>
          <w:tab w:val="left" w:pos="851"/>
        </w:tabs>
        <w:spacing w:line="360" w:lineRule="auto"/>
        <w:ind w:left="0" w:firstLine="709"/>
        <w:rPr>
          <w:noProof/>
          <w:color w:val="000000"/>
          <w:sz w:val="28"/>
          <w:szCs w:val="28"/>
        </w:rPr>
      </w:pPr>
      <w:r w:rsidRPr="00E32951">
        <w:rPr>
          <w:noProof/>
          <w:color w:val="000000"/>
          <w:sz w:val="28"/>
          <w:szCs w:val="28"/>
        </w:rPr>
        <w:t>Огонь тушат пока не разгорелся.</w:t>
      </w:r>
    </w:p>
    <w:p w:rsidR="00F02C84" w:rsidRPr="00E32951" w:rsidRDefault="00F02C84" w:rsidP="00B47DF5">
      <w:pPr>
        <w:numPr>
          <w:ilvl w:val="0"/>
          <w:numId w:val="40"/>
        </w:numPr>
        <w:tabs>
          <w:tab w:val="left" w:pos="773"/>
          <w:tab w:val="left" w:pos="851"/>
        </w:tabs>
        <w:spacing w:line="360" w:lineRule="auto"/>
        <w:ind w:left="0" w:firstLine="709"/>
        <w:rPr>
          <w:noProof/>
          <w:color w:val="000000"/>
          <w:sz w:val="28"/>
          <w:szCs w:val="28"/>
        </w:rPr>
      </w:pPr>
      <w:r w:rsidRPr="00E32951">
        <w:rPr>
          <w:noProof/>
          <w:color w:val="000000"/>
          <w:sz w:val="28"/>
          <w:szCs w:val="28"/>
        </w:rPr>
        <w:t>Солома с огнем не дружат.</w:t>
      </w:r>
    </w:p>
    <w:p w:rsidR="00F02C84" w:rsidRPr="00E32951" w:rsidRDefault="00F02C84" w:rsidP="00B47DF5">
      <w:pPr>
        <w:numPr>
          <w:ilvl w:val="0"/>
          <w:numId w:val="40"/>
        </w:numPr>
        <w:tabs>
          <w:tab w:val="left" w:pos="773"/>
          <w:tab w:val="left" w:pos="851"/>
        </w:tabs>
        <w:spacing w:line="360" w:lineRule="auto"/>
        <w:ind w:left="0" w:firstLine="709"/>
        <w:rPr>
          <w:noProof/>
          <w:color w:val="000000"/>
          <w:sz w:val="28"/>
          <w:szCs w:val="28"/>
        </w:rPr>
      </w:pPr>
      <w:r w:rsidRPr="00E32951">
        <w:rPr>
          <w:noProof/>
          <w:color w:val="000000"/>
          <w:sz w:val="28"/>
          <w:szCs w:val="28"/>
        </w:rPr>
        <w:t>От искры сыр-бор загорелся.</w:t>
      </w:r>
    </w:p>
    <w:p w:rsidR="00F02C84" w:rsidRPr="00E32951" w:rsidRDefault="00F02C84" w:rsidP="00B47DF5">
      <w:pPr>
        <w:numPr>
          <w:ilvl w:val="0"/>
          <w:numId w:val="40"/>
        </w:numPr>
        <w:tabs>
          <w:tab w:val="left" w:pos="773"/>
          <w:tab w:val="left" w:pos="851"/>
        </w:tabs>
        <w:spacing w:line="360" w:lineRule="auto"/>
        <w:ind w:left="0" w:firstLine="709"/>
        <w:rPr>
          <w:noProof/>
          <w:color w:val="000000"/>
          <w:sz w:val="28"/>
          <w:szCs w:val="28"/>
        </w:rPr>
      </w:pPr>
      <w:r w:rsidRPr="00E32951">
        <w:rPr>
          <w:noProof/>
          <w:color w:val="000000"/>
          <w:sz w:val="28"/>
          <w:szCs w:val="28"/>
        </w:rPr>
        <w:t>От искры Москва сгорела.</w:t>
      </w:r>
    </w:p>
    <w:p w:rsidR="00F02C84" w:rsidRPr="00E32951" w:rsidRDefault="00F02C84" w:rsidP="00B47DF5">
      <w:pPr>
        <w:numPr>
          <w:ilvl w:val="0"/>
          <w:numId w:val="40"/>
        </w:numPr>
        <w:tabs>
          <w:tab w:val="left" w:pos="773"/>
          <w:tab w:val="left" w:pos="851"/>
        </w:tabs>
        <w:spacing w:line="360" w:lineRule="auto"/>
        <w:ind w:left="0" w:firstLine="709"/>
        <w:rPr>
          <w:noProof/>
          <w:color w:val="000000"/>
          <w:sz w:val="28"/>
          <w:szCs w:val="28"/>
        </w:rPr>
      </w:pPr>
      <w:r w:rsidRPr="00E32951">
        <w:rPr>
          <w:noProof/>
          <w:color w:val="000000"/>
          <w:sz w:val="28"/>
          <w:szCs w:val="28"/>
        </w:rPr>
        <w:t>Не шути с огнем – обожжешься.</w:t>
      </w:r>
    </w:p>
    <w:p w:rsidR="00F02C84" w:rsidRPr="00E32951" w:rsidRDefault="00F02C84" w:rsidP="00B47DF5">
      <w:pPr>
        <w:numPr>
          <w:ilvl w:val="0"/>
          <w:numId w:val="40"/>
        </w:numPr>
        <w:tabs>
          <w:tab w:val="left" w:pos="773"/>
          <w:tab w:val="left" w:pos="851"/>
        </w:tabs>
        <w:spacing w:line="360" w:lineRule="auto"/>
        <w:ind w:left="0" w:firstLine="709"/>
        <w:rPr>
          <w:noProof/>
          <w:color w:val="000000"/>
          <w:sz w:val="28"/>
          <w:szCs w:val="28"/>
        </w:rPr>
      </w:pPr>
      <w:r w:rsidRPr="00E32951">
        <w:rPr>
          <w:noProof/>
          <w:color w:val="000000"/>
          <w:sz w:val="28"/>
          <w:szCs w:val="28"/>
        </w:rPr>
        <w:t>Огонь -</w:t>
      </w:r>
      <w:r w:rsidR="00B47DF5" w:rsidRPr="00E32951">
        <w:rPr>
          <w:noProof/>
          <w:color w:val="000000"/>
          <w:sz w:val="28"/>
          <w:szCs w:val="28"/>
        </w:rPr>
        <w:t xml:space="preserve"> </w:t>
      </w:r>
      <w:r w:rsidRPr="00E32951">
        <w:rPr>
          <w:noProof/>
          <w:color w:val="000000"/>
          <w:sz w:val="28"/>
          <w:szCs w:val="28"/>
        </w:rPr>
        <w:t>не вода, охватит – не выпливешь.</w:t>
      </w:r>
    </w:p>
    <w:p w:rsidR="00F02C84" w:rsidRPr="00E32951" w:rsidRDefault="00F02C84" w:rsidP="00B47DF5">
      <w:pPr>
        <w:numPr>
          <w:ilvl w:val="0"/>
          <w:numId w:val="40"/>
        </w:numPr>
        <w:tabs>
          <w:tab w:val="left" w:pos="773"/>
          <w:tab w:val="left" w:pos="851"/>
        </w:tabs>
        <w:spacing w:line="360" w:lineRule="auto"/>
        <w:ind w:left="0" w:firstLine="709"/>
        <w:rPr>
          <w:noProof/>
          <w:color w:val="000000"/>
          <w:sz w:val="28"/>
          <w:szCs w:val="28"/>
        </w:rPr>
      </w:pPr>
      <w:r w:rsidRPr="00E32951">
        <w:rPr>
          <w:noProof/>
          <w:color w:val="000000"/>
          <w:sz w:val="28"/>
          <w:szCs w:val="28"/>
        </w:rPr>
        <w:t>Огонь – не вода, пожитки не всплывают.</w:t>
      </w:r>
    </w:p>
    <w:p w:rsidR="00F02C84" w:rsidRPr="00E32951" w:rsidRDefault="00F02C84" w:rsidP="00B47DF5">
      <w:pPr>
        <w:spacing w:line="360" w:lineRule="auto"/>
        <w:ind w:firstLine="709"/>
        <w:rPr>
          <w:b/>
          <w:bCs/>
          <w:noProof/>
          <w:color w:val="000000"/>
          <w:sz w:val="28"/>
          <w:szCs w:val="28"/>
        </w:rPr>
      </w:pPr>
    </w:p>
    <w:p w:rsidR="00F02C84" w:rsidRPr="00E32951" w:rsidRDefault="00F02C84" w:rsidP="00B47DF5">
      <w:pPr>
        <w:pStyle w:val="6"/>
        <w:tabs>
          <w:tab w:val="left" w:pos="0"/>
        </w:tabs>
        <w:spacing w:line="360" w:lineRule="auto"/>
        <w:ind w:left="0" w:firstLine="709"/>
        <w:jc w:val="both"/>
        <w:rPr>
          <w:noProof/>
          <w:color w:val="000000"/>
        </w:rPr>
      </w:pPr>
      <w:r w:rsidRPr="00E32951">
        <w:rPr>
          <w:noProof/>
          <w:color w:val="000000"/>
        </w:rPr>
        <w:t>Загадки</w:t>
      </w:r>
    </w:p>
    <w:p w:rsidR="00F02C84" w:rsidRPr="00E32951" w:rsidRDefault="00F02C84" w:rsidP="00B47DF5">
      <w:pPr>
        <w:spacing w:line="360" w:lineRule="auto"/>
        <w:ind w:firstLine="709"/>
        <w:rPr>
          <w:b/>
          <w:bCs/>
          <w:i/>
          <w:iCs/>
          <w:noProof/>
          <w:color w:val="000000"/>
          <w:sz w:val="28"/>
          <w:szCs w:val="28"/>
        </w:rPr>
      </w:pPr>
      <w:r w:rsidRPr="00E32951">
        <w:rPr>
          <w:b/>
          <w:bCs/>
          <w:i/>
          <w:iCs/>
          <w:noProof/>
          <w:color w:val="000000"/>
          <w:sz w:val="28"/>
          <w:szCs w:val="28"/>
        </w:rPr>
        <w:t>Опасные предметы.</w:t>
      </w:r>
    </w:p>
    <w:p w:rsidR="00F02C84" w:rsidRPr="00E32951" w:rsidRDefault="00F02C84" w:rsidP="00B47DF5">
      <w:pPr>
        <w:numPr>
          <w:ilvl w:val="0"/>
          <w:numId w:val="32"/>
        </w:numPr>
        <w:tabs>
          <w:tab w:val="left" w:pos="737"/>
        </w:tabs>
        <w:spacing w:line="360" w:lineRule="auto"/>
        <w:ind w:left="0" w:firstLine="709"/>
        <w:rPr>
          <w:noProof/>
          <w:color w:val="000000"/>
          <w:sz w:val="28"/>
          <w:szCs w:val="28"/>
        </w:rPr>
      </w:pPr>
      <w:r w:rsidRPr="00E32951">
        <w:rPr>
          <w:noProof/>
          <w:color w:val="000000"/>
          <w:sz w:val="28"/>
          <w:szCs w:val="28"/>
        </w:rPr>
        <w:t>Два конца, два кольца, а посередине гвоздик.(ножницы)</w:t>
      </w:r>
    </w:p>
    <w:p w:rsidR="00B47DF5" w:rsidRPr="00E32951" w:rsidRDefault="00F02C84" w:rsidP="00B47DF5">
      <w:pPr>
        <w:numPr>
          <w:ilvl w:val="0"/>
          <w:numId w:val="32"/>
        </w:numPr>
        <w:tabs>
          <w:tab w:val="left" w:pos="786"/>
        </w:tabs>
        <w:spacing w:line="360" w:lineRule="auto"/>
        <w:ind w:left="0" w:firstLine="709"/>
        <w:rPr>
          <w:noProof/>
          <w:color w:val="000000"/>
          <w:sz w:val="28"/>
          <w:szCs w:val="28"/>
        </w:rPr>
      </w:pPr>
      <w:r w:rsidRPr="00E32951">
        <w:rPr>
          <w:noProof/>
          <w:color w:val="000000"/>
          <w:sz w:val="28"/>
          <w:szCs w:val="28"/>
        </w:rPr>
        <w:t>Не хочу я молчать,</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Дайте вволю постучать.</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И стучит день-деньской</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Он железной головой.(молоток)</w:t>
      </w:r>
    </w:p>
    <w:p w:rsidR="00B47DF5" w:rsidRPr="00E32951" w:rsidRDefault="00F02C84" w:rsidP="00B47DF5">
      <w:pPr>
        <w:numPr>
          <w:ilvl w:val="0"/>
          <w:numId w:val="32"/>
        </w:numPr>
        <w:tabs>
          <w:tab w:val="left" w:pos="737"/>
        </w:tabs>
        <w:spacing w:line="360" w:lineRule="auto"/>
        <w:ind w:left="0" w:firstLine="709"/>
        <w:rPr>
          <w:noProof/>
          <w:color w:val="000000"/>
          <w:sz w:val="28"/>
          <w:szCs w:val="28"/>
        </w:rPr>
      </w:pPr>
      <w:r w:rsidRPr="00E32951">
        <w:rPr>
          <w:noProof/>
          <w:color w:val="000000"/>
          <w:sz w:val="28"/>
          <w:szCs w:val="28"/>
        </w:rPr>
        <w:t>Конь стальной, хвост льняной,</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Подружись-ка ты со мной.(иголка)</w:t>
      </w:r>
    </w:p>
    <w:p w:rsidR="00F02C84" w:rsidRPr="00E32951" w:rsidRDefault="00F02C84" w:rsidP="00B47DF5">
      <w:pPr>
        <w:numPr>
          <w:ilvl w:val="0"/>
          <w:numId w:val="32"/>
        </w:numPr>
        <w:tabs>
          <w:tab w:val="left" w:pos="786"/>
        </w:tabs>
        <w:spacing w:line="360" w:lineRule="auto"/>
        <w:ind w:left="0" w:firstLine="709"/>
        <w:rPr>
          <w:noProof/>
          <w:color w:val="000000"/>
          <w:sz w:val="28"/>
          <w:szCs w:val="28"/>
        </w:rPr>
      </w:pPr>
      <w:r w:rsidRPr="00E32951">
        <w:rPr>
          <w:noProof/>
          <w:color w:val="000000"/>
          <w:sz w:val="28"/>
          <w:szCs w:val="28"/>
        </w:rPr>
        <w:t>Зубы есть, а рта не надо.(пила)</w:t>
      </w:r>
    </w:p>
    <w:p w:rsidR="00B47DF5" w:rsidRPr="00E32951" w:rsidRDefault="00F02C84" w:rsidP="00B47DF5">
      <w:pPr>
        <w:numPr>
          <w:ilvl w:val="0"/>
          <w:numId w:val="32"/>
        </w:numPr>
        <w:tabs>
          <w:tab w:val="left" w:pos="786"/>
        </w:tabs>
        <w:spacing w:line="360" w:lineRule="auto"/>
        <w:ind w:left="0" w:firstLine="709"/>
        <w:rPr>
          <w:noProof/>
          <w:color w:val="000000"/>
          <w:sz w:val="28"/>
          <w:szCs w:val="28"/>
        </w:rPr>
      </w:pPr>
      <w:r w:rsidRPr="00E32951">
        <w:rPr>
          <w:noProof/>
          <w:color w:val="000000"/>
          <w:sz w:val="28"/>
          <w:szCs w:val="28"/>
        </w:rPr>
        <w:t>Посмотрите на меня-</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Вся дырявая я,</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Но зато я ловко</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Тру тебе морковку.(терка)</w:t>
      </w:r>
    </w:p>
    <w:p w:rsidR="00B47DF5" w:rsidRPr="00E32951" w:rsidRDefault="00F02C84" w:rsidP="00B47DF5">
      <w:pPr>
        <w:numPr>
          <w:ilvl w:val="0"/>
          <w:numId w:val="32"/>
        </w:numPr>
        <w:tabs>
          <w:tab w:val="left" w:pos="737"/>
        </w:tabs>
        <w:spacing w:line="360" w:lineRule="auto"/>
        <w:ind w:left="0" w:firstLine="709"/>
        <w:rPr>
          <w:noProof/>
          <w:color w:val="000000"/>
          <w:sz w:val="28"/>
          <w:szCs w:val="28"/>
        </w:rPr>
      </w:pPr>
      <w:r w:rsidRPr="00E32951">
        <w:rPr>
          <w:noProof/>
          <w:color w:val="000000"/>
          <w:sz w:val="28"/>
          <w:szCs w:val="28"/>
        </w:rPr>
        <w:t>У меня есть лезвие-</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Острое, железное,</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Обращайтесь осторожно,</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Мной порезаться можно.(нож)</w:t>
      </w:r>
    </w:p>
    <w:p w:rsidR="00B47DF5" w:rsidRPr="00E32951" w:rsidRDefault="00F02C84" w:rsidP="00B47DF5">
      <w:pPr>
        <w:numPr>
          <w:ilvl w:val="0"/>
          <w:numId w:val="32"/>
        </w:numPr>
        <w:tabs>
          <w:tab w:val="left" w:pos="786"/>
        </w:tabs>
        <w:spacing w:line="360" w:lineRule="auto"/>
        <w:ind w:left="0" w:firstLine="709"/>
        <w:rPr>
          <w:noProof/>
          <w:color w:val="000000"/>
          <w:sz w:val="28"/>
          <w:szCs w:val="28"/>
        </w:rPr>
      </w:pPr>
      <w:r w:rsidRPr="00E32951">
        <w:rPr>
          <w:noProof/>
          <w:color w:val="000000"/>
          <w:sz w:val="28"/>
          <w:szCs w:val="28"/>
        </w:rPr>
        <w:t>Ведь я сделан из железа,</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У меня ни ног, ни рук.</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Я по шляпку в доску влезу,</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А по мне все тук да тук.(гвоздь)</w:t>
      </w:r>
    </w:p>
    <w:p w:rsidR="00B47DF5" w:rsidRPr="00E32951" w:rsidRDefault="00F02C84" w:rsidP="00B47DF5">
      <w:pPr>
        <w:numPr>
          <w:ilvl w:val="0"/>
          <w:numId w:val="32"/>
        </w:numPr>
        <w:tabs>
          <w:tab w:val="left" w:pos="786"/>
        </w:tabs>
        <w:spacing w:line="360" w:lineRule="auto"/>
        <w:ind w:left="0" w:firstLine="709"/>
        <w:rPr>
          <w:noProof/>
          <w:color w:val="000000"/>
          <w:sz w:val="28"/>
          <w:szCs w:val="28"/>
        </w:rPr>
      </w:pPr>
      <w:r w:rsidRPr="00E32951">
        <w:rPr>
          <w:noProof/>
          <w:color w:val="000000"/>
          <w:sz w:val="28"/>
          <w:szCs w:val="28"/>
        </w:rPr>
        <w:t>Вот железная плутовка,</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Листы держит очень ловко.</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Крепко вместе их сжимает,</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Никогда не потеряет.(скрепка)</w:t>
      </w:r>
    </w:p>
    <w:p w:rsidR="00B47DF5" w:rsidRPr="00E32951" w:rsidRDefault="00F02C84" w:rsidP="00B47DF5">
      <w:pPr>
        <w:numPr>
          <w:ilvl w:val="0"/>
          <w:numId w:val="32"/>
        </w:numPr>
        <w:tabs>
          <w:tab w:val="left" w:pos="786"/>
        </w:tabs>
        <w:spacing w:line="360" w:lineRule="auto"/>
        <w:ind w:left="0" w:firstLine="709"/>
        <w:rPr>
          <w:noProof/>
          <w:color w:val="000000"/>
          <w:sz w:val="28"/>
          <w:szCs w:val="28"/>
        </w:rPr>
      </w:pPr>
      <w:r w:rsidRPr="00E32951">
        <w:rPr>
          <w:noProof/>
          <w:color w:val="000000"/>
          <w:sz w:val="28"/>
          <w:szCs w:val="28"/>
        </w:rPr>
        <w:t>Я иголкина подружка,</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Только нет у меня ушка.(булавка)</w:t>
      </w:r>
    </w:p>
    <w:p w:rsidR="00B47DF5" w:rsidRPr="00E32951" w:rsidRDefault="00F02C84" w:rsidP="00B47DF5">
      <w:pPr>
        <w:numPr>
          <w:ilvl w:val="0"/>
          <w:numId w:val="32"/>
        </w:numPr>
        <w:tabs>
          <w:tab w:val="left" w:pos="773"/>
          <w:tab w:val="left" w:pos="851"/>
        </w:tabs>
        <w:spacing w:line="360" w:lineRule="auto"/>
        <w:ind w:left="0" w:firstLine="709"/>
        <w:rPr>
          <w:noProof/>
          <w:color w:val="000000"/>
          <w:sz w:val="28"/>
          <w:szCs w:val="28"/>
        </w:rPr>
      </w:pPr>
      <w:r w:rsidRPr="00E32951">
        <w:rPr>
          <w:noProof/>
          <w:color w:val="000000"/>
          <w:sz w:val="28"/>
          <w:szCs w:val="28"/>
        </w:rPr>
        <w:t>Я сижу в своем домишке,</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Не серди меня мальчишка!</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Обращайся осторожно,</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Ведь пораниться мной можно.(перочинный нож)</w:t>
      </w:r>
    </w:p>
    <w:p w:rsidR="00B47DF5" w:rsidRPr="00E32951" w:rsidRDefault="00F02C84" w:rsidP="00B47DF5">
      <w:pPr>
        <w:numPr>
          <w:ilvl w:val="0"/>
          <w:numId w:val="32"/>
        </w:numPr>
        <w:tabs>
          <w:tab w:val="left" w:pos="773"/>
          <w:tab w:val="left" w:pos="851"/>
        </w:tabs>
        <w:spacing w:line="360" w:lineRule="auto"/>
        <w:ind w:left="0" w:firstLine="709"/>
        <w:rPr>
          <w:noProof/>
          <w:color w:val="000000"/>
          <w:sz w:val="28"/>
          <w:szCs w:val="28"/>
        </w:rPr>
      </w:pPr>
      <w:r w:rsidRPr="00E32951">
        <w:rPr>
          <w:noProof/>
          <w:color w:val="000000"/>
          <w:sz w:val="28"/>
          <w:szCs w:val="28"/>
        </w:rPr>
        <w:t>Очень хрупкая я</w:t>
      </w:r>
      <w:r w:rsidR="00B47DF5" w:rsidRPr="00E32951">
        <w:rPr>
          <w:noProof/>
          <w:color w:val="000000"/>
          <w:sz w:val="28"/>
          <w:szCs w:val="28"/>
        </w:rPr>
        <w:t>,</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Берегите меня.</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Если только разобьете –</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Лишь осколки соберете.(стеклянная посуда)</w:t>
      </w:r>
    </w:p>
    <w:p w:rsidR="00B47DF5" w:rsidRPr="00E32951" w:rsidRDefault="00F02C84" w:rsidP="00B47DF5">
      <w:pPr>
        <w:numPr>
          <w:ilvl w:val="0"/>
          <w:numId w:val="32"/>
        </w:numPr>
        <w:tabs>
          <w:tab w:val="left" w:pos="773"/>
          <w:tab w:val="left" w:pos="851"/>
        </w:tabs>
        <w:spacing w:line="360" w:lineRule="auto"/>
        <w:ind w:left="0" w:firstLine="709"/>
        <w:rPr>
          <w:noProof/>
          <w:color w:val="000000"/>
          <w:sz w:val="28"/>
          <w:szCs w:val="28"/>
        </w:rPr>
      </w:pPr>
      <w:r w:rsidRPr="00E32951">
        <w:rPr>
          <w:noProof/>
          <w:color w:val="000000"/>
          <w:sz w:val="28"/>
          <w:szCs w:val="28"/>
        </w:rPr>
        <w:t>Я под мышкой посижу</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И что делать укажу:</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Или разрешу гулять,</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Или уложу в кровать.(градусник)</w:t>
      </w:r>
    </w:p>
    <w:p w:rsidR="00B47DF5" w:rsidRPr="00E32951" w:rsidRDefault="00F02C84" w:rsidP="00B47DF5">
      <w:pPr>
        <w:numPr>
          <w:ilvl w:val="0"/>
          <w:numId w:val="32"/>
        </w:numPr>
        <w:tabs>
          <w:tab w:val="left" w:pos="773"/>
          <w:tab w:val="left" w:pos="851"/>
        </w:tabs>
        <w:spacing w:line="360" w:lineRule="auto"/>
        <w:ind w:left="0" w:firstLine="709"/>
        <w:rPr>
          <w:noProof/>
          <w:color w:val="000000"/>
          <w:sz w:val="28"/>
          <w:szCs w:val="28"/>
        </w:rPr>
      </w:pPr>
      <w:r w:rsidRPr="00E32951">
        <w:rPr>
          <w:noProof/>
          <w:color w:val="000000"/>
          <w:sz w:val="28"/>
          <w:szCs w:val="28"/>
        </w:rPr>
        <w:t>Ей набили мясом рот,</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И она его жует,</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Жует, жует и не глотает-</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В тарелку отправляет.(мясорубка)</w:t>
      </w:r>
    </w:p>
    <w:p w:rsidR="00B47DF5" w:rsidRPr="00E32951" w:rsidRDefault="00F02C84" w:rsidP="00B47DF5">
      <w:pPr>
        <w:numPr>
          <w:ilvl w:val="0"/>
          <w:numId w:val="32"/>
        </w:numPr>
        <w:tabs>
          <w:tab w:val="left" w:pos="773"/>
          <w:tab w:val="left" w:pos="851"/>
        </w:tabs>
        <w:spacing w:line="360" w:lineRule="auto"/>
        <w:ind w:left="0" w:firstLine="709"/>
        <w:rPr>
          <w:noProof/>
          <w:color w:val="000000"/>
          <w:sz w:val="28"/>
          <w:szCs w:val="28"/>
        </w:rPr>
      </w:pPr>
      <w:r w:rsidRPr="00E32951">
        <w:rPr>
          <w:noProof/>
          <w:color w:val="000000"/>
          <w:sz w:val="28"/>
          <w:szCs w:val="28"/>
        </w:rPr>
        <w:t>Он целый день звенел в бору</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Густом, от инея белесом.</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А ночью, подойдя к костру,</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Заснул, в бревно уткнувшись носом.(топор)</w:t>
      </w:r>
    </w:p>
    <w:p w:rsidR="00B47DF5" w:rsidRPr="00E32951" w:rsidRDefault="00F02C84" w:rsidP="00B47DF5">
      <w:pPr>
        <w:numPr>
          <w:ilvl w:val="0"/>
          <w:numId w:val="32"/>
        </w:numPr>
        <w:tabs>
          <w:tab w:val="left" w:pos="773"/>
          <w:tab w:val="left" w:pos="851"/>
        </w:tabs>
        <w:spacing w:line="360" w:lineRule="auto"/>
        <w:ind w:left="0" w:firstLine="709"/>
        <w:rPr>
          <w:noProof/>
          <w:color w:val="000000"/>
          <w:sz w:val="28"/>
          <w:szCs w:val="28"/>
        </w:rPr>
      </w:pPr>
      <w:r w:rsidRPr="00E32951">
        <w:rPr>
          <w:noProof/>
          <w:color w:val="000000"/>
          <w:sz w:val="28"/>
          <w:szCs w:val="28"/>
        </w:rPr>
        <w:t>Где упрется хвостом,</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Станет дырка потом.(шило)</w:t>
      </w:r>
    </w:p>
    <w:p w:rsidR="00B47DF5" w:rsidRPr="00E32951" w:rsidRDefault="00F02C84" w:rsidP="00B47DF5">
      <w:pPr>
        <w:numPr>
          <w:ilvl w:val="0"/>
          <w:numId w:val="32"/>
        </w:numPr>
        <w:tabs>
          <w:tab w:val="left" w:pos="773"/>
          <w:tab w:val="left" w:pos="851"/>
        </w:tabs>
        <w:spacing w:line="360" w:lineRule="auto"/>
        <w:ind w:left="0" w:firstLine="709"/>
        <w:rPr>
          <w:noProof/>
          <w:color w:val="000000"/>
          <w:sz w:val="28"/>
          <w:szCs w:val="28"/>
        </w:rPr>
      </w:pPr>
      <w:r w:rsidRPr="00E32951">
        <w:rPr>
          <w:noProof/>
          <w:color w:val="000000"/>
          <w:sz w:val="28"/>
          <w:szCs w:val="28"/>
        </w:rPr>
        <w:t>В брюхе жарко у меня,</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А в носу моем дыра,</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Когда все во мне кипит,</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Из нее пар валит.(чайник)</w:t>
      </w:r>
    </w:p>
    <w:p w:rsidR="00B47DF5" w:rsidRPr="00E32951" w:rsidRDefault="00F02C84" w:rsidP="00B47DF5">
      <w:pPr>
        <w:numPr>
          <w:ilvl w:val="0"/>
          <w:numId w:val="32"/>
        </w:numPr>
        <w:tabs>
          <w:tab w:val="left" w:pos="773"/>
          <w:tab w:val="left" w:pos="851"/>
        </w:tabs>
        <w:spacing w:line="360" w:lineRule="auto"/>
        <w:ind w:left="0" w:firstLine="709"/>
        <w:rPr>
          <w:noProof/>
          <w:color w:val="000000"/>
          <w:sz w:val="28"/>
          <w:szCs w:val="28"/>
        </w:rPr>
      </w:pPr>
      <w:r w:rsidRPr="00E32951">
        <w:rPr>
          <w:noProof/>
          <w:color w:val="000000"/>
          <w:sz w:val="28"/>
          <w:szCs w:val="28"/>
        </w:rPr>
        <w:t>Она снаружи вроде груши,</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Висит без дела днем,</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А ночью освещает дом.(лампочка)</w:t>
      </w:r>
    </w:p>
    <w:p w:rsidR="00B47DF5" w:rsidRPr="00E32951" w:rsidRDefault="00F02C84" w:rsidP="00B47DF5">
      <w:pPr>
        <w:numPr>
          <w:ilvl w:val="0"/>
          <w:numId w:val="32"/>
        </w:numPr>
        <w:tabs>
          <w:tab w:val="left" w:pos="773"/>
          <w:tab w:val="left" w:pos="851"/>
        </w:tabs>
        <w:spacing w:line="360" w:lineRule="auto"/>
        <w:ind w:left="0" w:firstLine="709"/>
        <w:rPr>
          <w:noProof/>
          <w:color w:val="000000"/>
          <w:sz w:val="28"/>
          <w:szCs w:val="28"/>
        </w:rPr>
      </w:pPr>
      <w:r w:rsidRPr="00E32951">
        <w:rPr>
          <w:noProof/>
          <w:color w:val="000000"/>
          <w:sz w:val="28"/>
          <w:szCs w:val="28"/>
        </w:rPr>
        <w:t>Голова огнем пылает,</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Тело тает и сгорает.</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Я полезной быть хочу:</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Лампы нет – я посвечу.(свеча)</w:t>
      </w:r>
    </w:p>
    <w:p w:rsidR="00B47DF5" w:rsidRPr="00E32951" w:rsidRDefault="00F02C84" w:rsidP="00B47DF5">
      <w:pPr>
        <w:numPr>
          <w:ilvl w:val="0"/>
          <w:numId w:val="32"/>
        </w:numPr>
        <w:tabs>
          <w:tab w:val="left" w:pos="773"/>
          <w:tab w:val="left" w:pos="851"/>
        </w:tabs>
        <w:spacing w:line="360" w:lineRule="auto"/>
        <w:ind w:left="0" w:firstLine="709"/>
        <w:rPr>
          <w:noProof/>
          <w:color w:val="000000"/>
          <w:sz w:val="28"/>
          <w:szCs w:val="28"/>
        </w:rPr>
      </w:pPr>
      <w:r w:rsidRPr="00E32951">
        <w:rPr>
          <w:noProof/>
          <w:color w:val="000000"/>
          <w:sz w:val="28"/>
          <w:szCs w:val="28"/>
        </w:rPr>
        <w:t>В деревянном домике</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Проживают гномики.</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Уж такие добряки –</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Раздают всем огоньки.(спички)</w:t>
      </w:r>
    </w:p>
    <w:p w:rsidR="00F02C84" w:rsidRPr="00E32951" w:rsidRDefault="00F02C84" w:rsidP="00B47DF5">
      <w:pPr>
        <w:spacing w:line="360" w:lineRule="auto"/>
        <w:ind w:firstLine="709"/>
        <w:rPr>
          <w:b/>
          <w:bCs/>
          <w:i/>
          <w:iCs/>
          <w:noProof/>
          <w:color w:val="000000"/>
          <w:sz w:val="28"/>
          <w:szCs w:val="28"/>
        </w:rPr>
      </w:pPr>
      <w:r w:rsidRPr="00E32951">
        <w:rPr>
          <w:b/>
          <w:bCs/>
          <w:i/>
          <w:iCs/>
          <w:noProof/>
          <w:color w:val="000000"/>
          <w:sz w:val="28"/>
          <w:szCs w:val="28"/>
        </w:rPr>
        <w:t>Электрические приборы и бытовая техника.</w:t>
      </w:r>
    </w:p>
    <w:p w:rsidR="00B47DF5" w:rsidRPr="00E32951" w:rsidRDefault="00F02C84" w:rsidP="00B47DF5">
      <w:pPr>
        <w:numPr>
          <w:ilvl w:val="0"/>
          <w:numId w:val="25"/>
        </w:numPr>
        <w:tabs>
          <w:tab w:val="left" w:pos="737"/>
        </w:tabs>
        <w:spacing w:line="360" w:lineRule="auto"/>
        <w:ind w:left="0" w:firstLine="709"/>
        <w:rPr>
          <w:noProof/>
          <w:color w:val="000000"/>
          <w:sz w:val="28"/>
          <w:szCs w:val="28"/>
        </w:rPr>
      </w:pPr>
      <w:r w:rsidRPr="00E32951">
        <w:rPr>
          <w:noProof/>
          <w:color w:val="000000"/>
          <w:sz w:val="28"/>
          <w:szCs w:val="28"/>
        </w:rPr>
        <w:t>Пройдусь слегка горячим я,</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И гладкой станет простыня.</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Могу поправить недоделки</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И навести на брюках стрелки.(утюг)</w:t>
      </w:r>
    </w:p>
    <w:p w:rsidR="00B47DF5" w:rsidRPr="00E32951" w:rsidRDefault="00F02C84" w:rsidP="00B47DF5">
      <w:pPr>
        <w:numPr>
          <w:ilvl w:val="0"/>
          <w:numId w:val="25"/>
        </w:numPr>
        <w:tabs>
          <w:tab w:val="left" w:pos="786"/>
        </w:tabs>
        <w:spacing w:line="360" w:lineRule="auto"/>
        <w:ind w:left="0" w:firstLine="709"/>
        <w:rPr>
          <w:noProof/>
          <w:color w:val="000000"/>
          <w:sz w:val="28"/>
          <w:szCs w:val="28"/>
        </w:rPr>
      </w:pPr>
      <w:r w:rsidRPr="00E32951">
        <w:rPr>
          <w:noProof/>
          <w:color w:val="000000"/>
          <w:sz w:val="28"/>
          <w:szCs w:val="28"/>
        </w:rPr>
        <w:t>На столе в колпаке</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Да в стеклянном пузырьке</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Поселился дружок,</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Развеселый огонек.(настольная лампа)</w:t>
      </w:r>
    </w:p>
    <w:p w:rsidR="00B47DF5" w:rsidRPr="00E32951" w:rsidRDefault="00F02C84" w:rsidP="00B47DF5">
      <w:pPr>
        <w:numPr>
          <w:ilvl w:val="0"/>
          <w:numId w:val="25"/>
        </w:numPr>
        <w:tabs>
          <w:tab w:val="left" w:pos="786"/>
        </w:tabs>
        <w:spacing w:line="360" w:lineRule="auto"/>
        <w:ind w:left="0" w:firstLine="709"/>
        <w:rPr>
          <w:noProof/>
          <w:color w:val="000000"/>
          <w:sz w:val="28"/>
          <w:szCs w:val="28"/>
        </w:rPr>
      </w:pPr>
      <w:r w:rsidRPr="00E32951">
        <w:rPr>
          <w:noProof/>
          <w:color w:val="000000"/>
          <w:sz w:val="28"/>
          <w:szCs w:val="28"/>
        </w:rPr>
        <w:t>Он один на всем свете</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Очень рад пыль встретить.(пылесос)</w:t>
      </w:r>
    </w:p>
    <w:p w:rsidR="00B47DF5" w:rsidRPr="00E32951" w:rsidRDefault="00F02C84" w:rsidP="00B47DF5">
      <w:pPr>
        <w:numPr>
          <w:ilvl w:val="0"/>
          <w:numId w:val="25"/>
        </w:numPr>
        <w:tabs>
          <w:tab w:val="left" w:pos="786"/>
        </w:tabs>
        <w:spacing w:line="360" w:lineRule="auto"/>
        <w:ind w:left="0" w:firstLine="709"/>
        <w:rPr>
          <w:noProof/>
          <w:color w:val="000000"/>
          <w:sz w:val="28"/>
          <w:szCs w:val="28"/>
        </w:rPr>
      </w:pPr>
      <w:r w:rsidRPr="00E32951">
        <w:rPr>
          <w:noProof/>
          <w:color w:val="000000"/>
          <w:sz w:val="28"/>
          <w:szCs w:val="28"/>
        </w:rPr>
        <w:t>Посмотри на мой бочок,</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Во мне вертится волчок,</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Никого он не бьет,</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Но зато все собьет.(миксер)</w:t>
      </w:r>
    </w:p>
    <w:p w:rsidR="00B47DF5" w:rsidRPr="00E32951" w:rsidRDefault="00F02C84" w:rsidP="00B47DF5">
      <w:pPr>
        <w:numPr>
          <w:ilvl w:val="0"/>
          <w:numId w:val="25"/>
        </w:numPr>
        <w:tabs>
          <w:tab w:val="left" w:pos="786"/>
        </w:tabs>
        <w:spacing w:line="360" w:lineRule="auto"/>
        <w:ind w:left="0" w:firstLine="709"/>
        <w:rPr>
          <w:noProof/>
          <w:color w:val="000000"/>
          <w:sz w:val="28"/>
          <w:szCs w:val="28"/>
        </w:rPr>
      </w:pPr>
      <w:r w:rsidRPr="00E32951">
        <w:rPr>
          <w:noProof/>
          <w:color w:val="000000"/>
          <w:sz w:val="28"/>
          <w:szCs w:val="28"/>
        </w:rPr>
        <w:t>Я пузатый и пыхтящий,</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Я большущий и блестящий,</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Если только захочу,</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Кипяточка вскипячу.(самовар)</w:t>
      </w:r>
    </w:p>
    <w:p w:rsidR="00B47DF5" w:rsidRPr="00E32951" w:rsidRDefault="00F02C84" w:rsidP="00B47DF5">
      <w:pPr>
        <w:numPr>
          <w:ilvl w:val="0"/>
          <w:numId w:val="25"/>
        </w:numPr>
        <w:tabs>
          <w:tab w:val="left" w:pos="786"/>
        </w:tabs>
        <w:spacing w:line="360" w:lineRule="auto"/>
        <w:ind w:left="0" w:firstLine="709"/>
        <w:rPr>
          <w:noProof/>
          <w:color w:val="000000"/>
          <w:sz w:val="28"/>
          <w:szCs w:val="28"/>
        </w:rPr>
      </w:pPr>
      <w:r w:rsidRPr="00E32951">
        <w:rPr>
          <w:noProof/>
          <w:color w:val="000000"/>
          <w:sz w:val="28"/>
          <w:szCs w:val="28"/>
        </w:rPr>
        <w:t>Два соседа-колеса</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Собирают голоса,</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Друг от друга тянут сами</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Поясочек с голосами.(магнитофон)</w:t>
      </w:r>
    </w:p>
    <w:p w:rsidR="00B47DF5" w:rsidRPr="00E32951" w:rsidRDefault="00F02C84" w:rsidP="00B47DF5">
      <w:pPr>
        <w:numPr>
          <w:ilvl w:val="0"/>
          <w:numId w:val="25"/>
        </w:numPr>
        <w:tabs>
          <w:tab w:val="left" w:pos="786"/>
        </w:tabs>
        <w:spacing w:line="360" w:lineRule="auto"/>
        <w:ind w:left="0" w:firstLine="709"/>
        <w:rPr>
          <w:noProof/>
          <w:color w:val="000000"/>
          <w:sz w:val="28"/>
          <w:szCs w:val="28"/>
        </w:rPr>
      </w:pPr>
      <w:r w:rsidRPr="00E32951">
        <w:rPr>
          <w:noProof/>
          <w:color w:val="000000"/>
          <w:sz w:val="28"/>
          <w:szCs w:val="28"/>
        </w:rPr>
        <w:t>Поверчу огромный круг,</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И меня услышит друг.(телефон)</w:t>
      </w:r>
    </w:p>
    <w:p w:rsidR="00B47DF5" w:rsidRPr="00E32951" w:rsidRDefault="00F02C84" w:rsidP="00B47DF5">
      <w:pPr>
        <w:numPr>
          <w:ilvl w:val="0"/>
          <w:numId w:val="25"/>
        </w:numPr>
        <w:tabs>
          <w:tab w:val="left" w:pos="786"/>
        </w:tabs>
        <w:spacing w:line="360" w:lineRule="auto"/>
        <w:ind w:left="0" w:firstLine="709"/>
        <w:rPr>
          <w:noProof/>
          <w:color w:val="000000"/>
          <w:sz w:val="28"/>
          <w:szCs w:val="28"/>
        </w:rPr>
      </w:pPr>
      <w:r w:rsidRPr="00E32951">
        <w:rPr>
          <w:noProof/>
          <w:color w:val="000000"/>
          <w:sz w:val="28"/>
          <w:szCs w:val="28"/>
        </w:rPr>
        <w:t>Летом папа наш привез</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В белом ящике мороз,</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И теперь мороз седой</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Дома летом и зимой</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Бережет продукты:</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Мясо, рыбу, фрукты.(холодильник)</w:t>
      </w:r>
    </w:p>
    <w:p w:rsidR="00B47DF5" w:rsidRPr="00E32951" w:rsidRDefault="00F02C84" w:rsidP="00B47DF5">
      <w:pPr>
        <w:numPr>
          <w:ilvl w:val="0"/>
          <w:numId w:val="25"/>
        </w:numPr>
        <w:tabs>
          <w:tab w:val="left" w:pos="786"/>
        </w:tabs>
        <w:spacing w:line="360" w:lineRule="auto"/>
        <w:ind w:left="0" w:firstLine="709"/>
        <w:rPr>
          <w:noProof/>
          <w:color w:val="000000"/>
          <w:sz w:val="28"/>
          <w:szCs w:val="28"/>
        </w:rPr>
      </w:pPr>
      <w:r w:rsidRPr="00E32951">
        <w:rPr>
          <w:noProof/>
          <w:color w:val="000000"/>
          <w:sz w:val="28"/>
          <w:szCs w:val="28"/>
        </w:rPr>
        <w:t>Дом на ножках,</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Посреди – окошко.</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Засветится окно,</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Появится кино.(телевизор)</w:t>
      </w:r>
    </w:p>
    <w:p w:rsidR="00B47DF5" w:rsidRPr="00E32951" w:rsidRDefault="00F02C84" w:rsidP="00B47DF5">
      <w:pPr>
        <w:numPr>
          <w:ilvl w:val="0"/>
          <w:numId w:val="25"/>
        </w:numPr>
        <w:tabs>
          <w:tab w:val="left" w:pos="773"/>
          <w:tab w:val="left" w:pos="851"/>
        </w:tabs>
        <w:spacing w:line="360" w:lineRule="auto"/>
        <w:ind w:left="0" w:firstLine="709"/>
        <w:rPr>
          <w:noProof/>
          <w:color w:val="000000"/>
          <w:sz w:val="28"/>
          <w:szCs w:val="28"/>
        </w:rPr>
      </w:pPr>
      <w:r w:rsidRPr="00E32951">
        <w:rPr>
          <w:noProof/>
          <w:color w:val="000000"/>
          <w:sz w:val="28"/>
          <w:szCs w:val="28"/>
        </w:rPr>
        <w:t>Четыре синих солнца</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У бабушке на кухне,</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Четыре синих солнца</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Горели и потухли.</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Сварили кашу и уху,</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Спасибо солнцам за еду.(газовая плита)</w:t>
      </w:r>
    </w:p>
    <w:p w:rsidR="00B47DF5" w:rsidRPr="00E32951" w:rsidRDefault="00F02C84" w:rsidP="00B47DF5">
      <w:pPr>
        <w:numPr>
          <w:ilvl w:val="0"/>
          <w:numId w:val="25"/>
        </w:numPr>
        <w:tabs>
          <w:tab w:val="left" w:pos="773"/>
          <w:tab w:val="left" w:pos="851"/>
        </w:tabs>
        <w:spacing w:line="360" w:lineRule="auto"/>
        <w:ind w:left="0" w:firstLine="709"/>
        <w:rPr>
          <w:noProof/>
          <w:color w:val="000000"/>
          <w:sz w:val="28"/>
          <w:szCs w:val="28"/>
        </w:rPr>
      </w:pPr>
      <w:r w:rsidRPr="00E32951">
        <w:rPr>
          <w:noProof/>
          <w:color w:val="000000"/>
          <w:sz w:val="28"/>
          <w:szCs w:val="28"/>
        </w:rPr>
        <w:t>Кто по проводам</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В дом приходит к нам?</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По ночам, когда темно,</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Освещает дом оно.(электричество)</w:t>
      </w:r>
      <w:r w:rsidR="00B47DF5" w:rsidRPr="00E32951">
        <w:rPr>
          <w:noProof/>
          <w:color w:val="000000"/>
          <w:sz w:val="28"/>
          <w:szCs w:val="28"/>
        </w:rPr>
        <w:t xml:space="preserve"> </w:t>
      </w:r>
    </w:p>
    <w:p w:rsidR="00F02C84" w:rsidRPr="00E32951" w:rsidRDefault="00F02C84" w:rsidP="00B47DF5">
      <w:pPr>
        <w:spacing w:line="360" w:lineRule="auto"/>
        <w:ind w:firstLine="709"/>
        <w:rPr>
          <w:b/>
          <w:bCs/>
          <w:i/>
          <w:iCs/>
          <w:noProof/>
          <w:color w:val="000000"/>
          <w:sz w:val="28"/>
          <w:szCs w:val="28"/>
        </w:rPr>
      </w:pPr>
      <w:r w:rsidRPr="00E32951">
        <w:rPr>
          <w:b/>
          <w:bCs/>
          <w:i/>
          <w:iCs/>
          <w:noProof/>
          <w:color w:val="000000"/>
          <w:sz w:val="28"/>
          <w:szCs w:val="28"/>
        </w:rPr>
        <w:t>Пожар.</w:t>
      </w:r>
    </w:p>
    <w:p w:rsidR="00B47DF5" w:rsidRPr="00E32951" w:rsidRDefault="00F02C84" w:rsidP="00B47DF5">
      <w:pPr>
        <w:numPr>
          <w:ilvl w:val="0"/>
          <w:numId w:val="35"/>
        </w:numPr>
        <w:tabs>
          <w:tab w:val="left" w:pos="737"/>
        </w:tabs>
        <w:spacing w:line="360" w:lineRule="auto"/>
        <w:ind w:left="0" w:firstLine="709"/>
        <w:rPr>
          <w:noProof/>
          <w:color w:val="000000"/>
          <w:sz w:val="28"/>
          <w:szCs w:val="28"/>
        </w:rPr>
      </w:pPr>
      <w:r w:rsidRPr="00E32951">
        <w:rPr>
          <w:noProof/>
          <w:color w:val="000000"/>
          <w:sz w:val="28"/>
          <w:szCs w:val="28"/>
        </w:rPr>
        <w:t>Шипит и злится,</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Воды боится.</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С языком, а не лает.</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Без зубов, а кусает.(огонь)</w:t>
      </w:r>
    </w:p>
    <w:p w:rsidR="00B47DF5" w:rsidRPr="00E32951" w:rsidRDefault="00F02C84" w:rsidP="00B47DF5">
      <w:pPr>
        <w:numPr>
          <w:ilvl w:val="0"/>
          <w:numId w:val="35"/>
        </w:numPr>
        <w:tabs>
          <w:tab w:val="left" w:pos="786"/>
        </w:tabs>
        <w:spacing w:line="360" w:lineRule="auto"/>
        <w:ind w:left="0" w:firstLine="709"/>
        <w:rPr>
          <w:noProof/>
          <w:color w:val="000000"/>
          <w:sz w:val="28"/>
          <w:szCs w:val="28"/>
        </w:rPr>
      </w:pPr>
      <w:r w:rsidRPr="00E32951">
        <w:rPr>
          <w:noProof/>
          <w:color w:val="000000"/>
          <w:sz w:val="28"/>
          <w:szCs w:val="28"/>
        </w:rPr>
        <w:t>Белый столб стоит на крыше</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И растет все выше, выше.</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Вот дорос он до небес –</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И исчез.(дым)</w:t>
      </w:r>
    </w:p>
    <w:p w:rsidR="00B47DF5" w:rsidRPr="00E32951" w:rsidRDefault="00F02C84" w:rsidP="00B47DF5">
      <w:pPr>
        <w:numPr>
          <w:ilvl w:val="0"/>
          <w:numId w:val="35"/>
        </w:numPr>
        <w:tabs>
          <w:tab w:val="left" w:pos="786"/>
        </w:tabs>
        <w:spacing w:line="360" w:lineRule="auto"/>
        <w:ind w:left="0" w:firstLine="709"/>
        <w:rPr>
          <w:noProof/>
          <w:color w:val="000000"/>
          <w:sz w:val="28"/>
          <w:szCs w:val="28"/>
        </w:rPr>
      </w:pPr>
      <w:r w:rsidRPr="00E32951">
        <w:rPr>
          <w:noProof/>
          <w:color w:val="000000"/>
          <w:sz w:val="28"/>
          <w:szCs w:val="28"/>
        </w:rPr>
        <w:t>Спят смирно дочки</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В фанерном домочке.</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У сонь, у тихонь</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В головках огонь.(спички)</w:t>
      </w:r>
    </w:p>
    <w:p w:rsidR="00B47DF5" w:rsidRPr="00E32951" w:rsidRDefault="00F02C84" w:rsidP="00B47DF5">
      <w:pPr>
        <w:numPr>
          <w:ilvl w:val="0"/>
          <w:numId w:val="35"/>
        </w:numPr>
        <w:tabs>
          <w:tab w:val="left" w:pos="786"/>
        </w:tabs>
        <w:spacing w:line="360" w:lineRule="auto"/>
        <w:ind w:left="0" w:firstLine="709"/>
        <w:rPr>
          <w:noProof/>
          <w:color w:val="000000"/>
          <w:sz w:val="28"/>
          <w:szCs w:val="28"/>
        </w:rPr>
      </w:pPr>
      <w:r w:rsidRPr="00E32951">
        <w:rPr>
          <w:noProof/>
          <w:color w:val="000000"/>
          <w:sz w:val="28"/>
          <w:szCs w:val="28"/>
        </w:rPr>
        <w:t>Раз, два, три, четыре-</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у кого пожар…?(в квартире)</w:t>
      </w:r>
    </w:p>
    <w:p w:rsidR="00B47DF5" w:rsidRPr="00E32951" w:rsidRDefault="00F02C84" w:rsidP="00B47DF5">
      <w:pPr>
        <w:numPr>
          <w:ilvl w:val="0"/>
          <w:numId w:val="35"/>
        </w:numPr>
        <w:tabs>
          <w:tab w:val="left" w:pos="786"/>
        </w:tabs>
        <w:spacing w:line="360" w:lineRule="auto"/>
        <w:ind w:left="0" w:firstLine="709"/>
        <w:rPr>
          <w:noProof/>
          <w:color w:val="000000"/>
          <w:sz w:val="28"/>
          <w:szCs w:val="28"/>
        </w:rPr>
      </w:pPr>
      <w:r w:rsidRPr="00E32951">
        <w:rPr>
          <w:noProof/>
          <w:color w:val="000000"/>
          <w:sz w:val="28"/>
          <w:szCs w:val="28"/>
        </w:rPr>
        <w:t>Дым столбом поднялся вдруг.</w:t>
      </w:r>
    </w:p>
    <w:p w:rsidR="00F02C84" w:rsidRPr="00E32951" w:rsidRDefault="00F02C84" w:rsidP="00B47DF5">
      <w:pPr>
        <w:pStyle w:val="210"/>
        <w:spacing w:line="360" w:lineRule="auto"/>
        <w:ind w:firstLine="709"/>
        <w:rPr>
          <w:noProof/>
          <w:color w:val="000000"/>
        </w:rPr>
      </w:pPr>
      <w:r w:rsidRPr="00E32951">
        <w:rPr>
          <w:noProof/>
          <w:color w:val="000000"/>
        </w:rPr>
        <w:t>Кто не выключил…(утюг).</w:t>
      </w:r>
    </w:p>
    <w:p w:rsidR="00B47DF5" w:rsidRPr="00E32951" w:rsidRDefault="00F02C84" w:rsidP="00B47DF5">
      <w:pPr>
        <w:numPr>
          <w:ilvl w:val="0"/>
          <w:numId w:val="35"/>
        </w:numPr>
        <w:tabs>
          <w:tab w:val="left" w:pos="786"/>
        </w:tabs>
        <w:spacing w:line="360" w:lineRule="auto"/>
        <w:ind w:left="0" w:firstLine="709"/>
        <w:rPr>
          <w:noProof/>
          <w:color w:val="000000"/>
          <w:sz w:val="28"/>
          <w:szCs w:val="28"/>
        </w:rPr>
      </w:pPr>
      <w:r w:rsidRPr="00E32951">
        <w:rPr>
          <w:noProof/>
          <w:color w:val="000000"/>
          <w:sz w:val="28"/>
          <w:szCs w:val="28"/>
        </w:rPr>
        <w:t>Красный отблеск побежал.</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Кто со спичками …(играл).</w:t>
      </w:r>
    </w:p>
    <w:p w:rsidR="00B47DF5" w:rsidRPr="00E32951" w:rsidRDefault="00F02C84" w:rsidP="00B47DF5">
      <w:pPr>
        <w:numPr>
          <w:ilvl w:val="0"/>
          <w:numId w:val="35"/>
        </w:numPr>
        <w:tabs>
          <w:tab w:val="left" w:pos="786"/>
        </w:tabs>
        <w:spacing w:line="360" w:lineRule="auto"/>
        <w:ind w:left="0" w:firstLine="709"/>
        <w:rPr>
          <w:noProof/>
          <w:color w:val="000000"/>
          <w:sz w:val="28"/>
          <w:szCs w:val="28"/>
        </w:rPr>
      </w:pPr>
      <w:r w:rsidRPr="00E32951">
        <w:rPr>
          <w:noProof/>
          <w:color w:val="000000"/>
          <w:sz w:val="28"/>
          <w:szCs w:val="28"/>
        </w:rPr>
        <w:t>Стол и шкаф сгорели разом.</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Кто сушил белье над…(газом).</w:t>
      </w:r>
    </w:p>
    <w:p w:rsidR="00B47DF5" w:rsidRPr="00E32951" w:rsidRDefault="00F02C84" w:rsidP="00B47DF5">
      <w:pPr>
        <w:numPr>
          <w:ilvl w:val="0"/>
          <w:numId w:val="35"/>
        </w:numPr>
        <w:tabs>
          <w:tab w:val="left" w:pos="786"/>
        </w:tabs>
        <w:spacing w:line="360" w:lineRule="auto"/>
        <w:ind w:left="0" w:firstLine="709"/>
        <w:rPr>
          <w:noProof/>
          <w:color w:val="000000"/>
          <w:sz w:val="28"/>
          <w:szCs w:val="28"/>
        </w:rPr>
      </w:pPr>
      <w:r w:rsidRPr="00E32951">
        <w:rPr>
          <w:noProof/>
          <w:color w:val="000000"/>
          <w:sz w:val="28"/>
          <w:szCs w:val="28"/>
        </w:rPr>
        <w:t>Пламя прыгнуло в траву.</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Кто у дома жег …(траву).</w:t>
      </w:r>
    </w:p>
    <w:p w:rsidR="00B47DF5" w:rsidRPr="00E32951" w:rsidRDefault="00F02C84" w:rsidP="00B47DF5">
      <w:pPr>
        <w:numPr>
          <w:ilvl w:val="0"/>
          <w:numId w:val="35"/>
        </w:numPr>
        <w:tabs>
          <w:tab w:val="left" w:pos="786"/>
        </w:tabs>
        <w:spacing w:line="360" w:lineRule="auto"/>
        <w:ind w:left="0" w:firstLine="709"/>
        <w:rPr>
          <w:noProof/>
          <w:color w:val="000000"/>
          <w:sz w:val="28"/>
          <w:szCs w:val="28"/>
        </w:rPr>
      </w:pPr>
      <w:r w:rsidRPr="00E32951">
        <w:rPr>
          <w:noProof/>
          <w:color w:val="000000"/>
          <w:sz w:val="28"/>
          <w:szCs w:val="28"/>
        </w:rPr>
        <w:t>Кто бросал в огонь при этом</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Незнакомые…(предметы).</w:t>
      </w:r>
    </w:p>
    <w:p w:rsidR="00B47DF5" w:rsidRPr="00E32951" w:rsidRDefault="00F02C84" w:rsidP="00B47DF5">
      <w:pPr>
        <w:numPr>
          <w:ilvl w:val="0"/>
          <w:numId w:val="35"/>
        </w:numPr>
        <w:tabs>
          <w:tab w:val="left" w:pos="773"/>
          <w:tab w:val="left" w:pos="851"/>
        </w:tabs>
        <w:spacing w:line="360" w:lineRule="auto"/>
        <w:ind w:left="0" w:firstLine="709"/>
        <w:rPr>
          <w:noProof/>
          <w:color w:val="000000"/>
          <w:sz w:val="28"/>
          <w:szCs w:val="28"/>
        </w:rPr>
      </w:pPr>
      <w:r w:rsidRPr="00E32951">
        <w:rPr>
          <w:noProof/>
          <w:color w:val="000000"/>
          <w:sz w:val="28"/>
          <w:szCs w:val="28"/>
        </w:rPr>
        <w:t>Помни каждый гражданин этот</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Номер…(ноль один).</w:t>
      </w:r>
    </w:p>
    <w:p w:rsidR="00B47DF5" w:rsidRPr="00E32951" w:rsidRDefault="00F02C84" w:rsidP="00B47DF5">
      <w:pPr>
        <w:numPr>
          <w:ilvl w:val="0"/>
          <w:numId w:val="35"/>
        </w:numPr>
        <w:tabs>
          <w:tab w:val="left" w:pos="773"/>
          <w:tab w:val="left" w:pos="851"/>
        </w:tabs>
        <w:spacing w:line="360" w:lineRule="auto"/>
        <w:ind w:left="0" w:firstLine="709"/>
        <w:rPr>
          <w:noProof/>
          <w:color w:val="000000"/>
          <w:sz w:val="28"/>
          <w:szCs w:val="28"/>
        </w:rPr>
      </w:pPr>
      <w:r w:rsidRPr="00E32951">
        <w:rPr>
          <w:noProof/>
          <w:color w:val="000000"/>
          <w:sz w:val="28"/>
          <w:szCs w:val="28"/>
        </w:rPr>
        <w:t>Дым увидел – не зевай</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И пожарных...(вызывай).</w:t>
      </w:r>
    </w:p>
    <w:p w:rsidR="00B47DF5" w:rsidRPr="00E32951" w:rsidRDefault="00F02C84" w:rsidP="00B47DF5">
      <w:pPr>
        <w:numPr>
          <w:ilvl w:val="0"/>
          <w:numId w:val="35"/>
        </w:numPr>
        <w:tabs>
          <w:tab w:val="left" w:pos="773"/>
          <w:tab w:val="left" w:pos="851"/>
        </w:tabs>
        <w:spacing w:line="360" w:lineRule="auto"/>
        <w:ind w:left="0" w:firstLine="709"/>
        <w:rPr>
          <w:noProof/>
          <w:color w:val="000000"/>
          <w:sz w:val="28"/>
          <w:szCs w:val="28"/>
        </w:rPr>
      </w:pPr>
      <w:r w:rsidRPr="00E32951">
        <w:rPr>
          <w:noProof/>
          <w:color w:val="000000"/>
          <w:sz w:val="28"/>
          <w:szCs w:val="28"/>
        </w:rPr>
        <w:t>С огнем бороться мы должны,</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Мы смелые работники,</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С водою мы напарники,</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Мы очень людям всем нужны.</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Так кто же мы?(пожарные)</w:t>
      </w:r>
    </w:p>
    <w:p w:rsidR="00F02C84" w:rsidRPr="00E32951" w:rsidRDefault="00F02C84" w:rsidP="00B47DF5">
      <w:pPr>
        <w:spacing w:line="360" w:lineRule="auto"/>
        <w:ind w:firstLine="709"/>
        <w:rPr>
          <w:b/>
          <w:bCs/>
          <w:i/>
          <w:iCs/>
          <w:noProof/>
          <w:color w:val="000000"/>
          <w:sz w:val="28"/>
          <w:szCs w:val="28"/>
        </w:rPr>
      </w:pPr>
      <w:r w:rsidRPr="00E32951">
        <w:rPr>
          <w:b/>
          <w:bCs/>
          <w:i/>
          <w:iCs/>
          <w:noProof/>
          <w:color w:val="000000"/>
          <w:sz w:val="28"/>
          <w:szCs w:val="28"/>
        </w:rPr>
        <w:t>Наказы.</w:t>
      </w:r>
    </w:p>
    <w:p w:rsidR="00B47DF5" w:rsidRPr="00E32951" w:rsidRDefault="00F02C84" w:rsidP="00B47DF5">
      <w:pPr>
        <w:numPr>
          <w:ilvl w:val="0"/>
          <w:numId w:val="7"/>
        </w:numPr>
        <w:tabs>
          <w:tab w:val="left" w:pos="737"/>
        </w:tabs>
        <w:spacing w:line="360" w:lineRule="auto"/>
        <w:ind w:left="0" w:firstLine="709"/>
        <w:rPr>
          <w:noProof/>
          <w:color w:val="000000"/>
          <w:sz w:val="28"/>
          <w:szCs w:val="28"/>
        </w:rPr>
      </w:pPr>
      <w:r w:rsidRPr="00E32951">
        <w:rPr>
          <w:noProof/>
          <w:color w:val="000000"/>
          <w:sz w:val="28"/>
          <w:szCs w:val="28"/>
        </w:rPr>
        <w:t>Выпал на пол уголек,</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Деревянный пол зажег,</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Не смотри, не жди, не стой,</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А залей его водой.</w:t>
      </w:r>
    </w:p>
    <w:p w:rsidR="00B47DF5" w:rsidRPr="00E32951" w:rsidRDefault="00F02C84" w:rsidP="00B47DF5">
      <w:pPr>
        <w:numPr>
          <w:ilvl w:val="0"/>
          <w:numId w:val="7"/>
        </w:numPr>
        <w:tabs>
          <w:tab w:val="left" w:pos="786"/>
        </w:tabs>
        <w:spacing w:line="360" w:lineRule="auto"/>
        <w:ind w:left="0" w:firstLine="709"/>
        <w:rPr>
          <w:noProof/>
          <w:color w:val="000000"/>
          <w:sz w:val="28"/>
          <w:szCs w:val="28"/>
        </w:rPr>
      </w:pPr>
      <w:r w:rsidRPr="00E32951">
        <w:rPr>
          <w:noProof/>
          <w:color w:val="000000"/>
          <w:sz w:val="28"/>
          <w:szCs w:val="28"/>
        </w:rPr>
        <w:t>Если младшие сестрички</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Зажигают дома спички,</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Что ты должен предпринять?</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Сразу спички же забрать.</w:t>
      </w:r>
    </w:p>
    <w:p w:rsidR="00B47DF5" w:rsidRPr="00E32951" w:rsidRDefault="00F02C84" w:rsidP="00B47DF5">
      <w:pPr>
        <w:numPr>
          <w:ilvl w:val="0"/>
          <w:numId w:val="7"/>
        </w:numPr>
        <w:tabs>
          <w:tab w:val="left" w:pos="786"/>
        </w:tabs>
        <w:spacing w:line="360" w:lineRule="auto"/>
        <w:ind w:left="0" w:firstLine="709"/>
        <w:rPr>
          <w:noProof/>
          <w:color w:val="000000"/>
          <w:sz w:val="28"/>
          <w:szCs w:val="28"/>
        </w:rPr>
      </w:pPr>
      <w:r w:rsidRPr="00E32951">
        <w:rPr>
          <w:noProof/>
          <w:color w:val="000000"/>
          <w:sz w:val="28"/>
          <w:szCs w:val="28"/>
        </w:rPr>
        <w:t>Раскалился если вдруг</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Электрический утюг,</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Что должны вы сделать, детки?</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Вынуть вилку из розетки!</w:t>
      </w:r>
    </w:p>
    <w:p w:rsidR="00B47DF5" w:rsidRPr="00E32951" w:rsidRDefault="00F02C84" w:rsidP="00B47DF5">
      <w:pPr>
        <w:numPr>
          <w:ilvl w:val="0"/>
          <w:numId w:val="7"/>
        </w:numPr>
        <w:tabs>
          <w:tab w:val="left" w:pos="786"/>
        </w:tabs>
        <w:spacing w:line="360" w:lineRule="auto"/>
        <w:ind w:left="0" w:firstLine="709"/>
        <w:rPr>
          <w:noProof/>
          <w:color w:val="000000"/>
          <w:sz w:val="28"/>
          <w:szCs w:val="28"/>
        </w:rPr>
      </w:pPr>
      <w:r w:rsidRPr="00E32951">
        <w:rPr>
          <w:noProof/>
          <w:color w:val="000000"/>
          <w:sz w:val="28"/>
          <w:szCs w:val="28"/>
        </w:rPr>
        <w:t>Если в доме есть балкон,</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Помните – опасен он!</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И открытое окно</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Привлекать вас не должно!</w:t>
      </w:r>
    </w:p>
    <w:p w:rsidR="00B47DF5" w:rsidRPr="00E32951" w:rsidRDefault="00F02C84" w:rsidP="00B47DF5">
      <w:pPr>
        <w:numPr>
          <w:ilvl w:val="0"/>
          <w:numId w:val="7"/>
        </w:numPr>
        <w:tabs>
          <w:tab w:val="left" w:pos="786"/>
        </w:tabs>
        <w:spacing w:line="360" w:lineRule="auto"/>
        <w:ind w:left="0" w:firstLine="709"/>
        <w:rPr>
          <w:noProof/>
          <w:color w:val="000000"/>
          <w:sz w:val="28"/>
          <w:szCs w:val="28"/>
        </w:rPr>
      </w:pPr>
      <w:r w:rsidRPr="00E32951">
        <w:rPr>
          <w:noProof/>
          <w:color w:val="000000"/>
          <w:sz w:val="28"/>
          <w:szCs w:val="28"/>
        </w:rPr>
        <w:t>Ничего опасней нет,</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Чем заточенный предмет!</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Бритвы, ножницы, ножи</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Не хватайте, малыши!</w:t>
      </w:r>
    </w:p>
    <w:p w:rsidR="00B47DF5" w:rsidRPr="00E32951" w:rsidRDefault="00F02C84" w:rsidP="00B47DF5">
      <w:pPr>
        <w:numPr>
          <w:ilvl w:val="0"/>
          <w:numId w:val="7"/>
        </w:numPr>
        <w:tabs>
          <w:tab w:val="left" w:pos="786"/>
        </w:tabs>
        <w:spacing w:line="360" w:lineRule="auto"/>
        <w:ind w:left="0" w:firstLine="709"/>
        <w:rPr>
          <w:noProof/>
          <w:color w:val="000000"/>
          <w:sz w:val="28"/>
          <w:szCs w:val="28"/>
        </w:rPr>
      </w:pPr>
      <w:r w:rsidRPr="00E32951">
        <w:rPr>
          <w:noProof/>
          <w:color w:val="000000"/>
          <w:sz w:val="28"/>
          <w:szCs w:val="28"/>
        </w:rPr>
        <w:t>Не подходи к плите, дружок,</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Ты можешь получить ожог!</w:t>
      </w:r>
    </w:p>
    <w:p w:rsidR="00B47DF5" w:rsidRPr="00E32951" w:rsidRDefault="00F02C84" w:rsidP="00B47DF5">
      <w:pPr>
        <w:numPr>
          <w:ilvl w:val="0"/>
          <w:numId w:val="7"/>
        </w:numPr>
        <w:tabs>
          <w:tab w:val="left" w:pos="786"/>
        </w:tabs>
        <w:spacing w:line="360" w:lineRule="auto"/>
        <w:ind w:left="0" w:firstLine="709"/>
        <w:rPr>
          <w:noProof/>
          <w:color w:val="000000"/>
          <w:sz w:val="28"/>
          <w:szCs w:val="28"/>
        </w:rPr>
      </w:pPr>
      <w:r w:rsidRPr="00E32951">
        <w:rPr>
          <w:noProof/>
          <w:color w:val="000000"/>
          <w:sz w:val="28"/>
          <w:szCs w:val="28"/>
        </w:rPr>
        <w:t>Кран открывайте осторожно,</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Ведь кипятком обжечься можно!</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Да и холодная вода</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Увы, полезна не всегда.</w:t>
      </w:r>
    </w:p>
    <w:p w:rsidR="00B47DF5" w:rsidRPr="00E32951" w:rsidRDefault="00F02C84" w:rsidP="00B47DF5">
      <w:pPr>
        <w:numPr>
          <w:ilvl w:val="0"/>
          <w:numId w:val="7"/>
        </w:numPr>
        <w:tabs>
          <w:tab w:val="left" w:pos="786"/>
        </w:tabs>
        <w:spacing w:line="360" w:lineRule="auto"/>
        <w:ind w:left="0" w:firstLine="709"/>
        <w:rPr>
          <w:noProof/>
          <w:color w:val="000000"/>
          <w:sz w:val="28"/>
          <w:szCs w:val="28"/>
        </w:rPr>
      </w:pPr>
      <w:r w:rsidRPr="00E32951">
        <w:rPr>
          <w:noProof/>
          <w:color w:val="000000"/>
          <w:sz w:val="28"/>
          <w:szCs w:val="28"/>
        </w:rPr>
        <w:t>Если вдруг искрит розетка,</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Или слышен странный треск,</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Ты скажи об этом взрослым –</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Сам пожалуйста не лезь!</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Электричество Опасно!</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Неуместны игры здесь!</w:t>
      </w:r>
    </w:p>
    <w:p w:rsidR="00B47DF5" w:rsidRPr="00E32951" w:rsidRDefault="00F02C84" w:rsidP="00B47DF5">
      <w:pPr>
        <w:numPr>
          <w:ilvl w:val="0"/>
          <w:numId w:val="7"/>
        </w:numPr>
        <w:tabs>
          <w:tab w:val="left" w:pos="786"/>
        </w:tabs>
        <w:spacing w:line="360" w:lineRule="auto"/>
        <w:ind w:left="0" w:firstLine="709"/>
        <w:rPr>
          <w:noProof/>
          <w:color w:val="000000"/>
          <w:sz w:val="28"/>
          <w:szCs w:val="28"/>
        </w:rPr>
      </w:pPr>
      <w:r w:rsidRPr="00E32951">
        <w:rPr>
          <w:noProof/>
          <w:color w:val="000000"/>
          <w:sz w:val="28"/>
          <w:szCs w:val="28"/>
        </w:rPr>
        <w:t>У многих есть в квартире газ,</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И не заметен он для глаз.</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Но, помни, что опасен газ.</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Не терпит он с собой проказ!</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И коль заметил запах газа,</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Открой окно, проветри сразу!</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Пошире створки отвори,</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И спички в руки не бери!</w:t>
      </w:r>
    </w:p>
    <w:p w:rsidR="00F02C84" w:rsidRPr="00E32951" w:rsidRDefault="00F02C84" w:rsidP="00B47DF5">
      <w:pPr>
        <w:numPr>
          <w:ilvl w:val="0"/>
          <w:numId w:val="7"/>
        </w:numPr>
        <w:tabs>
          <w:tab w:val="left" w:pos="773"/>
          <w:tab w:val="left" w:pos="851"/>
        </w:tabs>
        <w:spacing w:line="360" w:lineRule="auto"/>
        <w:ind w:left="0" w:firstLine="709"/>
        <w:rPr>
          <w:noProof/>
          <w:color w:val="000000"/>
          <w:sz w:val="28"/>
          <w:szCs w:val="28"/>
        </w:rPr>
      </w:pPr>
      <w:r w:rsidRPr="00E32951">
        <w:rPr>
          <w:noProof/>
          <w:color w:val="000000"/>
          <w:sz w:val="28"/>
          <w:szCs w:val="28"/>
        </w:rPr>
        <w:t>Осторожнее со спичкой!</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Спичка – это главный враг.</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Не шути ты с невеличкой,</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Не до шуток нам никак.</w:t>
      </w:r>
    </w:p>
    <w:p w:rsidR="00F02C84" w:rsidRPr="00E32951" w:rsidRDefault="00F02C84" w:rsidP="00B47DF5">
      <w:pPr>
        <w:numPr>
          <w:ilvl w:val="0"/>
          <w:numId w:val="7"/>
        </w:numPr>
        <w:tabs>
          <w:tab w:val="left" w:pos="773"/>
          <w:tab w:val="left" w:pos="851"/>
        </w:tabs>
        <w:spacing w:line="360" w:lineRule="auto"/>
        <w:ind w:left="0" w:firstLine="709"/>
        <w:rPr>
          <w:noProof/>
          <w:color w:val="000000"/>
          <w:sz w:val="28"/>
          <w:szCs w:val="28"/>
        </w:rPr>
      </w:pPr>
      <w:r w:rsidRPr="00E32951">
        <w:rPr>
          <w:noProof/>
          <w:color w:val="000000"/>
          <w:sz w:val="28"/>
          <w:szCs w:val="28"/>
        </w:rPr>
        <w:t>Если на сковороде</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Загорелось масло,</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Воду ты туда не лей,</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Воду лить опасно.</w:t>
      </w:r>
    </w:p>
    <w:p w:rsidR="00F02C84" w:rsidRPr="00E32951" w:rsidRDefault="00F02C84" w:rsidP="00B47DF5">
      <w:pPr>
        <w:numPr>
          <w:ilvl w:val="0"/>
          <w:numId w:val="7"/>
        </w:numPr>
        <w:tabs>
          <w:tab w:val="left" w:pos="773"/>
          <w:tab w:val="left" w:pos="851"/>
        </w:tabs>
        <w:spacing w:line="360" w:lineRule="auto"/>
        <w:ind w:left="0" w:firstLine="709"/>
        <w:rPr>
          <w:noProof/>
          <w:color w:val="000000"/>
          <w:sz w:val="28"/>
          <w:szCs w:val="28"/>
        </w:rPr>
      </w:pPr>
      <w:r w:rsidRPr="00E32951">
        <w:rPr>
          <w:noProof/>
          <w:color w:val="000000"/>
          <w:sz w:val="28"/>
          <w:szCs w:val="28"/>
        </w:rPr>
        <w:t>Перегладить все белье,</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Помогаешь маме вдруг.</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Не, забудь, когда закончишь,</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Сразу выключить утюг.</w:t>
      </w:r>
    </w:p>
    <w:p w:rsidR="00F02C84" w:rsidRPr="00E32951" w:rsidRDefault="00F02C84" w:rsidP="00B47DF5">
      <w:pPr>
        <w:numPr>
          <w:ilvl w:val="0"/>
          <w:numId w:val="7"/>
        </w:numPr>
        <w:tabs>
          <w:tab w:val="left" w:pos="773"/>
          <w:tab w:val="left" w:pos="851"/>
        </w:tabs>
        <w:spacing w:line="360" w:lineRule="auto"/>
        <w:ind w:left="0" w:firstLine="709"/>
        <w:rPr>
          <w:noProof/>
          <w:color w:val="000000"/>
          <w:sz w:val="28"/>
          <w:szCs w:val="28"/>
        </w:rPr>
      </w:pPr>
      <w:r w:rsidRPr="00E32951">
        <w:rPr>
          <w:noProof/>
          <w:color w:val="000000"/>
          <w:sz w:val="28"/>
          <w:szCs w:val="28"/>
        </w:rPr>
        <w:t>С огнем, ребята, не играйте,</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А увидев огонь и дым,</w:t>
      </w:r>
    </w:p>
    <w:p w:rsidR="00F02C84" w:rsidRPr="00E32951" w:rsidRDefault="00F02C84" w:rsidP="00B47DF5">
      <w:pPr>
        <w:pStyle w:val="7"/>
        <w:tabs>
          <w:tab w:val="left" w:pos="0"/>
        </w:tabs>
        <w:spacing w:line="360" w:lineRule="auto"/>
        <w:ind w:left="0" w:firstLine="709"/>
        <w:rPr>
          <w:noProof/>
          <w:color w:val="000000"/>
        </w:rPr>
      </w:pPr>
      <w:r w:rsidRPr="00E32951">
        <w:rPr>
          <w:noProof/>
          <w:color w:val="000000"/>
        </w:rPr>
        <w:t>По телефону набирайте</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Всего две цифры 01.</w:t>
      </w:r>
    </w:p>
    <w:p w:rsidR="00F02C84" w:rsidRPr="00E32951" w:rsidRDefault="007F50A0" w:rsidP="00B47DF5">
      <w:pPr>
        <w:spacing w:line="360" w:lineRule="auto"/>
        <w:ind w:firstLine="709"/>
        <w:rPr>
          <w:b/>
          <w:bCs/>
          <w:noProof/>
          <w:color w:val="000000"/>
          <w:sz w:val="28"/>
          <w:szCs w:val="28"/>
        </w:rPr>
      </w:pPr>
      <w:r w:rsidRPr="00E32951">
        <w:rPr>
          <w:b/>
          <w:bCs/>
          <w:noProof/>
          <w:color w:val="000000"/>
          <w:sz w:val="28"/>
          <w:szCs w:val="28"/>
        </w:rPr>
        <w:br w:type="page"/>
      </w:r>
      <w:r w:rsidR="00F02C84" w:rsidRPr="00E32951">
        <w:rPr>
          <w:b/>
          <w:bCs/>
          <w:noProof/>
          <w:color w:val="000000"/>
          <w:sz w:val="28"/>
          <w:szCs w:val="28"/>
        </w:rPr>
        <w:t>Приложение 3</w:t>
      </w:r>
    </w:p>
    <w:p w:rsidR="00F02C84" w:rsidRPr="00E32951" w:rsidRDefault="00F02C84" w:rsidP="00B47DF5">
      <w:pPr>
        <w:spacing w:line="360" w:lineRule="auto"/>
        <w:ind w:firstLine="709"/>
        <w:rPr>
          <w:noProof/>
          <w:color w:val="000000"/>
          <w:sz w:val="28"/>
          <w:szCs w:val="28"/>
        </w:rPr>
      </w:pPr>
    </w:p>
    <w:p w:rsidR="00F02C84" w:rsidRPr="00E32951" w:rsidRDefault="00F02C84" w:rsidP="00B47DF5">
      <w:pPr>
        <w:spacing w:line="360" w:lineRule="auto"/>
        <w:ind w:firstLine="709"/>
        <w:rPr>
          <w:b/>
          <w:bCs/>
          <w:noProof/>
          <w:color w:val="000000"/>
          <w:sz w:val="28"/>
          <w:szCs w:val="28"/>
        </w:rPr>
      </w:pPr>
      <w:r w:rsidRPr="00E32951">
        <w:rPr>
          <w:b/>
          <w:bCs/>
          <w:noProof/>
          <w:color w:val="000000"/>
          <w:sz w:val="28"/>
          <w:szCs w:val="28"/>
        </w:rPr>
        <w:t>Тест для детей</w:t>
      </w:r>
    </w:p>
    <w:p w:rsidR="00F02C84" w:rsidRPr="00E32951" w:rsidRDefault="00F02C84" w:rsidP="00B47DF5">
      <w:pPr>
        <w:spacing w:line="360" w:lineRule="auto"/>
        <w:ind w:firstLine="709"/>
        <w:rPr>
          <w:noProof/>
          <w:color w:val="000000"/>
          <w:sz w:val="28"/>
          <w:szCs w:val="28"/>
        </w:rPr>
      </w:pPr>
    </w:p>
    <w:p w:rsidR="00F02C84" w:rsidRPr="00E32951" w:rsidRDefault="00F02C84" w:rsidP="00B47DF5">
      <w:pPr>
        <w:tabs>
          <w:tab w:val="left" w:pos="750"/>
        </w:tabs>
        <w:spacing w:line="360" w:lineRule="auto"/>
        <w:ind w:firstLine="709"/>
        <w:rPr>
          <w:noProof/>
          <w:color w:val="000000"/>
          <w:sz w:val="28"/>
          <w:szCs w:val="28"/>
        </w:rPr>
      </w:pPr>
      <w:r w:rsidRPr="00E32951">
        <w:rPr>
          <w:noProof/>
          <w:color w:val="000000"/>
          <w:sz w:val="28"/>
          <w:szCs w:val="28"/>
        </w:rPr>
        <w:t>1.Как тебя зовут?</w:t>
      </w:r>
      <w:r w:rsidR="00B47DF5" w:rsidRPr="00E32951">
        <w:rPr>
          <w:noProof/>
          <w:color w:val="000000"/>
          <w:sz w:val="28"/>
          <w:szCs w:val="28"/>
        </w:rPr>
        <w:t xml:space="preserve"> </w:t>
      </w:r>
      <w:r w:rsidRPr="00E32951">
        <w:rPr>
          <w:noProof/>
          <w:color w:val="000000"/>
          <w:sz w:val="28"/>
          <w:szCs w:val="28"/>
        </w:rPr>
        <w:t>Имя, фамилия.</w:t>
      </w:r>
    </w:p>
    <w:p w:rsidR="00F02C84" w:rsidRPr="00E32951" w:rsidRDefault="00F02C84" w:rsidP="00B47DF5">
      <w:pPr>
        <w:tabs>
          <w:tab w:val="left" w:pos="750"/>
        </w:tabs>
        <w:spacing w:line="360" w:lineRule="auto"/>
        <w:ind w:firstLine="709"/>
        <w:rPr>
          <w:noProof/>
          <w:color w:val="000000"/>
          <w:sz w:val="28"/>
          <w:szCs w:val="28"/>
        </w:rPr>
      </w:pPr>
      <w:r w:rsidRPr="00E32951">
        <w:rPr>
          <w:noProof/>
          <w:color w:val="000000"/>
          <w:sz w:val="28"/>
          <w:szCs w:val="28"/>
        </w:rPr>
        <w:t>2.Где ты живешь? Домашний адрес.</w:t>
      </w:r>
    </w:p>
    <w:p w:rsidR="00F02C84" w:rsidRPr="00E32951" w:rsidRDefault="00F02C84" w:rsidP="00B47DF5">
      <w:pPr>
        <w:tabs>
          <w:tab w:val="left" w:pos="750"/>
        </w:tabs>
        <w:spacing w:line="360" w:lineRule="auto"/>
        <w:ind w:firstLine="709"/>
        <w:rPr>
          <w:noProof/>
          <w:color w:val="000000"/>
          <w:sz w:val="28"/>
          <w:szCs w:val="28"/>
        </w:rPr>
      </w:pPr>
      <w:r w:rsidRPr="00E32951">
        <w:rPr>
          <w:noProof/>
          <w:color w:val="000000"/>
          <w:sz w:val="28"/>
          <w:szCs w:val="28"/>
        </w:rPr>
        <w:t>3.Номер домашнего телефона?</w:t>
      </w:r>
    </w:p>
    <w:p w:rsidR="00F02C84" w:rsidRPr="00E32951" w:rsidRDefault="00F02C84" w:rsidP="00B47DF5">
      <w:pPr>
        <w:tabs>
          <w:tab w:val="left" w:pos="750"/>
        </w:tabs>
        <w:spacing w:line="360" w:lineRule="auto"/>
        <w:ind w:firstLine="709"/>
        <w:rPr>
          <w:noProof/>
          <w:color w:val="000000"/>
          <w:sz w:val="28"/>
          <w:szCs w:val="28"/>
        </w:rPr>
      </w:pPr>
      <w:r w:rsidRPr="00E32951">
        <w:rPr>
          <w:noProof/>
          <w:color w:val="000000"/>
          <w:sz w:val="28"/>
          <w:szCs w:val="28"/>
        </w:rPr>
        <w:t>4.Как зовут твоих родителей? Фамилия, имя, отчество.</w:t>
      </w:r>
    </w:p>
    <w:p w:rsidR="00F02C84" w:rsidRPr="00E32951" w:rsidRDefault="00F02C84" w:rsidP="00B47DF5">
      <w:pPr>
        <w:tabs>
          <w:tab w:val="left" w:pos="750"/>
        </w:tabs>
        <w:spacing w:line="360" w:lineRule="auto"/>
        <w:ind w:firstLine="709"/>
        <w:rPr>
          <w:noProof/>
          <w:color w:val="000000"/>
          <w:sz w:val="28"/>
          <w:szCs w:val="28"/>
        </w:rPr>
      </w:pPr>
      <w:r w:rsidRPr="00E32951">
        <w:rPr>
          <w:noProof/>
          <w:color w:val="000000"/>
          <w:sz w:val="28"/>
          <w:szCs w:val="28"/>
        </w:rPr>
        <w:t>5.Место работы родителей?</w:t>
      </w:r>
    </w:p>
    <w:p w:rsidR="00F02C84" w:rsidRPr="00E32951" w:rsidRDefault="00F02C84" w:rsidP="00B47DF5">
      <w:pPr>
        <w:tabs>
          <w:tab w:val="left" w:pos="780"/>
        </w:tabs>
        <w:spacing w:line="360" w:lineRule="auto"/>
        <w:ind w:firstLine="709"/>
        <w:rPr>
          <w:noProof/>
          <w:color w:val="000000"/>
          <w:sz w:val="28"/>
          <w:szCs w:val="28"/>
        </w:rPr>
      </w:pPr>
      <w:r w:rsidRPr="00E32951">
        <w:rPr>
          <w:noProof/>
          <w:color w:val="000000"/>
          <w:sz w:val="28"/>
          <w:szCs w:val="28"/>
        </w:rPr>
        <w:t>6.Адрес детского сада?</w:t>
      </w:r>
    </w:p>
    <w:p w:rsidR="00F02C84" w:rsidRPr="00E32951" w:rsidRDefault="00F02C84" w:rsidP="00B47DF5">
      <w:pPr>
        <w:tabs>
          <w:tab w:val="left" w:pos="750"/>
        </w:tabs>
        <w:spacing w:line="360" w:lineRule="auto"/>
        <w:ind w:firstLine="709"/>
        <w:rPr>
          <w:noProof/>
          <w:color w:val="000000"/>
          <w:sz w:val="28"/>
          <w:szCs w:val="28"/>
        </w:rPr>
      </w:pPr>
      <w:r w:rsidRPr="00E32951">
        <w:rPr>
          <w:noProof/>
          <w:color w:val="000000"/>
          <w:sz w:val="28"/>
          <w:szCs w:val="28"/>
        </w:rPr>
        <w:t>7.К кому и по каким телефонам обращаются при пожаре, нападении, травме, запахе газа?</w:t>
      </w:r>
    </w:p>
    <w:p w:rsidR="00F02C84" w:rsidRPr="00E32951" w:rsidRDefault="00F02C84" w:rsidP="00B47DF5">
      <w:pPr>
        <w:tabs>
          <w:tab w:val="left" w:pos="765"/>
        </w:tabs>
        <w:spacing w:line="360" w:lineRule="auto"/>
        <w:ind w:firstLine="709"/>
        <w:rPr>
          <w:noProof/>
          <w:color w:val="000000"/>
          <w:sz w:val="28"/>
          <w:szCs w:val="28"/>
        </w:rPr>
      </w:pPr>
      <w:r w:rsidRPr="00E32951">
        <w:rPr>
          <w:noProof/>
          <w:color w:val="000000"/>
          <w:sz w:val="28"/>
          <w:szCs w:val="28"/>
        </w:rPr>
        <w:t>8.Включаешь ли ты без родителей электроприборы, аппаратуру?</w:t>
      </w:r>
    </w:p>
    <w:p w:rsidR="00F02C84" w:rsidRPr="00E32951" w:rsidRDefault="00F02C84" w:rsidP="00B47DF5">
      <w:pPr>
        <w:tabs>
          <w:tab w:val="left" w:pos="750"/>
        </w:tabs>
        <w:spacing w:line="360" w:lineRule="auto"/>
        <w:ind w:firstLine="709"/>
        <w:rPr>
          <w:noProof/>
          <w:color w:val="000000"/>
          <w:sz w:val="28"/>
          <w:szCs w:val="28"/>
        </w:rPr>
      </w:pPr>
      <w:r w:rsidRPr="00E32951">
        <w:rPr>
          <w:noProof/>
          <w:color w:val="000000"/>
          <w:sz w:val="28"/>
          <w:szCs w:val="28"/>
        </w:rPr>
        <w:t>9.Уходя из дома, выключаешь ли ты электроприборы из розеток?</w:t>
      </w:r>
    </w:p>
    <w:p w:rsidR="00F02C84" w:rsidRPr="00E32951" w:rsidRDefault="00F02C84" w:rsidP="00B47DF5">
      <w:pPr>
        <w:tabs>
          <w:tab w:val="left" w:pos="752"/>
          <w:tab w:val="left" w:pos="830"/>
        </w:tabs>
        <w:spacing w:line="360" w:lineRule="auto"/>
        <w:ind w:firstLine="709"/>
        <w:rPr>
          <w:noProof/>
          <w:color w:val="000000"/>
          <w:sz w:val="28"/>
          <w:szCs w:val="28"/>
        </w:rPr>
      </w:pPr>
      <w:r w:rsidRPr="00E32951">
        <w:rPr>
          <w:noProof/>
          <w:color w:val="000000"/>
          <w:sz w:val="28"/>
          <w:szCs w:val="28"/>
        </w:rPr>
        <w:t>10.Знаешь ли ты как вести себя в сложных и неожиданных ситуациях?</w:t>
      </w:r>
    </w:p>
    <w:p w:rsidR="00F02C84" w:rsidRPr="00E32951" w:rsidRDefault="007F50A0" w:rsidP="00B47DF5">
      <w:pPr>
        <w:tabs>
          <w:tab w:val="left" w:pos="1510"/>
          <w:tab w:val="left" w:pos="1588"/>
        </w:tabs>
        <w:spacing w:line="360" w:lineRule="auto"/>
        <w:ind w:firstLine="709"/>
        <w:rPr>
          <w:b/>
          <w:bCs/>
          <w:noProof/>
          <w:color w:val="000000"/>
          <w:sz w:val="28"/>
          <w:szCs w:val="28"/>
        </w:rPr>
      </w:pPr>
      <w:r w:rsidRPr="00E32951">
        <w:rPr>
          <w:b/>
          <w:bCs/>
          <w:noProof/>
          <w:color w:val="000000"/>
          <w:sz w:val="28"/>
          <w:szCs w:val="28"/>
        </w:rPr>
        <w:br w:type="page"/>
      </w:r>
      <w:r w:rsidR="00F02C84" w:rsidRPr="00E32951">
        <w:rPr>
          <w:b/>
          <w:bCs/>
          <w:noProof/>
          <w:color w:val="000000"/>
          <w:sz w:val="28"/>
          <w:szCs w:val="28"/>
        </w:rPr>
        <w:t>Приложение 4</w:t>
      </w:r>
    </w:p>
    <w:p w:rsidR="007F50A0" w:rsidRPr="00E32951" w:rsidRDefault="007F50A0" w:rsidP="00B47DF5">
      <w:pPr>
        <w:tabs>
          <w:tab w:val="left" w:pos="1510"/>
          <w:tab w:val="left" w:pos="1588"/>
        </w:tabs>
        <w:spacing w:line="360" w:lineRule="auto"/>
        <w:ind w:firstLine="709"/>
        <w:rPr>
          <w:b/>
          <w:bCs/>
          <w:noProof/>
          <w:color w:val="000000"/>
          <w:sz w:val="28"/>
          <w:szCs w:val="28"/>
        </w:rPr>
      </w:pPr>
    </w:p>
    <w:p w:rsidR="00F02C84" w:rsidRPr="00E32951" w:rsidRDefault="00F02C84" w:rsidP="00B47DF5">
      <w:pPr>
        <w:tabs>
          <w:tab w:val="left" w:pos="1510"/>
          <w:tab w:val="left" w:pos="1588"/>
        </w:tabs>
        <w:spacing w:line="360" w:lineRule="auto"/>
        <w:ind w:firstLine="709"/>
        <w:rPr>
          <w:noProof/>
          <w:color w:val="000000"/>
          <w:sz w:val="28"/>
          <w:szCs w:val="28"/>
        </w:rPr>
      </w:pPr>
      <w:r w:rsidRPr="00E32951">
        <w:rPr>
          <w:b/>
          <w:bCs/>
          <w:noProof/>
          <w:color w:val="000000"/>
          <w:sz w:val="28"/>
          <w:szCs w:val="28"/>
        </w:rPr>
        <w:t>Конспект занятия №1</w:t>
      </w:r>
      <w:r w:rsidR="007F50A0" w:rsidRPr="00E32951">
        <w:rPr>
          <w:b/>
          <w:bCs/>
          <w:noProof/>
          <w:color w:val="000000"/>
          <w:sz w:val="28"/>
          <w:szCs w:val="28"/>
        </w:rPr>
        <w:t xml:space="preserve">. </w:t>
      </w:r>
      <w:r w:rsidRPr="00E32951">
        <w:rPr>
          <w:b/>
          <w:bCs/>
          <w:noProof/>
          <w:color w:val="000000"/>
          <w:sz w:val="28"/>
          <w:szCs w:val="28"/>
        </w:rPr>
        <w:t>«Службы 01,02,03 всегда на страже»</w:t>
      </w:r>
    </w:p>
    <w:p w:rsidR="00F02C84" w:rsidRPr="00E32951" w:rsidRDefault="00F02C84" w:rsidP="00B47DF5">
      <w:pPr>
        <w:tabs>
          <w:tab w:val="left" w:pos="737"/>
          <w:tab w:val="left" w:pos="815"/>
        </w:tabs>
        <w:spacing w:line="360" w:lineRule="auto"/>
        <w:ind w:firstLine="709"/>
        <w:rPr>
          <w:noProof/>
          <w:color w:val="000000"/>
          <w:sz w:val="28"/>
          <w:szCs w:val="28"/>
        </w:rPr>
      </w:pPr>
      <w:r w:rsidRPr="00E32951">
        <w:rPr>
          <w:noProof/>
          <w:color w:val="000000"/>
          <w:sz w:val="28"/>
          <w:szCs w:val="28"/>
        </w:rPr>
        <w:t>Цель: познакомить со службами спасения 01,02,03; учить детей рассказывать по предложенным картинкам, по впечатлениям из личного опыта; воспитывать нравственные качества, вызывать желание помогать людям в беде, вызывать чувство сострадания и ответственности.</w:t>
      </w:r>
    </w:p>
    <w:p w:rsidR="00F02C84" w:rsidRPr="00E32951" w:rsidRDefault="00F02C84" w:rsidP="00B47DF5">
      <w:pPr>
        <w:tabs>
          <w:tab w:val="left" w:pos="737"/>
          <w:tab w:val="left" w:pos="815"/>
        </w:tabs>
        <w:spacing w:line="360" w:lineRule="auto"/>
        <w:ind w:firstLine="709"/>
        <w:rPr>
          <w:noProof/>
          <w:color w:val="000000"/>
          <w:sz w:val="28"/>
          <w:szCs w:val="28"/>
        </w:rPr>
      </w:pPr>
      <w:r w:rsidRPr="00E32951">
        <w:rPr>
          <w:noProof/>
          <w:color w:val="000000"/>
          <w:sz w:val="28"/>
          <w:szCs w:val="28"/>
        </w:rPr>
        <w:t>Ход занятия</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-Ребята, у кого из вас дома есть телефон? А вы умеете пользоваться телефоном? Куда вы звоните? (бабушке, дедушке, сестре, знакомым).</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-Есть номера телефонов, которые знают все люди, и очень важно, чтобы эти номера знали все дети. Сейчас мы попробуем догадаться, какие это номера телефонов. Послушайте, какая ситуация произошла с девочкой. (Читаю отрывок из стихотворения С. Маршака «01».)</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 xml:space="preserve"> Мать на рынок уходила,</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 xml:space="preserve"> Дочке Лене говорила:</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 xml:space="preserve"> «Печку, Леночка, не тронь-</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 xml:space="preserve"> Жжется, Леночка, огонь..»</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-Как вы думаете, что могло случиться с девочкой?(ответы детей) Какая спасательная служба может помочь в такой ситуации? По какому телефону можно вызвать пожарную службу? Правильно, по телефону «01». (Прикрепляю на доску карточку с «01», и хором дети проговаривают этот номер телефона, чтобы его запомнить.)</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-А теперь посмотрите другие картинки.(девочка стоит на улице и плачет)</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-Что случилось с девочкой? Как помочь девочке? Какая служба необходима? По какому номеру телефона можно вызвать милицию? Правильно, по номеру «02»(Прикрепляю на доску карточку с «02».)</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-Ребята а вы можете вспомнить случай из своей жизни, когда вы сильно болели? (рассказы детей) А случалось ли вам болеть так, что с вашей болезнью не могла справиться даже мама? Часто бывает, что человек так плохо себя чувствует, что необходимо вызвать «скорую помощь». По какому телефону нужно вызвать «скорую помощь»?</w:t>
      </w:r>
      <w:r w:rsidR="00B47DF5" w:rsidRPr="00E32951">
        <w:rPr>
          <w:noProof/>
          <w:color w:val="000000"/>
          <w:sz w:val="28"/>
          <w:szCs w:val="28"/>
        </w:rPr>
        <w:t>(</w:t>
      </w:r>
      <w:r w:rsidRPr="00E32951">
        <w:rPr>
          <w:noProof/>
          <w:color w:val="000000"/>
          <w:sz w:val="28"/>
          <w:szCs w:val="28"/>
        </w:rPr>
        <w:t>Прикрепляю на доску карточку с «03»).</w:t>
      </w:r>
    </w:p>
    <w:p w:rsidR="00B47DF5" w:rsidRPr="00E32951" w:rsidRDefault="00F02C84" w:rsidP="00B47DF5">
      <w:pPr>
        <w:tabs>
          <w:tab w:val="left" w:pos="737"/>
          <w:tab w:val="left" w:pos="815"/>
        </w:tabs>
        <w:spacing w:line="360" w:lineRule="auto"/>
        <w:ind w:firstLine="709"/>
        <w:rPr>
          <w:noProof/>
          <w:color w:val="000000"/>
          <w:sz w:val="28"/>
          <w:szCs w:val="28"/>
        </w:rPr>
      </w:pPr>
      <w:r w:rsidRPr="00E32951">
        <w:rPr>
          <w:noProof/>
          <w:color w:val="000000"/>
          <w:sz w:val="28"/>
          <w:szCs w:val="28"/>
        </w:rPr>
        <w:t>-Эти службы работают круглосуточно, то есть и днем, и ночью. Потому что в любой момент с людьми может произойти беда.</w:t>
      </w:r>
    </w:p>
    <w:p w:rsidR="00B47DF5"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-А как вы думаете,</w:t>
      </w:r>
      <w:r w:rsidR="00B47DF5" w:rsidRPr="00E32951">
        <w:rPr>
          <w:noProof/>
          <w:color w:val="000000"/>
          <w:sz w:val="28"/>
          <w:szCs w:val="28"/>
        </w:rPr>
        <w:t xml:space="preserve"> </w:t>
      </w:r>
      <w:r w:rsidRPr="00E32951">
        <w:rPr>
          <w:noProof/>
          <w:color w:val="000000"/>
          <w:sz w:val="28"/>
          <w:szCs w:val="28"/>
        </w:rPr>
        <w:t>какими качествами должен обладать человек, который работает в службах спасения?</w:t>
      </w:r>
      <w:r w:rsidR="00B47DF5" w:rsidRPr="00E32951">
        <w:rPr>
          <w:noProof/>
          <w:color w:val="000000"/>
          <w:sz w:val="28"/>
          <w:szCs w:val="28"/>
        </w:rPr>
        <w:t xml:space="preserve"> </w:t>
      </w:r>
      <w:r w:rsidRPr="00E32951">
        <w:rPr>
          <w:noProof/>
          <w:color w:val="000000"/>
          <w:sz w:val="28"/>
          <w:szCs w:val="28"/>
        </w:rPr>
        <w:t>Давайте соберем в мои ладони много-много слов, обозначающих эти качества. (Мужественность, выносливость, доброта, милосердие, нежность, любовь, жалость, ум, профессиональность и т.д.) -</w:t>
      </w:r>
      <w:r w:rsidR="00E32951" w:rsidRPr="00E32951">
        <w:rPr>
          <w:noProof/>
          <w:color w:val="000000"/>
          <w:sz w:val="28"/>
          <w:szCs w:val="28"/>
        </w:rPr>
        <w:t xml:space="preserve"> </w:t>
      </w:r>
      <w:r w:rsidRPr="00E32951">
        <w:rPr>
          <w:noProof/>
          <w:color w:val="000000"/>
          <w:sz w:val="28"/>
          <w:szCs w:val="28"/>
        </w:rPr>
        <w:t>Ребята, помните, мы с вами делали макет большого города, где могут произойти разные происшествия. Вот и в нашем городе случилась беда. Поступили важные сообщения, что: 1- Мальчик 5 лет разжег дома костер. 2- потерялась девочка 3 лет. 3- Мальчик 6 лет сломал руку.</w:t>
      </w:r>
    </w:p>
    <w:p w:rsidR="00F02C84" w:rsidRPr="00E32951" w:rsidRDefault="00F02C84" w:rsidP="00B47DF5">
      <w:pPr>
        <w:tabs>
          <w:tab w:val="left" w:pos="345"/>
        </w:tabs>
        <w:spacing w:line="360" w:lineRule="auto"/>
        <w:ind w:firstLine="709"/>
        <w:rPr>
          <w:noProof/>
          <w:color w:val="000000"/>
          <w:sz w:val="28"/>
          <w:szCs w:val="28"/>
        </w:rPr>
      </w:pPr>
      <w:r w:rsidRPr="00E32951">
        <w:rPr>
          <w:noProof/>
          <w:color w:val="000000"/>
          <w:sz w:val="28"/>
          <w:szCs w:val="28"/>
        </w:rPr>
        <w:t>-Ребята, мы сможем им помочь? Нам необходимо разбиться на три команды: «01», «02», «03».</w:t>
      </w:r>
      <w:r w:rsidR="00B47DF5" w:rsidRPr="00E32951">
        <w:rPr>
          <w:noProof/>
          <w:color w:val="000000"/>
          <w:sz w:val="28"/>
          <w:szCs w:val="28"/>
        </w:rPr>
        <w:t xml:space="preserve"> </w:t>
      </w:r>
      <w:r w:rsidRPr="00E32951">
        <w:rPr>
          <w:noProof/>
          <w:color w:val="000000"/>
          <w:sz w:val="28"/>
          <w:szCs w:val="28"/>
        </w:rPr>
        <w:t>Прежде чем собраться в дорогу, надо надеть специальную одежду, собрать необходимые инструменты в чемоданы. И не забудьте взять с собой в дорогу самое главное – те качества, которые вы собирали в мои ладони. Дети по сигналу ищут по лабиринту место, где необходима помощь пострадавшему (Игра-эстафета «Чья команда быстрее соберет чемодан к выезду».)</w:t>
      </w:r>
    </w:p>
    <w:p w:rsidR="00F02C84" w:rsidRPr="00E32951" w:rsidRDefault="00F02C84" w:rsidP="00B47DF5">
      <w:pPr>
        <w:tabs>
          <w:tab w:val="left" w:pos="345"/>
        </w:tabs>
        <w:spacing w:line="360" w:lineRule="auto"/>
        <w:ind w:firstLine="709"/>
        <w:rPr>
          <w:noProof/>
          <w:color w:val="000000"/>
          <w:sz w:val="28"/>
          <w:szCs w:val="28"/>
        </w:rPr>
      </w:pPr>
      <w:r w:rsidRPr="00E32951">
        <w:rPr>
          <w:noProof/>
          <w:color w:val="000000"/>
          <w:sz w:val="28"/>
          <w:szCs w:val="28"/>
        </w:rPr>
        <w:t>-Молодцы, ребята, вы правильно собрали свои инструменты к выезду. Вам это пригодится. Но не забудьте взять с собой в дорогу самое главное – те качества, которые вы собирали в мои ладони. (дети ищут по лабиринту место, где необходима помощь пострадавшему. Развивается сюжетно-ролевая игра.</w:t>
      </w:r>
    </w:p>
    <w:p w:rsidR="00F02C84" w:rsidRPr="00E32951" w:rsidRDefault="00F02C84" w:rsidP="00B47DF5">
      <w:pPr>
        <w:tabs>
          <w:tab w:val="left" w:pos="707"/>
          <w:tab w:val="left" w:pos="785"/>
        </w:tabs>
        <w:spacing w:line="360" w:lineRule="auto"/>
        <w:ind w:firstLine="709"/>
        <w:rPr>
          <w:noProof/>
          <w:color w:val="000000"/>
          <w:sz w:val="28"/>
          <w:szCs w:val="28"/>
        </w:rPr>
      </w:pPr>
    </w:p>
    <w:p w:rsidR="00F02C84" w:rsidRPr="00E32951" w:rsidRDefault="00F02C84" w:rsidP="00B47DF5">
      <w:pPr>
        <w:tabs>
          <w:tab w:val="left" w:pos="707"/>
          <w:tab w:val="left" w:pos="785"/>
        </w:tabs>
        <w:spacing w:line="360" w:lineRule="auto"/>
        <w:ind w:firstLine="709"/>
        <w:rPr>
          <w:b/>
          <w:bCs/>
          <w:noProof/>
          <w:color w:val="000000"/>
          <w:sz w:val="28"/>
          <w:szCs w:val="28"/>
        </w:rPr>
      </w:pPr>
      <w:r w:rsidRPr="00E32951">
        <w:rPr>
          <w:b/>
          <w:bCs/>
          <w:noProof/>
          <w:color w:val="000000"/>
          <w:sz w:val="28"/>
          <w:szCs w:val="28"/>
        </w:rPr>
        <w:t>Конспект занятия №2</w:t>
      </w:r>
      <w:r w:rsidR="00E32951" w:rsidRPr="00E32951">
        <w:rPr>
          <w:b/>
          <w:bCs/>
          <w:noProof/>
          <w:color w:val="000000"/>
          <w:sz w:val="28"/>
          <w:szCs w:val="28"/>
        </w:rPr>
        <w:t xml:space="preserve">. </w:t>
      </w:r>
      <w:r w:rsidRPr="00E32951">
        <w:rPr>
          <w:b/>
          <w:bCs/>
          <w:noProof/>
          <w:color w:val="000000"/>
          <w:sz w:val="28"/>
          <w:szCs w:val="28"/>
        </w:rPr>
        <w:t>«Опасные предметы дома»</w:t>
      </w:r>
    </w:p>
    <w:p w:rsidR="00E32951" w:rsidRPr="00E32951" w:rsidRDefault="00E32951" w:rsidP="00B47DF5">
      <w:pPr>
        <w:tabs>
          <w:tab w:val="left" w:pos="707"/>
          <w:tab w:val="left" w:pos="785"/>
        </w:tabs>
        <w:spacing w:line="360" w:lineRule="auto"/>
        <w:ind w:firstLine="709"/>
        <w:rPr>
          <w:noProof/>
          <w:color w:val="000000"/>
          <w:sz w:val="28"/>
          <w:szCs w:val="28"/>
        </w:rPr>
      </w:pP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Цель:</w:t>
      </w:r>
      <w:r w:rsidR="00E32951" w:rsidRPr="00E32951">
        <w:rPr>
          <w:noProof/>
          <w:color w:val="000000"/>
          <w:sz w:val="28"/>
          <w:szCs w:val="28"/>
        </w:rPr>
        <w:t xml:space="preserve"> </w:t>
      </w:r>
      <w:r w:rsidRPr="00E32951">
        <w:rPr>
          <w:noProof/>
          <w:color w:val="000000"/>
          <w:sz w:val="28"/>
          <w:szCs w:val="28"/>
        </w:rPr>
        <w:t>закрепить у детей представление об опасных для жизни и здоровья предметах, с которыми они встречаются в быту, об их необходимости для человека, о правилах пользования ими.</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Ход занятия</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-Ребята, вы уже взрослые. Кого из вас родители оставляли дома одного?(ответы детей)</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-Если вы уже оставались одни дома, то вам необходимо знать правила безопасности. Какие опасности могут быть дома7 Опасности ждут нас на каждом шагу. Сейчас мы попробуем определить, какие предметы в доме можно считать опасными. Отгадайте загадки о домашних предметах и подумайте, чем они могут быть опасными.</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1.Два кольца, два конца, а посередине гвоздик.(ножницы)</w:t>
      </w:r>
    </w:p>
    <w:p w:rsidR="00B47DF5"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2.Не хочу я молчать, дайте вволю постучать.</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И стучит день-деньской он железной головой.(молоток)</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3.(см</w:t>
      </w:r>
      <w:r w:rsidR="00B47DF5" w:rsidRPr="00E32951">
        <w:rPr>
          <w:noProof/>
          <w:color w:val="000000"/>
          <w:sz w:val="28"/>
          <w:szCs w:val="28"/>
        </w:rPr>
        <w:t>.</w:t>
      </w:r>
      <w:r w:rsidRPr="00E32951">
        <w:rPr>
          <w:noProof/>
          <w:color w:val="000000"/>
          <w:sz w:val="28"/>
          <w:szCs w:val="28"/>
        </w:rPr>
        <w:t xml:space="preserve"> Приложение к конспектам)</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Дети отгадывают загадки, рассказывают, какую опасно</w:t>
      </w:r>
      <w:r w:rsidR="00E32951" w:rsidRPr="00E32951">
        <w:rPr>
          <w:noProof/>
          <w:color w:val="000000"/>
          <w:sz w:val="28"/>
          <w:szCs w:val="28"/>
        </w:rPr>
        <w:t>сть таит каждый бытовой предмет</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-Молодцы, ребята, вы очень хорошо подметили все опасности в предметах. А сейчас внимательно рассмотрите эту картину.(Воспитатель предлагает детям иллюстрацию с нарисованной квартирой, в которой находятся различные бытовые предметы.) В этой квартире оставили малышей Андрюшу и Наташу.(воспитатель представляет детям кукол)</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 xml:space="preserve">-Их родители ушли на работу. Давайте, ребята, расскажем малышам, какими предметами нельзя пользоваться самостоятельно, чтобы не случилась беда. Около каждого предмета будем ставить предупреждающие знаки: </w:t>
      </w:r>
      <w:r w:rsidRPr="00E32951">
        <w:rPr>
          <w:b/>
          <w:bCs/>
          <w:noProof/>
          <w:color w:val="000000"/>
          <w:sz w:val="28"/>
          <w:szCs w:val="28"/>
        </w:rPr>
        <w:t>Х</w:t>
      </w:r>
      <w:r w:rsidR="00E32951" w:rsidRPr="00E32951">
        <w:rPr>
          <w:b/>
          <w:bCs/>
          <w:noProof/>
          <w:color w:val="000000"/>
          <w:sz w:val="28"/>
          <w:szCs w:val="28"/>
        </w:rPr>
        <w:t xml:space="preserve"> </w:t>
      </w:r>
      <w:r w:rsidRPr="00E32951">
        <w:rPr>
          <w:noProof/>
          <w:color w:val="000000"/>
          <w:sz w:val="28"/>
          <w:szCs w:val="28"/>
        </w:rPr>
        <w:t>-</w:t>
      </w:r>
      <w:r w:rsidR="00E32951" w:rsidRPr="00E32951">
        <w:rPr>
          <w:noProof/>
          <w:color w:val="000000"/>
          <w:sz w:val="28"/>
          <w:szCs w:val="28"/>
        </w:rPr>
        <w:t xml:space="preserve"> </w:t>
      </w:r>
      <w:r w:rsidRPr="00E32951">
        <w:rPr>
          <w:noProof/>
          <w:color w:val="000000"/>
          <w:sz w:val="28"/>
          <w:szCs w:val="28"/>
        </w:rPr>
        <w:t xml:space="preserve">нельзя пользоваться, </w:t>
      </w:r>
      <w:r w:rsidRPr="00E32951">
        <w:rPr>
          <w:b/>
          <w:bCs/>
          <w:noProof/>
          <w:color w:val="000000"/>
          <w:sz w:val="28"/>
          <w:szCs w:val="28"/>
        </w:rPr>
        <w:t>!</w:t>
      </w:r>
      <w:r w:rsidRPr="00E32951">
        <w:rPr>
          <w:noProof/>
          <w:color w:val="000000"/>
          <w:sz w:val="28"/>
          <w:szCs w:val="28"/>
        </w:rPr>
        <w:t>-осторожно пользоваться.(дети расставляют по квартире знаки)</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-Ребята, давайте повторим правила безопасности:</w:t>
      </w:r>
    </w:p>
    <w:p w:rsidR="00F02C84" w:rsidRPr="00E32951" w:rsidRDefault="00F02C84" w:rsidP="00882489">
      <w:pPr>
        <w:numPr>
          <w:ilvl w:val="0"/>
          <w:numId w:val="62"/>
        </w:numPr>
        <w:tabs>
          <w:tab w:val="clear" w:pos="720"/>
          <w:tab w:val="left" w:pos="707"/>
          <w:tab w:val="left" w:pos="785"/>
        </w:tabs>
        <w:spacing w:line="360" w:lineRule="auto"/>
        <w:ind w:left="0" w:firstLine="709"/>
        <w:rPr>
          <w:noProof/>
          <w:color w:val="000000"/>
          <w:sz w:val="28"/>
          <w:szCs w:val="28"/>
        </w:rPr>
      </w:pPr>
      <w:r w:rsidRPr="00E32951">
        <w:rPr>
          <w:noProof/>
          <w:color w:val="000000"/>
          <w:sz w:val="28"/>
          <w:szCs w:val="28"/>
        </w:rPr>
        <w:t>Все острые, колющие и режущие предметы обязательно надо класть на свои места. Порядок в доме не только для красоты, но и для безопасности.</w:t>
      </w:r>
    </w:p>
    <w:p w:rsidR="00F02C84" w:rsidRPr="00E32951" w:rsidRDefault="00F02C84" w:rsidP="00882489">
      <w:pPr>
        <w:numPr>
          <w:ilvl w:val="0"/>
          <w:numId w:val="62"/>
        </w:numPr>
        <w:tabs>
          <w:tab w:val="clear" w:pos="720"/>
          <w:tab w:val="left" w:pos="707"/>
          <w:tab w:val="left" w:pos="785"/>
        </w:tabs>
        <w:spacing w:line="360" w:lineRule="auto"/>
        <w:ind w:left="0" w:firstLine="709"/>
        <w:rPr>
          <w:noProof/>
          <w:color w:val="000000"/>
          <w:sz w:val="28"/>
          <w:szCs w:val="28"/>
        </w:rPr>
      </w:pPr>
      <w:r w:rsidRPr="00E32951">
        <w:rPr>
          <w:noProof/>
          <w:color w:val="000000"/>
          <w:sz w:val="28"/>
          <w:szCs w:val="28"/>
        </w:rPr>
        <w:t>Не включать электрические приборы, они могут ударить током или стать причиной пожара.</w:t>
      </w:r>
    </w:p>
    <w:p w:rsidR="00B47DF5" w:rsidRPr="00E32951" w:rsidRDefault="00F02C84" w:rsidP="00882489">
      <w:pPr>
        <w:numPr>
          <w:ilvl w:val="0"/>
          <w:numId w:val="62"/>
        </w:numPr>
        <w:tabs>
          <w:tab w:val="clear" w:pos="720"/>
          <w:tab w:val="left" w:pos="707"/>
          <w:tab w:val="left" w:pos="785"/>
        </w:tabs>
        <w:spacing w:line="360" w:lineRule="auto"/>
        <w:ind w:left="0" w:firstLine="709"/>
        <w:rPr>
          <w:noProof/>
          <w:color w:val="000000"/>
          <w:sz w:val="28"/>
          <w:szCs w:val="28"/>
        </w:rPr>
      </w:pPr>
      <w:r w:rsidRPr="00E32951">
        <w:rPr>
          <w:noProof/>
          <w:color w:val="000000"/>
          <w:sz w:val="28"/>
          <w:szCs w:val="28"/>
        </w:rPr>
        <w:t>Ни в коем случае не пробуй никакие лекарства. Во-первых, это не вкусно, а во-вторых, неправильно принятое лекарство может оказаться ядом.</w:t>
      </w:r>
    </w:p>
    <w:p w:rsidR="00F02C84" w:rsidRPr="00E32951" w:rsidRDefault="00F02C84" w:rsidP="00882489">
      <w:pPr>
        <w:numPr>
          <w:ilvl w:val="0"/>
          <w:numId w:val="62"/>
        </w:numPr>
        <w:tabs>
          <w:tab w:val="clear" w:pos="720"/>
          <w:tab w:val="left" w:pos="707"/>
          <w:tab w:val="left" w:pos="785"/>
        </w:tabs>
        <w:spacing w:line="360" w:lineRule="auto"/>
        <w:ind w:left="0" w:firstLine="709"/>
        <w:rPr>
          <w:noProof/>
          <w:color w:val="000000"/>
          <w:sz w:val="28"/>
          <w:szCs w:val="28"/>
        </w:rPr>
      </w:pPr>
      <w:r w:rsidRPr="00E32951">
        <w:rPr>
          <w:noProof/>
          <w:color w:val="000000"/>
          <w:sz w:val="28"/>
          <w:szCs w:val="28"/>
        </w:rPr>
        <w:t>Не трогать бытовую химию: стиральные порошки, средства для мытья посуды, соду, средства от насекомых.</w:t>
      </w:r>
    </w:p>
    <w:p w:rsidR="00B47DF5" w:rsidRPr="00E32951" w:rsidRDefault="00F02C84" w:rsidP="00B47DF5">
      <w:pPr>
        <w:spacing w:line="360" w:lineRule="auto"/>
        <w:ind w:firstLine="709"/>
        <w:rPr>
          <w:noProof/>
          <w:color w:val="000000"/>
          <w:sz w:val="28"/>
          <w:szCs w:val="28"/>
        </w:rPr>
      </w:pPr>
      <w:r w:rsidRPr="00E32951">
        <w:rPr>
          <w:b/>
          <w:bCs/>
          <w:noProof/>
          <w:color w:val="000000"/>
          <w:sz w:val="28"/>
          <w:szCs w:val="28"/>
        </w:rPr>
        <w:t>Средство от тараканов</w:t>
      </w:r>
      <w:r w:rsidRPr="00E32951">
        <w:rPr>
          <w:noProof/>
          <w:color w:val="000000"/>
          <w:sz w:val="28"/>
          <w:szCs w:val="28"/>
        </w:rPr>
        <w:t>.</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Жили в доме великаны,</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И жили в доме тараканы.</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Что же делать, как тут быть?</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-Тараканов уморить!</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И купили великаны</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Средство против тараканов…</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Но остались тараканы,</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А не стало великанов.</w:t>
      </w:r>
    </w:p>
    <w:p w:rsidR="00B47DF5" w:rsidRPr="00E32951" w:rsidRDefault="00B47DF5" w:rsidP="00B47DF5">
      <w:pPr>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Аккуратней надо быть,</w:t>
      </w:r>
    </w:p>
    <w:p w:rsidR="00F02C84" w:rsidRPr="00E32951" w:rsidRDefault="00B47DF5" w:rsidP="00B47DF5">
      <w:pPr>
        <w:tabs>
          <w:tab w:val="left" w:pos="1457"/>
          <w:tab w:val="left" w:pos="1535"/>
        </w:tabs>
        <w:spacing w:line="360" w:lineRule="auto"/>
        <w:ind w:firstLine="709"/>
        <w:rPr>
          <w:noProof/>
          <w:color w:val="000000"/>
          <w:sz w:val="28"/>
          <w:szCs w:val="28"/>
        </w:rPr>
      </w:pPr>
      <w:r w:rsidRPr="00E32951">
        <w:rPr>
          <w:noProof/>
          <w:color w:val="000000"/>
          <w:sz w:val="28"/>
          <w:szCs w:val="28"/>
        </w:rPr>
        <w:t xml:space="preserve"> </w:t>
      </w:r>
      <w:r w:rsidR="00F02C84" w:rsidRPr="00E32951">
        <w:rPr>
          <w:noProof/>
          <w:color w:val="000000"/>
          <w:sz w:val="28"/>
          <w:szCs w:val="28"/>
        </w:rPr>
        <w:t>Чтоб себя не отравить.</w:t>
      </w:r>
    </w:p>
    <w:p w:rsidR="00F02C84" w:rsidRPr="00E32951" w:rsidRDefault="00F02C84" w:rsidP="00B47DF5">
      <w:pPr>
        <w:tabs>
          <w:tab w:val="left" w:pos="737"/>
          <w:tab w:val="left" w:pos="815"/>
        </w:tabs>
        <w:spacing w:line="360" w:lineRule="auto"/>
        <w:ind w:firstLine="709"/>
        <w:rPr>
          <w:noProof/>
          <w:color w:val="000000"/>
          <w:sz w:val="28"/>
          <w:szCs w:val="28"/>
        </w:rPr>
      </w:pPr>
      <w:r w:rsidRPr="00E32951">
        <w:rPr>
          <w:noProof/>
          <w:color w:val="000000"/>
          <w:sz w:val="28"/>
          <w:szCs w:val="28"/>
        </w:rPr>
        <w:t>-Отравиться можно не только лекарствами, химическими препаратами, но можно отравиться невидимым ядом – газом. Газ может быть очень опасен. Поэтому почувствовав запах газа, соблюдайте следующие правила:</w:t>
      </w:r>
    </w:p>
    <w:p w:rsidR="00F02C84" w:rsidRPr="00E32951" w:rsidRDefault="00F02C84" w:rsidP="00B47DF5">
      <w:pPr>
        <w:tabs>
          <w:tab w:val="left" w:pos="737"/>
          <w:tab w:val="left" w:pos="815"/>
        </w:tabs>
        <w:spacing w:line="360" w:lineRule="auto"/>
        <w:ind w:firstLine="709"/>
        <w:rPr>
          <w:noProof/>
          <w:color w:val="000000"/>
          <w:sz w:val="28"/>
          <w:szCs w:val="28"/>
        </w:rPr>
      </w:pPr>
      <w:r w:rsidRPr="00E32951">
        <w:rPr>
          <w:noProof/>
          <w:color w:val="000000"/>
          <w:sz w:val="28"/>
          <w:szCs w:val="28"/>
        </w:rPr>
        <w:t>-Срочно скажи об этом взрослым, надо сразу же открыть окна и двери, позвонить по телефону «04», ни в коем случае не включать свет и не зажигать спичку.</w:t>
      </w:r>
    </w:p>
    <w:p w:rsidR="00F02C84" w:rsidRPr="00E32951" w:rsidRDefault="00F02C84" w:rsidP="00B47DF5">
      <w:pPr>
        <w:tabs>
          <w:tab w:val="left" w:pos="737"/>
          <w:tab w:val="left" w:pos="815"/>
        </w:tabs>
        <w:spacing w:line="360" w:lineRule="auto"/>
        <w:ind w:firstLine="709"/>
        <w:rPr>
          <w:noProof/>
          <w:color w:val="000000"/>
          <w:sz w:val="28"/>
          <w:szCs w:val="28"/>
        </w:rPr>
      </w:pPr>
      <w:r w:rsidRPr="00E32951">
        <w:rPr>
          <w:noProof/>
          <w:color w:val="000000"/>
          <w:sz w:val="28"/>
          <w:szCs w:val="28"/>
        </w:rPr>
        <w:t>-Если ты живешь в многоэтажном доме, тебя ждет еще одна опасность – это балкон. Очень опасно выходить одному на балкон.</w:t>
      </w:r>
    </w:p>
    <w:p w:rsidR="00F02C84" w:rsidRPr="00E32951" w:rsidRDefault="00F02C84" w:rsidP="00B47DF5">
      <w:pPr>
        <w:tabs>
          <w:tab w:val="left" w:pos="737"/>
          <w:tab w:val="left" w:pos="815"/>
        </w:tabs>
        <w:spacing w:line="360" w:lineRule="auto"/>
        <w:ind w:firstLine="709"/>
        <w:rPr>
          <w:noProof/>
          <w:color w:val="000000"/>
          <w:sz w:val="28"/>
          <w:szCs w:val="28"/>
        </w:rPr>
      </w:pPr>
      <w:r w:rsidRPr="00E32951">
        <w:rPr>
          <w:noProof/>
          <w:color w:val="000000"/>
          <w:sz w:val="28"/>
          <w:szCs w:val="28"/>
        </w:rPr>
        <w:t>Человек не птица, удобнее по лестнице спуститься,</w:t>
      </w:r>
    </w:p>
    <w:p w:rsidR="00F02C84" w:rsidRPr="00E32951" w:rsidRDefault="00F02C84" w:rsidP="00B47DF5">
      <w:pPr>
        <w:tabs>
          <w:tab w:val="left" w:pos="737"/>
          <w:tab w:val="left" w:pos="815"/>
        </w:tabs>
        <w:spacing w:line="360" w:lineRule="auto"/>
        <w:ind w:firstLine="709"/>
        <w:rPr>
          <w:noProof/>
          <w:color w:val="000000"/>
          <w:sz w:val="28"/>
          <w:szCs w:val="28"/>
        </w:rPr>
      </w:pPr>
      <w:r w:rsidRPr="00E32951">
        <w:rPr>
          <w:noProof/>
          <w:color w:val="000000"/>
          <w:sz w:val="28"/>
          <w:szCs w:val="28"/>
        </w:rPr>
        <w:t>Без парашюта с высоты прыгают только коты.</w:t>
      </w:r>
    </w:p>
    <w:p w:rsidR="00F02C84" w:rsidRPr="00E32951" w:rsidRDefault="00F02C84" w:rsidP="00B47DF5">
      <w:pPr>
        <w:tabs>
          <w:tab w:val="left" w:pos="737"/>
          <w:tab w:val="left" w:pos="815"/>
        </w:tabs>
        <w:spacing w:line="360" w:lineRule="auto"/>
        <w:ind w:firstLine="709"/>
        <w:rPr>
          <w:noProof/>
          <w:color w:val="000000"/>
          <w:sz w:val="28"/>
          <w:szCs w:val="28"/>
        </w:rPr>
      </w:pPr>
      <w:r w:rsidRPr="00E32951">
        <w:rPr>
          <w:noProof/>
          <w:color w:val="000000"/>
          <w:sz w:val="28"/>
          <w:szCs w:val="28"/>
        </w:rPr>
        <w:t>-Запомните</w:t>
      </w:r>
      <w:r w:rsidR="00B47DF5" w:rsidRPr="00E32951">
        <w:rPr>
          <w:noProof/>
          <w:color w:val="000000"/>
          <w:sz w:val="28"/>
          <w:szCs w:val="28"/>
        </w:rPr>
        <w:t>,</w:t>
      </w:r>
      <w:r w:rsidRPr="00E32951">
        <w:rPr>
          <w:noProof/>
          <w:color w:val="000000"/>
          <w:sz w:val="28"/>
          <w:szCs w:val="28"/>
        </w:rPr>
        <w:t xml:space="preserve"> дети, правила эти и смело оставайтесь дома одни, с вами не случится никакой беды.</w:t>
      </w:r>
    </w:p>
    <w:p w:rsidR="00F02C84" w:rsidRPr="00E32951" w:rsidRDefault="00F02C84" w:rsidP="00B47DF5">
      <w:pPr>
        <w:tabs>
          <w:tab w:val="left" w:pos="737"/>
          <w:tab w:val="left" w:pos="815"/>
        </w:tabs>
        <w:spacing w:line="360" w:lineRule="auto"/>
        <w:ind w:firstLine="709"/>
        <w:rPr>
          <w:noProof/>
          <w:color w:val="000000"/>
          <w:sz w:val="28"/>
          <w:szCs w:val="28"/>
        </w:rPr>
      </w:pPr>
      <w:r w:rsidRPr="00E32951">
        <w:rPr>
          <w:noProof/>
          <w:color w:val="000000"/>
          <w:sz w:val="28"/>
          <w:szCs w:val="28"/>
        </w:rPr>
        <w:t>-Теперь, я думаю, наши малыши Андрюша и Наташа будут в безопасности. А вы, ребята, если узнаете что то новое, им обязательно расскажите.</w:t>
      </w:r>
    </w:p>
    <w:p w:rsidR="00F02C84" w:rsidRPr="00E32951" w:rsidRDefault="00F02C84" w:rsidP="00B47DF5">
      <w:pPr>
        <w:tabs>
          <w:tab w:val="left" w:pos="737"/>
          <w:tab w:val="left" w:pos="815"/>
        </w:tabs>
        <w:spacing w:line="360" w:lineRule="auto"/>
        <w:ind w:firstLine="709"/>
        <w:rPr>
          <w:b/>
          <w:bCs/>
          <w:noProof/>
          <w:color w:val="000000"/>
          <w:sz w:val="28"/>
          <w:szCs w:val="28"/>
        </w:rPr>
      </w:pPr>
    </w:p>
    <w:p w:rsidR="00F02C84" w:rsidRPr="00E32951" w:rsidRDefault="00F02C84" w:rsidP="00B47DF5">
      <w:pPr>
        <w:spacing w:line="360" w:lineRule="auto"/>
        <w:ind w:firstLine="709"/>
        <w:rPr>
          <w:b/>
          <w:bCs/>
          <w:noProof/>
          <w:color w:val="000000"/>
          <w:sz w:val="28"/>
          <w:szCs w:val="28"/>
        </w:rPr>
      </w:pPr>
      <w:r w:rsidRPr="00E32951">
        <w:rPr>
          <w:b/>
          <w:bCs/>
          <w:noProof/>
          <w:color w:val="000000"/>
          <w:sz w:val="28"/>
          <w:szCs w:val="28"/>
        </w:rPr>
        <w:t>Беседа</w:t>
      </w:r>
      <w:r w:rsidR="00E32951" w:rsidRPr="00E32951">
        <w:rPr>
          <w:b/>
          <w:bCs/>
          <w:noProof/>
          <w:color w:val="000000"/>
          <w:sz w:val="28"/>
          <w:szCs w:val="28"/>
        </w:rPr>
        <w:t xml:space="preserve"> - «</w:t>
      </w:r>
      <w:r w:rsidRPr="00E32951">
        <w:rPr>
          <w:b/>
          <w:bCs/>
          <w:noProof/>
          <w:color w:val="000000"/>
          <w:sz w:val="28"/>
          <w:szCs w:val="28"/>
        </w:rPr>
        <w:t>Открытое окно, балкон как источник опасности»</w:t>
      </w:r>
    </w:p>
    <w:p w:rsidR="00E32951" w:rsidRPr="00E32951" w:rsidRDefault="00E32951" w:rsidP="00B47DF5">
      <w:pPr>
        <w:spacing w:line="360" w:lineRule="auto"/>
        <w:ind w:firstLine="709"/>
        <w:rPr>
          <w:noProof/>
          <w:color w:val="000000"/>
          <w:sz w:val="28"/>
          <w:szCs w:val="28"/>
        </w:rPr>
      </w:pP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Обращаю внимание на то, что в помещении особую опасность представляют открытые окна и балконы. Дети не должны оставаться одни в комнате с открытым окном, балконом, выходить без взрослого на балкон или подходить к открытому окну. Провожу беседу с детьми на тему «Балкон, открытое окно».</w:t>
      </w:r>
      <w:r w:rsidR="00B47DF5" w:rsidRPr="00E32951">
        <w:rPr>
          <w:noProof/>
          <w:color w:val="000000"/>
          <w:sz w:val="28"/>
          <w:szCs w:val="28"/>
        </w:rPr>
        <w:t xml:space="preserve"> </w:t>
      </w:r>
      <w:r w:rsidRPr="00E32951">
        <w:rPr>
          <w:noProof/>
          <w:color w:val="000000"/>
          <w:sz w:val="28"/>
          <w:szCs w:val="28"/>
        </w:rPr>
        <w:t>-Если ты живешь в многоэтажном доме, тебя ждет еще одна опасность. Это балкон. Очень опасно выходить одному на балкон. Но если ты вышел, никогда не играй там в подвижные игры, не прыгай, не перегибайся через перила балкона. Если внизу что-то интересное, лучше спуститься вниз по лестнице. Рассматриваем с детьми изображение открытого окна. А чем опасно открытое окно? Разрешают ли дома родители детям самим открывать окна и выглядывать из них, одним выходить на балкон и играть там? Вместе с детьми рисуем план своей квартиры и отмечаем на нем опасные места. Делаем с детьми макет комнаты (окна, двери, балкон, торшер, стулья, телефон и т.д.). Изготавливаем фигуры действующих персонажей – мамы, детей. Макет комнаты можно использовать по-разному: как настольный театр, в котором дети могут разыграть историю на предложенную тему, например: «Мама ненадолго ушла, и дети остались дома одни…», причем каждый ребенок может предложить свою историю или разыграть ее со сверстниками попарно, втроем. Я предложила придумать историю вместе с родителями дома. Для развития творческого воображения и фантазии, художественных способностей детей им можно предложить придумать и дополнить персонажами и предметами комнату в соответствии с усложняющимся сюжетом (например: вором и милиционером, врачом, пожарным).</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 xml:space="preserve"> Человек – не птица,</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 xml:space="preserve"> Удобнее по лестнице спуститься.</w:t>
      </w:r>
    </w:p>
    <w:p w:rsidR="00B47DF5" w:rsidRPr="00E32951" w:rsidRDefault="00F02C84" w:rsidP="00B47DF5">
      <w:pPr>
        <w:spacing w:line="360" w:lineRule="auto"/>
        <w:ind w:firstLine="709"/>
        <w:rPr>
          <w:noProof/>
          <w:color w:val="000000"/>
          <w:sz w:val="28"/>
          <w:szCs w:val="28"/>
        </w:rPr>
      </w:pPr>
      <w:r w:rsidRPr="00E32951">
        <w:rPr>
          <w:noProof/>
          <w:color w:val="000000"/>
          <w:sz w:val="28"/>
          <w:szCs w:val="28"/>
        </w:rPr>
        <w:t xml:space="preserve"> Без парашюта с высоты</w:t>
      </w:r>
    </w:p>
    <w:p w:rsidR="00F02C84" w:rsidRPr="00E32951" w:rsidRDefault="00F02C84" w:rsidP="00B47DF5">
      <w:pPr>
        <w:spacing w:line="360" w:lineRule="auto"/>
        <w:ind w:firstLine="709"/>
        <w:rPr>
          <w:noProof/>
          <w:color w:val="000000"/>
          <w:sz w:val="28"/>
          <w:szCs w:val="28"/>
        </w:rPr>
      </w:pPr>
      <w:r w:rsidRPr="00E32951">
        <w:rPr>
          <w:noProof/>
          <w:color w:val="000000"/>
          <w:sz w:val="28"/>
          <w:szCs w:val="28"/>
        </w:rPr>
        <w:t xml:space="preserve"> Прыгают только коты.</w:t>
      </w:r>
    </w:p>
    <w:p w:rsidR="00F02C84" w:rsidRPr="00E32951" w:rsidRDefault="00F02C84" w:rsidP="00B47DF5">
      <w:pPr>
        <w:tabs>
          <w:tab w:val="left" w:pos="737"/>
          <w:tab w:val="left" w:pos="815"/>
        </w:tabs>
        <w:spacing w:line="360" w:lineRule="auto"/>
        <w:ind w:firstLine="709"/>
        <w:rPr>
          <w:b/>
          <w:bCs/>
          <w:noProof/>
          <w:color w:val="000000"/>
          <w:sz w:val="28"/>
          <w:szCs w:val="28"/>
        </w:rPr>
      </w:pPr>
      <w:r w:rsidRPr="00E32951">
        <w:rPr>
          <w:b/>
          <w:bCs/>
          <w:noProof/>
          <w:color w:val="000000"/>
          <w:sz w:val="28"/>
          <w:szCs w:val="28"/>
        </w:rPr>
        <w:t>Запомните, дети, правила эти и смело оставайтесь дома одни, с вами не случиться никакой беды.</w:t>
      </w:r>
    </w:p>
    <w:p w:rsidR="00F02C84" w:rsidRPr="00E32951" w:rsidRDefault="00F02C84" w:rsidP="00B47DF5">
      <w:pPr>
        <w:tabs>
          <w:tab w:val="left" w:pos="737"/>
          <w:tab w:val="left" w:pos="815"/>
        </w:tabs>
        <w:spacing w:line="360" w:lineRule="auto"/>
        <w:ind w:firstLine="709"/>
        <w:rPr>
          <w:b/>
          <w:bCs/>
          <w:noProof/>
          <w:color w:val="000000"/>
          <w:sz w:val="28"/>
          <w:szCs w:val="28"/>
        </w:rPr>
      </w:pPr>
    </w:p>
    <w:p w:rsidR="00B47DF5" w:rsidRPr="00E32951" w:rsidRDefault="00F02C84" w:rsidP="00E32951">
      <w:pPr>
        <w:tabs>
          <w:tab w:val="left" w:pos="737"/>
          <w:tab w:val="left" w:pos="815"/>
        </w:tabs>
        <w:spacing w:line="360" w:lineRule="auto"/>
        <w:ind w:firstLine="709"/>
        <w:rPr>
          <w:noProof/>
          <w:color w:val="000000"/>
          <w:sz w:val="28"/>
          <w:szCs w:val="28"/>
        </w:rPr>
      </w:pPr>
      <w:r w:rsidRPr="00E32951">
        <w:rPr>
          <w:b/>
          <w:bCs/>
          <w:noProof/>
          <w:color w:val="000000"/>
          <w:sz w:val="28"/>
          <w:szCs w:val="28"/>
        </w:rPr>
        <w:t>Конспект занятия №3</w:t>
      </w:r>
      <w:r w:rsidR="00E32951" w:rsidRPr="00E32951">
        <w:rPr>
          <w:b/>
          <w:bCs/>
          <w:noProof/>
          <w:color w:val="000000"/>
          <w:sz w:val="28"/>
          <w:szCs w:val="28"/>
        </w:rPr>
        <w:t xml:space="preserve">. </w:t>
      </w:r>
      <w:r w:rsidRPr="00E32951">
        <w:rPr>
          <w:b/>
          <w:bCs/>
          <w:noProof/>
          <w:color w:val="000000"/>
          <w:sz w:val="28"/>
          <w:szCs w:val="28"/>
        </w:rPr>
        <w:t>«Где работает огонь?»</w:t>
      </w:r>
    </w:p>
    <w:p w:rsidR="00E32951" w:rsidRPr="00E32951" w:rsidRDefault="00E32951" w:rsidP="00B47DF5">
      <w:pPr>
        <w:tabs>
          <w:tab w:val="left" w:pos="707"/>
          <w:tab w:val="left" w:pos="785"/>
        </w:tabs>
        <w:spacing w:line="360" w:lineRule="auto"/>
        <w:ind w:firstLine="709"/>
        <w:rPr>
          <w:noProof/>
          <w:color w:val="000000"/>
          <w:sz w:val="28"/>
          <w:szCs w:val="28"/>
        </w:rPr>
      </w:pP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Цель: познакомить с жизнью древнего человека, рассказать об открытии человеком огня; как дошел огонь до наших дней, как он помогает человеку.</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Ход занятия:</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-Ребята, вы уже знаете, что не всегда жизнь человека была такой, как сейчас. Давным-давно люди пользовались только тем, что давала сама природа. Убежищами служили пещеры, где было холодно, сыро, темно.</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-Когда-то от молнии загорелось дерево. Кто-то, наверное, самый смелый человек, догадался взять горящую ветку и отнести её в свою пещеру.</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-Ребята, как вы думаете, для чего был нужен огонь в пещере?(ответы детей)</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Но для того, чтобы огонь не погас,</w:t>
      </w:r>
      <w:r w:rsidR="00B47DF5" w:rsidRPr="00E32951">
        <w:rPr>
          <w:noProof/>
          <w:color w:val="000000"/>
          <w:sz w:val="28"/>
          <w:szCs w:val="28"/>
        </w:rPr>
        <w:t xml:space="preserve"> </w:t>
      </w:r>
      <w:r w:rsidRPr="00E32951">
        <w:rPr>
          <w:noProof/>
          <w:color w:val="000000"/>
          <w:sz w:val="28"/>
          <w:szCs w:val="28"/>
        </w:rPr>
        <w:t>надо делать (подкладывать ветки, защищать от ветра, от дождя...) Но случалось, что огонь угасал и пришлось человеку задуматься, как же получается огонь. Кто-то заметил, что, когда обрабатывают один камень другим, появляются искры. Вот и стали люди высекать камнем искры и зажигать костер тогда, когда им было нужно.</w:t>
      </w:r>
    </w:p>
    <w:p w:rsidR="00F02C84" w:rsidRPr="00E32951" w:rsidRDefault="00F02C84" w:rsidP="00B47DF5">
      <w:pPr>
        <w:tabs>
          <w:tab w:val="left" w:pos="737"/>
          <w:tab w:val="left" w:pos="815"/>
        </w:tabs>
        <w:spacing w:line="360" w:lineRule="auto"/>
        <w:ind w:firstLine="709"/>
        <w:rPr>
          <w:noProof/>
          <w:color w:val="000000"/>
          <w:sz w:val="28"/>
          <w:szCs w:val="28"/>
        </w:rPr>
      </w:pPr>
      <w:r w:rsidRPr="00E32951">
        <w:rPr>
          <w:noProof/>
          <w:color w:val="000000"/>
          <w:sz w:val="28"/>
          <w:szCs w:val="28"/>
        </w:rPr>
        <w:t>Знания древних людей мы до сих пор используем. Например, в зажигалке. Этот камень называется кремень.Как только подружился огонь с человеком, он стал ему верным помощником.(огонь-сигнал, освещение, огонь в кузнице, огонь в топке паровоза.</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-Давайте поиграем в игру «Что было – что стало»(раздаю карточки с современными и старинными предметами детям) Найдите пару.</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И сегодня огонь - наш верный помощник.</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-Кто из вас, ребята, хочет рассказать, как вам огонь помогал? (рассказы детей)</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-А кто из вас вместе с родителями разводил костер? А что потом было с костром? Что осталось на месте костра?</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-Огонь наш друг, но с ним надо быть осторожным. Чуть зазевался, подует ветер и разнесет искры по всему лесу. Не миновать тогда беды. Огонь за несколько минут сжигает все на своем пути. Не щадит огонь ни природу, ни зверей, ни людей, оставляет за собой страшный след: вместо леса – зола, вместо дома – обожженные головешки.</w:t>
      </w:r>
    </w:p>
    <w:p w:rsidR="00F02C84" w:rsidRPr="00E32951" w:rsidRDefault="00F02C84" w:rsidP="00B47DF5">
      <w:pPr>
        <w:tabs>
          <w:tab w:val="left" w:pos="707"/>
          <w:tab w:val="left" w:pos="785"/>
        </w:tabs>
        <w:spacing w:line="360" w:lineRule="auto"/>
        <w:ind w:firstLine="709"/>
        <w:rPr>
          <w:noProof/>
          <w:color w:val="000000"/>
          <w:sz w:val="28"/>
          <w:szCs w:val="28"/>
        </w:rPr>
      </w:pPr>
      <w:r w:rsidRPr="00E32951">
        <w:rPr>
          <w:noProof/>
          <w:color w:val="000000"/>
          <w:sz w:val="28"/>
          <w:szCs w:val="28"/>
        </w:rPr>
        <w:t>Огонь может быть не только другом, но и врагом. И все-таки пользы от огня больше, чем вреда. Огонь каждый день помогает человеку, делает нашу жизнь интереснее, теплее, уютнее.</w:t>
      </w:r>
      <w:bookmarkStart w:id="0" w:name="_GoBack"/>
      <w:bookmarkEnd w:id="0"/>
    </w:p>
    <w:sectPr w:rsidR="00F02C84" w:rsidRPr="00E32951" w:rsidSect="00B47DF5">
      <w:footerReference w:type="default" r:id="rId9"/>
      <w:footnotePr>
        <w:pos w:val="beneathText"/>
      </w:footnotePr>
      <w:type w:val="continuous"/>
      <w:pgSz w:w="11900" w:h="16838" w:code="9"/>
      <w:pgMar w:top="1134" w:right="851" w:bottom="1134" w:left="1701" w:header="680" w:footer="68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489" w:rsidRDefault="00882489">
      <w:r>
        <w:separator/>
      </w:r>
    </w:p>
  </w:endnote>
  <w:endnote w:type="continuationSeparator" w:id="0">
    <w:p w:rsidR="00882489" w:rsidRDefault="00882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4B9" w:rsidRDefault="00F17F7E" w:rsidP="004D04B9">
    <w:pPr>
      <w:pStyle w:val="ad"/>
      <w:framePr w:wrap="auto" w:vAnchor="text" w:hAnchor="margin" w:xAlign="right" w:y="1"/>
      <w:rPr>
        <w:rStyle w:val="a3"/>
      </w:rPr>
    </w:pPr>
    <w:r>
      <w:rPr>
        <w:rStyle w:val="a3"/>
        <w:noProof/>
      </w:rPr>
      <w:t>2</w:t>
    </w:r>
  </w:p>
  <w:p w:rsidR="004D04B9" w:rsidRDefault="004D04B9" w:rsidP="00B47DF5">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489" w:rsidRDefault="00882489">
      <w:r>
        <w:separator/>
      </w:r>
    </w:p>
  </w:footnote>
  <w:footnote w:type="continuationSeparator" w:id="0">
    <w:p w:rsidR="00882489" w:rsidRDefault="008824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lvl>
    <w:lvl w:ilvl="1">
      <w:start w:val="1"/>
      <w:numFmt w:val="none"/>
      <w:pStyle w:val="2"/>
      <w:suff w:val="nothing"/>
      <w:lvlText w:val=""/>
      <w:lvlJc w:val="left"/>
      <w:pPr>
        <w:tabs>
          <w:tab w:val="num" w:pos="0"/>
        </w:tabs>
      </w:pPr>
    </w:lvl>
    <w:lvl w:ilvl="2">
      <w:start w:val="1"/>
      <w:numFmt w:val="none"/>
      <w:pStyle w:val="3"/>
      <w:suff w:val="nothing"/>
      <w:lvlText w:val=""/>
      <w:lvlJc w:val="left"/>
      <w:pPr>
        <w:tabs>
          <w:tab w:val="num" w:pos="0"/>
        </w:tabs>
      </w:pPr>
    </w:lvl>
    <w:lvl w:ilvl="3">
      <w:start w:val="1"/>
      <w:numFmt w:val="none"/>
      <w:pStyle w:val="4"/>
      <w:suff w:val="nothing"/>
      <w:lvlText w:val=""/>
      <w:lvlJc w:val="left"/>
      <w:pPr>
        <w:tabs>
          <w:tab w:val="num" w:pos="0"/>
        </w:tabs>
      </w:pPr>
    </w:lvl>
    <w:lvl w:ilvl="4">
      <w:start w:val="1"/>
      <w:numFmt w:val="none"/>
      <w:pStyle w:val="5"/>
      <w:suff w:val="nothing"/>
      <w:lvlText w:val=""/>
      <w:lvlJc w:val="left"/>
      <w:pPr>
        <w:tabs>
          <w:tab w:val="num" w:pos="0"/>
        </w:tabs>
      </w:pPr>
    </w:lvl>
    <w:lvl w:ilvl="5">
      <w:start w:val="1"/>
      <w:numFmt w:val="none"/>
      <w:pStyle w:val="6"/>
      <w:suff w:val="nothing"/>
      <w:lvlText w:val=""/>
      <w:lvlJc w:val="left"/>
      <w:pPr>
        <w:tabs>
          <w:tab w:val="num" w:pos="0"/>
        </w:tabs>
      </w:pPr>
    </w:lvl>
    <w:lvl w:ilvl="6">
      <w:start w:val="1"/>
      <w:numFmt w:val="none"/>
      <w:pStyle w:val="7"/>
      <w:suff w:val="nothing"/>
      <w:lvlText w:val=""/>
      <w:lvlJc w:val="left"/>
      <w:pPr>
        <w:tabs>
          <w:tab w:val="num" w:pos="0"/>
        </w:tabs>
      </w:pPr>
    </w:lvl>
    <w:lvl w:ilvl="7">
      <w:start w:val="1"/>
      <w:numFmt w:val="none"/>
      <w:pStyle w:val="8"/>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cs="Symbol"/>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numFmt w:val="bullet"/>
      <w:lvlText w:val="-"/>
      <w:lvlJc w:val="left"/>
      <w:pPr>
        <w:tabs>
          <w:tab w:val="num" w:pos="360"/>
        </w:tabs>
        <w:ind w:left="360" w:hanging="360"/>
      </w:pPr>
      <w:rPr>
        <w:rFonts w:ascii="StarSymbol" w:hAnsi="Times New Roman" w:cs="StarSymbol"/>
      </w:rPr>
    </w:lvl>
  </w:abstractNum>
  <w:abstractNum w:abstractNumId="4">
    <w:nsid w:val="00000005"/>
    <w:multiLevelType w:val="singleLevel"/>
    <w:tmpl w:val="00000005"/>
    <w:name w:val="WW8Num5"/>
    <w:lvl w:ilvl="0">
      <w:start w:val="1"/>
      <w:numFmt w:val="bullet"/>
      <w:lvlText w:val=""/>
      <w:lvlJc w:val="left"/>
      <w:pPr>
        <w:tabs>
          <w:tab w:val="num" w:pos="360"/>
        </w:tabs>
        <w:ind w:left="360" w:hanging="360"/>
      </w:pPr>
      <w:rPr>
        <w:rFonts w:ascii="Symbol" w:hAnsi="Symbol" w:cs="Symbol"/>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Symbol" w:hAnsi="Symbol" w:cs="Symbol"/>
      </w:rPr>
    </w:lvl>
  </w:abstractNum>
  <w:abstractNum w:abstractNumId="6">
    <w:nsid w:val="00000007"/>
    <w:multiLevelType w:val="singleLevel"/>
    <w:tmpl w:val="00000007"/>
    <w:name w:val="WW8Num7"/>
    <w:lvl w:ilvl="0">
      <w:start w:val="1"/>
      <w:numFmt w:val="decimal"/>
      <w:lvlText w:val="%1)"/>
      <w:lvlJc w:val="left"/>
      <w:pPr>
        <w:tabs>
          <w:tab w:val="num" w:pos="737"/>
        </w:tabs>
        <w:ind w:left="737" w:hanging="347"/>
      </w:pPr>
    </w:lvl>
  </w:abstractNum>
  <w:abstractNum w:abstractNumId="7">
    <w:nsid w:val="00000008"/>
    <w:multiLevelType w:val="singleLevel"/>
    <w:tmpl w:val="00000008"/>
    <w:name w:val="WW8Num8"/>
    <w:lvl w:ilvl="0">
      <w:start w:val="1"/>
      <w:numFmt w:val="decimal"/>
      <w:lvlText w:val="%1)"/>
      <w:lvlJc w:val="left"/>
      <w:pPr>
        <w:tabs>
          <w:tab w:val="num" w:pos="737"/>
        </w:tabs>
        <w:ind w:left="737" w:hanging="347"/>
      </w:p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Symbol" w:hAnsi="Symbol" w:cs="Symbol"/>
      </w:rPr>
    </w:lvl>
  </w:abstractNum>
  <w:abstractNum w:abstractNumId="10">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11">
    <w:nsid w:val="0000000C"/>
    <w:multiLevelType w:val="singleLevel"/>
    <w:tmpl w:val="0000000C"/>
    <w:name w:val="WW8Num12"/>
    <w:lvl w:ilvl="0">
      <w:numFmt w:val="bullet"/>
      <w:lvlText w:val="-"/>
      <w:lvlJc w:val="left"/>
      <w:pPr>
        <w:tabs>
          <w:tab w:val="num" w:pos="360"/>
        </w:tabs>
        <w:ind w:left="360" w:hanging="360"/>
      </w:pPr>
      <w:rPr>
        <w:rFonts w:ascii="StarSymbol" w:hAnsi="Times New Roman" w:cs="StarSymbol"/>
      </w:rPr>
    </w:lvl>
  </w:abstractNum>
  <w:abstractNum w:abstractNumId="12">
    <w:nsid w:val="0000000D"/>
    <w:multiLevelType w:val="singleLevel"/>
    <w:tmpl w:val="0000000D"/>
    <w:name w:val="WW8Num13"/>
    <w:lvl w:ilvl="0">
      <w:start w:val="1"/>
      <w:numFmt w:val="bullet"/>
      <w:lvlText w:val=""/>
      <w:lvlJc w:val="left"/>
      <w:pPr>
        <w:tabs>
          <w:tab w:val="num" w:pos="360"/>
        </w:tabs>
        <w:ind w:left="360" w:hanging="360"/>
      </w:pPr>
      <w:rPr>
        <w:rFonts w:ascii="Symbol" w:hAnsi="Symbol" w:cs="Symbol"/>
      </w:rPr>
    </w:lvl>
  </w:abstractNum>
  <w:abstractNum w:abstractNumId="13">
    <w:nsid w:val="0000000E"/>
    <w:multiLevelType w:val="singleLevel"/>
    <w:tmpl w:val="0000000E"/>
    <w:name w:val="WW8Num14"/>
    <w:lvl w:ilvl="0">
      <w:numFmt w:val="bullet"/>
      <w:lvlText w:val="-"/>
      <w:lvlJc w:val="left"/>
      <w:pPr>
        <w:tabs>
          <w:tab w:val="num" w:pos="360"/>
        </w:tabs>
        <w:ind w:left="360" w:hanging="360"/>
      </w:pPr>
      <w:rPr>
        <w:rFonts w:ascii="StarSymbol" w:hAnsi="Times New Roman" w:cs="StarSymbol"/>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Symbol" w:hAnsi="Symbol" w:cs="Symbol"/>
      </w:rPr>
    </w:lvl>
  </w:abstractNum>
  <w:abstractNum w:abstractNumId="15">
    <w:nsid w:val="00000010"/>
    <w:multiLevelType w:val="singleLevel"/>
    <w:tmpl w:val="00000010"/>
    <w:name w:val="WW8Num16"/>
    <w:lvl w:ilvl="0">
      <w:numFmt w:val="bullet"/>
      <w:lvlText w:val="-"/>
      <w:lvlJc w:val="left"/>
      <w:pPr>
        <w:tabs>
          <w:tab w:val="num" w:pos="360"/>
        </w:tabs>
        <w:ind w:left="360" w:hanging="360"/>
      </w:pPr>
      <w:rPr>
        <w:rFonts w:ascii="StarSymbol" w:hAnsi="Times New Roman" w:cs="StarSymbol"/>
      </w:rPr>
    </w:lvl>
  </w:abstractNum>
  <w:abstractNum w:abstractNumId="16">
    <w:nsid w:val="00000011"/>
    <w:multiLevelType w:val="singleLevel"/>
    <w:tmpl w:val="00000011"/>
    <w:name w:val="WW8Num17"/>
    <w:lvl w:ilvl="0">
      <w:numFmt w:val="bullet"/>
      <w:lvlText w:val="-"/>
      <w:lvlJc w:val="left"/>
      <w:pPr>
        <w:tabs>
          <w:tab w:val="num" w:pos="360"/>
        </w:tabs>
        <w:ind w:left="360" w:hanging="360"/>
      </w:pPr>
      <w:rPr>
        <w:rFonts w:ascii="StarSymbol" w:hAnsi="Times New Roman" w:cs="StarSymbol"/>
      </w:rPr>
    </w:lvl>
  </w:abstractNum>
  <w:abstractNum w:abstractNumId="17">
    <w:nsid w:val="00000012"/>
    <w:multiLevelType w:val="singleLevel"/>
    <w:tmpl w:val="00000012"/>
    <w:name w:val="WW8Num18"/>
    <w:lvl w:ilvl="0">
      <w:start w:val="1"/>
      <w:numFmt w:val="bullet"/>
      <w:lvlText w:val=""/>
      <w:lvlJc w:val="left"/>
      <w:pPr>
        <w:tabs>
          <w:tab w:val="num" w:pos="360"/>
        </w:tabs>
        <w:ind w:left="360" w:hanging="360"/>
      </w:pPr>
      <w:rPr>
        <w:rFonts w:ascii="Symbol" w:hAnsi="Symbol" w:cs="Symbol"/>
      </w:rPr>
    </w:lvl>
  </w:abstractNum>
  <w:abstractNum w:abstractNumId="18">
    <w:nsid w:val="00000013"/>
    <w:multiLevelType w:val="singleLevel"/>
    <w:tmpl w:val="00000013"/>
    <w:name w:val="WW8Num19"/>
    <w:lvl w:ilvl="0">
      <w:start w:val="1"/>
      <w:numFmt w:val="bullet"/>
      <w:lvlText w:val=""/>
      <w:lvlJc w:val="left"/>
      <w:pPr>
        <w:tabs>
          <w:tab w:val="num" w:pos="360"/>
        </w:tabs>
        <w:ind w:left="360" w:hanging="360"/>
      </w:pPr>
      <w:rPr>
        <w:rFonts w:ascii="Symbol" w:hAnsi="Symbol" w:cs="Symbol"/>
      </w:rPr>
    </w:lvl>
  </w:abstractNum>
  <w:abstractNum w:abstractNumId="19">
    <w:nsid w:val="00000014"/>
    <w:multiLevelType w:val="singleLevel"/>
    <w:tmpl w:val="00000014"/>
    <w:name w:val="WW8Num20"/>
    <w:lvl w:ilvl="0">
      <w:start w:val="1"/>
      <w:numFmt w:val="bullet"/>
      <w:lvlText w:val=""/>
      <w:lvlJc w:val="left"/>
      <w:pPr>
        <w:tabs>
          <w:tab w:val="num" w:pos="360"/>
        </w:tabs>
        <w:ind w:left="360" w:hanging="360"/>
      </w:pPr>
      <w:rPr>
        <w:rFonts w:ascii="Symbol" w:hAnsi="Symbol" w:cs="Symbol"/>
      </w:rPr>
    </w:lvl>
  </w:abstractNum>
  <w:abstractNum w:abstractNumId="20">
    <w:nsid w:val="00000015"/>
    <w:multiLevelType w:val="singleLevel"/>
    <w:tmpl w:val="00000015"/>
    <w:name w:val="WW8Num21"/>
    <w:lvl w:ilvl="0">
      <w:start w:val="1"/>
      <w:numFmt w:val="bullet"/>
      <w:lvlText w:val=""/>
      <w:lvlJc w:val="left"/>
      <w:pPr>
        <w:tabs>
          <w:tab w:val="num" w:pos="360"/>
        </w:tabs>
        <w:ind w:left="360" w:hanging="360"/>
      </w:pPr>
      <w:rPr>
        <w:rFonts w:ascii="Symbol" w:hAnsi="Symbol" w:cs="Symbol"/>
      </w:rPr>
    </w:lvl>
  </w:abstractNum>
  <w:abstractNum w:abstractNumId="21">
    <w:nsid w:val="00000016"/>
    <w:multiLevelType w:val="singleLevel"/>
    <w:tmpl w:val="00000016"/>
    <w:name w:val="WW8Num22"/>
    <w:lvl w:ilvl="0">
      <w:start w:val="1"/>
      <w:numFmt w:val="bullet"/>
      <w:lvlText w:val=""/>
      <w:lvlJc w:val="left"/>
      <w:pPr>
        <w:tabs>
          <w:tab w:val="num" w:pos="360"/>
        </w:tabs>
        <w:ind w:left="360" w:hanging="360"/>
      </w:pPr>
      <w:rPr>
        <w:rFonts w:ascii="Symbol" w:hAnsi="Symbol" w:cs="Symbol"/>
      </w:rPr>
    </w:lvl>
  </w:abstractNum>
  <w:abstractNum w:abstractNumId="22">
    <w:nsid w:val="00000017"/>
    <w:multiLevelType w:val="singleLevel"/>
    <w:tmpl w:val="00000017"/>
    <w:name w:val="WW8Num23"/>
    <w:lvl w:ilvl="0">
      <w:numFmt w:val="bullet"/>
      <w:lvlText w:val="-"/>
      <w:lvlJc w:val="left"/>
      <w:pPr>
        <w:tabs>
          <w:tab w:val="num" w:pos="360"/>
        </w:tabs>
        <w:ind w:left="360" w:hanging="360"/>
      </w:pPr>
      <w:rPr>
        <w:rFonts w:ascii="StarSymbol" w:hAnsi="Times New Roman" w:cs="StarSymbol"/>
      </w:rPr>
    </w:lvl>
  </w:abstractNum>
  <w:abstractNum w:abstractNumId="23">
    <w:nsid w:val="00000018"/>
    <w:multiLevelType w:val="singleLevel"/>
    <w:tmpl w:val="00000018"/>
    <w:name w:val="WW8Num24"/>
    <w:lvl w:ilvl="0">
      <w:start w:val="1"/>
      <w:numFmt w:val="bullet"/>
      <w:lvlText w:val=""/>
      <w:lvlJc w:val="left"/>
      <w:pPr>
        <w:tabs>
          <w:tab w:val="num" w:pos="360"/>
        </w:tabs>
        <w:ind w:left="360" w:hanging="360"/>
      </w:pPr>
      <w:rPr>
        <w:rFonts w:ascii="Symbol" w:hAnsi="Symbol" w:cs="Symbol"/>
      </w:rPr>
    </w:lvl>
  </w:abstractNum>
  <w:abstractNum w:abstractNumId="24">
    <w:nsid w:val="00000019"/>
    <w:multiLevelType w:val="singleLevel"/>
    <w:tmpl w:val="00000019"/>
    <w:name w:val="WW8Num25"/>
    <w:lvl w:ilvl="0">
      <w:start w:val="1"/>
      <w:numFmt w:val="decimal"/>
      <w:lvlText w:val="%1)"/>
      <w:lvlJc w:val="left"/>
      <w:pPr>
        <w:tabs>
          <w:tab w:val="num" w:pos="737"/>
        </w:tabs>
        <w:ind w:left="737" w:hanging="347"/>
      </w:pPr>
    </w:lvl>
  </w:abstractNum>
  <w:abstractNum w:abstractNumId="25">
    <w:nsid w:val="0000001A"/>
    <w:multiLevelType w:val="singleLevel"/>
    <w:tmpl w:val="0000001A"/>
    <w:name w:val="WW8Num26"/>
    <w:lvl w:ilvl="0">
      <w:start w:val="1"/>
      <w:numFmt w:val="decimal"/>
      <w:lvlText w:val="%1)"/>
      <w:lvlJc w:val="left"/>
      <w:pPr>
        <w:tabs>
          <w:tab w:val="num" w:pos="737"/>
        </w:tabs>
        <w:ind w:left="737" w:hanging="347"/>
      </w:pPr>
    </w:lvl>
  </w:abstractNum>
  <w:abstractNum w:abstractNumId="26">
    <w:nsid w:val="0000001B"/>
    <w:multiLevelType w:val="singleLevel"/>
    <w:tmpl w:val="0000001B"/>
    <w:name w:val="WW8Num27"/>
    <w:lvl w:ilvl="0">
      <w:start w:val="1"/>
      <w:numFmt w:val="bullet"/>
      <w:lvlText w:val=""/>
      <w:lvlJc w:val="left"/>
      <w:pPr>
        <w:tabs>
          <w:tab w:val="num" w:pos="360"/>
        </w:tabs>
        <w:ind w:left="360" w:hanging="360"/>
      </w:pPr>
      <w:rPr>
        <w:rFonts w:ascii="Symbol" w:hAnsi="Symbol" w:cs="Symbol"/>
      </w:rPr>
    </w:lvl>
  </w:abstractNum>
  <w:abstractNum w:abstractNumId="27">
    <w:nsid w:val="0000001C"/>
    <w:multiLevelType w:val="singleLevel"/>
    <w:tmpl w:val="0000001C"/>
    <w:name w:val="WW8Num28"/>
    <w:lvl w:ilvl="0">
      <w:start w:val="1"/>
      <w:numFmt w:val="bullet"/>
      <w:lvlText w:val=""/>
      <w:lvlJc w:val="left"/>
      <w:pPr>
        <w:tabs>
          <w:tab w:val="num" w:pos="360"/>
        </w:tabs>
        <w:ind w:left="360" w:hanging="360"/>
      </w:pPr>
      <w:rPr>
        <w:rFonts w:ascii="Symbol" w:hAnsi="Symbol" w:cs="Symbol"/>
      </w:rPr>
    </w:lvl>
  </w:abstractNum>
  <w:abstractNum w:abstractNumId="28">
    <w:nsid w:val="0000001D"/>
    <w:multiLevelType w:val="singleLevel"/>
    <w:tmpl w:val="0000001D"/>
    <w:name w:val="WW8Num29"/>
    <w:lvl w:ilvl="0">
      <w:start w:val="1"/>
      <w:numFmt w:val="bullet"/>
      <w:lvlText w:val=""/>
      <w:lvlJc w:val="left"/>
      <w:pPr>
        <w:tabs>
          <w:tab w:val="num" w:pos="360"/>
        </w:tabs>
        <w:ind w:left="360" w:hanging="360"/>
      </w:pPr>
      <w:rPr>
        <w:rFonts w:ascii="Symbol" w:hAnsi="Symbol" w:cs="Symbol"/>
      </w:rPr>
    </w:lvl>
  </w:abstractNum>
  <w:abstractNum w:abstractNumId="29">
    <w:nsid w:val="0000001E"/>
    <w:multiLevelType w:val="singleLevel"/>
    <w:tmpl w:val="0000001E"/>
    <w:name w:val="WW8Num30"/>
    <w:lvl w:ilvl="0">
      <w:start w:val="1"/>
      <w:numFmt w:val="bullet"/>
      <w:lvlText w:val=""/>
      <w:lvlJc w:val="left"/>
      <w:pPr>
        <w:tabs>
          <w:tab w:val="num" w:pos="360"/>
        </w:tabs>
        <w:ind w:left="360" w:hanging="360"/>
      </w:pPr>
      <w:rPr>
        <w:rFonts w:ascii="Symbol" w:hAnsi="Symbol" w:cs="Symbol"/>
      </w:rPr>
    </w:lvl>
  </w:abstractNum>
  <w:abstractNum w:abstractNumId="30">
    <w:nsid w:val="0000001F"/>
    <w:multiLevelType w:val="singleLevel"/>
    <w:tmpl w:val="0000001F"/>
    <w:name w:val="WW8Num31"/>
    <w:lvl w:ilvl="0">
      <w:start w:val="1"/>
      <w:numFmt w:val="bullet"/>
      <w:lvlText w:val=""/>
      <w:lvlJc w:val="left"/>
      <w:pPr>
        <w:tabs>
          <w:tab w:val="num" w:pos="360"/>
        </w:tabs>
        <w:ind w:left="360" w:hanging="360"/>
      </w:pPr>
      <w:rPr>
        <w:rFonts w:ascii="Symbol" w:hAnsi="Symbol" w:cs="Symbol"/>
      </w:rPr>
    </w:lvl>
  </w:abstractNum>
  <w:abstractNum w:abstractNumId="31">
    <w:nsid w:val="00000020"/>
    <w:multiLevelType w:val="singleLevel"/>
    <w:tmpl w:val="00000020"/>
    <w:name w:val="WW8Num32"/>
    <w:lvl w:ilvl="0">
      <w:start w:val="1"/>
      <w:numFmt w:val="decimal"/>
      <w:lvlText w:val="%1)"/>
      <w:lvlJc w:val="left"/>
      <w:pPr>
        <w:tabs>
          <w:tab w:val="num" w:pos="737"/>
        </w:tabs>
        <w:ind w:left="737" w:hanging="347"/>
      </w:pPr>
    </w:lvl>
  </w:abstractNum>
  <w:abstractNum w:abstractNumId="32">
    <w:nsid w:val="00000021"/>
    <w:multiLevelType w:val="singleLevel"/>
    <w:tmpl w:val="00000021"/>
    <w:name w:val="WW8Num33"/>
    <w:lvl w:ilvl="0">
      <w:numFmt w:val="bullet"/>
      <w:lvlText w:val="-"/>
      <w:lvlJc w:val="left"/>
      <w:pPr>
        <w:tabs>
          <w:tab w:val="num" w:pos="360"/>
        </w:tabs>
        <w:ind w:left="360" w:hanging="360"/>
      </w:pPr>
      <w:rPr>
        <w:rFonts w:ascii="StarSymbol" w:hAnsi="Times New Roman" w:cs="StarSymbol"/>
      </w:rPr>
    </w:lvl>
  </w:abstractNum>
  <w:abstractNum w:abstractNumId="33">
    <w:nsid w:val="00000022"/>
    <w:multiLevelType w:val="singleLevel"/>
    <w:tmpl w:val="00000022"/>
    <w:name w:val="WW8Num34"/>
    <w:lvl w:ilvl="0">
      <w:start w:val="1"/>
      <w:numFmt w:val="bullet"/>
      <w:lvlText w:val=""/>
      <w:lvlJc w:val="left"/>
      <w:pPr>
        <w:tabs>
          <w:tab w:val="num" w:pos="360"/>
        </w:tabs>
        <w:ind w:left="360" w:hanging="360"/>
      </w:pPr>
      <w:rPr>
        <w:rFonts w:ascii="Symbol" w:hAnsi="Symbol" w:cs="Symbol"/>
      </w:rPr>
    </w:lvl>
  </w:abstractNum>
  <w:abstractNum w:abstractNumId="34">
    <w:nsid w:val="00000023"/>
    <w:multiLevelType w:val="singleLevel"/>
    <w:tmpl w:val="00000023"/>
    <w:name w:val="WW8Num35"/>
    <w:lvl w:ilvl="0">
      <w:start w:val="1"/>
      <w:numFmt w:val="decimal"/>
      <w:lvlText w:val="%1)"/>
      <w:lvlJc w:val="left"/>
      <w:pPr>
        <w:tabs>
          <w:tab w:val="num" w:pos="737"/>
        </w:tabs>
        <w:ind w:left="737" w:hanging="347"/>
      </w:pPr>
    </w:lvl>
  </w:abstractNum>
  <w:abstractNum w:abstractNumId="35">
    <w:nsid w:val="00000024"/>
    <w:multiLevelType w:val="singleLevel"/>
    <w:tmpl w:val="00000024"/>
    <w:name w:val="WW8Num36"/>
    <w:lvl w:ilvl="0">
      <w:start w:val="1"/>
      <w:numFmt w:val="bullet"/>
      <w:lvlText w:val=""/>
      <w:lvlJc w:val="left"/>
      <w:pPr>
        <w:tabs>
          <w:tab w:val="num" w:pos="360"/>
        </w:tabs>
        <w:ind w:left="360" w:hanging="360"/>
      </w:pPr>
      <w:rPr>
        <w:rFonts w:ascii="Symbol" w:hAnsi="Symbol" w:cs="Symbol"/>
      </w:rPr>
    </w:lvl>
  </w:abstractNum>
  <w:abstractNum w:abstractNumId="36">
    <w:nsid w:val="00000025"/>
    <w:multiLevelType w:val="singleLevel"/>
    <w:tmpl w:val="00000025"/>
    <w:name w:val="WW8Num37"/>
    <w:lvl w:ilvl="0">
      <w:start w:val="1"/>
      <w:numFmt w:val="bullet"/>
      <w:lvlText w:val=""/>
      <w:lvlJc w:val="left"/>
      <w:pPr>
        <w:tabs>
          <w:tab w:val="num" w:pos="360"/>
        </w:tabs>
        <w:ind w:left="360" w:hanging="360"/>
      </w:pPr>
      <w:rPr>
        <w:rFonts w:ascii="Symbol" w:hAnsi="Symbol" w:cs="Symbol"/>
      </w:rPr>
    </w:lvl>
  </w:abstractNum>
  <w:abstractNum w:abstractNumId="37">
    <w:nsid w:val="00000026"/>
    <w:multiLevelType w:val="singleLevel"/>
    <w:tmpl w:val="00000026"/>
    <w:name w:val="WW8Num38"/>
    <w:lvl w:ilvl="0">
      <w:start w:val="1"/>
      <w:numFmt w:val="decimal"/>
      <w:lvlText w:val="%1)"/>
      <w:lvlJc w:val="left"/>
      <w:pPr>
        <w:tabs>
          <w:tab w:val="num" w:pos="737"/>
        </w:tabs>
        <w:ind w:left="737" w:hanging="347"/>
      </w:pPr>
    </w:lvl>
  </w:abstractNum>
  <w:abstractNum w:abstractNumId="38">
    <w:nsid w:val="00000027"/>
    <w:multiLevelType w:val="singleLevel"/>
    <w:tmpl w:val="00000027"/>
    <w:name w:val="WW8Num39"/>
    <w:lvl w:ilvl="0">
      <w:start w:val="1"/>
      <w:numFmt w:val="decimal"/>
      <w:lvlText w:val="%1)"/>
      <w:lvlJc w:val="left"/>
      <w:pPr>
        <w:tabs>
          <w:tab w:val="num" w:pos="737"/>
        </w:tabs>
        <w:ind w:left="737" w:hanging="347"/>
      </w:pPr>
    </w:lvl>
  </w:abstractNum>
  <w:abstractNum w:abstractNumId="39">
    <w:nsid w:val="00000028"/>
    <w:multiLevelType w:val="singleLevel"/>
    <w:tmpl w:val="00000028"/>
    <w:name w:val="WW8Num40"/>
    <w:lvl w:ilvl="0">
      <w:start w:val="1"/>
      <w:numFmt w:val="decimal"/>
      <w:lvlText w:val="%1)"/>
      <w:lvlJc w:val="left"/>
      <w:pPr>
        <w:tabs>
          <w:tab w:val="num" w:pos="737"/>
        </w:tabs>
        <w:ind w:left="737" w:hanging="347"/>
      </w:pPr>
    </w:lvl>
  </w:abstractNum>
  <w:abstractNum w:abstractNumId="40">
    <w:nsid w:val="00000029"/>
    <w:multiLevelType w:val="singleLevel"/>
    <w:tmpl w:val="00000029"/>
    <w:name w:val="WW8Num41"/>
    <w:lvl w:ilvl="0">
      <w:start w:val="1"/>
      <w:numFmt w:val="bullet"/>
      <w:lvlText w:val=""/>
      <w:lvlJc w:val="left"/>
      <w:pPr>
        <w:tabs>
          <w:tab w:val="num" w:pos="360"/>
        </w:tabs>
        <w:ind w:left="360" w:hanging="360"/>
      </w:pPr>
      <w:rPr>
        <w:rFonts w:ascii="Symbol" w:hAnsi="Symbol" w:cs="Symbol"/>
      </w:rPr>
    </w:lvl>
  </w:abstractNum>
  <w:abstractNum w:abstractNumId="41">
    <w:nsid w:val="0000002A"/>
    <w:multiLevelType w:val="singleLevel"/>
    <w:tmpl w:val="0000002A"/>
    <w:name w:val="WW8Num42"/>
    <w:lvl w:ilvl="0">
      <w:start w:val="1"/>
      <w:numFmt w:val="bullet"/>
      <w:lvlText w:val=""/>
      <w:lvlJc w:val="left"/>
      <w:pPr>
        <w:tabs>
          <w:tab w:val="num" w:pos="360"/>
        </w:tabs>
        <w:ind w:left="360" w:hanging="360"/>
      </w:pPr>
      <w:rPr>
        <w:rFonts w:ascii="Symbol" w:hAnsi="Symbol" w:cs="Symbol"/>
      </w:rPr>
    </w:lvl>
  </w:abstractNum>
  <w:abstractNum w:abstractNumId="42">
    <w:nsid w:val="0000002B"/>
    <w:multiLevelType w:val="singleLevel"/>
    <w:tmpl w:val="0000002B"/>
    <w:name w:val="WW8Num43"/>
    <w:lvl w:ilvl="0">
      <w:start w:val="1"/>
      <w:numFmt w:val="decimal"/>
      <w:lvlText w:val="%1)"/>
      <w:lvlJc w:val="left"/>
      <w:pPr>
        <w:tabs>
          <w:tab w:val="num" w:pos="737"/>
        </w:tabs>
        <w:ind w:left="737" w:hanging="347"/>
      </w:pPr>
    </w:lvl>
  </w:abstractNum>
  <w:abstractNum w:abstractNumId="43">
    <w:nsid w:val="0000002C"/>
    <w:multiLevelType w:val="singleLevel"/>
    <w:tmpl w:val="0000002C"/>
    <w:name w:val="WW8Num44"/>
    <w:lvl w:ilvl="0">
      <w:start w:val="1"/>
      <w:numFmt w:val="bullet"/>
      <w:lvlText w:val=""/>
      <w:lvlJc w:val="left"/>
      <w:pPr>
        <w:tabs>
          <w:tab w:val="num" w:pos="360"/>
        </w:tabs>
        <w:ind w:left="360" w:hanging="360"/>
      </w:pPr>
      <w:rPr>
        <w:rFonts w:ascii="Symbol" w:hAnsi="Symbol" w:cs="Symbol"/>
      </w:rPr>
    </w:lvl>
  </w:abstractNum>
  <w:abstractNum w:abstractNumId="44">
    <w:nsid w:val="0000002D"/>
    <w:multiLevelType w:val="singleLevel"/>
    <w:tmpl w:val="0000002D"/>
    <w:name w:val="WW8Num45"/>
    <w:lvl w:ilvl="0">
      <w:start w:val="1"/>
      <w:numFmt w:val="bullet"/>
      <w:lvlText w:val=""/>
      <w:lvlJc w:val="left"/>
      <w:pPr>
        <w:tabs>
          <w:tab w:val="num" w:pos="360"/>
        </w:tabs>
        <w:ind w:left="360" w:hanging="360"/>
      </w:pPr>
      <w:rPr>
        <w:rFonts w:ascii="Symbol" w:hAnsi="Symbol" w:cs="Symbol"/>
      </w:rPr>
    </w:lvl>
  </w:abstractNum>
  <w:abstractNum w:abstractNumId="45">
    <w:nsid w:val="0000002E"/>
    <w:multiLevelType w:val="singleLevel"/>
    <w:tmpl w:val="0000002E"/>
    <w:name w:val="WW8Num46"/>
    <w:lvl w:ilvl="0">
      <w:start w:val="1"/>
      <w:numFmt w:val="bullet"/>
      <w:lvlText w:val=""/>
      <w:lvlJc w:val="left"/>
      <w:pPr>
        <w:tabs>
          <w:tab w:val="num" w:pos="360"/>
        </w:tabs>
        <w:ind w:left="360" w:hanging="360"/>
      </w:pPr>
      <w:rPr>
        <w:rFonts w:ascii="Symbol" w:hAnsi="Symbol" w:cs="Symbol"/>
      </w:rPr>
    </w:lvl>
  </w:abstractNum>
  <w:abstractNum w:abstractNumId="46">
    <w:nsid w:val="0000002F"/>
    <w:multiLevelType w:val="singleLevel"/>
    <w:tmpl w:val="0000002F"/>
    <w:name w:val="WW8Num47"/>
    <w:lvl w:ilvl="0">
      <w:start w:val="1"/>
      <w:numFmt w:val="bullet"/>
      <w:lvlText w:val=""/>
      <w:lvlJc w:val="left"/>
      <w:pPr>
        <w:tabs>
          <w:tab w:val="num" w:pos="360"/>
        </w:tabs>
        <w:ind w:left="360" w:hanging="360"/>
      </w:pPr>
      <w:rPr>
        <w:rFonts w:ascii="Symbol" w:hAnsi="Symbol" w:cs="Symbol"/>
      </w:rPr>
    </w:lvl>
  </w:abstractNum>
  <w:abstractNum w:abstractNumId="47">
    <w:nsid w:val="00000030"/>
    <w:multiLevelType w:val="singleLevel"/>
    <w:tmpl w:val="00000030"/>
    <w:name w:val="WW8Num48"/>
    <w:lvl w:ilvl="0">
      <w:start w:val="1"/>
      <w:numFmt w:val="decimal"/>
      <w:lvlText w:val="%1)"/>
      <w:lvlJc w:val="left"/>
      <w:pPr>
        <w:tabs>
          <w:tab w:val="num" w:pos="737"/>
        </w:tabs>
        <w:ind w:left="737" w:hanging="347"/>
      </w:pPr>
    </w:lvl>
  </w:abstractNum>
  <w:abstractNum w:abstractNumId="48">
    <w:nsid w:val="00000031"/>
    <w:multiLevelType w:val="singleLevel"/>
    <w:tmpl w:val="00000031"/>
    <w:name w:val="WW8Num49"/>
    <w:lvl w:ilvl="0">
      <w:start w:val="1"/>
      <w:numFmt w:val="bullet"/>
      <w:lvlText w:val=""/>
      <w:lvlJc w:val="left"/>
      <w:pPr>
        <w:tabs>
          <w:tab w:val="num" w:pos="360"/>
        </w:tabs>
        <w:ind w:left="360" w:hanging="360"/>
      </w:pPr>
      <w:rPr>
        <w:rFonts w:ascii="Symbol" w:hAnsi="Symbol" w:cs="Symbol"/>
      </w:rPr>
    </w:lvl>
  </w:abstractNum>
  <w:abstractNum w:abstractNumId="49">
    <w:nsid w:val="00000032"/>
    <w:multiLevelType w:val="singleLevel"/>
    <w:tmpl w:val="00000032"/>
    <w:name w:val="WW8Num50"/>
    <w:lvl w:ilvl="0">
      <w:numFmt w:val="bullet"/>
      <w:lvlText w:val="-"/>
      <w:lvlJc w:val="left"/>
      <w:pPr>
        <w:tabs>
          <w:tab w:val="num" w:pos="360"/>
        </w:tabs>
        <w:ind w:left="360" w:hanging="360"/>
      </w:pPr>
      <w:rPr>
        <w:rFonts w:ascii="StarSymbol" w:hAnsi="Times New Roman" w:cs="StarSymbol"/>
      </w:rPr>
    </w:lvl>
  </w:abstractNum>
  <w:abstractNum w:abstractNumId="50">
    <w:nsid w:val="00000033"/>
    <w:multiLevelType w:val="singleLevel"/>
    <w:tmpl w:val="00000033"/>
    <w:name w:val="WW8Num51"/>
    <w:lvl w:ilvl="0">
      <w:start w:val="1"/>
      <w:numFmt w:val="bullet"/>
      <w:lvlText w:val=""/>
      <w:lvlJc w:val="left"/>
      <w:pPr>
        <w:tabs>
          <w:tab w:val="num" w:pos="360"/>
        </w:tabs>
        <w:ind w:left="360" w:hanging="360"/>
      </w:pPr>
      <w:rPr>
        <w:rFonts w:ascii="Symbol" w:hAnsi="Symbol" w:cs="Symbol"/>
      </w:rPr>
    </w:lvl>
  </w:abstractNum>
  <w:abstractNum w:abstractNumId="51">
    <w:nsid w:val="00000034"/>
    <w:multiLevelType w:val="singleLevel"/>
    <w:tmpl w:val="00000034"/>
    <w:name w:val="WW8Num52"/>
    <w:lvl w:ilvl="0">
      <w:start w:val="1"/>
      <w:numFmt w:val="bullet"/>
      <w:lvlText w:val=""/>
      <w:lvlJc w:val="left"/>
      <w:pPr>
        <w:tabs>
          <w:tab w:val="num" w:pos="360"/>
        </w:tabs>
        <w:ind w:left="360" w:hanging="360"/>
      </w:pPr>
      <w:rPr>
        <w:rFonts w:ascii="Symbol" w:hAnsi="Symbol" w:cs="Symbol"/>
      </w:rPr>
    </w:lvl>
  </w:abstractNum>
  <w:abstractNum w:abstractNumId="52">
    <w:nsid w:val="00000035"/>
    <w:multiLevelType w:val="singleLevel"/>
    <w:tmpl w:val="00000035"/>
    <w:name w:val="WW8Num53"/>
    <w:lvl w:ilvl="0">
      <w:numFmt w:val="bullet"/>
      <w:lvlText w:val="-"/>
      <w:lvlJc w:val="left"/>
      <w:pPr>
        <w:tabs>
          <w:tab w:val="num" w:pos="360"/>
        </w:tabs>
        <w:ind w:left="360" w:hanging="360"/>
      </w:pPr>
      <w:rPr>
        <w:rFonts w:ascii="StarSymbol" w:hAnsi="Times New Roman" w:cs="StarSymbol"/>
      </w:rPr>
    </w:lvl>
  </w:abstractNum>
  <w:abstractNum w:abstractNumId="53">
    <w:nsid w:val="00000036"/>
    <w:multiLevelType w:val="singleLevel"/>
    <w:tmpl w:val="00000036"/>
    <w:name w:val="WW8Num54"/>
    <w:lvl w:ilvl="0">
      <w:start w:val="1"/>
      <w:numFmt w:val="bullet"/>
      <w:lvlText w:val=""/>
      <w:lvlJc w:val="left"/>
      <w:pPr>
        <w:tabs>
          <w:tab w:val="num" w:pos="360"/>
        </w:tabs>
        <w:ind w:left="360" w:hanging="360"/>
      </w:pPr>
      <w:rPr>
        <w:rFonts w:ascii="Symbol" w:hAnsi="Symbol" w:cs="Symbol"/>
      </w:rPr>
    </w:lvl>
  </w:abstractNum>
  <w:abstractNum w:abstractNumId="54">
    <w:nsid w:val="00000037"/>
    <w:multiLevelType w:val="singleLevel"/>
    <w:tmpl w:val="00000037"/>
    <w:name w:val="WW8Num55"/>
    <w:lvl w:ilvl="0">
      <w:start w:val="1"/>
      <w:numFmt w:val="bullet"/>
      <w:lvlText w:val=""/>
      <w:lvlJc w:val="left"/>
      <w:pPr>
        <w:tabs>
          <w:tab w:val="num" w:pos="360"/>
        </w:tabs>
        <w:ind w:left="360" w:hanging="360"/>
      </w:pPr>
      <w:rPr>
        <w:rFonts w:ascii="Symbol" w:hAnsi="Symbol" w:cs="Symbol"/>
      </w:rPr>
    </w:lvl>
  </w:abstractNum>
  <w:abstractNum w:abstractNumId="55">
    <w:nsid w:val="00000038"/>
    <w:multiLevelType w:val="singleLevel"/>
    <w:tmpl w:val="00000038"/>
    <w:name w:val="WW8Num56"/>
    <w:lvl w:ilvl="0">
      <w:start w:val="1"/>
      <w:numFmt w:val="decimal"/>
      <w:lvlText w:val="%1)"/>
      <w:lvlJc w:val="left"/>
      <w:pPr>
        <w:tabs>
          <w:tab w:val="num" w:pos="737"/>
        </w:tabs>
        <w:ind w:left="737" w:hanging="347"/>
      </w:pPr>
    </w:lvl>
  </w:abstractNum>
  <w:abstractNum w:abstractNumId="56">
    <w:nsid w:val="00000039"/>
    <w:multiLevelType w:val="singleLevel"/>
    <w:tmpl w:val="00000039"/>
    <w:name w:val="WW8Num57"/>
    <w:lvl w:ilvl="0">
      <w:start w:val="1"/>
      <w:numFmt w:val="decimal"/>
      <w:lvlText w:val="%1)"/>
      <w:lvlJc w:val="left"/>
      <w:pPr>
        <w:tabs>
          <w:tab w:val="num" w:pos="737"/>
        </w:tabs>
        <w:ind w:left="737" w:hanging="347"/>
      </w:pPr>
    </w:lvl>
  </w:abstractNum>
  <w:abstractNum w:abstractNumId="57">
    <w:nsid w:val="0000003A"/>
    <w:multiLevelType w:val="singleLevel"/>
    <w:tmpl w:val="0000003A"/>
    <w:name w:val="WW8Num58"/>
    <w:lvl w:ilvl="0">
      <w:start w:val="1"/>
      <w:numFmt w:val="bullet"/>
      <w:lvlText w:val=""/>
      <w:lvlJc w:val="left"/>
      <w:pPr>
        <w:tabs>
          <w:tab w:val="num" w:pos="360"/>
        </w:tabs>
        <w:ind w:left="360" w:hanging="360"/>
      </w:pPr>
      <w:rPr>
        <w:rFonts w:ascii="Symbol" w:hAnsi="Symbol" w:cs="Symbol"/>
      </w:rPr>
    </w:lvl>
  </w:abstractNum>
  <w:abstractNum w:abstractNumId="58">
    <w:nsid w:val="0000003B"/>
    <w:multiLevelType w:val="singleLevel"/>
    <w:tmpl w:val="0000003B"/>
    <w:name w:val="WW8Num59"/>
    <w:lvl w:ilvl="0">
      <w:start w:val="1"/>
      <w:numFmt w:val="bullet"/>
      <w:lvlText w:val=""/>
      <w:lvlJc w:val="left"/>
      <w:pPr>
        <w:tabs>
          <w:tab w:val="num" w:pos="360"/>
        </w:tabs>
        <w:ind w:left="360" w:hanging="360"/>
      </w:pPr>
      <w:rPr>
        <w:rFonts w:ascii="Symbol" w:hAnsi="Symbol" w:cs="Symbol"/>
      </w:rPr>
    </w:lvl>
  </w:abstractNum>
  <w:abstractNum w:abstractNumId="59">
    <w:nsid w:val="0000003C"/>
    <w:multiLevelType w:val="singleLevel"/>
    <w:tmpl w:val="0000003C"/>
    <w:name w:val="WW8Num60"/>
    <w:lvl w:ilvl="0">
      <w:start w:val="1"/>
      <w:numFmt w:val="bullet"/>
      <w:lvlText w:val=""/>
      <w:lvlJc w:val="left"/>
      <w:pPr>
        <w:tabs>
          <w:tab w:val="num" w:pos="360"/>
        </w:tabs>
        <w:ind w:left="360" w:hanging="360"/>
      </w:pPr>
      <w:rPr>
        <w:rFonts w:ascii="Symbol" w:hAnsi="Symbol" w:cs="Symbol"/>
      </w:rPr>
    </w:lvl>
  </w:abstractNum>
  <w:abstractNum w:abstractNumId="60">
    <w:nsid w:val="0000003D"/>
    <w:multiLevelType w:val="multilevel"/>
    <w:tmpl w:val="0000003D"/>
    <w:name w:val="WW8Num61"/>
    <w:lvl w:ilvl="0">
      <w:start w:val="1"/>
      <w:numFmt w:val="decimal"/>
      <w:lvlText w:val="%1."/>
      <w:lvlJc w:val="left"/>
      <w:pPr>
        <w:tabs>
          <w:tab w:val="num" w:pos="360"/>
        </w:tabs>
        <w:ind w:left="360" w:hanging="360"/>
      </w:pPr>
    </w:lvl>
    <w:lvl w:ilvl="1">
      <w:start w:val="1"/>
      <w:numFmt w:val="decimal"/>
      <w:lvlText w:val="%1.%2."/>
      <w:lvlJc w:val="left"/>
      <w:pPr>
        <w:tabs>
          <w:tab w:val="num" w:pos="735"/>
        </w:tabs>
        <w:ind w:left="735" w:hanging="360"/>
      </w:pPr>
    </w:lvl>
    <w:lvl w:ilvl="2">
      <w:start w:val="1"/>
      <w:numFmt w:val="decimal"/>
      <w:lvlText w:val="%1.%2.%3."/>
      <w:lvlJc w:val="left"/>
      <w:pPr>
        <w:tabs>
          <w:tab w:val="num" w:pos="1110"/>
        </w:tabs>
        <w:ind w:left="1110" w:hanging="360"/>
      </w:pPr>
    </w:lvl>
    <w:lvl w:ilvl="3">
      <w:start w:val="1"/>
      <w:numFmt w:val="decimal"/>
      <w:lvlText w:val="%1.%2.%3.%4."/>
      <w:lvlJc w:val="left"/>
      <w:pPr>
        <w:tabs>
          <w:tab w:val="num" w:pos="1485"/>
        </w:tabs>
        <w:ind w:left="1485" w:hanging="360"/>
      </w:pPr>
    </w:lvl>
    <w:lvl w:ilvl="4">
      <w:start w:val="1"/>
      <w:numFmt w:val="decimal"/>
      <w:lvlText w:val="%1.%2.%3.%4.%5."/>
      <w:lvlJc w:val="left"/>
      <w:pPr>
        <w:tabs>
          <w:tab w:val="num" w:pos="1860"/>
        </w:tabs>
        <w:ind w:left="1860" w:hanging="360"/>
      </w:pPr>
    </w:lvl>
    <w:lvl w:ilvl="5">
      <w:start w:val="1"/>
      <w:numFmt w:val="decimal"/>
      <w:lvlText w:val="%1.%2.%3.%4.%5.%6."/>
      <w:lvlJc w:val="left"/>
      <w:pPr>
        <w:tabs>
          <w:tab w:val="num" w:pos="2235"/>
        </w:tabs>
        <w:ind w:left="2235" w:hanging="360"/>
      </w:pPr>
    </w:lvl>
    <w:lvl w:ilvl="6">
      <w:start w:val="1"/>
      <w:numFmt w:val="decimal"/>
      <w:lvlText w:val="%1.%2.%3.%4.%5.%6.%7."/>
      <w:lvlJc w:val="left"/>
      <w:pPr>
        <w:tabs>
          <w:tab w:val="num" w:pos="2610"/>
        </w:tabs>
        <w:ind w:left="2610" w:hanging="360"/>
      </w:pPr>
    </w:lvl>
    <w:lvl w:ilvl="7">
      <w:start w:val="1"/>
      <w:numFmt w:val="decimal"/>
      <w:lvlText w:val="%1.%2.%3.%4.%5.%6.%7.%8."/>
      <w:lvlJc w:val="left"/>
      <w:pPr>
        <w:tabs>
          <w:tab w:val="num" w:pos="2985"/>
        </w:tabs>
        <w:ind w:left="2985" w:hanging="360"/>
      </w:pPr>
    </w:lvl>
    <w:lvl w:ilvl="8">
      <w:start w:val="1"/>
      <w:numFmt w:val="decimal"/>
      <w:lvlText w:val="%1.%2.%3.%4.%5.%6.%7.%8.%9."/>
      <w:lvlJc w:val="left"/>
      <w:pPr>
        <w:tabs>
          <w:tab w:val="num" w:pos="3360"/>
        </w:tabs>
        <w:ind w:left="3360" w:hanging="360"/>
      </w:pPr>
    </w:lvl>
  </w:abstractNum>
  <w:abstractNum w:abstractNumId="61">
    <w:nsid w:val="0000003E"/>
    <w:multiLevelType w:val="multilevel"/>
    <w:tmpl w:val="0000003E"/>
    <w:name w:val="WW8Num62"/>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62">
    <w:nsid w:val="0000003F"/>
    <w:multiLevelType w:val="multilevel"/>
    <w:tmpl w:val="0000003F"/>
    <w:name w:val="WW8Num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nsid w:val="34A26BBE"/>
    <w:multiLevelType w:val="multilevel"/>
    <w:tmpl w:val="668EBC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1"/>
  </w:num>
  <w:num w:numId="62">
    <w:abstractNumId w:val="62"/>
  </w:num>
  <w:num w:numId="63">
    <w:abstractNumId w:val="6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20"/>
  <w:hyphenationZone w:val="420"/>
  <w:doNotHyphenateCaps/>
  <w:drawingGridHorizontalSpacing w:val="120"/>
  <w:drawingGridVerticalSpacing w:val="0"/>
  <w:displayHorizontalDrawingGridEvery w:val="0"/>
  <w:displayVerticalDrawingGridEvery w:val="0"/>
  <w:noPunctuationKerning/>
  <w:characterSpacingControl w:val="doNotCompress"/>
  <w:doNotValidateAgainstSchema/>
  <w:doNotDemarcateInvalidXml/>
  <w:footnotePr>
    <w:pos w:val="beneathText"/>
    <w:footnote w:id="-1"/>
    <w:footnote w:id="0"/>
  </w:footnotePr>
  <w:endnotePr>
    <w:endnote w:id="-1"/>
    <w:endnote w:id="0"/>
  </w:endnotePr>
  <w:compat>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2C84"/>
    <w:rsid w:val="00162038"/>
    <w:rsid w:val="001D5EFA"/>
    <w:rsid w:val="004D04B9"/>
    <w:rsid w:val="005B2AA7"/>
    <w:rsid w:val="00626AD2"/>
    <w:rsid w:val="007B3AD7"/>
    <w:rsid w:val="007F50A0"/>
    <w:rsid w:val="00882489"/>
    <w:rsid w:val="00AF28BA"/>
    <w:rsid w:val="00B47DF5"/>
    <w:rsid w:val="00E0384E"/>
    <w:rsid w:val="00E32951"/>
    <w:rsid w:val="00F02C84"/>
    <w:rsid w:val="00F17F7E"/>
    <w:rsid w:val="00F71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654A1D8C-2F77-42DF-860D-79C5FCA0C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spacing w:line="300" w:lineRule="auto"/>
      <w:ind w:firstLine="300"/>
      <w:jc w:val="both"/>
    </w:pPr>
    <w:rPr>
      <w:sz w:val="24"/>
      <w:szCs w:val="24"/>
    </w:rPr>
  </w:style>
  <w:style w:type="paragraph" w:styleId="1">
    <w:name w:val="heading 1"/>
    <w:basedOn w:val="a"/>
    <w:next w:val="a"/>
    <w:link w:val="10"/>
    <w:uiPriority w:val="99"/>
    <w:qFormat/>
    <w:pPr>
      <w:keepNext/>
      <w:numPr>
        <w:numId w:val="1"/>
      </w:numPr>
      <w:ind w:firstLine="0"/>
      <w:outlineLvl w:val="0"/>
    </w:pPr>
    <w:rPr>
      <w:b/>
      <w:bCs/>
      <w:sz w:val="28"/>
      <w:szCs w:val="28"/>
    </w:rPr>
  </w:style>
  <w:style w:type="paragraph" w:styleId="2">
    <w:name w:val="heading 2"/>
    <w:basedOn w:val="a"/>
    <w:next w:val="a"/>
    <w:link w:val="20"/>
    <w:uiPriority w:val="99"/>
    <w:qFormat/>
    <w:pPr>
      <w:keepNext/>
      <w:numPr>
        <w:ilvl w:val="1"/>
        <w:numId w:val="1"/>
      </w:numPr>
      <w:ind w:left="426" w:firstLine="0"/>
      <w:jc w:val="center"/>
      <w:outlineLvl w:val="1"/>
    </w:pPr>
    <w:rPr>
      <w:b/>
      <w:bCs/>
      <w:sz w:val="28"/>
      <w:szCs w:val="28"/>
    </w:rPr>
  </w:style>
  <w:style w:type="paragraph" w:styleId="3">
    <w:name w:val="heading 3"/>
    <w:basedOn w:val="a"/>
    <w:next w:val="a"/>
    <w:link w:val="30"/>
    <w:uiPriority w:val="99"/>
    <w:qFormat/>
    <w:pPr>
      <w:keepNext/>
      <w:numPr>
        <w:ilvl w:val="2"/>
        <w:numId w:val="1"/>
      </w:numPr>
      <w:ind w:left="1701" w:firstLine="0"/>
      <w:outlineLvl w:val="2"/>
    </w:pPr>
    <w:rPr>
      <w:sz w:val="28"/>
      <w:szCs w:val="28"/>
    </w:rPr>
  </w:style>
  <w:style w:type="paragraph" w:styleId="4">
    <w:name w:val="heading 4"/>
    <w:basedOn w:val="a"/>
    <w:next w:val="a"/>
    <w:link w:val="40"/>
    <w:uiPriority w:val="99"/>
    <w:qFormat/>
    <w:pPr>
      <w:keepNext/>
      <w:numPr>
        <w:ilvl w:val="3"/>
        <w:numId w:val="1"/>
      </w:numPr>
      <w:ind w:left="426" w:firstLine="0"/>
      <w:outlineLvl w:val="3"/>
    </w:pPr>
    <w:rPr>
      <w:sz w:val="28"/>
      <w:szCs w:val="28"/>
    </w:rPr>
  </w:style>
  <w:style w:type="paragraph" w:styleId="5">
    <w:name w:val="heading 5"/>
    <w:basedOn w:val="a"/>
    <w:next w:val="a"/>
    <w:link w:val="50"/>
    <w:uiPriority w:val="99"/>
    <w:qFormat/>
    <w:pPr>
      <w:keepNext/>
      <w:numPr>
        <w:ilvl w:val="4"/>
        <w:numId w:val="1"/>
      </w:numPr>
      <w:ind w:left="426" w:firstLine="0"/>
      <w:jc w:val="center"/>
      <w:outlineLvl w:val="4"/>
    </w:pPr>
    <w:rPr>
      <w:b/>
      <w:bCs/>
      <w:sz w:val="32"/>
      <w:szCs w:val="32"/>
    </w:rPr>
  </w:style>
  <w:style w:type="paragraph" w:styleId="6">
    <w:name w:val="heading 6"/>
    <w:basedOn w:val="a"/>
    <w:next w:val="a"/>
    <w:link w:val="60"/>
    <w:uiPriority w:val="99"/>
    <w:qFormat/>
    <w:pPr>
      <w:keepNext/>
      <w:numPr>
        <w:ilvl w:val="5"/>
        <w:numId w:val="1"/>
      </w:numPr>
      <w:ind w:left="426" w:firstLine="0"/>
      <w:jc w:val="center"/>
      <w:outlineLvl w:val="5"/>
    </w:pPr>
    <w:rPr>
      <w:b/>
      <w:bCs/>
      <w:sz w:val="28"/>
      <w:szCs w:val="28"/>
    </w:rPr>
  </w:style>
  <w:style w:type="paragraph" w:styleId="7">
    <w:name w:val="heading 7"/>
    <w:basedOn w:val="a"/>
    <w:next w:val="a"/>
    <w:link w:val="70"/>
    <w:uiPriority w:val="99"/>
    <w:qFormat/>
    <w:pPr>
      <w:keepNext/>
      <w:numPr>
        <w:ilvl w:val="6"/>
        <w:numId w:val="1"/>
      </w:numPr>
      <w:ind w:left="426" w:firstLine="0"/>
      <w:outlineLvl w:val="6"/>
    </w:pPr>
    <w:rPr>
      <w:sz w:val="28"/>
      <w:szCs w:val="28"/>
    </w:rPr>
  </w:style>
  <w:style w:type="paragraph" w:styleId="8">
    <w:name w:val="heading 8"/>
    <w:basedOn w:val="a"/>
    <w:next w:val="a"/>
    <w:link w:val="80"/>
    <w:uiPriority w:val="99"/>
    <w:qFormat/>
    <w:pPr>
      <w:keepNext/>
      <w:numPr>
        <w:ilvl w:val="7"/>
        <w:numId w:val="1"/>
      </w:numPr>
      <w:spacing w:line="240" w:lineRule="auto"/>
      <w:ind w:left="601" w:firstLine="0"/>
      <w:jc w:val="left"/>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Pr>
      <w:b/>
      <w:bCs/>
      <w:sz w:val="28"/>
      <w:szCs w:val="28"/>
    </w:rPr>
  </w:style>
  <w:style w:type="character" w:customStyle="1" w:styleId="20">
    <w:name w:val="Заголовок 2 Знак"/>
    <w:link w:val="2"/>
    <w:uiPriority w:val="99"/>
    <w:rPr>
      <w:b/>
      <w:bCs/>
      <w:sz w:val="28"/>
      <w:szCs w:val="28"/>
    </w:rPr>
  </w:style>
  <w:style w:type="character" w:customStyle="1" w:styleId="30">
    <w:name w:val="Заголовок 3 Знак"/>
    <w:link w:val="3"/>
    <w:uiPriority w:val="99"/>
    <w:rPr>
      <w:sz w:val="28"/>
      <w:szCs w:val="28"/>
    </w:rPr>
  </w:style>
  <w:style w:type="character" w:customStyle="1" w:styleId="40">
    <w:name w:val="Заголовок 4 Знак"/>
    <w:link w:val="4"/>
    <w:uiPriority w:val="99"/>
    <w:rPr>
      <w:sz w:val="28"/>
      <w:szCs w:val="28"/>
    </w:rPr>
  </w:style>
  <w:style w:type="character" w:customStyle="1" w:styleId="50">
    <w:name w:val="Заголовок 5 Знак"/>
    <w:link w:val="5"/>
    <w:uiPriority w:val="99"/>
    <w:rPr>
      <w:b/>
      <w:bCs/>
      <w:sz w:val="32"/>
      <w:szCs w:val="32"/>
    </w:rPr>
  </w:style>
  <w:style w:type="character" w:customStyle="1" w:styleId="60">
    <w:name w:val="Заголовок 6 Знак"/>
    <w:link w:val="6"/>
    <w:uiPriority w:val="99"/>
    <w:rPr>
      <w:b/>
      <w:bCs/>
      <w:sz w:val="28"/>
      <w:szCs w:val="28"/>
    </w:rPr>
  </w:style>
  <w:style w:type="character" w:customStyle="1" w:styleId="70">
    <w:name w:val="Заголовок 7 Знак"/>
    <w:link w:val="7"/>
    <w:uiPriority w:val="99"/>
    <w:rPr>
      <w:sz w:val="28"/>
      <w:szCs w:val="28"/>
    </w:rPr>
  </w:style>
  <w:style w:type="character" w:customStyle="1" w:styleId="80">
    <w:name w:val="Заголовок 8 Знак"/>
    <w:link w:val="8"/>
    <w:uiPriority w:val="99"/>
    <w:rPr>
      <w:sz w:val="28"/>
      <w:szCs w:val="28"/>
    </w:rPr>
  </w:style>
  <w:style w:type="character" w:customStyle="1" w:styleId="WW8Num2z0">
    <w:name w:val="WW8Num2z0"/>
    <w:uiPriority w:val="99"/>
    <w:rPr>
      <w:rFonts w:ascii="Symbol" w:hAnsi="Symbol" w:cs="Symbol"/>
    </w:rPr>
  </w:style>
  <w:style w:type="character" w:customStyle="1" w:styleId="WW8Num3z0">
    <w:name w:val="WW8Num3z0"/>
    <w:uiPriority w:val="99"/>
    <w:rPr>
      <w:rFonts w:ascii="Symbol" w:hAnsi="Symbol" w:cs="Symbol"/>
    </w:rPr>
  </w:style>
  <w:style w:type="character" w:customStyle="1" w:styleId="WW8Num4z0">
    <w:name w:val="WW8Num4z0"/>
    <w:uiPriority w:val="99"/>
    <w:rPr>
      <w:rFonts w:ascii="StarSymbol" w:eastAsia="StarSymbol" w:cs="StarSymbol"/>
    </w:rPr>
  </w:style>
  <w:style w:type="character" w:customStyle="1" w:styleId="WW8Num5z0">
    <w:name w:val="WW8Num5z0"/>
    <w:uiPriority w:val="99"/>
    <w:rPr>
      <w:rFonts w:ascii="Symbol" w:hAnsi="Symbol" w:cs="Symbol"/>
    </w:rPr>
  </w:style>
  <w:style w:type="character" w:customStyle="1" w:styleId="WW8Num6z0">
    <w:name w:val="WW8Num6z0"/>
    <w:uiPriority w:val="99"/>
    <w:rPr>
      <w:rFonts w:ascii="Symbol" w:hAnsi="Symbol" w:cs="Symbol"/>
    </w:rPr>
  </w:style>
  <w:style w:type="character" w:customStyle="1" w:styleId="WW8Num9z0">
    <w:name w:val="WW8Num9z0"/>
    <w:uiPriority w:val="99"/>
    <w:rPr>
      <w:rFonts w:ascii="Symbol" w:hAnsi="Symbol" w:cs="Symbol"/>
    </w:rPr>
  </w:style>
  <w:style w:type="character" w:customStyle="1" w:styleId="WW8Num10z0">
    <w:name w:val="WW8Num10z0"/>
    <w:uiPriority w:val="99"/>
    <w:rPr>
      <w:rFonts w:ascii="Symbol" w:hAnsi="Symbol" w:cs="Symbol"/>
    </w:rPr>
  </w:style>
  <w:style w:type="character" w:customStyle="1" w:styleId="WW8Num12z0">
    <w:name w:val="WW8Num12z0"/>
    <w:uiPriority w:val="99"/>
    <w:rPr>
      <w:rFonts w:ascii="StarSymbol" w:eastAsia="StarSymbol" w:cs="StarSymbol"/>
    </w:rPr>
  </w:style>
  <w:style w:type="character" w:customStyle="1" w:styleId="WW8Num13z0">
    <w:name w:val="WW8Num13z0"/>
    <w:uiPriority w:val="99"/>
    <w:rPr>
      <w:rFonts w:ascii="Symbol" w:hAnsi="Symbol" w:cs="Symbol"/>
    </w:rPr>
  </w:style>
  <w:style w:type="character" w:customStyle="1" w:styleId="WW8Num14z0">
    <w:name w:val="WW8Num14z0"/>
    <w:uiPriority w:val="99"/>
    <w:rPr>
      <w:rFonts w:ascii="StarSymbol" w:eastAsia="StarSymbol" w:cs="StarSymbol"/>
    </w:rPr>
  </w:style>
  <w:style w:type="character" w:customStyle="1" w:styleId="WW8Num15z0">
    <w:name w:val="WW8Num15z0"/>
    <w:uiPriority w:val="99"/>
    <w:rPr>
      <w:rFonts w:ascii="Symbol" w:hAnsi="Symbol" w:cs="Symbol"/>
    </w:rPr>
  </w:style>
  <w:style w:type="character" w:customStyle="1" w:styleId="WW8Num16z0">
    <w:name w:val="WW8Num16z0"/>
    <w:uiPriority w:val="99"/>
    <w:rPr>
      <w:rFonts w:ascii="Symbol" w:hAnsi="Symbol" w:cs="Symbol"/>
    </w:rPr>
  </w:style>
  <w:style w:type="character" w:customStyle="1" w:styleId="WW8Num17z0">
    <w:name w:val="WW8Num17z0"/>
    <w:uiPriority w:val="99"/>
    <w:rPr>
      <w:rFonts w:ascii="StarSymbol" w:eastAsia="StarSymbol" w:cs="StarSymbol"/>
    </w:rPr>
  </w:style>
  <w:style w:type="character" w:customStyle="1" w:styleId="WW8Num18z0">
    <w:name w:val="WW8Num18z0"/>
    <w:uiPriority w:val="99"/>
    <w:rPr>
      <w:rFonts w:ascii="Symbol" w:hAnsi="Symbol" w:cs="Symbol"/>
    </w:rPr>
  </w:style>
  <w:style w:type="character" w:customStyle="1" w:styleId="WW8Num19z0">
    <w:name w:val="WW8Num19z0"/>
    <w:uiPriority w:val="99"/>
    <w:rPr>
      <w:rFonts w:ascii="Symbol" w:hAnsi="Symbol" w:cs="Symbol"/>
    </w:rPr>
  </w:style>
  <w:style w:type="character" w:customStyle="1" w:styleId="WW8Num20z0">
    <w:name w:val="WW8Num20z0"/>
    <w:uiPriority w:val="99"/>
    <w:rPr>
      <w:rFonts w:ascii="Symbol" w:hAnsi="Symbol" w:cs="Symbol"/>
    </w:rPr>
  </w:style>
  <w:style w:type="character" w:customStyle="1" w:styleId="WW8Num21z0">
    <w:name w:val="WW8Num21z0"/>
    <w:uiPriority w:val="99"/>
    <w:rPr>
      <w:rFonts w:ascii="Symbol" w:hAnsi="Symbol" w:cs="Symbol"/>
    </w:rPr>
  </w:style>
  <w:style w:type="character" w:customStyle="1" w:styleId="WW8Num22z0">
    <w:name w:val="WW8Num22z0"/>
    <w:uiPriority w:val="99"/>
    <w:rPr>
      <w:rFonts w:ascii="Symbol" w:hAnsi="Symbol" w:cs="Symbol"/>
    </w:rPr>
  </w:style>
  <w:style w:type="character" w:customStyle="1" w:styleId="WW8Num23z0">
    <w:name w:val="WW8Num23z0"/>
    <w:uiPriority w:val="99"/>
    <w:rPr>
      <w:rFonts w:ascii="StarSymbol" w:eastAsia="StarSymbol" w:cs="StarSymbol"/>
    </w:rPr>
  </w:style>
  <w:style w:type="character" w:customStyle="1" w:styleId="WW8Num24z0">
    <w:name w:val="WW8Num24z0"/>
    <w:uiPriority w:val="99"/>
    <w:rPr>
      <w:rFonts w:ascii="Symbol" w:hAnsi="Symbol" w:cs="Symbol"/>
    </w:rPr>
  </w:style>
  <w:style w:type="character" w:customStyle="1" w:styleId="WW8Num27z0">
    <w:name w:val="WW8Num27z0"/>
    <w:uiPriority w:val="99"/>
    <w:rPr>
      <w:rFonts w:ascii="Symbol" w:hAnsi="Symbol" w:cs="Symbol"/>
    </w:rPr>
  </w:style>
  <w:style w:type="character" w:customStyle="1" w:styleId="WW8Num28z0">
    <w:name w:val="WW8Num28z0"/>
    <w:uiPriority w:val="99"/>
    <w:rPr>
      <w:rFonts w:ascii="Symbol" w:hAnsi="Symbol" w:cs="Symbol"/>
    </w:rPr>
  </w:style>
  <w:style w:type="character" w:customStyle="1" w:styleId="WW8Num29z0">
    <w:name w:val="WW8Num29z0"/>
    <w:uiPriority w:val="99"/>
    <w:rPr>
      <w:rFonts w:ascii="Symbol" w:hAnsi="Symbol" w:cs="Symbol"/>
    </w:rPr>
  </w:style>
  <w:style w:type="character" w:customStyle="1" w:styleId="WW8Num30z0">
    <w:name w:val="WW8Num30z0"/>
    <w:uiPriority w:val="99"/>
    <w:rPr>
      <w:rFonts w:ascii="Symbol" w:hAnsi="Symbol" w:cs="Symbol"/>
    </w:rPr>
  </w:style>
  <w:style w:type="character" w:customStyle="1" w:styleId="WW8Num31z0">
    <w:name w:val="WW8Num31z0"/>
    <w:uiPriority w:val="99"/>
    <w:rPr>
      <w:rFonts w:ascii="Symbol" w:hAnsi="Symbol" w:cs="Symbol"/>
    </w:rPr>
  </w:style>
  <w:style w:type="character" w:customStyle="1" w:styleId="WW8Num33z0">
    <w:name w:val="WW8Num33z0"/>
    <w:uiPriority w:val="99"/>
    <w:rPr>
      <w:rFonts w:ascii="Symbol" w:hAnsi="Symbol" w:cs="Symbol"/>
    </w:rPr>
  </w:style>
  <w:style w:type="character" w:customStyle="1" w:styleId="WW8Num34z0">
    <w:name w:val="WW8Num34z0"/>
    <w:uiPriority w:val="99"/>
    <w:rPr>
      <w:rFonts w:ascii="Symbol" w:hAnsi="Symbol" w:cs="Symbol"/>
    </w:rPr>
  </w:style>
  <w:style w:type="character" w:customStyle="1" w:styleId="WW8Num36z0">
    <w:name w:val="WW8Num36z0"/>
    <w:uiPriority w:val="99"/>
    <w:rPr>
      <w:rFonts w:ascii="Symbol" w:hAnsi="Symbol" w:cs="Symbol"/>
    </w:rPr>
  </w:style>
  <w:style w:type="character" w:customStyle="1" w:styleId="WW8Num37z0">
    <w:name w:val="WW8Num37z0"/>
    <w:uiPriority w:val="99"/>
    <w:rPr>
      <w:rFonts w:ascii="Symbol" w:hAnsi="Symbol" w:cs="Symbol"/>
    </w:rPr>
  </w:style>
  <w:style w:type="character" w:customStyle="1" w:styleId="WW8Num41z0">
    <w:name w:val="WW8Num41z0"/>
    <w:uiPriority w:val="99"/>
    <w:rPr>
      <w:rFonts w:ascii="Symbol" w:hAnsi="Symbol" w:cs="Symbol"/>
    </w:rPr>
  </w:style>
  <w:style w:type="character" w:customStyle="1" w:styleId="WW8Num42z0">
    <w:name w:val="WW8Num42z0"/>
    <w:uiPriority w:val="99"/>
    <w:rPr>
      <w:rFonts w:ascii="Symbol" w:hAnsi="Symbol" w:cs="Symbol"/>
    </w:rPr>
  </w:style>
  <w:style w:type="character" w:customStyle="1" w:styleId="WW8Num44z0">
    <w:name w:val="WW8Num44z0"/>
    <w:uiPriority w:val="99"/>
    <w:rPr>
      <w:rFonts w:ascii="Symbol" w:hAnsi="Symbol" w:cs="Symbol"/>
    </w:rPr>
  </w:style>
  <w:style w:type="character" w:customStyle="1" w:styleId="WW8Num45z0">
    <w:name w:val="WW8Num45z0"/>
    <w:uiPriority w:val="99"/>
    <w:rPr>
      <w:rFonts w:ascii="Symbol" w:hAnsi="Symbol" w:cs="Symbol"/>
    </w:rPr>
  </w:style>
  <w:style w:type="character" w:customStyle="1" w:styleId="WW8Num46z0">
    <w:name w:val="WW8Num46z0"/>
    <w:uiPriority w:val="99"/>
    <w:rPr>
      <w:rFonts w:ascii="Symbol" w:hAnsi="Symbol" w:cs="Symbol"/>
    </w:rPr>
  </w:style>
  <w:style w:type="character" w:customStyle="1" w:styleId="WW8Num47z0">
    <w:name w:val="WW8Num47z0"/>
    <w:uiPriority w:val="99"/>
    <w:rPr>
      <w:rFonts w:ascii="Symbol" w:hAnsi="Symbol" w:cs="Symbol"/>
    </w:rPr>
  </w:style>
  <w:style w:type="character" w:customStyle="1" w:styleId="WW8Num49z0">
    <w:name w:val="WW8Num49z0"/>
    <w:uiPriority w:val="99"/>
    <w:rPr>
      <w:rFonts w:ascii="Symbol" w:hAnsi="Symbol" w:cs="Symbol"/>
    </w:rPr>
  </w:style>
  <w:style w:type="character" w:customStyle="1" w:styleId="WW8Num50z0">
    <w:name w:val="WW8Num50z0"/>
    <w:uiPriority w:val="99"/>
    <w:rPr>
      <w:rFonts w:ascii="Symbol" w:hAnsi="Symbol" w:cs="Symbol"/>
    </w:rPr>
  </w:style>
  <w:style w:type="character" w:customStyle="1" w:styleId="WW8Num51z0">
    <w:name w:val="WW8Num51z0"/>
    <w:uiPriority w:val="99"/>
    <w:rPr>
      <w:rFonts w:ascii="StarSymbol" w:eastAsia="StarSymbol" w:cs="StarSymbol"/>
    </w:rPr>
  </w:style>
  <w:style w:type="character" w:customStyle="1" w:styleId="WW8Num52z0">
    <w:name w:val="WW8Num52z0"/>
    <w:uiPriority w:val="99"/>
    <w:rPr>
      <w:rFonts w:ascii="Symbol" w:hAnsi="Symbol" w:cs="Symbol"/>
    </w:rPr>
  </w:style>
  <w:style w:type="character" w:customStyle="1" w:styleId="WW8Num53z0">
    <w:name w:val="WW8Num53z0"/>
    <w:uiPriority w:val="99"/>
    <w:rPr>
      <w:rFonts w:ascii="Symbol" w:hAnsi="Symbol" w:cs="Symbol"/>
    </w:rPr>
  </w:style>
  <w:style w:type="character" w:customStyle="1" w:styleId="WW8Num54z0">
    <w:name w:val="WW8Num54z0"/>
    <w:uiPriority w:val="99"/>
    <w:rPr>
      <w:rFonts w:ascii="StarSymbol" w:eastAsia="StarSymbol" w:cs="StarSymbol"/>
    </w:rPr>
  </w:style>
  <w:style w:type="character" w:customStyle="1" w:styleId="WW8Num55z0">
    <w:name w:val="WW8Num55z0"/>
    <w:uiPriority w:val="99"/>
    <w:rPr>
      <w:rFonts w:ascii="Symbol" w:hAnsi="Symbol" w:cs="Symbol"/>
    </w:rPr>
  </w:style>
  <w:style w:type="character" w:customStyle="1" w:styleId="WW8Num58z0">
    <w:name w:val="WW8Num58z0"/>
    <w:uiPriority w:val="99"/>
    <w:rPr>
      <w:rFonts w:ascii="Symbol" w:hAnsi="Symbol" w:cs="Symbol"/>
    </w:rPr>
  </w:style>
  <w:style w:type="character" w:customStyle="1" w:styleId="WW8Num59z0">
    <w:name w:val="WW8Num59z0"/>
    <w:uiPriority w:val="99"/>
    <w:rPr>
      <w:rFonts w:ascii="Symbol" w:hAnsi="Symbol" w:cs="Symbol"/>
    </w:rPr>
  </w:style>
  <w:style w:type="character" w:customStyle="1" w:styleId="WW8Num60z0">
    <w:name w:val="WW8Num60z0"/>
    <w:uiPriority w:val="99"/>
    <w:rPr>
      <w:rFonts w:ascii="Symbol" w:hAnsi="Symbol" w:cs="Symbol"/>
    </w:rPr>
  </w:style>
  <w:style w:type="character" w:customStyle="1" w:styleId="WW8Num62z0">
    <w:name w:val="WW8Num62z0"/>
    <w:uiPriority w:val="99"/>
    <w:rPr>
      <w:rFonts w:ascii="Symbol" w:hAnsi="Symbol" w:cs="Symbol"/>
      <w:sz w:val="18"/>
      <w:szCs w:val="18"/>
    </w:rPr>
  </w:style>
  <w:style w:type="character" w:customStyle="1" w:styleId="WW8Num63z0">
    <w:name w:val="WW8Num63z0"/>
    <w:uiPriority w:val="99"/>
    <w:rPr>
      <w:rFonts w:ascii="Symbol" w:hAnsi="Symbol" w:cs="Symbol"/>
      <w:sz w:val="18"/>
      <w:szCs w:val="18"/>
    </w:rPr>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
    <w:name w:val="WW-Absatz-Standardschriftart1"/>
    <w:uiPriority w:val="99"/>
  </w:style>
  <w:style w:type="character" w:customStyle="1" w:styleId="WW-Absatz-Standardschriftart11">
    <w:name w:val="WW-Absatz-Standardschriftart11"/>
    <w:uiPriority w:val="99"/>
  </w:style>
  <w:style w:type="character" w:customStyle="1" w:styleId="WW-Absatz-Standardschriftart111">
    <w:name w:val="WW-Absatz-Standardschriftart111"/>
    <w:uiPriority w:val="99"/>
  </w:style>
  <w:style w:type="character" w:customStyle="1" w:styleId="WW-Absatz-Standardschriftart1111">
    <w:name w:val="WW-Absatz-Standardschriftart1111"/>
    <w:uiPriority w:val="99"/>
  </w:style>
  <w:style w:type="character" w:customStyle="1" w:styleId="WW-Absatz-Standardschriftart11111">
    <w:name w:val="WW-Absatz-Standardschriftart11111"/>
    <w:uiPriority w:val="99"/>
  </w:style>
  <w:style w:type="character" w:customStyle="1" w:styleId="WW-Absatz-Standardschriftart111111">
    <w:name w:val="WW-Absatz-Standardschriftart111111"/>
    <w:uiPriority w:val="99"/>
  </w:style>
  <w:style w:type="character" w:customStyle="1" w:styleId="WW-Absatz-Standardschriftart1111111">
    <w:name w:val="WW-Absatz-Standardschriftart1111111"/>
    <w:uiPriority w:val="99"/>
  </w:style>
  <w:style w:type="character" w:customStyle="1" w:styleId="WW-Absatz-Standardschriftart11111111">
    <w:name w:val="WW-Absatz-Standardschriftart11111111"/>
    <w:uiPriority w:val="99"/>
  </w:style>
  <w:style w:type="character" w:customStyle="1" w:styleId="WW-Absatz-Standardschriftart111111111">
    <w:name w:val="WW-Absatz-Standardschriftart111111111"/>
    <w:uiPriority w:val="99"/>
  </w:style>
  <w:style w:type="character" w:customStyle="1" w:styleId="WW8Num43z0">
    <w:name w:val="WW8Num43z0"/>
    <w:uiPriority w:val="99"/>
    <w:rPr>
      <w:rFonts w:ascii="Symbol" w:hAnsi="Symbol" w:cs="Symbol"/>
    </w:rPr>
  </w:style>
  <w:style w:type="character" w:customStyle="1" w:styleId="WW8Num48z0">
    <w:name w:val="WW8Num48z0"/>
    <w:uiPriority w:val="99"/>
    <w:rPr>
      <w:rFonts w:ascii="Symbol" w:hAnsi="Symbol" w:cs="Symbol"/>
    </w:rPr>
  </w:style>
  <w:style w:type="character" w:customStyle="1" w:styleId="WW8Num56z0">
    <w:name w:val="WW8Num56z0"/>
    <w:uiPriority w:val="99"/>
    <w:rPr>
      <w:rFonts w:ascii="Symbol" w:hAnsi="Symbol" w:cs="Symbol"/>
    </w:rPr>
  </w:style>
  <w:style w:type="character" w:customStyle="1" w:styleId="WW8Num61z0">
    <w:name w:val="WW8Num61z0"/>
    <w:uiPriority w:val="99"/>
    <w:rPr>
      <w:rFonts w:ascii="Symbol" w:hAnsi="Symbol" w:cs="Symbol"/>
    </w:rPr>
  </w:style>
  <w:style w:type="character" w:customStyle="1" w:styleId="WW-Absatz-Standardschriftart1111111111">
    <w:name w:val="WW-Absatz-Standardschriftart1111111111"/>
    <w:uiPriority w:val="99"/>
  </w:style>
  <w:style w:type="character" w:customStyle="1" w:styleId="WW8Num1z0">
    <w:name w:val="WW8Num1z0"/>
    <w:uiPriority w:val="99"/>
    <w:rPr>
      <w:rFonts w:ascii="Symbol" w:hAnsi="Symbol" w:cs="Symbol"/>
    </w:rPr>
  </w:style>
  <w:style w:type="character" w:customStyle="1" w:styleId="WW8Num26z0">
    <w:name w:val="WW8Num26z0"/>
    <w:uiPriority w:val="99"/>
    <w:rPr>
      <w:rFonts w:ascii="Symbol" w:hAnsi="Symbol" w:cs="Symbol"/>
    </w:rPr>
  </w:style>
  <w:style w:type="character" w:customStyle="1" w:styleId="WW8Num32z0">
    <w:name w:val="WW8Num32z0"/>
    <w:uiPriority w:val="99"/>
    <w:rPr>
      <w:rFonts w:ascii="Symbol" w:hAnsi="Symbol" w:cs="Symbol"/>
    </w:rPr>
  </w:style>
  <w:style w:type="character" w:customStyle="1" w:styleId="WW8Num40z0">
    <w:name w:val="WW8Num40z0"/>
    <w:uiPriority w:val="99"/>
    <w:rPr>
      <w:rFonts w:ascii="Symbol" w:hAnsi="Symbol" w:cs="Symbol"/>
    </w:rPr>
  </w:style>
  <w:style w:type="character" w:customStyle="1" w:styleId="WW8Num57z0">
    <w:name w:val="WW8Num57z0"/>
    <w:uiPriority w:val="99"/>
    <w:rPr>
      <w:rFonts w:ascii="Symbol" w:hAnsi="Symbol" w:cs="Symbol"/>
    </w:rPr>
  </w:style>
  <w:style w:type="character" w:customStyle="1" w:styleId="WW8Num64z0">
    <w:name w:val="WW8Num64z0"/>
    <w:uiPriority w:val="99"/>
    <w:rPr>
      <w:rFonts w:ascii="Symbol" w:hAnsi="Symbol" w:cs="Symbol"/>
    </w:rPr>
  </w:style>
  <w:style w:type="character" w:customStyle="1" w:styleId="WW8Num65z0">
    <w:name w:val="WW8Num65z0"/>
    <w:uiPriority w:val="99"/>
    <w:rPr>
      <w:rFonts w:ascii="Symbol" w:hAnsi="Symbol" w:cs="Symbol"/>
    </w:rPr>
  </w:style>
  <w:style w:type="character" w:customStyle="1" w:styleId="WW8Num68z0">
    <w:name w:val="WW8Num68z0"/>
    <w:uiPriority w:val="99"/>
    <w:rPr>
      <w:rFonts w:ascii="Symbol" w:hAnsi="Symbol" w:cs="Symbol"/>
    </w:rPr>
  </w:style>
  <w:style w:type="character" w:customStyle="1" w:styleId="WW8Num69z0">
    <w:name w:val="WW8Num69z0"/>
    <w:uiPriority w:val="99"/>
    <w:rPr>
      <w:rFonts w:ascii="Symbol" w:hAnsi="Symbol" w:cs="Symbol"/>
    </w:rPr>
  </w:style>
  <w:style w:type="character" w:customStyle="1" w:styleId="WW8Num70z0">
    <w:name w:val="WW8Num70z0"/>
    <w:uiPriority w:val="99"/>
    <w:rPr>
      <w:rFonts w:ascii="Symbol" w:hAnsi="Symbol" w:cs="Symbol"/>
    </w:rPr>
  </w:style>
  <w:style w:type="character" w:customStyle="1" w:styleId="WW8Num73z0">
    <w:name w:val="WW8Num73z0"/>
    <w:uiPriority w:val="99"/>
    <w:rPr>
      <w:rFonts w:ascii="Symbol" w:hAnsi="Symbol" w:cs="Symbol"/>
    </w:rPr>
  </w:style>
  <w:style w:type="character" w:customStyle="1" w:styleId="WW8Num75z0">
    <w:name w:val="WW8Num75z0"/>
    <w:uiPriority w:val="99"/>
    <w:rPr>
      <w:rFonts w:ascii="Symbol" w:hAnsi="Symbol" w:cs="Symbol"/>
    </w:rPr>
  </w:style>
  <w:style w:type="character" w:customStyle="1" w:styleId="WW8Num77z0">
    <w:name w:val="WW8Num77z0"/>
    <w:uiPriority w:val="99"/>
    <w:rPr>
      <w:rFonts w:ascii="Symbol" w:hAnsi="Symbol" w:cs="Symbol"/>
    </w:rPr>
  </w:style>
  <w:style w:type="character" w:customStyle="1" w:styleId="WW8Num79z0">
    <w:name w:val="WW8Num79z0"/>
    <w:uiPriority w:val="99"/>
    <w:rPr>
      <w:rFonts w:ascii="Symbol" w:hAnsi="Symbol" w:cs="Symbol"/>
    </w:rPr>
  </w:style>
  <w:style w:type="character" w:customStyle="1" w:styleId="WW8Num81z0">
    <w:name w:val="WW8Num81z0"/>
    <w:uiPriority w:val="99"/>
    <w:rPr>
      <w:rFonts w:ascii="Symbol" w:hAnsi="Symbol" w:cs="Symbol"/>
    </w:rPr>
  </w:style>
  <w:style w:type="character" w:customStyle="1" w:styleId="WW8Num82z0">
    <w:name w:val="WW8Num82z0"/>
    <w:uiPriority w:val="99"/>
    <w:rPr>
      <w:rFonts w:ascii="Symbol" w:hAnsi="Symbol" w:cs="Symbol"/>
    </w:rPr>
  </w:style>
  <w:style w:type="character" w:customStyle="1" w:styleId="WW8Num85z0">
    <w:name w:val="WW8Num85z0"/>
    <w:uiPriority w:val="99"/>
    <w:rPr>
      <w:rFonts w:ascii="Symbol" w:hAnsi="Symbol" w:cs="Symbol"/>
    </w:rPr>
  </w:style>
  <w:style w:type="character" w:customStyle="1" w:styleId="WW8Num86z0">
    <w:name w:val="WW8Num86z0"/>
    <w:uiPriority w:val="99"/>
    <w:rPr>
      <w:rFonts w:ascii="Symbol" w:hAnsi="Symbol" w:cs="Symbol"/>
    </w:rPr>
  </w:style>
  <w:style w:type="character" w:customStyle="1" w:styleId="WW8Num87z0">
    <w:name w:val="WW8Num87z0"/>
    <w:uiPriority w:val="99"/>
    <w:rPr>
      <w:rFonts w:ascii="Symbol" w:hAnsi="Symbol" w:cs="Symbol"/>
    </w:rPr>
  </w:style>
  <w:style w:type="character" w:customStyle="1" w:styleId="WW8Num88z0">
    <w:name w:val="WW8Num88z0"/>
    <w:uiPriority w:val="99"/>
    <w:rPr>
      <w:rFonts w:ascii="Symbol" w:hAnsi="Symbol" w:cs="Symbol"/>
    </w:rPr>
  </w:style>
  <w:style w:type="character" w:customStyle="1" w:styleId="11">
    <w:name w:val="Основной шрифт абзаца1"/>
    <w:uiPriority w:val="99"/>
  </w:style>
  <w:style w:type="character" w:styleId="a3">
    <w:name w:val="page number"/>
    <w:uiPriority w:val="99"/>
  </w:style>
  <w:style w:type="character" w:customStyle="1" w:styleId="a4">
    <w:name w:val="Символ нумерации"/>
    <w:uiPriority w:val="99"/>
  </w:style>
  <w:style w:type="character" w:styleId="a5">
    <w:name w:val="line number"/>
    <w:uiPriority w:val="99"/>
  </w:style>
  <w:style w:type="character" w:customStyle="1" w:styleId="a6">
    <w:name w:val="Маркеры списка"/>
    <w:uiPriority w:val="99"/>
    <w:rPr>
      <w:rFonts w:ascii="StarSymbol" w:eastAsia="StarSymbol" w:hAnsi="StarSymbol" w:cs="StarSymbol"/>
      <w:sz w:val="18"/>
      <w:szCs w:val="18"/>
    </w:rPr>
  </w:style>
  <w:style w:type="paragraph" w:customStyle="1" w:styleId="a7">
    <w:name w:val="Заголовок"/>
    <w:basedOn w:val="a"/>
    <w:next w:val="a8"/>
    <w:uiPriority w:val="99"/>
    <w:pPr>
      <w:keepNext/>
      <w:spacing w:before="240" w:after="120"/>
    </w:pPr>
    <w:rPr>
      <w:rFonts w:ascii="Arial" w:hAnsi="Arial" w:cs="Arial"/>
      <w:sz w:val="28"/>
      <w:szCs w:val="28"/>
    </w:rPr>
  </w:style>
  <w:style w:type="paragraph" w:styleId="a8">
    <w:name w:val="Body Text"/>
    <w:basedOn w:val="a"/>
    <w:link w:val="a9"/>
    <w:uiPriority w:val="99"/>
    <w:pPr>
      <w:widowControl/>
      <w:spacing w:line="240" w:lineRule="auto"/>
      <w:ind w:firstLine="0"/>
      <w:jc w:val="left"/>
    </w:pPr>
    <w:rPr>
      <w:sz w:val="28"/>
      <w:szCs w:val="28"/>
    </w:rPr>
  </w:style>
  <w:style w:type="character" w:customStyle="1" w:styleId="a9">
    <w:name w:val="Основной текст Знак"/>
    <w:link w:val="a8"/>
    <w:uiPriority w:val="99"/>
    <w:semiHidden/>
    <w:rPr>
      <w:sz w:val="24"/>
      <w:szCs w:val="24"/>
    </w:rPr>
  </w:style>
  <w:style w:type="paragraph" w:styleId="aa">
    <w:name w:val="List"/>
    <w:basedOn w:val="a8"/>
    <w:uiPriority w:val="99"/>
  </w:style>
  <w:style w:type="paragraph" w:customStyle="1" w:styleId="12">
    <w:name w:val="Название1"/>
    <w:basedOn w:val="a"/>
    <w:uiPriority w:val="99"/>
    <w:pPr>
      <w:suppressLineNumbers/>
      <w:spacing w:before="120" w:after="120"/>
    </w:pPr>
    <w:rPr>
      <w:i/>
      <w:iCs/>
    </w:rPr>
  </w:style>
  <w:style w:type="paragraph" w:customStyle="1" w:styleId="13">
    <w:name w:val="Указатель1"/>
    <w:basedOn w:val="a"/>
    <w:uiPriority w:val="99"/>
    <w:pPr>
      <w:suppressLineNumbers/>
    </w:pPr>
  </w:style>
  <w:style w:type="paragraph" w:customStyle="1" w:styleId="FR1">
    <w:name w:val="FR1"/>
    <w:uiPriority w:val="99"/>
    <w:pPr>
      <w:widowControl w:val="0"/>
      <w:suppressAutoHyphens/>
      <w:spacing w:line="300" w:lineRule="auto"/>
      <w:jc w:val="both"/>
    </w:pPr>
    <w:rPr>
      <w:rFonts w:ascii="Arial" w:hAnsi="Arial" w:cs="Arial"/>
      <w:b/>
      <w:bCs/>
      <w:i/>
      <w:iCs/>
      <w:sz w:val="24"/>
      <w:szCs w:val="24"/>
    </w:rPr>
  </w:style>
  <w:style w:type="paragraph" w:customStyle="1" w:styleId="FR2">
    <w:name w:val="FR2"/>
    <w:uiPriority w:val="99"/>
    <w:pPr>
      <w:widowControl w:val="0"/>
      <w:suppressAutoHyphens/>
      <w:spacing w:line="276" w:lineRule="auto"/>
      <w:ind w:firstLine="320"/>
      <w:jc w:val="both"/>
    </w:pPr>
  </w:style>
  <w:style w:type="paragraph" w:customStyle="1" w:styleId="FR3">
    <w:name w:val="FR3"/>
    <w:uiPriority w:val="99"/>
    <w:pPr>
      <w:widowControl w:val="0"/>
      <w:suppressAutoHyphens/>
      <w:spacing w:before="100"/>
      <w:ind w:firstLine="340"/>
      <w:jc w:val="both"/>
    </w:pPr>
    <w:rPr>
      <w:rFonts w:ascii="Arial" w:hAnsi="Arial" w:cs="Arial"/>
      <w:b/>
      <w:bCs/>
      <w:i/>
      <w:iCs/>
      <w:sz w:val="18"/>
      <w:szCs w:val="18"/>
    </w:rPr>
  </w:style>
  <w:style w:type="paragraph" w:customStyle="1" w:styleId="21">
    <w:name w:val="Основной текст 21"/>
    <w:basedOn w:val="a"/>
    <w:uiPriority w:val="99"/>
    <w:pPr>
      <w:spacing w:line="252" w:lineRule="auto"/>
      <w:ind w:right="200" w:firstLine="0"/>
      <w:jc w:val="center"/>
    </w:pPr>
    <w:rPr>
      <w:b/>
      <w:bCs/>
      <w:sz w:val="28"/>
      <w:szCs w:val="28"/>
    </w:rPr>
  </w:style>
  <w:style w:type="paragraph" w:styleId="ab">
    <w:name w:val="Body Text Indent"/>
    <w:basedOn w:val="a"/>
    <w:link w:val="ac"/>
    <w:uiPriority w:val="99"/>
    <w:pPr>
      <w:spacing w:before="20" w:line="240" w:lineRule="auto"/>
      <w:ind w:firstLine="88"/>
      <w:jc w:val="left"/>
    </w:pPr>
    <w:rPr>
      <w:sz w:val="28"/>
      <w:szCs w:val="28"/>
    </w:rPr>
  </w:style>
  <w:style w:type="character" w:customStyle="1" w:styleId="ac">
    <w:name w:val="Основной текст с отступом Знак"/>
    <w:link w:val="ab"/>
    <w:uiPriority w:val="99"/>
    <w:semiHidden/>
    <w:rPr>
      <w:sz w:val="24"/>
      <w:szCs w:val="24"/>
    </w:rPr>
  </w:style>
  <w:style w:type="paragraph" w:customStyle="1" w:styleId="210">
    <w:name w:val="Основной текст с отступом 21"/>
    <w:basedOn w:val="a"/>
    <w:uiPriority w:val="99"/>
    <w:pPr>
      <w:ind w:firstLine="426"/>
    </w:pPr>
    <w:rPr>
      <w:sz w:val="28"/>
      <w:szCs w:val="28"/>
    </w:rPr>
  </w:style>
  <w:style w:type="paragraph" w:customStyle="1" w:styleId="31">
    <w:name w:val="Основной текст с отступом 31"/>
    <w:basedOn w:val="a"/>
    <w:uiPriority w:val="99"/>
    <w:pPr>
      <w:ind w:firstLine="426"/>
      <w:jc w:val="center"/>
    </w:pPr>
    <w:rPr>
      <w:b/>
      <w:bCs/>
      <w:sz w:val="28"/>
      <w:szCs w:val="28"/>
    </w:rPr>
  </w:style>
  <w:style w:type="paragraph" w:customStyle="1" w:styleId="310">
    <w:name w:val="Основной текст 31"/>
    <w:basedOn w:val="a"/>
    <w:uiPriority w:val="99"/>
    <w:pPr>
      <w:spacing w:before="40" w:line="240" w:lineRule="auto"/>
      <w:ind w:firstLine="0"/>
      <w:jc w:val="center"/>
    </w:pPr>
    <w:rPr>
      <w:b/>
      <w:bCs/>
      <w:sz w:val="28"/>
      <w:szCs w:val="28"/>
    </w:rPr>
  </w:style>
  <w:style w:type="paragraph" w:styleId="ad">
    <w:name w:val="footer"/>
    <w:basedOn w:val="a"/>
    <w:link w:val="ae"/>
    <w:uiPriority w:val="99"/>
    <w:pPr>
      <w:tabs>
        <w:tab w:val="center" w:pos="4153"/>
        <w:tab w:val="right" w:pos="8306"/>
      </w:tabs>
    </w:pPr>
  </w:style>
  <w:style w:type="character" w:customStyle="1" w:styleId="ae">
    <w:name w:val="Нижний колонтитул Знак"/>
    <w:link w:val="ad"/>
    <w:uiPriority w:val="99"/>
    <w:semiHidden/>
    <w:rPr>
      <w:sz w:val="24"/>
      <w:szCs w:val="24"/>
    </w:rPr>
  </w:style>
  <w:style w:type="paragraph" w:customStyle="1" w:styleId="af">
    <w:name w:val="Содержимое таблицы"/>
    <w:basedOn w:val="a"/>
    <w:uiPriority w:val="99"/>
    <w:pPr>
      <w:suppressLineNumbers/>
    </w:pPr>
  </w:style>
  <w:style w:type="paragraph" w:customStyle="1" w:styleId="af0">
    <w:name w:val="Заголовок таблицы"/>
    <w:basedOn w:val="af"/>
    <w:uiPriority w:val="99"/>
    <w:pPr>
      <w:jc w:val="center"/>
    </w:pPr>
    <w:rPr>
      <w:b/>
      <w:bCs/>
    </w:rPr>
  </w:style>
  <w:style w:type="paragraph" w:customStyle="1" w:styleId="af1">
    <w:name w:val="Содержимое врезки"/>
    <w:basedOn w:val="a8"/>
    <w:uiPriority w:val="99"/>
  </w:style>
  <w:style w:type="paragraph" w:customStyle="1" w:styleId="af2">
    <w:name w:val="Иллюстрация"/>
    <w:basedOn w:val="12"/>
    <w:uiPriority w:val="99"/>
  </w:style>
  <w:style w:type="paragraph" w:styleId="af3">
    <w:name w:val="header"/>
    <w:basedOn w:val="a"/>
    <w:link w:val="af4"/>
    <w:uiPriority w:val="99"/>
    <w:rsid w:val="00B47DF5"/>
    <w:pPr>
      <w:tabs>
        <w:tab w:val="center" w:pos="4677"/>
        <w:tab w:val="right" w:pos="9355"/>
      </w:tabs>
    </w:pPr>
  </w:style>
  <w:style w:type="character" w:customStyle="1" w:styleId="af4">
    <w:name w:val="Верхний колонтитул Знак"/>
    <w:link w:val="af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16948</Words>
  <Characters>96606</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Ульяновский институт повышения квалификации</vt:lpstr>
    </vt:vector>
  </TitlesOfParts>
  <Company>Microsoft</Company>
  <LinksUpToDate>false</LinksUpToDate>
  <CharactersWithSpaces>113328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Ульяновский институт повышения квалификации</dc:title>
  <dc:subject/>
  <dc:creator>Ивлев</dc:creator>
  <cp:keywords/>
  <dc:description/>
  <cp:lastModifiedBy>admin</cp:lastModifiedBy>
  <cp:revision>2</cp:revision>
  <cp:lastPrinted>2008-05-25T20:16:00Z</cp:lastPrinted>
  <dcterms:created xsi:type="dcterms:W3CDTF">2014-03-13T22:41:00Z</dcterms:created>
  <dcterms:modified xsi:type="dcterms:W3CDTF">2014-03-13T22:41:00Z</dcterms:modified>
</cp:coreProperties>
</file>