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94E" w:rsidRDefault="00A6294E"/>
    <w:tbl>
      <w:tblPr>
        <w:tblpPr w:leftFromText="180" w:rightFromText="180" w:vertAnchor="text" w:tblpX="289"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8"/>
      </w:tblGrid>
      <w:tr w:rsidR="00A6294E">
        <w:trPr>
          <w:trHeight w:val="13644"/>
        </w:trPr>
        <w:tc>
          <w:tcPr>
            <w:tcW w:w="9648" w:type="dxa"/>
          </w:tcPr>
          <w:p w:rsidR="00A6294E" w:rsidRDefault="00A6294E" w:rsidP="00A6294E">
            <w:pPr>
              <w:tabs>
                <w:tab w:val="left" w:pos="225"/>
              </w:tabs>
              <w:rPr>
                <w:sz w:val="20"/>
                <w:szCs w:val="20"/>
              </w:rPr>
            </w:pPr>
            <w:bookmarkStart w:id="0" w:name="_Toc15890873"/>
          </w:p>
          <w:p w:rsidR="00F076BF" w:rsidRPr="004B6D77" w:rsidRDefault="005D0E1F" w:rsidP="00F076BF">
            <w:pPr>
              <w:tabs>
                <w:tab w:val="left" w:pos="9639"/>
              </w:tabs>
              <w:ind w:right="-6"/>
              <w:jc w:val="right"/>
              <w:rPr>
                <w:b/>
                <w:bCs/>
                <w:sz w:val="28"/>
                <w:szCs w:val="28"/>
              </w:rPr>
            </w:pPr>
            <w:r>
              <w:rPr>
                <w:b/>
                <w:sz w:val="28"/>
              </w:rPr>
              <w:t xml:space="preserve"> </w:t>
            </w:r>
            <w:r w:rsidR="00F076BF" w:rsidRPr="004B6D77">
              <w:rPr>
                <w:b/>
                <w:bCs/>
                <w:sz w:val="28"/>
                <w:szCs w:val="28"/>
              </w:rPr>
              <w:t>УТВЕРЖДАЮ</w:t>
            </w:r>
          </w:p>
          <w:p w:rsidR="00F076BF" w:rsidRPr="004B6D77" w:rsidRDefault="00F076BF" w:rsidP="00F076BF">
            <w:pPr>
              <w:jc w:val="right"/>
              <w:rPr>
                <w:b/>
                <w:sz w:val="28"/>
                <w:szCs w:val="28"/>
              </w:rPr>
            </w:pPr>
            <w:r w:rsidRPr="004B6D77">
              <w:rPr>
                <w:b/>
                <w:sz w:val="28"/>
                <w:szCs w:val="28"/>
              </w:rPr>
              <w:t xml:space="preserve">Ректор </w:t>
            </w:r>
          </w:p>
          <w:p w:rsidR="00F076BF" w:rsidRPr="004B6D77" w:rsidRDefault="00F076BF" w:rsidP="00F076BF">
            <w:pPr>
              <w:jc w:val="right"/>
              <w:rPr>
                <w:b/>
                <w:sz w:val="28"/>
                <w:szCs w:val="28"/>
              </w:rPr>
            </w:pPr>
            <w:r w:rsidRPr="004B6D77">
              <w:rPr>
                <w:b/>
                <w:sz w:val="28"/>
                <w:szCs w:val="28"/>
              </w:rPr>
              <w:t>ГОУ ВПО СамГМУ Росздрава</w:t>
            </w:r>
          </w:p>
          <w:p w:rsidR="00F076BF" w:rsidRPr="004B6D77" w:rsidRDefault="00F076BF" w:rsidP="00F076BF">
            <w:pPr>
              <w:jc w:val="right"/>
              <w:rPr>
                <w:b/>
                <w:sz w:val="28"/>
                <w:szCs w:val="28"/>
              </w:rPr>
            </w:pPr>
          </w:p>
          <w:p w:rsidR="00F076BF" w:rsidRPr="004B6D77" w:rsidRDefault="00F076BF" w:rsidP="00F076BF">
            <w:pPr>
              <w:jc w:val="right"/>
              <w:rPr>
                <w:b/>
                <w:sz w:val="28"/>
                <w:szCs w:val="28"/>
              </w:rPr>
            </w:pPr>
            <w:r w:rsidRPr="004B6D77">
              <w:rPr>
                <w:b/>
                <w:sz w:val="28"/>
                <w:szCs w:val="28"/>
              </w:rPr>
              <w:t>______________</w:t>
            </w:r>
          </w:p>
          <w:p w:rsidR="00F076BF" w:rsidRPr="004B6D77" w:rsidRDefault="00F076BF" w:rsidP="00F076BF">
            <w:pPr>
              <w:jc w:val="right"/>
              <w:rPr>
                <w:b/>
                <w:sz w:val="28"/>
                <w:szCs w:val="28"/>
              </w:rPr>
            </w:pPr>
            <w:r w:rsidRPr="004B6D77">
              <w:rPr>
                <w:b/>
                <w:sz w:val="28"/>
                <w:szCs w:val="28"/>
              </w:rPr>
              <w:t>Г.П. Котельников</w:t>
            </w:r>
          </w:p>
          <w:p w:rsidR="005D0E1F" w:rsidRDefault="005D0E1F" w:rsidP="005D0E1F">
            <w:pPr>
              <w:shd w:val="clear" w:color="auto" w:fill="FFFFFF"/>
              <w:tabs>
                <w:tab w:val="left" w:leader="underscore" w:pos="2774"/>
                <w:tab w:val="left" w:pos="3206"/>
                <w:tab w:val="left" w:leader="underscore" w:pos="5510"/>
                <w:tab w:val="left" w:pos="7238"/>
                <w:tab w:val="left" w:pos="8909"/>
              </w:tabs>
              <w:spacing w:before="14" w:line="427" w:lineRule="exact"/>
              <w:ind w:right="499" w:firstLine="360"/>
              <w:jc w:val="right"/>
              <w:rPr>
                <w:b/>
                <w:sz w:val="28"/>
                <w:szCs w:val="28"/>
              </w:rPr>
            </w:pPr>
            <w:r>
              <w:rPr>
                <w:b/>
                <w:sz w:val="28"/>
              </w:rPr>
              <w:t xml:space="preserve">                                                                                            </w:t>
            </w:r>
          </w:p>
          <w:p w:rsidR="00BB0F44" w:rsidRDefault="00BB0F44" w:rsidP="00BB0F44">
            <w:pPr>
              <w:tabs>
                <w:tab w:val="left" w:pos="9639"/>
              </w:tabs>
              <w:ind w:right="-6"/>
              <w:jc w:val="right"/>
              <w:rPr>
                <w:b/>
                <w:sz w:val="28"/>
              </w:rPr>
            </w:pPr>
          </w:p>
          <w:p w:rsidR="00A6294E" w:rsidRDefault="00A6294E" w:rsidP="00A6294E">
            <w:pPr>
              <w:rPr>
                <w:sz w:val="20"/>
                <w:szCs w:val="20"/>
              </w:rPr>
            </w:pPr>
          </w:p>
          <w:p w:rsidR="00A6294E" w:rsidRDefault="00A6294E" w:rsidP="00A6294E">
            <w:pPr>
              <w:pStyle w:val="a9"/>
              <w:rPr>
                <w:rFonts w:ascii="Times New Roman" w:hAnsi="Times New Roman"/>
                <w:sz w:val="40"/>
                <w:szCs w:val="32"/>
              </w:rPr>
            </w:pPr>
            <w:r>
              <w:rPr>
                <w:sz w:val="20"/>
              </w:rPr>
              <w:tab/>
            </w:r>
            <w:r w:rsidRPr="009C673B">
              <w:rPr>
                <w:rFonts w:ascii="Times New Roman" w:hAnsi="Times New Roman"/>
                <w:sz w:val="40"/>
                <w:szCs w:val="32"/>
              </w:rPr>
              <w:t>ДОКУМЕНТАЦИЯ ОБ ОТКРЫТОМ АУКЦИОНЕ</w:t>
            </w:r>
          </w:p>
          <w:p w:rsidR="002752E1" w:rsidRDefault="002752E1" w:rsidP="00A6294E">
            <w:pPr>
              <w:pStyle w:val="a9"/>
              <w:rPr>
                <w:rFonts w:ascii="Times New Roman" w:hAnsi="Times New Roman"/>
                <w:sz w:val="40"/>
                <w:szCs w:val="32"/>
              </w:rPr>
            </w:pPr>
          </w:p>
          <w:p w:rsidR="00053956" w:rsidRDefault="00053956" w:rsidP="00053956">
            <w:pPr>
              <w:jc w:val="center"/>
              <w:rPr>
                <w:b/>
                <w:sz w:val="28"/>
                <w:szCs w:val="28"/>
              </w:rPr>
            </w:pPr>
            <w:r>
              <w:rPr>
                <w:b/>
                <w:sz w:val="28"/>
                <w:szCs w:val="28"/>
              </w:rPr>
              <w:t>Поставка учебной и научной литературы для ГОУ ВПО СамГМУ Росздрава.</w:t>
            </w:r>
          </w:p>
          <w:p w:rsidR="00DC1116" w:rsidRPr="00FF3F98" w:rsidRDefault="00DC1116" w:rsidP="00DC1116">
            <w:pPr>
              <w:jc w:val="center"/>
              <w:rPr>
                <w:b/>
                <w:sz w:val="28"/>
                <w:szCs w:val="28"/>
              </w:rPr>
            </w:pPr>
          </w:p>
          <w:p w:rsidR="00193CDB" w:rsidRDefault="00193CDB" w:rsidP="00193CDB">
            <w:pPr>
              <w:jc w:val="center"/>
            </w:pPr>
          </w:p>
          <w:p w:rsidR="00A6294E" w:rsidRPr="009C673B" w:rsidRDefault="00A6294E" w:rsidP="00A6294E">
            <w:pPr>
              <w:pStyle w:val="a9"/>
              <w:rPr>
                <w:rFonts w:ascii="Times New Roman" w:hAnsi="Times New Roman"/>
                <w:sz w:val="28"/>
                <w:szCs w:val="28"/>
              </w:rPr>
            </w:pPr>
          </w:p>
          <w:p w:rsidR="00C21980" w:rsidRPr="00F076BF" w:rsidRDefault="00C21980" w:rsidP="00193CDB">
            <w:pPr>
              <w:jc w:val="center"/>
              <w:rPr>
                <w:i/>
                <w:sz w:val="40"/>
              </w:rPr>
            </w:pPr>
            <w:r w:rsidRPr="00B37AB2">
              <w:t>ЗАКАЗЧИК:</w:t>
            </w:r>
            <w:r w:rsidRPr="00B37AB2">
              <w:rPr>
                <w:sz w:val="28"/>
                <w:szCs w:val="28"/>
              </w:rPr>
              <w:t xml:space="preserve"> </w:t>
            </w:r>
            <w:r w:rsidR="00F076BF" w:rsidRPr="00F076BF">
              <w:rPr>
                <w:i/>
                <w:sz w:val="28"/>
                <w:szCs w:val="28"/>
              </w:rPr>
              <w:t>ГОУ ВПО СамГМУ Росздрава.</w:t>
            </w:r>
          </w:p>
          <w:p w:rsidR="00A6294E" w:rsidRPr="009C673B" w:rsidRDefault="00A6294E" w:rsidP="00A6294E">
            <w:pPr>
              <w:pStyle w:val="a9"/>
              <w:rPr>
                <w:rFonts w:ascii="Times New Roman" w:hAnsi="Times New Roman"/>
                <w:sz w:val="40"/>
                <w:szCs w:val="32"/>
              </w:rPr>
            </w:pPr>
          </w:p>
          <w:p w:rsidR="00A6294E" w:rsidRPr="009C673B" w:rsidRDefault="00A6294E" w:rsidP="00A6294E">
            <w:pPr>
              <w:pStyle w:val="a9"/>
              <w:rPr>
                <w:rFonts w:ascii="Times New Roman" w:hAnsi="Times New Roman"/>
                <w:sz w:val="40"/>
                <w:szCs w:val="32"/>
              </w:rPr>
            </w:pPr>
          </w:p>
          <w:p w:rsidR="00A6294E" w:rsidRDefault="00A6294E" w:rsidP="00A6294E">
            <w:pPr>
              <w:pStyle w:val="a9"/>
              <w:rPr>
                <w:rFonts w:ascii="Times New Roman" w:hAnsi="Times New Roman"/>
                <w:sz w:val="40"/>
                <w:szCs w:val="32"/>
              </w:rPr>
            </w:pPr>
          </w:p>
          <w:p w:rsidR="00F076BF" w:rsidRDefault="00F076BF" w:rsidP="00A6294E">
            <w:pPr>
              <w:pStyle w:val="a9"/>
              <w:rPr>
                <w:rFonts w:ascii="Times New Roman" w:hAnsi="Times New Roman"/>
                <w:sz w:val="40"/>
                <w:szCs w:val="32"/>
              </w:rPr>
            </w:pPr>
          </w:p>
          <w:p w:rsidR="00F076BF" w:rsidRDefault="00F076BF" w:rsidP="00A6294E">
            <w:pPr>
              <w:pStyle w:val="a9"/>
              <w:rPr>
                <w:rFonts w:ascii="Times New Roman" w:hAnsi="Times New Roman"/>
                <w:sz w:val="40"/>
                <w:szCs w:val="32"/>
              </w:rPr>
            </w:pPr>
          </w:p>
          <w:p w:rsidR="00F076BF" w:rsidRPr="009C673B" w:rsidRDefault="00F076BF" w:rsidP="00A6294E">
            <w:pPr>
              <w:pStyle w:val="a9"/>
              <w:rPr>
                <w:rFonts w:ascii="Times New Roman" w:hAnsi="Times New Roman"/>
                <w:sz w:val="40"/>
                <w:szCs w:val="32"/>
              </w:rPr>
            </w:pPr>
          </w:p>
          <w:p w:rsidR="00A6294E" w:rsidRDefault="00A6294E" w:rsidP="00A6294E">
            <w:pPr>
              <w:pStyle w:val="a9"/>
              <w:rPr>
                <w:rFonts w:ascii="Times New Roman" w:hAnsi="Times New Roman"/>
                <w:sz w:val="28"/>
                <w:szCs w:val="28"/>
              </w:rPr>
            </w:pPr>
            <w:r>
              <w:rPr>
                <w:rFonts w:ascii="Times New Roman" w:hAnsi="Times New Roman"/>
                <w:sz w:val="28"/>
                <w:szCs w:val="28"/>
              </w:rPr>
              <w:t>Самара</w:t>
            </w:r>
          </w:p>
          <w:p w:rsidR="00A6294E" w:rsidRDefault="00A6294E" w:rsidP="00A6294E">
            <w:pPr>
              <w:pStyle w:val="a9"/>
              <w:rPr>
                <w:rFonts w:ascii="Times New Roman" w:hAnsi="Times New Roman"/>
                <w:sz w:val="28"/>
                <w:szCs w:val="28"/>
              </w:rPr>
            </w:pPr>
            <w:r w:rsidRPr="00E76097">
              <w:rPr>
                <w:rFonts w:ascii="Times New Roman" w:hAnsi="Times New Roman"/>
                <w:sz w:val="28"/>
                <w:szCs w:val="28"/>
              </w:rPr>
              <w:t xml:space="preserve"> 200</w:t>
            </w:r>
            <w:r w:rsidR="00D47A40">
              <w:rPr>
                <w:rFonts w:ascii="Times New Roman" w:hAnsi="Times New Roman"/>
                <w:sz w:val="28"/>
                <w:szCs w:val="28"/>
              </w:rPr>
              <w:t>9</w:t>
            </w:r>
            <w:r w:rsidRPr="00E76097">
              <w:rPr>
                <w:rFonts w:ascii="Times New Roman" w:hAnsi="Times New Roman"/>
                <w:sz w:val="28"/>
                <w:szCs w:val="28"/>
              </w:rPr>
              <w:t>г.</w:t>
            </w:r>
          </w:p>
          <w:p w:rsidR="00A6294E" w:rsidRPr="00A6294E" w:rsidRDefault="00A6294E" w:rsidP="00A6294E">
            <w:pPr>
              <w:tabs>
                <w:tab w:val="left" w:pos="3225"/>
              </w:tabs>
              <w:rPr>
                <w:sz w:val="20"/>
                <w:szCs w:val="20"/>
              </w:rPr>
            </w:pPr>
          </w:p>
        </w:tc>
      </w:tr>
    </w:tbl>
    <w:p w:rsidR="00036175" w:rsidRPr="00A6294E" w:rsidRDefault="00A6294E" w:rsidP="00A6294E">
      <w:pPr>
        <w:tabs>
          <w:tab w:val="left" w:pos="225"/>
        </w:tabs>
        <w:rPr>
          <w:sz w:val="20"/>
          <w:szCs w:val="20"/>
        </w:rPr>
      </w:pPr>
      <w:r>
        <w:tab/>
      </w:r>
      <w:bookmarkStart w:id="1" w:name="_Toc166582164"/>
      <w:bookmarkStart w:id="2" w:name="_Toc166912122"/>
      <w:bookmarkStart w:id="3" w:name="_Toc166912203"/>
    </w:p>
    <w:p w:rsidR="00473D38" w:rsidRPr="009C673B" w:rsidRDefault="00473D38" w:rsidP="00473D38">
      <w:pPr>
        <w:pStyle w:val="a9"/>
        <w:keepNext/>
        <w:keepLines/>
        <w:widowControl w:val="0"/>
        <w:suppressLineNumbers/>
        <w:suppressAutoHyphens/>
        <w:ind w:firstLine="709"/>
        <w:rPr>
          <w:rFonts w:ascii="Times New Roman" w:hAnsi="Times New Roman"/>
          <w:sz w:val="24"/>
          <w:szCs w:val="24"/>
        </w:rPr>
      </w:pPr>
      <w:r w:rsidRPr="009C673B">
        <w:rPr>
          <w:rFonts w:ascii="Times New Roman" w:hAnsi="Times New Roman"/>
          <w:sz w:val="24"/>
          <w:szCs w:val="24"/>
        </w:rPr>
        <w:t>СОДЕРЖАНИЕ</w:t>
      </w:r>
      <w:bookmarkEnd w:id="1"/>
      <w:bookmarkEnd w:id="2"/>
      <w:bookmarkEnd w:id="3"/>
    </w:p>
    <w:p w:rsidR="00473D38" w:rsidRPr="009C673B" w:rsidRDefault="00473D38" w:rsidP="00473D38">
      <w:pPr>
        <w:keepNext/>
        <w:keepLines/>
        <w:widowControl w:val="0"/>
        <w:suppressLineNumbers/>
        <w:suppressAutoHyphens/>
        <w:ind w:firstLine="709"/>
        <w:jc w:val="center"/>
      </w:pPr>
    </w:p>
    <w:p w:rsidR="00473D38" w:rsidRPr="009C673B" w:rsidRDefault="00473D38" w:rsidP="00473D38">
      <w:pPr>
        <w:keepNext/>
        <w:keepLines/>
        <w:widowControl w:val="0"/>
        <w:suppressLineNumbers/>
        <w:suppressAutoHyphens/>
        <w:ind w:firstLine="709"/>
        <w:jc w:val="center"/>
      </w:pPr>
    </w:p>
    <w:tbl>
      <w:tblPr>
        <w:tblW w:w="9900" w:type="dxa"/>
        <w:tblInd w:w="-72" w:type="dxa"/>
        <w:tblLook w:val="0000" w:firstRow="0" w:lastRow="0" w:firstColumn="0" w:lastColumn="0" w:noHBand="0" w:noVBand="0"/>
      </w:tblPr>
      <w:tblGrid>
        <w:gridCol w:w="1620"/>
        <w:gridCol w:w="7380"/>
        <w:gridCol w:w="900"/>
      </w:tblGrid>
      <w:tr w:rsidR="00473D38" w:rsidRPr="009C673B">
        <w:tc>
          <w:tcPr>
            <w:tcW w:w="1620" w:type="dxa"/>
          </w:tcPr>
          <w:p w:rsidR="00473D38" w:rsidRPr="009C673B" w:rsidRDefault="00473D38" w:rsidP="00473D38"/>
        </w:tc>
        <w:tc>
          <w:tcPr>
            <w:tcW w:w="7380" w:type="dxa"/>
          </w:tcPr>
          <w:p w:rsidR="00473D38" w:rsidRPr="009C673B" w:rsidRDefault="002226E9" w:rsidP="00473D38">
            <w:pPr>
              <w:jc w:val="left"/>
            </w:pPr>
            <w:r>
              <w:t>Введение. Понятия и определения</w:t>
            </w:r>
            <w:r w:rsidR="00473D38" w:rsidRPr="009C673B">
              <w:t>, используемые в документации об аукционе</w:t>
            </w:r>
          </w:p>
        </w:tc>
        <w:tc>
          <w:tcPr>
            <w:tcW w:w="900" w:type="dxa"/>
          </w:tcPr>
          <w:p w:rsidR="00473D38" w:rsidRPr="009C673B" w:rsidRDefault="00473D38" w:rsidP="00473D38">
            <w:pPr>
              <w:spacing w:after="0"/>
              <w:jc w:val="center"/>
            </w:pPr>
          </w:p>
        </w:tc>
      </w:tr>
      <w:tr w:rsidR="00473D38" w:rsidRPr="009C673B">
        <w:tc>
          <w:tcPr>
            <w:tcW w:w="1620" w:type="dxa"/>
          </w:tcPr>
          <w:p w:rsidR="00473D38" w:rsidRPr="009C673B" w:rsidRDefault="00473D38" w:rsidP="00473D38"/>
        </w:tc>
        <w:tc>
          <w:tcPr>
            <w:tcW w:w="7380" w:type="dxa"/>
          </w:tcPr>
          <w:p w:rsidR="00473D38" w:rsidRPr="009C673B" w:rsidRDefault="00473D38" w:rsidP="00473D38">
            <w:pPr>
              <w:jc w:val="left"/>
            </w:pPr>
          </w:p>
        </w:tc>
        <w:tc>
          <w:tcPr>
            <w:tcW w:w="900" w:type="dxa"/>
          </w:tcPr>
          <w:p w:rsidR="00473D38" w:rsidRPr="009C673B" w:rsidRDefault="00473D38" w:rsidP="00473D38">
            <w:pPr>
              <w:spacing w:after="0"/>
              <w:jc w:val="center"/>
            </w:pPr>
          </w:p>
        </w:tc>
      </w:tr>
      <w:tr w:rsidR="00473D38" w:rsidRPr="009C673B">
        <w:tc>
          <w:tcPr>
            <w:tcW w:w="1620" w:type="dxa"/>
          </w:tcPr>
          <w:p w:rsidR="00473D38" w:rsidRPr="009C673B" w:rsidRDefault="00473D38" w:rsidP="00473D38">
            <w:r w:rsidRPr="009C673B">
              <w:t xml:space="preserve"> </w:t>
            </w:r>
            <w:r w:rsidR="004A3175">
              <w:t xml:space="preserve">      </w:t>
            </w:r>
            <w:r>
              <w:rPr>
                <w:lang w:val="en-US"/>
              </w:rPr>
              <w:t>I</w:t>
            </w:r>
            <w:r w:rsidRPr="009C673B">
              <w:t>.</w:t>
            </w:r>
          </w:p>
        </w:tc>
        <w:tc>
          <w:tcPr>
            <w:tcW w:w="7380" w:type="dxa"/>
          </w:tcPr>
          <w:p w:rsidR="00473D38" w:rsidRPr="009C673B" w:rsidRDefault="00473D38" w:rsidP="00473D38">
            <w:pPr>
              <w:jc w:val="left"/>
            </w:pPr>
            <w:r w:rsidRPr="009C673B">
              <w:t>ОТКРЫТЫЙ АУКЦИОН</w:t>
            </w:r>
          </w:p>
        </w:tc>
        <w:tc>
          <w:tcPr>
            <w:tcW w:w="900" w:type="dxa"/>
          </w:tcPr>
          <w:p w:rsidR="00473D38" w:rsidRPr="009C673B" w:rsidRDefault="00473D38" w:rsidP="00473D38">
            <w:pPr>
              <w:spacing w:after="0"/>
              <w:jc w:val="center"/>
            </w:pPr>
          </w:p>
        </w:tc>
      </w:tr>
      <w:tr w:rsidR="004A3175" w:rsidRPr="009C673B">
        <w:tc>
          <w:tcPr>
            <w:tcW w:w="1620" w:type="dxa"/>
          </w:tcPr>
          <w:p w:rsidR="004A3175" w:rsidRPr="009C673B" w:rsidRDefault="004A3175" w:rsidP="00473D38"/>
        </w:tc>
        <w:tc>
          <w:tcPr>
            <w:tcW w:w="7380" w:type="dxa"/>
          </w:tcPr>
          <w:p w:rsidR="004A3175" w:rsidRPr="009C673B" w:rsidRDefault="004A3175" w:rsidP="00473D38">
            <w:pPr>
              <w:jc w:val="left"/>
            </w:pPr>
          </w:p>
        </w:tc>
        <w:tc>
          <w:tcPr>
            <w:tcW w:w="900" w:type="dxa"/>
          </w:tcPr>
          <w:p w:rsidR="004A3175" w:rsidRPr="009C673B" w:rsidRDefault="004A3175" w:rsidP="00473D38">
            <w:pPr>
              <w:spacing w:after="0"/>
              <w:jc w:val="center"/>
            </w:pPr>
          </w:p>
        </w:tc>
      </w:tr>
      <w:tr w:rsidR="00473D38" w:rsidRPr="009C673B">
        <w:tc>
          <w:tcPr>
            <w:tcW w:w="1620" w:type="dxa"/>
          </w:tcPr>
          <w:p w:rsidR="00473D38" w:rsidRPr="009C673B" w:rsidRDefault="004A3175" w:rsidP="00473D38">
            <w:r>
              <w:t xml:space="preserve">      </w:t>
            </w:r>
            <w:r w:rsidR="00092E7C">
              <w:t>1</w:t>
            </w:r>
            <w:r w:rsidR="00473D38" w:rsidRPr="009C673B">
              <w:t>.1.</w:t>
            </w:r>
          </w:p>
        </w:tc>
        <w:tc>
          <w:tcPr>
            <w:tcW w:w="7380" w:type="dxa"/>
          </w:tcPr>
          <w:p w:rsidR="00473D38" w:rsidRPr="009C673B" w:rsidRDefault="00473D38" w:rsidP="00473D38">
            <w:pPr>
              <w:jc w:val="left"/>
            </w:pPr>
            <w:r w:rsidRPr="009C673B">
              <w:t>Приглашение к участию в аукционе</w:t>
            </w:r>
          </w:p>
        </w:tc>
        <w:tc>
          <w:tcPr>
            <w:tcW w:w="900" w:type="dxa"/>
          </w:tcPr>
          <w:p w:rsidR="00473D38" w:rsidRPr="009C673B" w:rsidRDefault="00473D38" w:rsidP="00473D38">
            <w:pPr>
              <w:spacing w:after="0"/>
              <w:jc w:val="center"/>
            </w:pPr>
          </w:p>
        </w:tc>
      </w:tr>
      <w:tr w:rsidR="00473D38" w:rsidRPr="009C673B">
        <w:tc>
          <w:tcPr>
            <w:tcW w:w="1620" w:type="dxa"/>
          </w:tcPr>
          <w:p w:rsidR="00473D38" w:rsidRPr="009C673B" w:rsidRDefault="004A3175" w:rsidP="00473D38">
            <w:r>
              <w:t xml:space="preserve">     </w:t>
            </w:r>
            <w:r w:rsidR="00473D38" w:rsidRPr="009C673B">
              <w:t xml:space="preserve"> </w:t>
            </w:r>
            <w:r w:rsidR="00092E7C">
              <w:t>1</w:t>
            </w:r>
            <w:r w:rsidR="00473D38" w:rsidRPr="009C673B">
              <w:t>.2.</w:t>
            </w:r>
          </w:p>
        </w:tc>
        <w:tc>
          <w:tcPr>
            <w:tcW w:w="7380" w:type="dxa"/>
          </w:tcPr>
          <w:p w:rsidR="00473D38" w:rsidRPr="009C673B" w:rsidRDefault="00473D38" w:rsidP="00473D38">
            <w:pPr>
              <w:jc w:val="left"/>
            </w:pPr>
            <w:r w:rsidRPr="009C673B">
              <w:t xml:space="preserve">Общие </w:t>
            </w:r>
            <w:r w:rsidR="003A46D8">
              <w:t xml:space="preserve">положения </w:t>
            </w:r>
            <w:r w:rsidRPr="009C673B">
              <w:t xml:space="preserve"> проведения аукциона </w:t>
            </w:r>
          </w:p>
        </w:tc>
        <w:tc>
          <w:tcPr>
            <w:tcW w:w="900" w:type="dxa"/>
          </w:tcPr>
          <w:p w:rsidR="00473D38" w:rsidRPr="009C673B" w:rsidRDefault="00473D38" w:rsidP="00473D38">
            <w:pPr>
              <w:spacing w:after="0"/>
              <w:jc w:val="center"/>
            </w:pPr>
          </w:p>
        </w:tc>
      </w:tr>
      <w:tr w:rsidR="00473D38" w:rsidRPr="009C673B">
        <w:tc>
          <w:tcPr>
            <w:tcW w:w="1620" w:type="dxa"/>
          </w:tcPr>
          <w:p w:rsidR="00473D38" w:rsidRPr="009C673B" w:rsidRDefault="004A3175" w:rsidP="00473D38">
            <w:r>
              <w:t xml:space="preserve">     </w:t>
            </w:r>
            <w:r w:rsidR="00473D38" w:rsidRPr="009C673B">
              <w:t xml:space="preserve"> </w:t>
            </w:r>
            <w:r w:rsidR="00092E7C">
              <w:t>1</w:t>
            </w:r>
            <w:r w:rsidR="00473D38" w:rsidRPr="009C673B">
              <w:t>.3.</w:t>
            </w:r>
          </w:p>
        </w:tc>
        <w:tc>
          <w:tcPr>
            <w:tcW w:w="7380" w:type="dxa"/>
          </w:tcPr>
          <w:p w:rsidR="00473D38" w:rsidRPr="009C673B" w:rsidRDefault="00473D38" w:rsidP="00473D38">
            <w:pPr>
              <w:jc w:val="left"/>
            </w:pPr>
            <w:r w:rsidRPr="009C673B">
              <w:t xml:space="preserve">Информационная карта аукциона </w:t>
            </w:r>
          </w:p>
        </w:tc>
        <w:tc>
          <w:tcPr>
            <w:tcW w:w="900" w:type="dxa"/>
          </w:tcPr>
          <w:p w:rsidR="00473D38" w:rsidRPr="009C673B" w:rsidRDefault="00473D38" w:rsidP="00473D38">
            <w:pPr>
              <w:spacing w:after="0"/>
              <w:jc w:val="center"/>
            </w:pPr>
          </w:p>
        </w:tc>
      </w:tr>
      <w:tr w:rsidR="00473D38" w:rsidRPr="009C673B">
        <w:tc>
          <w:tcPr>
            <w:tcW w:w="1620" w:type="dxa"/>
          </w:tcPr>
          <w:p w:rsidR="00473D38" w:rsidRPr="009C673B" w:rsidRDefault="004A3175" w:rsidP="00473D38">
            <w:r>
              <w:t xml:space="preserve">     </w:t>
            </w:r>
            <w:r w:rsidR="00473D38" w:rsidRPr="009C673B">
              <w:t xml:space="preserve"> </w:t>
            </w:r>
            <w:r w:rsidR="00092E7C">
              <w:t>1</w:t>
            </w:r>
            <w:r w:rsidR="00473D38" w:rsidRPr="009C673B">
              <w:t>.4.</w:t>
            </w:r>
          </w:p>
        </w:tc>
        <w:tc>
          <w:tcPr>
            <w:tcW w:w="7380" w:type="dxa"/>
          </w:tcPr>
          <w:p w:rsidR="00473D38" w:rsidRPr="009C673B" w:rsidRDefault="00473D38" w:rsidP="00473D38">
            <w:pPr>
              <w:pStyle w:val="aa"/>
              <w:spacing w:after="0"/>
              <w:jc w:val="left"/>
              <w:rPr>
                <w:szCs w:val="24"/>
              </w:rPr>
            </w:pPr>
            <w:r w:rsidRPr="009C673B">
              <w:rPr>
                <w:szCs w:val="24"/>
              </w:rPr>
              <w:t xml:space="preserve">Образцы форм и документов для заполнения участниками размещения заказа </w:t>
            </w:r>
          </w:p>
        </w:tc>
        <w:tc>
          <w:tcPr>
            <w:tcW w:w="900" w:type="dxa"/>
          </w:tcPr>
          <w:p w:rsidR="00473D38" w:rsidRPr="007D52DA" w:rsidRDefault="00473D38" w:rsidP="00473D38">
            <w:pPr>
              <w:spacing w:after="0"/>
              <w:jc w:val="center"/>
            </w:pPr>
          </w:p>
        </w:tc>
      </w:tr>
      <w:tr w:rsidR="00473D38" w:rsidRPr="009C673B">
        <w:tc>
          <w:tcPr>
            <w:tcW w:w="1620" w:type="dxa"/>
          </w:tcPr>
          <w:p w:rsidR="00473D38" w:rsidRPr="009C673B" w:rsidRDefault="00473D38" w:rsidP="0067726F">
            <w:pPr>
              <w:ind w:left="572"/>
              <w:jc w:val="center"/>
            </w:pPr>
          </w:p>
        </w:tc>
        <w:tc>
          <w:tcPr>
            <w:tcW w:w="7380" w:type="dxa"/>
          </w:tcPr>
          <w:p w:rsidR="00473D38" w:rsidRPr="009C673B" w:rsidRDefault="00473D38" w:rsidP="00473D38">
            <w:pPr>
              <w:pStyle w:val="aa"/>
              <w:spacing w:after="0"/>
              <w:jc w:val="left"/>
              <w:rPr>
                <w:szCs w:val="24"/>
              </w:rPr>
            </w:pPr>
          </w:p>
        </w:tc>
        <w:tc>
          <w:tcPr>
            <w:tcW w:w="900" w:type="dxa"/>
          </w:tcPr>
          <w:p w:rsidR="00473D38" w:rsidRPr="007D52DA" w:rsidRDefault="00473D38" w:rsidP="00473D38">
            <w:pPr>
              <w:spacing w:after="0"/>
              <w:jc w:val="center"/>
            </w:pPr>
          </w:p>
        </w:tc>
      </w:tr>
      <w:tr w:rsidR="00473D38" w:rsidRPr="009C673B">
        <w:tc>
          <w:tcPr>
            <w:tcW w:w="1620" w:type="dxa"/>
          </w:tcPr>
          <w:p w:rsidR="00473D38" w:rsidRPr="0067726F" w:rsidRDefault="00473D38" w:rsidP="0067726F">
            <w:pPr>
              <w:jc w:val="center"/>
            </w:pPr>
          </w:p>
        </w:tc>
        <w:tc>
          <w:tcPr>
            <w:tcW w:w="7380" w:type="dxa"/>
          </w:tcPr>
          <w:p w:rsidR="00473D38" w:rsidRPr="009C673B" w:rsidRDefault="00473D38" w:rsidP="00473D38">
            <w:pPr>
              <w:pStyle w:val="aa"/>
              <w:spacing w:after="0"/>
              <w:jc w:val="left"/>
              <w:rPr>
                <w:szCs w:val="24"/>
              </w:rPr>
            </w:pPr>
          </w:p>
        </w:tc>
        <w:tc>
          <w:tcPr>
            <w:tcW w:w="900" w:type="dxa"/>
          </w:tcPr>
          <w:p w:rsidR="00473D38" w:rsidRPr="009C673B" w:rsidRDefault="00473D38" w:rsidP="00473D38">
            <w:pPr>
              <w:spacing w:after="0"/>
              <w:jc w:val="center"/>
            </w:pPr>
          </w:p>
        </w:tc>
      </w:tr>
      <w:tr w:rsidR="00473D38" w:rsidRPr="009C673B">
        <w:tc>
          <w:tcPr>
            <w:tcW w:w="1620" w:type="dxa"/>
          </w:tcPr>
          <w:p w:rsidR="00473D38" w:rsidRPr="009C673B" w:rsidRDefault="004A3175" w:rsidP="00473D38">
            <w:r>
              <w:t xml:space="preserve">      </w:t>
            </w:r>
            <w:r w:rsidR="00473D38" w:rsidRPr="009C673B">
              <w:t xml:space="preserve"> </w:t>
            </w:r>
            <w:r w:rsidR="00473D38">
              <w:rPr>
                <w:lang w:val="en-US"/>
              </w:rPr>
              <w:t>II</w:t>
            </w:r>
          </w:p>
        </w:tc>
        <w:tc>
          <w:tcPr>
            <w:tcW w:w="7380" w:type="dxa"/>
          </w:tcPr>
          <w:p w:rsidR="00473D38" w:rsidRPr="009C673B" w:rsidRDefault="00A6294E" w:rsidP="00473D38">
            <w:pPr>
              <w:pStyle w:val="aa"/>
              <w:spacing w:after="0"/>
              <w:jc w:val="left"/>
              <w:rPr>
                <w:szCs w:val="24"/>
              </w:rPr>
            </w:pPr>
            <w:r>
              <w:rPr>
                <w:szCs w:val="24"/>
              </w:rPr>
              <w:t>ЗАДАНИЕ НА АУКЦИОН</w:t>
            </w:r>
          </w:p>
        </w:tc>
        <w:tc>
          <w:tcPr>
            <w:tcW w:w="900" w:type="dxa"/>
          </w:tcPr>
          <w:p w:rsidR="00473D38" w:rsidRPr="0067726F" w:rsidRDefault="00473D38" w:rsidP="00473D38">
            <w:pPr>
              <w:spacing w:after="0"/>
              <w:jc w:val="center"/>
            </w:pPr>
          </w:p>
        </w:tc>
      </w:tr>
      <w:tr w:rsidR="00A6294E" w:rsidRPr="009C673B">
        <w:tc>
          <w:tcPr>
            <w:tcW w:w="1620" w:type="dxa"/>
          </w:tcPr>
          <w:p w:rsidR="00A6294E" w:rsidRPr="009C673B" w:rsidRDefault="00A6294E" w:rsidP="00FE2980"/>
        </w:tc>
        <w:tc>
          <w:tcPr>
            <w:tcW w:w="7380" w:type="dxa"/>
          </w:tcPr>
          <w:p w:rsidR="00A6294E" w:rsidRPr="009C673B" w:rsidRDefault="00A6294E" w:rsidP="00FE2980">
            <w:pPr>
              <w:pStyle w:val="aa"/>
              <w:spacing w:after="0"/>
              <w:jc w:val="left"/>
              <w:rPr>
                <w:szCs w:val="24"/>
              </w:rPr>
            </w:pPr>
          </w:p>
        </w:tc>
        <w:tc>
          <w:tcPr>
            <w:tcW w:w="900" w:type="dxa"/>
          </w:tcPr>
          <w:p w:rsidR="00A6294E" w:rsidRPr="0067726F" w:rsidRDefault="00A6294E" w:rsidP="00473D38">
            <w:pPr>
              <w:spacing w:after="0"/>
              <w:jc w:val="center"/>
            </w:pPr>
          </w:p>
        </w:tc>
      </w:tr>
      <w:tr w:rsidR="004A3175" w:rsidRPr="009C673B">
        <w:tc>
          <w:tcPr>
            <w:tcW w:w="1620" w:type="dxa"/>
          </w:tcPr>
          <w:p w:rsidR="004A3175" w:rsidRPr="0067726F" w:rsidRDefault="004A3175" w:rsidP="00D25567"/>
          <w:p w:rsidR="004A3175" w:rsidRPr="009C673B" w:rsidRDefault="004A3175" w:rsidP="00D25567">
            <w:r>
              <w:t xml:space="preserve">     </w:t>
            </w:r>
            <w:r w:rsidRPr="009C673B">
              <w:t xml:space="preserve"> </w:t>
            </w:r>
            <w:r>
              <w:rPr>
                <w:lang w:val="en-US"/>
              </w:rPr>
              <w:t>III</w:t>
            </w:r>
            <w:r w:rsidRPr="009C673B">
              <w:t>.</w:t>
            </w:r>
          </w:p>
        </w:tc>
        <w:tc>
          <w:tcPr>
            <w:tcW w:w="7380" w:type="dxa"/>
          </w:tcPr>
          <w:p w:rsidR="004A3175" w:rsidRPr="0067726F" w:rsidRDefault="004A3175" w:rsidP="00D25567">
            <w:pPr>
              <w:pStyle w:val="aa"/>
              <w:spacing w:after="0"/>
              <w:jc w:val="left"/>
              <w:rPr>
                <w:szCs w:val="24"/>
              </w:rPr>
            </w:pPr>
          </w:p>
          <w:p w:rsidR="004A3175" w:rsidRPr="009C673B" w:rsidRDefault="004A3175" w:rsidP="00D25567">
            <w:pPr>
              <w:pStyle w:val="aa"/>
              <w:spacing w:after="0"/>
              <w:jc w:val="left"/>
              <w:rPr>
                <w:szCs w:val="24"/>
              </w:rPr>
            </w:pPr>
            <w:r w:rsidRPr="009C673B">
              <w:rPr>
                <w:szCs w:val="24"/>
              </w:rPr>
              <w:t>ПРОЕКТ ГОСУДАРСТВЕННОГО КОНТРАКТА</w:t>
            </w:r>
          </w:p>
        </w:tc>
        <w:tc>
          <w:tcPr>
            <w:tcW w:w="900" w:type="dxa"/>
          </w:tcPr>
          <w:p w:rsidR="004A3175" w:rsidRPr="0067726F" w:rsidRDefault="004A3175" w:rsidP="00473D38">
            <w:pPr>
              <w:spacing w:after="0"/>
              <w:jc w:val="center"/>
            </w:pPr>
          </w:p>
        </w:tc>
      </w:tr>
    </w:tbl>
    <w:p w:rsidR="00473D38" w:rsidRPr="0067726F" w:rsidRDefault="00473D38" w:rsidP="00473D38">
      <w:pPr>
        <w:pStyle w:val="10"/>
      </w:pPr>
      <w:r w:rsidRPr="009C673B">
        <w:br w:type="page"/>
      </w:r>
      <w:bookmarkStart w:id="4" w:name="_Toc122404093"/>
    </w:p>
    <w:p w:rsidR="003A308F" w:rsidRPr="0067726F" w:rsidRDefault="003A308F" w:rsidP="003A308F">
      <w:pPr>
        <w:pStyle w:val="10"/>
      </w:pPr>
      <w:bookmarkStart w:id="5" w:name="Р1_П3_5"/>
      <w:bookmarkStart w:id="6" w:name="Р1_П3_6_Валюта"/>
      <w:bookmarkStart w:id="7" w:name="Р1_П4_2_Оформление_заявки"/>
      <w:bookmarkStart w:id="8" w:name="Р1_П4_4_Срок_заявок"/>
      <w:bookmarkStart w:id="9" w:name="Разъяснение_к_заявке"/>
      <w:bookmarkStart w:id="10" w:name="Р1_П5_5_Преференции"/>
      <w:bookmarkStart w:id="11" w:name="Р1_П7_1_2_Срок_заключения_контракта"/>
      <w:bookmarkStart w:id="12" w:name="_Toc160618325"/>
      <w:bookmarkStart w:id="13" w:name="_Toc166582206"/>
      <w:bookmarkStart w:id="14" w:name="_Toc166912245"/>
      <w:bookmarkStart w:id="15" w:name="_Ref119427269"/>
      <w:bookmarkStart w:id="16" w:name="_Toc122404097"/>
      <w:bookmarkEnd w:id="0"/>
      <w:bookmarkEnd w:id="4"/>
      <w:bookmarkEnd w:id="5"/>
      <w:bookmarkEnd w:id="6"/>
      <w:bookmarkEnd w:id="7"/>
      <w:bookmarkEnd w:id="8"/>
      <w:bookmarkEnd w:id="9"/>
      <w:bookmarkEnd w:id="10"/>
      <w:bookmarkEnd w:id="11"/>
    </w:p>
    <w:p w:rsidR="003A308F" w:rsidRDefault="003A308F" w:rsidP="003A308F">
      <w:pPr>
        <w:rPr>
          <w:sz w:val="32"/>
          <w:szCs w:val="32"/>
        </w:rPr>
      </w:pPr>
      <w:r>
        <w:rPr>
          <w:sz w:val="32"/>
          <w:szCs w:val="32"/>
        </w:rPr>
        <w:t xml:space="preserve"> Введение. </w:t>
      </w:r>
    </w:p>
    <w:p w:rsidR="003A308F" w:rsidRDefault="003A308F" w:rsidP="003A308F">
      <w:pPr>
        <w:rPr>
          <w:sz w:val="32"/>
          <w:szCs w:val="32"/>
        </w:rPr>
      </w:pPr>
      <w:r>
        <w:rPr>
          <w:sz w:val="32"/>
          <w:szCs w:val="32"/>
        </w:rPr>
        <w:t>Понятия и определения, используемые в документации об аукционе.</w:t>
      </w:r>
    </w:p>
    <w:p w:rsidR="003A308F" w:rsidRPr="009C673B" w:rsidRDefault="003A308F" w:rsidP="003A308F"/>
    <w:p w:rsidR="003A308F" w:rsidRPr="009C673B" w:rsidRDefault="003A308F" w:rsidP="003A308F">
      <w:pPr>
        <w:ind w:firstLine="709"/>
        <w:rPr>
          <w:sz w:val="22"/>
          <w:szCs w:val="22"/>
        </w:rPr>
      </w:pPr>
      <w:r w:rsidRPr="009C673B">
        <w:rPr>
          <w:b/>
          <w:sz w:val="22"/>
          <w:szCs w:val="22"/>
        </w:rPr>
        <w:t>Размещение заказов для государственных нужд –</w:t>
      </w:r>
      <w:r w:rsidRPr="009C673B">
        <w:rPr>
          <w:sz w:val="22"/>
          <w:szCs w:val="22"/>
        </w:rPr>
        <w:t xml:space="preserve"> осуществляемые в установленном порядке действия государственного заказчика по определению исполнителей в целях заключения с ними государственных контрактов на поставку товаров для государственных нужд. </w:t>
      </w:r>
    </w:p>
    <w:p w:rsidR="003A308F" w:rsidRPr="009C673B" w:rsidRDefault="003A308F" w:rsidP="003A308F">
      <w:pPr>
        <w:ind w:firstLine="709"/>
        <w:rPr>
          <w:sz w:val="22"/>
          <w:szCs w:val="22"/>
        </w:rPr>
      </w:pPr>
    </w:p>
    <w:p w:rsidR="00F076BF" w:rsidRPr="00F076BF" w:rsidRDefault="003A308F" w:rsidP="00F076BF">
      <w:pPr>
        <w:jc w:val="center"/>
        <w:rPr>
          <w:i/>
          <w:sz w:val="40"/>
        </w:rPr>
      </w:pPr>
      <w:r w:rsidRPr="009C673B">
        <w:rPr>
          <w:b/>
          <w:sz w:val="22"/>
          <w:szCs w:val="22"/>
        </w:rPr>
        <w:t>Государственны</w:t>
      </w:r>
      <w:r>
        <w:rPr>
          <w:b/>
          <w:sz w:val="22"/>
          <w:szCs w:val="22"/>
        </w:rPr>
        <w:t>й</w:t>
      </w:r>
      <w:r w:rsidRPr="009C673B">
        <w:rPr>
          <w:b/>
          <w:sz w:val="22"/>
          <w:szCs w:val="22"/>
        </w:rPr>
        <w:t xml:space="preserve"> заказчик (далее также – Заказчик) –</w:t>
      </w:r>
      <w:r>
        <w:rPr>
          <w:sz w:val="22"/>
          <w:szCs w:val="22"/>
        </w:rPr>
        <w:t xml:space="preserve"> </w:t>
      </w:r>
      <w:r w:rsidR="00CE2C6A">
        <w:rPr>
          <w:sz w:val="22"/>
          <w:szCs w:val="22"/>
        </w:rPr>
        <w:t xml:space="preserve"> </w:t>
      </w:r>
      <w:r w:rsidR="00F076BF" w:rsidRPr="00F076BF">
        <w:rPr>
          <w:i/>
          <w:sz w:val="28"/>
          <w:szCs w:val="28"/>
        </w:rPr>
        <w:t>ГОУ ВПО СамГМУ Росздрава.</w:t>
      </w:r>
    </w:p>
    <w:p w:rsidR="00D35F8D" w:rsidRPr="00D35F8D" w:rsidRDefault="00D35F8D" w:rsidP="00D35F8D">
      <w:pPr>
        <w:jc w:val="center"/>
        <w:rPr>
          <w:i/>
          <w:sz w:val="32"/>
          <w:szCs w:val="32"/>
        </w:rPr>
      </w:pPr>
    </w:p>
    <w:p w:rsidR="003A308F" w:rsidRPr="00471328" w:rsidRDefault="003A308F" w:rsidP="00BB0F44">
      <w:pPr>
        <w:rPr>
          <w:b/>
        </w:rPr>
      </w:pPr>
    </w:p>
    <w:p w:rsidR="003A308F" w:rsidRPr="001B5E23" w:rsidRDefault="003A308F" w:rsidP="003A308F">
      <w:pPr>
        <w:ind w:firstLine="709"/>
        <w:rPr>
          <w:sz w:val="22"/>
          <w:szCs w:val="22"/>
        </w:rPr>
      </w:pPr>
      <w:r w:rsidRPr="009C673B">
        <w:rPr>
          <w:b/>
          <w:sz w:val="22"/>
          <w:szCs w:val="22"/>
        </w:rPr>
        <w:t>Участник размещения заказа –</w:t>
      </w:r>
      <w:r w:rsidRPr="009C673B">
        <w:rPr>
          <w:sz w:val="22"/>
          <w:szCs w:val="22"/>
        </w:rPr>
        <w:t xml:space="preserve"> </w:t>
      </w:r>
      <w:r w:rsidRPr="001B5E23">
        <w:rPr>
          <w:sz w:val="22"/>
          <w:szCs w:val="22"/>
        </w:rPr>
        <w:t>юридическое лицо независимо от организационно-правовой формы, формы собственности, места нахождения и места происхождения капитала, или физическое лицо, в том числе индивидуальный предприниматель, претендующие на заключение государственного контракта.</w:t>
      </w:r>
    </w:p>
    <w:p w:rsidR="003A308F" w:rsidRPr="009C673B" w:rsidRDefault="003A308F" w:rsidP="003A308F">
      <w:pPr>
        <w:rPr>
          <w:b/>
          <w:sz w:val="22"/>
          <w:szCs w:val="22"/>
        </w:rPr>
      </w:pPr>
    </w:p>
    <w:p w:rsidR="003A308F" w:rsidRDefault="003A308F" w:rsidP="003A308F">
      <w:pPr>
        <w:ind w:firstLine="709"/>
        <w:rPr>
          <w:sz w:val="22"/>
          <w:szCs w:val="22"/>
        </w:rPr>
      </w:pPr>
      <w:r w:rsidRPr="009C673B">
        <w:rPr>
          <w:b/>
          <w:sz w:val="22"/>
          <w:szCs w:val="22"/>
        </w:rPr>
        <w:t xml:space="preserve">Специализированная организация – </w:t>
      </w:r>
      <w:r w:rsidRPr="009C673B">
        <w:rPr>
          <w:sz w:val="22"/>
          <w:szCs w:val="22"/>
        </w:rPr>
        <w:t>юридическое лицо, привлеченное на основе контракта Заказчиком для осуществления функций по размещению государственного заказа путем проведения торгов в форме аукциона на право заключить государственный контракт, в частности для разработки документации об аукционе, опубликования и размещения извещения о проведении открытого аукциона и осуществления иных, связанных с обеспечением проведения аукциона функций. Специализированная организация осуществляет свои функции от имени Заказчика. При этом права и обязанности возникают у Заказчика.</w:t>
      </w:r>
    </w:p>
    <w:p w:rsidR="003A308F" w:rsidRDefault="003A308F" w:rsidP="003A308F">
      <w:pPr>
        <w:ind w:firstLine="709"/>
        <w:rPr>
          <w:sz w:val="22"/>
          <w:szCs w:val="22"/>
        </w:rPr>
      </w:pPr>
    </w:p>
    <w:p w:rsidR="003A308F" w:rsidRDefault="003A308F" w:rsidP="003A308F">
      <w:pPr>
        <w:ind w:firstLine="709"/>
        <w:rPr>
          <w:sz w:val="22"/>
          <w:szCs w:val="22"/>
        </w:rPr>
      </w:pPr>
      <w:r w:rsidRPr="009C673B">
        <w:rPr>
          <w:b/>
          <w:sz w:val="22"/>
          <w:szCs w:val="22"/>
        </w:rPr>
        <w:t>Аукционная комиссия –</w:t>
      </w:r>
      <w:r w:rsidRPr="009C673B">
        <w:rPr>
          <w:sz w:val="22"/>
          <w:szCs w:val="22"/>
        </w:rPr>
        <w:t xml:space="preserve"> комиссия, созданная Заказчиком, для проведения аукционных процедур в порядке, предусмотренном законодательством Российской Федерации. Аукционной комиссией осуществляется: рассмотрение заявок на участие в аукционе и отбор Участников аукциона, ведение протокола рассмотрения заявок на участие в аукционе, протокола об отказе от заключения контракта.</w:t>
      </w:r>
    </w:p>
    <w:p w:rsidR="003A308F" w:rsidRPr="009C673B" w:rsidRDefault="003A308F" w:rsidP="003A308F">
      <w:pPr>
        <w:ind w:firstLine="709"/>
        <w:rPr>
          <w:sz w:val="22"/>
          <w:szCs w:val="22"/>
        </w:rPr>
      </w:pPr>
    </w:p>
    <w:p w:rsidR="003A308F" w:rsidRPr="003163F8" w:rsidRDefault="003A308F" w:rsidP="003A308F">
      <w:pPr>
        <w:ind w:firstLine="709"/>
        <w:rPr>
          <w:sz w:val="22"/>
          <w:szCs w:val="22"/>
        </w:rPr>
      </w:pPr>
      <w:r w:rsidRPr="009C673B">
        <w:rPr>
          <w:b/>
          <w:bCs/>
          <w:sz w:val="22"/>
          <w:szCs w:val="22"/>
        </w:rPr>
        <w:t>Аукционист</w:t>
      </w:r>
      <w:r w:rsidRPr="009C673B">
        <w:rPr>
          <w:sz w:val="22"/>
          <w:szCs w:val="22"/>
        </w:rPr>
        <w:t xml:space="preserve"> </w:t>
      </w:r>
      <w:r w:rsidRPr="00416B6D">
        <w:rPr>
          <w:sz w:val="22"/>
          <w:szCs w:val="22"/>
        </w:rPr>
        <w:t xml:space="preserve">– </w:t>
      </w:r>
      <w:r w:rsidRPr="003163F8">
        <w:rPr>
          <w:sz w:val="22"/>
          <w:szCs w:val="22"/>
        </w:rPr>
        <w:t>любой член аукционной комиссии, выбранный путем открытого голосования членов аукционной комиссии большинством голосов</w:t>
      </w:r>
      <w:r w:rsidRPr="003163F8">
        <w:t>.</w:t>
      </w:r>
    </w:p>
    <w:p w:rsidR="003A308F" w:rsidRPr="009C673B" w:rsidRDefault="003A308F" w:rsidP="003A308F">
      <w:pPr>
        <w:ind w:firstLine="709"/>
        <w:rPr>
          <w:sz w:val="22"/>
          <w:szCs w:val="22"/>
        </w:rPr>
      </w:pPr>
    </w:p>
    <w:p w:rsidR="003A308F" w:rsidRPr="009C673B" w:rsidRDefault="003A308F" w:rsidP="003A308F">
      <w:pPr>
        <w:pStyle w:val="21"/>
        <w:tabs>
          <w:tab w:val="clear" w:pos="2167"/>
        </w:tabs>
        <w:spacing w:before="60"/>
        <w:ind w:left="0" w:firstLine="700"/>
        <w:rPr>
          <w:sz w:val="22"/>
          <w:szCs w:val="22"/>
        </w:rPr>
      </w:pPr>
      <w:r w:rsidRPr="009C673B">
        <w:rPr>
          <w:b/>
          <w:bCs/>
          <w:sz w:val="22"/>
          <w:szCs w:val="22"/>
        </w:rPr>
        <w:t>Представитель Участника аукциона</w:t>
      </w:r>
      <w:r w:rsidRPr="009C673B">
        <w:rPr>
          <w:sz w:val="22"/>
          <w:szCs w:val="22"/>
        </w:rPr>
        <w:t xml:space="preserve"> – лицо, представляющее интересы Участника аукциона по доверенности, и принимающее непосредственное участие в процедуре аукцион</w:t>
      </w:r>
      <w:r>
        <w:rPr>
          <w:sz w:val="22"/>
          <w:szCs w:val="22"/>
        </w:rPr>
        <w:t>а</w:t>
      </w:r>
      <w:r w:rsidRPr="009C673B">
        <w:rPr>
          <w:sz w:val="22"/>
          <w:szCs w:val="22"/>
        </w:rPr>
        <w:t>, зарегистрированное для этого и получившее карточку Участника аукциона.</w:t>
      </w:r>
    </w:p>
    <w:p w:rsidR="003A308F" w:rsidRPr="009C673B" w:rsidRDefault="003A308F" w:rsidP="003A308F">
      <w:pPr>
        <w:rPr>
          <w:sz w:val="22"/>
          <w:szCs w:val="22"/>
        </w:rPr>
      </w:pPr>
    </w:p>
    <w:p w:rsidR="003A308F" w:rsidRDefault="00CE2C6A" w:rsidP="003A308F">
      <w:pPr>
        <w:ind w:firstLine="709"/>
        <w:rPr>
          <w:sz w:val="22"/>
          <w:szCs w:val="22"/>
        </w:rPr>
      </w:pPr>
      <w:r>
        <w:rPr>
          <w:b/>
          <w:sz w:val="22"/>
          <w:szCs w:val="22"/>
        </w:rPr>
        <w:t xml:space="preserve">Открытый </w:t>
      </w:r>
      <w:r w:rsidR="003A308F" w:rsidRPr="009C673B">
        <w:rPr>
          <w:b/>
          <w:sz w:val="22"/>
          <w:szCs w:val="22"/>
        </w:rPr>
        <w:t>Аукцион</w:t>
      </w:r>
      <w:r>
        <w:rPr>
          <w:b/>
          <w:sz w:val="22"/>
          <w:szCs w:val="22"/>
        </w:rPr>
        <w:t xml:space="preserve"> (далее также - Аукцион)</w:t>
      </w:r>
      <w:r w:rsidR="003A308F" w:rsidRPr="009C673B">
        <w:rPr>
          <w:b/>
          <w:sz w:val="22"/>
          <w:szCs w:val="22"/>
        </w:rPr>
        <w:t xml:space="preserve"> –</w:t>
      </w:r>
      <w:r w:rsidR="003A308F" w:rsidRPr="009C673B">
        <w:rPr>
          <w:sz w:val="22"/>
          <w:szCs w:val="22"/>
        </w:rPr>
        <w:t xml:space="preserve"> торги, победителем которых признается лицо, которое предложило наиболее низкую цену государственного контракта.</w:t>
      </w:r>
    </w:p>
    <w:p w:rsidR="003A308F" w:rsidRDefault="003A308F" w:rsidP="003A308F">
      <w:pPr>
        <w:ind w:firstLine="709"/>
        <w:rPr>
          <w:sz w:val="22"/>
          <w:szCs w:val="22"/>
        </w:rPr>
      </w:pPr>
    </w:p>
    <w:p w:rsidR="003A308F" w:rsidRPr="006271C0" w:rsidRDefault="003A308F" w:rsidP="003A308F">
      <w:pPr>
        <w:ind w:firstLine="709"/>
        <w:rPr>
          <w:b/>
          <w:i/>
        </w:rPr>
      </w:pPr>
      <w:r w:rsidRPr="003D39BF">
        <w:rPr>
          <w:b/>
          <w:sz w:val="22"/>
          <w:szCs w:val="22"/>
        </w:rPr>
        <w:t xml:space="preserve">Лот </w:t>
      </w:r>
      <w:r w:rsidRPr="003D39BF">
        <w:rPr>
          <w:sz w:val="22"/>
          <w:szCs w:val="22"/>
        </w:rPr>
        <w:t xml:space="preserve">– это часть закупаемых </w:t>
      </w:r>
      <w:r>
        <w:rPr>
          <w:sz w:val="22"/>
          <w:szCs w:val="22"/>
        </w:rPr>
        <w:t>товаров</w:t>
      </w:r>
      <w:r w:rsidR="00B37AB2">
        <w:rPr>
          <w:sz w:val="22"/>
          <w:szCs w:val="22"/>
        </w:rPr>
        <w:t xml:space="preserve"> (работ, услуг)</w:t>
      </w:r>
      <w:r w:rsidRPr="003D39BF">
        <w:rPr>
          <w:sz w:val="22"/>
          <w:szCs w:val="22"/>
        </w:rPr>
        <w:t xml:space="preserve">, на которую допускается подача отдельного предложения (заявки на участие в </w:t>
      </w:r>
      <w:r>
        <w:rPr>
          <w:sz w:val="22"/>
          <w:szCs w:val="22"/>
        </w:rPr>
        <w:t>аукционе</w:t>
      </w:r>
      <w:r w:rsidRPr="003D39BF">
        <w:rPr>
          <w:sz w:val="22"/>
          <w:szCs w:val="22"/>
        </w:rPr>
        <w:t xml:space="preserve">) и заключение отдельного государственного контракта. </w:t>
      </w:r>
    </w:p>
    <w:p w:rsidR="003A308F" w:rsidRPr="009C673B" w:rsidRDefault="003A308F" w:rsidP="003A308F">
      <w:pPr>
        <w:spacing w:after="0"/>
        <w:rPr>
          <w:b/>
          <w:sz w:val="22"/>
          <w:szCs w:val="22"/>
        </w:rPr>
      </w:pPr>
    </w:p>
    <w:p w:rsidR="003A308F" w:rsidRPr="009C673B" w:rsidRDefault="003A308F" w:rsidP="003A308F">
      <w:pPr>
        <w:ind w:firstLine="709"/>
        <w:rPr>
          <w:sz w:val="22"/>
          <w:szCs w:val="22"/>
        </w:rPr>
      </w:pPr>
      <w:r w:rsidRPr="009C673B">
        <w:rPr>
          <w:b/>
          <w:sz w:val="22"/>
          <w:szCs w:val="22"/>
        </w:rPr>
        <w:t>Документация об аукционе –</w:t>
      </w:r>
      <w:r w:rsidRPr="009C673B">
        <w:rPr>
          <w:sz w:val="22"/>
          <w:szCs w:val="22"/>
        </w:rPr>
        <w:t xml:space="preserve"> документация, утвержденная Заказчиком, содержащая установленные Заказчиком требования к исполнителю государственного заказа, к качеству, техническим характеристикам товара</w:t>
      </w:r>
      <w:r w:rsidR="00B37AB2">
        <w:rPr>
          <w:sz w:val="22"/>
          <w:szCs w:val="22"/>
        </w:rPr>
        <w:t xml:space="preserve"> (работ, услуг)</w:t>
      </w:r>
      <w:r w:rsidRPr="009C673B">
        <w:rPr>
          <w:sz w:val="22"/>
          <w:szCs w:val="22"/>
        </w:rPr>
        <w:t>, требованиям к их безопасности, требования к функциональным характеристикам (потребительским свойствам) товара</w:t>
      </w:r>
      <w:r w:rsidR="00B37AB2">
        <w:rPr>
          <w:sz w:val="22"/>
          <w:szCs w:val="22"/>
        </w:rPr>
        <w:t xml:space="preserve"> (работ, услуг)</w:t>
      </w:r>
      <w:r w:rsidRPr="009C673B">
        <w:rPr>
          <w:sz w:val="22"/>
          <w:szCs w:val="22"/>
        </w:rPr>
        <w:t xml:space="preserve">, к размерам, упаковке, отгрузке товара и иные показатели, связанные с определением соответствия исполнителя, поставляемых товаров </w:t>
      </w:r>
      <w:r w:rsidR="00B37AB2">
        <w:rPr>
          <w:sz w:val="22"/>
          <w:szCs w:val="22"/>
        </w:rPr>
        <w:t xml:space="preserve">(работ, услуг) </w:t>
      </w:r>
      <w:r w:rsidRPr="009C673B">
        <w:rPr>
          <w:sz w:val="22"/>
          <w:szCs w:val="22"/>
        </w:rPr>
        <w:t xml:space="preserve">потребностям Заказчика. </w:t>
      </w:r>
    </w:p>
    <w:p w:rsidR="003A308F" w:rsidRPr="009C673B" w:rsidRDefault="003A308F" w:rsidP="003A308F">
      <w:pPr>
        <w:ind w:firstLine="709"/>
        <w:rPr>
          <w:sz w:val="22"/>
          <w:szCs w:val="22"/>
        </w:rPr>
      </w:pPr>
    </w:p>
    <w:p w:rsidR="003A308F" w:rsidRPr="009C673B" w:rsidRDefault="003A308F" w:rsidP="003A308F">
      <w:pPr>
        <w:ind w:firstLine="709"/>
        <w:rPr>
          <w:sz w:val="22"/>
          <w:szCs w:val="22"/>
        </w:rPr>
      </w:pPr>
      <w:r w:rsidRPr="009C673B">
        <w:rPr>
          <w:b/>
          <w:sz w:val="22"/>
          <w:szCs w:val="22"/>
        </w:rPr>
        <w:t>Заявка на участие в аукционе (далее – Заявка) –</w:t>
      </w:r>
      <w:r w:rsidRPr="009C673B">
        <w:rPr>
          <w:sz w:val="22"/>
          <w:szCs w:val="22"/>
        </w:rPr>
        <w:t xml:space="preserve"> письменное подтверждение согласия Участника размещения заказа </w:t>
      </w:r>
      <w:r>
        <w:rPr>
          <w:sz w:val="22"/>
          <w:szCs w:val="22"/>
        </w:rPr>
        <w:t xml:space="preserve">принять участие </w:t>
      </w:r>
      <w:r w:rsidRPr="009C673B">
        <w:rPr>
          <w:sz w:val="22"/>
          <w:szCs w:val="22"/>
        </w:rPr>
        <w:t>в аукционе на условиях, указанных в извещении о проведении аукциона и документации об аукционе, поданное в срок и по форме, установленной документацией об аукционе.</w:t>
      </w:r>
    </w:p>
    <w:p w:rsidR="003A308F" w:rsidRPr="009C673B" w:rsidRDefault="003A308F" w:rsidP="003A308F">
      <w:pPr>
        <w:ind w:firstLine="709"/>
        <w:rPr>
          <w:sz w:val="22"/>
          <w:szCs w:val="22"/>
        </w:rPr>
      </w:pPr>
    </w:p>
    <w:p w:rsidR="003A308F" w:rsidRPr="009C673B" w:rsidRDefault="003A308F" w:rsidP="003A308F">
      <w:pPr>
        <w:ind w:firstLine="709"/>
        <w:rPr>
          <w:sz w:val="22"/>
          <w:szCs w:val="22"/>
        </w:rPr>
      </w:pPr>
      <w:r w:rsidRPr="009C673B">
        <w:rPr>
          <w:b/>
          <w:sz w:val="22"/>
          <w:szCs w:val="22"/>
        </w:rPr>
        <w:t>Государственный контракт (далее – Контракт) –</w:t>
      </w:r>
      <w:r w:rsidRPr="009C673B">
        <w:rPr>
          <w:sz w:val="22"/>
          <w:szCs w:val="22"/>
        </w:rPr>
        <w:t xml:space="preserve"> договор, заключенный Государственным заказчиком в целях обеспечения государственных нужд. </w:t>
      </w:r>
    </w:p>
    <w:p w:rsidR="003A308F" w:rsidRPr="009C673B" w:rsidRDefault="003A308F" w:rsidP="003A308F">
      <w:pPr>
        <w:ind w:firstLine="709"/>
        <w:rPr>
          <w:sz w:val="22"/>
          <w:szCs w:val="22"/>
        </w:rPr>
      </w:pPr>
    </w:p>
    <w:p w:rsidR="003A308F" w:rsidRPr="009C673B" w:rsidRDefault="003A308F" w:rsidP="003A308F">
      <w:pPr>
        <w:ind w:firstLine="709"/>
        <w:rPr>
          <w:sz w:val="22"/>
          <w:szCs w:val="22"/>
        </w:rPr>
      </w:pPr>
      <w:r w:rsidRPr="009C673B">
        <w:rPr>
          <w:b/>
          <w:sz w:val="22"/>
          <w:szCs w:val="22"/>
        </w:rPr>
        <w:t xml:space="preserve">Предмет аукциона – </w:t>
      </w:r>
      <w:r w:rsidRPr="009C673B">
        <w:rPr>
          <w:sz w:val="22"/>
          <w:szCs w:val="22"/>
        </w:rPr>
        <w:t xml:space="preserve">право на заключение государственного контракта на поставку товаров </w:t>
      </w:r>
      <w:r w:rsidR="00B37AB2">
        <w:rPr>
          <w:sz w:val="22"/>
          <w:szCs w:val="22"/>
        </w:rPr>
        <w:t xml:space="preserve">(работ, услуг) </w:t>
      </w:r>
      <w:r w:rsidRPr="009C673B">
        <w:rPr>
          <w:sz w:val="22"/>
          <w:szCs w:val="22"/>
        </w:rPr>
        <w:t>для государственных нужд.</w:t>
      </w:r>
    </w:p>
    <w:p w:rsidR="003A308F" w:rsidRPr="009C673B" w:rsidRDefault="003A308F" w:rsidP="003A308F">
      <w:pPr>
        <w:ind w:firstLine="709"/>
        <w:rPr>
          <w:b/>
          <w:bCs/>
          <w:sz w:val="22"/>
          <w:szCs w:val="22"/>
          <w:highlight w:val="green"/>
        </w:rPr>
      </w:pPr>
    </w:p>
    <w:p w:rsidR="003A308F" w:rsidRPr="009C673B" w:rsidRDefault="003A308F" w:rsidP="003A308F">
      <w:pPr>
        <w:ind w:firstLine="709"/>
        <w:rPr>
          <w:sz w:val="22"/>
          <w:szCs w:val="22"/>
        </w:rPr>
      </w:pPr>
      <w:r w:rsidRPr="009C673B">
        <w:rPr>
          <w:b/>
          <w:sz w:val="22"/>
          <w:szCs w:val="22"/>
        </w:rPr>
        <w:t>Предложение о цене государственного контракта</w:t>
      </w:r>
      <w:r w:rsidRPr="009C673B">
        <w:rPr>
          <w:sz w:val="22"/>
          <w:szCs w:val="22"/>
        </w:rPr>
        <w:t xml:space="preserve"> – заявляемая Участником аукциона цена Государственного контракта, сниженная на «шаг аукциона» от начальной (максимальной) цены контракта </w:t>
      </w:r>
      <w:r>
        <w:rPr>
          <w:sz w:val="22"/>
          <w:szCs w:val="22"/>
        </w:rPr>
        <w:t xml:space="preserve">(цены лота) </w:t>
      </w:r>
      <w:r w:rsidRPr="009C673B">
        <w:rPr>
          <w:sz w:val="22"/>
          <w:szCs w:val="22"/>
        </w:rPr>
        <w:t>либо от последней из предложенных Участником аукциона цены государственного контракта в соответствии с  процедурой проведения аукциона.</w:t>
      </w:r>
    </w:p>
    <w:p w:rsidR="003A308F" w:rsidRPr="009C673B" w:rsidRDefault="003A308F" w:rsidP="003A308F">
      <w:pPr>
        <w:pStyle w:val="21"/>
        <w:tabs>
          <w:tab w:val="clear" w:pos="2167"/>
        </w:tabs>
        <w:spacing w:before="60"/>
        <w:ind w:left="0" w:firstLine="539"/>
        <w:rPr>
          <w:sz w:val="22"/>
          <w:szCs w:val="22"/>
        </w:rPr>
      </w:pPr>
    </w:p>
    <w:p w:rsidR="003A308F" w:rsidRPr="009C673B" w:rsidRDefault="003A308F" w:rsidP="003A308F">
      <w:pPr>
        <w:pStyle w:val="01zagolovok"/>
        <w:pageBreakBefore w:val="0"/>
        <w:spacing w:before="0" w:after="0"/>
        <w:jc w:val="center"/>
        <w:rPr>
          <w:rFonts w:ascii="Times New Roman" w:hAnsi="Times New Roman"/>
          <w:color w:val="auto"/>
          <w:sz w:val="32"/>
          <w:szCs w:val="32"/>
        </w:rPr>
        <w:sectPr w:rsidR="003A308F" w:rsidRPr="009C673B" w:rsidSect="00733201">
          <w:headerReference w:type="default" r:id="rId7"/>
          <w:footerReference w:type="even" r:id="rId8"/>
          <w:footerReference w:type="default" r:id="rId9"/>
          <w:pgSz w:w="11906" w:h="16838" w:code="9"/>
          <w:pgMar w:top="1134" w:right="1106" w:bottom="544" w:left="1134" w:header="709" w:footer="890" w:gutter="0"/>
          <w:cols w:space="708"/>
          <w:titlePg/>
          <w:docGrid w:linePitch="360"/>
        </w:sectPr>
      </w:pPr>
      <w:bookmarkStart w:id="17" w:name="_Toc166405165"/>
      <w:bookmarkStart w:id="18" w:name="_Toc166582165"/>
      <w:bookmarkStart w:id="19" w:name="_Toc166912123"/>
      <w:bookmarkStart w:id="20" w:name="_Toc166912204"/>
    </w:p>
    <w:p w:rsidR="003A308F" w:rsidRDefault="003A308F" w:rsidP="003A308F">
      <w:pPr>
        <w:pStyle w:val="01zagolovok"/>
        <w:pageBreakBefore w:val="0"/>
        <w:numPr>
          <w:ilvl w:val="0"/>
          <w:numId w:val="7"/>
        </w:numPr>
        <w:spacing w:before="0" w:after="0"/>
        <w:jc w:val="center"/>
        <w:rPr>
          <w:rFonts w:ascii="Times New Roman" w:hAnsi="Times New Roman"/>
          <w:color w:val="auto"/>
          <w:sz w:val="32"/>
          <w:szCs w:val="32"/>
        </w:rPr>
      </w:pPr>
      <w:r w:rsidRPr="009C673B">
        <w:rPr>
          <w:rFonts w:ascii="Times New Roman" w:hAnsi="Times New Roman"/>
          <w:color w:val="auto"/>
          <w:sz w:val="32"/>
          <w:szCs w:val="32"/>
        </w:rPr>
        <w:t>Открытый аукцион</w:t>
      </w:r>
      <w:bookmarkEnd w:id="17"/>
      <w:bookmarkEnd w:id="18"/>
      <w:bookmarkEnd w:id="19"/>
      <w:bookmarkEnd w:id="20"/>
    </w:p>
    <w:p w:rsidR="003A308F" w:rsidRPr="009C673B" w:rsidRDefault="003A308F" w:rsidP="003A308F">
      <w:pPr>
        <w:pStyle w:val="01zagolovok"/>
        <w:pageBreakBefore w:val="0"/>
        <w:spacing w:before="0" w:after="0"/>
        <w:ind w:left="90"/>
        <w:rPr>
          <w:rFonts w:ascii="Times New Roman" w:hAnsi="Times New Roman"/>
          <w:color w:val="auto"/>
          <w:sz w:val="32"/>
          <w:szCs w:val="32"/>
        </w:rPr>
      </w:pPr>
    </w:p>
    <w:p w:rsidR="003A308F" w:rsidRPr="009C673B" w:rsidRDefault="003A308F" w:rsidP="003A308F">
      <w:pPr>
        <w:pStyle w:val="01zagolovok"/>
        <w:pageBreakBefore w:val="0"/>
        <w:spacing w:before="0" w:after="0"/>
        <w:rPr>
          <w:rFonts w:ascii="Times New Roman" w:hAnsi="Times New Roman"/>
          <w:color w:val="auto"/>
          <w:sz w:val="32"/>
          <w:szCs w:val="32"/>
        </w:rPr>
      </w:pPr>
      <w:bookmarkStart w:id="21" w:name="_Toc166405166"/>
      <w:bookmarkStart w:id="22" w:name="_Toc166582166"/>
      <w:bookmarkStart w:id="23" w:name="_Toc166912124"/>
      <w:bookmarkStart w:id="24" w:name="_Toc166912205"/>
      <w:r>
        <w:rPr>
          <w:rFonts w:ascii="Times New Roman" w:hAnsi="Times New Roman"/>
          <w:color w:val="auto"/>
          <w:sz w:val="32"/>
          <w:szCs w:val="32"/>
        </w:rPr>
        <w:t>1</w:t>
      </w:r>
      <w:r w:rsidRPr="009C673B">
        <w:rPr>
          <w:rFonts w:ascii="Times New Roman" w:hAnsi="Times New Roman"/>
          <w:color w:val="auto"/>
          <w:sz w:val="32"/>
          <w:szCs w:val="32"/>
        </w:rPr>
        <w:t>.1. Приглашение к участию в аукционе</w:t>
      </w:r>
      <w:bookmarkEnd w:id="21"/>
      <w:bookmarkEnd w:id="22"/>
      <w:bookmarkEnd w:id="23"/>
      <w:bookmarkEnd w:id="24"/>
    </w:p>
    <w:p w:rsidR="003A308F" w:rsidRPr="009C673B" w:rsidRDefault="003A308F" w:rsidP="003A308F">
      <w:pPr>
        <w:spacing w:after="0"/>
        <w:ind w:firstLine="720"/>
      </w:pPr>
    </w:p>
    <w:p w:rsidR="003A308F" w:rsidRPr="009C673B" w:rsidRDefault="003A308F" w:rsidP="003A308F">
      <w:pPr>
        <w:spacing w:after="0"/>
        <w:ind w:firstLine="720"/>
      </w:pPr>
      <w:r w:rsidRPr="009C673B">
        <w:t xml:space="preserve">Настоящим приглашаются к участию в открытом аукционе, полная информация о котором указана в </w:t>
      </w:r>
      <w:hyperlink w:anchor="Информационная_карта_аукциона" w:history="1">
        <w:r w:rsidRPr="00A3185B">
          <w:rPr>
            <w:rStyle w:val="af4"/>
            <w:b/>
            <w:i/>
            <w:color w:val="auto"/>
            <w:u w:val="none"/>
          </w:rPr>
          <w:t>Информационной карте</w:t>
        </w:r>
      </w:hyperlink>
      <w:r w:rsidRPr="00A3185B">
        <w:t>,</w:t>
      </w:r>
      <w:r w:rsidRPr="009C673B">
        <w:t xml:space="preserve"> любые юридические лица независимо от организационно-правовой формы, формы собственности, места нахождения и места происхождения капитала или любые физические лица, в том числе индивидуальные предприниматели.</w:t>
      </w:r>
    </w:p>
    <w:p w:rsidR="003A308F" w:rsidRPr="009C673B" w:rsidRDefault="003A308F" w:rsidP="003A308F">
      <w:pPr>
        <w:spacing w:after="0"/>
        <w:ind w:firstLine="720"/>
      </w:pPr>
      <w:r w:rsidRPr="009C673B">
        <w:t xml:space="preserve">Заинтересованные лица могут бесплатно получить в электронной форме полный комплект настоящей документации об аукционе на официальном сайте </w:t>
      </w:r>
      <w:r w:rsidRPr="00E54D39">
        <w:rPr>
          <w:lang w:val="en-US"/>
        </w:rPr>
        <w:t>www</w:t>
      </w:r>
      <w:r w:rsidRPr="00E54D39">
        <w:t>.</w:t>
      </w:r>
      <w:r w:rsidRPr="00E54D39">
        <w:rPr>
          <w:lang w:val="en-US"/>
        </w:rPr>
        <w:t>zakupki</w:t>
      </w:r>
      <w:r w:rsidRPr="00E54D39">
        <w:t>.</w:t>
      </w:r>
      <w:r w:rsidRPr="00E54D39">
        <w:rPr>
          <w:lang w:val="en-US"/>
        </w:rPr>
        <w:t>gov</w:t>
      </w:r>
      <w:r w:rsidRPr="00E54D39">
        <w:t>.</w:t>
      </w:r>
      <w:r w:rsidRPr="00E54D39">
        <w:rPr>
          <w:lang w:val="en-US"/>
        </w:rPr>
        <w:t>ru</w:t>
      </w:r>
      <w:r w:rsidRPr="009C673B">
        <w:t xml:space="preserve"> (далее – официальный сайт).</w:t>
      </w:r>
    </w:p>
    <w:p w:rsidR="003A308F" w:rsidRPr="009C673B" w:rsidRDefault="003A308F" w:rsidP="003A308F">
      <w:pPr>
        <w:spacing w:after="0"/>
        <w:ind w:firstLine="720"/>
      </w:pPr>
      <w:r w:rsidRPr="009C673B">
        <w:t xml:space="preserve">На основании заявления любого заинтересованного лица, поданного в письменной форме по адресу указанному в </w:t>
      </w:r>
      <w:hyperlink w:anchor="Информационная_карта_аукциона" w:history="1">
        <w:r w:rsidRPr="00A3185B">
          <w:rPr>
            <w:rStyle w:val="af4"/>
            <w:b/>
            <w:i/>
            <w:color w:val="auto"/>
            <w:u w:val="none"/>
          </w:rPr>
          <w:t>Информационной карте</w:t>
        </w:r>
      </w:hyperlink>
      <w:r w:rsidRPr="00A3185B">
        <w:t>,</w:t>
      </w:r>
      <w:r w:rsidRPr="009C673B">
        <w:t xml:space="preserve"> экземпляр документации об аукционе на бумажном носителе предоставляется такому лицу в течение двух рабочих дней со дня получения соответствующего заявления, в порядке, указанном в извещении о проведении настоящего аукциона.</w:t>
      </w:r>
    </w:p>
    <w:p w:rsidR="003A308F" w:rsidRPr="009C673B" w:rsidRDefault="003A308F" w:rsidP="003A308F">
      <w:pPr>
        <w:spacing w:after="0"/>
        <w:ind w:firstLine="720"/>
      </w:pPr>
      <w:r w:rsidRPr="009C673B">
        <w:t xml:space="preserve">На официальном сайте, будут размещаться все изменения </w:t>
      </w:r>
      <w:r>
        <w:t xml:space="preserve">и </w:t>
      </w:r>
      <w:r w:rsidRPr="009C673B">
        <w:t>разъяснения, касающиеся положений настоящей документации об аукционе</w:t>
      </w:r>
      <w:r>
        <w:t>,</w:t>
      </w:r>
      <w:r w:rsidRPr="009C673B">
        <w:t xml:space="preserve"> в случае возникновения таковых. </w:t>
      </w:r>
    </w:p>
    <w:p w:rsidR="003A308F" w:rsidRPr="009C673B" w:rsidRDefault="003A308F" w:rsidP="003A308F">
      <w:pPr>
        <w:spacing w:after="0"/>
        <w:ind w:firstLine="720"/>
      </w:pPr>
      <w:r w:rsidRPr="009C673B">
        <w:t>Все изменения документации об аукционе будут направляться заказными письмами  всем Участникам размещения заказа, направившим соответствующие заявления и получившим документацию об аукционе на бумажном носителе.</w:t>
      </w:r>
    </w:p>
    <w:p w:rsidR="003A308F" w:rsidRPr="009C673B" w:rsidRDefault="003A308F" w:rsidP="003A308F">
      <w:pPr>
        <w:spacing w:after="0"/>
        <w:ind w:firstLine="720"/>
      </w:pPr>
      <w:r w:rsidRPr="009C673B">
        <w:t>Обращаем внимание на то, что Участники размещения заказа, получившие комплект документации об аукционе с официального сайта</w:t>
      </w:r>
      <w:r>
        <w:t>,</w:t>
      </w:r>
      <w:r w:rsidRPr="009C673B">
        <w:t xml:space="preserve"> должны самостоятельно отслеживать появление на официальном сайте разъяснений и изменений документации об аукционе. Заказчик не несет ответственности в случае неполучения такими Участниками размещения заказа разъяснений, изменений к документации об аукционе.</w:t>
      </w:r>
    </w:p>
    <w:p w:rsidR="003A308F" w:rsidRPr="009C673B" w:rsidRDefault="003A308F" w:rsidP="003A308F">
      <w:pPr>
        <w:spacing w:after="0"/>
        <w:ind w:firstLine="720"/>
      </w:pPr>
      <w:r w:rsidRPr="009C673B">
        <w:br w:type="textWrapping" w:clear="all"/>
      </w:r>
    </w:p>
    <w:p w:rsidR="003A308F" w:rsidRPr="009C673B" w:rsidRDefault="003A308F" w:rsidP="003A308F">
      <w:pPr>
        <w:spacing w:after="0"/>
        <w:ind w:firstLine="720"/>
        <w:rPr>
          <w:sz w:val="2"/>
          <w:szCs w:val="2"/>
        </w:rPr>
      </w:pPr>
      <w:r w:rsidRPr="009C673B">
        <w:br w:type="page"/>
      </w:r>
    </w:p>
    <w:p w:rsidR="003A308F" w:rsidRDefault="003A308F" w:rsidP="003A308F">
      <w:pPr>
        <w:pStyle w:val="02statia2"/>
        <w:tabs>
          <w:tab w:val="left" w:pos="1600"/>
        </w:tabs>
        <w:spacing w:before="0" w:line="240" w:lineRule="auto"/>
        <w:ind w:left="0" w:firstLine="643"/>
        <w:rPr>
          <w:rFonts w:ascii="Times New Roman" w:hAnsi="Times New Roman"/>
          <w:color w:val="auto"/>
          <w:sz w:val="24"/>
          <w:szCs w:val="24"/>
          <w:highlight w:val="yellow"/>
        </w:rPr>
      </w:pPr>
      <w:bookmarkStart w:id="25" w:name="Р1_П1_2"/>
      <w:bookmarkStart w:id="26" w:name="Р1_П1_3"/>
      <w:bookmarkStart w:id="27" w:name="Правомочность_участников"/>
      <w:bookmarkStart w:id="28" w:name="Р1_П1_4_4"/>
      <w:bookmarkStart w:id="29" w:name="Р1_П1_5"/>
      <w:bookmarkStart w:id="30" w:name="Р1_П1_5_2_Порядок_оплаты"/>
      <w:bookmarkStart w:id="31" w:name="Дополнения_к_документации"/>
      <w:bookmarkEnd w:id="25"/>
      <w:bookmarkEnd w:id="26"/>
      <w:bookmarkEnd w:id="27"/>
      <w:bookmarkEnd w:id="28"/>
      <w:bookmarkEnd w:id="29"/>
      <w:bookmarkEnd w:id="30"/>
      <w:bookmarkEnd w:id="31"/>
    </w:p>
    <w:p w:rsidR="003A308F" w:rsidRPr="009C673B" w:rsidRDefault="003A308F" w:rsidP="003A308F">
      <w:pPr>
        <w:pStyle w:val="01zagolovok"/>
        <w:keepNext w:val="0"/>
        <w:pageBreakBefore w:val="0"/>
        <w:widowControl w:val="0"/>
        <w:spacing w:before="0" w:after="0"/>
        <w:rPr>
          <w:rFonts w:ascii="Times New Roman" w:hAnsi="Times New Roman"/>
          <w:color w:val="auto"/>
          <w:sz w:val="32"/>
          <w:szCs w:val="32"/>
        </w:rPr>
      </w:pPr>
      <w:bookmarkStart w:id="32" w:name="Общие_условия"/>
      <w:bookmarkStart w:id="33" w:name="_Toc166582168"/>
      <w:bookmarkStart w:id="34" w:name="_Toc166912126"/>
      <w:bookmarkStart w:id="35" w:name="_Toc166912207"/>
      <w:bookmarkEnd w:id="32"/>
      <w:r w:rsidRPr="009C673B">
        <w:rPr>
          <w:rFonts w:ascii="Times New Roman" w:hAnsi="Times New Roman"/>
          <w:color w:val="auto"/>
          <w:sz w:val="32"/>
          <w:szCs w:val="32"/>
        </w:rPr>
        <w:t xml:space="preserve"> </w:t>
      </w:r>
      <w:r>
        <w:rPr>
          <w:rFonts w:ascii="Times New Roman" w:hAnsi="Times New Roman"/>
          <w:color w:val="auto"/>
          <w:sz w:val="32"/>
          <w:szCs w:val="32"/>
        </w:rPr>
        <w:t>1</w:t>
      </w:r>
      <w:r w:rsidRPr="009C673B">
        <w:rPr>
          <w:rFonts w:ascii="Times New Roman" w:hAnsi="Times New Roman"/>
          <w:color w:val="auto"/>
          <w:sz w:val="32"/>
          <w:szCs w:val="32"/>
        </w:rPr>
        <w:t xml:space="preserve">.2. Общие </w:t>
      </w:r>
      <w:r>
        <w:rPr>
          <w:rFonts w:ascii="Times New Roman" w:hAnsi="Times New Roman"/>
          <w:color w:val="auto"/>
          <w:sz w:val="32"/>
          <w:szCs w:val="32"/>
        </w:rPr>
        <w:t>положения</w:t>
      </w:r>
      <w:r w:rsidRPr="009C673B">
        <w:rPr>
          <w:rFonts w:ascii="Times New Roman" w:hAnsi="Times New Roman"/>
          <w:color w:val="auto"/>
          <w:sz w:val="32"/>
          <w:szCs w:val="32"/>
        </w:rPr>
        <w:t xml:space="preserve"> проведения аукциона</w:t>
      </w:r>
      <w:bookmarkEnd w:id="33"/>
      <w:bookmarkEnd w:id="34"/>
      <w:bookmarkEnd w:id="35"/>
    </w:p>
    <w:p w:rsidR="003A308F" w:rsidRPr="009C673B" w:rsidRDefault="003A308F" w:rsidP="003A308F">
      <w:pPr>
        <w:pStyle w:val="01zagolovok"/>
        <w:keepNext w:val="0"/>
        <w:pageBreakBefore w:val="0"/>
        <w:widowControl w:val="0"/>
        <w:spacing w:before="0" w:after="0"/>
        <w:jc w:val="center"/>
        <w:rPr>
          <w:rFonts w:ascii="Times New Roman" w:hAnsi="Times New Roman"/>
          <w:color w:val="auto"/>
          <w:sz w:val="24"/>
          <w:szCs w:val="24"/>
        </w:rPr>
      </w:pPr>
    </w:p>
    <w:p w:rsidR="003A308F" w:rsidRPr="00925907" w:rsidRDefault="003A308F" w:rsidP="003A308F">
      <w:pPr>
        <w:pStyle w:val="01zagolovok"/>
        <w:keepNext w:val="0"/>
        <w:pageBreakBefore w:val="0"/>
        <w:widowControl w:val="0"/>
        <w:numPr>
          <w:ilvl w:val="2"/>
          <w:numId w:val="8"/>
        </w:numPr>
        <w:spacing w:before="0" w:after="0"/>
        <w:rPr>
          <w:rFonts w:ascii="Times New Roman" w:hAnsi="Times New Roman"/>
          <w:caps/>
          <w:color w:val="auto"/>
          <w:sz w:val="28"/>
          <w:szCs w:val="28"/>
        </w:rPr>
      </w:pPr>
      <w:bookmarkStart w:id="36" w:name="_Toc166912208"/>
      <w:r w:rsidRPr="00925907">
        <w:rPr>
          <w:rFonts w:ascii="Times New Roman" w:hAnsi="Times New Roman"/>
          <w:color w:val="auto"/>
          <w:sz w:val="28"/>
          <w:szCs w:val="28"/>
        </w:rPr>
        <w:t>Общие сведения</w:t>
      </w:r>
      <w:bookmarkEnd w:id="36"/>
    </w:p>
    <w:p w:rsidR="003A308F" w:rsidRPr="009C673B" w:rsidRDefault="003A308F" w:rsidP="003A308F">
      <w:pPr>
        <w:pStyle w:val="01zagolovok"/>
        <w:keepNext w:val="0"/>
        <w:pageBreakBefore w:val="0"/>
        <w:widowControl w:val="0"/>
        <w:spacing w:before="0" w:after="0"/>
        <w:ind w:left="60"/>
        <w:rPr>
          <w:rFonts w:ascii="Times New Roman" w:hAnsi="Times New Roman"/>
          <w:caps/>
          <w:color w:val="auto"/>
          <w:sz w:val="24"/>
          <w:szCs w:val="24"/>
        </w:rPr>
      </w:pPr>
    </w:p>
    <w:p w:rsidR="003A308F" w:rsidRPr="009C673B" w:rsidRDefault="003A308F" w:rsidP="003A308F">
      <w:pPr>
        <w:pStyle w:val="02statia1"/>
        <w:tabs>
          <w:tab w:val="left" w:pos="1600"/>
        </w:tabs>
        <w:spacing w:before="0" w:line="240" w:lineRule="auto"/>
        <w:ind w:right="0"/>
        <w:rPr>
          <w:rFonts w:ascii="Times New Roman" w:hAnsi="Times New Roman"/>
        </w:rPr>
      </w:pPr>
      <w:bookmarkStart w:id="37" w:name="_Toc166912209"/>
      <w:r w:rsidRPr="009C673B">
        <w:rPr>
          <w:rFonts w:ascii="Times New Roman" w:hAnsi="Times New Roman"/>
        </w:rPr>
        <w:tab/>
        <w:t>Правовое регулирование</w:t>
      </w:r>
      <w:bookmarkEnd w:id="37"/>
    </w:p>
    <w:p w:rsidR="0058371E" w:rsidRDefault="003A308F" w:rsidP="003A308F">
      <w:pPr>
        <w:widowControl w:val="0"/>
        <w:spacing w:after="0"/>
      </w:pPr>
      <w:r>
        <w:t xml:space="preserve">          </w:t>
      </w:r>
      <w:r w:rsidRPr="009C673B">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на основании Федерального закона от 21 июля </w:t>
      </w:r>
      <w:smartTag w:uri="urn:schemas-microsoft-com:office:smarttags" w:element="metricconverter">
        <w:smartTagPr>
          <w:attr w:name="ProductID" w:val="2005 г"/>
        </w:smartTagPr>
        <w:r w:rsidRPr="009C673B">
          <w:t>2005 г</w:t>
        </w:r>
      </w:smartTag>
      <w:r w:rsidRPr="009C673B">
        <w:t>. №94-</w:t>
      </w:r>
      <w:r w:rsidRPr="009C673B">
        <w:softHyphen/>
        <w:t>ФЗ «О размещении заказов на поставки товаров, выполнение работ, оказание услуг для государственных и муниципальных нужд»,</w:t>
      </w:r>
    </w:p>
    <w:p w:rsidR="003A308F" w:rsidRPr="009C673B" w:rsidRDefault="0058371E" w:rsidP="0058371E">
      <w:r>
        <w:t>Федерального закона от 10.01.2002г. №1-ФЗ «Об электронной цифровой подписи»,</w:t>
      </w:r>
      <w:r w:rsidR="003A308F" w:rsidRPr="009C673B">
        <w:t xml:space="preserve"> Федерального закона от 26 июля </w:t>
      </w:r>
      <w:smartTag w:uri="urn:schemas-microsoft-com:office:smarttags" w:element="metricconverter">
        <w:smartTagPr>
          <w:attr w:name="ProductID" w:val="2006 г"/>
        </w:smartTagPr>
        <w:r w:rsidR="003A308F" w:rsidRPr="009C673B">
          <w:t>2006 г</w:t>
        </w:r>
      </w:smartTag>
      <w:r w:rsidR="003A308F" w:rsidRPr="009C673B">
        <w:t xml:space="preserve">. № 135-ФЗ «О защите конкуренции», </w:t>
      </w:r>
      <w:r w:rsidR="003A308F" w:rsidRPr="00145882">
        <w:t>Федеральн</w:t>
      </w:r>
      <w:r w:rsidR="003A308F">
        <w:t>ого</w:t>
      </w:r>
      <w:r w:rsidR="003A308F" w:rsidRPr="00145882">
        <w:t xml:space="preserve"> закон</w:t>
      </w:r>
      <w:r w:rsidR="003A308F">
        <w:t>а</w:t>
      </w:r>
      <w:r w:rsidR="003A308F" w:rsidRPr="00145882">
        <w:t xml:space="preserve"> Российской Федерации от 09.01.1996 г. № 2-ФЗ «О защите прав потребителей»;</w:t>
      </w:r>
      <w:r w:rsidR="003A308F">
        <w:t xml:space="preserve"> </w:t>
      </w:r>
      <w:r w:rsidR="003A308F" w:rsidRPr="00145882">
        <w:t>Федеральн</w:t>
      </w:r>
      <w:r w:rsidR="003A308F">
        <w:t>ого</w:t>
      </w:r>
      <w:r w:rsidR="003A308F" w:rsidRPr="00145882">
        <w:t xml:space="preserve"> закон</w:t>
      </w:r>
      <w:r w:rsidR="003A308F">
        <w:t>а</w:t>
      </w:r>
      <w:r w:rsidR="003A308F" w:rsidRPr="00145882">
        <w:t xml:space="preserve"> Российской Федерации от 30.03.1999 г. № 52-ФЗ «О Санитарно-эпидемиологическом благополучии населения»;</w:t>
      </w:r>
      <w:r w:rsidR="003A308F">
        <w:t xml:space="preserve"> </w:t>
      </w:r>
      <w:r w:rsidR="003A308F" w:rsidRPr="009C673B">
        <w:t>иных федеральных законов, регулирующих отношения, связанные с размещением заказов, постановлениями Правительства Российской Федерации, иными нормативными правовыми актами, регулирующими отношения, связанные с размещением заказов для государственных нужд.</w:t>
      </w:r>
      <w:r w:rsidR="003A308F">
        <w:t xml:space="preserve"> </w:t>
      </w:r>
      <w:r w:rsidR="003A308F" w:rsidRPr="009C673B">
        <w:t>В части, прямо не урегулированной законодательством Российской Федерации, проведение аукциона регулируется настоящей документацией об аукционе.</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p>
    <w:p w:rsidR="003A308F" w:rsidRDefault="003A308F" w:rsidP="003A308F">
      <w:pPr>
        <w:pStyle w:val="02statia1"/>
        <w:tabs>
          <w:tab w:val="left" w:pos="1600"/>
        </w:tabs>
        <w:spacing w:before="0" w:line="240" w:lineRule="auto"/>
        <w:ind w:right="0"/>
        <w:rPr>
          <w:rFonts w:ascii="Times New Roman" w:hAnsi="Times New Roman"/>
        </w:rPr>
      </w:pPr>
      <w:bookmarkStart w:id="38" w:name="_Toc166912210"/>
      <w:r w:rsidRPr="009C673B">
        <w:rPr>
          <w:rFonts w:ascii="Times New Roman" w:hAnsi="Times New Roman"/>
        </w:rPr>
        <w:tab/>
      </w:r>
      <w:r>
        <w:rPr>
          <w:rFonts w:ascii="Times New Roman" w:hAnsi="Times New Roman"/>
        </w:rPr>
        <w:t>З</w:t>
      </w:r>
      <w:r w:rsidRPr="009C673B">
        <w:rPr>
          <w:rFonts w:ascii="Times New Roman" w:hAnsi="Times New Roman"/>
        </w:rPr>
        <w:t>аказчик</w:t>
      </w:r>
      <w:bookmarkEnd w:id="38"/>
      <w:r>
        <w:rPr>
          <w:rFonts w:ascii="Times New Roman" w:hAnsi="Times New Roman"/>
        </w:rPr>
        <w:t>, Специализированная организация</w:t>
      </w:r>
    </w:p>
    <w:p w:rsidR="003A308F" w:rsidRPr="009C673B" w:rsidRDefault="003A308F" w:rsidP="003A308F">
      <w:pPr>
        <w:pStyle w:val="02statia1"/>
        <w:tabs>
          <w:tab w:val="left" w:pos="1600"/>
        </w:tabs>
        <w:spacing w:before="0" w:line="240" w:lineRule="auto"/>
        <w:ind w:right="0"/>
        <w:rPr>
          <w:rFonts w:ascii="Times New Roman" w:hAnsi="Times New Roman"/>
        </w:rPr>
      </w:pPr>
    </w:p>
    <w:p w:rsidR="003A308F" w:rsidRPr="009C673B" w:rsidRDefault="003A308F" w:rsidP="003A308F">
      <w:pPr>
        <w:pStyle w:val="02statia2"/>
        <w:tabs>
          <w:tab w:val="left" w:pos="0"/>
        </w:tabs>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 xml:space="preserve">Государственный заказчик (далее также – Заказчик), указанный в </w:t>
      </w:r>
      <w:hyperlink w:anchor="Информационная_карта_аукциона" w:history="1">
        <w:r w:rsidRPr="00A3185B">
          <w:rPr>
            <w:rStyle w:val="af4"/>
            <w:rFonts w:ascii="Times New Roman" w:hAnsi="Times New Roman"/>
            <w:b/>
            <w:i/>
            <w:color w:val="auto"/>
            <w:sz w:val="24"/>
            <w:szCs w:val="24"/>
            <w:u w:val="none"/>
          </w:rPr>
          <w:t>Информационной карте</w:t>
        </w:r>
      </w:hyperlink>
      <w:r w:rsidRPr="00A3185B">
        <w:rPr>
          <w:rFonts w:ascii="Times New Roman" w:hAnsi="Times New Roman"/>
          <w:color w:val="auto"/>
          <w:sz w:val="24"/>
          <w:szCs w:val="24"/>
        </w:rPr>
        <w:t>,</w:t>
      </w:r>
      <w:r w:rsidRPr="009C673B">
        <w:rPr>
          <w:rFonts w:ascii="Times New Roman" w:hAnsi="Times New Roman"/>
          <w:color w:val="auto"/>
          <w:sz w:val="24"/>
          <w:szCs w:val="24"/>
        </w:rPr>
        <w:t xml:space="preserve"> проводит открытый аукцион, предмет и условия которого указаны в </w:t>
      </w:r>
      <w:hyperlink w:anchor="Информационная_карта_аукциона" w:history="1">
        <w:r w:rsidRPr="00A3185B">
          <w:rPr>
            <w:rStyle w:val="af4"/>
            <w:rFonts w:ascii="Times New Roman" w:hAnsi="Times New Roman"/>
            <w:b/>
            <w:i/>
            <w:color w:val="auto"/>
            <w:sz w:val="24"/>
            <w:szCs w:val="24"/>
            <w:u w:val="none"/>
          </w:rPr>
          <w:t>Информационной карте</w:t>
        </w:r>
      </w:hyperlink>
      <w:r w:rsidRPr="00A3185B">
        <w:rPr>
          <w:rFonts w:ascii="Times New Roman" w:hAnsi="Times New Roman"/>
          <w:color w:val="auto"/>
          <w:sz w:val="24"/>
          <w:szCs w:val="24"/>
        </w:rPr>
        <w:t>,</w:t>
      </w:r>
      <w:r w:rsidRPr="009C673B">
        <w:rPr>
          <w:rFonts w:ascii="Times New Roman" w:hAnsi="Times New Roman"/>
          <w:color w:val="auto"/>
          <w:sz w:val="24"/>
          <w:szCs w:val="24"/>
        </w:rPr>
        <w:t xml:space="preserve"> в соответствии с процедурами, условиями и положениями настоящей документации об аукционе.</w:t>
      </w:r>
    </w:p>
    <w:p w:rsidR="003A308F" w:rsidRPr="00A3185B" w:rsidRDefault="003A308F" w:rsidP="003A308F">
      <w:pPr>
        <w:pStyle w:val="02statia2"/>
        <w:tabs>
          <w:tab w:val="left" w:pos="0"/>
        </w:tabs>
        <w:spacing w:before="0" w:line="240" w:lineRule="auto"/>
        <w:ind w:left="0" w:firstLine="0"/>
        <w:rPr>
          <w:rFonts w:ascii="Times New Roman" w:hAnsi="Times New Roman"/>
          <w:color w:val="auto"/>
          <w:sz w:val="24"/>
          <w:szCs w:val="24"/>
          <w:u w:val="single"/>
        </w:rPr>
      </w:pPr>
      <w:r>
        <w:rPr>
          <w:rFonts w:ascii="Times New Roman" w:hAnsi="Times New Roman"/>
          <w:color w:val="auto"/>
          <w:sz w:val="24"/>
          <w:szCs w:val="24"/>
        </w:rPr>
        <w:t xml:space="preserve">        </w:t>
      </w:r>
      <w:r w:rsidRPr="009C673B">
        <w:rPr>
          <w:rFonts w:ascii="Times New Roman" w:hAnsi="Times New Roman"/>
          <w:color w:val="auto"/>
          <w:sz w:val="24"/>
          <w:szCs w:val="24"/>
        </w:rPr>
        <w:t xml:space="preserve">Для осуществления функций по размещению заказа Заказчик привлекает Специализированную организацию, данные о которой указаны в </w:t>
      </w:r>
      <w:r w:rsidRPr="00A3185B">
        <w:rPr>
          <w:rFonts w:ascii="Times New Roman" w:hAnsi="Times New Roman"/>
          <w:b/>
          <w:i/>
          <w:color w:val="auto"/>
          <w:sz w:val="24"/>
          <w:szCs w:val="24"/>
        </w:rPr>
        <w:t>Информационной карте</w:t>
      </w:r>
      <w:r>
        <w:rPr>
          <w:rFonts w:ascii="Times New Roman" w:hAnsi="Times New Roman"/>
          <w:b/>
          <w:i/>
          <w:color w:val="auto"/>
          <w:sz w:val="24"/>
          <w:szCs w:val="24"/>
        </w:rPr>
        <w:t>.</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p>
    <w:p w:rsidR="003A308F" w:rsidRDefault="003A308F" w:rsidP="003A308F">
      <w:pPr>
        <w:pStyle w:val="02statia1"/>
        <w:tabs>
          <w:tab w:val="left" w:pos="1600"/>
        </w:tabs>
        <w:spacing w:before="0" w:line="240" w:lineRule="auto"/>
        <w:ind w:left="0" w:right="0" w:firstLine="0"/>
        <w:jc w:val="both"/>
        <w:rPr>
          <w:rFonts w:ascii="Times New Roman" w:hAnsi="Times New Roman"/>
        </w:rPr>
      </w:pPr>
      <w:bookmarkStart w:id="39" w:name="_Toc166912211"/>
      <w:r>
        <w:rPr>
          <w:rFonts w:ascii="Times New Roman" w:hAnsi="Times New Roman"/>
        </w:rPr>
        <w:t xml:space="preserve">           </w:t>
      </w:r>
      <w:r w:rsidRPr="009C673B">
        <w:rPr>
          <w:rFonts w:ascii="Times New Roman" w:hAnsi="Times New Roman"/>
        </w:rPr>
        <w:t>Предмет аукциона. Начальная (максимальная) цена государственного контракта</w:t>
      </w:r>
      <w:r>
        <w:rPr>
          <w:rFonts w:ascii="Times New Roman" w:hAnsi="Times New Roman"/>
        </w:rPr>
        <w:t xml:space="preserve"> (цена лота)</w:t>
      </w:r>
      <w:r w:rsidRPr="009C673B">
        <w:rPr>
          <w:rFonts w:ascii="Times New Roman" w:hAnsi="Times New Roman"/>
        </w:rPr>
        <w:t xml:space="preserve">. </w:t>
      </w:r>
      <w:r>
        <w:rPr>
          <w:rFonts w:ascii="Times New Roman" w:hAnsi="Times New Roman"/>
        </w:rPr>
        <w:t>Место и с</w:t>
      </w:r>
      <w:r w:rsidRPr="009C673B">
        <w:rPr>
          <w:rFonts w:ascii="Times New Roman" w:hAnsi="Times New Roman"/>
        </w:rPr>
        <w:t xml:space="preserve">роки </w:t>
      </w:r>
      <w:bookmarkEnd w:id="39"/>
      <w:r w:rsidRPr="009C673B">
        <w:rPr>
          <w:rFonts w:ascii="Times New Roman" w:hAnsi="Times New Roman"/>
        </w:rPr>
        <w:t>поставки товаров</w:t>
      </w:r>
      <w:r w:rsidR="0039392B">
        <w:rPr>
          <w:rFonts w:ascii="Times New Roman" w:hAnsi="Times New Roman"/>
        </w:rPr>
        <w:t xml:space="preserve"> (выполнения работ, оказания услуг)</w:t>
      </w:r>
      <w:r>
        <w:rPr>
          <w:rFonts w:ascii="Times New Roman" w:hAnsi="Times New Roman"/>
        </w:rPr>
        <w:t xml:space="preserve">. </w:t>
      </w:r>
    </w:p>
    <w:p w:rsidR="003A308F" w:rsidRPr="009C673B" w:rsidRDefault="003A308F" w:rsidP="003A308F">
      <w:pPr>
        <w:pStyle w:val="02statia1"/>
        <w:tabs>
          <w:tab w:val="left" w:pos="1600"/>
        </w:tabs>
        <w:spacing w:before="0" w:line="240" w:lineRule="auto"/>
        <w:ind w:left="0" w:right="0" w:firstLine="0"/>
        <w:jc w:val="both"/>
        <w:rPr>
          <w:rFonts w:ascii="Times New Roman" w:hAnsi="Times New Roman"/>
        </w:rPr>
      </w:pPr>
    </w:p>
    <w:p w:rsidR="003A308F" w:rsidRPr="009C673B" w:rsidRDefault="003A308F" w:rsidP="003A308F">
      <w:pPr>
        <w:pStyle w:val="02statia2"/>
        <w:tabs>
          <w:tab w:val="left" w:pos="1600"/>
        </w:tabs>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 xml:space="preserve">Заказчик выбирает </w:t>
      </w:r>
      <w:r>
        <w:rPr>
          <w:rFonts w:ascii="Times New Roman" w:hAnsi="Times New Roman"/>
          <w:color w:val="auto"/>
          <w:sz w:val="24"/>
          <w:szCs w:val="24"/>
        </w:rPr>
        <w:t>П</w:t>
      </w:r>
      <w:r w:rsidRPr="009C673B">
        <w:rPr>
          <w:rFonts w:ascii="Times New Roman" w:hAnsi="Times New Roman"/>
          <w:color w:val="auto"/>
          <w:sz w:val="24"/>
          <w:szCs w:val="24"/>
        </w:rPr>
        <w:t>оставщика товаров</w:t>
      </w:r>
      <w:r w:rsidR="0039392B">
        <w:rPr>
          <w:rFonts w:ascii="Times New Roman" w:hAnsi="Times New Roman"/>
          <w:color w:val="auto"/>
          <w:sz w:val="24"/>
          <w:szCs w:val="24"/>
        </w:rPr>
        <w:t xml:space="preserve"> (работ, услуг)</w:t>
      </w:r>
      <w:r w:rsidRPr="009C673B">
        <w:rPr>
          <w:rFonts w:ascii="Times New Roman" w:hAnsi="Times New Roman"/>
          <w:color w:val="auto"/>
          <w:sz w:val="24"/>
          <w:szCs w:val="24"/>
        </w:rPr>
        <w:t xml:space="preserve">, информация о которых содержится в </w:t>
      </w:r>
      <w:hyperlink w:anchor="Информационная_карта_аукциона" w:history="1">
        <w:r w:rsidRPr="00A3185B">
          <w:rPr>
            <w:rStyle w:val="af4"/>
            <w:rFonts w:ascii="Times New Roman" w:hAnsi="Times New Roman"/>
            <w:b/>
            <w:i/>
            <w:color w:val="auto"/>
            <w:sz w:val="24"/>
            <w:szCs w:val="24"/>
            <w:u w:val="none"/>
          </w:rPr>
          <w:t>Информационной карте</w:t>
        </w:r>
      </w:hyperlink>
      <w:r w:rsidRPr="00A3185B">
        <w:rPr>
          <w:rFonts w:ascii="Times New Roman" w:hAnsi="Times New Roman"/>
          <w:color w:val="auto"/>
          <w:sz w:val="24"/>
          <w:szCs w:val="24"/>
        </w:rPr>
        <w:t>,</w:t>
      </w:r>
      <w:r w:rsidRPr="009C673B">
        <w:rPr>
          <w:rFonts w:ascii="Times New Roman" w:hAnsi="Times New Roman"/>
          <w:color w:val="auto"/>
          <w:sz w:val="24"/>
          <w:szCs w:val="24"/>
        </w:rPr>
        <w:t xml:space="preserve"> в соответствии с процедурами и условиями, приведенными в настоящей документации об аукционе, в том числе</w:t>
      </w:r>
      <w:r>
        <w:rPr>
          <w:rFonts w:ascii="Times New Roman" w:hAnsi="Times New Roman"/>
          <w:color w:val="auto"/>
          <w:sz w:val="24"/>
          <w:szCs w:val="24"/>
        </w:rPr>
        <w:t xml:space="preserve">, </w:t>
      </w:r>
      <w:r w:rsidRPr="009C673B">
        <w:rPr>
          <w:rFonts w:ascii="Times New Roman" w:hAnsi="Times New Roman"/>
          <w:color w:val="auto"/>
          <w:sz w:val="24"/>
          <w:szCs w:val="24"/>
        </w:rPr>
        <w:t xml:space="preserve"> в проекте государственного контракта</w:t>
      </w:r>
      <w:r>
        <w:rPr>
          <w:rFonts w:ascii="Times New Roman" w:hAnsi="Times New Roman"/>
          <w:color w:val="auto"/>
          <w:sz w:val="24"/>
          <w:szCs w:val="24"/>
        </w:rPr>
        <w:t>.</w:t>
      </w:r>
      <w:r w:rsidRPr="009C673B">
        <w:rPr>
          <w:rFonts w:ascii="Times New Roman" w:hAnsi="Times New Roman"/>
          <w:color w:val="auto"/>
          <w:sz w:val="24"/>
          <w:szCs w:val="24"/>
        </w:rPr>
        <w:t xml:space="preserve">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Начальная (максимальная) цена государственного контракта </w:t>
      </w:r>
      <w:r>
        <w:rPr>
          <w:rFonts w:ascii="Times New Roman" w:hAnsi="Times New Roman"/>
          <w:color w:val="auto"/>
          <w:sz w:val="24"/>
          <w:szCs w:val="24"/>
        </w:rPr>
        <w:t xml:space="preserve">по каждому лоту </w:t>
      </w:r>
      <w:r w:rsidRPr="009C673B">
        <w:rPr>
          <w:rFonts w:ascii="Times New Roman" w:hAnsi="Times New Roman"/>
          <w:color w:val="auto"/>
          <w:sz w:val="24"/>
          <w:szCs w:val="24"/>
        </w:rPr>
        <w:t xml:space="preserve">указана в </w:t>
      </w:r>
      <w:hyperlink w:anchor="Информационная_карта_аукциона" w:history="1">
        <w:r w:rsidRPr="00A3185B">
          <w:rPr>
            <w:rStyle w:val="af4"/>
            <w:rFonts w:ascii="Times New Roman" w:hAnsi="Times New Roman"/>
            <w:b/>
            <w:i/>
            <w:color w:val="auto"/>
            <w:sz w:val="24"/>
            <w:szCs w:val="24"/>
            <w:u w:val="none"/>
          </w:rPr>
          <w:t>Информационной карте</w:t>
        </w:r>
      </w:hyperlink>
      <w:r w:rsidRPr="00A3185B">
        <w:rPr>
          <w:rFonts w:ascii="Times New Roman" w:hAnsi="Times New Roman"/>
          <w:color w:val="auto"/>
          <w:sz w:val="24"/>
          <w:szCs w:val="24"/>
        </w:rPr>
        <w:t>.</w:t>
      </w:r>
      <w:r w:rsidRPr="009C673B">
        <w:rPr>
          <w:rFonts w:ascii="Times New Roman" w:hAnsi="Times New Roman"/>
          <w:color w:val="auto"/>
          <w:sz w:val="24"/>
          <w:szCs w:val="24"/>
        </w:rPr>
        <w:t xml:space="preserve"> Данная цена не может быть превышена при заключении государственного контракта по итогам аукциона.</w:t>
      </w:r>
    </w:p>
    <w:p w:rsidR="003A308F" w:rsidRPr="00A3185B" w:rsidRDefault="003A308F" w:rsidP="003A308F">
      <w:pPr>
        <w:pStyle w:val="02statia2"/>
        <w:tabs>
          <w:tab w:val="left" w:pos="1600"/>
        </w:tabs>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Победитель аукциона должен поставить товар</w:t>
      </w:r>
      <w:r w:rsidR="0039392B">
        <w:rPr>
          <w:rFonts w:ascii="Times New Roman" w:hAnsi="Times New Roman"/>
          <w:color w:val="auto"/>
          <w:sz w:val="24"/>
          <w:szCs w:val="24"/>
        </w:rPr>
        <w:t xml:space="preserve"> (выполнить работы, оказать услуги)</w:t>
      </w:r>
      <w:r>
        <w:rPr>
          <w:rFonts w:ascii="Times New Roman" w:hAnsi="Times New Roman"/>
          <w:color w:val="auto"/>
          <w:sz w:val="24"/>
          <w:szCs w:val="24"/>
        </w:rPr>
        <w:t xml:space="preserve"> </w:t>
      </w:r>
      <w:r w:rsidRPr="009C673B">
        <w:rPr>
          <w:rFonts w:ascii="Times New Roman" w:hAnsi="Times New Roman"/>
          <w:color w:val="auto"/>
          <w:sz w:val="24"/>
          <w:szCs w:val="24"/>
        </w:rPr>
        <w:t xml:space="preserve">по адресам и в сроки, указанные в </w:t>
      </w:r>
      <w:hyperlink w:anchor="Информационная_карта_аукциона" w:history="1">
        <w:r w:rsidRPr="00A3185B">
          <w:rPr>
            <w:rStyle w:val="af4"/>
            <w:rFonts w:ascii="Times New Roman" w:hAnsi="Times New Roman"/>
            <w:b/>
            <w:i/>
            <w:color w:val="auto"/>
            <w:sz w:val="24"/>
            <w:szCs w:val="24"/>
            <w:u w:val="none"/>
          </w:rPr>
          <w:t>Информационной карте</w:t>
        </w:r>
      </w:hyperlink>
      <w:r w:rsidRPr="00A3185B">
        <w:rPr>
          <w:rFonts w:ascii="Times New Roman" w:hAnsi="Times New Roman"/>
          <w:color w:val="auto"/>
          <w:sz w:val="24"/>
          <w:szCs w:val="24"/>
        </w:rPr>
        <w:t>.</w:t>
      </w:r>
    </w:p>
    <w:p w:rsidR="003A308F" w:rsidRPr="00A3185B" w:rsidRDefault="003A308F" w:rsidP="003A308F">
      <w:pPr>
        <w:pStyle w:val="02statia2"/>
        <w:spacing w:before="0" w:line="240" w:lineRule="auto"/>
        <w:ind w:left="0" w:firstLine="643"/>
        <w:rPr>
          <w:rFonts w:ascii="Times New Roman" w:hAnsi="Times New Roman"/>
          <w:color w:val="auto"/>
          <w:sz w:val="24"/>
          <w:szCs w:val="24"/>
          <w:u w:val="single"/>
        </w:rPr>
      </w:pPr>
    </w:p>
    <w:p w:rsidR="003A308F" w:rsidRDefault="003A308F" w:rsidP="003A308F">
      <w:pPr>
        <w:pStyle w:val="02statia1"/>
        <w:tabs>
          <w:tab w:val="left" w:pos="1600"/>
        </w:tabs>
        <w:spacing w:before="0" w:line="240" w:lineRule="auto"/>
        <w:ind w:left="0" w:right="0" w:firstLine="643"/>
        <w:rPr>
          <w:rFonts w:ascii="Times New Roman" w:hAnsi="Times New Roman"/>
        </w:rPr>
      </w:pPr>
      <w:bookmarkStart w:id="40" w:name="_Toc166912212"/>
      <w:r w:rsidRPr="009C673B">
        <w:rPr>
          <w:rFonts w:ascii="Times New Roman" w:hAnsi="Times New Roman"/>
        </w:rPr>
        <w:t>Правоспособность и требования к Участникам размещения заказа</w:t>
      </w:r>
      <w:bookmarkEnd w:id="40"/>
    </w:p>
    <w:p w:rsidR="003A308F" w:rsidRPr="009C673B" w:rsidRDefault="003A308F" w:rsidP="003A308F">
      <w:pPr>
        <w:pStyle w:val="02statia1"/>
        <w:tabs>
          <w:tab w:val="left" w:pos="1600"/>
        </w:tabs>
        <w:spacing w:before="0" w:line="240" w:lineRule="auto"/>
        <w:ind w:left="0" w:right="0" w:firstLine="643"/>
        <w:rPr>
          <w:rFonts w:ascii="Times New Roman" w:hAnsi="Times New Roman"/>
        </w:rPr>
      </w:pPr>
    </w:p>
    <w:p w:rsidR="003A308F" w:rsidRPr="009C673B" w:rsidRDefault="003A308F" w:rsidP="003A308F">
      <w:pPr>
        <w:pStyle w:val="02statia2"/>
        <w:tabs>
          <w:tab w:val="left" w:pos="1600"/>
        </w:tabs>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В настоящем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3A308F" w:rsidRPr="009C673B" w:rsidRDefault="003A308F" w:rsidP="003A308F">
      <w:pPr>
        <w:pStyle w:val="02statia2"/>
        <w:tabs>
          <w:tab w:val="left" w:pos="1600"/>
        </w:tabs>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 xml:space="preserve"> Участник размещения заказа должен соответствовать следующим обязательным требованиям:</w:t>
      </w:r>
    </w:p>
    <w:p w:rsidR="003A308F"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устанавливаемым в соответствии с законодательством Российской Федерации к лицам, осуществляющим поставку товаров</w:t>
      </w:r>
      <w:r w:rsidR="0039392B">
        <w:rPr>
          <w:rFonts w:ascii="Times New Roman" w:hAnsi="Times New Roman"/>
          <w:color w:val="auto"/>
          <w:sz w:val="24"/>
          <w:szCs w:val="24"/>
        </w:rPr>
        <w:t xml:space="preserve"> (выполнение работ, оказание услуг)</w:t>
      </w:r>
      <w:r w:rsidRPr="009C673B">
        <w:rPr>
          <w:rFonts w:ascii="Times New Roman" w:hAnsi="Times New Roman"/>
          <w:color w:val="auto"/>
          <w:sz w:val="24"/>
          <w:szCs w:val="24"/>
        </w:rPr>
        <w:t>, являющихся предметом аукциона</w:t>
      </w:r>
      <w:r>
        <w:rPr>
          <w:rFonts w:ascii="Times New Roman" w:hAnsi="Times New Roman"/>
          <w:color w:val="auto"/>
          <w:sz w:val="24"/>
          <w:szCs w:val="24"/>
        </w:rPr>
        <w:t>:</w:t>
      </w:r>
    </w:p>
    <w:p w:rsidR="003A308F"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а) наличие действующих лицензий на поставку товаров</w:t>
      </w:r>
      <w:r w:rsidR="0039392B">
        <w:rPr>
          <w:rFonts w:ascii="Times New Roman" w:hAnsi="Times New Roman"/>
          <w:color w:val="auto"/>
          <w:sz w:val="24"/>
          <w:szCs w:val="24"/>
        </w:rPr>
        <w:t xml:space="preserve"> (выполнение работ, оказание услуг)</w:t>
      </w:r>
      <w:r>
        <w:rPr>
          <w:rFonts w:ascii="Times New Roman" w:hAnsi="Times New Roman"/>
          <w:color w:val="auto"/>
          <w:sz w:val="24"/>
          <w:szCs w:val="24"/>
        </w:rPr>
        <w:t>, являющихся предметом аукциона</w:t>
      </w:r>
      <w:r w:rsidRPr="009C673B">
        <w:rPr>
          <w:rFonts w:ascii="Times New Roman" w:hAnsi="Times New Roman"/>
          <w:color w:val="auto"/>
          <w:sz w:val="24"/>
          <w:szCs w:val="24"/>
        </w:rPr>
        <w:t>;</w:t>
      </w:r>
    </w:p>
    <w:p w:rsidR="003A308F"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б) соответствие предмету аукциона основных видов деятельности Участника (для юридических лиц – определенных на основании его учредительных документов);</w:t>
      </w:r>
    </w:p>
    <w:p w:rsidR="003A308F"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в) соответствие другим требованиям, указанным в </w:t>
      </w:r>
      <w:r w:rsidRPr="00A3185B">
        <w:rPr>
          <w:rFonts w:ascii="Times New Roman" w:hAnsi="Times New Roman"/>
          <w:b/>
          <w:i/>
          <w:color w:val="auto"/>
          <w:sz w:val="24"/>
          <w:szCs w:val="24"/>
        </w:rPr>
        <w:t>Информационной карте</w:t>
      </w:r>
      <w:r w:rsidRPr="00A3185B">
        <w:rPr>
          <w:rFonts w:ascii="Times New Roman" w:hAnsi="Times New Roman"/>
          <w:color w:val="auto"/>
          <w:sz w:val="24"/>
          <w:szCs w:val="24"/>
        </w:rPr>
        <w:t>.</w:t>
      </w:r>
    </w:p>
    <w:p w:rsidR="003A308F" w:rsidRPr="00A3185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 xml:space="preserve">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аукционе; </w:t>
      </w:r>
    </w:p>
    <w:p w:rsidR="003A308F"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дополнительные требования (</w:t>
      </w:r>
      <w:r w:rsidRPr="009C673B">
        <w:rPr>
          <w:rFonts w:ascii="Times New Roman" w:hAnsi="Times New Roman"/>
          <w:color w:val="auto"/>
          <w:sz w:val="24"/>
          <w:szCs w:val="24"/>
        </w:rPr>
        <w:t xml:space="preserve">если указано в </w:t>
      </w:r>
      <w:hyperlink w:anchor="Информационная_карта_аукциона" w:history="1">
        <w:r w:rsidRPr="00A3185B">
          <w:rPr>
            <w:rStyle w:val="af4"/>
            <w:rFonts w:ascii="Times New Roman" w:hAnsi="Times New Roman"/>
            <w:b/>
            <w:i/>
            <w:color w:val="auto"/>
            <w:sz w:val="24"/>
            <w:szCs w:val="24"/>
            <w:u w:val="none"/>
          </w:rPr>
          <w:t>Информационной карте</w:t>
        </w:r>
      </w:hyperlink>
      <w:r w:rsidRPr="00D908A2">
        <w:rPr>
          <w:rFonts w:ascii="Times New Roman" w:hAnsi="Times New Roman"/>
          <w:color w:val="auto"/>
          <w:sz w:val="24"/>
          <w:szCs w:val="24"/>
        </w:rPr>
        <w:t xml:space="preserve">), </w:t>
      </w:r>
      <w:r>
        <w:rPr>
          <w:rFonts w:ascii="Times New Roman" w:hAnsi="Times New Roman"/>
          <w:color w:val="auto"/>
          <w:sz w:val="24"/>
          <w:szCs w:val="24"/>
        </w:rPr>
        <w:t xml:space="preserve">которые </w:t>
      </w:r>
      <w:r w:rsidRPr="009C673B">
        <w:rPr>
          <w:rFonts w:ascii="Times New Roman" w:hAnsi="Times New Roman"/>
          <w:color w:val="auto"/>
          <w:sz w:val="24"/>
          <w:szCs w:val="24"/>
        </w:rPr>
        <w:t xml:space="preserve">Заказчик устанавливает  к Участникам размещения заказа: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Pr="00D908A2"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об отсутствии в реестре недобросовестных поставщиков сведений об Участниках размещения заказа;</w:t>
      </w:r>
    </w:p>
    <w:p w:rsidR="003A308F" w:rsidRPr="00BC0102" w:rsidRDefault="003A308F" w:rsidP="003A308F">
      <w:pPr>
        <w:pStyle w:val="02statia2"/>
        <w:tabs>
          <w:tab w:val="left" w:pos="1600"/>
        </w:tabs>
        <w:spacing w:before="0" w:line="240" w:lineRule="auto"/>
        <w:ind w:left="0" w:firstLine="0"/>
        <w:rPr>
          <w:rFonts w:ascii="Times New Roman" w:hAnsi="Times New Roman"/>
          <w:color w:val="auto"/>
          <w:sz w:val="24"/>
          <w:szCs w:val="24"/>
        </w:rPr>
      </w:pPr>
      <w:r>
        <w:rPr>
          <w:rFonts w:ascii="Times New Roman" w:hAnsi="Times New Roman"/>
          <w:i/>
          <w:color w:val="auto"/>
          <w:sz w:val="24"/>
          <w:szCs w:val="24"/>
        </w:rPr>
        <w:t xml:space="preserve">           - </w:t>
      </w:r>
      <w:r w:rsidRPr="00BC0102">
        <w:rPr>
          <w:rFonts w:ascii="Times New Roman" w:hAnsi="Times New Roman"/>
          <w:color w:val="auto"/>
          <w:sz w:val="24"/>
          <w:szCs w:val="24"/>
        </w:rPr>
        <w:t>об обладании Участниками размещения заказа исключительными правами на объекты интеллектуальной собственности, если в связи с исполнением государственного контракта Заказчик приобретает права на объекты интеллектуальной собственности.</w:t>
      </w:r>
    </w:p>
    <w:p w:rsidR="003A308F" w:rsidRPr="00BC0102"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i/>
          <w:szCs w:val="24"/>
        </w:rPr>
        <w:t xml:space="preserve">          </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p>
    <w:p w:rsidR="003A308F" w:rsidRDefault="003A308F" w:rsidP="003A308F">
      <w:pPr>
        <w:pStyle w:val="02statia1"/>
        <w:tabs>
          <w:tab w:val="left" w:pos="1600"/>
        </w:tabs>
        <w:spacing w:before="0" w:line="240" w:lineRule="auto"/>
        <w:ind w:left="0" w:right="0" w:firstLine="643"/>
        <w:jc w:val="both"/>
        <w:rPr>
          <w:rFonts w:ascii="Times New Roman" w:hAnsi="Times New Roman"/>
        </w:rPr>
      </w:pPr>
      <w:bookmarkStart w:id="41" w:name="_Toc166912213"/>
      <w:r w:rsidRPr="009C673B">
        <w:rPr>
          <w:rFonts w:ascii="Times New Roman" w:hAnsi="Times New Roman"/>
        </w:rPr>
        <w:t>Источник финансирования и порядок оплаты государственного контракта</w:t>
      </w:r>
      <w:bookmarkEnd w:id="41"/>
    </w:p>
    <w:p w:rsidR="003A308F" w:rsidRPr="009C673B" w:rsidRDefault="003A308F" w:rsidP="003A308F">
      <w:pPr>
        <w:pStyle w:val="02statia1"/>
        <w:tabs>
          <w:tab w:val="left" w:pos="1600"/>
        </w:tabs>
        <w:spacing w:before="0" w:line="240" w:lineRule="auto"/>
        <w:ind w:left="0" w:right="0" w:firstLine="643"/>
        <w:jc w:val="both"/>
        <w:rPr>
          <w:rFonts w:ascii="Times New Roman" w:hAnsi="Times New Roman"/>
        </w:rPr>
      </w:pPr>
    </w:p>
    <w:p w:rsidR="003A308F" w:rsidRDefault="003A308F" w:rsidP="003A308F">
      <w:pPr>
        <w:pStyle w:val="02statia2"/>
        <w:tabs>
          <w:tab w:val="left" w:pos="1600"/>
        </w:tabs>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 xml:space="preserve">Финансирование по государственному контракту, заключенному по результатам аукциона, будет осуществляться из источника, указанного в </w:t>
      </w:r>
      <w:hyperlink w:anchor="Информационная_карта_аукциона" w:history="1">
        <w:r w:rsidRPr="00A3185B">
          <w:rPr>
            <w:rStyle w:val="af4"/>
            <w:rFonts w:ascii="Times New Roman" w:hAnsi="Times New Roman"/>
            <w:b/>
            <w:i/>
            <w:color w:val="auto"/>
            <w:sz w:val="24"/>
            <w:szCs w:val="24"/>
            <w:u w:val="none"/>
          </w:rPr>
          <w:t>Информационной карте</w:t>
        </w:r>
      </w:hyperlink>
      <w:r w:rsidRPr="00A3185B">
        <w:rPr>
          <w:rFonts w:ascii="Times New Roman" w:hAnsi="Times New Roman"/>
          <w:color w:val="auto"/>
          <w:sz w:val="24"/>
          <w:szCs w:val="24"/>
        </w:rPr>
        <w:t>.</w:t>
      </w:r>
      <w:r>
        <w:rPr>
          <w:rFonts w:ascii="Times New Roman" w:hAnsi="Times New Roman"/>
          <w:color w:val="auto"/>
          <w:sz w:val="24"/>
          <w:szCs w:val="24"/>
        </w:rPr>
        <w:t xml:space="preserve"> </w:t>
      </w:r>
      <w:r w:rsidRPr="009C673B">
        <w:rPr>
          <w:rFonts w:ascii="Times New Roman" w:hAnsi="Times New Roman"/>
          <w:color w:val="auto"/>
          <w:sz w:val="24"/>
          <w:szCs w:val="24"/>
        </w:rPr>
        <w:t xml:space="preserve">Оплата заказа производится в порядке, предусмотренном </w:t>
      </w:r>
      <w:hyperlink w:anchor="Проект_государственного_контракта" w:history="1">
        <w:r w:rsidRPr="00E26A5C">
          <w:rPr>
            <w:rStyle w:val="af4"/>
            <w:rFonts w:ascii="Times New Roman" w:hAnsi="Times New Roman"/>
            <w:color w:val="auto"/>
            <w:sz w:val="24"/>
            <w:szCs w:val="24"/>
            <w:u w:val="none"/>
          </w:rPr>
          <w:t>проектом государственного контракта</w:t>
        </w:r>
      </w:hyperlink>
      <w:r w:rsidRPr="009C673B">
        <w:rPr>
          <w:rFonts w:ascii="Times New Roman" w:hAnsi="Times New Roman"/>
          <w:color w:val="auto"/>
          <w:sz w:val="24"/>
          <w:szCs w:val="24"/>
        </w:rPr>
        <w:t xml:space="preserve">  и </w:t>
      </w:r>
      <w:hyperlink w:anchor="Информационная_карта_аукциона" w:history="1">
        <w:r w:rsidRPr="00A3185B">
          <w:rPr>
            <w:rStyle w:val="af4"/>
            <w:rFonts w:ascii="Times New Roman" w:hAnsi="Times New Roman"/>
            <w:b/>
            <w:i/>
            <w:color w:val="auto"/>
            <w:sz w:val="24"/>
            <w:szCs w:val="24"/>
            <w:u w:val="none"/>
          </w:rPr>
          <w:t>Информационной картой</w:t>
        </w:r>
      </w:hyperlink>
      <w:r w:rsidRPr="00A3185B">
        <w:rPr>
          <w:rFonts w:ascii="Times New Roman" w:hAnsi="Times New Roman"/>
          <w:color w:val="auto"/>
          <w:sz w:val="24"/>
          <w:szCs w:val="24"/>
        </w:rPr>
        <w:t>.</w:t>
      </w:r>
    </w:p>
    <w:p w:rsidR="003A308F" w:rsidRPr="00A3185B" w:rsidRDefault="003A308F" w:rsidP="003A308F">
      <w:pPr>
        <w:pStyle w:val="02statia2"/>
        <w:tabs>
          <w:tab w:val="left" w:pos="1600"/>
        </w:tabs>
        <w:spacing w:before="0" w:line="240" w:lineRule="auto"/>
        <w:ind w:left="0" w:firstLine="0"/>
        <w:rPr>
          <w:rFonts w:ascii="Times New Roman" w:hAnsi="Times New Roman"/>
          <w:color w:val="auto"/>
          <w:sz w:val="24"/>
          <w:szCs w:val="24"/>
        </w:rPr>
      </w:pPr>
    </w:p>
    <w:p w:rsidR="003A308F" w:rsidRDefault="003A308F" w:rsidP="003A308F">
      <w:pPr>
        <w:pStyle w:val="02statia1"/>
        <w:tabs>
          <w:tab w:val="left" w:pos="1600"/>
        </w:tabs>
        <w:spacing w:before="0" w:line="240" w:lineRule="auto"/>
        <w:ind w:right="0"/>
        <w:rPr>
          <w:rFonts w:ascii="Times New Roman" w:hAnsi="Times New Roman"/>
        </w:rPr>
      </w:pPr>
      <w:bookmarkStart w:id="42" w:name="_Toc166912214"/>
      <w:r w:rsidRPr="009C673B">
        <w:rPr>
          <w:rFonts w:ascii="Times New Roman" w:hAnsi="Times New Roman"/>
        </w:rPr>
        <w:t>Расходы на участие в аукционе</w:t>
      </w:r>
      <w:bookmarkEnd w:id="42"/>
    </w:p>
    <w:p w:rsidR="003A308F" w:rsidRPr="009C673B" w:rsidRDefault="003A308F" w:rsidP="003A308F">
      <w:pPr>
        <w:pStyle w:val="02statia1"/>
        <w:tabs>
          <w:tab w:val="left" w:pos="1600"/>
        </w:tabs>
        <w:spacing w:before="0" w:line="240" w:lineRule="auto"/>
        <w:ind w:right="0"/>
        <w:rPr>
          <w:rFonts w:ascii="Times New Roman" w:hAnsi="Times New Roman"/>
        </w:rPr>
      </w:pPr>
    </w:p>
    <w:p w:rsidR="003A308F" w:rsidRPr="009C673B" w:rsidRDefault="003A308F" w:rsidP="003A308F">
      <w:pPr>
        <w:pStyle w:val="02statia2"/>
        <w:tabs>
          <w:tab w:val="left" w:pos="1600"/>
        </w:tabs>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Участник размещения заказа несет все расходы, связанные с подготовкой и подачей заявки на участие в аукционе и участием в аукционе. Заказчик не имеет обязательств</w:t>
      </w:r>
      <w:r>
        <w:rPr>
          <w:rFonts w:ascii="Times New Roman" w:hAnsi="Times New Roman"/>
          <w:color w:val="auto"/>
          <w:sz w:val="24"/>
          <w:szCs w:val="24"/>
        </w:rPr>
        <w:t xml:space="preserve"> перед участниками</w:t>
      </w:r>
      <w:r w:rsidRPr="009C673B">
        <w:rPr>
          <w:rFonts w:ascii="Times New Roman" w:hAnsi="Times New Roman"/>
          <w:color w:val="auto"/>
          <w:sz w:val="24"/>
          <w:szCs w:val="24"/>
        </w:rPr>
        <w:t xml:space="preserve"> в связи с такими расходами независимо от </w:t>
      </w:r>
      <w:r>
        <w:rPr>
          <w:rFonts w:ascii="Times New Roman" w:hAnsi="Times New Roman"/>
          <w:color w:val="auto"/>
          <w:sz w:val="24"/>
          <w:szCs w:val="24"/>
        </w:rPr>
        <w:t>результата</w:t>
      </w:r>
      <w:r w:rsidRPr="009C673B">
        <w:rPr>
          <w:rFonts w:ascii="Times New Roman" w:hAnsi="Times New Roman"/>
          <w:color w:val="auto"/>
          <w:sz w:val="24"/>
          <w:szCs w:val="24"/>
        </w:rPr>
        <w:t xml:space="preserve"> аукцион</w:t>
      </w:r>
      <w:r>
        <w:rPr>
          <w:rFonts w:ascii="Times New Roman" w:hAnsi="Times New Roman"/>
          <w:color w:val="auto"/>
          <w:sz w:val="24"/>
          <w:szCs w:val="24"/>
        </w:rPr>
        <w:t>а</w:t>
      </w:r>
      <w:r w:rsidRPr="009C673B">
        <w:rPr>
          <w:rFonts w:ascii="Times New Roman" w:hAnsi="Times New Roman"/>
          <w:color w:val="auto"/>
          <w:sz w:val="24"/>
          <w:szCs w:val="24"/>
        </w:rPr>
        <w:t>.</w:t>
      </w:r>
    </w:p>
    <w:p w:rsidR="003A308F" w:rsidRPr="009C673B" w:rsidRDefault="003A308F" w:rsidP="003A308F">
      <w:pPr>
        <w:pStyle w:val="27"/>
        <w:keepLines w:val="0"/>
        <w:suppressLineNumbers w:val="0"/>
        <w:tabs>
          <w:tab w:val="clear" w:pos="576"/>
          <w:tab w:val="num" w:pos="720"/>
          <w:tab w:val="left" w:pos="1600"/>
        </w:tabs>
        <w:suppressAutoHyphens w:val="0"/>
        <w:spacing w:after="0"/>
        <w:ind w:left="0" w:firstLine="643"/>
        <w:rPr>
          <w:szCs w:val="24"/>
        </w:rPr>
      </w:pPr>
    </w:p>
    <w:p w:rsidR="003A308F" w:rsidRDefault="003A308F" w:rsidP="003A308F">
      <w:pPr>
        <w:pStyle w:val="27"/>
        <w:keepLines w:val="0"/>
        <w:suppressLineNumbers w:val="0"/>
        <w:tabs>
          <w:tab w:val="clear" w:pos="576"/>
          <w:tab w:val="num" w:pos="720"/>
          <w:tab w:val="left" w:pos="1600"/>
        </w:tabs>
        <w:suppressAutoHyphens w:val="0"/>
        <w:spacing w:after="0"/>
        <w:rPr>
          <w:szCs w:val="24"/>
        </w:rPr>
      </w:pPr>
      <w:r w:rsidRPr="009C673B">
        <w:rPr>
          <w:szCs w:val="24"/>
        </w:rPr>
        <w:tab/>
        <w:t xml:space="preserve">Привлечение соисполнителей </w:t>
      </w:r>
    </w:p>
    <w:p w:rsidR="003A308F" w:rsidRPr="009C673B" w:rsidRDefault="003A308F" w:rsidP="003A308F">
      <w:pPr>
        <w:pStyle w:val="27"/>
        <w:keepLines w:val="0"/>
        <w:suppressLineNumbers w:val="0"/>
        <w:tabs>
          <w:tab w:val="clear" w:pos="576"/>
          <w:tab w:val="num" w:pos="720"/>
          <w:tab w:val="left" w:pos="1600"/>
        </w:tabs>
        <w:suppressAutoHyphens w:val="0"/>
        <w:spacing w:after="0"/>
        <w:rPr>
          <w:szCs w:val="24"/>
        </w:rPr>
      </w:pPr>
    </w:p>
    <w:p w:rsidR="003A308F" w:rsidRPr="00A3185B" w:rsidRDefault="003A308F" w:rsidP="003A308F">
      <w:pPr>
        <w:pStyle w:val="02statia2"/>
        <w:tabs>
          <w:tab w:val="left" w:pos="1600"/>
        </w:tabs>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Участник размещения заказа может для поставки товаров</w:t>
      </w:r>
      <w:r w:rsidR="0039392B">
        <w:rPr>
          <w:rFonts w:ascii="Times New Roman" w:hAnsi="Times New Roman"/>
          <w:color w:val="auto"/>
          <w:sz w:val="24"/>
          <w:szCs w:val="24"/>
        </w:rPr>
        <w:t xml:space="preserve"> (выполнения работ, оказания услуг)</w:t>
      </w:r>
      <w:r w:rsidRPr="009C673B">
        <w:rPr>
          <w:rFonts w:ascii="Times New Roman" w:hAnsi="Times New Roman"/>
          <w:color w:val="auto"/>
          <w:sz w:val="24"/>
          <w:szCs w:val="24"/>
        </w:rPr>
        <w:t xml:space="preserve"> по предмету аукциона привлечь </w:t>
      </w:r>
      <w:r>
        <w:rPr>
          <w:rFonts w:ascii="Times New Roman" w:hAnsi="Times New Roman"/>
          <w:color w:val="auto"/>
          <w:sz w:val="24"/>
          <w:szCs w:val="24"/>
        </w:rPr>
        <w:t xml:space="preserve">субпоставщиков </w:t>
      </w:r>
      <w:r w:rsidRPr="009C673B">
        <w:rPr>
          <w:rFonts w:ascii="Times New Roman" w:hAnsi="Times New Roman"/>
          <w:color w:val="auto"/>
          <w:sz w:val="24"/>
          <w:szCs w:val="24"/>
        </w:rPr>
        <w:t xml:space="preserve">в случае, если это допускается в </w:t>
      </w:r>
      <w:r w:rsidRPr="00A3185B">
        <w:rPr>
          <w:rFonts w:ascii="Times New Roman" w:hAnsi="Times New Roman"/>
          <w:b/>
          <w:i/>
          <w:color w:val="auto"/>
          <w:sz w:val="24"/>
          <w:szCs w:val="24"/>
        </w:rPr>
        <w:t>Информационной карте</w:t>
      </w:r>
      <w:r w:rsidRPr="00A3185B">
        <w:rPr>
          <w:rFonts w:ascii="Times New Roman" w:hAnsi="Times New Roman"/>
          <w:color w:val="auto"/>
          <w:sz w:val="24"/>
          <w:szCs w:val="24"/>
        </w:rPr>
        <w:t>.</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p>
    <w:p w:rsidR="003A308F" w:rsidRPr="00925907" w:rsidRDefault="003A308F" w:rsidP="003A308F">
      <w:pPr>
        <w:pStyle w:val="03zagolovok2"/>
        <w:tabs>
          <w:tab w:val="left" w:pos="2400"/>
        </w:tabs>
        <w:spacing w:before="0" w:after="0" w:line="240" w:lineRule="auto"/>
        <w:ind w:firstLine="643"/>
        <w:rPr>
          <w:rFonts w:ascii="Times New Roman" w:hAnsi="Times New Roman"/>
          <w:caps/>
          <w:color w:val="auto"/>
        </w:rPr>
      </w:pPr>
      <w:bookmarkStart w:id="43" w:name="_Toc166912215"/>
      <w:r>
        <w:rPr>
          <w:rFonts w:ascii="Times New Roman" w:hAnsi="Times New Roman"/>
          <w:caps/>
          <w:color w:val="auto"/>
          <w:sz w:val="24"/>
          <w:szCs w:val="24"/>
        </w:rPr>
        <w:t>1.</w:t>
      </w:r>
      <w:r w:rsidRPr="009C673B">
        <w:rPr>
          <w:rFonts w:ascii="Times New Roman" w:hAnsi="Times New Roman"/>
          <w:caps/>
          <w:color w:val="auto"/>
          <w:sz w:val="24"/>
          <w:szCs w:val="24"/>
        </w:rPr>
        <w:t>2.</w:t>
      </w:r>
      <w:r>
        <w:rPr>
          <w:rFonts w:ascii="Times New Roman" w:hAnsi="Times New Roman"/>
          <w:caps/>
          <w:color w:val="auto"/>
          <w:sz w:val="24"/>
          <w:szCs w:val="24"/>
        </w:rPr>
        <w:t xml:space="preserve">2. </w:t>
      </w:r>
      <w:r w:rsidRPr="00F339E3">
        <w:rPr>
          <w:rFonts w:ascii="Times New Roman" w:hAnsi="Times New Roman"/>
          <w:caps/>
          <w:color w:val="auto"/>
          <w:sz w:val="24"/>
          <w:szCs w:val="24"/>
        </w:rPr>
        <w:t xml:space="preserve"> </w:t>
      </w:r>
      <w:r w:rsidRPr="00925907">
        <w:rPr>
          <w:rFonts w:ascii="Times New Roman" w:hAnsi="Times New Roman"/>
          <w:caps/>
          <w:color w:val="auto"/>
        </w:rPr>
        <w:t>Д</w:t>
      </w:r>
      <w:r w:rsidRPr="00925907">
        <w:rPr>
          <w:rFonts w:ascii="Times New Roman" w:hAnsi="Times New Roman"/>
        </w:rPr>
        <w:t>окументация об аукционе</w:t>
      </w:r>
      <w:r w:rsidRPr="00925907">
        <w:rPr>
          <w:rFonts w:ascii="Times New Roman" w:hAnsi="Times New Roman"/>
          <w:caps/>
          <w:color w:val="auto"/>
        </w:rPr>
        <w:t xml:space="preserve"> </w:t>
      </w:r>
      <w:bookmarkEnd w:id="43"/>
    </w:p>
    <w:p w:rsidR="003A308F" w:rsidRPr="009C673B" w:rsidRDefault="003A308F" w:rsidP="003A308F">
      <w:pPr>
        <w:pStyle w:val="03zagolovok2"/>
        <w:spacing w:before="0" w:after="0" w:line="240" w:lineRule="auto"/>
        <w:ind w:firstLine="643"/>
        <w:jc w:val="center"/>
        <w:rPr>
          <w:rFonts w:ascii="Times New Roman" w:hAnsi="Times New Roman"/>
          <w:caps/>
          <w:color w:val="auto"/>
          <w:sz w:val="24"/>
          <w:szCs w:val="24"/>
        </w:rPr>
      </w:pPr>
    </w:p>
    <w:p w:rsidR="003A308F" w:rsidRDefault="003A308F" w:rsidP="003A308F">
      <w:pPr>
        <w:pStyle w:val="02statia1"/>
        <w:tabs>
          <w:tab w:val="left" w:pos="1600"/>
        </w:tabs>
        <w:spacing w:before="0" w:line="240" w:lineRule="auto"/>
        <w:ind w:left="0" w:right="0" w:firstLine="700"/>
        <w:rPr>
          <w:rFonts w:ascii="Times New Roman" w:hAnsi="Times New Roman"/>
        </w:rPr>
      </w:pPr>
      <w:bookmarkStart w:id="44" w:name="_Toc166912216"/>
      <w:r w:rsidRPr="009C673B">
        <w:rPr>
          <w:rFonts w:ascii="Times New Roman" w:hAnsi="Times New Roman"/>
        </w:rPr>
        <w:t>Содержание документации об аукционе</w:t>
      </w:r>
      <w:bookmarkEnd w:id="44"/>
    </w:p>
    <w:p w:rsidR="003A308F" w:rsidRPr="009C673B" w:rsidRDefault="003A308F" w:rsidP="003A308F">
      <w:pPr>
        <w:pStyle w:val="02statia1"/>
        <w:tabs>
          <w:tab w:val="left" w:pos="1600"/>
        </w:tabs>
        <w:spacing w:before="0" w:line="240" w:lineRule="auto"/>
        <w:ind w:left="0" w:right="0" w:firstLine="700"/>
        <w:rPr>
          <w:rFonts w:ascii="Times New Roman" w:hAnsi="Times New Roman"/>
        </w:rPr>
      </w:pPr>
    </w:p>
    <w:p w:rsidR="003A308F" w:rsidRPr="009C673B" w:rsidRDefault="003A308F" w:rsidP="003A308F">
      <w:pPr>
        <w:pStyle w:val="39"/>
        <w:tabs>
          <w:tab w:val="clear" w:pos="227"/>
          <w:tab w:val="num" w:pos="900"/>
          <w:tab w:val="left" w:pos="1600"/>
        </w:tabs>
        <w:ind w:firstLine="700"/>
      </w:pPr>
      <w:r w:rsidRPr="009C673B">
        <w:rPr>
          <w:szCs w:val="24"/>
        </w:rPr>
        <w:t xml:space="preserve">Документация об аукционе включает в себя следующие </w:t>
      </w:r>
      <w:r>
        <w:rPr>
          <w:szCs w:val="24"/>
        </w:rPr>
        <w:t>р</w:t>
      </w:r>
      <w:r w:rsidRPr="009C673B">
        <w:rPr>
          <w:szCs w:val="24"/>
        </w:rPr>
        <w:t xml:space="preserve">азделы, </w:t>
      </w:r>
      <w:r w:rsidRPr="009C673B">
        <w:t>а также изменения, выпускаемые в соответствии с настояще</w:t>
      </w:r>
      <w:r>
        <w:t>й аукционной документацией</w:t>
      </w:r>
      <w:r w:rsidRPr="009C673B">
        <w:t>:</w:t>
      </w:r>
    </w:p>
    <w:p w:rsidR="003A308F" w:rsidRPr="009C673B" w:rsidRDefault="003A308F" w:rsidP="003A308F">
      <w:pPr>
        <w:pStyle w:val="39"/>
        <w:tabs>
          <w:tab w:val="clear" w:pos="227"/>
          <w:tab w:val="num" w:pos="900"/>
          <w:tab w:val="left" w:pos="1600"/>
        </w:tabs>
        <w:ind w:firstLine="700"/>
      </w:pPr>
    </w:p>
    <w:tbl>
      <w:tblPr>
        <w:tblW w:w="0" w:type="auto"/>
        <w:jc w:val="center"/>
        <w:tblLayout w:type="fixed"/>
        <w:tblLook w:val="0000" w:firstRow="0" w:lastRow="0" w:firstColumn="0" w:lastColumn="0" w:noHBand="0" w:noVBand="0"/>
      </w:tblPr>
      <w:tblGrid>
        <w:gridCol w:w="1440"/>
        <w:gridCol w:w="8280"/>
      </w:tblGrid>
      <w:tr w:rsidR="003A308F" w:rsidRPr="009C673B">
        <w:trPr>
          <w:jc w:val="center"/>
        </w:trPr>
        <w:tc>
          <w:tcPr>
            <w:tcW w:w="1440" w:type="dxa"/>
          </w:tcPr>
          <w:p w:rsidR="003A308F" w:rsidRPr="009C673B" w:rsidRDefault="003A308F" w:rsidP="006E2B0E">
            <w:pPr>
              <w:spacing w:after="0"/>
              <w:rPr>
                <w:b/>
              </w:rPr>
            </w:pPr>
            <w:r w:rsidRPr="009C673B">
              <w:rPr>
                <w:b/>
              </w:rPr>
              <w:t xml:space="preserve"> I</w:t>
            </w:r>
          </w:p>
        </w:tc>
        <w:tc>
          <w:tcPr>
            <w:tcW w:w="8280" w:type="dxa"/>
          </w:tcPr>
          <w:p w:rsidR="003A308F" w:rsidRPr="009C673B" w:rsidRDefault="003A308F" w:rsidP="006E2B0E">
            <w:pPr>
              <w:keepNext/>
              <w:keepLines/>
              <w:widowControl w:val="0"/>
              <w:suppressLineNumbers/>
              <w:tabs>
                <w:tab w:val="num" w:pos="720"/>
              </w:tabs>
              <w:suppressAutoHyphens/>
              <w:spacing w:after="0"/>
              <w:rPr>
                <w:b/>
                <w:i/>
                <w:szCs w:val="22"/>
              </w:rPr>
            </w:pPr>
            <w:r w:rsidRPr="009C673B">
              <w:rPr>
                <w:b/>
                <w:i/>
                <w:szCs w:val="22"/>
              </w:rPr>
              <w:t>Открытый аукцион</w:t>
            </w:r>
          </w:p>
        </w:tc>
      </w:tr>
      <w:tr w:rsidR="003A308F" w:rsidRPr="009C673B">
        <w:trPr>
          <w:jc w:val="center"/>
        </w:trPr>
        <w:tc>
          <w:tcPr>
            <w:tcW w:w="1440" w:type="dxa"/>
          </w:tcPr>
          <w:p w:rsidR="003A308F" w:rsidRPr="009C673B" w:rsidRDefault="003A308F" w:rsidP="006E2B0E">
            <w:pPr>
              <w:spacing w:after="0"/>
            </w:pPr>
            <w:r>
              <w:t>1</w:t>
            </w:r>
            <w:r w:rsidRPr="009C673B">
              <w:t>.1</w:t>
            </w:r>
          </w:p>
        </w:tc>
        <w:tc>
          <w:tcPr>
            <w:tcW w:w="8280" w:type="dxa"/>
          </w:tcPr>
          <w:p w:rsidR="003A308F" w:rsidRPr="009C673B" w:rsidRDefault="003A308F" w:rsidP="006E2B0E">
            <w:pPr>
              <w:keepNext/>
              <w:keepLines/>
              <w:widowControl w:val="0"/>
              <w:suppressLineNumbers/>
              <w:tabs>
                <w:tab w:val="num" w:pos="720"/>
              </w:tabs>
              <w:suppressAutoHyphens/>
              <w:spacing w:after="0"/>
              <w:rPr>
                <w:szCs w:val="22"/>
              </w:rPr>
            </w:pPr>
            <w:r w:rsidRPr="009C673B">
              <w:rPr>
                <w:szCs w:val="22"/>
              </w:rPr>
              <w:t>Приглашение к участию в аукционе</w:t>
            </w:r>
          </w:p>
        </w:tc>
      </w:tr>
      <w:tr w:rsidR="003A308F" w:rsidRPr="009C673B">
        <w:trPr>
          <w:jc w:val="center"/>
        </w:trPr>
        <w:tc>
          <w:tcPr>
            <w:tcW w:w="1440" w:type="dxa"/>
          </w:tcPr>
          <w:p w:rsidR="003A308F" w:rsidRPr="009C673B" w:rsidRDefault="003A308F" w:rsidP="006E2B0E">
            <w:pPr>
              <w:spacing w:after="0"/>
            </w:pPr>
            <w:r>
              <w:t>1</w:t>
            </w:r>
            <w:r w:rsidRPr="009C673B">
              <w:t>.2</w:t>
            </w:r>
          </w:p>
        </w:tc>
        <w:tc>
          <w:tcPr>
            <w:tcW w:w="8280" w:type="dxa"/>
          </w:tcPr>
          <w:p w:rsidR="003A308F" w:rsidRPr="009C673B" w:rsidRDefault="003A308F" w:rsidP="006E2B0E">
            <w:pPr>
              <w:keepNext/>
              <w:keepLines/>
              <w:widowControl w:val="0"/>
              <w:suppressLineNumbers/>
              <w:tabs>
                <w:tab w:val="num" w:pos="720"/>
              </w:tabs>
              <w:suppressAutoHyphens/>
              <w:spacing w:after="0"/>
              <w:rPr>
                <w:szCs w:val="22"/>
              </w:rPr>
            </w:pPr>
            <w:r w:rsidRPr="009C673B">
              <w:rPr>
                <w:szCs w:val="22"/>
              </w:rPr>
              <w:t xml:space="preserve">Общие </w:t>
            </w:r>
            <w:r>
              <w:rPr>
                <w:szCs w:val="22"/>
              </w:rPr>
              <w:t>положения</w:t>
            </w:r>
            <w:r w:rsidRPr="009C673B">
              <w:rPr>
                <w:szCs w:val="22"/>
              </w:rPr>
              <w:t xml:space="preserve"> проведения</w:t>
            </w:r>
            <w:r>
              <w:rPr>
                <w:szCs w:val="22"/>
              </w:rPr>
              <w:t xml:space="preserve"> </w:t>
            </w:r>
            <w:r w:rsidRPr="009C673B">
              <w:rPr>
                <w:szCs w:val="22"/>
              </w:rPr>
              <w:t xml:space="preserve"> аукциона</w:t>
            </w:r>
          </w:p>
        </w:tc>
      </w:tr>
      <w:tr w:rsidR="003A308F" w:rsidRPr="009C673B">
        <w:trPr>
          <w:jc w:val="center"/>
        </w:trPr>
        <w:tc>
          <w:tcPr>
            <w:tcW w:w="1440" w:type="dxa"/>
          </w:tcPr>
          <w:p w:rsidR="003A308F" w:rsidRPr="009C673B" w:rsidRDefault="003A308F" w:rsidP="006E2B0E">
            <w:pPr>
              <w:spacing w:after="0"/>
            </w:pPr>
            <w:r>
              <w:t>1</w:t>
            </w:r>
            <w:r w:rsidRPr="009C673B">
              <w:t>.3</w:t>
            </w:r>
          </w:p>
        </w:tc>
        <w:tc>
          <w:tcPr>
            <w:tcW w:w="8280" w:type="dxa"/>
          </w:tcPr>
          <w:p w:rsidR="003A308F" w:rsidRPr="009C673B" w:rsidRDefault="003A308F" w:rsidP="006E2B0E">
            <w:pPr>
              <w:keepNext/>
              <w:keepLines/>
              <w:widowControl w:val="0"/>
              <w:suppressLineNumbers/>
              <w:tabs>
                <w:tab w:val="num" w:pos="720"/>
              </w:tabs>
              <w:suppressAutoHyphens/>
              <w:spacing w:after="0"/>
              <w:rPr>
                <w:szCs w:val="22"/>
              </w:rPr>
            </w:pPr>
            <w:r w:rsidRPr="009C673B">
              <w:rPr>
                <w:szCs w:val="22"/>
              </w:rPr>
              <w:t>Информационная карта аукциона</w:t>
            </w:r>
          </w:p>
        </w:tc>
      </w:tr>
      <w:tr w:rsidR="003A308F" w:rsidRPr="009C673B">
        <w:trPr>
          <w:jc w:val="center"/>
        </w:trPr>
        <w:tc>
          <w:tcPr>
            <w:tcW w:w="1440" w:type="dxa"/>
          </w:tcPr>
          <w:p w:rsidR="003A308F" w:rsidRPr="009C673B" w:rsidRDefault="003A308F" w:rsidP="006E2B0E">
            <w:pPr>
              <w:spacing w:after="0"/>
            </w:pPr>
            <w:r>
              <w:t>1</w:t>
            </w:r>
            <w:r w:rsidRPr="009C673B">
              <w:t>.4</w:t>
            </w:r>
          </w:p>
        </w:tc>
        <w:tc>
          <w:tcPr>
            <w:tcW w:w="8280" w:type="dxa"/>
          </w:tcPr>
          <w:p w:rsidR="003A308F" w:rsidRPr="009C673B" w:rsidRDefault="003A308F" w:rsidP="006E2B0E">
            <w:pPr>
              <w:keepNext/>
              <w:keepLines/>
              <w:widowControl w:val="0"/>
              <w:suppressLineNumbers/>
              <w:tabs>
                <w:tab w:val="num" w:pos="0"/>
              </w:tabs>
              <w:suppressAutoHyphens/>
              <w:spacing w:after="0"/>
              <w:rPr>
                <w:szCs w:val="22"/>
              </w:rPr>
            </w:pPr>
            <w:r w:rsidRPr="009C673B">
              <w:rPr>
                <w:szCs w:val="22"/>
              </w:rPr>
              <w:t>Образцы форм и документов для заполнения Участниками размещения заказа</w:t>
            </w:r>
          </w:p>
        </w:tc>
      </w:tr>
      <w:tr w:rsidR="003A308F" w:rsidRPr="009C673B">
        <w:trPr>
          <w:jc w:val="center"/>
        </w:trPr>
        <w:tc>
          <w:tcPr>
            <w:tcW w:w="1440" w:type="dxa"/>
          </w:tcPr>
          <w:p w:rsidR="003A308F" w:rsidRPr="00845ADA" w:rsidRDefault="003A308F" w:rsidP="006E2B0E">
            <w:pPr>
              <w:spacing w:after="0"/>
              <w:rPr>
                <w:b/>
              </w:rPr>
            </w:pPr>
            <w:r w:rsidRPr="00845ADA">
              <w:rPr>
                <w:b/>
              </w:rPr>
              <w:t xml:space="preserve"> </w:t>
            </w:r>
            <w:r w:rsidRPr="00845ADA">
              <w:rPr>
                <w:b/>
                <w:lang w:val="en-US"/>
              </w:rPr>
              <w:t>II</w:t>
            </w:r>
          </w:p>
        </w:tc>
        <w:tc>
          <w:tcPr>
            <w:tcW w:w="8280" w:type="dxa"/>
          </w:tcPr>
          <w:p w:rsidR="003A308F" w:rsidRPr="00845ADA" w:rsidRDefault="003A308F" w:rsidP="006E2B0E">
            <w:pPr>
              <w:keepNext/>
              <w:keepLines/>
              <w:widowControl w:val="0"/>
              <w:suppressLineNumbers/>
              <w:tabs>
                <w:tab w:val="num" w:pos="0"/>
              </w:tabs>
              <w:suppressAutoHyphens/>
              <w:spacing w:after="0"/>
              <w:rPr>
                <w:b/>
                <w:i/>
              </w:rPr>
            </w:pPr>
            <w:r w:rsidRPr="00845ADA">
              <w:rPr>
                <w:b/>
                <w:i/>
              </w:rPr>
              <w:t>Задание на аукцион</w:t>
            </w:r>
          </w:p>
        </w:tc>
      </w:tr>
      <w:tr w:rsidR="003A308F" w:rsidRPr="009C673B">
        <w:trPr>
          <w:jc w:val="center"/>
        </w:trPr>
        <w:tc>
          <w:tcPr>
            <w:tcW w:w="1440" w:type="dxa"/>
          </w:tcPr>
          <w:p w:rsidR="003A308F" w:rsidRPr="009C673B" w:rsidRDefault="003A308F" w:rsidP="006E2B0E">
            <w:pPr>
              <w:spacing w:after="0"/>
            </w:pPr>
            <w:r w:rsidRPr="00036175">
              <w:rPr>
                <w:b/>
              </w:rPr>
              <w:t>III</w:t>
            </w:r>
          </w:p>
        </w:tc>
        <w:tc>
          <w:tcPr>
            <w:tcW w:w="8280" w:type="dxa"/>
          </w:tcPr>
          <w:p w:rsidR="003A308F" w:rsidRPr="009C673B" w:rsidRDefault="003A308F" w:rsidP="006E2B0E">
            <w:pPr>
              <w:keepNext/>
              <w:keepLines/>
              <w:widowControl w:val="0"/>
              <w:suppressLineNumbers/>
              <w:tabs>
                <w:tab w:val="num" w:pos="0"/>
              </w:tabs>
              <w:suppressAutoHyphens/>
              <w:spacing w:after="0"/>
              <w:rPr>
                <w:szCs w:val="22"/>
              </w:rPr>
            </w:pPr>
            <w:r w:rsidRPr="009C673B">
              <w:rPr>
                <w:b/>
                <w:i/>
                <w:szCs w:val="22"/>
              </w:rPr>
              <w:t>Проект государственного контракта</w:t>
            </w:r>
          </w:p>
        </w:tc>
      </w:tr>
    </w:tbl>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Участник размещения заказа изучает документацию об аукционе, включая изменения,  разъяснения к документации об аукционе.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В случае неполного предоставления информации, запрашиваемой в документации об аукционе, или же предоставление заявки на участие в аукционе, не отвечающей всем требованиям документации об аукционе, Участник размещения заказа не допускается к участию в аукционе на этапе рассмотрения заявок на участие в аукционе.</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p>
    <w:p w:rsidR="003A308F" w:rsidRDefault="003A308F" w:rsidP="003A308F">
      <w:pPr>
        <w:pStyle w:val="02statia1"/>
        <w:tabs>
          <w:tab w:val="left" w:pos="1600"/>
        </w:tabs>
        <w:spacing w:before="0" w:line="240" w:lineRule="auto"/>
        <w:ind w:left="0" w:right="0" w:firstLine="643"/>
        <w:rPr>
          <w:rFonts w:ascii="Times New Roman" w:hAnsi="Times New Roman"/>
        </w:rPr>
      </w:pPr>
      <w:bookmarkStart w:id="45" w:name="_Toc166912217"/>
      <w:r w:rsidRPr="009C673B">
        <w:rPr>
          <w:rFonts w:ascii="Times New Roman" w:hAnsi="Times New Roman"/>
        </w:rPr>
        <w:t>Разъяснение документации об аукционе</w:t>
      </w:r>
      <w:bookmarkEnd w:id="45"/>
    </w:p>
    <w:p w:rsidR="003A308F" w:rsidRPr="009C673B" w:rsidRDefault="003A308F" w:rsidP="003A308F">
      <w:pPr>
        <w:pStyle w:val="02statia1"/>
        <w:tabs>
          <w:tab w:val="left" w:pos="1600"/>
        </w:tabs>
        <w:spacing w:before="0" w:line="240" w:lineRule="auto"/>
        <w:ind w:left="0" w:right="0" w:firstLine="643"/>
        <w:rPr>
          <w:rFonts w:ascii="Times New Roman" w:hAnsi="Times New Roman"/>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При проведении аукциона какие-либо переговоры Заказчика, Аукционной комиссии, Специализированной организации с Участником размещения заказа, за исключением предоставления разъяснений положений документации об аукционе, не допускаются. В случае нарушения указанного положения аукцион может быть признан недействительным в порядке</w:t>
      </w:r>
      <w:r>
        <w:rPr>
          <w:rFonts w:ascii="Times New Roman" w:hAnsi="Times New Roman"/>
          <w:color w:val="auto"/>
          <w:sz w:val="24"/>
          <w:szCs w:val="24"/>
        </w:rPr>
        <w:t xml:space="preserve">, </w:t>
      </w:r>
      <w:r w:rsidRPr="009C673B">
        <w:rPr>
          <w:rFonts w:ascii="Times New Roman" w:hAnsi="Times New Roman"/>
          <w:color w:val="auto"/>
          <w:sz w:val="24"/>
          <w:szCs w:val="24"/>
        </w:rPr>
        <w:t>предусмотренном законодательством Российской Федерации. Разъяснения положений документации об аукционе Заказчик может давать через Специализированную организацию в порядке</w:t>
      </w:r>
      <w:r>
        <w:rPr>
          <w:rFonts w:ascii="Times New Roman" w:hAnsi="Times New Roman"/>
          <w:color w:val="auto"/>
          <w:sz w:val="24"/>
          <w:szCs w:val="24"/>
        </w:rPr>
        <w:t>,</w:t>
      </w:r>
      <w:r w:rsidRPr="009C673B">
        <w:rPr>
          <w:rFonts w:ascii="Times New Roman" w:hAnsi="Times New Roman"/>
          <w:color w:val="auto"/>
          <w:sz w:val="24"/>
          <w:szCs w:val="24"/>
        </w:rPr>
        <w:t xml:space="preserve"> установленном в настояще</w:t>
      </w:r>
      <w:r>
        <w:rPr>
          <w:rFonts w:ascii="Times New Roman" w:hAnsi="Times New Roman"/>
          <w:color w:val="auto"/>
          <w:sz w:val="24"/>
          <w:szCs w:val="24"/>
        </w:rPr>
        <w:t>й документации</w:t>
      </w:r>
      <w:r w:rsidRPr="009C673B">
        <w:rPr>
          <w:rFonts w:ascii="Times New Roman" w:hAnsi="Times New Roman"/>
          <w:color w:val="auto"/>
          <w:sz w:val="24"/>
          <w:szCs w:val="24"/>
        </w:rPr>
        <w:t>.</w:t>
      </w:r>
    </w:p>
    <w:p w:rsidR="003A308F" w:rsidRPr="004B10AD" w:rsidRDefault="003A308F" w:rsidP="003A308F">
      <w:pPr>
        <w:pStyle w:val="02statia2"/>
        <w:tabs>
          <w:tab w:val="left" w:pos="1600"/>
        </w:tabs>
        <w:spacing w:before="0" w:line="240" w:lineRule="auto"/>
        <w:ind w:left="0" w:firstLine="643"/>
        <w:rPr>
          <w:rFonts w:ascii="Times New Roman" w:hAnsi="Times New Roman"/>
          <w:color w:val="auto"/>
          <w:sz w:val="24"/>
          <w:szCs w:val="24"/>
          <w:u w:val="single"/>
        </w:rPr>
      </w:pPr>
      <w:r w:rsidRPr="009C673B">
        <w:rPr>
          <w:rFonts w:ascii="Times New Roman" w:hAnsi="Times New Roman"/>
          <w:color w:val="auto"/>
          <w:sz w:val="24"/>
          <w:szCs w:val="24"/>
        </w:rPr>
        <w:t>Участник размещения заказа вправе направить в письменной форме</w:t>
      </w:r>
      <w:r>
        <w:rPr>
          <w:rFonts w:ascii="Times New Roman" w:hAnsi="Times New Roman"/>
          <w:color w:val="auto"/>
          <w:sz w:val="24"/>
          <w:szCs w:val="24"/>
        </w:rPr>
        <w:t xml:space="preserve"> (форма №7)</w:t>
      </w:r>
      <w:r w:rsidRPr="009C673B">
        <w:rPr>
          <w:rFonts w:ascii="Times New Roman" w:hAnsi="Times New Roman"/>
          <w:color w:val="auto"/>
          <w:sz w:val="24"/>
          <w:szCs w:val="24"/>
        </w:rPr>
        <w:t xml:space="preserve"> </w:t>
      </w:r>
      <w:r>
        <w:rPr>
          <w:rFonts w:ascii="Times New Roman" w:hAnsi="Times New Roman"/>
          <w:color w:val="auto"/>
          <w:sz w:val="24"/>
          <w:szCs w:val="24"/>
        </w:rPr>
        <w:t>Заказчику (</w:t>
      </w:r>
      <w:r w:rsidRPr="009C673B">
        <w:rPr>
          <w:rFonts w:ascii="Times New Roman" w:hAnsi="Times New Roman"/>
          <w:color w:val="auto"/>
          <w:sz w:val="24"/>
          <w:szCs w:val="24"/>
        </w:rPr>
        <w:t>Специализированной организации</w:t>
      </w:r>
      <w:r>
        <w:rPr>
          <w:rFonts w:ascii="Times New Roman" w:hAnsi="Times New Roman"/>
          <w:color w:val="auto"/>
          <w:sz w:val="24"/>
          <w:szCs w:val="24"/>
        </w:rPr>
        <w:t>)</w:t>
      </w:r>
      <w:r w:rsidRPr="009C673B">
        <w:rPr>
          <w:rFonts w:ascii="Times New Roman" w:hAnsi="Times New Roman"/>
          <w:color w:val="auto"/>
          <w:sz w:val="24"/>
          <w:szCs w:val="24"/>
        </w:rPr>
        <w:t xml:space="preserve"> запрос о разъяснении положений документации об аукционе по адресам, указанным в </w:t>
      </w:r>
      <w:r w:rsidRPr="00BC797C">
        <w:rPr>
          <w:rFonts w:ascii="Times New Roman" w:hAnsi="Times New Roman"/>
          <w:b/>
          <w:i/>
          <w:color w:val="auto"/>
          <w:sz w:val="24"/>
          <w:szCs w:val="24"/>
        </w:rPr>
        <w:t>Информационной карте</w:t>
      </w:r>
      <w:r w:rsidRPr="00BC797C">
        <w:rPr>
          <w:rFonts w:ascii="Times New Roman" w:hAnsi="Times New Roman"/>
          <w:color w:val="auto"/>
          <w:sz w:val="24"/>
          <w:szCs w:val="24"/>
        </w:rPr>
        <w:t>.</w:t>
      </w:r>
      <w:r w:rsidRPr="004B10AD">
        <w:rPr>
          <w:rFonts w:ascii="Times New Roman" w:hAnsi="Times New Roman"/>
          <w:color w:val="auto"/>
          <w:sz w:val="24"/>
          <w:szCs w:val="24"/>
          <w:u w:val="single"/>
        </w:rPr>
        <w:t xml:space="preserve">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Заказчик (</w:t>
      </w:r>
      <w:r w:rsidRPr="009C673B">
        <w:rPr>
          <w:rFonts w:ascii="Times New Roman" w:hAnsi="Times New Roman"/>
          <w:color w:val="auto"/>
          <w:sz w:val="24"/>
          <w:szCs w:val="24"/>
        </w:rPr>
        <w:t>Специализированная организация</w:t>
      </w:r>
      <w:r>
        <w:rPr>
          <w:rFonts w:ascii="Times New Roman" w:hAnsi="Times New Roman"/>
          <w:color w:val="auto"/>
          <w:sz w:val="24"/>
          <w:szCs w:val="24"/>
        </w:rPr>
        <w:t>)</w:t>
      </w:r>
      <w:r w:rsidRPr="009C673B">
        <w:rPr>
          <w:rFonts w:ascii="Times New Roman" w:hAnsi="Times New Roman"/>
          <w:color w:val="auto"/>
          <w:sz w:val="24"/>
          <w:szCs w:val="24"/>
        </w:rPr>
        <w:t xml:space="preserve"> в течение двух рабочих дней со дня поступления указанного запроса письменно направляет разъяснения положений документации об аукционе при условии, что такой запрос поступил к </w:t>
      </w:r>
      <w:r>
        <w:rPr>
          <w:rFonts w:ascii="Times New Roman" w:hAnsi="Times New Roman"/>
          <w:color w:val="auto"/>
          <w:sz w:val="24"/>
          <w:szCs w:val="24"/>
        </w:rPr>
        <w:t>Заказчику (</w:t>
      </w:r>
      <w:r w:rsidRPr="009C673B">
        <w:rPr>
          <w:rFonts w:ascii="Times New Roman" w:hAnsi="Times New Roman"/>
          <w:color w:val="auto"/>
          <w:sz w:val="24"/>
          <w:szCs w:val="24"/>
        </w:rPr>
        <w:t>Специализированной организации</w:t>
      </w:r>
      <w:r>
        <w:rPr>
          <w:rFonts w:ascii="Times New Roman" w:hAnsi="Times New Roman"/>
          <w:color w:val="auto"/>
          <w:sz w:val="24"/>
          <w:szCs w:val="24"/>
        </w:rPr>
        <w:t>)</w:t>
      </w:r>
      <w:r w:rsidRPr="009C673B">
        <w:rPr>
          <w:rFonts w:ascii="Times New Roman" w:hAnsi="Times New Roman"/>
          <w:color w:val="auto"/>
          <w:sz w:val="24"/>
          <w:szCs w:val="24"/>
        </w:rPr>
        <w:t xml:space="preserve"> не позднее</w:t>
      </w:r>
      <w:r w:rsidR="00F325C9">
        <w:rPr>
          <w:rFonts w:ascii="Times New Roman" w:hAnsi="Times New Roman"/>
          <w:color w:val="auto"/>
          <w:sz w:val="24"/>
          <w:szCs w:val="24"/>
        </w:rPr>
        <w:t>,</w:t>
      </w:r>
      <w:r w:rsidRPr="009C673B">
        <w:rPr>
          <w:rFonts w:ascii="Times New Roman" w:hAnsi="Times New Roman"/>
          <w:color w:val="auto"/>
          <w:sz w:val="24"/>
          <w:szCs w:val="24"/>
        </w:rPr>
        <w:t xml:space="preserve"> чем за пять дней до истечения срока подачи заявок на участие в аукционе.</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Разъяснения положений документации об аукционе, включающие текст запроса, но без указания его источника, размещаются на официальном сайте в течение одного дня со дня направления разъяснений положений  документации об аукционе по запросу Участника размещения заказа.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Разъяснение положений документации об аукционе не должно изменять ее сути.</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Default="003A308F" w:rsidP="003A308F">
      <w:pPr>
        <w:pStyle w:val="02statia1"/>
        <w:keepNext w:val="0"/>
        <w:widowControl w:val="0"/>
        <w:tabs>
          <w:tab w:val="left" w:pos="1600"/>
        </w:tabs>
        <w:spacing w:before="0" w:line="240" w:lineRule="auto"/>
        <w:ind w:left="0" w:right="0" w:firstLine="641"/>
        <w:rPr>
          <w:rFonts w:ascii="Times New Roman" w:hAnsi="Times New Roman"/>
        </w:rPr>
      </w:pPr>
      <w:bookmarkStart w:id="46" w:name="_Toc166912218"/>
      <w:r w:rsidRPr="009C673B">
        <w:rPr>
          <w:rFonts w:ascii="Times New Roman" w:hAnsi="Times New Roman"/>
        </w:rPr>
        <w:t>Изменени</w:t>
      </w:r>
      <w:r>
        <w:rPr>
          <w:rFonts w:ascii="Times New Roman" w:hAnsi="Times New Roman"/>
        </w:rPr>
        <w:t>е</w:t>
      </w:r>
      <w:r w:rsidRPr="009C673B">
        <w:rPr>
          <w:rFonts w:ascii="Times New Roman" w:hAnsi="Times New Roman"/>
        </w:rPr>
        <w:t xml:space="preserve"> документации об аукционе</w:t>
      </w:r>
      <w:bookmarkEnd w:id="46"/>
    </w:p>
    <w:p w:rsidR="003A308F" w:rsidRPr="009C673B" w:rsidRDefault="003A308F" w:rsidP="003A308F">
      <w:pPr>
        <w:pStyle w:val="02statia1"/>
        <w:keepNext w:val="0"/>
        <w:widowControl w:val="0"/>
        <w:tabs>
          <w:tab w:val="left" w:pos="1600"/>
        </w:tabs>
        <w:spacing w:before="0" w:line="240" w:lineRule="auto"/>
        <w:ind w:left="0" w:right="0" w:firstLine="641"/>
        <w:rPr>
          <w:rFonts w:ascii="Times New Roman" w:hAnsi="Times New Roman"/>
        </w:rPr>
      </w:pPr>
    </w:p>
    <w:p w:rsidR="003A308F" w:rsidRPr="00925907" w:rsidRDefault="003A308F" w:rsidP="003A308F">
      <w:pPr>
        <w:pStyle w:val="02statia2"/>
        <w:widowControl w:val="0"/>
        <w:tabs>
          <w:tab w:val="left" w:pos="1600"/>
        </w:tabs>
        <w:spacing w:before="0" w:line="240" w:lineRule="auto"/>
        <w:ind w:left="0" w:firstLine="641"/>
        <w:rPr>
          <w:rFonts w:ascii="Times New Roman" w:hAnsi="Times New Roman"/>
          <w:color w:val="auto"/>
          <w:sz w:val="24"/>
          <w:szCs w:val="24"/>
        </w:rPr>
      </w:pPr>
      <w:r w:rsidRPr="00925907">
        <w:rPr>
          <w:rFonts w:ascii="Times New Roman" w:hAnsi="Times New Roman"/>
          <w:color w:val="auto"/>
          <w:sz w:val="24"/>
          <w:szCs w:val="24"/>
        </w:rPr>
        <w:t xml:space="preserve">Заказчик вправе принять решение о внесении изменений в </w:t>
      </w:r>
      <w:r w:rsidRPr="00925907">
        <w:rPr>
          <w:rFonts w:ascii="Times New Roman" w:hAnsi="Times New Roman"/>
          <w:sz w:val="24"/>
          <w:szCs w:val="24"/>
        </w:rPr>
        <w:t xml:space="preserve"> </w:t>
      </w:r>
      <w:r w:rsidRPr="00925907">
        <w:rPr>
          <w:rFonts w:ascii="Times New Roman" w:hAnsi="Times New Roman"/>
          <w:color w:val="auto"/>
          <w:sz w:val="24"/>
          <w:szCs w:val="24"/>
        </w:rPr>
        <w:t>документацию об аукционе не позднее, чем за пять дней до даты окончания подачи заявок на участие в аукционе.</w:t>
      </w:r>
    </w:p>
    <w:p w:rsidR="003A308F" w:rsidRPr="00925907"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25907">
        <w:rPr>
          <w:rFonts w:ascii="Times New Roman" w:hAnsi="Times New Roman"/>
          <w:color w:val="auto"/>
          <w:sz w:val="24"/>
          <w:szCs w:val="24"/>
        </w:rPr>
        <w:t>В течение  одного дня со дня принятия решения о внесении изменений в</w:t>
      </w:r>
      <w:r w:rsidRPr="00925907">
        <w:rPr>
          <w:rFonts w:ascii="Times New Roman" w:hAnsi="Times New Roman"/>
          <w:sz w:val="24"/>
          <w:szCs w:val="24"/>
        </w:rPr>
        <w:t xml:space="preserve">  </w:t>
      </w:r>
      <w:r w:rsidRPr="00925907">
        <w:rPr>
          <w:rFonts w:ascii="Times New Roman" w:hAnsi="Times New Roman"/>
          <w:color w:val="auto"/>
          <w:sz w:val="24"/>
          <w:szCs w:val="24"/>
        </w:rPr>
        <w:t>документацию об аукционе такие изменения размещаются на официальном сайте Заказчиком, Специализированной организацией в порядке, установленном для размещения извещения о проведении открытого аукциона.</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В течение двух рабочих дней со дня принятия решения о внесении изменений в </w:t>
      </w:r>
      <w:r w:rsidRPr="00925907">
        <w:rPr>
          <w:rFonts w:ascii="Times New Roman" w:hAnsi="Times New Roman"/>
          <w:sz w:val="24"/>
          <w:szCs w:val="24"/>
        </w:rPr>
        <w:t>извещение о проведении аукциона</w:t>
      </w:r>
      <w:r>
        <w:rPr>
          <w:rFonts w:ascii="Times New Roman" w:hAnsi="Times New Roman"/>
          <w:sz w:val="24"/>
          <w:szCs w:val="24"/>
        </w:rPr>
        <w:t>,</w:t>
      </w:r>
      <w:r w:rsidRPr="009C673B">
        <w:rPr>
          <w:rFonts w:ascii="Times New Roman" w:hAnsi="Times New Roman"/>
          <w:color w:val="auto"/>
          <w:sz w:val="24"/>
          <w:szCs w:val="24"/>
        </w:rPr>
        <w:t xml:space="preserve"> документацию об аукционе такие изменения направляются заказными письмами всем Участникам размещения заказа, которым была предоставлена документация об аукционе.</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Чтобы предоставить Участникам размещения заказа  время для учета таких изменений при подготовке своих заявок на участие в аукционе, срок подачи заявок на участие в аукционе должен быть продлен так, чтобы со дня размещения на официальном сайте внесенных изменений в</w:t>
      </w:r>
      <w:r w:rsidRPr="00D628A5">
        <w:rPr>
          <w:rFonts w:ascii="Times New Roman" w:hAnsi="Times New Roman"/>
          <w:sz w:val="24"/>
          <w:szCs w:val="24"/>
        </w:rPr>
        <w:t xml:space="preserve"> </w:t>
      </w:r>
      <w:r w:rsidRPr="00925907">
        <w:rPr>
          <w:rFonts w:ascii="Times New Roman" w:hAnsi="Times New Roman"/>
          <w:sz w:val="24"/>
          <w:szCs w:val="24"/>
        </w:rPr>
        <w:t>извещение о проведении аукциона</w:t>
      </w:r>
      <w:r>
        <w:rPr>
          <w:rFonts w:ascii="Times New Roman" w:hAnsi="Times New Roman"/>
          <w:sz w:val="24"/>
          <w:szCs w:val="24"/>
        </w:rPr>
        <w:t>,</w:t>
      </w:r>
      <w:r w:rsidRPr="009C673B">
        <w:rPr>
          <w:rFonts w:ascii="Times New Roman" w:hAnsi="Times New Roman"/>
          <w:color w:val="auto"/>
          <w:sz w:val="24"/>
          <w:szCs w:val="24"/>
        </w:rPr>
        <w:t xml:space="preserve"> документацию об аукционе до даты окончания подачи заявок на участие в аукционе такой срок составлял не менее</w:t>
      </w:r>
      <w:r>
        <w:rPr>
          <w:rFonts w:ascii="Times New Roman" w:hAnsi="Times New Roman"/>
          <w:color w:val="auto"/>
          <w:sz w:val="24"/>
          <w:szCs w:val="24"/>
        </w:rPr>
        <w:t>,</w:t>
      </w:r>
      <w:r w:rsidRPr="009C673B">
        <w:rPr>
          <w:rFonts w:ascii="Times New Roman" w:hAnsi="Times New Roman"/>
          <w:color w:val="auto"/>
          <w:sz w:val="24"/>
          <w:szCs w:val="24"/>
        </w:rPr>
        <w:t xml:space="preserve"> чем пятнадцать дней.</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Default="003A308F" w:rsidP="003A308F">
      <w:pPr>
        <w:pStyle w:val="02statia1"/>
        <w:tabs>
          <w:tab w:val="left" w:pos="1600"/>
        </w:tabs>
        <w:spacing w:before="0" w:line="240" w:lineRule="auto"/>
        <w:ind w:left="0" w:right="0" w:firstLine="643"/>
        <w:rPr>
          <w:rFonts w:ascii="Times New Roman" w:hAnsi="Times New Roman"/>
        </w:rPr>
      </w:pPr>
      <w:r w:rsidRPr="009C673B">
        <w:rPr>
          <w:rFonts w:ascii="Times New Roman" w:hAnsi="Times New Roman"/>
        </w:rPr>
        <w:t>Отказ от проведения аукциона</w:t>
      </w:r>
    </w:p>
    <w:p w:rsidR="003A308F" w:rsidRPr="009C673B" w:rsidRDefault="003A308F" w:rsidP="003A308F">
      <w:pPr>
        <w:pStyle w:val="02statia1"/>
        <w:tabs>
          <w:tab w:val="left" w:pos="1600"/>
        </w:tabs>
        <w:spacing w:before="0" w:line="240" w:lineRule="auto"/>
        <w:ind w:left="0" w:right="0" w:firstLine="643"/>
        <w:rPr>
          <w:rFonts w:ascii="Times New Roman" w:hAnsi="Times New Roman"/>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Заказчик вправе отказаться от проведения аукциона не позднее, чем за десять дней до даты окончания срока подачи заявок на участие в аукционе.</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Извещение об отказе от проведения аукциона размещается на официальном сайте Заказчиком, Специализированной организацией в течение  двух дней со дня принятия решения об отказе от проведения аукциона в порядке, установленном для размещения на официальном сайте извещения о проведении открытого аукциона.</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В течение двух рабочих дней со дня принятия указанного решения Заказчиком, Специализированной организацией направляются соответствующие уведомления всем Участникам размещения заказа, подавшим заявки на участие в аукционе.</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p>
    <w:p w:rsidR="003A308F" w:rsidRPr="009C673B" w:rsidRDefault="003A308F" w:rsidP="003A308F">
      <w:pPr>
        <w:pStyle w:val="03zagolovok2"/>
        <w:tabs>
          <w:tab w:val="left" w:pos="2500"/>
        </w:tabs>
        <w:spacing w:before="0" w:after="0" w:line="240" w:lineRule="auto"/>
        <w:ind w:firstLine="643"/>
        <w:rPr>
          <w:rFonts w:ascii="Times New Roman" w:hAnsi="Times New Roman"/>
          <w:caps/>
          <w:color w:val="auto"/>
          <w:sz w:val="24"/>
          <w:szCs w:val="24"/>
        </w:rPr>
      </w:pPr>
      <w:r>
        <w:rPr>
          <w:rFonts w:ascii="Times New Roman" w:hAnsi="Times New Roman"/>
          <w:caps/>
          <w:color w:val="auto"/>
          <w:sz w:val="24"/>
          <w:szCs w:val="24"/>
        </w:rPr>
        <w:t>1.2.</w:t>
      </w:r>
      <w:r w:rsidRPr="009C673B">
        <w:rPr>
          <w:rFonts w:ascii="Times New Roman" w:hAnsi="Times New Roman"/>
          <w:caps/>
          <w:color w:val="auto"/>
          <w:sz w:val="24"/>
          <w:szCs w:val="24"/>
        </w:rPr>
        <w:t>3.</w:t>
      </w:r>
      <w:r>
        <w:rPr>
          <w:rFonts w:ascii="Times New Roman" w:hAnsi="Times New Roman"/>
          <w:caps/>
          <w:color w:val="auto"/>
          <w:sz w:val="24"/>
          <w:szCs w:val="24"/>
        </w:rPr>
        <w:t xml:space="preserve">  </w:t>
      </w:r>
      <w:r>
        <w:rPr>
          <w:rFonts w:ascii="Times New Roman" w:hAnsi="Times New Roman"/>
        </w:rPr>
        <w:t>Подготовка заявки на участие в аукционе</w:t>
      </w:r>
    </w:p>
    <w:p w:rsidR="003A308F" w:rsidRPr="009C673B" w:rsidRDefault="003A308F" w:rsidP="003A308F">
      <w:pPr>
        <w:pStyle w:val="03zagolovok2"/>
        <w:spacing w:before="0" w:after="0" w:line="240" w:lineRule="auto"/>
        <w:ind w:firstLine="643"/>
        <w:rPr>
          <w:rFonts w:ascii="Times New Roman" w:hAnsi="Times New Roman"/>
          <w:color w:val="auto"/>
          <w:sz w:val="24"/>
          <w:szCs w:val="24"/>
        </w:rPr>
      </w:pPr>
    </w:p>
    <w:p w:rsidR="003A308F" w:rsidRDefault="003A308F" w:rsidP="003A308F">
      <w:pPr>
        <w:pStyle w:val="02statia1"/>
        <w:tabs>
          <w:tab w:val="left" w:pos="1600"/>
        </w:tabs>
        <w:spacing w:before="0" w:line="240" w:lineRule="auto"/>
        <w:ind w:left="0" w:right="0" w:firstLine="643"/>
        <w:jc w:val="both"/>
        <w:rPr>
          <w:rFonts w:ascii="Times New Roman" w:hAnsi="Times New Roman"/>
        </w:rPr>
      </w:pPr>
      <w:r w:rsidRPr="009C673B">
        <w:rPr>
          <w:rFonts w:ascii="Times New Roman" w:hAnsi="Times New Roman"/>
        </w:rPr>
        <w:t>Язык документов, входящих в состав заявки на участие в аукционе</w:t>
      </w:r>
    </w:p>
    <w:p w:rsidR="003A308F" w:rsidRPr="009C673B" w:rsidRDefault="003A308F" w:rsidP="003A308F">
      <w:pPr>
        <w:pStyle w:val="02statia1"/>
        <w:tabs>
          <w:tab w:val="left" w:pos="1600"/>
        </w:tabs>
        <w:spacing w:before="0" w:line="240" w:lineRule="auto"/>
        <w:ind w:left="0" w:right="0" w:firstLine="643"/>
        <w:jc w:val="both"/>
        <w:rPr>
          <w:rFonts w:ascii="Times New Roman" w:hAnsi="Times New Roman"/>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Заявка на участие в аукционе, подготовленная Участником размещения заказа, а также вся корреспонденция, которой обмениваются Участник размещения заказа и Заказчик должны быть написаны на русском языке. Заказчик вправе не рассматривать тексты, не переведенные на русский язык.</w:t>
      </w:r>
    </w:p>
    <w:p w:rsidR="003A308F" w:rsidRPr="009C673B" w:rsidRDefault="003A308F" w:rsidP="003A308F">
      <w:pPr>
        <w:pStyle w:val="02statia2"/>
        <w:tabs>
          <w:tab w:val="left" w:pos="1600"/>
        </w:tabs>
        <w:spacing w:before="0" w:line="240" w:lineRule="auto"/>
        <w:ind w:left="0" w:firstLine="643"/>
        <w:rPr>
          <w:rFonts w:ascii="Times New Roman" w:hAnsi="Times New Roman"/>
          <w:strike/>
          <w:color w:val="auto"/>
          <w:sz w:val="24"/>
          <w:szCs w:val="24"/>
        </w:rPr>
      </w:pPr>
    </w:p>
    <w:p w:rsidR="003A308F" w:rsidRDefault="003A308F" w:rsidP="003A308F">
      <w:pPr>
        <w:pStyle w:val="02statia1"/>
        <w:tabs>
          <w:tab w:val="left" w:pos="1600"/>
        </w:tabs>
        <w:spacing w:before="0" w:line="240" w:lineRule="auto"/>
        <w:ind w:left="0" w:right="0" w:firstLine="643"/>
        <w:jc w:val="both"/>
        <w:rPr>
          <w:rFonts w:ascii="Times New Roman" w:hAnsi="Times New Roman"/>
        </w:rPr>
      </w:pPr>
      <w:r w:rsidRPr="009C673B">
        <w:rPr>
          <w:rFonts w:ascii="Times New Roman" w:hAnsi="Times New Roman"/>
        </w:rPr>
        <w:t>Требования к документам, входящим в состав  заявки на участие в аукционе</w:t>
      </w:r>
    </w:p>
    <w:p w:rsidR="003A308F" w:rsidRPr="009C673B" w:rsidRDefault="003A308F" w:rsidP="003A308F">
      <w:pPr>
        <w:pStyle w:val="02statia1"/>
        <w:tabs>
          <w:tab w:val="left" w:pos="1600"/>
        </w:tabs>
        <w:spacing w:before="0" w:line="240" w:lineRule="auto"/>
        <w:ind w:left="0" w:right="0" w:firstLine="643"/>
        <w:jc w:val="both"/>
        <w:rPr>
          <w:rFonts w:ascii="Times New Roman" w:hAnsi="Times New Roman"/>
        </w:rPr>
      </w:pPr>
    </w:p>
    <w:p w:rsidR="003A308F"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Заявка на участие в аукционе, которую представляет Участник размещения заказа в соответствии с настоящей документацией об аукционе, должна быть подготовлена по формам, представленным в  настоящей документации об аукционе, и содержать следующее:</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Pr="001718BA" w:rsidRDefault="003A308F" w:rsidP="003A308F">
      <w:pPr>
        <w:pStyle w:val="02statia2"/>
        <w:tabs>
          <w:tab w:val="left" w:pos="1600"/>
        </w:tabs>
        <w:spacing w:before="0" w:line="240" w:lineRule="auto"/>
        <w:ind w:left="0" w:firstLine="643"/>
        <w:rPr>
          <w:rFonts w:ascii="Times New Roman" w:hAnsi="Times New Roman"/>
          <w:b/>
          <w:color w:val="auto"/>
          <w:sz w:val="24"/>
          <w:szCs w:val="24"/>
        </w:rPr>
      </w:pPr>
      <w:r>
        <w:rPr>
          <w:rFonts w:ascii="Times New Roman" w:hAnsi="Times New Roman"/>
          <w:b/>
          <w:color w:val="auto"/>
          <w:sz w:val="24"/>
          <w:szCs w:val="24"/>
        </w:rPr>
        <w:t>- С</w:t>
      </w:r>
      <w:r w:rsidRPr="001718BA">
        <w:rPr>
          <w:rFonts w:ascii="Times New Roman" w:hAnsi="Times New Roman"/>
          <w:b/>
          <w:color w:val="auto"/>
          <w:sz w:val="24"/>
          <w:szCs w:val="24"/>
        </w:rPr>
        <w:t>ведения и документы об Участнике размещения заказа, подавшем такую заявку:</w:t>
      </w:r>
    </w:p>
    <w:p w:rsidR="003A308F" w:rsidRPr="00F81F85" w:rsidRDefault="003A308F" w:rsidP="003A308F">
      <w:pPr>
        <w:pStyle w:val="02statia2"/>
        <w:numPr>
          <w:ilvl w:val="0"/>
          <w:numId w:val="6"/>
        </w:numPr>
        <w:tabs>
          <w:tab w:val="clear" w:pos="1420"/>
          <w:tab w:val="num" w:pos="1200"/>
        </w:tabs>
        <w:spacing w:before="0" w:line="240" w:lineRule="auto"/>
        <w:ind w:left="0" w:firstLine="600"/>
        <w:rPr>
          <w:rFonts w:ascii="Times New Roman" w:hAnsi="Times New Roman"/>
          <w:color w:val="auto"/>
          <w:sz w:val="24"/>
          <w:szCs w:val="24"/>
        </w:rPr>
      </w:pPr>
      <w:r w:rsidRPr="00F81F85">
        <w:rPr>
          <w:rFonts w:ascii="Times New Roman" w:hAnsi="Times New Roman"/>
          <w:color w:val="auto"/>
          <w:sz w:val="24"/>
          <w:szCs w:val="24"/>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w:t>
      </w:r>
      <w:r w:rsidRPr="00F81F85">
        <w:rPr>
          <w:rFonts w:ascii="Times New Roman" w:hAnsi="Times New Roman"/>
          <w:sz w:val="24"/>
          <w:szCs w:val="24"/>
        </w:rPr>
        <w:t>(анкета Участника размещения заказа (форма №</w:t>
      </w:r>
      <w:r w:rsidR="00E96DBA">
        <w:rPr>
          <w:rFonts w:ascii="Times New Roman" w:hAnsi="Times New Roman"/>
          <w:sz w:val="24"/>
          <w:szCs w:val="24"/>
        </w:rPr>
        <w:t>4</w:t>
      </w:r>
      <w:r w:rsidRPr="00F81F85">
        <w:rPr>
          <w:rFonts w:ascii="Times New Roman" w:hAnsi="Times New Roman"/>
          <w:sz w:val="24"/>
          <w:szCs w:val="24"/>
        </w:rPr>
        <w:t>)</w:t>
      </w:r>
      <w:r w:rsidRPr="00F81F85">
        <w:t xml:space="preserve"> </w:t>
      </w:r>
      <w:r w:rsidRPr="00F81F85">
        <w:rPr>
          <w:rFonts w:ascii="Times New Roman" w:hAnsi="Times New Roman"/>
          <w:sz w:val="24"/>
          <w:szCs w:val="24"/>
        </w:rPr>
        <w:t>настоящей документации об аукционе</w:t>
      </w:r>
      <w:r w:rsidRPr="00F81F85">
        <w:rPr>
          <w:rFonts w:ascii="Times New Roman" w:hAnsi="Times New Roman"/>
          <w:color w:val="auto"/>
          <w:sz w:val="24"/>
          <w:szCs w:val="24"/>
        </w:rPr>
        <w:t>;</w:t>
      </w:r>
    </w:p>
    <w:p w:rsidR="003A308F" w:rsidRDefault="003A308F" w:rsidP="003A308F">
      <w:pPr>
        <w:pStyle w:val="02statia2"/>
        <w:numPr>
          <w:ilvl w:val="0"/>
          <w:numId w:val="6"/>
        </w:numPr>
        <w:tabs>
          <w:tab w:val="clear" w:pos="1420"/>
          <w:tab w:val="num" w:pos="1200"/>
        </w:tabs>
        <w:spacing w:before="0" w:line="240" w:lineRule="auto"/>
        <w:ind w:left="0" w:firstLine="600"/>
        <w:rPr>
          <w:rFonts w:ascii="Times New Roman" w:hAnsi="Times New Roman"/>
          <w:color w:val="auto"/>
          <w:sz w:val="24"/>
          <w:szCs w:val="24"/>
        </w:rPr>
      </w:pPr>
      <w:r w:rsidRPr="00F81F85">
        <w:rPr>
          <w:rFonts w:ascii="Times New Roman" w:hAnsi="Times New Roman"/>
          <w:color w:val="auto"/>
          <w:sz w:val="24"/>
          <w:szCs w:val="24"/>
        </w:rPr>
        <w:t>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открытого аукциона</w:t>
      </w:r>
      <w:r w:rsidRPr="00F81F85">
        <w:rPr>
          <w:rFonts w:ascii="Times New Roman" w:hAnsi="Times New Roman"/>
          <w:sz w:val="24"/>
          <w:szCs w:val="24"/>
        </w:rPr>
        <w:t>, в вышеуказанных выписках должны быть представлены все сведения, содержащиеся в реестрах</w:t>
      </w:r>
      <w:r w:rsidRPr="00F81F85">
        <w:rPr>
          <w:rFonts w:ascii="Times New Roman" w:hAnsi="Times New Roman"/>
          <w:color w:val="auto"/>
          <w:sz w:val="24"/>
          <w:szCs w:val="24"/>
        </w:rPr>
        <w:t>;</w:t>
      </w:r>
    </w:p>
    <w:p w:rsidR="001E3F65" w:rsidRPr="00A51DAC" w:rsidRDefault="001E3F65" w:rsidP="001E3F6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w:t>
      </w:r>
      <w:r w:rsidRPr="001C2965">
        <w:rPr>
          <w:rFonts w:ascii="Times New Roman" w:hAnsi="Times New Roman" w:cs="Times New Roman"/>
          <w:sz w:val="24"/>
          <w:szCs w:val="24"/>
        </w:rPr>
        <w:t>)</w:t>
      </w:r>
      <w:r>
        <w:rPr>
          <w:rFonts w:ascii="Times New Roman" w:hAnsi="Times New Roman" w:cs="Times New Roman"/>
          <w:sz w:val="24"/>
          <w:szCs w:val="24"/>
        </w:rPr>
        <w:t xml:space="preserve"> </w:t>
      </w:r>
      <w:r w:rsidRPr="001C2965">
        <w:rPr>
          <w:rFonts w:ascii="Times New Roman" w:hAnsi="Times New Roman" w:cs="Times New Roman"/>
          <w:sz w:val="24"/>
          <w:szCs w:val="24"/>
        </w:rPr>
        <w:t xml:space="preserve"> </w:t>
      </w:r>
      <w:r w:rsidRPr="00A51DAC">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 В случае, если от имени участника размещения заказа действует иное лицо, заявка на участие в конкурсе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w:t>
      </w:r>
      <w:r w:rsidRPr="00A51DAC">
        <w:rPr>
          <w:rFonts w:ascii="Times New Roman" w:hAnsi="Times New Roman"/>
          <w:sz w:val="24"/>
          <w:szCs w:val="24"/>
        </w:rPr>
        <w:t xml:space="preserve"> (</w:t>
      </w:r>
      <w:r>
        <w:rPr>
          <w:rFonts w:ascii="Times New Roman" w:hAnsi="Times New Roman"/>
          <w:sz w:val="24"/>
          <w:szCs w:val="24"/>
        </w:rPr>
        <w:t>рекомендуемые формы</w:t>
      </w:r>
      <w:r w:rsidR="00B56E0E">
        <w:rPr>
          <w:rFonts w:ascii="Times New Roman" w:hAnsi="Times New Roman"/>
          <w:sz w:val="24"/>
          <w:szCs w:val="24"/>
        </w:rPr>
        <w:t xml:space="preserve"> доверенностей</w:t>
      </w:r>
      <w:r>
        <w:rPr>
          <w:rFonts w:ascii="Times New Roman" w:hAnsi="Times New Roman"/>
          <w:sz w:val="24"/>
          <w:szCs w:val="24"/>
        </w:rPr>
        <w:t xml:space="preserve"> - </w:t>
      </w:r>
      <w:r w:rsidRPr="00A51DAC">
        <w:rPr>
          <w:rFonts w:ascii="Times New Roman" w:hAnsi="Times New Roman"/>
          <w:sz w:val="24"/>
          <w:szCs w:val="24"/>
        </w:rPr>
        <w:t>форма №5</w:t>
      </w:r>
      <w:r>
        <w:rPr>
          <w:rFonts w:ascii="Times New Roman" w:hAnsi="Times New Roman"/>
          <w:sz w:val="24"/>
          <w:szCs w:val="24"/>
        </w:rPr>
        <w:t>, форма №6</w:t>
      </w:r>
      <w:r w:rsidRPr="00A51DAC">
        <w:rPr>
          <w:rFonts w:ascii="Times New Roman" w:hAnsi="Times New Roman"/>
          <w:sz w:val="24"/>
          <w:szCs w:val="24"/>
        </w:rPr>
        <w:t>);</w:t>
      </w:r>
    </w:p>
    <w:p w:rsidR="001E3F65" w:rsidRPr="00A51DAC" w:rsidRDefault="001E3F65" w:rsidP="001E3F65">
      <w:pPr>
        <w:pStyle w:val="aff3"/>
        <w:spacing w:before="0" w:beforeAutospacing="0" w:after="0" w:afterAutospacing="0"/>
        <w:ind w:firstLine="567"/>
        <w:jc w:val="both"/>
      </w:pPr>
      <w:r w:rsidRPr="00A51DAC">
        <w:t>г) копии учредительных документов участника размещения заказа (для юридических лиц);</w:t>
      </w:r>
    </w:p>
    <w:p w:rsidR="001E3F65" w:rsidRPr="00A51DAC" w:rsidRDefault="001E3F65" w:rsidP="001E3F65">
      <w:pPr>
        <w:pStyle w:val="aff3"/>
        <w:spacing w:before="0" w:beforeAutospacing="0" w:after="0" w:afterAutospacing="0"/>
        <w:ind w:firstLine="567"/>
        <w:jc w:val="both"/>
        <w:rPr>
          <w:b/>
        </w:rPr>
      </w:pPr>
      <w:r w:rsidRPr="00A51DAC">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w:t>
      </w:r>
      <w:r>
        <w:t>ляется крупной сделкой.</w:t>
      </w:r>
    </w:p>
    <w:p w:rsidR="001E3F65" w:rsidRDefault="001E3F65" w:rsidP="003A308F">
      <w:pPr>
        <w:pStyle w:val="02statia2"/>
        <w:tabs>
          <w:tab w:val="left" w:pos="1600"/>
        </w:tabs>
        <w:spacing w:before="0" w:line="240" w:lineRule="auto"/>
        <w:ind w:left="0" w:firstLine="643"/>
        <w:rPr>
          <w:rFonts w:ascii="Times New Roman" w:hAnsi="Times New Roman"/>
          <w:b/>
          <w:color w:val="auto"/>
          <w:sz w:val="24"/>
          <w:szCs w:val="24"/>
        </w:rPr>
      </w:pPr>
    </w:p>
    <w:p w:rsidR="001E3F65" w:rsidRDefault="001E3F65" w:rsidP="003A308F">
      <w:pPr>
        <w:pStyle w:val="02statia2"/>
        <w:tabs>
          <w:tab w:val="left" w:pos="1600"/>
        </w:tabs>
        <w:spacing w:before="0" w:line="240" w:lineRule="auto"/>
        <w:ind w:left="0" w:firstLine="643"/>
        <w:rPr>
          <w:rFonts w:ascii="Times New Roman" w:hAnsi="Times New Roman"/>
          <w:b/>
          <w:color w:val="auto"/>
          <w:sz w:val="24"/>
          <w:szCs w:val="24"/>
        </w:rPr>
      </w:pPr>
    </w:p>
    <w:p w:rsidR="003A308F" w:rsidRDefault="003A308F" w:rsidP="003A308F">
      <w:pPr>
        <w:pStyle w:val="02statia2"/>
        <w:tabs>
          <w:tab w:val="left" w:pos="1600"/>
        </w:tabs>
        <w:spacing w:before="0" w:line="240" w:lineRule="auto"/>
        <w:ind w:left="0" w:firstLine="643"/>
        <w:rPr>
          <w:rFonts w:ascii="Times New Roman" w:hAnsi="Times New Roman"/>
          <w:b/>
          <w:color w:val="auto"/>
          <w:sz w:val="24"/>
          <w:szCs w:val="24"/>
        </w:rPr>
      </w:pPr>
      <w:r>
        <w:rPr>
          <w:rFonts w:ascii="Times New Roman" w:hAnsi="Times New Roman"/>
          <w:b/>
          <w:color w:val="auto"/>
          <w:sz w:val="24"/>
          <w:szCs w:val="24"/>
        </w:rPr>
        <w:t>- П</w:t>
      </w:r>
      <w:r w:rsidRPr="001718BA">
        <w:rPr>
          <w:rFonts w:ascii="Times New Roman" w:hAnsi="Times New Roman"/>
          <w:b/>
          <w:color w:val="auto"/>
          <w:sz w:val="24"/>
          <w:szCs w:val="24"/>
        </w:rPr>
        <w:t>редложение о качественных характеристиках товаров</w:t>
      </w:r>
      <w:r w:rsidR="0039392B">
        <w:rPr>
          <w:rFonts w:ascii="Times New Roman" w:hAnsi="Times New Roman"/>
          <w:b/>
          <w:color w:val="auto"/>
          <w:sz w:val="24"/>
          <w:szCs w:val="24"/>
        </w:rPr>
        <w:t xml:space="preserve"> (работ, услуг)</w:t>
      </w:r>
      <w:r w:rsidRPr="001718BA">
        <w:rPr>
          <w:rFonts w:ascii="Times New Roman" w:hAnsi="Times New Roman"/>
          <w:b/>
          <w:color w:val="auto"/>
          <w:sz w:val="24"/>
          <w:szCs w:val="24"/>
        </w:rPr>
        <w:t>:</w:t>
      </w:r>
    </w:p>
    <w:p w:rsidR="003A308F" w:rsidRPr="001718BA" w:rsidRDefault="003A308F" w:rsidP="003A308F">
      <w:pPr>
        <w:pStyle w:val="02statia2"/>
        <w:tabs>
          <w:tab w:val="left" w:pos="1600"/>
        </w:tabs>
        <w:spacing w:before="0" w:line="240" w:lineRule="auto"/>
        <w:ind w:left="0" w:firstLine="643"/>
        <w:rPr>
          <w:rFonts w:ascii="Times New Roman" w:hAnsi="Times New Roman"/>
          <w:b/>
          <w:color w:val="auto"/>
          <w:sz w:val="24"/>
          <w:szCs w:val="24"/>
        </w:rPr>
      </w:pPr>
    </w:p>
    <w:p w:rsidR="003A308F" w:rsidRPr="00F81F85"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F81F85">
        <w:rPr>
          <w:rFonts w:ascii="Times New Roman" w:hAnsi="Times New Roman"/>
          <w:color w:val="auto"/>
          <w:sz w:val="24"/>
          <w:szCs w:val="24"/>
        </w:rPr>
        <w:t>Заявка на участие в аукционе (Форма №2), представленная в настоящей документации об аукционе, с приложением №1 Предложения о функциональных и качественных характеристиках товаров</w:t>
      </w:r>
      <w:r w:rsidR="0039392B">
        <w:rPr>
          <w:rFonts w:ascii="Times New Roman" w:hAnsi="Times New Roman"/>
          <w:color w:val="auto"/>
          <w:sz w:val="24"/>
          <w:szCs w:val="24"/>
        </w:rPr>
        <w:t xml:space="preserve"> (работ, услуг)</w:t>
      </w:r>
      <w:r w:rsidRPr="00F81F85">
        <w:rPr>
          <w:rFonts w:ascii="Times New Roman" w:hAnsi="Times New Roman"/>
          <w:color w:val="auto"/>
          <w:sz w:val="24"/>
          <w:szCs w:val="24"/>
        </w:rPr>
        <w:t>, представленным в настоящей документации об аукционе.</w:t>
      </w:r>
    </w:p>
    <w:p w:rsidR="003A308F" w:rsidRPr="00F81F85"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F81F85">
        <w:rPr>
          <w:rFonts w:ascii="Times New Roman" w:hAnsi="Times New Roman"/>
          <w:color w:val="auto"/>
          <w:sz w:val="24"/>
          <w:szCs w:val="24"/>
        </w:rPr>
        <w:t xml:space="preserve">В случае указания в </w:t>
      </w:r>
      <w:hyperlink w:anchor="Информационная_карта_аукциона" w:history="1">
        <w:r w:rsidRPr="00F81F85">
          <w:rPr>
            <w:rStyle w:val="af4"/>
            <w:rFonts w:ascii="Times New Roman" w:hAnsi="Times New Roman"/>
            <w:i/>
            <w:color w:val="auto"/>
            <w:sz w:val="24"/>
            <w:szCs w:val="24"/>
            <w:u w:val="none"/>
          </w:rPr>
          <w:t>Информационной карте</w:t>
        </w:r>
      </w:hyperlink>
      <w:r w:rsidRPr="00F81F85">
        <w:rPr>
          <w:rFonts w:ascii="Times New Roman" w:hAnsi="Times New Roman"/>
          <w:color w:val="auto"/>
          <w:sz w:val="24"/>
          <w:szCs w:val="24"/>
          <w:u w:val="single"/>
        </w:rPr>
        <w:t>,</w:t>
      </w:r>
      <w:r w:rsidRPr="00F81F85">
        <w:rPr>
          <w:rFonts w:ascii="Times New Roman" w:hAnsi="Times New Roman"/>
          <w:color w:val="auto"/>
          <w:sz w:val="24"/>
          <w:szCs w:val="24"/>
        </w:rPr>
        <w:t xml:space="preserve"> Участник размещения заказа должен приложить копии документов, подтверждающие соответствие товаров требованиям, установленным в соответствии с законодательством Российской Федерации, если данные документы не передаются вместе с товаром.</w:t>
      </w:r>
    </w:p>
    <w:p w:rsidR="003A308F" w:rsidRPr="001718BA" w:rsidRDefault="003A308F" w:rsidP="003A308F">
      <w:pPr>
        <w:pStyle w:val="02statia2"/>
        <w:tabs>
          <w:tab w:val="left" w:pos="1600"/>
        </w:tabs>
        <w:spacing w:before="0" w:line="240" w:lineRule="auto"/>
        <w:ind w:left="0" w:firstLine="643"/>
        <w:rPr>
          <w:rFonts w:ascii="Times New Roman" w:hAnsi="Times New Roman"/>
          <w:b/>
          <w:color w:val="auto"/>
          <w:sz w:val="24"/>
          <w:szCs w:val="24"/>
        </w:rPr>
      </w:pPr>
    </w:p>
    <w:p w:rsidR="003A308F" w:rsidRPr="001718BA" w:rsidRDefault="003A308F" w:rsidP="003A308F">
      <w:pPr>
        <w:pStyle w:val="02statia2"/>
        <w:tabs>
          <w:tab w:val="left" w:pos="1600"/>
        </w:tabs>
        <w:spacing w:before="0" w:line="240" w:lineRule="auto"/>
        <w:ind w:left="0" w:firstLine="643"/>
        <w:rPr>
          <w:rFonts w:ascii="Times New Roman" w:hAnsi="Times New Roman"/>
          <w:b/>
          <w:color w:val="auto"/>
          <w:sz w:val="24"/>
          <w:szCs w:val="24"/>
        </w:rPr>
      </w:pPr>
      <w:r>
        <w:rPr>
          <w:rFonts w:ascii="Times New Roman" w:hAnsi="Times New Roman"/>
          <w:b/>
          <w:color w:val="auto"/>
          <w:sz w:val="24"/>
          <w:szCs w:val="24"/>
        </w:rPr>
        <w:t>- Д</w:t>
      </w:r>
      <w:r w:rsidRPr="001718BA">
        <w:rPr>
          <w:rFonts w:ascii="Times New Roman" w:hAnsi="Times New Roman"/>
          <w:b/>
          <w:color w:val="auto"/>
          <w:sz w:val="24"/>
          <w:szCs w:val="24"/>
        </w:rPr>
        <w:t>окументы или копии документов, подтверждающие соответствие Участника размещения заказа установленным требованиям и условиям допуска к участию в аукционе:</w:t>
      </w:r>
    </w:p>
    <w:p w:rsidR="003A308F" w:rsidRPr="00F81F85" w:rsidRDefault="00F81F85"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w:t>
      </w:r>
      <w:r w:rsidR="003A308F" w:rsidRPr="00F81F85">
        <w:rPr>
          <w:rFonts w:ascii="Times New Roman" w:hAnsi="Times New Roman"/>
          <w:color w:val="auto"/>
          <w:sz w:val="24"/>
          <w:szCs w:val="24"/>
        </w:rPr>
        <w:t xml:space="preserve"> документы, подтверждающие внесение денежных средств в качестве обеспечения заявки на участие в аукционе (Форма №3) (</w:t>
      </w:r>
      <w:r w:rsidR="003E7901">
        <w:rPr>
          <w:rFonts w:ascii="Times New Roman" w:hAnsi="Times New Roman"/>
          <w:color w:val="auto"/>
          <w:sz w:val="24"/>
          <w:szCs w:val="24"/>
        </w:rPr>
        <w:t>копия</w:t>
      </w:r>
      <w:r w:rsidR="003A308F" w:rsidRPr="00F81F85">
        <w:rPr>
          <w:rFonts w:ascii="Times New Roman" w:hAnsi="Times New Roman"/>
          <w:color w:val="auto"/>
          <w:sz w:val="24"/>
          <w:szCs w:val="24"/>
        </w:rPr>
        <w:t xml:space="preserve"> платежного поручения с отметкой банка об оплате), если  содержится требование обеспечения такой заявки;</w:t>
      </w:r>
    </w:p>
    <w:p w:rsidR="003A308F" w:rsidRDefault="00F81F85" w:rsidP="00300656">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003A308F" w:rsidRPr="00F81F85">
        <w:rPr>
          <w:rFonts w:ascii="Times New Roman" w:hAnsi="Times New Roman"/>
          <w:color w:val="auto"/>
          <w:sz w:val="24"/>
          <w:szCs w:val="24"/>
        </w:rPr>
        <w:t>копии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поставку товаров</w:t>
      </w:r>
      <w:r w:rsidR="0039392B">
        <w:rPr>
          <w:rFonts w:ascii="Times New Roman" w:hAnsi="Times New Roman"/>
          <w:color w:val="auto"/>
          <w:sz w:val="24"/>
          <w:szCs w:val="24"/>
        </w:rPr>
        <w:t xml:space="preserve"> (выполнение работ, оказание услуг)</w:t>
      </w:r>
      <w:r w:rsidR="003A308F" w:rsidRPr="00F81F85">
        <w:rPr>
          <w:rFonts w:ascii="Times New Roman" w:hAnsi="Times New Roman"/>
          <w:color w:val="auto"/>
          <w:sz w:val="24"/>
          <w:szCs w:val="24"/>
        </w:rPr>
        <w:t xml:space="preserve">, являющихся предметом аукциона, если такие требования установлены в </w:t>
      </w:r>
      <w:hyperlink w:anchor="Информационная_карта_аукциона" w:history="1">
        <w:r w:rsidR="003A308F" w:rsidRPr="00F81F85">
          <w:rPr>
            <w:rStyle w:val="af4"/>
            <w:rFonts w:ascii="Times New Roman" w:hAnsi="Times New Roman"/>
            <w:i/>
            <w:color w:val="auto"/>
            <w:sz w:val="24"/>
            <w:szCs w:val="24"/>
            <w:u w:val="none"/>
          </w:rPr>
          <w:t>Информационной карте</w:t>
        </w:r>
      </w:hyperlink>
      <w:r w:rsidR="003A308F" w:rsidRPr="00F81F85">
        <w:rPr>
          <w:rFonts w:ascii="Times New Roman" w:hAnsi="Times New Roman"/>
          <w:color w:val="auto"/>
          <w:sz w:val="24"/>
          <w:szCs w:val="24"/>
        </w:rPr>
        <w:t>.</w:t>
      </w:r>
    </w:p>
    <w:p w:rsidR="00F81F85" w:rsidRPr="009C673B" w:rsidRDefault="00F81F85" w:rsidP="00F81F85">
      <w:pPr>
        <w:pStyle w:val="02statia3"/>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Отсутствие или неполное представление Участником размещения заказа документов, указанных в  настояще</w:t>
      </w:r>
      <w:r>
        <w:rPr>
          <w:rFonts w:ascii="Times New Roman" w:hAnsi="Times New Roman"/>
          <w:color w:val="auto"/>
          <w:sz w:val="24"/>
          <w:szCs w:val="24"/>
        </w:rPr>
        <w:t>й документации</w:t>
      </w:r>
      <w:r w:rsidRPr="009C673B">
        <w:rPr>
          <w:rFonts w:ascii="Times New Roman" w:hAnsi="Times New Roman"/>
          <w:color w:val="auto"/>
          <w:sz w:val="24"/>
          <w:szCs w:val="24"/>
        </w:rPr>
        <w:t>, является основанием для недопуска Участника размещения заказа к участию в аукционе на этапе рассмотрения заявок на участие в аукционе.</w:t>
      </w:r>
    </w:p>
    <w:p w:rsidR="00F81F85" w:rsidRPr="00F81F85" w:rsidRDefault="00F81F85" w:rsidP="00F81F85">
      <w:pPr>
        <w:pStyle w:val="02statia2"/>
        <w:tabs>
          <w:tab w:val="left" w:pos="1600"/>
        </w:tabs>
        <w:spacing w:before="0" w:line="240" w:lineRule="auto"/>
        <w:ind w:left="700" w:firstLine="0"/>
        <w:rPr>
          <w:rFonts w:ascii="Times New Roman" w:hAnsi="Times New Roman"/>
          <w:color w:val="auto"/>
          <w:sz w:val="24"/>
          <w:szCs w:val="24"/>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b/>
          <w:color w:val="auto"/>
          <w:sz w:val="24"/>
          <w:szCs w:val="24"/>
        </w:rPr>
        <w:t xml:space="preserve">- </w:t>
      </w:r>
      <w:r w:rsidR="00F81F85">
        <w:rPr>
          <w:rFonts w:ascii="Times New Roman" w:hAnsi="Times New Roman"/>
          <w:b/>
          <w:color w:val="auto"/>
          <w:sz w:val="24"/>
          <w:szCs w:val="24"/>
        </w:rPr>
        <w:t>Д</w:t>
      </w:r>
      <w:r w:rsidRPr="001718BA">
        <w:rPr>
          <w:rFonts w:ascii="Times New Roman" w:hAnsi="Times New Roman"/>
          <w:b/>
          <w:color w:val="auto"/>
          <w:sz w:val="24"/>
          <w:szCs w:val="24"/>
        </w:rPr>
        <w:t>ругие документы по усмотрению Участника размещения заказа, если иное не предусмотрено в</w:t>
      </w:r>
      <w:r w:rsidRPr="009C673B">
        <w:rPr>
          <w:rFonts w:ascii="Times New Roman" w:hAnsi="Times New Roman"/>
          <w:color w:val="auto"/>
          <w:sz w:val="24"/>
          <w:szCs w:val="24"/>
        </w:rPr>
        <w:t xml:space="preserve">  </w:t>
      </w:r>
      <w:hyperlink w:anchor="Информационная_карта_аукциона" w:history="1">
        <w:r w:rsidRPr="00BC797C">
          <w:rPr>
            <w:rStyle w:val="af4"/>
            <w:rFonts w:ascii="Times New Roman" w:hAnsi="Times New Roman"/>
            <w:b/>
            <w:i/>
            <w:color w:val="auto"/>
            <w:sz w:val="24"/>
            <w:szCs w:val="24"/>
            <w:u w:val="none"/>
          </w:rPr>
          <w:t>Информационной карте</w:t>
        </w:r>
      </w:hyperlink>
      <w:r w:rsidR="00BA2389">
        <w:rPr>
          <w:rFonts w:ascii="Times New Roman" w:hAnsi="Times New Roman"/>
          <w:b/>
          <w:i/>
          <w:color w:val="auto"/>
          <w:sz w:val="24"/>
          <w:szCs w:val="24"/>
        </w:rPr>
        <w:t>:</w:t>
      </w:r>
      <w:r w:rsidRPr="009C673B">
        <w:rPr>
          <w:rFonts w:ascii="Times New Roman" w:hAnsi="Times New Roman"/>
          <w:color w:val="auto"/>
          <w:sz w:val="24"/>
          <w:szCs w:val="24"/>
        </w:rPr>
        <w:t xml:space="preserve"> </w:t>
      </w:r>
    </w:p>
    <w:p w:rsidR="00BD2EA5" w:rsidRDefault="00BD2EA5" w:rsidP="009C12FA">
      <w:pPr>
        <w:spacing w:line="240" w:lineRule="atLeast"/>
      </w:pPr>
      <w:r>
        <w:rPr>
          <w:position w:val="4"/>
        </w:rPr>
        <w:t xml:space="preserve">       </w:t>
      </w:r>
      <w:r w:rsidR="009C12FA">
        <w:rPr>
          <w:position w:val="4"/>
        </w:rPr>
        <w:t xml:space="preserve">- </w:t>
      </w:r>
      <w:r>
        <w:t>Копия справки об отсутствии задолженности по уплате налогов и других обязательных платежей, выданной соответствующими подразделениями Министерства Российской Федерации по налогам и сборам не ранее чем за 45 дней до срока окончания приема аукционных заявок;</w:t>
      </w:r>
    </w:p>
    <w:p w:rsidR="003A308F" w:rsidRDefault="00F136EC" w:rsidP="00F136EC">
      <w:pPr>
        <w:tabs>
          <w:tab w:val="left" w:pos="720"/>
        </w:tabs>
      </w:pPr>
      <w:r>
        <w:t xml:space="preserve">      - </w:t>
      </w:r>
      <w:r>
        <w:tab/>
        <w:t>Подписанный Договор между Специализированной организацией аукциона и Участником размещения заказа о предоставлении консультационных услуг (дв</w:t>
      </w:r>
      <w:r w:rsidR="009628A1">
        <w:t>а</w:t>
      </w:r>
      <w:r>
        <w:t xml:space="preserve"> экземпляра</w:t>
      </w:r>
      <w:r w:rsidR="005171E0">
        <w:t>, не сшиваются</w:t>
      </w:r>
      <w:r>
        <w:t>).</w:t>
      </w:r>
    </w:p>
    <w:p w:rsidR="009C12FA" w:rsidRDefault="009C12FA" w:rsidP="00F136EC">
      <w:pPr>
        <w:tabs>
          <w:tab w:val="left" w:pos="720"/>
        </w:tabs>
      </w:pPr>
    </w:p>
    <w:p w:rsidR="003A308F" w:rsidRDefault="003A308F" w:rsidP="003A308F">
      <w:pPr>
        <w:pStyle w:val="02statia1"/>
        <w:tabs>
          <w:tab w:val="left" w:pos="1600"/>
        </w:tabs>
        <w:spacing w:before="0" w:line="240" w:lineRule="auto"/>
        <w:ind w:left="0" w:right="0" w:firstLine="643"/>
        <w:jc w:val="both"/>
        <w:rPr>
          <w:rFonts w:ascii="Times New Roman" w:hAnsi="Times New Roman"/>
        </w:rPr>
      </w:pPr>
      <w:r w:rsidRPr="009C673B">
        <w:rPr>
          <w:rFonts w:ascii="Times New Roman" w:hAnsi="Times New Roman"/>
        </w:rPr>
        <w:t>Предложения Участников аукциона по цене государственного контракта</w:t>
      </w:r>
    </w:p>
    <w:p w:rsidR="003A308F" w:rsidRPr="009C673B" w:rsidRDefault="003A308F" w:rsidP="003A308F">
      <w:pPr>
        <w:pStyle w:val="02statia1"/>
        <w:tabs>
          <w:tab w:val="left" w:pos="1600"/>
        </w:tabs>
        <w:spacing w:before="0" w:line="240" w:lineRule="auto"/>
        <w:ind w:left="0" w:right="0" w:firstLine="643"/>
        <w:jc w:val="both"/>
        <w:rPr>
          <w:rFonts w:ascii="Times New Roman" w:hAnsi="Times New Roman"/>
        </w:rPr>
      </w:pPr>
    </w:p>
    <w:p w:rsidR="003A308F" w:rsidRPr="009C673B" w:rsidRDefault="003A308F" w:rsidP="003A308F">
      <w:pPr>
        <w:pStyle w:val="02statia2"/>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Участник размещения заказа, направляя заявку на участие в аукционе, заявляет о своем согласии поставить товары</w:t>
      </w:r>
      <w:r w:rsidR="008A1840">
        <w:rPr>
          <w:rFonts w:ascii="Times New Roman" w:hAnsi="Times New Roman"/>
          <w:color w:val="auto"/>
          <w:sz w:val="24"/>
          <w:szCs w:val="24"/>
        </w:rPr>
        <w:t xml:space="preserve"> (выполнить работы, оказать услуги)</w:t>
      </w:r>
      <w:r w:rsidRPr="009C673B">
        <w:rPr>
          <w:rFonts w:ascii="Times New Roman" w:hAnsi="Times New Roman"/>
          <w:color w:val="auto"/>
          <w:sz w:val="24"/>
          <w:szCs w:val="24"/>
        </w:rPr>
        <w:t>, являющиеся предметом аукциона, в пределах стоимости, не превышающей начальную (максимальную) цену государственного контракта</w:t>
      </w:r>
      <w:r>
        <w:rPr>
          <w:rFonts w:ascii="Times New Roman" w:hAnsi="Times New Roman"/>
          <w:color w:val="auto"/>
          <w:sz w:val="24"/>
          <w:szCs w:val="24"/>
        </w:rPr>
        <w:t xml:space="preserve"> (цену лота)</w:t>
      </w:r>
      <w:r w:rsidRPr="009C673B">
        <w:rPr>
          <w:rFonts w:ascii="Times New Roman" w:hAnsi="Times New Roman"/>
          <w:color w:val="auto"/>
          <w:sz w:val="24"/>
          <w:szCs w:val="24"/>
        </w:rPr>
        <w:t xml:space="preserve">, указанную в </w:t>
      </w:r>
      <w:r w:rsidRPr="00461218">
        <w:rPr>
          <w:rFonts w:ascii="Times New Roman" w:hAnsi="Times New Roman"/>
          <w:b/>
          <w:i/>
          <w:color w:val="auto"/>
          <w:sz w:val="24"/>
          <w:szCs w:val="24"/>
        </w:rPr>
        <w:t>Информационной карт</w:t>
      </w:r>
      <w:r>
        <w:rPr>
          <w:rFonts w:ascii="Times New Roman" w:hAnsi="Times New Roman"/>
          <w:b/>
          <w:i/>
          <w:color w:val="auto"/>
          <w:sz w:val="24"/>
          <w:szCs w:val="24"/>
        </w:rPr>
        <w:t>е</w:t>
      </w:r>
      <w:r w:rsidRPr="009C673B">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Участник аукциона делает предложение по цене государственного контракта </w:t>
      </w:r>
      <w:r>
        <w:rPr>
          <w:rFonts w:ascii="Times New Roman" w:hAnsi="Times New Roman"/>
          <w:color w:val="auto"/>
          <w:sz w:val="24"/>
          <w:szCs w:val="24"/>
        </w:rPr>
        <w:t xml:space="preserve">(цене лота) </w:t>
      </w:r>
      <w:r w:rsidRPr="009C673B">
        <w:rPr>
          <w:rFonts w:ascii="Times New Roman" w:hAnsi="Times New Roman"/>
          <w:color w:val="auto"/>
          <w:sz w:val="24"/>
          <w:szCs w:val="24"/>
        </w:rPr>
        <w:t>непосредственно во время процедуры аукциона в форме и в порядке</w:t>
      </w:r>
      <w:r>
        <w:rPr>
          <w:rFonts w:ascii="Times New Roman" w:hAnsi="Times New Roman"/>
          <w:color w:val="auto"/>
          <w:sz w:val="24"/>
          <w:szCs w:val="24"/>
        </w:rPr>
        <w:t xml:space="preserve">, </w:t>
      </w:r>
      <w:r w:rsidRPr="009C673B">
        <w:rPr>
          <w:rFonts w:ascii="Times New Roman" w:hAnsi="Times New Roman"/>
          <w:color w:val="auto"/>
          <w:sz w:val="24"/>
          <w:szCs w:val="24"/>
        </w:rPr>
        <w:t>которые определены процедурой проведения аукциона, в соответствии с  настояще</w:t>
      </w:r>
      <w:r>
        <w:rPr>
          <w:rFonts w:ascii="Times New Roman" w:hAnsi="Times New Roman"/>
          <w:color w:val="auto"/>
          <w:sz w:val="24"/>
          <w:szCs w:val="24"/>
        </w:rPr>
        <w:t>й  документацией об аукционе.</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Порядок формирования цены государственного контракта </w:t>
      </w:r>
      <w:r>
        <w:rPr>
          <w:rFonts w:ascii="Times New Roman" w:hAnsi="Times New Roman"/>
          <w:color w:val="auto"/>
          <w:sz w:val="24"/>
          <w:szCs w:val="24"/>
        </w:rPr>
        <w:t xml:space="preserve">(цены лота) </w:t>
      </w:r>
      <w:r w:rsidRPr="009C673B">
        <w:rPr>
          <w:rFonts w:ascii="Times New Roman" w:hAnsi="Times New Roman"/>
          <w:color w:val="auto"/>
          <w:sz w:val="24"/>
          <w:szCs w:val="24"/>
        </w:rPr>
        <w:t xml:space="preserve">указан в </w:t>
      </w:r>
      <w:hyperlink w:anchor="Информационная_карта_аукциона" w:history="1">
        <w:r w:rsidRPr="00461218">
          <w:rPr>
            <w:rStyle w:val="af4"/>
            <w:rFonts w:ascii="Times New Roman" w:hAnsi="Times New Roman"/>
            <w:b/>
            <w:i/>
            <w:color w:val="auto"/>
            <w:sz w:val="24"/>
            <w:szCs w:val="24"/>
            <w:u w:val="none"/>
          </w:rPr>
          <w:t>Информационной карте</w:t>
        </w:r>
      </w:hyperlink>
      <w:r w:rsidRPr="00461218">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Расходы Участника аукциона, не включенные в цену государственного контракта, не подлежат оплате Заказчиком.</w:t>
      </w:r>
    </w:p>
    <w:p w:rsidR="003A308F" w:rsidRPr="00461218" w:rsidRDefault="003A308F" w:rsidP="003A308F">
      <w:pPr>
        <w:pStyle w:val="02statia2"/>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Предложение о цене государственного контракта </w:t>
      </w:r>
      <w:r>
        <w:rPr>
          <w:rFonts w:ascii="Times New Roman" w:hAnsi="Times New Roman"/>
          <w:color w:val="auto"/>
          <w:sz w:val="24"/>
          <w:szCs w:val="24"/>
        </w:rPr>
        <w:t xml:space="preserve">(цене лота) </w:t>
      </w:r>
      <w:r w:rsidRPr="009C673B">
        <w:rPr>
          <w:rFonts w:ascii="Times New Roman" w:hAnsi="Times New Roman"/>
          <w:color w:val="auto"/>
          <w:sz w:val="24"/>
          <w:szCs w:val="24"/>
        </w:rPr>
        <w:t>указывается Участником аукциона в рублях</w:t>
      </w:r>
      <w:r>
        <w:rPr>
          <w:rFonts w:ascii="Times New Roman" w:hAnsi="Times New Roman"/>
          <w:color w:val="auto"/>
          <w:sz w:val="24"/>
          <w:szCs w:val="24"/>
        </w:rPr>
        <w:t>.</w:t>
      </w:r>
    </w:p>
    <w:p w:rsidR="003A308F" w:rsidRPr="00461218"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Default="003A308F" w:rsidP="003A308F">
      <w:pPr>
        <w:pStyle w:val="27"/>
        <w:tabs>
          <w:tab w:val="clear" w:pos="576"/>
          <w:tab w:val="num" w:pos="1600"/>
        </w:tabs>
        <w:ind w:left="0" w:firstLine="700"/>
      </w:pPr>
      <w:r w:rsidRPr="009C673B">
        <w:t>Требования к описанию подлежащих поставке товаров</w:t>
      </w:r>
      <w:r w:rsidR="008A1840">
        <w:t xml:space="preserve"> (выполнению работ, оказанию услуг)</w:t>
      </w:r>
    </w:p>
    <w:p w:rsidR="003A308F" w:rsidRPr="009C673B" w:rsidRDefault="003A308F" w:rsidP="003A308F">
      <w:pPr>
        <w:pStyle w:val="27"/>
        <w:tabs>
          <w:tab w:val="clear" w:pos="576"/>
          <w:tab w:val="num" w:pos="1600"/>
        </w:tabs>
        <w:ind w:left="0" w:firstLine="700"/>
        <w:rPr>
          <w:bCs/>
        </w:rPr>
      </w:pPr>
    </w:p>
    <w:p w:rsidR="003A308F" w:rsidRPr="009C673B" w:rsidRDefault="003A308F" w:rsidP="003A308F">
      <w:pPr>
        <w:pStyle w:val="39"/>
        <w:tabs>
          <w:tab w:val="clear" w:pos="227"/>
          <w:tab w:val="num" w:pos="900"/>
          <w:tab w:val="num" w:pos="1600"/>
        </w:tabs>
        <w:ind w:firstLine="700"/>
        <w:rPr>
          <w:bCs/>
        </w:rPr>
      </w:pPr>
      <w:r w:rsidRPr="009C673B">
        <w:rPr>
          <w:bCs/>
        </w:rPr>
        <w:t xml:space="preserve">Описание </w:t>
      </w:r>
      <w:r w:rsidRPr="009C673B">
        <w:t>подлежащих поставке товаров</w:t>
      </w:r>
      <w:r w:rsidR="008A1840">
        <w:t xml:space="preserve"> (выполнение работ, оказание услуг)</w:t>
      </w:r>
      <w:r>
        <w:t xml:space="preserve"> </w:t>
      </w:r>
      <w:r w:rsidRPr="009C673B">
        <w:t xml:space="preserve">производится в соответствии с требованиями, указанными в </w:t>
      </w:r>
      <w:r w:rsidRPr="00461218">
        <w:rPr>
          <w:b/>
          <w:i/>
        </w:rPr>
        <w:t>Информационной карте</w:t>
      </w:r>
      <w:r w:rsidRPr="009C673B">
        <w:t xml:space="preserve"> и </w:t>
      </w:r>
      <w:r>
        <w:t>Задании на аукцион</w:t>
      </w:r>
      <w:r w:rsidRPr="009C673B">
        <w:t>.</w:t>
      </w:r>
    </w:p>
    <w:p w:rsidR="003A308F" w:rsidRPr="009C673B" w:rsidRDefault="003A308F" w:rsidP="003A308F">
      <w:pPr>
        <w:widowControl w:val="0"/>
        <w:tabs>
          <w:tab w:val="num" w:pos="900"/>
          <w:tab w:val="num" w:pos="1600"/>
        </w:tabs>
        <w:adjustRightInd w:val="0"/>
        <w:spacing w:after="0"/>
        <w:ind w:firstLine="700"/>
        <w:textAlignment w:val="baseline"/>
      </w:pPr>
      <w:r w:rsidRPr="009C673B">
        <w:t xml:space="preserve">Наименования, виды </w:t>
      </w:r>
      <w:r>
        <w:t xml:space="preserve">(содержание) </w:t>
      </w:r>
      <w:r w:rsidRPr="009C673B">
        <w:t>и количество поставляемых товаров</w:t>
      </w:r>
      <w:r w:rsidR="008A1840">
        <w:t xml:space="preserve">  (выполняемых работ, оказываемых услуг)</w:t>
      </w:r>
      <w:r>
        <w:t>, а также</w:t>
      </w:r>
      <w:r w:rsidRPr="009C673B">
        <w:t xml:space="preserve"> сопутствующих поставке работ, указанные в </w:t>
      </w:r>
      <w:r>
        <w:t>З</w:t>
      </w:r>
      <w:r w:rsidRPr="009C673B">
        <w:t>адании</w:t>
      </w:r>
      <w:r>
        <w:t xml:space="preserve"> на аукцион</w:t>
      </w:r>
      <w:r w:rsidRPr="009C673B">
        <w:t xml:space="preserve">, в предложении Участника размещения заказа о функциональных и качественных характеристиках товаров </w:t>
      </w:r>
      <w:r w:rsidR="008A1840">
        <w:t>(работ, услуг)</w:t>
      </w:r>
      <w:r>
        <w:t xml:space="preserve"> </w:t>
      </w:r>
      <w:r w:rsidRPr="009C673B">
        <w:t>должны совпадать. В случае их несовпадения или невозможности достоверно определить соответствие товаров</w:t>
      </w:r>
      <w:r w:rsidR="008A1840">
        <w:t xml:space="preserve"> (работ, услуг)</w:t>
      </w:r>
      <w:r w:rsidRPr="009C673B">
        <w:t xml:space="preserve">, предлагаемых к поставке </w:t>
      </w:r>
      <w:r>
        <w:t xml:space="preserve">(выполнению работ, оказанию услуг) </w:t>
      </w:r>
      <w:r w:rsidRPr="009C673B">
        <w:t xml:space="preserve">Участником размещения заказа, </w:t>
      </w:r>
      <w:r>
        <w:t>З</w:t>
      </w:r>
      <w:r w:rsidRPr="009C673B">
        <w:t>аданию</w:t>
      </w:r>
      <w:r>
        <w:t xml:space="preserve"> на аукцион</w:t>
      </w:r>
      <w:r w:rsidRPr="009C673B">
        <w:t xml:space="preserve">, заявка на участие в аукционе признается несоответствующей требованиям документации об аукционе, что влечет за собой отказ в допуске </w:t>
      </w:r>
      <w:r>
        <w:t xml:space="preserve"> для участия в аукционе</w:t>
      </w:r>
      <w:r w:rsidRPr="009C673B">
        <w:t>.</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p>
    <w:p w:rsidR="003A308F" w:rsidRDefault="003A308F" w:rsidP="003A308F">
      <w:pPr>
        <w:pStyle w:val="02statia1"/>
        <w:tabs>
          <w:tab w:val="left" w:pos="1600"/>
        </w:tabs>
        <w:spacing w:before="0" w:line="240" w:lineRule="auto"/>
        <w:ind w:left="0" w:right="0" w:firstLine="643"/>
        <w:rPr>
          <w:rFonts w:ascii="Times New Roman" w:hAnsi="Times New Roman"/>
        </w:rPr>
      </w:pPr>
      <w:r w:rsidRPr="009C673B">
        <w:rPr>
          <w:rFonts w:ascii="Times New Roman" w:hAnsi="Times New Roman"/>
        </w:rPr>
        <w:t>Оформление заявки на участие в аукционе</w:t>
      </w:r>
    </w:p>
    <w:p w:rsidR="003A308F" w:rsidRPr="009C673B" w:rsidRDefault="003A308F" w:rsidP="003A308F">
      <w:pPr>
        <w:pStyle w:val="02statia1"/>
        <w:tabs>
          <w:tab w:val="left" w:pos="1600"/>
        </w:tabs>
        <w:spacing w:before="0" w:line="240" w:lineRule="auto"/>
        <w:ind w:left="0" w:right="0" w:firstLine="643"/>
        <w:rPr>
          <w:rFonts w:ascii="Times New Roman" w:hAnsi="Times New Roman"/>
        </w:rPr>
      </w:pPr>
    </w:p>
    <w:p w:rsidR="00A14B69" w:rsidRDefault="00755B0A" w:rsidP="00A14B69">
      <w:r>
        <w:t xml:space="preserve">           </w:t>
      </w:r>
      <w:r w:rsidRPr="00EC7E42">
        <w:t xml:space="preserve">Участник размещения заказа подает заявку на участие в аукционе в письменной форме </w:t>
      </w:r>
      <w:r w:rsidRPr="00B43EE4">
        <w:t>или в форме электронного документа, оформленн</w:t>
      </w:r>
      <w:r>
        <w:t>ую</w:t>
      </w:r>
      <w:r w:rsidRPr="00B43EE4">
        <w:t xml:space="preserve"> в соответствии с </w:t>
      </w:r>
      <w:r>
        <w:t>требованиями  настоящей документации</w:t>
      </w:r>
      <w:r w:rsidRPr="00EC7E42">
        <w:t>.</w:t>
      </w:r>
      <w:r w:rsidR="00A14B69">
        <w:t xml:space="preserve"> В случае подачи заявки в форме электронного документа она </w:t>
      </w:r>
    </w:p>
    <w:p w:rsidR="00A14B69" w:rsidRDefault="00A14B69" w:rsidP="00A14B69">
      <w:r>
        <w:t xml:space="preserve">должна быть заверена электронно-цифровой подписью, удостоверенной удостоверяющим центром, внесённым в единый государственный реестр в соответствии со ст. 10 Федерального закона от 10.01.2002г. №1-ФЗ «Об электронной цифровой подписи». </w:t>
      </w:r>
    </w:p>
    <w:p w:rsidR="00755B0A" w:rsidRDefault="00755B0A" w:rsidP="00755B0A">
      <w:pPr>
        <w:keepNext/>
        <w:widowControl w:val="0"/>
        <w:tabs>
          <w:tab w:val="left" w:pos="5750"/>
        </w:tabs>
        <w:spacing w:after="0"/>
        <w:ind w:right="250"/>
      </w:pPr>
    </w:p>
    <w:p w:rsidR="003A308F" w:rsidRPr="009C673B" w:rsidRDefault="003A308F" w:rsidP="003A308F">
      <w:pPr>
        <w:pStyle w:val="39"/>
        <w:tabs>
          <w:tab w:val="left" w:pos="900"/>
          <w:tab w:val="left" w:pos="1600"/>
        </w:tabs>
        <w:ind w:firstLine="540"/>
        <w:rPr>
          <w:rStyle w:val="af0"/>
          <w:szCs w:val="24"/>
        </w:rPr>
      </w:pPr>
      <w:r w:rsidRPr="009C673B">
        <w:rPr>
          <w:rStyle w:val="af0"/>
          <w:szCs w:val="24"/>
        </w:rPr>
        <w:t>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документов.</w:t>
      </w:r>
    </w:p>
    <w:p w:rsidR="003A308F" w:rsidRDefault="003A308F" w:rsidP="003A308F">
      <w:pPr>
        <w:pStyle w:val="39"/>
        <w:tabs>
          <w:tab w:val="left" w:pos="900"/>
          <w:tab w:val="left" w:pos="1600"/>
        </w:tabs>
        <w:ind w:firstLine="540"/>
        <w:rPr>
          <w:szCs w:val="24"/>
        </w:rPr>
      </w:pPr>
      <w:r w:rsidRPr="009C673B">
        <w:rPr>
          <w:szCs w:val="24"/>
        </w:rPr>
        <w:t>Сведения, которые содержатся в заявках Участников, не должны допускать двусмысленных толкований.</w:t>
      </w:r>
    </w:p>
    <w:p w:rsidR="007366F9" w:rsidRPr="007366F9" w:rsidRDefault="007366F9" w:rsidP="007366F9">
      <w:pPr>
        <w:pStyle w:val="39"/>
        <w:tabs>
          <w:tab w:val="clear" w:pos="227"/>
          <w:tab w:val="left" w:pos="900"/>
          <w:tab w:val="left" w:pos="1600"/>
        </w:tabs>
        <w:ind w:firstLine="540"/>
        <w:rPr>
          <w:szCs w:val="24"/>
        </w:rPr>
      </w:pPr>
      <w:r w:rsidRPr="007366F9">
        <w:rPr>
          <w:szCs w:val="24"/>
        </w:rPr>
        <w:t xml:space="preserve">При подготовке заявки на участие в аукционе и документов, прилагаемых к заявке, не допускается применение факсимильных подписей. Подчистки и исправления не допускаются.  </w:t>
      </w:r>
    </w:p>
    <w:p w:rsidR="007366F9" w:rsidRPr="007366F9" w:rsidRDefault="007366F9" w:rsidP="007366F9">
      <w:pPr>
        <w:pStyle w:val="39"/>
        <w:tabs>
          <w:tab w:val="clear" w:pos="227"/>
          <w:tab w:val="left" w:pos="900"/>
          <w:tab w:val="left" w:pos="1600"/>
        </w:tabs>
        <w:ind w:firstLine="540"/>
        <w:rPr>
          <w:szCs w:val="24"/>
        </w:rPr>
      </w:pPr>
      <w:r w:rsidRPr="007366F9">
        <w:rPr>
          <w:szCs w:val="24"/>
        </w:rPr>
        <w:t xml:space="preserve">Все документы, представляемые Участниками в составе заявки на участие в аукционе, должны быть заполнены по всем пунктам. </w:t>
      </w:r>
    </w:p>
    <w:p w:rsidR="007366F9" w:rsidRPr="009C673B" w:rsidRDefault="007366F9" w:rsidP="003A308F">
      <w:pPr>
        <w:pStyle w:val="39"/>
        <w:tabs>
          <w:tab w:val="left" w:pos="900"/>
          <w:tab w:val="left" w:pos="1600"/>
        </w:tabs>
        <w:ind w:firstLine="540"/>
        <w:rPr>
          <w:szCs w:val="24"/>
        </w:rPr>
      </w:pPr>
    </w:p>
    <w:p w:rsidR="003E2E6E" w:rsidRPr="00A66051" w:rsidRDefault="00B709E4" w:rsidP="00A66051">
      <w:pPr>
        <w:pStyle w:val="39"/>
        <w:tabs>
          <w:tab w:val="clear" w:pos="227"/>
          <w:tab w:val="left" w:pos="900"/>
          <w:tab w:val="left" w:pos="1600"/>
        </w:tabs>
        <w:ind w:firstLine="540"/>
        <w:rPr>
          <w:szCs w:val="24"/>
        </w:rPr>
      </w:pPr>
      <w:r w:rsidRPr="007366F9">
        <w:rPr>
          <w:szCs w:val="24"/>
        </w:rPr>
        <w:t>Все листы заявки на участие в аукционе, все листы тома заявки должны</w:t>
      </w:r>
      <w:r w:rsidR="00497408" w:rsidRPr="007366F9">
        <w:rPr>
          <w:szCs w:val="24"/>
        </w:rPr>
        <w:t xml:space="preserve"> быть прошиты</w:t>
      </w:r>
      <w:r w:rsidR="00B74D40" w:rsidRPr="007366F9">
        <w:rPr>
          <w:szCs w:val="24"/>
        </w:rPr>
        <w:t xml:space="preserve">, </w:t>
      </w:r>
      <w:r w:rsidR="00497408" w:rsidRPr="007366F9">
        <w:rPr>
          <w:szCs w:val="24"/>
        </w:rPr>
        <w:t>пронумерованы</w:t>
      </w:r>
      <w:r w:rsidR="00B74D40" w:rsidRPr="007366F9">
        <w:rPr>
          <w:szCs w:val="24"/>
        </w:rPr>
        <w:t xml:space="preserve"> с указанием количества страниц</w:t>
      </w:r>
      <w:r w:rsidR="00497408" w:rsidRPr="007366F9">
        <w:rPr>
          <w:szCs w:val="24"/>
        </w:rPr>
        <w:t xml:space="preserve">. </w:t>
      </w:r>
      <w:r w:rsidR="00B74D40" w:rsidRPr="007366F9">
        <w:rPr>
          <w:szCs w:val="24"/>
        </w:rPr>
        <w:t xml:space="preserve">Нумерация должна быть сквозной. </w:t>
      </w:r>
      <w:r w:rsidR="00497408" w:rsidRPr="007366F9">
        <w:rPr>
          <w:szCs w:val="24"/>
        </w:rPr>
        <w:t xml:space="preserve">Заявка на участие в аукционе и том заявки должны содержать опись входящих в </w:t>
      </w:r>
      <w:r w:rsidR="007366F9">
        <w:rPr>
          <w:szCs w:val="24"/>
        </w:rPr>
        <w:t>их</w:t>
      </w:r>
      <w:r w:rsidR="00497408" w:rsidRPr="007366F9">
        <w:rPr>
          <w:szCs w:val="24"/>
        </w:rPr>
        <w:t xml:space="preserve"> состав документов, быть скреплены печатью участника размещения заказа</w:t>
      </w:r>
      <w:r w:rsidR="007366F9" w:rsidRPr="007366F9">
        <w:rPr>
          <w:szCs w:val="24"/>
        </w:rPr>
        <w:t xml:space="preserve"> (для юридических лиц)</w:t>
      </w:r>
      <w:r w:rsidR="00497408" w:rsidRPr="007366F9">
        <w:rPr>
          <w:szCs w:val="24"/>
        </w:rPr>
        <w:t xml:space="preserve"> и подписаны </w:t>
      </w:r>
      <w:r w:rsidR="007366F9" w:rsidRPr="007366F9">
        <w:rPr>
          <w:szCs w:val="24"/>
        </w:rPr>
        <w:t>участником</w:t>
      </w:r>
      <w:r w:rsidR="00295D85">
        <w:rPr>
          <w:szCs w:val="24"/>
        </w:rPr>
        <w:t xml:space="preserve"> </w:t>
      </w:r>
      <w:r w:rsidR="007366F9" w:rsidRPr="007366F9">
        <w:rPr>
          <w:szCs w:val="24"/>
        </w:rPr>
        <w:t xml:space="preserve"> размещения заказа</w:t>
      </w:r>
      <w:r w:rsidR="00497408" w:rsidRPr="007366F9">
        <w:rPr>
          <w:szCs w:val="24"/>
        </w:rPr>
        <w:t xml:space="preserve"> </w:t>
      </w:r>
      <w:r w:rsidR="007366F9" w:rsidRPr="007366F9">
        <w:rPr>
          <w:szCs w:val="24"/>
        </w:rPr>
        <w:t xml:space="preserve"> или  лицом, </w:t>
      </w:r>
      <w:r w:rsidR="00497408" w:rsidRPr="007366F9">
        <w:rPr>
          <w:szCs w:val="24"/>
        </w:rPr>
        <w:t>уполномоченным</w:t>
      </w:r>
      <w:r w:rsidR="007366F9" w:rsidRPr="007366F9">
        <w:rPr>
          <w:szCs w:val="24"/>
        </w:rPr>
        <w:t xml:space="preserve"> таким </w:t>
      </w:r>
      <w:r w:rsidR="00497408" w:rsidRPr="007366F9">
        <w:rPr>
          <w:szCs w:val="24"/>
        </w:rPr>
        <w:t xml:space="preserve"> </w:t>
      </w:r>
      <w:r w:rsidR="007366F9" w:rsidRPr="007366F9">
        <w:rPr>
          <w:szCs w:val="24"/>
        </w:rPr>
        <w:t xml:space="preserve">участником размещения </w:t>
      </w:r>
      <w:r w:rsidR="007366F9" w:rsidRPr="00A66051">
        <w:rPr>
          <w:szCs w:val="24"/>
        </w:rPr>
        <w:t>заказа</w:t>
      </w:r>
      <w:r w:rsidR="00295D85" w:rsidRPr="00A66051">
        <w:rPr>
          <w:szCs w:val="24"/>
        </w:rPr>
        <w:t xml:space="preserve"> </w:t>
      </w:r>
      <w:r w:rsidR="00A66051" w:rsidRPr="00A66051">
        <w:rPr>
          <w:szCs w:val="24"/>
        </w:rPr>
        <w:t>(с указанием должности и расшифровки подписи участника размещения заказа или уполномоченного лица).</w:t>
      </w:r>
    </w:p>
    <w:p w:rsidR="0045723B" w:rsidRPr="007366F9" w:rsidRDefault="0045723B" w:rsidP="003A308F">
      <w:pPr>
        <w:pStyle w:val="39"/>
        <w:tabs>
          <w:tab w:val="clear" w:pos="227"/>
          <w:tab w:val="left" w:pos="900"/>
          <w:tab w:val="left" w:pos="1600"/>
        </w:tabs>
        <w:ind w:firstLine="540"/>
        <w:rPr>
          <w:szCs w:val="24"/>
        </w:rPr>
      </w:pPr>
      <w:r w:rsidRPr="007366F9">
        <w:rPr>
          <w:szCs w:val="24"/>
        </w:rPr>
        <w:t>Соблюдение участником размещения заказа указанных требований означает, что все документы и сведения, входящие в состав заявки на участие в аукционе и тома заявки, поданы от имени участника размещения заказа, а также подтверждает подлинность и достоверность представленных в составе заявки на участие в аукционе и тома заявк</w:t>
      </w:r>
      <w:r w:rsidR="00B74D40" w:rsidRPr="007366F9">
        <w:rPr>
          <w:szCs w:val="24"/>
        </w:rPr>
        <w:t>и документов и сведений.</w:t>
      </w:r>
    </w:p>
    <w:p w:rsidR="00497408" w:rsidRPr="00497408" w:rsidRDefault="00497408" w:rsidP="0045723B">
      <w:pPr>
        <w:pStyle w:val="39"/>
        <w:tabs>
          <w:tab w:val="left" w:pos="900"/>
          <w:tab w:val="left" w:pos="1600"/>
        </w:tabs>
        <w:rPr>
          <w:b/>
          <w:i/>
          <w:szCs w:val="24"/>
        </w:rPr>
      </w:pPr>
    </w:p>
    <w:p w:rsidR="003A308F" w:rsidRPr="007366F9" w:rsidRDefault="003A308F" w:rsidP="003A308F">
      <w:pPr>
        <w:pStyle w:val="39"/>
        <w:tabs>
          <w:tab w:val="left" w:pos="900"/>
          <w:tab w:val="left" w:pos="1600"/>
        </w:tabs>
        <w:ind w:firstLine="540"/>
        <w:rPr>
          <w:szCs w:val="24"/>
        </w:rPr>
      </w:pPr>
      <w:r w:rsidRPr="007366F9">
        <w:rPr>
          <w:szCs w:val="24"/>
        </w:rPr>
        <w:t>Участник размещения заказа представляет</w:t>
      </w:r>
      <w:r w:rsidR="007366F9" w:rsidRPr="007366F9">
        <w:rPr>
          <w:szCs w:val="24"/>
        </w:rPr>
        <w:t xml:space="preserve"> для участия в аукционе</w:t>
      </w:r>
      <w:r w:rsidRPr="007366F9">
        <w:rPr>
          <w:szCs w:val="24"/>
        </w:rPr>
        <w:t xml:space="preserve"> один</w:t>
      </w:r>
      <w:r w:rsidR="007366F9" w:rsidRPr="007366F9">
        <w:rPr>
          <w:szCs w:val="24"/>
        </w:rPr>
        <w:t xml:space="preserve"> запечатанный </w:t>
      </w:r>
      <w:r w:rsidRPr="007366F9">
        <w:rPr>
          <w:szCs w:val="24"/>
        </w:rPr>
        <w:t xml:space="preserve"> </w:t>
      </w:r>
      <w:r w:rsidR="007366F9" w:rsidRPr="007366F9">
        <w:rPr>
          <w:szCs w:val="24"/>
        </w:rPr>
        <w:t>конверт, содержащий прошитый том заявки</w:t>
      </w:r>
      <w:r w:rsidRPr="007366F9">
        <w:rPr>
          <w:szCs w:val="24"/>
        </w:rPr>
        <w:t>.</w:t>
      </w:r>
    </w:p>
    <w:p w:rsidR="0045723B" w:rsidRPr="007366F9" w:rsidRDefault="0045723B" w:rsidP="0045723B">
      <w:pPr>
        <w:pStyle w:val="39"/>
        <w:tabs>
          <w:tab w:val="left" w:pos="900"/>
          <w:tab w:val="left" w:pos="1600"/>
        </w:tabs>
        <w:ind w:firstLine="540"/>
        <w:rPr>
          <w:szCs w:val="24"/>
        </w:rPr>
      </w:pPr>
      <w:r w:rsidRPr="007366F9">
        <w:rPr>
          <w:szCs w:val="24"/>
        </w:rPr>
        <w:t>На конверте должно быть указано наименование аукциона</w:t>
      </w:r>
      <w:r w:rsidR="0076014F">
        <w:rPr>
          <w:szCs w:val="24"/>
        </w:rPr>
        <w:t xml:space="preserve">, </w:t>
      </w:r>
      <w:r w:rsidRPr="007366F9">
        <w:rPr>
          <w:szCs w:val="24"/>
        </w:rPr>
        <w:t>на участие в котором подается заявка, а также может быть указано</w:t>
      </w:r>
      <w:r w:rsidR="0076014F">
        <w:rPr>
          <w:szCs w:val="24"/>
        </w:rPr>
        <w:t xml:space="preserve">: </w:t>
      </w:r>
      <w:r w:rsidR="0076014F" w:rsidRPr="007366F9">
        <w:rPr>
          <w:bCs/>
          <w:szCs w:val="24"/>
        </w:rPr>
        <w:t>наименование и № лота (ов</w:t>
      </w:r>
      <w:r w:rsidR="0076014F" w:rsidRPr="007366F9">
        <w:rPr>
          <w:bCs/>
          <w:sz w:val="28"/>
          <w:szCs w:val="28"/>
        </w:rPr>
        <w:t>)</w:t>
      </w:r>
      <w:r w:rsidR="0076014F" w:rsidRPr="007366F9">
        <w:rPr>
          <w:szCs w:val="24"/>
        </w:rPr>
        <w:t xml:space="preserve">, </w:t>
      </w:r>
      <w:r w:rsidRPr="007366F9">
        <w:rPr>
          <w:szCs w:val="24"/>
        </w:rPr>
        <w:t>фирменное наименование, почтовый адрес (для юридического лица) или фамилия, имя, отчество, сведения о месте жительства (для физического лица).</w:t>
      </w:r>
    </w:p>
    <w:p w:rsidR="003A308F" w:rsidRPr="007366F9" w:rsidRDefault="003A308F" w:rsidP="003A308F">
      <w:pPr>
        <w:tabs>
          <w:tab w:val="left" w:pos="900"/>
          <w:tab w:val="left" w:pos="1600"/>
        </w:tabs>
        <w:ind w:firstLine="540"/>
      </w:pPr>
      <w:r w:rsidRPr="007366F9">
        <w:t xml:space="preserve">Представленные в составе заявки на участие в аукционе документы Участникам не возвращаются.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Pr="009C673B" w:rsidRDefault="003A308F" w:rsidP="003A308F">
      <w:pPr>
        <w:pStyle w:val="03zagolovok2"/>
        <w:tabs>
          <w:tab w:val="left" w:pos="2300"/>
        </w:tabs>
        <w:spacing w:before="0" w:after="0" w:line="240" w:lineRule="auto"/>
        <w:ind w:firstLine="643"/>
        <w:rPr>
          <w:rFonts w:ascii="Times New Roman" w:hAnsi="Times New Roman"/>
          <w:caps/>
          <w:color w:val="auto"/>
          <w:sz w:val="24"/>
          <w:szCs w:val="24"/>
        </w:rPr>
      </w:pPr>
      <w:r>
        <w:rPr>
          <w:rFonts w:ascii="Times New Roman" w:hAnsi="Times New Roman"/>
          <w:caps/>
          <w:color w:val="auto"/>
          <w:sz w:val="24"/>
          <w:szCs w:val="24"/>
        </w:rPr>
        <w:t>1.2.</w:t>
      </w:r>
      <w:r w:rsidRPr="009C673B">
        <w:rPr>
          <w:rFonts w:ascii="Times New Roman" w:hAnsi="Times New Roman"/>
          <w:caps/>
          <w:color w:val="auto"/>
          <w:sz w:val="24"/>
          <w:szCs w:val="24"/>
        </w:rPr>
        <w:t>4.</w:t>
      </w:r>
      <w:r>
        <w:rPr>
          <w:rFonts w:ascii="Times New Roman" w:hAnsi="Times New Roman"/>
          <w:caps/>
          <w:color w:val="auto"/>
          <w:sz w:val="24"/>
          <w:szCs w:val="24"/>
        </w:rPr>
        <w:t xml:space="preserve"> </w:t>
      </w:r>
      <w:r>
        <w:rPr>
          <w:rFonts w:ascii="Times New Roman" w:hAnsi="Times New Roman"/>
        </w:rPr>
        <w:t>Подача заявки на участие в аукционе</w:t>
      </w:r>
    </w:p>
    <w:p w:rsidR="003A308F" w:rsidRPr="009C673B" w:rsidRDefault="003A308F" w:rsidP="003A308F">
      <w:pPr>
        <w:pStyle w:val="03zagolovok2"/>
        <w:tabs>
          <w:tab w:val="left" w:pos="2300"/>
        </w:tabs>
        <w:spacing w:before="0" w:after="0" w:line="240" w:lineRule="auto"/>
        <w:ind w:firstLine="643"/>
        <w:jc w:val="center"/>
        <w:rPr>
          <w:rFonts w:ascii="Times New Roman" w:hAnsi="Times New Roman"/>
          <w:caps/>
          <w:color w:val="auto"/>
          <w:sz w:val="24"/>
          <w:szCs w:val="24"/>
        </w:rPr>
      </w:pPr>
    </w:p>
    <w:p w:rsidR="003A308F" w:rsidRDefault="003A308F" w:rsidP="003A308F">
      <w:pPr>
        <w:pStyle w:val="02statia1"/>
        <w:tabs>
          <w:tab w:val="left" w:pos="1600"/>
        </w:tabs>
        <w:spacing w:before="0" w:line="240" w:lineRule="auto"/>
        <w:ind w:left="0" w:right="0" w:firstLine="643"/>
        <w:rPr>
          <w:rFonts w:ascii="Times New Roman" w:hAnsi="Times New Roman"/>
        </w:rPr>
      </w:pPr>
      <w:r w:rsidRPr="009C673B">
        <w:rPr>
          <w:rFonts w:ascii="Times New Roman" w:hAnsi="Times New Roman"/>
        </w:rPr>
        <w:t>Срок подачи заявок на участие в аукционе</w:t>
      </w:r>
    </w:p>
    <w:p w:rsidR="003A308F" w:rsidRPr="009C673B" w:rsidRDefault="003A308F" w:rsidP="003A308F">
      <w:pPr>
        <w:pStyle w:val="02statia1"/>
        <w:tabs>
          <w:tab w:val="left" w:pos="1600"/>
        </w:tabs>
        <w:spacing w:before="0" w:line="240" w:lineRule="auto"/>
        <w:ind w:left="0" w:right="0" w:firstLine="643"/>
        <w:rPr>
          <w:rFonts w:ascii="Times New Roman" w:hAnsi="Times New Roman"/>
        </w:rPr>
      </w:pPr>
    </w:p>
    <w:p w:rsidR="003A308F" w:rsidRPr="009C673B" w:rsidRDefault="003A308F" w:rsidP="003A308F">
      <w:pPr>
        <w:pStyle w:val="02statia2"/>
        <w:tabs>
          <w:tab w:val="left" w:pos="1600"/>
        </w:tabs>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 xml:space="preserve">Заявки на участие в аукционе принимаются Заказчиком, Специализированной организацией по адресу, указанному в </w:t>
      </w:r>
      <w:hyperlink w:anchor="Информационная_карта_аукциона" w:history="1">
        <w:r w:rsidRPr="00461218">
          <w:rPr>
            <w:rStyle w:val="af4"/>
            <w:rFonts w:ascii="Times New Roman" w:hAnsi="Times New Roman"/>
            <w:b/>
            <w:i/>
            <w:color w:val="auto"/>
            <w:sz w:val="24"/>
            <w:szCs w:val="24"/>
            <w:u w:val="none"/>
          </w:rPr>
          <w:t>Информационной карте</w:t>
        </w:r>
      </w:hyperlink>
      <w:r w:rsidRPr="00461218">
        <w:rPr>
          <w:rFonts w:ascii="Times New Roman" w:hAnsi="Times New Roman"/>
          <w:color w:val="auto"/>
          <w:sz w:val="24"/>
          <w:szCs w:val="24"/>
        </w:rPr>
        <w:t xml:space="preserve">, </w:t>
      </w:r>
      <w:r w:rsidRPr="009C673B">
        <w:rPr>
          <w:rFonts w:ascii="Times New Roman" w:hAnsi="Times New Roman"/>
          <w:color w:val="auto"/>
          <w:sz w:val="24"/>
          <w:szCs w:val="24"/>
        </w:rPr>
        <w:t xml:space="preserve">не позднее даты и времени, указанных в </w:t>
      </w:r>
      <w:hyperlink w:anchor="Информационная_карта_аукциона" w:history="1">
        <w:r w:rsidRPr="00461218">
          <w:rPr>
            <w:rStyle w:val="af4"/>
            <w:rFonts w:ascii="Times New Roman" w:hAnsi="Times New Roman"/>
            <w:b/>
            <w:i/>
            <w:color w:val="auto"/>
            <w:sz w:val="24"/>
            <w:szCs w:val="24"/>
            <w:u w:val="none"/>
          </w:rPr>
          <w:t>Информационной карте</w:t>
        </w:r>
      </w:hyperlink>
      <w:r w:rsidRPr="00461218">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Заказчик может продлить срок подачи заявок на участие в аукционе, внеся изменение в документацию об аукционе. В этом случае все права и обязательства Заказчика, Аукционной комиссии и Участников размещения заказа, связанные с первоначальным сроком подачи, в дальнейшем будут увязываться с продленным сроком получения заявок на участие в аукционе.</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Заявки на участие в аукционе, полученные после дня окончания приема заявок на участие в аукционе,</w:t>
      </w:r>
      <w:r>
        <w:rPr>
          <w:rFonts w:ascii="Times New Roman" w:hAnsi="Times New Roman"/>
          <w:color w:val="auto"/>
          <w:sz w:val="24"/>
          <w:szCs w:val="24"/>
        </w:rPr>
        <w:t xml:space="preserve"> </w:t>
      </w:r>
      <w:r w:rsidRPr="009C673B">
        <w:rPr>
          <w:rFonts w:ascii="Times New Roman" w:hAnsi="Times New Roman"/>
          <w:color w:val="auto"/>
          <w:sz w:val="24"/>
          <w:szCs w:val="24"/>
        </w:rPr>
        <w:t>не рассматриваются и в тот же день возвращаются Участникам размещения заказа или их уполномоченным представителям под расписку либо путем отправления по почте заказным письмом с уведомлением о вручении. Данные о приеме заявок, полученных после установленного срока окончания приема заявок на участие в аукционе, фиксируются  Заказчиком, Специализированной организацией в соответствующем акте, который хранится с остальными документами по проведенному аукциону.</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Каждая заявка на участие в аукционе, поступившая в срок, регистрируется представителем Заказчика, Специализированной организации в Журнале регистрации заявок на участие в аукционе в порядке поступления заявок. </w:t>
      </w:r>
    </w:p>
    <w:p w:rsidR="003A308F" w:rsidRPr="009C673B" w:rsidRDefault="003A308F" w:rsidP="003A308F">
      <w:pPr>
        <w:tabs>
          <w:tab w:val="left" w:pos="1600"/>
        </w:tabs>
      </w:pPr>
      <w:r>
        <w:t xml:space="preserve">          </w:t>
      </w:r>
      <w:r w:rsidRPr="009C673B">
        <w:t>По требованию Участника размещения заказа, подавшего заявку на участие в аукционе, представитель Заказчика, Специализированной организации выдает расписку в получении такой заявки с указанием даты и времени ее получения, а также регистрационного номера заявки на участие в аукционе.</w:t>
      </w:r>
    </w:p>
    <w:p w:rsidR="003A308F" w:rsidRPr="00CF3512" w:rsidRDefault="003A308F" w:rsidP="003A308F">
      <w:pPr>
        <w:pStyle w:val="02statia2"/>
        <w:tabs>
          <w:tab w:val="left" w:pos="1600"/>
        </w:tabs>
        <w:spacing w:before="0" w:line="240" w:lineRule="auto"/>
        <w:ind w:left="0" w:firstLine="643"/>
        <w:rPr>
          <w:rFonts w:ascii="Times New Roman" w:hAnsi="Times New Roman"/>
          <w:color w:val="auto"/>
          <w:sz w:val="20"/>
          <w:szCs w:val="20"/>
        </w:rPr>
      </w:pPr>
    </w:p>
    <w:p w:rsidR="003A308F" w:rsidRDefault="003A308F" w:rsidP="003A308F">
      <w:pPr>
        <w:pStyle w:val="27"/>
        <w:tabs>
          <w:tab w:val="clear" w:pos="576"/>
          <w:tab w:val="num" w:pos="900"/>
        </w:tabs>
        <w:ind w:left="0" w:firstLine="540"/>
      </w:pPr>
      <w:r w:rsidRPr="009C673B">
        <w:t>Порядок подачи заявок на участие в аукционе</w:t>
      </w:r>
    </w:p>
    <w:p w:rsidR="003A308F" w:rsidRPr="009C673B" w:rsidRDefault="003A308F" w:rsidP="003A308F">
      <w:pPr>
        <w:pStyle w:val="27"/>
        <w:tabs>
          <w:tab w:val="clear" w:pos="576"/>
          <w:tab w:val="num" w:pos="900"/>
        </w:tabs>
        <w:ind w:left="0" w:firstLine="540"/>
      </w:pPr>
    </w:p>
    <w:p w:rsidR="003A308F" w:rsidRPr="00394B57" w:rsidRDefault="003A308F" w:rsidP="003A308F">
      <w:pPr>
        <w:pStyle w:val="39"/>
        <w:tabs>
          <w:tab w:val="num" w:pos="900"/>
        </w:tabs>
        <w:ind w:firstLine="540"/>
        <w:rPr>
          <w:u w:val="single"/>
        </w:rPr>
      </w:pPr>
      <w:r w:rsidRPr="009C673B">
        <w:t xml:space="preserve">Заявки на участие в аукционе в письменной форме направляются Участниками размещения заказа до окончания срока подачи заявок в порядке, изложенном в </w:t>
      </w:r>
      <w:r w:rsidRPr="00461218">
        <w:rPr>
          <w:b/>
          <w:i/>
        </w:rPr>
        <w:t>Информационной карте.</w:t>
      </w:r>
    </w:p>
    <w:p w:rsidR="003A308F" w:rsidRDefault="003A308F" w:rsidP="003A308F">
      <w:pPr>
        <w:pStyle w:val="39"/>
        <w:tabs>
          <w:tab w:val="num" w:pos="900"/>
        </w:tabs>
        <w:ind w:firstLine="540"/>
        <w:rPr>
          <w:szCs w:val="24"/>
        </w:rPr>
      </w:pPr>
      <w:r w:rsidRPr="009C673B">
        <w:rPr>
          <w:szCs w:val="24"/>
        </w:rPr>
        <w:t>Каждый Участник размещения заказа может подать только одну заявку на участие в аукционе</w:t>
      </w:r>
      <w:r>
        <w:rPr>
          <w:szCs w:val="24"/>
        </w:rPr>
        <w:t xml:space="preserve"> в отношение одного лота</w:t>
      </w:r>
      <w:r w:rsidRPr="009C673B">
        <w:rPr>
          <w:szCs w:val="24"/>
        </w:rPr>
        <w:t xml:space="preserve">. При подаче двух или более заявок на участие в аукционе </w:t>
      </w:r>
      <w:r>
        <w:rPr>
          <w:szCs w:val="24"/>
        </w:rPr>
        <w:t xml:space="preserve">в отношение одного лота </w:t>
      </w:r>
      <w:r w:rsidRPr="009C673B">
        <w:rPr>
          <w:szCs w:val="24"/>
        </w:rPr>
        <w:t xml:space="preserve">одним Участником размещения заказа при условии, что поданные ранее заявки таким Участником не отозваны, все поданные Участником размещения заказа заявки на участие в аукционе </w:t>
      </w:r>
      <w:r>
        <w:rPr>
          <w:szCs w:val="24"/>
        </w:rPr>
        <w:t>отклоняются</w:t>
      </w:r>
      <w:r w:rsidRPr="009C673B">
        <w:rPr>
          <w:szCs w:val="24"/>
        </w:rPr>
        <w:t>.</w:t>
      </w:r>
    </w:p>
    <w:p w:rsidR="003A308F" w:rsidRPr="009C673B" w:rsidRDefault="003A308F" w:rsidP="003A308F">
      <w:pPr>
        <w:pStyle w:val="39"/>
        <w:tabs>
          <w:tab w:val="num" w:pos="900"/>
        </w:tabs>
        <w:ind w:firstLine="540"/>
      </w:pPr>
    </w:p>
    <w:p w:rsidR="003A308F" w:rsidRDefault="003A308F" w:rsidP="003A308F">
      <w:pPr>
        <w:pStyle w:val="02statia2"/>
        <w:tabs>
          <w:tab w:val="left" w:pos="1600"/>
        </w:tabs>
        <w:spacing w:before="0" w:line="240" w:lineRule="auto"/>
        <w:rPr>
          <w:rFonts w:ascii="Times New Roman" w:hAnsi="Times New Roman"/>
          <w:b/>
          <w:color w:val="auto"/>
          <w:sz w:val="24"/>
          <w:szCs w:val="24"/>
        </w:rPr>
      </w:pPr>
    </w:p>
    <w:p w:rsidR="003A308F" w:rsidRDefault="003A308F" w:rsidP="003A308F">
      <w:pPr>
        <w:pStyle w:val="02statia2"/>
        <w:tabs>
          <w:tab w:val="left" w:pos="1600"/>
        </w:tabs>
        <w:spacing w:before="0" w:line="240" w:lineRule="auto"/>
        <w:ind w:hanging="1480"/>
        <w:rPr>
          <w:rFonts w:ascii="Times New Roman" w:hAnsi="Times New Roman"/>
          <w:b/>
          <w:color w:val="auto"/>
          <w:sz w:val="24"/>
          <w:szCs w:val="24"/>
        </w:rPr>
      </w:pPr>
      <w:r w:rsidRPr="009C673B">
        <w:rPr>
          <w:rFonts w:ascii="Times New Roman" w:hAnsi="Times New Roman"/>
          <w:b/>
          <w:color w:val="auto"/>
          <w:sz w:val="24"/>
          <w:szCs w:val="24"/>
        </w:rPr>
        <w:t>Отзыв заявок на участие в аукционе</w:t>
      </w:r>
    </w:p>
    <w:p w:rsidR="003A308F" w:rsidRPr="009C673B" w:rsidRDefault="003A308F" w:rsidP="003A308F">
      <w:pPr>
        <w:pStyle w:val="02statia2"/>
        <w:tabs>
          <w:tab w:val="left" w:pos="1600"/>
        </w:tabs>
        <w:spacing w:before="0" w:line="240" w:lineRule="auto"/>
        <w:ind w:hanging="1480"/>
        <w:rPr>
          <w:rFonts w:ascii="Times New Roman" w:hAnsi="Times New Roman"/>
          <w:b/>
          <w:color w:val="auto"/>
          <w:sz w:val="24"/>
          <w:szCs w:val="24"/>
        </w:rPr>
      </w:pPr>
    </w:p>
    <w:p w:rsidR="003A308F" w:rsidRPr="009C673B" w:rsidRDefault="003A308F" w:rsidP="003A308F">
      <w:pPr>
        <w:pStyle w:val="02statia2"/>
        <w:widowControl w:val="0"/>
        <w:tabs>
          <w:tab w:val="left" w:pos="1600"/>
        </w:tabs>
        <w:spacing w:before="0" w:line="240" w:lineRule="auto"/>
        <w:ind w:left="0" w:firstLine="641"/>
        <w:rPr>
          <w:rFonts w:ascii="Times New Roman" w:hAnsi="Times New Roman"/>
          <w:color w:val="auto"/>
          <w:sz w:val="24"/>
          <w:szCs w:val="24"/>
        </w:rPr>
      </w:pPr>
      <w:r w:rsidRPr="009C673B">
        <w:rPr>
          <w:rFonts w:ascii="Times New Roman" w:hAnsi="Times New Roman"/>
          <w:color w:val="auto"/>
          <w:sz w:val="24"/>
          <w:szCs w:val="24"/>
        </w:rPr>
        <w:t>Участник размещения заказа вправе отозвать свою заявку на участие в аукционе после ее подачи в любое время при условии, что письменное уведомление об отзыве будет получено Заказчиком, Специализированной организацией до дня и времени начала рассмотрения заявок на участие в аукционе</w:t>
      </w:r>
      <w:r>
        <w:rPr>
          <w:rFonts w:ascii="Times New Roman" w:hAnsi="Times New Roman"/>
          <w:color w:val="auto"/>
          <w:sz w:val="24"/>
          <w:szCs w:val="24"/>
        </w:rPr>
        <w:t xml:space="preserve"> (образец уведомления об отзыве заявки прилагается</w:t>
      </w:r>
      <w:r w:rsidR="008E1AD0">
        <w:rPr>
          <w:rFonts w:ascii="Times New Roman" w:hAnsi="Times New Roman"/>
          <w:color w:val="auto"/>
          <w:sz w:val="24"/>
          <w:szCs w:val="24"/>
        </w:rPr>
        <w:t xml:space="preserve"> (Форма №8)</w:t>
      </w:r>
      <w:r>
        <w:rPr>
          <w:rFonts w:ascii="Times New Roman" w:hAnsi="Times New Roman"/>
          <w:color w:val="auto"/>
          <w:sz w:val="24"/>
          <w:szCs w:val="24"/>
        </w:rPr>
        <w:t>)</w:t>
      </w:r>
      <w:r w:rsidRPr="009C673B">
        <w:rPr>
          <w:rFonts w:ascii="Times New Roman" w:hAnsi="Times New Roman"/>
          <w:color w:val="auto"/>
          <w:sz w:val="24"/>
          <w:szCs w:val="24"/>
        </w:rPr>
        <w:t>.</w:t>
      </w:r>
    </w:p>
    <w:p w:rsidR="003A308F" w:rsidRPr="009C673B" w:rsidRDefault="003A308F" w:rsidP="003A308F">
      <w:pPr>
        <w:pStyle w:val="02statia3"/>
        <w:tabs>
          <w:tab w:val="left" w:pos="12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Уведомление об отзыве заявки на участие в аукционе, полученное после дня и времени начала рассмотрения заявок, не будет принято во внимание, поданная заявка на участие в аукционе будет рассматриваться как действительная</w:t>
      </w:r>
      <w:r>
        <w:rPr>
          <w:rFonts w:ascii="Times New Roman" w:hAnsi="Times New Roman"/>
          <w:color w:val="auto"/>
          <w:sz w:val="24"/>
          <w:szCs w:val="24"/>
        </w:rPr>
        <w:t>.</w:t>
      </w:r>
    </w:p>
    <w:p w:rsidR="003A308F" w:rsidRPr="009C673B" w:rsidRDefault="003A308F" w:rsidP="003A308F">
      <w:pPr>
        <w:pStyle w:val="02statia3"/>
        <w:spacing w:before="0" w:line="240" w:lineRule="auto"/>
        <w:ind w:left="0" w:firstLine="643"/>
        <w:rPr>
          <w:rFonts w:ascii="Times New Roman" w:hAnsi="Times New Roman"/>
          <w:color w:val="auto"/>
          <w:sz w:val="24"/>
          <w:szCs w:val="24"/>
        </w:rPr>
      </w:pPr>
    </w:p>
    <w:p w:rsidR="003A308F" w:rsidRDefault="003A308F" w:rsidP="003A308F">
      <w:pPr>
        <w:pStyle w:val="02statia1"/>
        <w:tabs>
          <w:tab w:val="left" w:pos="1600"/>
        </w:tabs>
        <w:spacing w:before="0" w:line="240" w:lineRule="auto"/>
        <w:ind w:left="0" w:right="0" w:firstLine="643"/>
        <w:rPr>
          <w:rFonts w:ascii="Times New Roman" w:hAnsi="Times New Roman"/>
        </w:rPr>
      </w:pPr>
      <w:r w:rsidRPr="009C673B">
        <w:rPr>
          <w:rFonts w:ascii="Times New Roman" w:hAnsi="Times New Roman"/>
        </w:rPr>
        <w:t>Обеспечение заявки на участие в аукционе</w:t>
      </w:r>
    </w:p>
    <w:p w:rsidR="003A308F" w:rsidRPr="009C673B" w:rsidRDefault="003A308F" w:rsidP="003A308F">
      <w:pPr>
        <w:pStyle w:val="02statia1"/>
        <w:tabs>
          <w:tab w:val="left" w:pos="1600"/>
        </w:tabs>
        <w:spacing w:before="0" w:line="240" w:lineRule="auto"/>
        <w:ind w:left="0" w:right="0" w:firstLine="643"/>
        <w:rPr>
          <w:rFonts w:ascii="Times New Roman" w:hAnsi="Times New Roman"/>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Если требуется в </w:t>
      </w:r>
      <w:hyperlink w:anchor="Информационная_карта_аукциона" w:history="1">
        <w:hyperlink w:anchor="Информационная_карта_аукциона" w:history="1">
          <w:r w:rsidRPr="00461218">
            <w:rPr>
              <w:rStyle w:val="af4"/>
              <w:rFonts w:ascii="Times New Roman" w:hAnsi="Times New Roman"/>
              <w:b/>
              <w:i/>
              <w:color w:val="auto"/>
              <w:sz w:val="24"/>
              <w:szCs w:val="24"/>
              <w:u w:val="none"/>
            </w:rPr>
            <w:t>Информационной карте</w:t>
          </w:r>
        </w:hyperlink>
      </w:hyperlink>
      <w:r w:rsidRPr="00461218">
        <w:rPr>
          <w:rFonts w:ascii="Times New Roman" w:hAnsi="Times New Roman"/>
          <w:color w:val="auto"/>
          <w:sz w:val="24"/>
          <w:szCs w:val="24"/>
        </w:rPr>
        <w:t>,</w:t>
      </w:r>
      <w:r w:rsidRPr="009C673B">
        <w:rPr>
          <w:rFonts w:ascii="Times New Roman" w:hAnsi="Times New Roman"/>
          <w:color w:val="auto"/>
          <w:sz w:val="24"/>
          <w:szCs w:val="24"/>
        </w:rPr>
        <w:t xml:space="preserve"> Участники размещения заказа в составе заявки на участие в аукционе предоставляют обеспечение заявки на сумму, указанную в </w:t>
      </w:r>
      <w:hyperlink w:anchor="Информационная_карта_аукциона" w:history="1">
        <w:r w:rsidRPr="00461218">
          <w:rPr>
            <w:rStyle w:val="af4"/>
            <w:rFonts w:ascii="Times New Roman" w:hAnsi="Times New Roman"/>
            <w:b/>
            <w:i/>
            <w:color w:val="auto"/>
            <w:sz w:val="24"/>
            <w:szCs w:val="24"/>
            <w:u w:val="none"/>
          </w:rPr>
          <w:t>Информационной карте</w:t>
        </w:r>
      </w:hyperlink>
      <w:r w:rsidRPr="00461218">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Обеспечение заявки должно отвечать следующим требованиям:</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в качестве обеспечения заявки на участие в аукционе используются только денежные средства;</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в качестве документа, подтверждающего внесение обеспечения заявки, должн</w:t>
      </w:r>
      <w:r w:rsidR="003C6791">
        <w:rPr>
          <w:rFonts w:ascii="Times New Roman" w:hAnsi="Times New Roman"/>
          <w:color w:val="auto"/>
          <w:sz w:val="24"/>
          <w:szCs w:val="24"/>
        </w:rPr>
        <w:t>а</w:t>
      </w:r>
      <w:r w:rsidRPr="009C673B">
        <w:rPr>
          <w:rFonts w:ascii="Times New Roman" w:hAnsi="Times New Roman"/>
          <w:color w:val="auto"/>
          <w:sz w:val="24"/>
          <w:szCs w:val="24"/>
        </w:rPr>
        <w:t xml:space="preserve"> быть </w:t>
      </w:r>
      <w:r w:rsidR="003C6791">
        <w:rPr>
          <w:rFonts w:ascii="Times New Roman" w:hAnsi="Times New Roman"/>
          <w:color w:val="auto"/>
          <w:sz w:val="24"/>
          <w:szCs w:val="24"/>
        </w:rPr>
        <w:t>копия</w:t>
      </w:r>
      <w:r w:rsidRPr="009C673B">
        <w:rPr>
          <w:rFonts w:ascii="Times New Roman" w:hAnsi="Times New Roman"/>
          <w:color w:val="auto"/>
          <w:sz w:val="24"/>
          <w:szCs w:val="24"/>
        </w:rPr>
        <w:t xml:space="preserve"> платежно</w:t>
      </w:r>
      <w:r w:rsidR="003C6791">
        <w:rPr>
          <w:rFonts w:ascii="Times New Roman" w:hAnsi="Times New Roman"/>
          <w:color w:val="auto"/>
          <w:sz w:val="24"/>
          <w:szCs w:val="24"/>
        </w:rPr>
        <w:t>го</w:t>
      </w:r>
      <w:r w:rsidRPr="009C673B">
        <w:rPr>
          <w:rFonts w:ascii="Times New Roman" w:hAnsi="Times New Roman"/>
          <w:color w:val="auto"/>
          <w:sz w:val="24"/>
          <w:szCs w:val="24"/>
        </w:rPr>
        <w:t xml:space="preserve"> поручени</w:t>
      </w:r>
      <w:r w:rsidR="003C6791">
        <w:rPr>
          <w:rFonts w:ascii="Times New Roman" w:hAnsi="Times New Roman"/>
          <w:color w:val="auto"/>
          <w:sz w:val="24"/>
          <w:szCs w:val="24"/>
        </w:rPr>
        <w:t>я</w:t>
      </w:r>
      <w:r w:rsidRPr="009C673B">
        <w:rPr>
          <w:rFonts w:ascii="Times New Roman" w:hAnsi="Times New Roman"/>
          <w:color w:val="auto"/>
          <w:sz w:val="24"/>
          <w:szCs w:val="24"/>
        </w:rPr>
        <w:t xml:space="preserve"> с отметкой банка об оплате. В том случае, если перевод денежных средств осуществляется Участником размещения заказа при помощи системы «Банк-клиент», то должна быть приложена </w:t>
      </w:r>
      <w:r w:rsidR="003C6791">
        <w:rPr>
          <w:rFonts w:ascii="Times New Roman" w:hAnsi="Times New Roman"/>
          <w:color w:val="auto"/>
          <w:sz w:val="24"/>
          <w:szCs w:val="24"/>
        </w:rPr>
        <w:t>копия</w:t>
      </w:r>
      <w:r w:rsidRPr="009C673B">
        <w:rPr>
          <w:rFonts w:ascii="Times New Roman" w:hAnsi="Times New Roman"/>
          <w:color w:val="auto"/>
          <w:sz w:val="24"/>
          <w:szCs w:val="24"/>
        </w:rPr>
        <w:t xml:space="preserve"> выписк</w:t>
      </w:r>
      <w:r w:rsidR="003C6791">
        <w:rPr>
          <w:rFonts w:ascii="Times New Roman" w:hAnsi="Times New Roman"/>
          <w:color w:val="auto"/>
          <w:sz w:val="24"/>
          <w:szCs w:val="24"/>
        </w:rPr>
        <w:t>и</w:t>
      </w:r>
      <w:r w:rsidRPr="009C673B">
        <w:rPr>
          <w:rFonts w:ascii="Times New Roman" w:hAnsi="Times New Roman"/>
          <w:color w:val="auto"/>
          <w:sz w:val="24"/>
          <w:szCs w:val="24"/>
        </w:rPr>
        <w:t xml:space="preserve"> из банка, подтверждающая факт перевода денежных средств</w:t>
      </w:r>
      <w:r w:rsidRPr="00CB2078">
        <w:rPr>
          <w:rFonts w:ascii="Times New Roman" w:hAnsi="Times New Roman"/>
          <w:color w:val="auto"/>
          <w:sz w:val="24"/>
          <w:szCs w:val="24"/>
        </w:rPr>
        <w:t>;</w:t>
      </w:r>
    </w:p>
    <w:p w:rsidR="007066DC" w:rsidRPr="009C673B" w:rsidRDefault="007066DC" w:rsidP="007066DC">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003A308F">
        <w:rPr>
          <w:rFonts w:ascii="Times New Roman" w:hAnsi="Times New Roman"/>
          <w:color w:val="auto"/>
          <w:sz w:val="24"/>
          <w:szCs w:val="24"/>
        </w:rPr>
        <w:t xml:space="preserve"> - </w:t>
      </w:r>
      <w:r w:rsidR="003A308F" w:rsidRPr="009C673B">
        <w:rPr>
          <w:rFonts w:ascii="Times New Roman" w:hAnsi="Times New Roman"/>
          <w:color w:val="auto"/>
          <w:sz w:val="24"/>
          <w:szCs w:val="24"/>
        </w:rPr>
        <w:t xml:space="preserve">обеспечение заявки на участие в аукционе должно быть перечислено по реквизитам, указанным в </w:t>
      </w:r>
      <w:hyperlink w:anchor="Информационная_карта_аукциона" w:history="1">
        <w:r w:rsidRPr="00461218">
          <w:rPr>
            <w:rStyle w:val="af4"/>
            <w:rFonts w:ascii="Times New Roman" w:hAnsi="Times New Roman"/>
            <w:b/>
            <w:i/>
            <w:color w:val="auto"/>
            <w:sz w:val="24"/>
            <w:szCs w:val="24"/>
            <w:u w:val="none"/>
          </w:rPr>
          <w:t>Информационной карте</w:t>
        </w:r>
      </w:hyperlink>
      <w:r w:rsidRPr="00461218">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Обеспечение заявки на участие в аукционе возвращается:</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в течение пяти рабочих дней со дня принятия Заказчиком решения об отказе от проведения открытого аукциона;</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 xml:space="preserve">в течение пяти рабочих дней со дня поступления Заказчику, Специализированной организации уведомления об отзыве Участником </w:t>
      </w:r>
      <w:r>
        <w:rPr>
          <w:rFonts w:ascii="Times New Roman" w:hAnsi="Times New Roman"/>
          <w:color w:val="auto"/>
          <w:sz w:val="24"/>
          <w:szCs w:val="24"/>
        </w:rPr>
        <w:t xml:space="preserve"> своей </w:t>
      </w:r>
      <w:r w:rsidRPr="009C673B">
        <w:rPr>
          <w:rFonts w:ascii="Times New Roman" w:hAnsi="Times New Roman"/>
          <w:color w:val="auto"/>
          <w:sz w:val="24"/>
          <w:szCs w:val="24"/>
        </w:rPr>
        <w:t>заявки на участие в аукционе;</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Участникам размещения заказа, заявки которых получены после окончания срока подачи заявок, в течение пяти рабочих дней со дня по</w:t>
      </w:r>
      <w:r>
        <w:rPr>
          <w:rFonts w:ascii="Times New Roman" w:hAnsi="Times New Roman"/>
          <w:color w:val="auto"/>
          <w:sz w:val="24"/>
          <w:szCs w:val="24"/>
        </w:rPr>
        <w:t>лучения таких заявок</w:t>
      </w:r>
      <w:r w:rsidRPr="009C673B">
        <w:rPr>
          <w:rFonts w:ascii="Times New Roman" w:hAnsi="Times New Roman"/>
          <w:color w:val="auto"/>
          <w:sz w:val="24"/>
          <w:szCs w:val="24"/>
        </w:rPr>
        <w:t>;</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в течение пяти рабочих дней со дня подписания протокола рассмотрения заявок на участие в аукционе Участнику (ам), не допущенному к участию в аукционе;</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 xml:space="preserve">в течение пяти рабочих дней со дня заключения государственного контракта </w:t>
      </w:r>
      <w:r w:rsidRPr="009C673B">
        <w:rPr>
          <w:rFonts w:ascii="Times New Roman" w:hAnsi="Times New Roman"/>
          <w:color w:val="auto"/>
          <w:sz w:val="24"/>
          <w:szCs w:val="24"/>
          <w:lang w:val="en-US"/>
        </w:rPr>
        <w:t>c</w:t>
      </w:r>
      <w:r w:rsidRPr="009C673B">
        <w:rPr>
          <w:rFonts w:ascii="Times New Roman" w:hAnsi="Times New Roman"/>
          <w:color w:val="auto"/>
          <w:sz w:val="24"/>
          <w:szCs w:val="24"/>
        </w:rPr>
        <w:t xml:space="preserve"> Участником размещения заказа, подавшим единственную заявку на участие в аукционе, соответствующую требованиям и условиям, предусмотренным документацией об аукционе, или с Участником размещения заказа</w:t>
      </w:r>
      <w:r>
        <w:rPr>
          <w:rFonts w:ascii="Times New Roman" w:hAnsi="Times New Roman"/>
          <w:color w:val="auto"/>
          <w:sz w:val="24"/>
          <w:szCs w:val="24"/>
        </w:rPr>
        <w:t>,</w:t>
      </w:r>
      <w:r w:rsidRPr="009C673B">
        <w:rPr>
          <w:rFonts w:ascii="Times New Roman" w:hAnsi="Times New Roman"/>
          <w:color w:val="auto"/>
          <w:sz w:val="24"/>
          <w:szCs w:val="24"/>
        </w:rPr>
        <w:t xml:space="preserve"> единственно допущенным к участию в аукционе и признанному Участником аукциона;</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в течение пяти рабочих дней со дня подписания протокола аукциона Участникам, которые участвовали в аукционе, но не стали Победителями аукциона, за исключением Участника аукциона, который сделал предпоследнее предложение о цене контракта;</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в течение пяти рабочих дней со дня заключения государственного контракта с единственным Участником аукциона, присутствующим на процедуре проведения аукциона;</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в течение пяти рабочих дней со дня подписания протокола аукциона, если в связи с отсутствием предложений о цене контракта, предусматривающих более низкую цену контракта, чем начальная (максимальная) цена контракта</w:t>
      </w:r>
      <w:r>
        <w:rPr>
          <w:rFonts w:ascii="Times New Roman" w:hAnsi="Times New Roman"/>
          <w:color w:val="auto"/>
          <w:sz w:val="24"/>
          <w:szCs w:val="24"/>
        </w:rPr>
        <w:t xml:space="preserve"> (цена лота)</w:t>
      </w:r>
      <w:r w:rsidRPr="009C673B">
        <w:rPr>
          <w:rFonts w:ascii="Times New Roman" w:hAnsi="Times New Roman"/>
          <w:color w:val="auto"/>
          <w:sz w:val="24"/>
          <w:szCs w:val="24"/>
        </w:rPr>
        <w:t>, «шаг аукциона» снижен до 0,5 процента начальной</w:t>
      </w:r>
      <w:r>
        <w:rPr>
          <w:rFonts w:ascii="Times New Roman" w:hAnsi="Times New Roman"/>
          <w:color w:val="auto"/>
          <w:sz w:val="24"/>
          <w:szCs w:val="24"/>
        </w:rPr>
        <w:t xml:space="preserve"> (максимальной)</w:t>
      </w:r>
      <w:r w:rsidRPr="009C673B">
        <w:rPr>
          <w:rFonts w:ascii="Times New Roman" w:hAnsi="Times New Roman"/>
          <w:color w:val="auto"/>
          <w:sz w:val="24"/>
          <w:szCs w:val="24"/>
        </w:rPr>
        <w:t xml:space="preserve"> цены контракта и после троекратного объявления предложения о цене контракта, не поступило ни одного предложения о цене контракта, которое предусматривало бы более низкую цену контракта, и аукцион признан несостоявшимся;</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в течение пяти рабочих дней со дня подписания протокола аукциона Участнику аукциона, не явившемуся на процедуру проведения аукциона;</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 xml:space="preserve">в течение пяти рабочих дней со дня подписания протокола аукциона Участнику аукциона, представитель которого не допущен на процедуру проведения аукциона ввиду отсутствия у </w:t>
      </w:r>
      <w:r>
        <w:rPr>
          <w:rFonts w:ascii="Times New Roman" w:hAnsi="Times New Roman"/>
          <w:color w:val="auto"/>
          <w:sz w:val="24"/>
          <w:szCs w:val="24"/>
        </w:rPr>
        <w:t>н</w:t>
      </w:r>
      <w:r w:rsidRPr="009C673B">
        <w:rPr>
          <w:rFonts w:ascii="Times New Roman" w:hAnsi="Times New Roman"/>
          <w:color w:val="auto"/>
          <w:sz w:val="24"/>
          <w:szCs w:val="24"/>
        </w:rPr>
        <w:t>его полномочий либо документов</w:t>
      </w:r>
      <w:r>
        <w:rPr>
          <w:rFonts w:ascii="Times New Roman" w:hAnsi="Times New Roman"/>
          <w:color w:val="auto"/>
          <w:sz w:val="24"/>
          <w:szCs w:val="24"/>
        </w:rPr>
        <w:t>,</w:t>
      </w:r>
      <w:r w:rsidRPr="009C673B">
        <w:rPr>
          <w:rFonts w:ascii="Times New Roman" w:hAnsi="Times New Roman"/>
          <w:color w:val="auto"/>
          <w:sz w:val="24"/>
          <w:szCs w:val="24"/>
        </w:rPr>
        <w:t xml:space="preserve"> их подтверждающих;</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Участнику аукциона, который сделал предпоследнее предложение о цене контракта, в течение пяти рабочих дней со дня заключения государственного контракта с Победителем аукциона или с таким Участником аукциона;</w:t>
      </w:r>
    </w:p>
    <w:p w:rsidR="003A308F"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в течение пяти рабочих дней со дня заключения государственного контракта с Участником аукциона, признанным Победителем аукциона.</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p>
    <w:p w:rsidR="003A308F" w:rsidRPr="009C673B" w:rsidRDefault="003A308F" w:rsidP="003A308F">
      <w:pPr>
        <w:pStyle w:val="02statia2"/>
        <w:tabs>
          <w:tab w:val="num"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Обеспечение заявки может быть удержано в следующих случаях:</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уклонения Победителя аукциона от заключения государственного контракта;</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уклонения Участника аукциона, который сделал предпоследнее предложение о цене контракта, от заключения государственного контракта</w:t>
      </w:r>
      <w:r>
        <w:rPr>
          <w:rFonts w:ascii="Times New Roman" w:hAnsi="Times New Roman"/>
          <w:color w:val="auto"/>
          <w:sz w:val="24"/>
          <w:szCs w:val="24"/>
        </w:rPr>
        <w:t>,</w:t>
      </w:r>
      <w:r w:rsidRPr="009C673B">
        <w:rPr>
          <w:rFonts w:ascii="Times New Roman" w:hAnsi="Times New Roman"/>
          <w:color w:val="auto"/>
          <w:sz w:val="24"/>
          <w:szCs w:val="24"/>
        </w:rPr>
        <w:t xml:space="preserve"> в случае, если Победитель аукциона уклонился от заключения государственного контракта;</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 xml:space="preserve">уклонения Участника размещения заказа, подавшего единственную заявку на участие в аукционе от заключения государственного контракта, если указанная заявка соответствует требованиям и условиям, предусмотренным документацией об аукционе; </w:t>
      </w:r>
    </w:p>
    <w:p w:rsidR="003A308F" w:rsidRPr="009C673B" w:rsidRDefault="003A308F" w:rsidP="003A308F">
      <w:pPr>
        <w:pStyle w:val="02statia2"/>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уклонения единственного допущенного к участию в аукционе и признанного Участником аукциона Участника от заключения государственного контракта;</w:t>
      </w:r>
    </w:p>
    <w:p w:rsidR="003A308F" w:rsidRPr="009C673B" w:rsidRDefault="003A308F" w:rsidP="003A308F">
      <w:pPr>
        <w:pStyle w:val="02statia3"/>
        <w:tabs>
          <w:tab w:val="num" w:pos="2140"/>
        </w:tabs>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уклонения единственного Участника аукциона, присутствующего на процедуре проведения аукциона от заключения государственного контракта;</w:t>
      </w:r>
    </w:p>
    <w:p w:rsidR="003A308F" w:rsidRPr="009C673B" w:rsidRDefault="003A308F" w:rsidP="003A308F">
      <w:pPr>
        <w:pStyle w:val="02statia3"/>
        <w:tabs>
          <w:tab w:val="num" w:pos="2140"/>
        </w:tabs>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Pr="009C673B">
        <w:rPr>
          <w:rFonts w:ascii="Times New Roman" w:hAnsi="Times New Roman"/>
          <w:color w:val="auto"/>
          <w:sz w:val="24"/>
          <w:szCs w:val="24"/>
        </w:rPr>
        <w:t>уклонения Участника размещения заказа, являющегося одновременно Победителем аукциона и Участником аукциона, сделавшим предпоследнее предложение о цене контракта, от заключения государственного контракта в качестве Победителя аукциона.</w:t>
      </w:r>
    </w:p>
    <w:p w:rsidR="003A308F" w:rsidRDefault="003A308F" w:rsidP="003A308F">
      <w:pPr>
        <w:pStyle w:val="02statia3"/>
        <w:spacing w:before="0" w:line="240" w:lineRule="auto"/>
        <w:ind w:left="0" w:firstLine="643"/>
        <w:rPr>
          <w:rFonts w:ascii="Times New Roman" w:hAnsi="Times New Roman"/>
          <w:color w:val="auto"/>
          <w:sz w:val="24"/>
          <w:szCs w:val="24"/>
        </w:rPr>
      </w:pPr>
    </w:p>
    <w:p w:rsidR="003A308F" w:rsidRPr="009C673B" w:rsidRDefault="003A308F" w:rsidP="003A308F">
      <w:pPr>
        <w:pStyle w:val="02statia3"/>
        <w:spacing w:before="0" w:line="240" w:lineRule="auto"/>
        <w:ind w:left="0" w:firstLine="643"/>
        <w:rPr>
          <w:rFonts w:ascii="Times New Roman" w:hAnsi="Times New Roman"/>
          <w:color w:val="auto"/>
          <w:sz w:val="24"/>
          <w:szCs w:val="24"/>
        </w:rPr>
      </w:pPr>
    </w:p>
    <w:p w:rsidR="003A308F" w:rsidRPr="004304E4" w:rsidRDefault="003A308F" w:rsidP="003A308F">
      <w:pPr>
        <w:pStyle w:val="02statia1"/>
        <w:tabs>
          <w:tab w:val="left" w:pos="1600"/>
        </w:tabs>
        <w:spacing w:before="0" w:line="240" w:lineRule="auto"/>
        <w:ind w:left="0" w:right="0" w:firstLine="643"/>
        <w:rPr>
          <w:rFonts w:ascii="Times New Roman" w:hAnsi="Times New Roman"/>
          <w:sz w:val="28"/>
          <w:szCs w:val="28"/>
        </w:rPr>
      </w:pPr>
      <w:r>
        <w:rPr>
          <w:rFonts w:ascii="Times New Roman" w:hAnsi="Times New Roman"/>
          <w:caps/>
        </w:rPr>
        <w:t>1.2.</w:t>
      </w:r>
      <w:r w:rsidRPr="009C673B">
        <w:rPr>
          <w:rFonts w:ascii="Times New Roman" w:hAnsi="Times New Roman"/>
          <w:caps/>
        </w:rPr>
        <w:t>5</w:t>
      </w:r>
      <w:r w:rsidRPr="004304E4">
        <w:rPr>
          <w:rFonts w:ascii="Times New Roman" w:hAnsi="Times New Roman"/>
          <w:caps/>
          <w:sz w:val="28"/>
          <w:szCs w:val="28"/>
        </w:rPr>
        <w:t xml:space="preserve">. </w:t>
      </w:r>
      <w:r>
        <w:rPr>
          <w:rFonts w:ascii="Times New Roman" w:hAnsi="Times New Roman"/>
          <w:sz w:val="28"/>
          <w:szCs w:val="28"/>
        </w:rPr>
        <w:t>Порядок р</w:t>
      </w:r>
      <w:r w:rsidRPr="004304E4">
        <w:rPr>
          <w:rFonts w:ascii="Times New Roman" w:hAnsi="Times New Roman"/>
          <w:sz w:val="28"/>
          <w:szCs w:val="28"/>
        </w:rPr>
        <w:t>ассмотрени</w:t>
      </w:r>
      <w:r>
        <w:rPr>
          <w:rFonts w:ascii="Times New Roman" w:hAnsi="Times New Roman"/>
          <w:sz w:val="28"/>
          <w:szCs w:val="28"/>
        </w:rPr>
        <w:t xml:space="preserve">я </w:t>
      </w:r>
      <w:r w:rsidRPr="004304E4">
        <w:rPr>
          <w:rFonts w:ascii="Times New Roman" w:hAnsi="Times New Roman"/>
          <w:sz w:val="28"/>
          <w:szCs w:val="28"/>
        </w:rPr>
        <w:t>заявок на участие в аукционе</w:t>
      </w:r>
    </w:p>
    <w:p w:rsidR="003A308F" w:rsidRPr="009C673B" w:rsidRDefault="003A308F" w:rsidP="003A308F">
      <w:pPr>
        <w:pStyle w:val="03zagolovok2"/>
        <w:tabs>
          <w:tab w:val="left" w:pos="2400"/>
        </w:tabs>
        <w:spacing w:before="0" w:after="0" w:line="240" w:lineRule="auto"/>
        <w:ind w:firstLine="643"/>
        <w:rPr>
          <w:rFonts w:ascii="Times New Roman" w:hAnsi="Times New Roman"/>
          <w:caps/>
          <w:color w:val="auto"/>
          <w:sz w:val="24"/>
          <w:szCs w:val="24"/>
        </w:rPr>
      </w:pPr>
      <w:r>
        <w:rPr>
          <w:rFonts w:ascii="Times New Roman" w:hAnsi="Times New Roman"/>
          <w:caps/>
          <w:color w:val="auto"/>
          <w:sz w:val="24"/>
          <w:szCs w:val="24"/>
        </w:rPr>
        <w:t xml:space="preserve">  </w:t>
      </w:r>
    </w:p>
    <w:p w:rsidR="003A308F" w:rsidRDefault="003A308F" w:rsidP="003A308F">
      <w:pPr>
        <w:pStyle w:val="02statia1"/>
        <w:tabs>
          <w:tab w:val="left" w:pos="1600"/>
        </w:tabs>
        <w:spacing w:before="0" w:line="240" w:lineRule="auto"/>
        <w:ind w:left="0" w:right="0" w:firstLine="643"/>
        <w:rPr>
          <w:rFonts w:ascii="Times New Roman" w:hAnsi="Times New Roman"/>
        </w:rPr>
      </w:pPr>
      <w:r w:rsidRPr="009C673B">
        <w:rPr>
          <w:rFonts w:ascii="Times New Roman" w:hAnsi="Times New Roman"/>
        </w:rPr>
        <w:t>Рассмотрение заявок на участие в аукционе</w:t>
      </w:r>
    </w:p>
    <w:p w:rsidR="003A308F" w:rsidRPr="009C673B" w:rsidRDefault="003A308F" w:rsidP="003A308F">
      <w:pPr>
        <w:pStyle w:val="02statia1"/>
        <w:tabs>
          <w:tab w:val="left" w:pos="1600"/>
        </w:tabs>
        <w:spacing w:before="0" w:line="240" w:lineRule="auto"/>
        <w:ind w:left="0" w:right="0" w:firstLine="643"/>
        <w:rPr>
          <w:rFonts w:ascii="Times New Roman" w:hAnsi="Times New Roman"/>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Аукционная комиссия рассматривает заявки на участие в аукционе на предмет их соответствия требованиям, установленным документацией об аукционе и соответствие Участников размещения заказа требованиям, установленным в настояще</w:t>
      </w:r>
      <w:r>
        <w:rPr>
          <w:rFonts w:ascii="Times New Roman" w:hAnsi="Times New Roman"/>
          <w:color w:val="auto"/>
          <w:sz w:val="24"/>
          <w:szCs w:val="24"/>
        </w:rPr>
        <w:t>й документации об аукционе</w:t>
      </w:r>
      <w:r w:rsidRPr="009C673B">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Рассмотрение  и оценка правоспособности Участника размещения заказа осуществляются по принципу: «соответствует требованиям к правоспособности» или «не соответствует требованиям к правоспособности». При этом учитывается выполнение только тех обязательных требований к правоспособности, которые указаны в </w:t>
      </w:r>
      <w:r>
        <w:rPr>
          <w:rFonts w:ascii="Times New Roman" w:hAnsi="Times New Roman"/>
          <w:color w:val="auto"/>
          <w:sz w:val="24"/>
          <w:szCs w:val="24"/>
        </w:rPr>
        <w:t>настоящей документации</w:t>
      </w:r>
      <w:r w:rsidR="00353174">
        <w:rPr>
          <w:rFonts w:ascii="Times New Roman" w:hAnsi="Times New Roman"/>
          <w:color w:val="auto"/>
          <w:sz w:val="24"/>
          <w:szCs w:val="24"/>
        </w:rPr>
        <w:t xml:space="preserve"> об</w:t>
      </w:r>
      <w:r w:rsidR="00353174" w:rsidRPr="00353174">
        <w:rPr>
          <w:rFonts w:ascii="Times New Roman" w:hAnsi="Times New Roman"/>
          <w:color w:val="auto"/>
          <w:sz w:val="24"/>
          <w:szCs w:val="24"/>
        </w:rPr>
        <w:t xml:space="preserve"> </w:t>
      </w:r>
      <w:r w:rsidR="00353174">
        <w:rPr>
          <w:rFonts w:ascii="Times New Roman" w:hAnsi="Times New Roman"/>
          <w:color w:val="auto"/>
          <w:sz w:val="24"/>
          <w:szCs w:val="24"/>
        </w:rPr>
        <w:t>аукционе</w:t>
      </w:r>
      <w:r w:rsidRPr="009C673B">
        <w:rPr>
          <w:rFonts w:ascii="Times New Roman" w:hAnsi="Times New Roman"/>
          <w:color w:val="auto"/>
          <w:sz w:val="24"/>
          <w:szCs w:val="24"/>
        </w:rPr>
        <w:t xml:space="preserve">. Оценка правоспособности Участников размещения заказа проводится на основании </w:t>
      </w:r>
      <w:r>
        <w:rPr>
          <w:rFonts w:ascii="Times New Roman" w:hAnsi="Times New Roman"/>
          <w:color w:val="auto"/>
          <w:sz w:val="24"/>
          <w:szCs w:val="24"/>
        </w:rPr>
        <w:t xml:space="preserve"> </w:t>
      </w:r>
      <w:r w:rsidRPr="009C673B">
        <w:rPr>
          <w:rFonts w:ascii="Times New Roman" w:hAnsi="Times New Roman"/>
          <w:color w:val="auto"/>
          <w:sz w:val="24"/>
          <w:szCs w:val="24"/>
        </w:rPr>
        <w:t xml:space="preserve">документов и сведений, </w:t>
      </w:r>
      <w:r>
        <w:rPr>
          <w:rFonts w:ascii="Times New Roman" w:hAnsi="Times New Roman"/>
          <w:color w:val="auto"/>
          <w:sz w:val="24"/>
          <w:szCs w:val="24"/>
        </w:rPr>
        <w:t xml:space="preserve"> представленных в заявке</w:t>
      </w:r>
      <w:r w:rsidRPr="009C673B">
        <w:rPr>
          <w:rFonts w:ascii="Times New Roman" w:hAnsi="Times New Roman"/>
          <w:color w:val="auto"/>
          <w:sz w:val="24"/>
          <w:szCs w:val="24"/>
        </w:rPr>
        <w:t xml:space="preserve">. </w:t>
      </w:r>
    </w:p>
    <w:p w:rsidR="003A308F" w:rsidRPr="00E26A5C"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Рассмотрение и оценка соответствия поставляемых товаров требованиям документации об аукционе осуществляются по принципу: «соответствуют требованиям» или «не соответствуют требованиям». При этом учитывается соответствие (несоответствие) только тем обязательным требованиям, которые указаны в</w:t>
      </w:r>
      <w:r w:rsidR="003E56C7">
        <w:rPr>
          <w:rFonts w:ascii="Times New Roman" w:hAnsi="Times New Roman"/>
          <w:color w:val="auto"/>
          <w:sz w:val="24"/>
          <w:szCs w:val="24"/>
        </w:rPr>
        <w:t xml:space="preserve"> </w:t>
      </w:r>
      <w:r>
        <w:rPr>
          <w:rFonts w:ascii="Times New Roman" w:hAnsi="Times New Roman"/>
          <w:color w:val="auto"/>
          <w:sz w:val="24"/>
          <w:szCs w:val="24"/>
        </w:rPr>
        <w:t>документации об аукционе,</w:t>
      </w:r>
      <w:r w:rsidRPr="009C673B">
        <w:rPr>
          <w:rFonts w:ascii="Times New Roman" w:hAnsi="Times New Roman"/>
          <w:color w:val="auto"/>
          <w:sz w:val="24"/>
          <w:szCs w:val="24"/>
        </w:rPr>
        <w:t xml:space="preserve"> </w:t>
      </w:r>
      <w:r>
        <w:rPr>
          <w:rFonts w:ascii="Times New Roman" w:hAnsi="Times New Roman"/>
          <w:color w:val="auto"/>
          <w:sz w:val="24"/>
          <w:szCs w:val="24"/>
        </w:rPr>
        <w:t>задании на аукцион.</w:t>
      </w:r>
      <w:r w:rsidRPr="00E26A5C">
        <w:rPr>
          <w:rFonts w:ascii="Times New Roman" w:hAnsi="Times New Roman"/>
          <w:color w:val="auto"/>
          <w:sz w:val="24"/>
          <w:szCs w:val="24"/>
        </w:rPr>
        <w:t xml:space="preserve">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Заказчик вправе запросить у соответствующих органов и организаций сведения подтверждающие соответствие Участника размещения заказа обязательным требованиям, указанным в настояще</w:t>
      </w:r>
      <w:r>
        <w:rPr>
          <w:rFonts w:ascii="Times New Roman" w:hAnsi="Times New Roman"/>
          <w:color w:val="auto"/>
          <w:sz w:val="24"/>
          <w:szCs w:val="24"/>
        </w:rPr>
        <w:t>й  документации об аукционе</w:t>
      </w:r>
      <w:r w:rsidRPr="009C673B">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В случае установления недостоверности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принятия арбитражным судом решения о признании Участника размещения заказа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Кодексом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размещения заказа не обжалует наличие указанной задолженности в соответствии с законодательством Российской Федерации, - Заказчик, Аукционная комиссия обязаны отстранить такого Участника от участия в аукционе на любом этапе его проведения.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Заявкой на участие в аукционе, отвечающей требованиям документации об аукционе, считается та, которая соответствует всем положениям, условиям  документации об аукционе и не содержит противоречий, существенных отклонений или оговорок. Противоречием, существенным отклонением или оговоркой являются те, которые:</w:t>
      </w:r>
    </w:p>
    <w:p w:rsidR="003A308F" w:rsidRPr="009C673B" w:rsidRDefault="009F6E32" w:rsidP="003A308F">
      <w:pPr>
        <w:pStyle w:val="02statia2"/>
        <w:tabs>
          <w:tab w:val="left" w:pos="12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003A308F" w:rsidRPr="00462E3F">
        <w:rPr>
          <w:rFonts w:ascii="Times New Roman" w:hAnsi="Times New Roman"/>
          <w:sz w:val="24"/>
          <w:szCs w:val="24"/>
        </w:rPr>
        <w:t>любым существенным образом оказывают влияние на количество (объем), качество поставляемых товаров, а также сопутствующих поставке работ</w:t>
      </w:r>
      <w:r w:rsidR="003A308F" w:rsidRPr="009C673B">
        <w:rPr>
          <w:rFonts w:ascii="Times New Roman" w:hAnsi="Times New Roman"/>
          <w:color w:val="auto"/>
          <w:sz w:val="24"/>
          <w:szCs w:val="24"/>
        </w:rPr>
        <w:t>;</w:t>
      </w:r>
    </w:p>
    <w:p w:rsidR="003A308F" w:rsidRPr="009C673B" w:rsidRDefault="009F6E32" w:rsidP="003A308F">
      <w:pPr>
        <w:pStyle w:val="02statia2"/>
        <w:tabs>
          <w:tab w:val="left" w:pos="12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003A308F" w:rsidRPr="009C673B">
        <w:rPr>
          <w:rFonts w:ascii="Times New Roman" w:hAnsi="Times New Roman"/>
          <w:color w:val="auto"/>
          <w:sz w:val="24"/>
          <w:szCs w:val="24"/>
        </w:rPr>
        <w:t>ограничивают любым образом права Заказчика или обязательства Исполнителя по государственному контракту, как они предусмотрены в документации об аукционе;</w:t>
      </w:r>
    </w:p>
    <w:p w:rsidR="003A308F" w:rsidRPr="009C673B" w:rsidRDefault="009F6E32" w:rsidP="003A308F">
      <w:pPr>
        <w:pStyle w:val="02statia2"/>
        <w:tabs>
          <w:tab w:val="left" w:pos="12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003A308F" w:rsidRPr="009C673B">
        <w:rPr>
          <w:rFonts w:ascii="Times New Roman" w:hAnsi="Times New Roman"/>
          <w:color w:val="auto"/>
          <w:sz w:val="24"/>
          <w:szCs w:val="24"/>
        </w:rPr>
        <w:t xml:space="preserve">каким-либо другим образом влияют на определение Победителя аукциона. </w:t>
      </w:r>
    </w:p>
    <w:p w:rsidR="003A308F" w:rsidRPr="009C673B" w:rsidRDefault="003A308F" w:rsidP="003A308F">
      <w:pPr>
        <w:pStyle w:val="02statia2"/>
        <w:tabs>
          <w:tab w:val="left" w:pos="12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Если в ходе рассмотрения заявок на участие в аукционе выясняется, что заявка на участие в аукционе содержит существенные отклонения от требований, установленных документацией об аукционе, Участник размещения заказа, предоставивший такую заявку не допускается к участию в аукционе.</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Аукционная комиссия может не принимать во внимание мелкие погрешности, несоответствия, неточности заявки на участие в аукционе, которые не представляют собой существенного отклонения.</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Срок рассмотрения заявок на участие в аукционе не может превышать десять дней со дня окончания подачи заявок на участие в аукционе.</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p>
    <w:p w:rsidR="003A308F" w:rsidRDefault="003A308F" w:rsidP="003A308F">
      <w:pPr>
        <w:pStyle w:val="02statia1"/>
        <w:tabs>
          <w:tab w:val="left" w:pos="1600"/>
        </w:tabs>
        <w:spacing w:before="0" w:line="240" w:lineRule="auto"/>
        <w:ind w:left="0" w:right="0" w:firstLine="643"/>
        <w:jc w:val="both"/>
        <w:rPr>
          <w:rFonts w:ascii="Times New Roman" w:hAnsi="Times New Roman"/>
        </w:rPr>
      </w:pPr>
      <w:r w:rsidRPr="009C673B">
        <w:rPr>
          <w:rFonts w:ascii="Times New Roman" w:hAnsi="Times New Roman"/>
        </w:rPr>
        <w:t>Преимущества (преференции) учреждениям и предприятиям уголовно исполнительной системы и (или) организациям инвалидов при размещении заказов</w:t>
      </w:r>
    </w:p>
    <w:p w:rsidR="003A308F" w:rsidRPr="009C673B" w:rsidRDefault="003A308F" w:rsidP="003A308F">
      <w:pPr>
        <w:pStyle w:val="02statia1"/>
        <w:tabs>
          <w:tab w:val="left" w:pos="1600"/>
        </w:tabs>
        <w:spacing w:before="0" w:line="240" w:lineRule="auto"/>
        <w:ind w:left="0" w:right="0" w:firstLine="643"/>
        <w:jc w:val="both"/>
        <w:rPr>
          <w:rFonts w:ascii="Times New Roman" w:hAnsi="Times New Roman"/>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Если указано в </w:t>
      </w:r>
      <w:hyperlink w:anchor="Информационная_карта_аукциона" w:history="1">
        <w:r w:rsidRPr="00461218">
          <w:rPr>
            <w:rStyle w:val="af4"/>
            <w:rFonts w:ascii="Times New Roman" w:hAnsi="Times New Roman"/>
            <w:b/>
            <w:i/>
            <w:color w:val="auto"/>
            <w:sz w:val="24"/>
            <w:szCs w:val="24"/>
            <w:u w:val="none"/>
          </w:rPr>
          <w:t>Информационной карте</w:t>
        </w:r>
      </w:hyperlink>
      <w:r w:rsidRPr="00461218">
        <w:rPr>
          <w:rFonts w:ascii="Times New Roman" w:hAnsi="Times New Roman"/>
          <w:color w:val="auto"/>
          <w:sz w:val="24"/>
          <w:szCs w:val="24"/>
        </w:rPr>
        <w:t>,</w:t>
      </w:r>
      <w:r w:rsidRPr="009C673B">
        <w:rPr>
          <w:rFonts w:ascii="Times New Roman" w:hAnsi="Times New Roman"/>
          <w:color w:val="auto"/>
          <w:sz w:val="24"/>
          <w:szCs w:val="24"/>
        </w:rPr>
        <w:t xml:space="preserve"> Заказчиком определяются преимущества учреждениям и предприятиям уголовно-исполнительной системы и (или) организациям инвалидов при размещении заказа.</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Default="003A308F" w:rsidP="003A308F">
      <w:pPr>
        <w:pStyle w:val="02statia1"/>
        <w:tabs>
          <w:tab w:val="left" w:pos="1600"/>
        </w:tabs>
        <w:spacing w:before="0" w:line="240" w:lineRule="auto"/>
        <w:ind w:left="0" w:right="0" w:firstLine="643"/>
        <w:rPr>
          <w:rFonts w:ascii="Times New Roman" w:hAnsi="Times New Roman"/>
        </w:rPr>
      </w:pPr>
      <w:r w:rsidRPr="007B497E">
        <w:rPr>
          <w:rFonts w:ascii="Times New Roman" w:hAnsi="Times New Roman"/>
        </w:rPr>
        <w:t>Условия допуска Участников размещения заказа к участию в аукционе</w:t>
      </w:r>
    </w:p>
    <w:p w:rsidR="003A308F" w:rsidRPr="009C673B" w:rsidRDefault="003A308F" w:rsidP="003A308F">
      <w:pPr>
        <w:pStyle w:val="02statia1"/>
        <w:tabs>
          <w:tab w:val="left" w:pos="1600"/>
        </w:tabs>
        <w:spacing w:before="0" w:line="240" w:lineRule="auto"/>
        <w:ind w:left="0" w:right="0" w:firstLine="643"/>
        <w:rPr>
          <w:rFonts w:ascii="Times New Roman" w:hAnsi="Times New Roman"/>
        </w:rPr>
      </w:pPr>
    </w:p>
    <w:p w:rsidR="003A308F" w:rsidRPr="00461218"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Аукционная комиссия рассматривает заявки на участие в аукционе в срок, указанный в </w:t>
      </w:r>
      <w:hyperlink w:anchor="Информационная_карта_аукциона" w:history="1">
        <w:r w:rsidRPr="00461218">
          <w:rPr>
            <w:rStyle w:val="af4"/>
            <w:rFonts w:ascii="Times New Roman" w:hAnsi="Times New Roman"/>
            <w:b/>
            <w:i/>
            <w:color w:val="auto"/>
            <w:sz w:val="24"/>
            <w:szCs w:val="24"/>
            <w:u w:val="none"/>
          </w:rPr>
          <w:t>Информационной карте</w:t>
        </w:r>
      </w:hyperlink>
      <w:r w:rsidRPr="00461218">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При рассмотрении заявок на участие в аукционе Участник размещения заказа не допускается Аукционной комиссией к участию в аукционе в случае:</w:t>
      </w:r>
    </w:p>
    <w:p w:rsidR="003A308F" w:rsidRDefault="003A308F" w:rsidP="003A308F">
      <w:pPr>
        <w:pStyle w:val="02statia3"/>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w:t>
      </w:r>
    </w:p>
    <w:p w:rsidR="003A308F" w:rsidRDefault="003A308F" w:rsidP="003A308F">
      <w:pPr>
        <w:pStyle w:val="02statia3"/>
        <w:spacing w:before="0" w:line="240" w:lineRule="auto"/>
        <w:ind w:left="0" w:firstLine="0"/>
        <w:rPr>
          <w:rFonts w:ascii="Times New Roman" w:hAnsi="Times New Roman"/>
          <w:bCs/>
          <w:sz w:val="24"/>
          <w:szCs w:val="24"/>
        </w:rPr>
      </w:pPr>
      <w:r>
        <w:rPr>
          <w:rFonts w:ascii="Times New Roman" w:hAnsi="Times New Roman"/>
          <w:color w:val="auto"/>
          <w:sz w:val="24"/>
          <w:szCs w:val="24"/>
        </w:rPr>
        <w:t xml:space="preserve">           - О</w:t>
      </w:r>
      <w:r w:rsidRPr="00890944">
        <w:rPr>
          <w:rFonts w:ascii="Times New Roman" w:hAnsi="Times New Roman"/>
          <w:color w:val="auto"/>
          <w:sz w:val="24"/>
          <w:szCs w:val="24"/>
        </w:rPr>
        <w:t>тсутствия документов, указанных для предоставления в заявке (</w:t>
      </w:r>
      <w:r w:rsidRPr="00890944">
        <w:rPr>
          <w:rFonts w:ascii="Times New Roman" w:hAnsi="Times New Roman"/>
          <w:sz w:val="24"/>
          <w:szCs w:val="24"/>
        </w:rPr>
        <w:t>пункт 1.2.3 настоящей документации)</w:t>
      </w:r>
      <w:r w:rsidRPr="00890944">
        <w:rPr>
          <w:rFonts w:ascii="Times New Roman" w:hAnsi="Times New Roman"/>
          <w:color w:val="auto"/>
          <w:sz w:val="24"/>
          <w:szCs w:val="24"/>
        </w:rPr>
        <w:t xml:space="preserve"> либо наличия в представленных документах недостоверных сведений об Участнике размещения заказа или о товарах, являющихся предметом аукциона;</w:t>
      </w:r>
      <w:r>
        <w:rPr>
          <w:rFonts w:ascii="Times New Roman" w:hAnsi="Times New Roman"/>
          <w:sz w:val="24"/>
          <w:szCs w:val="24"/>
        </w:rPr>
        <w:t xml:space="preserve">         </w:t>
      </w:r>
      <w:r w:rsidRPr="00890944">
        <w:rPr>
          <w:rFonts w:ascii="Times New Roman" w:hAnsi="Times New Roman"/>
          <w:sz w:val="24"/>
          <w:szCs w:val="24"/>
        </w:rPr>
        <w:t xml:space="preserve"> отсутствует или не в надлежащем виде или неполно оформлен какой-либо документ (копия документа), предусмотренный Законом и настоящей документацией</w:t>
      </w:r>
      <w:r w:rsidRPr="00890944">
        <w:rPr>
          <w:rFonts w:ascii="Times New Roman" w:hAnsi="Times New Roman"/>
          <w:bCs/>
          <w:sz w:val="24"/>
          <w:szCs w:val="24"/>
        </w:rPr>
        <w:t>.</w:t>
      </w:r>
    </w:p>
    <w:p w:rsidR="003A308F" w:rsidRPr="00890944" w:rsidRDefault="003A308F" w:rsidP="003A308F">
      <w:pPr>
        <w:pStyle w:val="02statia3"/>
        <w:spacing w:before="0" w:line="240" w:lineRule="auto"/>
        <w:ind w:left="0" w:firstLine="0"/>
        <w:rPr>
          <w:rFonts w:ascii="Times New Roman" w:hAnsi="Times New Roman"/>
          <w:color w:val="auto"/>
          <w:sz w:val="24"/>
          <w:szCs w:val="24"/>
        </w:rPr>
      </w:pPr>
    </w:p>
    <w:p w:rsidR="00A66051" w:rsidRPr="00A66051" w:rsidRDefault="003A308F" w:rsidP="00A66051">
      <w:pPr>
        <w:pStyle w:val="02statia3"/>
        <w:spacing w:before="0" w:line="240" w:lineRule="auto"/>
        <w:ind w:left="0" w:firstLine="0"/>
        <w:rPr>
          <w:rFonts w:ascii="Times New Roman" w:hAnsi="Times New Roman"/>
          <w:color w:val="auto"/>
          <w:sz w:val="24"/>
          <w:szCs w:val="24"/>
        </w:rPr>
      </w:pPr>
      <w:r>
        <w:rPr>
          <w:rFonts w:ascii="Times New Roman" w:hAnsi="Times New Roman"/>
          <w:color w:val="auto"/>
          <w:sz w:val="24"/>
          <w:szCs w:val="24"/>
        </w:rPr>
        <w:t xml:space="preserve">           - </w:t>
      </w:r>
      <w:r w:rsidR="00A66051" w:rsidRPr="00A66051">
        <w:rPr>
          <w:rFonts w:ascii="Times New Roman" w:hAnsi="Times New Roman"/>
          <w:color w:val="auto"/>
          <w:sz w:val="24"/>
          <w:szCs w:val="24"/>
        </w:rPr>
        <w:t xml:space="preserve">Отсутствия </w:t>
      </w:r>
      <w:r w:rsidR="00A66051" w:rsidRPr="00A66051">
        <w:rPr>
          <w:rFonts w:ascii="Times New Roman" w:hAnsi="Times New Roman"/>
          <w:sz w:val="24"/>
          <w:szCs w:val="24"/>
        </w:rPr>
        <w:t xml:space="preserve">документа или копии документа, подтверждающего внесение денежных средств в качестве обеспечения заявки на участие в аукционе, </w:t>
      </w:r>
      <w:r w:rsidR="00A66051" w:rsidRPr="00A66051">
        <w:rPr>
          <w:rFonts w:ascii="Times New Roman" w:hAnsi="Times New Roman"/>
          <w:color w:val="auto"/>
          <w:sz w:val="24"/>
          <w:szCs w:val="24"/>
        </w:rPr>
        <w:t xml:space="preserve">если в  </w:t>
      </w:r>
      <w:hyperlink w:anchor="Информационная_карта_аукциона" w:history="1">
        <w:r w:rsidR="00A66051" w:rsidRPr="00A66051">
          <w:rPr>
            <w:rStyle w:val="af4"/>
            <w:rFonts w:ascii="Times New Roman" w:hAnsi="Times New Roman"/>
            <w:b/>
            <w:i/>
            <w:color w:val="auto"/>
            <w:sz w:val="24"/>
            <w:szCs w:val="24"/>
            <w:u w:val="none"/>
          </w:rPr>
          <w:t>Информационной карте</w:t>
        </w:r>
      </w:hyperlink>
      <w:r w:rsidR="00A66051" w:rsidRPr="00A66051">
        <w:rPr>
          <w:rFonts w:ascii="Times New Roman" w:hAnsi="Times New Roman"/>
          <w:b/>
          <w:i/>
          <w:color w:val="auto"/>
          <w:sz w:val="24"/>
          <w:szCs w:val="24"/>
        </w:rPr>
        <w:t xml:space="preserve"> </w:t>
      </w:r>
      <w:r w:rsidR="00A66051" w:rsidRPr="00A66051">
        <w:rPr>
          <w:rFonts w:ascii="Times New Roman" w:hAnsi="Times New Roman"/>
          <w:color w:val="auto"/>
          <w:sz w:val="24"/>
          <w:szCs w:val="24"/>
        </w:rPr>
        <w:t xml:space="preserve"> установлено требование обеспечения заявки</w:t>
      </w:r>
      <w:r w:rsidR="00A66051">
        <w:rPr>
          <w:rFonts w:ascii="Times New Roman" w:hAnsi="Times New Roman"/>
          <w:color w:val="auto"/>
          <w:sz w:val="24"/>
          <w:szCs w:val="24"/>
        </w:rPr>
        <w:t>.</w:t>
      </w:r>
    </w:p>
    <w:p w:rsidR="003A308F" w:rsidRPr="00A66051" w:rsidRDefault="003A308F" w:rsidP="00A66051">
      <w:pPr>
        <w:pStyle w:val="02statia3"/>
        <w:spacing w:before="0" w:line="240" w:lineRule="auto"/>
        <w:ind w:left="0" w:firstLine="0"/>
        <w:rPr>
          <w:rFonts w:ascii="Times New Roman" w:hAnsi="Times New Roman"/>
          <w:sz w:val="24"/>
          <w:szCs w:val="24"/>
        </w:rPr>
      </w:pPr>
      <w:r w:rsidRPr="00A66051">
        <w:rPr>
          <w:rFonts w:ascii="Times New Roman" w:hAnsi="Times New Roman"/>
          <w:sz w:val="24"/>
          <w:szCs w:val="24"/>
        </w:rPr>
        <w:t xml:space="preserve"> - Заявка участника не соответствует требованиям документации об аукционе (задания на аукцион), либо товары</w:t>
      </w:r>
      <w:r w:rsidR="008A1840" w:rsidRPr="00A66051">
        <w:rPr>
          <w:rFonts w:ascii="Times New Roman" w:hAnsi="Times New Roman"/>
          <w:sz w:val="24"/>
          <w:szCs w:val="24"/>
        </w:rPr>
        <w:t xml:space="preserve"> (работы, услуги)</w:t>
      </w:r>
      <w:r w:rsidRPr="00A66051">
        <w:rPr>
          <w:rFonts w:ascii="Times New Roman" w:hAnsi="Times New Roman"/>
          <w:sz w:val="24"/>
          <w:szCs w:val="24"/>
        </w:rPr>
        <w:t>, являющиеся предметом аукциона, не соответствуют требованиям законодательства Российской Федерации.</w:t>
      </w:r>
    </w:p>
    <w:p w:rsidR="003A308F" w:rsidRPr="00A66051" w:rsidRDefault="003A308F" w:rsidP="003A308F">
      <w:pPr>
        <w:pStyle w:val="21"/>
        <w:widowControl w:val="0"/>
        <w:tabs>
          <w:tab w:val="clear" w:pos="2167"/>
          <w:tab w:val="num" w:pos="0"/>
        </w:tabs>
        <w:ind w:left="0" w:firstLine="567"/>
        <w:rPr>
          <w:szCs w:val="24"/>
        </w:rPr>
      </w:pPr>
      <w:r w:rsidRPr="00A66051">
        <w:rPr>
          <w:szCs w:val="24"/>
        </w:rPr>
        <w:t>- Участник не соответствует требованиям правомочности на участие в конкурсе</w:t>
      </w:r>
    </w:p>
    <w:p w:rsidR="003A308F" w:rsidRPr="00A66051" w:rsidRDefault="003A308F" w:rsidP="003A308F">
      <w:pPr>
        <w:pStyle w:val="21"/>
        <w:widowControl w:val="0"/>
        <w:tabs>
          <w:tab w:val="clear" w:pos="2167"/>
          <w:tab w:val="num" w:pos="0"/>
        </w:tabs>
        <w:ind w:left="0" w:firstLine="567"/>
        <w:rPr>
          <w:bCs/>
          <w:szCs w:val="24"/>
        </w:rPr>
      </w:pPr>
      <w:r w:rsidRPr="00A66051">
        <w:rPr>
          <w:szCs w:val="24"/>
        </w:rPr>
        <w:t xml:space="preserve"> ( Положения</w:t>
      </w:r>
      <w:r w:rsidRPr="00A66051">
        <w:rPr>
          <w:b/>
          <w:szCs w:val="24"/>
        </w:rPr>
        <w:t xml:space="preserve"> </w:t>
      </w:r>
      <w:r w:rsidRPr="00A66051">
        <w:rPr>
          <w:szCs w:val="24"/>
        </w:rPr>
        <w:t>Закона № 94-ФЗ от 21.07.2005 г.)</w:t>
      </w:r>
      <w:r w:rsidRPr="00A66051">
        <w:rPr>
          <w:bCs/>
          <w:szCs w:val="24"/>
        </w:rPr>
        <w:t>:</w:t>
      </w:r>
    </w:p>
    <w:p w:rsidR="003A308F" w:rsidRPr="00145882" w:rsidRDefault="003A308F" w:rsidP="003A308F">
      <w:pPr>
        <w:pStyle w:val="ConsNormal"/>
        <w:tabs>
          <w:tab w:val="num" w:pos="0"/>
        </w:tabs>
        <w:ind w:right="0" w:firstLine="540"/>
        <w:jc w:val="both"/>
        <w:rPr>
          <w:rFonts w:ascii="Times New Roman" w:hAnsi="Times New Roman" w:cs="Times New Roman"/>
          <w:sz w:val="24"/>
          <w:szCs w:val="24"/>
        </w:rPr>
      </w:pPr>
      <w:r w:rsidRPr="00145882">
        <w:rPr>
          <w:rFonts w:ascii="Times New Roman" w:hAnsi="Times New Roman" w:cs="Times New Roman"/>
          <w:sz w:val="24"/>
          <w:szCs w:val="24"/>
        </w:rPr>
        <w:t>а) проводится ликвидация участника</w:t>
      </w:r>
      <w:r>
        <w:rPr>
          <w:rFonts w:ascii="Times New Roman" w:hAnsi="Times New Roman" w:cs="Times New Roman"/>
          <w:sz w:val="24"/>
          <w:szCs w:val="24"/>
        </w:rPr>
        <w:t xml:space="preserve"> </w:t>
      </w:r>
      <w:r w:rsidRPr="00145882">
        <w:rPr>
          <w:rFonts w:ascii="Times New Roman" w:hAnsi="Times New Roman" w:cs="Times New Roman"/>
          <w:sz w:val="24"/>
          <w:szCs w:val="24"/>
        </w:rPr>
        <w:t>–</w:t>
      </w:r>
      <w:r>
        <w:rPr>
          <w:rFonts w:ascii="Times New Roman" w:hAnsi="Times New Roman" w:cs="Times New Roman"/>
          <w:sz w:val="24"/>
          <w:szCs w:val="24"/>
        </w:rPr>
        <w:t xml:space="preserve"> </w:t>
      </w:r>
      <w:r w:rsidRPr="00145882">
        <w:rPr>
          <w:rFonts w:ascii="Times New Roman" w:hAnsi="Times New Roman" w:cs="Times New Roman"/>
          <w:sz w:val="24"/>
          <w:szCs w:val="24"/>
        </w:rPr>
        <w:t>юридического лица или проводится в отношении участника – юридического лица, индивидуального предпринимателя процедура банкротства;</w:t>
      </w:r>
    </w:p>
    <w:p w:rsidR="003A308F" w:rsidRPr="00145882" w:rsidRDefault="003A308F" w:rsidP="003A308F">
      <w:pPr>
        <w:tabs>
          <w:tab w:val="num" w:pos="0"/>
        </w:tabs>
        <w:ind w:firstLine="540"/>
      </w:pPr>
      <w:r w:rsidRPr="00145882">
        <w:t>б) приостановлена деятельность участника в порядке, предусмотренном Кодексом Российской Федерации об административных правонарушениях;</w:t>
      </w:r>
    </w:p>
    <w:p w:rsidR="003A308F" w:rsidRPr="00145882" w:rsidRDefault="003A308F" w:rsidP="003A308F">
      <w:pPr>
        <w:pStyle w:val="ConsNormal"/>
        <w:tabs>
          <w:tab w:val="num" w:pos="0"/>
        </w:tabs>
        <w:ind w:right="0" w:firstLine="540"/>
        <w:jc w:val="both"/>
        <w:rPr>
          <w:rFonts w:ascii="Times New Roman" w:hAnsi="Times New Roman" w:cs="Times New Roman"/>
          <w:sz w:val="24"/>
          <w:szCs w:val="24"/>
        </w:rPr>
      </w:pPr>
      <w:r w:rsidRPr="00145882">
        <w:rPr>
          <w:rFonts w:ascii="Times New Roman" w:hAnsi="Times New Roman" w:cs="Times New Roman"/>
          <w:sz w:val="24"/>
          <w:szCs w:val="24"/>
        </w:rPr>
        <w:t xml:space="preserve">в) у участника есть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w:t>
      </w:r>
    </w:p>
    <w:p w:rsidR="003A308F" w:rsidRPr="00145882" w:rsidRDefault="003A308F" w:rsidP="003A308F">
      <w:pPr>
        <w:tabs>
          <w:tab w:val="num" w:pos="0"/>
        </w:tabs>
        <w:ind w:firstLine="540"/>
      </w:pPr>
      <w:r w:rsidRPr="00145882">
        <w:t>г) в предусмотренном Законом реестре недобросовестных поставщиков содержатся сведения об участнике.</w:t>
      </w:r>
    </w:p>
    <w:p w:rsidR="003A308F" w:rsidRPr="00145882" w:rsidRDefault="003A308F" w:rsidP="003A308F">
      <w:pPr>
        <w:pStyle w:val="21"/>
        <w:widowControl w:val="0"/>
        <w:tabs>
          <w:tab w:val="clear" w:pos="2167"/>
          <w:tab w:val="num" w:pos="0"/>
        </w:tabs>
        <w:ind w:left="0" w:firstLine="567"/>
      </w:pPr>
      <w:r>
        <w:t xml:space="preserve">- </w:t>
      </w:r>
      <w:r w:rsidRPr="00145882">
        <w:t xml:space="preserve">Участник не соответствует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аукциона, в соответствии с </w:t>
      </w:r>
      <w:r>
        <w:t>Положениями</w:t>
      </w:r>
      <w:r w:rsidRPr="00145882">
        <w:rPr>
          <w:b/>
        </w:rPr>
        <w:t xml:space="preserve"> </w:t>
      </w:r>
      <w:r w:rsidRPr="00145882">
        <w:t xml:space="preserve">Закона № 94-ФЗ от 21.07.2005 г. и настоящей документации. </w:t>
      </w:r>
    </w:p>
    <w:p w:rsidR="003A308F" w:rsidRPr="009C673B" w:rsidRDefault="003A308F" w:rsidP="003A308F">
      <w:pPr>
        <w:pStyle w:val="02statia3"/>
        <w:spacing w:before="0" w:line="240" w:lineRule="auto"/>
        <w:ind w:left="0" w:firstLine="0"/>
        <w:rPr>
          <w:rFonts w:ascii="Times New Roman" w:hAnsi="Times New Roman"/>
          <w:color w:val="auto"/>
          <w:sz w:val="24"/>
          <w:szCs w:val="24"/>
        </w:rPr>
      </w:pPr>
    </w:p>
    <w:p w:rsidR="003A308F" w:rsidRDefault="003A308F" w:rsidP="003A308F">
      <w:pPr>
        <w:ind w:firstLine="540"/>
      </w:pPr>
      <w:r w:rsidRPr="009C673B">
        <w:t>На основании результатов рассмотрения заявок на участие в аукционе, Аукционной комиссией принимается решение о допуске к участию в аукционе Участника размещения заказа и о признании Участника размещения заказа, подавшего заявку на участие в аукционе</w:t>
      </w:r>
      <w:r>
        <w:t xml:space="preserve"> в отношение какого-либо лота</w:t>
      </w:r>
      <w:r w:rsidRPr="009C673B">
        <w:t>, Участником аукциона, или об отказе в допуске такого Участника размещения заказа к участию в аукционе.</w:t>
      </w:r>
    </w:p>
    <w:p w:rsidR="003A308F" w:rsidRPr="00145882" w:rsidRDefault="003A308F" w:rsidP="003A308F">
      <w:pPr>
        <w:ind w:firstLine="540"/>
      </w:pPr>
      <w:r w:rsidRPr="004B541D">
        <w:t xml:space="preserve"> </w:t>
      </w:r>
      <w:r w:rsidRPr="00145882">
        <w:t>Аукционная комиссия  вправе признать заявку соответствующей требованиям документации об аукционе и участник может быть допущен к участию в аукционе, если заявка  содержит незначительные отклонения от требований документации об аукционе, которые существенно не меняют характеристик, условий и иных требований, предусмотренных документацией, либо если она содержит незначительные ошибки или неточности. Аукционная комиссия вправе признать несущественными отклонения от требований документации об аукционе только в случае, если эти отклонения не противоречат нормам действующего законодательства.</w:t>
      </w:r>
    </w:p>
    <w:p w:rsidR="003A308F" w:rsidRPr="00EE7B74" w:rsidRDefault="003A308F" w:rsidP="003A308F">
      <w:pPr>
        <w:pStyle w:val="39"/>
        <w:tabs>
          <w:tab w:val="clear" w:pos="227"/>
          <w:tab w:val="num" w:pos="900"/>
        </w:tabs>
        <w:ind w:firstLine="540"/>
      </w:pPr>
      <w:r w:rsidRPr="00254018">
        <w:t>В случае</w:t>
      </w:r>
      <w:r>
        <w:t>,</w:t>
      </w:r>
      <w:r w:rsidRPr="00254018">
        <w:t xml:space="preserve"> если на основании результатов рассмотрения заявок на участие в </w:t>
      </w:r>
      <w:r>
        <w:t>аукционе</w:t>
      </w:r>
      <w:r w:rsidRPr="00254018">
        <w:t xml:space="preserve"> принято решение об отказе в допуске к участию в </w:t>
      </w:r>
      <w:r>
        <w:t>аукционе</w:t>
      </w:r>
      <w:r w:rsidRPr="00254018">
        <w:t xml:space="preserve"> всех Участников размещения заказа, подавших заявки на участие в </w:t>
      </w:r>
      <w:r>
        <w:t>аукционе в отношении какого-либо лота</w:t>
      </w:r>
      <w:r w:rsidRPr="00254018">
        <w:t xml:space="preserve">, или о допуске к участию в </w:t>
      </w:r>
      <w:r>
        <w:t>аукционе</w:t>
      </w:r>
      <w:r w:rsidRPr="00254018">
        <w:t xml:space="preserve"> и признании Участником </w:t>
      </w:r>
      <w:r>
        <w:t>аукциона</w:t>
      </w:r>
      <w:r w:rsidRPr="00254018">
        <w:t xml:space="preserve"> только одного Участника размещения заказа, подавшего заявку на участие в </w:t>
      </w:r>
      <w:r>
        <w:t>аукционе в лоте</w:t>
      </w:r>
      <w:r w:rsidRPr="00254018">
        <w:t xml:space="preserve">, </w:t>
      </w:r>
      <w:r>
        <w:t>аукцион</w:t>
      </w:r>
      <w:r w:rsidRPr="00254018">
        <w:t xml:space="preserve"> признается несостоявшимся</w:t>
      </w:r>
      <w:r>
        <w:t xml:space="preserve"> </w:t>
      </w:r>
      <w:r w:rsidRPr="000104CB">
        <w:t>только в отношении того лота, решение об отказе в допуске к участию</w:t>
      </w:r>
      <w:r>
        <w:t>,</w:t>
      </w:r>
      <w:r w:rsidRPr="000104CB">
        <w:t xml:space="preserve"> в котором принято относительно всех </w:t>
      </w:r>
      <w:r>
        <w:t>У</w:t>
      </w:r>
      <w:r w:rsidRPr="000104CB">
        <w:t xml:space="preserve">частников размещения заказа, подавших заявки на участие в </w:t>
      </w:r>
      <w:r>
        <w:t>аукционе</w:t>
      </w:r>
      <w:r w:rsidRPr="000104CB">
        <w:t xml:space="preserve"> в отношении этого лота, или решение о допуске к участию в котором и признании </w:t>
      </w:r>
      <w:r>
        <w:t>У</w:t>
      </w:r>
      <w:r w:rsidRPr="000104CB">
        <w:t xml:space="preserve">частником </w:t>
      </w:r>
      <w:r>
        <w:t>аукциона</w:t>
      </w:r>
      <w:r w:rsidRPr="000104CB">
        <w:t xml:space="preserve"> принято относительно только одного </w:t>
      </w:r>
      <w:r>
        <w:t>У</w:t>
      </w:r>
      <w:r w:rsidRPr="000104CB">
        <w:t xml:space="preserve">частника размещения заказа, подавшего заявку на участие в </w:t>
      </w:r>
      <w:r>
        <w:t>аукционе</w:t>
      </w:r>
      <w:r w:rsidRPr="000104CB">
        <w:t xml:space="preserve"> в отношении этого лота</w:t>
      </w:r>
      <w:r>
        <w:t>.</w:t>
      </w:r>
    </w:p>
    <w:p w:rsidR="003A308F"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Аукционной комиссией ведется протокол рассмотрения заявок на участие в аукционе. Протокол должен содержать сведения об Участниках размещения заказа, подавших заявки на участие в аукционе, решение о допуске Участника размещения заказа к участию в аукционе и признании его Участником аукциона или об отказе в допуске Участника размещения заказа к участию в аукционе с обоснованием такого решения и с указанием положений документации об аукционе, которым не соответствует заявка на участие в аукционе этого Участника размещения заказа</w:t>
      </w:r>
      <w:r>
        <w:rPr>
          <w:rFonts w:ascii="Times New Roman" w:hAnsi="Times New Roman"/>
          <w:color w:val="auto"/>
          <w:sz w:val="24"/>
          <w:szCs w:val="24"/>
        </w:rPr>
        <w:t>;</w:t>
      </w:r>
      <w:r w:rsidRPr="009C673B">
        <w:rPr>
          <w:rFonts w:ascii="Times New Roman" w:hAnsi="Times New Roman"/>
          <w:color w:val="auto"/>
          <w:sz w:val="24"/>
          <w:szCs w:val="24"/>
        </w:rPr>
        <w:t xml:space="preserve"> положений такой заявки, не соответствующих требованиям документации об аукционе, сведений о решении каждого члена Аукционной комиссии о допуске Участника размещения заказа к участию в аукционе или об отказе ему в допуске к участию в аукционе. Указанный протокол подписывается всеми присутствующими на заседании членами Аукционной комиссии и Заказчиком в день окончания рассмотрения заявок на участие в аукционе. Указанный протокол размещается Заказчиком, Специализированной организацией на официальном сайте в день окончания рассмотрения заявок на участие в аукционе.</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Участникам размещения заказа, подавшим заявки на участие в аукционе </w:t>
      </w:r>
      <w:r>
        <w:rPr>
          <w:rFonts w:ascii="Times New Roman" w:hAnsi="Times New Roman"/>
          <w:color w:val="auto"/>
          <w:sz w:val="24"/>
          <w:szCs w:val="24"/>
        </w:rPr>
        <w:t xml:space="preserve">в отношение какого-либо лота </w:t>
      </w:r>
      <w:r w:rsidRPr="009C673B">
        <w:rPr>
          <w:rFonts w:ascii="Times New Roman" w:hAnsi="Times New Roman"/>
          <w:color w:val="auto"/>
          <w:sz w:val="24"/>
          <w:szCs w:val="24"/>
        </w:rPr>
        <w:t>и признанным Участниками аукциона, и Участникам размещения заказа, подавшим заявки на участие в аукционе и недопущенным к участию в аукционе, направляются уведомления о принятых Аукционной комиссией решениях не позднее дня, следующего за днем подписания протокола рассмотрения заявок на участие в аукционе.</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Pr="009C673B" w:rsidRDefault="003A308F" w:rsidP="003A308F">
      <w:pPr>
        <w:pStyle w:val="03zagolovok2"/>
        <w:tabs>
          <w:tab w:val="left" w:pos="2400"/>
        </w:tabs>
        <w:spacing w:before="0" w:after="0" w:line="240" w:lineRule="auto"/>
        <w:ind w:firstLine="643"/>
        <w:rPr>
          <w:rFonts w:ascii="Times New Roman" w:hAnsi="Times New Roman"/>
          <w:caps/>
          <w:color w:val="auto"/>
          <w:sz w:val="24"/>
          <w:szCs w:val="24"/>
        </w:rPr>
      </w:pPr>
      <w:r>
        <w:rPr>
          <w:rFonts w:ascii="Times New Roman" w:hAnsi="Times New Roman"/>
          <w:caps/>
          <w:color w:val="auto"/>
          <w:sz w:val="24"/>
          <w:szCs w:val="24"/>
        </w:rPr>
        <w:t>1.2.</w:t>
      </w:r>
      <w:r w:rsidRPr="009C673B">
        <w:rPr>
          <w:rFonts w:ascii="Times New Roman" w:hAnsi="Times New Roman"/>
          <w:caps/>
          <w:color w:val="auto"/>
          <w:sz w:val="24"/>
          <w:szCs w:val="24"/>
        </w:rPr>
        <w:t>6.</w:t>
      </w:r>
      <w:r>
        <w:rPr>
          <w:rFonts w:ascii="Times New Roman" w:hAnsi="Times New Roman"/>
          <w:caps/>
          <w:color w:val="auto"/>
          <w:sz w:val="24"/>
          <w:szCs w:val="24"/>
        </w:rPr>
        <w:t xml:space="preserve">   </w:t>
      </w:r>
      <w:r>
        <w:rPr>
          <w:rFonts w:ascii="Times New Roman" w:hAnsi="Times New Roman"/>
        </w:rPr>
        <w:t>Определение победителя аукциона</w:t>
      </w:r>
      <w:r>
        <w:rPr>
          <w:rFonts w:ascii="Times New Roman" w:hAnsi="Times New Roman"/>
          <w:caps/>
          <w:color w:val="auto"/>
          <w:sz w:val="24"/>
          <w:szCs w:val="24"/>
        </w:rPr>
        <w:t xml:space="preserve">   </w:t>
      </w:r>
    </w:p>
    <w:p w:rsidR="003A308F" w:rsidRPr="009C673B" w:rsidRDefault="003A308F" w:rsidP="003A308F">
      <w:pPr>
        <w:pStyle w:val="03zagolovok2"/>
        <w:spacing w:before="0" w:after="0" w:line="240" w:lineRule="auto"/>
        <w:ind w:firstLine="643"/>
        <w:rPr>
          <w:rFonts w:ascii="Times New Roman" w:hAnsi="Times New Roman"/>
          <w:caps/>
          <w:color w:val="auto"/>
          <w:sz w:val="24"/>
          <w:szCs w:val="24"/>
        </w:rPr>
      </w:pPr>
    </w:p>
    <w:p w:rsidR="003A308F" w:rsidRDefault="003A308F" w:rsidP="003A308F">
      <w:pPr>
        <w:pStyle w:val="02statia1"/>
        <w:tabs>
          <w:tab w:val="left" w:pos="1600"/>
        </w:tabs>
        <w:spacing w:before="0" w:line="240" w:lineRule="auto"/>
        <w:ind w:left="0" w:right="0" w:firstLine="643"/>
        <w:jc w:val="both"/>
        <w:rPr>
          <w:rFonts w:ascii="Times New Roman" w:hAnsi="Times New Roman"/>
        </w:rPr>
      </w:pPr>
      <w:r w:rsidRPr="009C673B">
        <w:rPr>
          <w:rFonts w:ascii="Times New Roman" w:hAnsi="Times New Roman"/>
        </w:rPr>
        <w:t>Процедура проведения аукциона</w:t>
      </w:r>
      <w:r>
        <w:rPr>
          <w:rFonts w:ascii="Times New Roman" w:hAnsi="Times New Roman"/>
        </w:rPr>
        <w:t>. Полномочия Аукционной комиссии и Аукциониста.</w:t>
      </w:r>
    </w:p>
    <w:p w:rsidR="003A308F" w:rsidRPr="009C673B" w:rsidRDefault="003A308F" w:rsidP="003A308F">
      <w:pPr>
        <w:pStyle w:val="02statia1"/>
        <w:tabs>
          <w:tab w:val="left" w:pos="1600"/>
        </w:tabs>
        <w:spacing w:before="0" w:line="240" w:lineRule="auto"/>
        <w:ind w:left="0" w:right="0" w:firstLine="643"/>
        <w:jc w:val="both"/>
        <w:rPr>
          <w:rFonts w:ascii="Times New Roman" w:hAnsi="Times New Roman"/>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Аукцион проводится в день, час и по адресу, указанным в </w:t>
      </w:r>
      <w:hyperlink w:anchor="Информационная_карта_аукциона" w:history="1">
        <w:r w:rsidRPr="00461218">
          <w:rPr>
            <w:rStyle w:val="af4"/>
            <w:rFonts w:ascii="Times New Roman" w:hAnsi="Times New Roman"/>
            <w:b/>
            <w:i/>
            <w:color w:val="auto"/>
            <w:sz w:val="24"/>
            <w:szCs w:val="24"/>
            <w:u w:val="none"/>
          </w:rPr>
          <w:t>Информационной карте</w:t>
        </w:r>
      </w:hyperlink>
      <w:r w:rsidRPr="00461218">
        <w:rPr>
          <w:rFonts w:ascii="Times New Roman" w:hAnsi="Times New Roman"/>
          <w:color w:val="auto"/>
          <w:sz w:val="24"/>
          <w:szCs w:val="24"/>
        </w:rPr>
        <w:t>.</w:t>
      </w:r>
      <w:r w:rsidRPr="009C673B">
        <w:rPr>
          <w:rFonts w:ascii="Times New Roman" w:hAnsi="Times New Roman"/>
          <w:color w:val="auto"/>
          <w:sz w:val="24"/>
          <w:szCs w:val="24"/>
        </w:rPr>
        <w:t xml:space="preserve"> Аукцион проводится Аукционистом, выбранным большинством голосов из числа членов Аукционной комиссии путем открытого голосования.</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Аукцион проводится путем снижения начальной (максимальной) цены контракта</w:t>
      </w:r>
      <w:r>
        <w:rPr>
          <w:rFonts w:ascii="Times New Roman" w:hAnsi="Times New Roman"/>
          <w:color w:val="auto"/>
          <w:sz w:val="24"/>
          <w:szCs w:val="24"/>
        </w:rPr>
        <w:t xml:space="preserve"> (цены лота)</w:t>
      </w:r>
      <w:r w:rsidRPr="009C673B">
        <w:rPr>
          <w:rFonts w:ascii="Times New Roman" w:hAnsi="Times New Roman"/>
          <w:color w:val="auto"/>
          <w:sz w:val="24"/>
          <w:szCs w:val="24"/>
        </w:rPr>
        <w:t xml:space="preserve">, указанной в </w:t>
      </w:r>
      <w:hyperlink w:anchor="Информационная_карта_аукциона" w:history="1">
        <w:r w:rsidRPr="00461218">
          <w:rPr>
            <w:rStyle w:val="af4"/>
            <w:rFonts w:ascii="Times New Roman" w:hAnsi="Times New Roman"/>
            <w:b/>
            <w:i/>
            <w:color w:val="auto"/>
            <w:sz w:val="24"/>
            <w:szCs w:val="24"/>
            <w:u w:val="none"/>
          </w:rPr>
          <w:t>Информационной карте</w:t>
        </w:r>
      </w:hyperlink>
      <w:r w:rsidRPr="009C673B">
        <w:rPr>
          <w:rFonts w:ascii="Times New Roman" w:hAnsi="Times New Roman"/>
          <w:color w:val="auto"/>
          <w:sz w:val="24"/>
          <w:szCs w:val="24"/>
        </w:rPr>
        <w:t>, на «шаг аукциона».</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«Шаг аукциона» устанавливается в размере пяти процентов </w:t>
      </w:r>
      <w:r>
        <w:rPr>
          <w:rFonts w:ascii="Times New Roman" w:hAnsi="Times New Roman"/>
          <w:color w:val="auto"/>
          <w:sz w:val="24"/>
          <w:szCs w:val="24"/>
        </w:rPr>
        <w:t xml:space="preserve">от </w:t>
      </w:r>
      <w:r w:rsidRPr="009C673B">
        <w:rPr>
          <w:rFonts w:ascii="Times New Roman" w:hAnsi="Times New Roman"/>
          <w:color w:val="auto"/>
          <w:sz w:val="24"/>
          <w:szCs w:val="24"/>
        </w:rPr>
        <w:t>начальной (максимальной) цены контракта</w:t>
      </w:r>
      <w:r>
        <w:rPr>
          <w:rFonts w:ascii="Times New Roman" w:hAnsi="Times New Roman"/>
          <w:color w:val="auto"/>
          <w:sz w:val="24"/>
          <w:szCs w:val="24"/>
        </w:rPr>
        <w:t xml:space="preserve"> (цены лота)</w:t>
      </w:r>
      <w:r w:rsidRPr="009C673B">
        <w:rPr>
          <w:rFonts w:ascii="Times New Roman" w:hAnsi="Times New Roman"/>
          <w:color w:val="auto"/>
          <w:sz w:val="24"/>
          <w:szCs w:val="24"/>
        </w:rPr>
        <w:t xml:space="preserve">, указанной в </w:t>
      </w:r>
      <w:hyperlink w:anchor="Информационная_карта_аукциона" w:history="1">
        <w:r w:rsidRPr="00461218">
          <w:rPr>
            <w:rStyle w:val="af4"/>
            <w:rFonts w:ascii="Times New Roman" w:hAnsi="Times New Roman"/>
            <w:b/>
            <w:i/>
            <w:color w:val="auto"/>
            <w:sz w:val="24"/>
            <w:szCs w:val="24"/>
            <w:u w:val="none"/>
          </w:rPr>
          <w:t>Информационной карте</w:t>
        </w:r>
      </w:hyperlink>
      <w:r w:rsidRPr="009C673B">
        <w:rPr>
          <w:rFonts w:ascii="Times New Roman" w:hAnsi="Times New Roman"/>
          <w:color w:val="auto"/>
          <w:sz w:val="24"/>
          <w:szCs w:val="24"/>
        </w:rPr>
        <w:t xml:space="preserve">. В случае, если после троекратного объявления последнего предложения о цене контракта ни один из Участников аукциона не заявил о своем намерении предложить более низкую цену контракта, Аукционист обязан снизить «шаг аукциона» на 0,5 процента </w:t>
      </w:r>
      <w:r>
        <w:rPr>
          <w:rFonts w:ascii="Times New Roman" w:hAnsi="Times New Roman"/>
          <w:color w:val="auto"/>
          <w:sz w:val="24"/>
          <w:szCs w:val="24"/>
        </w:rPr>
        <w:t xml:space="preserve">от </w:t>
      </w:r>
      <w:r w:rsidRPr="009C673B">
        <w:rPr>
          <w:rFonts w:ascii="Times New Roman" w:hAnsi="Times New Roman"/>
          <w:color w:val="auto"/>
          <w:sz w:val="24"/>
          <w:szCs w:val="24"/>
        </w:rPr>
        <w:t>начальной (максимальной) цены контракта</w:t>
      </w:r>
      <w:r>
        <w:rPr>
          <w:rFonts w:ascii="Times New Roman" w:hAnsi="Times New Roman"/>
          <w:color w:val="auto"/>
          <w:sz w:val="24"/>
          <w:szCs w:val="24"/>
        </w:rPr>
        <w:t xml:space="preserve"> (цены лота)</w:t>
      </w:r>
      <w:r w:rsidRPr="009C673B">
        <w:rPr>
          <w:rFonts w:ascii="Times New Roman" w:hAnsi="Times New Roman"/>
          <w:color w:val="auto"/>
          <w:sz w:val="24"/>
          <w:szCs w:val="24"/>
        </w:rPr>
        <w:t xml:space="preserve">, но не ниже 0,5 процента </w:t>
      </w:r>
      <w:r>
        <w:rPr>
          <w:rFonts w:ascii="Times New Roman" w:hAnsi="Times New Roman"/>
          <w:color w:val="auto"/>
          <w:sz w:val="24"/>
          <w:szCs w:val="24"/>
        </w:rPr>
        <w:t xml:space="preserve">от </w:t>
      </w:r>
      <w:r w:rsidRPr="009C673B">
        <w:rPr>
          <w:rFonts w:ascii="Times New Roman" w:hAnsi="Times New Roman"/>
          <w:color w:val="auto"/>
          <w:sz w:val="24"/>
          <w:szCs w:val="24"/>
        </w:rPr>
        <w:t>начальной (максимальной) цены контракта</w:t>
      </w:r>
      <w:r>
        <w:rPr>
          <w:rFonts w:ascii="Times New Roman" w:hAnsi="Times New Roman"/>
          <w:color w:val="auto"/>
          <w:sz w:val="24"/>
          <w:szCs w:val="24"/>
        </w:rPr>
        <w:t xml:space="preserve"> (цены лота)</w:t>
      </w:r>
      <w:r w:rsidRPr="009C673B">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Процедура </w:t>
      </w:r>
      <w:r>
        <w:rPr>
          <w:rFonts w:ascii="Times New Roman" w:hAnsi="Times New Roman"/>
          <w:color w:val="auto"/>
          <w:sz w:val="24"/>
          <w:szCs w:val="24"/>
        </w:rPr>
        <w:t xml:space="preserve"> проведения </w:t>
      </w:r>
      <w:r w:rsidRPr="009C673B">
        <w:rPr>
          <w:rFonts w:ascii="Times New Roman" w:hAnsi="Times New Roman"/>
          <w:color w:val="auto"/>
          <w:sz w:val="24"/>
          <w:szCs w:val="24"/>
        </w:rPr>
        <w:t>аукциона:</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П</w:t>
      </w:r>
      <w:r w:rsidRPr="009C673B">
        <w:rPr>
          <w:rFonts w:ascii="Times New Roman" w:hAnsi="Times New Roman"/>
          <w:color w:val="auto"/>
          <w:sz w:val="24"/>
          <w:szCs w:val="24"/>
        </w:rPr>
        <w:t xml:space="preserve">еред началом проведения процедуры аукциона Аукционная комиссия регистрирует Участников аукциона или их представителей, явившихся на процедуру аукциона, проверяет документы и полномочия, необходимые для участия в аукционе. После этого уполномоченные представители Участников аукциона получают от Аукционной комиссии пронумерованные карточки (далее – «карточки»).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А</w:t>
      </w:r>
      <w:r w:rsidRPr="009C673B">
        <w:rPr>
          <w:rFonts w:ascii="Times New Roman" w:hAnsi="Times New Roman"/>
          <w:color w:val="auto"/>
          <w:sz w:val="24"/>
          <w:szCs w:val="24"/>
        </w:rPr>
        <w:t>укцион начинается с объявления Аукционистом о начале проведения процедуры аукциона, наименований (и/или имен) Участников размещения заказа, допущенных к участию в аукционе</w:t>
      </w:r>
      <w:r>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Аукционист объявляет предмет контракта, начальн</w:t>
      </w:r>
      <w:r>
        <w:rPr>
          <w:rFonts w:ascii="Times New Roman" w:hAnsi="Times New Roman"/>
          <w:color w:val="auto"/>
          <w:sz w:val="24"/>
          <w:szCs w:val="24"/>
        </w:rPr>
        <w:t>ую</w:t>
      </w:r>
      <w:r w:rsidRPr="009C673B">
        <w:rPr>
          <w:rFonts w:ascii="Times New Roman" w:hAnsi="Times New Roman"/>
          <w:color w:val="auto"/>
          <w:sz w:val="24"/>
          <w:szCs w:val="24"/>
        </w:rPr>
        <w:t xml:space="preserve"> (максимальн</w:t>
      </w:r>
      <w:r>
        <w:rPr>
          <w:rFonts w:ascii="Times New Roman" w:hAnsi="Times New Roman"/>
          <w:color w:val="auto"/>
          <w:sz w:val="24"/>
          <w:szCs w:val="24"/>
        </w:rPr>
        <w:t>ую</w:t>
      </w:r>
      <w:r w:rsidRPr="009C673B">
        <w:rPr>
          <w:rFonts w:ascii="Times New Roman" w:hAnsi="Times New Roman"/>
          <w:color w:val="auto"/>
          <w:sz w:val="24"/>
          <w:szCs w:val="24"/>
        </w:rPr>
        <w:t>) цена контракта</w:t>
      </w:r>
      <w:r>
        <w:rPr>
          <w:rFonts w:ascii="Times New Roman" w:hAnsi="Times New Roman"/>
          <w:color w:val="auto"/>
          <w:sz w:val="24"/>
          <w:szCs w:val="24"/>
        </w:rPr>
        <w:t xml:space="preserve"> (цена лота)</w:t>
      </w:r>
      <w:r w:rsidRPr="009C673B">
        <w:rPr>
          <w:rFonts w:ascii="Times New Roman" w:hAnsi="Times New Roman"/>
          <w:color w:val="auto"/>
          <w:sz w:val="24"/>
          <w:szCs w:val="24"/>
        </w:rPr>
        <w:t xml:space="preserve">, «шаг аукциона», указанный в </w:t>
      </w:r>
      <w:r w:rsidRPr="00461218">
        <w:rPr>
          <w:rFonts w:ascii="Times New Roman" w:hAnsi="Times New Roman"/>
          <w:b/>
          <w:i/>
          <w:color w:val="auto"/>
          <w:sz w:val="24"/>
          <w:szCs w:val="24"/>
        </w:rPr>
        <w:t>Информационной карте</w:t>
      </w:r>
      <w:r w:rsidRPr="00461218">
        <w:rPr>
          <w:rFonts w:ascii="Times New Roman" w:hAnsi="Times New Roman"/>
          <w:color w:val="auto"/>
          <w:sz w:val="24"/>
          <w:szCs w:val="24"/>
        </w:rPr>
        <w:t>,</w:t>
      </w:r>
      <w:r w:rsidRPr="009C673B">
        <w:rPr>
          <w:rFonts w:ascii="Times New Roman" w:hAnsi="Times New Roman"/>
          <w:color w:val="auto"/>
          <w:sz w:val="24"/>
          <w:szCs w:val="24"/>
        </w:rPr>
        <w:t xml:space="preserve"> наименование Участников аукциона, которые не явились на аукцион, наличие учреждений и предприятий уголовно-исполнительной системы и (или) организаций инвалидов в случае, если настояще</w:t>
      </w:r>
      <w:r>
        <w:rPr>
          <w:rFonts w:ascii="Times New Roman" w:hAnsi="Times New Roman"/>
          <w:color w:val="auto"/>
          <w:sz w:val="24"/>
          <w:szCs w:val="24"/>
        </w:rPr>
        <w:t>й документацией</w:t>
      </w:r>
      <w:r w:rsidRPr="009C673B">
        <w:rPr>
          <w:rFonts w:ascii="Times New Roman" w:hAnsi="Times New Roman"/>
          <w:color w:val="auto"/>
          <w:sz w:val="24"/>
          <w:szCs w:val="24"/>
        </w:rPr>
        <w:t xml:space="preserve"> предусмотрены преимущества для таких Участников аукциона</w:t>
      </w:r>
      <w:r>
        <w:rPr>
          <w:rFonts w:ascii="Times New Roman" w:hAnsi="Times New Roman"/>
          <w:color w:val="auto"/>
          <w:sz w:val="24"/>
          <w:szCs w:val="24"/>
        </w:rPr>
        <w:t>. Р</w:t>
      </w:r>
      <w:r w:rsidRPr="009C673B">
        <w:rPr>
          <w:rFonts w:ascii="Times New Roman" w:hAnsi="Times New Roman"/>
          <w:color w:val="auto"/>
          <w:sz w:val="24"/>
          <w:szCs w:val="24"/>
        </w:rPr>
        <w:t>азъясняются правила проведения</w:t>
      </w:r>
      <w:r>
        <w:rPr>
          <w:rFonts w:ascii="Times New Roman" w:hAnsi="Times New Roman"/>
          <w:color w:val="auto"/>
          <w:sz w:val="24"/>
          <w:szCs w:val="24"/>
        </w:rPr>
        <w:t xml:space="preserve"> </w:t>
      </w:r>
      <w:r w:rsidRPr="009C673B">
        <w:rPr>
          <w:rFonts w:ascii="Times New Roman" w:hAnsi="Times New Roman"/>
          <w:color w:val="auto"/>
          <w:sz w:val="24"/>
          <w:szCs w:val="24"/>
        </w:rPr>
        <w:t xml:space="preserve"> аукциона</w:t>
      </w:r>
      <w:r>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П</w:t>
      </w:r>
      <w:r w:rsidRPr="009C673B">
        <w:rPr>
          <w:rFonts w:ascii="Times New Roman" w:hAnsi="Times New Roman"/>
          <w:color w:val="auto"/>
          <w:sz w:val="24"/>
          <w:szCs w:val="24"/>
        </w:rPr>
        <w:t>осле этого Аукционист предлагает Участникам аукциона заявлять свои Предложения о цене государственного контракта путем поднятия карточек в случае согласия заключить государственный контракт по объявленной цене и объявляет начальную (максимальную) цену контракта</w:t>
      </w:r>
      <w:r>
        <w:rPr>
          <w:rFonts w:ascii="Times New Roman" w:hAnsi="Times New Roman"/>
          <w:color w:val="auto"/>
          <w:sz w:val="24"/>
          <w:szCs w:val="24"/>
        </w:rPr>
        <w:t xml:space="preserve"> (цену лота)</w:t>
      </w:r>
      <w:r w:rsidRPr="009C673B">
        <w:rPr>
          <w:rFonts w:ascii="Times New Roman" w:hAnsi="Times New Roman"/>
          <w:color w:val="auto"/>
          <w:sz w:val="24"/>
          <w:szCs w:val="24"/>
        </w:rPr>
        <w:t>, сниженную на «шаг аукциона»;</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К</w:t>
      </w:r>
      <w:r w:rsidRPr="009C673B">
        <w:rPr>
          <w:rFonts w:ascii="Times New Roman" w:hAnsi="Times New Roman"/>
          <w:color w:val="auto"/>
          <w:sz w:val="24"/>
          <w:szCs w:val="24"/>
        </w:rPr>
        <w:t>аждое поднятие карточки Участником аукциона является его заявлением о цене государственного контракта, сниженной на «шаг аукциона» от начальной (максимальной) цены контракта</w:t>
      </w:r>
      <w:r>
        <w:rPr>
          <w:rFonts w:ascii="Times New Roman" w:hAnsi="Times New Roman"/>
          <w:color w:val="auto"/>
          <w:sz w:val="24"/>
          <w:szCs w:val="24"/>
        </w:rPr>
        <w:t xml:space="preserve"> (цену лота)</w:t>
      </w:r>
      <w:r w:rsidRPr="009C673B">
        <w:rPr>
          <w:rFonts w:ascii="Times New Roman" w:hAnsi="Times New Roman"/>
          <w:color w:val="auto"/>
          <w:sz w:val="24"/>
          <w:szCs w:val="24"/>
        </w:rPr>
        <w:t>, а далее от последней из предложенных Участниками аукциона цены государственного контракта. Заявление о цене государственного контракта, сделанное поднятием карточки, считается действительным только после того, как номер поднятой карточки объявлен Аукционистом.</w:t>
      </w:r>
      <w:r w:rsidRPr="009C673B" w:rsidDel="005425C9">
        <w:rPr>
          <w:rFonts w:ascii="Times New Roman" w:hAnsi="Times New Roman"/>
          <w:color w:val="auto"/>
          <w:sz w:val="24"/>
          <w:szCs w:val="24"/>
        </w:rPr>
        <w:t xml:space="preserve">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Аукционист объявляет номер карточки Участника аукциона, который первым поднял карточку после объявления начальной (максимальной) цены контракта </w:t>
      </w:r>
      <w:r>
        <w:rPr>
          <w:rFonts w:ascii="Times New Roman" w:hAnsi="Times New Roman"/>
          <w:color w:val="auto"/>
          <w:sz w:val="24"/>
          <w:szCs w:val="24"/>
        </w:rPr>
        <w:t xml:space="preserve">(цены лота) </w:t>
      </w:r>
      <w:r w:rsidRPr="009C673B">
        <w:rPr>
          <w:rFonts w:ascii="Times New Roman" w:hAnsi="Times New Roman"/>
          <w:color w:val="auto"/>
          <w:sz w:val="24"/>
          <w:szCs w:val="24"/>
        </w:rPr>
        <w:t>и цены контракта, сниженной на «шаг аукциона», а также новую цену контракта, сниженную на «шаг аукциона» и «шаг аукциона», в соответствии с которым снижается цена</w:t>
      </w:r>
      <w:r>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П</w:t>
      </w:r>
      <w:r w:rsidRPr="009C673B">
        <w:rPr>
          <w:rFonts w:ascii="Times New Roman" w:hAnsi="Times New Roman"/>
          <w:color w:val="auto"/>
          <w:sz w:val="24"/>
          <w:szCs w:val="24"/>
        </w:rPr>
        <w:t>ри отсутствии предложений о цене государственного контракта со стороны Участников аукциона Аукционист повторяет последнюю из названных цен государственного контракта три раза. Если до третьего повторения заявленной цены государственного контракта ни один из Участников аукциона не поднял карточку и не заявил последующую цену, «шаг аукциона» должен быть снижен на 0,5 процента от начальной (максимальной) цены контракта</w:t>
      </w:r>
      <w:r>
        <w:rPr>
          <w:rFonts w:ascii="Times New Roman" w:hAnsi="Times New Roman"/>
          <w:color w:val="auto"/>
          <w:sz w:val="24"/>
          <w:szCs w:val="24"/>
        </w:rPr>
        <w:t xml:space="preserve"> (цены лота)</w:t>
      </w:r>
      <w:r w:rsidRPr="009C673B">
        <w:rPr>
          <w:rFonts w:ascii="Times New Roman" w:hAnsi="Times New Roman"/>
          <w:color w:val="auto"/>
          <w:sz w:val="24"/>
          <w:szCs w:val="24"/>
        </w:rPr>
        <w:t>, но не ниже 0,5 процента начальной (максимальной) цены контракта</w:t>
      </w:r>
      <w:r>
        <w:rPr>
          <w:rFonts w:ascii="Times New Roman" w:hAnsi="Times New Roman"/>
          <w:color w:val="auto"/>
          <w:sz w:val="24"/>
          <w:szCs w:val="24"/>
        </w:rPr>
        <w:t xml:space="preserve"> (цены лота).</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А</w:t>
      </w:r>
      <w:r w:rsidRPr="009C673B">
        <w:rPr>
          <w:rFonts w:ascii="Times New Roman" w:hAnsi="Times New Roman"/>
          <w:color w:val="auto"/>
          <w:sz w:val="24"/>
          <w:szCs w:val="24"/>
        </w:rPr>
        <w:t>укцион считается оконченным, если после троекратного объявления Аукционистом цены контракта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контракта, номер карточки и наименование Победителя аукциона и Участника аукциона, сделавшего предпоследнее предложение о цене контракта</w:t>
      </w:r>
      <w:r>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Победителем аукциона признается Участник аукциона, предложивший наиболее низкую цену государственного контракта.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Во время процедуры аукциона Аукционная комиссия может принять решение о приостановке аукциона и объявлении короткого перерыва.</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Во время всей процедуры проведения аукциона (включая перерыв) Участникам аукциона запрещается вступать в переговоры между собой</w:t>
      </w:r>
      <w:r>
        <w:rPr>
          <w:rFonts w:ascii="Times New Roman" w:hAnsi="Times New Roman"/>
          <w:color w:val="auto"/>
          <w:sz w:val="24"/>
          <w:szCs w:val="24"/>
        </w:rPr>
        <w:t>,</w:t>
      </w:r>
      <w:r w:rsidRPr="009C673B">
        <w:rPr>
          <w:rFonts w:ascii="Times New Roman" w:hAnsi="Times New Roman"/>
          <w:color w:val="auto"/>
          <w:sz w:val="24"/>
          <w:szCs w:val="24"/>
        </w:rPr>
        <w:t xml:space="preserve"> и допускается покидать место проведения аукциона только по</w:t>
      </w:r>
      <w:r>
        <w:rPr>
          <w:rFonts w:ascii="Times New Roman" w:hAnsi="Times New Roman"/>
          <w:color w:val="auto"/>
          <w:sz w:val="24"/>
          <w:szCs w:val="24"/>
        </w:rPr>
        <w:t>-</w:t>
      </w:r>
      <w:r w:rsidRPr="009C673B">
        <w:rPr>
          <w:rFonts w:ascii="Times New Roman" w:hAnsi="Times New Roman"/>
          <w:color w:val="auto"/>
          <w:sz w:val="24"/>
          <w:szCs w:val="24"/>
        </w:rPr>
        <w:t>одному.</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При проведении процедуры аукциона и во время перерыва Аукционная комиссия вправе разрешить Участникам аукциона пользоваться телефонной связью.</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Предложения Участников аукциона по цене государственного контракта, превышающие начальную (максимальную) цену контракта</w:t>
      </w:r>
      <w:r>
        <w:rPr>
          <w:rFonts w:ascii="Times New Roman" w:hAnsi="Times New Roman"/>
          <w:color w:val="auto"/>
          <w:sz w:val="24"/>
          <w:szCs w:val="24"/>
        </w:rPr>
        <w:t xml:space="preserve"> (цену лота)</w:t>
      </w:r>
      <w:r w:rsidRPr="009C673B">
        <w:rPr>
          <w:rFonts w:ascii="Times New Roman" w:hAnsi="Times New Roman"/>
          <w:color w:val="auto"/>
          <w:sz w:val="24"/>
          <w:szCs w:val="24"/>
        </w:rPr>
        <w:t xml:space="preserve">, указанную в извещении о проведении аукциона, не рассматриваются.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При проведении процедуры аукциона осуществляется аудиозапись аукциона. Любой Участник аукциона вправе осуществлять аудио- и видеозапись аукциона.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Во избежание накладок технического характера Участник аукциона, желающий осуществлять аудио- и видеозапись аукциона должен известить Аукционную комиссию о таком намерении до начала процедуры аукциона.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При проведении аукциона ведется протокол аукциона, в нем должны содержаться сведения о месте, дате и времени проведения аукциона, об Участниках аукциона, о начальной (максимальной) цене контракта</w:t>
      </w:r>
      <w:r>
        <w:rPr>
          <w:rFonts w:ascii="Times New Roman" w:hAnsi="Times New Roman"/>
          <w:color w:val="auto"/>
          <w:sz w:val="24"/>
          <w:szCs w:val="24"/>
        </w:rPr>
        <w:t xml:space="preserve"> (цену лота)</w:t>
      </w:r>
      <w:r w:rsidRPr="009C673B">
        <w:rPr>
          <w:rFonts w:ascii="Times New Roman" w:hAnsi="Times New Roman"/>
          <w:color w:val="auto"/>
          <w:sz w:val="24"/>
          <w:szCs w:val="24"/>
        </w:rPr>
        <w:t>, последнем и предпоследнем предложениях о цене контракта,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контракта. Протокол подписывается всеми присутствующими членами Аукционной комиссии и Заказчиком в день проведения аукциона. Протокол составляется в двух экземплярах, один из которых остается у Заказчика, второй передается в течение трех рабочих дней со дня подписания протокола Победителю аукциона вместе с проектом государственного контракта. Протокол аукциона размещается на официальном сайте Заказчиком, Специализированной организацией в течение дня, следующего после дня подписания указанного протокола.</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Любой Участник аукциона после размещения протокола аукциона на официальном сайте вправе направить Заказчику  запрос о разъяснении результатов аукциона. Заказчик в течение двух рабочих дней со дня поступления такого запроса в письменной форме обязан представить такому Участнику соответствующие разъяснения.</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p>
    <w:p w:rsidR="003A308F" w:rsidRDefault="003A308F" w:rsidP="003A308F">
      <w:pPr>
        <w:pStyle w:val="02statia1"/>
        <w:tabs>
          <w:tab w:val="left" w:pos="1600"/>
        </w:tabs>
        <w:spacing w:before="0" w:line="240" w:lineRule="auto"/>
        <w:ind w:left="0" w:right="0" w:firstLine="643"/>
        <w:rPr>
          <w:rFonts w:ascii="Times New Roman" w:hAnsi="Times New Roman"/>
        </w:rPr>
      </w:pPr>
      <w:r w:rsidRPr="009C673B">
        <w:rPr>
          <w:rFonts w:ascii="Times New Roman" w:hAnsi="Times New Roman"/>
        </w:rPr>
        <w:t>Признание аукциона несостоявшимся</w:t>
      </w:r>
    </w:p>
    <w:p w:rsidR="003A308F" w:rsidRPr="009C673B" w:rsidRDefault="003A308F" w:rsidP="003A308F">
      <w:pPr>
        <w:pStyle w:val="02statia1"/>
        <w:tabs>
          <w:tab w:val="left" w:pos="1600"/>
        </w:tabs>
        <w:spacing w:before="0" w:line="240" w:lineRule="auto"/>
        <w:ind w:left="0" w:right="0" w:firstLine="643"/>
        <w:rPr>
          <w:rFonts w:ascii="Times New Roman" w:hAnsi="Times New Roman"/>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Решение о признании аукциона несостоявшимся принимается в случае, если:</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по окончании срока подачи заявок на участие в аукционе подана только одна заявка или не подана ни одна заявка;</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на основании результатов рассмотрения заявок на участие в аукционе принято решение об отказе в допуске к участию в аукционе всех Участников размещения заказа, подавших заявки на участие в аукционе, или о признании только одного Участника размещения заказа, подавшего заявку на участие в аукционе, Участником аукциона;</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Участники аукциона не приняли участия в процедуре проведения аукциона или участие в процедуре проведения аукциона принял один Участник аукциона;</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Заказчик не допустил представителей Участников аукциона к участию в аукционе в виду отсутствия у них полномочий и (или) документов</w:t>
      </w:r>
      <w:r>
        <w:rPr>
          <w:rFonts w:ascii="Times New Roman" w:hAnsi="Times New Roman"/>
          <w:color w:val="auto"/>
          <w:sz w:val="24"/>
          <w:szCs w:val="24"/>
        </w:rPr>
        <w:t>,</w:t>
      </w:r>
      <w:r w:rsidRPr="009C673B">
        <w:rPr>
          <w:rFonts w:ascii="Times New Roman" w:hAnsi="Times New Roman"/>
          <w:color w:val="auto"/>
          <w:sz w:val="24"/>
          <w:szCs w:val="24"/>
        </w:rPr>
        <w:t xml:space="preserve"> их подтверждающих;</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 xml:space="preserve">- </w:t>
      </w:r>
      <w:r w:rsidRPr="009C673B">
        <w:rPr>
          <w:rFonts w:ascii="Times New Roman" w:hAnsi="Times New Roman"/>
          <w:color w:val="auto"/>
          <w:sz w:val="24"/>
          <w:szCs w:val="24"/>
        </w:rPr>
        <w:t>в связи с отсутствием предложений о цене контракта, предусматривающих более низкую цену контракта, чем начальная (максимальная) цена государственного контракта</w:t>
      </w:r>
      <w:r>
        <w:rPr>
          <w:rFonts w:ascii="Times New Roman" w:hAnsi="Times New Roman"/>
          <w:color w:val="auto"/>
          <w:sz w:val="24"/>
          <w:szCs w:val="24"/>
        </w:rPr>
        <w:t xml:space="preserve"> (цена лота)</w:t>
      </w:r>
      <w:r w:rsidRPr="009C673B">
        <w:rPr>
          <w:rFonts w:ascii="Times New Roman" w:hAnsi="Times New Roman"/>
          <w:color w:val="auto"/>
          <w:sz w:val="24"/>
          <w:szCs w:val="24"/>
        </w:rPr>
        <w:t xml:space="preserve">, «шаг аукциона» снижен в соответствии с </w:t>
      </w:r>
      <w:hyperlink w:anchor="Шаг_аукциона" w:history="1">
        <w:r w:rsidRPr="00E26A5C">
          <w:rPr>
            <w:rStyle w:val="af4"/>
            <w:rFonts w:ascii="Times New Roman" w:hAnsi="Times New Roman"/>
            <w:color w:val="auto"/>
            <w:sz w:val="24"/>
            <w:szCs w:val="24"/>
            <w:u w:val="none"/>
          </w:rPr>
          <w:t>пунктом 6.1.2.</w:t>
        </w:r>
      </w:hyperlink>
      <w:r w:rsidRPr="009C673B">
        <w:rPr>
          <w:rFonts w:ascii="Times New Roman" w:hAnsi="Times New Roman"/>
          <w:color w:val="auto"/>
          <w:sz w:val="24"/>
          <w:szCs w:val="24"/>
        </w:rPr>
        <w:t xml:space="preserve"> настоящего Раздела до минимального размера и после троекратного объявления предложения о начальной (максимальной) цене контракта </w:t>
      </w:r>
      <w:r>
        <w:rPr>
          <w:rFonts w:ascii="Times New Roman" w:hAnsi="Times New Roman"/>
          <w:color w:val="auto"/>
          <w:sz w:val="24"/>
          <w:szCs w:val="24"/>
        </w:rPr>
        <w:t xml:space="preserve">(цене лота) </w:t>
      </w:r>
      <w:r w:rsidRPr="009C673B">
        <w:rPr>
          <w:rFonts w:ascii="Times New Roman" w:hAnsi="Times New Roman"/>
          <w:color w:val="auto"/>
          <w:sz w:val="24"/>
          <w:szCs w:val="24"/>
        </w:rPr>
        <w:t>не поступило ни одно предложение о цене контракта от Участников, которое предусматривало бы более низкую цену контракта</w:t>
      </w:r>
      <w:r>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color w:val="auto"/>
        </w:rPr>
        <w:t xml:space="preserve"> </w:t>
      </w:r>
      <w:r w:rsidRPr="009C673B">
        <w:rPr>
          <w:rFonts w:ascii="Times New Roman" w:hAnsi="Times New Roman"/>
          <w:color w:val="auto"/>
          <w:sz w:val="24"/>
          <w:szCs w:val="24"/>
        </w:rPr>
        <w:t xml:space="preserve">Информация о признании аукциона несостоявшимся заносится в протокол рассмотрения заявок на участие в аукционе или протокол аукциона. </w:t>
      </w:r>
    </w:p>
    <w:p w:rsidR="003A308F" w:rsidRPr="009C673B" w:rsidRDefault="003A308F" w:rsidP="003A308F">
      <w:pPr>
        <w:pStyle w:val="02statia2"/>
        <w:spacing w:before="0" w:line="240" w:lineRule="auto"/>
        <w:ind w:left="0" w:firstLine="643"/>
        <w:rPr>
          <w:rFonts w:ascii="Times New Roman" w:hAnsi="Times New Roman"/>
          <w:color w:val="auto"/>
          <w:sz w:val="24"/>
          <w:szCs w:val="24"/>
        </w:rPr>
      </w:pPr>
    </w:p>
    <w:p w:rsidR="003A308F" w:rsidRPr="009C673B" w:rsidRDefault="003A308F" w:rsidP="003A308F">
      <w:pPr>
        <w:pStyle w:val="03zagolovok2"/>
        <w:tabs>
          <w:tab w:val="left" w:pos="2300"/>
        </w:tabs>
        <w:spacing w:before="0" w:after="0" w:line="240" w:lineRule="auto"/>
        <w:ind w:firstLine="643"/>
        <w:rPr>
          <w:rFonts w:ascii="Times New Roman" w:hAnsi="Times New Roman"/>
          <w:caps/>
          <w:color w:val="auto"/>
          <w:sz w:val="24"/>
          <w:szCs w:val="24"/>
        </w:rPr>
      </w:pPr>
      <w:r>
        <w:rPr>
          <w:rFonts w:ascii="Times New Roman" w:hAnsi="Times New Roman"/>
          <w:caps/>
          <w:color w:val="auto"/>
          <w:sz w:val="24"/>
          <w:szCs w:val="24"/>
        </w:rPr>
        <w:t>1.2.</w:t>
      </w:r>
      <w:r w:rsidRPr="009C673B">
        <w:rPr>
          <w:rFonts w:ascii="Times New Roman" w:hAnsi="Times New Roman"/>
          <w:caps/>
          <w:color w:val="auto"/>
          <w:sz w:val="24"/>
          <w:szCs w:val="24"/>
        </w:rPr>
        <w:t>7.</w:t>
      </w:r>
      <w:r>
        <w:rPr>
          <w:rFonts w:ascii="Times New Roman" w:hAnsi="Times New Roman"/>
          <w:caps/>
          <w:color w:val="auto"/>
          <w:sz w:val="24"/>
          <w:szCs w:val="24"/>
        </w:rPr>
        <w:t xml:space="preserve"> </w:t>
      </w:r>
      <w:r w:rsidRPr="00090137">
        <w:rPr>
          <w:rFonts w:ascii="Times New Roman" w:hAnsi="Times New Roman"/>
          <w:caps/>
          <w:color w:val="auto"/>
        </w:rPr>
        <w:t>З</w:t>
      </w:r>
      <w:r w:rsidRPr="00090137">
        <w:rPr>
          <w:rFonts w:ascii="Times New Roman" w:hAnsi="Times New Roman"/>
        </w:rPr>
        <w:t>аключени</w:t>
      </w:r>
      <w:r>
        <w:rPr>
          <w:rFonts w:ascii="Times New Roman" w:hAnsi="Times New Roman"/>
        </w:rPr>
        <w:t>е</w:t>
      </w:r>
      <w:r w:rsidRPr="009C673B">
        <w:rPr>
          <w:rFonts w:ascii="Times New Roman" w:hAnsi="Times New Roman"/>
        </w:rPr>
        <w:t xml:space="preserve"> государственного контракта</w:t>
      </w:r>
    </w:p>
    <w:p w:rsidR="003A308F" w:rsidRPr="009C673B" w:rsidRDefault="003A308F" w:rsidP="003A308F">
      <w:pPr>
        <w:pStyle w:val="03zagolovok2"/>
        <w:spacing w:before="0" w:after="0" w:line="240" w:lineRule="auto"/>
        <w:ind w:firstLine="643"/>
        <w:jc w:val="center"/>
        <w:rPr>
          <w:rFonts w:ascii="Times New Roman" w:hAnsi="Times New Roman"/>
          <w:caps/>
          <w:color w:val="auto"/>
          <w:sz w:val="24"/>
          <w:szCs w:val="24"/>
        </w:rPr>
      </w:pPr>
    </w:p>
    <w:p w:rsidR="003A308F" w:rsidRDefault="003A308F" w:rsidP="003A308F">
      <w:pPr>
        <w:pStyle w:val="02statia1"/>
        <w:tabs>
          <w:tab w:val="left" w:pos="1600"/>
        </w:tabs>
        <w:spacing w:before="0" w:line="240" w:lineRule="auto"/>
        <w:ind w:left="0" w:right="0" w:firstLine="643"/>
        <w:rPr>
          <w:rFonts w:ascii="Times New Roman" w:hAnsi="Times New Roman"/>
        </w:rPr>
      </w:pPr>
      <w:r w:rsidRPr="009C673B">
        <w:rPr>
          <w:rFonts w:ascii="Times New Roman" w:hAnsi="Times New Roman"/>
        </w:rPr>
        <w:t>Срок заключения государственного контракта</w:t>
      </w:r>
    </w:p>
    <w:p w:rsidR="003A308F" w:rsidRPr="009C673B" w:rsidRDefault="003A308F" w:rsidP="003A308F">
      <w:pPr>
        <w:pStyle w:val="02statia1"/>
        <w:tabs>
          <w:tab w:val="left" w:pos="1600"/>
        </w:tabs>
        <w:spacing w:before="0" w:line="240" w:lineRule="auto"/>
        <w:ind w:left="0" w:right="0" w:firstLine="643"/>
        <w:rPr>
          <w:rFonts w:ascii="Times New Roman" w:hAnsi="Times New Roman"/>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Заказчик в течение трех рабочих дней со дня подписания протокола аукциона передает Победителю аукциона один экземпляр протокола аукциона и </w:t>
      </w:r>
      <w:hyperlink w:anchor="Проект_государственного_контракта" w:history="1">
        <w:r w:rsidRPr="00E26A5C">
          <w:rPr>
            <w:rStyle w:val="af4"/>
            <w:rFonts w:ascii="Times New Roman" w:hAnsi="Times New Roman"/>
            <w:color w:val="auto"/>
            <w:sz w:val="24"/>
            <w:szCs w:val="24"/>
            <w:u w:val="none"/>
          </w:rPr>
          <w:t>проект государственного контракта</w:t>
        </w:r>
      </w:hyperlink>
      <w:r w:rsidRPr="009C673B">
        <w:rPr>
          <w:rFonts w:ascii="Times New Roman" w:hAnsi="Times New Roman"/>
          <w:color w:val="auto"/>
          <w:sz w:val="24"/>
          <w:szCs w:val="24"/>
        </w:rPr>
        <w:t xml:space="preserve">, который составляется путем включения цены контракта, предложенной Победителем аукциона, в </w:t>
      </w:r>
      <w:hyperlink w:anchor="Проект_государственного_контракта" w:history="1">
        <w:r w:rsidRPr="00E26A5C">
          <w:rPr>
            <w:rStyle w:val="af4"/>
            <w:rFonts w:ascii="Times New Roman" w:hAnsi="Times New Roman"/>
            <w:color w:val="auto"/>
            <w:sz w:val="24"/>
            <w:szCs w:val="24"/>
            <w:u w:val="none"/>
          </w:rPr>
          <w:t>проект государственного контракта</w:t>
        </w:r>
      </w:hyperlink>
      <w:r w:rsidRPr="009C673B">
        <w:rPr>
          <w:rFonts w:ascii="Times New Roman" w:hAnsi="Times New Roman"/>
          <w:color w:val="auto"/>
          <w:sz w:val="24"/>
          <w:szCs w:val="24"/>
        </w:rPr>
        <w:t>, прилагаемый к документации об аукционе.</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Победитель аукциона в срок, указанный в </w:t>
      </w:r>
      <w:r w:rsidRPr="00461218">
        <w:rPr>
          <w:rFonts w:ascii="Times New Roman" w:hAnsi="Times New Roman"/>
          <w:b/>
          <w:i/>
          <w:color w:val="auto"/>
          <w:sz w:val="24"/>
          <w:szCs w:val="24"/>
        </w:rPr>
        <w:t>Информационной карте</w:t>
      </w:r>
      <w:r w:rsidRPr="009C673B">
        <w:rPr>
          <w:rFonts w:ascii="Times New Roman" w:hAnsi="Times New Roman"/>
          <w:color w:val="auto"/>
          <w:sz w:val="24"/>
          <w:szCs w:val="24"/>
        </w:rPr>
        <w:t>, должен подписать государственный контракт и вернуть его Заказчику.</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В случае, если Победитель аукциона в срок, указанный в </w:t>
      </w:r>
      <w:r w:rsidRPr="00461218">
        <w:rPr>
          <w:rFonts w:ascii="Times New Roman" w:hAnsi="Times New Roman"/>
          <w:b/>
          <w:i/>
          <w:color w:val="auto"/>
          <w:sz w:val="24"/>
          <w:szCs w:val="24"/>
        </w:rPr>
        <w:t>Информационной карте</w:t>
      </w:r>
      <w:r w:rsidRPr="009C673B">
        <w:rPr>
          <w:rFonts w:ascii="Times New Roman" w:hAnsi="Times New Roman"/>
          <w:color w:val="auto"/>
          <w:sz w:val="24"/>
          <w:szCs w:val="24"/>
        </w:rPr>
        <w:t>, не представил Заказчику подписанный государственный контракт, а также обеспечение исполнения контракта</w:t>
      </w:r>
      <w:r>
        <w:rPr>
          <w:rFonts w:ascii="Times New Roman" w:hAnsi="Times New Roman"/>
          <w:color w:val="auto"/>
          <w:sz w:val="24"/>
          <w:szCs w:val="24"/>
        </w:rPr>
        <w:t>, если такое установлено</w:t>
      </w:r>
      <w:r w:rsidRPr="009C673B">
        <w:rPr>
          <w:rFonts w:ascii="Times New Roman" w:hAnsi="Times New Roman"/>
          <w:color w:val="auto"/>
          <w:sz w:val="24"/>
          <w:szCs w:val="24"/>
        </w:rPr>
        <w:t>, Победитель аукциона признается уклонившимся от заключения государственного контракта.</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Заказ признается размещенным со дня заключения государственного контракта. Сведения о заключенном государственного контракте в установленном порядке направляются Заказчиком в Реестр государственных контрактов.</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Default="003A308F" w:rsidP="003A308F">
      <w:pPr>
        <w:pStyle w:val="02statia1"/>
        <w:tabs>
          <w:tab w:val="left" w:pos="1600"/>
        </w:tabs>
        <w:spacing w:before="0" w:line="240" w:lineRule="auto"/>
        <w:ind w:left="0" w:right="0" w:firstLine="643"/>
        <w:rPr>
          <w:rFonts w:ascii="Times New Roman" w:hAnsi="Times New Roman"/>
        </w:rPr>
      </w:pPr>
      <w:r w:rsidRPr="009C673B">
        <w:rPr>
          <w:rFonts w:ascii="Times New Roman" w:hAnsi="Times New Roman"/>
        </w:rPr>
        <w:t>Обеспечение исполнения государственного контракта</w:t>
      </w:r>
    </w:p>
    <w:p w:rsidR="003A308F" w:rsidRPr="009C673B" w:rsidRDefault="003A308F" w:rsidP="003A308F">
      <w:pPr>
        <w:pStyle w:val="02statia1"/>
        <w:tabs>
          <w:tab w:val="left" w:pos="1600"/>
        </w:tabs>
        <w:spacing w:before="0" w:line="240" w:lineRule="auto"/>
        <w:ind w:left="0" w:right="0" w:firstLine="643"/>
        <w:rPr>
          <w:rFonts w:ascii="Times New Roman" w:hAnsi="Times New Roman"/>
        </w:rPr>
      </w:pPr>
    </w:p>
    <w:p w:rsidR="003A308F" w:rsidRPr="00461218"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Если </w:t>
      </w:r>
      <w:r w:rsidRPr="00461218">
        <w:rPr>
          <w:rFonts w:ascii="Times New Roman" w:hAnsi="Times New Roman"/>
          <w:b/>
          <w:i/>
          <w:color w:val="auto"/>
          <w:sz w:val="24"/>
          <w:szCs w:val="24"/>
        </w:rPr>
        <w:t>Информационной картой</w:t>
      </w:r>
      <w:r w:rsidRPr="009C673B">
        <w:rPr>
          <w:rFonts w:ascii="Times New Roman" w:hAnsi="Times New Roman"/>
          <w:color w:val="auto"/>
          <w:sz w:val="24"/>
          <w:szCs w:val="24"/>
        </w:rPr>
        <w:t xml:space="preserve"> установлено требование обеспечения исполнения государственного контракта, Участник аукциона, с которым заключается государственный контракт, должен предоставить Заказчику обеспечение исполнения государственного контракта одновременно с передачей государственного контракта. Обеспечение исполнения государственного контракта предоставляется на сумму, указанную в </w:t>
      </w:r>
      <w:r w:rsidRPr="00461218">
        <w:rPr>
          <w:rFonts w:ascii="Times New Roman" w:hAnsi="Times New Roman"/>
          <w:b/>
          <w:i/>
          <w:color w:val="auto"/>
          <w:sz w:val="24"/>
          <w:szCs w:val="24"/>
        </w:rPr>
        <w:t>Информационной карте</w:t>
      </w:r>
      <w:r w:rsidRPr="00461218">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Обеспечение исполнения государственного контракта может быть представлено в виде безотзывной банковской гарантии, страхования ответственности по контракту или передачи Заказчику в залог денежных средств, в том числе в форме вклада (депозита) в размере обеспечения исполнения контракта. Способ обеспечения исполнения государственного контракта  определяется Участником аукциона, с которым заключается государственный контракт, самостоятельно. </w:t>
      </w:r>
    </w:p>
    <w:p w:rsidR="003A308F" w:rsidRPr="00461218"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Если победителем аукциона или Участником аукциона, с которым заключается государственный контракт, является бюджетное учреждение и в </w:t>
      </w:r>
      <w:r w:rsidRPr="00461218">
        <w:rPr>
          <w:rFonts w:ascii="Times New Roman" w:hAnsi="Times New Roman"/>
          <w:b/>
          <w:i/>
          <w:color w:val="auto"/>
          <w:sz w:val="24"/>
          <w:szCs w:val="24"/>
        </w:rPr>
        <w:t>Информационной карте</w:t>
      </w:r>
    </w:p>
    <w:p w:rsidR="003A308F" w:rsidRPr="009C673B" w:rsidRDefault="003A308F" w:rsidP="003A308F">
      <w:pPr>
        <w:pStyle w:val="02statia2"/>
        <w:tabs>
          <w:tab w:val="left" w:pos="1600"/>
        </w:tabs>
        <w:spacing w:before="0" w:line="240" w:lineRule="auto"/>
        <w:ind w:left="0" w:firstLine="0"/>
        <w:rPr>
          <w:rFonts w:ascii="Times New Roman" w:hAnsi="Times New Roman"/>
          <w:color w:val="auto"/>
          <w:sz w:val="24"/>
          <w:szCs w:val="24"/>
        </w:rPr>
      </w:pPr>
      <w:r w:rsidRPr="009C673B">
        <w:rPr>
          <w:rFonts w:ascii="Times New Roman" w:hAnsi="Times New Roman"/>
          <w:color w:val="auto"/>
          <w:sz w:val="24"/>
          <w:szCs w:val="24"/>
        </w:rPr>
        <w:t xml:space="preserve">установлено обеспечение исполнения государственного контракта, - предоставление обеспечения исполнения контракта не требуется.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Pr>
          <w:rFonts w:ascii="Times New Roman" w:hAnsi="Times New Roman"/>
          <w:color w:val="auto"/>
          <w:sz w:val="24"/>
          <w:szCs w:val="24"/>
        </w:rPr>
        <w:t>Е</w:t>
      </w:r>
      <w:r w:rsidRPr="009C673B">
        <w:rPr>
          <w:rFonts w:ascii="Times New Roman" w:hAnsi="Times New Roman"/>
          <w:color w:val="auto"/>
          <w:sz w:val="24"/>
          <w:szCs w:val="24"/>
        </w:rPr>
        <w:t xml:space="preserve">сли обеспечение исполнения государственного контракта представляется в виде безотзывной банковской гарантии, банковская гарантия должна соответствовать требованиям, установленным Гражданским кодексом Российской Федерации, а также иным законодательством Российской Федерации.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В банковской гарантии в обязательном порядке должна быть указана сумма, в пределах которой банк гарантирует исполнение обязательств по государственному контракту, заключаемому по результатам аукциона, которая должна быть не менее суммы, установленной в </w:t>
      </w:r>
      <w:r w:rsidRPr="00461218">
        <w:rPr>
          <w:rFonts w:ascii="Times New Roman" w:hAnsi="Times New Roman"/>
          <w:b/>
          <w:i/>
          <w:color w:val="auto"/>
          <w:sz w:val="24"/>
          <w:szCs w:val="24"/>
        </w:rPr>
        <w:t>Информационной карте</w:t>
      </w:r>
      <w:r w:rsidRPr="009C673B">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Банковская гарантия должна содержать указание на государственный контракт, исполнение которого она обеспечивает путем указания на стороны контракта, название предмета контракта и, по возможности, ссылку на протокол аукциона как основание заключения государственного контракта.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Срок действия банковской гарантии должен устанавливаться</w:t>
      </w:r>
      <w:r w:rsidR="00F8383D">
        <w:rPr>
          <w:rFonts w:ascii="Times New Roman" w:hAnsi="Times New Roman"/>
          <w:color w:val="auto"/>
          <w:sz w:val="24"/>
          <w:szCs w:val="24"/>
        </w:rPr>
        <w:t xml:space="preserve"> на</w:t>
      </w:r>
      <w:r w:rsidRPr="009C673B">
        <w:rPr>
          <w:rFonts w:ascii="Times New Roman" w:hAnsi="Times New Roman"/>
          <w:color w:val="auto"/>
          <w:sz w:val="24"/>
          <w:szCs w:val="24"/>
        </w:rPr>
        <w:t xml:space="preserve"> срок</w:t>
      </w:r>
      <w:r w:rsidR="00F8383D">
        <w:rPr>
          <w:rFonts w:ascii="Times New Roman" w:hAnsi="Times New Roman"/>
          <w:color w:val="auto"/>
          <w:sz w:val="24"/>
          <w:szCs w:val="24"/>
        </w:rPr>
        <w:t xml:space="preserve"> действия </w:t>
      </w:r>
      <w:r w:rsidRPr="009C673B">
        <w:rPr>
          <w:rFonts w:ascii="Times New Roman" w:hAnsi="Times New Roman"/>
          <w:color w:val="auto"/>
          <w:sz w:val="24"/>
          <w:szCs w:val="24"/>
        </w:rPr>
        <w:t xml:space="preserve"> государственно</w:t>
      </w:r>
      <w:r w:rsidR="00F8383D">
        <w:rPr>
          <w:rFonts w:ascii="Times New Roman" w:hAnsi="Times New Roman"/>
          <w:color w:val="auto"/>
          <w:sz w:val="24"/>
          <w:szCs w:val="24"/>
        </w:rPr>
        <w:t>го</w:t>
      </w:r>
      <w:r w:rsidRPr="009C673B">
        <w:rPr>
          <w:rFonts w:ascii="Times New Roman" w:hAnsi="Times New Roman"/>
          <w:color w:val="auto"/>
          <w:sz w:val="24"/>
          <w:szCs w:val="24"/>
        </w:rPr>
        <w:t xml:space="preserve"> контракт</w:t>
      </w:r>
      <w:r w:rsidR="00F8383D">
        <w:rPr>
          <w:rFonts w:ascii="Times New Roman" w:hAnsi="Times New Roman"/>
          <w:color w:val="auto"/>
          <w:sz w:val="24"/>
          <w:szCs w:val="24"/>
        </w:rPr>
        <w:t>а</w:t>
      </w:r>
      <w:r w:rsidRPr="009C673B">
        <w:rPr>
          <w:rFonts w:ascii="Times New Roman" w:hAnsi="Times New Roman"/>
          <w:color w:val="auto"/>
          <w:sz w:val="24"/>
          <w:szCs w:val="24"/>
        </w:rPr>
        <w:t xml:space="preserve"> и оканчиваться не ранее его завершения.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Банковская гарантия должна содержать указание на согласие банка с тем, что изменения и дополнения, внесенные в государственный контракт, не освобождают его от обязательств по соответствующей банковской гарантии.</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В случае если обеспечение исполнения государственного контракта предоставляется в виде страхования ответственности, договор страхования ответственности должен соответствовать требованиям, установленным Гражданским кодексом Российской Федерации, а также иным законодательством Российской Федерации.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В договоре страхования ответственности должна быть указана сумма, на которую страхуется ответственность соответствующего исполнителя</w:t>
      </w:r>
      <w:r w:rsidRPr="003F50EA">
        <w:rPr>
          <w:rFonts w:ascii="Times New Roman" w:hAnsi="Times New Roman"/>
          <w:sz w:val="24"/>
          <w:szCs w:val="24"/>
        </w:rPr>
        <w:t>, характер события, на случай наступления которого осуществляется страхование (страховой случай)</w:t>
      </w:r>
      <w:r w:rsidRPr="003F50EA">
        <w:rPr>
          <w:rFonts w:ascii="Times New Roman" w:hAnsi="Times New Roman"/>
          <w:color w:val="auto"/>
          <w:sz w:val="24"/>
          <w:szCs w:val="24"/>
        </w:rPr>
        <w:t>.</w:t>
      </w:r>
      <w:r w:rsidRPr="009C673B">
        <w:rPr>
          <w:rFonts w:ascii="Times New Roman" w:hAnsi="Times New Roman"/>
          <w:color w:val="auto"/>
          <w:sz w:val="24"/>
          <w:szCs w:val="24"/>
        </w:rPr>
        <w:t xml:space="preserve">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Страхование должно покрывать случаи виновного неисполнения или ненадлежащего исполнения Поставщиком своих обязательств по государственному контракту.</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Договор страхования также должен содержать указание на соответствующий государственный контракт путем указания на стороны контракта, название предмета и, по возможности, ссылки на протокол аукциона как основание заключения государственного контракта. </w:t>
      </w:r>
    </w:p>
    <w:p w:rsidR="00F8383D" w:rsidRPr="009C673B" w:rsidRDefault="003A308F" w:rsidP="00F8383D">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Срок действия </w:t>
      </w:r>
      <w:r w:rsidR="00F8383D" w:rsidRPr="009C673B">
        <w:rPr>
          <w:rFonts w:ascii="Times New Roman" w:hAnsi="Times New Roman"/>
          <w:color w:val="auto"/>
          <w:sz w:val="24"/>
          <w:szCs w:val="24"/>
        </w:rPr>
        <w:t xml:space="preserve">договора страхования должен устанавливаться </w:t>
      </w:r>
      <w:r w:rsidR="00F8383D">
        <w:rPr>
          <w:rFonts w:ascii="Times New Roman" w:hAnsi="Times New Roman"/>
          <w:color w:val="auto"/>
          <w:sz w:val="24"/>
          <w:szCs w:val="24"/>
        </w:rPr>
        <w:t>на</w:t>
      </w:r>
      <w:r w:rsidR="00F8383D" w:rsidRPr="009C673B">
        <w:rPr>
          <w:rFonts w:ascii="Times New Roman" w:hAnsi="Times New Roman"/>
          <w:color w:val="auto"/>
          <w:sz w:val="24"/>
          <w:szCs w:val="24"/>
        </w:rPr>
        <w:t xml:space="preserve"> срок </w:t>
      </w:r>
      <w:r w:rsidR="00F8383D">
        <w:rPr>
          <w:rFonts w:ascii="Times New Roman" w:hAnsi="Times New Roman"/>
          <w:color w:val="auto"/>
          <w:sz w:val="24"/>
          <w:szCs w:val="24"/>
        </w:rPr>
        <w:t xml:space="preserve">действия </w:t>
      </w:r>
      <w:r w:rsidR="00F8383D" w:rsidRPr="009C673B">
        <w:rPr>
          <w:rFonts w:ascii="Times New Roman" w:hAnsi="Times New Roman"/>
          <w:color w:val="auto"/>
          <w:sz w:val="24"/>
          <w:szCs w:val="24"/>
        </w:rPr>
        <w:t>государственно</w:t>
      </w:r>
      <w:r w:rsidR="00F8383D">
        <w:rPr>
          <w:rFonts w:ascii="Times New Roman" w:hAnsi="Times New Roman"/>
          <w:color w:val="auto"/>
          <w:sz w:val="24"/>
          <w:szCs w:val="24"/>
        </w:rPr>
        <w:t>го</w:t>
      </w:r>
      <w:r w:rsidR="00F8383D" w:rsidRPr="009C673B">
        <w:rPr>
          <w:rFonts w:ascii="Times New Roman" w:hAnsi="Times New Roman"/>
          <w:color w:val="auto"/>
          <w:sz w:val="24"/>
          <w:szCs w:val="24"/>
        </w:rPr>
        <w:t xml:space="preserve"> контракт</w:t>
      </w:r>
      <w:r w:rsidR="00F8383D">
        <w:rPr>
          <w:rFonts w:ascii="Times New Roman" w:hAnsi="Times New Roman"/>
          <w:color w:val="auto"/>
          <w:sz w:val="24"/>
          <w:szCs w:val="24"/>
        </w:rPr>
        <w:t>а</w:t>
      </w:r>
      <w:r w:rsidR="00F8383D" w:rsidRPr="009C673B">
        <w:rPr>
          <w:rFonts w:ascii="Times New Roman" w:hAnsi="Times New Roman"/>
          <w:color w:val="auto"/>
          <w:sz w:val="24"/>
          <w:szCs w:val="24"/>
        </w:rPr>
        <w:t xml:space="preserve"> и оканчиваться не ранее его завершения.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 xml:space="preserve">Договор страхования должен содержать указание на согласие страховщика с тем, что изменения и дополнения, внесенные в государственный контракт, не освобождают его от обязательств по соответствующему договору страхования.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u w:val="single"/>
        </w:rPr>
      </w:pPr>
      <w:r w:rsidRPr="009C673B">
        <w:rPr>
          <w:rFonts w:ascii="Times New Roman" w:hAnsi="Times New Roman"/>
          <w:color w:val="auto"/>
          <w:sz w:val="24"/>
          <w:szCs w:val="24"/>
        </w:rPr>
        <w:t>Денежные средства, вносимые в обеспечение исполнения государственного контракта, должны быть перечислены в размере, установленном в</w:t>
      </w:r>
      <w:r w:rsidRPr="009C673B">
        <w:rPr>
          <w:rFonts w:ascii="Times New Roman" w:hAnsi="Times New Roman"/>
          <w:bCs/>
          <w:iCs/>
          <w:color w:val="auto"/>
          <w:sz w:val="24"/>
          <w:szCs w:val="24"/>
        </w:rPr>
        <w:t xml:space="preserve"> </w:t>
      </w:r>
      <w:r w:rsidRPr="00461218">
        <w:rPr>
          <w:rFonts w:ascii="Times New Roman" w:hAnsi="Times New Roman"/>
          <w:b/>
          <w:i/>
          <w:color w:val="auto"/>
          <w:sz w:val="24"/>
          <w:szCs w:val="24"/>
        </w:rPr>
        <w:t>Информационной карте</w:t>
      </w:r>
      <w:r>
        <w:rPr>
          <w:rFonts w:ascii="Times New Roman" w:hAnsi="Times New Roman"/>
          <w:b/>
          <w:i/>
          <w:color w:val="auto"/>
          <w:sz w:val="24"/>
          <w:szCs w:val="24"/>
        </w:rPr>
        <w:t>,</w:t>
      </w:r>
      <w:r w:rsidRPr="009C673B">
        <w:rPr>
          <w:bCs/>
          <w:iCs/>
          <w:color w:val="auto"/>
        </w:rPr>
        <w:t xml:space="preserve"> </w:t>
      </w:r>
      <w:r w:rsidRPr="009C673B">
        <w:rPr>
          <w:rFonts w:ascii="Times New Roman" w:hAnsi="Times New Roman"/>
          <w:color w:val="auto"/>
          <w:sz w:val="24"/>
          <w:szCs w:val="24"/>
        </w:rPr>
        <w:t>на счет, указанный Заказчиком.</w:t>
      </w:r>
      <w:r w:rsidRPr="009C673B">
        <w:rPr>
          <w:rFonts w:ascii="Times New Roman" w:hAnsi="Times New Roman"/>
          <w:color w:val="auto"/>
          <w:sz w:val="24"/>
          <w:szCs w:val="24"/>
          <w:u w:val="single"/>
        </w:rPr>
        <w:t xml:space="preserve"> </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Факт внесения денежных средств в обеспечение исполнения государственного контракта подтверждается платежным поручением с отметкой банка об оплате (оригинальная выписка из банка в случае, если перевод денежных средств осуществлялся при помощи системы «Банк-клиент».)</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r w:rsidRPr="009C673B">
        <w:rPr>
          <w:rFonts w:ascii="Times New Roman" w:hAnsi="Times New Roman"/>
          <w:color w:val="auto"/>
          <w:sz w:val="24"/>
          <w:szCs w:val="24"/>
        </w:rPr>
        <w:t>Денежные средства возвращаются Поставщику с которым заключается государственный контракт при условии надлежащего исполнения им всех своих обязательств по Контракту в течение 30 дней или иного срока, установленного в Проекте государственного контракта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3A308F" w:rsidRPr="009C673B" w:rsidRDefault="003A308F" w:rsidP="003A308F">
      <w:pPr>
        <w:pStyle w:val="39"/>
        <w:tabs>
          <w:tab w:val="clear" w:pos="227"/>
          <w:tab w:val="num" w:pos="900"/>
        </w:tabs>
        <w:ind w:firstLine="540"/>
      </w:pPr>
      <w:r w:rsidRPr="009C673B">
        <w:t xml:space="preserve">В случае, если обеспечение исполнения государственного контракта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законодательством Российской Федерации. </w:t>
      </w:r>
    </w:p>
    <w:p w:rsidR="003A308F" w:rsidRPr="009C673B" w:rsidRDefault="003A308F" w:rsidP="003A308F">
      <w:pPr>
        <w:pStyle w:val="39"/>
        <w:tabs>
          <w:tab w:val="clear" w:pos="227"/>
          <w:tab w:val="num" w:pos="900"/>
        </w:tabs>
        <w:ind w:firstLine="540"/>
      </w:pPr>
      <w:r w:rsidRPr="009C673B">
        <w:t>Исполнитель государственного контракта согласовывает с Заказчиком банк, с которым будет заключаться договор банковского вклада и его существенные условия.</w:t>
      </w:r>
    </w:p>
    <w:p w:rsidR="003A308F" w:rsidRPr="009C673B" w:rsidRDefault="003A308F" w:rsidP="003A308F">
      <w:pPr>
        <w:pStyle w:val="39"/>
        <w:tabs>
          <w:tab w:val="clear" w:pos="227"/>
          <w:tab w:val="num" w:pos="900"/>
        </w:tabs>
        <w:ind w:firstLine="540"/>
      </w:pPr>
      <w:r w:rsidRPr="009C673B">
        <w:t xml:space="preserve">В договоре банковского вклада должна быть указана полная сумма обеспечения исполнения государственного контракта. </w:t>
      </w:r>
    </w:p>
    <w:p w:rsidR="003A308F" w:rsidRPr="009C673B" w:rsidRDefault="003A308F" w:rsidP="003A308F">
      <w:pPr>
        <w:pStyle w:val="39"/>
        <w:tabs>
          <w:tab w:val="clear" w:pos="227"/>
          <w:tab w:val="num" w:pos="900"/>
        </w:tabs>
        <w:ind w:firstLine="540"/>
      </w:pPr>
      <w:r w:rsidRPr="009C673B">
        <w:t>Договор банковского вклада также должен содержать указание на соответствующий государственный контракт путем указания на стороны контракта, название предмета и, по возможности, ссылки на протокол оценки и сопоставления заявок на участие в аукцион</w:t>
      </w:r>
      <w:r w:rsidR="00F8383D">
        <w:t>е</w:t>
      </w:r>
      <w:r w:rsidRPr="009C673B">
        <w:t xml:space="preserve"> как основание заключения государственного контракта. </w:t>
      </w:r>
    </w:p>
    <w:p w:rsidR="00F8383D" w:rsidRPr="00F8383D" w:rsidRDefault="003A308F" w:rsidP="00F8383D">
      <w:pPr>
        <w:pStyle w:val="02statia2"/>
        <w:tabs>
          <w:tab w:val="left" w:pos="1600"/>
        </w:tabs>
        <w:spacing w:before="0" w:line="240" w:lineRule="auto"/>
        <w:ind w:left="0" w:firstLine="643"/>
        <w:rPr>
          <w:rFonts w:ascii="Times New Roman" w:hAnsi="Times New Roman"/>
          <w:color w:val="auto"/>
          <w:sz w:val="24"/>
          <w:szCs w:val="24"/>
        </w:rPr>
      </w:pPr>
      <w:r w:rsidRPr="00F8383D">
        <w:rPr>
          <w:rFonts w:ascii="Times New Roman" w:hAnsi="Times New Roman"/>
          <w:sz w:val="24"/>
          <w:szCs w:val="24"/>
        </w:rPr>
        <w:t xml:space="preserve">Срок действия договора банковского вклада должен устанавливаться </w:t>
      </w:r>
      <w:r w:rsidR="00F8383D" w:rsidRPr="00F8383D">
        <w:rPr>
          <w:rFonts w:ascii="Times New Roman" w:hAnsi="Times New Roman"/>
          <w:color w:val="auto"/>
          <w:sz w:val="24"/>
          <w:szCs w:val="24"/>
        </w:rPr>
        <w:t xml:space="preserve">на срок действия государственного контракта и оканчиваться не ранее его завершения. </w:t>
      </w:r>
    </w:p>
    <w:p w:rsidR="003A308F" w:rsidRPr="009C673B" w:rsidRDefault="003A308F" w:rsidP="00F8383D">
      <w:pPr>
        <w:pStyle w:val="39"/>
        <w:tabs>
          <w:tab w:val="clear" w:pos="227"/>
          <w:tab w:val="num" w:pos="900"/>
        </w:tabs>
        <w:ind w:firstLine="540"/>
      </w:pPr>
      <w:r w:rsidRPr="009C673B">
        <w:t>Сведения об Участниках размещения заказа, уклонившихся от заключения государственного контракта, а также об исполнителях, с которыми государственные контракты расторгнуты в связи с существенным нарушением ими государственных контрактов, включаются в Реестр недобросовестных поставщиков.</w:t>
      </w:r>
    </w:p>
    <w:p w:rsidR="003A308F" w:rsidRPr="009C673B" w:rsidRDefault="003A308F" w:rsidP="003A308F">
      <w:pPr>
        <w:pStyle w:val="02statia2"/>
        <w:tabs>
          <w:tab w:val="left" w:pos="1600"/>
        </w:tabs>
        <w:spacing w:before="0" w:line="240" w:lineRule="auto"/>
        <w:ind w:left="0" w:firstLine="643"/>
        <w:rPr>
          <w:rFonts w:ascii="Times New Roman" w:hAnsi="Times New Roman"/>
          <w:color w:val="auto"/>
          <w:sz w:val="24"/>
          <w:szCs w:val="24"/>
        </w:rPr>
      </w:pPr>
    </w:p>
    <w:p w:rsidR="003A308F" w:rsidRDefault="003A308F" w:rsidP="003A308F">
      <w:pPr>
        <w:pStyle w:val="27"/>
        <w:tabs>
          <w:tab w:val="clear" w:pos="576"/>
          <w:tab w:val="num" w:pos="1600"/>
        </w:tabs>
        <w:ind w:left="0" w:firstLine="600"/>
      </w:pPr>
      <w:r w:rsidRPr="009C673B">
        <w:t>Условия заключения государственного контракта</w:t>
      </w:r>
    </w:p>
    <w:p w:rsidR="003A308F" w:rsidRPr="009C673B" w:rsidRDefault="003A308F" w:rsidP="003A308F">
      <w:pPr>
        <w:pStyle w:val="27"/>
        <w:tabs>
          <w:tab w:val="clear" w:pos="576"/>
          <w:tab w:val="num" w:pos="1600"/>
        </w:tabs>
        <w:ind w:left="0" w:firstLine="600"/>
      </w:pPr>
    </w:p>
    <w:p w:rsidR="003A308F" w:rsidRPr="009C673B" w:rsidRDefault="003A308F" w:rsidP="003A308F">
      <w:pPr>
        <w:pStyle w:val="02statia2"/>
        <w:tabs>
          <w:tab w:val="left" w:pos="1600"/>
        </w:tabs>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Заказчик обязан отказать в праве на заключение государственного контракта, если после окончания процедуры проведения аукциона Заказчиком в отношении Участников аукциона будут установлены следующие факты:</w:t>
      </w:r>
    </w:p>
    <w:p w:rsidR="003A308F" w:rsidRPr="009C673B" w:rsidRDefault="003A308F" w:rsidP="003A308F">
      <w:pPr>
        <w:pStyle w:val="02statia3"/>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а)</w:t>
      </w:r>
      <w:r w:rsidRPr="009C673B">
        <w:rPr>
          <w:rFonts w:ascii="Times New Roman" w:hAnsi="Times New Roman"/>
          <w:color w:val="auto"/>
          <w:sz w:val="24"/>
          <w:szCs w:val="24"/>
        </w:rPr>
        <w:tab/>
        <w:t>предоставления заведомо ложных сведений, содержащихся в заявке на участие в аукционе, представленной Участником аукциона, признанным Победителем аукциона, или Участником, сделавшим предпоследнее предложение о цене государственного контракта, или единственным Участником аукциона;</w:t>
      </w:r>
    </w:p>
    <w:p w:rsidR="003A308F" w:rsidRPr="009C673B" w:rsidRDefault="003A308F" w:rsidP="003A308F">
      <w:pPr>
        <w:pStyle w:val="02statia3"/>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б)</w:t>
      </w:r>
      <w:r w:rsidRPr="009C673B">
        <w:rPr>
          <w:rFonts w:ascii="Times New Roman" w:hAnsi="Times New Roman"/>
          <w:color w:val="auto"/>
          <w:sz w:val="24"/>
          <w:szCs w:val="24"/>
        </w:rPr>
        <w:tab/>
        <w:t>проведения ликвидации Участника аукциона – юридического лица или принятия арбитражным судом решения о признании Участников размещения заказа - юридических лиц, индивидуальных предпринимателей банкротами и об открытии конкурсного производства;</w:t>
      </w:r>
    </w:p>
    <w:p w:rsidR="003A308F" w:rsidRPr="009C673B" w:rsidRDefault="003A308F" w:rsidP="003A308F">
      <w:pPr>
        <w:pStyle w:val="02statia3"/>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в)</w:t>
      </w:r>
      <w:r w:rsidRPr="009C673B">
        <w:rPr>
          <w:rFonts w:ascii="Times New Roman" w:hAnsi="Times New Roman"/>
          <w:color w:val="auto"/>
          <w:sz w:val="24"/>
          <w:szCs w:val="24"/>
        </w:rPr>
        <w:tab/>
        <w:t>нахождения имущества указанных лиц под арестом, наложенным по решению суда, если на момент истечения срока заключения контракта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3A308F" w:rsidRPr="009C673B" w:rsidRDefault="003A308F" w:rsidP="003A308F">
      <w:pPr>
        <w:pStyle w:val="02statia3"/>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г)</w:t>
      </w:r>
      <w:r w:rsidRPr="009C673B">
        <w:rPr>
          <w:rFonts w:ascii="Times New Roman" w:hAnsi="Times New Roman"/>
          <w:color w:val="auto"/>
          <w:sz w:val="24"/>
          <w:szCs w:val="24"/>
        </w:rPr>
        <w:tab/>
        <w:t>приостановление деятельности Участника аукциона – юридического лица, индивидуального предпринимателя, признанного Победителем аукциона, или Участника аукциона, сделавшего предпоследнее предложение о цене государственного контракта, или единственного Участника в порядке, предусмотренном Кодексом Российской Федерации об административных правонарушениях;</w:t>
      </w:r>
    </w:p>
    <w:p w:rsidR="003A308F" w:rsidRPr="009C673B" w:rsidRDefault="003A308F" w:rsidP="003A308F">
      <w:pPr>
        <w:pStyle w:val="02statia2"/>
        <w:tabs>
          <w:tab w:val="left" w:pos="1600"/>
        </w:tabs>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д)</w:t>
      </w:r>
      <w:r w:rsidRPr="009C673B">
        <w:rPr>
          <w:rFonts w:ascii="Times New Roman" w:hAnsi="Times New Roman"/>
          <w:color w:val="auto"/>
          <w:sz w:val="24"/>
          <w:szCs w:val="24"/>
        </w:rPr>
        <w:tab/>
        <w:t>наличия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отчетный период, при условии, что Участник размещения заказа не обжалует наличие указанной задолженности в соответствии с законодательством Российской Федерации;</w:t>
      </w:r>
    </w:p>
    <w:p w:rsidR="003A308F" w:rsidRPr="009C673B" w:rsidRDefault="003A308F" w:rsidP="003A308F">
      <w:pPr>
        <w:pStyle w:val="02statia2"/>
        <w:tabs>
          <w:tab w:val="left" w:pos="1600"/>
        </w:tabs>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е)</w:t>
      </w:r>
      <w:r w:rsidRPr="009C673B">
        <w:rPr>
          <w:rFonts w:ascii="Times New Roman" w:hAnsi="Times New Roman"/>
          <w:color w:val="auto"/>
          <w:sz w:val="24"/>
          <w:szCs w:val="24"/>
        </w:rPr>
        <w:tab/>
        <w:t>внесение в реестр недобросовестных поставщиков сведений об Участнике аукциона – юридическом лице, индивидуальном предпринимателе, физическом лице, признанном Победителем аукциона, или Участнике аукциона, сделавшем предпоследнее предложение о цене государственного контракта,  или единственном Участнике аукциона, если в</w:t>
      </w:r>
      <w:r w:rsidRPr="00027BF3">
        <w:rPr>
          <w:rFonts w:ascii="Times New Roman" w:hAnsi="Times New Roman"/>
          <w:b/>
          <w:i/>
          <w:color w:val="auto"/>
          <w:sz w:val="24"/>
          <w:szCs w:val="24"/>
        </w:rPr>
        <w:t xml:space="preserve"> </w:t>
      </w:r>
      <w:r w:rsidRPr="00461218">
        <w:rPr>
          <w:rFonts w:ascii="Times New Roman" w:hAnsi="Times New Roman"/>
          <w:b/>
          <w:i/>
          <w:color w:val="auto"/>
          <w:sz w:val="24"/>
          <w:szCs w:val="24"/>
        </w:rPr>
        <w:t>Информационной карте</w:t>
      </w:r>
      <w:r w:rsidRPr="009C673B">
        <w:rPr>
          <w:rFonts w:ascii="Times New Roman" w:hAnsi="Times New Roman"/>
          <w:color w:val="auto"/>
          <w:sz w:val="24"/>
          <w:szCs w:val="24"/>
        </w:rPr>
        <w:t xml:space="preserve"> было установлено такое требование к Участнику размещения заказа.</w:t>
      </w:r>
    </w:p>
    <w:p w:rsidR="003A308F" w:rsidRPr="009C673B" w:rsidRDefault="003A308F" w:rsidP="003A308F">
      <w:pPr>
        <w:pStyle w:val="02statia2"/>
        <w:tabs>
          <w:tab w:val="left" w:pos="1600"/>
        </w:tabs>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 xml:space="preserve">В случае, если Победитель аукциона признан уклонившимся от заключения государственного контракта, Заказчик вправе обратиться в суд с требованием о понуждении Победителя аукциона заключить государственный контракт, а также о возмещении убытков, причиненных уклонением от заключения государственного контракта, либо заключить государственный контракт с Участником аукциона, сделавшим предпоследнее предложение о цене государственного контракта. При этом заключение государственного контракта для Участника аукциона, сделавшим предпоследнее предложение о цене государственного контракта, является обязательным. </w:t>
      </w:r>
    </w:p>
    <w:p w:rsidR="003A308F" w:rsidRPr="009C673B" w:rsidRDefault="003A308F" w:rsidP="003A308F">
      <w:pPr>
        <w:tabs>
          <w:tab w:val="num" w:pos="900"/>
        </w:tabs>
        <w:spacing w:after="0"/>
        <w:ind w:firstLine="539"/>
      </w:pPr>
      <w:r w:rsidRPr="009C673B">
        <w:t>При непредставлении Заказчику Участником аукциона, сделавшим предпоследнее предложение о цене государственного контракта, в срок, предусмотренный в</w:t>
      </w:r>
      <w:r w:rsidRPr="00027BF3">
        <w:rPr>
          <w:b/>
          <w:i/>
        </w:rPr>
        <w:t xml:space="preserve"> </w:t>
      </w:r>
      <w:r w:rsidRPr="00461218">
        <w:rPr>
          <w:b/>
          <w:i/>
        </w:rPr>
        <w:t>Информационной карте</w:t>
      </w:r>
      <w:r w:rsidRPr="009C673B">
        <w:t>, подписанного контракта, а также обеспечения исполнения контракта в случае, если Заказчиком было установлено требование обеспечения исполнения контракта, такой Участник аукциона признается уклонившимся от заключения государственного контракта.</w:t>
      </w:r>
    </w:p>
    <w:p w:rsidR="003A308F" w:rsidRPr="009C673B" w:rsidRDefault="003A308F" w:rsidP="003A308F">
      <w:pPr>
        <w:pStyle w:val="02statia2"/>
        <w:tabs>
          <w:tab w:val="left" w:pos="1600"/>
        </w:tabs>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В случае, если единственная заявка, поданная</w:t>
      </w:r>
      <w:r w:rsidRPr="009C673B">
        <w:rPr>
          <w:color w:val="auto"/>
        </w:rPr>
        <w:t xml:space="preserve"> </w:t>
      </w:r>
      <w:r w:rsidRPr="009C673B">
        <w:rPr>
          <w:rFonts w:ascii="Times New Roman" w:hAnsi="Times New Roman"/>
          <w:color w:val="auto"/>
          <w:sz w:val="24"/>
          <w:szCs w:val="24"/>
        </w:rPr>
        <w:t>по окончании срока подачи заявок соответствует всем требованиям и условиям, предусмотренным документацией об аукционе, Заказчик в течение трех рабочих дней со дня рассмотрения заявки на участие в аукционе обязан передать Участнику размещения заказа, подавшему заявку, проект государственного контракта, прилагаемого к документации об аукционе. При этом государственный контракт заключается на условиях, предусмотренных документацией об аукционе, по начальной (максимальной) цене контракта</w:t>
      </w:r>
      <w:r>
        <w:rPr>
          <w:rFonts w:ascii="Times New Roman" w:hAnsi="Times New Roman"/>
          <w:color w:val="auto"/>
          <w:sz w:val="24"/>
          <w:szCs w:val="24"/>
        </w:rPr>
        <w:t xml:space="preserve"> (цене лота)</w:t>
      </w:r>
      <w:r w:rsidRPr="009C673B">
        <w:rPr>
          <w:rFonts w:ascii="Times New Roman" w:hAnsi="Times New Roman"/>
          <w:color w:val="auto"/>
          <w:sz w:val="24"/>
          <w:szCs w:val="24"/>
        </w:rPr>
        <w:t xml:space="preserve">, указанной в </w:t>
      </w:r>
      <w:r w:rsidRPr="00461218">
        <w:rPr>
          <w:rFonts w:ascii="Times New Roman" w:hAnsi="Times New Roman"/>
          <w:b/>
          <w:i/>
          <w:color w:val="auto"/>
          <w:sz w:val="24"/>
          <w:szCs w:val="24"/>
        </w:rPr>
        <w:t>Информационной карте</w:t>
      </w:r>
      <w:r>
        <w:rPr>
          <w:rFonts w:ascii="Times New Roman" w:hAnsi="Times New Roman"/>
          <w:b/>
          <w:i/>
          <w:color w:val="auto"/>
          <w:sz w:val="24"/>
          <w:szCs w:val="24"/>
        </w:rPr>
        <w:t>.</w:t>
      </w:r>
      <w:r w:rsidRPr="009C673B">
        <w:rPr>
          <w:rFonts w:ascii="Times New Roman" w:hAnsi="Times New Roman"/>
          <w:color w:val="auto"/>
          <w:sz w:val="24"/>
          <w:szCs w:val="24"/>
        </w:rPr>
        <w:t xml:space="preserve"> Участник размещения заказа, подавший указанную заявку, не вправе отказаться от заключения государственного контракта.</w:t>
      </w:r>
    </w:p>
    <w:p w:rsidR="003A308F" w:rsidRPr="009C673B" w:rsidRDefault="003A308F" w:rsidP="003A308F">
      <w:pPr>
        <w:pStyle w:val="02statia2"/>
        <w:tabs>
          <w:tab w:val="left" w:pos="1600"/>
        </w:tabs>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 xml:space="preserve">При непредставлении Заказчику Участником размещения заказа, подавшим единственную заявку, в срок, предусмотренный документацией об аукционе, подписанного государственного контракта, а также обеспечения исполнения контракта в случае, если Заказчиком было установлено требование обеспечения исполнения контракта, такой Участник размещения заказа признается уклонившимся от заключения государственного контракта. </w:t>
      </w:r>
    </w:p>
    <w:p w:rsidR="003A308F" w:rsidRPr="009C673B" w:rsidRDefault="003A308F" w:rsidP="003A308F">
      <w:pPr>
        <w:tabs>
          <w:tab w:val="num" w:pos="900"/>
        </w:tabs>
        <w:spacing w:after="0"/>
        <w:ind w:firstLine="540"/>
      </w:pPr>
      <w:r w:rsidRPr="009C673B">
        <w:t>В случае, если на основании результатов рассмотрения заявок на участие в аукционе только один Участник размещения заказа, подавший заявку, признан Участником аукциона, Заказчик в течение трех дней со дня подписания протокола рассмотрения заявок на участие в аукционе, обязан передать такому Участнику аукциона проект государственного контракта. При этом государственный контракт заключается на условиях, предусмотренных документацией об аукционе, по начальной (максимальной) цене контракта</w:t>
      </w:r>
      <w:r>
        <w:t xml:space="preserve"> (цене лота)</w:t>
      </w:r>
      <w:r w:rsidRPr="009C673B">
        <w:t xml:space="preserve">, указанной в </w:t>
      </w:r>
      <w:r w:rsidRPr="00461218">
        <w:rPr>
          <w:b/>
          <w:i/>
        </w:rPr>
        <w:t>Информационной карте</w:t>
      </w:r>
      <w:r>
        <w:rPr>
          <w:b/>
          <w:i/>
        </w:rPr>
        <w:t>.</w:t>
      </w:r>
      <w:r w:rsidRPr="009C673B">
        <w:t xml:space="preserve"> Участник размещения заказа, подавший указанную заявку, не вправе отказаться от заключения государственного контракта.</w:t>
      </w:r>
    </w:p>
    <w:p w:rsidR="003A308F" w:rsidRPr="009C673B" w:rsidRDefault="003A308F" w:rsidP="003A308F">
      <w:pPr>
        <w:pStyle w:val="02statia2"/>
        <w:tabs>
          <w:tab w:val="left" w:pos="1600"/>
        </w:tabs>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 xml:space="preserve">При непредставлении Заказчику таким Участником аукциона в срок, предусмотренный документацией об аукционе, подписанного государственного контракта, а также обеспечения исполнения контракта в случае, если Заказчиком было установлено требование обеспечения исполнения контракта, такой Участник аукциона признается уклонившимся от заключения государственного контракта. </w:t>
      </w:r>
    </w:p>
    <w:p w:rsidR="003A308F" w:rsidRPr="009C673B" w:rsidRDefault="003A308F" w:rsidP="003A308F">
      <w:pPr>
        <w:pStyle w:val="02statia2"/>
        <w:tabs>
          <w:tab w:val="left" w:pos="1600"/>
        </w:tabs>
        <w:spacing w:before="0" w:line="240" w:lineRule="auto"/>
        <w:ind w:left="0" w:firstLine="600"/>
        <w:rPr>
          <w:rFonts w:ascii="Times New Roman" w:hAnsi="Times New Roman"/>
          <w:color w:val="auto"/>
          <w:sz w:val="24"/>
          <w:szCs w:val="24"/>
        </w:rPr>
      </w:pPr>
      <w:r>
        <w:rPr>
          <w:rFonts w:ascii="Times New Roman" w:hAnsi="Times New Roman"/>
          <w:color w:val="auto"/>
          <w:sz w:val="24"/>
          <w:szCs w:val="24"/>
        </w:rPr>
        <w:t>Е</w:t>
      </w:r>
      <w:r w:rsidRPr="009C673B">
        <w:rPr>
          <w:rFonts w:ascii="Times New Roman" w:hAnsi="Times New Roman"/>
          <w:color w:val="auto"/>
          <w:sz w:val="24"/>
          <w:szCs w:val="24"/>
        </w:rPr>
        <w:t xml:space="preserve">сли в аукционе участвовал только один Участник аукциона, Заказчик в течение трех рабочих дней со дня подписания протокола аукциона обязан передать единственному Участнику аукциона прилагаемый к документации об аукционе </w:t>
      </w:r>
      <w:hyperlink w:anchor="Проект_государственного_контракта" w:history="1">
        <w:r w:rsidRPr="00426D92">
          <w:rPr>
            <w:rStyle w:val="af4"/>
            <w:rFonts w:ascii="Times New Roman" w:hAnsi="Times New Roman"/>
            <w:color w:val="auto"/>
            <w:sz w:val="24"/>
            <w:szCs w:val="24"/>
            <w:u w:val="none"/>
          </w:rPr>
          <w:t>проект государственного контракта</w:t>
        </w:r>
      </w:hyperlink>
      <w:r w:rsidRPr="009C673B">
        <w:rPr>
          <w:rFonts w:ascii="Times New Roman" w:hAnsi="Times New Roman"/>
          <w:color w:val="auto"/>
          <w:sz w:val="24"/>
          <w:szCs w:val="24"/>
        </w:rPr>
        <w:t>. При этом государственный контракт заключается на условиях, предусмотренных документацией об аукционе, по начальной (максимальной) цене контракта</w:t>
      </w:r>
      <w:r>
        <w:rPr>
          <w:rFonts w:ascii="Times New Roman" w:hAnsi="Times New Roman"/>
          <w:color w:val="auto"/>
          <w:sz w:val="24"/>
          <w:szCs w:val="24"/>
        </w:rPr>
        <w:t xml:space="preserve"> (цене лота)</w:t>
      </w:r>
      <w:r w:rsidRPr="009C673B">
        <w:rPr>
          <w:rFonts w:ascii="Times New Roman" w:hAnsi="Times New Roman"/>
          <w:color w:val="auto"/>
          <w:sz w:val="24"/>
          <w:szCs w:val="24"/>
        </w:rPr>
        <w:t xml:space="preserve">, указанной в </w:t>
      </w:r>
      <w:r w:rsidRPr="00461218">
        <w:rPr>
          <w:rFonts w:ascii="Times New Roman" w:hAnsi="Times New Roman"/>
          <w:b/>
          <w:i/>
          <w:color w:val="auto"/>
          <w:sz w:val="24"/>
          <w:szCs w:val="24"/>
        </w:rPr>
        <w:t>Информационной карте</w:t>
      </w:r>
      <w:r w:rsidRPr="009C673B">
        <w:rPr>
          <w:rFonts w:ascii="Times New Roman" w:hAnsi="Times New Roman"/>
          <w:color w:val="auto"/>
          <w:sz w:val="24"/>
          <w:szCs w:val="24"/>
        </w:rPr>
        <w:t>. Единственный Участник аукциона не вправе отказаться от заключения государственного контракта. При непредставлении Заказчику таким Участником аукциона в срок, предусмотренный документацией об аукционе, подписанного государственного контракта, а также обеспечения исполнения контракта в случае, если Заказчиком было установлено требование обеспечения исполнения контракта, такой Участник аукциона признается уклонившимся от заключения государственного контракта.</w:t>
      </w:r>
    </w:p>
    <w:p w:rsidR="003A308F" w:rsidRPr="009C673B" w:rsidRDefault="003A308F" w:rsidP="003A308F">
      <w:pPr>
        <w:pStyle w:val="02statia2"/>
        <w:tabs>
          <w:tab w:val="left" w:pos="1600"/>
        </w:tabs>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 xml:space="preserve">В случае, если в </w:t>
      </w:r>
      <w:r w:rsidRPr="00461218">
        <w:rPr>
          <w:rFonts w:ascii="Times New Roman" w:hAnsi="Times New Roman"/>
          <w:b/>
          <w:i/>
          <w:color w:val="auto"/>
          <w:sz w:val="24"/>
          <w:szCs w:val="24"/>
        </w:rPr>
        <w:t>Информационной карте</w:t>
      </w:r>
      <w:r w:rsidRPr="009C673B">
        <w:rPr>
          <w:rFonts w:ascii="Times New Roman" w:hAnsi="Times New Roman"/>
          <w:color w:val="auto"/>
          <w:sz w:val="24"/>
          <w:szCs w:val="24"/>
        </w:rPr>
        <w:t xml:space="preserve"> предусмотрены преимущества для учреждений и предприятий уголовно-исполнительной системы и (или) организаций инвалидов и Победителем аукциона признано такое учреждение или такая организация, государственный контракт по требованию указанных Участников аукциона заключается по цене, предложенной указанными Участниками аукциона, с учетом преимущества в отношении цены контракта, но не выше начальной (максимальной) цены контракта</w:t>
      </w:r>
      <w:r>
        <w:rPr>
          <w:rFonts w:ascii="Times New Roman" w:hAnsi="Times New Roman"/>
          <w:color w:val="auto"/>
          <w:sz w:val="24"/>
          <w:szCs w:val="24"/>
        </w:rPr>
        <w:t xml:space="preserve"> (цены лота)</w:t>
      </w:r>
      <w:r w:rsidRPr="009C673B">
        <w:rPr>
          <w:rFonts w:ascii="Times New Roman" w:hAnsi="Times New Roman"/>
          <w:color w:val="auto"/>
          <w:sz w:val="24"/>
          <w:szCs w:val="24"/>
        </w:rPr>
        <w:t>.</w:t>
      </w:r>
    </w:p>
    <w:p w:rsidR="003A308F" w:rsidRPr="009C673B" w:rsidRDefault="003A308F" w:rsidP="003A308F">
      <w:pPr>
        <w:pStyle w:val="02statia2"/>
        <w:tabs>
          <w:tab w:val="left" w:pos="1600"/>
        </w:tabs>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 xml:space="preserve">Заказчик по согласованию с Поставщиком </w:t>
      </w:r>
      <w:r>
        <w:rPr>
          <w:rFonts w:ascii="Times New Roman" w:hAnsi="Times New Roman"/>
          <w:color w:val="auto"/>
          <w:sz w:val="24"/>
          <w:szCs w:val="24"/>
        </w:rPr>
        <w:t xml:space="preserve">(Подрядчиком, Исполнителем) </w:t>
      </w:r>
      <w:r w:rsidRPr="009C673B">
        <w:rPr>
          <w:rFonts w:ascii="Times New Roman" w:hAnsi="Times New Roman"/>
          <w:color w:val="auto"/>
          <w:sz w:val="24"/>
          <w:szCs w:val="24"/>
        </w:rPr>
        <w:t>в ходе исполнения контракта вправе изменить не более чем на десять процентов  предусмотренных контрактом количество товаров</w:t>
      </w:r>
      <w:r>
        <w:rPr>
          <w:rFonts w:ascii="Times New Roman" w:hAnsi="Times New Roman"/>
          <w:color w:val="auto"/>
          <w:sz w:val="24"/>
          <w:szCs w:val="24"/>
        </w:rPr>
        <w:t xml:space="preserve"> </w:t>
      </w:r>
      <w:r w:rsidRPr="009C673B">
        <w:rPr>
          <w:rFonts w:ascii="Times New Roman" w:hAnsi="Times New Roman"/>
          <w:color w:val="auto"/>
          <w:sz w:val="24"/>
          <w:szCs w:val="24"/>
        </w:rPr>
        <w:t>при изменении потребности в товарах соответственно на поставку</w:t>
      </w:r>
      <w:r>
        <w:rPr>
          <w:rFonts w:ascii="Times New Roman" w:hAnsi="Times New Roman"/>
          <w:color w:val="auto"/>
          <w:sz w:val="24"/>
          <w:szCs w:val="24"/>
        </w:rPr>
        <w:t xml:space="preserve">, </w:t>
      </w:r>
      <w:r w:rsidRPr="009C673B">
        <w:rPr>
          <w:rFonts w:ascii="Times New Roman" w:hAnsi="Times New Roman"/>
          <w:color w:val="auto"/>
          <w:sz w:val="24"/>
          <w:szCs w:val="24"/>
        </w:rPr>
        <w:t>которых заключен контракт. При поставке дополнительного количества таких товаров</w:t>
      </w:r>
      <w:r>
        <w:rPr>
          <w:rFonts w:ascii="Times New Roman" w:hAnsi="Times New Roman"/>
          <w:color w:val="auto"/>
          <w:sz w:val="24"/>
          <w:szCs w:val="24"/>
        </w:rPr>
        <w:t xml:space="preserve">, </w:t>
      </w:r>
      <w:r w:rsidRPr="009C673B">
        <w:rPr>
          <w:rFonts w:ascii="Times New Roman" w:hAnsi="Times New Roman"/>
          <w:color w:val="auto"/>
          <w:sz w:val="24"/>
          <w:szCs w:val="24"/>
        </w:rPr>
        <w:t>Заказчик по согласованию с Поставщиком вправе изменить первоначальную цену контракта пропорционально количеству таких товаров</w:t>
      </w:r>
      <w:r>
        <w:rPr>
          <w:rFonts w:ascii="Times New Roman" w:hAnsi="Times New Roman"/>
          <w:color w:val="auto"/>
          <w:sz w:val="24"/>
          <w:szCs w:val="24"/>
        </w:rPr>
        <w:t xml:space="preserve">, </w:t>
      </w:r>
      <w:r w:rsidRPr="009C673B">
        <w:rPr>
          <w:rFonts w:ascii="Times New Roman" w:hAnsi="Times New Roman"/>
          <w:color w:val="auto"/>
          <w:sz w:val="24"/>
          <w:szCs w:val="24"/>
        </w:rPr>
        <w:t>но не более чем на десять процентов такой цены контракта, а при внесении соответствующих изменений в контракт в связи с сокращением потребности в поставке таких товаров</w:t>
      </w:r>
      <w:r>
        <w:rPr>
          <w:rFonts w:ascii="Times New Roman" w:hAnsi="Times New Roman"/>
          <w:color w:val="auto"/>
          <w:sz w:val="24"/>
          <w:szCs w:val="24"/>
        </w:rPr>
        <w:t xml:space="preserve">, </w:t>
      </w:r>
      <w:r w:rsidRPr="009C673B">
        <w:rPr>
          <w:rFonts w:ascii="Times New Roman" w:hAnsi="Times New Roman"/>
          <w:color w:val="auto"/>
          <w:sz w:val="24"/>
          <w:szCs w:val="24"/>
        </w:rPr>
        <w:t>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p w:rsidR="003A308F" w:rsidRPr="009C673B" w:rsidRDefault="003A308F" w:rsidP="003A308F">
      <w:pPr>
        <w:pStyle w:val="ConsPlusNormal"/>
        <w:tabs>
          <w:tab w:val="left" w:pos="1440"/>
        </w:tabs>
        <w:ind w:firstLine="540"/>
        <w:jc w:val="both"/>
        <w:rPr>
          <w:rFonts w:ascii="Times New Roman" w:hAnsi="Times New Roman" w:cs="Times New Roman"/>
          <w:sz w:val="24"/>
          <w:szCs w:val="24"/>
        </w:rPr>
      </w:pPr>
      <w:r w:rsidRPr="009C673B">
        <w:rPr>
          <w:rFonts w:ascii="Times New Roman" w:hAnsi="Times New Roman" w:cs="Times New Roman"/>
          <w:sz w:val="24"/>
          <w:szCs w:val="24"/>
        </w:rPr>
        <w:t>При заключении государственного контракта Заказчик по согласованию с Участником, с которым, заключается такой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w:t>
      </w:r>
      <w:r>
        <w:rPr>
          <w:rFonts w:ascii="Times New Roman" w:hAnsi="Times New Roman" w:cs="Times New Roman"/>
          <w:sz w:val="24"/>
          <w:szCs w:val="24"/>
        </w:rPr>
        <w:t xml:space="preserve"> (ценой контракта)</w:t>
      </w:r>
      <w:r w:rsidRPr="009C673B">
        <w:rPr>
          <w:rFonts w:ascii="Times New Roman" w:hAnsi="Times New Roman" w:cs="Times New Roman"/>
          <w:sz w:val="24"/>
          <w:szCs w:val="24"/>
        </w:rPr>
        <w:t xml:space="preserve">. При этом цена единицы указанного товара не должна превышать цену единицы товара, определяемую как частное от деления цены контракта, указанной в заявке на участие в аукционе, с которым заключается контракт, на количество товара, указанное в </w:t>
      </w:r>
      <w:r>
        <w:rPr>
          <w:rFonts w:ascii="Times New Roman" w:hAnsi="Times New Roman" w:cs="Times New Roman"/>
          <w:sz w:val="24"/>
          <w:szCs w:val="24"/>
        </w:rPr>
        <w:t>З</w:t>
      </w:r>
      <w:r w:rsidRPr="009C673B">
        <w:rPr>
          <w:rFonts w:ascii="Times New Roman" w:hAnsi="Times New Roman" w:cs="Times New Roman"/>
          <w:sz w:val="24"/>
          <w:szCs w:val="24"/>
        </w:rPr>
        <w:t>адании</w:t>
      </w:r>
      <w:r>
        <w:rPr>
          <w:rFonts w:ascii="Times New Roman" w:hAnsi="Times New Roman" w:cs="Times New Roman"/>
          <w:sz w:val="24"/>
          <w:szCs w:val="24"/>
        </w:rPr>
        <w:t xml:space="preserve"> на аукцион</w:t>
      </w:r>
      <w:r w:rsidRPr="009C673B">
        <w:rPr>
          <w:rFonts w:ascii="Times New Roman" w:hAnsi="Times New Roman" w:cs="Times New Roman"/>
          <w:sz w:val="24"/>
          <w:szCs w:val="24"/>
        </w:rPr>
        <w:t>.</w:t>
      </w:r>
    </w:p>
    <w:p w:rsidR="003A308F" w:rsidRPr="009C673B" w:rsidRDefault="003A308F" w:rsidP="003A308F">
      <w:pPr>
        <w:pStyle w:val="39"/>
        <w:tabs>
          <w:tab w:val="clear" w:pos="227"/>
          <w:tab w:val="num" w:pos="900"/>
        </w:tabs>
        <w:ind w:firstLine="540"/>
        <w:rPr>
          <w:szCs w:val="24"/>
        </w:rPr>
      </w:pPr>
      <w:r w:rsidRPr="009C673B">
        <w:t xml:space="preserve">В случае расторжения государственного контракта в связи с неисполнением или ненадлежащим исполнением Поставщиком своих обязательств по такому контракту Заказчик вправе заключить государственный контракт с Участником аукциона, </w:t>
      </w:r>
      <w:r w:rsidRPr="009C673B">
        <w:rPr>
          <w:szCs w:val="24"/>
        </w:rPr>
        <w:t>сделавшим предпоследнее предложение о цене государственного контракта</w:t>
      </w:r>
      <w:r w:rsidRPr="009C673B">
        <w:t>, с согласия такого Участника размещения заказа. Государственный контракт заключается с указанным Участником размещения заказа на условиях настояще</w:t>
      </w:r>
      <w:r>
        <w:t>й документации по аукциону</w:t>
      </w:r>
      <w:r w:rsidRPr="009C673B">
        <w:t xml:space="preserve">. Если до расторжения государственного контракта Поставщиком частично исполнены обязательства по такому контракту, при заключении нового государственного контракта количество поставляемого товара должен быть уменьшен с учетом количества поставленного товара по контракту, ранее заключенному с Победителем аукциона. При этом цена контракта должна быть уменьшена пропорционально количеству </w:t>
      </w:r>
      <w:r w:rsidRPr="009C673B">
        <w:rPr>
          <w:szCs w:val="24"/>
        </w:rPr>
        <w:t>поставленного товара.</w:t>
      </w:r>
    </w:p>
    <w:p w:rsidR="003A308F" w:rsidRDefault="003A308F" w:rsidP="003A308F">
      <w:r>
        <w:t xml:space="preserve">         </w:t>
      </w:r>
      <w:r w:rsidRPr="009C673B">
        <w:t xml:space="preserve">В случае, если государственный контракт заключается с физическим лицом, Заказчик, если </w:t>
      </w:r>
      <w:r w:rsidRPr="00461218">
        <w:rPr>
          <w:b/>
          <w:i/>
        </w:rPr>
        <w:t>Информационной картой</w:t>
      </w:r>
      <w:r w:rsidRPr="009C673B">
        <w:t xml:space="preserve"> не предусмотрено иное, уменьшает цену государственного контракта, предложенную таким лицом, на размер налоговых платежей, связанных с оплатой государственного контракта, за исключением индивидуальных предпринимателей и иных лиц, занимающихся частной практикой.</w:t>
      </w:r>
    </w:p>
    <w:p w:rsidR="00473D38" w:rsidRPr="009C673B" w:rsidRDefault="00473D38" w:rsidP="00473D38">
      <w:pPr>
        <w:pStyle w:val="a9"/>
        <w:keepNext/>
        <w:keepLines/>
        <w:widowControl w:val="0"/>
        <w:suppressLineNumbers/>
        <w:suppressAutoHyphens/>
        <w:spacing w:before="120" w:after="0" w:line="240" w:lineRule="atLeast"/>
        <w:jc w:val="both"/>
        <w:rPr>
          <w:rFonts w:ascii="Times New Roman" w:hAnsi="Times New Roman"/>
          <w:b w:val="0"/>
          <w:sz w:val="22"/>
          <w:szCs w:val="22"/>
        </w:rPr>
        <w:sectPr w:rsidR="00473D38" w:rsidRPr="009C673B" w:rsidSect="00733201">
          <w:headerReference w:type="default" r:id="rId10"/>
          <w:headerReference w:type="first" r:id="rId11"/>
          <w:pgSz w:w="11906" w:h="16838" w:code="9"/>
          <w:pgMar w:top="1134" w:right="1106" w:bottom="544" w:left="1134" w:header="709" w:footer="890" w:gutter="0"/>
          <w:cols w:space="708"/>
          <w:titlePg/>
          <w:docGrid w:linePitch="360"/>
        </w:sectPr>
      </w:pPr>
    </w:p>
    <w:p w:rsidR="00473D38" w:rsidRPr="00092E7C" w:rsidRDefault="0048573B" w:rsidP="00EC7E42">
      <w:pPr>
        <w:pStyle w:val="a9"/>
        <w:keepNext/>
        <w:keepLines/>
        <w:widowControl w:val="0"/>
        <w:suppressLineNumbers/>
        <w:suppressAutoHyphens/>
        <w:spacing w:before="120" w:after="0" w:line="240" w:lineRule="atLeast"/>
        <w:rPr>
          <w:rFonts w:ascii="Times New Roman" w:hAnsi="Times New Roman"/>
          <w:caps/>
          <w:szCs w:val="32"/>
        </w:rPr>
      </w:pPr>
      <w:r w:rsidRPr="00092E7C">
        <w:rPr>
          <w:rFonts w:ascii="Times New Roman" w:hAnsi="Times New Roman"/>
          <w:caps/>
          <w:szCs w:val="32"/>
        </w:rPr>
        <w:t>1</w:t>
      </w:r>
      <w:r w:rsidR="00473D38" w:rsidRPr="00092E7C">
        <w:rPr>
          <w:rFonts w:ascii="Times New Roman" w:hAnsi="Times New Roman"/>
          <w:caps/>
          <w:szCs w:val="32"/>
        </w:rPr>
        <w:t xml:space="preserve">.3. </w:t>
      </w:r>
      <w:bookmarkStart w:id="47" w:name="Информационная_карта_аукциона"/>
      <w:bookmarkEnd w:id="47"/>
      <w:r w:rsidR="00473D38" w:rsidRPr="00092E7C">
        <w:rPr>
          <w:rFonts w:ascii="Times New Roman" w:hAnsi="Times New Roman"/>
          <w:caps/>
          <w:szCs w:val="32"/>
        </w:rPr>
        <w:t xml:space="preserve">Информационная карта </w:t>
      </w:r>
      <w:bookmarkEnd w:id="12"/>
      <w:bookmarkEnd w:id="13"/>
      <w:bookmarkEnd w:id="14"/>
      <w:r w:rsidR="00092E7C">
        <w:rPr>
          <w:rFonts w:ascii="Times New Roman" w:hAnsi="Times New Roman"/>
          <w:caps/>
          <w:szCs w:val="32"/>
        </w:rPr>
        <w:t xml:space="preserve"> аукциона</w:t>
      </w:r>
    </w:p>
    <w:p w:rsidR="00092E7C" w:rsidRPr="009C673B" w:rsidRDefault="00092E7C" w:rsidP="00473D38">
      <w:pPr>
        <w:pStyle w:val="a9"/>
        <w:keepNext/>
        <w:keepLines/>
        <w:widowControl w:val="0"/>
        <w:suppressLineNumbers/>
        <w:suppressAutoHyphens/>
        <w:spacing w:before="120" w:after="0" w:line="240" w:lineRule="atLeast"/>
        <w:rPr>
          <w:rFonts w:ascii="Times New Roman" w:hAnsi="Times New Roman"/>
          <w:caps/>
          <w:sz w:val="24"/>
          <w:szCs w:val="24"/>
        </w:rPr>
      </w:pPr>
    </w:p>
    <w:p w:rsidR="00473D38" w:rsidRPr="009C673B" w:rsidRDefault="00473D38" w:rsidP="00473D38">
      <w:pPr>
        <w:pStyle w:val="03osnovnoytext"/>
        <w:spacing w:before="0" w:line="240" w:lineRule="auto"/>
        <w:ind w:left="0" w:firstLine="600"/>
        <w:rPr>
          <w:rFonts w:ascii="Times New Roman" w:hAnsi="Times New Roman"/>
          <w:color w:val="auto"/>
          <w:sz w:val="24"/>
          <w:szCs w:val="24"/>
        </w:rPr>
      </w:pPr>
      <w:r w:rsidRPr="009C673B">
        <w:rPr>
          <w:rFonts w:ascii="Times New Roman" w:hAnsi="Times New Roman"/>
          <w:color w:val="auto"/>
          <w:sz w:val="24"/>
          <w:szCs w:val="24"/>
        </w:rPr>
        <w:t>Следующая информация и данные для аукциона на подлежащие закупке товары</w:t>
      </w:r>
      <w:r w:rsidR="00E96DBA">
        <w:rPr>
          <w:rFonts w:ascii="Times New Roman" w:hAnsi="Times New Roman"/>
          <w:color w:val="auto"/>
          <w:sz w:val="24"/>
          <w:szCs w:val="24"/>
        </w:rPr>
        <w:t xml:space="preserve"> (работы, услуги)</w:t>
      </w:r>
      <w:r w:rsidRPr="009C673B">
        <w:rPr>
          <w:rFonts w:ascii="Times New Roman" w:hAnsi="Times New Roman"/>
          <w:color w:val="auto"/>
          <w:sz w:val="24"/>
          <w:szCs w:val="24"/>
        </w:rPr>
        <w:t xml:space="preserve"> изменяют и (или) дополняют </w:t>
      </w:r>
      <w:hyperlink w:anchor="Общие_условия" w:history="1">
        <w:r w:rsidRPr="009C673B">
          <w:rPr>
            <w:rStyle w:val="af4"/>
            <w:rFonts w:ascii="Times New Roman" w:hAnsi="Times New Roman"/>
            <w:color w:val="auto"/>
            <w:sz w:val="24"/>
            <w:szCs w:val="24"/>
            <w:u w:val="none"/>
          </w:rPr>
          <w:t xml:space="preserve"> «Общие </w:t>
        </w:r>
        <w:r w:rsidR="00092E7C">
          <w:rPr>
            <w:rStyle w:val="af4"/>
            <w:rFonts w:ascii="Times New Roman" w:hAnsi="Times New Roman"/>
            <w:color w:val="auto"/>
            <w:sz w:val="24"/>
            <w:szCs w:val="24"/>
            <w:u w:val="none"/>
          </w:rPr>
          <w:t>положения</w:t>
        </w:r>
        <w:r w:rsidRPr="009C673B">
          <w:rPr>
            <w:rStyle w:val="af4"/>
            <w:rFonts w:ascii="Times New Roman" w:hAnsi="Times New Roman"/>
            <w:color w:val="auto"/>
            <w:sz w:val="24"/>
            <w:szCs w:val="24"/>
            <w:u w:val="none"/>
          </w:rPr>
          <w:t xml:space="preserve"> проведения аукциона»</w:t>
        </w:r>
      </w:hyperlink>
      <w:r w:rsidRPr="009C673B">
        <w:rPr>
          <w:rFonts w:ascii="Times New Roman" w:hAnsi="Times New Roman"/>
          <w:color w:val="auto"/>
          <w:sz w:val="24"/>
          <w:szCs w:val="24"/>
        </w:rPr>
        <w:t xml:space="preserve">. При возникновении противоречия положения </w:t>
      </w:r>
      <w:r w:rsidR="00C7134A">
        <w:rPr>
          <w:rFonts w:ascii="Times New Roman" w:hAnsi="Times New Roman"/>
          <w:color w:val="auto"/>
          <w:sz w:val="24"/>
          <w:szCs w:val="24"/>
        </w:rPr>
        <w:t>информационной карты</w:t>
      </w:r>
      <w:r w:rsidRPr="009C673B">
        <w:rPr>
          <w:rFonts w:ascii="Times New Roman" w:hAnsi="Times New Roman"/>
          <w:color w:val="auto"/>
          <w:sz w:val="24"/>
          <w:szCs w:val="24"/>
        </w:rPr>
        <w:t xml:space="preserve"> имеют приоритет над </w:t>
      </w:r>
      <w:hyperlink w:anchor="Общие_условия" w:history="1">
        <w:r w:rsidRPr="009C673B">
          <w:rPr>
            <w:rStyle w:val="af4"/>
            <w:rFonts w:ascii="Times New Roman" w:hAnsi="Times New Roman"/>
            <w:color w:val="auto"/>
            <w:sz w:val="24"/>
            <w:szCs w:val="24"/>
            <w:u w:val="none"/>
          </w:rPr>
          <w:t xml:space="preserve"> «Общи</w:t>
        </w:r>
        <w:r w:rsidR="00C7134A">
          <w:rPr>
            <w:rStyle w:val="af4"/>
            <w:rFonts w:ascii="Times New Roman" w:hAnsi="Times New Roman"/>
            <w:color w:val="auto"/>
            <w:sz w:val="24"/>
            <w:szCs w:val="24"/>
            <w:u w:val="none"/>
          </w:rPr>
          <w:t>ми</w:t>
        </w:r>
        <w:r w:rsidRPr="009C673B">
          <w:rPr>
            <w:rStyle w:val="af4"/>
            <w:rFonts w:ascii="Times New Roman" w:hAnsi="Times New Roman"/>
            <w:color w:val="auto"/>
            <w:sz w:val="24"/>
            <w:szCs w:val="24"/>
            <w:u w:val="none"/>
          </w:rPr>
          <w:t xml:space="preserve"> </w:t>
        </w:r>
        <w:r w:rsidR="00092E7C">
          <w:rPr>
            <w:rStyle w:val="af4"/>
            <w:rFonts w:ascii="Times New Roman" w:hAnsi="Times New Roman"/>
            <w:color w:val="auto"/>
            <w:sz w:val="24"/>
            <w:szCs w:val="24"/>
            <w:u w:val="none"/>
          </w:rPr>
          <w:t>положения</w:t>
        </w:r>
        <w:r w:rsidR="00C7134A">
          <w:rPr>
            <w:rStyle w:val="af4"/>
            <w:rFonts w:ascii="Times New Roman" w:hAnsi="Times New Roman"/>
            <w:color w:val="auto"/>
            <w:sz w:val="24"/>
            <w:szCs w:val="24"/>
            <w:u w:val="none"/>
          </w:rPr>
          <w:t xml:space="preserve">ми </w:t>
        </w:r>
        <w:r w:rsidRPr="009C673B">
          <w:rPr>
            <w:rStyle w:val="af4"/>
            <w:rFonts w:ascii="Times New Roman" w:hAnsi="Times New Roman"/>
            <w:color w:val="auto"/>
            <w:sz w:val="24"/>
            <w:szCs w:val="24"/>
            <w:u w:val="none"/>
          </w:rPr>
          <w:t xml:space="preserve"> проведения аукциона»</w:t>
        </w:r>
      </w:hyperlink>
      <w:r w:rsidRPr="009C673B">
        <w:rPr>
          <w:rFonts w:ascii="Times New Roman" w:hAnsi="Times New Roman"/>
          <w:color w:val="auto"/>
          <w:sz w:val="24"/>
          <w:szCs w:val="24"/>
        </w:rPr>
        <w:t>.</w:t>
      </w:r>
    </w:p>
    <w:p w:rsidR="00473D38" w:rsidRDefault="0095566F" w:rsidP="0095566F">
      <w:pPr>
        <w:pStyle w:val="03osnovnoytexttabl"/>
        <w:spacing w:before="0" w:line="240" w:lineRule="auto"/>
        <w:ind w:firstLine="600"/>
        <w:jc w:val="center"/>
        <w:rPr>
          <w:rFonts w:ascii="Times New Roman" w:hAnsi="Times New Roman"/>
          <w:b/>
          <w:color w:val="auto"/>
          <w:sz w:val="24"/>
          <w:szCs w:val="24"/>
        </w:rPr>
      </w:pPr>
      <w:r w:rsidRPr="0095566F">
        <w:rPr>
          <w:rFonts w:ascii="Times New Roman" w:hAnsi="Times New Roman"/>
          <w:b/>
          <w:color w:val="auto"/>
          <w:sz w:val="24"/>
          <w:szCs w:val="24"/>
        </w:rPr>
        <w:t>Общие положения</w:t>
      </w:r>
    </w:p>
    <w:p w:rsidR="0095566F" w:rsidRPr="00EC7E42" w:rsidRDefault="0095566F" w:rsidP="0095566F">
      <w:pPr>
        <w:pStyle w:val="03osnovnoytexttabl"/>
        <w:spacing w:before="0" w:line="240" w:lineRule="auto"/>
        <w:ind w:firstLine="600"/>
        <w:jc w:val="center"/>
        <w:rPr>
          <w:rFonts w:ascii="Times New Roman" w:hAnsi="Times New Roman"/>
          <w:b/>
          <w:color w:val="auto"/>
          <w:sz w:val="24"/>
          <w:szCs w:val="24"/>
        </w:rPr>
      </w:pPr>
    </w:p>
    <w:tbl>
      <w:tblPr>
        <w:tblW w:w="9885"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600"/>
        <w:gridCol w:w="2300"/>
        <w:gridCol w:w="6985"/>
      </w:tblGrid>
      <w:tr w:rsidR="00C7134A" w:rsidRPr="00EC7E42">
        <w:trPr>
          <w:trHeight w:val="1062"/>
        </w:trPr>
        <w:tc>
          <w:tcPr>
            <w:tcW w:w="600" w:type="dxa"/>
          </w:tcPr>
          <w:p w:rsidR="00C7134A" w:rsidRPr="00EC7E42" w:rsidRDefault="00C7134A" w:rsidP="00473D38">
            <w:pPr>
              <w:jc w:val="center"/>
            </w:pPr>
            <w:r w:rsidRPr="00EC7E42">
              <w:t>1</w:t>
            </w:r>
          </w:p>
        </w:tc>
        <w:tc>
          <w:tcPr>
            <w:tcW w:w="2300" w:type="dxa"/>
          </w:tcPr>
          <w:p w:rsidR="0095566F" w:rsidRPr="00EC7E42" w:rsidRDefault="00C7134A" w:rsidP="00473D38">
            <w:pPr>
              <w:keepNext/>
              <w:keepLines/>
              <w:widowControl w:val="0"/>
              <w:suppressLineNumbers/>
              <w:suppressAutoHyphens/>
              <w:spacing w:after="0"/>
              <w:ind w:left="121" w:right="107"/>
              <w:jc w:val="left"/>
            </w:pPr>
            <w:r w:rsidRPr="00EC7E42">
              <w:t>Государственн</w:t>
            </w:r>
            <w:r w:rsidR="0095566F" w:rsidRPr="00EC7E42">
              <w:t>ый</w:t>
            </w:r>
            <w:r w:rsidRPr="00EC7E42">
              <w:t xml:space="preserve"> заказчик </w:t>
            </w:r>
          </w:p>
          <w:p w:rsidR="0095566F" w:rsidRPr="00EC7E42" w:rsidRDefault="0095566F" w:rsidP="00473D38">
            <w:pPr>
              <w:keepNext/>
              <w:keepLines/>
              <w:widowControl w:val="0"/>
              <w:suppressLineNumbers/>
              <w:suppressAutoHyphens/>
              <w:spacing w:after="0"/>
              <w:ind w:left="121" w:right="107"/>
              <w:jc w:val="left"/>
            </w:pPr>
          </w:p>
          <w:p w:rsidR="0095566F" w:rsidRPr="00EC7E42" w:rsidRDefault="0095566F" w:rsidP="00473D38">
            <w:pPr>
              <w:keepNext/>
              <w:keepLines/>
              <w:widowControl w:val="0"/>
              <w:suppressLineNumbers/>
              <w:suppressAutoHyphens/>
              <w:spacing w:after="0"/>
              <w:ind w:left="121" w:right="107"/>
              <w:jc w:val="left"/>
            </w:pPr>
          </w:p>
          <w:p w:rsidR="0095566F" w:rsidRPr="00EC7E42" w:rsidRDefault="0095566F" w:rsidP="00473D38">
            <w:pPr>
              <w:keepNext/>
              <w:keepLines/>
              <w:widowControl w:val="0"/>
              <w:suppressLineNumbers/>
              <w:suppressAutoHyphens/>
              <w:spacing w:after="0"/>
              <w:ind w:left="121" w:right="107"/>
              <w:jc w:val="left"/>
            </w:pPr>
          </w:p>
          <w:p w:rsidR="00D35F8D" w:rsidRPr="00EC7E42" w:rsidRDefault="00D35F8D" w:rsidP="00193CDB">
            <w:pPr>
              <w:keepNext/>
              <w:keepLines/>
              <w:widowControl w:val="0"/>
              <w:suppressLineNumbers/>
              <w:suppressAutoHyphens/>
              <w:spacing w:after="0"/>
              <w:ind w:right="107"/>
              <w:jc w:val="left"/>
            </w:pPr>
          </w:p>
          <w:p w:rsidR="00C7134A" w:rsidRPr="00EC7E42" w:rsidRDefault="00C7134A" w:rsidP="0095566F">
            <w:pPr>
              <w:keepNext/>
              <w:keepLines/>
              <w:widowControl w:val="0"/>
              <w:suppressLineNumbers/>
              <w:suppressAutoHyphens/>
              <w:spacing w:after="0"/>
              <w:ind w:right="107"/>
              <w:jc w:val="left"/>
            </w:pPr>
            <w:r w:rsidRPr="00EC7E42">
              <w:t>официальн</w:t>
            </w:r>
            <w:r w:rsidR="0095566F" w:rsidRPr="00EC7E42">
              <w:t>ый</w:t>
            </w:r>
            <w:r w:rsidRPr="00EC7E42">
              <w:t xml:space="preserve"> сайт</w:t>
            </w:r>
          </w:p>
        </w:tc>
        <w:tc>
          <w:tcPr>
            <w:tcW w:w="6985" w:type="dxa"/>
          </w:tcPr>
          <w:p w:rsidR="00193CDB" w:rsidRDefault="00F076BF" w:rsidP="00074D86">
            <w:pPr>
              <w:ind w:left="40"/>
            </w:pPr>
            <w:r>
              <w:t>ГОУ ВПО СамГМУ Росздрава.</w:t>
            </w:r>
          </w:p>
          <w:p w:rsidR="00404D7B" w:rsidRPr="00EC7E42" w:rsidRDefault="00C7134A" w:rsidP="00074D86">
            <w:pPr>
              <w:ind w:left="40"/>
            </w:pPr>
            <w:r w:rsidRPr="00EC7E42">
              <w:t xml:space="preserve">Адрес: </w:t>
            </w:r>
            <w:r w:rsidR="00193CDB" w:rsidRPr="005252ED">
              <w:rPr>
                <w:b/>
              </w:rPr>
              <w:t xml:space="preserve"> </w:t>
            </w:r>
            <w:smartTag w:uri="urn:schemas-microsoft-com:office:smarttags" w:element="metricconverter">
              <w:smartTagPr>
                <w:attr w:name="ProductID" w:val="443099, г"/>
              </w:smartTagPr>
              <w:r w:rsidR="00F076BF" w:rsidRPr="009B1D62">
                <w:t>44309</w:t>
              </w:r>
              <w:r w:rsidR="00F076BF">
                <w:t>9</w:t>
              </w:r>
              <w:r w:rsidR="00F076BF" w:rsidRPr="009B1D62">
                <w:t>, г</w:t>
              </w:r>
            </w:smartTag>
            <w:r w:rsidR="00F076BF" w:rsidRPr="009B1D62">
              <w:t xml:space="preserve">. Самара,  ул. </w:t>
            </w:r>
            <w:r w:rsidR="00F076BF">
              <w:t>Чапаевская, 89.</w:t>
            </w:r>
            <w:r w:rsidR="00BB0F44" w:rsidRPr="005252ED">
              <w:rPr>
                <w:b/>
              </w:rPr>
              <w:t xml:space="preserve">  </w:t>
            </w:r>
          </w:p>
          <w:p w:rsidR="006F1925" w:rsidRPr="00EC7E42" w:rsidRDefault="00E96DBA" w:rsidP="006F1925">
            <w:pPr>
              <w:ind w:left="40"/>
            </w:pPr>
            <w:r w:rsidRPr="00EC7E42">
              <w:t xml:space="preserve">Адрес электронной почты: </w:t>
            </w:r>
            <w:r w:rsidR="00F076BF">
              <w:rPr>
                <w:lang w:val="en-US"/>
              </w:rPr>
              <w:t>info</w:t>
            </w:r>
            <w:r w:rsidR="00F076BF" w:rsidRPr="00F076BF">
              <w:t>@</w:t>
            </w:r>
            <w:r w:rsidR="00F076BF">
              <w:rPr>
                <w:lang w:val="en-US"/>
              </w:rPr>
              <w:t>samsmu</w:t>
            </w:r>
            <w:r w:rsidR="00F076BF" w:rsidRPr="00F076BF">
              <w:t>.</w:t>
            </w:r>
            <w:r w:rsidR="00F076BF">
              <w:rPr>
                <w:lang w:val="en-US"/>
              </w:rPr>
              <w:t>ru</w:t>
            </w:r>
            <w:r w:rsidR="00193CDB" w:rsidRPr="005252ED">
              <w:rPr>
                <w:b/>
              </w:rPr>
              <w:t xml:space="preserve">                                                                                </w:t>
            </w:r>
            <w:r w:rsidR="00BB0F44" w:rsidRPr="005252ED">
              <w:rPr>
                <w:b/>
              </w:rPr>
              <w:t xml:space="preserve">                                                                                </w:t>
            </w:r>
          </w:p>
          <w:p w:rsidR="0095566F" w:rsidRPr="00EC7E42" w:rsidRDefault="0095566F" w:rsidP="006F1925">
            <w:pPr>
              <w:ind w:left="40"/>
            </w:pPr>
            <w:r w:rsidRPr="00EC7E42">
              <w:t xml:space="preserve"> Контактное лицо: </w:t>
            </w:r>
            <w:r w:rsidR="002F4924">
              <w:t>Фадеева Валентина Фёдоровна</w:t>
            </w:r>
          </w:p>
          <w:p w:rsidR="00EC7E42" w:rsidRDefault="0095566F" w:rsidP="00074D86">
            <w:pPr>
              <w:spacing w:after="0"/>
              <w:ind w:left="40" w:right="250"/>
            </w:pPr>
            <w:r w:rsidRPr="00EC7E42">
              <w:t xml:space="preserve">Телефон/факс: </w:t>
            </w:r>
            <w:r w:rsidR="00F076BF">
              <w:t>(</w:t>
            </w:r>
            <w:r w:rsidR="00F076BF" w:rsidRPr="009B1D62">
              <w:t xml:space="preserve">846) </w:t>
            </w:r>
            <w:r w:rsidR="002F4924">
              <w:t>332-36-28</w:t>
            </w:r>
            <w:r w:rsidR="00A73DDC">
              <w:t>.</w:t>
            </w:r>
          </w:p>
          <w:p w:rsidR="00C7134A" w:rsidRPr="00EC7E42" w:rsidRDefault="00C7134A" w:rsidP="00074D86">
            <w:pPr>
              <w:spacing w:after="0"/>
              <w:ind w:left="40" w:right="250"/>
            </w:pPr>
            <w:r w:rsidRPr="00EC7E42">
              <w:t xml:space="preserve"> </w:t>
            </w:r>
            <w:r w:rsidR="0027472D" w:rsidRPr="00E54D39">
              <w:t>http://www.zakupki.gov.ru</w:t>
            </w:r>
          </w:p>
        </w:tc>
      </w:tr>
      <w:tr w:rsidR="00C7134A" w:rsidRPr="00EC7E42">
        <w:tc>
          <w:tcPr>
            <w:tcW w:w="600" w:type="dxa"/>
          </w:tcPr>
          <w:p w:rsidR="00C7134A" w:rsidRPr="00EC7E42" w:rsidRDefault="00C7134A" w:rsidP="00473D38">
            <w:pPr>
              <w:jc w:val="center"/>
            </w:pPr>
            <w:r w:rsidRPr="00EC7E42">
              <w:t>2</w:t>
            </w:r>
          </w:p>
        </w:tc>
        <w:tc>
          <w:tcPr>
            <w:tcW w:w="2300" w:type="dxa"/>
          </w:tcPr>
          <w:p w:rsidR="00C7134A" w:rsidRPr="00EC7E42" w:rsidRDefault="00C7134A" w:rsidP="00473D38">
            <w:pPr>
              <w:ind w:left="121" w:right="107"/>
              <w:jc w:val="left"/>
            </w:pPr>
            <w:r w:rsidRPr="00EC7E42">
              <w:t xml:space="preserve">Наименование </w:t>
            </w:r>
            <w:r w:rsidR="00CC4D1E">
              <w:t>с</w:t>
            </w:r>
            <w:r w:rsidRPr="00EC7E42">
              <w:t>пециализированной организации</w:t>
            </w:r>
          </w:p>
        </w:tc>
        <w:tc>
          <w:tcPr>
            <w:tcW w:w="6985" w:type="dxa"/>
          </w:tcPr>
          <w:p w:rsidR="00C7134A" w:rsidRPr="00EC7E42" w:rsidRDefault="00C7134A" w:rsidP="00473D38">
            <w:r w:rsidRPr="00EC7E42">
              <w:t>Торгово-промышленная палата Самарской области (ТПП СО)</w:t>
            </w:r>
          </w:p>
          <w:p w:rsidR="00C7134A" w:rsidRPr="00EC7E42" w:rsidRDefault="00C7134A" w:rsidP="00473D38">
            <w:smartTag w:uri="urn:schemas-microsoft-com:office:smarttags" w:element="metricconverter">
              <w:smartTagPr>
                <w:attr w:name="ProductID" w:val="443099, г"/>
              </w:smartTagPr>
              <w:r w:rsidRPr="00EC7E42">
                <w:t>443099, г</w:t>
              </w:r>
            </w:smartTag>
            <w:r w:rsidRPr="00EC7E42">
              <w:t>. Самара, ул. Алексея Толстого, 6, комн. 8.</w:t>
            </w:r>
          </w:p>
          <w:p w:rsidR="00C7134A" w:rsidRPr="00EC7E42" w:rsidRDefault="00C7134A" w:rsidP="00473D38">
            <w:r w:rsidRPr="00EC7E42">
              <w:t xml:space="preserve"> Контактное лицо: Кожевников Владимир Николаевич. </w:t>
            </w:r>
          </w:p>
          <w:p w:rsidR="00C7134A" w:rsidRPr="00EC7E42" w:rsidRDefault="00C7134A" w:rsidP="00473D38">
            <w:pPr>
              <w:rPr>
                <w:u w:val="single"/>
              </w:rPr>
            </w:pPr>
            <w:r w:rsidRPr="00EC7E42">
              <w:rPr>
                <w:lang w:val="en-US"/>
              </w:rPr>
              <w:t>email</w:t>
            </w:r>
            <w:r w:rsidRPr="00EC7E42">
              <w:t>:</w:t>
            </w:r>
            <w:r w:rsidR="00FE6421" w:rsidRPr="00EC7E42">
              <w:t xml:space="preserve"> </w:t>
            </w:r>
            <w:r w:rsidRPr="00EC7E42">
              <w:t xml:space="preserve"> </w:t>
            </w:r>
            <w:r w:rsidRPr="00EC7E42">
              <w:rPr>
                <w:u w:val="single"/>
                <w:lang w:val="en-US"/>
              </w:rPr>
              <w:t>torgi</w:t>
            </w:r>
            <w:r w:rsidRPr="00EC7E42">
              <w:rPr>
                <w:u w:val="single"/>
              </w:rPr>
              <w:t>@</w:t>
            </w:r>
            <w:r w:rsidRPr="00EC7E42">
              <w:rPr>
                <w:u w:val="single"/>
                <w:lang w:val="en-US"/>
              </w:rPr>
              <w:t>cci</w:t>
            </w:r>
            <w:r w:rsidRPr="00EC7E42">
              <w:rPr>
                <w:u w:val="single"/>
              </w:rPr>
              <w:t>.</w:t>
            </w:r>
            <w:r w:rsidRPr="00EC7E42">
              <w:rPr>
                <w:u w:val="single"/>
                <w:lang w:val="en-US"/>
              </w:rPr>
              <w:t>samara</w:t>
            </w:r>
            <w:r w:rsidRPr="00EC7E42">
              <w:rPr>
                <w:u w:val="single"/>
              </w:rPr>
              <w:t>.</w:t>
            </w:r>
            <w:r w:rsidR="00FE6421" w:rsidRPr="00EC7E42">
              <w:rPr>
                <w:u w:val="single"/>
              </w:rPr>
              <w:t>.</w:t>
            </w:r>
            <w:r w:rsidRPr="00EC7E42">
              <w:rPr>
                <w:u w:val="single"/>
                <w:lang w:val="en-US"/>
              </w:rPr>
              <w:t>ru</w:t>
            </w:r>
          </w:p>
          <w:p w:rsidR="00C7134A" w:rsidRPr="00EC7E42" w:rsidRDefault="00C7134A" w:rsidP="00473D38">
            <w:pPr>
              <w:pStyle w:val="af5"/>
              <w:ind w:right="250"/>
              <w:rPr>
                <w:rFonts w:ascii="Times New Roman" w:hAnsi="Times New Roman"/>
                <w:sz w:val="24"/>
                <w:szCs w:val="24"/>
              </w:rPr>
            </w:pPr>
            <w:r w:rsidRPr="00EC7E42">
              <w:rPr>
                <w:rFonts w:ascii="Times New Roman" w:hAnsi="Times New Roman"/>
                <w:sz w:val="24"/>
                <w:szCs w:val="24"/>
              </w:rPr>
              <w:t xml:space="preserve"> Телефон/факс: (846) 270-80-44.</w:t>
            </w:r>
          </w:p>
        </w:tc>
      </w:tr>
      <w:tr w:rsidR="00C7134A" w:rsidRPr="00EC7E42">
        <w:tc>
          <w:tcPr>
            <w:tcW w:w="600" w:type="dxa"/>
          </w:tcPr>
          <w:p w:rsidR="00C7134A" w:rsidRPr="00EC7E42" w:rsidRDefault="00C7134A" w:rsidP="00473D38">
            <w:pPr>
              <w:jc w:val="center"/>
            </w:pPr>
            <w:r w:rsidRPr="00EC7E42">
              <w:t>3</w:t>
            </w:r>
          </w:p>
        </w:tc>
        <w:tc>
          <w:tcPr>
            <w:tcW w:w="2300" w:type="dxa"/>
          </w:tcPr>
          <w:p w:rsidR="00C7134A" w:rsidRPr="00EC7E42" w:rsidRDefault="00C7134A" w:rsidP="00473D38">
            <w:pPr>
              <w:ind w:left="121" w:right="107"/>
              <w:jc w:val="left"/>
              <w:rPr>
                <w:lang w:val="en-US"/>
              </w:rPr>
            </w:pPr>
            <w:r w:rsidRPr="00EC7E42">
              <w:t>Вид и предмет аукциона</w:t>
            </w:r>
          </w:p>
        </w:tc>
        <w:tc>
          <w:tcPr>
            <w:tcW w:w="6985" w:type="dxa"/>
          </w:tcPr>
          <w:p w:rsidR="00C32556" w:rsidRPr="00053956" w:rsidRDefault="00C7134A" w:rsidP="00C32556">
            <w:r w:rsidRPr="00193CDB">
              <w:t>Открытый аукцион на</w:t>
            </w:r>
            <w:r w:rsidR="0043452C">
              <w:rPr>
                <w:b/>
                <w:sz w:val="28"/>
                <w:szCs w:val="28"/>
              </w:rPr>
              <w:t xml:space="preserve"> </w:t>
            </w:r>
            <w:r w:rsidR="00C32556" w:rsidRPr="00C32556">
              <w:t>поставк</w:t>
            </w:r>
            <w:r w:rsidR="00C32556">
              <w:t>у</w:t>
            </w:r>
            <w:r w:rsidR="00C32556" w:rsidRPr="00C32556">
              <w:t xml:space="preserve"> </w:t>
            </w:r>
            <w:r w:rsidR="00053956" w:rsidRPr="00053956">
              <w:t>учебной и научной литературы для ГОУ ВПО СамГМУ Росздрава</w:t>
            </w:r>
          </w:p>
          <w:p w:rsidR="00C7134A" w:rsidRPr="00193CDB" w:rsidRDefault="00C7134A" w:rsidP="00193CDB"/>
        </w:tc>
      </w:tr>
      <w:tr w:rsidR="00C7134A" w:rsidRPr="00EC7E42">
        <w:tc>
          <w:tcPr>
            <w:tcW w:w="600" w:type="dxa"/>
          </w:tcPr>
          <w:p w:rsidR="00C7134A" w:rsidRPr="00EC7E42" w:rsidRDefault="00C7134A" w:rsidP="00473D38">
            <w:pPr>
              <w:jc w:val="center"/>
            </w:pPr>
            <w:r w:rsidRPr="00EC7E42">
              <w:t>4</w:t>
            </w:r>
          </w:p>
        </w:tc>
        <w:tc>
          <w:tcPr>
            <w:tcW w:w="2300" w:type="dxa"/>
          </w:tcPr>
          <w:p w:rsidR="00C7134A" w:rsidRPr="00EC7E42" w:rsidRDefault="00C7134A" w:rsidP="00473D38">
            <w:pPr>
              <w:ind w:left="121" w:right="107"/>
              <w:jc w:val="left"/>
            </w:pPr>
            <w:r w:rsidRPr="00EC7E42">
              <w:t>Краткая характеристика поставляемого товара</w:t>
            </w:r>
            <w:r w:rsidR="0031777C" w:rsidRPr="00EC7E42">
              <w:t xml:space="preserve"> (выполнения работ, оказания услуг)</w:t>
            </w:r>
          </w:p>
        </w:tc>
        <w:tc>
          <w:tcPr>
            <w:tcW w:w="6985" w:type="dxa"/>
          </w:tcPr>
          <w:p w:rsidR="005D0E1F" w:rsidRPr="005D0E1F" w:rsidRDefault="005D0E1F" w:rsidP="00053956">
            <w:r>
              <w:t xml:space="preserve"> </w:t>
            </w:r>
            <w:r w:rsidR="001D4DA0">
              <w:t xml:space="preserve"> </w:t>
            </w:r>
            <w:r w:rsidR="00C32556">
              <w:t>П</w:t>
            </w:r>
            <w:r w:rsidR="00C32556" w:rsidRPr="00C32556">
              <w:t>оставк</w:t>
            </w:r>
            <w:r w:rsidR="00C32556">
              <w:t>а</w:t>
            </w:r>
            <w:r w:rsidR="00C32556" w:rsidRPr="00C32556">
              <w:t xml:space="preserve"> </w:t>
            </w:r>
            <w:r w:rsidR="00053956" w:rsidRPr="00053956">
              <w:t>учебной и научной литературы для ГОУ ВПО СамГМУ Росздрава</w:t>
            </w:r>
            <w:r w:rsidR="00053956">
              <w:t xml:space="preserve"> </w:t>
            </w:r>
            <w:r>
              <w:t>в соответствии с требованиями задания на аукцион.</w:t>
            </w:r>
          </w:p>
          <w:p w:rsidR="00E2640F" w:rsidRPr="00EC7E42" w:rsidRDefault="00E2640F" w:rsidP="005D0E1F"/>
        </w:tc>
      </w:tr>
      <w:tr w:rsidR="00C7134A" w:rsidRPr="00EC7E42">
        <w:tc>
          <w:tcPr>
            <w:tcW w:w="600" w:type="dxa"/>
          </w:tcPr>
          <w:p w:rsidR="00C7134A" w:rsidRPr="00EC7E42" w:rsidRDefault="00C7134A" w:rsidP="00473D38">
            <w:pPr>
              <w:jc w:val="center"/>
            </w:pPr>
            <w:r w:rsidRPr="00EC7E42">
              <w:t>5</w:t>
            </w:r>
          </w:p>
        </w:tc>
        <w:tc>
          <w:tcPr>
            <w:tcW w:w="2300" w:type="dxa"/>
          </w:tcPr>
          <w:p w:rsidR="00C7134A" w:rsidRPr="00EC7E42" w:rsidRDefault="00C7134A" w:rsidP="00473D38">
            <w:pPr>
              <w:ind w:left="121" w:right="107"/>
              <w:jc w:val="left"/>
            </w:pPr>
            <w:r w:rsidRPr="00EC7E42">
              <w:t>Начальная (максимальная) цена контракта по каждому лоту, включая НДС</w:t>
            </w:r>
          </w:p>
        </w:tc>
        <w:tc>
          <w:tcPr>
            <w:tcW w:w="6985" w:type="dxa"/>
          </w:tcPr>
          <w:p w:rsidR="00053956" w:rsidRDefault="00053956" w:rsidP="00053956">
            <w:pPr>
              <w:spacing w:after="120"/>
            </w:pPr>
            <w:r>
              <w:t xml:space="preserve">2 000 000 руб. </w:t>
            </w:r>
          </w:p>
          <w:p w:rsidR="00BF611B" w:rsidRPr="00EC7E42" w:rsidRDefault="00BF611B" w:rsidP="00053956">
            <w:pPr>
              <w:spacing w:after="120" w:line="360" w:lineRule="auto"/>
            </w:pPr>
          </w:p>
        </w:tc>
      </w:tr>
      <w:tr w:rsidR="00C7134A" w:rsidRPr="00EC7E42">
        <w:tc>
          <w:tcPr>
            <w:tcW w:w="600" w:type="dxa"/>
          </w:tcPr>
          <w:p w:rsidR="00C7134A" w:rsidRPr="00EC7E42" w:rsidRDefault="00C7134A" w:rsidP="00473D38">
            <w:pPr>
              <w:jc w:val="center"/>
            </w:pPr>
            <w:r w:rsidRPr="00EC7E42">
              <w:t>6</w:t>
            </w:r>
          </w:p>
        </w:tc>
        <w:tc>
          <w:tcPr>
            <w:tcW w:w="2300" w:type="dxa"/>
          </w:tcPr>
          <w:p w:rsidR="00C7134A" w:rsidRPr="00EC7E42" w:rsidRDefault="00C7134A" w:rsidP="00473D38">
            <w:pPr>
              <w:ind w:left="121" w:right="107"/>
              <w:jc w:val="left"/>
            </w:pPr>
            <w:r w:rsidRPr="00EC7E42">
              <w:t>Срок и место поставки товаров</w:t>
            </w:r>
            <w:r w:rsidR="009D50B4" w:rsidRPr="00EC7E42">
              <w:t xml:space="preserve"> (</w:t>
            </w:r>
            <w:r w:rsidR="0031777C" w:rsidRPr="00EC7E42">
              <w:t xml:space="preserve">выполнения </w:t>
            </w:r>
            <w:r w:rsidR="009D50B4" w:rsidRPr="00EC7E42">
              <w:t xml:space="preserve">работ, </w:t>
            </w:r>
            <w:r w:rsidR="0031777C" w:rsidRPr="00EC7E42">
              <w:t xml:space="preserve">оказания </w:t>
            </w:r>
            <w:r w:rsidR="009D50B4" w:rsidRPr="00EC7E42">
              <w:t>услуг)</w:t>
            </w:r>
          </w:p>
        </w:tc>
        <w:tc>
          <w:tcPr>
            <w:tcW w:w="6985" w:type="dxa"/>
          </w:tcPr>
          <w:p w:rsidR="001A7BA5" w:rsidRDefault="00193CDB" w:rsidP="00F076BF">
            <w:pPr>
              <w:spacing w:line="360" w:lineRule="auto"/>
            </w:pPr>
            <w:r w:rsidRPr="00193CDB">
              <w:t xml:space="preserve">Срок </w:t>
            </w:r>
            <w:r w:rsidR="00C32556">
              <w:t>поставки</w:t>
            </w:r>
            <w:r w:rsidRPr="00193CDB">
              <w:t>:</w:t>
            </w:r>
            <w:r w:rsidRPr="00B3090B">
              <w:t xml:space="preserve"> </w:t>
            </w:r>
            <w:r w:rsidR="00964D85">
              <w:t xml:space="preserve">  </w:t>
            </w:r>
            <w:r w:rsidR="00053956">
              <w:t xml:space="preserve">до 1 октября 2009г.         </w:t>
            </w:r>
          </w:p>
          <w:p w:rsidR="00137A2F" w:rsidRPr="00F076BF" w:rsidRDefault="00193CDB" w:rsidP="00053956">
            <w:pPr>
              <w:rPr>
                <w:bCs/>
              </w:rPr>
            </w:pPr>
            <w:r w:rsidRPr="00193CDB">
              <w:t xml:space="preserve">Место </w:t>
            </w:r>
            <w:r w:rsidR="00C32556">
              <w:t>поставки</w:t>
            </w:r>
            <w:r w:rsidRPr="00193CDB">
              <w:t>:</w:t>
            </w:r>
            <w:r w:rsidRPr="00B3090B">
              <w:t xml:space="preserve"> </w:t>
            </w:r>
            <w:r w:rsidR="00053956">
              <w:rPr>
                <w:bCs/>
              </w:rPr>
              <w:t>г. Самара, ул. Арцыбушевская, 171 (библиотека ГОУ ВПО СамГМУ Росздрава).</w:t>
            </w:r>
          </w:p>
        </w:tc>
      </w:tr>
      <w:tr w:rsidR="00C7134A" w:rsidRPr="00EC7E42">
        <w:tc>
          <w:tcPr>
            <w:tcW w:w="600" w:type="dxa"/>
            <w:vMerge w:val="restart"/>
          </w:tcPr>
          <w:p w:rsidR="00C7134A" w:rsidRPr="00EC7E42" w:rsidRDefault="00C7134A" w:rsidP="00473D38">
            <w:pPr>
              <w:jc w:val="center"/>
            </w:pPr>
            <w:r w:rsidRPr="00EC7E42">
              <w:t>7</w:t>
            </w:r>
          </w:p>
        </w:tc>
        <w:tc>
          <w:tcPr>
            <w:tcW w:w="2300" w:type="dxa"/>
          </w:tcPr>
          <w:p w:rsidR="00C7134A" w:rsidRPr="00EC7E42" w:rsidRDefault="00C7134A" w:rsidP="00473D38">
            <w:pPr>
              <w:spacing w:after="0"/>
              <w:ind w:left="121" w:right="107"/>
              <w:jc w:val="left"/>
            </w:pPr>
            <w:r w:rsidRPr="00EC7E42">
              <w:t>Требования к Участникам размещения заказа</w:t>
            </w:r>
          </w:p>
        </w:tc>
        <w:tc>
          <w:tcPr>
            <w:tcW w:w="6985" w:type="dxa"/>
          </w:tcPr>
          <w:p w:rsidR="00C7134A" w:rsidRPr="00EC7E42" w:rsidRDefault="006E1774" w:rsidP="006E1774">
            <w:pPr>
              <w:spacing w:after="0"/>
              <w:ind w:right="250"/>
            </w:pPr>
            <w:r w:rsidRPr="00EC7E42">
              <w:t>Участник размещения заказа должен удовлетворять обязательным требованиям, указанным в разделе «Общие положения проведения аукциона» настоящей документации об аукционе.</w:t>
            </w:r>
          </w:p>
        </w:tc>
      </w:tr>
      <w:tr w:rsidR="00C7134A" w:rsidRPr="00EC7E42">
        <w:tc>
          <w:tcPr>
            <w:tcW w:w="600" w:type="dxa"/>
            <w:vMerge/>
          </w:tcPr>
          <w:p w:rsidR="00C7134A" w:rsidRPr="00EC7E42" w:rsidRDefault="00C7134A" w:rsidP="00473D38">
            <w:pPr>
              <w:jc w:val="center"/>
            </w:pPr>
          </w:p>
        </w:tc>
        <w:tc>
          <w:tcPr>
            <w:tcW w:w="2300" w:type="dxa"/>
          </w:tcPr>
          <w:p w:rsidR="00C7134A" w:rsidRPr="00EC7E42" w:rsidRDefault="00C7134A" w:rsidP="00473D38">
            <w:pPr>
              <w:spacing w:after="0"/>
              <w:ind w:left="121" w:right="107"/>
              <w:jc w:val="left"/>
            </w:pPr>
            <w:r w:rsidRPr="00EC7E42">
              <w:t>Обязательные требования</w:t>
            </w:r>
            <w:r w:rsidR="006E1774" w:rsidRPr="00EC7E42">
              <w:t xml:space="preserve"> к </w:t>
            </w:r>
            <w:r w:rsidR="0031777C" w:rsidRPr="00EC7E42">
              <w:t>товарам (</w:t>
            </w:r>
            <w:r w:rsidR="009D50B4" w:rsidRPr="00EC7E42">
              <w:t>работам</w:t>
            </w:r>
            <w:r w:rsidR="0031777C" w:rsidRPr="00EC7E42">
              <w:t>, услугам)</w:t>
            </w:r>
          </w:p>
        </w:tc>
        <w:tc>
          <w:tcPr>
            <w:tcW w:w="6985" w:type="dxa"/>
          </w:tcPr>
          <w:p w:rsidR="00B1630C" w:rsidRPr="00EC7E42" w:rsidRDefault="00B1630C" w:rsidP="0057654F">
            <w:r w:rsidRPr="00EC7E42">
              <w:t xml:space="preserve"> Соответствие требованиям Задания на аукцион.</w:t>
            </w:r>
            <w:r w:rsidR="00C7134A" w:rsidRPr="00EC7E42">
              <w:t xml:space="preserve"> </w:t>
            </w:r>
          </w:p>
          <w:p w:rsidR="00053956" w:rsidRPr="00053956" w:rsidRDefault="00053956" w:rsidP="00053956">
            <w:pPr>
              <w:jc w:val="center"/>
              <w:rPr>
                <w:i/>
              </w:rPr>
            </w:pPr>
            <w:r w:rsidRPr="00053956">
              <w:rPr>
                <w:i/>
              </w:rPr>
              <w:t>соответствие ГОСТу 7.84-2002 СИБИД</w:t>
            </w:r>
          </w:p>
          <w:p w:rsidR="00C7134A" w:rsidRPr="00C32556" w:rsidRDefault="00C7134A" w:rsidP="00C32556">
            <w:pPr>
              <w:rPr>
                <w:i/>
                <w:color w:val="000000"/>
              </w:rPr>
            </w:pPr>
          </w:p>
        </w:tc>
      </w:tr>
      <w:tr w:rsidR="00C7134A" w:rsidRPr="00EC7E42">
        <w:tc>
          <w:tcPr>
            <w:tcW w:w="600" w:type="dxa"/>
            <w:vMerge/>
          </w:tcPr>
          <w:p w:rsidR="00C7134A" w:rsidRPr="00EC7E42" w:rsidRDefault="00C7134A" w:rsidP="00473D38">
            <w:pPr>
              <w:jc w:val="center"/>
            </w:pPr>
          </w:p>
        </w:tc>
        <w:tc>
          <w:tcPr>
            <w:tcW w:w="2300" w:type="dxa"/>
          </w:tcPr>
          <w:p w:rsidR="00C7134A" w:rsidRPr="00EC7E42" w:rsidRDefault="006E1774" w:rsidP="00473D38">
            <w:pPr>
              <w:keepNext/>
              <w:keepLines/>
              <w:widowControl w:val="0"/>
              <w:suppressLineNumbers/>
              <w:suppressAutoHyphens/>
              <w:spacing w:after="0"/>
              <w:ind w:left="121" w:right="107"/>
              <w:jc w:val="left"/>
            </w:pPr>
            <w:r w:rsidRPr="00EC7E42">
              <w:t>Дополнительные т</w:t>
            </w:r>
            <w:r w:rsidR="00C7134A" w:rsidRPr="00EC7E42">
              <w:t>ребования, установленные Заказчиком</w:t>
            </w:r>
          </w:p>
        </w:tc>
        <w:tc>
          <w:tcPr>
            <w:tcW w:w="6985" w:type="dxa"/>
          </w:tcPr>
          <w:p w:rsidR="00C7134A" w:rsidRPr="00EC7E42" w:rsidRDefault="00C7134A" w:rsidP="00473D38">
            <w:pPr>
              <w:keepNext/>
              <w:widowControl w:val="0"/>
              <w:spacing w:after="0"/>
              <w:ind w:right="250"/>
            </w:pPr>
            <w:r w:rsidRPr="00EC7E42">
              <w:t>Отсутствие в реестре недобросовестных поставщиков сведений об Участниках размещения заказа.</w:t>
            </w:r>
          </w:p>
          <w:p w:rsidR="001861CF" w:rsidRPr="00EC7E42" w:rsidRDefault="001861CF" w:rsidP="00473D38">
            <w:pPr>
              <w:keepNext/>
              <w:widowControl w:val="0"/>
              <w:spacing w:after="0"/>
              <w:ind w:right="250"/>
            </w:pPr>
          </w:p>
        </w:tc>
      </w:tr>
      <w:tr w:rsidR="00C7134A" w:rsidRPr="00EC7E42">
        <w:tc>
          <w:tcPr>
            <w:tcW w:w="600" w:type="dxa"/>
          </w:tcPr>
          <w:p w:rsidR="00C7134A" w:rsidRPr="00EC7E42" w:rsidRDefault="00C7134A" w:rsidP="00473D38">
            <w:pPr>
              <w:jc w:val="center"/>
            </w:pPr>
            <w:r w:rsidRPr="00EC7E42">
              <w:t>8</w:t>
            </w:r>
          </w:p>
        </w:tc>
        <w:tc>
          <w:tcPr>
            <w:tcW w:w="2300" w:type="dxa"/>
          </w:tcPr>
          <w:p w:rsidR="00C7134A" w:rsidRPr="00EC7E42" w:rsidRDefault="00C7134A" w:rsidP="00473D38">
            <w:pPr>
              <w:ind w:left="121" w:right="107"/>
              <w:jc w:val="left"/>
            </w:pPr>
            <w:r w:rsidRPr="00EC7E42">
              <w:t>Источник финансирования и порядок оплаты</w:t>
            </w:r>
          </w:p>
        </w:tc>
        <w:tc>
          <w:tcPr>
            <w:tcW w:w="6985" w:type="dxa"/>
          </w:tcPr>
          <w:p w:rsidR="00C7134A" w:rsidRPr="003D5F6C" w:rsidRDefault="00C7134A" w:rsidP="001A7BA5">
            <w:pPr>
              <w:spacing w:line="360" w:lineRule="auto"/>
            </w:pPr>
            <w:r w:rsidRPr="00EC7E42">
              <w:t>Источник финансирования –</w:t>
            </w:r>
            <w:r w:rsidR="001A7BA5">
              <w:t xml:space="preserve"> </w:t>
            </w:r>
            <w:r w:rsidR="00964D85" w:rsidRPr="003D5F6C">
              <w:t>бюджетные средства.</w:t>
            </w:r>
          </w:p>
          <w:p w:rsidR="00C7134A" w:rsidRPr="00EC7E42" w:rsidRDefault="0057654F" w:rsidP="00053956">
            <w:pPr>
              <w:spacing w:after="120"/>
            </w:pPr>
            <w:r w:rsidRPr="00EC7E42">
              <w:t>Безналичный расчёт,</w:t>
            </w:r>
            <w:r w:rsidR="00286886" w:rsidRPr="00EC7E42">
              <w:t xml:space="preserve"> </w:t>
            </w:r>
            <w:r w:rsidR="00053956">
              <w:t>без предоплаты, оплата после поставки в течение 10 (десяти) банковских дней.</w:t>
            </w:r>
          </w:p>
        </w:tc>
      </w:tr>
      <w:tr w:rsidR="00C7134A" w:rsidRPr="00EC7E42">
        <w:tc>
          <w:tcPr>
            <w:tcW w:w="600" w:type="dxa"/>
          </w:tcPr>
          <w:p w:rsidR="00C7134A" w:rsidRPr="00EC7E42" w:rsidRDefault="00C7134A" w:rsidP="00473D38">
            <w:pPr>
              <w:jc w:val="center"/>
            </w:pPr>
            <w:r w:rsidRPr="00EC7E42">
              <w:t>9</w:t>
            </w:r>
          </w:p>
        </w:tc>
        <w:tc>
          <w:tcPr>
            <w:tcW w:w="2300" w:type="dxa"/>
          </w:tcPr>
          <w:p w:rsidR="00C7134A" w:rsidRPr="00EC7E42" w:rsidRDefault="00C7134A" w:rsidP="00473D38">
            <w:pPr>
              <w:keepNext/>
              <w:keepLines/>
              <w:widowControl w:val="0"/>
              <w:suppressLineNumbers/>
              <w:suppressAutoHyphens/>
              <w:spacing w:after="0"/>
              <w:ind w:left="121" w:right="107"/>
              <w:jc w:val="left"/>
            </w:pPr>
            <w:r w:rsidRPr="00EC7E42">
              <w:t xml:space="preserve">Привлечение соисполнителей </w:t>
            </w:r>
          </w:p>
        </w:tc>
        <w:tc>
          <w:tcPr>
            <w:tcW w:w="6985" w:type="dxa"/>
          </w:tcPr>
          <w:p w:rsidR="00C7134A" w:rsidRPr="00310EF3" w:rsidRDefault="00C7134A" w:rsidP="00137A2F">
            <w:pPr>
              <w:keepNext/>
              <w:widowControl w:val="0"/>
              <w:spacing w:after="0"/>
              <w:ind w:right="250"/>
            </w:pPr>
          </w:p>
        </w:tc>
      </w:tr>
      <w:tr w:rsidR="00C7134A" w:rsidRPr="00EC7E42">
        <w:tc>
          <w:tcPr>
            <w:tcW w:w="600" w:type="dxa"/>
          </w:tcPr>
          <w:p w:rsidR="00C7134A" w:rsidRPr="00EC7E42" w:rsidRDefault="00C7134A" w:rsidP="00473D38">
            <w:pPr>
              <w:jc w:val="center"/>
            </w:pPr>
            <w:r w:rsidRPr="00EC7E42">
              <w:t>10</w:t>
            </w:r>
          </w:p>
        </w:tc>
        <w:tc>
          <w:tcPr>
            <w:tcW w:w="2300" w:type="dxa"/>
          </w:tcPr>
          <w:p w:rsidR="00C7134A" w:rsidRPr="00EC7E42" w:rsidRDefault="00C7134A" w:rsidP="00473D38">
            <w:pPr>
              <w:ind w:left="121" w:right="107"/>
              <w:jc w:val="left"/>
            </w:pPr>
            <w:r w:rsidRPr="00EC7E42">
              <w:t>Документы, входящие в состав заявки на участие в аукционе</w:t>
            </w:r>
          </w:p>
        </w:tc>
        <w:tc>
          <w:tcPr>
            <w:tcW w:w="6985" w:type="dxa"/>
          </w:tcPr>
          <w:p w:rsidR="00D67975" w:rsidRPr="00D67975" w:rsidRDefault="00C7134A" w:rsidP="00995788">
            <w:pPr>
              <w:rPr>
                <w:i/>
              </w:rPr>
            </w:pPr>
            <w:r w:rsidRPr="00EC7E42">
              <w:t xml:space="preserve">Заявка на участие в аукционе должна быть подготовлена по формам, представленным в </w:t>
            </w:r>
            <w:r w:rsidR="00D31139" w:rsidRPr="00EC7E42">
              <w:t>р</w:t>
            </w:r>
            <w:r w:rsidRPr="00E54D39">
              <w:t>азделе I.4</w:t>
            </w:r>
            <w:r w:rsidRPr="00EC7E42">
              <w:t xml:space="preserve"> настоящей документации, и содержать сведения и документы, указанные в </w:t>
            </w:r>
            <w:r w:rsidR="00D31139" w:rsidRPr="00EC7E42">
              <w:t>р</w:t>
            </w:r>
            <w:r w:rsidRPr="00EC7E42">
              <w:t>аздел</w:t>
            </w:r>
            <w:r w:rsidR="00D31139" w:rsidRPr="00EC7E42">
              <w:t>е</w:t>
            </w:r>
            <w:r w:rsidRPr="00EC7E42">
              <w:t xml:space="preserve"> </w:t>
            </w:r>
            <w:r w:rsidRPr="00EC7E42">
              <w:rPr>
                <w:lang w:val="en-US"/>
              </w:rPr>
              <w:t>I</w:t>
            </w:r>
            <w:r w:rsidRPr="00EC7E42">
              <w:t xml:space="preserve">.2. «Общие </w:t>
            </w:r>
            <w:r w:rsidR="00D31139" w:rsidRPr="00EC7E42">
              <w:t>положения</w:t>
            </w:r>
            <w:r w:rsidRPr="00EC7E42">
              <w:t xml:space="preserve"> пр</w:t>
            </w:r>
            <w:r w:rsidR="002A5E40" w:rsidRPr="00EC7E42">
              <w:t>оведения аукциона»</w:t>
            </w:r>
            <w:r w:rsidR="00C32556">
              <w:t xml:space="preserve">. </w:t>
            </w:r>
          </w:p>
        </w:tc>
      </w:tr>
      <w:tr w:rsidR="00C7134A" w:rsidRPr="00EC7E42">
        <w:tc>
          <w:tcPr>
            <w:tcW w:w="600" w:type="dxa"/>
          </w:tcPr>
          <w:p w:rsidR="00C7134A" w:rsidRPr="00EC7E42" w:rsidRDefault="00C7134A" w:rsidP="00473D38">
            <w:pPr>
              <w:jc w:val="center"/>
            </w:pPr>
            <w:r w:rsidRPr="00EC7E42">
              <w:t>11</w:t>
            </w:r>
          </w:p>
        </w:tc>
        <w:tc>
          <w:tcPr>
            <w:tcW w:w="2300" w:type="dxa"/>
          </w:tcPr>
          <w:p w:rsidR="00C7134A" w:rsidRPr="00EC7E42" w:rsidRDefault="00C7134A" w:rsidP="00473D38">
            <w:pPr>
              <w:ind w:left="121" w:right="107"/>
              <w:jc w:val="left"/>
            </w:pPr>
            <w:r w:rsidRPr="00EC7E42">
              <w:t>Форма оглашения Участником аукциона своих предложений по цене контракта</w:t>
            </w:r>
          </w:p>
        </w:tc>
        <w:tc>
          <w:tcPr>
            <w:tcW w:w="6985" w:type="dxa"/>
          </w:tcPr>
          <w:p w:rsidR="00C7134A" w:rsidRPr="00EC7E42" w:rsidRDefault="00C7134A" w:rsidP="00473D38">
            <w:pPr>
              <w:spacing w:after="0"/>
              <w:ind w:right="250"/>
            </w:pPr>
            <w:r w:rsidRPr="00EC7E42">
              <w:t>Каждая последующая  цена, понижающая предыдущую цену на «шаг аукциона», заявляется Участниками аукциона путем поднятия карточек. Каждое поднятие карточки Участником аукциона является его заявлением о цене государственного контракта, сниженной на «шаг аукциона» от начальной (максимальной) цены контракта (цены лота), а далее от последней из предложенных Участниками аукциона цены государственного контракта. Заявление о цене государственного контракта, сделанное поднятием карточки, считается действительным только после того, как номер поднятой карточки объявлен Аукционистом.</w:t>
            </w:r>
          </w:p>
        </w:tc>
      </w:tr>
      <w:tr w:rsidR="00C7134A" w:rsidRPr="00EC7E42">
        <w:tc>
          <w:tcPr>
            <w:tcW w:w="600" w:type="dxa"/>
          </w:tcPr>
          <w:p w:rsidR="00C7134A" w:rsidRPr="00EC7E42" w:rsidRDefault="00C7134A" w:rsidP="00473D38">
            <w:pPr>
              <w:jc w:val="center"/>
            </w:pPr>
            <w:r w:rsidRPr="00EC7E42">
              <w:t>12</w:t>
            </w:r>
          </w:p>
        </w:tc>
        <w:tc>
          <w:tcPr>
            <w:tcW w:w="2300" w:type="dxa"/>
          </w:tcPr>
          <w:p w:rsidR="00C7134A" w:rsidRPr="00EC7E42" w:rsidRDefault="00C7134A" w:rsidP="00473D38">
            <w:pPr>
              <w:ind w:left="121" w:right="107"/>
              <w:jc w:val="left"/>
            </w:pPr>
            <w:r w:rsidRPr="00EC7E42">
              <w:t>Порядок формирования цены контракта</w:t>
            </w:r>
          </w:p>
        </w:tc>
        <w:tc>
          <w:tcPr>
            <w:tcW w:w="6985" w:type="dxa"/>
          </w:tcPr>
          <w:p w:rsidR="00C7134A" w:rsidRPr="00EC7E42" w:rsidRDefault="00C7134A" w:rsidP="00473D38">
            <w:pPr>
              <w:pStyle w:val="ConsPlusNormal"/>
              <w:ind w:right="250" w:firstLine="0"/>
              <w:jc w:val="both"/>
              <w:rPr>
                <w:rFonts w:ascii="Times New Roman" w:hAnsi="Times New Roman" w:cs="Times New Roman"/>
                <w:sz w:val="24"/>
                <w:szCs w:val="24"/>
              </w:rPr>
            </w:pPr>
            <w:r w:rsidRPr="00EC7E42">
              <w:rPr>
                <w:rFonts w:ascii="Times New Roman" w:hAnsi="Times New Roman" w:cs="Times New Roman"/>
                <w:sz w:val="24"/>
                <w:szCs w:val="24"/>
              </w:rPr>
              <w:t>Предлагаемая Участником стоимость контракта с учетом НДС не должна превышать начальную (максимальную) цену контракта (цены лота), указанную в п. 5 Информационной карты.</w:t>
            </w:r>
          </w:p>
          <w:p w:rsidR="00C7134A" w:rsidRDefault="00C7134A" w:rsidP="00473D38">
            <w:pPr>
              <w:pStyle w:val="ConsPlusNormal"/>
              <w:ind w:right="250" w:firstLine="0"/>
              <w:jc w:val="both"/>
              <w:rPr>
                <w:rFonts w:ascii="Times New Roman" w:hAnsi="Times New Roman" w:cs="Times New Roman"/>
                <w:sz w:val="24"/>
                <w:szCs w:val="24"/>
              </w:rPr>
            </w:pPr>
            <w:r w:rsidRPr="00EC7E42">
              <w:rPr>
                <w:rFonts w:ascii="Times New Roman" w:hAnsi="Times New Roman" w:cs="Times New Roman"/>
                <w:sz w:val="24"/>
                <w:szCs w:val="24"/>
              </w:rPr>
              <w:t xml:space="preserve">Предлагаемая Участником цена Государственного контракта является твердой и не может изменяться в ходе его исполнения, за исключением случаев, предусмотренных действующим законодательством. </w:t>
            </w:r>
          </w:p>
          <w:p w:rsidR="003559E7" w:rsidRPr="00EC7E42" w:rsidRDefault="003559E7" w:rsidP="003559E7">
            <w:pPr>
              <w:pStyle w:val="ConsPlusNormal"/>
              <w:ind w:right="250" w:firstLine="0"/>
              <w:jc w:val="both"/>
              <w:rPr>
                <w:rFonts w:ascii="Times New Roman" w:hAnsi="Times New Roman" w:cs="Times New Roman"/>
                <w:sz w:val="24"/>
                <w:szCs w:val="24"/>
              </w:rPr>
            </w:pPr>
            <w:r w:rsidRPr="00EC7E42">
              <w:rPr>
                <w:rFonts w:ascii="Times New Roman" w:hAnsi="Times New Roman" w:cs="Times New Roman"/>
                <w:sz w:val="24"/>
                <w:szCs w:val="24"/>
              </w:rPr>
              <w:t>Заказчик по согласованию с Поставщиком в ходе исполнения контракта вправе изменить не более чем на десять процентов  предусмотренных контрактом количество товаров при изменении потребности в товарах  соответственно на поставку, которых заключен контракт. 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количеству таких товаров, но не более чем на десять процентов такой цены контракта,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p w:rsidR="003559E7" w:rsidRPr="00EC7E42" w:rsidRDefault="003559E7" w:rsidP="003559E7">
            <w:pPr>
              <w:pStyle w:val="ConsPlusNormal"/>
              <w:ind w:right="250" w:firstLine="0"/>
              <w:jc w:val="both"/>
              <w:rPr>
                <w:rFonts w:ascii="Times New Roman" w:hAnsi="Times New Roman" w:cs="Times New Roman"/>
                <w:sz w:val="24"/>
                <w:szCs w:val="24"/>
              </w:rPr>
            </w:pPr>
            <w:r w:rsidRPr="00EC7E42">
              <w:rPr>
                <w:rFonts w:ascii="Times New Roman" w:hAnsi="Times New Roman" w:cs="Times New Roman"/>
                <w:sz w:val="24"/>
                <w:szCs w:val="24"/>
              </w:rPr>
              <w:t>При заключении государственного контракта Заказчик по согласованию с Участником, с которым, заключается такой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(цены лота). При этом цена единицы указанного товара не должна превышать цену единицы товара, определяемую как частное от деления цены контракта, указанной в заявке на участие в аукционе, с которым заключается контракт, на количество товара, указанное в Задании  на аукцион.</w:t>
            </w:r>
          </w:p>
          <w:p w:rsidR="003559E7" w:rsidRDefault="003559E7" w:rsidP="003559E7">
            <w:pPr>
              <w:widowControl w:val="0"/>
              <w:adjustRightInd w:val="0"/>
              <w:snapToGrid w:val="0"/>
              <w:spacing w:after="0"/>
              <w:ind w:right="250"/>
            </w:pPr>
            <w:r w:rsidRPr="00EC7E42">
              <w:t>Все налоги, пошлины и прочие сборы, которые Поставщик должен оплачивать в соответствии с условиями Государственного контракта или на иных основаниях, должны быть учтены Участником размещения заказа при расчете цены Государственного контракта.</w:t>
            </w:r>
          </w:p>
          <w:p w:rsidR="00C7134A" w:rsidRDefault="00C7134A" w:rsidP="00932C9D">
            <w:pPr>
              <w:widowControl w:val="0"/>
              <w:adjustRightInd w:val="0"/>
              <w:snapToGrid w:val="0"/>
              <w:spacing w:after="0"/>
              <w:ind w:right="250"/>
            </w:pPr>
          </w:p>
          <w:p w:rsidR="003559E7" w:rsidRPr="00EC7E42" w:rsidRDefault="003559E7" w:rsidP="00932C9D">
            <w:pPr>
              <w:widowControl w:val="0"/>
              <w:adjustRightInd w:val="0"/>
              <w:snapToGrid w:val="0"/>
              <w:spacing w:after="0"/>
              <w:ind w:right="250"/>
            </w:pPr>
          </w:p>
        </w:tc>
      </w:tr>
      <w:tr w:rsidR="00C7134A" w:rsidRPr="00EC7E42">
        <w:tc>
          <w:tcPr>
            <w:tcW w:w="600" w:type="dxa"/>
          </w:tcPr>
          <w:p w:rsidR="00C7134A" w:rsidRPr="00EC7E42" w:rsidRDefault="00C7134A" w:rsidP="00473D38">
            <w:pPr>
              <w:jc w:val="center"/>
            </w:pPr>
            <w:r w:rsidRPr="00EC7E42">
              <w:t>13</w:t>
            </w:r>
          </w:p>
        </w:tc>
        <w:tc>
          <w:tcPr>
            <w:tcW w:w="2300" w:type="dxa"/>
          </w:tcPr>
          <w:p w:rsidR="00C7134A" w:rsidRPr="00EC7E42" w:rsidRDefault="00C7134A" w:rsidP="00473D38">
            <w:pPr>
              <w:ind w:left="121" w:right="107"/>
              <w:jc w:val="left"/>
            </w:pPr>
            <w:r w:rsidRPr="00EC7E42">
              <w:t>Валюта государственного контракта</w:t>
            </w:r>
          </w:p>
        </w:tc>
        <w:tc>
          <w:tcPr>
            <w:tcW w:w="6985" w:type="dxa"/>
          </w:tcPr>
          <w:p w:rsidR="00C7134A" w:rsidRPr="00EC7E42" w:rsidRDefault="00C7134A" w:rsidP="00473D38">
            <w:pPr>
              <w:ind w:right="250"/>
            </w:pPr>
            <w:r w:rsidRPr="00EC7E42">
              <w:t>Российский рубль</w:t>
            </w:r>
          </w:p>
        </w:tc>
      </w:tr>
      <w:tr w:rsidR="00C7134A" w:rsidRPr="00EC7E42">
        <w:tc>
          <w:tcPr>
            <w:tcW w:w="600" w:type="dxa"/>
            <w:vMerge w:val="restart"/>
          </w:tcPr>
          <w:p w:rsidR="00C7134A" w:rsidRPr="00EC7E42" w:rsidRDefault="00C7134A" w:rsidP="00473D38">
            <w:pPr>
              <w:jc w:val="center"/>
            </w:pPr>
            <w:r w:rsidRPr="00EC7E42">
              <w:t>14</w:t>
            </w:r>
          </w:p>
        </w:tc>
        <w:tc>
          <w:tcPr>
            <w:tcW w:w="2300" w:type="dxa"/>
          </w:tcPr>
          <w:p w:rsidR="00C7134A" w:rsidRPr="00EC7E42" w:rsidRDefault="00C7134A" w:rsidP="00473D38">
            <w:pPr>
              <w:ind w:left="121" w:right="107"/>
              <w:jc w:val="left"/>
            </w:pPr>
            <w:r w:rsidRPr="00EC7E42">
              <w:t>Требования к описанию поставляемого товара</w:t>
            </w:r>
            <w:r w:rsidR="008B0BE6" w:rsidRPr="00EC7E42">
              <w:t xml:space="preserve"> (работ, услуг)</w:t>
            </w:r>
          </w:p>
        </w:tc>
        <w:tc>
          <w:tcPr>
            <w:tcW w:w="6985" w:type="dxa"/>
          </w:tcPr>
          <w:p w:rsidR="00C7134A" w:rsidRDefault="00C7134A" w:rsidP="00473D38">
            <w:pPr>
              <w:ind w:right="250"/>
            </w:pPr>
            <w:r w:rsidRPr="00EC7E42">
              <w:t>Участник размещения заказа представляет в составе заявки предложение о качественных характеристиках товаров</w:t>
            </w:r>
            <w:r w:rsidR="008B0BE6" w:rsidRPr="00EC7E42">
              <w:t xml:space="preserve"> (работ, услуг)</w:t>
            </w:r>
            <w:r w:rsidRPr="00EC7E42">
              <w:t xml:space="preserve"> по форме</w:t>
            </w:r>
            <w:r w:rsidR="00D31139" w:rsidRPr="00EC7E42">
              <w:t xml:space="preserve"> №2, Приложение 1</w:t>
            </w:r>
            <w:r w:rsidRPr="00EC7E42">
              <w:t xml:space="preserve"> , представленной в </w:t>
            </w:r>
            <w:r w:rsidR="00D31139" w:rsidRPr="00EC7E42">
              <w:t>р</w:t>
            </w:r>
            <w:r w:rsidRPr="00EC7E42">
              <w:t xml:space="preserve">азделе </w:t>
            </w:r>
            <w:r w:rsidRPr="00EC7E42">
              <w:rPr>
                <w:lang w:val="en-US"/>
              </w:rPr>
              <w:t>I</w:t>
            </w:r>
            <w:r w:rsidRPr="00EC7E42">
              <w:t>.4. Такие предложения должны содержать подтверждения о соответствии предлагаемых к поставке товаров</w:t>
            </w:r>
            <w:r w:rsidR="008B0BE6" w:rsidRPr="00EC7E42">
              <w:t xml:space="preserve"> (работ, услуг)</w:t>
            </w:r>
            <w:r w:rsidRPr="00EC7E42">
              <w:t xml:space="preserve"> требованиям документации об аукционе.</w:t>
            </w:r>
          </w:p>
          <w:p w:rsidR="00B8494D" w:rsidRPr="00B8494D" w:rsidRDefault="00B8494D" w:rsidP="00053956">
            <w:pPr>
              <w:rPr>
                <w:i/>
                <w:sz w:val="20"/>
                <w:szCs w:val="20"/>
              </w:rPr>
            </w:pPr>
          </w:p>
        </w:tc>
      </w:tr>
      <w:tr w:rsidR="00C7134A" w:rsidRPr="00EC7E42">
        <w:tc>
          <w:tcPr>
            <w:tcW w:w="600" w:type="dxa"/>
            <w:vMerge/>
          </w:tcPr>
          <w:p w:rsidR="00C7134A" w:rsidRPr="00EC7E42" w:rsidRDefault="00C7134A" w:rsidP="00473D38">
            <w:pPr>
              <w:jc w:val="center"/>
            </w:pPr>
          </w:p>
        </w:tc>
        <w:tc>
          <w:tcPr>
            <w:tcW w:w="2300" w:type="dxa"/>
          </w:tcPr>
          <w:p w:rsidR="00C7134A" w:rsidRPr="00EC7E42" w:rsidRDefault="00C7134A" w:rsidP="00473D38">
            <w:pPr>
              <w:spacing w:after="0"/>
              <w:ind w:left="121" w:right="107"/>
              <w:jc w:val="left"/>
            </w:pPr>
            <w:r w:rsidRPr="00EC7E42">
              <w:t>Требования к сроку гарантий качества товаров</w:t>
            </w:r>
            <w:r w:rsidR="008B0BE6" w:rsidRPr="00EC7E42">
              <w:t xml:space="preserve"> (работ, услуг)</w:t>
            </w:r>
          </w:p>
        </w:tc>
        <w:tc>
          <w:tcPr>
            <w:tcW w:w="6985" w:type="dxa"/>
          </w:tcPr>
          <w:p w:rsidR="00327AB5" w:rsidRPr="00100A4B" w:rsidRDefault="00327AB5" w:rsidP="00053956">
            <w:pPr>
              <w:jc w:val="center"/>
              <w:rPr>
                <w:i/>
                <w:noProof/>
              </w:rPr>
            </w:pPr>
          </w:p>
        </w:tc>
      </w:tr>
      <w:tr w:rsidR="00C7134A" w:rsidRPr="00EC7E42">
        <w:tc>
          <w:tcPr>
            <w:tcW w:w="600" w:type="dxa"/>
          </w:tcPr>
          <w:p w:rsidR="00C7134A" w:rsidRPr="00EC7E42" w:rsidRDefault="00C7134A" w:rsidP="00473D38">
            <w:pPr>
              <w:jc w:val="center"/>
            </w:pPr>
            <w:r w:rsidRPr="00EC7E42">
              <w:t>15</w:t>
            </w:r>
          </w:p>
        </w:tc>
        <w:tc>
          <w:tcPr>
            <w:tcW w:w="2300" w:type="dxa"/>
          </w:tcPr>
          <w:p w:rsidR="00C7134A" w:rsidRPr="00EC7E42" w:rsidRDefault="00C7134A" w:rsidP="00473D38">
            <w:pPr>
              <w:ind w:left="121" w:right="107"/>
              <w:jc w:val="left"/>
            </w:pPr>
            <w:r w:rsidRPr="00EC7E42">
              <w:t>Требования к оформлению заявок на участие в аукционе</w:t>
            </w:r>
          </w:p>
        </w:tc>
        <w:tc>
          <w:tcPr>
            <w:tcW w:w="6985" w:type="dxa"/>
          </w:tcPr>
          <w:p w:rsidR="00C7134A" w:rsidRPr="00EC7E42" w:rsidRDefault="00C7134A" w:rsidP="00473D38">
            <w:pPr>
              <w:ind w:right="250"/>
            </w:pPr>
            <w:r w:rsidRPr="00EC7E42">
              <w:t xml:space="preserve">Заявка на участие в аукционе, поданная Участником в письменной форме, оформляется в соответствии с пунктом </w:t>
            </w:r>
            <w:r w:rsidR="00D31139" w:rsidRPr="00EC7E42">
              <w:t>1.2.</w:t>
            </w:r>
            <w:r w:rsidRPr="00EC7E42">
              <w:t xml:space="preserve">3. </w:t>
            </w:r>
            <w:r w:rsidR="00D31139" w:rsidRPr="00EC7E42">
              <w:t>р</w:t>
            </w:r>
            <w:r w:rsidRPr="00EC7E42">
              <w:t xml:space="preserve">аздела </w:t>
            </w:r>
            <w:r w:rsidRPr="00EC7E42">
              <w:rPr>
                <w:lang w:val="en-US"/>
              </w:rPr>
              <w:t>I</w:t>
            </w:r>
            <w:r w:rsidRPr="00EC7E42">
              <w:t xml:space="preserve">.2. «Общие </w:t>
            </w:r>
            <w:r w:rsidR="00D31139" w:rsidRPr="00EC7E42">
              <w:t>положения</w:t>
            </w:r>
            <w:r w:rsidRPr="00EC7E42">
              <w:t xml:space="preserve"> проведения аукциона» настоящей документации об аукционе.</w:t>
            </w:r>
          </w:p>
        </w:tc>
      </w:tr>
      <w:tr w:rsidR="00C7134A" w:rsidRPr="00EC7E42">
        <w:tc>
          <w:tcPr>
            <w:tcW w:w="600" w:type="dxa"/>
          </w:tcPr>
          <w:p w:rsidR="00C7134A" w:rsidRPr="00EC7E42" w:rsidRDefault="00C7134A" w:rsidP="00473D38">
            <w:pPr>
              <w:jc w:val="center"/>
            </w:pPr>
            <w:r w:rsidRPr="00EC7E42">
              <w:t>16</w:t>
            </w:r>
          </w:p>
        </w:tc>
        <w:tc>
          <w:tcPr>
            <w:tcW w:w="2300" w:type="dxa"/>
          </w:tcPr>
          <w:p w:rsidR="00C7134A" w:rsidRPr="00EC7E42" w:rsidRDefault="00C7134A" w:rsidP="00473D38">
            <w:pPr>
              <w:ind w:left="121" w:right="107"/>
              <w:jc w:val="left"/>
            </w:pPr>
            <w:r w:rsidRPr="00EC7E42">
              <w:t>Количество копий заявки</w:t>
            </w:r>
          </w:p>
        </w:tc>
        <w:tc>
          <w:tcPr>
            <w:tcW w:w="6985" w:type="dxa"/>
          </w:tcPr>
          <w:p w:rsidR="00C7134A" w:rsidRPr="00EC7E42" w:rsidRDefault="00C7134A" w:rsidP="00473D38">
            <w:pPr>
              <w:ind w:right="250"/>
            </w:pPr>
            <w:r w:rsidRPr="00EC7E42">
              <w:t>Участник размещения заказа представляет один оригинальный экземпляр заявки (конверт) на участие в аукционе</w:t>
            </w:r>
            <w:r w:rsidR="0056243E" w:rsidRPr="00EC7E42">
              <w:t>.</w:t>
            </w:r>
          </w:p>
        </w:tc>
      </w:tr>
      <w:tr w:rsidR="00C7134A" w:rsidRPr="00EC7E42">
        <w:trPr>
          <w:trHeight w:val="1355"/>
        </w:trPr>
        <w:tc>
          <w:tcPr>
            <w:tcW w:w="600" w:type="dxa"/>
          </w:tcPr>
          <w:p w:rsidR="00C7134A" w:rsidRPr="00EC7E42" w:rsidRDefault="00C7134A" w:rsidP="00473D38">
            <w:pPr>
              <w:jc w:val="center"/>
            </w:pPr>
            <w:r w:rsidRPr="00EC7E42">
              <w:t>17</w:t>
            </w:r>
          </w:p>
        </w:tc>
        <w:tc>
          <w:tcPr>
            <w:tcW w:w="2300" w:type="dxa"/>
          </w:tcPr>
          <w:p w:rsidR="00C7134A" w:rsidRPr="00EC7E42" w:rsidRDefault="00C7134A" w:rsidP="00473D38">
            <w:pPr>
              <w:ind w:left="121" w:right="107"/>
              <w:jc w:val="left"/>
            </w:pPr>
            <w:r w:rsidRPr="00EC7E42">
              <w:t>Место и срок подачи заявок на участие в аукционе (адрес)</w:t>
            </w:r>
          </w:p>
        </w:tc>
        <w:tc>
          <w:tcPr>
            <w:tcW w:w="6985" w:type="dxa"/>
          </w:tcPr>
          <w:p w:rsidR="00FE6421" w:rsidRPr="00EC7E42" w:rsidRDefault="00C7134A" w:rsidP="003D03F2">
            <w:r w:rsidRPr="00EC7E42">
              <w:t>Заявки на участие в аукционе подаются</w:t>
            </w:r>
            <w:r w:rsidR="00FE6421" w:rsidRPr="00EC7E42">
              <w:t>:</w:t>
            </w:r>
          </w:p>
          <w:p w:rsidR="00796C77" w:rsidRPr="00EC7E42" w:rsidRDefault="00C7134A" w:rsidP="0011297F">
            <w:r w:rsidRPr="00EC7E42">
              <w:t xml:space="preserve"> </w:t>
            </w:r>
            <w:r w:rsidR="0011297F" w:rsidRPr="00EC7E42">
              <w:t>С «</w:t>
            </w:r>
            <w:r w:rsidR="00C32556">
              <w:t>14</w:t>
            </w:r>
            <w:r w:rsidR="0011297F" w:rsidRPr="00EC7E42">
              <w:t xml:space="preserve">» </w:t>
            </w:r>
            <w:r w:rsidR="009B3782">
              <w:t>ию</w:t>
            </w:r>
            <w:r w:rsidR="0043452C">
              <w:t>л</w:t>
            </w:r>
            <w:r w:rsidR="009B3782">
              <w:t>я</w:t>
            </w:r>
            <w:r w:rsidR="0011297F" w:rsidRPr="00EC7E42">
              <w:t xml:space="preserve"> 200</w:t>
            </w:r>
            <w:r w:rsidR="00D47A40" w:rsidRPr="00EC7E42">
              <w:t>9</w:t>
            </w:r>
            <w:r w:rsidR="0011297F" w:rsidRPr="00EC7E42">
              <w:t xml:space="preserve"> года по «</w:t>
            </w:r>
            <w:r w:rsidR="00C32556">
              <w:t>31</w:t>
            </w:r>
            <w:r w:rsidR="00404D7B" w:rsidRPr="00EC7E42">
              <w:t>»</w:t>
            </w:r>
            <w:r w:rsidR="0011297F" w:rsidRPr="00EC7E42">
              <w:t xml:space="preserve"> </w:t>
            </w:r>
            <w:r w:rsidR="001F733A">
              <w:t>ию</w:t>
            </w:r>
            <w:r w:rsidR="004E3691">
              <w:t>л</w:t>
            </w:r>
            <w:r w:rsidR="001F733A">
              <w:t>я</w:t>
            </w:r>
            <w:r w:rsidR="0011297F" w:rsidRPr="00EC7E42">
              <w:t xml:space="preserve"> 200</w:t>
            </w:r>
            <w:r w:rsidR="00D47A40" w:rsidRPr="00EC7E42">
              <w:t>9</w:t>
            </w:r>
            <w:r w:rsidR="0011297F" w:rsidRPr="00EC7E42">
              <w:t xml:space="preserve"> года по рабочим дням с 09:00 до 17:00 (время местное) по адресу специализированной организации: </w:t>
            </w:r>
            <w:smartTag w:uri="urn:schemas-microsoft-com:office:smarttags" w:element="metricconverter">
              <w:smartTagPr>
                <w:attr w:name="ProductID" w:val="443099, г"/>
              </w:smartTagPr>
              <w:r w:rsidR="0011297F" w:rsidRPr="00EC7E42">
                <w:t>443099, г</w:t>
              </w:r>
            </w:smartTag>
            <w:r w:rsidR="0011297F" w:rsidRPr="00EC7E42">
              <w:t xml:space="preserve">. Самара, ул. А. Толстого, 6, комн. 8 (ТПП СО). </w:t>
            </w:r>
          </w:p>
          <w:p w:rsidR="00C7134A" w:rsidRPr="00EC7E42" w:rsidRDefault="0011297F" w:rsidP="00630F17">
            <w:r w:rsidRPr="00EC7E42">
              <w:t>В день окончания подачи заявок на участие в аукционе «</w:t>
            </w:r>
            <w:r w:rsidR="00C32556">
              <w:t>3</w:t>
            </w:r>
            <w:r w:rsidRPr="00EC7E42">
              <w:t xml:space="preserve">» </w:t>
            </w:r>
            <w:r w:rsidR="00C32556">
              <w:t>августа</w:t>
            </w:r>
            <w:r w:rsidRPr="00EC7E42">
              <w:t xml:space="preserve"> 200</w:t>
            </w:r>
            <w:r w:rsidR="00B4785E" w:rsidRPr="00EC7E42">
              <w:t>9</w:t>
            </w:r>
            <w:r w:rsidRPr="00EC7E42">
              <w:t xml:space="preserve"> года с 09:00 до </w:t>
            </w:r>
            <w:r w:rsidR="00100A4B">
              <w:t>10</w:t>
            </w:r>
            <w:r w:rsidRPr="00EC7E42">
              <w:t>:</w:t>
            </w:r>
            <w:r w:rsidR="00100A4B">
              <w:t>0</w:t>
            </w:r>
            <w:r w:rsidRPr="00EC7E42">
              <w:t xml:space="preserve">0 (время местное) по адресу </w:t>
            </w:r>
            <w:r w:rsidR="00100A4B" w:rsidRPr="00EC7E42">
              <w:t xml:space="preserve">специализированной организации: </w:t>
            </w:r>
            <w:smartTag w:uri="urn:schemas-microsoft-com:office:smarttags" w:element="metricconverter">
              <w:smartTagPr>
                <w:attr w:name="ProductID" w:val="443099, г"/>
              </w:smartTagPr>
              <w:r w:rsidR="00100A4B" w:rsidRPr="00EC7E42">
                <w:t>443099, г</w:t>
              </w:r>
            </w:smartTag>
            <w:r w:rsidR="00100A4B" w:rsidRPr="00EC7E42">
              <w:t xml:space="preserve">. Самара, ул. А. Толстого, 6, комн. 8 (ТПП СО). </w:t>
            </w:r>
          </w:p>
        </w:tc>
      </w:tr>
      <w:tr w:rsidR="00C7134A" w:rsidRPr="00EC7E42">
        <w:tc>
          <w:tcPr>
            <w:tcW w:w="600" w:type="dxa"/>
          </w:tcPr>
          <w:p w:rsidR="00C7134A" w:rsidRPr="00EC7E42" w:rsidRDefault="00C7134A" w:rsidP="00473D38">
            <w:pPr>
              <w:jc w:val="center"/>
            </w:pPr>
            <w:r w:rsidRPr="00EC7E42">
              <w:t>18</w:t>
            </w:r>
          </w:p>
        </w:tc>
        <w:tc>
          <w:tcPr>
            <w:tcW w:w="2300" w:type="dxa"/>
          </w:tcPr>
          <w:p w:rsidR="00C7134A" w:rsidRPr="00EC7E42" w:rsidRDefault="00C7134A" w:rsidP="00473D38">
            <w:pPr>
              <w:ind w:left="121" w:right="107"/>
              <w:jc w:val="left"/>
            </w:pPr>
            <w:r w:rsidRPr="00EC7E42">
              <w:t>Форма заявки на участие в аукционе</w:t>
            </w:r>
          </w:p>
        </w:tc>
        <w:tc>
          <w:tcPr>
            <w:tcW w:w="6985" w:type="dxa"/>
          </w:tcPr>
          <w:p w:rsidR="00594A7E" w:rsidRDefault="00C7134A" w:rsidP="00594A7E">
            <w:r w:rsidRPr="00EC7E42">
              <w:t xml:space="preserve">Участник размещения заказа подает заявку на участие в аукционе в письменной форме </w:t>
            </w:r>
            <w:r w:rsidR="00755B0A" w:rsidRPr="00B43EE4">
              <w:t>или в форме электронного документа, оформленн</w:t>
            </w:r>
            <w:r w:rsidR="00755B0A">
              <w:t>ую</w:t>
            </w:r>
            <w:r w:rsidR="00755B0A" w:rsidRPr="00B43EE4">
              <w:t xml:space="preserve"> в соответствии с </w:t>
            </w:r>
            <w:r w:rsidR="00755B0A">
              <w:t>требованиями  настоящей документации</w:t>
            </w:r>
            <w:r w:rsidRPr="00EC7E42">
              <w:t>.</w:t>
            </w:r>
            <w:r w:rsidR="00594A7E">
              <w:t xml:space="preserve"> В случае подачи заявки в форме электронного документа она должна быть заверена электронно-цифровой подписью, удостоверенной удостоверяющим центром, внесённым в единый государственный реестр в соответствии со ст. 10 Федерального закона от 10.01.2002г. №1-ФЗ «Об электронной цифровой подписи». </w:t>
            </w:r>
          </w:p>
          <w:p w:rsidR="00A85735" w:rsidRPr="004F535A" w:rsidRDefault="00A85735" w:rsidP="00473D38">
            <w:pPr>
              <w:keepNext/>
              <w:widowControl w:val="0"/>
              <w:tabs>
                <w:tab w:val="left" w:pos="5750"/>
              </w:tabs>
              <w:spacing w:after="0"/>
              <w:ind w:right="250"/>
              <w:rPr>
                <w:b/>
              </w:rPr>
            </w:pPr>
          </w:p>
          <w:p w:rsidR="00295D85" w:rsidRPr="00A66051" w:rsidRDefault="0076014F" w:rsidP="00295D85">
            <w:pPr>
              <w:pStyle w:val="39"/>
              <w:tabs>
                <w:tab w:val="clear" w:pos="227"/>
                <w:tab w:val="left" w:pos="900"/>
                <w:tab w:val="left" w:pos="1600"/>
              </w:tabs>
              <w:ind w:firstLine="540"/>
              <w:rPr>
                <w:szCs w:val="24"/>
              </w:rPr>
            </w:pPr>
            <w:r w:rsidRPr="007366F9">
              <w:rPr>
                <w:szCs w:val="24"/>
              </w:rPr>
              <w:t xml:space="preserve">Все листы заявки на участие в аукционе, все листы тома заявки должны быть прошиты, пронумерованы с указанием количества страниц. Нумерация должна быть сквозной. Заявка на участие в аукционе и том заявки должны содержать опись входящих в </w:t>
            </w:r>
            <w:r>
              <w:rPr>
                <w:szCs w:val="24"/>
              </w:rPr>
              <w:t>их</w:t>
            </w:r>
            <w:r w:rsidRPr="007366F9">
              <w:rPr>
                <w:szCs w:val="24"/>
              </w:rPr>
              <w:t xml:space="preserve">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w:t>
            </w:r>
            <w:r w:rsidR="00295D85">
              <w:rPr>
                <w:szCs w:val="24"/>
              </w:rPr>
              <w:t xml:space="preserve">  участником размещения заказа </w:t>
            </w:r>
            <w:r w:rsidR="00295D85" w:rsidRPr="00A66051">
              <w:rPr>
                <w:szCs w:val="24"/>
              </w:rPr>
              <w:t>(с указанием должности и расшифровки подписи участника размещения заказа или уполномоченного лица).</w:t>
            </w:r>
          </w:p>
          <w:p w:rsidR="009B29C3" w:rsidRPr="00497408" w:rsidRDefault="009B29C3" w:rsidP="009B29C3">
            <w:pPr>
              <w:pStyle w:val="39"/>
              <w:tabs>
                <w:tab w:val="left" w:pos="900"/>
                <w:tab w:val="left" w:pos="1600"/>
              </w:tabs>
              <w:rPr>
                <w:b/>
                <w:i/>
                <w:szCs w:val="24"/>
              </w:rPr>
            </w:pPr>
          </w:p>
          <w:p w:rsidR="0076014F" w:rsidRPr="007366F9" w:rsidRDefault="0076014F" w:rsidP="0076014F">
            <w:pPr>
              <w:pStyle w:val="39"/>
              <w:tabs>
                <w:tab w:val="left" w:pos="900"/>
                <w:tab w:val="left" w:pos="1600"/>
              </w:tabs>
              <w:ind w:firstLine="540"/>
              <w:rPr>
                <w:szCs w:val="24"/>
              </w:rPr>
            </w:pPr>
            <w:r w:rsidRPr="007366F9">
              <w:rPr>
                <w:szCs w:val="24"/>
              </w:rPr>
              <w:t>Участник размещения заказа представляет для участия в аукционе один запечатанный  конверт, содержащий прошитый том заявки.</w:t>
            </w:r>
          </w:p>
          <w:p w:rsidR="0076014F" w:rsidRPr="007366F9" w:rsidRDefault="0076014F" w:rsidP="0076014F">
            <w:pPr>
              <w:pStyle w:val="39"/>
              <w:tabs>
                <w:tab w:val="left" w:pos="900"/>
                <w:tab w:val="left" w:pos="1600"/>
              </w:tabs>
              <w:ind w:firstLine="540"/>
              <w:rPr>
                <w:szCs w:val="24"/>
              </w:rPr>
            </w:pPr>
            <w:r w:rsidRPr="007366F9">
              <w:rPr>
                <w:szCs w:val="24"/>
              </w:rPr>
              <w:t>На конверте должно быть указано наименование</w:t>
            </w:r>
            <w:r w:rsidR="00310EF3">
              <w:rPr>
                <w:szCs w:val="24"/>
              </w:rPr>
              <w:t xml:space="preserve"> </w:t>
            </w:r>
            <w:r w:rsidRPr="007366F9">
              <w:rPr>
                <w:szCs w:val="24"/>
              </w:rPr>
              <w:t xml:space="preserve"> аукциона</w:t>
            </w:r>
            <w:r>
              <w:rPr>
                <w:szCs w:val="24"/>
              </w:rPr>
              <w:t xml:space="preserve">, </w:t>
            </w:r>
            <w:r w:rsidRPr="007366F9">
              <w:rPr>
                <w:szCs w:val="24"/>
              </w:rPr>
              <w:t>на участие в котором подается заявка, а также может быть указано</w:t>
            </w:r>
            <w:r>
              <w:rPr>
                <w:szCs w:val="24"/>
              </w:rPr>
              <w:t xml:space="preserve">: </w:t>
            </w:r>
            <w:r w:rsidRPr="007366F9">
              <w:rPr>
                <w:bCs/>
                <w:szCs w:val="24"/>
              </w:rPr>
              <w:t>наименование и № лота (ов</w:t>
            </w:r>
            <w:r w:rsidRPr="007366F9">
              <w:rPr>
                <w:bCs/>
                <w:sz w:val="28"/>
                <w:szCs w:val="28"/>
              </w:rPr>
              <w:t>)</w:t>
            </w:r>
            <w:r w:rsidRPr="007366F9">
              <w:rPr>
                <w:szCs w:val="24"/>
              </w:rPr>
              <w:t>, фирменное наименование, почтовый адрес (для юридического лица) или фамилия, имя, отчество, сведения о месте жительства (для физического лица).</w:t>
            </w:r>
          </w:p>
          <w:p w:rsidR="00217F60" w:rsidRPr="00EC7E42" w:rsidRDefault="00217F60" w:rsidP="00310EF3">
            <w:pPr>
              <w:tabs>
                <w:tab w:val="left" w:pos="900"/>
                <w:tab w:val="left" w:pos="1600"/>
              </w:tabs>
              <w:ind w:firstLine="540"/>
            </w:pPr>
          </w:p>
        </w:tc>
      </w:tr>
      <w:tr w:rsidR="00C7134A" w:rsidRPr="00EC7E42">
        <w:trPr>
          <w:trHeight w:val="843"/>
        </w:trPr>
        <w:tc>
          <w:tcPr>
            <w:tcW w:w="600" w:type="dxa"/>
          </w:tcPr>
          <w:p w:rsidR="00C7134A" w:rsidRPr="00EC7E42" w:rsidRDefault="00C7134A" w:rsidP="00473D38">
            <w:pPr>
              <w:jc w:val="center"/>
            </w:pPr>
            <w:r w:rsidRPr="00EC7E42">
              <w:t>19</w:t>
            </w:r>
          </w:p>
        </w:tc>
        <w:tc>
          <w:tcPr>
            <w:tcW w:w="2300" w:type="dxa"/>
          </w:tcPr>
          <w:p w:rsidR="00C7134A" w:rsidRPr="00EC7E42" w:rsidRDefault="00C7134A" w:rsidP="00473D38">
            <w:pPr>
              <w:ind w:left="121" w:right="107"/>
              <w:jc w:val="left"/>
            </w:pPr>
            <w:r w:rsidRPr="00EC7E42">
              <w:t>Обеспечение заявки на участие в аукционе</w:t>
            </w:r>
            <w:r w:rsidR="004C3981" w:rsidRPr="00EC7E42">
              <w:t>, руб.</w:t>
            </w:r>
            <w:r w:rsidR="001F733A">
              <w:t>, реквизиты счета</w:t>
            </w:r>
          </w:p>
        </w:tc>
        <w:tc>
          <w:tcPr>
            <w:tcW w:w="6985" w:type="dxa"/>
          </w:tcPr>
          <w:p w:rsidR="00053956" w:rsidRDefault="00053956" w:rsidP="00053956">
            <w:r>
              <w:t>100 000 руб.</w:t>
            </w:r>
          </w:p>
          <w:p w:rsidR="00053956" w:rsidRDefault="00053956" w:rsidP="00F16EAB"/>
          <w:p w:rsidR="00F16EAB" w:rsidRPr="00EC7E42" w:rsidRDefault="00053956" w:rsidP="00F16EAB">
            <w:r w:rsidRPr="00EC7E42">
              <w:t xml:space="preserve"> </w:t>
            </w:r>
            <w:r w:rsidR="0000324B" w:rsidRPr="00EC7E42">
              <w:t>(</w:t>
            </w:r>
            <w:r w:rsidR="00F16EAB" w:rsidRPr="00EC7E42">
              <w:t>Обеспечение заявк</w:t>
            </w:r>
            <w:r w:rsidR="00177341">
              <w:t>и</w:t>
            </w:r>
            <w:r w:rsidR="00F16EAB" w:rsidRPr="00EC7E42">
              <w:t xml:space="preserve"> на участие в аукционе перечисляется согласно образцу платёжного поручения (Форма </w:t>
            </w:r>
            <w:r w:rsidR="0095566F" w:rsidRPr="00EC7E42">
              <w:t>№</w:t>
            </w:r>
            <w:r w:rsidR="00F16EAB" w:rsidRPr="00EC7E42">
              <w:t>3).</w:t>
            </w:r>
          </w:p>
          <w:p w:rsidR="00964D85" w:rsidRDefault="00964D85" w:rsidP="00964D85">
            <w:pPr>
              <w:rPr>
                <w:b/>
              </w:rPr>
            </w:pPr>
            <w:r>
              <w:rPr>
                <w:b/>
              </w:rPr>
              <w:t>р/с</w:t>
            </w:r>
            <w:r w:rsidRPr="00CB253F">
              <w:rPr>
                <w:b/>
              </w:rPr>
              <w:t xml:space="preserve"> </w:t>
            </w:r>
            <w:r>
              <w:rPr>
                <w:b/>
              </w:rPr>
              <w:t>40302810000001000006</w:t>
            </w:r>
          </w:p>
          <w:p w:rsidR="00964D85" w:rsidRPr="00CB253F" w:rsidRDefault="00964D85" w:rsidP="00964D85">
            <w:pPr>
              <w:rPr>
                <w:b/>
              </w:rPr>
            </w:pPr>
            <w:r>
              <w:rPr>
                <w:b/>
              </w:rPr>
              <w:t>л/с</w:t>
            </w:r>
            <w:r w:rsidRPr="00CB253F">
              <w:rPr>
                <w:b/>
              </w:rPr>
              <w:t xml:space="preserve"> </w:t>
            </w:r>
            <w:r>
              <w:rPr>
                <w:b/>
              </w:rPr>
              <w:t>05421871620</w:t>
            </w:r>
          </w:p>
          <w:p w:rsidR="004A4137" w:rsidRDefault="00964D85" w:rsidP="00964D85">
            <w:pPr>
              <w:rPr>
                <w:b/>
              </w:rPr>
            </w:pPr>
            <w:r w:rsidRPr="00CB253F">
              <w:rPr>
                <w:b/>
              </w:rPr>
              <w:t xml:space="preserve">БИК </w:t>
            </w:r>
            <w:r>
              <w:rPr>
                <w:b/>
              </w:rPr>
              <w:t>043601001</w:t>
            </w:r>
          </w:p>
          <w:p w:rsidR="001F733A" w:rsidRPr="00EC7E42" w:rsidRDefault="001F733A" w:rsidP="00964D85"/>
        </w:tc>
      </w:tr>
      <w:tr w:rsidR="0095566F" w:rsidRPr="00EC7E42">
        <w:trPr>
          <w:trHeight w:val="843"/>
        </w:trPr>
        <w:tc>
          <w:tcPr>
            <w:tcW w:w="600" w:type="dxa"/>
          </w:tcPr>
          <w:p w:rsidR="0095566F" w:rsidRPr="00EC7E42" w:rsidRDefault="0095566F" w:rsidP="00473D38">
            <w:pPr>
              <w:jc w:val="center"/>
            </w:pPr>
            <w:r w:rsidRPr="00EC7E42">
              <w:t>20</w:t>
            </w:r>
          </w:p>
        </w:tc>
        <w:tc>
          <w:tcPr>
            <w:tcW w:w="2300" w:type="dxa"/>
          </w:tcPr>
          <w:p w:rsidR="0095566F" w:rsidRPr="00EC7E42" w:rsidRDefault="0095566F" w:rsidP="00473D38">
            <w:pPr>
              <w:ind w:left="121" w:right="107"/>
              <w:jc w:val="left"/>
            </w:pPr>
            <w:r w:rsidRPr="00EC7E42">
              <w:t>Возможность Участника размещения заказа отзывать заявки</w:t>
            </w:r>
          </w:p>
        </w:tc>
        <w:tc>
          <w:tcPr>
            <w:tcW w:w="6985" w:type="dxa"/>
          </w:tcPr>
          <w:p w:rsidR="0095566F" w:rsidRPr="00EC7E42" w:rsidRDefault="0095566F" w:rsidP="00F16EAB">
            <w:pPr>
              <w:pStyle w:val="af5"/>
              <w:tabs>
                <w:tab w:val="left" w:pos="9800"/>
              </w:tabs>
              <w:ind w:right="0"/>
              <w:rPr>
                <w:rFonts w:ascii="Times New Roman" w:hAnsi="Times New Roman"/>
                <w:bCs/>
                <w:color w:val="000000"/>
                <w:sz w:val="24"/>
                <w:szCs w:val="24"/>
              </w:rPr>
            </w:pPr>
            <w:r w:rsidRPr="00EC7E42">
              <w:rPr>
                <w:rFonts w:ascii="Times New Roman" w:hAnsi="Times New Roman"/>
                <w:bCs/>
                <w:color w:val="000000"/>
                <w:sz w:val="24"/>
                <w:szCs w:val="24"/>
              </w:rPr>
              <w:t xml:space="preserve">Да, но до наступления </w:t>
            </w:r>
            <w:r w:rsidR="004C0AD8" w:rsidRPr="00EC7E42">
              <w:rPr>
                <w:rFonts w:ascii="Times New Roman" w:hAnsi="Times New Roman"/>
                <w:bCs/>
                <w:color w:val="000000"/>
                <w:sz w:val="24"/>
                <w:szCs w:val="24"/>
              </w:rPr>
              <w:t>окончания</w:t>
            </w:r>
            <w:r w:rsidR="00A91590" w:rsidRPr="00EC7E42">
              <w:rPr>
                <w:rFonts w:ascii="Times New Roman" w:hAnsi="Times New Roman"/>
                <w:bCs/>
                <w:color w:val="000000"/>
                <w:sz w:val="24"/>
                <w:szCs w:val="24"/>
              </w:rPr>
              <w:t xml:space="preserve"> </w:t>
            </w:r>
            <w:r w:rsidRPr="00EC7E42">
              <w:rPr>
                <w:rFonts w:ascii="Times New Roman" w:hAnsi="Times New Roman"/>
                <w:bCs/>
                <w:color w:val="000000"/>
                <w:sz w:val="24"/>
                <w:szCs w:val="24"/>
              </w:rPr>
              <w:t xml:space="preserve">срока подачи заявок на участие в аукционе. </w:t>
            </w:r>
          </w:p>
        </w:tc>
      </w:tr>
      <w:tr w:rsidR="0095566F" w:rsidRPr="00EC7E42">
        <w:trPr>
          <w:trHeight w:val="479"/>
        </w:trPr>
        <w:tc>
          <w:tcPr>
            <w:tcW w:w="600" w:type="dxa"/>
          </w:tcPr>
          <w:p w:rsidR="0095566F" w:rsidRPr="00EC7E42" w:rsidRDefault="0095566F" w:rsidP="00473D38">
            <w:pPr>
              <w:jc w:val="center"/>
            </w:pPr>
            <w:r w:rsidRPr="00EC7E42">
              <w:t>21</w:t>
            </w:r>
          </w:p>
        </w:tc>
        <w:tc>
          <w:tcPr>
            <w:tcW w:w="2300" w:type="dxa"/>
          </w:tcPr>
          <w:p w:rsidR="0095566F" w:rsidRPr="00EC7E42" w:rsidRDefault="0095566F" w:rsidP="00473D38">
            <w:pPr>
              <w:ind w:left="121" w:right="107"/>
              <w:jc w:val="left"/>
            </w:pPr>
            <w:r w:rsidRPr="00EC7E42">
              <w:t>Срок действия заявок</w:t>
            </w:r>
          </w:p>
        </w:tc>
        <w:tc>
          <w:tcPr>
            <w:tcW w:w="6985" w:type="dxa"/>
          </w:tcPr>
          <w:p w:rsidR="0095566F" w:rsidRPr="00EC7E42" w:rsidRDefault="0095566F" w:rsidP="00F16EAB">
            <w:pPr>
              <w:pStyle w:val="af5"/>
              <w:tabs>
                <w:tab w:val="left" w:pos="9800"/>
              </w:tabs>
              <w:ind w:right="0"/>
              <w:rPr>
                <w:rFonts w:ascii="Times New Roman" w:hAnsi="Times New Roman"/>
                <w:bCs/>
                <w:color w:val="000000"/>
                <w:sz w:val="24"/>
                <w:szCs w:val="24"/>
              </w:rPr>
            </w:pPr>
          </w:p>
        </w:tc>
      </w:tr>
      <w:tr w:rsidR="0095566F" w:rsidRPr="00EC7E42">
        <w:trPr>
          <w:trHeight w:val="843"/>
        </w:trPr>
        <w:tc>
          <w:tcPr>
            <w:tcW w:w="600" w:type="dxa"/>
          </w:tcPr>
          <w:p w:rsidR="0095566F" w:rsidRPr="00EC7E42" w:rsidRDefault="0095566F" w:rsidP="00473D38">
            <w:pPr>
              <w:jc w:val="center"/>
            </w:pPr>
            <w:r w:rsidRPr="00EC7E42">
              <w:t>22</w:t>
            </w:r>
          </w:p>
        </w:tc>
        <w:tc>
          <w:tcPr>
            <w:tcW w:w="2300" w:type="dxa"/>
          </w:tcPr>
          <w:p w:rsidR="0095566F" w:rsidRPr="00EC7E42" w:rsidRDefault="002C6F11" w:rsidP="00473D38">
            <w:pPr>
              <w:ind w:left="121" w:right="107"/>
              <w:jc w:val="left"/>
            </w:pPr>
            <w:r w:rsidRPr="00EC7E42">
              <w:t>Критерий допуска заявок до участия в аукционе</w:t>
            </w:r>
          </w:p>
        </w:tc>
        <w:tc>
          <w:tcPr>
            <w:tcW w:w="6985" w:type="dxa"/>
          </w:tcPr>
          <w:p w:rsidR="0095566F" w:rsidRPr="00EC7E42" w:rsidRDefault="002C6F11" w:rsidP="00F16EAB">
            <w:pPr>
              <w:pStyle w:val="af5"/>
              <w:tabs>
                <w:tab w:val="left" w:pos="9800"/>
              </w:tabs>
              <w:ind w:right="0"/>
              <w:rPr>
                <w:rFonts w:ascii="Times New Roman" w:hAnsi="Times New Roman"/>
                <w:bCs/>
                <w:color w:val="000000"/>
                <w:sz w:val="24"/>
                <w:szCs w:val="24"/>
              </w:rPr>
            </w:pPr>
            <w:r w:rsidRPr="00EC7E42">
              <w:rPr>
                <w:rFonts w:ascii="Times New Roman" w:hAnsi="Times New Roman"/>
                <w:bCs/>
                <w:color w:val="000000"/>
                <w:sz w:val="24"/>
                <w:szCs w:val="24"/>
              </w:rPr>
              <w:t>Соответствие требованиям документации об аукционе (задания на  аукцион)</w:t>
            </w:r>
          </w:p>
        </w:tc>
      </w:tr>
      <w:tr w:rsidR="00C7134A" w:rsidRPr="00EC7E42">
        <w:tc>
          <w:tcPr>
            <w:tcW w:w="600" w:type="dxa"/>
          </w:tcPr>
          <w:p w:rsidR="00C7134A" w:rsidRPr="00EC7E42" w:rsidRDefault="00C7134A" w:rsidP="00473D38">
            <w:pPr>
              <w:jc w:val="center"/>
            </w:pPr>
            <w:r w:rsidRPr="00EC7E42">
              <w:t>2</w:t>
            </w:r>
            <w:r w:rsidR="005A7155" w:rsidRPr="00EC7E42">
              <w:t>3</w:t>
            </w:r>
          </w:p>
        </w:tc>
        <w:tc>
          <w:tcPr>
            <w:tcW w:w="2300" w:type="dxa"/>
          </w:tcPr>
          <w:p w:rsidR="00C7134A" w:rsidRPr="00EC7E42" w:rsidRDefault="00C7134A" w:rsidP="00473D38">
            <w:pPr>
              <w:keepNext/>
              <w:keepLines/>
              <w:widowControl w:val="0"/>
              <w:suppressLineNumbers/>
              <w:suppressAutoHyphens/>
              <w:spacing w:after="0"/>
              <w:ind w:left="121" w:right="107"/>
              <w:jc w:val="left"/>
            </w:pPr>
            <w:r w:rsidRPr="00EC7E42">
              <w:t>Преференции</w:t>
            </w:r>
          </w:p>
        </w:tc>
        <w:tc>
          <w:tcPr>
            <w:tcW w:w="6985" w:type="dxa"/>
          </w:tcPr>
          <w:p w:rsidR="00C7134A" w:rsidRPr="00EC7E42" w:rsidRDefault="00C7134A" w:rsidP="00473D38">
            <w:pPr>
              <w:keepNext/>
              <w:widowControl w:val="0"/>
              <w:spacing w:after="0"/>
              <w:ind w:right="250"/>
            </w:pPr>
            <w:r w:rsidRPr="00EC7E42">
              <w:t>Не предусмотрены.</w:t>
            </w:r>
          </w:p>
        </w:tc>
      </w:tr>
      <w:tr w:rsidR="00C7134A" w:rsidRPr="00EC7E42">
        <w:tc>
          <w:tcPr>
            <w:tcW w:w="600" w:type="dxa"/>
          </w:tcPr>
          <w:p w:rsidR="00C7134A" w:rsidRPr="00EC7E42" w:rsidRDefault="00C7134A" w:rsidP="00473D38">
            <w:pPr>
              <w:jc w:val="center"/>
            </w:pPr>
            <w:r w:rsidRPr="00EC7E42">
              <w:t>2</w:t>
            </w:r>
            <w:r w:rsidR="005A7155" w:rsidRPr="00EC7E42">
              <w:t>4</w:t>
            </w:r>
          </w:p>
        </w:tc>
        <w:tc>
          <w:tcPr>
            <w:tcW w:w="2300" w:type="dxa"/>
          </w:tcPr>
          <w:p w:rsidR="00C7134A" w:rsidRPr="00EC7E42" w:rsidRDefault="00C7134A" w:rsidP="00473D38">
            <w:pPr>
              <w:ind w:left="121" w:right="107"/>
              <w:jc w:val="left"/>
            </w:pPr>
            <w:r w:rsidRPr="00EC7E42">
              <w:t>Место, день и время начала рассмотрения заявок на участие в аукционе</w:t>
            </w:r>
          </w:p>
        </w:tc>
        <w:tc>
          <w:tcPr>
            <w:tcW w:w="6985" w:type="dxa"/>
          </w:tcPr>
          <w:p w:rsidR="00100A4B" w:rsidRPr="00EC7E42" w:rsidRDefault="00461CE3" w:rsidP="00100A4B">
            <w:r w:rsidRPr="00EC7E42">
              <w:t>П</w:t>
            </w:r>
            <w:r w:rsidR="00F16EAB" w:rsidRPr="00EC7E42">
              <w:t xml:space="preserve">о адресу </w:t>
            </w:r>
            <w:r w:rsidR="00100A4B" w:rsidRPr="00EC7E42">
              <w:t xml:space="preserve">специализированной организации: </w:t>
            </w:r>
            <w:smartTag w:uri="urn:schemas-microsoft-com:office:smarttags" w:element="metricconverter">
              <w:smartTagPr>
                <w:attr w:name="ProductID" w:val="443099, г"/>
              </w:smartTagPr>
              <w:r w:rsidR="00100A4B" w:rsidRPr="00EC7E42">
                <w:t>443099, г</w:t>
              </w:r>
            </w:smartTag>
            <w:r w:rsidR="00100A4B" w:rsidRPr="00EC7E42">
              <w:t xml:space="preserve">. Самара, ул. А. Толстого, 6, комн. </w:t>
            </w:r>
            <w:r w:rsidR="00100A4B">
              <w:t>5</w:t>
            </w:r>
            <w:r w:rsidR="00100A4B" w:rsidRPr="00EC7E42">
              <w:t xml:space="preserve"> (ТПП СО). </w:t>
            </w:r>
          </w:p>
          <w:p w:rsidR="00F5052F" w:rsidRPr="002A435F" w:rsidRDefault="00F5052F" w:rsidP="00F5052F">
            <w:pPr>
              <w:ind w:right="535"/>
            </w:pPr>
          </w:p>
          <w:p w:rsidR="00F16EAB" w:rsidRPr="00EC7E42" w:rsidRDefault="00F16EAB" w:rsidP="00473D38">
            <w:pPr>
              <w:spacing w:after="0"/>
              <w:ind w:right="250"/>
            </w:pPr>
          </w:p>
          <w:p w:rsidR="00C7134A" w:rsidRPr="00EC7E42" w:rsidRDefault="00C7134A" w:rsidP="00A6562C">
            <w:pPr>
              <w:spacing w:after="0"/>
              <w:ind w:right="250"/>
            </w:pPr>
            <w:r w:rsidRPr="00EC7E42">
              <w:t>«</w:t>
            </w:r>
            <w:r w:rsidR="00C32556">
              <w:t>3</w:t>
            </w:r>
            <w:r w:rsidRPr="00EC7E42">
              <w:t xml:space="preserve">» </w:t>
            </w:r>
            <w:r w:rsidR="00C32556">
              <w:t>августа</w:t>
            </w:r>
            <w:r w:rsidRPr="00EC7E42">
              <w:t xml:space="preserve"> 200</w:t>
            </w:r>
            <w:r w:rsidR="00B4785E" w:rsidRPr="00EC7E42">
              <w:t>9</w:t>
            </w:r>
            <w:r w:rsidRPr="00EC7E42">
              <w:t xml:space="preserve"> года </w:t>
            </w:r>
            <w:r w:rsidR="00100A4B">
              <w:t>10</w:t>
            </w:r>
            <w:r w:rsidRPr="00EC7E42">
              <w:t>:</w:t>
            </w:r>
            <w:r w:rsidR="00100A4B">
              <w:t>0</w:t>
            </w:r>
            <w:r w:rsidRPr="00EC7E42">
              <w:t>0 (время м</w:t>
            </w:r>
            <w:r w:rsidR="000217E7" w:rsidRPr="00EC7E42">
              <w:t>естное</w:t>
            </w:r>
            <w:r w:rsidRPr="00EC7E42">
              <w:t>)</w:t>
            </w:r>
          </w:p>
        </w:tc>
      </w:tr>
      <w:tr w:rsidR="00C7134A" w:rsidRPr="00EC7E42">
        <w:tc>
          <w:tcPr>
            <w:tcW w:w="600" w:type="dxa"/>
          </w:tcPr>
          <w:p w:rsidR="00C7134A" w:rsidRPr="00EC7E42" w:rsidRDefault="00C7134A" w:rsidP="00473D38">
            <w:pPr>
              <w:jc w:val="center"/>
            </w:pPr>
            <w:r w:rsidRPr="00EC7E42">
              <w:t>2</w:t>
            </w:r>
            <w:r w:rsidR="005A7155" w:rsidRPr="00EC7E42">
              <w:t>5</w:t>
            </w:r>
          </w:p>
        </w:tc>
        <w:tc>
          <w:tcPr>
            <w:tcW w:w="2300" w:type="dxa"/>
          </w:tcPr>
          <w:p w:rsidR="00C7134A" w:rsidRPr="00EC7E42" w:rsidRDefault="00C7134A" w:rsidP="00473D38">
            <w:pPr>
              <w:ind w:left="121" w:right="107"/>
              <w:jc w:val="left"/>
            </w:pPr>
            <w:r w:rsidRPr="00EC7E42">
              <w:t xml:space="preserve">Дата, время и место проведения аукциона </w:t>
            </w:r>
          </w:p>
        </w:tc>
        <w:tc>
          <w:tcPr>
            <w:tcW w:w="6985" w:type="dxa"/>
          </w:tcPr>
          <w:p w:rsidR="00100A4B" w:rsidRPr="00EC7E42" w:rsidRDefault="00C7134A" w:rsidP="00100A4B">
            <w:r w:rsidRPr="00EC7E42">
              <w:t>«</w:t>
            </w:r>
            <w:r w:rsidR="00C32556">
              <w:t>11</w:t>
            </w:r>
            <w:r w:rsidRPr="00EC7E42">
              <w:t xml:space="preserve">» </w:t>
            </w:r>
            <w:r w:rsidR="0043452C">
              <w:t>августа</w:t>
            </w:r>
            <w:r w:rsidRPr="00EC7E42">
              <w:t xml:space="preserve"> </w:t>
            </w:r>
            <w:smartTag w:uri="urn:schemas-microsoft-com:office:smarttags" w:element="metricconverter">
              <w:smartTagPr>
                <w:attr w:name="ProductID" w:val="2009 г"/>
              </w:smartTagPr>
              <w:r w:rsidRPr="00EC7E42">
                <w:t>200</w:t>
              </w:r>
              <w:r w:rsidR="00B4785E" w:rsidRPr="00EC7E42">
                <w:t>9</w:t>
              </w:r>
              <w:r w:rsidRPr="00EC7E42">
                <w:t xml:space="preserve"> г</w:t>
              </w:r>
            </w:smartTag>
            <w:r w:rsidRPr="00EC7E42">
              <w:t>. 1</w:t>
            </w:r>
            <w:r w:rsidR="009D5FBB">
              <w:t>3</w:t>
            </w:r>
            <w:r w:rsidRPr="00EC7E42">
              <w:t>:</w:t>
            </w:r>
            <w:r w:rsidR="00053956">
              <w:t>3</w:t>
            </w:r>
            <w:r w:rsidRPr="00EC7E42">
              <w:t>0 (время м</w:t>
            </w:r>
            <w:r w:rsidR="000217E7" w:rsidRPr="00EC7E42">
              <w:t>естное</w:t>
            </w:r>
            <w:r w:rsidRPr="00EC7E42">
              <w:t>) по адресу</w:t>
            </w:r>
            <w:r w:rsidR="00B377D0" w:rsidRPr="00EC7E42">
              <w:t xml:space="preserve"> </w:t>
            </w:r>
            <w:r w:rsidR="00100A4B" w:rsidRPr="00EC7E42">
              <w:t xml:space="preserve">специализированной организации: </w:t>
            </w:r>
            <w:smartTag w:uri="urn:schemas-microsoft-com:office:smarttags" w:element="metricconverter">
              <w:smartTagPr>
                <w:attr w:name="ProductID" w:val="443099, г"/>
              </w:smartTagPr>
              <w:r w:rsidR="00100A4B" w:rsidRPr="00EC7E42">
                <w:t>443099, г</w:t>
              </w:r>
            </w:smartTag>
            <w:r w:rsidR="00100A4B" w:rsidRPr="00EC7E42">
              <w:t xml:space="preserve">. Самара, ул. А. Толстого, 6, комн. </w:t>
            </w:r>
            <w:r w:rsidR="00100A4B">
              <w:t>5</w:t>
            </w:r>
            <w:r w:rsidR="00100A4B" w:rsidRPr="00EC7E42">
              <w:t xml:space="preserve"> (ТПП СО). </w:t>
            </w:r>
          </w:p>
          <w:p w:rsidR="000217E7" w:rsidRPr="00EC7E42" w:rsidRDefault="000217E7" w:rsidP="00473D38">
            <w:pPr>
              <w:spacing w:after="0"/>
              <w:ind w:right="250"/>
            </w:pPr>
          </w:p>
          <w:p w:rsidR="00C7134A" w:rsidRPr="00EC7E42" w:rsidRDefault="00C7134A" w:rsidP="008B0BE6">
            <w:r w:rsidRPr="00EC7E42">
              <w:t>Электронная форма участия  в аукционе не предусмотрена.</w:t>
            </w:r>
          </w:p>
        </w:tc>
      </w:tr>
      <w:tr w:rsidR="00C7134A" w:rsidRPr="00EC7E42">
        <w:tc>
          <w:tcPr>
            <w:tcW w:w="600" w:type="dxa"/>
          </w:tcPr>
          <w:p w:rsidR="00C7134A" w:rsidRPr="00EC7E42" w:rsidRDefault="00C7134A" w:rsidP="00473D38">
            <w:pPr>
              <w:jc w:val="center"/>
            </w:pPr>
            <w:r w:rsidRPr="00EC7E42">
              <w:t>2</w:t>
            </w:r>
            <w:r w:rsidR="005A7155" w:rsidRPr="00EC7E42">
              <w:t>6</w:t>
            </w:r>
          </w:p>
        </w:tc>
        <w:tc>
          <w:tcPr>
            <w:tcW w:w="2300" w:type="dxa"/>
          </w:tcPr>
          <w:p w:rsidR="00C7134A" w:rsidRPr="00EC7E42" w:rsidRDefault="00C7134A" w:rsidP="00473D38">
            <w:pPr>
              <w:ind w:left="121" w:right="107"/>
              <w:jc w:val="left"/>
            </w:pPr>
            <w:r w:rsidRPr="00EC7E42">
              <w:t>Величина понижения начальной (максимальной) цены контракта (цены лота) («Шаг аукциона»)</w:t>
            </w:r>
            <w:r w:rsidR="004C3981" w:rsidRPr="00EC7E42">
              <w:t>, руб.</w:t>
            </w:r>
          </w:p>
        </w:tc>
        <w:tc>
          <w:tcPr>
            <w:tcW w:w="6985" w:type="dxa"/>
          </w:tcPr>
          <w:p w:rsidR="00053956" w:rsidRDefault="00696A7C" w:rsidP="00053956">
            <w:r w:rsidRPr="00EC7E42">
              <w:t xml:space="preserve"> </w:t>
            </w:r>
            <w:r w:rsidR="00053956">
              <w:t>100 000 руб.</w:t>
            </w:r>
          </w:p>
          <w:p w:rsidR="00C32556" w:rsidRDefault="00C32556" w:rsidP="00C32556">
            <w:pPr>
              <w:spacing w:line="360" w:lineRule="auto"/>
            </w:pPr>
          </w:p>
          <w:p w:rsidR="009D5FBB" w:rsidRDefault="009D5FBB" w:rsidP="009D5FBB"/>
          <w:p w:rsidR="001D4DA0" w:rsidRDefault="001D4DA0" w:rsidP="001D4DA0"/>
          <w:p w:rsidR="0043452C" w:rsidRDefault="0043452C" w:rsidP="0043452C"/>
          <w:p w:rsidR="00BF611B" w:rsidRPr="00EC7E42" w:rsidRDefault="00BF611B" w:rsidP="00023F69"/>
        </w:tc>
      </w:tr>
      <w:tr w:rsidR="00C7134A" w:rsidRPr="00EC7E42">
        <w:tc>
          <w:tcPr>
            <w:tcW w:w="600" w:type="dxa"/>
          </w:tcPr>
          <w:p w:rsidR="00C7134A" w:rsidRPr="00EC7E42" w:rsidRDefault="00C7134A" w:rsidP="00473D38">
            <w:pPr>
              <w:jc w:val="center"/>
            </w:pPr>
            <w:r w:rsidRPr="00EC7E42">
              <w:t>2</w:t>
            </w:r>
            <w:r w:rsidR="005A7155" w:rsidRPr="00EC7E42">
              <w:t>7</w:t>
            </w:r>
          </w:p>
        </w:tc>
        <w:tc>
          <w:tcPr>
            <w:tcW w:w="2300" w:type="dxa"/>
          </w:tcPr>
          <w:p w:rsidR="00C7134A" w:rsidRPr="00EC7E42" w:rsidRDefault="00C7134A" w:rsidP="00473D38">
            <w:pPr>
              <w:ind w:left="121" w:right="107"/>
              <w:jc w:val="left"/>
            </w:pPr>
            <w:r w:rsidRPr="00EC7E42">
              <w:t>Срок заключения государственного контракта</w:t>
            </w:r>
          </w:p>
        </w:tc>
        <w:tc>
          <w:tcPr>
            <w:tcW w:w="6985" w:type="dxa"/>
          </w:tcPr>
          <w:p w:rsidR="00461CE3" w:rsidRDefault="00C7134A" w:rsidP="00473D38">
            <w:pPr>
              <w:spacing w:after="0"/>
              <w:ind w:right="250"/>
            </w:pPr>
            <w:r w:rsidRPr="00EC7E42">
              <w:t>Государственный контракт заключается с Победителем аукциона, либо Участником аукциона, сделавшим предпоследнее предложение о цене государственного контракта (при уклонении Победителя аукциона от заключения государственного контракта), либо единственным Участником аукциона (если аукцион признан не</w:t>
            </w:r>
            <w:r w:rsidR="001F733A">
              <w:t xml:space="preserve"> </w:t>
            </w:r>
            <w:r w:rsidRPr="00EC7E42">
              <w:t xml:space="preserve">состоявшимся) в соответствии с формой, включенной в состав документации об аукционе и с учетом предложений организации-победителя. </w:t>
            </w:r>
          </w:p>
          <w:p w:rsidR="001F733A" w:rsidRPr="00EC7E42" w:rsidRDefault="001F733A" w:rsidP="00473D38">
            <w:pPr>
              <w:spacing w:after="0"/>
              <w:ind w:right="250"/>
            </w:pPr>
          </w:p>
          <w:p w:rsidR="00C7134A" w:rsidRPr="00EC7E42" w:rsidRDefault="00C7134A" w:rsidP="00473D38">
            <w:pPr>
              <w:spacing w:after="0"/>
              <w:ind w:right="250"/>
            </w:pPr>
            <w:r w:rsidRPr="00EC7E42">
              <w:t xml:space="preserve">Государственный контракт может быть заключен не ранее чем через 10 (десять) дней со дня размещения на </w:t>
            </w:r>
            <w:r w:rsidR="004A4137">
              <w:t>о</w:t>
            </w:r>
            <w:r w:rsidRPr="00EC7E42">
              <w:t>фициальном сайте протокола аукциона.</w:t>
            </w:r>
          </w:p>
        </w:tc>
      </w:tr>
      <w:tr w:rsidR="00C7134A" w:rsidRPr="00EC7E42">
        <w:tc>
          <w:tcPr>
            <w:tcW w:w="600" w:type="dxa"/>
          </w:tcPr>
          <w:p w:rsidR="00C7134A" w:rsidRPr="00EC7E42" w:rsidRDefault="00C7134A" w:rsidP="00473D38">
            <w:pPr>
              <w:jc w:val="center"/>
            </w:pPr>
            <w:r w:rsidRPr="00EC7E42">
              <w:t>2</w:t>
            </w:r>
            <w:r w:rsidR="005A7155" w:rsidRPr="00EC7E42">
              <w:t>8</w:t>
            </w:r>
          </w:p>
        </w:tc>
        <w:tc>
          <w:tcPr>
            <w:tcW w:w="2300" w:type="dxa"/>
          </w:tcPr>
          <w:p w:rsidR="00C7134A" w:rsidRPr="00EC7E42" w:rsidRDefault="00461CE3" w:rsidP="0039370A">
            <w:pPr>
              <w:ind w:left="121" w:right="107"/>
              <w:jc w:val="left"/>
            </w:pPr>
            <w:r w:rsidRPr="00EC7E42">
              <w:t>Требование и размер обеспечения исполнения контракта</w:t>
            </w:r>
            <w:r w:rsidR="001F733A">
              <w:t>, реквизиты счета</w:t>
            </w:r>
          </w:p>
        </w:tc>
        <w:tc>
          <w:tcPr>
            <w:tcW w:w="6985" w:type="dxa"/>
          </w:tcPr>
          <w:p w:rsidR="009D5FBB" w:rsidRDefault="009D5FBB" w:rsidP="009D5FBB">
            <w:r>
              <w:t>30% от начальной (максимальной) цены государственного контракта (</w:t>
            </w:r>
            <w:r w:rsidR="00053956">
              <w:t>60</w:t>
            </w:r>
            <w:r>
              <w:t>0 000 руб.)</w:t>
            </w:r>
          </w:p>
          <w:p w:rsidR="0043452C" w:rsidRDefault="0043452C" w:rsidP="0033306D">
            <w:pPr>
              <w:ind w:right="252"/>
              <w:jc w:val="left"/>
            </w:pPr>
          </w:p>
          <w:p w:rsidR="0033306D" w:rsidRPr="00253C4F" w:rsidRDefault="0033306D" w:rsidP="0033306D">
            <w:pPr>
              <w:ind w:right="252"/>
              <w:jc w:val="left"/>
            </w:pPr>
            <w:r w:rsidRPr="00253C4F">
              <w:t xml:space="preserve">Обеспечение исполнения обязательств по государственному контракту предоставляется на срок действия этого контракта. </w:t>
            </w:r>
          </w:p>
          <w:p w:rsidR="00C7134A" w:rsidRDefault="0033306D" w:rsidP="0033306D">
            <w:r w:rsidRPr="00310EF3">
              <w:t>Обеспечение исполнения обязательств по государственному контракту предоставляется Заказчику</w:t>
            </w:r>
            <w:r w:rsidR="00310EF3" w:rsidRPr="00310EF3">
              <w:t xml:space="preserve"> до подписания государственного контракта</w:t>
            </w:r>
            <w:r w:rsidRPr="00310EF3">
              <w:t>.</w:t>
            </w:r>
          </w:p>
          <w:p w:rsidR="00A73DDC" w:rsidRDefault="001F733A" w:rsidP="00A73DDC">
            <w:pPr>
              <w:rPr>
                <w:b/>
              </w:rPr>
            </w:pPr>
            <w:r w:rsidRPr="00EA192B">
              <w:rPr>
                <w:b/>
              </w:rPr>
              <w:t xml:space="preserve"> </w:t>
            </w:r>
            <w:r w:rsidR="00A73DDC">
              <w:rPr>
                <w:b/>
              </w:rPr>
              <w:t>р/с</w:t>
            </w:r>
            <w:r w:rsidR="00A73DDC" w:rsidRPr="00CB253F">
              <w:rPr>
                <w:b/>
              </w:rPr>
              <w:t xml:space="preserve"> </w:t>
            </w:r>
            <w:r w:rsidR="00A73DDC">
              <w:rPr>
                <w:b/>
              </w:rPr>
              <w:t>40302810000001000006</w:t>
            </w:r>
          </w:p>
          <w:p w:rsidR="00A73DDC" w:rsidRPr="00CB253F" w:rsidRDefault="00A73DDC" w:rsidP="00A73DDC">
            <w:pPr>
              <w:rPr>
                <w:b/>
              </w:rPr>
            </w:pPr>
            <w:r>
              <w:rPr>
                <w:b/>
              </w:rPr>
              <w:t>л/с</w:t>
            </w:r>
            <w:r w:rsidRPr="00CB253F">
              <w:rPr>
                <w:b/>
              </w:rPr>
              <w:t xml:space="preserve"> </w:t>
            </w:r>
            <w:r>
              <w:rPr>
                <w:b/>
              </w:rPr>
              <w:t>05421871620</w:t>
            </w:r>
          </w:p>
          <w:p w:rsidR="00A73DDC" w:rsidRDefault="00A73DDC" w:rsidP="00A73DDC">
            <w:pPr>
              <w:rPr>
                <w:b/>
              </w:rPr>
            </w:pPr>
            <w:r w:rsidRPr="00CB253F">
              <w:rPr>
                <w:b/>
              </w:rPr>
              <w:t xml:space="preserve">БИК </w:t>
            </w:r>
            <w:r>
              <w:rPr>
                <w:b/>
              </w:rPr>
              <w:t>043601001</w:t>
            </w:r>
          </w:p>
          <w:p w:rsidR="001A7BA5" w:rsidRPr="00CB253F" w:rsidRDefault="001A7BA5" w:rsidP="001A7BA5">
            <w:pPr>
              <w:rPr>
                <w:b/>
              </w:rPr>
            </w:pPr>
          </w:p>
          <w:p w:rsidR="00C964F2" w:rsidRPr="00CB253F" w:rsidRDefault="00C964F2" w:rsidP="00C964F2">
            <w:pPr>
              <w:rPr>
                <w:b/>
              </w:rPr>
            </w:pPr>
          </w:p>
          <w:p w:rsidR="001F733A" w:rsidRPr="001F733A" w:rsidRDefault="001F733A" w:rsidP="0033306D">
            <w:pPr>
              <w:rPr>
                <w:b/>
              </w:rPr>
            </w:pPr>
          </w:p>
        </w:tc>
      </w:tr>
    </w:tbl>
    <w:p w:rsidR="00473D38" w:rsidRPr="00EC7E42" w:rsidRDefault="00473D38" w:rsidP="00473D38">
      <w:pPr>
        <w:pStyle w:val="1"/>
        <w:spacing w:before="0" w:after="0"/>
        <w:jc w:val="both"/>
        <w:rPr>
          <w:sz w:val="24"/>
          <w:szCs w:val="24"/>
        </w:rPr>
        <w:sectPr w:rsidR="00473D38" w:rsidRPr="00EC7E42" w:rsidSect="00733201">
          <w:headerReference w:type="default" r:id="rId12"/>
          <w:pgSz w:w="11906" w:h="16838" w:code="9"/>
          <w:pgMar w:top="1134" w:right="1106" w:bottom="408" w:left="1134" w:header="709" w:footer="709" w:gutter="0"/>
          <w:cols w:space="708"/>
          <w:docGrid w:linePitch="360"/>
        </w:sectPr>
      </w:pPr>
      <w:bookmarkStart w:id="48" w:name="_Ref119427310"/>
      <w:bookmarkStart w:id="49" w:name="_Toc122404099"/>
      <w:bookmarkStart w:id="50" w:name="_Toc166405206"/>
      <w:bookmarkStart w:id="51" w:name="_Toc166582207"/>
      <w:bookmarkStart w:id="52" w:name="_Toc166912246"/>
      <w:bookmarkEnd w:id="15"/>
      <w:bookmarkEnd w:id="16"/>
    </w:p>
    <w:p w:rsidR="00404D7B" w:rsidRDefault="00404D7B" w:rsidP="003A534E">
      <w:pPr>
        <w:pStyle w:val="1"/>
        <w:numPr>
          <w:ilvl w:val="1"/>
          <w:numId w:val="7"/>
        </w:numPr>
        <w:spacing w:before="0" w:after="0"/>
        <w:rPr>
          <w:sz w:val="26"/>
          <w:szCs w:val="26"/>
        </w:rPr>
      </w:pPr>
    </w:p>
    <w:p w:rsidR="00A85735" w:rsidRDefault="00A85735" w:rsidP="003A534E">
      <w:pPr>
        <w:pStyle w:val="1"/>
        <w:numPr>
          <w:ilvl w:val="1"/>
          <w:numId w:val="7"/>
        </w:numPr>
        <w:spacing w:before="0" w:after="0"/>
        <w:rPr>
          <w:sz w:val="26"/>
          <w:szCs w:val="26"/>
        </w:rPr>
      </w:pPr>
    </w:p>
    <w:p w:rsidR="00A85735" w:rsidRDefault="00A85735" w:rsidP="003A534E">
      <w:pPr>
        <w:pStyle w:val="1"/>
        <w:numPr>
          <w:ilvl w:val="1"/>
          <w:numId w:val="7"/>
        </w:numPr>
        <w:spacing w:before="0" w:after="0"/>
        <w:rPr>
          <w:sz w:val="26"/>
          <w:szCs w:val="26"/>
        </w:rPr>
      </w:pPr>
    </w:p>
    <w:p w:rsidR="00A85735" w:rsidRDefault="00A85735" w:rsidP="003A534E">
      <w:pPr>
        <w:pStyle w:val="1"/>
        <w:numPr>
          <w:ilvl w:val="1"/>
          <w:numId w:val="7"/>
        </w:numPr>
        <w:spacing w:before="0" w:after="0"/>
        <w:rPr>
          <w:sz w:val="26"/>
          <w:szCs w:val="26"/>
        </w:rPr>
      </w:pPr>
    </w:p>
    <w:p w:rsidR="00A85735" w:rsidRDefault="00A85735" w:rsidP="003A534E">
      <w:pPr>
        <w:pStyle w:val="1"/>
        <w:numPr>
          <w:ilvl w:val="1"/>
          <w:numId w:val="7"/>
        </w:numPr>
        <w:spacing w:before="0" w:after="0"/>
        <w:rPr>
          <w:sz w:val="26"/>
          <w:szCs w:val="26"/>
        </w:rPr>
      </w:pPr>
    </w:p>
    <w:p w:rsidR="00A85735" w:rsidRDefault="00A85735" w:rsidP="003A534E">
      <w:pPr>
        <w:pStyle w:val="1"/>
        <w:numPr>
          <w:ilvl w:val="1"/>
          <w:numId w:val="7"/>
        </w:numPr>
        <w:spacing w:before="0" w:after="0"/>
        <w:rPr>
          <w:sz w:val="26"/>
          <w:szCs w:val="26"/>
        </w:rPr>
      </w:pPr>
    </w:p>
    <w:p w:rsidR="00A85735" w:rsidRDefault="00A85735" w:rsidP="003A534E">
      <w:pPr>
        <w:pStyle w:val="1"/>
        <w:numPr>
          <w:ilvl w:val="1"/>
          <w:numId w:val="7"/>
        </w:numPr>
        <w:spacing w:before="0" w:after="0"/>
        <w:rPr>
          <w:sz w:val="26"/>
          <w:szCs w:val="26"/>
        </w:rPr>
      </w:pPr>
    </w:p>
    <w:p w:rsidR="00A85735" w:rsidRDefault="00A85735" w:rsidP="003A534E">
      <w:pPr>
        <w:pStyle w:val="1"/>
        <w:numPr>
          <w:ilvl w:val="1"/>
          <w:numId w:val="7"/>
        </w:numPr>
        <w:spacing w:before="0" w:after="0"/>
        <w:rPr>
          <w:sz w:val="26"/>
          <w:szCs w:val="26"/>
        </w:rPr>
      </w:pPr>
    </w:p>
    <w:p w:rsidR="00A85735" w:rsidRDefault="00A85735" w:rsidP="003A534E">
      <w:pPr>
        <w:pStyle w:val="1"/>
        <w:numPr>
          <w:ilvl w:val="1"/>
          <w:numId w:val="7"/>
        </w:numPr>
        <w:spacing w:before="0" w:after="0"/>
        <w:rPr>
          <w:sz w:val="26"/>
          <w:szCs w:val="26"/>
        </w:rPr>
      </w:pPr>
    </w:p>
    <w:p w:rsidR="00A85735" w:rsidRDefault="00A85735" w:rsidP="003A534E">
      <w:pPr>
        <w:pStyle w:val="1"/>
        <w:numPr>
          <w:ilvl w:val="1"/>
          <w:numId w:val="7"/>
        </w:numPr>
        <w:spacing w:before="0" w:after="0"/>
        <w:rPr>
          <w:sz w:val="26"/>
          <w:szCs w:val="26"/>
        </w:rPr>
      </w:pPr>
    </w:p>
    <w:p w:rsidR="006A2679" w:rsidRDefault="008A58B1" w:rsidP="003A534E">
      <w:pPr>
        <w:pStyle w:val="1"/>
        <w:numPr>
          <w:ilvl w:val="1"/>
          <w:numId w:val="7"/>
        </w:numPr>
        <w:spacing w:before="0" w:after="0"/>
        <w:rPr>
          <w:sz w:val="26"/>
          <w:szCs w:val="26"/>
        </w:rPr>
      </w:pPr>
      <w:r>
        <w:rPr>
          <w:sz w:val="26"/>
          <w:szCs w:val="26"/>
        </w:rPr>
        <w:t xml:space="preserve">1.4. </w:t>
      </w:r>
      <w:r w:rsidR="00473D38" w:rsidRPr="009C673B">
        <w:rPr>
          <w:sz w:val="26"/>
          <w:szCs w:val="26"/>
        </w:rPr>
        <w:t>ОБРАЗЦЫ ФОРМ И ДОКУМЕНТОВ ДЛЯ ЗАПОЛНЕНИЯ УЧАСТНИКАМИ.</w:t>
      </w:r>
      <w:bookmarkEnd w:id="48"/>
      <w:bookmarkEnd w:id="49"/>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A85735" w:rsidRDefault="00A85735" w:rsidP="001C7E3C">
      <w:pPr>
        <w:tabs>
          <w:tab w:val="left" w:pos="8625"/>
        </w:tabs>
        <w:ind w:left="90"/>
        <w:jc w:val="right"/>
        <w:rPr>
          <w:b/>
          <w:u w:val="single"/>
        </w:rPr>
      </w:pPr>
    </w:p>
    <w:p w:rsidR="00173103" w:rsidRPr="001C7E3C" w:rsidRDefault="001C7E3C" w:rsidP="001C7E3C">
      <w:pPr>
        <w:tabs>
          <w:tab w:val="left" w:pos="8625"/>
        </w:tabs>
        <w:ind w:left="90"/>
        <w:jc w:val="right"/>
        <w:rPr>
          <w:b/>
          <w:u w:val="single"/>
        </w:rPr>
      </w:pPr>
      <w:r w:rsidRPr="001C7E3C">
        <w:rPr>
          <w:b/>
          <w:u w:val="single"/>
        </w:rPr>
        <w:t>Форма №1</w:t>
      </w:r>
    </w:p>
    <w:p w:rsidR="001C7E3C" w:rsidRPr="00173103" w:rsidRDefault="001C7E3C" w:rsidP="00173103">
      <w:pPr>
        <w:ind w:left="90"/>
      </w:pPr>
    </w:p>
    <w:bookmarkEnd w:id="50"/>
    <w:bookmarkEnd w:id="51"/>
    <w:bookmarkEnd w:id="52"/>
    <w:p w:rsidR="00473D38" w:rsidRPr="009C673B" w:rsidRDefault="00473D38" w:rsidP="00473D38"/>
    <w:p w:rsidR="00473D38" w:rsidRDefault="00473D38" w:rsidP="00473D38">
      <w:pPr>
        <w:jc w:val="center"/>
        <w:rPr>
          <w:b/>
        </w:rPr>
      </w:pPr>
      <w:bookmarkStart w:id="53" w:name="_Toc119343910"/>
      <w:r w:rsidRPr="009C673B">
        <w:rPr>
          <w:b/>
          <w:sz w:val="22"/>
          <w:szCs w:val="22"/>
        </w:rPr>
        <w:t>ОПИСЬ ДОКУМЕНТОВ</w:t>
      </w:r>
      <w:r w:rsidRPr="009C673B">
        <w:rPr>
          <w:b/>
        </w:rPr>
        <w:t>,</w:t>
      </w:r>
      <w:bookmarkEnd w:id="53"/>
    </w:p>
    <w:p w:rsidR="004B1275" w:rsidRPr="00A85735" w:rsidRDefault="00DC6224" w:rsidP="001F733A">
      <w:pPr>
        <w:jc w:val="center"/>
        <w:rPr>
          <w:b/>
          <w:sz w:val="20"/>
          <w:szCs w:val="20"/>
        </w:rPr>
      </w:pPr>
      <w:r w:rsidRPr="00A85735">
        <w:rPr>
          <w:b/>
          <w:sz w:val="20"/>
          <w:szCs w:val="20"/>
        </w:rPr>
        <w:t>(подаётся в двух экземплярах</w:t>
      </w:r>
      <w:r w:rsidR="00C20096" w:rsidRPr="00A85735">
        <w:rPr>
          <w:b/>
          <w:sz w:val="20"/>
          <w:szCs w:val="20"/>
        </w:rPr>
        <w:t>, один экземпляр не сшивается</w:t>
      </w:r>
      <w:r w:rsidRPr="00A85735">
        <w:rPr>
          <w:b/>
          <w:sz w:val="20"/>
          <w:szCs w:val="20"/>
        </w:rPr>
        <w:t>)</w:t>
      </w:r>
    </w:p>
    <w:p w:rsidR="00EC639F" w:rsidRPr="00053956" w:rsidRDefault="00473D38" w:rsidP="00EC639F">
      <w:pPr>
        <w:jc w:val="center"/>
        <w:rPr>
          <w:b/>
          <w:i/>
        </w:rPr>
      </w:pPr>
      <w:r w:rsidRPr="00CD4DE3">
        <w:rPr>
          <w:b/>
          <w:i/>
        </w:rPr>
        <w:t>представляемых для участия в открытом аукционе</w:t>
      </w:r>
      <w:r w:rsidR="00B27DBA" w:rsidRPr="00CD4DE3">
        <w:rPr>
          <w:b/>
          <w:i/>
        </w:rPr>
        <w:t xml:space="preserve"> на </w:t>
      </w:r>
      <w:r w:rsidR="00EC639F">
        <w:rPr>
          <w:b/>
          <w:i/>
        </w:rPr>
        <w:t xml:space="preserve">поставку </w:t>
      </w:r>
      <w:r w:rsidR="00053956" w:rsidRPr="00053956">
        <w:rPr>
          <w:b/>
          <w:i/>
        </w:rPr>
        <w:t>учебной и научной литературы для ГОУ ВПО СамГМУ Росздрава</w:t>
      </w:r>
    </w:p>
    <w:p w:rsidR="009B3782" w:rsidRPr="0043452C" w:rsidRDefault="009B3782" w:rsidP="00BA4109">
      <w:pPr>
        <w:rPr>
          <w:b/>
          <w:i/>
        </w:rPr>
      </w:pPr>
    </w:p>
    <w:p w:rsidR="003D03F2" w:rsidRPr="00C20096" w:rsidRDefault="003D03F2" w:rsidP="00DF1FFF">
      <w:pPr>
        <w:pStyle w:val="ae"/>
        <w:rPr>
          <w:rFonts w:ascii="Times New Roman" w:hAnsi="Times New Roman"/>
          <w:i/>
          <w:szCs w:val="24"/>
        </w:rPr>
      </w:pPr>
    </w:p>
    <w:p w:rsidR="00473D38" w:rsidRPr="00C20096" w:rsidRDefault="00473D38" w:rsidP="00473D38">
      <w:r w:rsidRPr="00C20096">
        <w:t xml:space="preserve">Настоящим __________________________________________________ подтверждает, что для </w:t>
      </w:r>
    </w:p>
    <w:p w:rsidR="00473D38" w:rsidRPr="00390BBD" w:rsidRDefault="00390BBD" w:rsidP="00473D38">
      <w:pPr>
        <w:ind w:firstLine="1260"/>
        <w:rPr>
          <w:i/>
          <w:sz w:val="20"/>
          <w:szCs w:val="20"/>
        </w:rPr>
      </w:pPr>
      <w:r w:rsidRPr="00390BBD">
        <w:rPr>
          <w:i/>
          <w:sz w:val="20"/>
          <w:szCs w:val="20"/>
        </w:rPr>
        <w:t xml:space="preserve">  </w:t>
      </w:r>
      <w:r w:rsidR="00473D38" w:rsidRPr="00390BBD">
        <w:rPr>
          <w:i/>
          <w:sz w:val="20"/>
          <w:szCs w:val="20"/>
        </w:rPr>
        <w:t xml:space="preserve">   (наименование или Ф.И.О. Участника размещение заказа)</w:t>
      </w:r>
    </w:p>
    <w:p w:rsidR="00473D38" w:rsidRDefault="00390BBD" w:rsidP="00473D38">
      <w:pPr>
        <w:pStyle w:val="HTML"/>
        <w:spacing w:after="0"/>
        <w:ind w:right="-62"/>
        <w:rPr>
          <w:rFonts w:ascii="Times New Roman" w:hAnsi="Times New Roman" w:cs="Times New Roman"/>
          <w:sz w:val="24"/>
          <w:szCs w:val="24"/>
        </w:rPr>
      </w:pPr>
      <w:r>
        <w:rPr>
          <w:rFonts w:ascii="Times New Roman" w:hAnsi="Times New Roman" w:cs="Times New Roman"/>
          <w:sz w:val="24"/>
          <w:szCs w:val="24"/>
        </w:rPr>
        <w:t xml:space="preserve">участия </w:t>
      </w:r>
      <w:r w:rsidR="00473D38" w:rsidRPr="00C20096">
        <w:rPr>
          <w:rFonts w:ascii="Times New Roman" w:hAnsi="Times New Roman" w:cs="Times New Roman"/>
          <w:sz w:val="24"/>
          <w:szCs w:val="24"/>
        </w:rPr>
        <w:t>в названном</w:t>
      </w:r>
      <w:r w:rsidR="00473D38" w:rsidRPr="00C20096">
        <w:rPr>
          <w:sz w:val="24"/>
          <w:szCs w:val="24"/>
        </w:rPr>
        <w:t xml:space="preserve"> </w:t>
      </w:r>
      <w:r w:rsidR="00473D38" w:rsidRPr="00C20096">
        <w:rPr>
          <w:rFonts w:ascii="Times New Roman" w:hAnsi="Times New Roman" w:cs="Times New Roman"/>
          <w:sz w:val="24"/>
          <w:szCs w:val="24"/>
        </w:rPr>
        <w:t>аукционе нами направляются нижеперечисленные документы:</w:t>
      </w:r>
    </w:p>
    <w:p w:rsidR="008174AE" w:rsidRDefault="008174AE" w:rsidP="00473D38">
      <w:pPr>
        <w:pStyle w:val="HTML"/>
        <w:spacing w:after="0"/>
        <w:ind w:right="-62"/>
        <w:rPr>
          <w:rFonts w:ascii="Times New Roman" w:hAnsi="Times New Roman" w:cs="Times New Roman"/>
          <w:sz w:val="24"/>
          <w:szCs w:val="24"/>
        </w:rPr>
      </w:pPr>
    </w:p>
    <w:p w:rsidR="001E3F65" w:rsidRDefault="001E3F65" w:rsidP="001E3F65">
      <w:pPr>
        <w:pStyle w:val="HTML"/>
        <w:spacing w:after="0"/>
        <w:ind w:right="-62"/>
        <w:rPr>
          <w:rFonts w:ascii="Times New Roman" w:hAnsi="Times New Roman" w:cs="Times New Roman"/>
          <w:sz w:val="24"/>
          <w:szCs w:val="24"/>
        </w:rPr>
      </w:pPr>
      <w:bookmarkStart w:id="54" w:name="_Toc122404101"/>
    </w:p>
    <w:tbl>
      <w:tblPr>
        <w:tblW w:w="9828" w:type="dxa"/>
        <w:tblLook w:val="01E0" w:firstRow="1" w:lastRow="1" w:firstColumn="1" w:lastColumn="1" w:noHBand="0" w:noVBand="0"/>
      </w:tblPr>
      <w:tblGrid>
        <w:gridCol w:w="1008"/>
        <w:gridCol w:w="5580"/>
        <w:gridCol w:w="1620"/>
        <w:gridCol w:w="1620"/>
      </w:tblGrid>
      <w:tr w:rsidR="001E3F65">
        <w:tc>
          <w:tcPr>
            <w:tcW w:w="1008" w:type="dxa"/>
          </w:tcPr>
          <w:p w:rsidR="001E3F65" w:rsidRPr="008174AE" w:rsidRDefault="001E3F65" w:rsidP="00501D67">
            <w:pPr>
              <w:pStyle w:val="HTML"/>
              <w:spacing w:after="0"/>
              <w:ind w:right="-62"/>
              <w:jc w:val="center"/>
              <w:rPr>
                <w:rFonts w:ascii="Times New Roman" w:hAnsi="Times New Roman" w:cs="Times New Roman"/>
                <w:b/>
                <w:sz w:val="24"/>
                <w:szCs w:val="24"/>
              </w:rPr>
            </w:pPr>
            <w:r w:rsidRPr="008174AE">
              <w:rPr>
                <w:rFonts w:ascii="Times New Roman" w:hAnsi="Times New Roman" w:cs="Times New Roman"/>
                <w:b/>
                <w:sz w:val="24"/>
                <w:szCs w:val="24"/>
              </w:rPr>
              <w:t>№ п/п</w:t>
            </w:r>
          </w:p>
        </w:tc>
        <w:tc>
          <w:tcPr>
            <w:tcW w:w="5580" w:type="dxa"/>
          </w:tcPr>
          <w:p w:rsidR="001E3F65" w:rsidRPr="008174AE" w:rsidRDefault="001E3F65" w:rsidP="00501D67">
            <w:pPr>
              <w:pStyle w:val="HTML"/>
              <w:spacing w:after="0"/>
              <w:ind w:right="-62"/>
              <w:jc w:val="center"/>
              <w:rPr>
                <w:rFonts w:ascii="Times New Roman" w:hAnsi="Times New Roman" w:cs="Times New Roman"/>
                <w:b/>
                <w:sz w:val="24"/>
                <w:szCs w:val="24"/>
              </w:rPr>
            </w:pPr>
            <w:r w:rsidRPr="008174AE">
              <w:rPr>
                <w:rFonts w:ascii="Times New Roman" w:hAnsi="Times New Roman" w:cs="Times New Roman"/>
                <w:b/>
                <w:sz w:val="24"/>
                <w:szCs w:val="24"/>
              </w:rPr>
              <w:t>Наименование</w:t>
            </w:r>
          </w:p>
        </w:tc>
        <w:tc>
          <w:tcPr>
            <w:tcW w:w="1620" w:type="dxa"/>
          </w:tcPr>
          <w:p w:rsidR="001E3F65" w:rsidRPr="008174AE" w:rsidRDefault="001E3F65" w:rsidP="00501D67">
            <w:pPr>
              <w:pStyle w:val="HTML"/>
              <w:spacing w:after="0"/>
              <w:ind w:right="-62"/>
              <w:jc w:val="center"/>
              <w:rPr>
                <w:rFonts w:ascii="Times New Roman" w:hAnsi="Times New Roman" w:cs="Times New Roman"/>
                <w:b/>
                <w:sz w:val="24"/>
                <w:szCs w:val="24"/>
              </w:rPr>
            </w:pPr>
            <w:r w:rsidRPr="008174AE">
              <w:rPr>
                <w:rFonts w:ascii="Times New Roman" w:hAnsi="Times New Roman" w:cs="Times New Roman"/>
                <w:b/>
                <w:sz w:val="24"/>
                <w:szCs w:val="24"/>
              </w:rPr>
              <w:t>Страницы</w:t>
            </w:r>
          </w:p>
          <w:p w:rsidR="001E3F65" w:rsidRPr="008174AE" w:rsidRDefault="001E3F65" w:rsidP="00501D67">
            <w:pPr>
              <w:pStyle w:val="HTML"/>
              <w:spacing w:after="0"/>
              <w:ind w:right="-62"/>
              <w:jc w:val="center"/>
              <w:rPr>
                <w:rFonts w:ascii="Times New Roman" w:hAnsi="Times New Roman" w:cs="Times New Roman"/>
                <w:b/>
                <w:sz w:val="24"/>
                <w:szCs w:val="24"/>
              </w:rPr>
            </w:pPr>
            <w:r w:rsidRPr="008174AE">
              <w:rPr>
                <w:rFonts w:ascii="Times New Roman" w:hAnsi="Times New Roman" w:cs="Times New Roman"/>
                <w:b/>
                <w:sz w:val="24"/>
                <w:szCs w:val="24"/>
              </w:rPr>
              <w:t>с __ по _____</w:t>
            </w:r>
          </w:p>
          <w:p w:rsidR="001E3F65" w:rsidRPr="008174AE" w:rsidRDefault="001E3F65" w:rsidP="00501D67">
            <w:pPr>
              <w:pStyle w:val="HTML"/>
              <w:spacing w:after="0"/>
              <w:ind w:right="-62"/>
              <w:jc w:val="center"/>
              <w:rPr>
                <w:rFonts w:ascii="Times New Roman" w:hAnsi="Times New Roman" w:cs="Times New Roman"/>
                <w:b/>
                <w:sz w:val="24"/>
                <w:szCs w:val="24"/>
              </w:rPr>
            </w:pPr>
          </w:p>
        </w:tc>
        <w:tc>
          <w:tcPr>
            <w:tcW w:w="1620" w:type="dxa"/>
          </w:tcPr>
          <w:p w:rsidR="001E3F65" w:rsidRPr="008174AE" w:rsidRDefault="001E3F65" w:rsidP="00501D67">
            <w:pPr>
              <w:pStyle w:val="HTML"/>
              <w:spacing w:after="0"/>
              <w:ind w:right="-62"/>
              <w:jc w:val="center"/>
              <w:rPr>
                <w:rFonts w:ascii="Times New Roman" w:hAnsi="Times New Roman" w:cs="Times New Roman"/>
                <w:b/>
                <w:sz w:val="24"/>
                <w:szCs w:val="24"/>
              </w:rPr>
            </w:pPr>
            <w:r w:rsidRPr="008174AE">
              <w:rPr>
                <w:rFonts w:ascii="Times New Roman" w:hAnsi="Times New Roman" w:cs="Times New Roman"/>
                <w:b/>
                <w:sz w:val="24"/>
                <w:szCs w:val="24"/>
              </w:rPr>
              <w:t>Кол-во</w:t>
            </w:r>
          </w:p>
          <w:p w:rsidR="001E3F65" w:rsidRPr="008174AE" w:rsidRDefault="001E3F65" w:rsidP="00501D67">
            <w:pPr>
              <w:pStyle w:val="HTML"/>
              <w:spacing w:after="0"/>
              <w:ind w:right="-62"/>
              <w:jc w:val="center"/>
              <w:rPr>
                <w:rFonts w:ascii="Times New Roman" w:hAnsi="Times New Roman" w:cs="Times New Roman"/>
                <w:b/>
                <w:sz w:val="24"/>
                <w:szCs w:val="24"/>
              </w:rPr>
            </w:pPr>
            <w:r w:rsidRPr="008174AE">
              <w:rPr>
                <w:rFonts w:ascii="Times New Roman" w:hAnsi="Times New Roman" w:cs="Times New Roman"/>
                <w:b/>
                <w:sz w:val="24"/>
                <w:szCs w:val="24"/>
              </w:rPr>
              <w:t>страниц</w:t>
            </w:r>
          </w:p>
        </w:tc>
      </w:tr>
      <w:tr w:rsidR="001E3F65">
        <w:tc>
          <w:tcPr>
            <w:tcW w:w="9828" w:type="dxa"/>
            <w:gridSpan w:val="4"/>
          </w:tcPr>
          <w:p w:rsidR="001E3F65" w:rsidRPr="00C22A1A" w:rsidRDefault="001E3F65" w:rsidP="00501D67">
            <w:pPr>
              <w:rPr>
                <w:b/>
                <w:i/>
              </w:rPr>
            </w:pPr>
            <w:r w:rsidRPr="00C22A1A">
              <w:rPr>
                <w:b/>
                <w:i/>
              </w:rPr>
              <w:t xml:space="preserve">                            Часть </w:t>
            </w:r>
            <w:r w:rsidRPr="00C22A1A">
              <w:rPr>
                <w:b/>
                <w:i/>
                <w:lang w:val="en-US"/>
              </w:rPr>
              <w:t>I</w:t>
            </w:r>
            <w:r w:rsidRPr="00C22A1A">
              <w:rPr>
                <w:b/>
                <w:i/>
              </w:rPr>
              <w:t>. Документы по Лоту №___</w:t>
            </w:r>
          </w:p>
        </w:tc>
      </w:tr>
      <w:tr w:rsidR="001E3F65">
        <w:tc>
          <w:tcPr>
            <w:tcW w:w="1008" w:type="dxa"/>
          </w:tcPr>
          <w:p w:rsidR="001E3F65" w:rsidRDefault="001E3F65" w:rsidP="00501D67">
            <w:pPr>
              <w:pStyle w:val="HTML"/>
              <w:spacing w:after="0"/>
              <w:ind w:right="-62"/>
              <w:jc w:val="center"/>
              <w:rPr>
                <w:rFonts w:ascii="Times New Roman" w:hAnsi="Times New Roman" w:cs="Times New Roman"/>
                <w:sz w:val="24"/>
                <w:szCs w:val="24"/>
              </w:rPr>
            </w:pPr>
            <w:r>
              <w:rPr>
                <w:rFonts w:ascii="Times New Roman" w:hAnsi="Times New Roman" w:cs="Times New Roman"/>
                <w:sz w:val="24"/>
                <w:szCs w:val="24"/>
              </w:rPr>
              <w:t>1.</w:t>
            </w:r>
          </w:p>
        </w:tc>
        <w:tc>
          <w:tcPr>
            <w:tcW w:w="5580" w:type="dxa"/>
          </w:tcPr>
          <w:p w:rsidR="001E3F65" w:rsidRPr="00C20096" w:rsidRDefault="001E3F65" w:rsidP="00501D67">
            <w:pPr>
              <w:rPr>
                <w:b/>
                <w:i/>
              </w:rPr>
            </w:pPr>
            <w:r w:rsidRPr="00C20096">
              <w:rPr>
                <w:b/>
              </w:rPr>
              <w:t>Заявка</w:t>
            </w:r>
            <w:r w:rsidRPr="00C20096">
              <w:t xml:space="preserve"> на участие в аукционе (форм</w:t>
            </w:r>
            <w:r>
              <w:t>а</w:t>
            </w:r>
            <w:r w:rsidRPr="00C20096">
              <w:t xml:space="preserve"> №2)</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1008" w:type="dxa"/>
          </w:tcPr>
          <w:p w:rsidR="001E3F65" w:rsidRDefault="001E3F65" w:rsidP="00501D67">
            <w:pPr>
              <w:pStyle w:val="HTML"/>
              <w:spacing w:after="0"/>
              <w:ind w:right="-62"/>
              <w:jc w:val="center"/>
              <w:rPr>
                <w:rFonts w:ascii="Times New Roman" w:hAnsi="Times New Roman" w:cs="Times New Roman"/>
                <w:sz w:val="24"/>
                <w:szCs w:val="24"/>
              </w:rPr>
            </w:pPr>
            <w:r>
              <w:rPr>
                <w:rFonts w:ascii="Times New Roman" w:hAnsi="Times New Roman" w:cs="Times New Roman"/>
                <w:sz w:val="24"/>
                <w:szCs w:val="24"/>
              </w:rPr>
              <w:t>2.</w:t>
            </w:r>
          </w:p>
        </w:tc>
        <w:tc>
          <w:tcPr>
            <w:tcW w:w="5580" w:type="dxa"/>
          </w:tcPr>
          <w:p w:rsidR="001E3F65" w:rsidRPr="00C20096" w:rsidRDefault="001E3F65" w:rsidP="00501D67">
            <w:r w:rsidRPr="00C20096">
              <w:rPr>
                <w:b/>
              </w:rPr>
              <w:t>Приложение №1 к форме №2</w:t>
            </w:r>
            <w:r w:rsidRPr="00C20096">
              <w:t xml:space="preserve"> Предложение о качественных характеристиках товаров (работ, услуг).</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1008" w:type="dxa"/>
          </w:tcPr>
          <w:p w:rsidR="001E3F65" w:rsidRDefault="001E3F65" w:rsidP="00501D67">
            <w:pPr>
              <w:pStyle w:val="HTML"/>
              <w:spacing w:after="0"/>
              <w:ind w:right="-62"/>
              <w:jc w:val="center"/>
              <w:rPr>
                <w:rFonts w:ascii="Times New Roman" w:hAnsi="Times New Roman" w:cs="Times New Roman"/>
                <w:sz w:val="24"/>
                <w:szCs w:val="24"/>
              </w:rPr>
            </w:pPr>
            <w:r>
              <w:rPr>
                <w:rFonts w:ascii="Times New Roman" w:hAnsi="Times New Roman" w:cs="Times New Roman"/>
                <w:sz w:val="24"/>
                <w:szCs w:val="24"/>
              </w:rPr>
              <w:t>3.</w:t>
            </w:r>
          </w:p>
        </w:tc>
        <w:tc>
          <w:tcPr>
            <w:tcW w:w="5580" w:type="dxa"/>
          </w:tcPr>
          <w:p w:rsidR="001E3F65" w:rsidRPr="00C20096" w:rsidRDefault="001E3F65" w:rsidP="00501D67">
            <w:r>
              <w:rPr>
                <w:b/>
              </w:rPr>
              <w:t>Платёжное поручение</w:t>
            </w:r>
            <w:r w:rsidRPr="00C20096">
              <w:rPr>
                <w:b/>
              </w:rPr>
              <w:t xml:space="preserve"> </w:t>
            </w:r>
            <w:r w:rsidRPr="00C20096">
              <w:t>(</w:t>
            </w:r>
            <w:r>
              <w:t>ф</w:t>
            </w:r>
            <w:r w:rsidRPr="00C20096">
              <w:t>орм</w:t>
            </w:r>
            <w:r>
              <w:t>а</w:t>
            </w:r>
            <w:r w:rsidRPr="00C20096">
              <w:t xml:space="preserve"> №3), подтверждающ</w:t>
            </w:r>
            <w:r>
              <w:t>ее</w:t>
            </w:r>
            <w:r w:rsidRPr="00C20096">
              <w:t xml:space="preserve"> перечисление </w:t>
            </w:r>
            <w:r>
              <w:t xml:space="preserve">денежных средств в качестве обеспечения </w:t>
            </w:r>
            <w:r w:rsidRPr="00C20096">
              <w:t>заявки на участие в аукционе</w:t>
            </w:r>
            <w:r>
              <w:t>, или копия такого поручения.</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1008" w:type="dxa"/>
          </w:tcPr>
          <w:p w:rsidR="001E3F65" w:rsidRDefault="001E3F65" w:rsidP="00501D67">
            <w:pPr>
              <w:pStyle w:val="HTML"/>
              <w:spacing w:after="0"/>
              <w:ind w:right="-62"/>
              <w:jc w:val="center"/>
              <w:rPr>
                <w:rFonts w:ascii="Times New Roman" w:hAnsi="Times New Roman" w:cs="Times New Roman"/>
                <w:sz w:val="24"/>
                <w:szCs w:val="24"/>
              </w:rPr>
            </w:pPr>
            <w:r>
              <w:rPr>
                <w:rFonts w:ascii="Times New Roman" w:hAnsi="Times New Roman" w:cs="Times New Roman"/>
                <w:sz w:val="24"/>
                <w:szCs w:val="24"/>
              </w:rPr>
              <w:t>4.</w:t>
            </w:r>
          </w:p>
        </w:tc>
        <w:tc>
          <w:tcPr>
            <w:tcW w:w="5580" w:type="dxa"/>
          </w:tcPr>
          <w:p w:rsidR="001E3F65" w:rsidRPr="00A117AB" w:rsidRDefault="001E3F65" w:rsidP="00501D67">
            <w:pPr>
              <w:pStyle w:val="1"/>
              <w:jc w:val="both"/>
              <w:rPr>
                <w:b w:val="0"/>
                <w:sz w:val="24"/>
                <w:szCs w:val="24"/>
              </w:rPr>
            </w:pPr>
            <w:r w:rsidRPr="00A117AB">
              <w:rPr>
                <w:b w:val="0"/>
                <w:sz w:val="24"/>
                <w:szCs w:val="24"/>
              </w:rPr>
              <w:t xml:space="preserve">Другие документы, прикладываемые по усмотрению Участника размещения заказа, </w:t>
            </w:r>
            <w:r w:rsidRPr="00720FDE">
              <w:rPr>
                <w:i/>
                <w:sz w:val="24"/>
                <w:szCs w:val="24"/>
              </w:rPr>
              <w:t>в том числе:</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9828" w:type="dxa"/>
            <w:gridSpan w:val="4"/>
          </w:tcPr>
          <w:p w:rsidR="001E3F65" w:rsidRDefault="001E3F65" w:rsidP="00501D67">
            <w:pPr>
              <w:pStyle w:val="HTML"/>
              <w:spacing w:after="0"/>
              <w:ind w:right="-62"/>
              <w:rPr>
                <w:rFonts w:ascii="Times New Roman" w:hAnsi="Times New Roman" w:cs="Times New Roman"/>
                <w:sz w:val="24"/>
                <w:szCs w:val="24"/>
              </w:rPr>
            </w:pPr>
            <w:r>
              <w:rPr>
                <w:rFonts w:ascii="Times New Roman" w:hAnsi="Times New Roman" w:cs="Times New Roman"/>
                <w:b/>
                <w:i/>
                <w:sz w:val="24"/>
                <w:szCs w:val="24"/>
              </w:rPr>
              <w:t xml:space="preserve">                                      </w:t>
            </w:r>
            <w:r w:rsidRPr="00390BBD">
              <w:rPr>
                <w:rFonts w:ascii="Times New Roman" w:hAnsi="Times New Roman" w:cs="Times New Roman"/>
                <w:b/>
                <w:i/>
                <w:sz w:val="24"/>
                <w:szCs w:val="24"/>
              </w:rPr>
              <w:t xml:space="preserve">Часть </w:t>
            </w:r>
            <w:r w:rsidRPr="00390BBD">
              <w:rPr>
                <w:rFonts w:ascii="Times New Roman" w:hAnsi="Times New Roman" w:cs="Times New Roman"/>
                <w:b/>
                <w:i/>
                <w:sz w:val="24"/>
                <w:szCs w:val="24"/>
                <w:lang w:val="en-US"/>
              </w:rPr>
              <w:t>II</w:t>
            </w:r>
            <w:r w:rsidRPr="00390BBD">
              <w:rPr>
                <w:rFonts w:ascii="Times New Roman" w:hAnsi="Times New Roman" w:cs="Times New Roman"/>
                <w:b/>
                <w:i/>
                <w:sz w:val="24"/>
                <w:szCs w:val="24"/>
              </w:rPr>
              <w:t>. Общие документы</w:t>
            </w:r>
          </w:p>
        </w:tc>
      </w:tr>
      <w:tr w:rsidR="001E3F65">
        <w:tc>
          <w:tcPr>
            <w:tcW w:w="1008" w:type="dxa"/>
          </w:tcPr>
          <w:p w:rsidR="001E3F65" w:rsidRDefault="001E3F65" w:rsidP="00501D67">
            <w:pPr>
              <w:pStyle w:val="HTML"/>
              <w:spacing w:after="0"/>
              <w:ind w:right="-62"/>
              <w:jc w:val="center"/>
              <w:rPr>
                <w:rFonts w:ascii="Times New Roman" w:hAnsi="Times New Roman" w:cs="Times New Roman"/>
                <w:sz w:val="24"/>
                <w:szCs w:val="24"/>
              </w:rPr>
            </w:pPr>
            <w:r>
              <w:rPr>
                <w:rFonts w:ascii="Times New Roman" w:hAnsi="Times New Roman" w:cs="Times New Roman"/>
                <w:sz w:val="24"/>
                <w:szCs w:val="24"/>
              </w:rPr>
              <w:t>6.</w:t>
            </w:r>
          </w:p>
        </w:tc>
        <w:tc>
          <w:tcPr>
            <w:tcW w:w="5580" w:type="dxa"/>
          </w:tcPr>
          <w:p w:rsidR="001E3F65" w:rsidRPr="00C20096" w:rsidRDefault="001E3F65" w:rsidP="00501D67">
            <w:r w:rsidRPr="00C20096">
              <w:rPr>
                <w:b/>
              </w:rPr>
              <w:t>Анкета</w:t>
            </w:r>
            <w:r w:rsidRPr="00C20096">
              <w:t xml:space="preserve"> участника размещения заказа (форм</w:t>
            </w:r>
            <w:r>
              <w:t>а</w:t>
            </w:r>
            <w:r w:rsidRPr="00C20096">
              <w:t xml:space="preserve"> №4)</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1008" w:type="dxa"/>
          </w:tcPr>
          <w:p w:rsidR="001E3F65" w:rsidRDefault="001E3F65" w:rsidP="00501D67">
            <w:pPr>
              <w:pStyle w:val="HTML"/>
              <w:spacing w:after="0"/>
              <w:ind w:right="-62"/>
              <w:jc w:val="center"/>
              <w:rPr>
                <w:rFonts w:ascii="Times New Roman" w:hAnsi="Times New Roman" w:cs="Times New Roman"/>
                <w:sz w:val="24"/>
                <w:szCs w:val="24"/>
              </w:rPr>
            </w:pPr>
            <w:r>
              <w:rPr>
                <w:rFonts w:ascii="Times New Roman" w:hAnsi="Times New Roman" w:cs="Times New Roman"/>
                <w:sz w:val="24"/>
                <w:szCs w:val="24"/>
              </w:rPr>
              <w:t>7.</w:t>
            </w:r>
          </w:p>
        </w:tc>
        <w:tc>
          <w:tcPr>
            <w:tcW w:w="5580" w:type="dxa"/>
          </w:tcPr>
          <w:p w:rsidR="001E3F65" w:rsidRPr="00C20096" w:rsidRDefault="001E3F65" w:rsidP="00501D67">
            <w:r w:rsidRPr="00C20096">
              <w:rPr>
                <w:b/>
              </w:rPr>
              <w:t xml:space="preserve">Выписка </w:t>
            </w:r>
            <w:r w:rsidRPr="00C20096">
              <w:t xml:space="preserve">из единого государственного реестра юридических лиц, выданная ФНС России </w:t>
            </w:r>
            <w:r w:rsidRPr="00C20096">
              <w:rPr>
                <w:i/>
              </w:rPr>
              <w:t>(для юридических лиц)</w:t>
            </w:r>
            <w:r w:rsidRPr="00C20096">
              <w:t xml:space="preserve"> </w:t>
            </w:r>
            <w:r w:rsidRPr="00C20096">
              <w:rPr>
                <w:i/>
              </w:rPr>
              <w:t>не ранее чем за шесть месяцев до дня размещения на официальном сайте извещения о проведении открытого аукциона или нотариально заверенная копия такой выписки.</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1008" w:type="dxa"/>
          </w:tcPr>
          <w:p w:rsidR="001E3F65" w:rsidRDefault="001E3F65" w:rsidP="00501D67">
            <w:pPr>
              <w:pStyle w:val="HTML"/>
              <w:spacing w:after="0"/>
              <w:ind w:right="-62"/>
              <w:jc w:val="center"/>
              <w:rPr>
                <w:rFonts w:ascii="Times New Roman" w:hAnsi="Times New Roman" w:cs="Times New Roman"/>
                <w:sz w:val="24"/>
                <w:szCs w:val="24"/>
              </w:rPr>
            </w:pPr>
            <w:r>
              <w:rPr>
                <w:rFonts w:ascii="Times New Roman" w:hAnsi="Times New Roman" w:cs="Times New Roman"/>
                <w:sz w:val="24"/>
                <w:szCs w:val="24"/>
              </w:rPr>
              <w:t>8.</w:t>
            </w:r>
          </w:p>
        </w:tc>
        <w:tc>
          <w:tcPr>
            <w:tcW w:w="5580" w:type="dxa"/>
          </w:tcPr>
          <w:p w:rsidR="001E3F65" w:rsidRPr="00C20096" w:rsidRDefault="001E3F65" w:rsidP="00501D67">
            <w:r w:rsidRPr="00C20096">
              <w:rPr>
                <w:b/>
              </w:rPr>
              <w:t>Выписка</w:t>
            </w:r>
            <w:r w:rsidRPr="00C20096">
              <w:t xml:space="preserve"> из единого государственного реестра индивидуальных предпринимателей, выданная ФНС России </w:t>
            </w:r>
            <w:r w:rsidRPr="00C20096">
              <w:rPr>
                <w:i/>
              </w:rPr>
              <w:t>(для индивидуальных предпринимателей) не ранее чем за шесть месяцев до дня размещения на официальном сайте извещения о проведении открытого аукциона или нотариально заверенная копия такой выписки.</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1008" w:type="dxa"/>
          </w:tcPr>
          <w:p w:rsidR="001E3F65" w:rsidRDefault="001E3F65" w:rsidP="00501D67">
            <w:pPr>
              <w:pStyle w:val="HTML"/>
              <w:spacing w:after="0"/>
              <w:ind w:right="-62"/>
              <w:jc w:val="center"/>
              <w:rPr>
                <w:rFonts w:ascii="Times New Roman" w:hAnsi="Times New Roman" w:cs="Times New Roman"/>
                <w:sz w:val="24"/>
                <w:szCs w:val="24"/>
              </w:rPr>
            </w:pPr>
            <w:r>
              <w:rPr>
                <w:rFonts w:ascii="Times New Roman" w:hAnsi="Times New Roman" w:cs="Times New Roman"/>
                <w:sz w:val="24"/>
                <w:szCs w:val="24"/>
              </w:rPr>
              <w:t>9.</w:t>
            </w:r>
          </w:p>
        </w:tc>
        <w:tc>
          <w:tcPr>
            <w:tcW w:w="5580" w:type="dxa"/>
          </w:tcPr>
          <w:p w:rsidR="001E3F65" w:rsidRPr="00C20096" w:rsidRDefault="001E3F65" w:rsidP="00501D67">
            <w:r>
              <w:t>К</w:t>
            </w:r>
            <w:r w:rsidRPr="00C20096">
              <w:t xml:space="preserve">опии документов, удостоверяющих личность </w:t>
            </w:r>
            <w:r w:rsidRPr="00C20096">
              <w:rPr>
                <w:i/>
              </w:rPr>
              <w:t>(для иных физических лиц)</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1008" w:type="dxa"/>
          </w:tcPr>
          <w:p w:rsidR="001E3F65" w:rsidRDefault="001E3F65" w:rsidP="00501D67">
            <w:pPr>
              <w:pStyle w:val="HTML"/>
              <w:spacing w:after="0"/>
              <w:ind w:right="-62"/>
              <w:jc w:val="center"/>
              <w:rPr>
                <w:rFonts w:ascii="Times New Roman" w:hAnsi="Times New Roman" w:cs="Times New Roman"/>
                <w:sz w:val="24"/>
                <w:szCs w:val="24"/>
              </w:rPr>
            </w:pPr>
            <w:r>
              <w:rPr>
                <w:rFonts w:ascii="Times New Roman" w:hAnsi="Times New Roman" w:cs="Times New Roman"/>
                <w:sz w:val="24"/>
                <w:szCs w:val="24"/>
              </w:rPr>
              <w:t>10.</w:t>
            </w:r>
          </w:p>
        </w:tc>
        <w:tc>
          <w:tcPr>
            <w:tcW w:w="5580" w:type="dxa"/>
          </w:tcPr>
          <w:p w:rsidR="001E3F65" w:rsidRPr="00C20096" w:rsidRDefault="001E3F65" w:rsidP="00501D67">
            <w:r w:rsidRPr="00C20096">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C20096">
              <w:rPr>
                <w:i/>
              </w:rPr>
              <w:t>(для иностранных лиц)</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1008" w:type="dxa"/>
          </w:tcPr>
          <w:p w:rsidR="001E3F65" w:rsidRDefault="001E3F65" w:rsidP="00501D67">
            <w:pPr>
              <w:pStyle w:val="HTML"/>
              <w:spacing w:after="0"/>
              <w:ind w:right="-62"/>
              <w:jc w:val="center"/>
              <w:rPr>
                <w:rFonts w:ascii="Times New Roman" w:hAnsi="Times New Roman" w:cs="Times New Roman"/>
                <w:sz w:val="24"/>
                <w:szCs w:val="24"/>
              </w:rPr>
            </w:pPr>
            <w:r>
              <w:rPr>
                <w:rFonts w:ascii="Times New Roman" w:hAnsi="Times New Roman" w:cs="Times New Roman"/>
                <w:sz w:val="24"/>
                <w:szCs w:val="24"/>
              </w:rPr>
              <w:t>11.</w:t>
            </w:r>
          </w:p>
        </w:tc>
        <w:tc>
          <w:tcPr>
            <w:tcW w:w="5580" w:type="dxa"/>
          </w:tcPr>
          <w:p w:rsidR="001E3F65" w:rsidRPr="00720FDE" w:rsidRDefault="001E3F65" w:rsidP="00501D67">
            <w:r w:rsidRPr="00C20096">
              <w:t>Документы, подтверждающие полномочия лица на осуществление действий от им</w:t>
            </w:r>
            <w:r>
              <w:t>ени Участника размещения заказа</w:t>
            </w:r>
            <w:r w:rsidR="00720FDE">
              <w:t xml:space="preserve">, </w:t>
            </w:r>
            <w:r w:rsidR="00720FDE" w:rsidRPr="00720FDE">
              <w:rPr>
                <w:b/>
                <w:i/>
              </w:rPr>
              <w:t>в том числе:</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1008" w:type="dxa"/>
          </w:tcPr>
          <w:p w:rsidR="001E3F65" w:rsidRDefault="001E3F65" w:rsidP="00501D67">
            <w:pPr>
              <w:pStyle w:val="HTML"/>
              <w:spacing w:after="0"/>
              <w:ind w:right="-62"/>
              <w:rPr>
                <w:rFonts w:ascii="Times New Roman" w:hAnsi="Times New Roman" w:cs="Times New Roman"/>
                <w:sz w:val="24"/>
                <w:szCs w:val="24"/>
              </w:rPr>
            </w:pPr>
            <w:r>
              <w:rPr>
                <w:rFonts w:ascii="Times New Roman" w:hAnsi="Times New Roman" w:cs="Times New Roman"/>
                <w:sz w:val="24"/>
                <w:szCs w:val="24"/>
              </w:rPr>
              <w:t xml:space="preserve">    12.</w:t>
            </w:r>
          </w:p>
        </w:tc>
        <w:tc>
          <w:tcPr>
            <w:tcW w:w="5580" w:type="dxa"/>
          </w:tcPr>
          <w:p w:rsidR="001E3F65" w:rsidRPr="00C20096" w:rsidRDefault="001E3F65" w:rsidP="00501D67">
            <w:r>
              <w:t>К</w:t>
            </w:r>
            <w:r w:rsidRPr="00C20096">
              <w:t>опии учредительных документов</w:t>
            </w:r>
            <w:r w:rsidR="00720FDE">
              <w:t xml:space="preserve">, </w:t>
            </w:r>
            <w:r w:rsidRPr="00C20096">
              <w:t xml:space="preserve"> </w:t>
            </w:r>
            <w:r w:rsidR="00720FDE" w:rsidRPr="00720FDE">
              <w:rPr>
                <w:b/>
                <w:i/>
              </w:rPr>
              <w:t>в том числе:</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1008" w:type="dxa"/>
          </w:tcPr>
          <w:p w:rsidR="001E3F65" w:rsidRDefault="001E3F65" w:rsidP="00501D67">
            <w:pPr>
              <w:pStyle w:val="HTML"/>
              <w:spacing w:after="0"/>
              <w:ind w:right="-62"/>
              <w:jc w:val="center"/>
              <w:rPr>
                <w:rFonts w:ascii="Times New Roman" w:hAnsi="Times New Roman" w:cs="Times New Roman"/>
                <w:sz w:val="24"/>
                <w:szCs w:val="24"/>
              </w:rPr>
            </w:pPr>
            <w:r>
              <w:rPr>
                <w:rFonts w:ascii="Times New Roman" w:hAnsi="Times New Roman" w:cs="Times New Roman"/>
                <w:sz w:val="24"/>
                <w:szCs w:val="24"/>
              </w:rPr>
              <w:t>13.</w:t>
            </w:r>
          </w:p>
        </w:tc>
        <w:tc>
          <w:tcPr>
            <w:tcW w:w="5580" w:type="dxa"/>
          </w:tcPr>
          <w:p w:rsidR="001E3F65" w:rsidRPr="00C20096" w:rsidRDefault="001E3F65" w:rsidP="00501D67">
            <w:r w:rsidRPr="00C20096">
              <w:rPr>
                <w:b/>
              </w:rPr>
              <w:t>Копии действующих лицензий</w:t>
            </w:r>
            <w:r w:rsidRPr="00C20096">
              <w:t xml:space="preserve"> (сертификатов) на виды работ по предмету аукциона (если деятельность лицензируется (сертифицируется))</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1008" w:type="dxa"/>
          </w:tcPr>
          <w:p w:rsidR="001E3F65" w:rsidRDefault="001E3F65" w:rsidP="00501D67">
            <w:pPr>
              <w:pStyle w:val="HTML"/>
              <w:spacing w:after="0"/>
              <w:ind w:right="-62"/>
              <w:jc w:val="center"/>
              <w:rPr>
                <w:rFonts w:ascii="Times New Roman" w:hAnsi="Times New Roman" w:cs="Times New Roman"/>
                <w:sz w:val="24"/>
                <w:szCs w:val="24"/>
              </w:rPr>
            </w:pPr>
            <w:r>
              <w:rPr>
                <w:rFonts w:ascii="Times New Roman" w:hAnsi="Times New Roman" w:cs="Times New Roman"/>
                <w:sz w:val="24"/>
                <w:szCs w:val="24"/>
              </w:rPr>
              <w:t>14.</w:t>
            </w:r>
          </w:p>
        </w:tc>
        <w:tc>
          <w:tcPr>
            <w:tcW w:w="5580" w:type="dxa"/>
          </w:tcPr>
          <w:p w:rsidR="001E3F65" w:rsidRPr="00390BBD" w:rsidRDefault="001E3F65" w:rsidP="00501D67">
            <w:r w:rsidRPr="00390BBD">
              <w:t xml:space="preserve">Другие документы, прикладываемые по усмотрению участником аукциона, </w:t>
            </w:r>
            <w:r w:rsidRPr="00720FDE">
              <w:rPr>
                <w:b/>
                <w:i/>
              </w:rPr>
              <w:t>в том числе:</w:t>
            </w:r>
          </w:p>
        </w:tc>
        <w:tc>
          <w:tcPr>
            <w:tcW w:w="1620" w:type="dxa"/>
          </w:tcPr>
          <w:p w:rsidR="001E3F65" w:rsidRDefault="001E3F65" w:rsidP="00501D67">
            <w:pPr>
              <w:pStyle w:val="HTML"/>
              <w:spacing w:after="0"/>
              <w:ind w:right="-62"/>
              <w:rPr>
                <w:rFonts w:ascii="Times New Roman" w:hAnsi="Times New Roman" w:cs="Times New Roman"/>
                <w:sz w:val="24"/>
                <w:szCs w:val="24"/>
              </w:rPr>
            </w:pPr>
          </w:p>
        </w:tc>
        <w:tc>
          <w:tcPr>
            <w:tcW w:w="1620" w:type="dxa"/>
          </w:tcPr>
          <w:p w:rsidR="001E3F65" w:rsidRDefault="001E3F65" w:rsidP="00501D67">
            <w:pPr>
              <w:pStyle w:val="HTML"/>
              <w:spacing w:after="0"/>
              <w:ind w:right="-62"/>
              <w:rPr>
                <w:rFonts w:ascii="Times New Roman" w:hAnsi="Times New Roman" w:cs="Times New Roman"/>
                <w:sz w:val="24"/>
                <w:szCs w:val="24"/>
              </w:rPr>
            </w:pPr>
          </w:p>
        </w:tc>
      </w:tr>
      <w:tr w:rsidR="001E3F65">
        <w:tc>
          <w:tcPr>
            <w:tcW w:w="9828" w:type="dxa"/>
            <w:gridSpan w:val="4"/>
          </w:tcPr>
          <w:p w:rsidR="001E3F65" w:rsidRDefault="001E3F65" w:rsidP="00501D67">
            <w:pPr>
              <w:pStyle w:val="HTML"/>
              <w:spacing w:after="0"/>
              <w:ind w:right="-62"/>
              <w:rPr>
                <w:rFonts w:ascii="Times New Roman" w:hAnsi="Times New Roman" w:cs="Times New Roman"/>
                <w:sz w:val="24"/>
                <w:szCs w:val="24"/>
              </w:rPr>
            </w:pPr>
            <w:r>
              <w:rPr>
                <w:rFonts w:ascii="Times New Roman" w:hAnsi="Times New Roman" w:cs="Times New Roman"/>
                <w:b/>
                <w:i/>
                <w:sz w:val="24"/>
                <w:szCs w:val="24"/>
              </w:rPr>
              <w:t xml:space="preserve">                                                                                                </w:t>
            </w:r>
            <w:r w:rsidRPr="00390BBD">
              <w:rPr>
                <w:rFonts w:ascii="Times New Roman" w:hAnsi="Times New Roman" w:cs="Times New Roman"/>
                <w:b/>
                <w:i/>
                <w:sz w:val="24"/>
                <w:szCs w:val="24"/>
              </w:rPr>
              <w:t>Всего страниц</w:t>
            </w:r>
            <w:r w:rsidRPr="00390BBD">
              <w:rPr>
                <w:rFonts w:ascii="Times New Roman" w:hAnsi="Times New Roman" w:cs="Times New Roman"/>
                <w:b/>
                <w:i/>
                <w:sz w:val="24"/>
                <w:szCs w:val="24"/>
                <w:lang w:val="en-US"/>
              </w:rPr>
              <w:t>:</w:t>
            </w:r>
          </w:p>
        </w:tc>
      </w:tr>
    </w:tbl>
    <w:p w:rsidR="001E3F65" w:rsidRDefault="001E3F65" w:rsidP="001E3F65">
      <w:pPr>
        <w:pStyle w:val="HTML"/>
        <w:spacing w:after="0"/>
        <w:ind w:right="-62"/>
        <w:rPr>
          <w:rFonts w:ascii="Times New Roman" w:hAnsi="Times New Roman" w:cs="Times New Roman"/>
          <w:sz w:val="24"/>
          <w:szCs w:val="24"/>
        </w:rPr>
      </w:pPr>
    </w:p>
    <w:p w:rsidR="001E3F65" w:rsidRPr="00145882" w:rsidRDefault="001E3F65" w:rsidP="001E3F65">
      <w:pPr>
        <w:jc w:val="center"/>
        <w:rPr>
          <w:b/>
        </w:rPr>
      </w:pPr>
    </w:p>
    <w:p w:rsidR="003F4B13" w:rsidRPr="00145882" w:rsidRDefault="003F4B13" w:rsidP="006232DF">
      <w:pPr>
        <w:jc w:val="center"/>
        <w:rPr>
          <w:b/>
        </w:rPr>
      </w:pPr>
    </w:p>
    <w:p w:rsidR="006232DF" w:rsidRPr="009C673B" w:rsidRDefault="006232DF" w:rsidP="006232DF">
      <w:pPr>
        <w:spacing w:after="0"/>
        <w:rPr>
          <w:i/>
          <w:sz w:val="22"/>
          <w:szCs w:val="22"/>
        </w:rPr>
      </w:pPr>
      <w:r w:rsidRPr="009C673B">
        <w:rPr>
          <w:i/>
          <w:sz w:val="22"/>
          <w:szCs w:val="22"/>
          <w:u w:val="single"/>
        </w:rPr>
        <w:t>Примечание</w:t>
      </w:r>
      <w:r w:rsidRPr="009C673B">
        <w:rPr>
          <w:i/>
          <w:sz w:val="22"/>
          <w:szCs w:val="22"/>
        </w:rPr>
        <w:t>:</w:t>
      </w:r>
    </w:p>
    <w:p w:rsidR="006232DF" w:rsidRPr="006232DF" w:rsidRDefault="006232DF" w:rsidP="006232DF">
      <w:pPr>
        <w:pStyle w:val="1"/>
        <w:spacing w:before="0" w:after="0"/>
        <w:jc w:val="both"/>
        <w:rPr>
          <w:b w:val="0"/>
          <w:bCs/>
          <w:i/>
          <w:sz w:val="24"/>
          <w:szCs w:val="24"/>
        </w:rPr>
      </w:pPr>
      <w:r w:rsidRPr="006232DF">
        <w:rPr>
          <w:b w:val="0"/>
          <w:i/>
          <w:sz w:val="24"/>
          <w:szCs w:val="24"/>
        </w:rPr>
        <w:t xml:space="preserve">При подготовке заявки на участие в аукционе необходимо учесть, что все документы, содержащиеся в конверте, должны лежать в порядке, указанном в описи документов. </w:t>
      </w:r>
    </w:p>
    <w:p w:rsidR="006232DF" w:rsidRDefault="006232DF" w:rsidP="006232DF">
      <w:pPr>
        <w:tabs>
          <w:tab w:val="right" w:pos="9360"/>
        </w:tabs>
      </w:pPr>
      <w:r w:rsidRPr="006232DF">
        <w:rPr>
          <w:bCs/>
          <w:i/>
        </w:rPr>
        <w:tab/>
      </w:r>
    </w:p>
    <w:p w:rsidR="006232DF" w:rsidRPr="00544574" w:rsidRDefault="006232DF" w:rsidP="00544574">
      <w:pPr>
        <w:rPr>
          <w:sz w:val="16"/>
          <w:szCs w:val="16"/>
        </w:rPr>
      </w:pPr>
    </w:p>
    <w:p w:rsidR="006232DF" w:rsidRDefault="006232DF" w:rsidP="006232DF">
      <w:pPr>
        <w:widowControl w:val="0"/>
        <w:ind w:firstLine="561"/>
        <w:jc w:val="right"/>
        <w:rPr>
          <w:sz w:val="20"/>
          <w:szCs w:val="20"/>
        </w:rPr>
      </w:pPr>
    </w:p>
    <w:p w:rsidR="00883E0E" w:rsidRDefault="00883E0E" w:rsidP="00E409B7">
      <w:pPr>
        <w:widowControl w:val="0"/>
        <w:rPr>
          <w:b/>
          <w:sz w:val="28"/>
          <w:szCs w:val="28"/>
          <w:u w:val="single"/>
        </w:rPr>
      </w:pPr>
    </w:p>
    <w:p w:rsidR="005171E0" w:rsidRDefault="005171E0" w:rsidP="00E409B7">
      <w:pPr>
        <w:widowControl w:val="0"/>
        <w:rPr>
          <w:b/>
          <w:sz w:val="28"/>
          <w:szCs w:val="28"/>
          <w:u w:val="single"/>
        </w:rPr>
      </w:pPr>
    </w:p>
    <w:p w:rsidR="001E3F65" w:rsidRDefault="001E3F65" w:rsidP="00E409B7">
      <w:pPr>
        <w:widowControl w:val="0"/>
        <w:rPr>
          <w:b/>
          <w:sz w:val="28"/>
          <w:szCs w:val="28"/>
          <w:u w:val="single"/>
        </w:rPr>
      </w:pPr>
    </w:p>
    <w:p w:rsidR="001E3F65" w:rsidRDefault="001E3F65" w:rsidP="00E409B7">
      <w:pPr>
        <w:widowControl w:val="0"/>
        <w:rPr>
          <w:b/>
          <w:sz w:val="28"/>
          <w:szCs w:val="28"/>
          <w:u w:val="single"/>
        </w:rPr>
      </w:pPr>
    </w:p>
    <w:p w:rsidR="001E3F65" w:rsidRDefault="001E3F65" w:rsidP="00E409B7">
      <w:pPr>
        <w:widowControl w:val="0"/>
        <w:rPr>
          <w:b/>
          <w:sz w:val="28"/>
          <w:szCs w:val="28"/>
          <w:u w:val="single"/>
        </w:rPr>
      </w:pPr>
    </w:p>
    <w:p w:rsidR="001E3F65" w:rsidRDefault="001E3F65" w:rsidP="00E409B7">
      <w:pPr>
        <w:widowControl w:val="0"/>
        <w:rPr>
          <w:b/>
          <w:sz w:val="28"/>
          <w:szCs w:val="28"/>
          <w:u w:val="single"/>
        </w:rPr>
      </w:pPr>
    </w:p>
    <w:p w:rsidR="001E3F65" w:rsidRDefault="001E3F65" w:rsidP="00E409B7">
      <w:pPr>
        <w:widowControl w:val="0"/>
        <w:rPr>
          <w:b/>
          <w:sz w:val="28"/>
          <w:szCs w:val="28"/>
          <w:u w:val="single"/>
        </w:rPr>
      </w:pPr>
    </w:p>
    <w:p w:rsidR="001E3F65" w:rsidRDefault="001E3F65" w:rsidP="00E409B7">
      <w:pPr>
        <w:widowControl w:val="0"/>
        <w:rPr>
          <w:b/>
          <w:sz w:val="28"/>
          <w:szCs w:val="28"/>
          <w:u w:val="single"/>
        </w:rPr>
      </w:pPr>
    </w:p>
    <w:p w:rsidR="001E3F65" w:rsidRDefault="001E3F65" w:rsidP="00E409B7">
      <w:pPr>
        <w:widowControl w:val="0"/>
        <w:rPr>
          <w:b/>
          <w:sz w:val="28"/>
          <w:szCs w:val="28"/>
          <w:u w:val="single"/>
        </w:rPr>
      </w:pPr>
    </w:p>
    <w:p w:rsidR="001E3F65" w:rsidRDefault="001E3F65" w:rsidP="00E409B7">
      <w:pPr>
        <w:widowControl w:val="0"/>
        <w:rPr>
          <w:b/>
          <w:sz w:val="28"/>
          <w:szCs w:val="28"/>
          <w:u w:val="single"/>
        </w:rPr>
      </w:pPr>
    </w:p>
    <w:p w:rsidR="001E3F65" w:rsidRDefault="001E3F65" w:rsidP="00E409B7">
      <w:pPr>
        <w:widowControl w:val="0"/>
        <w:rPr>
          <w:b/>
          <w:sz w:val="28"/>
          <w:szCs w:val="28"/>
          <w:u w:val="single"/>
        </w:rPr>
      </w:pPr>
    </w:p>
    <w:p w:rsidR="001E3F65" w:rsidRDefault="001E3F65" w:rsidP="00E409B7">
      <w:pPr>
        <w:widowControl w:val="0"/>
        <w:rPr>
          <w:b/>
          <w:sz w:val="28"/>
          <w:szCs w:val="28"/>
          <w:u w:val="single"/>
        </w:rPr>
      </w:pPr>
    </w:p>
    <w:p w:rsidR="001E3F65" w:rsidRDefault="001E3F65" w:rsidP="00E409B7">
      <w:pPr>
        <w:widowControl w:val="0"/>
        <w:rPr>
          <w:b/>
          <w:sz w:val="28"/>
          <w:szCs w:val="28"/>
          <w:u w:val="single"/>
        </w:rPr>
      </w:pPr>
    </w:p>
    <w:p w:rsidR="001E3F65" w:rsidRDefault="001E3F65" w:rsidP="00E409B7">
      <w:pPr>
        <w:widowControl w:val="0"/>
        <w:rPr>
          <w:b/>
          <w:sz w:val="28"/>
          <w:szCs w:val="28"/>
          <w:u w:val="single"/>
        </w:rPr>
      </w:pPr>
    </w:p>
    <w:p w:rsidR="001E3F65" w:rsidRDefault="001E3F65" w:rsidP="00E409B7">
      <w:pPr>
        <w:widowControl w:val="0"/>
        <w:rPr>
          <w:b/>
          <w:sz w:val="28"/>
          <w:szCs w:val="28"/>
          <w:u w:val="single"/>
        </w:rPr>
      </w:pPr>
    </w:p>
    <w:p w:rsidR="00DB3EB9" w:rsidRDefault="00DB3EB9" w:rsidP="00E409B7">
      <w:pPr>
        <w:widowControl w:val="0"/>
        <w:rPr>
          <w:b/>
          <w:sz w:val="28"/>
          <w:szCs w:val="28"/>
          <w:u w:val="single"/>
        </w:rPr>
      </w:pPr>
    </w:p>
    <w:p w:rsidR="004A4137" w:rsidRDefault="004A4137" w:rsidP="00E409B7">
      <w:pPr>
        <w:widowControl w:val="0"/>
        <w:rPr>
          <w:b/>
          <w:sz w:val="28"/>
          <w:szCs w:val="28"/>
          <w:u w:val="single"/>
        </w:rPr>
      </w:pPr>
    </w:p>
    <w:p w:rsidR="004A4137" w:rsidRDefault="004A4137" w:rsidP="00E409B7">
      <w:pPr>
        <w:widowControl w:val="0"/>
        <w:rPr>
          <w:b/>
          <w:sz w:val="28"/>
          <w:szCs w:val="28"/>
          <w:u w:val="single"/>
        </w:rPr>
      </w:pPr>
    </w:p>
    <w:p w:rsidR="004A4137" w:rsidRDefault="004A4137" w:rsidP="00E409B7">
      <w:pPr>
        <w:widowControl w:val="0"/>
        <w:rPr>
          <w:b/>
          <w:sz w:val="28"/>
          <w:szCs w:val="28"/>
          <w:u w:val="single"/>
        </w:rPr>
      </w:pPr>
    </w:p>
    <w:p w:rsidR="004A4137" w:rsidRDefault="004A4137" w:rsidP="00E409B7">
      <w:pPr>
        <w:widowControl w:val="0"/>
        <w:rPr>
          <w:b/>
          <w:sz w:val="28"/>
          <w:szCs w:val="28"/>
          <w:u w:val="single"/>
        </w:rPr>
      </w:pPr>
    </w:p>
    <w:p w:rsidR="00A85735" w:rsidRDefault="00A85735" w:rsidP="00E409B7">
      <w:pPr>
        <w:widowControl w:val="0"/>
        <w:rPr>
          <w:b/>
          <w:sz w:val="28"/>
          <w:szCs w:val="28"/>
          <w:u w:val="single"/>
        </w:rPr>
      </w:pPr>
    </w:p>
    <w:p w:rsidR="00733201" w:rsidRDefault="00733201" w:rsidP="00E409B7">
      <w:pPr>
        <w:widowControl w:val="0"/>
        <w:rPr>
          <w:b/>
          <w:sz w:val="28"/>
          <w:szCs w:val="28"/>
          <w:u w:val="single"/>
        </w:rPr>
      </w:pPr>
    </w:p>
    <w:p w:rsidR="00DB3EB9" w:rsidRDefault="00DB3EB9" w:rsidP="006232DF">
      <w:pPr>
        <w:widowControl w:val="0"/>
        <w:ind w:firstLine="561"/>
        <w:jc w:val="right"/>
        <w:rPr>
          <w:b/>
          <w:sz w:val="28"/>
          <w:szCs w:val="28"/>
          <w:u w:val="single"/>
        </w:rPr>
      </w:pPr>
    </w:p>
    <w:p w:rsidR="00733201" w:rsidRDefault="00733201" w:rsidP="006232DF">
      <w:pPr>
        <w:widowControl w:val="0"/>
        <w:ind w:firstLine="561"/>
        <w:jc w:val="right"/>
        <w:rPr>
          <w:b/>
          <w:sz w:val="28"/>
          <w:szCs w:val="28"/>
          <w:u w:val="single"/>
        </w:rPr>
      </w:pPr>
    </w:p>
    <w:p w:rsidR="006232DF" w:rsidRPr="001C7E3C" w:rsidRDefault="001C7E3C" w:rsidP="006232DF">
      <w:pPr>
        <w:widowControl w:val="0"/>
        <w:ind w:firstLine="561"/>
        <w:jc w:val="right"/>
        <w:rPr>
          <w:b/>
          <w:sz w:val="20"/>
          <w:szCs w:val="20"/>
          <w:u w:val="single"/>
        </w:rPr>
      </w:pPr>
      <w:r w:rsidRPr="001C7E3C">
        <w:rPr>
          <w:b/>
          <w:sz w:val="28"/>
          <w:szCs w:val="28"/>
          <w:u w:val="single"/>
        </w:rPr>
        <w:t>Форма №2</w:t>
      </w:r>
    </w:p>
    <w:bookmarkEnd w:id="54"/>
    <w:p w:rsidR="00473D38" w:rsidRPr="009C673B" w:rsidRDefault="00473D38" w:rsidP="00473D38">
      <w:pPr>
        <w:spacing w:after="0"/>
        <w:rPr>
          <w:i/>
          <w:sz w:val="20"/>
          <w:szCs w:val="20"/>
        </w:rPr>
      </w:pPr>
      <w:r w:rsidRPr="009C673B">
        <w:rPr>
          <w:i/>
          <w:sz w:val="20"/>
          <w:szCs w:val="20"/>
        </w:rPr>
        <w:t>На бланке организации</w:t>
      </w:r>
    </w:p>
    <w:p w:rsidR="00473D38" w:rsidRPr="009C673B" w:rsidRDefault="00473D38" w:rsidP="00473D38">
      <w:pPr>
        <w:spacing w:after="0"/>
        <w:rPr>
          <w:i/>
          <w:sz w:val="20"/>
          <w:szCs w:val="20"/>
        </w:rPr>
      </w:pPr>
      <w:r w:rsidRPr="009C673B">
        <w:rPr>
          <w:i/>
          <w:sz w:val="20"/>
          <w:szCs w:val="20"/>
        </w:rPr>
        <w:t>Дата, исх. номер</w:t>
      </w:r>
    </w:p>
    <w:p w:rsidR="00473D38" w:rsidRPr="00EE1413" w:rsidRDefault="00473D38" w:rsidP="001C7E3C">
      <w:pPr>
        <w:ind w:left="5600"/>
        <w:jc w:val="right"/>
        <w:rPr>
          <w:b/>
        </w:rPr>
      </w:pPr>
      <w:r w:rsidRPr="00EE1413">
        <w:rPr>
          <w:b/>
        </w:rPr>
        <w:t>Заказчику</w:t>
      </w:r>
    </w:p>
    <w:p w:rsidR="00425D79" w:rsidRPr="00CD4DE3" w:rsidRDefault="00C964F2" w:rsidP="00425D79">
      <w:pPr>
        <w:jc w:val="right"/>
        <w:rPr>
          <w:u w:val="single"/>
        </w:rPr>
      </w:pPr>
      <w:r>
        <w:rPr>
          <w:u w:val="single"/>
        </w:rPr>
        <w:t>ГОУ ВПО СамГМУ Росздрава</w:t>
      </w:r>
      <w:r w:rsidR="00CD4DE3">
        <w:rPr>
          <w:u w:val="single"/>
        </w:rPr>
        <w:t>.</w:t>
      </w:r>
    </w:p>
    <w:p w:rsidR="00473D38" w:rsidRPr="00DB3EB9" w:rsidRDefault="00473D38" w:rsidP="001C7E3C">
      <w:pPr>
        <w:tabs>
          <w:tab w:val="left" w:pos="708"/>
        </w:tabs>
        <w:jc w:val="right"/>
        <w:rPr>
          <w:u w:val="single"/>
        </w:rPr>
      </w:pPr>
      <w:r w:rsidRPr="00DB3EB9" w:rsidDel="00EE6994">
        <w:rPr>
          <w:u w:val="single"/>
        </w:rPr>
        <w:t xml:space="preserve"> </w:t>
      </w:r>
    </w:p>
    <w:p w:rsidR="00473D38" w:rsidRPr="009C673B" w:rsidRDefault="00473D38" w:rsidP="00473D38">
      <w:pPr>
        <w:spacing w:after="0"/>
        <w:ind w:left="5580"/>
        <w:jc w:val="left"/>
        <w:rPr>
          <w:bCs/>
        </w:rPr>
      </w:pPr>
    </w:p>
    <w:p w:rsidR="00473D38" w:rsidRPr="009C673B" w:rsidRDefault="00473D38" w:rsidP="00473D38">
      <w:pPr>
        <w:rPr>
          <w:sz w:val="10"/>
          <w:szCs w:val="10"/>
        </w:rPr>
      </w:pPr>
    </w:p>
    <w:p w:rsidR="00473D38" w:rsidRDefault="00473D38" w:rsidP="00473D38">
      <w:pPr>
        <w:pStyle w:val="34"/>
        <w:jc w:val="center"/>
        <w:rPr>
          <w:i w:val="0"/>
          <w:sz w:val="24"/>
        </w:rPr>
      </w:pPr>
      <w:r w:rsidRPr="009C673B">
        <w:rPr>
          <w:i w:val="0"/>
          <w:sz w:val="24"/>
        </w:rPr>
        <w:t>ЗАЯВКА НА УЧАСТИЕ В АУКЦИОНЕ</w:t>
      </w:r>
    </w:p>
    <w:p w:rsidR="00864F5D" w:rsidRPr="00053956" w:rsidRDefault="001734B5" w:rsidP="00864F5D">
      <w:pPr>
        <w:jc w:val="center"/>
        <w:rPr>
          <w:b/>
          <w:i/>
        </w:rPr>
      </w:pPr>
      <w:r w:rsidRPr="001734B5">
        <w:rPr>
          <w:b/>
          <w:i/>
        </w:rPr>
        <w:t>на</w:t>
      </w:r>
      <w:r w:rsidR="0056243E" w:rsidRPr="0056243E">
        <w:rPr>
          <w:b/>
          <w:i/>
        </w:rPr>
        <w:t xml:space="preserve"> </w:t>
      </w:r>
      <w:r w:rsidR="00EC639F">
        <w:rPr>
          <w:b/>
          <w:i/>
        </w:rPr>
        <w:t xml:space="preserve">поставку </w:t>
      </w:r>
      <w:r w:rsidR="00864F5D" w:rsidRPr="00053956">
        <w:rPr>
          <w:b/>
          <w:i/>
        </w:rPr>
        <w:t>учебной и научной литературы для ГОУ ВПО СамГМУ Росздрава</w:t>
      </w:r>
    </w:p>
    <w:p w:rsidR="00EC639F" w:rsidRPr="00EC639F" w:rsidRDefault="00EC639F" w:rsidP="00EC639F">
      <w:pPr>
        <w:jc w:val="center"/>
        <w:rPr>
          <w:b/>
          <w:i/>
        </w:rPr>
      </w:pPr>
    </w:p>
    <w:p w:rsidR="00473D38" w:rsidRPr="00720FDE" w:rsidRDefault="00473D38" w:rsidP="00EC639F">
      <w:pPr>
        <w:rPr>
          <w:b/>
        </w:rPr>
      </w:pPr>
    </w:p>
    <w:p w:rsidR="00473D38" w:rsidRPr="009C673B" w:rsidRDefault="00473D38" w:rsidP="00473D38">
      <w:r w:rsidRPr="009C673B">
        <w:t>1.</w:t>
      </w:r>
      <w:r>
        <w:t xml:space="preserve"> </w:t>
      </w:r>
      <w:r w:rsidRPr="009C673B">
        <w:t>Изучив документацию об аукционе на право заключения вышеупомянутого контракта, а также применимые к данному аукциону законодательство и нормативно-правовые акты</w:t>
      </w:r>
    </w:p>
    <w:p w:rsidR="00473D38" w:rsidRPr="009C673B" w:rsidRDefault="00473D38" w:rsidP="00473D38">
      <w:r w:rsidRPr="009C673B">
        <w:t>________________________________________________</w:t>
      </w:r>
      <w:r w:rsidR="004F139B">
        <w:t>_____________________________</w:t>
      </w:r>
    </w:p>
    <w:p w:rsidR="00473D38" w:rsidRPr="002B3391" w:rsidRDefault="00473D38" w:rsidP="00473D38">
      <w:pPr>
        <w:jc w:val="center"/>
        <w:rPr>
          <w:i/>
          <w:sz w:val="16"/>
          <w:szCs w:val="16"/>
        </w:rPr>
      </w:pPr>
      <w:r w:rsidRPr="002B3391">
        <w:rPr>
          <w:i/>
          <w:sz w:val="16"/>
          <w:szCs w:val="16"/>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473D38" w:rsidRPr="009C673B" w:rsidRDefault="004F139B" w:rsidP="00473D38">
      <w:r>
        <w:t xml:space="preserve"> в лице, </w:t>
      </w:r>
      <w:r w:rsidR="00473D38" w:rsidRPr="009C673B">
        <w:t>_______________________________________</w:t>
      </w:r>
      <w:r>
        <w:t>_______________________________</w:t>
      </w:r>
    </w:p>
    <w:p w:rsidR="00473D38" w:rsidRPr="002B3391" w:rsidRDefault="00473D38" w:rsidP="00473D38">
      <w:pPr>
        <w:jc w:val="center"/>
        <w:rPr>
          <w:i/>
          <w:sz w:val="16"/>
          <w:szCs w:val="16"/>
        </w:rPr>
      </w:pPr>
      <w:r w:rsidRPr="002B3391">
        <w:rPr>
          <w:i/>
          <w:sz w:val="16"/>
          <w:szCs w:val="16"/>
        </w:rPr>
        <w:t>(наименование должности руководителя(уполномоченного лица)  и его Ф.И.О.)</w:t>
      </w:r>
    </w:p>
    <w:p w:rsidR="00473D38" w:rsidRDefault="00473D38" w:rsidP="00473D38">
      <w:r w:rsidRPr="009C673B">
        <w:t>сообщает о согласии участвовать в аукционе на условиях, установленных в указанных выше документах, и направляет настоящую заявку.</w:t>
      </w:r>
    </w:p>
    <w:p w:rsidR="00473D38" w:rsidRPr="009C673B" w:rsidRDefault="00473D38" w:rsidP="00473D38"/>
    <w:p w:rsidR="00473D38" w:rsidRPr="009C673B" w:rsidRDefault="00473D38" w:rsidP="00473D38">
      <w:r>
        <w:t>2.</w:t>
      </w:r>
      <w:r>
        <w:tab/>
      </w:r>
      <w:r w:rsidRPr="009C673B">
        <w:t xml:space="preserve">Мы согласны </w:t>
      </w:r>
      <w:r w:rsidR="00E659D4">
        <w:t xml:space="preserve">поставить (выполнить, </w:t>
      </w:r>
      <w:r w:rsidRPr="005F1422">
        <w:t>оказать</w:t>
      </w:r>
      <w:r w:rsidR="00E659D4">
        <w:t>)</w:t>
      </w:r>
      <w:r w:rsidRPr="009C673B">
        <w:t xml:space="preserve"> предусмотренные аукционом </w:t>
      </w:r>
      <w:r w:rsidR="00E659D4">
        <w:t xml:space="preserve">товары (работы, </w:t>
      </w:r>
      <w:r>
        <w:t>услуги</w:t>
      </w:r>
      <w:r w:rsidR="00E659D4">
        <w:t>)</w:t>
      </w:r>
      <w:r w:rsidRPr="009C673B">
        <w:t xml:space="preserve"> в полном соответствии с </w:t>
      </w:r>
      <w:r w:rsidR="00483810">
        <w:t>Заданием на аукцион</w:t>
      </w:r>
      <w:r w:rsidRPr="009C673B">
        <w:t xml:space="preserve"> по предложенной на аукционе цене государственного контракта.</w:t>
      </w:r>
    </w:p>
    <w:p w:rsidR="00473D38" w:rsidRPr="009C673B" w:rsidRDefault="00473D38" w:rsidP="00473D38"/>
    <w:p w:rsidR="00473D38" w:rsidRPr="009C673B" w:rsidRDefault="00473D38" w:rsidP="00473D38">
      <w:pPr>
        <w:spacing w:after="0"/>
      </w:pPr>
      <w:r>
        <w:t>3.</w:t>
      </w:r>
      <w:r>
        <w:tab/>
      </w:r>
      <w:r w:rsidRPr="009C673B">
        <w:t>Мы ознакомлены с материалами</w:t>
      </w:r>
      <w:r w:rsidRPr="009C673B">
        <w:rPr>
          <w:i/>
        </w:rPr>
        <w:t xml:space="preserve">, </w:t>
      </w:r>
      <w:r w:rsidRPr="009C673B">
        <w:t xml:space="preserve">содержащимися в </w:t>
      </w:r>
      <w:r w:rsidR="00483810">
        <w:t>Задании на аукцион</w:t>
      </w:r>
      <w:r w:rsidRPr="009C673B">
        <w:t xml:space="preserve">, влияющими на стоимость </w:t>
      </w:r>
      <w:r w:rsidR="00E659D4">
        <w:t xml:space="preserve">поставки товара (выполнения работ, </w:t>
      </w:r>
      <w:r>
        <w:t>оказания услуг</w:t>
      </w:r>
      <w:r w:rsidR="00E659D4">
        <w:t>)</w:t>
      </w:r>
      <w:r w:rsidRPr="009C673B">
        <w:t>.</w:t>
      </w:r>
    </w:p>
    <w:p w:rsidR="00473D38" w:rsidRPr="009C673B" w:rsidRDefault="00473D38" w:rsidP="00473D38"/>
    <w:p w:rsidR="00473D38" w:rsidRPr="009C673B" w:rsidRDefault="00473D38" w:rsidP="00473D38">
      <w:r w:rsidRPr="009C673B">
        <w:t>4.</w:t>
      </w:r>
      <w:r w:rsidRPr="009C673B">
        <w:tab/>
        <w:t>Настоящей заявкой гарантируем достоверность представленной нами в заявке на участие в аукционе информации и подтверждаем право Государственного заказчика, не противоречащее требованию формировани</w:t>
      </w:r>
      <w:r>
        <w:t>я</w:t>
      </w:r>
      <w:r w:rsidRPr="009C673B">
        <w:t xml:space="preserve"> равных для всех Участников размещения заказа условий,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E409B7" w:rsidRPr="009C673B" w:rsidRDefault="00E409B7" w:rsidP="00473D38"/>
    <w:p w:rsidR="00473D38" w:rsidRPr="009C673B" w:rsidRDefault="00473D38" w:rsidP="00473D38">
      <w:r w:rsidRPr="009C673B">
        <w:t>5.</w:t>
      </w:r>
      <w:r w:rsidRPr="009C673B">
        <w:tab/>
        <w:t>Настоящей заявкой подтверждаем, что против</w:t>
      </w:r>
    </w:p>
    <w:p w:rsidR="00473D38" w:rsidRPr="009C673B" w:rsidRDefault="00473D38" w:rsidP="00473D38">
      <w:r w:rsidRPr="009C673B">
        <w:t>________________________________________________</w:t>
      </w:r>
      <w:r w:rsidR="004F139B">
        <w:t>_____________________________</w:t>
      </w:r>
    </w:p>
    <w:p w:rsidR="00473D38" w:rsidRPr="009C673B" w:rsidRDefault="00473D38" w:rsidP="00473D38">
      <w:pPr>
        <w:pStyle w:val="ab"/>
        <w:ind w:firstLine="540"/>
        <w:jc w:val="center"/>
        <w:rPr>
          <w:sz w:val="16"/>
          <w:szCs w:val="16"/>
        </w:rPr>
      </w:pPr>
      <w:r w:rsidRPr="009C673B">
        <w:rPr>
          <w:i/>
          <w:sz w:val="16"/>
          <w:szCs w:val="16"/>
        </w:rPr>
        <w:t>(наименование организации или Ф.И.О. Участника размещения заказа)</w:t>
      </w:r>
    </w:p>
    <w:p w:rsidR="00377191" w:rsidRDefault="00473D38" w:rsidP="00473D38">
      <w:pPr>
        <w:spacing w:after="0"/>
      </w:pPr>
      <w:r w:rsidRPr="009C673B">
        <w:t xml:space="preserve">не проводится процедура ликвидации, не принято арбитражным судом решения о признании </w:t>
      </w:r>
    </w:p>
    <w:p w:rsidR="00377191" w:rsidRDefault="00377191" w:rsidP="00473D38">
      <w:pPr>
        <w:spacing w:after="0"/>
      </w:pPr>
      <w:r>
        <w:t>_____________________________________________________________________</w:t>
      </w:r>
      <w:r w:rsidR="00473D38" w:rsidRPr="009C673B">
        <w:t>___________</w:t>
      </w:r>
    </w:p>
    <w:p w:rsidR="00377191" w:rsidRPr="00377191" w:rsidRDefault="00377191" w:rsidP="00473D38">
      <w:pPr>
        <w:spacing w:after="0"/>
        <w:rPr>
          <w:i/>
          <w:sz w:val="16"/>
          <w:szCs w:val="16"/>
        </w:rPr>
      </w:pPr>
      <w:r w:rsidRPr="00377191">
        <w:rPr>
          <w:sz w:val="16"/>
          <w:szCs w:val="16"/>
        </w:rPr>
        <w:t xml:space="preserve">                                      </w:t>
      </w:r>
      <w:r>
        <w:rPr>
          <w:sz w:val="16"/>
          <w:szCs w:val="16"/>
        </w:rPr>
        <w:t xml:space="preserve">                        </w:t>
      </w:r>
      <w:r w:rsidRPr="00377191">
        <w:rPr>
          <w:sz w:val="16"/>
          <w:szCs w:val="16"/>
        </w:rPr>
        <w:t xml:space="preserve">   </w:t>
      </w:r>
      <w:r w:rsidR="00473D38" w:rsidRPr="00377191">
        <w:rPr>
          <w:sz w:val="16"/>
          <w:szCs w:val="16"/>
        </w:rPr>
        <w:t>(</w:t>
      </w:r>
      <w:r w:rsidR="00473D38" w:rsidRPr="00377191">
        <w:rPr>
          <w:i/>
          <w:sz w:val="16"/>
          <w:szCs w:val="16"/>
        </w:rPr>
        <w:t>наименование организации или Ф.И.</w:t>
      </w:r>
      <w:r w:rsidRPr="00377191">
        <w:rPr>
          <w:i/>
          <w:sz w:val="16"/>
          <w:szCs w:val="16"/>
        </w:rPr>
        <w:t>О. Участника размещения заказа)</w:t>
      </w:r>
    </w:p>
    <w:p w:rsidR="00473D38" w:rsidRPr="009C673B" w:rsidRDefault="00473D38" w:rsidP="00473D38">
      <w:pPr>
        <w:spacing w:after="0"/>
      </w:pPr>
      <w:r w:rsidRPr="009C673B">
        <w:t>банкротом и об открытии конкурсного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w:t>
      </w:r>
      <w:r w:rsidR="00377191">
        <w:t xml:space="preserve"> </w:t>
      </w:r>
      <w:r w:rsidR="00C858C7" w:rsidRPr="001C2965">
        <w:t>двадцать пять процентов</w:t>
      </w:r>
      <w:r w:rsidR="00C858C7" w:rsidRPr="009C673B">
        <w:t xml:space="preserve"> </w:t>
      </w:r>
      <w:r w:rsidRPr="009C673B">
        <w:t>балансовой стоимости активов Участника размещения заказа по данным бухгалтерской отчетности за последний завершенный отчетный период.</w:t>
      </w:r>
    </w:p>
    <w:p w:rsidR="00473D38" w:rsidRPr="009C673B" w:rsidRDefault="00473D38" w:rsidP="00473D38"/>
    <w:p w:rsidR="00473D38" w:rsidRPr="009C673B" w:rsidRDefault="00816A6D" w:rsidP="00473D38">
      <w:r>
        <w:t>6</w:t>
      </w:r>
      <w:r w:rsidR="00473D38" w:rsidRPr="009C673B">
        <w:t>.</w:t>
      </w:r>
      <w:r w:rsidR="00473D38" w:rsidRPr="009C673B">
        <w:tab/>
        <w:t>В случае, если мы будем признаны Победителем аукциона, то берем на себя обязательства подписать государственный контракт с Государственны</w:t>
      </w:r>
      <w:r w:rsidR="006E5429">
        <w:t>м</w:t>
      </w:r>
      <w:r w:rsidR="00473D38" w:rsidRPr="009C673B">
        <w:t xml:space="preserve"> заказчиком на </w:t>
      </w:r>
      <w:r w:rsidR="00F90DAA">
        <w:t>поставку товара (</w:t>
      </w:r>
      <w:r w:rsidR="00F90DAA" w:rsidRPr="00377191">
        <w:t>выполнение работ,</w:t>
      </w:r>
      <w:r w:rsidR="00F90DAA">
        <w:rPr>
          <w:i/>
        </w:rPr>
        <w:t xml:space="preserve"> </w:t>
      </w:r>
      <w:r w:rsidR="00F90DAA" w:rsidRPr="00F90DAA">
        <w:t>оказание услуг</w:t>
      </w:r>
      <w:r w:rsidR="00F90DAA">
        <w:rPr>
          <w:i/>
        </w:rPr>
        <w:t>)</w:t>
      </w:r>
      <w:r w:rsidR="00473D38" w:rsidRPr="009C673B">
        <w:t xml:space="preserve"> в соответствии с требованиями документации об аукционе и условиями наших предложений в </w:t>
      </w:r>
      <w:r w:rsidR="00473D38" w:rsidRPr="00E65A55">
        <w:t xml:space="preserve">срок не </w:t>
      </w:r>
      <w:r w:rsidR="00C858C7">
        <w:t>ранее</w:t>
      </w:r>
      <w:r w:rsidR="00473D38" w:rsidRPr="00E65A55">
        <w:t>, чем 10 (десять) дней со дня</w:t>
      </w:r>
      <w:r w:rsidR="00473D38" w:rsidRPr="009C673B">
        <w:t xml:space="preserve"> подписания протокола аукциона. </w:t>
      </w:r>
    </w:p>
    <w:p w:rsidR="00473D38" w:rsidRPr="009C673B" w:rsidRDefault="00473D38" w:rsidP="00473D38"/>
    <w:p w:rsidR="00473D38" w:rsidRPr="009C673B" w:rsidRDefault="00816A6D" w:rsidP="00473D38">
      <w:r>
        <w:t>7</w:t>
      </w:r>
      <w:r w:rsidR="00473D38" w:rsidRPr="009C673B">
        <w:t>.</w:t>
      </w:r>
      <w:r w:rsidR="00473D38" w:rsidRPr="009C673B">
        <w:tab/>
        <w:t xml:space="preserve">В случае, если мы сделаем предпоследнее предложение по цене государственного контракта после предложений Победителя аукциона, а Победитель аукциона будет признан уклонившимся от заключения государственного контракта, мы обязуемся подписать данный государственный контракт на </w:t>
      </w:r>
      <w:r w:rsidR="00F90DAA">
        <w:t>поставку товара (</w:t>
      </w:r>
      <w:r w:rsidR="00F90DAA" w:rsidRPr="00377191">
        <w:t>выполнение работ</w:t>
      </w:r>
      <w:r w:rsidR="00F90DAA">
        <w:rPr>
          <w:i/>
        </w:rPr>
        <w:t xml:space="preserve">, </w:t>
      </w:r>
      <w:r w:rsidR="00F90DAA" w:rsidRPr="00F90DAA">
        <w:t>оказание услуг</w:t>
      </w:r>
      <w:r w:rsidR="00F90DAA">
        <w:rPr>
          <w:i/>
        </w:rPr>
        <w:t>)</w:t>
      </w:r>
      <w:r w:rsidR="00473D38" w:rsidRPr="009C673B">
        <w:t xml:space="preserve"> в соответствии с требованиями документации об аукционе и условиями нашего предложения по цене.</w:t>
      </w:r>
    </w:p>
    <w:p w:rsidR="00473D38" w:rsidRPr="009C673B" w:rsidRDefault="00473D38" w:rsidP="00473D38">
      <w:pPr>
        <w:tabs>
          <w:tab w:val="left" w:pos="7110"/>
        </w:tabs>
      </w:pPr>
      <w:r w:rsidRPr="009C673B">
        <w:tab/>
      </w:r>
    </w:p>
    <w:p w:rsidR="00473D38" w:rsidRPr="009C673B" w:rsidRDefault="00816A6D" w:rsidP="00F90DAA">
      <w:r>
        <w:t>8</w:t>
      </w:r>
      <w:r w:rsidR="00473D38" w:rsidRPr="009C673B">
        <w:t>.</w:t>
      </w:r>
      <w:r w:rsidR="00473D38" w:rsidRPr="009C673B">
        <w:tab/>
        <w:t xml:space="preserve">Мы согласны с тем, что в случае признания нас Победителем аукциона или принятия решения о заключении с нами государственного контракта в случае отказа от его подписания Победителем аукциона, и нашего уклонения от заключения контракта на </w:t>
      </w:r>
      <w:r w:rsidR="00F90DAA">
        <w:t>поставку товара (</w:t>
      </w:r>
      <w:r w:rsidR="00F90DAA" w:rsidRPr="00377191">
        <w:t>выполнение работ,</w:t>
      </w:r>
      <w:r w:rsidR="00F90DAA" w:rsidRPr="00F90DAA">
        <w:t xml:space="preserve"> оказание услуг</w:t>
      </w:r>
      <w:r w:rsidR="00F90DAA">
        <w:rPr>
          <w:i/>
        </w:rPr>
        <w:t>)</w:t>
      </w:r>
      <w:r w:rsidR="00473D38" w:rsidRPr="009C673B">
        <w:t>, являющихся предметом аукциона, внесенная нами сумма обеспечения заявки на участие в аукционе нам не возвращается.</w:t>
      </w:r>
    </w:p>
    <w:p w:rsidR="00473D38" w:rsidRPr="009C673B" w:rsidRDefault="00473D38" w:rsidP="00473D38"/>
    <w:p w:rsidR="00473D38" w:rsidRPr="009C673B" w:rsidRDefault="00816A6D" w:rsidP="00473D38">
      <w:pPr>
        <w:pStyle w:val="a5"/>
        <w:tabs>
          <w:tab w:val="left" w:pos="708"/>
        </w:tabs>
        <w:ind w:firstLine="0"/>
      </w:pPr>
      <w:r>
        <w:t>9</w:t>
      </w:r>
      <w:r w:rsidR="00473D38" w:rsidRPr="009C673B">
        <w:t>.</w:t>
      </w:r>
      <w:r w:rsidR="00473D38" w:rsidRPr="009C673B">
        <w:tab/>
        <w:t>Мы извещены о включении сведений о</w:t>
      </w:r>
    </w:p>
    <w:p w:rsidR="00473D38" w:rsidRPr="009C673B" w:rsidRDefault="00473D38" w:rsidP="00473D38">
      <w:pPr>
        <w:pStyle w:val="ab"/>
        <w:tabs>
          <w:tab w:val="left" w:pos="708"/>
        </w:tabs>
        <w:ind w:firstLine="540"/>
        <w:rPr>
          <w:szCs w:val="24"/>
        </w:rPr>
      </w:pPr>
      <w:r w:rsidRPr="009C673B">
        <w:rPr>
          <w:szCs w:val="24"/>
        </w:rPr>
        <w:t>____________________________________________</w:t>
      </w:r>
      <w:r w:rsidR="004F139B">
        <w:rPr>
          <w:szCs w:val="24"/>
        </w:rPr>
        <w:t>_____________________________</w:t>
      </w:r>
    </w:p>
    <w:p w:rsidR="00473D38" w:rsidRPr="00377191" w:rsidRDefault="00473D38" w:rsidP="00473D38">
      <w:pPr>
        <w:pStyle w:val="ab"/>
        <w:tabs>
          <w:tab w:val="left" w:pos="708"/>
        </w:tabs>
        <w:ind w:firstLine="540"/>
        <w:jc w:val="center"/>
        <w:rPr>
          <w:sz w:val="16"/>
          <w:szCs w:val="16"/>
        </w:rPr>
      </w:pPr>
      <w:r w:rsidRPr="009C673B">
        <w:rPr>
          <w:i/>
          <w:sz w:val="18"/>
          <w:szCs w:val="18"/>
        </w:rPr>
        <w:t>(</w:t>
      </w:r>
      <w:r w:rsidRPr="00377191">
        <w:rPr>
          <w:i/>
          <w:sz w:val="16"/>
          <w:szCs w:val="16"/>
        </w:rPr>
        <w:t>наименование организации или Ф.И.О. Участника размещения заказа)</w:t>
      </w:r>
    </w:p>
    <w:p w:rsidR="00473D38" w:rsidRPr="009C673B" w:rsidRDefault="00473D38" w:rsidP="00473D38">
      <w:pPr>
        <w:pStyle w:val="a5"/>
        <w:tabs>
          <w:tab w:val="left" w:pos="708"/>
        </w:tabs>
        <w:ind w:firstLine="0"/>
      </w:pPr>
      <w:r w:rsidRPr="009C673B">
        <w:t>в Реестр недобросовестных поставщиков в случае</w:t>
      </w:r>
      <w:r w:rsidR="00816A6D">
        <w:t xml:space="preserve"> нашего</w:t>
      </w:r>
      <w:r w:rsidRPr="009C673B">
        <w:t xml:space="preserve"> уклонения от заключения государственного контракта.</w:t>
      </w:r>
    </w:p>
    <w:p w:rsidR="00E409B7" w:rsidRPr="009C673B" w:rsidRDefault="00E409B7" w:rsidP="00473D38">
      <w:pPr>
        <w:pStyle w:val="ab"/>
        <w:rPr>
          <w:szCs w:val="24"/>
        </w:rPr>
      </w:pPr>
    </w:p>
    <w:p w:rsidR="00B21BE8" w:rsidRPr="00B21BE8" w:rsidRDefault="00473D38" w:rsidP="00B21BE8">
      <w:pPr>
        <w:pStyle w:val="a5"/>
        <w:tabs>
          <w:tab w:val="left" w:pos="708"/>
        </w:tabs>
        <w:ind w:firstLine="0"/>
        <w:rPr>
          <w:szCs w:val="24"/>
        </w:rPr>
      </w:pPr>
      <w:r w:rsidRPr="009C673B">
        <w:rPr>
          <w:szCs w:val="24"/>
        </w:rPr>
        <w:t>1</w:t>
      </w:r>
      <w:r w:rsidR="00816A6D">
        <w:rPr>
          <w:szCs w:val="24"/>
        </w:rPr>
        <w:t>0</w:t>
      </w:r>
      <w:r w:rsidRPr="009C673B">
        <w:rPr>
          <w:szCs w:val="24"/>
        </w:rPr>
        <w:t>.</w:t>
      </w:r>
      <w:r w:rsidRPr="009C673B">
        <w:rPr>
          <w:szCs w:val="24"/>
        </w:rPr>
        <w:tab/>
      </w:r>
      <w:r w:rsidR="00B21BE8" w:rsidRPr="00B21BE8">
        <w:t>В случае признания нас Победителем аукциона, одновременно с передачей Заказчику подписанного государственного контракта нами будет представлено обеспечение исполнения государственного контракта, если такое предусмотрено в данном аукционе.</w:t>
      </w:r>
    </w:p>
    <w:p w:rsidR="00473D38" w:rsidRPr="009C673B" w:rsidRDefault="00473D38" w:rsidP="00B21BE8">
      <w:pPr>
        <w:pStyle w:val="a5"/>
        <w:tabs>
          <w:tab w:val="left" w:pos="708"/>
        </w:tabs>
        <w:ind w:firstLine="0"/>
        <w:rPr>
          <w:szCs w:val="24"/>
        </w:rPr>
      </w:pPr>
    </w:p>
    <w:p w:rsidR="00144BE8" w:rsidRDefault="00473D38" w:rsidP="00144BE8">
      <w:pPr>
        <w:pStyle w:val="a5"/>
        <w:ind w:firstLine="0"/>
        <w:rPr>
          <w:szCs w:val="24"/>
        </w:rPr>
      </w:pPr>
      <w:r w:rsidRPr="009C673B">
        <w:rPr>
          <w:szCs w:val="24"/>
        </w:rPr>
        <w:t>1</w:t>
      </w:r>
      <w:r w:rsidR="00816A6D">
        <w:rPr>
          <w:szCs w:val="24"/>
        </w:rPr>
        <w:t>1</w:t>
      </w:r>
      <w:r w:rsidRPr="009C673B">
        <w:rPr>
          <w:szCs w:val="24"/>
        </w:rPr>
        <w:t>.</w:t>
      </w:r>
      <w:r w:rsidRPr="009C673B">
        <w:rPr>
          <w:szCs w:val="24"/>
        </w:rPr>
        <w:tab/>
        <w:t xml:space="preserve">Сообщаем, что для оперативного уведомления нас по вопросам организационного характера и взаимодействия с Государственным заказчиком, Специализированной </w:t>
      </w:r>
      <w:r w:rsidR="004F139B">
        <w:rPr>
          <w:szCs w:val="24"/>
        </w:rPr>
        <w:t>организацией, нами уполномочен</w:t>
      </w:r>
      <w:r w:rsidR="00144BE8">
        <w:rPr>
          <w:szCs w:val="24"/>
        </w:rPr>
        <w:t xml:space="preserve">  ________________________________________________  </w:t>
      </w:r>
    </w:p>
    <w:p w:rsidR="00473D38" w:rsidRPr="009C673B" w:rsidRDefault="00144BE8" w:rsidP="00144BE8">
      <w:pPr>
        <w:pStyle w:val="a5"/>
        <w:ind w:firstLine="0"/>
        <w:rPr>
          <w:szCs w:val="24"/>
        </w:rPr>
      </w:pPr>
      <w:r>
        <w:rPr>
          <w:szCs w:val="24"/>
        </w:rPr>
        <w:t xml:space="preserve">_____________________________________________________________________________ </w:t>
      </w:r>
    </w:p>
    <w:p w:rsidR="00473D38" w:rsidRPr="009C673B" w:rsidRDefault="00473D38" w:rsidP="00144BE8">
      <w:pPr>
        <w:pStyle w:val="a5"/>
        <w:ind w:firstLine="0"/>
        <w:rPr>
          <w:sz w:val="16"/>
          <w:szCs w:val="16"/>
        </w:rPr>
      </w:pPr>
      <w:r w:rsidRPr="009C673B">
        <w:rPr>
          <w:i/>
          <w:szCs w:val="24"/>
        </w:rPr>
        <w:t xml:space="preserve">                                                  </w:t>
      </w:r>
      <w:r w:rsidRPr="009C673B">
        <w:rPr>
          <w:i/>
          <w:sz w:val="16"/>
          <w:szCs w:val="16"/>
        </w:rPr>
        <w:t>(Ф.И.О., телефон представителя Участника размещения заказа)</w:t>
      </w:r>
    </w:p>
    <w:p w:rsidR="00473D38" w:rsidRPr="009C673B" w:rsidRDefault="00473D38" w:rsidP="00473D38">
      <w:pPr>
        <w:spacing w:before="120"/>
        <w:ind w:firstLine="540"/>
      </w:pPr>
      <w:r w:rsidRPr="009C673B">
        <w:t xml:space="preserve">Все сведения о проведении </w:t>
      </w:r>
      <w:r w:rsidR="00816A6D">
        <w:t xml:space="preserve"> </w:t>
      </w:r>
      <w:r w:rsidRPr="009C673B">
        <w:t>аукциона просим сообщать уполномоченному лицу.</w:t>
      </w:r>
    </w:p>
    <w:p w:rsidR="00473D38" w:rsidRPr="009C673B" w:rsidRDefault="00473D38" w:rsidP="00473D38">
      <w:pPr>
        <w:spacing w:before="120"/>
        <w:ind w:firstLine="540"/>
      </w:pPr>
    </w:p>
    <w:p w:rsidR="00144BE8" w:rsidRDefault="00473D38" w:rsidP="00573F35">
      <w:pPr>
        <w:pStyle w:val="a5"/>
        <w:ind w:firstLine="0"/>
        <w:rPr>
          <w:szCs w:val="24"/>
        </w:rPr>
      </w:pPr>
      <w:r w:rsidRPr="009C673B">
        <w:rPr>
          <w:szCs w:val="24"/>
        </w:rPr>
        <w:t>1</w:t>
      </w:r>
      <w:r w:rsidR="00816A6D">
        <w:rPr>
          <w:szCs w:val="24"/>
        </w:rPr>
        <w:t>2</w:t>
      </w:r>
      <w:r w:rsidRPr="009C673B">
        <w:rPr>
          <w:szCs w:val="24"/>
        </w:rPr>
        <w:t>.</w:t>
      </w:r>
      <w:r w:rsidRPr="009C673B">
        <w:rPr>
          <w:szCs w:val="24"/>
        </w:rPr>
        <w:tab/>
        <w:t>Наши юридический и фактический адреса</w:t>
      </w:r>
      <w:r w:rsidR="00144BE8">
        <w:rPr>
          <w:szCs w:val="24"/>
        </w:rPr>
        <w:t xml:space="preserve"> </w:t>
      </w:r>
      <w:r w:rsidRPr="009C673B">
        <w:rPr>
          <w:szCs w:val="24"/>
        </w:rPr>
        <w:t>______</w:t>
      </w:r>
      <w:r w:rsidR="00144BE8">
        <w:rPr>
          <w:szCs w:val="24"/>
        </w:rPr>
        <w:t>_____________________________</w:t>
      </w:r>
      <w:r w:rsidR="00DC1097">
        <w:rPr>
          <w:szCs w:val="24"/>
        </w:rPr>
        <w:t>___</w:t>
      </w:r>
      <w:r w:rsidRPr="009C673B">
        <w:rPr>
          <w:szCs w:val="24"/>
        </w:rPr>
        <w:t xml:space="preserve"> </w:t>
      </w:r>
    </w:p>
    <w:p w:rsidR="00144BE8" w:rsidRDefault="00144BE8" w:rsidP="00473D38">
      <w:pPr>
        <w:pStyle w:val="a5"/>
        <w:ind w:firstLine="0"/>
        <w:jc w:val="left"/>
        <w:rPr>
          <w:szCs w:val="24"/>
        </w:rPr>
      </w:pPr>
      <w:r>
        <w:rPr>
          <w:szCs w:val="24"/>
        </w:rPr>
        <w:t>____________________________________________________________________________</w:t>
      </w:r>
      <w:r w:rsidR="00DC1097">
        <w:rPr>
          <w:szCs w:val="24"/>
        </w:rPr>
        <w:t>____</w:t>
      </w:r>
      <w:r>
        <w:rPr>
          <w:szCs w:val="24"/>
        </w:rPr>
        <w:t>,</w:t>
      </w:r>
    </w:p>
    <w:p w:rsidR="00473D38" w:rsidRPr="009C673B" w:rsidRDefault="00473D38" w:rsidP="00473D38">
      <w:pPr>
        <w:pStyle w:val="a5"/>
        <w:ind w:firstLine="0"/>
        <w:jc w:val="left"/>
        <w:rPr>
          <w:szCs w:val="24"/>
        </w:rPr>
      </w:pPr>
      <w:r w:rsidRPr="009C673B">
        <w:rPr>
          <w:szCs w:val="24"/>
        </w:rPr>
        <w:t>телефон ___________, факс ________ , e-mail ___________</w:t>
      </w:r>
      <w:r w:rsidR="00144BE8">
        <w:rPr>
          <w:szCs w:val="24"/>
        </w:rPr>
        <w:t xml:space="preserve">____, банковские реквизиты </w:t>
      </w:r>
    </w:p>
    <w:p w:rsidR="00473D38" w:rsidRPr="009C673B" w:rsidRDefault="00473D38" w:rsidP="00473D38">
      <w:pPr>
        <w:pStyle w:val="a5"/>
        <w:ind w:firstLine="0"/>
        <w:jc w:val="left"/>
        <w:rPr>
          <w:szCs w:val="24"/>
        </w:rPr>
      </w:pPr>
      <w:r w:rsidRPr="009C673B">
        <w:rPr>
          <w:szCs w:val="24"/>
        </w:rPr>
        <w:t>________________________________________________</w:t>
      </w:r>
      <w:r w:rsidR="00144BE8">
        <w:rPr>
          <w:szCs w:val="24"/>
        </w:rPr>
        <w:t>_____________________________</w:t>
      </w:r>
      <w:r w:rsidR="00DC1097">
        <w:rPr>
          <w:szCs w:val="24"/>
        </w:rPr>
        <w:t>___</w:t>
      </w:r>
    </w:p>
    <w:p w:rsidR="00473D38" w:rsidRDefault="00473D38" w:rsidP="00473D38">
      <w:pPr>
        <w:pStyle w:val="a5"/>
        <w:ind w:firstLine="0"/>
        <w:jc w:val="left"/>
        <w:rPr>
          <w:szCs w:val="24"/>
        </w:rPr>
      </w:pPr>
    </w:p>
    <w:p w:rsidR="00733201" w:rsidRDefault="00733201" w:rsidP="00473D38">
      <w:pPr>
        <w:pStyle w:val="a5"/>
        <w:ind w:firstLine="0"/>
        <w:jc w:val="left"/>
        <w:rPr>
          <w:szCs w:val="24"/>
        </w:rPr>
      </w:pPr>
    </w:p>
    <w:p w:rsidR="00733201" w:rsidRDefault="00733201" w:rsidP="00473D38">
      <w:pPr>
        <w:pStyle w:val="a5"/>
        <w:ind w:firstLine="0"/>
        <w:jc w:val="left"/>
        <w:rPr>
          <w:szCs w:val="24"/>
        </w:rPr>
      </w:pPr>
    </w:p>
    <w:p w:rsidR="00733201" w:rsidRDefault="00733201" w:rsidP="00473D38">
      <w:pPr>
        <w:pStyle w:val="a5"/>
        <w:ind w:firstLine="0"/>
        <w:jc w:val="left"/>
        <w:rPr>
          <w:szCs w:val="24"/>
        </w:rPr>
      </w:pPr>
    </w:p>
    <w:p w:rsidR="00733201" w:rsidRDefault="00733201" w:rsidP="00473D38">
      <w:pPr>
        <w:pStyle w:val="a5"/>
        <w:ind w:firstLine="0"/>
        <w:jc w:val="left"/>
        <w:rPr>
          <w:szCs w:val="24"/>
        </w:rPr>
      </w:pPr>
    </w:p>
    <w:p w:rsidR="00733201" w:rsidRPr="009C673B" w:rsidRDefault="00733201" w:rsidP="00473D38">
      <w:pPr>
        <w:pStyle w:val="a5"/>
        <w:ind w:firstLine="0"/>
        <w:jc w:val="left"/>
        <w:rPr>
          <w:szCs w:val="24"/>
        </w:rPr>
      </w:pPr>
    </w:p>
    <w:p w:rsidR="00473D38" w:rsidRPr="009C673B" w:rsidRDefault="00473D38" w:rsidP="00473D38">
      <w:pPr>
        <w:pStyle w:val="a5"/>
        <w:ind w:firstLine="0"/>
        <w:rPr>
          <w:szCs w:val="24"/>
        </w:rPr>
      </w:pPr>
      <w:r w:rsidRPr="009C673B">
        <w:rPr>
          <w:szCs w:val="24"/>
        </w:rPr>
        <w:t>1</w:t>
      </w:r>
      <w:r w:rsidR="004A4137">
        <w:rPr>
          <w:szCs w:val="24"/>
        </w:rPr>
        <w:t>3</w:t>
      </w:r>
      <w:r w:rsidRPr="009C673B">
        <w:rPr>
          <w:szCs w:val="24"/>
        </w:rPr>
        <w:t>.</w:t>
      </w:r>
      <w:r w:rsidRPr="009C673B">
        <w:rPr>
          <w:szCs w:val="24"/>
        </w:rPr>
        <w:tab/>
        <w:t>Корреспонденцию в наш адрес просим направлять по адресу: __________________________________________, факс ________ , e-mail _______________</w:t>
      </w:r>
      <w:r w:rsidR="00DC1097">
        <w:rPr>
          <w:szCs w:val="24"/>
        </w:rPr>
        <w:t>__</w:t>
      </w:r>
    </w:p>
    <w:p w:rsidR="00473D38" w:rsidRDefault="00473D38" w:rsidP="00473D38">
      <w:pPr>
        <w:pStyle w:val="a5"/>
        <w:ind w:firstLine="0"/>
        <w:rPr>
          <w:szCs w:val="24"/>
        </w:rPr>
      </w:pPr>
    </w:p>
    <w:p w:rsidR="00733201" w:rsidRDefault="00733201" w:rsidP="00473D38">
      <w:pPr>
        <w:pStyle w:val="a5"/>
        <w:ind w:firstLine="0"/>
        <w:rPr>
          <w:szCs w:val="24"/>
        </w:rPr>
      </w:pPr>
    </w:p>
    <w:p w:rsidR="00733201" w:rsidRPr="009C673B" w:rsidRDefault="00733201" w:rsidP="00473D38">
      <w:pPr>
        <w:pStyle w:val="a5"/>
        <w:ind w:firstLine="0"/>
        <w:rPr>
          <w:szCs w:val="24"/>
        </w:rPr>
      </w:pPr>
    </w:p>
    <w:p w:rsidR="00473D38" w:rsidRPr="009C673B" w:rsidRDefault="00473D38" w:rsidP="00473D38">
      <w:pPr>
        <w:pStyle w:val="a5"/>
        <w:ind w:firstLine="0"/>
        <w:rPr>
          <w:szCs w:val="24"/>
        </w:rPr>
      </w:pPr>
      <w:r w:rsidRPr="009C673B">
        <w:rPr>
          <w:szCs w:val="24"/>
        </w:rPr>
        <w:t>1</w:t>
      </w:r>
      <w:r w:rsidR="004A4137">
        <w:rPr>
          <w:szCs w:val="24"/>
        </w:rPr>
        <w:t>4</w:t>
      </w:r>
      <w:r w:rsidRPr="009C673B">
        <w:rPr>
          <w:szCs w:val="24"/>
        </w:rPr>
        <w:t>. К настоящей заявке прилагаются документы согласно описи на _____лист</w:t>
      </w:r>
      <w:r w:rsidR="005E7B15">
        <w:rPr>
          <w:szCs w:val="24"/>
        </w:rPr>
        <w:t>ах</w:t>
      </w:r>
      <w:r w:rsidRPr="009C673B">
        <w:rPr>
          <w:szCs w:val="24"/>
        </w:rPr>
        <w:t>.</w:t>
      </w:r>
    </w:p>
    <w:p w:rsidR="00473D38" w:rsidRPr="009C673B" w:rsidRDefault="00473D38" w:rsidP="00473D38">
      <w:pPr>
        <w:pStyle w:val="a5"/>
        <w:ind w:firstLine="0"/>
        <w:rPr>
          <w:szCs w:val="24"/>
        </w:rPr>
      </w:pPr>
    </w:p>
    <w:p w:rsidR="00DC1097" w:rsidRDefault="00DC1097" w:rsidP="00E409B7"/>
    <w:p w:rsidR="00DC1097" w:rsidRDefault="00DC1097" w:rsidP="00E409B7"/>
    <w:p w:rsidR="003D5B93" w:rsidRDefault="003D5B93" w:rsidP="00E409B7"/>
    <w:p w:rsidR="003D5B93" w:rsidRDefault="003D5B93" w:rsidP="00E409B7"/>
    <w:p w:rsidR="003D5B93" w:rsidRDefault="003D5B93" w:rsidP="00E409B7"/>
    <w:p w:rsidR="00BA0722" w:rsidRDefault="00BA0722" w:rsidP="00BA0722"/>
    <w:p w:rsidR="00BA0722" w:rsidRPr="009C673B" w:rsidRDefault="00BA0722" w:rsidP="00BA0722"/>
    <w:p w:rsidR="00BA0722" w:rsidRPr="009C673B" w:rsidRDefault="00BA0722" w:rsidP="00BA0722">
      <w:r w:rsidRPr="009C673B">
        <w:t>______</w:t>
      </w:r>
      <w:r>
        <w:t xml:space="preserve">_________________          </w:t>
      </w:r>
      <w:r w:rsidRPr="009C673B">
        <w:t>_______________________             /___________________/</w:t>
      </w:r>
    </w:p>
    <w:p w:rsidR="00BA0722" w:rsidRPr="009C673B" w:rsidRDefault="00BA0722" w:rsidP="00BA0722">
      <w:pPr>
        <w:rPr>
          <w:i/>
        </w:rPr>
      </w:pPr>
      <w:r w:rsidRPr="009C673B">
        <w:rPr>
          <w:i/>
        </w:rPr>
        <w:t xml:space="preserve">       (должность)                                             (подпись)                                           (ФИО)</w:t>
      </w:r>
    </w:p>
    <w:p w:rsidR="00BA0722" w:rsidRPr="009C673B" w:rsidRDefault="00BA0722" w:rsidP="00BA0722">
      <w:pPr>
        <w:ind w:firstLine="5600"/>
        <w:rPr>
          <w:i/>
        </w:rPr>
      </w:pPr>
      <w:r w:rsidRPr="009C673B">
        <w:rPr>
          <w:i/>
        </w:rPr>
        <w:t>М.П.</w:t>
      </w:r>
    </w:p>
    <w:p w:rsidR="00BA0722" w:rsidRDefault="00BA0722" w:rsidP="00BA0722"/>
    <w:p w:rsidR="00BA0722" w:rsidRDefault="00BA0722" w:rsidP="00BA0722"/>
    <w:p w:rsidR="00BA0722" w:rsidRDefault="00BA0722" w:rsidP="00BA0722"/>
    <w:p w:rsidR="00BA0722" w:rsidRDefault="00BA0722" w:rsidP="00BA0722"/>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5E7B15" w:rsidRDefault="005E7B15" w:rsidP="00E409B7"/>
    <w:p w:rsidR="00733201" w:rsidRDefault="00733201" w:rsidP="00E409B7"/>
    <w:p w:rsidR="00733201" w:rsidRDefault="00733201" w:rsidP="00E409B7"/>
    <w:p w:rsidR="005E7B15" w:rsidRDefault="005E7B15" w:rsidP="00E409B7"/>
    <w:p w:rsidR="00726F34" w:rsidRDefault="00726F34" w:rsidP="00B41DBC">
      <w:pPr>
        <w:pStyle w:val="1"/>
        <w:tabs>
          <w:tab w:val="left" w:pos="708"/>
        </w:tabs>
        <w:spacing w:before="0"/>
        <w:jc w:val="both"/>
        <w:rPr>
          <w:sz w:val="28"/>
          <w:szCs w:val="28"/>
          <w:u w:val="single"/>
        </w:rPr>
      </w:pPr>
    </w:p>
    <w:p w:rsidR="006A2679" w:rsidRDefault="001C7E3C" w:rsidP="001C7E3C">
      <w:pPr>
        <w:pStyle w:val="1"/>
        <w:tabs>
          <w:tab w:val="left" w:pos="708"/>
        </w:tabs>
        <w:spacing w:before="0"/>
        <w:jc w:val="right"/>
        <w:rPr>
          <w:sz w:val="28"/>
          <w:szCs w:val="28"/>
          <w:u w:val="single"/>
        </w:rPr>
      </w:pPr>
      <w:r w:rsidRPr="001C7E3C">
        <w:rPr>
          <w:sz w:val="28"/>
          <w:szCs w:val="28"/>
          <w:u w:val="single"/>
        </w:rPr>
        <w:t>Приложение  №1 к Форме  №2</w:t>
      </w:r>
    </w:p>
    <w:p w:rsidR="004B1275" w:rsidRDefault="004B1275" w:rsidP="004B1275">
      <w:pPr>
        <w:widowControl w:val="0"/>
        <w:ind w:firstLine="561"/>
        <w:jc w:val="right"/>
        <w:rPr>
          <w:sz w:val="20"/>
          <w:szCs w:val="20"/>
        </w:rPr>
      </w:pPr>
    </w:p>
    <w:p w:rsidR="001C7E3C" w:rsidRPr="001C7E3C" w:rsidRDefault="001C7E3C" w:rsidP="004B1275">
      <w:pPr>
        <w:tabs>
          <w:tab w:val="left" w:pos="8040"/>
        </w:tabs>
      </w:pPr>
    </w:p>
    <w:p w:rsidR="00473D38" w:rsidRDefault="00473D38" w:rsidP="00473D38">
      <w:pPr>
        <w:spacing w:after="0"/>
        <w:rPr>
          <w:i/>
          <w:sz w:val="20"/>
          <w:szCs w:val="20"/>
        </w:rPr>
      </w:pPr>
    </w:p>
    <w:p w:rsidR="00473D38" w:rsidRPr="009C673B" w:rsidRDefault="00473D38" w:rsidP="00473D38">
      <w:pPr>
        <w:spacing w:after="0"/>
        <w:rPr>
          <w:i/>
          <w:sz w:val="20"/>
          <w:szCs w:val="20"/>
        </w:rPr>
      </w:pPr>
      <w:r w:rsidRPr="009C673B">
        <w:rPr>
          <w:i/>
          <w:sz w:val="20"/>
          <w:szCs w:val="20"/>
        </w:rPr>
        <w:t>На бланке организации</w:t>
      </w:r>
    </w:p>
    <w:p w:rsidR="00473D38" w:rsidRPr="009C673B" w:rsidRDefault="00473D38" w:rsidP="00473D38">
      <w:pPr>
        <w:spacing w:after="0"/>
        <w:rPr>
          <w:i/>
          <w:sz w:val="20"/>
          <w:szCs w:val="20"/>
        </w:rPr>
      </w:pPr>
      <w:r w:rsidRPr="009C673B">
        <w:rPr>
          <w:i/>
          <w:sz w:val="20"/>
          <w:szCs w:val="20"/>
        </w:rPr>
        <w:t>Дата, исх. номер</w:t>
      </w:r>
    </w:p>
    <w:p w:rsidR="001C7E3C" w:rsidRPr="00EE1413" w:rsidRDefault="001C7E3C" w:rsidP="001C7E3C">
      <w:pPr>
        <w:ind w:left="5600"/>
        <w:jc w:val="right"/>
        <w:rPr>
          <w:b/>
        </w:rPr>
      </w:pPr>
      <w:r w:rsidRPr="00EE1413">
        <w:rPr>
          <w:b/>
        </w:rPr>
        <w:t>Заказчику</w:t>
      </w:r>
    </w:p>
    <w:p w:rsidR="00425D79" w:rsidRPr="00CD4DE3" w:rsidRDefault="00C964F2" w:rsidP="00425D79">
      <w:pPr>
        <w:jc w:val="right"/>
        <w:rPr>
          <w:u w:val="single"/>
        </w:rPr>
      </w:pPr>
      <w:r>
        <w:rPr>
          <w:u w:val="single"/>
        </w:rPr>
        <w:t>ГОУ ВПО СамГМУ Росздрава</w:t>
      </w:r>
      <w:r w:rsidR="00CD4DE3" w:rsidRPr="00CD4DE3">
        <w:rPr>
          <w:u w:val="single"/>
        </w:rPr>
        <w:t>.</w:t>
      </w:r>
    </w:p>
    <w:p w:rsidR="00473D38" w:rsidRPr="0023454E" w:rsidRDefault="001C7E3C" w:rsidP="00B41DBC">
      <w:pPr>
        <w:tabs>
          <w:tab w:val="left" w:pos="708"/>
        </w:tabs>
        <w:jc w:val="right"/>
        <w:rPr>
          <w:u w:val="single"/>
        </w:rPr>
      </w:pPr>
      <w:r>
        <w:tab/>
      </w:r>
      <w:r w:rsidR="000B0EA8" w:rsidRPr="00544574" w:rsidDel="00EE6994">
        <w:rPr>
          <w:u w:val="single"/>
        </w:rPr>
        <w:t xml:space="preserve"> </w:t>
      </w:r>
    </w:p>
    <w:p w:rsidR="00473D38" w:rsidRDefault="00473D38" w:rsidP="00473D38">
      <w:pPr>
        <w:tabs>
          <w:tab w:val="left" w:pos="708"/>
        </w:tabs>
        <w:spacing w:after="0"/>
        <w:jc w:val="center"/>
        <w:rPr>
          <w:sz w:val="28"/>
          <w:szCs w:val="28"/>
        </w:rPr>
      </w:pPr>
      <w:r w:rsidRPr="007D7F2E">
        <w:rPr>
          <w:sz w:val="28"/>
          <w:szCs w:val="28"/>
        </w:rPr>
        <w:t xml:space="preserve">ПРЕДЛОЖЕНИЕ О </w:t>
      </w:r>
      <w:r w:rsidR="003559E7">
        <w:rPr>
          <w:sz w:val="28"/>
          <w:szCs w:val="28"/>
        </w:rPr>
        <w:t xml:space="preserve">ФУНКЦИОНАЛЬНЫХ И </w:t>
      </w:r>
      <w:r w:rsidRPr="007D7F2E">
        <w:rPr>
          <w:sz w:val="28"/>
          <w:szCs w:val="28"/>
        </w:rPr>
        <w:t>КАЧЕСТВЕННЫХ ХАРАКТЕРИСТИКАХ ТОВАРОВ</w:t>
      </w:r>
      <w:r w:rsidR="00CD37CD">
        <w:rPr>
          <w:sz w:val="28"/>
          <w:szCs w:val="28"/>
        </w:rPr>
        <w:t xml:space="preserve"> (РАБОТ, УСЛУГ)</w:t>
      </w:r>
    </w:p>
    <w:p w:rsidR="00864F5D" w:rsidRPr="00053956" w:rsidRDefault="001734B5" w:rsidP="00864F5D">
      <w:pPr>
        <w:jc w:val="center"/>
        <w:rPr>
          <w:b/>
          <w:i/>
        </w:rPr>
      </w:pPr>
      <w:r w:rsidRPr="001734B5">
        <w:rPr>
          <w:b/>
          <w:i/>
        </w:rPr>
        <w:t>на</w:t>
      </w:r>
      <w:r w:rsidR="0056243E" w:rsidRPr="0056243E">
        <w:rPr>
          <w:b/>
          <w:i/>
        </w:rPr>
        <w:t xml:space="preserve"> </w:t>
      </w:r>
      <w:r w:rsidR="00EC639F">
        <w:rPr>
          <w:b/>
          <w:i/>
        </w:rPr>
        <w:t xml:space="preserve">поставку </w:t>
      </w:r>
      <w:r w:rsidR="00864F5D" w:rsidRPr="00053956">
        <w:rPr>
          <w:b/>
          <w:i/>
        </w:rPr>
        <w:t>учебной и научной литературы для ГОУ ВПО СамГМУ Росздрава</w:t>
      </w:r>
    </w:p>
    <w:p w:rsidR="0075264F" w:rsidRPr="00767102" w:rsidRDefault="0075264F" w:rsidP="001D4DA0">
      <w:pPr>
        <w:rPr>
          <w:b/>
          <w:i/>
        </w:rPr>
      </w:pPr>
    </w:p>
    <w:p w:rsidR="001C7E3C" w:rsidRPr="004A05F9" w:rsidRDefault="001C7E3C" w:rsidP="00FF0431">
      <w:pPr>
        <w:pStyle w:val="ae"/>
        <w:spacing w:before="0" w:after="0"/>
        <w:rPr>
          <w:rFonts w:ascii="Times New Roman" w:hAnsi="Times New Roman"/>
          <w:b/>
          <w:i/>
          <w:noProof w:val="0"/>
          <w:sz w:val="22"/>
          <w:szCs w:val="22"/>
        </w:rPr>
      </w:pPr>
    </w:p>
    <w:p w:rsidR="00473D38" w:rsidRPr="009C673B" w:rsidRDefault="00473D38" w:rsidP="001734B5">
      <w:r w:rsidRPr="009C673B">
        <w:t>1.</w:t>
      </w:r>
      <w:r w:rsidRPr="009C673B">
        <w:tab/>
        <w:t>Исполняя наши обязательства и изучив документацию об аукционе на право заключения с</w:t>
      </w:r>
      <w:r w:rsidR="00CD4DE3" w:rsidRPr="00CD4DE3">
        <w:rPr>
          <w:b/>
          <w:i/>
        </w:rPr>
        <w:t xml:space="preserve"> </w:t>
      </w:r>
      <w:r w:rsidR="00C964F2" w:rsidRPr="00C964F2">
        <w:rPr>
          <w:b/>
          <w:i/>
        </w:rPr>
        <w:t>ГОУ ВПО СамГМУ Росздрава</w:t>
      </w:r>
      <w:r w:rsidR="001B45AE">
        <w:rPr>
          <w:i/>
        </w:rPr>
        <w:t xml:space="preserve"> </w:t>
      </w:r>
      <w:r>
        <w:t xml:space="preserve">государственного контракта </w:t>
      </w:r>
      <w:r w:rsidR="00EF6AA3" w:rsidRPr="00EF6AA3">
        <w:rPr>
          <w:sz w:val="22"/>
          <w:szCs w:val="22"/>
        </w:rPr>
        <w:t>на</w:t>
      </w:r>
      <w:r w:rsidR="001D4DA0">
        <w:rPr>
          <w:sz w:val="22"/>
          <w:szCs w:val="22"/>
        </w:rPr>
        <w:t xml:space="preserve"> </w:t>
      </w:r>
      <w:r w:rsidR="00EC639F">
        <w:rPr>
          <w:b/>
          <w:i/>
        </w:rPr>
        <w:t>поставку</w:t>
      </w:r>
      <w:r w:rsidR="00864F5D" w:rsidRPr="00864F5D">
        <w:rPr>
          <w:b/>
          <w:i/>
        </w:rPr>
        <w:t xml:space="preserve"> </w:t>
      </w:r>
      <w:r w:rsidR="00864F5D" w:rsidRPr="00053956">
        <w:rPr>
          <w:b/>
          <w:i/>
        </w:rPr>
        <w:t>учебной и научной литературы</w:t>
      </w:r>
      <w:r w:rsidRPr="004B1275">
        <w:rPr>
          <w:b/>
        </w:rPr>
        <w:t>,</w:t>
      </w:r>
      <w:r w:rsidRPr="001C6621">
        <w:t xml:space="preserve"> в том числе условия и порядок проведения настоящего аукциона, проект контракта на выполнение</w:t>
      </w:r>
      <w:r w:rsidRPr="009C673B">
        <w:t xml:space="preserve"> вышеуказанного заказа, задание</w:t>
      </w:r>
      <w:r w:rsidR="00EF6AA3">
        <w:t xml:space="preserve"> на аукцион</w:t>
      </w:r>
      <w:r w:rsidRPr="009C673B">
        <w:t>, мы</w:t>
      </w:r>
    </w:p>
    <w:p w:rsidR="00473D38" w:rsidRPr="009C673B" w:rsidRDefault="00473D38" w:rsidP="00473D38">
      <w:pPr>
        <w:spacing w:after="0"/>
      </w:pPr>
      <w:r w:rsidRPr="009C673B">
        <w:rPr>
          <w:b/>
        </w:rPr>
        <w:t>_____________________________________________________________________________</w:t>
      </w:r>
    </w:p>
    <w:p w:rsidR="00473D38" w:rsidRPr="009C673B" w:rsidRDefault="00473D38" w:rsidP="00473D38">
      <w:pPr>
        <w:pStyle w:val="ab"/>
        <w:spacing w:after="0"/>
        <w:jc w:val="center"/>
        <w:rPr>
          <w:i/>
          <w:szCs w:val="24"/>
          <w:vertAlign w:val="superscript"/>
        </w:rPr>
      </w:pPr>
      <w:r w:rsidRPr="009C673B">
        <w:rPr>
          <w:i/>
          <w:szCs w:val="24"/>
          <w:vertAlign w:val="superscript"/>
        </w:rPr>
        <w:t>(полное наименование организации  или Ф.И.О. Участника размещения заказа)</w:t>
      </w:r>
    </w:p>
    <w:p w:rsidR="00473D38" w:rsidRPr="009C673B" w:rsidRDefault="00473D38" w:rsidP="00473D38">
      <w:pPr>
        <w:pStyle w:val="ab"/>
        <w:spacing w:after="0"/>
        <w:rPr>
          <w:szCs w:val="24"/>
        </w:rPr>
      </w:pPr>
      <w:r w:rsidRPr="009C673B">
        <w:rPr>
          <w:szCs w:val="24"/>
        </w:rPr>
        <w:t>в лице _______________________________________________________________________</w:t>
      </w:r>
    </w:p>
    <w:p w:rsidR="00473D38" w:rsidRPr="009C673B" w:rsidRDefault="00473D38" w:rsidP="00473D38">
      <w:pPr>
        <w:pStyle w:val="ab"/>
        <w:spacing w:after="0"/>
        <w:jc w:val="center"/>
        <w:rPr>
          <w:i/>
          <w:szCs w:val="24"/>
          <w:vertAlign w:val="superscript"/>
        </w:rPr>
      </w:pPr>
      <w:r w:rsidRPr="009C673B">
        <w:rPr>
          <w:i/>
          <w:szCs w:val="24"/>
          <w:vertAlign w:val="superscript"/>
        </w:rPr>
        <w:t>(наименование должности руководителя организации (уполномоченного лица), его Ф.И.О. (полностью))</w:t>
      </w:r>
    </w:p>
    <w:p w:rsidR="00473D38" w:rsidRDefault="00473D38" w:rsidP="00473D38">
      <w:pPr>
        <w:pStyle w:val="ab"/>
        <w:spacing w:after="0"/>
      </w:pPr>
      <w:r w:rsidRPr="009C673B">
        <w:rPr>
          <w:szCs w:val="24"/>
        </w:rPr>
        <w:t>уполномоченного в случае признания нас победителями аукциона подписать контракт, согласны поставить предусмотренные аукционом</w:t>
      </w:r>
      <w:r w:rsidRPr="009C673B">
        <w:t xml:space="preserve"> товары</w:t>
      </w:r>
      <w:r w:rsidR="00CD37CD">
        <w:t xml:space="preserve"> (работы, услуги)</w:t>
      </w:r>
      <w:r w:rsidRPr="009C673B">
        <w:t xml:space="preserve"> в соответствии с требованиями документации об аукционе на условиях, указанных в нижеприведенн</w:t>
      </w:r>
      <w:r w:rsidR="00DB3EB9">
        <w:t>ой</w:t>
      </w:r>
      <w:r>
        <w:t xml:space="preserve"> </w:t>
      </w:r>
      <w:r w:rsidRPr="009C673B">
        <w:t xml:space="preserve"> таблиц</w:t>
      </w:r>
      <w:r w:rsidR="00DB3EB9">
        <w:t>е</w:t>
      </w:r>
      <w:r w:rsidRPr="009C673B">
        <w:t>:</w:t>
      </w:r>
    </w:p>
    <w:p w:rsidR="00DB3EB9" w:rsidRDefault="00DB3EB9" w:rsidP="00473D38">
      <w:pPr>
        <w:pStyle w:val="ab"/>
        <w:spacing w:after="0"/>
      </w:pPr>
    </w:p>
    <w:p w:rsidR="003559E7" w:rsidRDefault="003559E7" w:rsidP="003559E7">
      <w:pPr>
        <w:pStyle w:val="ab"/>
        <w:spacing w:after="0"/>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7560"/>
        <w:gridCol w:w="720"/>
        <w:gridCol w:w="720"/>
      </w:tblGrid>
      <w:tr w:rsidR="00864F5D" w:rsidRPr="00121734">
        <w:tc>
          <w:tcPr>
            <w:tcW w:w="540" w:type="dxa"/>
          </w:tcPr>
          <w:p w:rsidR="00864F5D" w:rsidRPr="00527B2F" w:rsidRDefault="00864F5D" w:rsidP="00FC3D86">
            <w:pPr>
              <w:pStyle w:val="ab"/>
              <w:spacing w:after="0"/>
              <w:jc w:val="center"/>
              <w:rPr>
                <w:sz w:val="20"/>
              </w:rPr>
            </w:pPr>
            <w:r w:rsidRPr="00527B2F">
              <w:rPr>
                <w:b/>
                <w:sz w:val="20"/>
              </w:rPr>
              <w:t>№ п/п</w:t>
            </w:r>
          </w:p>
        </w:tc>
        <w:tc>
          <w:tcPr>
            <w:tcW w:w="7560" w:type="dxa"/>
          </w:tcPr>
          <w:p w:rsidR="00864F5D" w:rsidRPr="00527B2F" w:rsidRDefault="00864F5D" w:rsidP="00FC3D86">
            <w:pPr>
              <w:spacing w:after="0"/>
              <w:jc w:val="center"/>
              <w:rPr>
                <w:b/>
                <w:sz w:val="20"/>
                <w:szCs w:val="20"/>
              </w:rPr>
            </w:pPr>
            <w:r>
              <w:rPr>
                <w:b/>
                <w:sz w:val="20"/>
                <w:szCs w:val="20"/>
              </w:rPr>
              <w:t>Наименование товара (автор, год издания)</w:t>
            </w:r>
          </w:p>
        </w:tc>
        <w:tc>
          <w:tcPr>
            <w:tcW w:w="720" w:type="dxa"/>
          </w:tcPr>
          <w:p w:rsidR="00864F5D" w:rsidRDefault="00864F5D" w:rsidP="00FC3D86">
            <w:pPr>
              <w:spacing w:after="0"/>
              <w:jc w:val="center"/>
              <w:rPr>
                <w:b/>
                <w:sz w:val="20"/>
                <w:szCs w:val="20"/>
              </w:rPr>
            </w:pPr>
            <w:r w:rsidRPr="00527B2F">
              <w:rPr>
                <w:b/>
                <w:sz w:val="20"/>
                <w:szCs w:val="20"/>
              </w:rPr>
              <w:t>Кол-во</w:t>
            </w:r>
            <w:r>
              <w:rPr>
                <w:b/>
                <w:sz w:val="20"/>
                <w:szCs w:val="20"/>
              </w:rPr>
              <w:t>.</w:t>
            </w:r>
          </w:p>
          <w:p w:rsidR="00864F5D" w:rsidRDefault="00864F5D" w:rsidP="00FC3D86">
            <w:pPr>
              <w:spacing w:after="0"/>
              <w:jc w:val="center"/>
              <w:rPr>
                <w:b/>
                <w:sz w:val="20"/>
                <w:szCs w:val="20"/>
              </w:rPr>
            </w:pPr>
          </w:p>
          <w:p w:rsidR="00864F5D" w:rsidRPr="00527B2F" w:rsidRDefault="00864F5D" w:rsidP="00FC3D86">
            <w:pPr>
              <w:spacing w:after="0"/>
              <w:jc w:val="center"/>
              <w:rPr>
                <w:b/>
                <w:sz w:val="20"/>
                <w:szCs w:val="20"/>
              </w:rPr>
            </w:pPr>
          </w:p>
        </w:tc>
        <w:tc>
          <w:tcPr>
            <w:tcW w:w="720" w:type="dxa"/>
          </w:tcPr>
          <w:p w:rsidR="00864F5D" w:rsidRPr="00527B2F" w:rsidRDefault="00864F5D" w:rsidP="00FC3D86">
            <w:pPr>
              <w:spacing w:after="0"/>
              <w:jc w:val="center"/>
              <w:rPr>
                <w:b/>
                <w:sz w:val="20"/>
                <w:szCs w:val="20"/>
              </w:rPr>
            </w:pPr>
            <w:r w:rsidRPr="00527B2F">
              <w:rPr>
                <w:b/>
                <w:sz w:val="20"/>
                <w:szCs w:val="20"/>
              </w:rPr>
              <w:t xml:space="preserve">Ед. </w:t>
            </w:r>
          </w:p>
        </w:tc>
      </w:tr>
      <w:tr w:rsidR="00864F5D" w:rsidRPr="00121734">
        <w:tc>
          <w:tcPr>
            <w:tcW w:w="540" w:type="dxa"/>
          </w:tcPr>
          <w:p w:rsidR="00864F5D" w:rsidRDefault="00864F5D" w:rsidP="00FC3D86">
            <w:pPr>
              <w:pStyle w:val="ab"/>
              <w:spacing w:after="0"/>
            </w:pPr>
          </w:p>
        </w:tc>
        <w:tc>
          <w:tcPr>
            <w:tcW w:w="7560" w:type="dxa"/>
          </w:tcPr>
          <w:p w:rsidR="00864F5D" w:rsidRDefault="00864F5D" w:rsidP="00FC3D86">
            <w:pPr>
              <w:pStyle w:val="ab"/>
              <w:spacing w:after="0"/>
            </w:pPr>
          </w:p>
        </w:tc>
        <w:tc>
          <w:tcPr>
            <w:tcW w:w="720" w:type="dxa"/>
          </w:tcPr>
          <w:p w:rsidR="00864F5D" w:rsidRDefault="00864F5D" w:rsidP="00FC3D86">
            <w:pPr>
              <w:pStyle w:val="ab"/>
              <w:spacing w:after="0"/>
            </w:pPr>
          </w:p>
        </w:tc>
        <w:tc>
          <w:tcPr>
            <w:tcW w:w="720" w:type="dxa"/>
          </w:tcPr>
          <w:p w:rsidR="00864F5D" w:rsidRDefault="00864F5D" w:rsidP="00FC3D86">
            <w:pPr>
              <w:pStyle w:val="ab"/>
              <w:spacing w:after="0"/>
            </w:pPr>
          </w:p>
        </w:tc>
      </w:tr>
      <w:tr w:rsidR="00864F5D" w:rsidRPr="00121734">
        <w:tc>
          <w:tcPr>
            <w:tcW w:w="540" w:type="dxa"/>
          </w:tcPr>
          <w:p w:rsidR="00864F5D" w:rsidRDefault="00864F5D" w:rsidP="00FC3D86">
            <w:pPr>
              <w:pStyle w:val="ab"/>
              <w:spacing w:after="0"/>
            </w:pPr>
          </w:p>
        </w:tc>
        <w:tc>
          <w:tcPr>
            <w:tcW w:w="7560" w:type="dxa"/>
          </w:tcPr>
          <w:p w:rsidR="00864F5D" w:rsidRDefault="00864F5D" w:rsidP="00FC3D86">
            <w:pPr>
              <w:pStyle w:val="ab"/>
              <w:spacing w:after="0"/>
            </w:pPr>
          </w:p>
        </w:tc>
        <w:tc>
          <w:tcPr>
            <w:tcW w:w="720" w:type="dxa"/>
          </w:tcPr>
          <w:p w:rsidR="00864F5D" w:rsidRDefault="00864F5D" w:rsidP="00FC3D86">
            <w:pPr>
              <w:pStyle w:val="ab"/>
              <w:spacing w:after="0"/>
            </w:pPr>
          </w:p>
        </w:tc>
        <w:tc>
          <w:tcPr>
            <w:tcW w:w="720" w:type="dxa"/>
          </w:tcPr>
          <w:p w:rsidR="00864F5D" w:rsidRDefault="00864F5D" w:rsidP="00FC3D86">
            <w:pPr>
              <w:pStyle w:val="ab"/>
              <w:spacing w:after="0"/>
            </w:pPr>
          </w:p>
        </w:tc>
      </w:tr>
      <w:tr w:rsidR="00864F5D" w:rsidRPr="00121734">
        <w:tc>
          <w:tcPr>
            <w:tcW w:w="540" w:type="dxa"/>
          </w:tcPr>
          <w:p w:rsidR="00864F5D" w:rsidRDefault="00864F5D" w:rsidP="00FC3D86">
            <w:pPr>
              <w:pStyle w:val="ab"/>
              <w:spacing w:after="0"/>
            </w:pPr>
          </w:p>
        </w:tc>
        <w:tc>
          <w:tcPr>
            <w:tcW w:w="7560" w:type="dxa"/>
          </w:tcPr>
          <w:p w:rsidR="00864F5D" w:rsidRDefault="00864F5D" w:rsidP="00FC3D86">
            <w:pPr>
              <w:pStyle w:val="ab"/>
              <w:spacing w:after="0"/>
            </w:pPr>
          </w:p>
        </w:tc>
        <w:tc>
          <w:tcPr>
            <w:tcW w:w="720" w:type="dxa"/>
          </w:tcPr>
          <w:p w:rsidR="00864F5D" w:rsidRDefault="00864F5D" w:rsidP="00FC3D86">
            <w:pPr>
              <w:pStyle w:val="ab"/>
              <w:spacing w:after="0"/>
            </w:pPr>
          </w:p>
        </w:tc>
        <w:tc>
          <w:tcPr>
            <w:tcW w:w="720" w:type="dxa"/>
          </w:tcPr>
          <w:p w:rsidR="00864F5D" w:rsidRDefault="00864F5D" w:rsidP="00FC3D86">
            <w:pPr>
              <w:pStyle w:val="ab"/>
              <w:spacing w:after="0"/>
            </w:pPr>
          </w:p>
        </w:tc>
      </w:tr>
      <w:tr w:rsidR="00864F5D" w:rsidRPr="00121734">
        <w:tc>
          <w:tcPr>
            <w:tcW w:w="540" w:type="dxa"/>
          </w:tcPr>
          <w:p w:rsidR="00864F5D" w:rsidRDefault="00864F5D" w:rsidP="00FC3D86">
            <w:pPr>
              <w:pStyle w:val="ab"/>
              <w:spacing w:after="0"/>
            </w:pPr>
          </w:p>
        </w:tc>
        <w:tc>
          <w:tcPr>
            <w:tcW w:w="7560" w:type="dxa"/>
          </w:tcPr>
          <w:p w:rsidR="00864F5D" w:rsidRDefault="00864F5D" w:rsidP="00FC3D86">
            <w:pPr>
              <w:pStyle w:val="ab"/>
              <w:spacing w:after="0"/>
            </w:pPr>
          </w:p>
        </w:tc>
        <w:tc>
          <w:tcPr>
            <w:tcW w:w="720" w:type="dxa"/>
          </w:tcPr>
          <w:p w:rsidR="00864F5D" w:rsidRDefault="00864F5D" w:rsidP="00FC3D86">
            <w:pPr>
              <w:pStyle w:val="ab"/>
              <w:spacing w:after="0"/>
            </w:pPr>
          </w:p>
        </w:tc>
        <w:tc>
          <w:tcPr>
            <w:tcW w:w="720" w:type="dxa"/>
          </w:tcPr>
          <w:p w:rsidR="00864F5D" w:rsidRDefault="00864F5D" w:rsidP="00FC3D86">
            <w:pPr>
              <w:pStyle w:val="ab"/>
              <w:spacing w:after="0"/>
            </w:pPr>
          </w:p>
        </w:tc>
      </w:tr>
      <w:tr w:rsidR="00864F5D" w:rsidRPr="00121734">
        <w:tc>
          <w:tcPr>
            <w:tcW w:w="540" w:type="dxa"/>
          </w:tcPr>
          <w:p w:rsidR="00864F5D" w:rsidRDefault="00864F5D" w:rsidP="00FC3D86">
            <w:pPr>
              <w:pStyle w:val="ab"/>
              <w:spacing w:after="0"/>
            </w:pPr>
          </w:p>
        </w:tc>
        <w:tc>
          <w:tcPr>
            <w:tcW w:w="7560" w:type="dxa"/>
          </w:tcPr>
          <w:p w:rsidR="00864F5D" w:rsidRDefault="00864F5D" w:rsidP="00FC3D86">
            <w:pPr>
              <w:pStyle w:val="ab"/>
              <w:spacing w:after="0"/>
            </w:pPr>
          </w:p>
        </w:tc>
        <w:tc>
          <w:tcPr>
            <w:tcW w:w="720" w:type="dxa"/>
          </w:tcPr>
          <w:p w:rsidR="00864F5D" w:rsidRDefault="00864F5D" w:rsidP="00FC3D86">
            <w:pPr>
              <w:pStyle w:val="ab"/>
              <w:spacing w:after="0"/>
            </w:pPr>
          </w:p>
        </w:tc>
        <w:tc>
          <w:tcPr>
            <w:tcW w:w="720" w:type="dxa"/>
          </w:tcPr>
          <w:p w:rsidR="00864F5D" w:rsidRDefault="00864F5D" w:rsidP="00FC3D86">
            <w:pPr>
              <w:pStyle w:val="ab"/>
              <w:spacing w:after="0"/>
            </w:pPr>
          </w:p>
        </w:tc>
      </w:tr>
      <w:tr w:rsidR="00864F5D" w:rsidRPr="00121734">
        <w:tc>
          <w:tcPr>
            <w:tcW w:w="540" w:type="dxa"/>
          </w:tcPr>
          <w:p w:rsidR="00864F5D" w:rsidRDefault="00864F5D" w:rsidP="00FC3D86">
            <w:pPr>
              <w:pStyle w:val="ab"/>
              <w:spacing w:after="0"/>
            </w:pPr>
          </w:p>
        </w:tc>
        <w:tc>
          <w:tcPr>
            <w:tcW w:w="7560" w:type="dxa"/>
          </w:tcPr>
          <w:p w:rsidR="00864F5D" w:rsidRDefault="00864F5D" w:rsidP="00FC3D86">
            <w:pPr>
              <w:pStyle w:val="ab"/>
              <w:spacing w:after="0"/>
            </w:pPr>
          </w:p>
        </w:tc>
        <w:tc>
          <w:tcPr>
            <w:tcW w:w="720" w:type="dxa"/>
          </w:tcPr>
          <w:p w:rsidR="00864F5D" w:rsidRDefault="00864F5D" w:rsidP="00FC3D86">
            <w:pPr>
              <w:pStyle w:val="ab"/>
              <w:spacing w:after="0"/>
            </w:pPr>
          </w:p>
        </w:tc>
        <w:tc>
          <w:tcPr>
            <w:tcW w:w="720" w:type="dxa"/>
          </w:tcPr>
          <w:p w:rsidR="00864F5D" w:rsidRDefault="00864F5D" w:rsidP="00FC3D86">
            <w:pPr>
              <w:pStyle w:val="ab"/>
              <w:spacing w:after="0"/>
            </w:pPr>
          </w:p>
        </w:tc>
      </w:tr>
      <w:tr w:rsidR="00864F5D" w:rsidRPr="00121734">
        <w:tc>
          <w:tcPr>
            <w:tcW w:w="540" w:type="dxa"/>
          </w:tcPr>
          <w:p w:rsidR="00864F5D" w:rsidRDefault="00864F5D" w:rsidP="00FC3D86">
            <w:pPr>
              <w:pStyle w:val="ab"/>
              <w:spacing w:after="0"/>
            </w:pPr>
          </w:p>
        </w:tc>
        <w:tc>
          <w:tcPr>
            <w:tcW w:w="7560" w:type="dxa"/>
          </w:tcPr>
          <w:p w:rsidR="00864F5D" w:rsidRDefault="00864F5D" w:rsidP="00FC3D86">
            <w:pPr>
              <w:pStyle w:val="ab"/>
              <w:spacing w:after="0"/>
            </w:pPr>
          </w:p>
        </w:tc>
        <w:tc>
          <w:tcPr>
            <w:tcW w:w="720" w:type="dxa"/>
          </w:tcPr>
          <w:p w:rsidR="00864F5D" w:rsidRDefault="00864F5D" w:rsidP="00FC3D86">
            <w:pPr>
              <w:pStyle w:val="ab"/>
              <w:spacing w:after="0"/>
            </w:pPr>
          </w:p>
        </w:tc>
        <w:tc>
          <w:tcPr>
            <w:tcW w:w="720" w:type="dxa"/>
          </w:tcPr>
          <w:p w:rsidR="00864F5D" w:rsidRDefault="00864F5D" w:rsidP="00FC3D86">
            <w:pPr>
              <w:pStyle w:val="ab"/>
              <w:spacing w:after="0"/>
            </w:pPr>
          </w:p>
        </w:tc>
      </w:tr>
    </w:tbl>
    <w:p w:rsidR="00E409B7" w:rsidRDefault="00E409B7" w:rsidP="00473D38">
      <w:pPr>
        <w:pStyle w:val="ab"/>
        <w:spacing w:after="0"/>
      </w:pPr>
    </w:p>
    <w:p w:rsidR="00BA0722" w:rsidRDefault="00BA0722" w:rsidP="00473D38">
      <w:pPr>
        <w:pStyle w:val="ab"/>
        <w:spacing w:after="0"/>
      </w:pPr>
    </w:p>
    <w:p w:rsidR="00473D38" w:rsidRPr="0025029A" w:rsidRDefault="007D6CBF" w:rsidP="00473D38">
      <w:pPr>
        <w:rPr>
          <w:i/>
        </w:rPr>
      </w:pPr>
      <w:r w:rsidRPr="007D6CBF">
        <w:rPr>
          <w:i/>
        </w:rPr>
        <w:t>Приложение.</w:t>
      </w:r>
      <w:r w:rsidR="00CD37CD" w:rsidRPr="00CD37CD">
        <w:t xml:space="preserve"> </w:t>
      </w:r>
      <w:r w:rsidR="0025029A" w:rsidRPr="0025029A">
        <w:rPr>
          <w:i/>
        </w:rPr>
        <w:t>К</w:t>
      </w:r>
      <w:r w:rsidRPr="0025029A">
        <w:rPr>
          <w:i/>
        </w:rPr>
        <w:t>опии документов, подтверждающих соответствие товара, работ, услуг требованиям, установленным в соответствии с законодательством РФ, если в соответствии с законодательством РФ установлены требования к таким товарам, работам, услугам и такие документы не передаются вместе с товаром.</w:t>
      </w:r>
    </w:p>
    <w:p w:rsidR="00473D38" w:rsidRDefault="00473D38" w:rsidP="00473D38">
      <w:pPr>
        <w:rPr>
          <w:i/>
        </w:rPr>
      </w:pPr>
    </w:p>
    <w:p w:rsidR="00BA0722" w:rsidRDefault="00BA0722" w:rsidP="00473D38">
      <w:pPr>
        <w:rPr>
          <w:i/>
        </w:rPr>
      </w:pPr>
    </w:p>
    <w:p w:rsidR="00BA0722" w:rsidRDefault="00BA0722" w:rsidP="00473D38">
      <w:pPr>
        <w:rPr>
          <w:i/>
        </w:rPr>
      </w:pPr>
    </w:p>
    <w:p w:rsidR="00BA0722" w:rsidRPr="006C1F2C" w:rsidRDefault="00BA0722" w:rsidP="00473D38">
      <w:pPr>
        <w:rPr>
          <w:i/>
        </w:rPr>
      </w:pPr>
    </w:p>
    <w:p w:rsidR="00473D38" w:rsidRPr="009C673B" w:rsidRDefault="00473D38" w:rsidP="00473D38">
      <w:r w:rsidRPr="009C673B">
        <w:t>2. Мы ознакомлены с материалами, содержащимися в задании</w:t>
      </w:r>
      <w:r w:rsidR="00EF6AA3">
        <w:t xml:space="preserve"> на аукцион</w:t>
      </w:r>
      <w:r w:rsidRPr="009C673B">
        <w:t>, влияющими на стоимость поставки товаров</w:t>
      </w:r>
      <w:r w:rsidR="001802B6">
        <w:t xml:space="preserve"> (выполнения работ, оказания услуг)</w:t>
      </w:r>
      <w:r w:rsidRPr="009C673B">
        <w:t>.</w:t>
      </w:r>
    </w:p>
    <w:p w:rsidR="00473D38" w:rsidRPr="009C673B" w:rsidRDefault="00473D38" w:rsidP="00473D38">
      <w:pPr>
        <w:rPr>
          <w:sz w:val="4"/>
          <w:szCs w:val="4"/>
        </w:rPr>
      </w:pPr>
    </w:p>
    <w:p w:rsidR="00473D38" w:rsidRDefault="00473D38" w:rsidP="00473D38">
      <w:pPr>
        <w:rPr>
          <w:sz w:val="4"/>
          <w:szCs w:val="4"/>
        </w:rPr>
      </w:pPr>
    </w:p>
    <w:p w:rsidR="00473D38" w:rsidRPr="009C673B" w:rsidRDefault="00473D38" w:rsidP="00473D38">
      <w:pPr>
        <w:rPr>
          <w:i/>
          <w:sz w:val="22"/>
          <w:szCs w:val="22"/>
        </w:rPr>
      </w:pPr>
      <w:r w:rsidRPr="009C673B">
        <w:rPr>
          <w:i/>
          <w:sz w:val="22"/>
          <w:szCs w:val="22"/>
          <w:u w:val="single"/>
        </w:rPr>
        <w:t>Примечание</w:t>
      </w:r>
      <w:r w:rsidRPr="009C673B">
        <w:rPr>
          <w:i/>
          <w:sz w:val="22"/>
          <w:szCs w:val="22"/>
        </w:rPr>
        <w:t>:</w:t>
      </w:r>
    </w:p>
    <w:p w:rsidR="00473D38" w:rsidRPr="009C673B" w:rsidRDefault="00473D38" w:rsidP="00473D38">
      <w:pPr>
        <w:rPr>
          <w:i/>
          <w:sz w:val="22"/>
          <w:szCs w:val="22"/>
        </w:rPr>
      </w:pPr>
      <w:r w:rsidRPr="009C673B">
        <w:rPr>
          <w:i/>
          <w:sz w:val="22"/>
          <w:szCs w:val="22"/>
        </w:rPr>
        <w:t>Участник размещения заказа по своему усмотрению, в подтверждение данных, представленных в настоящей форме, может прикладывать любые документы, характеризующие качество поставляемых товаров</w:t>
      </w:r>
      <w:r w:rsidR="00CD37CD">
        <w:rPr>
          <w:i/>
          <w:sz w:val="22"/>
          <w:szCs w:val="22"/>
        </w:rPr>
        <w:t xml:space="preserve"> (работ, услуг)</w:t>
      </w:r>
      <w:r w:rsidRPr="009C673B">
        <w:rPr>
          <w:i/>
          <w:sz w:val="22"/>
          <w:szCs w:val="22"/>
        </w:rPr>
        <w:t>.</w:t>
      </w:r>
    </w:p>
    <w:p w:rsidR="00BA0722" w:rsidRDefault="00BA0722" w:rsidP="002711FC">
      <w:pPr>
        <w:spacing w:after="0"/>
        <w:ind w:firstLine="708"/>
        <w:jc w:val="right"/>
        <w:rPr>
          <w:sz w:val="28"/>
          <w:szCs w:val="28"/>
        </w:rPr>
      </w:pPr>
    </w:p>
    <w:p w:rsidR="00BA0722" w:rsidRPr="00BA0722" w:rsidRDefault="00BA0722" w:rsidP="00BA0722">
      <w:pPr>
        <w:rPr>
          <w:sz w:val="28"/>
          <w:szCs w:val="28"/>
        </w:rPr>
      </w:pPr>
    </w:p>
    <w:p w:rsidR="00BA0722" w:rsidRPr="00BA0722" w:rsidRDefault="00BA0722" w:rsidP="00BA0722">
      <w:pPr>
        <w:rPr>
          <w:sz w:val="28"/>
          <w:szCs w:val="28"/>
        </w:rPr>
      </w:pPr>
    </w:p>
    <w:p w:rsidR="00BA0722" w:rsidRPr="00BA0722" w:rsidRDefault="00BA0722" w:rsidP="00BA0722">
      <w:pPr>
        <w:rPr>
          <w:sz w:val="28"/>
          <w:szCs w:val="28"/>
        </w:rPr>
      </w:pPr>
    </w:p>
    <w:p w:rsidR="00BA0722" w:rsidRPr="00BA0722" w:rsidRDefault="00BA0722" w:rsidP="00BA0722">
      <w:pPr>
        <w:rPr>
          <w:sz w:val="28"/>
          <w:szCs w:val="28"/>
        </w:rPr>
      </w:pPr>
    </w:p>
    <w:p w:rsidR="00BA0722" w:rsidRDefault="00BA0722" w:rsidP="002711FC">
      <w:pPr>
        <w:spacing w:after="0"/>
        <w:ind w:firstLine="708"/>
        <w:jc w:val="right"/>
        <w:rPr>
          <w:sz w:val="28"/>
          <w:szCs w:val="28"/>
        </w:rPr>
      </w:pPr>
    </w:p>
    <w:p w:rsidR="00BA0722" w:rsidRDefault="00BA0722" w:rsidP="002711FC">
      <w:pPr>
        <w:spacing w:after="0"/>
        <w:ind w:firstLine="708"/>
        <w:jc w:val="right"/>
        <w:rPr>
          <w:sz w:val="28"/>
          <w:szCs w:val="28"/>
        </w:rPr>
      </w:pPr>
    </w:p>
    <w:p w:rsidR="00BA0722" w:rsidRDefault="00BA0722" w:rsidP="00BA0722"/>
    <w:p w:rsidR="00BA0722" w:rsidRPr="009C673B" w:rsidRDefault="00BA0722" w:rsidP="00BA0722"/>
    <w:p w:rsidR="00BA0722" w:rsidRPr="009C673B" w:rsidRDefault="00BA0722" w:rsidP="00BA0722">
      <w:r w:rsidRPr="009C673B">
        <w:t>______</w:t>
      </w:r>
      <w:r>
        <w:t xml:space="preserve">_________________          </w:t>
      </w:r>
      <w:r w:rsidRPr="009C673B">
        <w:t>_______________________             /___________________/</w:t>
      </w:r>
    </w:p>
    <w:p w:rsidR="00BA0722" w:rsidRPr="009C673B" w:rsidRDefault="00BA0722" w:rsidP="00BA0722">
      <w:pPr>
        <w:rPr>
          <w:i/>
        </w:rPr>
      </w:pPr>
      <w:r w:rsidRPr="009C673B">
        <w:rPr>
          <w:i/>
        </w:rPr>
        <w:t xml:space="preserve">       (должность)                                             (подпись)                                           (ФИО)</w:t>
      </w:r>
    </w:p>
    <w:p w:rsidR="00BA0722" w:rsidRPr="009C673B" w:rsidRDefault="00BA0722" w:rsidP="00BA0722">
      <w:pPr>
        <w:ind w:firstLine="5600"/>
        <w:rPr>
          <w:i/>
        </w:rPr>
      </w:pPr>
      <w:r w:rsidRPr="009C673B">
        <w:rPr>
          <w:i/>
        </w:rPr>
        <w:t>М.П.</w:t>
      </w:r>
    </w:p>
    <w:p w:rsidR="00BA0722" w:rsidRDefault="00BA0722" w:rsidP="00BA0722"/>
    <w:p w:rsidR="00BA0722" w:rsidRDefault="00BA0722" w:rsidP="00BA0722"/>
    <w:p w:rsidR="00BA0722" w:rsidRDefault="00BA0722" w:rsidP="00BA0722"/>
    <w:p w:rsidR="00BA0722" w:rsidRDefault="00BA0722" w:rsidP="00BA0722"/>
    <w:p w:rsidR="00BA0722" w:rsidRDefault="00BA0722" w:rsidP="002711FC">
      <w:pPr>
        <w:spacing w:after="0"/>
        <w:ind w:firstLine="708"/>
        <w:jc w:val="right"/>
        <w:rPr>
          <w:sz w:val="28"/>
          <w:szCs w:val="28"/>
        </w:rPr>
      </w:pPr>
    </w:p>
    <w:p w:rsidR="005E7B15" w:rsidRDefault="00473D38" w:rsidP="002711FC">
      <w:pPr>
        <w:spacing w:after="0"/>
        <w:ind w:firstLine="708"/>
        <w:jc w:val="right"/>
        <w:rPr>
          <w:sz w:val="28"/>
          <w:szCs w:val="28"/>
        </w:rPr>
      </w:pPr>
      <w:r w:rsidRPr="00BA0722">
        <w:rPr>
          <w:sz w:val="28"/>
          <w:szCs w:val="28"/>
        </w:rPr>
        <w:br w:type="page"/>
      </w:r>
      <w:bookmarkStart w:id="55" w:name="_Toc122404104"/>
    </w:p>
    <w:p w:rsidR="00460697" w:rsidRPr="002711FC" w:rsidRDefault="002711FC" w:rsidP="002711FC">
      <w:pPr>
        <w:spacing w:after="0"/>
        <w:ind w:firstLine="708"/>
        <w:jc w:val="right"/>
        <w:rPr>
          <w:b/>
          <w:sz w:val="28"/>
          <w:szCs w:val="28"/>
          <w:u w:val="single"/>
        </w:rPr>
      </w:pPr>
      <w:r w:rsidRPr="002711FC">
        <w:rPr>
          <w:b/>
          <w:sz w:val="28"/>
          <w:szCs w:val="28"/>
          <w:u w:val="single"/>
        </w:rPr>
        <w:t>Форма №3</w:t>
      </w:r>
    </w:p>
    <w:p w:rsidR="002711FC" w:rsidRDefault="002711FC" w:rsidP="00473D38">
      <w:pPr>
        <w:spacing w:after="0"/>
        <w:ind w:firstLine="708"/>
        <w:jc w:val="center"/>
        <w:rPr>
          <w:sz w:val="28"/>
          <w:szCs w:val="28"/>
        </w:rPr>
      </w:pPr>
    </w:p>
    <w:p w:rsidR="00460697" w:rsidRDefault="00460697" w:rsidP="00460697">
      <w:pPr>
        <w:pStyle w:val="3"/>
        <w:widowControl w:val="0"/>
        <w:numPr>
          <w:ilvl w:val="0"/>
          <w:numId w:val="0"/>
        </w:numPr>
        <w:suppressLineNumbers/>
        <w:suppressAutoHyphens/>
        <w:spacing w:before="120"/>
        <w:jc w:val="center"/>
        <w:rPr>
          <w:rFonts w:ascii="Times New Roman" w:hAnsi="Times New Roman"/>
          <w:sz w:val="28"/>
          <w:szCs w:val="28"/>
        </w:rPr>
      </w:pPr>
      <w:r w:rsidRPr="00460697">
        <w:rPr>
          <w:rFonts w:ascii="Times New Roman" w:hAnsi="Times New Roman"/>
          <w:sz w:val="28"/>
          <w:szCs w:val="28"/>
        </w:rPr>
        <w:t xml:space="preserve"> ПЛАТЁЖНОЕ ПОРУЧЕНИЕ</w:t>
      </w:r>
      <w:r w:rsidR="00173103">
        <w:rPr>
          <w:rFonts w:ascii="Times New Roman" w:hAnsi="Times New Roman"/>
          <w:sz w:val="28"/>
          <w:szCs w:val="28"/>
        </w:rPr>
        <w:t xml:space="preserve"> </w:t>
      </w:r>
    </w:p>
    <w:p w:rsidR="00460697" w:rsidRDefault="00460697" w:rsidP="00460697"/>
    <w:tbl>
      <w:tblPr>
        <w:tblW w:w="9464" w:type="dxa"/>
        <w:tblLayout w:type="fixed"/>
        <w:tblLook w:val="0000" w:firstRow="0" w:lastRow="0" w:firstColumn="0" w:lastColumn="0" w:noHBand="0" w:noVBand="0"/>
      </w:tblPr>
      <w:tblGrid>
        <w:gridCol w:w="3510"/>
        <w:gridCol w:w="1985"/>
        <w:gridCol w:w="425"/>
        <w:gridCol w:w="1627"/>
        <w:gridCol w:w="592"/>
        <w:gridCol w:w="1325"/>
      </w:tblGrid>
      <w:tr w:rsidR="00460697">
        <w:tc>
          <w:tcPr>
            <w:tcW w:w="3510" w:type="dxa"/>
            <w:tcBorders>
              <w:top w:val="single" w:sz="6" w:space="0" w:color="auto"/>
              <w:left w:val="single" w:sz="6" w:space="0" w:color="auto"/>
            </w:tcBorders>
          </w:tcPr>
          <w:p w:rsidR="00460697" w:rsidRDefault="00460697" w:rsidP="00FE2980">
            <w:pPr>
              <w:tabs>
                <w:tab w:val="right" w:pos="1134"/>
                <w:tab w:val="left" w:pos="2835"/>
                <w:tab w:val="right" w:pos="4820"/>
              </w:tabs>
            </w:pPr>
            <w:r>
              <w:rPr>
                <w:rFonts w:ascii="Arial" w:hAnsi="Arial"/>
                <w:b/>
                <w:i/>
              </w:rPr>
              <w:t>Платежное поручение</w:t>
            </w:r>
            <w:r>
              <w:t xml:space="preserve"> № </w:t>
            </w:r>
          </w:p>
        </w:tc>
        <w:tc>
          <w:tcPr>
            <w:tcW w:w="1985" w:type="dxa"/>
            <w:tcBorders>
              <w:top w:val="single" w:sz="6" w:space="0" w:color="auto"/>
              <w:left w:val="single" w:sz="6" w:space="0" w:color="auto"/>
              <w:right w:val="single" w:sz="6" w:space="0" w:color="auto"/>
            </w:tcBorders>
          </w:tcPr>
          <w:p w:rsidR="00460697" w:rsidRDefault="00460697" w:rsidP="00FE2980">
            <w:pPr>
              <w:tabs>
                <w:tab w:val="left" w:pos="2835"/>
                <w:tab w:val="right" w:pos="4820"/>
              </w:tabs>
              <w:jc w:val="center"/>
            </w:pPr>
          </w:p>
        </w:tc>
        <w:tc>
          <w:tcPr>
            <w:tcW w:w="425" w:type="dxa"/>
            <w:tcBorders>
              <w:top w:val="single" w:sz="6" w:space="0" w:color="auto"/>
            </w:tcBorders>
          </w:tcPr>
          <w:p w:rsidR="00460697" w:rsidRDefault="00460697" w:rsidP="00FE2980">
            <w:pPr>
              <w:tabs>
                <w:tab w:val="left" w:pos="2835"/>
                <w:tab w:val="right" w:pos="4820"/>
              </w:tabs>
            </w:pPr>
          </w:p>
        </w:tc>
        <w:tc>
          <w:tcPr>
            <w:tcW w:w="1627" w:type="dxa"/>
            <w:tcBorders>
              <w:top w:val="single" w:sz="6" w:space="0" w:color="auto"/>
              <w:left w:val="single" w:sz="6" w:space="0" w:color="auto"/>
              <w:bottom w:val="single" w:sz="6" w:space="0" w:color="auto"/>
              <w:right w:val="single" w:sz="6" w:space="0" w:color="auto"/>
            </w:tcBorders>
          </w:tcPr>
          <w:p w:rsidR="00460697" w:rsidRDefault="00460697" w:rsidP="00FE2980">
            <w:pPr>
              <w:tabs>
                <w:tab w:val="right" w:pos="1026"/>
                <w:tab w:val="right" w:pos="1876"/>
                <w:tab w:val="left" w:pos="2835"/>
                <w:tab w:val="right" w:pos="4820"/>
              </w:tabs>
              <w:jc w:val="center"/>
            </w:pPr>
            <w:r>
              <w:t>электронно</w:t>
            </w:r>
          </w:p>
        </w:tc>
        <w:tc>
          <w:tcPr>
            <w:tcW w:w="592" w:type="dxa"/>
            <w:tcBorders>
              <w:top w:val="single" w:sz="6" w:space="0" w:color="auto"/>
            </w:tcBorders>
          </w:tcPr>
          <w:p w:rsidR="00460697" w:rsidRDefault="00460697" w:rsidP="00FE2980">
            <w:pPr>
              <w:tabs>
                <w:tab w:val="right" w:pos="1876"/>
                <w:tab w:val="left" w:pos="2835"/>
                <w:tab w:val="right" w:pos="4820"/>
              </w:tabs>
            </w:pPr>
          </w:p>
        </w:tc>
        <w:tc>
          <w:tcPr>
            <w:tcW w:w="1325" w:type="dxa"/>
            <w:tcBorders>
              <w:top w:val="single" w:sz="6" w:space="0" w:color="auto"/>
              <w:left w:val="single" w:sz="6" w:space="0" w:color="auto"/>
              <w:bottom w:val="single" w:sz="6" w:space="0" w:color="auto"/>
              <w:right w:val="single" w:sz="6" w:space="0" w:color="auto"/>
            </w:tcBorders>
          </w:tcPr>
          <w:p w:rsidR="00460697" w:rsidRDefault="00460697" w:rsidP="00FE2980">
            <w:pPr>
              <w:tabs>
                <w:tab w:val="right" w:pos="1876"/>
                <w:tab w:val="left" w:pos="2835"/>
                <w:tab w:val="right" w:pos="4820"/>
              </w:tabs>
              <w:jc w:val="center"/>
            </w:pPr>
            <w:r>
              <w:t>0401060</w:t>
            </w:r>
          </w:p>
        </w:tc>
      </w:tr>
      <w:tr w:rsidR="00460697">
        <w:tc>
          <w:tcPr>
            <w:tcW w:w="3510" w:type="dxa"/>
            <w:tcBorders>
              <w:left w:val="single" w:sz="6" w:space="0" w:color="auto"/>
              <w:bottom w:val="single" w:sz="6" w:space="0" w:color="auto"/>
            </w:tcBorders>
          </w:tcPr>
          <w:p w:rsidR="00460697" w:rsidRDefault="00460697" w:rsidP="00FE2980">
            <w:pPr>
              <w:tabs>
                <w:tab w:val="right" w:pos="1134"/>
                <w:tab w:val="left" w:pos="2835"/>
                <w:tab w:val="right" w:pos="4820"/>
              </w:tabs>
            </w:pPr>
          </w:p>
        </w:tc>
        <w:tc>
          <w:tcPr>
            <w:tcW w:w="1985" w:type="dxa"/>
            <w:tcBorders>
              <w:top w:val="single" w:sz="6" w:space="0" w:color="auto"/>
              <w:left w:val="single" w:sz="6" w:space="0" w:color="auto"/>
              <w:bottom w:val="single" w:sz="6" w:space="0" w:color="auto"/>
              <w:right w:val="single" w:sz="6" w:space="0" w:color="auto"/>
            </w:tcBorders>
          </w:tcPr>
          <w:p w:rsidR="00460697" w:rsidRDefault="00460697" w:rsidP="00FE2980">
            <w:pPr>
              <w:tabs>
                <w:tab w:val="left" w:pos="2835"/>
                <w:tab w:val="right" w:pos="4820"/>
              </w:tabs>
              <w:jc w:val="center"/>
            </w:pPr>
            <w:r>
              <w:t>Дата</w:t>
            </w:r>
          </w:p>
        </w:tc>
        <w:tc>
          <w:tcPr>
            <w:tcW w:w="425" w:type="dxa"/>
            <w:tcBorders>
              <w:bottom w:val="single" w:sz="6" w:space="0" w:color="auto"/>
            </w:tcBorders>
          </w:tcPr>
          <w:p w:rsidR="00460697" w:rsidRDefault="00460697" w:rsidP="00FE2980">
            <w:pPr>
              <w:tabs>
                <w:tab w:val="left" w:pos="2835"/>
                <w:tab w:val="right" w:pos="4820"/>
              </w:tabs>
            </w:pPr>
          </w:p>
        </w:tc>
        <w:tc>
          <w:tcPr>
            <w:tcW w:w="1627" w:type="dxa"/>
            <w:tcBorders>
              <w:top w:val="single" w:sz="6" w:space="0" w:color="auto"/>
              <w:left w:val="single" w:sz="6" w:space="0" w:color="auto"/>
              <w:bottom w:val="single" w:sz="6" w:space="0" w:color="auto"/>
              <w:right w:val="single" w:sz="6" w:space="0" w:color="auto"/>
            </w:tcBorders>
          </w:tcPr>
          <w:p w:rsidR="00460697" w:rsidRDefault="00460697" w:rsidP="00FE2980">
            <w:pPr>
              <w:tabs>
                <w:tab w:val="right" w:pos="1026"/>
                <w:tab w:val="right" w:pos="1876"/>
                <w:tab w:val="left" w:pos="2835"/>
                <w:tab w:val="right" w:pos="4820"/>
              </w:tabs>
              <w:jc w:val="center"/>
            </w:pPr>
            <w:r>
              <w:t>Вид платежа</w:t>
            </w:r>
          </w:p>
        </w:tc>
        <w:tc>
          <w:tcPr>
            <w:tcW w:w="592" w:type="dxa"/>
            <w:tcBorders>
              <w:bottom w:val="single" w:sz="6" w:space="0" w:color="auto"/>
            </w:tcBorders>
          </w:tcPr>
          <w:p w:rsidR="00460697" w:rsidRDefault="00460697" w:rsidP="00FE2980">
            <w:pPr>
              <w:tabs>
                <w:tab w:val="right" w:pos="1876"/>
                <w:tab w:val="left" w:pos="2835"/>
                <w:tab w:val="right" w:pos="4820"/>
              </w:tabs>
            </w:pPr>
          </w:p>
        </w:tc>
        <w:tc>
          <w:tcPr>
            <w:tcW w:w="1325" w:type="dxa"/>
            <w:tcBorders>
              <w:bottom w:val="single" w:sz="6" w:space="0" w:color="auto"/>
              <w:right w:val="single" w:sz="6" w:space="0" w:color="auto"/>
            </w:tcBorders>
          </w:tcPr>
          <w:p w:rsidR="00460697" w:rsidRDefault="00460697" w:rsidP="00FE2980">
            <w:pPr>
              <w:tabs>
                <w:tab w:val="right" w:pos="1876"/>
                <w:tab w:val="left" w:pos="2835"/>
                <w:tab w:val="right" w:pos="4820"/>
              </w:tabs>
              <w:jc w:val="center"/>
            </w:pPr>
          </w:p>
        </w:tc>
      </w:tr>
    </w:tbl>
    <w:p w:rsidR="00460697" w:rsidRDefault="00460697" w:rsidP="00460697">
      <w:pPr>
        <w:tabs>
          <w:tab w:val="left" w:pos="2835"/>
          <w:tab w:val="right" w:pos="4820"/>
        </w:tabs>
      </w:pPr>
    </w:p>
    <w:tbl>
      <w:tblPr>
        <w:tblW w:w="9464" w:type="dxa"/>
        <w:tblLayout w:type="fixed"/>
        <w:tblLook w:val="0000" w:firstRow="0" w:lastRow="0" w:firstColumn="0" w:lastColumn="0" w:noHBand="0" w:noVBand="0"/>
      </w:tblPr>
      <w:tblGrid>
        <w:gridCol w:w="1242"/>
        <w:gridCol w:w="1701"/>
        <w:gridCol w:w="222"/>
        <w:gridCol w:w="2613"/>
        <w:gridCol w:w="567"/>
        <w:gridCol w:w="284"/>
        <w:gridCol w:w="1134"/>
        <w:gridCol w:w="1134"/>
        <w:gridCol w:w="567"/>
      </w:tblGrid>
      <w:tr w:rsidR="00460697">
        <w:trPr>
          <w:trHeight w:val="905"/>
        </w:trPr>
        <w:tc>
          <w:tcPr>
            <w:tcW w:w="1242" w:type="dxa"/>
            <w:tcBorders>
              <w:top w:val="single" w:sz="6" w:space="0" w:color="auto"/>
              <w:left w:val="single" w:sz="6" w:space="0" w:color="auto"/>
              <w:bottom w:val="single" w:sz="6" w:space="0" w:color="auto"/>
            </w:tcBorders>
          </w:tcPr>
          <w:p w:rsidR="00460697" w:rsidRDefault="00460697" w:rsidP="00FE2980">
            <w:pPr>
              <w:tabs>
                <w:tab w:val="right" w:pos="1134"/>
                <w:tab w:val="left" w:pos="2835"/>
                <w:tab w:val="right" w:pos="4820"/>
              </w:tabs>
              <w:rPr>
                <w:sz w:val="22"/>
              </w:rPr>
            </w:pPr>
            <w:r>
              <w:rPr>
                <w:sz w:val="22"/>
              </w:rPr>
              <w:t>Сумма прописью</w:t>
            </w:r>
          </w:p>
        </w:tc>
        <w:tc>
          <w:tcPr>
            <w:tcW w:w="8222" w:type="dxa"/>
            <w:gridSpan w:val="8"/>
            <w:tcBorders>
              <w:top w:val="single" w:sz="6" w:space="0" w:color="auto"/>
              <w:left w:val="single" w:sz="6" w:space="0" w:color="auto"/>
              <w:bottom w:val="single" w:sz="6" w:space="0" w:color="auto"/>
              <w:right w:val="single" w:sz="6" w:space="0" w:color="auto"/>
            </w:tcBorders>
          </w:tcPr>
          <w:p w:rsidR="00AA5D62" w:rsidRDefault="00AA5D62" w:rsidP="00FE2980">
            <w:pPr>
              <w:tabs>
                <w:tab w:val="left" w:pos="2835"/>
                <w:tab w:val="right" w:pos="4712"/>
                <w:tab w:val="right" w:pos="5279"/>
                <w:tab w:val="right" w:pos="6696"/>
              </w:tabs>
              <w:rPr>
                <w:b/>
              </w:rPr>
            </w:pPr>
          </w:p>
          <w:p w:rsidR="00460697" w:rsidRPr="001C6DA8" w:rsidRDefault="00864F5D" w:rsidP="005F7AE7">
            <w:pPr>
              <w:tabs>
                <w:tab w:val="left" w:pos="2835"/>
                <w:tab w:val="right" w:pos="4712"/>
                <w:tab w:val="right" w:pos="5279"/>
                <w:tab w:val="right" w:pos="6696"/>
              </w:tabs>
              <w:jc w:val="center"/>
            </w:pPr>
            <w:r>
              <w:t>Сто</w:t>
            </w:r>
            <w:r w:rsidR="009D5FBB">
              <w:t xml:space="preserve"> тысяч</w:t>
            </w:r>
            <w:r w:rsidR="006E464B">
              <w:t xml:space="preserve"> </w:t>
            </w:r>
            <w:r w:rsidR="00C96F87">
              <w:t>рублей 00 копеек</w:t>
            </w:r>
          </w:p>
          <w:p w:rsidR="00460697" w:rsidRPr="00FA3B18" w:rsidRDefault="00460697" w:rsidP="00FA3B18">
            <w:pPr>
              <w:pStyle w:val="18"/>
              <w:tabs>
                <w:tab w:val="right" w:pos="4712"/>
                <w:tab w:val="right" w:pos="5279"/>
                <w:tab w:val="right" w:pos="6696"/>
              </w:tabs>
              <w:jc w:val="center"/>
              <w:rPr>
                <w:rFonts w:ascii="Times New Roman" w:hAnsi="Times New Roman" w:cs="Times New Roman"/>
                <w:sz w:val="24"/>
                <w:szCs w:val="24"/>
              </w:rPr>
            </w:pPr>
          </w:p>
        </w:tc>
      </w:tr>
      <w:tr w:rsidR="00460697">
        <w:trPr>
          <w:trHeight w:val="849"/>
        </w:trPr>
        <w:tc>
          <w:tcPr>
            <w:tcW w:w="5778" w:type="dxa"/>
            <w:gridSpan w:val="4"/>
            <w:tcBorders>
              <w:left w:val="single" w:sz="6" w:space="0" w:color="auto"/>
            </w:tcBorders>
          </w:tcPr>
          <w:p w:rsidR="00460697" w:rsidRDefault="00460697" w:rsidP="00FE2980">
            <w:pPr>
              <w:tabs>
                <w:tab w:val="right" w:pos="1134"/>
                <w:tab w:val="left" w:pos="2835"/>
                <w:tab w:val="right" w:pos="4820"/>
              </w:tabs>
              <w:rPr>
                <w:sz w:val="22"/>
              </w:rPr>
            </w:pPr>
            <w:r>
              <w:rPr>
                <w:sz w:val="22"/>
              </w:rPr>
              <w:t xml:space="preserve">ИНН </w:t>
            </w:r>
          </w:p>
          <w:p w:rsidR="00460697" w:rsidRDefault="00460697" w:rsidP="00FE2980">
            <w:pPr>
              <w:tabs>
                <w:tab w:val="right" w:pos="1134"/>
                <w:tab w:val="left" w:pos="2835"/>
                <w:tab w:val="right" w:pos="4820"/>
              </w:tabs>
              <w:rPr>
                <w:b/>
                <w:sz w:val="22"/>
              </w:rPr>
            </w:pPr>
          </w:p>
          <w:p w:rsidR="00460697" w:rsidRDefault="00460697" w:rsidP="00FE2980">
            <w:pPr>
              <w:tabs>
                <w:tab w:val="right" w:pos="1134"/>
                <w:tab w:val="left" w:pos="2835"/>
                <w:tab w:val="right" w:pos="4820"/>
              </w:tabs>
              <w:rPr>
                <w:sz w:val="22"/>
              </w:rPr>
            </w:pPr>
          </w:p>
        </w:tc>
        <w:tc>
          <w:tcPr>
            <w:tcW w:w="851" w:type="dxa"/>
            <w:gridSpan w:val="2"/>
            <w:tcBorders>
              <w:left w:val="single" w:sz="6" w:space="0" w:color="auto"/>
              <w:right w:val="single" w:sz="6" w:space="0" w:color="auto"/>
            </w:tcBorders>
          </w:tcPr>
          <w:p w:rsidR="00460697" w:rsidRPr="008F4DF0" w:rsidRDefault="00460697" w:rsidP="00FE2980">
            <w:pPr>
              <w:tabs>
                <w:tab w:val="left" w:pos="2835"/>
                <w:tab w:val="right" w:pos="4820"/>
              </w:tabs>
              <w:rPr>
                <w:sz w:val="20"/>
                <w:szCs w:val="20"/>
              </w:rPr>
            </w:pPr>
            <w:r w:rsidRPr="008F4DF0">
              <w:rPr>
                <w:sz w:val="20"/>
                <w:szCs w:val="20"/>
              </w:rPr>
              <w:t>Сумма</w:t>
            </w:r>
          </w:p>
        </w:tc>
        <w:tc>
          <w:tcPr>
            <w:tcW w:w="2835" w:type="dxa"/>
            <w:gridSpan w:val="3"/>
            <w:tcBorders>
              <w:right w:val="single" w:sz="6" w:space="0" w:color="auto"/>
            </w:tcBorders>
          </w:tcPr>
          <w:p w:rsidR="00460697" w:rsidRDefault="00864F5D" w:rsidP="00FE2980">
            <w:pPr>
              <w:tabs>
                <w:tab w:val="left" w:pos="2835"/>
                <w:tab w:val="right" w:pos="4820"/>
              </w:tabs>
            </w:pPr>
            <w:r>
              <w:rPr>
                <w:b/>
              </w:rPr>
              <w:t>100</w:t>
            </w:r>
            <w:r w:rsidR="009D5FBB">
              <w:rPr>
                <w:b/>
              </w:rPr>
              <w:t xml:space="preserve"> 000</w:t>
            </w:r>
            <w:r w:rsidR="006F1513">
              <w:rPr>
                <w:b/>
              </w:rPr>
              <w:t xml:space="preserve"> </w:t>
            </w:r>
            <w:r w:rsidR="00460697">
              <w:rPr>
                <w:b/>
              </w:rPr>
              <w:t>-</w:t>
            </w:r>
            <w:r w:rsidR="00FA3B18">
              <w:rPr>
                <w:b/>
              </w:rPr>
              <w:t xml:space="preserve"> </w:t>
            </w:r>
            <w:r w:rsidR="006F1513">
              <w:rPr>
                <w:b/>
              </w:rPr>
              <w:t>00</w:t>
            </w:r>
          </w:p>
        </w:tc>
      </w:tr>
      <w:tr w:rsidR="00460697">
        <w:trPr>
          <w:trHeight w:val="835"/>
        </w:trPr>
        <w:tc>
          <w:tcPr>
            <w:tcW w:w="5778" w:type="dxa"/>
            <w:gridSpan w:val="4"/>
            <w:tcBorders>
              <w:left w:val="single" w:sz="6" w:space="0" w:color="auto"/>
              <w:bottom w:val="single" w:sz="6" w:space="0" w:color="auto"/>
            </w:tcBorders>
          </w:tcPr>
          <w:p w:rsidR="00460697" w:rsidRDefault="00460697" w:rsidP="00FE2980">
            <w:pPr>
              <w:tabs>
                <w:tab w:val="left" w:pos="2835"/>
                <w:tab w:val="right" w:pos="4820"/>
              </w:tabs>
              <w:rPr>
                <w:sz w:val="22"/>
              </w:rPr>
            </w:pPr>
          </w:p>
          <w:p w:rsidR="00460697" w:rsidRDefault="00460697" w:rsidP="00FE2980">
            <w:pPr>
              <w:tabs>
                <w:tab w:val="left" w:pos="2835"/>
                <w:tab w:val="right" w:pos="4820"/>
              </w:tabs>
              <w:rPr>
                <w:sz w:val="22"/>
              </w:rPr>
            </w:pPr>
          </w:p>
          <w:p w:rsidR="00460697" w:rsidRDefault="00460697" w:rsidP="00FE2980">
            <w:pPr>
              <w:tabs>
                <w:tab w:val="left" w:pos="2835"/>
                <w:tab w:val="right" w:pos="4820"/>
              </w:tabs>
              <w:rPr>
                <w:sz w:val="22"/>
              </w:rPr>
            </w:pPr>
            <w:r>
              <w:rPr>
                <w:sz w:val="22"/>
              </w:rPr>
              <w:t>Плательщик</w:t>
            </w:r>
          </w:p>
        </w:tc>
        <w:tc>
          <w:tcPr>
            <w:tcW w:w="851" w:type="dxa"/>
            <w:gridSpan w:val="2"/>
            <w:tcBorders>
              <w:top w:val="single" w:sz="6" w:space="0" w:color="auto"/>
              <w:left w:val="single" w:sz="6" w:space="0" w:color="auto"/>
              <w:bottom w:val="single" w:sz="6" w:space="0" w:color="auto"/>
              <w:right w:val="single" w:sz="6" w:space="0" w:color="auto"/>
            </w:tcBorders>
          </w:tcPr>
          <w:p w:rsidR="00460697" w:rsidRPr="008F4DF0" w:rsidRDefault="00B726C7" w:rsidP="00FE2980">
            <w:pPr>
              <w:tabs>
                <w:tab w:val="left" w:pos="2835"/>
                <w:tab w:val="right" w:pos="4820"/>
              </w:tabs>
              <w:rPr>
                <w:sz w:val="20"/>
                <w:szCs w:val="20"/>
              </w:rPr>
            </w:pPr>
            <w:r>
              <w:rPr>
                <w:sz w:val="20"/>
                <w:szCs w:val="20"/>
              </w:rPr>
              <w:t>С</w:t>
            </w:r>
            <w:r w:rsidR="00460697" w:rsidRPr="008F4DF0">
              <w:rPr>
                <w:sz w:val="20"/>
                <w:szCs w:val="20"/>
              </w:rPr>
              <w:t>ч.№</w:t>
            </w:r>
          </w:p>
        </w:tc>
        <w:tc>
          <w:tcPr>
            <w:tcW w:w="2835" w:type="dxa"/>
            <w:gridSpan w:val="3"/>
            <w:tcBorders>
              <w:top w:val="single" w:sz="6" w:space="0" w:color="auto"/>
              <w:right w:val="single" w:sz="6" w:space="0" w:color="auto"/>
            </w:tcBorders>
          </w:tcPr>
          <w:p w:rsidR="00460697" w:rsidRDefault="00460697" w:rsidP="00FE2980">
            <w:pPr>
              <w:tabs>
                <w:tab w:val="left" w:pos="2835"/>
                <w:tab w:val="right" w:pos="4820"/>
              </w:tabs>
            </w:pPr>
          </w:p>
        </w:tc>
      </w:tr>
      <w:tr w:rsidR="00460697">
        <w:trPr>
          <w:trHeight w:val="268"/>
        </w:trPr>
        <w:tc>
          <w:tcPr>
            <w:tcW w:w="5778" w:type="dxa"/>
            <w:gridSpan w:val="4"/>
            <w:tcBorders>
              <w:left w:val="single" w:sz="6" w:space="0" w:color="auto"/>
            </w:tcBorders>
          </w:tcPr>
          <w:p w:rsidR="00460697" w:rsidRDefault="00460697" w:rsidP="00FE2980">
            <w:pPr>
              <w:tabs>
                <w:tab w:val="left" w:pos="2835"/>
                <w:tab w:val="right" w:pos="4820"/>
              </w:tabs>
              <w:rPr>
                <w:b/>
                <w:sz w:val="22"/>
              </w:rPr>
            </w:pPr>
          </w:p>
        </w:tc>
        <w:tc>
          <w:tcPr>
            <w:tcW w:w="851" w:type="dxa"/>
            <w:gridSpan w:val="2"/>
            <w:tcBorders>
              <w:top w:val="single" w:sz="6" w:space="0" w:color="auto"/>
              <w:left w:val="single" w:sz="6" w:space="0" w:color="auto"/>
              <w:right w:val="single" w:sz="6" w:space="0" w:color="auto"/>
            </w:tcBorders>
          </w:tcPr>
          <w:p w:rsidR="00460697" w:rsidRPr="008F4DF0" w:rsidRDefault="00460697" w:rsidP="00FE2980">
            <w:pPr>
              <w:tabs>
                <w:tab w:val="left" w:pos="2835"/>
                <w:tab w:val="right" w:pos="4820"/>
              </w:tabs>
              <w:rPr>
                <w:sz w:val="20"/>
                <w:szCs w:val="20"/>
              </w:rPr>
            </w:pPr>
          </w:p>
        </w:tc>
        <w:tc>
          <w:tcPr>
            <w:tcW w:w="2835" w:type="dxa"/>
            <w:gridSpan w:val="3"/>
            <w:tcBorders>
              <w:right w:val="single" w:sz="6" w:space="0" w:color="auto"/>
            </w:tcBorders>
          </w:tcPr>
          <w:p w:rsidR="00460697" w:rsidRDefault="00460697" w:rsidP="00FE2980">
            <w:pPr>
              <w:tabs>
                <w:tab w:val="left" w:pos="2835"/>
                <w:tab w:val="right" w:pos="4820"/>
              </w:tabs>
            </w:pPr>
          </w:p>
        </w:tc>
      </w:tr>
      <w:tr w:rsidR="00460697">
        <w:trPr>
          <w:trHeight w:val="552"/>
        </w:trPr>
        <w:tc>
          <w:tcPr>
            <w:tcW w:w="5778" w:type="dxa"/>
            <w:gridSpan w:val="4"/>
            <w:tcBorders>
              <w:left w:val="single" w:sz="6" w:space="0" w:color="auto"/>
              <w:bottom w:val="single" w:sz="6" w:space="0" w:color="auto"/>
            </w:tcBorders>
          </w:tcPr>
          <w:p w:rsidR="00460697" w:rsidRDefault="00460697" w:rsidP="00FE2980">
            <w:pPr>
              <w:tabs>
                <w:tab w:val="left" w:pos="2835"/>
                <w:tab w:val="right" w:pos="4820"/>
              </w:tabs>
              <w:rPr>
                <w:sz w:val="22"/>
              </w:rPr>
            </w:pPr>
          </w:p>
          <w:p w:rsidR="00460697" w:rsidRDefault="00460697" w:rsidP="00FE2980">
            <w:pPr>
              <w:tabs>
                <w:tab w:val="left" w:pos="2835"/>
                <w:tab w:val="right" w:pos="4820"/>
              </w:tabs>
            </w:pPr>
            <w:r>
              <w:rPr>
                <w:sz w:val="22"/>
              </w:rPr>
              <w:t>Банк плательщика</w:t>
            </w:r>
          </w:p>
        </w:tc>
        <w:tc>
          <w:tcPr>
            <w:tcW w:w="851" w:type="dxa"/>
            <w:gridSpan w:val="2"/>
            <w:tcBorders>
              <w:top w:val="single" w:sz="6" w:space="0" w:color="auto"/>
              <w:left w:val="single" w:sz="6" w:space="0" w:color="auto"/>
              <w:bottom w:val="single" w:sz="6" w:space="0" w:color="auto"/>
              <w:right w:val="single" w:sz="6" w:space="0" w:color="auto"/>
            </w:tcBorders>
          </w:tcPr>
          <w:p w:rsidR="00460697" w:rsidRPr="008F4DF0" w:rsidRDefault="00460697" w:rsidP="00FE2980">
            <w:pPr>
              <w:tabs>
                <w:tab w:val="left" w:pos="2835"/>
                <w:tab w:val="right" w:pos="4820"/>
              </w:tabs>
              <w:rPr>
                <w:sz w:val="20"/>
                <w:szCs w:val="20"/>
              </w:rPr>
            </w:pPr>
            <w:r w:rsidRPr="008F4DF0">
              <w:rPr>
                <w:sz w:val="20"/>
                <w:szCs w:val="20"/>
              </w:rPr>
              <w:t>Сч.№</w:t>
            </w:r>
          </w:p>
        </w:tc>
        <w:tc>
          <w:tcPr>
            <w:tcW w:w="2835" w:type="dxa"/>
            <w:gridSpan w:val="3"/>
            <w:tcBorders>
              <w:bottom w:val="single" w:sz="6" w:space="0" w:color="auto"/>
              <w:right w:val="single" w:sz="6" w:space="0" w:color="auto"/>
            </w:tcBorders>
          </w:tcPr>
          <w:p w:rsidR="00460697" w:rsidRDefault="00460697" w:rsidP="00FE2980">
            <w:pPr>
              <w:tabs>
                <w:tab w:val="left" w:pos="2835"/>
                <w:tab w:val="right" w:pos="4820"/>
              </w:tabs>
              <w:rPr>
                <w:b/>
                <w:sz w:val="22"/>
              </w:rPr>
            </w:pPr>
          </w:p>
        </w:tc>
      </w:tr>
      <w:tr w:rsidR="00460697">
        <w:trPr>
          <w:trHeight w:val="268"/>
        </w:trPr>
        <w:tc>
          <w:tcPr>
            <w:tcW w:w="5778" w:type="dxa"/>
            <w:gridSpan w:val="4"/>
            <w:tcBorders>
              <w:left w:val="single" w:sz="6" w:space="0" w:color="auto"/>
            </w:tcBorders>
          </w:tcPr>
          <w:p w:rsidR="00460697" w:rsidRDefault="001C6DA8" w:rsidP="00FE2980">
            <w:pPr>
              <w:tabs>
                <w:tab w:val="left" w:pos="2835"/>
                <w:tab w:val="right" w:pos="4820"/>
              </w:tabs>
              <w:rPr>
                <w:b/>
                <w:sz w:val="22"/>
              </w:rPr>
            </w:pPr>
            <w:r>
              <w:rPr>
                <w:b/>
                <w:sz w:val="22"/>
              </w:rPr>
              <w:t>ГРКЦ ГУ Банка России по Самарской обл</w:t>
            </w:r>
            <w:r w:rsidR="004C154F">
              <w:rPr>
                <w:b/>
                <w:sz w:val="22"/>
              </w:rPr>
              <w:t xml:space="preserve">. </w:t>
            </w:r>
            <w:r>
              <w:rPr>
                <w:b/>
                <w:sz w:val="22"/>
              </w:rPr>
              <w:t>г. Самара</w:t>
            </w:r>
          </w:p>
          <w:p w:rsidR="00A5040A" w:rsidRDefault="00A5040A" w:rsidP="00FE2980">
            <w:pPr>
              <w:tabs>
                <w:tab w:val="left" w:pos="2835"/>
                <w:tab w:val="right" w:pos="4820"/>
              </w:tabs>
              <w:rPr>
                <w:b/>
                <w:sz w:val="22"/>
              </w:rPr>
            </w:pPr>
          </w:p>
        </w:tc>
        <w:tc>
          <w:tcPr>
            <w:tcW w:w="851" w:type="dxa"/>
            <w:gridSpan w:val="2"/>
            <w:tcBorders>
              <w:top w:val="single" w:sz="6" w:space="0" w:color="auto"/>
              <w:left w:val="single" w:sz="6" w:space="0" w:color="auto"/>
              <w:right w:val="single" w:sz="6" w:space="0" w:color="auto"/>
            </w:tcBorders>
          </w:tcPr>
          <w:p w:rsidR="00460697" w:rsidRPr="008F4DF0" w:rsidRDefault="00460697" w:rsidP="00FE2980">
            <w:pPr>
              <w:tabs>
                <w:tab w:val="left" w:pos="2835"/>
                <w:tab w:val="right" w:pos="4820"/>
              </w:tabs>
              <w:rPr>
                <w:sz w:val="20"/>
                <w:szCs w:val="20"/>
              </w:rPr>
            </w:pPr>
            <w:r w:rsidRPr="008F4DF0">
              <w:rPr>
                <w:sz w:val="20"/>
                <w:szCs w:val="20"/>
              </w:rPr>
              <w:t>БИК</w:t>
            </w:r>
          </w:p>
        </w:tc>
        <w:tc>
          <w:tcPr>
            <w:tcW w:w="2835" w:type="dxa"/>
            <w:gridSpan w:val="3"/>
            <w:tcBorders>
              <w:right w:val="single" w:sz="6" w:space="0" w:color="auto"/>
            </w:tcBorders>
          </w:tcPr>
          <w:p w:rsidR="00460697" w:rsidRPr="001C6DA8" w:rsidRDefault="001C6DA8" w:rsidP="00FE2980">
            <w:pPr>
              <w:tabs>
                <w:tab w:val="left" w:pos="2835"/>
                <w:tab w:val="right" w:pos="4820"/>
              </w:tabs>
              <w:rPr>
                <w:b/>
              </w:rPr>
            </w:pPr>
            <w:r w:rsidRPr="001C6DA8">
              <w:rPr>
                <w:b/>
              </w:rPr>
              <w:t>043601001</w:t>
            </w:r>
          </w:p>
        </w:tc>
      </w:tr>
      <w:tr w:rsidR="00460697">
        <w:trPr>
          <w:trHeight w:val="552"/>
        </w:trPr>
        <w:tc>
          <w:tcPr>
            <w:tcW w:w="5778" w:type="dxa"/>
            <w:gridSpan w:val="4"/>
            <w:tcBorders>
              <w:left w:val="single" w:sz="6" w:space="0" w:color="auto"/>
              <w:bottom w:val="single" w:sz="6" w:space="0" w:color="auto"/>
            </w:tcBorders>
          </w:tcPr>
          <w:p w:rsidR="00460697" w:rsidRDefault="00460697" w:rsidP="00FE2980">
            <w:pPr>
              <w:tabs>
                <w:tab w:val="left" w:pos="2835"/>
                <w:tab w:val="right" w:pos="4820"/>
              </w:tabs>
              <w:rPr>
                <w:sz w:val="22"/>
              </w:rPr>
            </w:pPr>
          </w:p>
          <w:p w:rsidR="00460697" w:rsidRDefault="00460697" w:rsidP="00FE2980">
            <w:pPr>
              <w:tabs>
                <w:tab w:val="left" w:pos="2835"/>
                <w:tab w:val="right" w:pos="4820"/>
              </w:tabs>
            </w:pPr>
            <w:r>
              <w:rPr>
                <w:sz w:val="22"/>
              </w:rPr>
              <w:t>Банк получателя</w:t>
            </w:r>
          </w:p>
        </w:tc>
        <w:tc>
          <w:tcPr>
            <w:tcW w:w="851" w:type="dxa"/>
            <w:gridSpan w:val="2"/>
            <w:tcBorders>
              <w:top w:val="single" w:sz="6" w:space="0" w:color="auto"/>
              <w:left w:val="single" w:sz="6" w:space="0" w:color="auto"/>
              <w:bottom w:val="single" w:sz="6" w:space="0" w:color="auto"/>
              <w:right w:val="single" w:sz="6" w:space="0" w:color="auto"/>
            </w:tcBorders>
          </w:tcPr>
          <w:p w:rsidR="00460697" w:rsidRPr="008F4DF0" w:rsidRDefault="00B726C7" w:rsidP="00FE2980">
            <w:pPr>
              <w:tabs>
                <w:tab w:val="left" w:pos="2835"/>
                <w:tab w:val="right" w:pos="4820"/>
              </w:tabs>
              <w:rPr>
                <w:sz w:val="20"/>
                <w:szCs w:val="20"/>
              </w:rPr>
            </w:pPr>
            <w:r>
              <w:rPr>
                <w:sz w:val="20"/>
                <w:szCs w:val="20"/>
              </w:rPr>
              <w:t>р/с</w:t>
            </w:r>
            <w:r w:rsidR="00460697" w:rsidRPr="008F4DF0">
              <w:rPr>
                <w:sz w:val="20"/>
                <w:szCs w:val="20"/>
              </w:rPr>
              <w:t>ч.№</w:t>
            </w:r>
          </w:p>
        </w:tc>
        <w:tc>
          <w:tcPr>
            <w:tcW w:w="2835" w:type="dxa"/>
            <w:gridSpan w:val="3"/>
            <w:tcBorders>
              <w:right w:val="single" w:sz="6" w:space="0" w:color="auto"/>
            </w:tcBorders>
          </w:tcPr>
          <w:p w:rsidR="00460697" w:rsidRDefault="001C6DA8" w:rsidP="00FE2980">
            <w:pPr>
              <w:tabs>
                <w:tab w:val="left" w:pos="2835"/>
                <w:tab w:val="right" w:pos="4820"/>
              </w:tabs>
              <w:rPr>
                <w:b/>
                <w:sz w:val="22"/>
              </w:rPr>
            </w:pPr>
            <w:r>
              <w:rPr>
                <w:b/>
                <w:sz w:val="22"/>
              </w:rPr>
              <w:t>40302810000001000006</w:t>
            </w:r>
          </w:p>
        </w:tc>
      </w:tr>
      <w:tr w:rsidR="004C154F">
        <w:trPr>
          <w:trHeight w:val="300"/>
        </w:trPr>
        <w:tc>
          <w:tcPr>
            <w:tcW w:w="3165" w:type="dxa"/>
            <w:gridSpan w:val="3"/>
            <w:tcBorders>
              <w:left w:val="single" w:sz="6" w:space="0" w:color="auto"/>
              <w:bottom w:val="single" w:sz="4" w:space="0" w:color="auto"/>
              <w:right w:val="single" w:sz="4" w:space="0" w:color="auto"/>
            </w:tcBorders>
          </w:tcPr>
          <w:p w:rsidR="004C154F" w:rsidRPr="004C154F" w:rsidRDefault="004C154F" w:rsidP="001C6DA8">
            <w:r w:rsidRPr="004C154F">
              <w:t>ИНН 6317002858</w:t>
            </w:r>
          </w:p>
        </w:tc>
        <w:tc>
          <w:tcPr>
            <w:tcW w:w="2613" w:type="dxa"/>
            <w:tcBorders>
              <w:left w:val="single" w:sz="4" w:space="0" w:color="auto"/>
              <w:bottom w:val="single" w:sz="4" w:space="0" w:color="auto"/>
            </w:tcBorders>
          </w:tcPr>
          <w:p w:rsidR="004C154F" w:rsidRPr="004C154F" w:rsidRDefault="004C154F" w:rsidP="001C6DA8">
            <w:r w:rsidRPr="004C154F">
              <w:t>КПП 631701001</w:t>
            </w:r>
          </w:p>
        </w:tc>
        <w:tc>
          <w:tcPr>
            <w:tcW w:w="851" w:type="dxa"/>
            <w:gridSpan w:val="2"/>
            <w:vMerge w:val="restart"/>
            <w:tcBorders>
              <w:left w:val="single" w:sz="6" w:space="0" w:color="auto"/>
              <w:right w:val="single" w:sz="6" w:space="0" w:color="auto"/>
            </w:tcBorders>
          </w:tcPr>
          <w:p w:rsidR="004C154F" w:rsidRPr="008F4DF0" w:rsidRDefault="004C154F" w:rsidP="00FE2980">
            <w:pPr>
              <w:tabs>
                <w:tab w:val="left" w:pos="2835"/>
                <w:tab w:val="right" w:pos="4820"/>
              </w:tabs>
              <w:rPr>
                <w:sz w:val="20"/>
                <w:szCs w:val="20"/>
              </w:rPr>
            </w:pPr>
            <w:r>
              <w:rPr>
                <w:sz w:val="20"/>
                <w:szCs w:val="20"/>
              </w:rPr>
              <w:t>с</w:t>
            </w:r>
            <w:r w:rsidRPr="008F4DF0">
              <w:rPr>
                <w:sz w:val="20"/>
                <w:szCs w:val="20"/>
              </w:rPr>
              <w:t>ч.№</w:t>
            </w:r>
          </w:p>
        </w:tc>
        <w:tc>
          <w:tcPr>
            <w:tcW w:w="2835" w:type="dxa"/>
            <w:gridSpan w:val="3"/>
            <w:vMerge w:val="restart"/>
            <w:tcBorders>
              <w:right w:val="single" w:sz="6" w:space="0" w:color="auto"/>
            </w:tcBorders>
          </w:tcPr>
          <w:p w:rsidR="004C154F" w:rsidRPr="00B726C7" w:rsidRDefault="004C154F" w:rsidP="00FE2980">
            <w:pPr>
              <w:tabs>
                <w:tab w:val="left" w:pos="2835"/>
                <w:tab w:val="right" w:pos="4820"/>
              </w:tabs>
              <w:rPr>
                <w:b/>
                <w:sz w:val="22"/>
                <w:szCs w:val="22"/>
              </w:rPr>
            </w:pPr>
          </w:p>
        </w:tc>
      </w:tr>
      <w:tr w:rsidR="004C154F">
        <w:trPr>
          <w:trHeight w:val="1110"/>
        </w:trPr>
        <w:tc>
          <w:tcPr>
            <w:tcW w:w="5778" w:type="dxa"/>
            <w:gridSpan w:val="4"/>
            <w:tcBorders>
              <w:top w:val="single" w:sz="4" w:space="0" w:color="auto"/>
              <w:left w:val="single" w:sz="6" w:space="0" w:color="auto"/>
            </w:tcBorders>
          </w:tcPr>
          <w:p w:rsidR="004C154F" w:rsidRDefault="004C154F" w:rsidP="001C6DA8">
            <w:pPr>
              <w:rPr>
                <w:b/>
              </w:rPr>
            </w:pPr>
            <w:r>
              <w:rPr>
                <w:bCs/>
              </w:rPr>
              <w:t>Отделение по г. Самаре УФК по Самарской обл. (4204 «</w:t>
            </w:r>
            <w:r>
              <w:t xml:space="preserve">ГОУ ВПО СамГМУ Росздрава» л/с </w:t>
            </w:r>
            <w:r w:rsidRPr="004C154F">
              <w:t>05421871620)</w:t>
            </w:r>
          </w:p>
        </w:tc>
        <w:tc>
          <w:tcPr>
            <w:tcW w:w="851" w:type="dxa"/>
            <w:gridSpan w:val="2"/>
            <w:vMerge/>
            <w:tcBorders>
              <w:left w:val="single" w:sz="6" w:space="0" w:color="auto"/>
              <w:right w:val="single" w:sz="6" w:space="0" w:color="auto"/>
            </w:tcBorders>
          </w:tcPr>
          <w:p w:rsidR="004C154F" w:rsidRDefault="004C154F" w:rsidP="00FE2980">
            <w:pPr>
              <w:tabs>
                <w:tab w:val="left" w:pos="2835"/>
                <w:tab w:val="right" w:pos="4820"/>
              </w:tabs>
              <w:rPr>
                <w:sz w:val="20"/>
                <w:szCs w:val="20"/>
              </w:rPr>
            </w:pPr>
          </w:p>
        </w:tc>
        <w:tc>
          <w:tcPr>
            <w:tcW w:w="2835" w:type="dxa"/>
            <w:gridSpan w:val="3"/>
            <w:vMerge/>
            <w:tcBorders>
              <w:right w:val="single" w:sz="6" w:space="0" w:color="auto"/>
            </w:tcBorders>
          </w:tcPr>
          <w:p w:rsidR="004C154F" w:rsidRDefault="004C154F" w:rsidP="00FE2980">
            <w:pPr>
              <w:tabs>
                <w:tab w:val="left" w:pos="2835"/>
                <w:tab w:val="right" w:pos="4820"/>
              </w:tabs>
              <w:rPr>
                <w:b/>
                <w:sz w:val="22"/>
                <w:szCs w:val="22"/>
              </w:rPr>
            </w:pPr>
          </w:p>
        </w:tc>
      </w:tr>
      <w:tr w:rsidR="00460697">
        <w:trPr>
          <w:trHeight w:val="257"/>
        </w:trPr>
        <w:tc>
          <w:tcPr>
            <w:tcW w:w="5778" w:type="dxa"/>
            <w:gridSpan w:val="4"/>
            <w:tcBorders>
              <w:left w:val="single" w:sz="6" w:space="0" w:color="auto"/>
            </w:tcBorders>
          </w:tcPr>
          <w:p w:rsidR="00460697" w:rsidRDefault="00460697" w:rsidP="00FE2980">
            <w:pPr>
              <w:tabs>
                <w:tab w:val="left" w:pos="2835"/>
                <w:tab w:val="right" w:pos="4820"/>
              </w:tabs>
            </w:pPr>
          </w:p>
        </w:tc>
        <w:tc>
          <w:tcPr>
            <w:tcW w:w="851" w:type="dxa"/>
            <w:gridSpan w:val="2"/>
            <w:tcBorders>
              <w:top w:val="single" w:sz="6" w:space="0" w:color="auto"/>
              <w:left w:val="single" w:sz="6" w:space="0" w:color="auto"/>
              <w:bottom w:val="single" w:sz="6" w:space="0" w:color="auto"/>
              <w:right w:val="single" w:sz="6" w:space="0" w:color="auto"/>
            </w:tcBorders>
          </w:tcPr>
          <w:p w:rsidR="00460697" w:rsidRDefault="00460697" w:rsidP="00FE2980">
            <w:pPr>
              <w:tabs>
                <w:tab w:val="left" w:pos="2835"/>
                <w:tab w:val="right" w:pos="4820"/>
              </w:tabs>
              <w:rPr>
                <w:sz w:val="16"/>
              </w:rPr>
            </w:pPr>
            <w:r>
              <w:rPr>
                <w:sz w:val="16"/>
              </w:rPr>
              <w:t>Вид опл.</w:t>
            </w:r>
          </w:p>
        </w:tc>
        <w:tc>
          <w:tcPr>
            <w:tcW w:w="1134" w:type="dxa"/>
            <w:tcBorders>
              <w:top w:val="single" w:sz="6" w:space="0" w:color="auto"/>
            </w:tcBorders>
          </w:tcPr>
          <w:p w:rsidR="00460697" w:rsidRDefault="00460697" w:rsidP="00FE2980">
            <w:pPr>
              <w:tabs>
                <w:tab w:val="left" w:pos="2835"/>
                <w:tab w:val="right" w:pos="4820"/>
              </w:tabs>
            </w:pPr>
          </w:p>
        </w:tc>
        <w:tc>
          <w:tcPr>
            <w:tcW w:w="1134" w:type="dxa"/>
            <w:tcBorders>
              <w:top w:val="single" w:sz="6" w:space="0" w:color="auto"/>
              <w:left w:val="single" w:sz="6" w:space="0" w:color="auto"/>
              <w:bottom w:val="single" w:sz="6" w:space="0" w:color="auto"/>
              <w:right w:val="single" w:sz="6" w:space="0" w:color="auto"/>
            </w:tcBorders>
          </w:tcPr>
          <w:p w:rsidR="00460697" w:rsidRDefault="00460697" w:rsidP="00FE2980">
            <w:pPr>
              <w:tabs>
                <w:tab w:val="left" w:pos="2835"/>
                <w:tab w:val="right" w:pos="4820"/>
              </w:tabs>
            </w:pPr>
            <w:r>
              <w:rPr>
                <w:sz w:val="18"/>
              </w:rPr>
              <w:t>Срок плат.</w:t>
            </w:r>
          </w:p>
        </w:tc>
        <w:tc>
          <w:tcPr>
            <w:tcW w:w="567" w:type="dxa"/>
            <w:tcBorders>
              <w:top w:val="single" w:sz="6" w:space="0" w:color="auto"/>
              <w:right w:val="single" w:sz="6" w:space="0" w:color="auto"/>
            </w:tcBorders>
          </w:tcPr>
          <w:p w:rsidR="00460697" w:rsidRDefault="00460697" w:rsidP="00FE2980">
            <w:pPr>
              <w:tabs>
                <w:tab w:val="left" w:pos="2835"/>
                <w:tab w:val="right" w:pos="4820"/>
              </w:tabs>
            </w:pPr>
          </w:p>
        </w:tc>
      </w:tr>
      <w:tr w:rsidR="00460697">
        <w:trPr>
          <w:trHeight w:val="305"/>
        </w:trPr>
        <w:tc>
          <w:tcPr>
            <w:tcW w:w="5778" w:type="dxa"/>
            <w:gridSpan w:val="4"/>
            <w:tcBorders>
              <w:left w:val="single" w:sz="6" w:space="0" w:color="auto"/>
            </w:tcBorders>
          </w:tcPr>
          <w:p w:rsidR="00460697" w:rsidRDefault="00460697" w:rsidP="00FE2980">
            <w:pPr>
              <w:tabs>
                <w:tab w:val="left" w:pos="2835"/>
                <w:tab w:val="right" w:pos="4820"/>
              </w:tabs>
            </w:pPr>
          </w:p>
        </w:tc>
        <w:tc>
          <w:tcPr>
            <w:tcW w:w="851" w:type="dxa"/>
            <w:gridSpan w:val="2"/>
            <w:tcBorders>
              <w:top w:val="single" w:sz="6" w:space="0" w:color="auto"/>
              <w:left w:val="single" w:sz="6" w:space="0" w:color="auto"/>
              <w:right w:val="single" w:sz="6" w:space="0" w:color="auto"/>
            </w:tcBorders>
          </w:tcPr>
          <w:p w:rsidR="00460697" w:rsidRDefault="00460697" w:rsidP="00FE2980">
            <w:pPr>
              <w:tabs>
                <w:tab w:val="left" w:pos="2835"/>
                <w:tab w:val="right" w:pos="4820"/>
              </w:tabs>
            </w:pPr>
            <w:r>
              <w:rPr>
                <w:sz w:val="16"/>
              </w:rPr>
              <w:t>Наз.пл.</w:t>
            </w:r>
          </w:p>
        </w:tc>
        <w:tc>
          <w:tcPr>
            <w:tcW w:w="1134" w:type="dxa"/>
          </w:tcPr>
          <w:p w:rsidR="00460697" w:rsidRDefault="00460697" w:rsidP="00FE2980">
            <w:pPr>
              <w:tabs>
                <w:tab w:val="left" w:pos="2835"/>
                <w:tab w:val="right" w:pos="4820"/>
              </w:tabs>
            </w:pPr>
          </w:p>
        </w:tc>
        <w:tc>
          <w:tcPr>
            <w:tcW w:w="1134" w:type="dxa"/>
            <w:tcBorders>
              <w:top w:val="single" w:sz="6" w:space="0" w:color="auto"/>
              <w:left w:val="single" w:sz="6" w:space="0" w:color="auto"/>
              <w:bottom w:val="single" w:sz="6" w:space="0" w:color="auto"/>
              <w:right w:val="single" w:sz="6" w:space="0" w:color="auto"/>
            </w:tcBorders>
          </w:tcPr>
          <w:p w:rsidR="00460697" w:rsidRDefault="00460697" w:rsidP="00FE2980">
            <w:pPr>
              <w:tabs>
                <w:tab w:val="left" w:pos="2835"/>
                <w:tab w:val="right" w:pos="4820"/>
              </w:tabs>
              <w:rPr>
                <w:sz w:val="18"/>
              </w:rPr>
            </w:pPr>
            <w:r>
              <w:rPr>
                <w:sz w:val="18"/>
              </w:rPr>
              <w:t>Очер.плат.</w:t>
            </w:r>
          </w:p>
        </w:tc>
        <w:tc>
          <w:tcPr>
            <w:tcW w:w="567" w:type="dxa"/>
            <w:tcBorders>
              <w:right w:val="single" w:sz="6" w:space="0" w:color="auto"/>
            </w:tcBorders>
          </w:tcPr>
          <w:p w:rsidR="00460697" w:rsidRDefault="00460697" w:rsidP="00FE2980">
            <w:pPr>
              <w:tabs>
                <w:tab w:val="left" w:pos="2835"/>
                <w:tab w:val="right" w:pos="4820"/>
              </w:tabs>
            </w:pPr>
          </w:p>
        </w:tc>
      </w:tr>
      <w:tr w:rsidR="00460697">
        <w:trPr>
          <w:trHeight w:val="229"/>
        </w:trPr>
        <w:tc>
          <w:tcPr>
            <w:tcW w:w="5778" w:type="dxa"/>
            <w:gridSpan w:val="4"/>
            <w:tcBorders>
              <w:left w:val="single" w:sz="6" w:space="0" w:color="auto"/>
              <w:bottom w:val="single" w:sz="6" w:space="0" w:color="auto"/>
            </w:tcBorders>
          </w:tcPr>
          <w:p w:rsidR="00460697" w:rsidRDefault="00460697" w:rsidP="00FE2980">
            <w:pPr>
              <w:tabs>
                <w:tab w:val="left" w:pos="2835"/>
                <w:tab w:val="right" w:pos="4820"/>
              </w:tabs>
              <w:rPr>
                <w:sz w:val="22"/>
              </w:rPr>
            </w:pPr>
            <w:r>
              <w:rPr>
                <w:sz w:val="22"/>
              </w:rPr>
              <w:t>Получатель</w:t>
            </w:r>
          </w:p>
        </w:tc>
        <w:tc>
          <w:tcPr>
            <w:tcW w:w="851" w:type="dxa"/>
            <w:gridSpan w:val="2"/>
            <w:tcBorders>
              <w:top w:val="single" w:sz="6" w:space="0" w:color="auto"/>
              <w:left w:val="single" w:sz="6" w:space="0" w:color="auto"/>
              <w:bottom w:val="single" w:sz="6" w:space="0" w:color="auto"/>
              <w:right w:val="single" w:sz="6" w:space="0" w:color="auto"/>
            </w:tcBorders>
          </w:tcPr>
          <w:p w:rsidR="00460697" w:rsidRPr="00B726C7" w:rsidRDefault="00460697" w:rsidP="00FE2980">
            <w:pPr>
              <w:tabs>
                <w:tab w:val="left" w:pos="2835"/>
                <w:tab w:val="right" w:pos="4820"/>
              </w:tabs>
              <w:rPr>
                <w:sz w:val="22"/>
                <w:szCs w:val="22"/>
              </w:rPr>
            </w:pPr>
            <w:r w:rsidRPr="00B726C7">
              <w:rPr>
                <w:sz w:val="22"/>
                <w:szCs w:val="22"/>
              </w:rPr>
              <w:t>Код</w:t>
            </w:r>
          </w:p>
        </w:tc>
        <w:tc>
          <w:tcPr>
            <w:tcW w:w="1134" w:type="dxa"/>
            <w:tcBorders>
              <w:bottom w:val="single" w:sz="6" w:space="0" w:color="auto"/>
            </w:tcBorders>
          </w:tcPr>
          <w:p w:rsidR="00460697" w:rsidRDefault="00460697" w:rsidP="00FE2980">
            <w:pPr>
              <w:tabs>
                <w:tab w:val="left" w:pos="2835"/>
                <w:tab w:val="right" w:pos="4820"/>
              </w:tabs>
            </w:pPr>
          </w:p>
        </w:tc>
        <w:tc>
          <w:tcPr>
            <w:tcW w:w="1134" w:type="dxa"/>
            <w:tcBorders>
              <w:top w:val="single" w:sz="6" w:space="0" w:color="auto"/>
              <w:left w:val="single" w:sz="6" w:space="0" w:color="auto"/>
              <w:bottom w:val="single" w:sz="6" w:space="0" w:color="auto"/>
              <w:right w:val="single" w:sz="6" w:space="0" w:color="auto"/>
            </w:tcBorders>
          </w:tcPr>
          <w:p w:rsidR="00460697" w:rsidRPr="00B726C7" w:rsidRDefault="00460697" w:rsidP="00FE2980">
            <w:pPr>
              <w:tabs>
                <w:tab w:val="left" w:pos="2835"/>
                <w:tab w:val="right" w:pos="4820"/>
              </w:tabs>
              <w:rPr>
                <w:sz w:val="22"/>
                <w:szCs w:val="22"/>
              </w:rPr>
            </w:pPr>
            <w:r w:rsidRPr="00B726C7">
              <w:rPr>
                <w:sz w:val="22"/>
                <w:szCs w:val="22"/>
              </w:rPr>
              <w:t>Рез.поле</w:t>
            </w:r>
          </w:p>
        </w:tc>
        <w:tc>
          <w:tcPr>
            <w:tcW w:w="567" w:type="dxa"/>
            <w:tcBorders>
              <w:bottom w:val="single" w:sz="6" w:space="0" w:color="auto"/>
              <w:right w:val="single" w:sz="6" w:space="0" w:color="auto"/>
            </w:tcBorders>
          </w:tcPr>
          <w:p w:rsidR="00460697" w:rsidRDefault="00460697" w:rsidP="00FE2980">
            <w:pPr>
              <w:tabs>
                <w:tab w:val="left" w:pos="2835"/>
                <w:tab w:val="right" w:pos="4820"/>
              </w:tabs>
            </w:pPr>
          </w:p>
        </w:tc>
      </w:tr>
      <w:tr w:rsidR="00460697">
        <w:trPr>
          <w:trHeight w:val="1666"/>
        </w:trPr>
        <w:tc>
          <w:tcPr>
            <w:tcW w:w="9464" w:type="dxa"/>
            <w:gridSpan w:val="9"/>
            <w:tcBorders>
              <w:bottom w:val="single" w:sz="6" w:space="0" w:color="auto"/>
            </w:tcBorders>
          </w:tcPr>
          <w:p w:rsidR="00460697" w:rsidRDefault="00460697" w:rsidP="00FE2980">
            <w:pPr>
              <w:tabs>
                <w:tab w:val="left" w:pos="2835"/>
                <w:tab w:val="right" w:pos="4820"/>
              </w:tabs>
            </w:pPr>
            <w:r>
              <w:t>Назначение платежа, наименование товара, выполненных работ, оказанных услуг, №№ и даты товарных документов, договоров, НДС</w:t>
            </w:r>
          </w:p>
          <w:p w:rsidR="00460697" w:rsidRDefault="00460697" w:rsidP="00FE2980">
            <w:pPr>
              <w:tabs>
                <w:tab w:val="left" w:pos="2835"/>
                <w:tab w:val="right" w:pos="4820"/>
              </w:tabs>
            </w:pPr>
          </w:p>
          <w:p w:rsidR="00460697" w:rsidRDefault="004C154F" w:rsidP="00FE2980">
            <w:pPr>
              <w:tabs>
                <w:tab w:val="left" w:pos="2835"/>
                <w:tab w:val="right" w:pos="4820"/>
              </w:tabs>
            </w:pPr>
            <w:r>
              <w:rPr>
                <w:b/>
                <w:sz w:val="22"/>
              </w:rPr>
              <w:t>Залог в о</w:t>
            </w:r>
            <w:r w:rsidR="00460697">
              <w:rPr>
                <w:b/>
                <w:sz w:val="22"/>
              </w:rPr>
              <w:t>беспечение аукционной заявки. НДС не облагается.</w:t>
            </w:r>
          </w:p>
        </w:tc>
      </w:tr>
      <w:tr w:rsidR="00460697">
        <w:tc>
          <w:tcPr>
            <w:tcW w:w="2943" w:type="dxa"/>
            <w:gridSpan w:val="2"/>
          </w:tcPr>
          <w:p w:rsidR="00460697" w:rsidRDefault="00460697" w:rsidP="00FE2980">
            <w:pPr>
              <w:tabs>
                <w:tab w:val="left" w:pos="2835"/>
                <w:tab w:val="right" w:pos="4820"/>
              </w:tabs>
            </w:pPr>
          </w:p>
        </w:tc>
        <w:tc>
          <w:tcPr>
            <w:tcW w:w="3402" w:type="dxa"/>
            <w:gridSpan w:val="3"/>
          </w:tcPr>
          <w:p w:rsidR="00460697" w:rsidRDefault="00460697" w:rsidP="00FE2980">
            <w:pPr>
              <w:tabs>
                <w:tab w:val="left" w:pos="2835"/>
                <w:tab w:val="right" w:pos="4820"/>
              </w:tabs>
              <w:jc w:val="center"/>
              <w:rPr>
                <w:sz w:val="22"/>
              </w:rPr>
            </w:pPr>
            <w:r>
              <w:rPr>
                <w:sz w:val="22"/>
              </w:rPr>
              <w:t>Подписи</w:t>
            </w:r>
          </w:p>
        </w:tc>
        <w:tc>
          <w:tcPr>
            <w:tcW w:w="1418" w:type="dxa"/>
            <w:gridSpan w:val="2"/>
          </w:tcPr>
          <w:p w:rsidR="00460697" w:rsidRDefault="00460697" w:rsidP="00FE2980">
            <w:pPr>
              <w:tabs>
                <w:tab w:val="left" w:pos="2835"/>
                <w:tab w:val="right" w:pos="4820"/>
              </w:tabs>
            </w:pPr>
          </w:p>
        </w:tc>
        <w:tc>
          <w:tcPr>
            <w:tcW w:w="1701" w:type="dxa"/>
            <w:gridSpan w:val="2"/>
          </w:tcPr>
          <w:p w:rsidR="00460697" w:rsidRDefault="00460697" w:rsidP="00FE2980">
            <w:pPr>
              <w:tabs>
                <w:tab w:val="left" w:pos="2835"/>
                <w:tab w:val="right" w:pos="4820"/>
              </w:tabs>
            </w:pPr>
            <w:r>
              <w:rPr>
                <w:sz w:val="22"/>
              </w:rPr>
              <w:t>Отметки банка</w:t>
            </w:r>
          </w:p>
        </w:tc>
      </w:tr>
      <w:tr w:rsidR="00460697">
        <w:tc>
          <w:tcPr>
            <w:tcW w:w="2943" w:type="dxa"/>
            <w:gridSpan w:val="2"/>
          </w:tcPr>
          <w:p w:rsidR="00460697" w:rsidRDefault="00460697" w:rsidP="00FE2980">
            <w:pPr>
              <w:tabs>
                <w:tab w:val="left" w:pos="2835"/>
                <w:tab w:val="right" w:pos="4820"/>
              </w:tabs>
              <w:jc w:val="center"/>
            </w:pPr>
          </w:p>
          <w:p w:rsidR="00460697" w:rsidRDefault="00460697" w:rsidP="00FE2980">
            <w:pPr>
              <w:tabs>
                <w:tab w:val="left" w:pos="2835"/>
                <w:tab w:val="right" w:pos="4820"/>
              </w:tabs>
              <w:jc w:val="center"/>
            </w:pPr>
            <w:r>
              <w:t>М.П.</w:t>
            </w:r>
          </w:p>
        </w:tc>
        <w:tc>
          <w:tcPr>
            <w:tcW w:w="3402" w:type="dxa"/>
            <w:gridSpan w:val="3"/>
          </w:tcPr>
          <w:p w:rsidR="00460697" w:rsidRDefault="00460697" w:rsidP="00FE2980">
            <w:pPr>
              <w:tabs>
                <w:tab w:val="left" w:pos="2835"/>
                <w:tab w:val="right" w:pos="4820"/>
              </w:tabs>
            </w:pPr>
          </w:p>
          <w:p w:rsidR="00460697" w:rsidRDefault="00460697" w:rsidP="00FE2980">
            <w:pPr>
              <w:tabs>
                <w:tab w:val="left" w:pos="2835"/>
                <w:tab w:val="right" w:pos="4820"/>
              </w:tabs>
            </w:pPr>
          </w:p>
        </w:tc>
        <w:tc>
          <w:tcPr>
            <w:tcW w:w="1418" w:type="dxa"/>
            <w:gridSpan w:val="2"/>
          </w:tcPr>
          <w:p w:rsidR="00460697" w:rsidRDefault="00460697" w:rsidP="00FE2980">
            <w:pPr>
              <w:tabs>
                <w:tab w:val="left" w:pos="2835"/>
                <w:tab w:val="right" w:pos="4820"/>
              </w:tabs>
            </w:pPr>
          </w:p>
        </w:tc>
        <w:tc>
          <w:tcPr>
            <w:tcW w:w="1701" w:type="dxa"/>
            <w:gridSpan w:val="2"/>
          </w:tcPr>
          <w:p w:rsidR="00460697" w:rsidRDefault="00460697" w:rsidP="00FE2980">
            <w:pPr>
              <w:tabs>
                <w:tab w:val="left" w:pos="2835"/>
                <w:tab w:val="right" w:pos="4820"/>
              </w:tabs>
            </w:pPr>
          </w:p>
        </w:tc>
      </w:tr>
      <w:tr w:rsidR="00460697">
        <w:tc>
          <w:tcPr>
            <w:tcW w:w="2943" w:type="dxa"/>
            <w:gridSpan w:val="2"/>
          </w:tcPr>
          <w:p w:rsidR="00460697" w:rsidRDefault="00460697" w:rsidP="00FE2980">
            <w:pPr>
              <w:tabs>
                <w:tab w:val="left" w:pos="2835"/>
                <w:tab w:val="right" w:pos="4820"/>
              </w:tabs>
            </w:pPr>
          </w:p>
        </w:tc>
        <w:tc>
          <w:tcPr>
            <w:tcW w:w="3402" w:type="dxa"/>
            <w:gridSpan w:val="3"/>
            <w:tcBorders>
              <w:top w:val="single" w:sz="6" w:space="0" w:color="auto"/>
              <w:bottom w:val="single" w:sz="6" w:space="0" w:color="auto"/>
            </w:tcBorders>
          </w:tcPr>
          <w:p w:rsidR="00460697" w:rsidRDefault="00460697" w:rsidP="00FE2980">
            <w:pPr>
              <w:tabs>
                <w:tab w:val="left" w:pos="2835"/>
                <w:tab w:val="right" w:pos="4820"/>
              </w:tabs>
            </w:pPr>
          </w:p>
          <w:p w:rsidR="00460697" w:rsidRDefault="00460697" w:rsidP="00FE2980">
            <w:pPr>
              <w:tabs>
                <w:tab w:val="left" w:pos="2835"/>
                <w:tab w:val="right" w:pos="4820"/>
              </w:tabs>
            </w:pPr>
          </w:p>
        </w:tc>
        <w:tc>
          <w:tcPr>
            <w:tcW w:w="1418" w:type="dxa"/>
            <w:gridSpan w:val="2"/>
          </w:tcPr>
          <w:p w:rsidR="00460697" w:rsidRDefault="00460697" w:rsidP="00FE2980">
            <w:pPr>
              <w:tabs>
                <w:tab w:val="left" w:pos="2835"/>
                <w:tab w:val="right" w:pos="4820"/>
              </w:tabs>
            </w:pPr>
          </w:p>
        </w:tc>
        <w:tc>
          <w:tcPr>
            <w:tcW w:w="1701" w:type="dxa"/>
            <w:gridSpan w:val="2"/>
          </w:tcPr>
          <w:p w:rsidR="00460697" w:rsidRDefault="00460697" w:rsidP="00FE2980">
            <w:pPr>
              <w:tabs>
                <w:tab w:val="left" w:pos="2835"/>
                <w:tab w:val="right" w:pos="4820"/>
              </w:tabs>
            </w:pPr>
          </w:p>
        </w:tc>
      </w:tr>
    </w:tbl>
    <w:p w:rsidR="00460697" w:rsidRDefault="00460697" w:rsidP="00460697">
      <w:pPr>
        <w:tabs>
          <w:tab w:val="left" w:pos="2835"/>
          <w:tab w:val="right" w:pos="4820"/>
        </w:tabs>
      </w:pPr>
    </w:p>
    <w:p w:rsidR="00B43F8D" w:rsidRDefault="00B43F8D" w:rsidP="00FA3B18">
      <w:pPr>
        <w:tabs>
          <w:tab w:val="left" w:pos="2835"/>
          <w:tab w:val="right" w:pos="4820"/>
        </w:tabs>
      </w:pPr>
    </w:p>
    <w:p w:rsidR="00460697" w:rsidRPr="00623BF7" w:rsidRDefault="00623BF7" w:rsidP="008E6DE9">
      <w:pPr>
        <w:jc w:val="right"/>
        <w:rPr>
          <w:u w:val="single"/>
        </w:rPr>
      </w:pPr>
      <w:r w:rsidRPr="00623BF7">
        <w:rPr>
          <w:b/>
          <w:sz w:val="28"/>
          <w:szCs w:val="28"/>
          <w:u w:val="single"/>
        </w:rPr>
        <w:t>Форма №4</w:t>
      </w:r>
    </w:p>
    <w:p w:rsidR="00460697" w:rsidRDefault="00460697" w:rsidP="00460697">
      <w:pPr>
        <w:spacing w:after="0"/>
        <w:rPr>
          <w:sz w:val="28"/>
          <w:szCs w:val="28"/>
        </w:rPr>
      </w:pPr>
    </w:p>
    <w:p w:rsidR="00473D38" w:rsidRPr="008E6DE9" w:rsidRDefault="00473D38" w:rsidP="008E6DE9">
      <w:pPr>
        <w:spacing w:after="0"/>
        <w:ind w:firstLine="708"/>
        <w:jc w:val="center"/>
        <w:rPr>
          <w:b/>
          <w:sz w:val="28"/>
          <w:szCs w:val="28"/>
        </w:rPr>
      </w:pPr>
      <w:r w:rsidRPr="009C673B">
        <w:rPr>
          <w:b/>
          <w:sz w:val="28"/>
          <w:szCs w:val="28"/>
        </w:rPr>
        <w:t xml:space="preserve">  АНКЕТ</w:t>
      </w:r>
      <w:r w:rsidR="007D7F2E">
        <w:rPr>
          <w:b/>
          <w:sz w:val="28"/>
          <w:szCs w:val="28"/>
        </w:rPr>
        <w:t>А</w:t>
      </w:r>
      <w:r w:rsidRPr="009C673B">
        <w:rPr>
          <w:b/>
          <w:sz w:val="28"/>
          <w:szCs w:val="28"/>
        </w:rPr>
        <w:t xml:space="preserve"> УЧАСТНИКА РАЗМЕЩЕНИЯ ЗАКАЗА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473D38" w:rsidRPr="009C673B">
        <w:tc>
          <w:tcPr>
            <w:tcW w:w="6808" w:type="dxa"/>
          </w:tcPr>
          <w:p w:rsidR="00473D38" w:rsidRPr="009C673B" w:rsidRDefault="00473D38" w:rsidP="00107E7C">
            <w:pPr>
              <w:numPr>
                <w:ilvl w:val="0"/>
                <w:numId w:val="2"/>
              </w:numPr>
              <w:tabs>
                <w:tab w:val="num" w:pos="500"/>
              </w:tabs>
              <w:spacing w:after="0"/>
              <w:ind w:left="0" w:firstLine="0"/>
              <w:rPr>
                <w:b/>
                <w:sz w:val="22"/>
                <w:szCs w:val="22"/>
              </w:rPr>
            </w:pPr>
            <w:r w:rsidRPr="009C673B">
              <w:rPr>
                <w:b/>
                <w:sz w:val="22"/>
                <w:szCs w:val="22"/>
              </w:rPr>
              <w:t>Полное и сокращенное наименования организации и ее организационно-правовая форма:</w:t>
            </w:r>
          </w:p>
          <w:p w:rsidR="00473D38" w:rsidRPr="009C673B" w:rsidRDefault="00473D38" w:rsidP="00473D38">
            <w:pPr>
              <w:spacing w:after="0"/>
              <w:rPr>
                <w:i/>
                <w:sz w:val="22"/>
                <w:szCs w:val="22"/>
              </w:rPr>
            </w:pPr>
            <w:r w:rsidRPr="009C673B">
              <w:rPr>
                <w:i/>
                <w:sz w:val="22"/>
                <w:szCs w:val="22"/>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p w:rsidR="00473D38" w:rsidRPr="009C673B" w:rsidRDefault="00473D38" w:rsidP="00473D38">
            <w:pPr>
              <w:spacing w:after="0"/>
              <w:jc w:val="left"/>
              <w:rPr>
                <w:b/>
                <w:i/>
                <w:sz w:val="22"/>
                <w:szCs w:val="22"/>
              </w:rPr>
            </w:pPr>
            <w:r w:rsidRPr="009C673B">
              <w:rPr>
                <w:b/>
                <w:sz w:val="22"/>
                <w:szCs w:val="22"/>
              </w:rPr>
              <w:t>Ф.И.О. Участника размещения заказа – физического лица, в том числе зарегистрированного в качестве индивидуального предпринимателя</w:t>
            </w:r>
          </w:p>
        </w:tc>
        <w:tc>
          <w:tcPr>
            <w:tcW w:w="3020" w:type="dxa"/>
          </w:tcPr>
          <w:p w:rsidR="00473D38" w:rsidRPr="009C673B" w:rsidRDefault="00473D38" w:rsidP="00473D38">
            <w:pPr>
              <w:spacing w:after="0"/>
              <w:rPr>
                <w:b/>
                <w:sz w:val="18"/>
              </w:rPr>
            </w:pPr>
          </w:p>
        </w:tc>
      </w:tr>
      <w:tr w:rsidR="00473D38" w:rsidRPr="009C673B">
        <w:tc>
          <w:tcPr>
            <w:tcW w:w="6808" w:type="dxa"/>
          </w:tcPr>
          <w:p w:rsidR="00473D38" w:rsidRPr="009C673B" w:rsidRDefault="00473D38" w:rsidP="00107E7C">
            <w:pPr>
              <w:numPr>
                <w:ilvl w:val="0"/>
                <w:numId w:val="2"/>
              </w:numPr>
              <w:tabs>
                <w:tab w:val="clear" w:pos="1300"/>
                <w:tab w:val="num" w:pos="0"/>
                <w:tab w:val="num" w:pos="432"/>
              </w:tabs>
              <w:spacing w:after="0"/>
              <w:ind w:left="0" w:firstLine="0"/>
              <w:rPr>
                <w:b/>
                <w:sz w:val="22"/>
                <w:szCs w:val="22"/>
              </w:rPr>
            </w:pPr>
            <w:r w:rsidRPr="009C673B">
              <w:rPr>
                <w:b/>
                <w:sz w:val="22"/>
                <w:szCs w:val="22"/>
              </w:rPr>
              <w:t>Регистрационные данные:</w:t>
            </w:r>
          </w:p>
          <w:p w:rsidR="00473D38" w:rsidRPr="009C673B" w:rsidRDefault="00473D38" w:rsidP="00473D38">
            <w:pPr>
              <w:rPr>
                <w:sz w:val="22"/>
                <w:szCs w:val="22"/>
              </w:rPr>
            </w:pPr>
            <w:r w:rsidRPr="009C673B">
              <w:rPr>
                <w:sz w:val="22"/>
                <w:szCs w:val="22"/>
              </w:rPr>
              <w:t xml:space="preserve">Дата, место и орган регистрации юридического лица, </w:t>
            </w:r>
          </w:p>
          <w:p w:rsidR="00473D38" w:rsidRPr="009C673B" w:rsidRDefault="00473D38" w:rsidP="00473D38">
            <w:pPr>
              <w:rPr>
                <w:i/>
                <w:sz w:val="22"/>
                <w:szCs w:val="22"/>
              </w:rPr>
            </w:pPr>
            <w:r w:rsidRPr="009C673B">
              <w:rPr>
                <w:i/>
                <w:sz w:val="22"/>
                <w:szCs w:val="22"/>
              </w:rPr>
              <w:t>(на основании Свидетельства о государственной регистрации или иного документа, выдаваемого иностранным компаниям при регистрации)</w:t>
            </w:r>
          </w:p>
          <w:p w:rsidR="00473D38" w:rsidRPr="009C673B" w:rsidRDefault="00473D38" w:rsidP="00473D38">
            <w:pPr>
              <w:rPr>
                <w:sz w:val="22"/>
                <w:szCs w:val="22"/>
              </w:rPr>
            </w:pPr>
            <w:r w:rsidRPr="009C673B">
              <w:rPr>
                <w:sz w:val="22"/>
                <w:szCs w:val="22"/>
              </w:rPr>
              <w:t>Паспортные данные для Участника размещения заказа – физического лица, в том числе зарегистрированного в качестве индивидуального предпринимателя.</w:t>
            </w:r>
          </w:p>
          <w:p w:rsidR="00473D38" w:rsidRPr="009C673B" w:rsidRDefault="00473D38" w:rsidP="00473D38">
            <w:pPr>
              <w:rPr>
                <w:b/>
                <w:sz w:val="22"/>
                <w:szCs w:val="22"/>
              </w:rPr>
            </w:pPr>
            <w:r w:rsidRPr="009C673B">
              <w:rPr>
                <w:sz w:val="22"/>
                <w:szCs w:val="22"/>
              </w:rPr>
              <w:t>Дата, место и орган регистрации индивидуального предпринимателя (</w:t>
            </w:r>
            <w:r w:rsidRPr="009C673B">
              <w:rPr>
                <w:i/>
                <w:sz w:val="22"/>
                <w:szCs w:val="22"/>
              </w:rPr>
              <w:t>на основании Свидетельства о государственной регистрации в качестве индивидуального предпринимателя)</w:t>
            </w:r>
          </w:p>
        </w:tc>
        <w:tc>
          <w:tcPr>
            <w:tcW w:w="3020" w:type="dxa"/>
          </w:tcPr>
          <w:p w:rsidR="00473D38" w:rsidRPr="009C673B" w:rsidRDefault="00473D38" w:rsidP="00473D38">
            <w:pPr>
              <w:widowControl w:val="0"/>
              <w:numPr>
                <w:ilvl w:val="2"/>
                <w:numId w:val="0"/>
              </w:numPr>
              <w:tabs>
                <w:tab w:val="num" w:pos="1307"/>
              </w:tabs>
              <w:adjustRightInd w:val="0"/>
              <w:ind w:left="1080"/>
              <w:textAlignment w:val="baseline"/>
              <w:rPr>
                <w:b/>
                <w:sz w:val="18"/>
              </w:rPr>
            </w:pPr>
          </w:p>
        </w:tc>
      </w:tr>
      <w:tr w:rsidR="00473D38" w:rsidRPr="009C673B">
        <w:tc>
          <w:tcPr>
            <w:tcW w:w="6808" w:type="dxa"/>
            <w:tcBorders>
              <w:top w:val="nil"/>
            </w:tcBorders>
          </w:tcPr>
          <w:p w:rsidR="00473D38" w:rsidRPr="009C673B" w:rsidRDefault="00473D38" w:rsidP="00473D38">
            <w:pPr>
              <w:rPr>
                <w:sz w:val="22"/>
                <w:szCs w:val="22"/>
              </w:rPr>
            </w:pPr>
            <w:r w:rsidRPr="009C673B">
              <w:rPr>
                <w:i/>
                <w:sz w:val="22"/>
                <w:szCs w:val="22"/>
              </w:rPr>
              <w:t>ИНН, КПП, ОГРН, ОКПО Участника</w:t>
            </w:r>
          </w:p>
        </w:tc>
        <w:tc>
          <w:tcPr>
            <w:tcW w:w="3020" w:type="dxa"/>
          </w:tcPr>
          <w:p w:rsidR="00473D38" w:rsidRPr="009C673B" w:rsidRDefault="00473D38" w:rsidP="00473D38">
            <w:pPr>
              <w:rPr>
                <w:b/>
                <w:sz w:val="18"/>
              </w:rPr>
            </w:pPr>
          </w:p>
        </w:tc>
      </w:tr>
      <w:tr w:rsidR="00473D38" w:rsidRPr="009C673B">
        <w:tc>
          <w:tcPr>
            <w:tcW w:w="9828" w:type="dxa"/>
            <w:gridSpan w:val="2"/>
            <w:tcBorders>
              <w:top w:val="nil"/>
              <w:left w:val="nil"/>
              <w:right w:val="nil"/>
            </w:tcBorders>
          </w:tcPr>
          <w:p w:rsidR="00473D38" w:rsidRDefault="00473D38" w:rsidP="00473D38">
            <w:pPr>
              <w:spacing w:after="0"/>
              <w:rPr>
                <w:i/>
                <w:sz w:val="20"/>
                <w:szCs w:val="20"/>
              </w:rPr>
            </w:pPr>
          </w:p>
          <w:p w:rsidR="00473D38" w:rsidRPr="009C673B" w:rsidRDefault="00473D38" w:rsidP="00473D38">
            <w:pPr>
              <w:spacing w:after="0"/>
              <w:rPr>
                <w:i/>
                <w:sz w:val="20"/>
                <w:szCs w:val="20"/>
              </w:rPr>
            </w:pPr>
            <w:r w:rsidRPr="009C673B">
              <w:rPr>
                <w:i/>
                <w:sz w:val="20"/>
                <w:szCs w:val="20"/>
              </w:rPr>
              <w:t>Примечание:</w:t>
            </w:r>
          </w:p>
          <w:p w:rsidR="00473D38" w:rsidRPr="009C673B" w:rsidRDefault="00473D38" w:rsidP="00473D38">
            <w:pPr>
              <w:spacing w:after="0"/>
              <w:rPr>
                <w:i/>
                <w:sz w:val="20"/>
                <w:szCs w:val="20"/>
              </w:rPr>
            </w:pPr>
            <w:r w:rsidRPr="009C673B">
              <w:rPr>
                <w:i/>
                <w:sz w:val="20"/>
                <w:szCs w:val="20"/>
              </w:rPr>
              <w:t xml:space="preserve">Вышеуказанные данные могут быть по усмотрению Участника размещения заказа подтверждены путем предоставления следующих документов: </w:t>
            </w:r>
          </w:p>
          <w:p w:rsidR="00473D38" w:rsidRPr="009C673B" w:rsidRDefault="00473D38" w:rsidP="00107E7C">
            <w:pPr>
              <w:numPr>
                <w:ilvl w:val="0"/>
                <w:numId w:val="3"/>
              </w:numPr>
              <w:tabs>
                <w:tab w:val="clear" w:pos="-92"/>
                <w:tab w:val="num" w:pos="400"/>
              </w:tabs>
              <w:spacing w:after="0"/>
              <w:ind w:left="0" w:firstLine="0"/>
              <w:jc w:val="left"/>
              <w:rPr>
                <w:i/>
                <w:sz w:val="20"/>
                <w:szCs w:val="20"/>
              </w:rPr>
            </w:pPr>
            <w:r w:rsidRPr="009C673B">
              <w:rPr>
                <w:i/>
                <w:sz w:val="20"/>
                <w:szCs w:val="20"/>
              </w:rPr>
              <w:t>Свидетельство о государственной регистрации;</w:t>
            </w:r>
          </w:p>
          <w:p w:rsidR="00473D38" w:rsidRPr="009C673B" w:rsidRDefault="00473D38" w:rsidP="00107E7C">
            <w:pPr>
              <w:numPr>
                <w:ilvl w:val="0"/>
                <w:numId w:val="3"/>
              </w:numPr>
              <w:tabs>
                <w:tab w:val="clear" w:pos="-92"/>
                <w:tab w:val="num" w:pos="400"/>
              </w:tabs>
              <w:spacing w:after="0"/>
              <w:ind w:left="0" w:firstLine="0"/>
              <w:jc w:val="left"/>
              <w:rPr>
                <w:i/>
                <w:sz w:val="20"/>
                <w:szCs w:val="20"/>
              </w:rPr>
            </w:pPr>
            <w:r w:rsidRPr="009C673B">
              <w:rPr>
                <w:i/>
                <w:sz w:val="20"/>
                <w:szCs w:val="20"/>
              </w:rPr>
              <w:t>Информационное письмо об учете в ЕГРПО;</w:t>
            </w:r>
          </w:p>
          <w:p w:rsidR="00473D38" w:rsidRPr="009C673B" w:rsidRDefault="00473D38" w:rsidP="00107EE8">
            <w:pPr>
              <w:spacing w:after="0"/>
              <w:jc w:val="left"/>
              <w:rPr>
                <w:i/>
                <w:sz w:val="22"/>
              </w:rPr>
            </w:pPr>
            <w:r w:rsidRPr="009C673B">
              <w:rPr>
                <w:i/>
                <w:sz w:val="20"/>
                <w:szCs w:val="20"/>
              </w:rPr>
              <w:t>Свидетельство о постановке на учет в налоговом органе;</w:t>
            </w:r>
          </w:p>
        </w:tc>
      </w:tr>
      <w:tr w:rsidR="00473D38" w:rsidRPr="009C673B">
        <w:trPr>
          <w:cantSplit/>
        </w:trPr>
        <w:tc>
          <w:tcPr>
            <w:tcW w:w="6808" w:type="dxa"/>
            <w:vMerge w:val="restart"/>
          </w:tcPr>
          <w:p w:rsidR="00473D38" w:rsidRPr="009C673B" w:rsidRDefault="00B21BE8" w:rsidP="00473D38">
            <w:pPr>
              <w:spacing w:after="0"/>
              <w:rPr>
                <w:b/>
                <w:sz w:val="22"/>
                <w:szCs w:val="22"/>
              </w:rPr>
            </w:pPr>
            <w:r>
              <w:rPr>
                <w:b/>
                <w:sz w:val="22"/>
                <w:szCs w:val="22"/>
              </w:rPr>
              <w:t>3</w:t>
            </w:r>
            <w:r w:rsidR="00473D38" w:rsidRPr="009C673B">
              <w:rPr>
                <w:b/>
                <w:sz w:val="22"/>
                <w:szCs w:val="22"/>
              </w:rPr>
              <w:t>. Место нахождения (место жительства) Участника размещения заказа</w:t>
            </w:r>
          </w:p>
        </w:tc>
        <w:tc>
          <w:tcPr>
            <w:tcW w:w="3020" w:type="dxa"/>
          </w:tcPr>
          <w:p w:rsidR="00473D38" w:rsidRPr="009C673B" w:rsidRDefault="00473D38" w:rsidP="00473D38">
            <w:pPr>
              <w:rPr>
                <w:sz w:val="22"/>
                <w:szCs w:val="22"/>
              </w:rPr>
            </w:pPr>
            <w:r w:rsidRPr="009C673B">
              <w:rPr>
                <w:sz w:val="22"/>
                <w:szCs w:val="22"/>
              </w:rPr>
              <w:t>Страна</w:t>
            </w:r>
          </w:p>
        </w:tc>
      </w:tr>
      <w:tr w:rsidR="00473D38" w:rsidRPr="009C673B">
        <w:trPr>
          <w:cantSplit/>
          <w:trHeight w:val="258"/>
        </w:trPr>
        <w:tc>
          <w:tcPr>
            <w:tcW w:w="6808" w:type="dxa"/>
            <w:vMerge/>
          </w:tcPr>
          <w:p w:rsidR="00473D38" w:rsidRPr="009C673B" w:rsidRDefault="00473D38" w:rsidP="00473D38">
            <w:pPr>
              <w:spacing w:after="0"/>
              <w:rPr>
                <w:b/>
                <w:sz w:val="22"/>
                <w:szCs w:val="22"/>
              </w:rPr>
            </w:pPr>
          </w:p>
        </w:tc>
        <w:tc>
          <w:tcPr>
            <w:tcW w:w="3020" w:type="dxa"/>
          </w:tcPr>
          <w:p w:rsidR="00473D38" w:rsidRPr="009C673B" w:rsidRDefault="00473D38" w:rsidP="00473D38">
            <w:pPr>
              <w:rPr>
                <w:sz w:val="22"/>
                <w:szCs w:val="22"/>
              </w:rPr>
            </w:pPr>
            <w:r w:rsidRPr="009C673B">
              <w:rPr>
                <w:sz w:val="22"/>
                <w:szCs w:val="22"/>
              </w:rPr>
              <w:t xml:space="preserve">Адрес </w:t>
            </w:r>
          </w:p>
        </w:tc>
      </w:tr>
      <w:tr w:rsidR="00473D38" w:rsidRPr="009C673B">
        <w:trPr>
          <w:cantSplit/>
          <w:trHeight w:val="69"/>
        </w:trPr>
        <w:tc>
          <w:tcPr>
            <w:tcW w:w="6808" w:type="dxa"/>
            <w:vMerge w:val="restart"/>
          </w:tcPr>
          <w:p w:rsidR="00473D38" w:rsidRPr="009C673B" w:rsidRDefault="00B21BE8" w:rsidP="00473D38">
            <w:pPr>
              <w:spacing w:after="0"/>
              <w:rPr>
                <w:b/>
                <w:sz w:val="22"/>
                <w:szCs w:val="22"/>
              </w:rPr>
            </w:pPr>
            <w:r>
              <w:rPr>
                <w:b/>
                <w:sz w:val="22"/>
                <w:szCs w:val="22"/>
              </w:rPr>
              <w:t>4</w:t>
            </w:r>
            <w:r w:rsidR="00473D38" w:rsidRPr="009C673B">
              <w:rPr>
                <w:b/>
                <w:sz w:val="22"/>
                <w:szCs w:val="22"/>
              </w:rPr>
              <w:t>. Почтовый адрес Участника размещения заказа</w:t>
            </w:r>
          </w:p>
        </w:tc>
        <w:tc>
          <w:tcPr>
            <w:tcW w:w="3020" w:type="dxa"/>
          </w:tcPr>
          <w:p w:rsidR="00473D38" w:rsidRPr="009C673B" w:rsidRDefault="00473D38" w:rsidP="00473D38">
            <w:pPr>
              <w:rPr>
                <w:sz w:val="22"/>
                <w:szCs w:val="22"/>
              </w:rPr>
            </w:pPr>
            <w:r w:rsidRPr="009C673B">
              <w:rPr>
                <w:sz w:val="22"/>
                <w:szCs w:val="22"/>
              </w:rPr>
              <w:t>Страна</w:t>
            </w:r>
          </w:p>
        </w:tc>
      </w:tr>
      <w:tr w:rsidR="00473D38" w:rsidRPr="009C673B">
        <w:trPr>
          <w:cantSplit/>
          <w:trHeight w:val="67"/>
        </w:trPr>
        <w:tc>
          <w:tcPr>
            <w:tcW w:w="6808" w:type="dxa"/>
            <w:vMerge/>
          </w:tcPr>
          <w:p w:rsidR="00473D38" w:rsidRPr="009C673B" w:rsidRDefault="00473D38" w:rsidP="00473D38">
            <w:pPr>
              <w:spacing w:after="0"/>
              <w:rPr>
                <w:b/>
                <w:sz w:val="22"/>
                <w:szCs w:val="22"/>
              </w:rPr>
            </w:pPr>
          </w:p>
        </w:tc>
        <w:tc>
          <w:tcPr>
            <w:tcW w:w="3020" w:type="dxa"/>
          </w:tcPr>
          <w:p w:rsidR="00473D38" w:rsidRPr="009C673B" w:rsidRDefault="00473D38" w:rsidP="00473D38">
            <w:pPr>
              <w:rPr>
                <w:sz w:val="22"/>
                <w:szCs w:val="22"/>
              </w:rPr>
            </w:pPr>
            <w:r w:rsidRPr="009C673B">
              <w:rPr>
                <w:sz w:val="22"/>
                <w:szCs w:val="22"/>
              </w:rPr>
              <w:t>Адрес</w:t>
            </w:r>
          </w:p>
        </w:tc>
      </w:tr>
      <w:tr w:rsidR="00473D38" w:rsidRPr="009C673B">
        <w:trPr>
          <w:cantSplit/>
          <w:trHeight w:val="67"/>
        </w:trPr>
        <w:tc>
          <w:tcPr>
            <w:tcW w:w="6808" w:type="dxa"/>
            <w:vMerge/>
          </w:tcPr>
          <w:p w:rsidR="00473D38" w:rsidRPr="009C673B" w:rsidRDefault="00473D38" w:rsidP="00473D38">
            <w:pPr>
              <w:spacing w:after="0"/>
              <w:rPr>
                <w:b/>
                <w:sz w:val="22"/>
                <w:szCs w:val="22"/>
              </w:rPr>
            </w:pPr>
          </w:p>
        </w:tc>
        <w:tc>
          <w:tcPr>
            <w:tcW w:w="3020" w:type="dxa"/>
          </w:tcPr>
          <w:p w:rsidR="00473D38" w:rsidRPr="009C673B" w:rsidRDefault="00473D38" w:rsidP="00473D38">
            <w:pPr>
              <w:rPr>
                <w:sz w:val="22"/>
                <w:szCs w:val="22"/>
              </w:rPr>
            </w:pPr>
            <w:r w:rsidRPr="009C673B">
              <w:rPr>
                <w:sz w:val="22"/>
                <w:szCs w:val="22"/>
              </w:rPr>
              <w:t>Телефон</w:t>
            </w:r>
          </w:p>
        </w:tc>
      </w:tr>
      <w:tr w:rsidR="00473D38" w:rsidRPr="009C673B">
        <w:trPr>
          <w:cantSplit/>
          <w:trHeight w:val="67"/>
        </w:trPr>
        <w:tc>
          <w:tcPr>
            <w:tcW w:w="6808" w:type="dxa"/>
            <w:vMerge/>
          </w:tcPr>
          <w:p w:rsidR="00473D38" w:rsidRPr="009C673B" w:rsidRDefault="00473D38" w:rsidP="00473D38">
            <w:pPr>
              <w:spacing w:after="0"/>
              <w:rPr>
                <w:b/>
                <w:sz w:val="22"/>
                <w:szCs w:val="22"/>
              </w:rPr>
            </w:pPr>
          </w:p>
        </w:tc>
        <w:tc>
          <w:tcPr>
            <w:tcW w:w="3020" w:type="dxa"/>
          </w:tcPr>
          <w:p w:rsidR="00473D38" w:rsidRPr="009C673B" w:rsidRDefault="00473D38" w:rsidP="00473D38">
            <w:pPr>
              <w:rPr>
                <w:sz w:val="22"/>
                <w:szCs w:val="22"/>
              </w:rPr>
            </w:pPr>
            <w:r w:rsidRPr="009C673B">
              <w:rPr>
                <w:sz w:val="22"/>
                <w:szCs w:val="22"/>
              </w:rPr>
              <w:t xml:space="preserve">Факс </w:t>
            </w:r>
          </w:p>
        </w:tc>
      </w:tr>
      <w:tr w:rsidR="00473D38" w:rsidRPr="009C673B">
        <w:trPr>
          <w:trHeight w:val="67"/>
        </w:trPr>
        <w:tc>
          <w:tcPr>
            <w:tcW w:w="6808" w:type="dxa"/>
            <w:tcBorders>
              <w:bottom w:val="nil"/>
            </w:tcBorders>
          </w:tcPr>
          <w:p w:rsidR="00473D38" w:rsidRPr="009C673B" w:rsidRDefault="00B21BE8" w:rsidP="00473D38">
            <w:pPr>
              <w:spacing w:after="0"/>
              <w:rPr>
                <w:b/>
                <w:sz w:val="22"/>
                <w:szCs w:val="22"/>
              </w:rPr>
            </w:pPr>
            <w:r>
              <w:rPr>
                <w:b/>
                <w:sz w:val="22"/>
                <w:szCs w:val="22"/>
              </w:rPr>
              <w:t>5</w:t>
            </w:r>
            <w:r w:rsidR="00473D38" w:rsidRPr="009C673B">
              <w:rPr>
                <w:b/>
                <w:sz w:val="22"/>
                <w:szCs w:val="22"/>
              </w:rPr>
              <w:t xml:space="preserve">. Банковские реквизиты </w:t>
            </w:r>
            <w:r w:rsidR="00473D38" w:rsidRPr="009C673B">
              <w:rPr>
                <w:i/>
                <w:sz w:val="22"/>
                <w:szCs w:val="22"/>
              </w:rPr>
              <w:t>(может быть несколько)</w:t>
            </w:r>
            <w:r w:rsidR="00473D38" w:rsidRPr="009C673B">
              <w:rPr>
                <w:b/>
                <w:sz w:val="22"/>
                <w:szCs w:val="22"/>
              </w:rPr>
              <w:t>:</w:t>
            </w:r>
          </w:p>
        </w:tc>
        <w:tc>
          <w:tcPr>
            <w:tcW w:w="3020" w:type="dxa"/>
          </w:tcPr>
          <w:p w:rsidR="00473D38" w:rsidRPr="009C673B" w:rsidRDefault="00473D38" w:rsidP="00473D38">
            <w:pPr>
              <w:rPr>
                <w:sz w:val="22"/>
                <w:szCs w:val="22"/>
              </w:rPr>
            </w:pPr>
          </w:p>
        </w:tc>
      </w:tr>
      <w:tr w:rsidR="00473D38" w:rsidRPr="009C673B">
        <w:trPr>
          <w:trHeight w:val="67"/>
        </w:trPr>
        <w:tc>
          <w:tcPr>
            <w:tcW w:w="6808" w:type="dxa"/>
            <w:tcBorders>
              <w:top w:val="nil"/>
              <w:bottom w:val="nil"/>
            </w:tcBorders>
          </w:tcPr>
          <w:p w:rsidR="00473D38" w:rsidRPr="009C673B" w:rsidRDefault="00B21BE8" w:rsidP="00473D38">
            <w:pPr>
              <w:rPr>
                <w:sz w:val="22"/>
                <w:szCs w:val="22"/>
              </w:rPr>
            </w:pPr>
            <w:r>
              <w:rPr>
                <w:rStyle w:val="af6"/>
                <w:sz w:val="22"/>
                <w:szCs w:val="22"/>
              </w:rPr>
              <w:t>5</w:t>
            </w:r>
            <w:r w:rsidR="00473D38" w:rsidRPr="009C673B">
              <w:rPr>
                <w:rStyle w:val="af6"/>
                <w:sz w:val="22"/>
                <w:szCs w:val="22"/>
              </w:rPr>
              <w:t>.1. Наименование обслуживающего банка</w:t>
            </w:r>
          </w:p>
        </w:tc>
        <w:tc>
          <w:tcPr>
            <w:tcW w:w="3020" w:type="dxa"/>
          </w:tcPr>
          <w:p w:rsidR="00473D38" w:rsidRPr="009C673B" w:rsidRDefault="00473D38" w:rsidP="00473D38">
            <w:pPr>
              <w:rPr>
                <w:sz w:val="22"/>
                <w:szCs w:val="22"/>
              </w:rPr>
            </w:pPr>
          </w:p>
        </w:tc>
      </w:tr>
      <w:tr w:rsidR="00473D38" w:rsidRPr="009C673B">
        <w:trPr>
          <w:trHeight w:val="67"/>
        </w:trPr>
        <w:tc>
          <w:tcPr>
            <w:tcW w:w="6808" w:type="dxa"/>
            <w:tcBorders>
              <w:top w:val="nil"/>
              <w:bottom w:val="nil"/>
            </w:tcBorders>
          </w:tcPr>
          <w:p w:rsidR="00473D38" w:rsidRPr="009C673B" w:rsidRDefault="00B21BE8" w:rsidP="00473D38">
            <w:pPr>
              <w:rPr>
                <w:rStyle w:val="af6"/>
                <w:sz w:val="22"/>
                <w:szCs w:val="22"/>
              </w:rPr>
            </w:pPr>
            <w:r>
              <w:rPr>
                <w:rStyle w:val="af6"/>
                <w:sz w:val="22"/>
                <w:szCs w:val="22"/>
              </w:rPr>
              <w:t>5</w:t>
            </w:r>
            <w:r w:rsidR="00473D38" w:rsidRPr="009C673B">
              <w:rPr>
                <w:rStyle w:val="af6"/>
                <w:sz w:val="22"/>
                <w:szCs w:val="22"/>
              </w:rPr>
              <w:t>.2.</w:t>
            </w:r>
            <w:r w:rsidR="00473D38" w:rsidRPr="009C673B">
              <w:rPr>
                <w:sz w:val="22"/>
                <w:szCs w:val="22"/>
              </w:rPr>
              <w:t xml:space="preserve"> Расчетный счет</w:t>
            </w:r>
          </w:p>
        </w:tc>
        <w:tc>
          <w:tcPr>
            <w:tcW w:w="3020" w:type="dxa"/>
          </w:tcPr>
          <w:p w:rsidR="00473D38" w:rsidRPr="009C673B" w:rsidRDefault="00473D38" w:rsidP="00473D38">
            <w:pPr>
              <w:rPr>
                <w:sz w:val="22"/>
                <w:szCs w:val="22"/>
              </w:rPr>
            </w:pPr>
          </w:p>
        </w:tc>
      </w:tr>
      <w:tr w:rsidR="00473D38" w:rsidRPr="009C673B">
        <w:trPr>
          <w:trHeight w:val="67"/>
        </w:trPr>
        <w:tc>
          <w:tcPr>
            <w:tcW w:w="6808" w:type="dxa"/>
            <w:tcBorders>
              <w:top w:val="nil"/>
              <w:bottom w:val="nil"/>
            </w:tcBorders>
          </w:tcPr>
          <w:p w:rsidR="00473D38" w:rsidRPr="009C673B" w:rsidRDefault="00B21BE8" w:rsidP="00473D38">
            <w:pPr>
              <w:rPr>
                <w:rStyle w:val="af6"/>
                <w:sz w:val="22"/>
                <w:szCs w:val="22"/>
              </w:rPr>
            </w:pPr>
            <w:r>
              <w:rPr>
                <w:rStyle w:val="af6"/>
                <w:sz w:val="22"/>
                <w:szCs w:val="22"/>
              </w:rPr>
              <w:t>5</w:t>
            </w:r>
            <w:r w:rsidR="00473D38" w:rsidRPr="009C673B">
              <w:rPr>
                <w:rStyle w:val="af6"/>
                <w:sz w:val="22"/>
                <w:szCs w:val="22"/>
              </w:rPr>
              <w:t>.3. Корреспондентский счет</w:t>
            </w:r>
          </w:p>
        </w:tc>
        <w:tc>
          <w:tcPr>
            <w:tcW w:w="3020" w:type="dxa"/>
          </w:tcPr>
          <w:p w:rsidR="00473D38" w:rsidRPr="009C673B" w:rsidRDefault="00473D38" w:rsidP="00473D38">
            <w:pPr>
              <w:rPr>
                <w:sz w:val="22"/>
                <w:szCs w:val="22"/>
              </w:rPr>
            </w:pPr>
          </w:p>
        </w:tc>
      </w:tr>
      <w:tr w:rsidR="00473D38" w:rsidRPr="009C673B">
        <w:trPr>
          <w:trHeight w:val="67"/>
        </w:trPr>
        <w:tc>
          <w:tcPr>
            <w:tcW w:w="6808" w:type="dxa"/>
            <w:tcBorders>
              <w:top w:val="nil"/>
            </w:tcBorders>
          </w:tcPr>
          <w:p w:rsidR="00473D38" w:rsidRPr="009C673B" w:rsidRDefault="00B21BE8" w:rsidP="00473D38">
            <w:pPr>
              <w:rPr>
                <w:rStyle w:val="af6"/>
                <w:sz w:val="22"/>
                <w:szCs w:val="22"/>
              </w:rPr>
            </w:pPr>
            <w:r>
              <w:rPr>
                <w:rStyle w:val="af6"/>
                <w:sz w:val="22"/>
                <w:szCs w:val="22"/>
              </w:rPr>
              <w:t>5</w:t>
            </w:r>
            <w:r w:rsidR="00473D38" w:rsidRPr="009C673B">
              <w:rPr>
                <w:rStyle w:val="af6"/>
                <w:sz w:val="22"/>
                <w:szCs w:val="22"/>
              </w:rPr>
              <w:t>.4. Код БИК</w:t>
            </w:r>
          </w:p>
        </w:tc>
        <w:tc>
          <w:tcPr>
            <w:tcW w:w="3020" w:type="dxa"/>
          </w:tcPr>
          <w:p w:rsidR="00473D38" w:rsidRPr="009C673B" w:rsidRDefault="00473D38" w:rsidP="00473D38">
            <w:pPr>
              <w:rPr>
                <w:sz w:val="22"/>
                <w:szCs w:val="22"/>
              </w:rPr>
            </w:pPr>
          </w:p>
        </w:tc>
      </w:tr>
      <w:tr w:rsidR="00473D38" w:rsidRPr="009C673B">
        <w:trPr>
          <w:trHeight w:val="67"/>
        </w:trPr>
        <w:tc>
          <w:tcPr>
            <w:tcW w:w="9828" w:type="dxa"/>
            <w:gridSpan w:val="2"/>
            <w:tcBorders>
              <w:left w:val="nil"/>
              <w:right w:val="nil"/>
            </w:tcBorders>
          </w:tcPr>
          <w:p w:rsidR="00473D38" w:rsidRPr="009C673B" w:rsidRDefault="00473D38" w:rsidP="00473D38">
            <w:pPr>
              <w:spacing w:after="0"/>
              <w:rPr>
                <w:i/>
                <w:sz w:val="20"/>
                <w:szCs w:val="20"/>
              </w:rPr>
            </w:pPr>
            <w:r w:rsidRPr="009C673B">
              <w:rPr>
                <w:i/>
                <w:sz w:val="20"/>
                <w:szCs w:val="20"/>
              </w:rPr>
              <w:t>Примечание:</w:t>
            </w:r>
          </w:p>
          <w:p w:rsidR="00473D38" w:rsidRPr="009C673B" w:rsidRDefault="00473D38" w:rsidP="00473D38">
            <w:pPr>
              <w:spacing w:after="0"/>
              <w:rPr>
                <w:i/>
              </w:rPr>
            </w:pPr>
            <w:r w:rsidRPr="009C673B">
              <w:rPr>
                <w:i/>
                <w:sz w:val="20"/>
                <w:szCs w:val="20"/>
              </w:rPr>
              <w:t>Вышеуказанные данные могут быть подтверждены путем предоставления письма из финансирующего банка об открытии расчетного счета.</w:t>
            </w:r>
          </w:p>
        </w:tc>
      </w:tr>
      <w:tr w:rsidR="00473D38" w:rsidRPr="009C673B">
        <w:trPr>
          <w:trHeight w:val="67"/>
        </w:trPr>
        <w:tc>
          <w:tcPr>
            <w:tcW w:w="6808" w:type="dxa"/>
          </w:tcPr>
          <w:p w:rsidR="00473D38" w:rsidRPr="009C673B" w:rsidRDefault="00B21BE8" w:rsidP="00473D38">
            <w:pPr>
              <w:spacing w:after="0"/>
              <w:rPr>
                <w:b/>
                <w:sz w:val="22"/>
                <w:szCs w:val="22"/>
              </w:rPr>
            </w:pPr>
            <w:r>
              <w:rPr>
                <w:b/>
                <w:sz w:val="22"/>
                <w:szCs w:val="22"/>
              </w:rPr>
              <w:t>6</w:t>
            </w:r>
            <w:r w:rsidR="00473D38" w:rsidRPr="009C673B">
              <w:rPr>
                <w:b/>
                <w:sz w:val="22"/>
                <w:szCs w:val="22"/>
              </w:rPr>
              <w:t xml:space="preserve">. Сведения о выданных Участнику размещения заказа лицензиях, необходимых для выполнения обязательств по государственному контракту </w:t>
            </w:r>
            <w:r w:rsidR="00473D38" w:rsidRPr="009C673B">
              <w:rPr>
                <w:i/>
                <w:sz w:val="22"/>
                <w:szCs w:val="22"/>
              </w:rPr>
              <w:t>(указывается лицензируемый вид деятельности, реквизиты действующей лицензии, наименование территории на которой действует лицензия)</w:t>
            </w:r>
          </w:p>
        </w:tc>
        <w:tc>
          <w:tcPr>
            <w:tcW w:w="3020" w:type="dxa"/>
          </w:tcPr>
          <w:p w:rsidR="00473D38" w:rsidRPr="009C673B" w:rsidRDefault="00473D38" w:rsidP="00473D38"/>
        </w:tc>
      </w:tr>
      <w:tr w:rsidR="00473D38" w:rsidRPr="009C673B">
        <w:trPr>
          <w:trHeight w:val="1925"/>
        </w:trPr>
        <w:tc>
          <w:tcPr>
            <w:tcW w:w="6808" w:type="dxa"/>
          </w:tcPr>
          <w:p w:rsidR="00473D38" w:rsidRPr="009C673B" w:rsidRDefault="00B21BE8" w:rsidP="00473D38">
            <w:pPr>
              <w:spacing w:after="0"/>
              <w:rPr>
                <w:b/>
                <w:sz w:val="22"/>
                <w:szCs w:val="22"/>
              </w:rPr>
            </w:pPr>
            <w:r>
              <w:rPr>
                <w:b/>
                <w:sz w:val="22"/>
                <w:szCs w:val="22"/>
              </w:rPr>
              <w:t>7</w:t>
            </w:r>
            <w:r w:rsidR="00473D38" w:rsidRPr="009C673B">
              <w:rPr>
                <w:b/>
                <w:sz w:val="22"/>
                <w:szCs w:val="22"/>
              </w:rPr>
              <w:t xml:space="preserve">. Сведения о дочерних и зависимых предприятиях </w:t>
            </w:r>
          </w:p>
          <w:p w:rsidR="00473D38" w:rsidRPr="009C673B" w:rsidRDefault="00473D38" w:rsidP="00473D38">
            <w:pPr>
              <w:spacing w:after="0"/>
              <w:rPr>
                <w:b/>
                <w:sz w:val="22"/>
                <w:szCs w:val="22"/>
              </w:rPr>
            </w:pPr>
            <w:r w:rsidRPr="009C673B">
              <w:rPr>
                <w:i/>
                <w:sz w:val="22"/>
                <w:szCs w:val="22"/>
              </w:rPr>
              <w:t>(о лицах, входящих с Участником размещения заказа в одну группу лиц (в соответствии со ст. 105, 106 ГК Российской Федерации), в том числе об аффилированных лицах (в соответствии с определением понятия «аффилированного лица» в статье 4 Федерального закона «О конкуренции и ограничении монополистической деятельности» № 948-1 от 22.03.1991 г.))</w:t>
            </w:r>
          </w:p>
        </w:tc>
        <w:tc>
          <w:tcPr>
            <w:tcW w:w="3020" w:type="dxa"/>
          </w:tcPr>
          <w:p w:rsidR="00473D38" w:rsidRPr="009C673B" w:rsidRDefault="00473D38" w:rsidP="00473D38"/>
        </w:tc>
      </w:tr>
      <w:tr w:rsidR="00473D38" w:rsidRPr="009C673B">
        <w:trPr>
          <w:trHeight w:val="1208"/>
        </w:trPr>
        <w:tc>
          <w:tcPr>
            <w:tcW w:w="6808" w:type="dxa"/>
          </w:tcPr>
          <w:p w:rsidR="00473D38" w:rsidRPr="009C673B" w:rsidRDefault="00B21BE8" w:rsidP="00473D38">
            <w:pPr>
              <w:tabs>
                <w:tab w:val="num" w:pos="1080"/>
              </w:tabs>
              <w:spacing w:after="0"/>
              <w:rPr>
                <w:b/>
                <w:sz w:val="22"/>
                <w:szCs w:val="22"/>
              </w:rPr>
            </w:pPr>
            <w:r>
              <w:rPr>
                <w:b/>
                <w:sz w:val="22"/>
                <w:szCs w:val="22"/>
              </w:rPr>
              <w:t>8</w:t>
            </w:r>
            <w:r w:rsidR="00473D38" w:rsidRPr="009C673B">
              <w:rPr>
                <w:b/>
                <w:sz w:val="22"/>
                <w:szCs w:val="22"/>
              </w:rPr>
              <w:t>. Орган управления Участника размещения заказа –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3020" w:type="dxa"/>
          </w:tcPr>
          <w:p w:rsidR="00473D38" w:rsidRPr="009C673B" w:rsidRDefault="00473D38" w:rsidP="00473D38"/>
        </w:tc>
      </w:tr>
    </w:tbl>
    <w:p w:rsidR="00473D38" w:rsidRPr="009C673B" w:rsidRDefault="00473D38" w:rsidP="00473D38">
      <w:pPr>
        <w:ind w:firstLine="400"/>
        <w:rPr>
          <w:i/>
          <w:sz w:val="20"/>
          <w:szCs w:val="20"/>
        </w:rPr>
      </w:pPr>
      <w:r w:rsidRPr="009C673B">
        <w:rPr>
          <w:i/>
          <w:sz w:val="20"/>
          <w:szCs w:val="20"/>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размещения заказа могут быть представлены:</w:t>
      </w:r>
    </w:p>
    <w:p w:rsidR="00473D38" w:rsidRPr="009C673B" w:rsidRDefault="00473D38" w:rsidP="00107E7C">
      <w:pPr>
        <w:numPr>
          <w:ilvl w:val="0"/>
          <w:numId w:val="5"/>
        </w:numPr>
        <w:tabs>
          <w:tab w:val="num" w:pos="400"/>
        </w:tabs>
        <w:spacing w:after="0"/>
        <w:ind w:left="0" w:firstLine="0"/>
        <w:rPr>
          <w:i/>
          <w:sz w:val="20"/>
          <w:szCs w:val="20"/>
        </w:rPr>
      </w:pPr>
      <w:r w:rsidRPr="009C673B">
        <w:rPr>
          <w:i/>
          <w:sz w:val="20"/>
          <w:szCs w:val="20"/>
        </w:rPr>
        <w:t>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473D38" w:rsidRPr="009C673B" w:rsidRDefault="00473D38" w:rsidP="00107E7C">
      <w:pPr>
        <w:numPr>
          <w:ilvl w:val="0"/>
          <w:numId w:val="5"/>
        </w:numPr>
        <w:tabs>
          <w:tab w:val="num" w:pos="400"/>
        </w:tabs>
        <w:spacing w:after="0"/>
        <w:ind w:left="0" w:firstLine="0"/>
        <w:rPr>
          <w:i/>
          <w:sz w:val="20"/>
          <w:szCs w:val="20"/>
        </w:rPr>
      </w:pPr>
      <w:r w:rsidRPr="009C673B">
        <w:rPr>
          <w:i/>
          <w:sz w:val="20"/>
          <w:szCs w:val="20"/>
        </w:rPr>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473D38" w:rsidRPr="009C673B" w:rsidRDefault="00473D38" w:rsidP="00473D38">
      <w:pPr>
        <w:rPr>
          <w:sz w:val="22"/>
          <w:szCs w:val="22"/>
        </w:rPr>
      </w:pPr>
    </w:p>
    <w:p w:rsidR="00473D38" w:rsidRPr="009C673B" w:rsidRDefault="00473D38" w:rsidP="00473D38">
      <w:r w:rsidRPr="009C673B">
        <w:t>В подтверждение вышеприведенных данных к анкете прикладываются следующие документы:</w:t>
      </w:r>
    </w:p>
    <w:p w:rsidR="00473D38" w:rsidRPr="009C673B" w:rsidRDefault="00473D38" w:rsidP="00107E7C">
      <w:pPr>
        <w:numPr>
          <w:ilvl w:val="0"/>
          <w:numId w:val="4"/>
        </w:numPr>
        <w:tabs>
          <w:tab w:val="clear" w:pos="720"/>
          <w:tab w:val="num" w:pos="400"/>
        </w:tabs>
        <w:spacing w:after="0"/>
        <w:ind w:left="0" w:firstLine="0"/>
        <w:jc w:val="left"/>
      </w:pPr>
      <w:r w:rsidRPr="009C673B">
        <w:t xml:space="preserve">___________ </w:t>
      </w:r>
      <w:r w:rsidRPr="009C673B">
        <w:rPr>
          <w:i/>
        </w:rPr>
        <w:t>(название документа)</w:t>
      </w:r>
      <w:r w:rsidRPr="009C673B">
        <w:t xml:space="preserve"> ____ </w:t>
      </w:r>
      <w:r w:rsidRPr="009C673B">
        <w:rPr>
          <w:i/>
        </w:rPr>
        <w:t>(количество листов в документе)</w:t>
      </w:r>
      <w:r w:rsidRPr="009C673B">
        <w:t>;</w:t>
      </w:r>
    </w:p>
    <w:p w:rsidR="00473D38" w:rsidRPr="009C673B" w:rsidRDefault="00473D38" w:rsidP="005E7B15">
      <w:pPr>
        <w:numPr>
          <w:ilvl w:val="0"/>
          <w:numId w:val="4"/>
        </w:numPr>
        <w:tabs>
          <w:tab w:val="clear" w:pos="720"/>
          <w:tab w:val="num" w:pos="400"/>
        </w:tabs>
        <w:spacing w:after="0"/>
        <w:ind w:left="0" w:firstLine="0"/>
        <w:jc w:val="left"/>
      </w:pPr>
      <w:r w:rsidRPr="009C673B">
        <w:t xml:space="preserve">___________ </w:t>
      </w:r>
      <w:r w:rsidRPr="009C673B">
        <w:rPr>
          <w:i/>
        </w:rPr>
        <w:t>(название документа)</w:t>
      </w:r>
      <w:r w:rsidRPr="009C673B">
        <w:t xml:space="preserve"> ____ </w:t>
      </w:r>
      <w:r w:rsidRPr="009C673B">
        <w:rPr>
          <w:i/>
        </w:rPr>
        <w:t>(количество листов в документе)</w:t>
      </w:r>
    </w:p>
    <w:p w:rsidR="00473D38" w:rsidRPr="009C673B" w:rsidRDefault="005E7B15" w:rsidP="00473D38">
      <w:r>
        <w:t>3</w:t>
      </w:r>
      <w:r w:rsidR="00473D38" w:rsidRPr="009C673B">
        <w:t xml:space="preserve">.    ___________ </w:t>
      </w:r>
      <w:r w:rsidR="00473D38" w:rsidRPr="009C673B">
        <w:rPr>
          <w:i/>
        </w:rPr>
        <w:t>(название документа)</w:t>
      </w:r>
      <w:r w:rsidR="00473D38" w:rsidRPr="009C673B">
        <w:t xml:space="preserve"> ____ </w:t>
      </w:r>
      <w:r w:rsidR="00473D38" w:rsidRPr="009C673B">
        <w:rPr>
          <w:i/>
        </w:rPr>
        <w:t>(количество листов в документе)</w:t>
      </w:r>
    </w:p>
    <w:p w:rsidR="00473D38" w:rsidRPr="009C673B" w:rsidRDefault="00473D38" w:rsidP="00473D38">
      <w:pPr>
        <w:rPr>
          <w:sz w:val="22"/>
          <w:szCs w:val="22"/>
        </w:rPr>
      </w:pPr>
    </w:p>
    <w:p w:rsidR="00473D38" w:rsidRPr="00263FDD" w:rsidRDefault="00473D38" w:rsidP="00263FDD"/>
    <w:p w:rsidR="00BA5C4A" w:rsidRDefault="00BA5C4A" w:rsidP="00263FDD">
      <w:pPr>
        <w:pStyle w:val="1"/>
        <w:tabs>
          <w:tab w:val="left" w:pos="8070"/>
        </w:tabs>
        <w:jc w:val="right"/>
      </w:pPr>
    </w:p>
    <w:p w:rsidR="00BA5C4A" w:rsidRDefault="00BA5C4A" w:rsidP="00BA5C4A"/>
    <w:p w:rsidR="00BA5C4A" w:rsidRDefault="00BA5C4A" w:rsidP="00BA5C4A"/>
    <w:p w:rsidR="00BA5C4A" w:rsidRDefault="00BA5C4A" w:rsidP="00BA5C4A"/>
    <w:p w:rsidR="00BA5C4A" w:rsidRPr="00BA5C4A" w:rsidRDefault="00BA5C4A" w:rsidP="00BA5C4A"/>
    <w:p w:rsidR="00BA5C4A" w:rsidRDefault="00BA5C4A" w:rsidP="00263FDD">
      <w:pPr>
        <w:pStyle w:val="1"/>
        <w:tabs>
          <w:tab w:val="left" w:pos="8070"/>
        </w:tabs>
        <w:jc w:val="right"/>
      </w:pPr>
    </w:p>
    <w:p w:rsidR="005E7B15" w:rsidRDefault="005E7B15" w:rsidP="005E7B15"/>
    <w:p w:rsidR="005E7B15" w:rsidRDefault="005E7B15" w:rsidP="005E7B15"/>
    <w:p w:rsidR="005E7B15" w:rsidRDefault="005E7B15" w:rsidP="005E7B15"/>
    <w:p w:rsidR="005E7B15" w:rsidRDefault="005E7B15" w:rsidP="005E7B15"/>
    <w:p w:rsidR="005E7B15" w:rsidRDefault="005E7B15" w:rsidP="005E7B15"/>
    <w:p w:rsidR="005E7B15" w:rsidRDefault="005E7B15" w:rsidP="005E7B15"/>
    <w:p w:rsidR="005E7B15" w:rsidRDefault="005E7B15" w:rsidP="005E7B15"/>
    <w:p w:rsidR="005E7B15" w:rsidRDefault="005E7B15" w:rsidP="005E7B15"/>
    <w:p w:rsidR="005E7B15" w:rsidRPr="005E7B15" w:rsidRDefault="005E7B15" w:rsidP="005E7B15"/>
    <w:p w:rsidR="005E7B15" w:rsidRDefault="005E7B15" w:rsidP="00263FDD">
      <w:pPr>
        <w:pStyle w:val="1"/>
        <w:tabs>
          <w:tab w:val="left" w:pos="8070"/>
        </w:tabs>
        <w:jc w:val="right"/>
      </w:pPr>
    </w:p>
    <w:p w:rsidR="00623BF7" w:rsidRPr="00263FDD" w:rsidRDefault="00473D38" w:rsidP="00263FDD">
      <w:pPr>
        <w:pStyle w:val="1"/>
        <w:tabs>
          <w:tab w:val="left" w:pos="8070"/>
        </w:tabs>
        <w:jc w:val="right"/>
        <w:rPr>
          <w:sz w:val="28"/>
          <w:szCs w:val="28"/>
          <w:u w:val="single"/>
        </w:rPr>
      </w:pPr>
      <w:r w:rsidRPr="009C673B">
        <w:t xml:space="preserve"> </w:t>
      </w:r>
      <w:bookmarkStart w:id="56" w:name="_Toc166405211"/>
      <w:bookmarkStart w:id="57" w:name="_Toc166582212"/>
      <w:bookmarkStart w:id="58" w:name="_Toc166912252"/>
      <w:r w:rsidR="00623BF7" w:rsidRPr="00623BF7">
        <w:rPr>
          <w:sz w:val="28"/>
          <w:szCs w:val="28"/>
          <w:u w:val="single"/>
        </w:rPr>
        <w:t>Форма №5</w:t>
      </w:r>
    </w:p>
    <w:p w:rsidR="00473D38" w:rsidRPr="009C673B" w:rsidRDefault="00473D38" w:rsidP="00473D38">
      <w:pPr>
        <w:pStyle w:val="1"/>
        <w:rPr>
          <w:sz w:val="28"/>
          <w:szCs w:val="28"/>
        </w:rPr>
      </w:pPr>
      <w:r w:rsidRPr="009C673B">
        <w:rPr>
          <w:sz w:val="28"/>
          <w:szCs w:val="28"/>
        </w:rPr>
        <w:t xml:space="preserve">  ДОВЕРЕННОСТ</w:t>
      </w:r>
      <w:r w:rsidR="007D7F2E">
        <w:rPr>
          <w:sz w:val="28"/>
          <w:szCs w:val="28"/>
        </w:rPr>
        <w:t>Ь</w:t>
      </w:r>
      <w:r w:rsidRPr="009C673B">
        <w:rPr>
          <w:sz w:val="28"/>
          <w:szCs w:val="28"/>
        </w:rPr>
        <w:t xml:space="preserve"> НА УПОЛНОМОЧЕННОЕ ЛИЦО, ИМЕЮЩЕЕ ПРАВО ПОДПИСИ ДОКУМЕНТОВ ОРГАНИЗАЦИИ-УЧАСТНИКА РАЗМЕЩЕНИЯ ЗАКАЗА</w:t>
      </w:r>
      <w:bookmarkEnd w:id="56"/>
      <w:bookmarkEnd w:id="57"/>
      <w:bookmarkEnd w:id="58"/>
      <w:r w:rsidR="00931CFC">
        <w:rPr>
          <w:sz w:val="28"/>
          <w:szCs w:val="28"/>
        </w:rPr>
        <w:t xml:space="preserve"> </w:t>
      </w:r>
    </w:p>
    <w:p w:rsidR="00473D38" w:rsidRPr="005E7B15" w:rsidRDefault="00473D38" w:rsidP="00473D38">
      <w:pPr>
        <w:spacing w:after="0"/>
        <w:jc w:val="center"/>
        <w:rPr>
          <w:b/>
        </w:rPr>
      </w:pPr>
      <w:r w:rsidRPr="005E7B15">
        <w:rPr>
          <w:b/>
        </w:rPr>
        <w:t>(представляется в случае</w:t>
      </w:r>
      <w:r w:rsidR="005F7AE7" w:rsidRPr="005E7B15">
        <w:rPr>
          <w:b/>
        </w:rPr>
        <w:t>,</w:t>
      </w:r>
      <w:r w:rsidRPr="005E7B15">
        <w:rPr>
          <w:b/>
        </w:rPr>
        <w:t xml:space="preserve"> если документы заявки на участие в аукционе </w:t>
      </w:r>
    </w:p>
    <w:p w:rsidR="00473D38" w:rsidRPr="005E7B15" w:rsidRDefault="00473D38" w:rsidP="00473D38">
      <w:pPr>
        <w:spacing w:after="0"/>
        <w:jc w:val="center"/>
        <w:rPr>
          <w:b/>
        </w:rPr>
      </w:pPr>
      <w:r w:rsidRPr="005E7B15">
        <w:rPr>
          <w:b/>
        </w:rPr>
        <w:t>подписываются не руководителем)</w:t>
      </w:r>
    </w:p>
    <w:p w:rsidR="00473D38" w:rsidRPr="009C673B" w:rsidRDefault="00473D38" w:rsidP="00473D38"/>
    <w:p w:rsidR="00473D38" w:rsidRPr="009C673B" w:rsidRDefault="00473D38" w:rsidP="00473D38">
      <w:r w:rsidRPr="009C673B">
        <w:t>На бланке организации</w:t>
      </w:r>
    </w:p>
    <w:p w:rsidR="00473D38" w:rsidRPr="009C673B" w:rsidRDefault="00473D38" w:rsidP="00473D38">
      <w:r w:rsidRPr="009C673B">
        <w:t>Дата</w:t>
      </w:r>
    </w:p>
    <w:p w:rsidR="00473D38" w:rsidRPr="009C673B" w:rsidRDefault="00473D38" w:rsidP="00473D38"/>
    <w:p w:rsidR="00473D38" w:rsidRPr="009C673B" w:rsidRDefault="00473D38" w:rsidP="00473D38">
      <w:pPr>
        <w:jc w:val="center"/>
        <w:rPr>
          <w:sz w:val="28"/>
          <w:szCs w:val="28"/>
        </w:rPr>
      </w:pPr>
      <w:r w:rsidRPr="009C673B">
        <w:rPr>
          <w:sz w:val="28"/>
          <w:szCs w:val="28"/>
        </w:rPr>
        <w:t>ДОВЕРЕННОСТЬ  № ____</w:t>
      </w:r>
    </w:p>
    <w:p w:rsidR="00473D38" w:rsidRPr="009C673B" w:rsidRDefault="00473D38" w:rsidP="00473D38"/>
    <w:p w:rsidR="00473D38" w:rsidRPr="009C673B" w:rsidRDefault="00473D38" w:rsidP="00473D38">
      <w:r w:rsidRPr="009C673B">
        <w:t xml:space="preserve">г. </w:t>
      </w:r>
      <w:r w:rsidR="00DC693B">
        <w:t>Самара</w:t>
      </w:r>
      <w:r w:rsidRPr="009C673B">
        <w:t xml:space="preserve"> </w:t>
      </w:r>
    </w:p>
    <w:p w:rsidR="00473D38" w:rsidRPr="009C673B" w:rsidRDefault="00473D38" w:rsidP="00473D38">
      <w:pPr>
        <w:jc w:val="center"/>
      </w:pPr>
      <w:r w:rsidRPr="009C673B">
        <w:t>__________________________________________________________________________</w:t>
      </w:r>
    </w:p>
    <w:p w:rsidR="00473D38" w:rsidRPr="009C673B" w:rsidRDefault="00473D38" w:rsidP="00473D38">
      <w:pPr>
        <w:jc w:val="center"/>
        <w:rPr>
          <w:vertAlign w:val="superscript"/>
        </w:rPr>
      </w:pPr>
      <w:r w:rsidRPr="009C673B">
        <w:rPr>
          <w:vertAlign w:val="superscript"/>
        </w:rPr>
        <w:t>(прописью число, месяц и год выдачи доверенности)</w:t>
      </w:r>
    </w:p>
    <w:p w:rsidR="00473D38" w:rsidRPr="009C673B" w:rsidRDefault="00473D38" w:rsidP="00473D38">
      <w:r w:rsidRPr="009C673B">
        <w:tab/>
        <w:t>Организация – Участник размещения заказа:</w:t>
      </w:r>
    </w:p>
    <w:p w:rsidR="00473D38" w:rsidRPr="009C673B" w:rsidRDefault="00473D38" w:rsidP="00473D38">
      <w:pPr>
        <w:jc w:val="center"/>
      </w:pPr>
      <w:r w:rsidRPr="009C673B">
        <w:t>________________________________________________</w:t>
      </w:r>
      <w:r w:rsidR="00263FDD">
        <w:t>_____________________________</w:t>
      </w:r>
    </w:p>
    <w:p w:rsidR="00473D38" w:rsidRPr="009C673B" w:rsidRDefault="00473D38" w:rsidP="00473D38">
      <w:pPr>
        <w:jc w:val="center"/>
        <w:rPr>
          <w:vertAlign w:val="superscript"/>
        </w:rPr>
      </w:pPr>
      <w:r w:rsidRPr="009C673B">
        <w:rPr>
          <w:vertAlign w:val="superscript"/>
        </w:rPr>
        <w:t>(наименование организации)</w:t>
      </w:r>
    </w:p>
    <w:p w:rsidR="00473D38" w:rsidRPr="009C673B" w:rsidRDefault="00473D38" w:rsidP="00473D38">
      <w:r w:rsidRPr="009C673B">
        <w:t>доверяет ________________________________________________________________________</w:t>
      </w:r>
    </w:p>
    <w:p w:rsidR="00473D38" w:rsidRPr="009C673B" w:rsidRDefault="00473D38" w:rsidP="00473D38">
      <w:pPr>
        <w:jc w:val="center"/>
        <w:rPr>
          <w:vertAlign w:val="superscript"/>
        </w:rPr>
      </w:pPr>
      <w:r w:rsidRPr="009C673B">
        <w:rPr>
          <w:vertAlign w:val="superscript"/>
        </w:rPr>
        <w:t>(фамилия, имя, отчество, должность)</w:t>
      </w:r>
    </w:p>
    <w:p w:rsidR="00473D38" w:rsidRPr="009C673B" w:rsidRDefault="00473D38" w:rsidP="00473D38">
      <w:r w:rsidRPr="009C673B">
        <w:t>паспорт серии ______ №_________ выдан _</w:t>
      </w:r>
      <w:r w:rsidR="0084785C">
        <w:t>____________________</w:t>
      </w:r>
      <w:r w:rsidRPr="009C673B">
        <w:t xml:space="preserve">  «____» _____________</w:t>
      </w:r>
    </w:p>
    <w:p w:rsidR="00473D38" w:rsidRPr="009C673B" w:rsidRDefault="00473D38" w:rsidP="00473D38">
      <w:pPr>
        <w:pStyle w:val="ab"/>
      </w:pPr>
    </w:p>
    <w:p w:rsidR="00473D38" w:rsidRPr="009C673B" w:rsidRDefault="00473D38" w:rsidP="00473D38">
      <w:pPr>
        <w:pStyle w:val="ab"/>
      </w:pPr>
      <w:r w:rsidRPr="009C673B">
        <w:t>представлять Государственному заказчику, Специализированной организации, Аукционной комиссии и подписывать необходимые документы для участия в открытом аукционе ________________________________________________</w:t>
      </w:r>
      <w:r w:rsidR="00263FDD">
        <w:t>_____________________________</w:t>
      </w:r>
    </w:p>
    <w:p w:rsidR="00473D38" w:rsidRPr="009C673B" w:rsidRDefault="00473D38" w:rsidP="00473D38">
      <w:pPr>
        <w:pStyle w:val="ab"/>
        <w:spacing w:after="0"/>
        <w:jc w:val="center"/>
        <w:rPr>
          <w:szCs w:val="24"/>
          <w:vertAlign w:val="superscript"/>
        </w:rPr>
      </w:pPr>
      <w:r w:rsidRPr="009C673B">
        <w:rPr>
          <w:szCs w:val="24"/>
          <w:vertAlign w:val="superscript"/>
        </w:rPr>
        <w:t>(наименование аукциона)</w:t>
      </w:r>
    </w:p>
    <w:p w:rsidR="00473D38" w:rsidRPr="009C673B" w:rsidRDefault="00473D38" w:rsidP="00473D38">
      <w:pPr>
        <w:pStyle w:val="ab"/>
        <w:rPr>
          <w:szCs w:val="24"/>
        </w:rPr>
      </w:pPr>
      <w:r w:rsidRPr="009C673B">
        <w:t>________________________________________________</w:t>
      </w:r>
      <w:r w:rsidR="00263FDD">
        <w:t>_____________________________</w:t>
      </w:r>
    </w:p>
    <w:p w:rsidR="00473D38" w:rsidRPr="009C673B" w:rsidRDefault="00473D38" w:rsidP="00473D38">
      <w:pPr>
        <w:pStyle w:val="ab"/>
      </w:pPr>
    </w:p>
    <w:p w:rsidR="00473D38" w:rsidRPr="009C673B" w:rsidRDefault="0084785C" w:rsidP="00473D38">
      <w:pPr>
        <w:pStyle w:val="ab"/>
      </w:pPr>
      <w:r>
        <w:t>Подпись</w:t>
      </w:r>
      <w:r w:rsidR="00473D38" w:rsidRPr="009C673B">
        <w:t>_____</w:t>
      </w:r>
      <w:r>
        <w:t xml:space="preserve">____________________________  </w:t>
      </w:r>
      <w:r w:rsidR="00473D38" w:rsidRPr="009C673B">
        <w:t xml:space="preserve">_______________________ удостоверяем. </w:t>
      </w:r>
    </w:p>
    <w:p w:rsidR="00473D38" w:rsidRPr="009C673B" w:rsidRDefault="00473D38" w:rsidP="00473D38">
      <w:pPr>
        <w:pStyle w:val="ab"/>
        <w:rPr>
          <w:vertAlign w:val="superscript"/>
        </w:rPr>
      </w:pPr>
      <w:r w:rsidRPr="009C673B">
        <w:rPr>
          <w:vertAlign w:val="superscript"/>
        </w:rPr>
        <w:t xml:space="preserve">                                                  (Ф.И.О. удостоверяемого)                                                     (Подпись удостоверяемого)</w:t>
      </w:r>
    </w:p>
    <w:p w:rsidR="00473D38" w:rsidRPr="009C673B" w:rsidRDefault="00473D38" w:rsidP="00473D38">
      <w:pPr>
        <w:pStyle w:val="ab"/>
      </w:pPr>
      <w:r w:rsidRPr="009C673B">
        <w:t>Доверенность действительна  по  «____»  ___________________ 200_ г.</w:t>
      </w:r>
    </w:p>
    <w:p w:rsidR="00473D38" w:rsidRPr="009C673B" w:rsidRDefault="00473D38" w:rsidP="00473D38">
      <w:pPr>
        <w:pStyle w:val="ab"/>
      </w:pPr>
    </w:p>
    <w:p w:rsidR="00473D38" w:rsidRPr="009C673B" w:rsidRDefault="00473D38" w:rsidP="00473D38">
      <w:pPr>
        <w:pStyle w:val="ab"/>
      </w:pPr>
      <w:r w:rsidRPr="009C673B">
        <w:t>Руководитель организации  ________________________ ( ___________________ )</w:t>
      </w:r>
    </w:p>
    <w:p w:rsidR="00473D38" w:rsidRPr="009C673B" w:rsidRDefault="00473D38" w:rsidP="00473D38">
      <w:pPr>
        <w:pStyle w:val="ab"/>
        <w:ind w:firstLine="6521"/>
        <w:rPr>
          <w:vertAlign w:val="superscript"/>
        </w:rPr>
      </w:pPr>
      <w:r w:rsidRPr="009C673B">
        <w:rPr>
          <w:vertAlign w:val="superscript"/>
        </w:rPr>
        <w:t xml:space="preserve">       (Ф.И.О.)</w:t>
      </w:r>
    </w:p>
    <w:p w:rsidR="00473D38" w:rsidRPr="00263FDD" w:rsidRDefault="00473D38" w:rsidP="00473D38">
      <w:pPr>
        <w:pStyle w:val="ab"/>
        <w:ind w:firstLine="5954"/>
        <w:rPr>
          <w:sz w:val="20"/>
        </w:rPr>
      </w:pPr>
      <w:r w:rsidRPr="00263FDD">
        <w:rPr>
          <w:sz w:val="20"/>
        </w:rPr>
        <w:t>М.П.</w:t>
      </w:r>
    </w:p>
    <w:p w:rsidR="00ED4C7A" w:rsidRPr="00ED4C7A" w:rsidRDefault="00473D38" w:rsidP="00ED4C7A">
      <w:pPr>
        <w:pStyle w:val="1"/>
        <w:jc w:val="right"/>
        <w:rPr>
          <w:sz w:val="28"/>
          <w:szCs w:val="28"/>
          <w:u w:val="single"/>
        </w:rPr>
      </w:pPr>
      <w:r w:rsidRPr="009C673B">
        <w:rPr>
          <w:sz w:val="28"/>
          <w:szCs w:val="28"/>
        </w:rPr>
        <w:br w:type="page"/>
      </w:r>
      <w:bookmarkStart w:id="59" w:name="_Toc166405212"/>
      <w:bookmarkStart w:id="60" w:name="_Toc166582213"/>
      <w:bookmarkStart w:id="61" w:name="_Toc166912253"/>
      <w:r w:rsidR="00ED4C7A" w:rsidRPr="00ED4C7A">
        <w:rPr>
          <w:sz w:val="28"/>
          <w:szCs w:val="28"/>
          <w:u w:val="single"/>
        </w:rPr>
        <w:t>Форма №6</w:t>
      </w:r>
    </w:p>
    <w:p w:rsidR="00ED4C7A" w:rsidRDefault="00ED4C7A" w:rsidP="00473D38">
      <w:pPr>
        <w:pStyle w:val="1"/>
        <w:rPr>
          <w:sz w:val="28"/>
          <w:szCs w:val="28"/>
        </w:rPr>
      </w:pPr>
    </w:p>
    <w:p w:rsidR="00473D38" w:rsidRPr="009C673B" w:rsidRDefault="00473D38" w:rsidP="00473D38">
      <w:pPr>
        <w:pStyle w:val="1"/>
        <w:rPr>
          <w:sz w:val="28"/>
          <w:szCs w:val="28"/>
        </w:rPr>
      </w:pPr>
      <w:r w:rsidRPr="009C673B">
        <w:rPr>
          <w:sz w:val="28"/>
          <w:szCs w:val="28"/>
        </w:rPr>
        <w:t xml:space="preserve">  ДОВЕРЕННОСТ</w:t>
      </w:r>
      <w:r w:rsidR="007D7F2E">
        <w:rPr>
          <w:sz w:val="28"/>
          <w:szCs w:val="28"/>
        </w:rPr>
        <w:t>Ь</w:t>
      </w:r>
      <w:r w:rsidRPr="009C673B">
        <w:rPr>
          <w:sz w:val="28"/>
          <w:szCs w:val="28"/>
        </w:rPr>
        <w:t xml:space="preserve"> НА УПОЛНОМОЧЕННОЕ ЛИЦО, ИМЕЮЩЕЕ ПРАВО ПРЕДСТАВЛЕНИЯ ИНТЕРЕСОВ УЧАСТНИКА РАЗМЕЩЕНИЯ ЗАКАЗА</w:t>
      </w:r>
      <w:bookmarkEnd w:id="55"/>
      <w:r w:rsidRPr="009C673B">
        <w:rPr>
          <w:sz w:val="28"/>
          <w:szCs w:val="28"/>
        </w:rPr>
        <w:t xml:space="preserve"> НА ПРОЦЕДУРЕ </w:t>
      </w:r>
      <w:bookmarkEnd w:id="59"/>
      <w:bookmarkEnd w:id="60"/>
      <w:r w:rsidRPr="009C673B">
        <w:rPr>
          <w:sz w:val="28"/>
          <w:szCs w:val="28"/>
        </w:rPr>
        <w:t>АУКЦИОНА</w:t>
      </w:r>
      <w:bookmarkEnd w:id="61"/>
      <w:r w:rsidR="00931CFC">
        <w:rPr>
          <w:sz w:val="28"/>
          <w:szCs w:val="28"/>
        </w:rPr>
        <w:t xml:space="preserve"> </w:t>
      </w:r>
    </w:p>
    <w:p w:rsidR="00473D38" w:rsidRPr="009C673B" w:rsidRDefault="00473D38" w:rsidP="00473D38"/>
    <w:p w:rsidR="00473D38" w:rsidRPr="009C673B" w:rsidRDefault="00473D38" w:rsidP="00473D38"/>
    <w:p w:rsidR="00473D38" w:rsidRPr="009C673B" w:rsidRDefault="00473D38" w:rsidP="00473D38">
      <w:r w:rsidRPr="009C673B">
        <w:t>На бланке организации</w:t>
      </w:r>
    </w:p>
    <w:p w:rsidR="00473D38" w:rsidRPr="009C673B" w:rsidRDefault="00473D38" w:rsidP="00473D38">
      <w:r w:rsidRPr="009C673B">
        <w:t>Дата</w:t>
      </w:r>
    </w:p>
    <w:p w:rsidR="00473D38" w:rsidRPr="009C673B" w:rsidRDefault="00473D38" w:rsidP="00473D38"/>
    <w:p w:rsidR="00473D38" w:rsidRPr="009C673B" w:rsidRDefault="00473D38" w:rsidP="00473D38">
      <w:pPr>
        <w:jc w:val="center"/>
        <w:rPr>
          <w:sz w:val="28"/>
          <w:szCs w:val="28"/>
        </w:rPr>
      </w:pPr>
      <w:bookmarkStart w:id="62" w:name="_Toc119343918"/>
      <w:r w:rsidRPr="009C673B">
        <w:rPr>
          <w:sz w:val="28"/>
          <w:szCs w:val="28"/>
        </w:rPr>
        <w:t>ДОВЕРЕННОСТЬ  № ____</w:t>
      </w:r>
      <w:bookmarkEnd w:id="62"/>
    </w:p>
    <w:p w:rsidR="00473D38" w:rsidRPr="009C673B" w:rsidRDefault="00473D38" w:rsidP="00473D38"/>
    <w:p w:rsidR="00473D38" w:rsidRPr="009C673B" w:rsidRDefault="00473D38" w:rsidP="00473D38">
      <w:r w:rsidRPr="009C673B">
        <w:t xml:space="preserve">г. </w:t>
      </w:r>
      <w:r w:rsidR="00DC693B">
        <w:t>Самара</w:t>
      </w:r>
      <w:r w:rsidRPr="009C673B">
        <w:t xml:space="preserve"> </w:t>
      </w:r>
    </w:p>
    <w:p w:rsidR="00473D38" w:rsidRPr="009C673B" w:rsidRDefault="00473D38" w:rsidP="00473D38">
      <w:pPr>
        <w:jc w:val="center"/>
      </w:pPr>
      <w:r w:rsidRPr="009C673B">
        <w:t>__________________________________________________________________________</w:t>
      </w:r>
    </w:p>
    <w:p w:rsidR="00473D38" w:rsidRPr="009C673B" w:rsidRDefault="00473D38" w:rsidP="00473D38">
      <w:pPr>
        <w:jc w:val="center"/>
        <w:rPr>
          <w:vertAlign w:val="superscript"/>
        </w:rPr>
      </w:pPr>
      <w:r w:rsidRPr="009C673B">
        <w:rPr>
          <w:vertAlign w:val="superscript"/>
        </w:rPr>
        <w:t>(прописью число, месяц и год выдачи доверенности)</w:t>
      </w:r>
    </w:p>
    <w:p w:rsidR="00473D38" w:rsidRPr="009C673B" w:rsidRDefault="00473D38" w:rsidP="00473D38">
      <w:r w:rsidRPr="009C673B">
        <w:tab/>
        <w:t>Участник размещения заказа:</w:t>
      </w:r>
    </w:p>
    <w:p w:rsidR="00473D38" w:rsidRPr="009C673B" w:rsidRDefault="00473D38" w:rsidP="00473D38">
      <w:pPr>
        <w:jc w:val="center"/>
      </w:pPr>
      <w:r w:rsidRPr="009C673B">
        <w:t>___________________________________________________</w:t>
      </w:r>
      <w:r w:rsidR="00263FDD">
        <w:t>__________________________</w:t>
      </w:r>
    </w:p>
    <w:p w:rsidR="00473D38" w:rsidRPr="009C673B" w:rsidRDefault="00473D38" w:rsidP="00473D38">
      <w:pPr>
        <w:jc w:val="center"/>
        <w:rPr>
          <w:vertAlign w:val="superscript"/>
        </w:rPr>
      </w:pPr>
      <w:r w:rsidRPr="009C673B">
        <w:rPr>
          <w:vertAlign w:val="superscript"/>
        </w:rPr>
        <w:t>(наименование организации или Ф.И.О. Участника размещения заказа)</w:t>
      </w:r>
    </w:p>
    <w:p w:rsidR="00473D38" w:rsidRPr="009C673B" w:rsidRDefault="0084785C" w:rsidP="00473D38">
      <w:r>
        <w:t>доверяет</w:t>
      </w:r>
      <w:r w:rsidR="00473D38" w:rsidRPr="009C673B">
        <w:t>________________________________________</w:t>
      </w:r>
      <w:r>
        <w:t>______________________________</w:t>
      </w:r>
    </w:p>
    <w:p w:rsidR="00473D38" w:rsidRPr="009C673B" w:rsidRDefault="00473D38" w:rsidP="00473D38">
      <w:pPr>
        <w:jc w:val="center"/>
        <w:rPr>
          <w:vertAlign w:val="superscript"/>
        </w:rPr>
      </w:pPr>
      <w:r w:rsidRPr="009C673B">
        <w:rPr>
          <w:vertAlign w:val="superscript"/>
        </w:rPr>
        <w:t>(фамилия, имя, отчество, должность)</w:t>
      </w:r>
    </w:p>
    <w:p w:rsidR="00473D38" w:rsidRPr="009C673B" w:rsidRDefault="00473D38" w:rsidP="00473D38">
      <w:r w:rsidRPr="009C673B">
        <w:t>паспорт серии ______ №_________ выдан _____________</w:t>
      </w:r>
      <w:r w:rsidR="00263FDD">
        <w:t>__________  «____» ___________</w:t>
      </w:r>
    </w:p>
    <w:p w:rsidR="00473D38" w:rsidRPr="009C673B" w:rsidRDefault="00473D38" w:rsidP="00473D38">
      <w:pPr>
        <w:pStyle w:val="ab"/>
      </w:pPr>
    </w:p>
    <w:p w:rsidR="00473D38" w:rsidRPr="009C673B" w:rsidRDefault="0084785C" w:rsidP="00473D38">
      <w:pPr>
        <w:pStyle w:val="ab"/>
      </w:pPr>
      <w:r>
        <w:t xml:space="preserve">представлять интересы </w:t>
      </w:r>
      <w:r w:rsidR="00473D38" w:rsidRPr="009C673B">
        <w:t>___________________________</w:t>
      </w:r>
      <w:r>
        <w:t>______________________________</w:t>
      </w:r>
    </w:p>
    <w:p w:rsidR="00473D38" w:rsidRPr="009C673B" w:rsidRDefault="00473D38" w:rsidP="00473D38">
      <w:pPr>
        <w:pStyle w:val="ab"/>
        <w:ind w:left="3540" w:firstLine="708"/>
        <w:rPr>
          <w:vertAlign w:val="superscript"/>
        </w:rPr>
      </w:pPr>
      <w:r w:rsidRPr="009C673B">
        <w:rPr>
          <w:vertAlign w:val="superscript"/>
        </w:rPr>
        <w:t xml:space="preserve">                             (наименование организации)</w:t>
      </w:r>
    </w:p>
    <w:p w:rsidR="00473D38" w:rsidRDefault="0084785C" w:rsidP="00473D38">
      <w:pPr>
        <w:pStyle w:val="ab"/>
        <w:jc w:val="left"/>
      </w:pPr>
      <w:r>
        <w:t xml:space="preserve">на процедуре аукциона </w:t>
      </w:r>
      <w:r w:rsidR="00473D38" w:rsidRPr="009C673B">
        <w:t>_____________</w:t>
      </w:r>
      <w:r>
        <w:t>____________________________</w:t>
      </w:r>
      <w:r w:rsidR="00263FDD">
        <w:t>__________</w:t>
      </w:r>
      <w:r>
        <w:t>______</w:t>
      </w:r>
    </w:p>
    <w:p w:rsidR="0084785C" w:rsidRPr="009C673B" w:rsidRDefault="0084785C" w:rsidP="00473D38">
      <w:pPr>
        <w:pStyle w:val="ab"/>
        <w:jc w:val="left"/>
      </w:pPr>
      <w:r>
        <w:t>_____________________________________________________________________________,</w:t>
      </w:r>
    </w:p>
    <w:p w:rsidR="00473D38" w:rsidRPr="009C673B" w:rsidRDefault="00473D38" w:rsidP="00473D38">
      <w:pPr>
        <w:pStyle w:val="ab"/>
        <w:spacing w:after="0"/>
        <w:jc w:val="center"/>
        <w:rPr>
          <w:sz w:val="20"/>
          <w:vertAlign w:val="superscript"/>
        </w:rPr>
      </w:pPr>
      <w:r w:rsidRPr="009C673B">
        <w:rPr>
          <w:sz w:val="20"/>
          <w:vertAlign w:val="superscript"/>
        </w:rPr>
        <w:t>(наименование аукциона)</w:t>
      </w:r>
    </w:p>
    <w:p w:rsidR="00473D38" w:rsidRPr="009C673B" w:rsidRDefault="00473D38" w:rsidP="00473D38">
      <w:pPr>
        <w:pStyle w:val="ab"/>
      </w:pPr>
      <w:r w:rsidRPr="009C673B">
        <w:t xml:space="preserve"> в том числе заявлять от имени нашей организации-Участника аукциона обязательные для нас предложения по ценам на поставку товаров</w:t>
      </w:r>
      <w:r w:rsidR="007A019C">
        <w:t xml:space="preserve"> (выполнение работ, оказание услуг)</w:t>
      </w:r>
      <w:r w:rsidRPr="009C673B">
        <w:t>, являющихся предметом аукциона, подписывать, подавать и получать от имени организации-доверителя любые документы, и совершать все необходимые действия, связанные с выполнением настоящего поручения.</w:t>
      </w:r>
    </w:p>
    <w:p w:rsidR="00473D38" w:rsidRPr="009C673B" w:rsidRDefault="00473D38" w:rsidP="00473D38">
      <w:pPr>
        <w:pStyle w:val="ab"/>
        <w:spacing w:after="0"/>
      </w:pPr>
    </w:p>
    <w:p w:rsidR="00473D38" w:rsidRPr="009C673B" w:rsidRDefault="0084785C" w:rsidP="00473D38">
      <w:pPr>
        <w:pStyle w:val="ab"/>
        <w:spacing w:after="0"/>
      </w:pPr>
      <w:r>
        <w:t>Подпись</w:t>
      </w:r>
      <w:r w:rsidR="00473D38" w:rsidRPr="009C673B">
        <w:t>_________________________</w:t>
      </w:r>
      <w:r>
        <w:t xml:space="preserve">_______    </w:t>
      </w:r>
      <w:r w:rsidR="00473D38" w:rsidRPr="009C673B">
        <w:t xml:space="preserve">_______________________ удостоверяем. </w:t>
      </w:r>
    </w:p>
    <w:p w:rsidR="00473D38" w:rsidRPr="009C673B" w:rsidRDefault="00473D38" w:rsidP="00473D38">
      <w:pPr>
        <w:pStyle w:val="ab"/>
        <w:spacing w:after="0"/>
        <w:rPr>
          <w:vertAlign w:val="superscript"/>
        </w:rPr>
      </w:pPr>
      <w:r w:rsidRPr="009C673B">
        <w:rPr>
          <w:vertAlign w:val="superscript"/>
        </w:rPr>
        <w:t xml:space="preserve">                                                  (Ф.И.О. удостоверяемого)                                                     (Подпись удостоверяемого)</w:t>
      </w:r>
    </w:p>
    <w:p w:rsidR="00473D38" w:rsidRPr="009C673B" w:rsidRDefault="00473D38" w:rsidP="00473D38">
      <w:pPr>
        <w:pStyle w:val="ab"/>
        <w:spacing w:after="0"/>
      </w:pPr>
      <w:r w:rsidRPr="009C673B">
        <w:t>Доверенность действительна  по  «____»  ___________________ 200_ г.</w:t>
      </w:r>
    </w:p>
    <w:p w:rsidR="00473D38" w:rsidRPr="009C673B" w:rsidRDefault="00473D38" w:rsidP="00473D38">
      <w:pPr>
        <w:pStyle w:val="ab"/>
        <w:spacing w:after="0"/>
      </w:pPr>
    </w:p>
    <w:p w:rsidR="00473D38" w:rsidRPr="009C673B" w:rsidRDefault="00473D38" w:rsidP="00473D38">
      <w:pPr>
        <w:pStyle w:val="ab"/>
        <w:spacing w:after="0"/>
      </w:pPr>
      <w:r w:rsidRPr="009C673B">
        <w:t>Руководитель организации  ________________________ ( ___________________ )</w:t>
      </w:r>
    </w:p>
    <w:p w:rsidR="00473D38" w:rsidRPr="009C673B" w:rsidRDefault="00473D38" w:rsidP="00473D38">
      <w:pPr>
        <w:pStyle w:val="ab"/>
        <w:spacing w:after="0"/>
        <w:ind w:firstLine="6521"/>
        <w:rPr>
          <w:vertAlign w:val="superscript"/>
        </w:rPr>
      </w:pPr>
      <w:r w:rsidRPr="009C673B">
        <w:rPr>
          <w:vertAlign w:val="superscript"/>
        </w:rPr>
        <w:t xml:space="preserve">       (Ф.И.О.)</w:t>
      </w:r>
    </w:p>
    <w:p w:rsidR="00473D38" w:rsidRPr="0084785C" w:rsidRDefault="00473D38" w:rsidP="00473D38">
      <w:pPr>
        <w:pStyle w:val="ab"/>
        <w:spacing w:after="0"/>
        <w:ind w:firstLine="5954"/>
        <w:rPr>
          <w:sz w:val="20"/>
        </w:rPr>
      </w:pPr>
      <w:r w:rsidRPr="0084785C">
        <w:rPr>
          <w:sz w:val="20"/>
        </w:rPr>
        <w:t>М.П.</w:t>
      </w:r>
    </w:p>
    <w:p w:rsidR="00473D38" w:rsidRDefault="00473D38" w:rsidP="00473D38">
      <w:pPr>
        <w:autoSpaceDE w:val="0"/>
        <w:autoSpaceDN w:val="0"/>
        <w:adjustRightInd w:val="0"/>
        <w:ind w:left="4140"/>
      </w:pPr>
    </w:p>
    <w:p w:rsidR="00573F35" w:rsidRDefault="00573F35" w:rsidP="00473D38">
      <w:pPr>
        <w:autoSpaceDE w:val="0"/>
        <w:autoSpaceDN w:val="0"/>
        <w:adjustRightInd w:val="0"/>
        <w:ind w:left="4140"/>
      </w:pPr>
    </w:p>
    <w:p w:rsidR="00573F35" w:rsidRDefault="00573F35" w:rsidP="00473D38">
      <w:pPr>
        <w:autoSpaceDE w:val="0"/>
        <w:autoSpaceDN w:val="0"/>
        <w:adjustRightInd w:val="0"/>
        <w:ind w:left="4140"/>
      </w:pPr>
    </w:p>
    <w:p w:rsidR="00473D38" w:rsidRPr="00ED4C7A" w:rsidRDefault="00ED4C7A" w:rsidP="00ED4C7A">
      <w:pPr>
        <w:autoSpaceDE w:val="0"/>
        <w:autoSpaceDN w:val="0"/>
        <w:adjustRightInd w:val="0"/>
        <w:ind w:left="4140"/>
        <w:jc w:val="right"/>
        <w:rPr>
          <w:sz w:val="28"/>
          <w:szCs w:val="28"/>
          <w:u w:val="single"/>
        </w:rPr>
      </w:pPr>
      <w:r w:rsidRPr="00ED4C7A">
        <w:rPr>
          <w:b/>
          <w:sz w:val="28"/>
          <w:szCs w:val="28"/>
          <w:u w:val="single"/>
        </w:rPr>
        <w:t>Форма №7</w:t>
      </w:r>
    </w:p>
    <w:p w:rsidR="00473D38" w:rsidRDefault="00473D38" w:rsidP="00473D38">
      <w:pPr>
        <w:autoSpaceDE w:val="0"/>
        <w:autoSpaceDN w:val="0"/>
        <w:adjustRightInd w:val="0"/>
        <w:ind w:left="4140"/>
      </w:pPr>
    </w:p>
    <w:p w:rsidR="00460697" w:rsidRDefault="00460697" w:rsidP="00460697">
      <w:pPr>
        <w:autoSpaceDE w:val="0"/>
        <w:autoSpaceDN w:val="0"/>
        <w:adjustRightInd w:val="0"/>
      </w:pPr>
    </w:p>
    <w:p w:rsidR="00460697" w:rsidRDefault="00460697" w:rsidP="00460697">
      <w:pPr>
        <w:tabs>
          <w:tab w:val="left" w:pos="2325"/>
        </w:tabs>
        <w:jc w:val="center"/>
        <w:rPr>
          <w:b/>
        </w:rPr>
      </w:pPr>
      <w:r>
        <w:rPr>
          <w:b/>
        </w:rPr>
        <w:t xml:space="preserve"> </w:t>
      </w:r>
      <w:r w:rsidRPr="000773F9">
        <w:rPr>
          <w:b/>
        </w:rPr>
        <w:t xml:space="preserve"> ЗАПРОС НА РАЗЪЯСНЕНИЕ ДОКУМЕНТАЦИИ</w:t>
      </w:r>
      <w:r>
        <w:rPr>
          <w:b/>
        </w:rPr>
        <w:t xml:space="preserve"> ОБ АУКЦИОНЕ</w:t>
      </w:r>
    </w:p>
    <w:p w:rsidR="00460697" w:rsidRDefault="00460697" w:rsidP="00460697"/>
    <w:p w:rsidR="00460697" w:rsidRDefault="003D60D3" w:rsidP="00460697">
      <w:r>
        <w:t>На бланке организации</w:t>
      </w:r>
    </w:p>
    <w:p w:rsidR="003D60D3" w:rsidRDefault="003D60D3" w:rsidP="00460697"/>
    <w:p w:rsidR="003D60D3" w:rsidRDefault="003D60D3" w:rsidP="003D60D3">
      <w:r>
        <w:t>Исх. № ________________</w:t>
      </w:r>
    </w:p>
    <w:p w:rsidR="003D60D3" w:rsidRDefault="003D60D3" w:rsidP="003D60D3"/>
    <w:p w:rsidR="003D60D3" w:rsidRDefault="003D60D3" w:rsidP="003D60D3">
      <w:r>
        <w:t>«____» ________________ 200__ г.</w:t>
      </w:r>
    </w:p>
    <w:p w:rsidR="003D60D3" w:rsidRDefault="003D60D3" w:rsidP="00460697"/>
    <w:p w:rsidR="00EF6AA3" w:rsidRPr="00EE1413" w:rsidRDefault="003D60D3" w:rsidP="003D60D3">
      <w:pPr>
        <w:jc w:val="right"/>
        <w:rPr>
          <w:b/>
        </w:rPr>
      </w:pPr>
      <w:r>
        <w:t xml:space="preserve"> </w:t>
      </w:r>
      <w:r w:rsidR="00EF6AA3" w:rsidRPr="00EE1413">
        <w:rPr>
          <w:b/>
        </w:rPr>
        <w:t>Заказчику</w:t>
      </w:r>
    </w:p>
    <w:p w:rsidR="00A5040A" w:rsidRPr="00CD4DE3" w:rsidRDefault="001C6DA8" w:rsidP="00A5040A">
      <w:pPr>
        <w:jc w:val="right"/>
        <w:rPr>
          <w:u w:val="single"/>
        </w:rPr>
      </w:pPr>
      <w:r>
        <w:rPr>
          <w:u w:val="single"/>
        </w:rPr>
        <w:t>ГОУ ВПО СамГМУ Росздрава</w:t>
      </w:r>
      <w:r w:rsidR="00A5040A" w:rsidRPr="00CD4DE3">
        <w:rPr>
          <w:u w:val="single"/>
        </w:rPr>
        <w:t>.</w:t>
      </w:r>
    </w:p>
    <w:p w:rsidR="005E4340" w:rsidRPr="00425D79" w:rsidRDefault="005E4340" w:rsidP="005E4340">
      <w:pPr>
        <w:jc w:val="right"/>
        <w:rPr>
          <w:u w:val="single"/>
        </w:rPr>
      </w:pPr>
    </w:p>
    <w:p w:rsidR="00EF6AA3" w:rsidRPr="005F7AE7" w:rsidRDefault="00EF6AA3" w:rsidP="005E4340">
      <w:pPr>
        <w:tabs>
          <w:tab w:val="left" w:pos="708"/>
        </w:tabs>
        <w:rPr>
          <w:u w:val="single"/>
        </w:rPr>
      </w:pPr>
      <w:r>
        <w:t xml:space="preserve">   </w:t>
      </w:r>
      <w:r w:rsidRPr="005F7AE7" w:rsidDel="00EE6994">
        <w:rPr>
          <w:u w:val="single"/>
        </w:rPr>
        <w:t xml:space="preserve"> </w:t>
      </w:r>
    </w:p>
    <w:p w:rsidR="00EF6AA3" w:rsidRPr="00EF6AA3" w:rsidRDefault="00EF6AA3" w:rsidP="00EF6AA3">
      <w:pPr>
        <w:spacing w:after="0"/>
        <w:ind w:left="5580"/>
        <w:jc w:val="left"/>
      </w:pPr>
      <w:r>
        <w:t xml:space="preserve">                </w:t>
      </w:r>
    </w:p>
    <w:p w:rsidR="00460697" w:rsidRDefault="00460697" w:rsidP="00460697">
      <w:r>
        <w:t>Запрос на разъяснение документации об аукционе</w:t>
      </w:r>
    </w:p>
    <w:p w:rsidR="00460697" w:rsidRDefault="00460697" w:rsidP="00460697"/>
    <w:p w:rsidR="00460697" w:rsidRDefault="00460697" w:rsidP="00460697">
      <w:r>
        <w:t>Открытый аукцион</w:t>
      </w:r>
    </w:p>
    <w:p w:rsidR="00460697" w:rsidRDefault="00460697" w:rsidP="00460697">
      <w:r>
        <w:t>_____________________________________________________________________________</w:t>
      </w:r>
    </w:p>
    <w:p w:rsidR="00460697" w:rsidRPr="00A93E80" w:rsidRDefault="00460697" w:rsidP="00460697">
      <w:pPr>
        <w:rPr>
          <w:i/>
          <w:sz w:val="16"/>
          <w:szCs w:val="16"/>
        </w:rPr>
      </w:pPr>
      <w:r w:rsidRPr="00A93E80">
        <w:rPr>
          <w:i/>
          <w:sz w:val="16"/>
          <w:szCs w:val="16"/>
        </w:rPr>
        <w:t>(наименование открытого</w:t>
      </w:r>
      <w:r>
        <w:rPr>
          <w:i/>
          <w:sz w:val="16"/>
          <w:szCs w:val="16"/>
        </w:rPr>
        <w:t xml:space="preserve"> аукциона</w:t>
      </w:r>
      <w:r w:rsidRPr="00A93E80">
        <w:rPr>
          <w:i/>
          <w:sz w:val="16"/>
          <w:szCs w:val="16"/>
        </w:rPr>
        <w:t>, номер лота, наименование лота в точном соответствии с документацией</w:t>
      </w:r>
      <w:r>
        <w:rPr>
          <w:i/>
          <w:sz w:val="16"/>
          <w:szCs w:val="16"/>
        </w:rPr>
        <w:t xml:space="preserve"> об аукционе</w:t>
      </w:r>
      <w:r w:rsidRPr="00A93E80">
        <w:rPr>
          <w:i/>
          <w:sz w:val="16"/>
          <w:szCs w:val="16"/>
        </w:rPr>
        <w:t>)</w:t>
      </w:r>
    </w:p>
    <w:p w:rsidR="00460697" w:rsidRPr="00A93E80" w:rsidRDefault="00460697" w:rsidP="00460697">
      <w:pPr>
        <w:rPr>
          <w:i/>
          <w:sz w:val="16"/>
          <w:szCs w:val="16"/>
        </w:rPr>
      </w:pPr>
    </w:p>
    <w:p w:rsidR="00460697" w:rsidRDefault="00460697" w:rsidP="00460697">
      <w:pPr>
        <w:rPr>
          <w:sz w:val="16"/>
          <w:szCs w:val="16"/>
        </w:rPr>
      </w:pPr>
    </w:p>
    <w:p w:rsidR="00460697" w:rsidRDefault="00460697" w:rsidP="00460697">
      <w:pPr>
        <w:jc w:val="center"/>
      </w:pPr>
      <w:r w:rsidRPr="000773F9">
        <w:t>Уважаемые господа</w:t>
      </w:r>
      <w:r>
        <w:t>!</w:t>
      </w:r>
    </w:p>
    <w:p w:rsidR="00460697" w:rsidRDefault="00460697" w:rsidP="00460697"/>
    <w:p w:rsidR="00460697" w:rsidRDefault="00460697" w:rsidP="00460697">
      <w:pPr>
        <w:tabs>
          <w:tab w:val="left" w:pos="3555"/>
        </w:tabs>
      </w:pPr>
      <w:r>
        <w:t>Прошу Вас разъяснить следующие положения документации об аукционе</w:t>
      </w:r>
      <w:r w:rsidRPr="00A93E80">
        <w:t>:</w:t>
      </w:r>
    </w:p>
    <w:p w:rsidR="00460697" w:rsidRDefault="00460697" w:rsidP="004606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393"/>
        <w:gridCol w:w="6607"/>
      </w:tblGrid>
      <w:tr w:rsidR="007D7F2E">
        <w:tc>
          <w:tcPr>
            <w:tcW w:w="828" w:type="dxa"/>
          </w:tcPr>
          <w:p w:rsidR="007D7F2E" w:rsidRPr="009B6A3C" w:rsidRDefault="007D7F2E" w:rsidP="009B6A3C">
            <w:pPr>
              <w:jc w:val="center"/>
              <w:rPr>
                <w:b/>
              </w:rPr>
            </w:pPr>
            <w:r w:rsidRPr="009B6A3C">
              <w:rPr>
                <w:b/>
              </w:rPr>
              <w:t>№ п/п</w:t>
            </w:r>
          </w:p>
        </w:tc>
        <w:tc>
          <w:tcPr>
            <w:tcW w:w="2393" w:type="dxa"/>
          </w:tcPr>
          <w:p w:rsidR="007D7F2E" w:rsidRPr="009B6A3C" w:rsidRDefault="007D7F2E" w:rsidP="009B6A3C">
            <w:pPr>
              <w:jc w:val="center"/>
              <w:rPr>
                <w:b/>
              </w:rPr>
            </w:pPr>
            <w:r w:rsidRPr="009B6A3C">
              <w:rPr>
                <w:b/>
              </w:rPr>
              <w:t>Ссылка на пункт  документации, положения которого следует разъяснить</w:t>
            </w:r>
          </w:p>
        </w:tc>
        <w:tc>
          <w:tcPr>
            <w:tcW w:w="6607" w:type="dxa"/>
          </w:tcPr>
          <w:p w:rsidR="007D7F2E" w:rsidRPr="009B6A3C" w:rsidRDefault="007D7F2E" w:rsidP="009B6A3C">
            <w:pPr>
              <w:jc w:val="center"/>
              <w:rPr>
                <w:b/>
              </w:rPr>
            </w:pPr>
            <w:r w:rsidRPr="009B6A3C">
              <w:rPr>
                <w:b/>
              </w:rPr>
              <w:t>Содержание запроса на разъяснение положений  документации</w:t>
            </w:r>
          </w:p>
        </w:tc>
      </w:tr>
      <w:tr w:rsidR="007D7F2E">
        <w:tc>
          <w:tcPr>
            <w:tcW w:w="828" w:type="dxa"/>
          </w:tcPr>
          <w:p w:rsidR="007D7F2E" w:rsidRDefault="007D7F2E" w:rsidP="00FE2980"/>
        </w:tc>
        <w:tc>
          <w:tcPr>
            <w:tcW w:w="2393" w:type="dxa"/>
          </w:tcPr>
          <w:p w:rsidR="007D7F2E" w:rsidRDefault="007D7F2E" w:rsidP="00FE2980"/>
        </w:tc>
        <w:tc>
          <w:tcPr>
            <w:tcW w:w="6607" w:type="dxa"/>
          </w:tcPr>
          <w:p w:rsidR="007D7F2E" w:rsidRDefault="007D7F2E" w:rsidP="00FE2980"/>
        </w:tc>
      </w:tr>
      <w:tr w:rsidR="007D7F2E">
        <w:tc>
          <w:tcPr>
            <w:tcW w:w="828" w:type="dxa"/>
          </w:tcPr>
          <w:p w:rsidR="007D7F2E" w:rsidRDefault="007D7F2E" w:rsidP="00FE2980"/>
        </w:tc>
        <w:tc>
          <w:tcPr>
            <w:tcW w:w="2393" w:type="dxa"/>
          </w:tcPr>
          <w:p w:rsidR="007D7F2E" w:rsidRDefault="007D7F2E" w:rsidP="00FE2980"/>
        </w:tc>
        <w:tc>
          <w:tcPr>
            <w:tcW w:w="6607" w:type="dxa"/>
          </w:tcPr>
          <w:p w:rsidR="007D7F2E" w:rsidRDefault="007D7F2E" w:rsidP="00FE2980"/>
        </w:tc>
      </w:tr>
      <w:tr w:rsidR="007D7F2E">
        <w:tc>
          <w:tcPr>
            <w:tcW w:w="828" w:type="dxa"/>
          </w:tcPr>
          <w:p w:rsidR="007D7F2E" w:rsidRDefault="007D7F2E" w:rsidP="00FE2980"/>
        </w:tc>
        <w:tc>
          <w:tcPr>
            <w:tcW w:w="2393" w:type="dxa"/>
          </w:tcPr>
          <w:p w:rsidR="007D7F2E" w:rsidRDefault="007D7F2E" w:rsidP="00FE2980"/>
        </w:tc>
        <w:tc>
          <w:tcPr>
            <w:tcW w:w="6607" w:type="dxa"/>
          </w:tcPr>
          <w:p w:rsidR="007D7F2E" w:rsidRDefault="007D7F2E" w:rsidP="00FE2980"/>
        </w:tc>
      </w:tr>
      <w:tr w:rsidR="007D7F2E">
        <w:tc>
          <w:tcPr>
            <w:tcW w:w="828" w:type="dxa"/>
          </w:tcPr>
          <w:p w:rsidR="007D7F2E" w:rsidRDefault="007D7F2E" w:rsidP="00FE2980"/>
        </w:tc>
        <w:tc>
          <w:tcPr>
            <w:tcW w:w="2393" w:type="dxa"/>
          </w:tcPr>
          <w:p w:rsidR="007D7F2E" w:rsidRDefault="007D7F2E" w:rsidP="00FE2980"/>
        </w:tc>
        <w:tc>
          <w:tcPr>
            <w:tcW w:w="6607" w:type="dxa"/>
          </w:tcPr>
          <w:p w:rsidR="007D7F2E" w:rsidRDefault="007D7F2E" w:rsidP="00FE2980"/>
        </w:tc>
      </w:tr>
    </w:tbl>
    <w:p w:rsidR="00460697" w:rsidRDefault="00460697" w:rsidP="00460697"/>
    <w:p w:rsidR="00460697" w:rsidRDefault="00460697" w:rsidP="00460697">
      <w:r>
        <w:t>Ответ на запрос прошу направить по адресу</w:t>
      </w:r>
      <w:r w:rsidRPr="00A93E80">
        <w:t>:</w:t>
      </w:r>
    </w:p>
    <w:p w:rsidR="00460697" w:rsidRDefault="00460697" w:rsidP="00460697">
      <w:pPr>
        <w:rPr>
          <w:i/>
          <w:sz w:val="16"/>
          <w:szCs w:val="16"/>
        </w:rPr>
      </w:pPr>
      <w:r w:rsidRPr="00A93E80">
        <w:rPr>
          <w:i/>
          <w:sz w:val="16"/>
          <w:szCs w:val="16"/>
        </w:rPr>
        <w:t xml:space="preserve">(почтовый адрес, телефон/факс и </w:t>
      </w:r>
      <w:r w:rsidRPr="00A93E80">
        <w:rPr>
          <w:i/>
          <w:sz w:val="16"/>
          <w:szCs w:val="16"/>
          <w:lang w:val="en-US"/>
        </w:rPr>
        <w:t>e</w:t>
      </w:r>
      <w:r w:rsidRPr="00A93E80">
        <w:rPr>
          <w:i/>
          <w:sz w:val="16"/>
          <w:szCs w:val="16"/>
        </w:rPr>
        <w:t>-</w:t>
      </w:r>
      <w:r w:rsidRPr="00A93E80">
        <w:rPr>
          <w:i/>
          <w:sz w:val="16"/>
          <w:szCs w:val="16"/>
          <w:lang w:val="en-US"/>
        </w:rPr>
        <w:t>mail</w:t>
      </w:r>
      <w:r w:rsidRPr="00A93E80">
        <w:rPr>
          <w:i/>
          <w:sz w:val="16"/>
          <w:szCs w:val="16"/>
        </w:rPr>
        <w:t xml:space="preserve"> организации, направившей запрос)</w:t>
      </w:r>
    </w:p>
    <w:p w:rsidR="00460697" w:rsidRDefault="00460697" w:rsidP="00460697">
      <w:pPr>
        <w:rPr>
          <w:i/>
          <w:sz w:val="16"/>
          <w:szCs w:val="16"/>
        </w:rPr>
      </w:pPr>
    </w:p>
    <w:p w:rsidR="00460697" w:rsidRDefault="00460697" w:rsidP="00460697">
      <w:pPr>
        <w:rPr>
          <w:i/>
          <w:sz w:val="16"/>
          <w:szCs w:val="16"/>
        </w:rPr>
      </w:pPr>
    </w:p>
    <w:p w:rsidR="00460697" w:rsidRDefault="00460697" w:rsidP="00460697">
      <w:r w:rsidRPr="00A93E80">
        <w:t>С уважением,</w:t>
      </w:r>
    </w:p>
    <w:p w:rsidR="00460697" w:rsidRDefault="00460697" w:rsidP="00460697"/>
    <w:p w:rsidR="00460697" w:rsidRDefault="004A4137" w:rsidP="00460697">
      <w:r w:rsidRPr="009C673B">
        <w:t xml:space="preserve">Руководитель организации  </w:t>
      </w:r>
      <w:r w:rsidR="00460697">
        <w:t>___________________</w:t>
      </w:r>
    </w:p>
    <w:p w:rsidR="00460697" w:rsidRDefault="004A4137" w:rsidP="00460697">
      <w:pPr>
        <w:rPr>
          <w:i/>
          <w:sz w:val="16"/>
          <w:szCs w:val="16"/>
        </w:rPr>
      </w:pPr>
      <w:r>
        <w:rPr>
          <w:i/>
          <w:sz w:val="16"/>
          <w:szCs w:val="16"/>
        </w:rPr>
        <w:t xml:space="preserve">                                                                                  </w:t>
      </w:r>
      <w:r w:rsidR="00460697" w:rsidRPr="00A93E80">
        <w:rPr>
          <w:i/>
          <w:sz w:val="16"/>
          <w:szCs w:val="16"/>
        </w:rPr>
        <w:t>(подпись, расшифровка подписи)</w:t>
      </w:r>
    </w:p>
    <w:p w:rsidR="005F7AE7" w:rsidRPr="00A93E80" w:rsidRDefault="005F7AE7" w:rsidP="00460697">
      <w:pPr>
        <w:rPr>
          <w:i/>
          <w:sz w:val="16"/>
          <w:szCs w:val="16"/>
        </w:rPr>
      </w:pPr>
    </w:p>
    <w:p w:rsidR="00460697" w:rsidRDefault="00460697" w:rsidP="00460697">
      <w:pPr>
        <w:widowControl w:val="0"/>
        <w:ind w:firstLine="561"/>
        <w:jc w:val="right"/>
        <w:rPr>
          <w:sz w:val="20"/>
          <w:szCs w:val="20"/>
        </w:rPr>
      </w:pPr>
    </w:p>
    <w:p w:rsidR="00ED4C7A" w:rsidRPr="00ED4C7A" w:rsidRDefault="00ED4C7A" w:rsidP="00ED4C7A">
      <w:pPr>
        <w:tabs>
          <w:tab w:val="left" w:pos="2325"/>
        </w:tabs>
        <w:jc w:val="right"/>
        <w:rPr>
          <w:b/>
          <w:sz w:val="28"/>
          <w:szCs w:val="28"/>
          <w:u w:val="single"/>
        </w:rPr>
      </w:pPr>
      <w:r w:rsidRPr="00ED4C7A">
        <w:rPr>
          <w:b/>
          <w:sz w:val="28"/>
          <w:szCs w:val="28"/>
          <w:u w:val="single"/>
        </w:rPr>
        <w:t>Форма №8</w:t>
      </w:r>
    </w:p>
    <w:p w:rsidR="00ED4C7A" w:rsidRDefault="00ED4C7A" w:rsidP="00460697">
      <w:pPr>
        <w:tabs>
          <w:tab w:val="left" w:pos="2325"/>
        </w:tabs>
        <w:jc w:val="center"/>
        <w:rPr>
          <w:b/>
        </w:rPr>
      </w:pPr>
    </w:p>
    <w:p w:rsidR="00460697" w:rsidRDefault="00460697" w:rsidP="00460697">
      <w:pPr>
        <w:tabs>
          <w:tab w:val="left" w:pos="2325"/>
        </w:tabs>
        <w:jc w:val="center"/>
        <w:rPr>
          <w:b/>
        </w:rPr>
      </w:pPr>
      <w:r>
        <w:rPr>
          <w:b/>
        </w:rPr>
        <w:t xml:space="preserve"> </w:t>
      </w:r>
      <w:r w:rsidRPr="000773F9">
        <w:rPr>
          <w:b/>
        </w:rPr>
        <w:t xml:space="preserve"> </w:t>
      </w:r>
      <w:r>
        <w:rPr>
          <w:b/>
        </w:rPr>
        <w:t>УВЕДОМЛЕНИ</w:t>
      </w:r>
      <w:r w:rsidR="007D7F2E">
        <w:rPr>
          <w:b/>
        </w:rPr>
        <w:t>Е</w:t>
      </w:r>
      <w:r>
        <w:rPr>
          <w:b/>
        </w:rPr>
        <w:t xml:space="preserve"> ОБ ОТЗЫВЕ ЗАЯВКИ</w:t>
      </w:r>
      <w:r w:rsidR="00931CFC">
        <w:rPr>
          <w:b/>
        </w:rPr>
        <w:t xml:space="preserve"> </w:t>
      </w:r>
    </w:p>
    <w:p w:rsidR="00460697" w:rsidRDefault="00460697" w:rsidP="00460697"/>
    <w:p w:rsidR="00460697" w:rsidRDefault="00460697" w:rsidP="00460697"/>
    <w:p w:rsidR="00460697" w:rsidRDefault="00460697" w:rsidP="00460697">
      <w:r>
        <w:t>На бланке организации</w:t>
      </w:r>
    </w:p>
    <w:p w:rsidR="003D60D3" w:rsidRPr="003D60D3" w:rsidRDefault="00460697" w:rsidP="006251FB">
      <w:pPr>
        <w:rPr>
          <w:b/>
        </w:rPr>
      </w:pPr>
      <w:r w:rsidRPr="00A93E80">
        <w:rPr>
          <w:b/>
        </w:rPr>
        <w:t xml:space="preserve">                                                                    </w:t>
      </w:r>
    </w:p>
    <w:p w:rsidR="003D60D3" w:rsidRPr="00EE1413" w:rsidRDefault="003D60D3" w:rsidP="003D60D3">
      <w:pPr>
        <w:jc w:val="right"/>
        <w:rPr>
          <w:b/>
        </w:rPr>
      </w:pPr>
      <w:r>
        <w:t xml:space="preserve"> </w:t>
      </w:r>
      <w:r w:rsidRPr="00EE1413">
        <w:rPr>
          <w:b/>
        </w:rPr>
        <w:t>Заказчику</w:t>
      </w:r>
    </w:p>
    <w:p w:rsidR="00A5040A" w:rsidRPr="00CD4DE3" w:rsidRDefault="001C6DA8" w:rsidP="00A5040A">
      <w:pPr>
        <w:jc w:val="right"/>
        <w:rPr>
          <w:u w:val="single"/>
        </w:rPr>
      </w:pPr>
      <w:r>
        <w:rPr>
          <w:u w:val="single"/>
        </w:rPr>
        <w:t>ГОУ ВПО СамГМУ Росздрава</w:t>
      </w:r>
      <w:r w:rsidR="00A5040A" w:rsidRPr="00CD4DE3">
        <w:rPr>
          <w:u w:val="single"/>
        </w:rPr>
        <w:t>.</w:t>
      </w:r>
    </w:p>
    <w:p w:rsidR="005E4340" w:rsidRPr="00425D79" w:rsidRDefault="005E4340" w:rsidP="005E4340">
      <w:pPr>
        <w:jc w:val="right"/>
        <w:rPr>
          <w:u w:val="single"/>
        </w:rPr>
      </w:pPr>
    </w:p>
    <w:p w:rsidR="006251FB" w:rsidRPr="00425D79" w:rsidRDefault="006251FB" w:rsidP="006251FB">
      <w:pPr>
        <w:jc w:val="right"/>
        <w:rPr>
          <w:u w:val="single"/>
        </w:rPr>
      </w:pPr>
    </w:p>
    <w:p w:rsidR="003D60D3" w:rsidRPr="005E4340" w:rsidRDefault="00981B86" w:rsidP="005E4340">
      <w:pPr>
        <w:tabs>
          <w:tab w:val="left" w:pos="708"/>
        </w:tabs>
        <w:jc w:val="right"/>
        <w:rPr>
          <w:u w:val="single"/>
        </w:rPr>
      </w:pPr>
      <w:r w:rsidRPr="00544574" w:rsidDel="00EE6994">
        <w:rPr>
          <w:u w:val="single"/>
        </w:rPr>
        <w:t xml:space="preserve"> </w:t>
      </w:r>
      <w:r w:rsidR="003D60D3">
        <w:t xml:space="preserve">   </w:t>
      </w:r>
      <w:r w:rsidR="003D60D3" w:rsidRPr="00EE1413" w:rsidDel="00EE6994">
        <w:t xml:space="preserve"> </w:t>
      </w:r>
    </w:p>
    <w:p w:rsidR="00460697" w:rsidRDefault="0084785C" w:rsidP="00144BE8">
      <w:pPr>
        <w:spacing w:after="0"/>
        <w:ind w:left="5580"/>
        <w:jc w:val="left"/>
      </w:pPr>
      <w:r>
        <w:t xml:space="preserve">    </w:t>
      </w:r>
      <w:r>
        <w:tab/>
      </w:r>
      <w:r>
        <w:tab/>
      </w:r>
      <w:r>
        <w:tab/>
      </w:r>
      <w:r>
        <w:tab/>
      </w:r>
      <w:r w:rsidR="003D60D3">
        <w:tab/>
        <w:t xml:space="preserve">                   </w:t>
      </w:r>
    </w:p>
    <w:p w:rsidR="00460697" w:rsidRDefault="00460697" w:rsidP="00460697">
      <w:r>
        <w:t>Исх. № ________________</w:t>
      </w:r>
    </w:p>
    <w:p w:rsidR="00460697" w:rsidRDefault="00460697" w:rsidP="00460697"/>
    <w:p w:rsidR="00460697" w:rsidRDefault="00460697" w:rsidP="00460697">
      <w:r>
        <w:t>«____» ________________ 200__ г.</w:t>
      </w:r>
    </w:p>
    <w:p w:rsidR="00460697" w:rsidRDefault="00460697" w:rsidP="00460697"/>
    <w:p w:rsidR="00460697" w:rsidRDefault="00460697" w:rsidP="00460697">
      <w:r>
        <w:t>Уведомление об отзыве заявки на участие в открытом аукционе</w:t>
      </w:r>
    </w:p>
    <w:p w:rsidR="00460697" w:rsidRDefault="00460697" w:rsidP="00460697"/>
    <w:p w:rsidR="00460697" w:rsidRPr="00A93E80" w:rsidRDefault="00460697" w:rsidP="00460697">
      <w:pPr>
        <w:rPr>
          <w:i/>
          <w:sz w:val="16"/>
          <w:szCs w:val="16"/>
        </w:rPr>
      </w:pPr>
    </w:p>
    <w:p w:rsidR="00460697" w:rsidRDefault="00460697" w:rsidP="00460697">
      <w:pPr>
        <w:rPr>
          <w:sz w:val="16"/>
          <w:szCs w:val="16"/>
        </w:rPr>
      </w:pPr>
    </w:p>
    <w:p w:rsidR="00460697" w:rsidRDefault="00460697" w:rsidP="00460697">
      <w:pPr>
        <w:jc w:val="center"/>
      </w:pPr>
      <w:r w:rsidRPr="000773F9">
        <w:t>Уважаемые господа</w:t>
      </w:r>
      <w:r>
        <w:t>!</w:t>
      </w:r>
    </w:p>
    <w:p w:rsidR="00460697" w:rsidRDefault="00460697" w:rsidP="00460697">
      <w:pPr>
        <w:jc w:val="center"/>
      </w:pPr>
    </w:p>
    <w:p w:rsidR="00460697" w:rsidRDefault="00460697" w:rsidP="00460697">
      <w:r w:rsidRPr="008F6CA4">
        <w:t>Настоящим письмом</w:t>
      </w:r>
      <w:r>
        <w:rPr>
          <w:i/>
          <w:sz w:val="16"/>
          <w:szCs w:val="16"/>
        </w:rPr>
        <w:t xml:space="preserve"> (наименование организации</w:t>
      </w:r>
      <w:r w:rsidRPr="008F6CA4">
        <w:t xml:space="preserve">) уведомляет Вас, что отзывает свою заявку на участие в открытом </w:t>
      </w:r>
      <w:r>
        <w:t>аукционе</w:t>
      </w:r>
    </w:p>
    <w:p w:rsidR="00460697" w:rsidRPr="008F6CA4" w:rsidRDefault="00460697" w:rsidP="00460697">
      <w:r>
        <w:t>_____________________________________________________________________________</w:t>
      </w:r>
    </w:p>
    <w:p w:rsidR="00460697" w:rsidRDefault="00460697" w:rsidP="00460697">
      <w:pPr>
        <w:rPr>
          <w:i/>
          <w:sz w:val="16"/>
          <w:szCs w:val="16"/>
        </w:rPr>
      </w:pPr>
      <w:r>
        <w:rPr>
          <w:i/>
          <w:sz w:val="16"/>
          <w:szCs w:val="16"/>
        </w:rPr>
        <w:t>(наименование открытого аукциона, номер лота, наименование лота в точном соответствии с  документацией об аукционе)</w:t>
      </w:r>
    </w:p>
    <w:p w:rsidR="00460697" w:rsidRDefault="00460697" w:rsidP="00460697"/>
    <w:p w:rsidR="00460697" w:rsidRDefault="00460697" w:rsidP="00460697">
      <w:r>
        <w:t>и направляет своего сотрудника _________________________________________________,</w:t>
      </w:r>
    </w:p>
    <w:p w:rsidR="00460697" w:rsidRPr="008F6CA4" w:rsidRDefault="00460697" w:rsidP="00460697">
      <w:pPr>
        <w:jc w:val="center"/>
        <w:rPr>
          <w:i/>
          <w:sz w:val="16"/>
          <w:szCs w:val="16"/>
        </w:rPr>
      </w:pPr>
      <w:r w:rsidRPr="008F6CA4">
        <w:rPr>
          <w:i/>
          <w:sz w:val="16"/>
          <w:szCs w:val="16"/>
        </w:rPr>
        <w:t>(Ф.И.О. полностью, должность)</w:t>
      </w:r>
    </w:p>
    <w:p w:rsidR="00460697" w:rsidRDefault="00460697" w:rsidP="00460697">
      <w:pPr>
        <w:rPr>
          <w:i/>
          <w:sz w:val="16"/>
          <w:szCs w:val="16"/>
        </w:rPr>
      </w:pPr>
    </w:p>
    <w:p w:rsidR="00460697" w:rsidRPr="008F6CA4" w:rsidRDefault="00460697" w:rsidP="00460697">
      <w:r>
        <w:t>к</w:t>
      </w:r>
      <w:r w:rsidRPr="008F6CA4">
        <w:t>оторому доверяет забрать свою заявку</w:t>
      </w:r>
      <w:r>
        <w:t xml:space="preserve"> </w:t>
      </w:r>
      <w:r w:rsidRPr="008D4D97">
        <w:rPr>
          <w:i/>
          <w:sz w:val="16"/>
          <w:szCs w:val="16"/>
        </w:rPr>
        <w:t>(№ заявки, дата принятия)</w:t>
      </w:r>
      <w:r w:rsidRPr="008F6CA4">
        <w:t xml:space="preserve"> на участие в </w:t>
      </w:r>
      <w:r>
        <w:t>открытом аукционе.</w:t>
      </w:r>
    </w:p>
    <w:p w:rsidR="00460697" w:rsidRDefault="00460697" w:rsidP="00460697"/>
    <w:p w:rsidR="00460697" w:rsidRDefault="00460697" w:rsidP="00460697">
      <w:r>
        <w:t>Действительно при предъявлении паспорта _______________________________________</w:t>
      </w:r>
    </w:p>
    <w:p w:rsidR="00460697" w:rsidRPr="008D4D97" w:rsidRDefault="00460697" w:rsidP="00460697">
      <w:pPr>
        <w:tabs>
          <w:tab w:val="left" w:pos="5925"/>
        </w:tabs>
        <w:rPr>
          <w:i/>
          <w:sz w:val="16"/>
          <w:szCs w:val="16"/>
        </w:rPr>
      </w:pPr>
      <w:r>
        <w:tab/>
      </w:r>
      <w:r w:rsidRPr="008D4D97">
        <w:rPr>
          <w:i/>
          <w:sz w:val="16"/>
          <w:szCs w:val="16"/>
        </w:rPr>
        <w:t>(паспортные данные)</w:t>
      </w:r>
    </w:p>
    <w:p w:rsidR="00460697" w:rsidRDefault="00460697" w:rsidP="00460697"/>
    <w:p w:rsidR="00460697" w:rsidRPr="008F6CA4" w:rsidRDefault="00460697" w:rsidP="00460697"/>
    <w:p w:rsidR="00460697" w:rsidRDefault="00460697" w:rsidP="00460697">
      <w:r w:rsidRPr="00A93E80">
        <w:t>С уважением,</w:t>
      </w:r>
    </w:p>
    <w:p w:rsidR="00460697" w:rsidRDefault="00460697" w:rsidP="00460697"/>
    <w:p w:rsidR="0024076F" w:rsidRDefault="0024076F" w:rsidP="0024076F">
      <w:r w:rsidRPr="009C673B">
        <w:t xml:space="preserve">Руководитель организации  </w:t>
      </w:r>
      <w:r>
        <w:t>___________________</w:t>
      </w:r>
    </w:p>
    <w:p w:rsidR="0024076F" w:rsidRDefault="0024076F" w:rsidP="0024076F">
      <w:pPr>
        <w:rPr>
          <w:i/>
          <w:sz w:val="16"/>
          <w:szCs w:val="16"/>
        </w:rPr>
      </w:pPr>
      <w:r>
        <w:rPr>
          <w:i/>
          <w:sz w:val="16"/>
          <w:szCs w:val="16"/>
        </w:rPr>
        <w:t xml:space="preserve">                                                                                  </w:t>
      </w:r>
      <w:r w:rsidRPr="00A93E80">
        <w:rPr>
          <w:i/>
          <w:sz w:val="16"/>
          <w:szCs w:val="16"/>
        </w:rPr>
        <w:t>(подпись, расшифровка подписи)</w:t>
      </w:r>
    </w:p>
    <w:p w:rsidR="00460697" w:rsidRDefault="00460697" w:rsidP="00460697"/>
    <w:p w:rsidR="00460697" w:rsidRDefault="00460697" w:rsidP="00460697">
      <w:pPr>
        <w:widowControl w:val="0"/>
        <w:ind w:firstLine="561"/>
        <w:jc w:val="right"/>
        <w:rPr>
          <w:sz w:val="20"/>
          <w:szCs w:val="20"/>
        </w:rPr>
      </w:pPr>
    </w:p>
    <w:p w:rsidR="00144BE8" w:rsidRDefault="00144BE8" w:rsidP="00460697">
      <w:pPr>
        <w:widowControl w:val="0"/>
        <w:ind w:firstLine="561"/>
        <w:jc w:val="right"/>
        <w:rPr>
          <w:sz w:val="20"/>
          <w:szCs w:val="20"/>
        </w:rPr>
      </w:pPr>
    </w:p>
    <w:p w:rsidR="00460697" w:rsidRDefault="00460697" w:rsidP="00460697">
      <w:pPr>
        <w:widowControl w:val="0"/>
        <w:ind w:firstLine="561"/>
        <w:jc w:val="right"/>
        <w:rPr>
          <w:sz w:val="20"/>
          <w:szCs w:val="20"/>
        </w:rPr>
      </w:pPr>
    </w:p>
    <w:p w:rsidR="00DC7E54" w:rsidRDefault="00DC7E54" w:rsidP="00460697">
      <w:pPr>
        <w:widowControl w:val="0"/>
        <w:ind w:firstLine="561"/>
        <w:jc w:val="right"/>
        <w:rPr>
          <w:sz w:val="20"/>
          <w:szCs w:val="20"/>
        </w:rPr>
      </w:pPr>
    </w:p>
    <w:p w:rsidR="005E4340" w:rsidRDefault="005E4340" w:rsidP="00460697">
      <w:pPr>
        <w:widowControl w:val="0"/>
        <w:ind w:firstLine="561"/>
        <w:jc w:val="right"/>
        <w:rPr>
          <w:b/>
          <w:sz w:val="28"/>
          <w:szCs w:val="28"/>
          <w:u w:val="single"/>
        </w:rPr>
      </w:pPr>
    </w:p>
    <w:p w:rsidR="00460697" w:rsidRPr="00ED4C7A" w:rsidRDefault="00ED4C7A" w:rsidP="00460697">
      <w:pPr>
        <w:widowControl w:val="0"/>
        <w:ind w:firstLine="561"/>
        <w:jc w:val="right"/>
        <w:rPr>
          <w:b/>
          <w:sz w:val="28"/>
          <w:szCs w:val="28"/>
          <w:u w:val="single"/>
        </w:rPr>
      </w:pPr>
      <w:r>
        <w:rPr>
          <w:b/>
          <w:sz w:val="28"/>
          <w:szCs w:val="28"/>
          <w:u w:val="single"/>
        </w:rPr>
        <w:t>Ф</w:t>
      </w:r>
      <w:r w:rsidRPr="00ED4C7A">
        <w:rPr>
          <w:b/>
          <w:sz w:val="28"/>
          <w:szCs w:val="28"/>
          <w:u w:val="single"/>
        </w:rPr>
        <w:t>орма №9</w:t>
      </w:r>
    </w:p>
    <w:p w:rsidR="00460697" w:rsidRDefault="00460697" w:rsidP="001863B2">
      <w:pPr>
        <w:widowControl w:val="0"/>
        <w:rPr>
          <w:sz w:val="20"/>
          <w:szCs w:val="20"/>
        </w:rPr>
      </w:pPr>
    </w:p>
    <w:p w:rsidR="00ED4C7A" w:rsidRDefault="001863B2" w:rsidP="001863B2">
      <w:pPr>
        <w:widowControl w:val="0"/>
        <w:tabs>
          <w:tab w:val="left" w:pos="2100"/>
        </w:tabs>
        <w:ind w:firstLine="561"/>
        <w:rPr>
          <w:sz w:val="20"/>
          <w:szCs w:val="20"/>
        </w:rPr>
      </w:pPr>
      <w:r>
        <w:rPr>
          <w:sz w:val="20"/>
          <w:szCs w:val="20"/>
        </w:rPr>
        <w:tab/>
      </w:r>
    </w:p>
    <w:p w:rsidR="00460697" w:rsidRPr="001863B2" w:rsidRDefault="001863B2" w:rsidP="00ED4C7A">
      <w:pPr>
        <w:widowControl w:val="0"/>
        <w:tabs>
          <w:tab w:val="left" w:pos="2100"/>
        </w:tabs>
        <w:ind w:firstLine="561"/>
        <w:jc w:val="center"/>
        <w:rPr>
          <w:sz w:val="28"/>
          <w:szCs w:val="28"/>
        </w:rPr>
      </w:pPr>
      <w:r w:rsidRPr="001863B2">
        <w:rPr>
          <w:sz w:val="28"/>
          <w:szCs w:val="28"/>
        </w:rPr>
        <w:t>ОБРАЗЕЦ ОФОРМЛЕНИЯ КОНВЕРТА</w:t>
      </w:r>
    </w:p>
    <w:p w:rsidR="001863B2" w:rsidRDefault="001863B2" w:rsidP="00460697">
      <w:pPr>
        <w:widowControl w:val="0"/>
        <w:ind w:firstLine="561"/>
        <w:jc w:val="right"/>
        <w:rPr>
          <w:sz w:val="20"/>
          <w:szCs w:val="20"/>
        </w:rPr>
      </w:pPr>
    </w:p>
    <w:p w:rsidR="001863B2" w:rsidRDefault="001863B2" w:rsidP="00460697">
      <w:pPr>
        <w:widowControl w:val="0"/>
        <w:ind w:firstLine="561"/>
        <w:jc w:val="right"/>
        <w:rPr>
          <w:sz w:val="20"/>
          <w:szCs w:val="20"/>
        </w:rPr>
      </w:pPr>
    </w:p>
    <w:p w:rsidR="001863B2" w:rsidRDefault="001863B2" w:rsidP="001863B2">
      <w:pPr>
        <w:jc w:val="center"/>
        <w:rPr>
          <w:b/>
          <w:bCs/>
          <w:sz w:val="28"/>
          <w:szCs w:val="28"/>
        </w:rPr>
      </w:pPr>
      <w:r>
        <w:rPr>
          <w:b/>
          <w:bCs/>
          <w:sz w:val="28"/>
          <w:szCs w:val="28"/>
        </w:rPr>
        <w:t xml:space="preserve">НЕ ВСКРЫВАТЬ ДО НАЧАЛА РАССМОТРЕНИЯ </w:t>
      </w:r>
    </w:p>
    <w:p w:rsidR="001863B2" w:rsidRDefault="001863B2" w:rsidP="001863B2">
      <w:pPr>
        <w:jc w:val="center"/>
        <w:rPr>
          <w:b/>
          <w:bCs/>
          <w:sz w:val="28"/>
          <w:szCs w:val="28"/>
        </w:rPr>
      </w:pPr>
      <w:r>
        <w:rPr>
          <w:b/>
          <w:bCs/>
          <w:sz w:val="28"/>
          <w:szCs w:val="28"/>
        </w:rPr>
        <w:t>ЗАЯВОК НА УЧАСТИЕ В АУКЦИОНЕ</w:t>
      </w:r>
    </w:p>
    <w:p w:rsidR="001863B2" w:rsidRDefault="001863B2" w:rsidP="001863B2">
      <w:pPr>
        <w:jc w:val="center"/>
        <w:rPr>
          <w:b/>
          <w:bCs/>
          <w:sz w:val="28"/>
          <w:szCs w:val="28"/>
        </w:rPr>
      </w:pPr>
    </w:p>
    <w:p w:rsidR="001863B2" w:rsidRDefault="001863B2" w:rsidP="001863B2">
      <w:pPr>
        <w:jc w:val="center"/>
        <w:rPr>
          <w:b/>
          <w:bCs/>
          <w:sz w:val="28"/>
          <w:szCs w:val="28"/>
        </w:rPr>
      </w:pPr>
    </w:p>
    <w:p w:rsidR="001863B2" w:rsidRDefault="001863B2" w:rsidP="001863B2">
      <w:pPr>
        <w:pStyle w:val="37"/>
        <w:rPr>
          <w:sz w:val="28"/>
          <w:szCs w:val="28"/>
        </w:rPr>
      </w:pPr>
      <w:r>
        <w:rPr>
          <w:sz w:val="28"/>
          <w:szCs w:val="28"/>
        </w:rPr>
        <w:t xml:space="preserve">                         до ___ часов   « ___» _____________ 200</w:t>
      </w:r>
      <w:r w:rsidR="00DC1097">
        <w:rPr>
          <w:sz w:val="28"/>
          <w:szCs w:val="28"/>
        </w:rPr>
        <w:t>_</w:t>
      </w:r>
      <w:r>
        <w:rPr>
          <w:sz w:val="28"/>
          <w:szCs w:val="28"/>
        </w:rPr>
        <w:t xml:space="preserve"> г.   </w:t>
      </w:r>
    </w:p>
    <w:p w:rsidR="001863B2" w:rsidRDefault="001863B2" w:rsidP="001863B2">
      <w:pPr>
        <w:pStyle w:val="37"/>
        <w:rPr>
          <w:sz w:val="28"/>
          <w:szCs w:val="28"/>
        </w:rPr>
      </w:pPr>
      <w:r>
        <w:rPr>
          <w:sz w:val="28"/>
          <w:szCs w:val="28"/>
        </w:rPr>
        <w:t xml:space="preserve">                                          </w:t>
      </w:r>
    </w:p>
    <w:p w:rsidR="001863B2" w:rsidRPr="0063044D" w:rsidRDefault="001863B2" w:rsidP="001863B2">
      <w:pPr>
        <w:pStyle w:val="37"/>
        <w:rPr>
          <w:sz w:val="20"/>
        </w:rPr>
      </w:pPr>
      <w:r w:rsidRPr="0063044D">
        <w:rPr>
          <w:sz w:val="20"/>
        </w:rPr>
        <w:t xml:space="preserve">                </w:t>
      </w:r>
      <w:r>
        <w:rPr>
          <w:sz w:val="20"/>
        </w:rPr>
        <w:t xml:space="preserve">            </w:t>
      </w:r>
      <w:r w:rsidRPr="0063044D">
        <w:rPr>
          <w:sz w:val="20"/>
        </w:rPr>
        <w:t xml:space="preserve"> </w:t>
      </w:r>
      <w:r w:rsidRPr="0063044D">
        <w:rPr>
          <w:i/>
          <w:iCs/>
          <w:sz w:val="20"/>
        </w:rPr>
        <w:t>(день и время начала рассмотрения заявок на участие в аукционе</w:t>
      </w:r>
      <w:r>
        <w:rPr>
          <w:i/>
          <w:iCs/>
          <w:sz w:val="20"/>
        </w:rPr>
        <w:t>)</w:t>
      </w:r>
    </w:p>
    <w:p w:rsidR="001863B2" w:rsidRDefault="001863B2" w:rsidP="001863B2">
      <w:pPr>
        <w:jc w:val="center"/>
        <w:rPr>
          <w:sz w:val="28"/>
          <w:szCs w:val="28"/>
        </w:rPr>
      </w:pPr>
    </w:p>
    <w:p w:rsidR="001863B2" w:rsidRDefault="001863B2" w:rsidP="001863B2">
      <w:pPr>
        <w:jc w:val="center"/>
        <w:rPr>
          <w:sz w:val="28"/>
          <w:szCs w:val="28"/>
        </w:rPr>
      </w:pPr>
    </w:p>
    <w:p w:rsidR="001863B2" w:rsidRPr="0063044D" w:rsidRDefault="001863B2" w:rsidP="001863B2">
      <w:pPr>
        <w:rPr>
          <w:b/>
          <w:bCs/>
          <w:i/>
          <w:sz w:val="28"/>
          <w:szCs w:val="28"/>
        </w:rPr>
      </w:pPr>
      <w:r w:rsidRPr="0063044D">
        <w:rPr>
          <w:b/>
          <w:bCs/>
          <w:i/>
          <w:sz w:val="28"/>
          <w:szCs w:val="28"/>
        </w:rPr>
        <w:t>Наименование аукциона</w:t>
      </w:r>
      <w:r w:rsidR="008F387D">
        <w:rPr>
          <w:b/>
          <w:bCs/>
          <w:i/>
          <w:sz w:val="28"/>
          <w:szCs w:val="28"/>
        </w:rPr>
        <w:t xml:space="preserve"> (</w:t>
      </w:r>
      <w:r w:rsidR="005E7B15">
        <w:rPr>
          <w:b/>
          <w:bCs/>
          <w:i/>
          <w:sz w:val="28"/>
          <w:szCs w:val="28"/>
        </w:rPr>
        <w:t xml:space="preserve">наименование и </w:t>
      </w:r>
      <w:r w:rsidR="008F387D">
        <w:rPr>
          <w:b/>
          <w:bCs/>
          <w:i/>
          <w:sz w:val="28"/>
          <w:szCs w:val="28"/>
        </w:rPr>
        <w:t>№ лота (ов)</w:t>
      </w:r>
      <w:r w:rsidRPr="0063044D">
        <w:rPr>
          <w:b/>
          <w:bCs/>
          <w:i/>
          <w:sz w:val="28"/>
          <w:szCs w:val="28"/>
        </w:rPr>
        <w:t>:</w:t>
      </w:r>
    </w:p>
    <w:p w:rsidR="001863B2" w:rsidRPr="0063044D" w:rsidRDefault="001863B2" w:rsidP="001863B2">
      <w:pPr>
        <w:rPr>
          <w:b/>
          <w:bCs/>
          <w:i/>
          <w:sz w:val="28"/>
          <w:szCs w:val="28"/>
        </w:rPr>
      </w:pPr>
    </w:p>
    <w:p w:rsidR="001863B2" w:rsidRDefault="001863B2" w:rsidP="001863B2">
      <w:pPr>
        <w:rPr>
          <w:b/>
          <w:bCs/>
          <w:sz w:val="28"/>
          <w:szCs w:val="28"/>
        </w:rPr>
      </w:pPr>
      <w:r>
        <w:rPr>
          <w:b/>
          <w:bCs/>
          <w:sz w:val="28"/>
          <w:szCs w:val="28"/>
        </w:rPr>
        <w:t>__________________________________________________________________</w:t>
      </w:r>
    </w:p>
    <w:p w:rsidR="001863B2" w:rsidRDefault="001863B2" w:rsidP="001863B2">
      <w:pPr>
        <w:rPr>
          <w:b/>
          <w:bCs/>
          <w:sz w:val="28"/>
          <w:szCs w:val="28"/>
        </w:rPr>
      </w:pPr>
    </w:p>
    <w:p w:rsidR="001863B2" w:rsidRDefault="001863B2" w:rsidP="001863B2">
      <w:pPr>
        <w:jc w:val="center"/>
        <w:rPr>
          <w:sz w:val="28"/>
          <w:szCs w:val="28"/>
        </w:rPr>
      </w:pPr>
      <w:r>
        <w:rPr>
          <w:sz w:val="28"/>
          <w:szCs w:val="28"/>
        </w:rPr>
        <w:t>__________________________________________________________________</w:t>
      </w:r>
    </w:p>
    <w:p w:rsidR="001863B2" w:rsidRDefault="001863B2" w:rsidP="001863B2">
      <w:pPr>
        <w:jc w:val="center"/>
        <w:rPr>
          <w:sz w:val="28"/>
          <w:szCs w:val="28"/>
        </w:rPr>
      </w:pPr>
    </w:p>
    <w:p w:rsidR="001863B2" w:rsidRDefault="001863B2" w:rsidP="001863B2">
      <w:pPr>
        <w:jc w:val="center"/>
        <w:rPr>
          <w:sz w:val="28"/>
          <w:szCs w:val="28"/>
        </w:rPr>
      </w:pPr>
    </w:p>
    <w:p w:rsidR="001863B2" w:rsidRDefault="001863B2" w:rsidP="001863B2">
      <w:pPr>
        <w:jc w:val="center"/>
        <w:rPr>
          <w:sz w:val="28"/>
          <w:szCs w:val="28"/>
        </w:rPr>
      </w:pPr>
    </w:p>
    <w:p w:rsidR="001863B2" w:rsidRDefault="001863B2" w:rsidP="001863B2">
      <w:pPr>
        <w:rPr>
          <w:sz w:val="28"/>
          <w:szCs w:val="28"/>
        </w:rPr>
      </w:pPr>
      <w:r w:rsidRPr="0063044D">
        <w:rPr>
          <w:b/>
          <w:i/>
          <w:sz w:val="28"/>
          <w:szCs w:val="28"/>
        </w:rPr>
        <w:t>КУДА:</w:t>
      </w:r>
      <w:r>
        <w:rPr>
          <w:sz w:val="28"/>
          <w:szCs w:val="28"/>
        </w:rPr>
        <w:t xml:space="preserve">  ___________________________________________________________</w:t>
      </w:r>
    </w:p>
    <w:p w:rsidR="001863B2" w:rsidRDefault="001863B2" w:rsidP="001863B2">
      <w:pPr>
        <w:rPr>
          <w:sz w:val="28"/>
          <w:szCs w:val="28"/>
          <w:u w:val="single"/>
        </w:rPr>
      </w:pPr>
    </w:p>
    <w:p w:rsidR="001863B2" w:rsidRDefault="001863B2" w:rsidP="001863B2">
      <w:pPr>
        <w:rPr>
          <w:sz w:val="28"/>
          <w:szCs w:val="28"/>
          <w:u w:val="single"/>
        </w:rPr>
      </w:pPr>
    </w:p>
    <w:p w:rsidR="001863B2" w:rsidRDefault="001863B2" w:rsidP="001863B2">
      <w:pPr>
        <w:rPr>
          <w:sz w:val="28"/>
          <w:szCs w:val="28"/>
          <w:u w:val="single"/>
        </w:rPr>
      </w:pPr>
      <w:r w:rsidRPr="00000A4B">
        <w:rPr>
          <w:b/>
          <w:i/>
          <w:sz w:val="28"/>
          <w:szCs w:val="28"/>
        </w:rPr>
        <w:t>КОМУ:</w:t>
      </w:r>
      <w:r>
        <w:rPr>
          <w:sz w:val="28"/>
          <w:szCs w:val="28"/>
        </w:rPr>
        <w:t xml:space="preserve"> ___________________________________________________________</w:t>
      </w:r>
    </w:p>
    <w:p w:rsidR="001863B2" w:rsidRDefault="001863B2" w:rsidP="005E7B15">
      <w:pPr>
        <w:rPr>
          <w:sz w:val="28"/>
          <w:szCs w:val="28"/>
        </w:rPr>
      </w:pPr>
    </w:p>
    <w:p w:rsidR="001863B2" w:rsidRPr="00000A4B" w:rsidRDefault="007A019C" w:rsidP="001863B2">
      <w:pPr>
        <w:rPr>
          <w:b/>
          <w:i/>
          <w:sz w:val="28"/>
          <w:szCs w:val="28"/>
        </w:rPr>
      </w:pPr>
      <w:r>
        <w:rPr>
          <w:b/>
          <w:i/>
          <w:sz w:val="28"/>
          <w:szCs w:val="28"/>
        </w:rPr>
        <w:t xml:space="preserve"> Наименование организации</w:t>
      </w:r>
      <w:r w:rsidR="005E7B15">
        <w:rPr>
          <w:b/>
          <w:i/>
          <w:sz w:val="28"/>
          <w:szCs w:val="28"/>
        </w:rPr>
        <w:t xml:space="preserve">, </w:t>
      </w:r>
      <w:r>
        <w:rPr>
          <w:i/>
          <w:sz w:val="20"/>
          <w:szCs w:val="20"/>
        </w:rPr>
        <w:t xml:space="preserve"> </w:t>
      </w:r>
      <w:r w:rsidRPr="007A019C">
        <w:rPr>
          <w:b/>
          <w:i/>
          <w:sz w:val="28"/>
          <w:szCs w:val="28"/>
        </w:rPr>
        <w:t>а</w:t>
      </w:r>
      <w:r w:rsidR="001863B2" w:rsidRPr="00000A4B">
        <w:rPr>
          <w:b/>
          <w:i/>
          <w:sz w:val="28"/>
          <w:szCs w:val="28"/>
        </w:rPr>
        <w:t>дрес отправителя</w:t>
      </w:r>
      <w:r w:rsidR="001863B2">
        <w:rPr>
          <w:b/>
          <w:i/>
          <w:sz w:val="28"/>
          <w:szCs w:val="28"/>
        </w:rPr>
        <w:t>, телефон</w:t>
      </w:r>
      <w:r w:rsidR="001863B2" w:rsidRPr="00000A4B">
        <w:rPr>
          <w:b/>
          <w:i/>
          <w:sz w:val="28"/>
          <w:szCs w:val="28"/>
        </w:rPr>
        <w:t>:</w:t>
      </w:r>
    </w:p>
    <w:p w:rsidR="001863B2" w:rsidRDefault="005E7B15" w:rsidP="001863B2">
      <w:pPr>
        <w:ind w:firstLine="567"/>
        <w:rPr>
          <w:i/>
          <w:sz w:val="20"/>
          <w:szCs w:val="20"/>
        </w:rPr>
      </w:pPr>
      <w:r w:rsidRPr="007A019C">
        <w:rPr>
          <w:i/>
          <w:sz w:val="20"/>
          <w:szCs w:val="20"/>
        </w:rPr>
        <w:t>(по усмотрению</w:t>
      </w:r>
      <w:r>
        <w:rPr>
          <w:i/>
          <w:sz w:val="20"/>
          <w:szCs w:val="20"/>
        </w:rPr>
        <w:t>)</w:t>
      </w:r>
    </w:p>
    <w:p w:rsidR="005E7B15" w:rsidRDefault="005E7B15" w:rsidP="001863B2">
      <w:pPr>
        <w:ind w:firstLine="567"/>
        <w:rPr>
          <w:sz w:val="28"/>
          <w:szCs w:val="28"/>
        </w:rPr>
      </w:pPr>
    </w:p>
    <w:p w:rsidR="001863B2" w:rsidRDefault="001863B2" w:rsidP="001863B2">
      <w:pPr>
        <w:rPr>
          <w:sz w:val="28"/>
          <w:szCs w:val="28"/>
        </w:rPr>
      </w:pPr>
      <w:r>
        <w:rPr>
          <w:sz w:val="28"/>
          <w:szCs w:val="28"/>
        </w:rPr>
        <w:t>_________________________________________________________________</w:t>
      </w:r>
    </w:p>
    <w:p w:rsidR="001863B2" w:rsidRDefault="001863B2" w:rsidP="001863B2">
      <w:pPr>
        <w:rPr>
          <w:sz w:val="28"/>
          <w:szCs w:val="28"/>
        </w:rPr>
      </w:pPr>
    </w:p>
    <w:p w:rsidR="001863B2" w:rsidRDefault="001863B2" w:rsidP="001863B2">
      <w:pPr>
        <w:rPr>
          <w:sz w:val="28"/>
          <w:szCs w:val="28"/>
        </w:rPr>
      </w:pPr>
      <w:r>
        <w:rPr>
          <w:sz w:val="28"/>
          <w:szCs w:val="28"/>
        </w:rPr>
        <w:t>__________________________________________________________________</w:t>
      </w:r>
    </w:p>
    <w:p w:rsidR="001863B2" w:rsidRDefault="001863B2" w:rsidP="001863B2">
      <w:pPr>
        <w:pStyle w:val="4"/>
        <w:numPr>
          <w:ilvl w:val="0"/>
          <w:numId w:val="0"/>
        </w:numPr>
        <w:tabs>
          <w:tab w:val="left" w:pos="2552"/>
        </w:tabs>
        <w:ind w:left="1664" w:hanging="864"/>
      </w:pPr>
    </w:p>
    <w:p w:rsidR="001863B2" w:rsidRDefault="001863B2" w:rsidP="001863B2"/>
    <w:p w:rsidR="001C6DA8" w:rsidRDefault="001C6DA8" w:rsidP="001863B2"/>
    <w:p w:rsidR="001C6DA8" w:rsidRDefault="001C6DA8" w:rsidP="001863B2"/>
    <w:p w:rsidR="00AE1999" w:rsidRDefault="00AE1999" w:rsidP="00C62556">
      <w:pPr>
        <w:pStyle w:val="aff0"/>
        <w:suppressAutoHyphens w:val="0"/>
        <w:spacing w:before="0" w:after="0"/>
        <w:jc w:val="both"/>
        <w:rPr>
          <w:rFonts w:ascii="Times New Roman" w:hAnsi="Times New Roman" w:cs="Times New Roman"/>
          <w:smallCaps w:val="0"/>
          <w:spacing w:val="0"/>
          <w:sz w:val="32"/>
          <w:szCs w:val="32"/>
        </w:rPr>
      </w:pPr>
    </w:p>
    <w:p w:rsidR="00D05426" w:rsidRPr="001863B2" w:rsidRDefault="00C45DD8" w:rsidP="00044D24">
      <w:pPr>
        <w:pStyle w:val="aff0"/>
        <w:suppressAutoHyphens w:val="0"/>
        <w:spacing w:before="0" w:after="0"/>
        <w:rPr>
          <w:rFonts w:ascii="Times New Roman" w:hAnsi="Times New Roman" w:cs="Times New Roman"/>
          <w:smallCaps w:val="0"/>
          <w:spacing w:val="0"/>
          <w:sz w:val="32"/>
          <w:szCs w:val="32"/>
        </w:rPr>
      </w:pPr>
      <w:r>
        <w:rPr>
          <w:rFonts w:ascii="Times New Roman" w:hAnsi="Times New Roman" w:cs="Times New Roman"/>
          <w:smallCaps w:val="0"/>
          <w:spacing w:val="0"/>
          <w:sz w:val="32"/>
          <w:szCs w:val="32"/>
          <w:lang w:val="en-US"/>
        </w:rPr>
        <w:t>II</w:t>
      </w:r>
      <w:r>
        <w:rPr>
          <w:rFonts w:ascii="Times New Roman" w:hAnsi="Times New Roman" w:cs="Times New Roman"/>
          <w:smallCaps w:val="0"/>
          <w:spacing w:val="0"/>
          <w:sz w:val="32"/>
          <w:szCs w:val="32"/>
        </w:rPr>
        <w:t>.</w:t>
      </w:r>
      <w:r w:rsidR="001863B2" w:rsidRPr="001863B2">
        <w:rPr>
          <w:rFonts w:ascii="Times New Roman" w:hAnsi="Times New Roman" w:cs="Times New Roman"/>
          <w:smallCaps w:val="0"/>
          <w:spacing w:val="0"/>
          <w:sz w:val="32"/>
          <w:szCs w:val="32"/>
        </w:rPr>
        <w:t xml:space="preserve"> Задание на аукцион</w:t>
      </w:r>
    </w:p>
    <w:p w:rsidR="009D5FBB" w:rsidRDefault="009D5FBB" w:rsidP="009D5FBB"/>
    <w:p w:rsidR="00864F5D" w:rsidRDefault="00864F5D" w:rsidP="00864F5D">
      <w:pPr>
        <w:jc w:val="center"/>
        <w:rPr>
          <w:b/>
          <w:sz w:val="28"/>
          <w:szCs w:val="28"/>
        </w:rPr>
      </w:pPr>
      <w:r>
        <w:rPr>
          <w:b/>
          <w:sz w:val="28"/>
          <w:szCs w:val="28"/>
        </w:rPr>
        <w:t>Поставка учебной и научной литературы для ГОУ ВПО СамГМУ Росздрава.</w:t>
      </w:r>
    </w:p>
    <w:p w:rsidR="00864F5D" w:rsidRPr="00FF3F98" w:rsidRDefault="00864F5D" w:rsidP="00864F5D">
      <w:pPr>
        <w:jc w:val="center"/>
        <w:rPr>
          <w:b/>
          <w:sz w:val="28"/>
          <w:szCs w:val="28"/>
        </w:rPr>
      </w:pPr>
    </w:p>
    <w:p w:rsidR="00864F5D" w:rsidRPr="00DE7AD1" w:rsidRDefault="00864F5D" w:rsidP="00864F5D">
      <w:pPr>
        <w:pStyle w:val="a5"/>
        <w:ind w:hanging="567"/>
        <w:rPr>
          <w:b/>
        </w:rPr>
      </w:pPr>
      <w:r>
        <w:rPr>
          <w:b/>
          <w:i/>
        </w:rPr>
        <w:t xml:space="preserve">         </w:t>
      </w:r>
      <w:r w:rsidRPr="00671EE3">
        <w:rPr>
          <w:b/>
          <w:i/>
        </w:rPr>
        <w:t>Срок</w:t>
      </w:r>
      <w:r>
        <w:rPr>
          <w:b/>
          <w:i/>
        </w:rPr>
        <w:t xml:space="preserve"> поставки</w:t>
      </w:r>
      <w:r w:rsidRPr="00671EE3">
        <w:rPr>
          <w:b/>
          <w:i/>
        </w:rPr>
        <w:t>:</w:t>
      </w:r>
      <w:r>
        <w:t xml:space="preserve">   до 1 октября 2009г.         </w:t>
      </w:r>
    </w:p>
    <w:p w:rsidR="00864F5D" w:rsidRPr="0011754E" w:rsidRDefault="00864F5D" w:rsidP="00864F5D">
      <w:pPr>
        <w:pStyle w:val="a5"/>
        <w:ind w:hanging="567"/>
      </w:pPr>
      <w:r>
        <w:rPr>
          <w:i/>
        </w:rPr>
        <w:t xml:space="preserve">         </w:t>
      </w:r>
      <w:r w:rsidRPr="001872E1">
        <w:rPr>
          <w:b/>
          <w:i/>
        </w:rPr>
        <w:t xml:space="preserve">Условия </w:t>
      </w:r>
      <w:r>
        <w:rPr>
          <w:b/>
          <w:i/>
        </w:rPr>
        <w:t>поставки</w:t>
      </w:r>
      <w:r w:rsidRPr="001872E1">
        <w:rPr>
          <w:b/>
          <w:i/>
        </w:rPr>
        <w:t>:</w:t>
      </w:r>
      <w:r>
        <w:t xml:space="preserve"> в соответствии с требованиями документации об аукционе (задания на аукцион).</w:t>
      </w:r>
    </w:p>
    <w:p w:rsidR="00864F5D" w:rsidRPr="00EA1BAC" w:rsidRDefault="00864F5D" w:rsidP="00864F5D">
      <w:r w:rsidRPr="00671EE3">
        <w:rPr>
          <w:b/>
          <w:i/>
        </w:rPr>
        <w:t>Финансирование:</w:t>
      </w:r>
      <w:r>
        <w:t xml:space="preserve"> </w:t>
      </w:r>
      <w:r w:rsidRPr="00EA1BAC">
        <w:t>бюджетные средства.</w:t>
      </w:r>
    </w:p>
    <w:p w:rsidR="00864F5D" w:rsidRDefault="00864F5D" w:rsidP="00864F5D">
      <w:pPr>
        <w:spacing w:after="120"/>
      </w:pPr>
      <w:r w:rsidRPr="00671EE3">
        <w:rPr>
          <w:b/>
          <w:i/>
        </w:rPr>
        <w:t>Условия оплаты:</w:t>
      </w:r>
      <w:r>
        <w:t xml:space="preserve"> без предоплаты, оплата после поставки в течение 10 (десяти) банковских дней.</w:t>
      </w:r>
    </w:p>
    <w:p w:rsidR="00864F5D" w:rsidRDefault="00864F5D" w:rsidP="00864F5D">
      <w:pPr>
        <w:spacing w:after="120"/>
      </w:pPr>
      <w:r w:rsidRPr="00671EE3">
        <w:rPr>
          <w:b/>
          <w:i/>
        </w:rPr>
        <w:t>Начальная (максимальная) цена контракта:</w:t>
      </w:r>
      <w:r>
        <w:t xml:space="preserve">  2 000 000 руб. </w:t>
      </w:r>
    </w:p>
    <w:p w:rsidR="00864F5D" w:rsidRDefault="00864F5D" w:rsidP="00864F5D">
      <w:r w:rsidRPr="00671EE3">
        <w:rPr>
          <w:b/>
          <w:i/>
        </w:rPr>
        <w:t>Обеспечение заявки:</w:t>
      </w:r>
      <w:r>
        <w:t xml:space="preserve"> 100 000 руб.</w:t>
      </w:r>
    </w:p>
    <w:p w:rsidR="00864F5D" w:rsidRDefault="00864F5D" w:rsidP="00864F5D">
      <w:r w:rsidRPr="00671EE3">
        <w:rPr>
          <w:b/>
          <w:i/>
        </w:rPr>
        <w:t>Обеспечение исполнения контракта:</w:t>
      </w:r>
      <w:r>
        <w:t xml:space="preserve"> 30% от начальной (максимальной) цены государственного контракта (600 000 руб.)</w:t>
      </w:r>
    </w:p>
    <w:p w:rsidR="00864F5D" w:rsidRDefault="00864F5D" w:rsidP="00864F5D">
      <w:r w:rsidRPr="00671EE3">
        <w:rPr>
          <w:b/>
          <w:i/>
        </w:rPr>
        <w:t>Шаг аукциона:</w:t>
      </w:r>
      <w:r>
        <w:t xml:space="preserve">  100 000 руб.</w:t>
      </w:r>
    </w:p>
    <w:p w:rsidR="00864F5D" w:rsidRDefault="00864F5D" w:rsidP="00864F5D">
      <w:pPr>
        <w:rPr>
          <w:bCs/>
        </w:rPr>
      </w:pPr>
      <w:r w:rsidRPr="00671EE3">
        <w:rPr>
          <w:b/>
          <w:bCs/>
          <w:i/>
        </w:rPr>
        <w:t>Место</w:t>
      </w:r>
      <w:r>
        <w:rPr>
          <w:b/>
          <w:bCs/>
          <w:i/>
        </w:rPr>
        <w:t xml:space="preserve"> поставки</w:t>
      </w:r>
      <w:r w:rsidRPr="00671EE3">
        <w:rPr>
          <w:b/>
          <w:bCs/>
          <w:i/>
        </w:rPr>
        <w:t>:</w:t>
      </w:r>
      <w:r>
        <w:rPr>
          <w:bCs/>
        </w:rPr>
        <w:t xml:space="preserve"> г. Самара, ул. Арцыбушевская, 171 (библиотека ГОУ ВПО СамГМУ Росздрава).</w:t>
      </w:r>
    </w:p>
    <w:p w:rsidR="00864F5D" w:rsidRDefault="00864F5D" w:rsidP="00864F5D">
      <w:pPr>
        <w:spacing w:line="360" w:lineRule="auto"/>
        <w:rPr>
          <w:bCs/>
        </w:rPr>
      </w:pPr>
    </w:p>
    <w:p w:rsidR="00864F5D" w:rsidRPr="00FD198C" w:rsidRDefault="00864F5D" w:rsidP="00864F5D">
      <w:pPr>
        <w:spacing w:line="360" w:lineRule="auto"/>
        <w:rPr>
          <w:b/>
          <w:bCs/>
          <w:i/>
        </w:rPr>
      </w:pPr>
      <w:r w:rsidRPr="00FD198C">
        <w:rPr>
          <w:b/>
          <w:bCs/>
          <w:i/>
        </w:rPr>
        <w:t>Обязательные требования.</w:t>
      </w:r>
    </w:p>
    <w:p w:rsidR="00864F5D" w:rsidRDefault="00864F5D" w:rsidP="00864F5D">
      <w:r w:rsidRPr="00712CBF">
        <w:t xml:space="preserve">- </w:t>
      </w:r>
      <w:r>
        <w:t>д</w:t>
      </w:r>
      <w:r w:rsidRPr="00712CBF">
        <w:t>оставка транспортом поставщика на базу потребителя с последующей разгрузкой.</w:t>
      </w:r>
    </w:p>
    <w:p w:rsidR="00864F5D" w:rsidRPr="00066180" w:rsidRDefault="00864F5D" w:rsidP="00864F5D">
      <w:r>
        <w:t>- соответствие ГОСТу 7.84-2002 СИБИД</w:t>
      </w:r>
    </w:p>
    <w:p w:rsidR="00864F5D" w:rsidRDefault="00864F5D" w:rsidP="00864F5D">
      <w:r>
        <w:t>- наличие санитарно-эпидемиологических заключений на поставляемую книжную продукцию.</w:t>
      </w:r>
    </w:p>
    <w:p w:rsidR="00864F5D" w:rsidRPr="00EC166A" w:rsidRDefault="00864F5D" w:rsidP="00864F5D">
      <w:pPr>
        <w:widowControl w:val="0"/>
        <w:autoSpaceDE w:val="0"/>
        <w:autoSpaceDN w:val="0"/>
        <w:adjustRightInd w:val="0"/>
      </w:pPr>
      <w:r>
        <w:t xml:space="preserve">- </w:t>
      </w:r>
      <w:r w:rsidRPr="00EC166A">
        <w:t>недопустима замена литературы из прилагаемого списка на литературу других авторов, названий и другого года издания.</w:t>
      </w:r>
    </w:p>
    <w:p w:rsidR="00864F5D" w:rsidRDefault="00864F5D" w:rsidP="00864F5D"/>
    <w:p w:rsidR="00864F5D" w:rsidRPr="00BF5ABC" w:rsidRDefault="00864F5D" w:rsidP="00864F5D">
      <w:pPr>
        <w:rPr>
          <w:b/>
          <w:i/>
        </w:rPr>
      </w:pPr>
      <w:r w:rsidRPr="00BF5ABC">
        <w:rPr>
          <w:b/>
          <w:i/>
        </w:rPr>
        <w:t>Спецификация.</w:t>
      </w:r>
    </w:p>
    <w:p w:rsidR="00864F5D" w:rsidRPr="00944478" w:rsidRDefault="00864F5D" w:rsidP="00864F5D">
      <w:pPr>
        <w:pStyle w:val="af2"/>
        <w:jc w:val="center"/>
        <w:rPr>
          <w:rFonts w:ascii="Times New Roman" w:hAnsi="Times New Roman" w:cs="Times New Roman"/>
          <w:sz w:val="24"/>
          <w:szCs w:val="24"/>
        </w:rPr>
      </w:pPr>
    </w:p>
    <w:tbl>
      <w:tblPr>
        <w:tblW w:w="9646" w:type="dxa"/>
        <w:tblInd w:w="-432" w:type="dxa"/>
        <w:tblLook w:val="0000" w:firstRow="0" w:lastRow="0" w:firstColumn="0" w:lastColumn="0" w:noHBand="0" w:noVBand="0"/>
      </w:tblPr>
      <w:tblGrid>
        <w:gridCol w:w="656"/>
        <w:gridCol w:w="7097"/>
        <w:gridCol w:w="1260"/>
        <w:gridCol w:w="633"/>
      </w:tblGrid>
      <w:tr w:rsidR="00864F5D" w:rsidRPr="00944478">
        <w:trPr>
          <w:trHeight w:val="336"/>
        </w:trPr>
        <w:tc>
          <w:tcPr>
            <w:tcW w:w="656" w:type="dxa"/>
            <w:vMerge w:val="restart"/>
            <w:tcBorders>
              <w:top w:val="single" w:sz="4" w:space="0" w:color="auto"/>
              <w:left w:val="single" w:sz="4" w:space="0" w:color="auto"/>
              <w:bottom w:val="single" w:sz="4" w:space="0" w:color="auto"/>
              <w:right w:val="nil"/>
            </w:tcBorders>
            <w:shd w:val="clear" w:color="auto" w:fill="auto"/>
            <w:noWrap/>
            <w:vAlign w:val="center"/>
          </w:tcPr>
          <w:p w:rsidR="00864F5D" w:rsidRPr="00944478" w:rsidRDefault="00864F5D" w:rsidP="00864F5D">
            <w:pPr>
              <w:jc w:val="center"/>
              <w:rPr>
                <w:b/>
                <w:bCs/>
              </w:rPr>
            </w:pPr>
            <w:r w:rsidRPr="00944478">
              <w:rPr>
                <w:b/>
                <w:bCs/>
              </w:rPr>
              <w:t>№</w:t>
            </w:r>
          </w:p>
        </w:tc>
        <w:tc>
          <w:tcPr>
            <w:tcW w:w="70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64F5D" w:rsidRPr="00944478" w:rsidRDefault="00864F5D" w:rsidP="00864F5D">
            <w:pPr>
              <w:jc w:val="center"/>
              <w:rPr>
                <w:b/>
                <w:bCs/>
              </w:rPr>
            </w:pPr>
            <w:r w:rsidRPr="00944478">
              <w:rPr>
                <w:b/>
                <w:bCs/>
              </w:rPr>
              <w:t>Наименование товара</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64F5D" w:rsidRPr="00944478" w:rsidRDefault="00864F5D" w:rsidP="00864F5D">
            <w:pPr>
              <w:jc w:val="center"/>
              <w:rPr>
                <w:b/>
                <w:bCs/>
              </w:rPr>
            </w:pPr>
            <w:r w:rsidRPr="00944478">
              <w:rPr>
                <w:b/>
                <w:bCs/>
              </w:rPr>
              <w:t>Кол-во</w:t>
            </w:r>
          </w:p>
        </w:tc>
        <w:tc>
          <w:tcPr>
            <w:tcW w:w="6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64F5D" w:rsidRPr="00944478" w:rsidRDefault="00864F5D" w:rsidP="00864F5D">
            <w:pPr>
              <w:jc w:val="center"/>
              <w:rPr>
                <w:b/>
                <w:bCs/>
              </w:rPr>
            </w:pPr>
            <w:r w:rsidRPr="00944478">
              <w:rPr>
                <w:b/>
                <w:bCs/>
              </w:rPr>
              <w:t>Ед.</w:t>
            </w:r>
          </w:p>
        </w:tc>
      </w:tr>
      <w:tr w:rsidR="00864F5D" w:rsidRPr="00944478">
        <w:trPr>
          <w:trHeight w:val="336"/>
        </w:trPr>
        <w:tc>
          <w:tcPr>
            <w:tcW w:w="656" w:type="dxa"/>
            <w:vMerge/>
            <w:tcBorders>
              <w:top w:val="nil"/>
              <w:left w:val="nil"/>
              <w:bottom w:val="nil"/>
              <w:right w:val="nil"/>
            </w:tcBorders>
            <w:vAlign w:val="center"/>
          </w:tcPr>
          <w:p w:rsidR="00864F5D" w:rsidRPr="00944478" w:rsidRDefault="00864F5D" w:rsidP="00864F5D">
            <w:pPr>
              <w:rPr>
                <w:b/>
                <w:bCs/>
              </w:rPr>
            </w:pPr>
          </w:p>
        </w:tc>
        <w:tc>
          <w:tcPr>
            <w:tcW w:w="7097" w:type="dxa"/>
            <w:vMerge/>
            <w:tcBorders>
              <w:top w:val="nil"/>
              <w:left w:val="nil"/>
              <w:bottom w:val="nil"/>
              <w:right w:val="nil"/>
            </w:tcBorders>
            <w:vAlign w:val="center"/>
          </w:tcPr>
          <w:p w:rsidR="00864F5D" w:rsidRPr="00944478" w:rsidRDefault="00864F5D" w:rsidP="00864F5D">
            <w:pPr>
              <w:rPr>
                <w:b/>
                <w:bCs/>
              </w:rPr>
            </w:pPr>
          </w:p>
        </w:tc>
        <w:tc>
          <w:tcPr>
            <w:tcW w:w="1260" w:type="dxa"/>
            <w:vMerge/>
            <w:tcBorders>
              <w:top w:val="nil"/>
              <w:left w:val="nil"/>
              <w:bottom w:val="nil"/>
              <w:right w:val="nil"/>
            </w:tcBorders>
            <w:vAlign w:val="center"/>
          </w:tcPr>
          <w:p w:rsidR="00864F5D" w:rsidRPr="00944478" w:rsidRDefault="00864F5D" w:rsidP="00864F5D">
            <w:pPr>
              <w:rPr>
                <w:b/>
                <w:bCs/>
              </w:rPr>
            </w:pPr>
          </w:p>
        </w:tc>
        <w:tc>
          <w:tcPr>
            <w:tcW w:w="633" w:type="dxa"/>
            <w:vMerge/>
            <w:tcBorders>
              <w:top w:val="nil"/>
              <w:left w:val="nil"/>
              <w:bottom w:val="nil"/>
              <w:right w:val="nil"/>
            </w:tcBorders>
            <w:vAlign w:val="center"/>
          </w:tcPr>
          <w:p w:rsidR="00864F5D" w:rsidRPr="00944478" w:rsidRDefault="00864F5D" w:rsidP="00864F5D">
            <w:pPr>
              <w:rPr>
                <w:b/>
                <w:bCs/>
              </w:rPr>
            </w:pP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rPr>
                <w:lang w:val="en-US"/>
              </w:rPr>
              <w:t>Entertaining medical english. For Fun&amp;Good. Training aids. Solomentseva L.N., Berzegova L.Y., Kovshilo D.V., Rudinskaya L.S., Boronin A.A., Belyayeva O.A. 2009. - 128 p. (order №6682)</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Акушерство. Курс лекций: учебное пособие / Под ред. А.Н. Стрижакова, А.И. Давыдова. 2009. - 456 с.: ил. (заказ №2827) (12/т)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Акушерство: учебник. Савельева Г.М., Шалина Р.И., Сичинава Л.Г., Панина О.Б., Курцер М.А. 2008. - 656 с. (заказ №1517) (4/т)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100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Алгоритмы диагностики и лечения в хирургии: руководство. Мак-Интайр Р.Б., Стигманн Г.В., Айсман Б. Перевод с англ. / Под ред. В.Д. Федорова, В.А. Кубышкина. 2009. - 744 с.: ил.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Анализ данных лучевых методов исследования на основе принципов доказательной медицины: учебное пособие. Васильев А.Ю., Малый А.Ю., Серов Н.С. 2008. - 32 с. (т)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Анатомия человека: учебник для стоматологических факультетов медицинских вузов / Под ред. Л.Л. Колесникова, С.С. Михайлова. - 4-е изд., перераб. и доп. 2008. - 816 с. (заказ №2257)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7</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Английский язык. Грамматический.практикум для фармацевтов. Уч. Пособие. Под ред. И.Ю. Марковиной.  2006. - 288 с. (12/т)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60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Артериальная гипертензия у беременных.Только ли гестоз?Руководство для врачей.Макаров О.В.,Николаев Н.Н.,Волкова Е.В. 2006г. - 176с.(16/т)(заказ 1278)</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Артериальная гипертензия / Под ред. Вальтера Зидека; пер. с нем. под ред. Д.А. Аничкова. 2009. - 208 с.: ил. (заказ №2055)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 xml:space="preserve">Артериальная гипертония. Школа здоровья: руководство для врачей / Под ред. Р.Г. Оганова. 2008. - 192 с. (Серия "Школа здоровья") (заказ №436) (14/м) + </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Артериальная гипертония: ключи к диагностике и лечению. Кобалава Ж.Д., Котовская Ю.В., Моисеев В.С. 2009. - 864 с. (Серия "Библиотека врача-специалиста") (заказ №2409)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Атлас анатомии человека для стоматологов. Сапин М.Р., Никитюк Д.Б., Литвиненко Л.М. 2009. - 600 с. (заказ №1079) (13/т)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Гнойно-воспалительные заболевания мягких тканей и костей у детей: атлас / Под ред. А.Ф. Дронова, А.Н. Смирнова. 2008. - 260 с. (заказ №1392) (5/т)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Атлас инфекционных болезней / Под ред. В.И. Лучшева, С.Н. Жарова, В.В. Никифорова. 2009. - 224 с. (заказ №3671) (16/т)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Атлас по детской урологии. Куликова Т.Н., Глыбочко П.В., Морозов Д.А., Приезжева В.Н. Дерюгина Л.А., Долгов Б.В. 2009. - 160 с.: ил. (заказ №1556) (8/м)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Атлас регионарной анестезии. Дэвид Л. Браун. Перевод с англ. / Под ред. В.К. Гостищева. - 3-е изд. 2009. - 464 с. (заказ №12560) (5/т)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Атлас торакальной хирургии. Марк К. Фергюсон. Перевод с англ. / Под ред. М.И. Перельмана, О.О. Ясногородского. 2009. - 304 с. (заказ №11847) (7/т)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Атлас хирургических операций. Золингер Р.М. Перевод с англ. / Под ред. В.А. Кубышкина. 2009. - 480 с.: ил.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Базовая помощь новорожденному-международный опыт / Под ред. Н.Н. Володина, Г.Т. Сухих; науч. ред. Е.Н. Байбарина, И.И. Рюмина. 2008. - 208 с. (Серия "Библиотека врача-специалиста") (5/т)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Номенклатура природных соединений (аминокислоты  и пептиды, углеводы, нуклеозиды и нуклеотиды, стероиды): Справочное пособие. Зурабян С.Э.  2008.- 208 с. (заказ №945) (16/м)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Беременность. Школа здоровья: руководство для врачей. Князев С.А., Хамошина М.Б. / Под ред. В.Е. Радзинского. 2008. - 120 с. (Серия "Школа здоровья") (заказ №130) (24/м) +</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Биологический возраст и старение: возможности определения и пути коррекции: Руководство для врачей. Кишкун А.А. 2008. - 976 с. (заказ №2332)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Биология: методическое пособие для поступающих в медицинские вузы. Маркина В.В., Обортистов Ю.Д., Порадовская Т.П. и др. / Под ред. В.В. Маркиной. 2008. - 192 с. (заказ №234) (24/м)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Биология. Учебное пособие для вузов. Чебышев Н.В., Гринева Г.Г. 2008. - 416 с. (заказ 570) (10/м)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Биохимия тканей и жидкостей полости рта: учебное пособие. Вавилова Т.П. 2-е изд., испр. и доп. -  2008. - 208 с. (заказ №1138) (16/м)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Биохимия: учебник. Авдеева Л.В., Алейникова Т.Л., Андрианова Л.Е. и др. / Под ред. Е.С. Северина. - 5-е изд. 2009. - 768 с.: ил.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Биоэтика: учебник. Лопатин П.В., Карташова О.В. / Под ред. В.П. Лопатина. 4-е изд., перераб. и доп. 2009. - 272 с. (заказ №6797) (16/м)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Биоэтика. Рабочая тетрадь: учебное пособие. Лопатин П.В, Карташова О.В. 2008. - 272 с. (заказ №10726)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 xml:space="preserve">Болезни поджелудочной железы: практическое руководство. Маев И.В., Кучерявый Ю.А. 2009. - 736 с. (Серия "Библиотека врача-специалиста") (заказ №1413) (6/т) + </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30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Болезни предстательной железы / под ред. Ю.Г. Аляева. 2009. - 240 с. (Серия "Библиотека врача-специалиста") (заказ №2880) (18/т)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31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Болезнь Педжета / Родионова С.С., Колондаев А.Ф. 2008 - 56 с. (Серия "Актуальные вопросы медицины") (заказ №437) (80/м)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32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Вегетативная дисфункция у детей и подростков / И.Л. Алимова [и др.] ; под ред. Л.В. Козловой. 2008. - 96 с. (Серия "Актуальные вопросы медицины") (заказ №141) (30/м)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33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Витамины, макро- и микроэлементы / Ребров В.Г., Громова О.А. 2008. - 960 с. (заказ №2401)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34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Внутренние болезни с основами доказательной медицины и клинической фармакологией: Руководство для врачей/ Под ред.акад.РАМН В.С.Моисеева - 2008. (заказ №1154)  -832с. (3/т)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35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Внутренние болезни. 333 тестовые задачи и комментарии к ним: учебное пособие. Дворецкий Л.И., Михайлов А.А., Стрижова Н.В., Чистова В.С. - 2-е изд., перераб. и доп. 2008. - 160 с. (заказ №703)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36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Внутренние болезни. Стрюк Р.И., Маев И.В. Учебник. 2008. - 496 с. (заказ №2529)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7</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37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Военная стоматология и челюстно-лицевая хирургия: учебное пособие. Афанасьев В.В., Останин А.А. 2008. - 240 с.: ил. (заказ №2726) (18/т)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38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Военно-полевая хирургия: учебник / Под ред. Е.К. Гуманенко. - 2-е изд., изм. и доп. 2008. - 768 с. (заказ №934)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7</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39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Врачебные методы диагностики: учебное пособие. Кукес В.Г., Маринина В.Ф. и др. 2006.- 720 с. (заказ №2192)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24</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40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Всё по уходу за больными на дому. Мосалова Л.Ф. [и др.] / Под ред. Ю.П. Никитина. 2009. - 664 с. (заказ №3027) (4/т)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41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 xml:space="preserve">Гастроэнтерология. Гепатология: учебник. Аллен К., Аронсон Дж.К., Блумфилд П. и др. / Под ред. Н.А. Буна, Н.Р. Колледжа, Б.Р. Уолкера, Д.А.А. Хантера. Перевод с англ. / Под ред. В.Т. Ивашкина / Под общ. ред. Н.А. Мухина. 2009. - 192 с. (Серия "Внутренние </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42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Гемостаз и герметизация швов (операции на внутренних органах). Попов В.А. 2008. - 320 с. (заказ №864) (12/м)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43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Гинекология. Курс лекций: учебное пособие / Под ред. А.Н. Стрижакова А.Н., А.И. Давыдова. 2009. - 472 с.; ил. (заказ №1677)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44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Госсанэпидемнадзор за отводом участка, проектированием, строит-вом и вводом в экспл. пищевых объектов.2003г.208с. Суханов Б.П., Киримова М.Г., Тулупов В.П.2003г.208с.(10/м)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45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Детская гастроэнтерология: руководство. Авдеева Т.Г., Рябухин Ю.В., Парменова Л.П., Крутикова Н.Ю., Жлобницкая Л.А. 2009. - 192 с. (Серия "Библиотека врача-специалиста") (заказ №1867) (24/м)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46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Детская кардиология: руководство. Мутафьян О.А. 2009. - 504 с.: ил. (Серия "Библиотека врача-специалиста") (заказ №3989) (5/т)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47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Детская урология: руководство для врачей. Пугачев А.Г. 2009. - 832 с.: ил. (Серия "Библиотека врача-специалиста") (заказ №2998)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48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Детские болезни: учебник. В 2-х томах. Том 1. Мельникова И.Ю., Андреева Т.А., Белогурова М.Б. / Под ред. И.Ю. Мельниковой. 2009. - 672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49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Детские болезни: учебник. В 2-х томах. Том 2. Мельникова И.Ю., Андреева Т.А., Белогурова М.Б. / Под ред. И.Ю. Мельниковой. 2009. - 608 с. +</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50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Диабетическая автономная нейропатия: руководство для врачей. Ткачева О.Н., Верткин А.Л. 2009. - 176 с.: ил. (Серия "Библиотека врача-специалиста") (заказ №7419) (24/м)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51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Диагностика смерти мозга / Под ред. И.Д. Стулина. 2009. - 112 с. (заказ №1524) (40/м)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52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Женская консультация: руководство / Под ред. В.Е. Радзинского. - 3-е изд., испр. и доп. 2009. - 472 с.: ил. (Серия "Библиотека врача-специалиста") (заказ №530) (6/т)</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53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Жизнь после инсульта. Школа здоровья: руководство для врачей / Под ред. В.И. Скворцовой. 2008. - 208 с. (Серия "Школа здоровья") (заказ №279) (20/м) +</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54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Здоровье как предмет изучения в социологии медицины: Учебное пособие. Решетников А.В., Шаповалова О.А. 2008. - 64 с. (заказ №513) (60/м)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55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Инсулин в норме и при патологии: учебное пособие. Мкртумян А.М. 2008. - 64 с. (заказ №296) (80/м)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56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Интервенционная радиология: учебное пособие. Коков Л.С. / Под ред. акад. РАМН С.К. Тернового. 2008. - 192 с. (Серия "Карманные атласы по лучевой диагностике") (заказ №300) (48/м)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52"/>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57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Инфекционные болезни у детей. Учебник. Учайкин В.Ф., Нисевич Н.И., Шамшева О.В. 2006. - 688 с. (заказ №1856)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58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История медицины: учебник. Лисицын Ю.П. 2008. - 400 с.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59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Как обустроить экономику и власть России: анализ инженера и математика. Р.И. Нигматулин. 2007г. 460с.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60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Кандидоз новорожденных и детей первых месяцев жизни / Самсыгина Г.А., Буслаева Г.Н. 2008. - 112 с. (заказ №54) (Серия "Актуальные вопросы медицины") (30/м)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61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Кардиология. Гематология по Дэвидсону (цв. илл.). Пер. с англ. под ред. В.И. Маколкина.</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62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Кариес зубов.учебное пособие. Максимовский Ю.М., Ульянова Т.В., Гринин В.М., Митронин А.В., Чиркова Т.Д., Дашкова О.П., Ерканян И.М., Ларенцова Л.И., Заблоцкая Н.В., Володина Е.В. 2009 - 80 с. (Серия "Актуальные вопросы медицины") (заказ №6419) (40/м)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63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Клапанные пороки сердца: митральные, аортальные, сердечная недостаточность. Горбаченков А.А., Поздняков Ю.М. 2007. - 112 с. (заказ №725) (40/м)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64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Клиническая гастроэнтерология: избранные разделы. Циммерман Я.С. 2009. - 416 с.: ил. (Серия "Библиотека врача-специалиста") (заказ №1515)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65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Клиническая иммунология: учебник. Земсков А.М., Земсков В.М., Караулов А.В. / Под ред. А.М. Земскова. 2008. - 432 с. (заказ №2393) (12/т)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66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Клиническая онкология. Избранные лекции: учебное пособие. Вельшер Л.З., Поляков Б.И., Петерсон С.Б. 2009. - 496 с. (заказ №1157)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67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Клиническая онкопульмонология. Трахтенберг А.Х. 2000г. 600с. (4/тв)</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68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Клиническая радиология: учебное пособие / Власенко А.Н., Легеза В.И., Матвеев С.Ю., Сосюкин А.Е.; Под ред. Сосюкина А.Е. 2008. - 224 с. (заказ №235) (24/м)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69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Клиническая электрокардиография. Наглядный подход. Голдбергер А.Л. Перевод с англ. Фурменкова Ю.В. / Под ред. А.В. Струтынского. 2009. - 328 с.: ил. (с вкладышем) (заказ №3044) (5/т)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70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Клиническая эпилептология. Киссин М.Я. 2009. - 256 с. (Серия "Библиотека врача-специалиста") (заказ №2004)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71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Клинические рекомендации и индикаторы качества в системе управления качеством медицинской помощи: методические рекомендации. Полубенцева Е.И., Улумбекова Г.Э., Сайткулов К.И. 2007. - 60 с. (заказ №288) (100/м)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72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Клинический атлас патологии глазного дна. Кацнельсон Л.А., Лысенко В.С., Балишанская Т.И. - 4-е изд., стер. 2008. - 120 с. (заказ №22421) (15/м)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73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Клинический проектный менеджмент.Ю.Б. Белоусов.2003г. 448с.(4/т)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74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Кожные болезни в акушерской и гинекологической практике. М. Блак, М. Макай, П. Брауде, С. Вон Джоунз, Л. Маргессон. Перевод с англ. /  Под ред. проф. В.Н. Прилепской, проф. Е.В. Липовой. 2008. - 260 с. (заказ №6958) (5/т)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75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Колоректальная хирургия. Филипс Р. Перевод с англ.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76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Коммунальная гигиена. Часть 2. Мазаев В.Т., Гимагеев М.М., Королев А.А., Шлепнина Т.Г. 2007. - 336 с.: ил.  (заказ №593) (12/т)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70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77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Компьютерная томография: учебное пособие. / Терновой С.К.,  Абдураимов А.Б., Федотенков И.С. 2008. - 176 с. : ил. (Серия "Карманные атласы по лучевой диагностике") (заказ №383) (60/м)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78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Краниовертебральная патология / Под ред. Д.К. Богородинского, А.А. Скоромца. 2008. - 288 с. (Серия "Библиотека врача -специалиста") (заказ №975) (16/т)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79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Краткий курс судебной медицины. Учебное пособие. Харин Г.М. 2006. - 304 с. (заказ №4685) (16/т)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80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Краткий справочник врача-педиатра. Румянцев А.Г.</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81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Культура и текст. Введение в лакунологию: учебное пособие. Марковина М.Ю., Сорокин Ю.А. 2008. - 144 с. (заказ №42) (30/м)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82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Латинский язык и фармацевтическая терминология.: учебное пособие. Зуева Н.И., Зуева И.В., Семенченко В.Ф. 2008. - 286 с. (заказ №2032) (10/м)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83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Лекции по фармакологии для врачей и провизоров. Учебное пособие. Венгеровский А.И. 3-е изд., перераб. и доп. 2007. - 704 с. (заказ №212)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84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Лихорадка неясного генеза. Определение, рекомендации, диагностические подходы: Пер. с нем. / Вернер Хандрик., Гизберт Менцель; под ред. Л.И. Дворецкого. 2008. - 144 с. (заказ №411) (60/м)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85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Лучевая диагностика в стоматологии: Учебное пособие. Васильев А.Ю., Воробьев Ю.И., Серова Н.С. и др. 2008.- 176 с. (заказ №4392) (24/м)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86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Лучевая диагностика повреждений лучезапястного сустава и кисти: руководство для врачей. Васильев А.Ю., Буковская Ю.В. 2008. - 168 с. (заказ №2402) (20/т) +</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87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Лучевая диагностика: Учебник для студентов педиатрических факультетов. Васильев А.Ю., Ольхова Е.Б. 2008. - 688 с. (заказ №1415)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88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Магнитно-резонансная томография: учебное пособие /  Синицын В.Е., Устюжанин Д.В. Под ред. акад. РАМН С.К. Тернового. 2008. - 208 с. (Серия "Карманные атласы по лучевой диагностике") (заказ №271) (50/м)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89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Медицинская микология: руководство / Андреев В.А., Зачиняева А.В., Москалев А.В., Сбойчаков В.Б.; Под ред. В.Б. Сбойчакова. 2008. - 208 с. (заказ №592) (16/м)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90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Медицинская экспертиза: экспертиза временной нетрудоспособности, медико-социальная, военно-врачебная. Старовойтова И.М., Саркисов К.А., Потехин Н.П. 2009. - 608 с. (заказ №1731)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91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Метаболизм лекарственных средств. Научные основы персонализированной медицины: руководство для врачей. Кукес В.Г., Грачев С.В., Сычев Д.А., Раменская Г.В. 2008. - 304 с. (заказ №111) (20/т)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92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Микроорганизмы в заболеваниях пародонта: экология, патогенез, диагностика. Григорьян А.С., Рахметова С.Ю. 2007. - 56 с. (заказ №08-02/11-07) (60/м)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93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Микроциркуляция в тканях десны парадонта. Кречина Е.К., Козлов В.И. 2007. - 80 с. (заказ №08-01/11-07) (60/м)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94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Микроэлементы в иммунологии и онкологии: монография. Кудрин О.А., Громова О.А. 2007. - 544 с. (Серия "Библиотека непрерывного образования врача") (заказ №879)</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95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Миофасциальный болевой синдром. Рачин А.П., Якунин К.А., Демешко А.В. 2009. - 128 с.: ил. (Серия "Актуальные вопросы медицины") (заказ №2071) (30/м)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96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Муковисцидоз. Ранняя диагностика и лечение / Капранов Н.И. [и др.]. 2008. - 104 с. (Серия "Актуальные вопросы медицины") (заказ №344) (70/м)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97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Мультиспиральная компьютерная томография. Морозов С.П., Насникова И.Ю., Синицын В.Е. / Под ред. С.К. Тернового. 2009. - 112 с. (Серия "Библиотека врача-специалиста") (заказ №622)</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98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Наглядная гастроэнтерология. Кешав С. Учебное пособие / Перевод с англ. С.В. Демичева; Под ред. В.Т. Ивашкина. 2008. - 136 с. (Серия "Экзамен на отлично") (заказ №114) (16/м)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99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Наглядная медицинская генетика: учебное пособие. Притчард Д.Дж., Корф Б.Р. Перевод с англ. / Под ред. Н.П. Бочкова. 2009. - 200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100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Наглядная нефрология: учебное пособие для вузов. Крис А.О'Каллагхан. Перевод с англ. / Под ред. Е.М. Шилова. 2009. - 128 с.: ил. (заказ №1279) (12/м)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101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Наглядная органическая химия. Л. Харвуд, Дж. Мак-Кендрик, Р. Уайтхед. Перевод с англ. Зурабян С.Э. / Под ред. Н.А. Тюкавкиной, С.Э. Зурабяна. 2008. - 112 с. (заказ №740)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102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Наглядная педиатрия: учебное пособие для вузов. Л. Миалл, М. Рудольф, М. Левен. Перевод с англ. / Под ред. Г.Н. Буслаевой. 2009. - 176 с.: ил. (заказ №11374) (15/м)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103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Наглядная пульмонология. Джереми Уорд, Джейн Уорд, Ричард Лич, Чарльз Винер. Перевод с англ. канд. мед. наук Халатова В.Ю. / Под ред. проф. С. И. Овчаренко. 2008. -  112 с. (30/м)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104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Наглядная фармакология. Майкл Дж. Нил. Перевод с англ. / Под ред. Р.Н. Аляутдина. 2008. - 104 с. (заказ №389)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105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Наглядная хирургия. П. Грейс, Н. Борлей. Перевод с англ. / Под ред. Н.Н. Крылова. 2008. - 188 с. (заказ №19) (12/м)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106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Аллергология и иммунология: национальное руководство / Под ред. Р.М. Хаитова, Н.И. Ильиной. 2009. - 656 с. (Серия "Национальные руководства") (заказ №2405) (4/т)</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107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 xml:space="preserve">Болезни уха, горла, носа в детском возрасте: национальное руководство / Под ред. М.Р. Богомильского, В.Р. Чистяковой. 2008. - 736 с. (Серия "Национальные руководства") (заказ №703) (3/т) + </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108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Военно-полевая терапия: национальное руководство / Под ред. И.Ю. Быкова, А.Л. Ракова, А.Е. Сосюкина. 2007. - 416 с. (Серия "Национальные руководства") (заказ №1297)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109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Военно-полевая хирургия: национальное руководство / Под ред. И.Ю. Быкова, Н.А. Ефименко, Е.К. Гуманенко. 2009. - 816 с. (Серия "Национальные руководства") (заказ №1212) (4/т)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110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Гинекология: национальное руководство / Под ред. В.И. Кулакова, И.Б. Манухина, Г.М. Савельевой. 2009. - 1088 с. (Серия "Национальные руководства") (заказ №3960) (3/т)</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111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Детская хирургия: национальное руководство / Под ред. Ю.Ф. Исакова,  А.Ф. Дронова. 2009. - 1168 с. (Серия "Национальные руководства") (Заказ №1153) (2/т) +</w:t>
            </w:r>
            <w:r w:rsidRPr="00944478">
              <w:rPr>
                <w:lang w:val="en-US"/>
              </w:rPr>
              <w:t>CD</w:t>
            </w:r>
            <w:r w:rsidRPr="00944478">
              <w:t xml:space="preserve"> Гинекология: национальное руководство. Приложение.</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112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Интенсивная терапия: национальное руководство. В 2-х томах. Том 1. / Под ред. Б.Р. Гельфанда,  А.И. Салтанова. 2009. - 960 с. (Серия "Национальные руководства") (заказ №1250) (2/т)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113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Интенсивная терапия: национальное руководство: в 2-х томах. Том 2. / Под ред. Б.Р. Гельфанда,  А.И. Салтанова. 2009. - 784 с. (Серия "Национальные руководства") (заказ №1251) (2/т)</w:t>
            </w:r>
            <w:r w:rsidRPr="00944478">
              <w:rPr>
                <w:lang w:val="en-US"/>
              </w:rPr>
              <w:t xml:space="preserve"> +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114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Инфекционные болезни: национальное руководство / Под ред. Н.Д. Ющука, Ю.Я. Венгерова. 2009. - 1056 с. (Серия "Национальные руководства") (заказ №1373) (4/т)</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115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Клиническая фармакология: национальное руководство / Под ред. Ю.Б. Белоусова, В.Г. Кукеса, В.К. Лепахина, В.И. Петрова. 2009. - 976 с. (Серия "Национальные руководства") (заказ №2406) (3/т)</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116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Клиническая хирургия: национальное руководство. В 3-х томах. Том 2 / Под ред. В.С. Савельева, А.И. Кириенко. 2009. - 832 с. (Серия "Национальные руководства") (заказ №1514) (4/т)</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117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Маммология: национальное руководство / Под ред.В.П. Харченко, Н.И. Рожковой. 2009. - 328 с. (Серия "Национальные руководства") (заказ №1235) (8/т)</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118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Наркология: национальное руководство / Под ред. Н.Н. Иванца, И.П. Анохиной, М.А. Винниковой. 2008. - 720 с. (Серия "Национальные руководства") (заказ №999) (4/т)</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119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 xml:space="preserve">Неврология: национальное руководство. Авакян Г.Н., Алехин А.В., Арустамян С.Р. и др. / Под ред. Е.И. Гусева, А.Н. Коновалова, В.И. Скворцовой, А.Б. Гехт. 2009. - 1040 с. (Серия "Национальные руководства") + </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120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 xml:space="preserve">Оториноларингология: национальное руководство / Под ред. В.Т. Пальчуна. 2008. - 960 с. (Серия "Национальные руководства") (заказ №1420) (3/т) + </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121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Педиатрия: национальное руководство. В 2-х томах. Том 1 / Под ред. А.А. Баранова. 2009. - 1024 с. (Серия "Национальные руководства") (заказ №2616) (3/т)</w:t>
            </w:r>
            <w:r w:rsidRPr="00944478">
              <w:rPr>
                <w:lang w:val="en-US"/>
              </w:rPr>
              <w:t xml:space="preserve"> +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122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Педиатрия: национальное руководство. В 2-х томах. Том 2 / Под ред. А.А. Баранова. 2009. - 1024 с. (Серия "Национальные руководства") (заказ №3254) (2/т)</w:t>
            </w:r>
            <w:r w:rsidRPr="00944478">
              <w:rPr>
                <w:lang w:val="en-US"/>
              </w:rPr>
              <w:t xml:space="preserve"> +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123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Психиатрия: национальное руководство / Под ред. Т.Б. Дмитриевой, В.Н. Краснова, Н.Г. Незнанова, В.Я. Семке, А.С. Тиганова. 2009. - 1000 с. (Серия "Национальные руководства") (заказ №1141) (4/т)</w:t>
            </w:r>
            <w:r w:rsidRPr="00944478">
              <w:rPr>
                <w:lang w:val="en-US"/>
              </w:rPr>
              <w:t xml:space="preserve"> +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124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Терапевтическая стоматология: национальное руководство / Под ред. Л.А. Дмитриевой, Ю.М. Максимовского. 2009. - 912 с. (Серия "Национальные руководства") (заказ №659)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125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Травматология : национальное руководство / Под ред. Г.П. Котельникова, С.П. Миронова. 2008. - 808 с. (Серия "Национальные руководства") (заказ №1396) (3/т)</w:t>
            </w:r>
            <w:r w:rsidRPr="00944478">
              <w:rPr>
                <w:lang w:val="en-US"/>
              </w:rPr>
              <w:t xml:space="preserve"> +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126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Неврологические симптомы, синдромы и болезни: энциклопедический справочник. Гусев Е.И., Никифоров А.С. 2006. - 1184 с. (заказ №3214) (4/т)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127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Нейроофтальмология: руководство. Никифоров А.С., Гусева. М.Р. 2008. - 624 с. (заказ №647) (5/т)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128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Нейрохирургия: учебник. Можаев С.В., Скоромец А.А., Скоромец Т.А. - 2-е изд., перераб. и доп. 2009. - 480 с.: ил. (заказ №1202)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129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Немецкий язык для студентов стоматологических факультетов медицинских вузов: учебное пособие / Под ред. В.А. Кондратьевой, Э.З.Петрова, А.К. Курьянов. 2006. - 280 с. (заказ №1002) (12/т)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130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Неотложная амбулаторно-поликлиническая кардиология: краткое руководство. Руксин В.В. 2007. - 192 с. (заказ №6905) (40/м)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131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Неотложная педиатрия в алгоритмах: монография. Цыбулькин Э.К. 2007. - 160 с. (Серия "Библиотека непрерывного образования врача")  (заказ №10061)</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132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Неотложная эндокринология: учебное пособие. Мкртумян А.М., Нелаева А.А. 2008. - 128 с. (Серия "Актуальные вопросы медицины") (заказ №5303) (30/м)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133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Нефрология. Ревматология. П/ред. Н.А. Мухина. Пер. с англ.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134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Нормальный и патологический послеродовой период: руководство. Чернуха Е.А. 2006. - 272 с. (16/м)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135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Общая гигиена: учебное пособие / Под ред. А.М. Большакова, В.Г. Маймулова. 2006. - 736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136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Общая гигиена: учебное пособие. Большаков А.М., Маймулов В.Г., Акимова Е.И., Белова Л.В. и др. / Под ред. А.М. Большакова, В.Г. Маймулова. 2-е изд., перераб. и доп. 2009. - 832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80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137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Общая гигиена. Руководство к лабораторным занятиям: учебное пособие. Кича Д.И., Дрожжина Н.А., Фомина А.В. 2009. - 288 с.: ил. (заказ №2067) (10/м)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138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Общая эпидемиология с основами доказательной медицины. Руководство к практическим занятиям: учебное пособие / Под ред. В.И. Покровского, Н.И. Брико. 2008. - 400 с. (заказ №1219) (12/т)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139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Общественное здоровье и здравоохранение: учебник. Лисицын Ю.П. - 2-е изд. 2009.  - 512 с.: ил. (заказ №2407)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100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140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Общие принципы медицины: учебник. Аллен К., Аронсон Дж.К., Блумфилд П. и др. / Под ред. Н.А. Буна, Н.Р. Колледжа, Б.Р. Уолкера, Д.А.А. Хантера. Перевод с англ. / Под ред. Н.А. Мухина. 2009. - 384 с. (Серия "Внутренние болезни по Дэвидсону")</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141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Окончательный диагноз. Верткин А.Л., Зайратьянц О.В., Вовк Е.И. 2008. - 576 с. (заказ №1186)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142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Окулопластика. Роберт Б. Пенн. Перевод с англ. Т.В. Бакаевой / Под ред. Я.О. Груши. 2009. - 288 с.: ил. (Серия "Атласы по офтальмологии") (заказ №1220) (7/т)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143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Онкология: учебник. Вельшер Л.З., Матякин Е.Г., Дудицкая Т.К., Поляков Б.И. 2009. - 512 с.: ил. (заказ №1245)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144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Оперативная урология: атлас. Ф. Хинман. Перевод с англ. 2007. - 1192 с. (заказ №1754) (2/т)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145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Опухоли век: клиника, диагностика, лечение. Лихванцева В.Г.,  Анурова О.А. 2007. - 448 с. (заказ №502)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146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Организация и оценка качества лечебно-профилактической помощи населению: учебное пособие / Под ред. В.З. Кучеренко. 2008. - 560 с. (заказ №2387)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147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Основы доказательной медицины. Т. Гринхальх. Перевод с англ. / Под ред. И.Н. Денисова, К.И. Сайткулова. - 3-е изд. 2008. -  288 с. (заказ №1022) (12/м)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148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Основы клинической диагностики. Чучалин А.Г., Бобков Е.В. 2-е изд., перераб. и доп. 2008. -  584 с. (заказ №22156) (4/т) +</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149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Основы микрохирургии. Геворков А.Р., Мартиросян Н.Л., Дыдыкин С.С., Элива Ш.Ш. 2009. - 96 с.: ил. (Серия "Библиотека врача-специалиста") (заказ №651) (30/т)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150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Основы фармакологии: учебник. Харкевич Д.А. 2008. - 720 с. (заказ №889)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151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Остеоартрит. Школа здоровья: руководство для врачей / Под.ред. О.М. Лесняк, П.С. Пухтинской. 2008 - 104 с. (Серия "Школа здоровья") (заказ №87) (30/м)</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152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Остеопороз. Школа здоровья: руководство для врачей / Под ред. О.М. Лесняк. 2008. - 64 с. (Серия "Школа здоровья") (заказ №101) (40/м) +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153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Острый инсульт. Укино К.</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154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Офтальмофармакология: руководство для врачей. Егоров Е.А., Астахов Ю.С., Ставицкая Т.В. 2004. - 464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155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Ошибки в клинической онкологии: руководство для врачей. Агамова К.А., Алексеев Б.Я., Алиев М.Д., Багров В.А. и др. / Под ред. В.И. Чиссова, А.Х. Трахтенберга. - 3-е изд., испр. и доп. 2009. - 768 с. (Серия "Библиотека врача-специалиста")</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156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Педиатрия: учебник. Геппе Н.А., Шахбазян И.Е., Белоусова Н.А., Кирдаков Ф.И. и др. / Под ред. Геппе. 2009. - 432 с.: ил.</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157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Педиатрия. Избранные лекции: учебное пособие. Бекарова А.М., Бимбасова Т.А., Буслаева Г.Н. и др. / Под ред. Г.А. Самсыгиной. 2009. - 656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158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Питание при болезнях органов пищеварения. Ивашкин В.Т., Шевченко В.П. 2005. - 352 с. (16/м)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159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Пожилой больной и инфекция: руководство для врачей. Дворецкий Л.И., Яковлев С.В. 2008. - 386 с. (заказ №1048) (8/м)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160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Политравма: травматическая болезнь, дисфункция иммунной системы, современная стратегия лечения: руководство / Под ред. Е.К. Гуманенко, В.К. Козлова. 2008. - 608 с. (заказ №2778)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161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Пороки сердца у детей и подростков: руководство для врачей. Мутафьян О.А. 2009. - 560 с.: ил. (Серия "Библиотека врача-специалиста") (заказ №1351)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162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Практикум по пропедевтике внутренних болезней: учебное пособие / Под ред. Ж.Д. Кобалава, В.С. Моисеева. 2008. - 208 с. (заказ №1025) (12/м)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163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Практическая и лабораторная гематология: руководство. Льюис С.М., Бэйн Б., Бэйтс И. Перевод с англ. / Под ред. А.Г. Румянцева. 2009. - 672 с.: ил.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164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Примеры и задачи по аналитической химии. Харитонов Ю.Я, Григорьева В.Ю. 2008. - 304с. (заказ №99)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165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Пропедевтика детских болезней: : учебник для студентов медицинских вузов /  Под ред. Геппе Н.А., Подчерняевой Н.С. 2009. - 464 с.</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166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Пропедевтическая стоматология в вопросах и ответах: учебное пособие / Булгакова  А.И., Галикеева А.Ш., Валеев И.В., Мухаметзянова Т.С., Шайхутдинова Д.И., Хисматуллина Ф.Р., Хазиева Л.М.; под ред. А.И. Булгаковой. 2008. - 128 с. (заказ №1304) (40/м)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167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Пропедевтическая стоматология. Ситуационные задачи: учебное пособие / Под общ. ред. Э.А. Базикяна. 2009. - 224 с.: ил. (заказ №4354) (18/т)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168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Профессиональные болезни: диагностика, лечение, профилактика: учебное пособие / В.В. Косарев, В.С. Лотков, С.А. Бабанов. 2008.- 160 с. (заказ №6327) (30/м)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100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169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Профилактика табакокурения среди детей и подростков: Руководство для врачей / Геппе Н.А., Малахов А.Б., Шарапова О.В., Саввина Н.В. и др. 2008. - 144 с. (заказ №347) (30/м)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170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Психология: учебник. Лукацкий М.А., Остренкова М.Е. 2008. - 584 с. (Серия "Психологический компендиум врача") (заказ №2700)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171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Психопатология познавательной деятельности (нарушения ощущений, восприятия, памяти, мышления, внимания). Учебное пособие / Барденштейн Л.М., Молодецких В.А., Курашов А.С., Щербакова И.В. 2009. - 64 с. (заказ №6560) (60/м)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172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Пульмонология: учебник. Аллен К., Аронсон Дж.К., Блумфилд П. и др. / Под ред. Н.А. Буна, Н.Р. Колледжа, Б.Р. Уолкера, Д.А.А. Хантера. Перевод с англ. / Под ред. С.И. Овчаренко / Под общ. ред. Н.А. Мухина. 2009. - 144 с. (Серия "Внутренние болезни по Дэвид</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173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Радиационная гигиена. практикум / Учебное пособие. Архангельский В.И., Кириллов В.Ф., Коренков И.П. 2009. - 352 с. (заказ №2883) (18/т)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174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Радикальная хирургия рака предстательной железы. М.И.Коган, О.Б.Лоран, С.Б.Петров. 2006, (14/т) 352с.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175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Радиойодтерапия тиреотоксикоза: руководство. Цыб А.Ф., Древаль А.В., Гарбузов П.И. и др. 2009. - 160 с.: ил. (Серия "Актуальные вопросы медицины") (заказ №7342) (24/м)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176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Радионуклидная диагностика: учебное пособие / Паша С.П., Терновой С.К. 2008. - 208 с. (Серия "Карманные атласы по лучевой диагностике") (заказ №355) (60/м)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177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Развитие служб психического здоровья: руководство. Казаковцев Б.А. 2009. - 672 с. (заказ №1534) (5/т)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178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Разработка и внедрение новых методов диагностики, ортопедического лечения и контроля его качества / Ряховский А.Н., Абрамов А.Е., Антоник М.М.; Под ред. А.Н. Ряховского. 2007. - 200 с.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179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Рациональная фармакотерапия инфекционных болезней детского возраста: руководство для практикующих врачей / Под ред. М.Г. Романцова, Т.В. Сологуб, Ф.И. Ершова. 2009. - 664 с.: ил. (Серия "Рациональная фармакотерапия") (заказ №1156) (4/т)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180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Регенерация тканей при удлинении конечностей. Руководство для врачей. Попков А.В., Осипенко А.В. 2008. - 240 с. (заказ №251) (12/м)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181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Реконструктивные операции при раке молочной железы. Лактионов К.П., Блохин С.Н. 2008. - 128 с. (заказ №110) (40/м)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182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Рентгенология: учебное пособие / Под ред. А.Ю. Васильева. 2008. - 128 с. : ил. (Серия "Карманные атласы по лучевой диагностике") (заказ №453 ) (80/м)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183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Репродуктивное здоровье детей и подростков. №1. 2008. Научно-практический журнал. (50/м)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184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Репродуктивное здоровье детей и подростков. №1. 2009. Научно-практический журнал. (40/м)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185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Репродуктивное здоровье детей и подростков. №2. 2008г. Журнал. (40/м)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186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Репродуктивное здоровье детей и подростков. №2. 2009г. Журнал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187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Рецидивирующий герпетический стоматит.Рабинович И.М., 2005г., 64с.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188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Российский национальный педиатрический формуляр / Под ред. А.А. Баранова. 2009. - 912 с. (заказ №403) (4/м)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189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Руководство к лабораторным занятиям по биологической химии:Уч. пос.ЗубаировД.М., 2005г., 392с., (12/м) (заказ 233)</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190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Руководство к лабораторным занятиям по биологии: учебное пособие / Под ред. Н.В. Чебышева  2-е изд., стереотип. 2008. - 208 с. (заказ №677)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191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Руководство к практическим занятиям по гигиене труда: учебное пособие / Под ред.  В.Ф. Кириллова. 2008. - 416 с. (заказ №700)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80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192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Руководство по акушерству и гинекологии для фельдшеров и акушеров.под ред. В.Н. Прилепской, В.Е. Радзинского. 2007г.- 688с. (заказ №6723)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193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 xml:space="preserve">Руководство по амбулаторно-поликлинической педиатрии. Альбицкий В.Ю., Алексеева Е.И., Акоев Ю.С., Антонова Е.В. и др. / Под ред. А.А. Баранова. - 2-е изд., испр. и доп. 2009. - 592 с. + </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194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Руководство по клинической иммунологии. Диагностика заболеваний иммунной системы: руководство для врачей. Хаитов Р.М., Пинегин Б.В., Ярилин А.А. 2009. - 352 с.: ил. (заказ №3071)</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195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Руководство по клиническому обследованию больного. Под ред. А.А. Баранова, И.Н. Денисова, В.Т, Ивашкина. 2007г. - 648с. (заказ №1139) (4/т)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196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Руководство по медицинской профилактике. Под ред. Р.Г.Оганова, Р.А.Хальфина. 2007г. (12/т) (заказ 3916)</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197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Руководство по нарушениям ритма сердца / Под ред. Е.И. Чазова., С.П. Галицына. 2008. - 416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198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Руководство по нефрологии / Под ред. Роберта В. Шрайера. Перевод с англ. / Под ред. Н.А. Мухина. - 6-е изд. 2009. - 560 с. (заказ №4000)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199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Руководство по организации и деятельности перинатального центра. Под ред. Н.Н.Володина, В.И.Кулакова, Р.А.Хальфина. 2007. - 472с.(12/т) (заказ 731)</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200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Руководство участкового педиатра. Под ред. Т.Г. Авдеевой. 2008. - 352 с. (Серия "Библиотека врача-специалиста") (заказ №1311) (16/м)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201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Санаторно-курортная реабилитация работников железнодорожного транспорта: руководство для врачей / Под ред. доктора мед. наук, проф. О.Ю. Атькова. 2008. - 418 с.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202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 xml:space="preserve">Сердечно-сосудистая патология при истинной полицитемии. А.И. Мартынов. </w:t>
            </w:r>
            <w:smartTag w:uri="urn:schemas-microsoft-com:office:smarttags" w:element="metricconverter">
              <w:smartTagPr>
                <w:attr w:name="ProductID" w:val="2004 г"/>
              </w:smartTagPr>
              <w:r w:rsidRPr="00944478">
                <w:t>2004 г</w:t>
              </w:r>
            </w:smartTag>
            <w:r w:rsidRPr="00944478">
              <w:t>.72с.(20/м)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203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Сколиоз/ М.Т.Сампиев, А.А.Лака, Н.В.Загородний. 2008. - 144 с. (Серия "Библиотека врача-специалиста") (заказ №449) (40/м)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204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Скорая медицинская помощь: краткое руководство / Под ред. А.Г. Мирошниченко, В.В. Руксина, В.М. Шайтор. 2007. - 320 с. (заказ №7009) (24/м)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205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Современные инновационные технологии обучения. Мухина, Соловьева. 2008. - 360 с. (заказ №604) (10/м)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206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Сочетанные зубочелюстно-лицевые аномалии и деформации: руководство для врачей. Андреищев А.Р. 2008. - 224 с. (Серия "Библиотека врача специалиста") (заказ №22633)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207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Спаечная болезнь брюшины. Чекмазов И.А. 2008. - 160 с. (заказ №603)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208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Справочник педиатра. Волкер А.Р., З.Л. Харрис, Х. Эдгер и др. / Под ред. Дж. Робертсона, Н. Шилковски. Перевод с англ. / Под ред. Н.А. Геппе. 2009. - 1216 с.: ил.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209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Стоматологическая имплантология. Базикян. Э.А. Под ред. С.Ю. Иванова. 2004г. 296 с. (6/т)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210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Сфинктерология: монография. Колесников Л.Л. 2008. - 152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211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Съемные протезы: учебное пособие для медицинских училищ и колледжей. Миронова М.Л. 2009. - 456 с.</w:t>
            </w:r>
            <w:r w:rsidRPr="00944478">
              <w:rPr>
                <w:lang w:val="en-US"/>
              </w:rPr>
              <w:t xml:space="preserve"> +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212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Токсикологическая химия. Метаболизм и анализ токсикантов: учебное пособие / Под ред. проф. Н.И. Калетиной. 2008. - 1016 с. (с приложением на компакт- диске) (заказ №1486) (3/т)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213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Токсикологическая химия. Ситуационные задачи и упражнения: учебное пособие / Под ред. Н.И. Калетиной. 2007г. - 352с. (заказ №1214) (14/т)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214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Топографическая анатомия и оперативная хирургия: учебник для студентов стоматологических факультетов. Каган И.И., Чемезов С.В. 2009. - 672 с.: ил.</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215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Травмы глаза / Под общей ред. Р.А. Гундоровой, В.В. Нероева, В.В. Кашникова. 2009. - 560 с. (Серия "Библиотека врача-специалиста") (заказ №1120)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216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Трахеостомия. Показания, техника, осложения и их лечение. Паршин В.Д. 2008. - 176 с. (заказ №396) (30/м)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217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Ультразвуковая диагностика в детской андрологии и гинекологии: учебное пособие. Васильев А.Ю., Ольхова Е.Б. 2008. - 152 с. (заказ №15) (20/т)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218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Ультразвуковая диагностика заболеваний желудка: руководство. Лемешко З.А., Османова З.М. 2009. - 80 с.: ил. - (Серия "Актуальные вопросы медицины") (заказ №593) (50/м)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219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Ультразвуковая диагностика: учебное пособие / Насникова И.Ю., Маркина Н.Ю. Под ред. акад. РАМН С.К. Тернового. 2008. - 176 с. (Серия "Карманные атласы") (заказ №121) (40/м)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220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Управление и экономика здравоохранения: учебное пособие / Под ред. А.И. Вялкова; Кучеренко В.З., Райзберг Б.А. и др. - 3-е изд., доп. 2009. - 664 с. (заказ №1201)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221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Уроки дифференциального диагноза / Эрик Р. Бек [и др.] ; пер. с англ. под ред. Л.В. Козловской. 2008. - 304 с. (заказ №2725) (7/т)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222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Урологические осложнения при трансплантации почки. Лопаткин Н. 2004г. 224с.(14/м)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223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Уход в педиатрии: справочник. Кюль П.Г., Зипманн Д., Зоботтка Х., Бауер Й, Фишер К. Перевод с нем. / Под ред. Н.Ю. Головановой. 2009. - 768 с.: ил.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224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Уход за больными в хирургический клинике. Учебное пособие для вузов. Евсеев М.А. 2008. - 192 с. (заказ №13)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225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Факторы риска сердечно-сосудистых заболеваний. Школа здоровья: руководство для врачей. Калинина А.М., Поздняков Ю.М., Еганян Р.А. и др. / Под ред. Р.Г. Оганова. 2008. - 64 с. (Серия "Школа здоровья")</w:t>
            </w:r>
            <w:r w:rsidRPr="00944478">
              <w:rPr>
                <w:lang w:val="en-US"/>
              </w:rPr>
              <w:t xml:space="preserve"> +CD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226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Фармакология с общей рецептурой: учебник. Харкевич Д.А. - 3-е изд., испр. и доп. 2009. - 464 с.: ил. (заказ №4708) (12/т)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227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Фармакология. Руководство к лабораторным занятиям: учебное пособие. Аляутдин Р.Н., Зацепилова Т.А., Романов Б.К., Чубарев В.Н. 2009. - 400 с.: ил.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228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Фармакопея США: USP 29: Национальный формуляр: NF 24: сборник стандартов. В 2-х томах. Том 1. Перевод с англ. Арзамасцев А.П., Бахтина С.М., Дорофеев В.Л. и др. 2009. - 1720 с.: ил. + Обновление Фармакопея США: национальный формуляр, соответствующее USP32</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4</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229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 xml:space="preserve">Фармакопея США: USP 29: Национальный формуляр: NF 24: сборние стандартов. В 2-х томах. Том 2. Перевод с англ. Арзамасцев А.П., Бахтина С.М., Дорофеев В.Л. и др. 2009. - 1800 с.: ил.+ </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4</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230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Фармацевтическая технология. Руководство к лабораторным занятиям: учебное пособие. Быков В.А., Демина Н.Б., Скатков С.А., Анурова М.Н. 2009. - 304 с.: ил. (заказ №2168) (14/т)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231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Физиология человека. Compendium: учебное пособие. Брин В.Б., Захаров Ю.М., Недоспасов В.О., Пятин В.Ф., Ткаченко Б.И. / Под ред. Б.И. Ткаченко. - 3-е изд., испр. и перераб. 2009. - 496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232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Физическая и коллоидная химия: учебник / Под ред. А.П. Беляева. 2008. - 704 с. (заказ №1800)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150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233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Физическая химия: учебник. Харитонов Ю.Я. 2009. - 608 с.: ил. (заказ №3072)</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234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Философия науки и медицины: учебник для аспирантов и соискателей. Хрусталев Ю.М., Царегородцев Г.И. 2007г. - 512с.(8/т) (заказ 1889)</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235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Философия науки. Философские проблемы биологии и медицины: учебное пособие. Моисеев В.И. 2008. - 560 с. (заказ №2525) (10/т)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236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Философия. Учебник для вузов. Хрусталев Ю.М. 2-е изд., испр. 2007 - 640с. (8/т)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100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237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Химия. Пузаков С.А. Учебник. 2-е изд., испр. и доп., 2006г., 640 с. (8/т) (заказ 763)</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238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Хирургические болезни детского возраста.Учебник для вузов. Т.1.Под ред.Ю.Ф.Исакова.2006г.-632с.(4/т) (заказ 1301)</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239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Хирургические болезни детского возраста.Учебник для вузов.Под ред.Ю.Ф.Исакова.Т.2.2006г.-584с.(4/т) (заказ 1302)</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240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Хирургия в изобразительном искусстве. Воробьев А.А., Петрова И.А. 2009. - 368 с.: 407 ил.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241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Холестероз желчного пузыря: Руководство. Ильченко А.А., Морозов И.А., Хомерики С.Г., Орлова Ю.Н. 2007г. - 232с. (заказ №1124) (14/м)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242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Хронические сосудистые заболевания головного мозга (дисциркуляторная энцефалопатия). Руководство для врачей. А.С.Кадыков, Л.С.Манвелов, Н.В.Шахпаронова. 2006г. 224с. (20/м) (заказ №3393)</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243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Хроническая сердечная недостаточность.Избранные лекции по кардиологии. Ю.Н.Беленков, В.Ю.Мареев, Ф.Т.Агеев, 2006г. 432с. (4/т) (заказ №902)</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244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Хронический описторхоз и беременность: руководство для врачей. Соловьева А.В. 2007. - 130с. (36/м) (заказ 5081)</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245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ЭКГ при инфаркте миокарда. Атлас: практическое руководство. Люсов В.А., Волов Н.А., Гордеев И.Г. 2009. - 76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246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Экология и гигиена жилой среды: для специалистов Роспотребнадзора. Учебное пособие. Губернский Ю.Д., Иванов С.И., Рахманин Ю.А. 2008. - 208 с. (Серия "Библиотека специалиста Роспотребнадзора") (заказ №6080)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247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Экология человека: учебник / Под ред. Григорьева А.И. 2008. - 240 с. (заказ №4334) (20/м) +</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248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Элементарная фармакология. Майский В.В. Учебное пособие. 2008. - 544 с.(6/м)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249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Элементы эндокринной регуляции: научное издание. Смирнов А.Н. Под ред. акад. РАМН В.А. Ткачука. 2008. - 352 с. (заказ №296) (16/м)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250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Эндокринная офтальмопатия. Бровкина А.Ф. 2008. - 184 с. (заказ №542) (20/м)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251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Эндокринология. Дэвидсон. Пер. с англ.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252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Эндоскопическая хирургия. Фёдоров И.В., Сигал Е.И., Славин Л.Е. 2009. - 544 с.: ил. (Серия "Библиотека врача-специалиста")</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253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Эстетическая и реконструктивная хирургия нижних конечностей / А.А. Артемьев [и др.] ; под ред. А.А. Артемьева. 2008. - 248 с. (Серия "Библиотека врача-специалиста") (заказ №9140) (9/т)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254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Патология: учебник. В 2-х томах. Том 1 / Под ред. М.А. Пальцева, В.С. Паукова. 2008. - 512 с. (заказ №9115) (5/т)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100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255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Патология: учебник. В 2-х томах. Том 2. / Под ред. М.А. Пальцева, В.С. Паукова. 2008. - 488 с. (заказ №9188) (5/т)</w:t>
            </w:r>
            <w:r w:rsidRPr="00944478">
              <w:rPr>
                <w:lang w:val="en-US"/>
              </w:rPr>
              <w:t>+CD</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100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256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Анатомия венозной системы. (в схемах и рисунках). Учебное пособие. Гриф УМО. Крылова Н.В.</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257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Атлас анатомии человека. Т1. Учение о костях, соединении костей и мышцах.</w:t>
            </w:r>
            <w:r w:rsidRPr="00944478">
              <w:br/>
              <w:t>Синельников. 2007. - 344 с. Издательство: Новая волна</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258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Атлас анатомии человека. Том 2. Учение о внутренностях и эндокринных железах. Издательство: Новая волна. Синельников. 2007. - 248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259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Атлас анатомии человека: учебное пособие. Том 3. В 4-х томах. Синельников А.Ф. Издательство: Новая волна. 2009. - 216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260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Атлас заболеваний и повреждений слюнных желез: учебное пособие. Издательство: ГОУ ВУНМЦ. Афанасьев В.В. 2008. - 193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261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Билиарная недостаточность - этиология, патогенез, клиника, диагностика, лечение: монография. Максимов В.А., Чернышев А.Л., Тарасов К.М., Неронов В.А. Издательство: Адамантъ. 2008. - 232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262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Влагалищная хирургия. Атлас.А.Н.Стрижаков, А.И.Давыдов (/т)08г.</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263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Гематология. Атлас-справочник.Хоффбранд, Петтит.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264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Гормональные и генетические исследования  в клинической практике. Кишкун А.А. М.: Лабора. 2007. - 397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265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Детская нефрология. Под ред. Сигела</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266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Иммунология. 7-е изд. Д.Мейл, Дж.Бростофф, Д.Б.Рот, А.Ройтт. Пер. с англ. Л.В.Ковальчук, Л.А.Певницкий, С.С.Хромова, Л.В.Ганковская. Издательство: Логосфера. 2007. - 556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267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Злоупотребление психоактивными веществами и ВИЧ-инфекция: Курс лекции. Игонин А.Л., Шакленин К.Н. Часть 1 и Часть 2, М: РИО ФГУ "ГНЦ ССп им. В.П. Сербского", 2006. - 272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268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Инфекции в торакальной хирургии.В.К.Гостищев.(6/т)2004.584с.Рук-во для врачей</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269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Картотека блюд диетического (лечебного и профилактического) питания: практическое руководство. Тутелян В.А., Самсонов М.А., Каганов Б.С., Батурин А.К., Шарафетдинов Х.Х. и др. Издательство: Москва. 2008. - 448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270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Клиническая кольпоскопия. А.Н.Стрижаков, А.И.Давыдов 2002г.(/т)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271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Клиническая онкология. Под ред. Брюсова. 2007. - 541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272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Клиническая онкогинекология. Козаченко В.П. 2005.</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273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Клиническая офтальмология. Систематизированный подход. Кански Д. Перевод с англ. / Под ред. В</w:t>
            </w:r>
            <w:r w:rsidRPr="00944478">
              <w:rPr>
                <w:lang w:val="en-US"/>
              </w:rPr>
              <w:t>.</w:t>
            </w:r>
            <w:r w:rsidRPr="00944478">
              <w:t>П</w:t>
            </w:r>
            <w:r w:rsidRPr="00944478">
              <w:rPr>
                <w:lang w:val="en-US"/>
              </w:rPr>
              <w:t xml:space="preserve">. </w:t>
            </w:r>
            <w:r w:rsidRPr="00944478">
              <w:t>Еричева</w:t>
            </w:r>
            <w:r w:rsidRPr="00944478">
              <w:rPr>
                <w:lang w:val="en-US"/>
              </w:rPr>
              <w:t xml:space="preserve">. - </w:t>
            </w:r>
            <w:smartTag w:uri="urn:schemas-microsoft-com:office:smarttags" w:element="place">
              <w:smartTag w:uri="urn:schemas-microsoft-com:office:smarttags" w:element="City">
                <w:r w:rsidRPr="00944478">
                  <w:rPr>
                    <w:lang w:val="en-US"/>
                  </w:rPr>
                  <w:t>Wroclaw</w:t>
                </w:r>
              </w:smartTag>
            </w:smartTag>
            <w:r w:rsidRPr="00944478">
              <w:rPr>
                <w:lang w:val="en-US"/>
              </w:rPr>
              <w:t xml:space="preserve">: Elsevier Urban &amp; Partner. 2009. - 944 c.: </w:t>
            </w:r>
            <w:r w:rsidRPr="00944478">
              <w:t>ил</w:t>
            </w:r>
            <w:r w:rsidRPr="00944478">
              <w:rPr>
                <w:lang w:val="en-US"/>
              </w:rPr>
              <w:t xml:space="preserve">. </w:t>
            </w:r>
            <w:r w:rsidRPr="00944478">
              <w:t>Перевод</w:t>
            </w:r>
            <w:r w:rsidRPr="00944478">
              <w:rPr>
                <w:lang w:val="en-US"/>
              </w:rPr>
              <w:t xml:space="preserve"> </w:t>
            </w:r>
            <w:r w:rsidRPr="00944478">
              <w:t>изд</w:t>
            </w:r>
            <w:r w:rsidRPr="00944478">
              <w:rPr>
                <w:lang w:val="en-US"/>
              </w:rPr>
              <w:t xml:space="preserve">. </w:t>
            </w:r>
            <w:r w:rsidRPr="00944478">
              <w:t>Clinical Ophthalmology, 6th edition. Jack J. Kanski.</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1</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274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Коронарная хирургия при мультифокальном атеросклерозе. Руководство для врачей. М., 2005 - 384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275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Культурология: учебное пособие. Гулиев М.А., Столяренко Л.Д., Ганиева Р.Х., Самыгин С.И. 3-е изд. Издательство: МарТ. 2007. - 352 с. (Серия "Учебный курс")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276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Лабораторные информационные системы и экономические аспекты деятельности лаборатории. М.: Лабора, 2007. - 256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277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Лабораторное-клиническое значение проточно-цитометрического анализа крови. Козинец. 2004г. 128с. (28/м)</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278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Лечение неотложных состояний в кардиологии. Бунин Ю.А. 2005. - 200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279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Лечение неотложных состояний в кардиологии. Часть II. Бунин Ю.А. Прогресс - Традиция. 2007. - 200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280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Малоинвазивная хирургия в гинекологии. А.Н.Стрижаков, А.И.Давыдов,Л.Д.Белоцерковцева, 2001г.</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281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Неотложная терапия пароксизмальных тахиаритмий. Бунин Ю.А. 2005. - 126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282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Одонтопрепарирование при восстановлении дефектов твердых тканей зубов вкладками. Арутюнов С.Д. 2007. - 136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283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Онихомикоз: справочник. Потекаев Н.Н., Жуковский Р.О., Жукова О.В. Издательство: Медиа Сфера. 2009. - 92 с.: ил.</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284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Особенности аортокоронарного шунтирования у больных системным атеросклерозом. Архангельск: СГМУ. 2007 - 224с.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285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Перинатальная кардиология. Шарыкин А.С. М.: Волшебный фонарь. 2007</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286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Политравма. Общие и внутригрудные осложнения. Том 1. Шарипов И.А.</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287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Пренатальная диагностика наследственных и врожденных болезней. Айламазян Э.К. 2007. - 416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288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Ранние реокклюзии у больных облитерирующим атеросклерозом. Кузнецов М.Р.идр.2007-176с.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289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Редкие болезни, клинические синдромы и симптомы заболеваний органов пищеварения. Максимов В.А. 2007. - 384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290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Роговица: атлас. Крачмер Дж., Пэлэй Д. 2007. - 384 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291</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Рук-во по факультетской терапии. Малишевский М.В. и др. 2003г</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292</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 xml:space="preserve">Современные методы подтяжки лица. С. Бардвей, В.П. Колемен, Э.Ф. Финчер, Р. Фитцпатрик и др. / Под ред. Р. Моя, Э. Финчера. Редактор серии Дж. С. Доувер. Перевод с англ. / Под общ. ред. В.А. Виссарионова. Издательство: Рид Элсивер. 2009. - 188 с.: ил. (с </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2</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293</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Физиология и патология плода.А.Н.Стрижаков, А.И.Давыдов2004</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294</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Функциональные методы исследований в клинике внутр.болезней. Маев И.В. и др. 2002г</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3</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295</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Цветной атлас патологической анатомии. Кук, Стеварт</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296</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Частичные съемные и перекрывающие протезы. Загорский В.А. - М:Медицина. 2007г. - 360с.</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297</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 xml:space="preserve">Государственная фармакопея РФ. Ч.1 -12-е изд.- М.: НЦ экспертиза средств мед.  применения, 2007. -696с.      </w:t>
            </w:r>
            <w:r w:rsidRPr="00944478">
              <w:rPr>
                <w:lang w:val="en-US"/>
              </w:rPr>
              <w:t>ISBN</w:t>
            </w:r>
            <w:r w:rsidRPr="00944478">
              <w:t xml:space="preserve"> 978-5-9901447-1-2                                                </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rPr>
                <w:lang w:val="en-US"/>
              </w:rPr>
            </w:pPr>
            <w:r w:rsidRPr="00944478">
              <w:rPr>
                <w:lang w:val="en-US"/>
              </w:rPr>
              <w:t>10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w:t>
            </w:r>
            <w:r w:rsidRPr="00944478">
              <w:rPr>
                <w:lang w:val="en-US"/>
              </w:rPr>
              <w:t>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298</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Фатенков В.Н.  Внутренние болезни: Учеб.: В 2т. -  М.:Изд. «Медкнига»,2008.</w:t>
            </w:r>
          </w:p>
          <w:p w:rsidR="00864F5D" w:rsidRPr="00944478" w:rsidRDefault="00864F5D" w:rsidP="00864F5D">
            <w:r w:rsidRPr="00944478">
              <w:t xml:space="preserve"> ISBN 978-5-9784-0021-2                    </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50</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299</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r w:rsidRPr="00944478">
              <w:t>Методы социальной работы:Учеб. пособие. /под общ. Ред.Н.С. Мироновой.- М.: Академ.проект,2007. ISBN978-5-88687-196-8</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r w:rsidRPr="00944478">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экэ.</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r w:rsidRPr="00944478">
              <w:t>300</w:t>
            </w: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lang w:val="en-US"/>
              </w:rPr>
            </w:pPr>
            <w:r w:rsidRPr="00944478">
              <w:t>Морозов А.В. Социальная психология: Учеб. для студ.вузов. 3-е изд., доп. - М.: Академ.проект,2008. ISBN</w:t>
            </w:r>
            <w:r w:rsidRPr="00944478">
              <w:rPr>
                <w:lang w:val="en-US"/>
              </w:rPr>
              <w:t>978-5-8291-0930-1</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rPr>
                <w:lang w:val="en-US"/>
              </w:rPr>
            </w:pPr>
            <w:r w:rsidRPr="00944478">
              <w:rPr>
                <w:lang w:val="en-US"/>
              </w:rPr>
              <w:t>5</w:t>
            </w: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r w:rsidRPr="00944478">
              <w:t>э</w:t>
            </w:r>
            <w:r w:rsidRPr="00944478">
              <w:rPr>
                <w:lang w:val="en-US"/>
              </w:rPr>
              <w:t>кз.</w:t>
            </w:r>
          </w:p>
        </w:tc>
      </w:tr>
      <w:tr w:rsidR="00864F5D" w:rsidRPr="00944478">
        <w:trPr>
          <w:trHeight w:val="225"/>
        </w:trPr>
        <w:tc>
          <w:tcPr>
            <w:tcW w:w="656" w:type="dxa"/>
            <w:tcBorders>
              <w:top w:val="single" w:sz="4" w:space="0" w:color="auto"/>
              <w:left w:val="single" w:sz="4" w:space="0" w:color="auto"/>
              <w:bottom w:val="single" w:sz="4" w:space="0" w:color="auto"/>
              <w:right w:val="nil"/>
            </w:tcBorders>
            <w:shd w:val="clear" w:color="auto" w:fill="auto"/>
            <w:noWrap/>
          </w:tcPr>
          <w:p w:rsidR="00864F5D" w:rsidRPr="00944478" w:rsidRDefault="00864F5D" w:rsidP="00864F5D">
            <w:pPr>
              <w:jc w:val="center"/>
            </w:pPr>
          </w:p>
        </w:tc>
        <w:tc>
          <w:tcPr>
            <w:tcW w:w="7097" w:type="dxa"/>
            <w:tcBorders>
              <w:top w:val="single" w:sz="4" w:space="0" w:color="auto"/>
              <w:left w:val="single" w:sz="4" w:space="0" w:color="auto"/>
              <w:bottom w:val="single" w:sz="4" w:space="0" w:color="auto"/>
              <w:right w:val="single" w:sz="4" w:space="0" w:color="auto"/>
            </w:tcBorders>
            <w:shd w:val="clear" w:color="auto" w:fill="auto"/>
          </w:tcPr>
          <w:p w:rsidR="00864F5D" w:rsidRPr="00944478" w:rsidRDefault="00864F5D" w:rsidP="00864F5D">
            <w:pPr>
              <w:rPr>
                <w:b/>
              </w:rPr>
            </w:pPr>
            <w:r w:rsidRPr="00944478">
              <w:rPr>
                <w:b/>
              </w:rPr>
              <w:t xml:space="preserve">Всего: 2727экз. </w:t>
            </w:r>
          </w:p>
        </w:tc>
        <w:tc>
          <w:tcPr>
            <w:tcW w:w="1260"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pPr>
              <w:jc w:val="right"/>
            </w:pPr>
          </w:p>
        </w:tc>
        <w:tc>
          <w:tcPr>
            <w:tcW w:w="633" w:type="dxa"/>
            <w:tcBorders>
              <w:top w:val="single" w:sz="4" w:space="0" w:color="auto"/>
              <w:left w:val="nil"/>
              <w:bottom w:val="single" w:sz="4" w:space="0" w:color="auto"/>
              <w:right w:val="single" w:sz="4" w:space="0" w:color="auto"/>
            </w:tcBorders>
            <w:shd w:val="clear" w:color="auto" w:fill="auto"/>
            <w:noWrap/>
          </w:tcPr>
          <w:p w:rsidR="00864F5D" w:rsidRPr="00944478" w:rsidRDefault="00864F5D" w:rsidP="00864F5D"/>
        </w:tc>
      </w:tr>
    </w:tbl>
    <w:p w:rsidR="00864F5D" w:rsidRPr="00944478" w:rsidRDefault="00864F5D" w:rsidP="00864F5D">
      <w:pPr>
        <w:ind w:left="-1440"/>
      </w:pPr>
      <w:r w:rsidRPr="00944478">
        <w:t>р</w:t>
      </w:r>
    </w:p>
    <w:p w:rsidR="00864F5D" w:rsidRPr="00944478" w:rsidRDefault="00864F5D" w:rsidP="00864F5D">
      <w:pPr>
        <w:ind w:firstLine="708"/>
      </w:pPr>
    </w:p>
    <w:p w:rsidR="00527B2F" w:rsidRDefault="00527B2F" w:rsidP="00981B86">
      <w:pPr>
        <w:shd w:val="clear" w:color="auto" w:fill="FFFFFF"/>
        <w:tabs>
          <w:tab w:val="left" w:leader="underscore" w:pos="2774"/>
          <w:tab w:val="left" w:pos="3206"/>
          <w:tab w:val="left" w:leader="underscore" w:pos="5510"/>
          <w:tab w:val="left" w:pos="7238"/>
          <w:tab w:val="left" w:pos="8909"/>
        </w:tabs>
        <w:spacing w:before="14" w:line="427" w:lineRule="exact"/>
        <w:ind w:right="499"/>
        <w:rPr>
          <w:b/>
          <w:sz w:val="32"/>
          <w:szCs w:val="32"/>
        </w:rPr>
      </w:pPr>
    </w:p>
    <w:p w:rsidR="002905F0" w:rsidRPr="002905F0" w:rsidRDefault="002905F0" w:rsidP="00477087">
      <w:pPr>
        <w:pStyle w:val="aff0"/>
        <w:suppressAutoHyphens w:val="0"/>
        <w:spacing w:before="0" w:after="0"/>
        <w:rPr>
          <w:rFonts w:ascii="Times New Roman" w:hAnsi="Times New Roman" w:cs="Times New Roman"/>
          <w:smallCaps w:val="0"/>
          <w:spacing w:val="0"/>
          <w:sz w:val="32"/>
          <w:szCs w:val="32"/>
        </w:rPr>
      </w:pPr>
      <w:r>
        <w:rPr>
          <w:rFonts w:ascii="Times New Roman" w:hAnsi="Times New Roman" w:cs="Times New Roman"/>
          <w:smallCaps w:val="0"/>
          <w:spacing w:val="0"/>
          <w:sz w:val="32"/>
          <w:szCs w:val="32"/>
          <w:lang w:val="en-US"/>
        </w:rPr>
        <w:t>III</w:t>
      </w:r>
      <w:r>
        <w:rPr>
          <w:rFonts w:ascii="Times New Roman" w:hAnsi="Times New Roman" w:cs="Times New Roman"/>
          <w:smallCaps w:val="0"/>
          <w:spacing w:val="0"/>
          <w:sz w:val="32"/>
          <w:szCs w:val="32"/>
        </w:rPr>
        <w:t>.</w:t>
      </w:r>
      <w:r w:rsidRPr="001863B2">
        <w:rPr>
          <w:rFonts w:ascii="Times New Roman" w:hAnsi="Times New Roman" w:cs="Times New Roman"/>
          <w:smallCaps w:val="0"/>
          <w:spacing w:val="0"/>
          <w:sz w:val="32"/>
          <w:szCs w:val="32"/>
        </w:rPr>
        <w:t xml:space="preserve">  Проект государственного контракта</w:t>
      </w:r>
    </w:p>
    <w:p w:rsidR="00606AE4" w:rsidRDefault="00606AE4" w:rsidP="007654AC">
      <w:pPr>
        <w:rPr>
          <w:b/>
          <w:noProof/>
        </w:rPr>
      </w:pPr>
    </w:p>
    <w:p w:rsidR="00660DA1" w:rsidRDefault="00660DA1" w:rsidP="007654AC">
      <w:pPr>
        <w:rPr>
          <w:b/>
          <w:noProof/>
        </w:rPr>
      </w:pPr>
    </w:p>
    <w:p w:rsidR="008C17C7" w:rsidRDefault="008C17C7" w:rsidP="008C17C7">
      <w:pPr>
        <w:pStyle w:val="a9"/>
        <w:tabs>
          <w:tab w:val="left" w:pos="6521"/>
        </w:tabs>
      </w:pPr>
      <w:r>
        <w:t>Государственный контракт</w:t>
      </w:r>
    </w:p>
    <w:p w:rsidR="008C17C7" w:rsidRDefault="008C17C7" w:rsidP="008C17C7">
      <w:pPr>
        <w:jc w:val="center"/>
        <w:rPr>
          <w:b/>
          <w:i/>
          <w:sz w:val="28"/>
        </w:rPr>
      </w:pPr>
      <w:r>
        <w:rPr>
          <w:b/>
          <w:i/>
          <w:sz w:val="28"/>
        </w:rPr>
        <w:t>на оказание услуг на поставку товара № ________</w:t>
      </w:r>
    </w:p>
    <w:p w:rsidR="008C17C7" w:rsidRDefault="008C17C7" w:rsidP="008C17C7"/>
    <w:p w:rsidR="008C17C7" w:rsidRDefault="008C17C7" w:rsidP="008C17C7">
      <w:r>
        <w:t>г. Самара</w:t>
      </w:r>
      <w:r>
        <w:tab/>
      </w:r>
      <w:r>
        <w:tab/>
      </w:r>
      <w:r>
        <w:tab/>
      </w:r>
      <w:r>
        <w:tab/>
      </w:r>
      <w:r>
        <w:tab/>
      </w:r>
      <w:r>
        <w:tab/>
      </w:r>
      <w:r>
        <w:tab/>
      </w:r>
      <w:r>
        <w:tab/>
        <w:t>«      »                             200   г.</w:t>
      </w:r>
    </w:p>
    <w:p w:rsidR="008C17C7" w:rsidRDefault="008C17C7" w:rsidP="008C17C7"/>
    <w:p w:rsidR="008C17C7" w:rsidRPr="008C17C7" w:rsidRDefault="008C17C7" w:rsidP="008C17C7">
      <w:pPr>
        <w:rPr>
          <w:b/>
          <w:bCs/>
        </w:rPr>
      </w:pPr>
      <w:r>
        <w:rPr>
          <w:b/>
          <w:bCs/>
        </w:rPr>
        <w:t xml:space="preserve">        Государственное образовательное учреждение высшего профессионального образования «Самарский государственный медицинский университет Федерального агентства по здравоохранению и социальному развитию»</w:t>
      </w:r>
      <w:r>
        <w:t xml:space="preserve">, именуемый в дальнейшем </w:t>
      </w:r>
      <w:r>
        <w:rPr>
          <w:b/>
        </w:rPr>
        <w:t>«Государственный</w:t>
      </w:r>
      <w:r>
        <w:t xml:space="preserve"> </w:t>
      </w:r>
      <w:r>
        <w:rPr>
          <w:b/>
        </w:rPr>
        <w:t>заказчик»</w:t>
      </w:r>
      <w:r>
        <w:t xml:space="preserve">, в лице ректора </w:t>
      </w:r>
      <w:r>
        <w:rPr>
          <w:b/>
        </w:rPr>
        <w:t>Котельникова Геннадия Петровича</w:t>
      </w:r>
      <w:r>
        <w:t xml:space="preserve">, действующего на основании </w:t>
      </w:r>
      <w:r>
        <w:rPr>
          <w:b/>
        </w:rPr>
        <w:t>Устава</w:t>
      </w:r>
      <w:r>
        <w:t>, с одной стороны и _____________________________________________________________</w:t>
      </w:r>
    </w:p>
    <w:p w:rsidR="008C17C7" w:rsidRDefault="008C17C7" w:rsidP="008C17C7">
      <w:r>
        <w:t>________________________________________________________________________________</w:t>
      </w:r>
    </w:p>
    <w:p w:rsidR="008C17C7" w:rsidRDefault="008C17C7" w:rsidP="008C17C7">
      <w:pPr>
        <w:rPr>
          <w:iCs/>
        </w:rPr>
      </w:pPr>
      <w:r>
        <w:rPr>
          <w:iCs/>
        </w:rPr>
        <w:t xml:space="preserve">именуемое (ый) в дальнейшем </w:t>
      </w:r>
      <w:r>
        <w:rPr>
          <w:b/>
          <w:iCs/>
        </w:rPr>
        <w:t xml:space="preserve">«Поставщик» ,  </w:t>
      </w:r>
      <w:r>
        <w:rPr>
          <w:iCs/>
        </w:rPr>
        <w:t>в лице ________________________________,</w:t>
      </w:r>
    </w:p>
    <w:p w:rsidR="008C17C7" w:rsidRDefault="008C17C7" w:rsidP="008C17C7">
      <w:pPr>
        <w:rPr>
          <w:b/>
          <w:iCs/>
        </w:rPr>
      </w:pPr>
      <w:r>
        <w:rPr>
          <w:iCs/>
        </w:rPr>
        <w:t>действующий на основании ____________________________________________ с другой</w:t>
      </w:r>
      <w:r>
        <w:rPr>
          <w:b/>
          <w:iCs/>
        </w:rPr>
        <w:t xml:space="preserve"> с</w:t>
      </w:r>
      <w:r>
        <w:rPr>
          <w:iCs/>
        </w:rPr>
        <w:t>тороны</w:t>
      </w:r>
      <w:r>
        <w:rPr>
          <w:b/>
          <w:iCs/>
        </w:rPr>
        <w:t xml:space="preserve">, </w:t>
      </w:r>
      <w:r>
        <w:rPr>
          <w:iCs/>
        </w:rPr>
        <w:t>заключили настоящий</w:t>
      </w:r>
      <w:r>
        <w:rPr>
          <w:b/>
          <w:iCs/>
        </w:rPr>
        <w:t xml:space="preserve"> Государственный  контракт:</w:t>
      </w:r>
    </w:p>
    <w:p w:rsidR="008C17C7" w:rsidRDefault="008C17C7" w:rsidP="008C17C7">
      <w:pPr>
        <w:rPr>
          <w:b/>
          <w:iCs/>
        </w:rPr>
      </w:pPr>
    </w:p>
    <w:p w:rsidR="008C17C7" w:rsidRDefault="008C17C7" w:rsidP="008C17C7">
      <w:pPr>
        <w:ind w:left="360"/>
        <w:jc w:val="center"/>
        <w:rPr>
          <w:b/>
          <w:iCs/>
        </w:rPr>
      </w:pPr>
      <w:r>
        <w:rPr>
          <w:b/>
          <w:iCs/>
        </w:rPr>
        <w:t xml:space="preserve">1. ПРЕДМЕТ ГОСУДАРСТВЕННОГО КОНТРАКТА   </w:t>
      </w:r>
    </w:p>
    <w:p w:rsidR="008C17C7" w:rsidRDefault="008C17C7" w:rsidP="008C17C7">
      <w:pPr>
        <w:ind w:left="360"/>
        <w:jc w:val="center"/>
        <w:rPr>
          <w:b/>
          <w:iCs/>
        </w:rPr>
      </w:pPr>
    </w:p>
    <w:p w:rsidR="008C17C7" w:rsidRDefault="008C17C7" w:rsidP="008C17C7">
      <w:pPr>
        <w:ind w:left="360"/>
      </w:pPr>
      <w:r>
        <w:t xml:space="preserve"> 1.1. «Поставщик» обязуется предоставить учебную и научную литературу, </w:t>
      </w:r>
      <w:r w:rsidRPr="000F2544">
        <w:t>а Государственный заказчик»</w:t>
      </w:r>
      <w:r w:rsidRPr="000F2544">
        <w:rPr>
          <w:b/>
        </w:rPr>
        <w:t xml:space="preserve"> </w:t>
      </w:r>
      <w:r w:rsidRPr="000F2544">
        <w:t>принять и оплатить его в количестве и ассортименте согласно</w:t>
      </w:r>
      <w:r>
        <w:t xml:space="preserve"> принятым  «Поставщиком» заказам «Государственного заказчика».</w:t>
      </w:r>
    </w:p>
    <w:p w:rsidR="008C17C7" w:rsidRDefault="008C17C7" w:rsidP="008C17C7">
      <w:pPr>
        <w:ind w:left="360"/>
      </w:pPr>
      <w:r>
        <w:t>1.2 Ассортимент товара и цена, по которой «Поставщик» обязуется поставить товар в рамках настоящего Государственного контракта, указаны  в Приложении № __( спецификации )</w:t>
      </w:r>
    </w:p>
    <w:p w:rsidR="008C17C7" w:rsidRDefault="008C17C7" w:rsidP="008C17C7">
      <w:pPr>
        <w:ind w:left="360"/>
      </w:pPr>
      <w:r>
        <w:t>1.3.Количество и цена поставляемого товара указываются в накладных.</w:t>
      </w:r>
    </w:p>
    <w:p w:rsidR="008C17C7" w:rsidRDefault="008C17C7" w:rsidP="008C17C7">
      <w:pPr>
        <w:ind w:left="360"/>
      </w:pPr>
      <w:r>
        <w:t>1.4.Право собственности на товар переходит к «Государственному заказчику» в момент передачи товара «Государственному заказчику».</w:t>
      </w:r>
    </w:p>
    <w:p w:rsidR="008C17C7" w:rsidRDefault="008C17C7" w:rsidP="008C17C7">
      <w:pPr>
        <w:ind w:left="360"/>
      </w:pPr>
      <w:r>
        <w:t>1.5.Основание для заключения Государственного контракта</w:t>
      </w:r>
      <w:r w:rsidR="00BE2E63">
        <w:t xml:space="preserve"> :    _______________________</w:t>
      </w:r>
      <w:r>
        <w:t xml:space="preserve"> </w:t>
      </w:r>
    </w:p>
    <w:p w:rsidR="008C17C7" w:rsidRDefault="008C17C7" w:rsidP="008C17C7">
      <w:r>
        <w:t>________________________________________________________________________________</w:t>
      </w:r>
    </w:p>
    <w:p w:rsidR="008C17C7" w:rsidRDefault="008C17C7" w:rsidP="008C17C7">
      <w:pPr>
        <w:rPr>
          <w:bCs/>
          <w:sz w:val="20"/>
          <w:szCs w:val="20"/>
        </w:rPr>
      </w:pPr>
      <w:r>
        <w:rPr>
          <w:bCs/>
          <w:sz w:val="20"/>
          <w:szCs w:val="20"/>
        </w:rPr>
        <w:t xml:space="preserve">          (наименование документа, его номер и дата, номер и дата решения (протокол)  комиссии)</w:t>
      </w:r>
    </w:p>
    <w:p w:rsidR="008C17C7" w:rsidRDefault="008C17C7" w:rsidP="008C17C7">
      <w:pPr>
        <w:rPr>
          <w:bCs/>
          <w:sz w:val="20"/>
          <w:szCs w:val="20"/>
        </w:rPr>
      </w:pPr>
    </w:p>
    <w:p w:rsidR="008C17C7" w:rsidRDefault="008C17C7" w:rsidP="008C17C7">
      <w:pPr>
        <w:ind w:left="3960"/>
        <w:jc w:val="center"/>
        <w:rPr>
          <w:b/>
          <w:bCs/>
        </w:rPr>
      </w:pPr>
    </w:p>
    <w:p w:rsidR="008C17C7" w:rsidRDefault="008C17C7" w:rsidP="008C17C7">
      <w:pPr>
        <w:ind w:left="3540"/>
        <w:rPr>
          <w:b/>
          <w:bCs/>
        </w:rPr>
      </w:pPr>
      <w:r>
        <w:rPr>
          <w:b/>
          <w:bCs/>
        </w:rPr>
        <w:t>2. ЦЕНА ТОВАРА</w:t>
      </w:r>
    </w:p>
    <w:p w:rsidR="008C17C7" w:rsidRDefault="008C17C7" w:rsidP="008C17C7">
      <w:pPr>
        <w:ind w:left="3540"/>
        <w:rPr>
          <w:b/>
          <w:bCs/>
        </w:rPr>
      </w:pPr>
    </w:p>
    <w:p w:rsidR="008C17C7" w:rsidRDefault="008C17C7" w:rsidP="008C17C7">
      <w:pPr>
        <w:rPr>
          <w:bCs/>
        </w:rPr>
      </w:pPr>
      <w:r>
        <w:rPr>
          <w:bCs/>
        </w:rPr>
        <w:t xml:space="preserve">2.1.Цена  Государственного контракта  составляет:                        рублей.        </w:t>
      </w:r>
    </w:p>
    <w:p w:rsidR="008C17C7" w:rsidRDefault="008C17C7" w:rsidP="008C17C7">
      <w:r>
        <w:t>2.2.Цена товара указана в накладных и действительна в течение срока действия настоящего</w:t>
      </w:r>
    </w:p>
    <w:p w:rsidR="008C17C7" w:rsidRDefault="008C17C7" w:rsidP="008C17C7">
      <w:r>
        <w:t xml:space="preserve">       Государственного контракта                        </w:t>
      </w:r>
    </w:p>
    <w:p w:rsidR="008C17C7" w:rsidRDefault="008C17C7" w:rsidP="008C17C7">
      <w:r>
        <w:t xml:space="preserve">     </w:t>
      </w:r>
    </w:p>
    <w:p w:rsidR="008C17C7" w:rsidRDefault="008C17C7" w:rsidP="008C17C7">
      <w:r>
        <w:t xml:space="preserve">                                                         </w:t>
      </w:r>
    </w:p>
    <w:p w:rsidR="008C17C7" w:rsidRDefault="008C17C7" w:rsidP="008C17C7">
      <w:pPr>
        <w:rPr>
          <w:b/>
        </w:rPr>
      </w:pPr>
      <w:r>
        <w:t xml:space="preserve">                                                         </w:t>
      </w:r>
      <w:r>
        <w:rPr>
          <w:b/>
        </w:rPr>
        <w:t>3. ПОРЯДОК РАСЧЁТОВ</w:t>
      </w:r>
    </w:p>
    <w:p w:rsidR="008C17C7" w:rsidRDefault="008C17C7" w:rsidP="008C17C7">
      <w:pPr>
        <w:rPr>
          <w:b/>
        </w:rPr>
      </w:pPr>
      <w:r>
        <w:rPr>
          <w:b/>
        </w:rPr>
        <w:t xml:space="preserve">          </w:t>
      </w:r>
    </w:p>
    <w:p w:rsidR="008C17C7" w:rsidRDefault="008C17C7" w:rsidP="008C17C7">
      <w:pPr>
        <w:pStyle w:val="ab"/>
        <w:rPr>
          <w:szCs w:val="24"/>
        </w:rPr>
      </w:pPr>
      <w:r>
        <w:rPr>
          <w:szCs w:val="24"/>
        </w:rPr>
        <w:t>3.1. Расчёты за поставленный товар производятся путём перечисления Государственным</w:t>
      </w:r>
    </w:p>
    <w:p w:rsidR="008C17C7" w:rsidRDefault="008C17C7" w:rsidP="008C17C7">
      <w:pPr>
        <w:pStyle w:val="ab"/>
        <w:rPr>
          <w:szCs w:val="24"/>
        </w:rPr>
      </w:pPr>
      <w:r>
        <w:rPr>
          <w:szCs w:val="24"/>
        </w:rPr>
        <w:t xml:space="preserve">       заказчиком безналичных денежных средств на расчётный счёт Поставщика.</w:t>
      </w:r>
    </w:p>
    <w:p w:rsidR="00BE2E63" w:rsidRDefault="008C17C7" w:rsidP="008C17C7">
      <w:pPr>
        <w:pStyle w:val="ab"/>
        <w:rPr>
          <w:szCs w:val="24"/>
        </w:rPr>
      </w:pPr>
      <w:r>
        <w:rPr>
          <w:szCs w:val="24"/>
        </w:rPr>
        <w:t xml:space="preserve">3.2. Оплата производится по истечении 10 (десяти) банковских дней </w:t>
      </w:r>
      <w:r w:rsidR="00BE2E63">
        <w:rPr>
          <w:szCs w:val="24"/>
        </w:rPr>
        <w:t>после поставки.</w:t>
      </w:r>
    </w:p>
    <w:p w:rsidR="008C17C7" w:rsidRDefault="008C17C7" w:rsidP="008C17C7">
      <w:pPr>
        <w:pStyle w:val="ab"/>
        <w:rPr>
          <w:szCs w:val="24"/>
        </w:rPr>
      </w:pPr>
      <w:r>
        <w:rPr>
          <w:szCs w:val="24"/>
        </w:rPr>
        <w:t xml:space="preserve">3.3. Обязательство Государственного заказчика по оплате товара считается исполненным после зачисления денежных средств на счёт Поставщика. </w:t>
      </w:r>
    </w:p>
    <w:p w:rsidR="008C17C7" w:rsidRDefault="008C17C7" w:rsidP="008C17C7">
      <w:pPr>
        <w:pStyle w:val="ab"/>
        <w:rPr>
          <w:szCs w:val="24"/>
        </w:rPr>
      </w:pPr>
    </w:p>
    <w:p w:rsidR="008C17C7" w:rsidRDefault="008C17C7" w:rsidP="008C17C7">
      <w:pPr>
        <w:ind w:left="3540"/>
        <w:rPr>
          <w:b/>
          <w:bCs/>
        </w:rPr>
      </w:pPr>
      <w:r>
        <w:rPr>
          <w:b/>
          <w:bCs/>
        </w:rPr>
        <w:t>4.ПРАВА И ОБЯЗАННОСТИ СТОРОН</w:t>
      </w:r>
    </w:p>
    <w:p w:rsidR="008C17C7" w:rsidRDefault="008C17C7" w:rsidP="008C17C7">
      <w:pPr>
        <w:pStyle w:val="ab"/>
        <w:rPr>
          <w:b/>
          <w:bCs/>
          <w:szCs w:val="24"/>
        </w:rPr>
      </w:pPr>
    </w:p>
    <w:p w:rsidR="008C17C7" w:rsidRDefault="008C17C7" w:rsidP="008C17C7">
      <w:pPr>
        <w:pStyle w:val="ab"/>
        <w:rPr>
          <w:bCs/>
          <w:szCs w:val="24"/>
        </w:rPr>
      </w:pPr>
      <w:r>
        <w:rPr>
          <w:bCs/>
          <w:szCs w:val="24"/>
        </w:rPr>
        <w:t>4.1. Поставщик обязан:</w:t>
      </w:r>
    </w:p>
    <w:p w:rsidR="008C17C7" w:rsidRDefault="008C17C7" w:rsidP="008C17C7">
      <w:pPr>
        <w:pStyle w:val="ab"/>
        <w:rPr>
          <w:bCs/>
          <w:szCs w:val="24"/>
        </w:rPr>
      </w:pPr>
      <w:r>
        <w:rPr>
          <w:bCs/>
          <w:szCs w:val="24"/>
        </w:rPr>
        <w:t xml:space="preserve">4.1.1. </w:t>
      </w:r>
      <w:r w:rsidR="00662CC5">
        <w:rPr>
          <w:bCs/>
          <w:szCs w:val="24"/>
        </w:rPr>
        <w:t>Д</w:t>
      </w:r>
      <w:r w:rsidR="00662CC5">
        <w:t xml:space="preserve">о 1 октября 2009г.  </w:t>
      </w:r>
      <w:r>
        <w:rPr>
          <w:bCs/>
          <w:szCs w:val="24"/>
        </w:rPr>
        <w:t xml:space="preserve"> поставить </w:t>
      </w:r>
      <w:r w:rsidR="00662CC5">
        <w:rPr>
          <w:bCs/>
          <w:szCs w:val="24"/>
        </w:rPr>
        <w:t xml:space="preserve">товар </w:t>
      </w:r>
      <w:r>
        <w:rPr>
          <w:bCs/>
          <w:szCs w:val="24"/>
        </w:rPr>
        <w:t>на  склад Государственного заказчика.</w:t>
      </w:r>
    </w:p>
    <w:p w:rsidR="008C17C7" w:rsidRDefault="008C17C7" w:rsidP="008C17C7">
      <w:pPr>
        <w:pStyle w:val="ab"/>
        <w:rPr>
          <w:bCs/>
          <w:szCs w:val="24"/>
        </w:rPr>
      </w:pPr>
      <w:r>
        <w:rPr>
          <w:bCs/>
          <w:szCs w:val="24"/>
        </w:rPr>
        <w:t xml:space="preserve">4.1.2. Передать Государственному заказчику товар надлежащего качества и в обусловленном  настоящим  Государственным контрактом количестве и ассортименте. </w:t>
      </w:r>
    </w:p>
    <w:p w:rsidR="008C17C7" w:rsidRDefault="008C17C7" w:rsidP="008C17C7">
      <w:pPr>
        <w:pStyle w:val="ab"/>
      </w:pPr>
      <w:r>
        <w:t>4.1.3. Обеспечить товар надлежащими сертификатами и качественными удостоверениями.</w:t>
      </w:r>
    </w:p>
    <w:p w:rsidR="008C17C7" w:rsidRDefault="008C17C7" w:rsidP="008C17C7">
      <w:pPr>
        <w:pStyle w:val="ab"/>
      </w:pPr>
      <w:r>
        <w:t xml:space="preserve">4.2.   Государственный заказчик обязан: </w:t>
      </w:r>
    </w:p>
    <w:p w:rsidR="008C17C7" w:rsidRDefault="008C17C7" w:rsidP="008C17C7">
      <w:pPr>
        <w:pStyle w:val="ab"/>
      </w:pPr>
      <w:r>
        <w:t>4.2.1. Оплатить стоимость поставленного товара.</w:t>
      </w:r>
    </w:p>
    <w:p w:rsidR="008C17C7" w:rsidRDefault="008C17C7" w:rsidP="008C17C7">
      <w:pPr>
        <w:pStyle w:val="ab"/>
      </w:pPr>
      <w:r>
        <w:t>4.2.2. Осуществлять в установленные настоящим Государстве</w:t>
      </w:r>
      <w:r w:rsidR="00BE2E63">
        <w:t>нным контрактом сроки на провер</w:t>
      </w:r>
      <w:r>
        <w:t>ку товара по количеству, ассортименту и качеству.</w:t>
      </w:r>
    </w:p>
    <w:p w:rsidR="008C17C7" w:rsidRDefault="008C17C7" w:rsidP="008C17C7">
      <w:pPr>
        <w:pStyle w:val="ab"/>
      </w:pPr>
      <w:r>
        <w:t>4.2.3. Предоставить уполномоченного представителя  для подписания необходимых документов</w:t>
      </w:r>
      <w:r w:rsidR="00BE2E63">
        <w:t xml:space="preserve"> </w:t>
      </w:r>
      <w:r>
        <w:t>(накладных и т.д.).</w:t>
      </w:r>
    </w:p>
    <w:p w:rsidR="008C17C7" w:rsidRDefault="008C17C7" w:rsidP="008C17C7">
      <w:pPr>
        <w:pStyle w:val="ab"/>
      </w:pPr>
      <w:r>
        <w:t>4.2.4. В спецификации обозначить «код российского классификатора продукции»</w:t>
      </w:r>
    </w:p>
    <w:p w:rsidR="008C17C7" w:rsidRDefault="008C17C7" w:rsidP="008C17C7">
      <w:pPr>
        <w:pStyle w:val="ab"/>
      </w:pPr>
      <w:r>
        <w:t xml:space="preserve">      </w:t>
      </w:r>
    </w:p>
    <w:p w:rsidR="008C17C7" w:rsidRDefault="008C17C7" w:rsidP="008C17C7">
      <w:pPr>
        <w:pStyle w:val="ab"/>
      </w:pPr>
    </w:p>
    <w:p w:rsidR="008C17C7" w:rsidRDefault="008C17C7" w:rsidP="008C17C7">
      <w:pPr>
        <w:rPr>
          <w:b/>
          <w:bCs/>
        </w:rPr>
      </w:pPr>
      <w:r>
        <w:rPr>
          <w:b/>
          <w:bCs/>
        </w:rPr>
        <w:t xml:space="preserve">                                                    5.    УСЛОВИЯ ПОСТАВКИ ТОВАРА</w:t>
      </w:r>
    </w:p>
    <w:p w:rsidR="008C17C7" w:rsidRPr="00BE2E63" w:rsidRDefault="008C17C7" w:rsidP="008C17C7">
      <w:pPr>
        <w:pStyle w:val="ab"/>
        <w:tabs>
          <w:tab w:val="left" w:pos="180"/>
        </w:tabs>
        <w:rPr>
          <w:b/>
        </w:rPr>
      </w:pPr>
      <w:r>
        <w:t>5.1.Поставка товара осуществляется на основании заказов «Государственного заказчика»</w:t>
      </w:r>
      <w:r w:rsidR="00BE2E63">
        <w:t xml:space="preserve"> </w:t>
      </w:r>
      <w:r w:rsidR="00BE2E63" w:rsidRPr="00BE2E63">
        <w:rPr>
          <w:b/>
        </w:rPr>
        <w:t>до 1 октября 2009г</w:t>
      </w:r>
      <w:r w:rsidRPr="00BE2E63">
        <w:rPr>
          <w:b/>
        </w:rPr>
        <w:t>.</w:t>
      </w:r>
    </w:p>
    <w:p w:rsidR="008C17C7" w:rsidRDefault="008C17C7" w:rsidP="008C17C7">
      <w:r>
        <w:t>5.2.Заказ «Государственного заказчика» должен содержать наименование (ассортимент),</w:t>
      </w:r>
    </w:p>
    <w:p w:rsidR="008C17C7" w:rsidRDefault="008C17C7" w:rsidP="008C17C7">
      <w:r>
        <w:t xml:space="preserve">       количество товара.</w:t>
      </w:r>
    </w:p>
    <w:p w:rsidR="008C17C7" w:rsidRDefault="008C17C7" w:rsidP="008C17C7">
      <w:r>
        <w:t>5.3.Указанный в п.п. 5.1-5.2 настоящего Государственного контракта, заказ может быть сделан как</w:t>
      </w:r>
      <w:r w:rsidR="00BE2E63">
        <w:t xml:space="preserve"> </w:t>
      </w:r>
      <w:r>
        <w:t>письменно, в том числе по факсу, так и по телефону.</w:t>
      </w:r>
    </w:p>
    <w:p w:rsidR="008C17C7" w:rsidRDefault="008C17C7" w:rsidP="008C17C7">
      <w:r>
        <w:t>5.4.Доставка товара на склад «Государственного заказчика» осуществляется силами</w:t>
      </w:r>
    </w:p>
    <w:p w:rsidR="008C17C7" w:rsidRDefault="008C17C7" w:rsidP="008C17C7">
      <w:r>
        <w:t xml:space="preserve">      «Поставщика» и за его счет,  с соблюдением всех санитарных правил. </w:t>
      </w:r>
    </w:p>
    <w:p w:rsidR="008C17C7" w:rsidRDefault="008C17C7" w:rsidP="008C17C7">
      <w:r>
        <w:t>5.5.Отгрузка товара осуществляется в количестве и ассортименте, указанном в накладных на</w:t>
      </w:r>
    </w:p>
    <w:p w:rsidR="008C17C7" w:rsidRDefault="008C17C7" w:rsidP="008C17C7">
      <w:r>
        <w:t xml:space="preserve">      поставляемый товар.</w:t>
      </w:r>
    </w:p>
    <w:p w:rsidR="008C17C7" w:rsidRDefault="008C17C7" w:rsidP="008C17C7">
      <w:r>
        <w:t xml:space="preserve">5.6.Обязательства «Поставщика» по поставке товара считаются выполненными с момента </w:t>
      </w:r>
    </w:p>
    <w:p w:rsidR="008C17C7" w:rsidRDefault="008C17C7" w:rsidP="008C17C7">
      <w:r>
        <w:t xml:space="preserve">      передачи товара уполномоченному представителю «Государственного заказчика», что</w:t>
      </w:r>
    </w:p>
    <w:p w:rsidR="008C17C7" w:rsidRDefault="008C17C7" w:rsidP="008C17C7">
      <w:r>
        <w:t xml:space="preserve">      подтверждается датой и подписью, указанной в товарно-транспортной накладной.</w:t>
      </w:r>
    </w:p>
    <w:p w:rsidR="008C17C7" w:rsidRDefault="008C17C7" w:rsidP="008C17C7"/>
    <w:p w:rsidR="008C17C7" w:rsidRDefault="008C17C7" w:rsidP="008C17C7"/>
    <w:p w:rsidR="008C17C7" w:rsidRDefault="008C17C7" w:rsidP="008C17C7">
      <w:pPr>
        <w:rPr>
          <w:b/>
          <w:bCs/>
        </w:rPr>
      </w:pPr>
      <w:r>
        <w:rPr>
          <w:b/>
          <w:bCs/>
        </w:rPr>
        <w:t xml:space="preserve">                                                          6.  ПРИЕМКА ТОВАРА</w:t>
      </w:r>
    </w:p>
    <w:p w:rsidR="008C17C7" w:rsidRDefault="008C17C7" w:rsidP="008C17C7">
      <w:pPr>
        <w:pStyle w:val="ab"/>
      </w:pPr>
      <w:r>
        <w:t>6.1.Приемка товара по количеству, ассортименту и качеству осуществляется во время передачи</w:t>
      </w:r>
      <w:r w:rsidR="00BE2E63">
        <w:t xml:space="preserve"> </w:t>
      </w:r>
      <w:r>
        <w:t>товара «Государственному заказчику».</w:t>
      </w:r>
    </w:p>
    <w:p w:rsidR="008C17C7" w:rsidRDefault="008C17C7" w:rsidP="008C17C7">
      <w:pPr>
        <w:numPr>
          <w:ilvl w:val="1"/>
          <w:numId w:val="19"/>
        </w:numPr>
        <w:spacing w:after="0"/>
      </w:pPr>
      <w:r>
        <w:t>В случае несоответствия количества, качества или ассортимента товара заказу «Государственного заказчика» в накладной должна быть сделана отметка о фактически принятом количестве и ассортименте товара.</w:t>
      </w:r>
    </w:p>
    <w:p w:rsidR="008C17C7" w:rsidRDefault="008C17C7" w:rsidP="008C17C7">
      <w:r>
        <w:t>6.3.В случае отказа «Государственного заказчика» от приемки товара, составляется акт,</w:t>
      </w:r>
    </w:p>
    <w:p w:rsidR="008C17C7" w:rsidRDefault="008C17C7" w:rsidP="008C17C7">
      <w:r>
        <w:t xml:space="preserve">      подписываемый уполномоченными представителями сторон, в котором «Государственный</w:t>
      </w:r>
    </w:p>
    <w:p w:rsidR="008C17C7" w:rsidRDefault="008C17C7" w:rsidP="008C17C7">
      <w:r>
        <w:t xml:space="preserve">      заказчик» обязан указать причины отказа, должность и фамилию лица, производившего</w:t>
      </w:r>
    </w:p>
    <w:p w:rsidR="008C17C7" w:rsidRDefault="008C17C7" w:rsidP="008C17C7">
      <w:r>
        <w:t xml:space="preserve">      приемку товара.</w:t>
      </w:r>
    </w:p>
    <w:p w:rsidR="008C17C7" w:rsidRDefault="008C17C7" w:rsidP="008C17C7">
      <w:pPr>
        <w:numPr>
          <w:ilvl w:val="1"/>
          <w:numId w:val="20"/>
        </w:numPr>
        <w:spacing w:after="0"/>
      </w:pPr>
      <w:r>
        <w:t xml:space="preserve">При поставке товара на склад Государственного заказчика и в случае его отказа от приёмки товара составляется акт, подписываемый  уполномоченными представителями сторон, в котором Государственный заказчик обязан указать причины отказа, должность и фамилию лица, производившего приёмку товара. </w:t>
      </w:r>
    </w:p>
    <w:p w:rsidR="008C17C7" w:rsidRDefault="008C17C7" w:rsidP="008C17C7">
      <w:pPr>
        <w:numPr>
          <w:ilvl w:val="1"/>
          <w:numId w:val="21"/>
        </w:numPr>
        <w:spacing w:after="0"/>
      </w:pPr>
      <w:r>
        <w:t xml:space="preserve">В случае отказа Государственного заказчика составить акт, предусмотренный п. 6.4. настоящего  Государственного контракта, факт отказа удостоверяется односторонним актом, составленным представителем Поставщика. </w:t>
      </w:r>
    </w:p>
    <w:p w:rsidR="008C17C7" w:rsidRDefault="008C17C7" w:rsidP="008C17C7"/>
    <w:p w:rsidR="008C17C7" w:rsidRDefault="008C17C7" w:rsidP="008C17C7"/>
    <w:p w:rsidR="008C17C7" w:rsidRDefault="008C17C7" w:rsidP="008C17C7">
      <w:pPr>
        <w:numPr>
          <w:ilvl w:val="0"/>
          <w:numId w:val="21"/>
        </w:numPr>
        <w:spacing w:after="0"/>
        <w:jc w:val="center"/>
        <w:rPr>
          <w:b/>
          <w:bCs/>
        </w:rPr>
      </w:pPr>
      <w:r>
        <w:rPr>
          <w:b/>
          <w:bCs/>
        </w:rPr>
        <w:t>КАЧЕСТВО ТОВАРА</w:t>
      </w:r>
    </w:p>
    <w:p w:rsidR="008C17C7" w:rsidRDefault="008C17C7" w:rsidP="008C17C7">
      <w:pPr>
        <w:pStyle w:val="ab"/>
      </w:pPr>
      <w:r>
        <w:t>7.1.«Поставщик» гарантирует качество товара и соблюдение надлежащих условий хранения</w:t>
      </w:r>
    </w:p>
    <w:p w:rsidR="008C17C7" w:rsidRDefault="008C17C7" w:rsidP="008C17C7">
      <w:pPr>
        <w:pStyle w:val="ab"/>
      </w:pPr>
      <w:r>
        <w:t xml:space="preserve">      товара до его передачи «Государственному заказчику».</w:t>
      </w:r>
    </w:p>
    <w:p w:rsidR="008C17C7" w:rsidRDefault="008C17C7" w:rsidP="008C17C7">
      <w:r>
        <w:t xml:space="preserve">7.2.Качество поставляемого по настоящему Государственному контракту товара должно </w:t>
      </w:r>
    </w:p>
    <w:p w:rsidR="008C17C7" w:rsidRDefault="008C17C7" w:rsidP="008C17C7">
      <w:r>
        <w:t xml:space="preserve">      соответствовать требованиям ГОСТов и ТУ, утвержденным для данного вида товара, а также</w:t>
      </w:r>
    </w:p>
    <w:p w:rsidR="008C17C7" w:rsidRDefault="008C17C7" w:rsidP="008C17C7">
      <w:r>
        <w:t xml:space="preserve">      сертификатам соответствия.</w:t>
      </w:r>
    </w:p>
    <w:p w:rsidR="008C17C7" w:rsidRDefault="008C17C7" w:rsidP="008C17C7">
      <w:pPr>
        <w:numPr>
          <w:ilvl w:val="1"/>
          <w:numId w:val="22"/>
        </w:numPr>
        <w:spacing w:after="0"/>
      </w:pPr>
      <w:r>
        <w:t xml:space="preserve">При обнаружении товара плохого качества в процессе реализации его «Государственным заказчиком» и при условии, что недостатки товара не могли быть установлены «Государственным заказчиком» в срок, указанный в п.п. 6.1 настоящего Государственного контракта, «Государственный заказчик» обязан незамедлительно известить «Поставщика» о выявленных недостатках товара. </w:t>
      </w:r>
    </w:p>
    <w:p w:rsidR="008C17C7" w:rsidRDefault="008C17C7" w:rsidP="008C17C7">
      <w:pPr>
        <w:numPr>
          <w:ilvl w:val="1"/>
          <w:numId w:val="22"/>
        </w:numPr>
        <w:spacing w:after="0"/>
      </w:pPr>
      <w:r>
        <w:t>Замена некачественного товара осуществляется при наличии аналогичного товара на складе «Поставщика». При отсутствии аналогичного товара сторонами по договоренности решается вопрос о возможности его замены другим товаром.</w:t>
      </w:r>
    </w:p>
    <w:p w:rsidR="008C17C7" w:rsidRDefault="008C17C7" w:rsidP="008C17C7"/>
    <w:p w:rsidR="008C17C7" w:rsidRDefault="008C17C7" w:rsidP="008C17C7">
      <w:pPr>
        <w:rPr>
          <w:b/>
          <w:bCs/>
        </w:rPr>
      </w:pPr>
      <w:r>
        <w:rPr>
          <w:b/>
          <w:bCs/>
        </w:rPr>
        <w:t xml:space="preserve">                                              8. ОТВЕТСТВЕННОСТЬ СТОРОН</w:t>
      </w:r>
    </w:p>
    <w:p w:rsidR="008C17C7" w:rsidRDefault="008C17C7" w:rsidP="008C17C7">
      <w:pPr>
        <w:pStyle w:val="ab"/>
        <w:numPr>
          <w:ilvl w:val="1"/>
          <w:numId w:val="23"/>
        </w:numPr>
        <w:spacing w:after="0"/>
      </w:pPr>
      <w:r>
        <w:t>За неисполнение или ненадлежащее исполнение обязательств по настоящему Государственному контракту стороны несут ответственность в соответствии с действующим законодательством РФ.</w:t>
      </w:r>
    </w:p>
    <w:p w:rsidR="008C17C7" w:rsidRDefault="008C17C7" w:rsidP="008C17C7">
      <w:pPr>
        <w:numPr>
          <w:ilvl w:val="1"/>
          <w:numId w:val="23"/>
        </w:numPr>
        <w:spacing w:after="0"/>
      </w:pPr>
      <w:r>
        <w:t>Ни одна из сторон настоящего Государственного контракта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фактическую войну, гражданские волнения, эпидемии, блокаду, землетрясения, наводнения, пожары и другие стихийные бедствия, акты государственных органов и действия властей.</w:t>
      </w:r>
    </w:p>
    <w:p w:rsidR="008C17C7" w:rsidRDefault="008C17C7" w:rsidP="008C17C7">
      <w:pPr>
        <w:numPr>
          <w:ilvl w:val="1"/>
          <w:numId w:val="23"/>
        </w:numPr>
        <w:spacing w:after="0"/>
      </w:pPr>
      <w:r>
        <w:t>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8C17C7" w:rsidRDefault="008C17C7" w:rsidP="008C17C7">
      <w:pPr>
        <w:numPr>
          <w:ilvl w:val="1"/>
          <w:numId w:val="23"/>
        </w:numPr>
        <w:spacing w:after="0"/>
      </w:pPr>
      <w:r>
        <w:t>В случае несоблюдения предусмотренного в Государственном контракте срока поставки продукции  по вине Поставщика, Поставщик выплачивает Государственному заказчику  пени в размере одной трехсотой действующий на день уплаты пени ставки рефинансирования  от суммы контракта за каждый день просрочки.</w:t>
      </w:r>
    </w:p>
    <w:p w:rsidR="008C17C7" w:rsidRDefault="008C17C7" w:rsidP="008C17C7">
      <w:pPr>
        <w:ind w:left="360"/>
      </w:pPr>
    </w:p>
    <w:p w:rsidR="008C17C7" w:rsidRDefault="008C17C7" w:rsidP="008C17C7">
      <w:pPr>
        <w:numPr>
          <w:ilvl w:val="0"/>
          <w:numId w:val="23"/>
        </w:numPr>
        <w:spacing w:after="0"/>
        <w:jc w:val="center"/>
        <w:rPr>
          <w:b/>
          <w:bCs/>
        </w:rPr>
      </w:pPr>
      <w:r>
        <w:rPr>
          <w:b/>
          <w:bCs/>
        </w:rPr>
        <w:t>ПОРЯДОК РАЗРЕШЕНИЯ СПОРОВ</w:t>
      </w:r>
    </w:p>
    <w:p w:rsidR="008C17C7" w:rsidRDefault="008C17C7" w:rsidP="008C17C7">
      <w:pPr>
        <w:pStyle w:val="ab"/>
        <w:numPr>
          <w:ilvl w:val="1"/>
          <w:numId w:val="23"/>
        </w:numPr>
        <w:spacing w:after="0"/>
      </w:pPr>
      <w:r>
        <w:t>Все споры и разногласия между сторонами, возникшие в период действия настоящего Государственного контракта, разрешаются сторонами путем переговоров.</w:t>
      </w:r>
    </w:p>
    <w:p w:rsidR="008C17C7" w:rsidRDefault="008C17C7" w:rsidP="008C17C7">
      <w:pPr>
        <w:numPr>
          <w:ilvl w:val="1"/>
          <w:numId w:val="23"/>
        </w:numPr>
        <w:spacing w:after="0"/>
      </w:pPr>
      <w:r>
        <w:t>В случае не урегулирования споров и разногласий путем переговоров, спор подлежит разрешению в Арбитражном суде г. Самары.</w:t>
      </w:r>
    </w:p>
    <w:p w:rsidR="008C17C7" w:rsidRDefault="008C17C7" w:rsidP="008C17C7">
      <w:pPr>
        <w:numPr>
          <w:ilvl w:val="1"/>
          <w:numId w:val="23"/>
        </w:numPr>
        <w:spacing w:after="0"/>
      </w:pPr>
      <w:r>
        <w:t>Во всем остальном, что не предусмотрено настоящим Государственным контрактом, стороны руководствуются действующим законодательством РФ.</w:t>
      </w:r>
    </w:p>
    <w:p w:rsidR="008C17C7" w:rsidRDefault="008C17C7" w:rsidP="008C17C7"/>
    <w:p w:rsidR="008C17C7" w:rsidRDefault="008C17C7" w:rsidP="008C17C7"/>
    <w:p w:rsidR="008C17C7" w:rsidRDefault="008C17C7" w:rsidP="008C17C7">
      <w:pPr>
        <w:numPr>
          <w:ilvl w:val="0"/>
          <w:numId w:val="23"/>
        </w:numPr>
        <w:spacing w:after="0"/>
        <w:jc w:val="center"/>
        <w:rPr>
          <w:b/>
          <w:bCs/>
        </w:rPr>
      </w:pPr>
      <w:r>
        <w:rPr>
          <w:b/>
          <w:bCs/>
        </w:rPr>
        <w:t>СРОК ДЕЙСТВИЯ ГОСУДАРСТВЕННОГО КОНТРАКТА</w:t>
      </w:r>
    </w:p>
    <w:p w:rsidR="008C17C7" w:rsidRDefault="008C17C7" w:rsidP="008C17C7">
      <w:pPr>
        <w:pStyle w:val="ab"/>
        <w:numPr>
          <w:ilvl w:val="1"/>
          <w:numId w:val="16"/>
        </w:numPr>
        <w:spacing w:after="0"/>
      </w:pPr>
      <w:r>
        <w:t>Настоящий Государственный контракт вступает в силу с момента его подписания сторонами и действует до « 31 »  декабря  200   г., а в случае, если к указанному моменту у сторон остались неисполненные обязательства, вытекающие из настоящего Государственного контракта, срок действия Государственного контракта продлевается до полного выполнения сторонами своих обязательств.</w:t>
      </w:r>
    </w:p>
    <w:p w:rsidR="008C17C7" w:rsidRDefault="008C17C7" w:rsidP="008C17C7">
      <w:pPr>
        <w:numPr>
          <w:ilvl w:val="1"/>
          <w:numId w:val="17"/>
        </w:numPr>
        <w:spacing w:after="0"/>
      </w:pPr>
      <w:r>
        <w:t>Государственный контракт может быть расторгнут досрочно по соглашению сторон, либо по истечении 30 дней с момента подачи одной из сторон уведомления о расторжении контракта, при условии полного выполнения сторонами обязательств по настоящему Государственному контракту.</w:t>
      </w:r>
    </w:p>
    <w:p w:rsidR="008C17C7" w:rsidRDefault="008C17C7" w:rsidP="008C17C7"/>
    <w:p w:rsidR="008C17C7" w:rsidRDefault="008C17C7" w:rsidP="008C17C7">
      <w:pPr>
        <w:numPr>
          <w:ilvl w:val="0"/>
          <w:numId w:val="17"/>
        </w:numPr>
        <w:spacing w:after="0"/>
        <w:jc w:val="center"/>
        <w:rPr>
          <w:b/>
          <w:bCs/>
        </w:rPr>
      </w:pPr>
      <w:r>
        <w:rPr>
          <w:b/>
          <w:bCs/>
        </w:rPr>
        <w:t>ЗАКЛЮЧИТЕЛЬНЫЕ ПОЛОЖЕНИЯ</w:t>
      </w:r>
    </w:p>
    <w:p w:rsidR="008C17C7" w:rsidRDefault="008C17C7" w:rsidP="008C17C7">
      <w:pPr>
        <w:pStyle w:val="ab"/>
        <w:numPr>
          <w:ilvl w:val="1"/>
          <w:numId w:val="18"/>
        </w:numPr>
        <w:spacing w:after="0"/>
      </w:pPr>
      <w:r>
        <w:t>.Настоящий Государственный контракт составлен в двух экземплярах, имеющих одинаковую юридическую силу, по одному экземпляру для каждой из сторон.</w:t>
      </w:r>
    </w:p>
    <w:p w:rsidR="008C17C7" w:rsidRDefault="008C17C7" w:rsidP="008C17C7">
      <w:pPr>
        <w:numPr>
          <w:ilvl w:val="1"/>
          <w:numId w:val="17"/>
        </w:numPr>
        <w:spacing w:after="0"/>
      </w:pPr>
      <w:r>
        <w:t>Любые изменения и дополнения к настоящему Государственному контракту действительны при условии, если они совершены в письменной форме, подписаны надлежащим образом уполномоченными на то представителями сторон и скреплены печатями.</w:t>
      </w:r>
    </w:p>
    <w:p w:rsidR="008C17C7" w:rsidRDefault="008C17C7" w:rsidP="008C17C7"/>
    <w:p w:rsidR="008C17C7" w:rsidRDefault="008C17C7" w:rsidP="008C17C7">
      <w:pPr>
        <w:numPr>
          <w:ilvl w:val="0"/>
          <w:numId w:val="17"/>
        </w:numPr>
        <w:spacing w:after="0"/>
        <w:jc w:val="center"/>
        <w:rPr>
          <w:b/>
          <w:bCs/>
        </w:rPr>
      </w:pPr>
      <w:r>
        <w:rPr>
          <w:b/>
          <w:bCs/>
        </w:rPr>
        <w:t>АДРЕСА И РЕКВИЗИТЫ СТОРОН</w:t>
      </w:r>
    </w:p>
    <w:p w:rsidR="008C17C7" w:rsidRDefault="008C17C7" w:rsidP="008C17C7">
      <w:pPr>
        <w:jc w:val="center"/>
        <w:rPr>
          <w:b/>
          <w:bCs/>
        </w:rPr>
      </w:pPr>
    </w:p>
    <w:p w:rsidR="008C17C7" w:rsidRDefault="008C17C7" w:rsidP="008C17C7">
      <w:pPr>
        <w:jc w:val="center"/>
        <w:rPr>
          <w:b/>
          <w:bCs/>
        </w:rPr>
      </w:pPr>
    </w:p>
    <w:tbl>
      <w:tblPr>
        <w:tblW w:w="0" w:type="auto"/>
        <w:tblLook w:val="0000" w:firstRow="0" w:lastRow="0" w:firstColumn="0" w:lastColumn="0" w:noHBand="0" w:noVBand="0"/>
      </w:tblPr>
      <w:tblGrid>
        <w:gridCol w:w="4878"/>
        <w:gridCol w:w="4878"/>
      </w:tblGrid>
      <w:tr w:rsidR="008C17C7">
        <w:tc>
          <w:tcPr>
            <w:tcW w:w="4878" w:type="dxa"/>
          </w:tcPr>
          <w:p w:rsidR="008C17C7" w:rsidRDefault="008C17C7" w:rsidP="00F913CA">
            <w:pPr>
              <w:pStyle w:val="2"/>
            </w:pPr>
            <w:r>
              <w:t>Поставщик</w:t>
            </w:r>
          </w:p>
          <w:p w:rsidR="008C17C7" w:rsidRDefault="008C17C7" w:rsidP="00F913CA">
            <w:pPr>
              <w:rPr>
                <w:b/>
              </w:rPr>
            </w:pPr>
          </w:p>
          <w:p w:rsidR="008C17C7" w:rsidRDefault="008C17C7" w:rsidP="00F913CA">
            <w:pPr>
              <w:rPr>
                <w:b/>
              </w:rPr>
            </w:pPr>
          </w:p>
          <w:p w:rsidR="008C17C7" w:rsidRDefault="008C17C7" w:rsidP="00F913CA">
            <w:pPr>
              <w:rPr>
                <w:b/>
              </w:rPr>
            </w:pPr>
          </w:p>
          <w:p w:rsidR="008C17C7" w:rsidRDefault="008C17C7" w:rsidP="00F913CA">
            <w:pPr>
              <w:rPr>
                <w:b/>
              </w:rPr>
            </w:pPr>
          </w:p>
          <w:p w:rsidR="008C17C7" w:rsidRDefault="008C17C7" w:rsidP="00F913CA">
            <w:pPr>
              <w:rPr>
                <w:b/>
              </w:rPr>
            </w:pPr>
          </w:p>
          <w:p w:rsidR="008C17C7" w:rsidRDefault="008C17C7" w:rsidP="00F913CA">
            <w:pPr>
              <w:rPr>
                <w:b/>
              </w:rPr>
            </w:pPr>
          </w:p>
          <w:p w:rsidR="008C17C7" w:rsidRDefault="008C17C7" w:rsidP="00F913CA">
            <w:pPr>
              <w:rPr>
                <w:b/>
              </w:rPr>
            </w:pPr>
          </w:p>
          <w:p w:rsidR="008C17C7" w:rsidRDefault="008C17C7" w:rsidP="00F913CA">
            <w:pPr>
              <w:rPr>
                <w:b/>
              </w:rPr>
            </w:pPr>
          </w:p>
          <w:p w:rsidR="008C17C7" w:rsidRDefault="008C17C7" w:rsidP="00F913CA">
            <w:pPr>
              <w:rPr>
                <w:b/>
              </w:rPr>
            </w:pPr>
          </w:p>
          <w:p w:rsidR="008C17C7" w:rsidRDefault="008C17C7" w:rsidP="00F913CA">
            <w:pPr>
              <w:rPr>
                <w:b/>
              </w:rPr>
            </w:pPr>
          </w:p>
          <w:p w:rsidR="008C17C7" w:rsidRDefault="008C17C7" w:rsidP="00F913CA">
            <w:pPr>
              <w:rPr>
                <w:b/>
              </w:rPr>
            </w:pPr>
          </w:p>
          <w:p w:rsidR="008C17C7" w:rsidRDefault="008C17C7" w:rsidP="00F913CA">
            <w:pPr>
              <w:rPr>
                <w:b/>
              </w:rPr>
            </w:pPr>
          </w:p>
          <w:p w:rsidR="008C17C7" w:rsidRDefault="008C17C7" w:rsidP="00F913CA">
            <w:pPr>
              <w:rPr>
                <w:b/>
              </w:rPr>
            </w:pPr>
            <w:r>
              <w:rPr>
                <w:b/>
              </w:rPr>
              <w:t>_______________________/                             /</w:t>
            </w:r>
          </w:p>
        </w:tc>
        <w:tc>
          <w:tcPr>
            <w:tcW w:w="4878" w:type="dxa"/>
          </w:tcPr>
          <w:p w:rsidR="008C17C7" w:rsidRDefault="008C17C7" w:rsidP="00F913CA">
            <w:pPr>
              <w:pStyle w:val="3"/>
              <w:jc w:val="center"/>
            </w:pPr>
            <w:r>
              <w:t>Государственный заказчик</w:t>
            </w:r>
          </w:p>
          <w:p w:rsidR="008C17C7" w:rsidRDefault="008C17C7" w:rsidP="00F913CA"/>
          <w:p w:rsidR="008C17C7" w:rsidRDefault="008C17C7" w:rsidP="00F913CA">
            <w:pPr>
              <w:rPr>
                <w:b/>
              </w:rPr>
            </w:pPr>
            <w:r>
              <w:rPr>
                <w:b/>
              </w:rPr>
              <w:t>Государственное образовательное учреждение высшего профессионального образования «Самарский государственный медицинский университет Федерального агентства по здравоохранению и социальному развитию»</w:t>
            </w:r>
          </w:p>
          <w:p w:rsidR="008C17C7" w:rsidRDefault="008C17C7" w:rsidP="00F913CA"/>
          <w:p w:rsidR="008C17C7" w:rsidRDefault="008C17C7" w:rsidP="00F913CA">
            <w:r>
              <w:t xml:space="preserve">443099 , г. Самара, ул. Чапаевская, 89 </w:t>
            </w:r>
          </w:p>
          <w:p w:rsidR="008C17C7" w:rsidRDefault="008C17C7" w:rsidP="00F913CA"/>
          <w:p w:rsidR="008C17C7" w:rsidRDefault="008C17C7" w:rsidP="00F913CA">
            <w:pPr>
              <w:rPr>
                <w:b/>
              </w:rPr>
            </w:pPr>
            <w:r>
              <w:rPr>
                <w:b/>
              </w:rPr>
              <w:t xml:space="preserve">Ректор </w:t>
            </w:r>
          </w:p>
          <w:p w:rsidR="008C17C7" w:rsidRDefault="008C17C7" w:rsidP="00F913CA"/>
          <w:p w:rsidR="008C17C7" w:rsidRDefault="008C17C7" w:rsidP="00F913CA">
            <w:pPr>
              <w:rPr>
                <w:b/>
              </w:rPr>
            </w:pPr>
            <w:r>
              <w:rPr>
                <w:b/>
              </w:rPr>
              <w:t>_____________________/Котельников Г.П./</w:t>
            </w:r>
          </w:p>
        </w:tc>
      </w:tr>
      <w:tr w:rsidR="008C17C7">
        <w:tc>
          <w:tcPr>
            <w:tcW w:w="4878" w:type="dxa"/>
          </w:tcPr>
          <w:p w:rsidR="008C17C7" w:rsidRDefault="008C17C7" w:rsidP="00F913CA">
            <w:pPr>
              <w:pStyle w:val="2"/>
              <w:jc w:val="left"/>
            </w:pPr>
            <w:r>
              <w:t xml:space="preserve">                М.П. </w:t>
            </w:r>
          </w:p>
        </w:tc>
        <w:tc>
          <w:tcPr>
            <w:tcW w:w="4878" w:type="dxa"/>
          </w:tcPr>
          <w:p w:rsidR="008C17C7" w:rsidRDefault="008C17C7" w:rsidP="00BE2E63">
            <w:pPr>
              <w:pStyle w:val="3"/>
              <w:numPr>
                <w:ilvl w:val="0"/>
                <w:numId w:val="0"/>
              </w:numPr>
            </w:pPr>
            <w:r>
              <w:t xml:space="preserve">        М.П.</w:t>
            </w:r>
          </w:p>
        </w:tc>
      </w:tr>
    </w:tbl>
    <w:p w:rsidR="008C17C7" w:rsidRDefault="008C17C7" w:rsidP="008C17C7"/>
    <w:p w:rsidR="008C17C7" w:rsidRDefault="008C17C7" w:rsidP="008C17C7"/>
    <w:p w:rsidR="008C17C7" w:rsidRDefault="008C17C7" w:rsidP="008C17C7"/>
    <w:p w:rsidR="00FE0CA8" w:rsidRDefault="00FE0CA8" w:rsidP="00FE0CA8"/>
    <w:p w:rsidR="00FE0CA8" w:rsidRPr="00FE0CA8" w:rsidRDefault="00FE0CA8" w:rsidP="00FE0CA8">
      <w:pPr>
        <w:tabs>
          <w:tab w:val="left" w:pos="6240"/>
        </w:tabs>
        <w:jc w:val="right"/>
        <w:rPr>
          <w:b/>
          <w:sz w:val="20"/>
          <w:szCs w:val="20"/>
        </w:rPr>
      </w:pPr>
      <w:r w:rsidRPr="00FE0CA8">
        <w:rPr>
          <w:b/>
          <w:sz w:val="20"/>
          <w:szCs w:val="20"/>
        </w:rPr>
        <w:t>Приложение к государственному контракту. Спецификация.</w:t>
      </w:r>
    </w:p>
    <w:p w:rsidR="00FE0CA8" w:rsidRPr="00FE0CA8" w:rsidRDefault="00FE0CA8" w:rsidP="00FE0CA8">
      <w:pPr>
        <w:jc w:val="center"/>
        <w:rPr>
          <w:b/>
          <w:sz w:val="20"/>
          <w:szCs w:val="20"/>
        </w:rPr>
      </w:pPr>
    </w:p>
    <w:tbl>
      <w:tblPr>
        <w:tblW w:w="101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358"/>
        <w:gridCol w:w="1276"/>
        <w:gridCol w:w="1276"/>
        <w:gridCol w:w="1276"/>
        <w:gridCol w:w="1276"/>
      </w:tblGrid>
      <w:tr w:rsidR="00BE2E63" w:rsidRPr="00FE0CA8">
        <w:tc>
          <w:tcPr>
            <w:tcW w:w="720" w:type="dxa"/>
            <w:vAlign w:val="center"/>
          </w:tcPr>
          <w:p w:rsidR="00BE2E63" w:rsidRPr="00FE0CA8" w:rsidRDefault="00BE2E63" w:rsidP="003A534E">
            <w:pPr>
              <w:jc w:val="center"/>
              <w:rPr>
                <w:b/>
                <w:sz w:val="20"/>
                <w:szCs w:val="20"/>
              </w:rPr>
            </w:pPr>
            <w:r>
              <w:rPr>
                <w:b/>
                <w:sz w:val="20"/>
                <w:szCs w:val="20"/>
              </w:rPr>
              <w:t>№ п/п</w:t>
            </w:r>
          </w:p>
        </w:tc>
        <w:tc>
          <w:tcPr>
            <w:tcW w:w="4358" w:type="dxa"/>
            <w:vAlign w:val="center"/>
          </w:tcPr>
          <w:p w:rsidR="00BE2E63" w:rsidRPr="00FE0CA8" w:rsidRDefault="00BE2E63" w:rsidP="003A534E">
            <w:pPr>
              <w:jc w:val="center"/>
              <w:rPr>
                <w:b/>
                <w:sz w:val="20"/>
                <w:szCs w:val="20"/>
              </w:rPr>
            </w:pPr>
            <w:r>
              <w:rPr>
                <w:b/>
                <w:sz w:val="20"/>
                <w:szCs w:val="20"/>
              </w:rPr>
              <w:t>Наименование товара</w:t>
            </w:r>
          </w:p>
        </w:tc>
        <w:tc>
          <w:tcPr>
            <w:tcW w:w="1276" w:type="dxa"/>
          </w:tcPr>
          <w:p w:rsidR="00BE2E63" w:rsidRPr="00FE0CA8" w:rsidRDefault="00BE2E63" w:rsidP="003A534E">
            <w:pPr>
              <w:ind w:left="-108"/>
              <w:jc w:val="center"/>
              <w:rPr>
                <w:b/>
                <w:sz w:val="20"/>
                <w:szCs w:val="20"/>
              </w:rPr>
            </w:pPr>
            <w:r>
              <w:rPr>
                <w:b/>
                <w:sz w:val="20"/>
                <w:szCs w:val="20"/>
              </w:rPr>
              <w:t>Кол-во</w:t>
            </w:r>
          </w:p>
        </w:tc>
        <w:tc>
          <w:tcPr>
            <w:tcW w:w="1276" w:type="dxa"/>
          </w:tcPr>
          <w:p w:rsidR="00BE2E63" w:rsidRPr="00FE0CA8" w:rsidRDefault="00BE2E63" w:rsidP="003A534E">
            <w:pPr>
              <w:ind w:left="-108"/>
              <w:jc w:val="center"/>
              <w:rPr>
                <w:b/>
                <w:sz w:val="20"/>
                <w:szCs w:val="20"/>
              </w:rPr>
            </w:pPr>
            <w:r>
              <w:rPr>
                <w:b/>
                <w:sz w:val="20"/>
                <w:szCs w:val="20"/>
              </w:rPr>
              <w:t>Ед.</w:t>
            </w:r>
          </w:p>
        </w:tc>
        <w:tc>
          <w:tcPr>
            <w:tcW w:w="1276" w:type="dxa"/>
          </w:tcPr>
          <w:p w:rsidR="00BE2E63" w:rsidRPr="00FE0CA8" w:rsidRDefault="00BE2E63" w:rsidP="003A534E">
            <w:pPr>
              <w:ind w:left="-108"/>
              <w:jc w:val="center"/>
              <w:rPr>
                <w:b/>
                <w:sz w:val="20"/>
                <w:szCs w:val="20"/>
              </w:rPr>
            </w:pPr>
            <w:r w:rsidRPr="00FE0CA8">
              <w:rPr>
                <w:b/>
                <w:sz w:val="20"/>
                <w:szCs w:val="20"/>
              </w:rPr>
              <w:t>Стоимость за единицу продукции</w:t>
            </w:r>
          </w:p>
          <w:p w:rsidR="00BE2E63" w:rsidRPr="00FE0CA8" w:rsidRDefault="00BE2E63" w:rsidP="003A534E">
            <w:pPr>
              <w:ind w:left="-108"/>
              <w:jc w:val="center"/>
              <w:rPr>
                <w:b/>
                <w:sz w:val="20"/>
                <w:szCs w:val="20"/>
              </w:rPr>
            </w:pPr>
            <w:r w:rsidRPr="00FE0CA8">
              <w:rPr>
                <w:b/>
                <w:sz w:val="20"/>
                <w:szCs w:val="20"/>
              </w:rPr>
              <w:t>(руб.)</w:t>
            </w:r>
          </w:p>
        </w:tc>
        <w:tc>
          <w:tcPr>
            <w:tcW w:w="1276" w:type="dxa"/>
          </w:tcPr>
          <w:p w:rsidR="00BE2E63" w:rsidRPr="00FE0CA8" w:rsidRDefault="00BE2E63" w:rsidP="003A534E">
            <w:pPr>
              <w:ind w:left="-108"/>
              <w:jc w:val="center"/>
              <w:rPr>
                <w:b/>
                <w:sz w:val="20"/>
                <w:szCs w:val="20"/>
              </w:rPr>
            </w:pPr>
            <w:r w:rsidRPr="00FE0CA8">
              <w:rPr>
                <w:b/>
                <w:sz w:val="20"/>
                <w:szCs w:val="20"/>
              </w:rPr>
              <w:t>Стоимость по позиции</w:t>
            </w:r>
          </w:p>
          <w:p w:rsidR="00BE2E63" w:rsidRPr="00FE0CA8" w:rsidRDefault="00BE2E63" w:rsidP="003A534E">
            <w:pPr>
              <w:ind w:left="-108"/>
              <w:jc w:val="center"/>
              <w:rPr>
                <w:b/>
                <w:sz w:val="20"/>
                <w:szCs w:val="20"/>
              </w:rPr>
            </w:pPr>
            <w:r w:rsidRPr="00FE0CA8">
              <w:rPr>
                <w:b/>
                <w:sz w:val="20"/>
                <w:szCs w:val="20"/>
              </w:rPr>
              <w:t>(руб.)</w:t>
            </w:r>
          </w:p>
        </w:tc>
      </w:tr>
      <w:tr w:rsidR="00BE2E63" w:rsidRPr="00FE0CA8">
        <w:tc>
          <w:tcPr>
            <w:tcW w:w="720" w:type="dxa"/>
            <w:vAlign w:val="center"/>
          </w:tcPr>
          <w:p w:rsidR="00BE2E63" w:rsidRPr="00FE0CA8" w:rsidRDefault="00BE2E63" w:rsidP="003A534E">
            <w:pPr>
              <w:ind w:left="-108"/>
              <w:jc w:val="center"/>
              <w:rPr>
                <w:b/>
                <w:sz w:val="20"/>
                <w:szCs w:val="20"/>
              </w:rPr>
            </w:pPr>
          </w:p>
        </w:tc>
        <w:tc>
          <w:tcPr>
            <w:tcW w:w="4358" w:type="dxa"/>
            <w:vAlign w:val="center"/>
          </w:tcPr>
          <w:p w:rsidR="00BE2E63" w:rsidRPr="00FE0CA8" w:rsidRDefault="00BE2E63" w:rsidP="003A534E">
            <w:pPr>
              <w:jc w:val="center"/>
              <w:rPr>
                <w:b/>
                <w:sz w:val="20"/>
                <w:szCs w:val="20"/>
              </w:rPr>
            </w:pPr>
          </w:p>
        </w:tc>
        <w:tc>
          <w:tcPr>
            <w:tcW w:w="1276" w:type="dxa"/>
          </w:tcPr>
          <w:p w:rsidR="00BE2E63" w:rsidRPr="00FE0CA8" w:rsidRDefault="00BE2E63" w:rsidP="003A534E">
            <w:pPr>
              <w:ind w:left="-108"/>
              <w:jc w:val="center"/>
              <w:rPr>
                <w:b/>
                <w:sz w:val="20"/>
                <w:szCs w:val="20"/>
              </w:rPr>
            </w:pPr>
          </w:p>
        </w:tc>
        <w:tc>
          <w:tcPr>
            <w:tcW w:w="1276" w:type="dxa"/>
          </w:tcPr>
          <w:p w:rsidR="00BE2E63" w:rsidRPr="00FE0CA8" w:rsidRDefault="00BE2E63" w:rsidP="003A534E">
            <w:pPr>
              <w:ind w:left="-108"/>
              <w:jc w:val="center"/>
              <w:rPr>
                <w:b/>
                <w:sz w:val="20"/>
                <w:szCs w:val="20"/>
              </w:rPr>
            </w:pPr>
          </w:p>
        </w:tc>
        <w:tc>
          <w:tcPr>
            <w:tcW w:w="1276" w:type="dxa"/>
          </w:tcPr>
          <w:p w:rsidR="00BE2E63" w:rsidRPr="00FE0CA8" w:rsidRDefault="00BE2E63" w:rsidP="003A534E">
            <w:pPr>
              <w:ind w:left="-108"/>
              <w:jc w:val="center"/>
              <w:rPr>
                <w:b/>
                <w:sz w:val="20"/>
                <w:szCs w:val="20"/>
              </w:rPr>
            </w:pPr>
          </w:p>
        </w:tc>
        <w:tc>
          <w:tcPr>
            <w:tcW w:w="1276" w:type="dxa"/>
          </w:tcPr>
          <w:p w:rsidR="00BE2E63" w:rsidRPr="00FE0CA8" w:rsidRDefault="00BE2E63" w:rsidP="003A534E">
            <w:pPr>
              <w:ind w:left="-108"/>
              <w:jc w:val="center"/>
              <w:rPr>
                <w:b/>
                <w:sz w:val="20"/>
                <w:szCs w:val="20"/>
              </w:rPr>
            </w:pPr>
          </w:p>
        </w:tc>
      </w:tr>
    </w:tbl>
    <w:p w:rsidR="00660DA1" w:rsidRDefault="00660DA1" w:rsidP="007654AC">
      <w:pPr>
        <w:rPr>
          <w:b/>
          <w:noProof/>
        </w:rPr>
      </w:pPr>
    </w:p>
    <w:p w:rsidR="00FE0CA8" w:rsidRDefault="00FE0CA8" w:rsidP="007654AC">
      <w:pPr>
        <w:rPr>
          <w:b/>
          <w:noProof/>
        </w:rPr>
      </w:pPr>
    </w:p>
    <w:p w:rsidR="00FE0CA8" w:rsidRDefault="00FE0CA8" w:rsidP="007654AC">
      <w:pPr>
        <w:rPr>
          <w:b/>
          <w:noProof/>
        </w:rPr>
      </w:pPr>
    </w:p>
    <w:p w:rsidR="00BE2E63" w:rsidRDefault="00BE2E63" w:rsidP="007654AC">
      <w:pPr>
        <w:rPr>
          <w:b/>
          <w:noProof/>
        </w:rPr>
      </w:pPr>
    </w:p>
    <w:p w:rsidR="00BE2E63" w:rsidRDefault="00BE2E63" w:rsidP="007654AC">
      <w:pPr>
        <w:rPr>
          <w:b/>
          <w:noProof/>
        </w:rPr>
      </w:pPr>
    </w:p>
    <w:p w:rsidR="00BE2E63" w:rsidRDefault="00BE2E63" w:rsidP="007654AC">
      <w:pPr>
        <w:rPr>
          <w:b/>
          <w:noProof/>
        </w:rPr>
      </w:pPr>
    </w:p>
    <w:p w:rsidR="00BE2E63" w:rsidRDefault="00BE2E63" w:rsidP="007654AC">
      <w:pPr>
        <w:rPr>
          <w:b/>
          <w:noProof/>
        </w:rPr>
      </w:pPr>
    </w:p>
    <w:p w:rsidR="00BE2E63" w:rsidRDefault="00BE2E63" w:rsidP="007654AC">
      <w:pPr>
        <w:rPr>
          <w:b/>
          <w:noProof/>
        </w:rPr>
      </w:pPr>
    </w:p>
    <w:p w:rsidR="00901A05" w:rsidRPr="00901A05" w:rsidRDefault="00901A05" w:rsidP="00901A05">
      <w:pPr>
        <w:jc w:val="center"/>
        <w:rPr>
          <w:sz w:val="32"/>
        </w:rPr>
      </w:pPr>
      <w:bookmarkStart w:id="63" w:name="_Toc23059407"/>
      <w:r>
        <w:rPr>
          <w:sz w:val="32"/>
        </w:rPr>
        <w:t>Договор №</w:t>
      </w:r>
      <w:bookmarkEnd w:id="63"/>
      <w:r>
        <w:rPr>
          <w:sz w:val="32"/>
        </w:rPr>
        <w:t xml:space="preserve"> ______</w:t>
      </w:r>
    </w:p>
    <w:p w:rsidR="00901A05" w:rsidRPr="00203C90" w:rsidRDefault="00901A05" w:rsidP="00901A05">
      <w:pPr>
        <w:jc w:val="center"/>
        <w:rPr>
          <w:b/>
          <w:bCs/>
        </w:rPr>
      </w:pPr>
      <w:r w:rsidRPr="00203C90">
        <w:rPr>
          <w:b/>
          <w:bCs/>
        </w:rPr>
        <w:t xml:space="preserve">на оказание консультационных услуг </w:t>
      </w:r>
    </w:p>
    <w:p w:rsidR="00901A05" w:rsidRDefault="00901A05" w:rsidP="00901A05">
      <w:pPr>
        <w:jc w:val="center"/>
        <w:rPr>
          <w:b/>
          <w:bCs/>
        </w:rPr>
      </w:pPr>
    </w:p>
    <w:p w:rsidR="00901A05" w:rsidRDefault="00901A05" w:rsidP="00901A05">
      <w:pPr>
        <w:pStyle w:val="ab"/>
        <w:spacing w:line="360" w:lineRule="auto"/>
      </w:pPr>
      <w:r>
        <w:t>г. Самара                                                                                          «___»________________ 200</w:t>
      </w:r>
      <w:r w:rsidR="00EF384E">
        <w:t>_</w:t>
      </w:r>
      <w:r>
        <w:t xml:space="preserve"> г.      </w:t>
      </w:r>
    </w:p>
    <w:p w:rsidR="00901A05" w:rsidRPr="00203C90" w:rsidRDefault="00901A05" w:rsidP="00901A05">
      <w:pPr>
        <w:pStyle w:val="21"/>
        <w:tabs>
          <w:tab w:val="clear" w:pos="2167"/>
        </w:tabs>
        <w:ind w:left="0" w:firstLine="1080"/>
      </w:pPr>
      <w:r w:rsidRPr="00203C90">
        <w:t xml:space="preserve">Торгово–промышленная палата Самарской области, в лице </w:t>
      </w:r>
      <w:r w:rsidR="00F00627">
        <w:t>Вице-п</w:t>
      </w:r>
      <w:r w:rsidRPr="00203C90">
        <w:t xml:space="preserve">резидента </w:t>
      </w:r>
      <w:r w:rsidR="00F00627">
        <w:t>Тихонова Ю.А.</w:t>
      </w:r>
      <w:r w:rsidRPr="00203C90">
        <w:t xml:space="preserve">, действующего на основании </w:t>
      </w:r>
      <w:r w:rsidR="00F00627">
        <w:t>доверенности №005-Ю от 10 февраля 2009г.</w:t>
      </w:r>
      <w:r w:rsidRPr="00203C90">
        <w:t>, именуемая в дальнейшем «Ис</w:t>
      </w:r>
      <w:r w:rsidR="008A007D">
        <w:t xml:space="preserve">полнитель», с одной стороны и    </w:t>
      </w:r>
      <w:r w:rsidRPr="00203C90">
        <w:t>_______________________</w:t>
      </w:r>
      <w:r w:rsidR="008A007D">
        <w:t xml:space="preserve">__, </w:t>
      </w:r>
      <w:r w:rsidRPr="00203C90">
        <w:t>в лице ___________</w:t>
      </w:r>
      <w:r w:rsidR="00F00627">
        <w:t>_________</w:t>
      </w:r>
      <w:r w:rsidR="008A007D">
        <w:t xml:space="preserve">, </w:t>
      </w:r>
      <w:r w:rsidRPr="00203C90">
        <w:t>действующего на основании ____________</w:t>
      </w:r>
      <w:r w:rsidR="008A007D">
        <w:t>________________</w:t>
      </w:r>
      <w:r w:rsidRPr="00203C90">
        <w:t>, именуемое в дальнейшем «Претендент», с другой стороны, заключили настоящий договор о нижеследующем:</w:t>
      </w:r>
    </w:p>
    <w:p w:rsidR="00901A05" w:rsidRDefault="00901A05" w:rsidP="008C7104">
      <w:pPr>
        <w:numPr>
          <w:ilvl w:val="0"/>
          <w:numId w:val="9"/>
        </w:numPr>
        <w:spacing w:after="0"/>
        <w:jc w:val="center"/>
        <w:rPr>
          <w:b/>
        </w:rPr>
      </w:pPr>
      <w:r w:rsidRPr="00203C90">
        <w:rPr>
          <w:b/>
        </w:rPr>
        <w:t>Предмет договора.</w:t>
      </w:r>
    </w:p>
    <w:p w:rsidR="00901A05" w:rsidRPr="008A41AD" w:rsidRDefault="00901A05" w:rsidP="00E3397C">
      <w:pPr>
        <w:ind w:firstLine="708"/>
      </w:pPr>
      <w:r w:rsidRPr="00696A7C">
        <w:t>Исполнитель, являющийся специализированной организацией открытого аукциона на</w:t>
      </w:r>
      <w:r w:rsidR="00857975">
        <w:t xml:space="preserve"> </w:t>
      </w:r>
      <w:r w:rsidR="00FE0CA8" w:rsidRPr="00FE0CA8">
        <w:rPr>
          <w:b/>
          <w:i/>
        </w:rPr>
        <w:t>поставк</w:t>
      </w:r>
      <w:r w:rsidR="00FE0CA8">
        <w:rPr>
          <w:b/>
          <w:i/>
        </w:rPr>
        <w:t>у</w:t>
      </w:r>
      <w:r w:rsidR="00BE2E63" w:rsidRPr="00BE2E63">
        <w:rPr>
          <w:b/>
          <w:sz w:val="28"/>
          <w:szCs w:val="28"/>
        </w:rPr>
        <w:t xml:space="preserve"> </w:t>
      </w:r>
      <w:r w:rsidR="00BE2E63" w:rsidRPr="00BE2E63">
        <w:rPr>
          <w:b/>
          <w:i/>
        </w:rPr>
        <w:t>учебной и научной литературы для ГОУ ВПО СамГМУ Росздрава</w:t>
      </w:r>
      <w:r w:rsidRPr="00BE2E63">
        <w:rPr>
          <w:i/>
        </w:rPr>
        <w:t>,</w:t>
      </w:r>
      <w:r>
        <w:t xml:space="preserve"> </w:t>
      </w:r>
      <w:r w:rsidRPr="008A41AD">
        <w:t xml:space="preserve">осуществляет в установленном законом порядке  консультирование Претендента по подготовке и подаче </w:t>
      </w:r>
      <w:r>
        <w:t>аукционной</w:t>
      </w:r>
      <w:r w:rsidRPr="008A41AD">
        <w:t xml:space="preserve"> заявки на участие в данном </w:t>
      </w:r>
      <w:r>
        <w:t>аукционе</w:t>
      </w:r>
      <w:r w:rsidRPr="008A41AD">
        <w:t>.</w:t>
      </w:r>
    </w:p>
    <w:p w:rsidR="00901A05" w:rsidRPr="00D60684" w:rsidRDefault="00901A05" w:rsidP="00901A05">
      <w:pPr>
        <w:pStyle w:val="210"/>
        <w:tabs>
          <w:tab w:val="left" w:pos="0"/>
          <w:tab w:val="left" w:pos="8399"/>
        </w:tabs>
        <w:ind w:right="7"/>
        <w:rPr>
          <w:bCs/>
          <w:szCs w:val="24"/>
        </w:rPr>
      </w:pPr>
    </w:p>
    <w:p w:rsidR="00901A05" w:rsidRPr="00BA4F1C" w:rsidRDefault="00901A05" w:rsidP="00901A05">
      <w:pPr>
        <w:numPr>
          <w:ilvl w:val="0"/>
          <w:numId w:val="9"/>
        </w:numPr>
        <w:spacing w:after="0"/>
        <w:jc w:val="center"/>
        <w:rPr>
          <w:b/>
        </w:rPr>
      </w:pPr>
      <w:r w:rsidRPr="00BA4F1C">
        <w:rPr>
          <w:b/>
        </w:rPr>
        <w:t>Обязательства сторон.</w:t>
      </w:r>
    </w:p>
    <w:p w:rsidR="00BE2E63" w:rsidRPr="00BE2E63" w:rsidRDefault="00901A05" w:rsidP="00FB2DDF">
      <w:pPr>
        <w:pStyle w:val="a5"/>
        <w:numPr>
          <w:ilvl w:val="1"/>
          <w:numId w:val="13"/>
        </w:numPr>
        <w:tabs>
          <w:tab w:val="left" w:pos="0"/>
          <w:tab w:val="num" w:pos="480"/>
        </w:tabs>
        <w:spacing w:before="0" w:line="240" w:lineRule="atLeast"/>
        <w:rPr>
          <w:bCs/>
        </w:rPr>
      </w:pPr>
      <w:r>
        <w:rPr>
          <w:bCs/>
        </w:rPr>
        <w:t xml:space="preserve"> Исполнитель обязуется </w:t>
      </w:r>
      <w:r>
        <w:t>в установленном законом порядке осуществить консультирование Претендента по всем вопросам подготовки и подачи аукционной заявки на участие в</w:t>
      </w:r>
      <w:r w:rsidRPr="00257067">
        <w:t xml:space="preserve"> </w:t>
      </w:r>
      <w:r w:rsidR="00FE0F3D">
        <w:t xml:space="preserve">открытом </w:t>
      </w:r>
      <w:r>
        <w:t>аукционе</w:t>
      </w:r>
      <w:r w:rsidRPr="002D2754">
        <w:t xml:space="preserve"> на</w:t>
      </w:r>
      <w:r w:rsidR="00FE0CA8">
        <w:t xml:space="preserve"> </w:t>
      </w:r>
      <w:r w:rsidR="00FE0CA8" w:rsidRPr="00FE0CA8">
        <w:rPr>
          <w:b/>
          <w:i/>
        </w:rPr>
        <w:t>п</w:t>
      </w:r>
      <w:r w:rsidR="00FE0CA8" w:rsidRPr="00FE0CA8">
        <w:rPr>
          <w:b/>
          <w:i/>
          <w:szCs w:val="24"/>
        </w:rPr>
        <w:t>оставк</w:t>
      </w:r>
      <w:r w:rsidR="00FE0CA8">
        <w:rPr>
          <w:b/>
          <w:i/>
        </w:rPr>
        <w:t>у</w:t>
      </w:r>
      <w:r w:rsidR="00BE2E63" w:rsidRPr="00BE2E63">
        <w:rPr>
          <w:b/>
          <w:i/>
          <w:szCs w:val="24"/>
        </w:rPr>
        <w:t xml:space="preserve"> учебной и научной литературы для ГОУ ВПО СамГМУ Росздрава</w:t>
      </w:r>
      <w:r w:rsidR="00BE2E63">
        <w:rPr>
          <w:b/>
          <w:i/>
          <w:szCs w:val="24"/>
        </w:rPr>
        <w:t>.</w:t>
      </w:r>
    </w:p>
    <w:p w:rsidR="00901A05" w:rsidRDefault="00E3397C" w:rsidP="00FB2DDF">
      <w:pPr>
        <w:pStyle w:val="a5"/>
        <w:numPr>
          <w:ilvl w:val="1"/>
          <w:numId w:val="13"/>
        </w:numPr>
        <w:tabs>
          <w:tab w:val="left" w:pos="0"/>
          <w:tab w:val="num" w:pos="480"/>
        </w:tabs>
        <w:spacing w:before="0" w:line="240" w:lineRule="atLeast"/>
        <w:rPr>
          <w:bCs/>
        </w:rPr>
      </w:pPr>
      <w:r>
        <w:t xml:space="preserve">       </w:t>
      </w:r>
      <w:r w:rsidR="00901A05">
        <w:rPr>
          <w:bCs/>
        </w:rPr>
        <w:t xml:space="preserve"> Претендент обязуется:</w:t>
      </w:r>
    </w:p>
    <w:p w:rsidR="00901A05" w:rsidRDefault="00901A05" w:rsidP="00901A05">
      <w:pPr>
        <w:pStyle w:val="a5"/>
        <w:numPr>
          <w:ilvl w:val="0"/>
          <w:numId w:val="12"/>
        </w:numPr>
        <w:tabs>
          <w:tab w:val="left" w:pos="0"/>
        </w:tabs>
        <w:spacing w:before="0" w:line="240" w:lineRule="atLeast"/>
      </w:pPr>
      <w:r>
        <w:t>в случае победы в аукционе оплатить оказанные ему услуги в порядке и сроки, указанные в п. 3 настоящего договора;</w:t>
      </w:r>
    </w:p>
    <w:p w:rsidR="00901A05" w:rsidRDefault="00901A05" w:rsidP="00901A05">
      <w:pPr>
        <w:pStyle w:val="a5"/>
        <w:ind w:left="1440" w:firstLine="0"/>
      </w:pPr>
    </w:p>
    <w:p w:rsidR="00901A05" w:rsidRPr="008C7104" w:rsidRDefault="00901A05" w:rsidP="008C7104">
      <w:pPr>
        <w:numPr>
          <w:ilvl w:val="0"/>
          <w:numId w:val="10"/>
        </w:numPr>
        <w:spacing w:after="0"/>
        <w:jc w:val="center"/>
        <w:rPr>
          <w:b/>
        </w:rPr>
      </w:pPr>
      <w:r w:rsidRPr="008C7104">
        <w:rPr>
          <w:b/>
        </w:rPr>
        <w:t>Стоимость услуг и порядок расчетов.</w:t>
      </w:r>
    </w:p>
    <w:p w:rsidR="00901A05" w:rsidRDefault="00901A05" w:rsidP="00901A05">
      <w:pPr>
        <w:pStyle w:val="a5"/>
        <w:ind w:firstLine="0"/>
        <w:rPr>
          <w:bCs/>
        </w:rPr>
      </w:pPr>
      <w:r>
        <w:rPr>
          <w:bCs/>
        </w:rPr>
        <w:t xml:space="preserve">3.1. Стоимость работ по настоящему договору составляет 1,0 % от предполагаемой суммы государственного контракта, но не может превышать </w:t>
      </w:r>
      <w:r w:rsidR="00FE0CA8">
        <w:rPr>
          <w:bCs/>
        </w:rPr>
        <w:t>1</w:t>
      </w:r>
      <w:r w:rsidR="005302A1">
        <w:rPr>
          <w:bCs/>
        </w:rPr>
        <w:t>4</w:t>
      </w:r>
      <w:r w:rsidR="00983641">
        <w:rPr>
          <w:bCs/>
        </w:rPr>
        <w:t xml:space="preserve"> 000</w:t>
      </w:r>
      <w:r>
        <w:rPr>
          <w:bCs/>
        </w:rPr>
        <w:t xml:space="preserve"> (</w:t>
      </w:r>
      <w:r w:rsidR="005302A1">
        <w:rPr>
          <w:bCs/>
        </w:rPr>
        <w:t>Четырнадцать</w:t>
      </w:r>
      <w:r w:rsidR="00530765">
        <w:rPr>
          <w:bCs/>
        </w:rPr>
        <w:t xml:space="preserve"> тысяч</w:t>
      </w:r>
      <w:r>
        <w:rPr>
          <w:bCs/>
        </w:rPr>
        <w:t xml:space="preserve">) рублей 00 копеек,  в том числе 18% НДС  </w:t>
      </w:r>
      <w:r w:rsidR="002C3842">
        <w:rPr>
          <w:bCs/>
        </w:rPr>
        <w:t>2 135</w:t>
      </w:r>
      <w:r w:rsidR="009C58D9">
        <w:rPr>
          <w:bCs/>
        </w:rPr>
        <w:t xml:space="preserve"> рубл</w:t>
      </w:r>
      <w:r w:rsidR="00FE0CA8">
        <w:rPr>
          <w:bCs/>
        </w:rPr>
        <w:t>ей</w:t>
      </w:r>
      <w:r>
        <w:rPr>
          <w:bCs/>
        </w:rPr>
        <w:t xml:space="preserve"> </w:t>
      </w:r>
      <w:r w:rsidR="002C3842">
        <w:rPr>
          <w:bCs/>
        </w:rPr>
        <w:t>59</w:t>
      </w:r>
      <w:r w:rsidR="00B23399">
        <w:rPr>
          <w:bCs/>
        </w:rPr>
        <w:t xml:space="preserve"> </w:t>
      </w:r>
      <w:r>
        <w:rPr>
          <w:bCs/>
        </w:rPr>
        <w:t>копе</w:t>
      </w:r>
      <w:r w:rsidR="002C3842">
        <w:rPr>
          <w:bCs/>
        </w:rPr>
        <w:t>ек</w:t>
      </w:r>
      <w:r>
        <w:rPr>
          <w:bCs/>
        </w:rPr>
        <w:t>.</w:t>
      </w:r>
    </w:p>
    <w:p w:rsidR="00901A05" w:rsidRDefault="00901A05" w:rsidP="00901A05">
      <w:pPr>
        <w:pStyle w:val="a5"/>
        <w:ind w:firstLine="0"/>
      </w:pPr>
      <w:r>
        <w:t xml:space="preserve">3.2. Оплата услуг по настоящему договору осуществляется не позднее </w:t>
      </w:r>
      <w:r w:rsidR="00E10DA2">
        <w:t>1</w:t>
      </w:r>
      <w:r w:rsidR="00493775">
        <w:t>5</w:t>
      </w:r>
      <w:r>
        <w:t xml:space="preserve"> (</w:t>
      </w:r>
      <w:r w:rsidR="00493775">
        <w:t>пятнадцати</w:t>
      </w:r>
      <w:r>
        <w:t xml:space="preserve">) дней после подписания протокола заседания комиссии по </w:t>
      </w:r>
      <w:r w:rsidR="00FE0F3D">
        <w:t xml:space="preserve">открытому </w:t>
      </w:r>
      <w:r>
        <w:t>аукциону</w:t>
      </w:r>
      <w:r w:rsidRPr="002D2754">
        <w:t xml:space="preserve"> на</w:t>
      </w:r>
      <w:r w:rsidR="00FE0CA8" w:rsidRPr="00FE0CA8">
        <w:rPr>
          <w:b/>
          <w:i/>
        </w:rPr>
        <w:t xml:space="preserve"> п</w:t>
      </w:r>
      <w:r w:rsidR="00FE0CA8" w:rsidRPr="00FE0CA8">
        <w:rPr>
          <w:b/>
          <w:i/>
          <w:szCs w:val="24"/>
        </w:rPr>
        <w:t>оставк</w:t>
      </w:r>
      <w:r w:rsidR="00FE0CA8">
        <w:rPr>
          <w:b/>
          <w:i/>
        </w:rPr>
        <w:t>у</w:t>
      </w:r>
      <w:r w:rsidR="00BE2E63" w:rsidRPr="00BE2E63">
        <w:rPr>
          <w:b/>
          <w:i/>
          <w:szCs w:val="24"/>
        </w:rPr>
        <w:t xml:space="preserve"> учебной и научной литературы для ГОУ ВПО СамГМУ Росздрава</w:t>
      </w:r>
      <w:r w:rsidR="00FE0CA8">
        <w:rPr>
          <w:b/>
          <w:i/>
          <w:szCs w:val="24"/>
        </w:rPr>
        <w:t>,</w:t>
      </w:r>
      <w:r w:rsidR="009C162D" w:rsidRPr="009C162D">
        <w:rPr>
          <w:b/>
          <w:i/>
        </w:rPr>
        <w:t xml:space="preserve"> </w:t>
      </w:r>
      <w:r>
        <w:t xml:space="preserve">в котором определяется победитель данного аукциона. </w:t>
      </w:r>
    </w:p>
    <w:p w:rsidR="00901A05" w:rsidRDefault="00901A05" w:rsidP="00901A05"/>
    <w:p w:rsidR="00901A05" w:rsidRPr="008C7104" w:rsidRDefault="00901A05" w:rsidP="008C7104">
      <w:pPr>
        <w:pStyle w:val="ab"/>
        <w:numPr>
          <w:ilvl w:val="0"/>
          <w:numId w:val="14"/>
        </w:numPr>
        <w:spacing w:after="0"/>
        <w:jc w:val="center"/>
        <w:rPr>
          <w:b/>
        </w:rPr>
      </w:pPr>
      <w:r w:rsidRPr="008C7104">
        <w:rPr>
          <w:b/>
        </w:rPr>
        <w:t>Сроки исполнения обязательств.</w:t>
      </w:r>
    </w:p>
    <w:p w:rsidR="00901A05" w:rsidRPr="00BA4F1C" w:rsidRDefault="00901A05" w:rsidP="00901A05">
      <w:pPr>
        <w:numPr>
          <w:ilvl w:val="1"/>
          <w:numId w:val="14"/>
        </w:numPr>
        <w:spacing w:after="0"/>
      </w:pPr>
      <w:r w:rsidRPr="00BA4F1C">
        <w:t xml:space="preserve"> Настоящий договор действует с момента подписания и до оказания услуг, которые оформляются двусторонними актами выполненных работ.</w:t>
      </w:r>
    </w:p>
    <w:p w:rsidR="00901A05" w:rsidRPr="00BA4F1C" w:rsidRDefault="00901A05" w:rsidP="00901A05">
      <w:pPr>
        <w:numPr>
          <w:ilvl w:val="1"/>
          <w:numId w:val="14"/>
        </w:numPr>
        <w:spacing w:after="0"/>
      </w:pPr>
      <w:r w:rsidRPr="00BA4F1C">
        <w:t xml:space="preserve"> Одностороннее расторжение договора не допускается.</w:t>
      </w:r>
    </w:p>
    <w:p w:rsidR="00901A05" w:rsidRDefault="00901A05" w:rsidP="00901A05"/>
    <w:p w:rsidR="008C7104" w:rsidRDefault="008C7104" w:rsidP="00901A05"/>
    <w:p w:rsidR="00901A05" w:rsidRPr="008C7104" w:rsidRDefault="00901A05" w:rsidP="008C7104">
      <w:pPr>
        <w:pStyle w:val="ab"/>
        <w:jc w:val="center"/>
        <w:rPr>
          <w:b/>
        </w:rPr>
      </w:pPr>
      <w:r w:rsidRPr="008C7104">
        <w:rPr>
          <w:b/>
        </w:rPr>
        <w:t>5.Ответственность сторон.</w:t>
      </w:r>
    </w:p>
    <w:p w:rsidR="00901A05" w:rsidRDefault="00901A05" w:rsidP="003A534E">
      <w:pPr>
        <w:pStyle w:val="a5"/>
        <w:numPr>
          <w:ilvl w:val="1"/>
          <w:numId w:val="15"/>
        </w:numPr>
        <w:tabs>
          <w:tab w:val="clear" w:pos="927"/>
          <w:tab w:val="num" w:pos="360"/>
        </w:tabs>
        <w:spacing w:before="0" w:line="240" w:lineRule="atLeast"/>
        <w:ind w:left="360"/>
      </w:pPr>
      <w:r>
        <w:t>За неисполнение или ненадлежащее исполнение обязательств, стороны несут ответственность, предусмотренную действующим законодательством. В случае просрочки уплаты платежа Претендентом, за каждый день просрочки взимаются пени в размере 0,5 % от стоимости услуг по настоящему договору.</w:t>
      </w:r>
    </w:p>
    <w:p w:rsidR="00901A05" w:rsidRDefault="00901A05" w:rsidP="003A534E">
      <w:pPr>
        <w:pStyle w:val="a5"/>
        <w:numPr>
          <w:ilvl w:val="1"/>
          <w:numId w:val="15"/>
        </w:numPr>
        <w:tabs>
          <w:tab w:val="clear" w:pos="927"/>
          <w:tab w:val="num" w:pos="360"/>
        </w:tabs>
        <w:spacing w:before="0" w:line="240" w:lineRule="atLeast"/>
        <w:ind w:left="360"/>
        <w:rPr>
          <w:b/>
        </w:rPr>
      </w:pPr>
      <w:r>
        <w:t xml:space="preserve">Стороны не несут ответственности за частичное или полное неисполнение своих обязательств по договору при наличии форс-мажорных обстоятельств, то есть непредвиденных и непредотвратимых событий чрезвычайного характера, неподдающихся контролю сторон, включая: пожар, наводнения, землетрясения и другие стихийные бедствия, а также восстания, решения органов государственной власти и органов местного самоуправления Самарской области, при условии, что эти обстоятельства оказывают воздействие на выполнение сторонами обязательств по настоящему договору. </w:t>
      </w:r>
    </w:p>
    <w:p w:rsidR="00901A05" w:rsidRPr="0079482B" w:rsidRDefault="00901A05" w:rsidP="00901A05">
      <w:pPr>
        <w:pStyle w:val="a5"/>
        <w:ind w:firstLine="0"/>
      </w:pPr>
    </w:p>
    <w:p w:rsidR="00901A05" w:rsidRPr="00FB0891" w:rsidRDefault="00901A05" w:rsidP="00901A05">
      <w:pPr>
        <w:pStyle w:val="a5"/>
        <w:numPr>
          <w:ilvl w:val="0"/>
          <w:numId w:val="11"/>
        </w:numPr>
        <w:tabs>
          <w:tab w:val="left" w:pos="0"/>
        </w:tabs>
        <w:spacing w:before="0" w:line="240" w:lineRule="atLeast"/>
        <w:jc w:val="center"/>
        <w:rPr>
          <w:b/>
        </w:rPr>
      </w:pPr>
      <w:r w:rsidRPr="00FB0891">
        <w:rPr>
          <w:b/>
        </w:rPr>
        <w:t>Порядок разрешения споров.</w:t>
      </w:r>
    </w:p>
    <w:p w:rsidR="00901A05" w:rsidRPr="0079482B" w:rsidRDefault="00901A05" w:rsidP="003A534E">
      <w:pPr>
        <w:pStyle w:val="18"/>
        <w:keepNext w:val="0"/>
        <w:numPr>
          <w:ilvl w:val="1"/>
          <w:numId w:val="11"/>
        </w:numPr>
        <w:spacing w:before="0" w:after="0"/>
        <w:ind w:left="360" w:hanging="360"/>
        <w:jc w:val="both"/>
        <w:rPr>
          <w:rFonts w:ascii="Times New Roman" w:hAnsi="Times New Roman"/>
          <w:b w:val="0"/>
          <w:sz w:val="24"/>
          <w:szCs w:val="24"/>
        </w:rPr>
      </w:pPr>
      <w:r w:rsidRPr="0079482B">
        <w:rPr>
          <w:rFonts w:ascii="Times New Roman" w:hAnsi="Times New Roman"/>
          <w:b w:val="0"/>
          <w:sz w:val="24"/>
          <w:szCs w:val="24"/>
        </w:rPr>
        <w:t>Все споры и разногласия, возникающие между Сторонами по настоящему договору или в     связи с ним, разрешаются путем переговоров между Сторонами.</w:t>
      </w:r>
    </w:p>
    <w:p w:rsidR="00901A05" w:rsidRPr="00BA4F1C" w:rsidRDefault="00901A05" w:rsidP="00901A05">
      <w:pPr>
        <w:numPr>
          <w:ilvl w:val="1"/>
          <w:numId w:val="11"/>
        </w:numPr>
        <w:spacing w:after="0"/>
      </w:pPr>
      <w:r w:rsidRPr="00BA4F1C">
        <w:t>В случае невозможности разрешения разногласий путем переговоров они подлежат рассмотрению в</w:t>
      </w:r>
      <w:r w:rsidR="00862F64">
        <w:t xml:space="preserve"> Арбитражном суде Самарской области, а по договоренности сторон - в</w:t>
      </w:r>
      <w:r w:rsidRPr="00BA4F1C">
        <w:t xml:space="preserve"> Третейском суде при Торгово-промышленной палате Самарской области</w:t>
      </w:r>
      <w:r w:rsidR="00862F64">
        <w:t xml:space="preserve"> -</w:t>
      </w:r>
      <w:r w:rsidRPr="00BA4F1C">
        <w:t xml:space="preserve"> в установленном порядке.</w:t>
      </w:r>
    </w:p>
    <w:p w:rsidR="00901A05" w:rsidRPr="00BA4F1C" w:rsidRDefault="00901A05" w:rsidP="00901A05"/>
    <w:p w:rsidR="00901A05" w:rsidRPr="00BA4F1C" w:rsidRDefault="00901A05" w:rsidP="00901A05">
      <w:pPr>
        <w:numPr>
          <w:ilvl w:val="0"/>
          <w:numId w:val="11"/>
        </w:numPr>
        <w:spacing w:after="0"/>
        <w:jc w:val="center"/>
        <w:rPr>
          <w:b/>
        </w:rPr>
      </w:pPr>
      <w:r w:rsidRPr="00BA4F1C">
        <w:rPr>
          <w:b/>
        </w:rPr>
        <w:t>Заключительные положения.</w:t>
      </w:r>
    </w:p>
    <w:p w:rsidR="00901A05" w:rsidRPr="00BA4F1C" w:rsidRDefault="00901A05" w:rsidP="00901A05">
      <w:pPr>
        <w:pStyle w:val="21"/>
        <w:numPr>
          <w:ilvl w:val="1"/>
          <w:numId w:val="11"/>
        </w:numPr>
        <w:tabs>
          <w:tab w:val="left" w:pos="720"/>
        </w:tabs>
        <w:spacing w:after="0" w:line="240" w:lineRule="atLeast"/>
      </w:pPr>
      <w:r w:rsidRPr="00BA4F1C">
        <w:t>Настоящий договор вступает в силу с момента его подписания сторонами.</w:t>
      </w:r>
    </w:p>
    <w:p w:rsidR="00901A05" w:rsidRPr="00BA4F1C" w:rsidRDefault="00901A05" w:rsidP="00901A05">
      <w:pPr>
        <w:pStyle w:val="21"/>
        <w:numPr>
          <w:ilvl w:val="1"/>
          <w:numId w:val="11"/>
        </w:numPr>
        <w:tabs>
          <w:tab w:val="left" w:pos="720"/>
        </w:tabs>
        <w:spacing w:after="0" w:line="240" w:lineRule="atLeast"/>
      </w:pPr>
      <w:r w:rsidRPr="00BA4F1C">
        <w:t>Все изменения и дополнения должны быть совершены в той же форме что и договор и являются его неотъемлемой составной частью.</w:t>
      </w:r>
    </w:p>
    <w:p w:rsidR="00901A05" w:rsidRPr="00BA4F1C" w:rsidRDefault="00901A05" w:rsidP="00901A05">
      <w:pPr>
        <w:numPr>
          <w:ilvl w:val="1"/>
          <w:numId w:val="11"/>
        </w:numPr>
        <w:spacing w:after="0"/>
      </w:pPr>
      <w:r w:rsidRPr="00BA4F1C">
        <w:t>Настоящий договор составлен в двух экземплярах, имеющих одинаковую юридическую силу, по одному экземпляру каждой из сторон.</w:t>
      </w:r>
    </w:p>
    <w:p w:rsidR="00901A05" w:rsidRDefault="00901A05" w:rsidP="00901A05"/>
    <w:p w:rsidR="00901A05" w:rsidRPr="00BA4F1C" w:rsidRDefault="00901A05" w:rsidP="00901A05">
      <w:pPr>
        <w:numPr>
          <w:ilvl w:val="0"/>
          <w:numId w:val="11"/>
        </w:numPr>
        <w:spacing w:after="0"/>
        <w:jc w:val="center"/>
        <w:rPr>
          <w:b/>
        </w:rPr>
      </w:pPr>
      <w:r w:rsidRPr="00BA4F1C">
        <w:rPr>
          <w:b/>
        </w:rPr>
        <w:t>Адреса и реквизиты сторон</w:t>
      </w:r>
    </w:p>
    <w:tbl>
      <w:tblPr>
        <w:tblW w:w="0" w:type="auto"/>
        <w:tblLook w:val="0000" w:firstRow="0" w:lastRow="0" w:firstColumn="0" w:lastColumn="0" w:noHBand="0" w:noVBand="0"/>
      </w:tblPr>
      <w:tblGrid>
        <w:gridCol w:w="4883"/>
        <w:gridCol w:w="4999"/>
      </w:tblGrid>
      <w:tr w:rsidR="00901A05">
        <w:tc>
          <w:tcPr>
            <w:tcW w:w="5004" w:type="dxa"/>
          </w:tcPr>
          <w:p w:rsidR="00901A05" w:rsidRPr="008C7104" w:rsidRDefault="00664F90" w:rsidP="008C7104">
            <w:pPr>
              <w:pStyle w:val="34"/>
              <w:jc w:val="center"/>
              <w:rPr>
                <w:bCs/>
                <w:i w:val="0"/>
                <w:sz w:val="28"/>
                <w:szCs w:val="28"/>
              </w:rPr>
            </w:pPr>
            <w:r w:rsidRPr="00664F90">
              <w:rPr>
                <w:bCs/>
                <w:i w:val="0"/>
                <w:sz w:val="28"/>
                <w:szCs w:val="28"/>
              </w:rPr>
              <w:t>И</w:t>
            </w:r>
            <w:r>
              <w:rPr>
                <w:bCs/>
                <w:i w:val="0"/>
                <w:sz w:val="28"/>
                <w:szCs w:val="28"/>
              </w:rPr>
              <w:t>сполнитель</w:t>
            </w:r>
          </w:p>
          <w:p w:rsidR="00901A05" w:rsidRPr="00BA4F1C" w:rsidRDefault="00901A05" w:rsidP="00664F90">
            <w:pPr>
              <w:pStyle w:val="34"/>
              <w:jc w:val="center"/>
              <w:rPr>
                <w:bCs/>
              </w:rPr>
            </w:pPr>
            <w:r w:rsidRPr="00BA4F1C">
              <w:rPr>
                <w:bCs/>
              </w:rPr>
              <w:t>Торгово-промышленная палата Самарской области</w:t>
            </w:r>
          </w:p>
          <w:p w:rsidR="00664F90" w:rsidRDefault="00901A05" w:rsidP="006347EE">
            <w:r w:rsidRPr="00BA4F1C">
              <w:t>443099, Самарская о</w:t>
            </w:r>
            <w:r w:rsidR="00664F90">
              <w:t>бл., г. Самара, ул.А.Толстого,6</w:t>
            </w:r>
          </w:p>
          <w:p w:rsidR="00901A05" w:rsidRPr="00BA4F1C" w:rsidRDefault="00901A05" w:rsidP="006347EE">
            <w:r w:rsidRPr="00BA4F1C">
              <w:t xml:space="preserve"> р/с 40603810754110101016, в Поволжском банке С</w:t>
            </w:r>
            <w:r w:rsidR="00344DF5">
              <w:t>бербанка</w:t>
            </w:r>
            <w:r w:rsidRPr="00BA4F1C">
              <w:t xml:space="preserve"> РФ г. Самар</w:t>
            </w:r>
            <w:r w:rsidR="00344DF5">
              <w:t>а</w:t>
            </w:r>
            <w:r w:rsidRPr="00BA4F1C">
              <w:t>,</w:t>
            </w:r>
            <w:r w:rsidR="00664F90">
              <w:t xml:space="preserve"> </w:t>
            </w:r>
            <w:r w:rsidRPr="00BA4F1C">
              <w:t>к/с 30101810200000000607, ОКНХ 98200, ОКПО 40970381, ИНН 6317010337, БИК 043601607</w:t>
            </w:r>
          </w:p>
          <w:p w:rsidR="00901A05" w:rsidRDefault="00901A05" w:rsidP="006347EE"/>
          <w:p w:rsidR="00664F90" w:rsidRPr="00BA4F1C" w:rsidRDefault="00664F90" w:rsidP="006347EE"/>
          <w:p w:rsidR="00901A05" w:rsidRDefault="00F00627" w:rsidP="006347EE">
            <w:pPr>
              <w:rPr>
                <w:bCs/>
              </w:rPr>
            </w:pPr>
            <w:r>
              <w:rPr>
                <w:bCs/>
              </w:rPr>
              <w:t>Вице-п</w:t>
            </w:r>
            <w:r w:rsidR="00901A05" w:rsidRPr="00BA4F1C">
              <w:rPr>
                <w:bCs/>
              </w:rPr>
              <w:t>резидент ТПП СО</w:t>
            </w:r>
          </w:p>
          <w:p w:rsidR="00664F90" w:rsidRDefault="00664F90" w:rsidP="006347EE">
            <w:pPr>
              <w:rPr>
                <w:bCs/>
              </w:rPr>
            </w:pPr>
          </w:p>
          <w:p w:rsidR="00901A05" w:rsidRPr="008A007D" w:rsidRDefault="00664F90" w:rsidP="00664F90">
            <w:pPr>
              <w:pStyle w:val="4"/>
              <w:numPr>
                <w:ilvl w:val="0"/>
                <w:numId w:val="0"/>
              </w:numPr>
              <w:jc w:val="left"/>
              <w:rPr>
                <w:rFonts w:ascii="Times New Roman" w:hAnsi="Times New Roman"/>
                <w:b/>
                <w:bCs/>
              </w:rPr>
            </w:pPr>
            <w:r>
              <w:rPr>
                <w:rFonts w:ascii="Times New Roman" w:hAnsi="Times New Roman"/>
                <w:bCs/>
                <w:szCs w:val="24"/>
              </w:rPr>
              <w:t xml:space="preserve">                     </w:t>
            </w:r>
            <w:r w:rsidR="00901A05" w:rsidRPr="008A007D">
              <w:rPr>
                <w:rFonts w:ascii="Times New Roman" w:hAnsi="Times New Roman"/>
                <w:b/>
                <w:bCs/>
              </w:rPr>
              <w:t>___________</w:t>
            </w:r>
            <w:r w:rsidR="008A007D">
              <w:rPr>
                <w:rFonts w:ascii="Times New Roman" w:hAnsi="Times New Roman"/>
                <w:b/>
                <w:bCs/>
              </w:rPr>
              <w:t>___</w:t>
            </w:r>
            <w:r w:rsidR="00901A05" w:rsidRPr="008A007D">
              <w:rPr>
                <w:rFonts w:ascii="Times New Roman" w:hAnsi="Times New Roman"/>
                <w:b/>
                <w:bCs/>
              </w:rPr>
              <w:t xml:space="preserve"> </w:t>
            </w:r>
            <w:r w:rsidR="00F00627">
              <w:rPr>
                <w:rFonts w:ascii="Times New Roman" w:hAnsi="Times New Roman"/>
                <w:b/>
                <w:bCs/>
              </w:rPr>
              <w:t>Ю.А. Тихонов</w:t>
            </w:r>
          </w:p>
          <w:p w:rsidR="00901A05" w:rsidRDefault="00901A05" w:rsidP="006347EE">
            <w:pPr>
              <w:pStyle w:val="210"/>
              <w:rPr>
                <w:bCs/>
              </w:rPr>
            </w:pPr>
          </w:p>
          <w:p w:rsidR="00901A05" w:rsidRDefault="00901A05" w:rsidP="006347EE">
            <w:pPr>
              <w:pStyle w:val="210"/>
              <w:rPr>
                <w:b/>
              </w:rPr>
            </w:pPr>
            <w:r>
              <w:t>м.п.</w:t>
            </w:r>
          </w:p>
        </w:tc>
        <w:tc>
          <w:tcPr>
            <w:tcW w:w="5004" w:type="dxa"/>
          </w:tcPr>
          <w:p w:rsidR="00901A05" w:rsidRPr="00664F90" w:rsidRDefault="00901A05" w:rsidP="006347EE">
            <w:pPr>
              <w:pStyle w:val="1"/>
              <w:rPr>
                <w:bCs/>
                <w:sz w:val="28"/>
                <w:szCs w:val="28"/>
              </w:rPr>
            </w:pPr>
            <w:r w:rsidRPr="00664F90">
              <w:rPr>
                <w:bCs/>
                <w:sz w:val="28"/>
                <w:szCs w:val="28"/>
              </w:rPr>
              <w:t>Претендент</w:t>
            </w:r>
          </w:p>
          <w:p w:rsidR="00901A05" w:rsidRDefault="00901A05" w:rsidP="006347EE">
            <w:pPr>
              <w:pBdr>
                <w:bottom w:val="single" w:sz="12" w:space="1" w:color="auto"/>
              </w:pBdr>
              <w:rPr>
                <w:bCs/>
              </w:rPr>
            </w:pPr>
          </w:p>
          <w:p w:rsidR="00901A05" w:rsidRDefault="00901A05" w:rsidP="006347EE">
            <w:pPr>
              <w:rPr>
                <w:bCs/>
              </w:rPr>
            </w:pPr>
          </w:p>
          <w:p w:rsidR="00901A05" w:rsidRDefault="00901A05" w:rsidP="006347EE">
            <w:pPr>
              <w:rPr>
                <w:bCs/>
              </w:rPr>
            </w:pPr>
          </w:p>
          <w:p w:rsidR="00901A05" w:rsidRDefault="00901A05" w:rsidP="006347EE">
            <w:pPr>
              <w:rPr>
                <w:bCs/>
              </w:rPr>
            </w:pPr>
          </w:p>
          <w:p w:rsidR="00901A05" w:rsidRDefault="00901A05" w:rsidP="006347EE">
            <w:pPr>
              <w:rPr>
                <w:bCs/>
              </w:rPr>
            </w:pPr>
          </w:p>
          <w:p w:rsidR="00901A05" w:rsidRDefault="00901A05" w:rsidP="006347EE">
            <w:pPr>
              <w:rPr>
                <w:bCs/>
              </w:rPr>
            </w:pPr>
          </w:p>
          <w:p w:rsidR="00901A05" w:rsidRDefault="00901A05" w:rsidP="006347EE">
            <w:pPr>
              <w:rPr>
                <w:bCs/>
              </w:rPr>
            </w:pPr>
          </w:p>
          <w:p w:rsidR="00901A05" w:rsidRDefault="00901A05" w:rsidP="006347EE">
            <w:pPr>
              <w:rPr>
                <w:bCs/>
              </w:rPr>
            </w:pPr>
          </w:p>
          <w:p w:rsidR="00901A05" w:rsidRDefault="00901A05" w:rsidP="006347EE">
            <w:pPr>
              <w:rPr>
                <w:bCs/>
              </w:rPr>
            </w:pPr>
          </w:p>
          <w:p w:rsidR="00901A05" w:rsidRDefault="00901A05" w:rsidP="006347EE">
            <w:pPr>
              <w:rPr>
                <w:bCs/>
              </w:rPr>
            </w:pPr>
          </w:p>
          <w:p w:rsidR="00901A05" w:rsidRDefault="00901A05" w:rsidP="006347EE">
            <w:pPr>
              <w:rPr>
                <w:bCs/>
              </w:rPr>
            </w:pPr>
          </w:p>
          <w:p w:rsidR="00901A05" w:rsidRDefault="00901A05" w:rsidP="006347EE">
            <w:pPr>
              <w:rPr>
                <w:bCs/>
              </w:rPr>
            </w:pPr>
          </w:p>
          <w:p w:rsidR="00901A05" w:rsidRDefault="00901A05" w:rsidP="006347EE">
            <w:pPr>
              <w:jc w:val="right"/>
              <w:rPr>
                <w:bCs/>
              </w:rPr>
            </w:pPr>
            <w:r>
              <w:rPr>
                <w:bCs/>
              </w:rPr>
              <w:t>_________________________/_____________/</w:t>
            </w:r>
          </w:p>
        </w:tc>
      </w:tr>
    </w:tbl>
    <w:p w:rsidR="00901A05" w:rsidRPr="008C7104" w:rsidRDefault="00901A05" w:rsidP="00901A05">
      <w:pPr>
        <w:rPr>
          <w:sz w:val="20"/>
          <w:szCs w:val="20"/>
        </w:rPr>
      </w:pPr>
      <w:r w:rsidRPr="008C7104">
        <w:rPr>
          <w:sz w:val="20"/>
          <w:szCs w:val="20"/>
        </w:rPr>
        <w:t>исп. Кожевников В.Н.</w:t>
      </w:r>
      <w:bookmarkStart w:id="64" w:name="_GoBack"/>
      <w:bookmarkEnd w:id="64"/>
    </w:p>
    <w:sectPr w:rsidR="00901A05" w:rsidRPr="008C7104" w:rsidSect="00733201">
      <w:headerReference w:type="default" r:id="rId13"/>
      <w:pgSz w:w="11906" w:h="16838" w:code="9"/>
      <w:pgMar w:top="1134" w:right="1106" w:bottom="40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A26" w:rsidRDefault="00987A26">
      <w:r>
        <w:separator/>
      </w:r>
    </w:p>
  </w:endnote>
  <w:endnote w:type="continuationSeparator" w:id="0">
    <w:p w:rsidR="00987A26" w:rsidRDefault="00987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DL">
    <w:altName w:val="Arial"/>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horndale AMT">
    <w:altName w:val="Times New Roman"/>
    <w:charset w:val="CC"/>
    <w:family w:val="roman"/>
    <w:pitch w:val="variable"/>
  </w:font>
  <w:font w:name="Albany AMT">
    <w:altName w:val="Arial"/>
    <w:charset w:val="CC"/>
    <w:family w:val="auto"/>
    <w:pitch w:val="variable"/>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F5D" w:rsidRDefault="00864F5D" w:rsidP="00473D38">
    <w:pPr>
      <w:pStyle w:val="af1"/>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864F5D" w:rsidRDefault="00864F5D">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F5D" w:rsidRDefault="00864F5D" w:rsidP="00473D38">
    <w:pPr>
      <w:pStyle w:val="af1"/>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62CC5">
      <w:rPr>
        <w:rStyle w:val="af0"/>
      </w:rPr>
      <w:t>65</w:t>
    </w:r>
    <w:r>
      <w:rPr>
        <w:rStyle w:val="af0"/>
      </w:rPr>
      <w:fldChar w:fldCharType="end"/>
    </w:r>
  </w:p>
  <w:p w:rsidR="00864F5D" w:rsidRDefault="00864F5D">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A26" w:rsidRDefault="00987A26">
      <w:r>
        <w:separator/>
      </w:r>
    </w:p>
  </w:footnote>
  <w:footnote w:type="continuationSeparator" w:id="0">
    <w:p w:rsidR="00987A26" w:rsidRDefault="00987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F5D" w:rsidRPr="00203DFA" w:rsidRDefault="00864F5D" w:rsidP="00473D38">
    <w:pPr>
      <w:pStyle w:val="ae"/>
      <w:spacing w:before="0" w:after="0"/>
      <w:rPr>
        <w:rFonts w:ascii="Times New Roman" w:hAnsi="Times New Roman"/>
        <w:i/>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F5D" w:rsidRPr="00203DFA" w:rsidRDefault="00864F5D" w:rsidP="00473D38">
    <w:pPr>
      <w:pStyle w:val="ae"/>
      <w:spacing w:before="0" w:after="0"/>
      <w:rPr>
        <w:rFonts w:ascii="Times New Roman" w:hAnsi="Times New Roman"/>
        <w:i/>
        <w:sz w:val="20"/>
      </w:rPr>
    </w:pPr>
  </w:p>
  <w:p w:rsidR="00864F5D" w:rsidRPr="00A27577" w:rsidRDefault="00864F5D" w:rsidP="00473D38">
    <w:pPr>
      <w:pStyle w:val="ae"/>
      <w:spacing w:before="0"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F5D" w:rsidRPr="00203DFA" w:rsidRDefault="00864F5D" w:rsidP="00473D38">
    <w:pPr>
      <w:pStyle w:val="ae"/>
      <w:spacing w:before="0" w:after="0"/>
      <w:rPr>
        <w:rFonts w:ascii="Times New Roman" w:hAnsi="Times New Roman"/>
        <w:i/>
        <w:sz w:val="20"/>
      </w:rPr>
    </w:pPr>
  </w:p>
  <w:p w:rsidR="00864F5D" w:rsidRPr="00203565" w:rsidRDefault="00864F5D" w:rsidP="00473D38">
    <w:pPr>
      <w:pStyle w:val="ae"/>
      <w:spacing w:before="0"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F5D" w:rsidRPr="00497BD0" w:rsidRDefault="00864F5D" w:rsidP="00473D38">
    <w:pPr>
      <w:pStyle w:val="ae"/>
      <w:spacing w:before="0" w:after="0"/>
      <w:rPr>
        <w:rFonts w:ascii="Times New Roman" w:hAnsi="Times New Roman"/>
        <w:b/>
        <w:i/>
        <w:sz w:val="20"/>
      </w:rPr>
    </w:pPr>
  </w:p>
  <w:p w:rsidR="00864F5D" w:rsidRPr="00321B26" w:rsidRDefault="00864F5D" w:rsidP="00473D38">
    <w:pPr>
      <w:pStyle w:val="ae"/>
      <w:tabs>
        <w:tab w:val="clear" w:pos="4153"/>
        <w:tab w:val="clear" w:pos="8306"/>
        <w:tab w:val="left" w:pos="2115"/>
      </w:tabs>
      <w:spacing w:before="0" w:after="0"/>
      <w:rPr>
        <w:rFonts w:ascii="Times New Roman" w:hAnsi="Times New Roman"/>
        <w:i/>
        <w:sz w:val="20"/>
      </w:rPr>
    </w:pPr>
    <w:r w:rsidRPr="00321B26">
      <w:rPr>
        <w:rFonts w:ascii="Times New Roman" w:hAnsi="Times New Roman"/>
        <w:i/>
        <w:sz w:val="20"/>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F5D" w:rsidRPr="00A27577" w:rsidRDefault="00864F5D" w:rsidP="00473D38">
    <w:pPr>
      <w:pStyle w:val="ae"/>
      <w:spacing w:before="0" w:after="0"/>
      <w:rPr>
        <w:rFonts w:ascii="Times New Roman" w:hAnsi="Times New Roman"/>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numPicBullet w:numPicBulletId="2">
    <w:pict>
      <v:shape id="_x0000_i1032" type="#_x0000_t75" style="width:3in;height:3in" o:bullet="t"/>
    </w:pict>
  </w:numPicBullet>
  <w:numPicBullet w:numPicBulletId="3">
    <w:pict>
      <v:shape id="_x0000_i1033" type="#_x0000_t75" style="width:3in;height:3in" o:bullet="t"/>
    </w:pict>
  </w:numPicBullet>
  <w:abstractNum w:abstractNumId="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8"/>
    <w:lvl w:ilvl="0">
      <w:start w:val="1"/>
      <w:numFmt w:val="decimal"/>
      <w:lvlText w:val="%1)"/>
      <w:lvlJc w:val="left"/>
      <w:pPr>
        <w:tabs>
          <w:tab w:val="num" w:pos="720"/>
        </w:tabs>
        <w:ind w:left="720" w:hanging="360"/>
      </w:pPr>
    </w:lvl>
  </w:abstractNum>
  <w:abstractNum w:abstractNumId="2">
    <w:nsid w:val="00000004"/>
    <w:multiLevelType w:val="multilevel"/>
    <w:tmpl w:val="00000004"/>
    <w:name w:val="WW8Num4"/>
    <w:lvl w:ilvl="0">
      <w:start w:val="5"/>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00000005"/>
    <w:multiLevelType w:val="multilevel"/>
    <w:tmpl w:val="5C162FC2"/>
    <w:name w:val="WW8Num5"/>
    <w:lvl w:ilvl="0">
      <w:start w:val="1"/>
      <w:numFmt w:val="decimal"/>
      <w:lvlText w:val="%1."/>
      <w:lvlJc w:val="left"/>
      <w:pPr>
        <w:tabs>
          <w:tab w:val="num" w:pos="644"/>
        </w:tabs>
        <w:ind w:left="644" w:hanging="360"/>
      </w:pPr>
    </w:lvl>
    <w:lvl w:ilvl="1">
      <w:start w:val="3"/>
      <w:numFmt w:val="decimal"/>
      <w:lvlText w:val="%1.%2."/>
      <w:lvlJc w:val="left"/>
      <w:pPr>
        <w:tabs>
          <w:tab w:val="num" w:pos="644"/>
        </w:tabs>
        <w:ind w:left="644" w:hanging="360"/>
      </w:pPr>
    </w:lvl>
    <w:lvl w:ilvl="2">
      <w:start w:val="1"/>
      <w:numFmt w:val="decimal"/>
      <w:lvlText w:val="%1.%2.%3."/>
      <w:lvlJc w:val="left"/>
      <w:pPr>
        <w:tabs>
          <w:tab w:val="num" w:pos="1288"/>
        </w:tabs>
        <w:ind w:left="1288" w:hanging="720"/>
      </w:pPr>
    </w:lvl>
    <w:lvl w:ilvl="3">
      <w:start w:val="1"/>
      <w:numFmt w:val="decimal"/>
      <w:lvlText w:val="%1.%2.%3.%4."/>
      <w:lvlJc w:val="left"/>
      <w:pPr>
        <w:tabs>
          <w:tab w:val="num" w:pos="1572"/>
        </w:tabs>
        <w:ind w:left="1572" w:hanging="720"/>
      </w:pPr>
    </w:lvl>
    <w:lvl w:ilvl="4">
      <w:start w:val="1"/>
      <w:numFmt w:val="decimal"/>
      <w:lvlText w:val="%1.%2.%3.%4.%5."/>
      <w:lvlJc w:val="left"/>
      <w:pPr>
        <w:tabs>
          <w:tab w:val="num" w:pos="2216"/>
        </w:tabs>
        <w:ind w:left="2216" w:hanging="1080"/>
      </w:pPr>
    </w:lvl>
    <w:lvl w:ilvl="5">
      <w:start w:val="1"/>
      <w:numFmt w:val="decimal"/>
      <w:lvlText w:val="%1.%2.%3.%4.%5.%6."/>
      <w:lvlJc w:val="left"/>
      <w:pPr>
        <w:tabs>
          <w:tab w:val="num" w:pos="2500"/>
        </w:tabs>
        <w:ind w:left="2500" w:hanging="1080"/>
      </w:pPr>
    </w:lvl>
    <w:lvl w:ilvl="6">
      <w:start w:val="1"/>
      <w:numFmt w:val="decimal"/>
      <w:lvlText w:val="%1.%2.%3.%4.%5.%6.%7."/>
      <w:lvlJc w:val="left"/>
      <w:pPr>
        <w:tabs>
          <w:tab w:val="num" w:pos="3144"/>
        </w:tabs>
        <w:ind w:left="3144" w:hanging="1440"/>
      </w:pPr>
    </w:lvl>
    <w:lvl w:ilvl="7">
      <w:start w:val="1"/>
      <w:numFmt w:val="decimal"/>
      <w:lvlText w:val="%1.%2.%3.%4.%5.%6.%7.%8."/>
      <w:lvlJc w:val="left"/>
      <w:pPr>
        <w:tabs>
          <w:tab w:val="num" w:pos="3428"/>
        </w:tabs>
        <w:ind w:left="3428" w:hanging="1440"/>
      </w:pPr>
    </w:lvl>
    <w:lvl w:ilvl="8">
      <w:start w:val="1"/>
      <w:numFmt w:val="decimal"/>
      <w:lvlText w:val="%1.%2.%3.%4.%5.%6.%7.%8.%9."/>
      <w:lvlJc w:val="left"/>
      <w:pPr>
        <w:tabs>
          <w:tab w:val="num" w:pos="4072"/>
        </w:tabs>
        <w:ind w:left="4072" w:hanging="1800"/>
      </w:pPr>
    </w:lvl>
  </w:abstractNum>
  <w:abstractNum w:abstractNumId="4">
    <w:nsid w:val="00000006"/>
    <w:multiLevelType w:val="multilevel"/>
    <w:tmpl w:val="00000006"/>
    <w:name w:val="WW8Num25"/>
    <w:lvl w:ilvl="0">
      <w:start w:val="5"/>
      <w:numFmt w:val="decimal"/>
      <w:lvlText w:val="%1."/>
      <w:lvlJc w:val="left"/>
      <w:pPr>
        <w:tabs>
          <w:tab w:val="num" w:pos="283"/>
        </w:tabs>
        <w:ind w:left="283" w:hanging="283"/>
      </w:pPr>
    </w:lvl>
    <w:lvl w:ilvl="1">
      <w:start w:val="6"/>
      <w:numFmt w:val="decimal"/>
      <w:lvlText w:val="%1.%2."/>
      <w:lvlJc w:val="left"/>
      <w:pPr>
        <w:tabs>
          <w:tab w:val="num" w:pos="343"/>
        </w:tabs>
        <w:ind w:left="343" w:hanging="283"/>
      </w:pPr>
    </w:lvl>
    <w:lvl w:ilvl="2">
      <w:start w:val="1"/>
      <w:numFmt w:val="decimal"/>
      <w:lvlText w:val="%1.%2.%3."/>
      <w:lvlJc w:val="left"/>
      <w:pPr>
        <w:tabs>
          <w:tab w:val="num" w:pos="403"/>
        </w:tabs>
        <w:ind w:left="403" w:hanging="283"/>
      </w:pPr>
    </w:lvl>
    <w:lvl w:ilvl="3">
      <w:start w:val="1"/>
      <w:numFmt w:val="decimal"/>
      <w:lvlText w:val="%1.%2.%3.%4."/>
      <w:lvlJc w:val="left"/>
      <w:pPr>
        <w:tabs>
          <w:tab w:val="num" w:pos="463"/>
        </w:tabs>
        <w:ind w:left="463" w:hanging="283"/>
      </w:pPr>
    </w:lvl>
    <w:lvl w:ilvl="4">
      <w:start w:val="1"/>
      <w:numFmt w:val="decimal"/>
      <w:lvlText w:val="%1.%2.%3.%4.%5."/>
      <w:lvlJc w:val="left"/>
      <w:pPr>
        <w:tabs>
          <w:tab w:val="num" w:pos="523"/>
        </w:tabs>
        <w:ind w:left="523" w:hanging="283"/>
      </w:pPr>
    </w:lvl>
    <w:lvl w:ilvl="5">
      <w:start w:val="1"/>
      <w:numFmt w:val="decimal"/>
      <w:lvlText w:val="%1.%2.%3.%4.%5.%6."/>
      <w:lvlJc w:val="left"/>
      <w:pPr>
        <w:tabs>
          <w:tab w:val="num" w:pos="583"/>
        </w:tabs>
        <w:ind w:left="583" w:hanging="283"/>
      </w:pPr>
    </w:lvl>
    <w:lvl w:ilvl="6">
      <w:start w:val="1"/>
      <w:numFmt w:val="decimal"/>
      <w:lvlText w:val="%1.%2.%3.%4.%5.%6.%7."/>
      <w:lvlJc w:val="left"/>
      <w:pPr>
        <w:tabs>
          <w:tab w:val="num" w:pos="643"/>
        </w:tabs>
        <w:ind w:left="643" w:hanging="283"/>
      </w:pPr>
    </w:lvl>
    <w:lvl w:ilvl="7">
      <w:start w:val="1"/>
      <w:numFmt w:val="decimal"/>
      <w:lvlText w:val="%1.%2.%3.%4.%5.%6.%7.%8."/>
      <w:lvlJc w:val="left"/>
      <w:pPr>
        <w:tabs>
          <w:tab w:val="num" w:pos="703"/>
        </w:tabs>
        <w:ind w:left="703" w:hanging="283"/>
      </w:pPr>
    </w:lvl>
    <w:lvl w:ilvl="8">
      <w:start w:val="1"/>
      <w:numFmt w:val="decimal"/>
      <w:lvlText w:val="%1.%2.%3.%4.%5.%6.%7.%8.%9."/>
      <w:lvlJc w:val="left"/>
      <w:pPr>
        <w:tabs>
          <w:tab w:val="num" w:pos="763"/>
        </w:tabs>
        <w:ind w:left="763" w:hanging="283"/>
      </w:pPr>
    </w:lvl>
  </w:abstractNum>
  <w:abstractNum w:abstractNumId="5">
    <w:nsid w:val="00000007"/>
    <w:multiLevelType w:val="singleLevel"/>
    <w:tmpl w:val="00000007"/>
    <w:name w:val="WW8Num30"/>
    <w:lvl w:ilvl="0">
      <w:start w:val="1"/>
      <w:numFmt w:val="bullet"/>
      <w:lvlText w:val=""/>
      <w:lvlJc w:val="left"/>
      <w:pPr>
        <w:tabs>
          <w:tab w:val="num" w:pos="1080"/>
        </w:tabs>
        <w:ind w:left="1080" w:hanging="360"/>
      </w:pPr>
      <w:rPr>
        <w:rFonts w:ascii="Symbol" w:hAnsi="Symbol"/>
      </w:rPr>
    </w:lvl>
  </w:abstractNum>
  <w:abstractNum w:abstractNumId="6">
    <w:nsid w:val="00000009"/>
    <w:multiLevelType w:val="singleLevel"/>
    <w:tmpl w:val="00000009"/>
    <w:name w:val="WW8Num21"/>
    <w:lvl w:ilvl="0">
      <w:start w:val="1"/>
      <w:numFmt w:val="bullet"/>
      <w:lvlText w:val=""/>
      <w:lvlJc w:val="left"/>
      <w:pPr>
        <w:tabs>
          <w:tab w:val="num" w:pos="0"/>
        </w:tabs>
        <w:ind w:left="720" w:hanging="360"/>
      </w:pPr>
      <w:rPr>
        <w:rFonts w:ascii="Symbol" w:hAnsi="Symbol"/>
      </w:rPr>
    </w:lvl>
  </w:abstractNum>
  <w:abstractNum w:abstractNumId="7">
    <w:nsid w:val="0000000B"/>
    <w:multiLevelType w:val="singleLevel"/>
    <w:tmpl w:val="0000000B"/>
    <w:name w:val="WW8Num23"/>
    <w:lvl w:ilvl="0">
      <w:start w:val="1"/>
      <w:numFmt w:val="bullet"/>
      <w:lvlText w:val=""/>
      <w:lvlJc w:val="left"/>
      <w:pPr>
        <w:tabs>
          <w:tab w:val="num" w:pos="0"/>
        </w:tabs>
        <w:ind w:left="720" w:hanging="360"/>
      </w:pPr>
      <w:rPr>
        <w:rFonts w:ascii="Symbol" w:hAnsi="Symbol"/>
      </w:rPr>
    </w:lvl>
  </w:abstractNum>
  <w:abstractNum w:abstractNumId="8">
    <w:nsid w:val="0000000D"/>
    <w:multiLevelType w:val="singleLevel"/>
    <w:tmpl w:val="0000000D"/>
    <w:name w:val="WW8Num26"/>
    <w:lvl w:ilvl="0">
      <w:start w:val="1"/>
      <w:numFmt w:val="bullet"/>
      <w:lvlText w:val=""/>
      <w:lvlJc w:val="left"/>
      <w:pPr>
        <w:tabs>
          <w:tab w:val="num" w:pos="0"/>
        </w:tabs>
        <w:ind w:left="1440" w:hanging="360"/>
      </w:pPr>
      <w:rPr>
        <w:rFonts w:ascii="Symbol" w:hAnsi="Symbol"/>
      </w:rPr>
    </w:lvl>
  </w:abstractNum>
  <w:abstractNum w:abstractNumId="9">
    <w:nsid w:val="00000011"/>
    <w:multiLevelType w:val="singleLevel"/>
    <w:tmpl w:val="00000011"/>
    <w:name w:val="WW8Num31"/>
    <w:lvl w:ilvl="0">
      <w:start w:val="1"/>
      <w:numFmt w:val="bullet"/>
      <w:lvlText w:val=""/>
      <w:lvlJc w:val="left"/>
      <w:pPr>
        <w:tabs>
          <w:tab w:val="num" w:pos="0"/>
        </w:tabs>
        <w:ind w:left="720" w:hanging="360"/>
      </w:pPr>
      <w:rPr>
        <w:rFonts w:ascii="Symbol" w:hAnsi="Symbol"/>
      </w:rPr>
    </w:lvl>
  </w:abstractNum>
  <w:abstractNum w:abstractNumId="10">
    <w:nsid w:val="00000014"/>
    <w:multiLevelType w:val="singleLevel"/>
    <w:tmpl w:val="00000014"/>
    <w:name w:val="WW8Num38"/>
    <w:lvl w:ilvl="0">
      <w:start w:val="1"/>
      <w:numFmt w:val="bullet"/>
      <w:lvlText w:val=""/>
      <w:lvlJc w:val="left"/>
      <w:pPr>
        <w:tabs>
          <w:tab w:val="num" w:pos="0"/>
        </w:tabs>
        <w:ind w:left="720" w:hanging="360"/>
      </w:pPr>
      <w:rPr>
        <w:rFonts w:ascii="Symbol" w:hAnsi="Symbol"/>
      </w:rPr>
    </w:lvl>
  </w:abstractNum>
  <w:abstractNum w:abstractNumId="11">
    <w:nsid w:val="03521293"/>
    <w:multiLevelType w:val="hybridMultilevel"/>
    <w:tmpl w:val="87DEF046"/>
    <w:lvl w:ilvl="0" w:tplc="CD1E9E8E">
      <w:start w:val="1"/>
      <w:numFmt w:val="decimal"/>
      <w:lvlText w:val="%1."/>
      <w:lvlJc w:val="left"/>
      <w:pPr>
        <w:tabs>
          <w:tab w:val="num" w:pos="720"/>
        </w:tabs>
        <w:ind w:left="720" w:hanging="360"/>
      </w:pPr>
    </w:lvl>
    <w:lvl w:ilvl="1" w:tplc="3AAC211E">
      <w:start w:val="1"/>
      <w:numFmt w:val="lowerLetter"/>
      <w:lvlText w:val="%2."/>
      <w:lvlJc w:val="left"/>
      <w:pPr>
        <w:tabs>
          <w:tab w:val="num" w:pos="1440"/>
        </w:tabs>
        <w:ind w:left="1440" w:hanging="360"/>
      </w:pPr>
    </w:lvl>
    <w:lvl w:ilvl="2" w:tplc="DF30CD24" w:tentative="1">
      <w:start w:val="1"/>
      <w:numFmt w:val="lowerRoman"/>
      <w:lvlText w:val="%3."/>
      <w:lvlJc w:val="right"/>
      <w:pPr>
        <w:tabs>
          <w:tab w:val="num" w:pos="2160"/>
        </w:tabs>
        <w:ind w:left="2160" w:hanging="180"/>
      </w:pPr>
    </w:lvl>
    <w:lvl w:ilvl="3" w:tplc="8FE61708" w:tentative="1">
      <w:start w:val="1"/>
      <w:numFmt w:val="decimal"/>
      <w:lvlText w:val="%4."/>
      <w:lvlJc w:val="left"/>
      <w:pPr>
        <w:tabs>
          <w:tab w:val="num" w:pos="2880"/>
        </w:tabs>
        <w:ind w:left="2880" w:hanging="360"/>
      </w:pPr>
    </w:lvl>
    <w:lvl w:ilvl="4" w:tplc="177A2C34" w:tentative="1">
      <w:start w:val="1"/>
      <w:numFmt w:val="lowerLetter"/>
      <w:lvlText w:val="%5."/>
      <w:lvlJc w:val="left"/>
      <w:pPr>
        <w:tabs>
          <w:tab w:val="num" w:pos="3600"/>
        </w:tabs>
        <w:ind w:left="3600" w:hanging="360"/>
      </w:pPr>
    </w:lvl>
    <w:lvl w:ilvl="5" w:tplc="4726E68C" w:tentative="1">
      <w:start w:val="1"/>
      <w:numFmt w:val="lowerRoman"/>
      <w:lvlText w:val="%6."/>
      <w:lvlJc w:val="right"/>
      <w:pPr>
        <w:tabs>
          <w:tab w:val="num" w:pos="4320"/>
        </w:tabs>
        <w:ind w:left="4320" w:hanging="180"/>
      </w:pPr>
    </w:lvl>
    <w:lvl w:ilvl="6" w:tplc="495241FA" w:tentative="1">
      <w:start w:val="1"/>
      <w:numFmt w:val="decimal"/>
      <w:lvlText w:val="%7."/>
      <w:lvlJc w:val="left"/>
      <w:pPr>
        <w:tabs>
          <w:tab w:val="num" w:pos="5040"/>
        </w:tabs>
        <w:ind w:left="5040" w:hanging="360"/>
      </w:pPr>
    </w:lvl>
    <w:lvl w:ilvl="7" w:tplc="9F38A176" w:tentative="1">
      <w:start w:val="1"/>
      <w:numFmt w:val="lowerLetter"/>
      <w:lvlText w:val="%8."/>
      <w:lvlJc w:val="left"/>
      <w:pPr>
        <w:tabs>
          <w:tab w:val="num" w:pos="5760"/>
        </w:tabs>
        <w:ind w:left="5760" w:hanging="360"/>
      </w:pPr>
    </w:lvl>
    <w:lvl w:ilvl="8" w:tplc="B1D238DC" w:tentative="1">
      <w:start w:val="1"/>
      <w:numFmt w:val="lowerRoman"/>
      <w:lvlText w:val="%9."/>
      <w:lvlJc w:val="right"/>
      <w:pPr>
        <w:tabs>
          <w:tab w:val="num" w:pos="6480"/>
        </w:tabs>
        <w:ind w:left="6480" w:hanging="180"/>
      </w:pPr>
    </w:lvl>
  </w:abstractNum>
  <w:abstractNum w:abstractNumId="12">
    <w:nsid w:val="04810B1A"/>
    <w:multiLevelType w:val="hybridMultilevel"/>
    <w:tmpl w:val="3C90D33A"/>
    <w:name w:val="WW8Num252"/>
    <w:lvl w:ilvl="0" w:tplc="06961F60">
      <w:start w:val="1"/>
      <w:numFmt w:val="decimal"/>
      <w:lvlText w:val="%1)"/>
      <w:lvlJc w:val="left"/>
      <w:pPr>
        <w:tabs>
          <w:tab w:val="num" w:pos="576"/>
        </w:tabs>
        <w:ind w:left="576" w:hanging="5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9801582"/>
    <w:multiLevelType w:val="hybridMultilevel"/>
    <w:tmpl w:val="80860AEA"/>
    <w:lvl w:ilvl="0" w:tplc="4ADC3812">
      <w:start w:val="1"/>
      <w:numFmt w:val="bullet"/>
      <w:lvlText w:val="–"/>
      <w:lvlJc w:val="left"/>
      <w:pPr>
        <w:tabs>
          <w:tab w:val="num" w:pos="-92"/>
        </w:tabs>
        <w:ind w:left="-92" w:hanging="360"/>
      </w:pPr>
      <w:rPr>
        <w:rFonts w:ascii="Times New Roman" w:hAnsi="Times New Roman" w:cs="Times New Roman" w:hint="default"/>
        <w:sz w:val="24"/>
        <w:szCs w:val="24"/>
      </w:rPr>
    </w:lvl>
    <w:lvl w:ilvl="1" w:tplc="6D04A4F8" w:tentative="1">
      <w:start w:val="1"/>
      <w:numFmt w:val="bullet"/>
      <w:lvlText w:val="o"/>
      <w:lvlJc w:val="left"/>
      <w:pPr>
        <w:tabs>
          <w:tab w:val="num" w:pos="1440"/>
        </w:tabs>
        <w:ind w:left="1440" w:hanging="360"/>
      </w:pPr>
      <w:rPr>
        <w:rFonts w:ascii="Courier New" w:hAnsi="Courier New" w:cs="Courier New" w:hint="default"/>
      </w:rPr>
    </w:lvl>
    <w:lvl w:ilvl="2" w:tplc="5BCAB392" w:tentative="1">
      <w:start w:val="1"/>
      <w:numFmt w:val="bullet"/>
      <w:lvlText w:val=""/>
      <w:lvlJc w:val="left"/>
      <w:pPr>
        <w:tabs>
          <w:tab w:val="num" w:pos="2160"/>
        </w:tabs>
        <w:ind w:left="2160" w:hanging="360"/>
      </w:pPr>
      <w:rPr>
        <w:rFonts w:ascii="Wingdings" w:hAnsi="Wingdings" w:hint="default"/>
      </w:rPr>
    </w:lvl>
    <w:lvl w:ilvl="3" w:tplc="907EC08E" w:tentative="1">
      <w:start w:val="1"/>
      <w:numFmt w:val="bullet"/>
      <w:lvlText w:val=""/>
      <w:lvlJc w:val="left"/>
      <w:pPr>
        <w:tabs>
          <w:tab w:val="num" w:pos="2880"/>
        </w:tabs>
        <w:ind w:left="2880" w:hanging="360"/>
      </w:pPr>
      <w:rPr>
        <w:rFonts w:ascii="Symbol" w:hAnsi="Symbol" w:hint="default"/>
      </w:rPr>
    </w:lvl>
    <w:lvl w:ilvl="4" w:tplc="AECC5802" w:tentative="1">
      <w:start w:val="1"/>
      <w:numFmt w:val="bullet"/>
      <w:lvlText w:val="o"/>
      <w:lvlJc w:val="left"/>
      <w:pPr>
        <w:tabs>
          <w:tab w:val="num" w:pos="3600"/>
        </w:tabs>
        <w:ind w:left="3600" w:hanging="360"/>
      </w:pPr>
      <w:rPr>
        <w:rFonts w:ascii="Courier New" w:hAnsi="Courier New" w:cs="Courier New" w:hint="default"/>
      </w:rPr>
    </w:lvl>
    <w:lvl w:ilvl="5" w:tplc="AB5A492C" w:tentative="1">
      <w:start w:val="1"/>
      <w:numFmt w:val="bullet"/>
      <w:lvlText w:val=""/>
      <w:lvlJc w:val="left"/>
      <w:pPr>
        <w:tabs>
          <w:tab w:val="num" w:pos="4320"/>
        </w:tabs>
        <w:ind w:left="4320" w:hanging="360"/>
      </w:pPr>
      <w:rPr>
        <w:rFonts w:ascii="Wingdings" w:hAnsi="Wingdings" w:hint="default"/>
      </w:rPr>
    </w:lvl>
    <w:lvl w:ilvl="6" w:tplc="7B04C226" w:tentative="1">
      <w:start w:val="1"/>
      <w:numFmt w:val="bullet"/>
      <w:lvlText w:val=""/>
      <w:lvlJc w:val="left"/>
      <w:pPr>
        <w:tabs>
          <w:tab w:val="num" w:pos="5040"/>
        </w:tabs>
        <w:ind w:left="5040" w:hanging="360"/>
      </w:pPr>
      <w:rPr>
        <w:rFonts w:ascii="Symbol" w:hAnsi="Symbol" w:hint="default"/>
      </w:rPr>
    </w:lvl>
    <w:lvl w:ilvl="7" w:tplc="B0EE4F0A" w:tentative="1">
      <w:start w:val="1"/>
      <w:numFmt w:val="bullet"/>
      <w:lvlText w:val="o"/>
      <w:lvlJc w:val="left"/>
      <w:pPr>
        <w:tabs>
          <w:tab w:val="num" w:pos="5760"/>
        </w:tabs>
        <w:ind w:left="5760" w:hanging="360"/>
      </w:pPr>
      <w:rPr>
        <w:rFonts w:ascii="Courier New" w:hAnsi="Courier New" w:cs="Courier New" w:hint="default"/>
      </w:rPr>
    </w:lvl>
    <w:lvl w:ilvl="8" w:tplc="94D8C0B2" w:tentative="1">
      <w:start w:val="1"/>
      <w:numFmt w:val="bullet"/>
      <w:lvlText w:val=""/>
      <w:lvlJc w:val="left"/>
      <w:pPr>
        <w:tabs>
          <w:tab w:val="num" w:pos="6480"/>
        </w:tabs>
        <w:ind w:left="6480" w:hanging="360"/>
      </w:pPr>
      <w:rPr>
        <w:rFonts w:ascii="Wingdings" w:hAnsi="Wingdings" w:hint="default"/>
      </w:rPr>
    </w:lvl>
  </w:abstractNum>
  <w:abstractNum w:abstractNumId="14">
    <w:nsid w:val="0A11555B"/>
    <w:multiLevelType w:val="multilevel"/>
    <w:tmpl w:val="944ED760"/>
    <w:lvl w:ilvl="0">
      <w:start w:val="2"/>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FB55065"/>
    <w:multiLevelType w:val="hybridMultilevel"/>
    <w:tmpl w:val="59F45714"/>
    <w:lvl w:ilvl="0" w:tplc="FFFFFFFF">
      <w:start w:val="1"/>
      <w:numFmt w:val="decimal"/>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6">
    <w:nsid w:val="101C2FF1"/>
    <w:multiLevelType w:val="multilevel"/>
    <w:tmpl w:val="FA78805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9FA4B70"/>
    <w:multiLevelType w:val="multilevel"/>
    <w:tmpl w:val="B56A172E"/>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4BF72A2"/>
    <w:multiLevelType w:val="hybridMultilevel"/>
    <w:tmpl w:val="F2A0A9D8"/>
    <w:name w:val="WW8Num2522"/>
    <w:lvl w:ilvl="0" w:tplc="9F0E44BA">
      <w:start w:val="1"/>
      <w:numFmt w:val="decimal"/>
      <w:lvlText w:val="%1)"/>
      <w:lvlJc w:val="left"/>
      <w:pPr>
        <w:tabs>
          <w:tab w:val="num" w:pos="576"/>
        </w:tabs>
        <w:ind w:left="576" w:hanging="5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A4F4A7F"/>
    <w:multiLevelType w:val="hybridMultilevel"/>
    <w:tmpl w:val="712C2452"/>
    <w:name w:val="WW8Num25222"/>
    <w:lvl w:ilvl="0" w:tplc="9F0E44BA">
      <w:start w:val="1"/>
      <w:numFmt w:val="decimal"/>
      <w:lvlText w:val="%1)"/>
      <w:lvlJc w:val="left"/>
      <w:pPr>
        <w:tabs>
          <w:tab w:val="num" w:pos="576"/>
        </w:tabs>
        <w:ind w:left="576" w:hanging="5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2B687042"/>
    <w:multiLevelType w:val="multilevel"/>
    <w:tmpl w:val="D4D811AA"/>
    <w:lvl w:ilvl="0">
      <w:start w:val="4"/>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28A236E"/>
    <w:multiLevelType w:val="multilevel"/>
    <w:tmpl w:val="BAE80AF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71D0A68"/>
    <w:multiLevelType w:val="multilevel"/>
    <w:tmpl w:val="9A82E604"/>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E04715E"/>
    <w:multiLevelType w:val="multilevel"/>
    <w:tmpl w:val="E062B97E"/>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2660B4B"/>
    <w:multiLevelType w:val="multilevel"/>
    <w:tmpl w:val="E042C18E"/>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E493C"/>
    <w:multiLevelType w:val="multilevel"/>
    <w:tmpl w:val="9A82E60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FB06BB1"/>
    <w:multiLevelType w:val="multilevel"/>
    <w:tmpl w:val="808E570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0395034"/>
    <w:multiLevelType w:val="multilevel"/>
    <w:tmpl w:val="90A6B08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1260"/>
        </w:tabs>
        <w:ind w:left="1260" w:hanging="720"/>
      </w:pPr>
      <w:rPr>
        <w:rFonts w:hint="default"/>
      </w:rPr>
    </w:lvl>
    <w:lvl w:ilvl="3">
      <w:start w:val="1"/>
      <w:numFmt w:val="decimal"/>
      <w:pStyle w:val="4"/>
      <w:lvlText w:val="%1.%2.%3.%4"/>
      <w:lvlJc w:val="left"/>
      <w:pPr>
        <w:tabs>
          <w:tab w:val="num" w:pos="1664"/>
        </w:tabs>
        <w:ind w:left="16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sz w:val="24"/>
        <w:szCs w:val="24"/>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50702391"/>
    <w:multiLevelType w:val="multilevel"/>
    <w:tmpl w:val="445C0E82"/>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AA116F1"/>
    <w:multiLevelType w:val="multilevel"/>
    <w:tmpl w:val="AA0CF7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BA1612"/>
    <w:multiLevelType w:val="hybridMultilevel"/>
    <w:tmpl w:val="1174011A"/>
    <w:lvl w:ilvl="0" w:tplc="0419000F">
      <w:start w:val="1"/>
      <w:numFmt w:val="russianLower"/>
      <w:lvlText w:val="%1)"/>
      <w:lvlJc w:val="left"/>
      <w:pPr>
        <w:tabs>
          <w:tab w:val="num" w:pos="1420"/>
        </w:tabs>
        <w:ind w:left="1420" w:hanging="360"/>
      </w:pPr>
      <w:rPr>
        <w:rFonts w:hint="default"/>
      </w:rPr>
    </w:lvl>
    <w:lvl w:ilvl="1" w:tplc="04190019">
      <w:start w:val="1"/>
      <w:numFmt w:val="bullet"/>
      <w:lvlText w:val=""/>
      <w:lvlJc w:val="left"/>
      <w:pPr>
        <w:tabs>
          <w:tab w:val="num" w:pos="2140"/>
        </w:tabs>
        <w:ind w:left="2140" w:hanging="360"/>
      </w:pPr>
      <w:rPr>
        <w:rFonts w:ascii="Symbol" w:hAnsi="Symbol" w:hint="default"/>
      </w:rPr>
    </w:lvl>
    <w:lvl w:ilvl="2" w:tplc="0419001B">
      <w:start w:val="8"/>
      <w:numFmt w:val="decimal"/>
      <w:lvlText w:val="%3."/>
      <w:lvlJc w:val="left"/>
      <w:pPr>
        <w:tabs>
          <w:tab w:val="num" w:pos="3160"/>
        </w:tabs>
        <w:ind w:left="3160" w:hanging="360"/>
      </w:pPr>
      <w:rPr>
        <w:rFonts w:hint="default"/>
      </w:rPr>
    </w:lvl>
    <w:lvl w:ilvl="3" w:tplc="0419000F" w:tentative="1">
      <w:start w:val="1"/>
      <w:numFmt w:val="decimal"/>
      <w:lvlText w:val="%4."/>
      <w:lvlJc w:val="left"/>
      <w:pPr>
        <w:tabs>
          <w:tab w:val="num" w:pos="3580"/>
        </w:tabs>
        <w:ind w:left="3580" w:hanging="360"/>
      </w:pPr>
    </w:lvl>
    <w:lvl w:ilvl="4" w:tplc="04190019" w:tentative="1">
      <w:start w:val="1"/>
      <w:numFmt w:val="lowerLetter"/>
      <w:lvlText w:val="%5."/>
      <w:lvlJc w:val="left"/>
      <w:pPr>
        <w:tabs>
          <w:tab w:val="num" w:pos="4300"/>
        </w:tabs>
        <w:ind w:left="4300" w:hanging="360"/>
      </w:pPr>
    </w:lvl>
    <w:lvl w:ilvl="5" w:tplc="0419001B" w:tentative="1">
      <w:start w:val="1"/>
      <w:numFmt w:val="lowerRoman"/>
      <w:lvlText w:val="%6."/>
      <w:lvlJc w:val="right"/>
      <w:pPr>
        <w:tabs>
          <w:tab w:val="num" w:pos="5020"/>
        </w:tabs>
        <w:ind w:left="5020" w:hanging="180"/>
      </w:pPr>
    </w:lvl>
    <w:lvl w:ilvl="6" w:tplc="0419000F" w:tentative="1">
      <w:start w:val="1"/>
      <w:numFmt w:val="decimal"/>
      <w:lvlText w:val="%7."/>
      <w:lvlJc w:val="left"/>
      <w:pPr>
        <w:tabs>
          <w:tab w:val="num" w:pos="5740"/>
        </w:tabs>
        <w:ind w:left="5740" w:hanging="360"/>
      </w:pPr>
    </w:lvl>
    <w:lvl w:ilvl="7" w:tplc="04190019" w:tentative="1">
      <w:start w:val="1"/>
      <w:numFmt w:val="lowerLetter"/>
      <w:lvlText w:val="%8."/>
      <w:lvlJc w:val="left"/>
      <w:pPr>
        <w:tabs>
          <w:tab w:val="num" w:pos="6460"/>
        </w:tabs>
        <w:ind w:left="6460" w:hanging="360"/>
      </w:pPr>
    </w:lvl>
    <w:lvl w:ilvl="8" w:tplc="0419001B" w:tentative="1">
      <w:start w:val="1"/>
      <w:numFmt w:val="lowerRoman"/>
      <w:lvlText w:val="%9."/>
      <w:lvlJc w:val="right"/>
      <w:pPr>
        <w:tabs>
          <w:tab w:val="num" w:pos="7180"/>
        </w:tabs>
        <w:ind w:left="7180" w:hanging="180"/>
      </w:pPr>
    </w:lvl>
  </w:abstractNum>
  <w:abstractNum w:abstractNumId="31">
    <w:nsid w:val="6D7B5CA7"/>
    <w:multiLevelType w:val="multilevel"/>
    <w:tmpl w:val="99608046"/>
    <w:lvl w:ilvl="0">
      <w:start w:val="1"/>
      <w:numFmt w:val="decimal"/>
      <w:lvlText w:val="%1."/>
      <w:lvlJc w:val="left"/>
      <w:pPr>
        <w:tabs>
          <w:tab w:val="num" w:pos="645"/>
        </w:tabs>
        <w:ind w:left="645" w:hanging="645"/>
      </w:pPr>
      <w:rPr>
        <w:rFonts w:hint="default"/>
      </w:rPr>
    </w:lvl>
    <w:lvl w:ilvl="1">
      <w:start w:val="2"/>
      <w:numFmt w:val="decimal"/>
      <w:lvlText w:val="%1.%2."/>
      <w:lvlJc w:val="left"/>
      <w:pPr>
        <w:tabs>
          <w:tab w:val="num" w:pos="675"/>
        </w:tabs>
        <w:ind w:left="675" w:hanging="645"/>
      </w:pPr>
      <w:rPr>
        <w:rFonts w:hint="default"/>
      </w:rPr>
    </w:lvl>
    <w:lvl w:ilvl="2">
      <w:start w:val="1"/>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32">
    <w:nsid w:val="74E13AD6"/>
    <w:multiLevelType w:val="multilevel"/>
    <w:tmpl w:val="BD46BBFC"/>
    <w:lvl w:ilvl="0">
      <w:start w:val="1"/>
      <w:numFmt w:val="decimal"/>
      <w:lvlText w:val="%1."/>
      <w:lvlJc w:val="left"/>
      <w:pPr>
        <w:tabs>
          <w:tab w:val="num" w:pos="4320"/>
        </w:tabs>
        <w:ind w:left="4320" w:hanging="360"/>
      </w:pPr>
      <w:rPr>
        <w:rFonts w:hint="default"/>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753835A7"/>
    <w:multiLevelType w:val="hybridMultilevel"/>
    <w:tmpl w:val="1114A104"/>
    <w:lvl w:ilvl="0" w:tplc="75F8250C">
      <w:start w:val="1"/>
      <w:numFmt w:val="bullet"/>
      <w:lvlText w:val="–"/>
      <w:lvlJc w:val="left"/>
      <w:pPr>
        <w:tabs>
          <w:tab w:val="num" w:pos="-92"/>
        </w:tabs>
        <w:ind w:left="-92" w:hanging="360"/>
      </w:pPr>
      <w:rPr>
        <w:rFonts w:ascii="Times New Roman" w:hAnsi="Times New Roman" w:cs="Times New Roman" w:hint="default"/>
        <w:sz w:val="24"/>
        <w:szCs w:val="24"/>
      </w:rPr>
    </w:lvl>
    <w:lvl w:ilvl="1" w:tplc="867812C8" w:tentative="1">
      <w:start w:val="1"/>
      <w:numFmt w:val="bullet"/>
      <w:lvlText w:val="o"/>
      <w:lvlJc w:val="left"/>
      <w:pPr>
        <w:tabs>
          <w:tab w:val="num" w:pos="1440"/>
        </w:tabs>
        <w:ind w:left="1440" w:hanging="360"/>
      </w:pPr>
      <w:rPr>
        <w:rFonts w:ascii="Courier New" w:hAnsi="Courier New" w:cs="Courier New" w:hint="default"/>
      </w:rPr>
    </w:lvl>
    <w:lvl w:ilvl="2" w:tplc="DE8055D0" w:tentative="1">
      <w:start w:val="1"/>
      <w:numFmt w:val="bullet"/>
      <w:lvlText w:val=""/>
      <w:lvlJc w:val="left"/>
      <w:pPr>
        <w:tabs>
          <w:tab w:val="num" w:pos="2160"/>
        </w:tabs>
        <w:ind w:left="2160" w:hanging="360"/>
      </w:pPr>
      <w:rPr>
        <w:rFonts w:ascii="Wingdings" w:hAnsi="Wingdings" w:hint="default"/>
      </w:rPr>
    </w:lvl>
    <w:lvl w:ilvl="3" w:tplc="7D28084C" w:tentative="1">
      <w:start w:val="1"/>
      <w:numFmt w:val="bullet"/>
      <w:lvlText w:val=""/>
      <w:lvlJc w:val="left"/>
      <w:pPr>
        <w:tabs>
          <w:tab w:val="num" w:pos="2880"/>
        </w:tabs>
        <w:ind w:left="2880" w:hanging="360"/>
      </w:pPr>
      <w:rPr>
        <w:rFonts w:ascii="Symbol" w:hAnsi="Symbol" w:hint="default"/>
      </w:rPr>
    </w:lvl>
    <w:lvl w:ilvl="4" w:tplc="A330FC2E" w:tentative="1">
      <w:start w:val="1"/>
      <w:numFmt w:val="bullet"/>
      <w:lvlText w:val="o"/>
      <w:lvlJc w:val="left"/>
      <w:pPr>
        <w:tabs>
          <w:tab w:val="num" w:pos="3600"/>
        </w:tabs>
        <w:ind w:left="3600" w:hanging="360"/>
      </w:pPr>
      <w:rPr>
        <w:rFonts w:ascii="Courier New" w:hAnsi="Courier New" w:cs="Courier New" w:hint="default"/>
      </w:rPr>
    </w:lvl>
    <w:lvl w:ilvl="5" w:tplc="FC74735E" w:tentative="1">
      <w:start w:val="1"/>
      <w:numFmt w:val="bullet"/>
      <w:lvlText w:val=""/>
      <w:lvlJc w:val="left"/>
      <w:pPr>
        <w:tabs>
          <w:tab w:val="num" w:pos="4320"/>
        </w:tabs>
        <w:ind w:left="4320" w:hanging="360"/>
      </w:pPr>
      <w:rPr>
        <w:rFonts w:ascii="Wingdings" w:hAnsi="Wingdings" w:hint="default"/>
      </w:rPr>
    </w:lvl>
    <w:lvl w:ilvl="6" w:tplc="4AAC3D64" w:tentative="1">
      <w:start w:val="1"/>
      <w:numFmt w:val="bullet"/>
      <w:lvlText w:val=""/>
      <w:lvlJc w:val="left"/>
      <w:pPr>
        <w:tabs>
          <w:tab w:val="num" w:pos="5040"/>
        </w:tabs>
        <w:ind w:left="5040" w:hanging="360"/>
      </w:pPr>
      <w:rPr>
        <w:rFonts w:ascii="Symbol" w:hAnsi="Symbol" w:hint="default"/>
      </w:rPr>
    </w:lvl>
    <w:lvl w:ilvl="7" w:tplc="83467B80" w:tentative="1">
      <w:start w:val="1"/>
      <w:numFmt w:val="bullet"/>
      <w:lvlText w:val="o"/>
      <w:lvlJc w:val="left"/>
      <w:pPr>
        <w:tabs>
          <w:tab w:val="num" w:pos="5760"/>
        </w:tabs>
        <w:ind w:left="5760" w:hanging="360"/>
      </w:pPr>
      <w:rPr>
        <w:rFonts w:ascii="Courier New" w:hAnsi="Courier New" w:cs="Courier New" w:hint="default"/>
      </w:rPr>
    </w:lvl>
    <w:lvl w:ilvl="8" w:tplc="5B567B9C" w:tentative="1">
      <w:start w:val="1"/>
      <w:numFmt w:val="bullet"/>
      <w:lvlText w:val=""/>
      <w:lvlJc w:val="left"/>
      <w:pPr>
        <w:tabs>
          <w:tab w:val="num" w:pos="6480"/>
        </w:tabs>
        <w:ind w:left="6480" w:hanging="360"/>
      </w:pPr>
      <w:rPr>
        <w:rFonts w:ascii="Wingdings" w:hAnsi="Wingdings" w:hint="default"/>
      </w:rPr>
    </w:lvl>
  </w:abstractNum>
  <w:abstractNum w:abstractNumId="34">
    <w:nsid w:val="7618506B"/>
    <w:multiLevelType w:val="singleLevel"/>
    <w:tmpl w:val="C9205FDA"/>
    <w:lvl w:ilvl="0">
      <w:start w:val="2"/>
      <w:numFmt w:val="bullet"/>
      <w:lvlText w:val="-"/>
      <w:lvlJc w:val="left"/>
      <w:pPr>
        <w:tabs>
          <w:tab w:val="num" w:pos="1800"/>
        </w:tabs>
        <w:ind w:left="1800" w:hanging="360"/>
      </w:pPr>
      <w:rPr>
        <w:rFonts w:hint="default"/>
      </w:rPr>
    </w:lvl>
  </w:abstractNum>
  <w:abstractNum w:abstractNumId="35">
    <w:nsid w:val="76AB5380"/>
    <w:multiLevelType w:val="hybridMultilevel"/>
    <w:tmpl w:val="3E42BD60"/>
    <w:lvl w:ilvl="0" w:tplc="FFFFFFFF">
      <w:start w:val="1"/>
      <w:numFmt w:val="upperRoman"/>
      <w:lvlText w:val="%1."/>
      <w:lvlJc w:val="left"/>
      <w:pPr>
        <w:tabs>
          <w:tab w:val="num" w:pos="810"/>
        </w:tabs>
        <w:ind w:left="81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6">
    <w:nsid w:val="7C6E6A7D"/>
    <w:multiLevelType w:val="multilevel"/>
    <w:tmpl w:val="10C6F0EC"/>
    <w:lvl w:ilvl="0">
      <w:start w:val="10"/>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D033B64"/>
    <w:multiLevelType w:val="multilevel"/>
    <w:tmpl w:val="EB720E5C"/>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854"/>
        </w:tabs>
        <w:ind w:left="1854" w:hanging="720"/>
      </w:pPr>
      <w:rPr>
        <w:rFonts w:hint="default"/>
        <w:b w:val="0"/>
      </w:rPr>
    </w:lvl>
    <w:lvl w:ilvl="3">
      <w:start w:val="1"/>
      <w:numFmt w:val="decimal"/>
      <w:lvlText w:val="%1.%2.%3.%4."/>
      <w:lvlJc w:val="left"/>
      <w:pPr>
        <w:tabs>
          <w:tab w:val="num" w:pos="2421"/>
        </w:tabs>
        <w:ind w:left="2421" w:hanging="720"/>
      </w:pPr>
      <w:rPr>
        <w:rFonts w:hint="default"/>
        <w:b w:val="0"/>
      </w:rPr>
    </w:lvl>
    <w:lvl w:ilvl="4">
      <w:start w:val="1"/>
      <w:numFmt w:val="decimal"/>
      <w:lvlText w:val="%1.%2.%3.%4.%5."/>
      <w:lvlJc w:val="left"/>
      <w:pPr>
        <w:tabs>
          <w:tab w:val="num" w:pos="3348"/>
        </w:tabs>
        <w:ind w:left="3348" w:hanging="1080"/>
      </w:pPr>
      <w:rPr>
        <w:rFonts w:hint="default"/>
        <w:b w:val="0"/>
      </w:rPr>
    </w:lvl>
    <w:lvl w:ilvl="5">
      <w:start w:val="1"/>
      <w:numFmt w:val="decimal"/>
      <w:lvlText w:val="%1.%2.%3.%4.%5.%6."/>
      <w:lvlJc w:val="left"/>
      <w:pPr>
        <w:tabs>
          <w:tab w:val="num" w:pos="3915"/>
        </w:tabs>
        <w:ind w:left="3915" w:hanging="1080"/>
      </w:pPr>
      <w:rPr>
        <w:rFonts w:hint="default"/>
        <w:b w:val="0"/>
      </w:rPr>
    </w:lvl>
    <w:lvl w:ilvl="6">
      <w:start w:val="1"/>
      <w:numFmt w:val="decimal"/>
      <w:lvlText w:val="%1.%2.%3.%4.%5.%6.%7."/>
      <w:lvlJc w:val="left"/>
      <w:pPr>
        <w:tabs>
          <w:tab w:val="num" w:pos="4842"/>
        </w:tabs>
        <w:ind w:left="4842" w:hanging="1440"/>
      </w:pPr>
      <w:rPr>
        <w:rFonts w:hint="default"/>
        <w:b w:val="0"/>
      </w:rPr>
    </w:lvl>
    <w:lvl w:ilvl="7">
      <w:start w:val="1"/>
      <w:numFmt w:val="decimal"/>
      <w:lvlText w:val="%1.%2.%3.%4.%5.%6.%7.%8."/>
      <w:lvlJc w:val="left"/>
      <w:pPr>
        <w:tabs>
          <w:tab w:val="num" w:pos="5409"/>
        </w:tabs>
        <w:ind w:left="5409" w:hanging="1440"/>
      </w:pPr>
      <w:rPr>
        <w:rFonts w:hint="default"/>
        <w:b w:val="0"/>
      </w:rPr>
    </w:lvl>
    <w:lvl w:ilvl="8">
      <w:start w:val="1"/>
      <w:numFmt w:val="decimal"/>
      <w:lvlText w:val="%1.%2.%3.%4.%5.%6.%7.%8.%9."/>
      <w:lvlJc w:val="left"/>
      <w:pPr>
        <w:tabs>
          <w:tab w:val="num" w:pos="6336"/>
        </w:tabs>
        <w:ind w:left="6336" w:hanging="1800"/>
      </w:pPr>
      <w:rPr>
        <w:rFonts w:hint="default"/>
        <w:b w:val="0"/>
      </w:rPr>
    </w:lvl>
  </w:abstractNum>
  <w:num w:numId="1">
    <w:abstractNumId w:val="27"/>
  </w:num>
  <w:num w:numId="2">
    <w:abstractNumId w:val="15"/>
  </w:num>
  <w:num w:numId="3">
    <w:abstractNumId w:val="33"/>
  </w:num>
  <w:num w:numId="4">
    <w:abstractNumId w:val="11"/>
  </w:num>
  <w:num w:numId="5">
    <w:abstractNumId w:val="13"/>
  </w:num>
  <w:num w:numId="6">
    <w:abstractNumId w:val="30"/>
  </w:num>
  <w:num w:numId="7">
    <w:abstractNumId w:val="35"/>
  </w:num>
  <w:num w:numId="8">
    <w:abstractNumId w:val="31"/>
  </w:num>
  <w:num w:numId="9">
    <w:abstractNumId w:val="16"/>
  </w:num>
  <w:num w:numId="10">
    <w:abstractNumId w:val="29"/>
  </w:num>
  <w:num w:numId="11">
    <w:abstractNumId w:val="21"/>
  </w:num>
  <w:num w:numId="12">
    <w:abstractNumId w:val="34"/>
  </w:num>
  <w:num w:numId="13">
    <w:abstractNumId w:val="14"/>
  </w:num>
  <w:num w:numId="14">
    <w:abstractNumId w:val="20"/>
  </w:num>
  <w:num w:numId="15">
    <w:abstractNumId w:val="37"/>
  </w:num>
  <w:num w:numId="16">
    <w:abstractNumId w:val="24"/>
  </w:num>
  <w:num w:numId="17">
    <w:abstractNumId w:val="36"/>
  </w:num>
  <w:num w:numId="18">
    <w:abstractNumId w:val="17"/>
  </w:num>
  <w:num w:numId="19">
    <w:abstractNumId w:val="26"/>
  </w:num>
  <w:num w:numId="20">
    <w:abstractNumId w:val="23"/>
  </w:num>
  <w:num w:numId="21">
    <w:abstractNumId w:val="28"/>
  </w:num>
  <w:num w:numId="22">
    <w:abstractNumId w:val="22"/>
  </w:num>
  <w:num w:numId="23">
    <w:abstractNumId w:val="25"/>
  </w:num>
  <w:num w:numId="24">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D38"/>
    <w:rsid w:val="0000324B"/>
    <w:rsid w:val="00015C53"/>
    <w:rsid w:val="000217E7"/>
    <w:rsid w:val="00023F69"/>
    <w:rsid w:val="00027BF3"/>
    <w:rsid w:val="000309A9"/>
    <w:rsid w:val="00036175"/>
    <w:rsid w:val="000377C1"/>
    <w:rsid w:val="00037F2A"/>
    <w:rsid w:val="00044D24"/>
    <w:rsid w:val="00045759"/>
    <w:rsid w:val="0005314E"/>
    <w:rsid w:val="000535DD"/>
    <w:rsid w:val="00053956"/>
    <w:rsid w:val="00060B9C"/>
    <w:rsid w:val="00061B5C"/>
    <w:rsid w:val="00062246"/>
    <w:rsid w:val="00065092"/>
    <w:rsid w:val="00070FB8"/>
    <w:rsid w:val="00074D86"/>
    <w:rsid w:val="00085606"/>
    <w:rsid w:val="0008761F"/>
    <w:rsid w:val="00090137"/>
    <w:rsid w:val="00092E7C"/>
    <w:rsid w:val="000A5EB6"/>
    <w:rsid w:val="000B0EA8"/>
    <w:rsid w:val="000B2334"/>
    <w:rsid w:val="000B4ED5"/>
    <w:rsid w:val="000B6D02"/>
    <w:rsid w:val="000B6FEA"/>
    <w:rsid w:val="000C21E7"/>
    <w:rsid w:val="000C36F3"/>
    <w:rsid w:val="000C6096"/>
    <w:rsid w:val="000C6A86"/>
    <w:rsid w:val="000D296A"/>
    <w:rsid w:val="000D78F4"/>
    <w:rsid w:val="000E1C43"/>
    <w:rsid w:val="000E20EA"/>
    <w:rsid w:val="000F1386"/>
    <w:rsid w:val="000F3EBA"/>
    <w:rsid w:val="00100A4B"/>
    <w:rsid w:val="00103609"/>
    <w:rsid w:val="00104344"/>
    <w:rsid w:val="001063C8"/>
    <w:rsid w:val="00107E7C"/>
    <w:rsid w:val="00107EE8"/>
    <w:rsid w:val="0011297F"/>
    <w:rsid w:val="00114536"/>
    <w:rsid w:val="001312F9"/>
    <w:rsid w:val="00137A2F"/>
    <w:rsid w:val="00144BE8"/>
    <w:rsid w:val="0014590D"/>
    <w:rsid w:val="00147609"/>
    <w:rsid w:val="00151D19"/>
    <w:rsid w:val="0015299D"/>
    <w:rsid w:val="00156E71"/>
    <w:rsid w:val="0015750E"/>
    <w:rsid w:val="0016176E"/>
    <w:rsid w:val="00163C88"/>
    <w:rsid w:val="0016625B"/>
    <w:rsid w:val="0017167C"/>
    <w:rsid w:val="001718BA"/>
    <w:rsid w:val="00173103"/>
    <w:rsid w:val="001734B5"/>
    <w:rsid w:val="00175CC0"/>
    <w:rsid w:val="00176227"/>
    <w:rsid w:val="00176781"/>
    <w:rsid w:val="00177341"/>
    <w:rsid w:val="001801C7"/>
    <w:rsid w:val="001802B6"/>
    <w:rsid w:val="0018168A"/>
    <w:rsid w:val="00181CCA"/>
    <w:rsid w:val="00183BFE"/>
    <w:rsid w:val="00183C63"/>
    <w:rsid w:val="001861CF"/>
    <w:rsid w:val="001863B2"/>
    <w:rsid w:val="00191C31"/>
    <w:rsid w:val="00193CDB"/>
    <w:rsid w:val="001960EB"/>
    <w:rsid w:val="001A130F"/>
    <w:rsid w:val="001A7BA5"/>
    <w:rsid w:val="001B45AE"/>
    <w:rsid w:val="001C1685"/>
    <w:rsid w:val="001C6DA8"/>
    <w:rsid w:val="001C7E3C"/>
    <w:rsid w:val="001D4DA0"/>
    <w:rsid w:val="001E3F65"/>
    <w:rsid w:val="001F733A"/>
    <w:rsid w:val="00203B6E"/>
    <w:rsid w:val="0020437B"/>
    <w:rsid w:val="00207758"/>
    <w:rsid w:val="00215762"/>
    <w:rsid w:val="00217DC7"/>
    <w:rsid w:val="00217F60"/>
    <w:rsid w:val="002226E9"/>
    <w:rsid w:val="002260AB"/>
    <w:rsid w:val="00230ADA"/>
    <w:rsid w:val="0023104A"/>
    <w:rsid w:val="0023454E"/>
    <w:rsid w:val="00234B70"/>
    <w:rsid w:val="0023522D"/>
    <w:rsid w:val="00235E28"/>
    <w:rsid w:val="0024076F"/>
    <w:rsid w:val="00242456"/>
    <w:rsid w:val="00244A00"/>
    <w:rsid w:val="0025029A"/>
    <w:rsid w:val="00263FDD"/>
    <w:rsid w:val="002673ED"/>
    <w:rsid w:val="00270E46"/>
    <w:rsid w:val="002711FC"/>
    <w:rsid w:val="00272CE9"/>
    <w:rsid w:val="002735DD"/>
    <w:rsid w:val="0027472D"/>
    <w:rsid w:val="002752E1"/>
    <w:rsid w:val="002840C0"/>
    <w:rsid w:val="00286886"/>
    <w:rsid w:val="00286954"/>
    <w:rsid w:val="002905F0"/>
    <w:rsid w:val="00294E1B"/>
    <w:rsid w:val="00295D85"/>
    <w:rsid w:val="00296B99"/>
    <w:rsid w:val="00297EE0"/>
    <w:rsid w:val="002A346B"/>
    <w:rsid w:val="002A44AB"/>
    <w:rsid w:val="002A5499"/>
    <w:rsid w:val="002A5588"/>
    <w:rsid w:val="002A5E40"/>
    <w:rsid w:val="002B0D60"/>
    <w:rsid w:val="002B154C"/>
    <w:rsid w:val="002C0D34"/>
    <w:rsid w:val="002C3842"/>
    <w:rsid w:val="002C4593"/>
    <w:rsid w:val="002C6F11"/>
    <w:rsid w:val="002D0DCB"/>
    <w:rsid w:val="002D1357"/>
    <w:rsid w:val="002D206B"/>
    <w:rsid w:val="002D4285"/>
    <w:rsid w:val="002D512D"/>
    <w:rsid w:val="002E403A"/>
    <w:rsid w:val="002F4924"/>
    <w:rsid w:val="00300656"/>
    <w:rsid w:val="00300F3F"/>
    <w:rsid w:val="00304777"/>
    <w:rsid w:val="00306DE6"/>
    <w:rsid w:val="00310EF3"/>
    <w:rsid w:val="003163F8"/>
    <w:rsid w:val="0031777C"/>
    <w:rsid w:val="00322624"/>
    <w:rsid w:val="00325471"/>
    <w:rsid w:val="00327AB5"/>
    <w:rsid w:val="0033306D"/>
    <w:rsid w:val="00337D42"/>
    <w:rsid w:val="0034313E"/>
    <w:rsid w:val="00344DF5"/>
    <w:rsid w:val="00353174"/>
    <w:rsid w:val="003542CA"/>
    <w:rsid w:val="003559E7"/>
    <w:rsid w:val="0036109C"/>
    <w:rsid w:val="003632EE"/>
    <w:rsid w:val="00363994"/>
    <w:rsid w:val="00364B0A"/>
    <w:rsid w:val="00365965"/>
    <w:rsid w:val="00370108"/>
    <w:rsid w:val="00373B60"/>
    <w:rsid w:val="00375400"/>
    <w:rsid w:val="00377191"/>
    <w:rsid w:val="00383B55"/>
    <w:rsid w:val="00390BBD"/>
    <w:rsid w:val="0039370A"/>
    <w:rsid w:val="0039392B"/>
    <w:rsid w:val="00394B57"/>
    <w:rsid w:val="003A0D22"/>
    <w:rsid w:val="003A308F"/>
    <w:rsid w:val="003A329F"/>
    <w:rsid w:val="003A46D8"/>
    <w:rsid w:val="003A534E"/>
    <w:rsid w:val="003A6B4B"/>
    <w:rsid w:val="003A7781"/>
    <w:rsid w:val="003B3677"/>
    <w:rsid w:val="003C0112"/>
    <w:rsid w:val="003C6791"/>
    <w:rsid w:val="003C7A4E"/>
    <w:rsid w:val="003D03F2"/>
    <w:rsid w:val="003D22B2"/>
    <w:rsid w:val="003D453D"/>
    <w:rsid w:val="003D5B93"/>
    <w:rsid w:val="003D5F6C"/>
    <w:rsid w:val="003D60D3"/>
    <w:rsid w:val="003D670A"/>
    <w:rsid w:val="003E25F4"/>
    <w:rsid w:val="003E2E6E"/>
    <w:rsid w:val="003E3899"/>
    <w:rsid w:val="003E56C7"/>
    <w:rsid w:val="003E7901"/>
    <w:rsid w:val="003F14C0"/>
    <w:rsid w:val="003F497A"/>
    <w:rsid w:val="003F4B13"/>
    <w:rsid w:val="004028E5"/>
    <w:rsid w:val="00404D7B"/>
    <w:rsid w:val="00411A2C"/>
    <w:rsid w:val="004123E1"/>
    <w:rsid w:val="0042272E"/>
    <w:rsid w:val="00422E68"/>
    <w:rsid w:val="00425D79"/>
    <w:rsid w:val="00426D92"/>
    <w:rsid w:val="004304E4"/>
    <w:rsid w:val="004333ED"/>
    <w:rsid w:val="0043452C"/>
    <w:rsid w:val="00441FF7"/>
    <w:rsid w:val="004469EB"/>
    <w:rsid w:val="0045091C"/>
    <w:rsid w:val="0045130F"/>
    <w:rsid w:val="0045271C"/>
    <w:rsid w:val="0045723B"/>
    <w:rsid w:val="00460697"/>
    <w:rsid w:val="00461218"/>
    <w:rsid w:val="00461496"/>
    <w:rsid w:val="00461CE3"/>
    <w:rsid w:val="00471328"/>
    <w:rsid w:val="004717D2"/>
    <w:rsid w:val="00473D38"/>
    <w:rsid w:val="004754F0"/>
    <w:rsid w:val="00477087"/>
    <w:rsid w:val="00483810"/>
    <w:rsid w:val="0048573B"/>
    <w:rsid w:val="00487752"/>
    <w:rsid w:val="00491174"/>
    <w:rsid w:val="00493775"/>
    <w:rsid w:val="0049420D"/>
    <w:rsid w:val="0049689D"/>
    <w:rsid w:val="00497408"/>
    <w:rsid w:val="0049754A"/>
    <w:rsid w:val="00497BD0"/>
    <w:rsid w:val="004A1A0B"/>
    <w:rsid w:val="004A1C72"/>
    <w:rsid w:val="004A3175"/>
    <w:rsid w:val="004A4137"/>
    <w:rsid w:val="004A545C"/>
    <w:rsid w:val="004A59E5"/>
    <w:rsid w:val="004A66A8"/>
    <w:rsid w:val="004B10AD"/>
    <w:rsid w:val="004B1275"/>
    <w:rsid w:val="004B4DCE"/>
    <w:rsid w:val="004B541D"/>
    <w:rsid w:val="004C0AD8"/>
    <w:rsid w:val="004C154F"/>
    <w:rsid w:val="004C3471"/>
    <w:rsid w:val="004C3981"/>
    <w:rsid w:val="004C6945"/>
    <w:rsid w:val="004E0A19"/>
    <w:rsid w:val="004E18BD"/>
    <w:rsid w:val="004E3691"/>
    <w:rsid w:val="004E36F3"/>
    <w:rsid w:val="004E476A"/>
    <w:rsid w:val="004E6523"/>
    <w:rsid w:val="004E7343"/>
    <w:rsid w:val="004F06EC"/>
    <w:rsid w:val="004F139B"/>
    <w:rsid w:val="004F4841"/>
    <w:rsid w:val="004F535A"/>
    <w:rsid w:val="004F6E2B"/>
    <w:rsid w:val="00501D67"/>
    <w:rsid w:val="00506450"/>
    <w:rsid w:val="005070BF"/>
    <w:rsid w:val="00511A33"/>
    <w:rsid w:val="005157E3"/>
    <w:rsid w:val="005171E0"/>
    <w:rsid w:val="00521130"/>
    <w:rsid w:val="005216DA"/>
    <w:rsid w:val="005228D9"/>
    <w:rsid w:val="00527B2F"/>
    <w:rsid w:val="005302A1"/>
    <w:rsid w:val="00530765"/>
    <w:rsid w:val="005334F3"/>
    <w:rsid w:val="00536542"/>
    <w:rsid w:val="0053798F"/>
    <w:rsid w:val="005434A0"/>
    <w:rsid w:val="00544574"/>
    <w:rsid w:val="00545319"/>
    <w:rsid w:val="00554D4F"/>
    <w:rsid w:val="0056243E"/>
    <w:rsid w:val="005640CE"/>
    <w:rsid w:val="005701A9"/>
    <w:rsid w:val="00571F20"/>
    <w:rsid w:val="00572933"/>
    <w:rsid w:val="00573EC1"/>
    <w:rsid w:val="00573F35"/>
    <w:rsid w:val="0057654F"/>
    <w:rsid w:val="0057682D"/>
    <w:rsid w:val="005810B1"/>
    <w:rsid w:val="0058371E"/>
    <w:rsid w:val="00590B65"/>
    <w:rsid w:val="00593E87"/>
    <w:rsid w:val="00594A7E"/>
    <w:rsid w:val="005A35EE"/>
    <w:rsid w:val="005A7155"/>
    <w:rsid w:val="005C19E7"/>
    <w:rsid w:val="005C408D"/>
    <w:rsid w:val="005D0E1F"/>
    <w:rsid w:val="005D62A9"/>
    <w:rsid w:val="005E043D"/>
    <w:rsid w:val="005E256A"/>
    <w:rsid w:val="005E3281"/>
    <w:rsid w:val="005E4340"/>
    <w:rsid w:val="005E4BB7"/>
    <w:rsid w:val="005E7B15"/>
    <w:rsid w:val="005F7AE7"/>
    <w:rsid w:val="006007B1"/>
    <w:rsid w:val="0060650C"/>
    <w:rsid w:val="00606AE4"/>
    <w:rsid w:val="006103FB"/>
    <w:rsid w:val="0061209F"/>
    <w:rsid w:val="00613D98"/>
    <w:rsid w:val="00614FAB"/>
    <w:rsid w:val="00620D56"/>
    <w:rsid w:val="00622630"/>
    <w:rsid w:val="006232DF"/>
    <w:rsid w:val="00623BF7"/>
    <w:rsid w:val="006251FB"/>
    <w:rsid w:val="00625278"/>
    <w:rsid w:val="006271C0"/>
    <w:rsid w:val="00630F17"/>
    <w:rsid w:val="006347EE"/>
    <w:rsid w:val="00637C8C"/>
    <w:rsid w:val="00637D82"/>
    <w:rsid w:val="006407E8"/>
    <w:rsid w:val="00642AE4"/>
    <w:rsid w:val="00646343"/>
    <w:rsid w:val="006470F6"/>
    <w:rsid w:val="00652FF2"/>
    <w:rsid w:val="00660DA1"/>
    <w:rsid w:val="00662268"/>
    <w:rsid w:val="00662CC5"/>
    <w:rsid w:val="00662F1E"/>
    <w:rsid w:val="00664F90"/>
    <w:rsid w:val="00665C53"/>
    <w:rsid w:val="00670AB5"/>
    <w:rsid w:val="0067726F"/>
    <w:rsid w:val="006920C7"/>
    <w:rsid w:val="006952DB"/>
    <w:rsid w:val="00696A7C"/>
    <w:rsid w:val="006973AE"/>
    <w:rsid w:val="006A2679"/>
    <w:rsid w:val="006A2F7F"/>
    <w:rsid w:val="006A3860"/>
    <w:rsid w:val="006B4ADF"/>
    <w:rsid w:val="006B7D9B"/>
    <w:rsid w:val="006C1F2C"/>
    <w:rsid w:val="006C37B8"/>
    <w:rsid w:val="006C3ABF"/>
    <w:rsid w:val="006C5505"/>
    <w:rsid w:val="006D262B"/>
    <w:rsid w:val="006D3AFF"/>
    <w:rsid w:val="006D4F74"/>
    <w:rsid w:val="006D5B9C"/>
    <w:rsid w:val="006E027D"/>
    <w:rsid w:val="006E07C3"/>
    <w:rsid w:val="006E0972"/>
    <w:rsid w:val="006E1774"/>
    <w:rsid w:val="006E2B0E"/>
    <w:rsid w:val="006E464B"/>
    <w:rsid w:val="006E5429"/>
    <w:rsid w:val="006F14FD"/>
    <w:rsid w:val="006F1513"/>
    <w:rsid w:val="006F15D2"/>
    <w:rsid w:val="006F1925"/>
    <w:rsid w:val="006F1E21"/>
    <w:rsid w:val="006F6761"/>
    <w:rsid w:val="007066DC"/>
    <w:rsid w:val="007101F7"/>
    <w:rsid w:val="00717BAD"/>
    <w:rsid w:val="00720FDE"/>
    <w:rsid w:val="00723DB2"/>
    <w:rsid w:val="007256BB"/>
    <w:rsid w:val="007264EA"/>
    <w:rsid w:val="00726F34"/>
    <w:rsid w:val="007271E7"/>
    <w:rsid w:val="007324DF"/>
    <w:rsid w:val="00732E3D"/>
    <w:rsid w:val="00733201"/>
    <w:rsid w:val="00734DBA"/>
    <w:rsid w:val="0073500B"/>
    <w:rsid w:val="007366F9"/>
    <w:rsid w:val="007414DE"/>
    <w:rsid w:val="007415D5"/>
    <w:rsid w:val="007427AD"/>
    <w:rsid w:val="007447A8"/>
    <w:rsid w:val="00746288"/>
    <w:rsid w:val="0074651C"/>
    <w:rsid w:val="00747C0D"/>
    <w:rsid w:val="00750090"/>
    <w:rsid w:val="007502F5"/>
    <w:rsid w:val="0075264F"/>
    <w:rsid w:val="00755B0A"/>
    <w:rsid w:val="0076014F"/>
    <w:rsid w:val="007654AC"/>
    <w:rsid w:val="00767102"/>
    <w:rsid w:val="007718BD"/>
    <w:rsid w:val="007774C7"/>
    <w:rsid w:val="00777DB9"/>
    <w:rsid w:val="0078302A"/>
    <w:rsid w:val="00790E9B"/>
    <w:rsid w:val="0079333E"/>
    <w:rsid w:val="00793636"/>
    <w:rsid w:val="0079430F"/>
    <w:rsid w:val="00794B7F"/>
    <w:rsid w:val="00796C77"/>
    <w:rsid w:val="007A019C"/>
    <w:rsid w:val="007A355B"/>
    <w:rsid w:val="007B7A59"/>
    <w:rsid w:val="007C421A"/>
    <w:rsid w:val="007C4E64"/>
    <w:rsid w:val="007D114A"/>
    <w:rsid w:val="007D52DA"/>
    <w:rsid w:val="007D65C3"/>
    <w:rsid w:val="007D6CBF"/>
    <w:rsid w:val="007D7F2E"/>
    <w:rsid w:val="007E2288"/>
    <w:rsid w:val="007E2D58"/>
    <w:rsid w:val="007E5FF7"/>
    <w:rsid w:val="007F2AB7"/>
    <w:rsid w:val="007F5BA7"/>
    <w:rsid w:val="00806702"/>
    <w:rsid w:val="00806F7C"/>
    <w:rsid w:val="00816A6D"/>
    <w:rsid w:val="008174AE"/>
    <w:rsid w:val="00821CD4"/>
    <w:rsid w:val="00821F33"/>
    <w:rsid w:val="00823BA5"/>
    <w:rsid w:val="00827708"/>
    <w:rsid w:val="00830BED"/>
    <w:rsid w:val="00833F53"/>
    <w:rsid w:val="00836A94"/>
    <w:rsid w:val="00836F04"/>
    <w:rsid w:val="0083791F"/>
    <w:rsid w:val="008411E3"/>
    <w:rsid w:val="00841565"/>
    <w:rsid w:val="00845ADA"/>
    <w:rsid w:val="0084785C"/>
    <w:rsid w:val="00853B5A"/>
    <w:rsid w:val="0085776E"/>
    <w:rsid w:val="00857975"/>
    <w:rsid w:val="00862F64"/>
    <w:rsid w:val="00863424"/>
    <w:rsid w:val="00864F5D"/>
    <w:rsid w:val="00865A70"/>
    <w:rsid w:val="00866A1A"/>
    <w:rsid w:val="00872036"/>
    <w:rsid w:val="00872E86"/>
    <w:rsid w:val="00874C78"/>
    <w:rsid w:val="00881B30"/>
    <w:rsid w:val="00883E0E"/>
    <w:rsid w:val="008841E7"/>
    <w:rsid w:val="00885C31"/>
    <w:rsid w:val="00890944"/>
    <w:rsid w:val="0089173C"/>
    <w:rsid w:val="00892220"/>
    <w:rsid w:val="008A007D"/>
    <w:rsid w:val="008A1840"/>
    <w:rsid w:val="008A1D2D"/>
    <w:rsid w:val="008A565E"/>
    <w:rsid w:val="008A58B1"/>
    <w:rsid w:val="008A5EE5"/>
    <w:rsid w:val="008B0BE6"/>
    <w:rsid w:val="008B3832"/>
    <w:rsid w:val="008B7394"/>
    <w:rsid w:val="008B7990"/>
    <w:rsid w:val="008C17C7"/>
    <w:rsid w:val="008C5A3A"/>
    <w:rsid w:val="008C7104"/>
    <w:rsid w:val="008C76CF"/>
    <w:rsid w:val="008D00A3"/>
    <w:rsid w:val="008D5B72"/>
    <w:rsid w:val="008E1AD0"/>
    <w:rsid w:val="008E2C6D"/>
    <w:rsid w:val="008E5E1B"/>
    <w:rsid w:val="008E6DE9"/>
    <w:rsid w:val="008F387D"/>
    <w:rsid w:val="008F4027"/>
    <w:rsid w:val="00901967"/>
    <w:rsid w:val="00901A05"/>
    <w:rsid w:val="009053E1"/>
    <w:rsid w:val="00912E6D"/>
    <w:rsid w:val="009145F1"/>
    <w:rsid w:val="009145F5"/>
    <w:rsid w:val="00921741"/>
    <w:rsid w:val="00925907"/>
    <w:rsid w:val="00931CFC"/>
    <w:rsid w:val="00932C9D"/>
    <w:rsid w:val="009331BD"/>
    <w:rsid w:val="00933FDB"/>
    <w:rsid w:val="009373C7"/>
    <w:rsid w:val="00937E8D"/>
    <w:rsid w:val="00943283"/>
    <w:rsid w:val="009446FA"/>
    <w:rsid w:val="0095267E"/>
    <w:rsid w:val="0095566F"/>
    <w:rsid w:val="00955984"/>
    <w:rsid w:val="009565D3"/>
    <w:rsid w:val="009628A1"/>
    <w:rsid w:val="00964D85"/>
    <w:rsid w:val="009662D5"/>
    <w:rsid w:val="009701E0"/>
    <w:rsid w:val="009723D0"/>
    <w:rsid w:val="00975277"/>
    <w:rsid w:val="00981B86"/>
    <w:rsid w:val="009828A7"/>
    <w:rsid w:val="00983641"/>
    <w:rsid w:val="00987A26"/>
    <w:rsid w:val="00990A84"/>
    <w:rsid w:val="00990C12"/>
    <w:rsid w:val="00995788"/>
    <w:rsid w:val="009A29A3"/>
    <w:rsid w:val="009A63A6"/>
    <w:rsid w:val="009A7219"/>
    <w:rsid w:val="009B1F02"/>
    <w:rsid w:val="009B29C3"/>
    <w:rsid w:val="009B3782"/>
    <w:rsid w:val="009B6A3C"/>
    <w:rsid w:val="009B7A51"/>
    <w:rsid w:val="009C12FA"/>
    <w:rsid w:val="009C162D"/>
    <w:rsid w:val="009C58D9"/>
    <w:rsid w:val="009D234A"/>
    <w:rsid w:val="009D2801"/>
    <w:rsid w:val="009D3DCA"/>
    <w:rsid w:val="009D50B4"/>
    <w:rsid w:val="009D5FBB"/>
    <w:rsid w:val="009E2FEC"/>
    <w:rsid w:val="009E4466"/>
    <w:rsid w:val="009E6F95"/>
    <w:rsid w:val="009F0642"/>
    <w:rsid w:val="009F2238"/>
    <w:rsid w:val="009F4717"/>
    <w:rsid w:val="009F6E32"/>
    <w:rsid w:val="00A03C68"/>
    <w:rsid w:val="00A0491D"/>
    <w:rsid w:val="00A05678"/>
    <w:rsid w:val="00A117AB"/>
    <w:rsid w:val="00A1340F"/>
    <w:rsid w:val="00A14B69"/>
    <w:rsid w:val="00A17A20"/>
    <w:rsid w:val="00A27D4B"/>
    <w:rsid w:val="00A3185B"/>
    <w:rsid w:val="00A329FD"/>
    <w:rsid w:val="00A3536E"/>
    <w:rsid w:val="00A37206"/>
    <w:rsid w:val="00A425DA"/>
    <w:rsid w:val="00A45B9B"/>
    <w:rsid w:val="00A5040A"/>
    <w:rsid w:val="00A61C63"/>
    <w:rsid w:val="00A6294E"/>
    <w:rsid w:val="00A62E48"/>
    <w:rsid w:val="00A630DB"/>
    <w:rsid w:val="00A6354C"/>
    <w:rsid w:val="00A6562C"/>
    <w:rsid w:val="00A66051"/>
    <w:rsid w:val="00A66444"/>
    <w:rsid w:val="00A733A9"/>
    <w:rsid w:val="00A73756"/>
    <w:rsid w:val="00A73DDC"/>
    <w:rsid w:val="00A75EED"/>
    <w:rsid w:val="00A830B4"/>
    <w:rsid w:val="00A85735"/>
    <w:rsid w:val="00A857BC"/>
    <w:rsid w:val="00A86720"/>
    <w:rsid w:val="00A91590"/>
    <w:rsid w:val="00A939B1"/>
    <w:rsid w:val="00AA0070"/>
    <w:rsid w:val="00AA1807"/>
    <w:rsid w:val="00AA5658"/>
    <w:rsid w:val="00AA5D62"/>
    <w:rsid w:val="00AB098F"/>
    <w:rsid w:val="00AB18C4"/>
    <w:rsid w:val="00AB6F26"/>
    <w:rsid w:val="00AD0416"/>
    <w:rsid w:val="00AD70BB"/>
    <w:rsid w:val="00AE0665"/>
    <w:rsid w:val="00AE1999"/>
    <w:rsid w:val="00AF2DE4"/>
    <w:rsid w:val="00AF6354"/>
    <w:rsid w:val="00B01FEE"/>
    <w:rsid w:val="00B04582"/>
    <w:rsid w:val="00B046AB"/>
    <w:rsid w:val="00B05AA3"/>
    <w:rsid w:val="00B13B28"/>
    <w:rsid w:val="00B1630C"/>
    <w:rsid w:val="00B21BE8"/>
    <w:rsid w:val="00B23399"/>
    <w:rsid w:val="00B24F2C"/>
    <w:rsid w:val="00B26C23"/>
    <w:rsid w:val="00B2728C"/>
    <w:rsid w:val="00B272AE"/>
    <w:rsid w:val="00B27DBA"/>
    <w:rsid w:val="00B377D0"/>
    <w:rsid w:val="00B37AB2"/>
    <w:rsid w:val="00B41C76"/>
    <w:rsid w:val="00B41DBC"/>
    <w:rsid w:val="00B43F8D"/>
    <w:rsid w:val="00B4785E"/>
    <w:rsid w:val="00B50FD5"/>
    <w:rsid w:val="00B5372D"/>
    <w:rsid w:val="00B53E2C"/>
    <w:rsid w:val="00B56E0E"/>
    <w:rsid w:val="00B65BC1"/>
    <w:rsid w:val="00B7003E"/>
    <w:rsid w:val="00B709E4"/>
    <w:rsid w:val="00B726C7"/>
    <w:rsid w:val="00B73F6E"/>
    <w:rsid w:val="00B74D40"/>
    <w:rsid w:val="00B76803"/>
    <w:rsid w:val="00B774FE"/>
    <w:rsid w:val="00B820B7"/>
    <w:rsid w:val="00B83418"/>
    <w:rsid w:val="00B83558"/>
    <w:rsid w:val="00B8494D"/>
    <w:rsid w:val="00B84DC4"/>
    <w:rsid w:val="00B87E2A"/>
    <w:rsid w:val="00B913C6"/>
    <w:rsid w:val="00B914BE"/>
    <w:rsid w:val="00B941E8"/>
    <w:rsid w:val="00B9478C"/>
    <w:rsid w:val="00B95FBA"/>
    <w:rsid w:val="00B97CD5"/>
    <w:rsid w:val="00BA0722"/>
    <w:rsid w:val="00BA2389"/>
    <w:rsid w:val="00BA4109"/>
    <w:rsid w:val="00BA4C9F"/>
    <w:rsid w:val="00BA5C4A"/>
    <w:rsid w:val="00BA7887"/>
    <w:rsid w:val="00BB0F44"/>
    <w:rsid w:val="00BB2E5A"/>
    <w:rsid w:val="00BB5F0C"/>
    <w:rsid w:val="00BB65B0"/>
    <w:rsid w:val="00BC0102"/>
    <w:rsid w:val="00BC1C96"/>
    <w:rsid w:val="00BC54FD"/>
    <w:rsid w:val="00BC797C"/>
    <w:rsid w:val="00BD0A5F"/>
    <w:rsid w:val="00BD2EA5"/>
    <w:rsid w:val="00BD4ED2"/>
    <w:rsid w:val="00BD5621"/>
    <w:rsid w:val="00BE2E63"/>
    <w:rsid w:val="00BE4F91"/>
    <w:rsid w:val="00BF1748"/>
    <w:rsid w:val="00BF611B"/>
    <w:rsid w:val="00BF671C"/>
    <w:rsid w:val="00C009E7"/>
    <w:rsid w:val="00C04E9C"/>
    <w:rsid w:val="00C05B4A"/>
    <w:rsid w:val="00C1282B"/>
    <w:rsid w:val="00C15C50"/>
    <w:rsid w:val="00C16322"/>
    <w:rsid w:val="00C17EF0"/>
    <w:rsid w:val="00C20096"/>
    <w:rsid w:val="00C21980"/>
    <w:rsid w:val="00C22A1A"/>
    <w:rsid w:val="00C2394D"/>
    <w:rsid w:val="00C310C0"/>
    <w:rsid w:val="00C31788"/>
    <w:rsid w:val="00C32556"/>
    <w:rsid w:val="00C37262"/>
    <w:rsid w:val="00C42256"/>
    <w:rsid w:val="00C4549F"/>
    <w:rsid w:val="00C45DD8"/>
    <w:rsid w:val="00C52639"/>
    <w:rsid w:val="00C55BCD"/>
    <w:rsid w:val="00C5746C"/>
    <w:rsid w:val="00C6216F"/>
    <w:rsid w:val="00C62556"/>
    <w:rsid w:val="00C7134A"/>
    <w:rsid w:val="00C75E50"/>
    <w:rsid w:val="00C813EF"/>
    <w:rsid w:val="00C84CA7"/>
    <w:rsid w:val="00C858C7"/>
    <w:rsid w:val="00C90820"/>
    <w:rsid w:val="00C964F2"/>
    <w:rsid w:val="00C96F87"/>
    <w:rsid w:val="00C97E01"/>
    <w:rsid w:val="00CA1514"/>
    <w:rsid w:val="00CA7DD5"/>
    <w:rsid w:val="00CA7E5B"/>
    <w:rsid w:val="00CB04E9"/>
    <w:rsid w:val="00CB2078"/>
    <w:rsid w:val="00CC4D1E"/>
    <w:rsid w:val="00CC5127"/>
    <w:rsid w:val="00CD1978"/>
    <w:rsid w:val="00CD37CD"/>
    <w:rsid w:val="00CD484E"/>
    <w:rsid w:val="00CD4DE3"/>
    <w:rsid w:val="00CD5A8F"/>
    <w:rsid w:val="00CE2C6A"/>
    <w:rsid w:val="00CE3F66"/>
    <w:rsid w:val="00CE5799"/>
    <w:rsid w:val="00CE704F"/>
    <w:rsid w:val="00CF0D5F"/>
    <w:rsid w:val="00D00274"/>
    <w:rsid w:val="00D05426"/>
    <w:rsid w:val="00D07296"/>
    <w:rsid w:val="00D204C9"/>
    <w:rsid w:val="00D23832"/>
    <w:rsid w:val="00D25567"/>
    <w:rsid w:val="00D25F88"/>
    <w:rsid w:val="00D26FD9"/>
    <w:rsid w:val="00D31139"/>
    <w:rsid w:val="00D35F8D"/>
    <w:rsid w:val="00D35FE5"/>
    <w:rsid w:val="00D379CC"/>
    <w:rsid w:val="00D40705"/>
    <w:rsid w:val="00D46627"/>
    <w:rsid w:val="00D47A40"/>
    <w:rsid w:val="00D47D02"/>
    <w:rsid w:val="00D53423"/>
    <w:rsid w:val="00D60C98"/>
    <w:rsid w:val="00D62560"/>
    <w:rsid w:val="00D628A5"/>
    <w:rsid w:val="00D66970"/>
    <w:rsid w:val="00D67975"/>
    <w:rsid w:val="00D71032"/>
    <w:rsid w:val="00D72758"/>
    <w:rsid w:val="00D72906"/>
    <w:rsid w:val="00D73FC7"/>
    <w:rsid w:val="00D74391"/>
    <w:rsid w:val="00D74EB9"/>
    <w:rsid w:val="00D83631"/>
    <w:rsid w:val="00D908A2"/>
    <w:rsid w:val="00D93922"/>
    <w:rsid w:val="00D95E2D"/>
    <w:rsid w:val="00DA3BB9"/>
    <w:rsid w:val="00DB3EB9"/>
    <w:rsid w:val="00DB7A72"/>
    <w:rsid w:val="00DC0C17"/>
    <w:rsid w:val="00DC1097"/>
    <w:rsid w:val="00DC1116"/>
    <w:rsid w:val="00DC38F2"/>
    <w:rsid w:val="00DC5171"/>
    <w:rsid w:val="00DC6224"/>
    <w:rsid w:val="00DC693B"/>
    <w:rsid w:val="00DC7E54"/>
    <w:rsid w:val="00DD197B"/>
    <w:rsid w:val="00DD4BB7"/>
    <w:rsid w:val="00DD6A46"/>
    <w:rsid w:val="00DE0511"/>
    <w:rsid w:val="00DE1C31"/>
    <w:rsid w:val="00DE258A"/>
    <w:rsid w:val="00DE3CA6"/>
    <w:rsid w:val="00DE6ABA"/>
    <w:rsid w:val="00DE7AEC"/>
    <w:rsid w:val="00DF0022"/>
    <w:rsid w:val="00DF1FFF"/>
    <w:rsid w:val="00DF60D9"/>
    <w:rsid w:val="00E01384"/>
    <w:rsid w:val="00E01F46"/>
    <w:rsid w:val="00E02BA2"/>
    <w:rsid w:val="00E0431D"/>
    <w:rsid w:val="00E05AA1"/>
    <w:rsid w:val="00E073CF"/>
    <w:rsid w:val="00E109B7"/>
    <w:rsid w:val="00E10DA2"/>
    <w:rsid w:val="00E143EF"/>
    <w:rsid w:val="00E15975"/>
    <w:rsid w:val="00E25C58"/>
    <w:rsid w:val="00E2640F"/>
    <w:rsid w:val="00E27BB0"/>
    <w:rsid w:val="00E30837"/>
    <w:rsid w:val="00E3397C"/>
    <w:rsid w:val="00E346ED"/>
    <w:rsid w:val="00E409B7"/>
    <w:rsid w:val="00E4248D"/>
    <w:rsid w:val="00E54D39"/>
    <w:rsid w:val="00E659D4"/>
    <w:rsid w:val="00E67B70"/>
    <w:rsid w:val="00E76097"/>
    <w:rsid w:val="00E77E4C"/>
    <w:rsid w:val="00E82C02"/>
    <w:rsid w:val="00E83334"/>
    <w:rsid w:val="00E917ED"/>
    <w:rsid w:val="00E94A39"/>
    <w:rsid w:val="00E95AEF"/>
    <w:rsid w:val="00E96DBA"/>
    <w:rsid w:val="00E970A9"/>
    <w:rsid w:val="00EA39AA"/>
    <w:rsid w:val="00EA4B7C"/>
    <w:rsid w:val="00EB2706"/>
    <w:rsid w:val="00EB5DE2"/>
    <w:rsid w:val="00EC1C23"/>
    <w:rsid w:val="00EC3182"/>
    <w:rsid w:val="00EC3C38"/>
    <w:rsid w:val="00EC639F"/>
    <w:rsid w:val="00EC7E42"/>
    <w:rsid w:val="00ED1D66"/>
    <w:rsid w:val="00ED25B9"/>
    <w:rsid w:val="00ED4C7A"/>
    <w:rsid w:val="00EE0F62"/>
    <w:rsid w:val="00EE10B4"/>
    <w:rsid w:val="00EE5E91"/>
    <w:rsid w:val="00EE662B"/>
    <w:rsid w:val="00EE6AF5"/>
    <w:rsid w:val="00EE7066"/>
    <w:rsid w:val="00EE7906"/>
    <w:rsid w:val="00EF384E"/>
    <w:rsid w:val="00EF6AA3"/>
    <w:rsid w:val="00EF734D"/>
    <w:rsid w:val="00EF76C0"/>
    <w:rsid w:val="00EF7B8E"/>
    <w:rsid w:val="00F00627"/>
    <w:rsid w:val="00F01C82"/>
    <w:rsid w:val="00F064C9"/>
    <w:rsid w:val="00F076BF"/>
    <w:rsid w:val="00F07FE4"/>
    <w:rsid w:val="00F10376"/>
    <w:rsid w:val="00F11907"/>
    <w:rsid w:val="00F136EC"/>
    <w:rsid w:val="00F13D12"/>
    <w:rsid w:val="00F16E43"/>
    <w:rsid w:val="00F16EAB"/>
    <w:rsid w:val="00F22CB9"/>
    <w:rsid w:val="00F245A9"/>
    <w:rsid w:val="00F31CEC"/>
    <w:rsid w:val="00F325C9"/>
    <w:rsid w:val="00F33442"/>
    <w:rsid w:val="00F339E3"/>
    <w:rsid w:val="00F4048F"/>
    <w:rsid w:val="00F414DA"/>
    <w:rsid w:val="00F41812"/>
    <w:rsid w:val="00F43338"/>
    <w:rsid w:val="00F45F6D"/>
    <w:rsid w:val="00F5052F"/>
    <w:rsid w:val="00F50E7A"/>
    <w:rsid w:val="00F5303E"/>
    <w:rsid w:val="00F56F85"/>
    <w:rsid w:val="00F60E7F"/>
    <w:rsid w:val="00F631D1"/>
    <w:rsid w:val="00F64F45"/>
    <w:rsid w:val="00F65E55"/>
    <w:rsid w:val="00F7179C"/>
    <w:rsid w:val="00F728FA"/>
    <w:rsid w:val="00F812F3"/>
    <w:rsid w:val="00F81F85"/>
    <w:rsid w:val="00F83178"/>
    <w:rsid w:val="00F83358"/>
    <w:rsid w:val="00F8383D"/>
    <w:rsid w:val="00F850DB"/>
    <w:rsid w:val="00F90DAA"/>
    <w:rsid w:val="00F913CA"/>
    <w:rsid w:val="00F915D4"/>
    <w:rsid w:val="00F94AEA"/>
    <w:rsid w:val="00FA116F"/>
    <w:rsid w:val="00FA3B18"/>
    <w:rsid w:val="00FA44F0"/>
    <w:rsid w:val="00FA486D"/>
    <w:rsid w:val="00FA6812"/>
    <w:rsid w:val="00FB16EF"/>
    <w:rsid w:val="00FB2DDF"/>
    <w:rsid w:val="00FB3522"/>
    <w:rsid w:val="00FB3641"/>
    <w:rsid w:val="00FB7C36"/>
    <w:rsid w:val="00FC1422"/>
    <w:rsid w:val="00FC1689"/>
    <w:rsid w:val="00FC24BB"/>
    <w:rsid w:val="00FC3436"/>
    <w:rsid w:val="00FC3480"/>
    <w:rsid w:val="00FC3D86"/>
    <w:rsid w:val="00FC7261"/>
    <w:rsid w:val="00FD0D88"/>
    <w:rsid w:val="00FD5A15"/>
    <w:rsid w:val="00FD5F4E"/>
    <w:rsid w:val="00FE0CA8"/>
    <w:rsid w:val="00FE0F3D"/>
    <w:rsid w:val="00FE2980"/>
    <w:rsid w:val="00FE6421"/>
    <w:rsid w:val="00FF00E2"/>
    <w:rsid w:val="00FF0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30"/>
    <o:shapelayout v:ext="edit">
      <o:idmap v:ext="edit" data="1"/>
    </o:shapelayout>
  </w:shapeDefaults>
  <w:decimalSymbol w:val=","/>
  <w:listSeparator w:val=";"/>
  <w15:chartTrackingRefBased/>
  <w15:docId w15:val="{5B7F3697-73D1-4321-AE8B-32305D3B6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3EF"/>
    <w:pPr>
      <w:spacing w:after="60"/>
      <w:jc w:val="both"/>
    </w:pPr>
    <w:rPr>
      <w:sz w:val="24"/>
      <w:szCs w:val="24"/>
    </w:rPr>
  </w:style>
  <w:style w:type="paragraph" w:styleId="1">
    <w:name w:val="heading 1"/>
    <w:aliases w:val="Заголовок 1 Знак Знак Знак Знак Знак Знак Знак Знак Знак,H1,Заголовок 1 Знак Знак Знак Знак Знак Знак Знак Знак Знак Знак Знак"/>
    <w:basedOn w:val="a"/>
    <w:next w:val="a"/>
    <w:qFormat/>
    <w:rsid w:val="00473D38"/>
    <w:pPr>
      <w:keepNext/>
      <w:spacing w:before="240"/>
      <w:jc w:val="center"/>
      <w:outlineLvl w:val="0"/>
    </w:pPr>
    <w:rPr>
      <w:b/>
      <w:kern w:val="28"/>
      <w:sz w:val="36"/>
      <w:szCs w:val="20"/>
    </w:rPr>
  </w:style>
  <w:style w:type="paragraph" w:styleId="2">
    <w:name w:val="heading 2"/>
    <w:aliases w:val="H2,Заголовок 2 Знак"/>
    <w:basedOn w:val="a"/>
    <w:next w:val="a"/>
    <w:qFormat/>
    <w:rsid w:val="00473D38"/>
    <w:pPr>
      <w:keepNext/>
      <w:jc w:val="center"/>
      <w:outlineLvl w:val="1"/>
    </w:pPr>
    <w:rPr>
      <w:b/>
      <w:sz w:val="30"/>
      <w:szCs w:val="20"/>
    </w:rPr>
  </w:style>
  <w:style w:type="paragraph" w:styleId="3">
    <w:name w:val="heading 3"/>
    <w:aliases w:val="H3"/>
    <w:basedOn w:val="a"/>
    <w:next w:val="a"/>
    <w:link w:val="30"/>
    <w:qFormat/>
    <w:rsid w:val="00473D38"/>
    <w:pPr>
      <w:keepNext/>
      <w:numPr>
        <w:ilvl w:val="2"/>
        <w:numId w:val="1"/>
      </w:numPr>
      <w:spacing w:before="240"/>
      <w:outlineLvl w:val="2"/>
    </w:pPr>
    <w:rPr>
      <w:rFonts w:ascii="Arial" w:hAnsi="Arial"/>
      <w:b/>
      <w:szCs w:val="20"/>
    </w:rPr>
  </w:style>
  <w:style w:type="paragraph" w:styleId="4">
    <w:name w:val="heading 4"/>
    <w:aliases w:val="H4"/>
    <w:basedOn w:val="a"/>
    <w:next w:val="a"/>
    <w:link w:val="40"/>
    <w:qFormat/>
    <w:rsid w:val="00473D38"/>
    <w:pPr>
      <w:keepNext/>
      <w:numPr>
        <w:ilvl w:val="3"/>
        <w:numId w:val="1"/>
      </w:numPr>
      <w:spacing w:before="240"/>
      <w:outlineLvl w:val="3"/>
    </w:pPr>
    <w:rPr>
      <w:rFonts w:ascii="Arial" w:hAnsi="Arial"/>
      <w:szCs w:val="20"/>
    </w:rPr>
  </w:style>
  <w:style w:type="paragraph" w:styleId="5">
    <w:name w:val="heading 5"/>
    <w:aliases w:val="H5"/>
    <w:basedOn w:val="a"/>
    <w:next w:val="a"/>
    <w:qFormat/>
    <w:rsid w:val="00473D38"/>
    <w:pPr>
      <w:numPr>
        <w:ilvl w:val="4"/>
        <w:numId w:val="1"/>
      </w:numPr>
      <w:spacing w:before="240"/>
      <w:outlineLvl w:val="4"/>
    </w:pPr>
    <w:rPr>
      <w:sz w:val="22"/>
      <w:szCs w:val="20"/>
    </w:rPr>
  </w:style>
  <w:style w:type="paragraph" w:styleId="6">
    <w:name w:val="heading 6"/>
    <w:basedOn w:val="a"/>
    <w:next w:val="a"/>
    <w:qFormat/>
    <w:rsid w:val="00473D38"/>
    <w:pPr>
      <w:numPr>
        <w:ilvl w:val="5"/>
        <w:numId w:val="1"/>
      </w:numPr>
      <w:spacing w:before="240"/>
      <w:outlineLvl w:val="5"/>
    </w:pPr>
    <w:rPr>
      <w:i/>
      <w:sz w:val="22"/>
      <w:szCs w:val="20"/>
    </w:rPr>
  </w:style>
  <w:style w:type="paragraph" w:styleId="7">
    <w:name w:val="heading 7"/>
    <w:basedOn w:val="a"/>
    <w:next w:val="a"/>
    <w:qFormat/>
    <w:rsid w:val="00473D38"/>
    <w:pPr>
      <w:numPr>
        <w:ilvl w:val="6"/>
        <w:numId w:val="1"/>
      </w:numPr>
      <w:spacing w:before="240"/>
      <w:outlineLvl w:val="6"/>
    </w:pPr>
    <w:rPr>
      <w:rFonts w:ascii="Arial" w:hAnsi="Arial"/>
      <w:sz w:val="20"/>
      <w:szCs w:val="20"/>
    </w:rPr>
  </w:style>
  <w:style w:type="paragraph" w:styleId="8">
    <w:name w:val="heading 8"/>
    <w:basedOn w:val="a"/>
    <w:next w:val="a"/>
    <w:qFormat/>
    <w:rsid w:val="00473D38"/>
    <w:pPr>
      <w:numPr>
        <w:ilvl w:val="7"/>
        <w:numId w:val="1"/>
      </w:numPr>
      <w:spacing w:before="240"/>
      <w:outlineLvl w:val="7"/>
    </w:pPr>
    <w:rPr>
      <w:rFonts w:ascii="Arial" w:hAnsi="Arial"/>
      <w:i/>
      <w:sz w:val="20"/>
      <w:szCs w:val="20"/>
    </w:rPr>
  </w:style>
  <w:style w:type="paragraph" w:styleId="9">
    <w:name w:val="heading 9"/>
    <w:basedOn w:val="a"/>
    <w:next w:val="a"/>
    <w:qFormat/>
    <w:rsid w:val="00473D38"/>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semiHidden/>
    <w:rsid w:val="0042272E"/>
    <w:rPr>
      <w:rFonts w:ascii="Arial" w:hAnsi="Arial"/>
      <w:b/>
      <w:sz w:val="24"/>
      <w:lang w:val="ru-RU" w:eastAsia="ru-RU" w:bidi="ar-SA"/>
    </w:rPr>
  </w:style>
  <w:style w:type="paragraph" w:styleId="a3">
    <w:name w:val="annotation text"/>
    <w:aliases w:val=" Знак4,Знак4"/>
    <w:basedOn w:val="a"/>
    <w:rsid w:val="00B21BE8"/>
    <w:pPr>
      <w:spacing w:after="0"/>
      <w:jc w:val="left"/>
    </w:pPr>
    <w:rPr>
      <w:sz w:val="20"/>
      <w:szCs w:val="20"/>
    </w:rPr>
  </w:style>
  <w:style w:type="character" w:customStyle="1" w:styleId="40">
    <w:name w:val="Заголовок 4 Знак"/>
    <w:aliases w:val="H4 Знак"/>
    <w:basedOn w:val="a0"/>
    <w:link w:val="4"/>
    <w:semiHidden/>
    <w:rsid w:val="0042272E"/>
    <w:rPr>
      <w:rFonts w:ascii="Arial" w:hAnsi="Arial"/>
      <w:sz w:val="24"/>
      <w:lang w:val="ru-RU" w:eastAsia="ru-RU" w:bidi="ar-SA"/>
    </w:rPr>
  </w:style>
  <w:style w:type="paragraph" w:customStyle="1" w:styleId="20">
    <w:name w:val="Знак2"/>
    <w:basedOn w:val="a"/>
    <w:rsid w:val="00473D38"/>
    <w:pPr>
      <w:widowControl w:val="0"/>
      <w:adjustRightInd w:val="0"/>
      <w:spacing w:after="160" w:line="240" w:lineRule="exact"/>
      <w:jc w:val="right"/>
    </w:pPr>
    <w:rPr>
      <w:sz w:val="20"/>
      <w:szCs w:val="20"/>
      <w:lang w:val="en-GB" w:eastAsia="en-US"/>
    </w:rPr>
  </w:style>
  <w:style w:type="character" w:customStyle="1" w:styleId="a4">
    <w:name w:val="Знак Знак"/>
    <w:basedOn w:val="a0"/>
    <w:rsid w:val="00473D38"/>
    <w:rPr>
      <w:b/>
      <w:kern w:val="28"/>
      <w:sz w:val="36"/>
      <w:lang w:val="ru-RU" w:eastAsia="ru-RU" w:bidi="ar-SA"/>
    </w:rPr>
  </w:style>
  <w:style w:type="paragraph" w:styleId="a5">
    <w:name w:val="Body Text Indent"/>
    <w:aliases w:val="Основной текст с отступом Знак,текст,Основной текст с отступом Знак1 Знак,Основной текст с отступом Знак1 Знак Знак Знак,Основной текст с отступом Знак Знак Знак Знак Знак Знак"/>
    <w:basedOn w:val="a"/>
    <w:rsid w:val="00473D38"/>
    <w:pPr>
      <w:spacing w:before="60" w:after="0"/>
      <w:ind w:firstLine="851"/>
    </w:pPr>
    <w:rPr>
      <w:szCs w:val="20"/>
    </w:rPr>
  </w:style>
  <w:style w:type="character" w:customStyle="1" w:styleId="a6">
    <w:name w:val="Основной текст с отступом Знак Знак Знак"/>
    <w:aliases w:val="текст Знак"/>
    <w:basedOn w:val="a0"/>
    <w:rsid w:val="00473D38"/>
    <w:rPr>
      <w:sz w:val="24"/>
      <w:lang w:val="ru-RU" w:eastAsia="ru-RU" w:bidi="ar-SA"/>
    </w:rPr>
  </w:style>
  <w:style w:type="paragraph" w:styleId="21">
    <w:name w:val="Body Text 2"/>
    <w:basedOn w:val="a"/>
    <w:rsid w:val="00473D38"/>
    <w:pPr>
      <w:tabs>
        <w:tab w:val="num" w:pos="2167"/>
      </w:tabs>
      <w:ind w:left="2167" w:hanging="567"/>
    </w:pPr>
    <w:rPr>
      <w:szCs w:val="20"/>
    </w:rPr>
  </w:style>
  <w:style w:type="paragraph" w:styleId="a7">
    <w:name w:val="List Bullet"/>
    <w:basedOn w:val="a"/>
    <w:autoRedefine/>
    <w:rsid w:val="00473D38"/>
    <w:pPr>
      <w:widowControl w:val="0"/>
      <w:spacing w:after="0"/>
    </w:pPr>
    <w:rPr>
      <w:sz w:val="22"/>
      <w:szCs w:val="22"/>
    </w:rPr>
  </w:style>
  <w:style w:type="paragraph" w:styleId="22">
    <w:name w:val="List Bullet 2"/>
    <w:basedOn w:val="a"/>
    <w:autoRedefine/>
    <w:rsid w:val="00473D38"/>
    <w:pPr>
      <w:tabs>
        <w:tab w:val="num" w:pos="643"/>
      </w:tabs>
      <w:ind w:left="643" w:hanging="360"/>
    </w:pPr>
    <w:rPr>
      <w:szCs w:val="20"/>
    </w:rPr>
  </w:style>
  <w:style w:type="paragraph" w:styleId="31">
    <w:name w:val="List Bullet 3"/>
    <w:basedOn w:val="a"/>
    <w:autoRedefine/>
    <w:rsid w:val="00473D38"/>
    <w:pPr>
      <w:tabs>
        <w:tab w:val="num" w:pos="926"/>
      </w:tabs>
      <w:ind w:left="926" w:hanging="360"/>
    </w:pPr>
    <w:rPr>
      <w:szCs w:val="20"/>
    </w:rPr>
  </w:style>
  <w:style w:type="paragraph" w:styleId="41">
    <w:name w:val="List Bullet 4"/>
    <w:basedOn w:val="a"/>
    <w:autoRedefine/>
    <w:rsid w:val="00473D38"/>
    <w:pPr>
      <w:tabs>
        <w:tab w:val="num" w:pos="1209"/>
      </w:tabs>
      <w:ind w:left="1209" w:hanging="360"/>
    </w:pPr>
    <w:rPr>
      <w:szCs w:val="20"/>
    </w:rPr>
  </w:style>
  <w:style w:type="paragraph" w:styleId="50">
    <w:name w:val="List Bullet 5"/>
    <w:basedOn w:val="a"/>
    <w:autoRedefine/>
    <w:rsid w:val="00473D38"/>
    <w:pPr>
      <w:tabs>
        <w:tab w:val="num" w:pos="1492"/>
      </w:tabs>
      <w:ind w:left="1492" w:hanging="360"/>
    </w:pPr>
    <w:rPr>
      <w:szCs w:val="20"/>
    </w:rPr>
  </w:style>
  <w:style w:type="paragraph" w:styleId="a8">
    <w:name w:val="List Number"/>
    <w:basedOn w:val="a"/>
    <w:rsid w:val="00473D38"/>
    <w:pPr>
      <w:tabs>
        <w:tab w:val="num" w:pos="360"/>
      </w:tabs>
      <w:ind w:left="360" w:hanging="360"/>
    </w:pPr>
    <w:rPr>
      <w:szCs w:val="20"/>
    </w:rPr>
  </w:style>
  <w:style w:type="paragraph" w:styleId="23">
    <w:name w:val="List Number 2"/>
    <w:basedOn w:val="a"/>
    <w:rsid w:val="00473D38"/>
    <w:pPr>
      <w:tabs>
        <w:tab w:val="num" w:pos="643"/>
      </w:tabs>
      <w:ind w:left="643" w:hanging="360"/>
    </w:pPr>
    <w:rPr>
      <w:szCs w:val="20"/>
    </w:rPr>
  </w:style>
  <w:style w:type="paragraph" w:styleId="32">
    <w:name w:val="List Number 3"/>
    <w:basedOn w:val="a"/>
    <w:rsid w:val="00473D38"/>
    <w:pPr>
      <w:tabs>
        <w:tab w:val="num" w:pos="360"/>
      </w:tabs>
    </w:pPr>
    <w:rPr>
      <w:szCs w:val="20"/>
    </w:rPr>
  </w:style>
  <w:style w:type="paragraph" w:styleId="42">
    <w:name w:val="List Number 4"/>
    <w:basedOn w:val="a"/>
    <w:rsid w:val="00473D38"/>
    <w:pPr>
      <w:tabs>
        <w:tab w:val="num" w:pos="1209"/>
      </w:tabs>
      <w:ind w:left="1209" w:hanging="360"/>
    </w:pPr>
    <w:rPr>
      <w:szCs w:val="20"/>
    </w:rPr>
  </w:style>
  <w:style w:type="paragraph" w:styleId="51">
    <w:name w:val="List Number 5"/>
    <w:basedOn w:val="a"/>
    <w:rsid w:val="00473D38"/>
    <w:pPr>
      <w:tabs>
        <w:tab w:val="num" w:pos="1492"/>
      </w:tabs>
      <w:ind w:left="1492" w:hanging="360"/>
    </w:pPr>
    <w:rPr>
      <w:szCs w:val="20"/>
    </w:rPr>
  </w:style>
  <w:style w:type="paragraph" w:styleId="a9">
    <w:name w:val="Title"/>
    <w:basedOn w:val="a"/>
    <w:qFormat/>
    <w:rsid w:val="00473D38"/>
    <w:pPr>
      <w:spacing w:before="240"/>
      <w:jc w:val="center"/>
      <w:outlineLvl w:val="0"/>
    </w:pPr>
    <w:rPr>
      <w:rFonts w:ascii="Arial" w:hAnsi="Arial"/>
      <w:b/>
      <w:kern w:val="28"/>
      <w:sz w:val="32"/>
      <w:szCs w:val="20"/>
    </w:rPr>
  </w:style>
  <w:style w:type="paragraph" w:styleId="10">
    <w:name w:val="toc 1"/>
    <w:basedOn w:val="a"/>
    <w:next w:val="a"/>
    <w:autoRedefine/>
    <w:semiHidden/>
    <w:rsid w:val="00473D38"/>
    <w:pPr>
      <w:tabs>
        <w:tab w:val="left" w:pos="1440"/>
        <w:tab w:val="right" w:leader="dot" w:pos="9720"/>
      </w:tabs>
      <w:spacing w:before="100" w:after="0"/>
      <w:jc w:val="center"/>
    </w:pPr>
    <w:rPr>
      <w:b/>
      <w:bCs/>
      <w:caps/>
      <w:noProof/>
      <w:sz w:val="22"/>
      <w:szCs w:val="22"/>
    </w:rPr>
  </w:style>
  <w:style w:type="paragraph" w:styleId="aa">
    <w:name w:val="Date"/>
    <w:basedOn w:val="a"/>
    <w:next w:val="a"/>
    <w:rsid w:val="00473D38"/>
    <w:rPr>
      <w:szCs w:val="20"/>
    </w:rPr>
  </w:style>
  <w:style w:type="paragraph" w:styleId="ab">
    <w:name w:val="Body Text"/>
    <w:aliases w:val="Основной текст Знак Знак,Основной текст Знак,Знак"/>
    <w:basedOn w:val="a"/>
    <w:link w:val="ac"/>
    <w:rsid w:val="00473D38"/>
    <w:pPr>
      <w:spacing w:after="120"/>
    </w:pPr>
    <w:rPr>
      <w:szCs w:val="20"/>
    </w:rPr>
  </w:style>
  <w:style w:type="character" w:customStyle="1" w:styleId="ac">
    <w:name w:val="Основний текст Знак"/>
    <w:aliases w:val="Основной текст Знак Знак Знак2,Основной текст Знак Знак2,Знак Знак2"/>
    <w:basedOn w:val="a0"/>
    <w:link w:val="ab"/>
    <w:rsid w:val="00473D38"/>
    <w:rPr>
      <w:sz w:val="24"/>
      <w:lang w:val="ru-RU" w:eastAsia="ru-RU" w:bidi="ar-SA"/>
    </w:rPr>
  </w:style>
  <w:style w:type="character" w:customStyle="1" w:styleId="11">
    <w:name w:val="Основной текст Знак Знак Знак1"/>
    <w:aliases w:val="Основной текст Знак Знак1,Знак Знак Знак1,Основной текст Знак Знак Знак,Знак Знак Знак,Знак Знак Знак Знак"/>
    <w:basedOn w:val="a0"/>
    <w:rsid w:val="00473D38"/>
    <w:rPr>
      <w:sz w:val="24"/>
      <w:lang w:val="ru-RU" w:eastAsia="ru-RU" w:bidi="ar-SA"/>
    </w:rPr>
  </w:style>
  <w:style w:type="paragraph" w:styleId="24">
    <w:name w:val="Body Text Indent 2"/>
    <w:aliases w:val=" Знак"/>
    <w:basedOn w:val="a"/>
    <w:link w:val="25"/>
    <w:rsid w:val="00473D38"/>
    <w:pPr>
      <w:spacing w:after="120" w:line="480" w:lineRule="auto"/>
      <w:ind w:left="283"/>
    </w:pPr>
    <w:rPr>
      <w:szCs w:val="20"/>
    </w:rPr>
  </w:style>
  <w:style w:type="character" w:customStyle="1" w:styleId="25">
    <w:name w:val="Основний текст з відступом 2 Знак"/>
    <w:aliases w:val=" Знак Знак"/>
    <w:basedOn w:val="a0"/>
    <w:link w:val="24"/>
    <w:locked/>
    <w:rsid w:val="00473D38"/>
    <w:rPr>
      <w:sz w:val="24"/>
      <w:lang w:val="ru-RU" w:eastAsia="ru-RU" w:bidi="ar-SA"/>
    </w:rPr>
  </w:style>
  <w:style w:type="character" w:customStyle="1" w:styleId="ad">
    <w:name w:val="Знак Знак Знак"/>
    <w:basedOn w:val="a0"/>
    <w:rsid w:val="00473D38"/>
    <w:rPr>
      <w:sz w:val="24"/>
      <w:lang w:val="ru-RU" w:eastAsia="ru-RU" w:bidi="ar-SA"/>
    </w:rPr>
  </w:style>
  <w:style w:type="paragraph" w:styleId="33">
    <w:name w:val="Body Text Indent 3"/>
    <w:basedOn w:val="a"/>
    <w:rsid w:val="00473D38"/>
    <w:pPr>
      <w:spacing w:after="120"/>
      <w:ind w:left="283"/>
    </w:pPr>
    <w:rPr>
      <w:sz w:val="16"/>
      <w:szCs w:val="20"/>
    </w:rPr>
  </w:style>
  <w:style w:type="paragraph" w:styleId="ae">
    <w:name w:val="header"/>
    <w:basedOn w:val="a"/>
    <w:link w:val="af"/>
    <w:rsid w:val="00473D38"/>
    <w:pPr>
      <w:tabs>
        <w:tab w:val="center" w:pos="4153"/>
        <w:tab w:val="right" w:pos="8306"/>
      </w:tabs>
      <w:spacing w:before="120" w:after="120"/>
    </w:pPr>
    <w:rPr>
      <w:rFonts w:ascii="Arial" w:hAnsi="Arial"/>
      <w:noProof/>
      <w:szCs w:val="20"/>
    </w:rPr>
  </w:style>
  <w:style w:type="character" w:customStyle="1" w:styleId="af">
    <w:name w:val="Верхній колонтитул Знак"/>
    <w:basedOn w:val="a0"/>
    <w:link w:val="ae"/>
    <w:semiHidden/>
    <w:rsid w:val="001C6DA8"/>
    <w:rPr>
      <w:rFonts w:ascii="Arial" w:hAnsi="Arial"/>
      <w:noProof/>
      <w:sz w:val="24"/>
      <w:lang w:val="ru-RU" w:eastAsia="ru-RU" w:bidi="ar-SA"/>
    </w:rPr>
  </w:style>
  <w:style w:type="character" w:styleId="af0">
    <w:name w:val="page number"/>
    <w:basedOn w:val="a0"/>
    <w:rsid w:val="00473D38"/>
    <w:rPr>
      <w:rFonts w:ascii="Times New Roman" w:hAnsi="Times New Roman"/>
    </w:rPr>
  </w:style>
  <w:style w:type="paragraph" w:styleId="af1">
    <w:name w:val="footer"/>
    <w:basedOn w:val="a"/>
    <w:rsid w:val="00473D38"/>
    <w:pPr>
      <w:tabs>
        <w:tab w:val="center" w:pos="4153"/>
        <w:tab w:val="right" w:pos="8306"/>
      </w:tabs>
    </w:pPr>
    <w:rPr>
      <w:noProof/>
      <w:szCs w:val="20"/>
    </w:rPr>
  </w:style>
  <w:style w:type="paragraph" w:styleId="34">
    <w:name w:val="Body Text 3"/>
    <w:basedOn w:val="a"/>
    <w:rsid w:val="00473D3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paragraph" w:styleId="af2">
    <w:name w:val="Plain Text"/>
    <w:basedOn w:val="a"/>
    <w:rsid w:val="00473D38"/>
    <w:pPr>
      <w:spacing w:after="0"/>
      <w:jc w:val="left"/>
    </w:pPr>
    <w:rPr>
      <w:rFonts w:ascii="Courier New" w:hAnsi="Courier New" w:cs="Courier New"/>
      <w:sz w:val="20"/>
      <w:szCs w:val="20"/>
    </w:rPr>
  </w:style>
  <w:style w:type="paragraph" w:styleId="af3">
    <w:name w:val="envelope address"/>
    <w:basedOn w:val="a"/>
    <w:rsid w:val="00473D38"/>
    <w:pPr>
      <w:framePr w:w="7920" w:h="1980" w:hRule="exact" w:hSpace="180" w:wrap="auto" w:hAnchor="page" w:xAlign="center" w:yAlign="bottom"/>
      <w:ind w:left="2880"/>
    </w:pPr>
    <w:rPr>
      <w:rFonts w:ascii="Arial" w:hAnsi="Arial" w:cs="Arial"/>
    </w:rPr>
  </w:style>
  <w:style w:type="character" w:styleId="af4">
    <w:name w:val="Hyperlink"/>
    <w:basedOn w:val="a0"/>
    <w:rsid w:val="00473D38"/>
    <w:rPr>
      <w:color w:val="0000FF"/>
      <w:u w:val="single"/>
    </w:rPr>
  </w:style>
  <w:style w:type="paragraph" w:styleId="26">
    <w:name w:val="envelope return"/>
    <w:basedOn w:val="a"/>
    <w:rsid w:val="00473D38"/>
    <w:rPr>
      <w:rFonts w:ascii="Arial" w:hAnsi="Arial" w:cs="Arial"/>
      <w:sz w:val="20"/>
      <w:szCs w:val="20"/>
    </w:rPr>
  </w:style>
  <w:style w:type="paragraph" w:styleId="HTML">
    <w:name w:val="HTML Preformatted"/>
    <w:basedOn w:val="a"/>
    <w:rsid w:val="00473D38"/>
    <w:rPr>
      <w:rFonts w:ascii="Courier New" w:hAnsi="Courier New" w:cs="Courier New"/>
      <w:sz w:val="20"/>
      <w:szCs w:val="20"/>
    </w:rPr>
  </w:style>
  <w:style w:type="paragraph" w:customStyle="1" w:styleId="12">
    <w:name w:val="Стиль1"/>
    <w:basedOn w:val="a"/>
    <w:rsid w:val="00473D38"/>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473D38"/>
    <w:pPr>
      <w:keepNext/>
      <w:keepLines/>
      <w:widowControl w:val="0"/>
      <w:suppressLineNumbers/>
      <w:tabs>
        <w:tab w:val="clear" w:pos="643"/>
        <w:tab w:val="num" w:pos="576"/>
      </w:tabs>
      <w:suppressAutoHyphens/>
      <w:ind w:left="576" w:hanging="576"/>
    </w:pPr>
    <w:rPr>
      <w:b/>
    </w:rPr>
  </w:style>
  <w:style w:type="paragraph" w:customStyle="1" w:styleId="35">
    <w:name w:val="Стиль3 Знак Знак Знак"/>
    <w:basedOn w:val="24"/>
    <w:link w:val="36"/>
    <w:rsid w:val="00473D38"/>
    <w:pPr>
      <w:widowControl w:val="0"/>
      <w:tabs>
        <w:tab w:val="num" w:pos="227"/>
      </w:tabs>
      <w:adjustRightInd w:val="0"/>
      <w:spacing w:after="0" w:line="240" w:lineRule="auto"/>
      <w:ind w:left="0"/>
      <w:textAlignment w:val="baseline"/>
    </w:pPr>
  </w:style>
  <w:style w:type="character" w:customStyle="1" w:styleId="36">
    <w:name w:val="Стиль3 Знак Знак Знак Знак"/>
    <w:basedOn w:val="a0"/>
    <w:link w:val="35"/>
    <w:locked/>
    <w:rsid w:val="00473D38"/>
    <w:rPr>
      <w:sz w:val="24"/>
      <w:lang w:val="ru-RU" w:eastAsia="ru-RU" w:bidi="ar-SA"/>
    </w:rPr>
  </w:style>
  <w:style w:type="character" w:customStyle="1" w:styleId="310">
    <w:name w:val="Стиль3 Знак Знак1"/>
    <w:basedOn w:val="a0"/>
    <w:rsid w:val="00473D38"/>
    <w:rPr>
      <w:sz w:val="24"/>
      <w:lang w:val="ru-RU" w:eastAsia="ru-RU" w:bidi="ar-SA"/>
    </w:rPr>
  </w:style>
  <w:style w:type="paragraph" w:customStyle="1" w:styleId="2-11">
    <w:name w:val="содержание2-11"/>
    <w:basedOn w:val="a"/>
    <w:rsid w:val="00473D38"/>
  </w:style>
  <w:style w:type="paragraph" w:customStyle="1" w:styleId="37">
    <w:name w:val="Стиль3"/>
    <w:basedOn w:val="24"/>
    <w:rsid w:val="00473D38"/>
    <w:pPr>
      <w:widowControl w:val="0"/>
      <w:tabs>
        <w:tab w:val="num" w:pos="1307"/>
      </w:tabs>
      <w:adjustRightInd w:val="0"/>
      <w:spacing w:after="0" w:line="240" w:lineRule="auto"/>
      <w:ind w:left="1080"/>
      <w:textAlignment w:val="baseline"/>
    </w:pPr>
  </w:style>
  <w:style w:type="paragraph" w:customStyle="1" w:styleId="af5">
    <w:name w:val="Словарная статья"/>
    <w:basedOn w:val="a"/>
    <w:next w:val="a"/>
    <w:rsid w:val="00473D38"/>
    <w:pPr>
      <w:autoSpaceDE w:val="0"/>
      <w:autoSpaceDN w:val="0"/>
      <w:adjustRightInd w:val="0"/>
      <w:spacing w:after="0"/>
      <w:ind w:right="118"/>
    </w:pPr>
    <w:rPr>
      <w:rFonts w:ascii="Arial" w:hAnsi="Arial"/>
      <w:sz w:val="20"/>
      <w:szCs w:val="20"/>
    </w:rPr>
  </w:style>
  <w:style w:type="character" w:customStyle="1" w:styleId="af6">
    <w:name w:val="Основной шрифт"/>
    <w:semiHidden/>
    <w:rsid w:val="00473D38"/>
  </w:style>
  <w:style w:type="paragraph" w:customStyle="1" w:styleId="FR2">
    <w:name w:val="FR2"/>
    <w:rsid w:val="00473D38"/>
    <w:pPr>
      <w:widowControl w:val="0"/>
      <w:autoSpaceDE w:val="0"/>
      <w:autoSpaceDN w:val="0"/>
      <w:adjustRightInd w:val="0"/>
      <w:spacing w:line="520" w:lineRule="auto"/>
      <w:ind w:right="1800"/>
      <w:jc w:val="center"/>
    </w:pPr>
    <w:rPr>
      <w:rFonts w:ascii="Arial" w:hAnsi="Arial" w:cs="Arial"/>
      <w:b/>
      <w:bCs/>
      <w:sz w:val="22"/>
      <w:szCs w:val="22"/>
    </w:rPr>
  </w:style>
  <w:style w:type="paragraph" w:customStyle="1" w:styleId="af7">
    <w:name w:val="текст таблицы"/>
    <w:basedOn w:val="a"/>
    <w:rsid w:val="00473D38"/>
    <w:pPr>
      <w:spacing w:before="120" w:after="0"/>
      <w:ind w:right="-102"/>
      <w:jc w:val="left"/>
    </w:pPr>
  </w:style>
  <w:style w:type="paragraph" w:customStyle="1" w:styleId="Web">
    <w:name w:val="Обычный (Web)"/>
    <w:basedOn w:val="a"/>
    <w:rsid w:val="00473D38"/>
    <w:pPr>
      <w:spacing w:before="100" w:beforeAutospacing="1" w:after="100" w:afterAutospacing="1"/>
      <w:jc w:val="left"/>
    </w:pPr>
  </w:style>
  <w:style w:type="paragraph" w:customStyle="1" w:styleId="af8">
    <w:name w:val="Пункт Знак"/>
    <w:basedOn w:val="a"/>
    <w:rsid w:val="00473D38"/>
    <w:pPr>
      <w:tabs>
        <w:tab w:val="num" w:pos="1134"/>
        <w:tab w:val="left" w:pos="1701"/>
      </w:tabs>
      <w:snapToGrid w:val="0"/>
      <w:spacing w:after="0" w:line="360" w:lineRule="auto"/>
      <w:ind w:left="1134" w:hanging="567"/>
    </w:pPr>
    <w:rPr>
      <w:sz w:val="28"/>
      <w:szCs w:val="20"/>
    </w:rPr>
  </w:style>
  <w:style w:type="character" w:customStyle="1" w:styleId="af9">
    <w:name w:val="Пункт Знак Знак"/>
    <w:basedOn w:val="a0"/>
    <w:rsid w:val="00473D38"/>
    <w:rPr>
      <w:sz w:val="28"/>
      <w:lang w:val="ru-RU" w:eastAsia="ru-RU" w:bidi="ar-SA"/>
    </w:rPr>
  </w:style>
  <w:style w:type="paragraph" w:customStyle="1" w:styleId="-">
    <w:name w:val="Контракт-раздел"/>
    <w:basedOn w:val="a"/>
    <w:next w:val="-0"/>
    <w:rsid w:val="00473D38"/>
    <w:pPr>
      <w:keepNext/>
      <w:tabs>
        <w:tab w:val="num" w:pos="0"/>
        <w:tab w:val="left" w:pos="540"/>
      </w:tabs>
      <w:suppressAutoHyphens/>
      <w:spacing w:before="360" w:after="120"/>
      <w:jc w:val="center"/>
      <w:outlineLvl w:val="3"/>
    </w:pPr>
    <w:rPr>
      <w:b/>
      <w:bCs/>
      <w:caps/>
      <w:smallCaps/>
    </w:rPr>
  </w:style>
  <w:style w:type="paragraph" w:customStyle="1" w:styleId="-0">
    <w:name w:val="Контракт-пункт"/>
    <w:basedOn w:val="a"/>
    <w:rsid w:val="00473D38"/>
    <w:pPr>
      <w:tabs>
        <w:tab w:val="num" w:pos="851"/>
      </w:tabs>
      <w:spacing w:after="0"/>
      <w:ind w:left="851" w:hanging="851"/>
    </w:pPr>
  </w:style>
  <w:style w:type="paragraph" w:customStyle="1" w:styleId="-1">
    <w:name w:val="Контракт-подпункт"/>
    <w:basedOn w:val="a"/>
    <w:rsid w:val="00473D38"/>
    <w:pPr>
      <w:tabs>
        <w:tab w:val="num" w:pos="851"/>
      </w:tabs>
      <w:spacing w:after="0"/>
      <w:ind w:left="851" w:hanging="851"/>
    </w:pPr>
  </w:style>
  <w:style w:type="paragraph" w:customStyle="1" w:styleId="-2">
    <w:name w:val="Контракт-подподпункт"/>
    <w:basedOn w:val="a"/>
    <w:rsid w:val="00473D38"/>
    <w:pPr>
      <w:tabs>
        <w:tab w:val="num" w:pos="1418"/>
      </w:tabs>
      <w:spacing w:after="0"/>
      <w:ind w:left="1418" w:hanging="567"/>
    </w:pPr>
  </w:style>
  <w:style w:type="character" w:customStyle="1" w:styleId="13">
    <w:name w:val="Заголовок 1 Знак"/>
    <w:basedOn w:val="a0"/>
    <w:rsid w:val="00473D38"/>
    <w:rPr>
      <w:b/>
      <w:kern w:val="28"/>
      <w:sz w:val="36"/>
      <w:lang w:val="ru-RU" w:eastAsia="ru-RU" w:bidi="ar-SA"/>
    </w:rPr>
  </w:style>
  <w:style w:type="character" w:styleId="afa">
    <w:name w:val="FollowedHyperlink"/>
    <w:basedOn w:val="a0"/>
    <w:rsid w:val="00473D38"/>
    <w:rPr>
      <w:color w:val="800080"/>
      <w:u w:val="single"/>
    </w:rPr>
  </w:style>
  <w:style w:type="paragraph" w:customStyle="1" w:styleId="ConsPlusNormal">
    <w:name w:val="ConsPlusNormal"/>
    <w:rsid w:val="00473D38"/>
    <w:pPr>
      <w:autoSpaceDE w:val="0"/>
      <w:autoSpaceDN w:val="0"/>
      <w:adjustRightInd w:val="0"/>
      <w:ind w:firstLine="720"/>
    </w:pPr>
    <w:rPr>
      <w:rFonts w:ascii="Arial" w:hAnsi="Arial" w:cs="Arial"/>
    </w:rPr>
  </w:style>
  <w:style w:type="paragraph" w:customStyle="1" w:styleId="afb">
    <w:name w:val="Пункт"/>
    <w:basedOn w:val="a"/>
    <w:rsid w:val="00473D38"/>
    <w:pPr>
      <w:tabs>
        <w:tab w:val="num" w:pos="1620"/>
      </w:tabs>
      <w:spacing w:after="0"/>
      <w:ind w:left="1044" w:hanging="504"/>
    </w:pPr>
    <w:rPr>
      <w:szCs w:val="28"/>
    </w:rPr>
  </w:style>
  <w:style w:type="paragraph" w:customStyle="1" w:styleId="afc">
    <w:name w:val="Подпункт"/>
    <w:basedOn w:val="afb"/>
    <w:rsid w:val="00473D38"/>
    <w:pPr>
      <w:tabs>
        <w:tab w:val="clear" w:pos="1620"/>
        <w:tab w:val="num" w:pos="2700"/>
      </w:tabs>
      <w:ind w:left="1908" w:hanging="648"/>
    </w:pPr>
  </w:style>
  <w:style w:type="character" w:customStyle="1" w:styleId="14">
    <w:name w:val="Заголовок 1 Знак Знак Знак Знак Знак Знак Знак Знак Знак Знак Знак Знак Знак"/>
    <w:basedOn w:val="a0"/>
    <w:rsid w:val="00473D38"/>
    <w:rPr>
      <w:b/>
      <w:kern w:val="28"/>
      <w:sz w:val="36"/>
      <w:lang w:val="ru-RU" w:eastAsia="ru-RU" w:bidi="ar-SA"/>
    </w:rPr>
  </w:style>
  <w:style w:type="character" w:customStyle="1" w:styleId="afd">
    <w:name w:val="Основной текст Знак Знак Знак Знак"/>
    <w:basedOn w:val="a0"/>
    <w:rsid w:val="00473D38"/>
    <w:rPr>
      <w:sz w:val="24"/>
      <w:lang w:val="ru-RU" w:eastAsia="ru-RU" w:bidi="ar-SA"/>
    </w:rPr>
  </w:style>
  <w:style w:type="paragraph" w:styleId="afe">
    <w:name w:val="Block Text"/>
    <w:basedOn w:val="a"/>
    <w:rsid w:val="00473D38"/>
    <w:pPr>
      <w:widowControl w:val="0"/>
      <w:shd w:val="clear" w:color="auto" w:fill="FFFFFF"/>
      <w:spacing w:after="0" w:line="283" w:lineRule="exact"/>
      <w:ind w:left="5" w:right="480" w:firstLine="1123"/>
    </w:pPr>
    <w:rPr>
      <w:color w:val="000000"/>
      <w:szCs w:val="20"/>
    </w:rPr>
  </w:style>
  <w:style w:type="paragraph" w:customStyle="1" w:styleId="03zagolovok2">
    <w:name w:val="03zagolovok2"/>
    <w:basedOn w:val="a"/>
    <w:rsid w:val="00473D38"/>
    <w:pPr>
      <w:keepNext/>
      <w:spacing w:before="360" w:after="120" w:line="360" w:lineRule="atLeast"/>
      <w:jc w:val="left"/>
      <w:outlineLvl w:val="1"/>
    </w:pPr>
    <w:rPr>
      <w:rFonts w:ascii="GaramondC" w:hAnsi="GaramondC"/>
      <w:b/>
      <w:color w:val="000000"/>
      <w:sz w:val="28"/>
      <w:szCs w:val="28"/>
    </w:rPr>
  </w:style>
  <w:style w:type="paragraph" w:customStyle="1" w:styleId="01zagolovok">
    <w:name w:val="01_zagolovok"/>
    <w:basedOn w:val="a"/>
    <w:rsid w:val="00473D38"/>
    <w:pPr>
      <w:keepNext/>
      <w:pageBreakBefore/>
      <w:spacing w:before="360" w:after="120"/>
      <w:jc w:val="left"/>
      <w:outlineLvl w:val="0"/>
    </w:pPr>
    <w:rPr>
      <w:rFonts w:ascii="GaramondC" w:hAnsi="GaramondC"/>
      <w:b/>
      <w:color w:val="000000"/>
      <w:sz w:val="40"/>
      <w:szCs w:val="62"/>
    </w:rPr>
  </w:style>
  <w:style w:type="paragraph" w:customStyle="1" w:styleId="02statia1">
    <w:name w:val="02statia1"/>
    <w:basedOn w:val="a"/>
    <w:rsid w:val="00473D38"/>
    <w:pPr>
      <w:keepNext/>
      <w:spacing w:before="280" w:after="0" w:line="320" w:lineRule="atLeast"/>
      <w:ind w:left="1134" w:right="851" w:hanging="578"/>
      <w:jc w:val="left"/>
      <w:outlineLvl w:val="2"/>
    </w:pPr>
    <w:rPr>
      <w:rFonts w:ascii="GaramondNarrowC" w:hAnsi="GaramondNarrowC"/>
      <w:b/>
    </w:rPr>
  </w:style>
  <w:style w:type="paragraph" w:customStyle="1" w:styleId="02statia2">
    <w:name w:val="02statia2"/>
    <w:basedOn w:val="a"/>
    <w:rsid w:val="00473D38"/>
    <w:pPr>
      <w:spacing w:before="120" w:after="0" w:line="320" w:lineRule="atLeast"/>
      <w:ind w:left="2020" w:hanging="880"/>
    </w:pPr>
    <w:rPr>
      <w:rFonts w:ascii="GaramondNarrowC" w:hAnsi="GaramondNarrowC"/>
      <w:color w:val="000000"/>
      <w:sz w:val="21"/>
      <w:szCs w:val="21"/>
    </w:rPr>
  </w:style>
  <w:style w:type="paragraph" w:customStyle="1" w:styleId="02statia3">
    <w:name w:val="02statia3"/>
    <w:basedOn w:val="a"/>
    <w:rsid w:val="00473D38"/>
    <w:pPr>
      <w:spacing w:before="120" w:after="0" w:line="320" w:lineRule="atLeast"/>
      <w:ind w:left="2900" w:hanging="880"/>
    </w:pPr>
    <w:rPr>
      <w:rFonts w:ascii="GaramondNarrowC" w:hAnsi="GaramondNarrowC"/>
      <w:color w:val="000000"/>
      <w:sz w:val="21"/>
      <w:szCs w:val="21"/>
    </w:rPr>
  </w:style>
  <w:style w:type="paragraph" w:customStyle="1" w:styleId="38">
    <w:name w:val="Стиль3 Знак Знак"/>
    <w:basedOn w:val="24"/>
    <w:rsid w:val="00473D38"/>
    <w:pPr>
      <w:widowControl w:val="0"/>
      <w:tabs>
        <w:tab w:val="num" w:pos="227"/>
      </w:tabs>
      <w:adjustRightInd w:val="0"/>
      <w:spacing w:after="0" w:line="240" w:lineRule="auto"/>
      <w:ind w:left="0"/>
    </w:pPr>
  </w:style>
  <w:style w:type="paragraph" w:customStyle="1" w:styleId="03osnovnoytext">
    <w:name w:val="03osnovnoytext"/>
    <w:basedOn w:val="a"/>
    <w:rsid w:val="00473D38"/>
    <w:pPr>
      <w:spacing w:before="320" w:after="0" w:line="320" w:lineRule="atLeast"/>
      <w:ind w:left="1191"/>
    </w:pPr>
    <w:rPr>
      <w:rFonts w:ascii="GaramondC" w:hAnsi="GaramondC"/>
      <w:color w:val="000000"/>
      <w:sz w:val="20"/>
      <w:szCs w:val="20"/>
    </w:rPr>
  </w:style>
  <w:style w:type="paragraph" w:customStyle="1" w:styleId="03osnovnoytexttabl">
    <w:name w:val="03osnovnoytexttabl"/>
    <w:basedOn w:val="a"/>
    <w:rsid w:val="00473D38"/>
    <w:pPr>
      <w:spacing w:before="120" w:after="0" w:line="320" w:lineRule="atLeast"/>
      <w:jc w:val="left"/>
    </w:pPr>
    <w:rPr>
      <w:rFonts w:ascii="GaramondC" w:hAnsi="GaramondC"/>
      <w:color w:val="000000"/>
      <w:sz w:val="20"/>
      <w:szCs w:val="20"/>
    </w:rPr>
  </w:style>
  <w:style w:type="paragraph" w:customStyle="1" w:styleId="39">
    <w:name w:val="Стиль3 Знак"/>
    <w:basedOn w:val="24"/>
    <w:rsid w:val="00473D38"/>
    <w:pPr>
      <w:widowControl w:val="0"/>
      <w:tabs>
        <w:tab w:val="num" w:pos="227"/>
      </w:tabs>
      <w:adjustRightInd w:val="0"/>
      <w:spacing w:after="0" w:line="240" w:lineRule="auto"/>
      <w:ind w:left="0"/>
    </w:pPr>
  </w:style>
  <w:style w:type="paragraph" w:customStyle="1" w:styleId="aff">
    <w:name w:val="Бюллет"/>
    <w:basedOn w:val="ab"/>
    <w:rsid w:val="00473D38"/>
    <w:pPr>
      <w:tabs>
        <w:tab w:val="num" w:pos="720"/>
      </w:tabs>
      <w:spacing w:after="0"/>
      <w:ind w:left="283" w:hanging="283"/>
      <w:jc w:val="left"/>
    </w:pPr>
  </w:style>
  <w:style w:type="paragraph" w:customStyle="1" w:styleId="FR1">
    <w:name w:val="FR1"/>
    <w:rsid w:val="00473D38"/>
    <w:pPr>
      <w:widowControl w:val="0"/>
      <w:autoSpaceDE w:val="0"/>
      <w:autoSpaceDN w:val="0"/>
      <w:spacing w:line="280" w:lineRule="auto"/>
      <w:ind w:left="40" w:firstLine="660"/>
      <w:jc w:val="both"/>
    </w:pPr>
    <w:rPr>
      <w:rFonts w:ascii="Courier New" w:hAnsi="Courier New" w:cs="Courier New"/>
    </w:rPr>
  </w:style>
  <w:style w:type="paragraph" w:customStyle="1" w:styleId="aff0">
    <w:name w:val="Подраздел"/>
    <w:basedOn w:val="a"/>
    <w:rsid w:val="00473D38"/>
    <w:pPr>
      <w:suppressAutoHyphens/>
      <w:spacing w:before="240" w:after="120"/>
      <w:jc w:val="center"/>
    </w:pPr>
    <w:rPr>
      <w:rFonts w:ascii="TimesDL" w:hAnsi="TimesDL" w:cs="TimesDL"/>
      <w:b/>
      <w:bCs/>
      <w:smallCaps/>
      <w:spacing w:val="-2"/>
    </w:rPr>
  </w:style>
  <w:style w:type="paragraph" w:customStyle="1" w:styleId="aff1">
    <w:name w:val="А_обычный"/>
    <w:basedOn w:val="a"/>
    <w:rsid w:val="00473D38"/>
    <w:pPr>
      <w:spacing w:after="0"/>
      <w:ind w:firstLine="709"/>
    </w:pPr>
  </w:style>
  <w:style w:type="paragraph" w:customStyle="1" w:styleId="aff2">
    <w:name w:val="Таблица текст"/>
    <w:basedOn w:val="a"/>
    <w:rsid w:val="00473D38"/>
    <w:pPr>
      <w:spacing w:before="40" w:after="40"/>
      <w:ind w:left="57" w:right="57"/>
      <w:jc w:val="left"/>
    </w:pPr>
    <w:rPr>
      <w:sz w:val="22"/>
      <w:szCs w:val="22"/>
    </w:rPr>
  </w:style>
  <w:style w:type="paragraph" w:styleId="aff3">
    <w:name w:val="Normal (Web)"/>
    <w:basedOn w:val="a"/>
    <w:rsid w:val="00473D38"/>
    <w:pPr>
      <w:spacing w:before="100" w:beforeAutospacing="1" w:after="100" w:afterAutospacing="1"/>
      <w:ind w:firstLine="300"/>
      <w:jc w:val="left"/>
    </w:pPr>
  </w:style>
  <w:style w:type="character" w:customStyle="1" w:styleId="15">
    <w:name w:val="Знак Знак1"/>
    <w:basedOn w:val="a0"/>
    <w:locked/>
    <w:rsid w:val="00473D38"/>
    <w:rPr>
      <w:sz w:val="24"/>
      <w:lang w:val="ru-RU" w:eastAsia="ru-RU" w:bidi="ar-SA"/>
    </w:rPr>
  </w:style>
  <w:style w:type="paragraph" w:customStyle="1" w:styleId="110">
    <w:name w:val="заголовок 11"/>
    <w:basedOn w:val="a"/>
    <w:next w:val="a"/>
    <w:semiHidden/>
    <w:rsid w:val="00473D38"/>
    <w:pPr>
      <w:keepNext/>
      <w:spacing w:after="0"/>
      <w:jc w:val="center"/>
    </w:pPr>
    <w:rPr>
      <w:szCs w:val="20"/>
    </w:rPr>
  </w:style>
  <w:style w:type="paragraph" w:customStyle="1" w:styleId="16">
    <w:name w:val="Знак1"/>
    <w:basedOn w:val="a"/>
    <w:rsid w:val="00473D38"/>
    <w:pPr>
      <w:widowControl w:val="0"/>
      <w:adjustRightInd w:val="0"/>
      <w:spacing w:after="160" w:line="240" w:lineRule="exact"/>
      <w:jc w:val="right"/>
    </w:pPr>
    <w:rPr>
      <w:sz w:val="20"/>
      <w:szCs w:val="20"/>
      <w:lang w:val="en-GB" w:eastAsia="en-US"/>
    </w:rPr>
  </w:style>
  <w:style w:type="paragraph" w:customStyle="1" w:styleId="17">
    <w:name w:val="Знак1"/>
    <w:basedOn w:val="a"/>
    <w:rsid w:val="00473D38"/>
    <w:pPr>
      <w:spacing w:before="100" w:beforeAutospacing="1" w:after="100" w:afterAutospacing="1"/>
      <w:jc w:val="left"/>
    </w:pPr>
    <w:rPr>
      <w:rFonts w:ascii="Tahoma" w:hAnsi="Tahoma"/>
      <w:sz w:val="20"/>
      <w:szCs w:val="20"/>
      <w:lang w:val="en-US" w:eastAsia="en-US"/>
    </w:rPr>
  </w:style>
  <w:style w:type="paragraph" w:customStyle="1" w:styleId="28">
    <w:name w:val="Знак Знак Знак2 Знак"/>
    <w:basedOn w:val="a"/>
    <w:rsid w:val="00A73756"/>
    <w:pPr>
      <w:widowControl w:val="0"/>
      <w:adjustRightInd w:val="0"/>
      <w:spacing w:after="160" w:line="240" w:lineRule="exact"/>
      <w:jc w:val="right"/>
    </w:pPr>
    <w:rPr>
      <w:sz w:val="20"/>
      <w:szCs w:val="20"/>
      <w:lang w:val="en-GB" w:eastAsia="en-US"/>
    </w:rPr>
  </w:style>
  <w:style w:type="paragraph" w:customStyle="1" w:styleId="18">
    <w:name w:val="заголовок 1"/>
    <w:basedOn w:val="a"/>
    <w:next w:val="a"/>
    <w:rsid w:val="00460697"/>
    <w:pPr>
      <w:keepNext/>
      <w:spacing w:before="240"/>
      <w:jc w:val="left"/>
    </w:pPr>
    <w:rPr>
      <w:rFonts w:ascii="Arial" w:hAnsi="Arial" w:cs="Arial"/>
      <w:b/>
      <w:bCs/>
      <w:sz w:val="28"/>
      <w:szCs w:val="28"/>
    </w:rPr>
  </w:style>
  <w:style w:type="table" w:styleId="aff4">
    <w:name w:val="Table Grid"/>
    <w:basedOn w:val="a1"/>
    <w:rsid w:val="004606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61209F"/>
    <w:pPr>
      <w:autoSpaceDE w:val="0"/>
      <w:autoSpaceDN w:val="0"/>
      <w:adjustRightInd w:val="0"/>
      <w:ind w:right="19772" w:firstLine="720"/>
    </w:pPr>
    <w:rPr>
      <w:rFonts w:ascii="Arial" w:hAnsi="Arial" w:cs="Arial"/>
    </w:rPr>
  </w:style>
  <w:style w:type="paragraph" w:customStyle="1" w:styleId="210">
    <w:name w:val="Основной текст 21"/>
    <w:basedOn w:val="a"/>
    <w:rsid w:val="009F0642"/>
    <w:pPr>
      <w:widowControl w:val="0"/>
      <w:spacing w:after="0"/>
      <w:ind w:left="567" w:hanging="567"/>
    </w:pPr>
    <w:rPr>
      <w:szCs w:val="20"/>
    </w:rPr>
  </w:style>
  <w:style w:type="paragraph" w:customStyle="1" w:styleId="aff5">
    <w:name w:val="Обычный+по ширине"/>
    <w:basedOn w:val="ab"/>
    <w:rsid w:val="008F4027"/>
    <w:pPr>
      <w:tabs>
        <w:tab w:val="left" w:pos="358"/>
      </w:tabs>
      <w:suppressAutoHyphens/>
      <w:spacing w:after="0"/>
      <w:ind w:left="75"/>
    </w:pPr>
    <w:rPr>
      <w:szCs w:val="24"/>
    </w:rPr>
  </w:style>
  <w:style w:type="character" w:customStyle="1" w:styleId="aff6">
    <w:name w:val="Обычный+по ширине Знак"/>
    <w:basedOn w:val="a0"/>
    <w:rsid w:val="008F4027"/>
    <w:rPr>
      <w:sz w:val="24"/>
      <w:szCs w:val="24"/>
      <w:lang w:val="ru-RU" w:eastAsia="ru-RU" w:bidi="ar-SA"/>
    </w:rPr>
  </w:style>
  <w:style w:type="paragraph" w:customStyle="1" w:styleId="aff7">
    <w:name w:val="Обычный + По ширине"/>
    <w:basedOn w:val="aff5"/>
    <w:rsid w:val="008F4027"/>
  </w:style>
  <w:style w:type="character" w:customStyle="1" w:styleId="aff8">
    <w:name w:val="Цветовое выделение"/>
    <w:rsid w:val="009A63A6"/>
    <w:rPr>
      <w:b/>
      <w:bCs/>
      <w:color w:val="000080"/>
      <w:sz w:val="20"/>
      <w:szCs w:val="20"/>
    </w:rPr>
  </w:style>
  <w:style w:type="paragraph" w:customStyle="1" w:styleId="aff9">
    <w:name w:val="Таблицы (моноширинный)"/>
    <w:basedOn w:val="a"/>
    <w:next w:val="a"/>
    <w:rsid w:val="009A63A6"/>
    <w:pPr>
      <w:widowControl w:val="0"/>
      <w:autoSpaceDE w:val="0"/>
      <w:autoSpaceDN w:val="0"/>
      <w:adjustRightInd w:val="0"/>
      <w:spacing w:after="0"/>
    </w:pPr>
    <w:rPr>
      <w:rFonts w:ascii="Courier New" w:hAnsi="Courier New" w:cs="Courier New"/>
      <w:sz w:val="20"/>
      <w:szCs w:val="20"/>
    </w:rPr>
  </w:style>
  <w:style w:type="paragraph" w:customStyle="1" w:styleId="affa">
    <w:name w:val="Абзац списка"/>
    <w:basedOn w:val="a"/>
    <w:qFormat/>
    <w:rsid w:val="00AA5D62"/>
    <w:pPr>
      <w:spacing w:after="0"/>
      <w:ind w:left="708"/>
      <w:jc w:val="left"/>
    </w:pPr>
  </w:style>
  <w:style w:type="paragraph" w:styleId="affb">
    <w:name w:val="Balloon Text"/>
    <w:basedOn w:val="a"/>
    <w:link w:val="affc"/>
    <w:semiHidden/>
    <w:rsid w:val="0042272E"/>
    <w:pPr>
      <w:spacing w:after="0"/>
      <w:jc w:val="left"/>
    </w:pPr>
    <w:rPr>
      <w:rFonts w:ascii="Tahoma" w:hAnsi="Tahoma" w:cs="Tahoma"/>
      <w:sz w:val="16"/>
      <w:szCs w:val="16"/>
    </w:rPr>
  </w:style>
  <w:style w:type="character" w:customStyle="1" w:styleId="affc">
    <w:name w:val="Текст у виносці Знак"/>
    <w:basedOn w:val="a0"/>
    <w:link w:val="affb"/>
    <w:semiHidden/>
    <w:rsid w:val="001C6DA8"/>
    <w:rPr>
      <w:rFonts w:ascii="Tahoma" w:hAnsi="Tahoma" w:cs="Tahoma"/>
      <w:sz w:val="16"/>
      <w:szCs w:val="16"/>
      <w:lang w:val="ru-RU" w:eastAsia="ru-RU" w:bidi="ar-SA"/>
    </w:rPr>
  </w:style>
  <w:style w:type="paragraph" w:customStyle="1" w:styleId="ConsPlusNonformat">
    <w:name w:val="ConsPlusNonformat"/>
    <w:rsid w:val="0042272E"/>
    <w:pPr>
      <w:widowControl w:val="0"/>
      <w:autoSpaceDE w:val="0"/>
      <w:autoSpaceDN w:val="0"/>
      <w:adjustRightInd w:val="0"/>
    </w:pPr>
    <w:rPr>
      <w:rFonts w:ascii="Courier New" w:hAnsi="Courier New" w:cs="Courier New"/>
    </w:rPr>
  </w:style>
  <w:style w:type="paragraph" w:styleId="affd">
    <w:name w:val="List"/>
    <w:basedOn w:val="a"/>
    <w:rsid w:val="0042272E"/>
    <w:pPr>
      <w:spacing w:after="0"/>
      <w:ind w:left="283" w:hanging="283"/>
      <w:jc w:val="left"/>
    </w:pPr>
  </w:style>
  <w:style w:type="paragraph" w:styleId="29">
    <w:name w:val="List 2"/>
    <w:basedOn w:val="a"/>
    <w:rsid w:val="0042272E"/>
    <w:pPr>
      <w:spacing w:after="0"/>
      <w:ind w:left="566" w:hanging="283"/>
      <w:jc w:val="left"/>
    </w:pPr>
  </w:style>
  <w:style w:type="paragraph" w:styleId="3a">
    <w:name w:val="List 3"/>
    <w:basedOn w:val="a"/>
    <w:rsid w:val="0042272E"/>
    <w:pPr>
      <w:spacing w:after="0"/>
      <w:ind w:left="849" w:hanging="283"/>
      <w:jc w:val="left"/>
    </w:pPr>
  </w:style>
  <w:style w:type="paragraph" w:styleId="43">
    <w:name w:val="List 4"/>
    <w:basedOn w:val="a"/>
    <w:rsid w:val="0042272E"/>
    <w:pPr>
      <w:spacing w:after="0"/>
      <w:ind w:left="1132" w:hanging="283"/>
      <w:jc w:val="left"/>
    </w:pPr>
  </w:style>
  <w:style w:type="paragraph" w:styleId="affe">
    <w:name w:val="Body Text First Indent"/>
    <w:basedOn w:val="ab"/>
    <w:rsid w:val="0042272E"/>
    <w:pPr>
      <w:ind w:firstLine="210"/>
      <w:jc w:val="left"/>
    </w:pPr>
    <w:rPr>
      <w:szCs w:val="24"/>
    </w:rPr>
  </w:style>
  <w:style w:type="paragraph" w:styleId="2a">
    <w:name w:val="Body Text First Indent 2"/>
    <w:basedOn w:val="a5"/>
    <w:rsid w:val="0042272E"/>
    <w:pPr>
      <w:spacing w:before="0" w:after="120"/>
      <w:ind w:left="283" w:firstLine="210"/>
      <w:jc w:val="left"/>
    </w:pPr>
    <w:rPr>
      <w:szCs w:val="24"/>
    </w:rPr>
  </w:style>
  <w:style w:type="paragraph" w:customStyle="1" w:styleId="TableContents">
    <w:name w:val="Table Contents"/>
    <w:basedOn w:val="a"/>
    <w:rsid w:val="00C62556"/>
    <w:pPr>
      <w:suppressAutoHyphens/>
      <w:spacing w:after="200" w:line="276" w:lineRule="auto"/>
      <w:jc w:val="left"/>
    </w:pPr>
    <w:rPr>
      <w:rFonts w:ascii="Calibri" w:eastAsia="Calibri" w:hAnsi="Calibri" w:cs="Calibri"/>
      <w:sz w:val="22"/>
      <w:szCs w:val="22"/>
      <w:lang w:eastAsia="ar-SA"/>
    </w:rPr>
  </w:style>
  <w:style w:type="paragraph" w:customStyle="1" w:styleId="211">
    <w:name w:val="Список 21"/>
    <w:basedOn w:val="a"/>
    <w:rsid w:val="00C62556"/>
    <w:pPr>
      <w:widowControl w:val="0"/>
      <w:suppressAutoHyphens/>
      <w:spacing w:after="0"/>
      <w:ind w:left="566" w:hanging="283"/>
      <w:jc w:val="left"/>
    </w:pPr>
    <w:rPr>
      <w:sz w:val="20"/>
      <w:szCs w:val="20"/>
      <w:lang w:eastAsia="ar-SA"/>
    </w:rPr>
  </w:style>
  <w:style w:type="paragraph" w:customStyle="1" w:styleId="311">
    <w:name w:val="Список 31"/>
    <w:basedOn w:val="a"/>
    <w:rsid w:val="00C62556"/>
    <w:pPr>
      <w:suppressAutoHyphens/>
      <w:spacing w:after="0"/>
      <w:ind w:left="1080" w:hanging="360"/>
      <w:jc w:val="left"/>
    </w:pPr>
    <w:rPr>
      <w:lang w:eastAsia="ar-SA"/>
    </w:rPr>
  </w:style>
  <w:style w:type="paragraph" w:customStyle="1" w:styleId="2b">
    <w:name w:val="заголовок 2"/>
    <w:basedOn w:val="a"/>
    <w:next w:val="a"/>
    <w:rsid w:val="00C62556"/>
    <w:pPr>
      <w:keepNext/>
      <w:widowControl w:val="0"/>
      <w:suppressAutoHyphens/>
      <w:spacing w:after="0"/>
      <w:jc w:val="right"/>
    </w:pPr>
    <w:rPr>
      <w:szCs w:val="20"/>
      <w:lang w:eastAsia="ar-SA"/>
    </w:rPr>
  </w:style>
  <w:style w:type="paragraph" w:customStyle="1" w:styleId="3b">
    <w:name w:val="заголовок 3"/>
    <w:basedOn w:val="a"/>
    <w:next w:val="a"/>
    <w:rsid w:val="00C62556"/>
    <w:pPr>
      <w:keepNext/>
      <w:widowControl w:val="0"/>
      <w:suppressAutoHyphens/>
      <w:spacing w:after="0"/>
      <w:jc w:val="center"/>
    </w:pPr>
    <w:rPr>
      <w:szCs w:val="20"/>
      <w:lang w:eastAsia="ar-SA"/>
    </w:rPr>
  </w:style>
  <w:style w:type="paragraph" w:customStyle="1" w:styleId="60">
    <w:name w:val="заголовок 6"/>
    <w:basedOn w:val="a"/>
    <w:next w:val="a"/>
    <w:rsid w:val="00C62556"/>
    <w:pPr>
      <w:keepNext/>
      <w:widowControl w:val="0"/>
      <w:suppressAutoHyphens/>
      <w:spacing w:after="0"/>
      <w:ind w:left="459" w:firstLine="284"/>
    </w:pPr>
    <w:rPr>
      <w:szCs w:val="20"/>
      <w:lang w:eastAsia="ar-SA"/>
    </w:rPr>
  </w:style>
  <w:style w:type="paragraph" w:customStyle="1" w:styleId="Style0">
    <w:name w:val="Style0"/>
    <w:rsid w:val="00C62556"/>
    <w:pPr>
      <w:widowControl w:val="0"/>
      <w:suppressAutoHyphens/>
    </w:pPr>
    <w:rPr>
      <w:rFonts w:ascii="Arial" w:eastAsia="Arial" w:hAnsi="Arial"/>
      <w:sz w:val="24"/>
      <w:lang w:eastAsia="ar-SA"/>
    </w:rPr>
  </w:style>
  <w:style w:type="paragraph" w:customStyle="1" w:styleId="Noeeu">
    <w:name w:val="Noeeu"/>
    <w:rsid w:val="00C62556"/>
    <w:pPr>
      <w:widowControl w:val="0"/>
      <w:suppressAutoHyphens/>
    </w:pPr>
    <w:rPr>
      <w:rFonts w:eastAsia="Arial"/>
      <w:spacing w:val="-1"/>
      <w:kern w:val="1"/>
      <w:sz w:val="24"/>
      <w:lang w:val="en-US" w:eastAsia="ar-SA"/>
    </w:rPr>
  </w:style>
  <w:style w:type="paragraph" w:customStyle="1" w:styleId="afff">
    <w:name w:val="Знак Знак Знак Знак Знак Знак"/>
    <w:basedOn w:val="a"/>
    <w:rsid w:val="00B37AB2"/>
    <w:pPr>
      <w:widowControl w:val="0"/>
      <w:adjustRightInd w:val="0"/>
      <w:spacing w:after="160" w:line="240" w:lineRule="exact"/>
      <w:jc w:val="right"/>
    </w:pPr>
    <w:rPr>
      <w:sz w:val="20"/>
      <w:szCs w:val="20"/>
      <w:lang w:val="en-GB" w:eastAsia="en-US"/>
    </w:rPr>
  </w:style>
  <w:style w:type="paragraph" w:customStyle="1" w:styleId="afff0">
    <w:name w:val="Содержимое таблицы"/>
    <w:basedOn w:val="ab"/>
    <w:rsid w:val="00163C88"/>
    <w:pPr>
      <w:widowControl w:val="0"/>
      <w:suppressLineNumbers/>
      <w:suppressAutoHyphens/>
      <w:jc w:val="left"/>
    </w:pPr>
    <w:rPr>
      <w:rFonts w:ascii="Thorndale AMT" w:eastAsia="Albany AMT" w:hAnsi="Thorndale AMT"/>
      <w:szCs w:val="24"/>
      <w:lang w:val="en-US"/>
    </w:rPr>
  </w:style>
  <w:style w:type="paragraph" w:customStyle="1" w:styleId="afff1">
    <w:name w:val="Заголовок таблицы"/>
    <w:basedOn w:val="afff0"/>
    <w:rsid w:val="00163C88"/>
    <w:pPr>
      <w:jc w:val="center"/>
    </w:pPr>
    <w:rPr>
      <w:b/>
      <w:bCs/>
      <w:i/>
      <w:iCs/>
    </w:rPr>
  </w:style>
  <w:style w:type="paragraph" w:customStyle="1" w:styleId="price">
    <w:name w:val="price"/>
    <w:basedOn w:val="a"/>
    <w:rsid w:val="00C55BCD"/>
    <w:pPr>
      <w:spacing w:before="100" w:beforeAutospacing="1" w:after="100" w:afterAutospacing="1"/>
      <w:jc w:val="left"/>
    </w:pPr>
    <w:rPr>
      <w:rFonts w:ascii="Arial" w:hAnsi="Arial" w:cs="Arial"/>
      <w:color w:val="763120"/>
      <w:sz w:val="27"/>
      <w:szCs w:val="27"/>
    </w:rPr>
  </w:style>
  <w:style w:type="paragraph" w:customStyle="1" w:styleId="afff2">
    <w:name w:val="Знак Знак Знак Знак"/>
    <w:basedOn w:val="a"/>
    <w:rsid w:val="001C6DA8"/>
    <w:pPr>
      <w:spacing w:after="160" w:line="240" w:lineRule="exact"/>
      <w:jc w:val="left"/>
    </w:pPr>
    <w:rPr>
      <w:rFonts w:ascii="Verdana" w:hAnsi="Verdana" w:cs="Verdana"/>
      <w:sz w:val="20"/>
      <w:szCs w:val="20"/>
      <w:lang w:val="en-US" w:eastAsia="en-US"/>
    </w:rPr>
  </w:style>
  <w:style w:type="character" w:styleId="afff3">
    <w:name w:val="Emphasis"/>
    <w:basedOn w:val="a0"/>
    <w:qFormat/>
    <w:rsid w:val="001C6DA8"/>
    <w:rPr>
      <w:i/>
      <w:iCs/>
    </w:rPr>
  </w:style>
  <w:style w:type="paragraph" w:customStyle="1" w:styleId="afff4">
    <w:name w:val="Без интервала"/>
    <w:qFormat/>
    <w:rsid w:val="00E970A9"/>
    <w:rPr>
      <w:rFonts w:ascii="Calibri" w:eastAsia="Calibri" w:hAnsi="Calibri"/>
      <w:sz w:val="22"/>
      <w:szCs w:val="22"/>
      <w:lang w:eastAsia="en-US"/>
    </w:rPr>
  </w:style>
  <w:style w:type="paragraph" w:customStyle="1" w:styleId="msonormalcxspmiddle">
    <w:name w:val="msonormalcxspmiddle"/>
    <w:basedOn w:val="a"/>
    <w:rsid w:val="00864F5D"/>
    <w:pPr>
      <w:spacing w:before="100" w:beforeAutospacing="1" w:after="100" w:afterAutospacing="1"/>
      <w:jc w:val="left"/>
    </w:pPr>
  </w:style>
  <w:style w:type="paragraph" w:customStyle="1" w:styleId="19">
    <w:name w:val="1"/>
    <w:basedOn w:val="a"/>
    <w:rsid w:val="00864F5D"/>
    <w:pPr>
      <w:spacing w:after="160" w:line="240" w:lineRule="exact"/>
      <w:jc w:val="left"/>
    </w:pPr>
    <w:rPr>
      <w:rFonts w:ascii="Verdana" w:hAnsi="Verdana" w:cs="Verdana"/>
      <w:sz w:val="20"/>
      <w:szCs w:val="20"/>
      <w:lang w:val="en-US" w:eastAsia="en-US"/>
    </w:rPr>
  </w:style>
  <w:style w:type="character" w:customStyle="1" w:styleId="style5">
    <w:name w:val="style5"/>
    <w:basedOn w:val="a0"/>
    <w:rsid w:val="00864F5D"/>
  </w:style>
  <w:style w:type="character" w:styleId="afff5">
    <w:name w:val="Strong"/>
    <w:basedOn w:val="a0"/>
    <w:qFormat/>
    <w:rsid w:val="00864F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68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24137</Words>
  <Characters>137585</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здравоохранению  и  социальному  развитию</vt:lpstr>
    </vt:vector>
  </TitlesOfParts>
  <Company>RDKB</Company>
  <LinksUpToDate>false</LinksUpToDate>
  <CharactersWithSpaces>161400</CharactersWithSpaces>
  <SharedDoc>false</SharedDoc>
  <HLinks>
    <vt:vector size="216" baseType="variant">
      <vt:variant>
        <vt:i4>5375028</vt:i4>
      </vt:variant>
      <vt:variant>
        <vt:i4>105</vt:i4>
      </vt:variant>
      <vt:variant>
        <vt:i4>0</vt:i4>
      </vt:variant>
      <vt:variant>
        <vt:i4>5</vt:i4>
      </vt:variant>
      <vt:variant>
        <vt:lpwstr>C:\Documents and Settings\Kogevnikov\Local Settings\Temporary Internet Files\user\Торги\Е.В.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7274549</vt:i4>
      </vt:variant>
      <vt:variant>
        <vt:i4>102</vt:i4>
      </vt:variant>
      <vt:variant>
        <vt:i4>0</vt:i4>
      </vt:variant>
      <vt:variant>
        <vt:i4>5</vt:i4>
      </vt:variant>
      <vt:variant>
        <vt:lpwstr>http://www.zakupki.gov.ru/</vt:lpwstr>
      </vt:variant>
      <vt:variant>
        <vt:lpwstr/>
      </vt:variant>
      <vt:variant>
        <vt:i4>68222984</vt:i4>
      </vt:variant>
      <vt:variant>
        <vt:i4>99</vt:i4>
      </vt:variant>
      <vt:variant>
        <vt:i4>0</vt:i4>
      </vt:variant>
      <vt:variant>
        <vt:i4>5</vt:i4>
      </vt:variant>
      <vt:variant>
        <vt:lpwstr/>
      </vt:variant>
      <vt:variant>
        <vt:lpwstr>Общие_условия</vt:lpwstr>
      </vt:variant>
      <vt:variant>
        <vt:i4>68222984</vt:i4>
      </vt:variant>
      <vt:variant>
        <vt:i4>96</vt:i4>
      </vt:variant>
      <vt:variant>
        <vt:i4>0</vt:i4>
      </vt:variant>
      <vt:variant>
        <vt:i4>5</vt:i4>
      </vt:variant>
      <vt:variant>
        <vt:lpwstr/>
      </vt:variant>
      <vt:variant>
        <vt:lpwstr>Общие_условия</vt:lpwstr>
      </vt:variant>
      <vt:variant>
        <vt:i4>68748314</vt:i4>
      </vt:variant>
      <vt:variant>
        <vt:i4>93</vt:i4>
      </vt:variant>
      <vt:variant>
        <vt:i4>0</vt:i4>
      </vt:variant>
      <vt:variant>
        <vt:i4>5</vt:i4>
      </vt:variant>
      <vt:variant>
        <vt:lpwstr/>
      </vt:variant>
      <vt:variant>
        <vt:lpwstr>Проект_государственного_контракта</vt:lpwstr>
      </vt:variant>
      <vt:variant>
        <vt:i4>68748314</vt:i4>
      </vt:variant>
      <vt:variant>
        <vt:i4>90</vt:i4>
      </vt:variant>
      <vt:variant>
        <vt:i4>0</vt:i4>
      </vt:variant>
      <vt:variant>
        <vt:i4>5</vt:i4>
      </vt:variant>
      <vt:variant>
        <vt:lpwstr/>
      </vt:variant>
      <vt:variant>
        <vt:lpwstr>Проект_государственного_контракта</vt:lpwstr>
      </vt:variant>
      <vt:variant>
        <vt:i4>68748314</vt:i4>
      </vt:variant>
      <vt:variant>
        <vt:i4>87</vt:i4>
      </vt:variant>
      <vt:variant>
        <vt:i4>0</vt:i4>
      </vt:variant>
      <vt:variant>
        <vt:i4>5</vt:i4>
      </vt:variant>
      <vt:variant>
        <vt:lpwstr/>
      </vt:variant>
      <vt:variant>
        <vt:lpwstr>Проект_государственного_контракта</vt:lpwstr>
      </vt:variant>
      <vt:variant>
        <vt:i4>73662580</vt:i4>
      </vt:variant>
      <vt:variant>
        <vt:i4>84</vt:i4>
      </vt:variant>
      <vt:variant>
        <vt:i4>0</vt:i4>
      </vt:variant>
      <vt:variant>
        <vt:i4>5</vt:i4>
      </vt:variant>
      <vt:variant>
        <vt:lpwstr/>
      </vt:variant>
      <vt:variant>
        <vt:lpwstr>Шаг_аукциона</vt:lpwstr>
      </vt:variant>
      <vt:variant>
        <vt:i4>7340144</vt:i4>
      </vt:variant>
      <vt:variant>
        <vt:i4>81</vt:i4>
      </vt:variant>
      <vt:variant>
        <vt:i4>0</vt:i4>
      </vt:variant>
      <vt:variant>
        <vt:i4>5</vt:i4>
      </vt:variant>
      <vt:variant>
        <vt:lpwstr/>
      </vt:variant>
      <vt:variant>
        <vt:lpwstr>Информационная_карта_аукциона</vt:lpwstr>
      </vt:variant>
      <vt:variant>
        <vt:i4>7340144</vt:i4>
      </vt:variant>
      <vt:variant>
        <vt:i4>78</vt:i4>
      </vt:variant>
      <vt:variant>
        <vt:i4>0</vt:i4>
      </vt:variant>
      <vt:variant>
        <vt:i4>5</vt:i4>
      </vt:variant>
      <vt:variant>
        <vt:lpwstr/>
      </vt:variant>
      <vt:variant>
        <vt:lpwstr>Информационная_карта_аукциона</vt:lpwstr>
      </vt:variant>
      <vt:variant>
        <vt:i4>7340144</vt:i4>
      </vt:variant>
      <vt:variant>
        <vt:i4>75</vt:i4>
      </vt:variant>
      <vt:variant>
        <vt:i4>0</vt:i4>
      </vt:variant>
      <vt:variant>
        <vt:i4>5</vt:i4>
      </vt:variant>
      <vt:variant>
        <vt:lpwstr/>
      </vt:variant>
      <vt:variant>
        <vt:lpwstr>Информационная_карта_аукциона</vt:lpwstr>
      </vt:variant>
      <vt:variant>
        <vt:i4>7340144</vt:i4>
      </vt:variant>
      <vt:variant>
        <vt:i4>72</vt:i4>
      </vt:variant>
      <vt:variant>
        <vt:i4>0</vt:i4>
      </vt:variant>
      <vt:variant>
        <vt:i4>5</vt:i4>
      </vt:variant>
      <vt:variant>
        <vt:lpwstr/>
      </vt:variant>
      <vt:variant>
        <vt:lpwstr>Информационная_карта_аукциона</vt:lpwstr>
      </vt:variant>
      <vt:variant>
        <vt:i4>7340144</vt:i4>
      </vt:variant>
      <vt:variant>
        <vt:i4>69</vt:i4>
      </vt:variant>
      <vt:variant>
        <vt:i4>0</vt:i4>
      </vt:variant>
      <vt:variant>
        <vt:i4>5</vt:i4>
      </vt:variant>
      <vt:variant>
        <vt:lpwstr/>
      </vt:variant>
      <vt:variant>
        <vt:lpwstr>Информационная_карта_аукциона</vt:lpwstr>
      </vt:variant>
      <vt:variant>
        <vt:i4>7340144</vt:i4>
      </vt:variant>
      <vt:variant>
        <vt:i4>66</vt:i4>
      </vt:variant>
      <vt:variant>
        <vt:i4>0</vt:i4>
      </vt:variant>
      <vt:variant>
        <vt:i4>5</vt:i4>
      </vt:variant>
      <vt:variant>
        <vt:lpwstr/>
      </vt:variant>
      <vt:variant>
        <vt:lpwstr>Информационная_карта_аукциона</vt:lpwstr>
      </vt:variant>
      <vt:variant>
        <vt:i4>7340144</vt:i4>
      </vt:variant>
      <vt:variant>
        <vt:i4>63</vt:i4>
      </vt:variant>
      <vt:variant>
        <vt:i4>0</vt:i4>
      </vt:variant>
      <vt:variant>
        <vt:i4>5</vt:i4>
      </vt:variant>
      <vt:variant>
        <vt:lpwstr/>
      </vt:variant>
      <vt:variant>
        <vt:lpwstr>Информационная_карта_аукциона</vt:lpwstr>
      </vt:variant>
      <vt:variant>
        <vt:i4>7340144</vt:i4>
      </vt:variant>
      <vt:variant>
        <vt:i4>60</vt:i4>
      </vt:variant>
      <vt:variant>
        <vt:i4>0</vt:i4>
      </vt:variant>
      <vt:variant>
        <vt:i4>5</vt:i4>
      </vt:variant>
      <vt:variant>
        <vt:lpwstr/>
      </vt:variant>
      <vt:variant>
        <vt:lpwstr>Информационная_карта_аукциона</vt:lpwstr>
      </vt:variant>
      <vt:variant>
        <vt:i4>7340144</vt:i4>
      </vt:variant>
      <vt:variant>
        <vt:i4>56</vt:i4>
      </vt:variant>
      <vt:variant>
        <vt:i4>0</vt:i4>
      </vt:variant>
      <vt:variant>
        <vt:i4>5</vt:i4>
      </vt:variant>
      <vt:variant>
        <vt:lpwstr/>
      </vt:variant>
      <vt:variant>
        <vt:lpwstr>Информационная_карта_аукциона</vt:lpwstr>
      </vt:variant>
      <vt:variant>
        <vt:i4>7340144</vt:i4>
      </vt:variant>
      <vt:variant>
        <vt:i4>54</vt:i4>
      </vt:variant>
      <vt:variant>
        <vt:i4>0</vt:i4>
      </vt:variant>
      <vt:variant>
        <vt:i4>5</vt:i4>
      </vt:variant>
      <vt:variant>
        <vt:lpwstr/>
      </vt:variant>
      <vt:variant>
        <vt:lpwstr>Информационная_карта_аукциона</vt:lpwstr>
      </vt:variant>
      <vt:variant>
        <vt:i4>7340144</vt:i4>
      </vt:variant>
      <vt:variant>
        <vt:i4>51</vt:i4>
      </vt:variant>
      <vt:variant>
        <vt:i4>0</vt:i4>
      </vt:variant>
      <vt:variant>
        <vt:i4>5</vt:i4>
      </vt:variant>
      <vt:variant>
        <vt:lpwstr/>
      </vt:variant>
      <vt:variant>
        <vt:lpwstr>Информационная_карта_аукциона</vt:lpwstr>
      </vt:variant>
      <vt:variant>
        <vt:i4>7340144</vt:i4>
      </vt:variant>
      <vt:variant>
        <vt:i4>48</vt:i4>
      </vt:variant>
      <vt:variant>
        <vt:i4>0</vt:i4>
      </vt:variant>
      <vt:variant>
        <vt:i4>5</vt:i4>
      </vt:variant>
      <vt:variant>
        <vt:lpwstr/>
      </vt:variant>
      <vt:variant>
        <vt:lpwstr>Информационная_карта_аукциона</vt:lpwstr>
      </vt:variant>
      <vt:variant>
        <vt:i4>7340144</vt:i4>
      </vt:variant>
      <vt:variant>
        <vt:i4>45</vt:i4>
      </vt:variant>
      <vt:variant>
        <vt:i4>0</vt:i4>
      </vt:variant>
      <vt:variant>
        <vt:i4>5</vt:i4>
      </vt:variant>
      <vt:variant>
        <vt:lpwstr/>
      </vt:variant>
      <vt:variant>
        <vt:lpwstr>Информационная_карта_аукциона</vt:lpwstr>
      </vt:variant>
      <vt:variant>
        <vt:i4>7340144</vt:i4>
      </vt:variant>
      <vt:variant>
        <vt:i4>42</vt:i4>
      </vt:variant>
      <vt:variant>
        <vt:i4>0</vt:i4>
      </vt:variant>
      <vt:variant>
        <vt:i4>5</vt:i4>
      </vt:variant>
      <vt:variant>
        <vt:lpwstr/>
      </vt:variant>
      <vt:variant>
        <vt:lpwstr>Информационная_карта_аукциона</vt:lpwstr>
      </vt:variant>
      <vt:variant>
        <vt:i4>7340144</vt:i4>
      </vt:variant>
      <vt:variant>
        <vt:i4>39</vt:i4>
      </vt:variant>
      <vt:variant>
        <vt:i4>0</vt:i4>
      </vt:variant>
      <vt:variant>
        <vt:i4>5</vt:i4>
      </vt:variant>
      <vt:variant>
        <vt:lpwstr/>
      </vt:variant>
      <vt:variant>
        <vt:lpwstr>Информационная_карта_аукциона</vt:lpwstr>
      </vt:variant>
      <vt:variant>
        <vt:i4>7340144</vt:i4>
      </vt:variant>
      <vt:variant>
        <vt:i4>36</vt:i4>
      </vt:variant>
      <vt:variant>
        <vt:i4>0</vt:i4>
      </vt:variant>
      <vt:variant>
        <vt:i4>5</vt:i4>
      </vt:variant>
      <vt:variant>
        <vt:lpwstr/>
      </vt:variant>
      <vt:variant>
        <vt:lpwstr>Информационная_карта_аукциона</vt:lpwstr>
      </vt:variant>
      <vt:variant>
        <vt:i4>7340144</vt:i4>
      </vt:variant>
      <vt:variant>
        <vt:i4>33</vt:i4>
      </vt:variant>
      <vt:variant>
        <vt:i4>0</vt:i4>
      </vt:variant>
      <vt:variant>
        <vt:i4>5</vt:i4>
      </vt:variant>
      <vt:variant>
        <vt:lpwstr/>
      </vt:variant>
      <vt:variant>
        <vt:lpwstr>Информационная_карта_аукциона</vt:lpwstr>
      </vt:variant>
      <vt:variant>
        <vt:i4>68748314</vt:i4>
      </vt:variant>
      <vt:variant>
        <vt:i4>30</vt:i4>
      </vt:variant>
      <vt:variant>
        <vt:i4>0</vt:i4>
      </vt:variant>
      <vt:variant>
        <vt:i4>5</vt:i4>
      </vt:variant>
      <vt:variant>
        <vt:lpwstr/>
      </vt:variant>
      <vt:variant>
        <vt:lpwstr>Проект_государственного_контракта</vt:lpwstr>
      </vt:variant>
      <vt:variant>
        <vt:i4>7340144</vt:i4>
      </vt:variant>
      <vt:variant>
        <vt:i4>27</vt:i4>
      </vt:variant>
      <vt:variant>
        <vt:i4>0</vt:i4>
      </vt:variant>
      <vt:variant>
        <vt:i4>5</vt:i4>
      </vt:variant>
      <vt:variant>
        <vt:lpwstr/>
      </vt:variant>
      <vt:variant>
        <vt:lpwstr>Информационная_карта_аукциона</vt:lpwstr>
      </vt:variant>
      <vt:variant>
        <vt:i4>7340144</vt:i4>
      </vt:variant>
      <vt:variant>
        <vt:i4>24</vt:i4>
      </vt:variant>
      <vt:variant>
        <vt:i4>0</vt:i4>
      </vt:variant>
      <vt:variant>
        <vt:i4>5</vt:i4>
      </vt:variant>
      <vt:variant>
        <vt:lpwstr/>
      </vt:variant>
      <vt:variant>
        <vt:lpwstr>Информационная_карта_аукциона</vt:lpwstr>
      </vt:variant>
      <vt:variant>
        <vt:i4>7340144</vt:i4>
      </vt:variant>
      <vt:variant>
        <vt:i4>21</vt:i4>
      </vt:variant>
      <vt:variant>
        <vt:i4>0</vt:i4>
      </vt:variant>
      <vt:variant>
        <vt:i4>5</vt:i4>
      </vt:variant>
      <vt:variant>
        <vt:lpwstr/>
      </vt:variant>
      <vt:variant>
        <vt:lpwstr>Информационная_карта_аукциона</vt:lpwstr>
      </vt:variant>
      <vt:variant>
        <vt:i4>7340144</vt:i4>
      </vt:variant>
      <vt:variant>
        <vt:i4>18</vt:i4>
      </vt:variant>
      <vt:variant>
        <vt:i4>0</vt:i4>
      </vt:variant>
      <vt:variant>
        <vt:i4>5</vt:i4>
      </vt:variant>
      <vt:variant>
        <vt:lpwstr/>
      </vt:variant>
      <vt:variant>
        <vt:lpwstr>Информационная_карта_аукциона</vt:lpwstr>
      </vt:variant>
      <vt:variant>
        <vt:i4>7340144</vt:i4>
      </vt:variant>
      <vt:variant>
        <vt:i4>15</vt:i4>
      </vt:variant>
      <vt:variant>
        <vt:i4>0</vt:i4>
      </vt:variant>
      <vt:variant>
        <vt:i4>5</vt:i4>
      </vt:variant>
      <vt:variant>
        <vt:lpwstr/>
      </vt:variant>
      <vt:variant>
        <vt:lpwstr>Информационная_карта_аукциона</vt:lpwstr>
      </vt:variant>
      <vt:variant>
        <vt:i4>7340144</vt:i4>
      </vt:variant>
      <vt:variant>
        <vt:i4>12</vt:i4>
      </vt:variant>
      <vt:variant>
        <vt:i4>0</vt:i4>
      </vt:variant>
      <vt:variant>
        <vt:i4>5</vt:i4>
      </vt:variant>
      <vt:variant>
        <vt:lpwstr/>
      </vt:variant>
      <vt:variant>
        <vt:lpwstr>Информационная_карта_аукциона</vt:lpwstr>
      </vt:variant>
      <vt:variant>
        <vt:i4>7340144</vt:i4>
      </vt:variant>
      <vt:variant>
        <vt:i4>9</vt:i4>
      </vt:variant>
      <vt:variant>
        <vt:i4>0</vt:i4>
      </vt:variant>
      <vt:variant>
        <vt:i4>5</vt:i4>
      </vt:variant>
      <vt:variant>
        <vt:lpwstr/>
      </vt:variant>
      <vt:variant>
        <vt:lpwstr>Информационная_карта_аукциона</vt:lpwstr>
      </vt:variant>
      <vt:variant>
        <vt:i4>7340144</vt:i4>
      </vt:variant>
      <vt:variant>
        <vt:i4>6</vt:i4>
      </vt:variant>
      <vt:variant>
        <vt:i4>0</vt:i4>
      </vt:variant>
      <vt:variant>
        <vt:i4>5</vt:i4>
      </vt:variant>
      <vt:variant>
        <vt:lpwstr/>
      </vt:variant>
      <vt:variant>
        <vt:lpwstr>Информационная_карта_аукциона</vt:lpwstr>
      </vt:variant>
      <vt:variant>
        <vt:i4>7274549</vt:i4>
      </vt:variant>
      <vt:variant>
        <vt:i4>3</vt:i4>
      </vt:variant>
      <vt:variant>
        <vt:i4>0</vt:i4>
      </vt:variant>
      <vt:variant>
        <vt:i4>5</vt:i4>
      </vt:variant>
      <vt:variant>
        <vt:lpwstr>http://www.zakupki.gov.ru/</vt:lpwstr>
      </vt:variant>
      <vt:variant>
        <vt:lpwstr/>
      </vt:variant>
      <vt:variant>
        <vt:i4>7340144</vt:i4>
      </vt:variant>
      <vt:variant>
        <vt:i4>0</vt:i4>
      </vt:variant>
      <vt:variant>
        <vt:i4>0</vt:i4>
      </vt:variant>
      <vt:variant>
        <vt:i4>5</vt:i4>
      </vt:variant>
      <vt:variant>
        <vt:lpwstr/>
      </vt:variant>
      <vt:variant>
        <vt:lpwstr>Информационная_карта_аукциона</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здравоохранению  и  социальному  развитию</dc:title>
  <dc:subject/>
  <dc:creator>User</dc:creator>
  <cp:keywords/>
  <dc:description/>
  <cp:lastModifiedBy>Irina</cp:lastModifiedBy>
  <cp:revision>2</cp:revision>
  <cp:lastPrinted>2009-06-05T06:44:00Z</cp:lastPrinted>
  <dcterms:created xsi:type="dcterms:W3CDTF">2014-08-02T18:13:00Z</dcterms:created>
  <dcterms:modified xsi:type="dcterms:W3CDTF">2014-08-02T18:13:00Z</dcterms:modified>
</cp:coreProperties>
</file>