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3B7" w:rsidRDefault="008E63B7">
      <w:pPr>
        <w:pStyle w:val="21"/>
        <w:jc w:val="center"/>
        <w:rPr>
          <w:b/>
          <w:bCs/>
          <w:sz w:val="32"/>
        </w:rPr>
      </w:pPr>
      <w:r>
        <w:rPr>
          <w:b/>
          <w:bCs/>
          <w:sz w:val="32"/>
        </w:rPr>
        <w:t xml:space="preserve">Негосударственное образовательное учреждение </w:t>
      </w:r>
    </w:p>
    <w:p w:rsidR="008E63B7" w:rsidRDefault="008E63B7">
      <w:pPr>
        <w:pStyle w:val="21"/>
        <w:jc w:val="center"/>
        <w:rPr>
          <w:b/>
          <w:bCs/>
          <w:sz w:val="32"/>
        </w:rPr>
      </w:pPr>
      <w:r>
        <w:rPr>
          <w:b/>
          <w:bCs/>
          <w:sz w:val="32"/>
        </w:rPr>
        <w:t>высшего профессионального образования</w:t>
      </w:r>
    </w:p>
    <w:p w:rsidR="008E63B7" w:rsidRDefault="008E63B7">
      <w:pPr>
        <w:pStyle w:val="21"/>
        <w:jc w:val="center"/>
        <w:rPr>
          <w:b/>
          <w:bCs/>
          <w:sz w:val="32"/>
        </w:rPr>
      </w:pPr>
      <w:bookmarkStart w:id="0" w:name="_Toc104107633"/>
      <w:bookmarkStart w:id="1" w:name="_Toc104108085"/>
      <w:r>
        <w:rPr>
          <w:b/>
          <w:bCs/>
          <w:sz w:val="32"/>
        </w:rPr>
        <w:t xml:space="preserve">«Ростовский  </w:t>
      </w:r>
      <w:r w:rsidR="009D7E0D">
        <w:rPr>
          <w:b/>
          <w:bCs/>
          <w:sz w:val="32"/>
        </w:rPr>
        <w:t>и</w:t>
      </w:r>
      <w:r>
        <w:rPr>
          <w:b/>
          <w:bCs/>
          <w:sz w:val="32"/>
        </w:rPr>
        <w:t>нститут  защиты предпринимателя</w:t>
      </w:r>
      <w:bookmarkEnd w:id="0"/>
      <w:bookmarkEnd w:id="1"/>
      <w:r>
        <w:rPr>
          <w:b/>
          <w:bCs/>
          <w:sz w:val="32"/>
        </w:rPr>
        <w:t>»</w:t>
      </w:r>
    </w:p>
    <w:p w:rsidR="008E63B7" w:rsidRDefault="008E63B7">
      <w:pPr>
        <w:jc w:val="center"/>
        <w:rPr>
          <w:b/>
          <w:sz w:val="26"/>
        </w:rPr>
      </w:pPr>
    </w:p>
    <w:p w:rsidR="008E63B7" w:rsidRDefault="008E63B7">
      <w:pPr>
        <w:jc w:val="center"/>
        <w:rPr>
          <w:sz w:val="22"/>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Pr="003C365C" w:rsidRDefault="008E63B7" w:rsidP="003C365C">
      <w:pPr>
        <w:jc w:val="center"/>
        <w:rPr>
          <w:b/>
          <w:sz w:val="54"/>
          <w:szCs w:val="52"/>
        </w:rPr>
      </w:pPr>
      <w:bookmarkStart w:id="2" w:name="_Toc104107634"/>
      <w:bookmarkStart w:id="3" w:name="_Toc104108086"/>
      <w:bookmarkStart w:id="4" w:name="_Toc104117359"/>
      <w:bookmarkStart w:id="5" w:name="_Toc104118168"/>
      <w:bookmarkStart w:id="6" w:name="_Toc140556469"/>
      <w:bookmarkStart w:id="7" w:name="_Toc146513663"/>
      <w:r w:rsidRPr="003C365C">
        <w:rPr>
          <w:b/>
          <w:sz w:val="54"/>
          <w:szCs w:val="52"/>
        </w:rPr>
        <w:t xml:space="preserve">Методические </w:t>
      </w:r>
      <w:bookmarkEnd w:id="2"/>
      <w:bookmarkEnd w:id="3"/>
      <w:bookmarkEnd w:id="4"/>
      <w:bookmarkEnd w:id="5"/>
      <w:bookmarkEnd w:id="6"/>
      <w:bookmarkEnd w:id="7"/>
      <w:r w:rsidR="00394C8F">
        <w:rPr>
          <w:b/>
          <w:sz w:val="54"/>
          <w:szCs w:val="52"/>
        </w:rPr>
        <w:t>рекомендации</w:t>
      </w:r>
    </w:p>
    <w:p w:rsidR="008E63B7" w:rsidRDefault="008E63B7">
      <w:pPr>
        <w:jc w:val="center"/>
        <w:rPr>
          <w:b/>
          <w:sz w:val="54"/>
        </w:rPr>
      </w:pPr>
      <w:r>
        <w:rPr>
          <w:b/>
          <w:sz w:val="54"/>
        </w:rPr>
        <w:t xml:space="preserve">студенту-заочнику </w:t>
      </w:r>
    </w:p>
    <w:p w:rsidR="00C93070" w:rsidRDefault="00C93070">
      <w:pPr>
        <w:jc w:val="center"/>
        <w:rPr>
          <w:b/>
          <w:sz w:val="54"/>
        </w:rPr>
      </w:pPr>
      <w:r>
        <w:rPr>
          <w:b/>
          <w:sz w:val="54"/>
        </w:rPr>
        <w:t>экономического факультета</w:t>
      </w:r>
    </w:p>
    <w:p w:rsidR="00F56605" w:rsidRDefault="00F56605" w:rsidP="00F56605">
      <w:pPr>
        <w:jc w:val="center"/>
        <w:rPr>
          <w:sz w:val="40"/>
        </w:rPr>
      </w:pPr>
      <w:r>
        <w:rPr>
          <w:sz w:val="40"/>
        </w:rPr>
        <w:t>на базе среднего специального и высшего образования</w:t>
      </w:r>
    </w:p>
    <w:p w:rsidR="00F56605" w:rsidRDefault="00733733" w:rsidP="00F56605">
      <w:pPr>
        <w:jc w:val="center"/>
        <w:rPr>
          <w:sz w:val="40"/>
        </w:rPr>
      </w:pPr>
      <w:r>
        <w:rPr>
          <w:sz w:val="40"/>
        </w:rPr>
        <w:t>3</w:t>
      </w:r>
      <w:r w:rsidR="008E63B7">
        <w:rPr>
          <w:sz w:val="40"/>
        </w:rPr>
        <w:t xml:space="preserve"> курса </w:t>
      </w:r>
    </w:p>
    <w:p w:rsidR="008E63B7" w:rsidRDefault="008E63B7">
      <w:pPr>
        <w:jc w:val="center"/>
        <w:rPr>
          <w:sz w:val="40"/>
        </w:rPr>
      </w:pPr>
      <w:r>
        <w:rPr>
          <w:sz w:val="40"/>
        </w:rPr>
        <w:t>(</w:t>
      </w:r>
      <w:r w:rsidR="00733733">
        <w:rPr>
          <w:sz w:val="40"/>
        </w:rPr>
        <w:t>5-й семестр – 201</w:t>
      </w:r>
      <w:r w:rsidR="00351E13">
        <w:rPr>
          <w:sz w:val="40"/>
        </w:rPr>
        <w:t>2</w:t>
      </w:r>
      <w:r>
        <w:rPr>
          <w:sz w:val="40"/>
        </w:rPr>
        <w:t>/20</w:t>
      </w:r>
      <w:r w:rsidR="00733733">
        <w:rPr>
          <w:sz w:val="40"/>
        </w:rPr>
        <w:t>1</w:t>
      </w:r>
      <w:r w:rsidR="00351E13">
        <w:rPr>
          <w:sz w:val="40"/>
        </w:rPr>
        <w:t>3</w:t>
      </w:r>
      <w:r>
        <w:rPr>
          <w:sz w:val="40"/>
        </w:rPr>
        <w:t xml:space="preserve"> уч. год)</w:t>
      </w:r>
    </w:p>
    <w:p w:rsidR="008E63B7" w:rsidRDefault="008E63B7">
      <w:pPr>
        <w:jc w:val="center"/>
        <w:rPr>
          <w:sz w:val="18"/>
        </w:rPr>
      </w:pPr>
    </w:p>
    <w:p w:rsidR="008E63B7" w:rsidRDefault="008E63B7">
      <w:pPr>
        <w:jc w:val="center"/>
        <w:rPr>
          <w:sz w:val="18"/>
        </w:rPr>
      </w:pPr>
    </w:p>
    <w:p w:rsidR="008E63B7" w:rsidRDefault="008E63B7">
      <w:pPr>
        <w:jc w:val="center"/>
        <w:rPr>
          <w:b/>
          <w:bCs/>
          <w:sz w:val="30"/>
        </w:rPr>
      </w:pPr>
      <w:r>
        <w:rPr>
          <w:b/>
          <w:bCs/>
          <w:sz w:val="30"/>
        </w:rPr>
        <w:t xml:space="preserve">гр. </w:t>
      </w:r>
      <w:r w:rsidR="0015287E">
        <w:rPr>
          <w:b/>
          <w:bCs/>
          <w:sz w:val="30"/>
        </w:rPr>
        <w:t>ТЗ</w:t>
      </w:r>
      <w:r>
        <w:rPr>
          <w:b/>
          <w:bCs/>
          <w:sz w:val="30"/>
        </w:rPr>
        <w:t>-</w:t>
      </w:r>
      <w:r w:rsidR="00733733">
        <w:rPr>
          <w:b/>
          <w:bCs/>
          <w:sz w:val="30"/>
        </w:rPr>
        <w:t>3</w:t>
      </w:r>
      <w:r w:rsidR="00E9677B">
        <w:rPr>
          <w:b/>
          <w:bCs/>
          <w:sz w:val="30"/>
        </w:rPr>
        <w:t>5с</w:t>
      </w: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rPr>
          <w:sz w:val="18"/>
        </w:rPr>
      </w:pPr>
    </w:p>
    <w:p w:rsidR="008E63B7" w:rsidRDefault="008E63B7">
      <w:pPr>
        <w:rPr>
          <w:sz w:val="18"/>
        </w:rPr>
      </w:pPr>
    </w:p>
    <w:p w:rsidR="008E63B7" w:rsidRDefault="008E63B7">
      <w:pPr>
        <w:rPr>
          <w:sz w:val="18"/>
        </w:rPr>
      </w:pPr>
    </w:p>
    <w:p w:rsidR="008E63B7" w:rsidRDefault="008E63B7">
      <w:pPr>
        <w:rPr>
          <w:sz w:val="18"/>
        </w:rPr>
      </w:pPr>
    </w:p>
    <w:p w:rsidR="008E63B7" w:rsidRDefault="008E63B7">
      <w:pPr>
        <w:jc w:val="center"/>
        <w:rPr>
          <w:sz w:val="18"/>
        </w:rPr>
      </w:pPr>
    </w:p>
    <w:p w:rsidR="008E63B7" w:rsidRDefault="008E63B7">
      <w:pPr>
        <w:jc w:val="center"/>
        <w:rPr>
          <w:sz w:val="18"/>
        </w:rPr>
      </w:pPr>
    </w:p>
    <w:p w:rsidR="008E63B7" w:rsidRPr="001B6C42" w:rsidRDefault="008E63B7" w:rsidP="001B6C42">
      <w:pPr>
        <w:jc w:val="center"/>
        <w:rPr>
          <w:sz w:val="28"/>
        </w:rPr>
      </w:pPr>
      <w:bookmarkStart w:id="8" w:name="_Toc104107635"/>
      <w:bookmarkStart w:id="9" w:name="_Toc104108087"/>
      <w:bookmarkStart w:id="10" w:name="_Toc104117360"/>
      <w:bookmarkStart w:id="11" w:name="_Toc104118169"/>
      <w:bookmarkStart w:id="12" w:name="_Toc140556470"/>
      <w:bookmarkStart w:id="13" w:name="_Toc146513664"/>
      <w:bookmarkStart w:id="14" w:name="_Toc146514650"/>
      <w:r w:rsidRPr="001B6C42">
        <w:rPr>
          <w:sz w:val="28"/>
        </w:rPr>
        <w:t>Ростов-на-Дону</w:t>
      </w:r>
      <w:bookmarkEnd w:id="8"/>
      <w:bookmarkEnd w:id="9"/>
      <w:bookmarkEnd w:id="10"/>
      <w:bookmarkEnd w:id="11"/>
      <w:bookmarkEnd w:id="12"/>
      <w:bookmarkEnd w:id="13"/>
      <w:bookmarkEnd w:id="14"/>
    </w:p>
    <w:p w:rsidR="008E63B7" w:rsidRPr="001B6C42" w:rsidRDefault="00733733" w:rsidP="001B6C42">
      <w:pPr>
        <w:jc w:val="center"/>
        <w:rPr>
          <w:sz w:val="28"/>
        </w:rPr>
      </w:pPr>
      <w:bookmarkStart w:id="15" w:name="_Toc104107636"/>
      <w:bookmarkStart w:id="16" w:name="_Toc104108088"/>
      <w:r>
        <w:rPr>
          <w:sz w:val="28"/>
        </w:rPr>
        <w:t>201</w:t>
      </w:r>
      <w:r w:rsidR="00351E13">
        <w:rPr>
          <w:sz w:val="28"/>
        </w:rPr>
        <w:t>2</w:t>
      </w:r>
    </w:p>
    <w:p w:rsidR="008E63B7" w:rsidRDefault="008E63B7">
      <w:pPr>
        <w:pStyle w:val="21"/>
        <w:jc w:val="center"/>
        <w:rPr>
          <w:b/>
          <w:bCs/>
          <w:sz w:val="28"/>
        </w:rPr>
      </w:pPr>
      <w:r>
        <w:br w:type="page"/>
      </w:r>
      <w:r>
        <w:rPr>
          <w:b/>
          <w:bCs/>
          <w:sz w:val="28"/>
        </w:rPr>
        <w:t>Содержание</w:t>
      </w:r>
      <w:bookmarkEnd w:id="15"/>
      <w:bookmarkEnd w:id="16"/>
    </w:p>
    <w:p w:rsidR="008E63B7" w:rsidRDefault="008E63B7"/>
    <w:p w:rsidR="001B6C42" w:rsidRDefault="008E63B7">
      <w:pPr>
        <w:pStyle w:val="21"/>
        <w:ind w:right="373"/>
        <w:jc w:val="right"/>
      </w:pPr>
      <w:r>
        <w:t>Стр.</w:t>
      </w:r>
    </w:p>
    <w:p w:rsidR="00402A18" w:rsidRDefault="008E63B7">
      <w:pPr>
        <w:pStyle w:val="10"/>
        <w:rPr>
          <w:bCs w:val="0"/>
          <w:sz w:val="24"/>
          <w:szCs w:val="24"/>
        </w:rPr>
      </w:pPr>
      <w:r w:rsidRPr="00B4689A">
        <w:fldChar w:fldCharType="begin"/>
      </w:r>
      <w:r w:rsidRPr="00B4689A">
        <w:instrText xml:space="preserve"> TOC \o "1-3" \h \z </w:instrText>
      </w:r>
      <w:r w:rsidRPr="00B4689A">
        <w:fldChar w:fldCharType="separate"/>
      </w:r>
      <w:hyperlink w:anchor="_Toc317253209" w:history="1">
        <w:r w:rsidR="00402A18" w:rsidRPr="00F91D1C">
          <w:rPr>
            <w:rStyle w:val="ab"/>
          </w:rPr>
          <w:t>1. Методические рекомендации</w:t>
        </w:r>
        <w:r w:rsidR="00402A18">
          <w:rPr>
            <w:webHidden/>
          </w:rPr>
          <w:tab/>
        </w:r>
        <w:r w:rsidR="00402A18">
          <w:rPr>
            <w:webHidden/>
          </w:rPr>
          <w:fldChar w:fldCharType="begin"/>
        </w:r>
        <w:r w:rsidR="00402A18">
          <w:rPr>
            <w:webHidden/>
          </w:rPr>
          <w:instrText xml:space="preserve"> PAGEREF _Toc317253209 \h </w:instrText>
        </w:r>
        <w:r w:rsidR="00402A18">
          <w:rPr>
            <w:webHidden/>
          </w:rPr>
        </w:r>
        <w:r w:rsidR="00402A18">
          <w:rPr>
            <w:webHidden/>
          </w:rPr>
          <w:fldChar w:fldCharType="separate"/>
        </w:r>
        <w:r w:rsidR="0092486E">
          <w:rPr>
            <w:webHidden/>
          </w:rPr>
          <w:t>3</w:t>
        </w:r>
        <w:r w:rsidR="00402A18">
          <w:rPr>
            <w:webHidden/>
          </w:rPr>
          <w:fldChar w:fldCharType="end"/>
        </w:r>
      </w:hyperlink>
    </w:p>
    <w:p w:rsidR="00402A18" w:rsidRDefault="00261E5B">
      <w:pPr>
        <w:pStyle w:val="10"/>
        <w:rPr>
          <w:bCs w:val="0"/>
          <w:sz w:val="24"/>
          <w:szCs w:val="24"/>
        </w:rPr>
      </w:pPr>
      <w:hyperlink w:anchor="_Toc317253210" w:history="1">
        <w:r w:rsidR="00402A18" w:rsidRPr="00F91D1C">
          <w:rPr>
            <w:rStyle w:val="ab"/>
          </w:rPr>
          <w:t>2. График учебного процесса для студентов ЗО  на базе среднего специального</w:t>
        </w:r>
        <w:r w:rsidR="00402A18">
          <w:rPr>
            <w:rStyle w:val="ab"/>
          </w:rPr>
          <w:br/>
        </w:r>
        <w:r w:rsidR="00402A18" w:rsidRPr="00F91D1C">
          <w:rPr>
            <w:rStyle w:val="ab"/>
          </w:rPr>
          <w:t xml:space="preserve">и высшего образования 080115: «Таможенное дело»  3 курс 5-й семестр </w:t>
        </w:r>
        <w:r w:rsidR="00402A18">
          <w:rPr>
            <w:rStyle w:val="ab"/>
          </w:rPr>
          <w:br/>
        </w:r>
        <w:r w:rsidR="00402A18" w:rsidRPr="00F91D1C">
          <w:rPr>
            <w:rStyle w:val="ab"/>
          </w:rPr>
          <w:t>2012-2013 уч. г.</w:t>
        </w:r>
        <w:r w:rsidR="00402A18">
          <w:rPr>
            <w:webHidden/>
          </w:rPr>
          <w:tab/>
        </w:r>
        <w:r w:rsidR="00402A18">
          <w:rPr>
            <w:webHidden/>
          </w:rPr>
          <w:fldChar w:fldCharType="begin"/>
        </w:r>
        <w:r w:rsidR="00402A18">
          <w:rPr>
            <w:webHidden/>
          </w:rPr>
          <w:instrText xml:space="preserve"> PAGEREF _Toc317253210 \h </w:instrText>
        </w:r>
        <w:r w:rsidR="00402A18">
          <w:rPr>
            <w:webHidden/>
          </w:rPr>
        </w:r>
        <w:r w:rsidR="00402A18">
          <w:rPr>
            <w:webHidden/>
          </w:rPr>
          <w:fldChar w:fldCharType="separate"/>
        </w:r>
        <w:r w:rsidR="0092486E">
          <w:rPr>
            <w:webHidden/>
          </w:rPr>
          <w:t>10</w:t>
        </w:r>
        <w:r w:rsidR="00402A18">
          <w:rPr>
            <w:webHidden/>
          </w:rPr>
          <w:fldChar w:fldCharType="end"/>
        </w:r>
      </w:hyperlink>
    </w:p>
    <w:p w:rsidR="00402A18" w:rsidRDefault="00261E5B">
      <w:pPr>
        <w:pStyle w:val="10"/>
        <w:rPr>
          <w:bCs w:val="0"/>
          <w:sz w:val="24"/>
          <w:szCs w:val="24"/>
        </w:rPr>
      </w:pPr>
      <w:hyperlink w:anchor="_Toc317253211" w:history="1">
        <w:r w:rsidR="00402A18" w:rsidRPr="00F91D1C">
          <w:rPr>
            <w:rStyle w:val="ab"/>
          </w:rPr>
          <w:t>3. Вопросы к экзаменам по дисциплинам:</w:t>
        </w:r>
        <w:r w:rsidR="00402A18">
          <w:rPr>
            <w:webHidden/>
          </w:rPr>
          <w:tab/>
        </w:r>
        <w:r w:rsidR="00402A18">
          <w:rPr>
            <w:webHidden/>
          </w:rPr>
          <w:fldChar w:fldCharType="begin"/>
        </w:r>
        <w:r w:rsidR="00402A18">
          <w:rPr>
            <w:webHidden/>
          </w:rPr>
          <w:instrText xml:space="preserve"> PAGEREF _Toc317253211 \h </w:instrText>
        </w:r>
        <w:r w:rsidR="00402A18">
          <w:rPr>
            <w:webHidden/>
          </w:rPr>
        </w:r>
        <w:r w:rsidR="00402A18">
          <w:rPr>
            <w:webHidden/>
          </w:rPr>
          <w:fldChar w:fldCharType="separate"/>
        </w:r>
        <w:r w:rsidR="0092486E">
          <w:rPr>
            <w:webHidden/>
          </w:rPr>
          <w:t>11</w:t>
        </w:r>
        <w:r w:rsidR="00402A18">
          <w:rPr>
            <w:webHidden/>
          </w:rPr>
          <w:fldChar w:fldCharType="end"/>
        </w:r>
      </w:hyperlink>
    </w:p>
    <w:p w:rsidR="00402A18" w:rsidRDefault="00261E5B">
      <w:pPr>
        <w:pStyle w:val="22"/>
        <w:rPr>
          <w:sz w:val="24"/>
          <w:szCs w:val="24"/>
        </w:rPr>
      </w:pPr>
      <w:hyperlink w:anchor="_Toc317253212" w:history="1">
        <w:r w:rsidR="00402A18" w:rsidRPr="00F91D1C">
          <w:rPr>
            <w:rStyle w:val="ab"/>
          </w:rPr>
          <w:t>3.1. Основы системного анализа и управления в таможенном деле</w:t>
        </w:r>
        <w:r w:rsidR="00402A18">
          <w:rPr>
            <w:webHidden/>
          </w:rPr>
          <w:tab/>
        </w:r>
        <w:r w:rsidR="00402A18">
          <w:rPr>
            <w:webHidden/>
          </w:rPr>
          <w:fldChar w:fldCharType="begin"/>
        </w:r>
        <w:r w:rsidR="00402A18">
          <w:rPr>
            <w:webHidden/>
          </w:rPr>
          <w:instrText xml:space="preserve"> PAGEREF _Toc317253212 \h </w:instrText>
        </w:r>
        <w:r w:rsidR="00402A18">
          <w:rPr>
            <w:webHidden/>
          </w:rPr>
        </w:r>
        <w:r w:rsidR="00402A18">
          <w:rPr>
            <w:webHidden/>
          </w:rPr>
          <w:fldChar w:fldCharType="separate"/>
        </w:r>
        <w:r w:rsidR="0092486E">
          <w:rPr>
            <w:webHidden/>
          </w:rPr>
          <w:t>11</w:t>
        </w:r>
        <w:r w:rsidR="00402A18">
          <w:rPr>
            <w:webHidden/>
          </w:rPr>
          <w:fldChar w:fldCharType="end"/>
        </w:r>
      </w:hyperlink>
    </w:p>
    <w:p w:rsidR="00402A18" w:rsidRDefault="00261E5B">
      <w:pPr>
        <w:pStyle w:val="22"/>
        <w:rPr>
          <w:sz w:val="24"/>
          <w:szCs w:val="24"/>
        </w:rPr>
      </w:pPr>
      <w:hyperlink w:anchor="_Toc317253213" w:history="1">
        <w:r w:rsidR="00402A18" w:rsidRPr="00F91D1C">
          <w:rPr>
            <w:rStyle w:val="ab"/>
          </w:rPr>
          <w:t>3.2. Финансы</w:t>
        </w:r>
        <w:r w:rsidR="00402A18">
          <w:rPr>
            <w:webHidden/>
          </w:rPr>
          <w:tab/>
        </w:r>
        <w:r w:rsidR="00402A18">
          <w:rPr>
            <w:webHidden/>
          </w:rPr>
          <w:fldChar w:fldCharType="begin"/>
        </w:r>
        <w:r w:rsidR="00402A18">
          <w:rPr>
            <w:webHidden/>
          </w:rPr>
          <w:instrText xml:space="preserve"> PAGEREF _Toc317253213 \h </w:instrText>
        </w:r>
        <w:r w:rsidR="00402A18">
          <w:rPr>
            <w:webHidden/>
          </w:rPr>
        </w:r>
        <w:r w:rsidR="00402A18">
          <w:rPr>
            <w:webHidden/>
          </w:rPr>
          <w:fldChar w:fldCharType="separate"/>
        </w:r>
        <w:r w:rsidR="0092486E">
          <w:rPr>
            <w:webHidden/>
          </w:rPr>
          <w:t>12</w:t>
        </w:r>
        <w:r w:rsidR="00402A18">
          <w:rPr>
            <w:webHidden/>
          </w:rPr>
          <w:fldChar w:fldCharType="end"/>
        </w:r>
      </w:hyperlink>
    </w:p>
    <w:p w:rsidR="00402A18" w:rsidRDefault="00261E5B">
      <w:pPr>
        <w:pStyle w:val="22"/>
        <w:rPr>
          <w:sz w:val="24"/>
          <w:szCs w:val="24"/>
        </w:rPr>
      </w:pPr>
      <w:hyperlink w:anchor="_Toc317253214" w:history="1">
        <w:r w:rsidR="00402A18" w:rsidRPr="00F91D1C">
          <w:rPr>
            <w:rStyle w:val="ab"/>
          </w:rPr>
          <w:t>3.3. Информационные таможенные технологии</w:t>
        </w:r>
        <w:r w:rsidR="00402A18">
          <w:rPr>
            <w:webHidden/>
          </w:rPr>
          <w:tab/>
        </w:r>
        <w:r w:rsidR="00402A18">
          <w:rPr>
            <w:webHidden/>
          </w:rPr>
          <w:fldChar w:fldCharType="begin"/>
        </w:r>
        <w:r w:rsidR="00402A18">
          <w:rPr>
            <w:webHidden/>
          </w:rPr>
          <w:instrText xml:space="preserve"> PAGEREF _Toc317253214 \h </w:instrText>
        </w:r>
        <w:r w:rsidR="00402A18">
          <w:rPr>
            <w:webHidden/>
          </w:rPr>
        </w:r>
        <w:r w:rsidR="00402A18">
          <w:rPr>
            <w:webHidden/>
          </w:rPr>
          <w:fldChar w:fldCharType="separate"/>
        </w:r>
        <w:r w:rsidR="0092486E">
          <w:rPr>
            <w:webHidden/>
          </w:rPr>
          <w:t>16</w:t>
        </w:r>
        <w:r w:rsidR="00402A18">
          <w:rPr>
            <w:webHidden/>
          </w:rPr>
          <w:fldChar w:fldCharType="end"/>
        </w:r>
      </w:hyperlink>
    </w:p>
    <w:p w:rsidR="00402A18" w:rsidRDefault="00261E5B">
      <w:pPr>
        <w:pStyle w:val="22"/>
        <w:rPr>
          <w:sz w:val="24"/>
          <w:szCs w:val="24"/>
        </w:rPr>
      </w:pPr>
      <w:hyperlink w:anchor="_Toc317253215" w:history="1">
        <w:r w:rsidR="00402A18" w:rsidRPr="00F91D1C">
          <w:rPr>
            <w:rStyle w:val="ab"/>
          </w:rPr>
          <w:t>3.4. Организация таможенного контроля в различных таможенных процедурах</w:t>
        </w:r>
        <w:r w:rsidR="00402A18">
          <w:rPr>
            <w:webHidden/>
          </w:rPr>
          <w:tab/>
        </w:r>
        <w:r w:rsidR="00402A18">
          <w:rPr>
            <w:webHidden/>
          </w:rPr>
          <w:fldChar w:fldCharType="begin"/>
        </w:r>
        <w:r w:rsidR="00402A18">
          <w:rPr>
            <w:webHidden/>
          </w:rPr>
          <w:instrText xml:space="preserve"> PAGEREF _Toc317253215 \h </w:instrText>
        </w:r>
        <w:r w:rsidR="00402A18">
          <w:rPr>
            <w:webHidden/>
          </w:rPr>
        </w:r>
        <w:r w:rsidR="00402A18">
          <w:rPr>
            <w:webHidden/>
          </w:rPr>
          <w:fldChar w:fldCharType="separate"/>
        </w:r>
        <w:r w:rsidR="0092486E">
          <w:rPr>
            <w:webHidden/>
          </w:rPr>
          <w:t>17</w:t>
        </w:r>
        <w:r w:rsidR="00402A18">
          <w:rPr>
            <w:webHidden/>
          </w:rPr>
          <w:fldChar w:fldCharType="end"/>
        </w:r>
      </w:hyperlink>
    </w:p>
    <w:p w:rsidR="00402A18" w:rsidRDefault="00261E5B">
      <w:pPr>
        <w:pStyle w:val="10"/>
        <w:rPr>
          <w:bCs w:val="0"/>
          <w:sz w:val="24"/>
          <w:szCs w:val="24"/>
        </w:rPr>
      </w:pPr>
      <w:hyperlink w:anchor="_Toc317253216" w:history="1">
        <w:r w:rsidR="00402A18" w:rsidRPr="00F91D1C">
          <w:rPr>
            <w:rStyle w:val="ab"/>
          </w:rPr>
          <w:t>4. Вопросы к зачетам по дисциплинам:</w:t>
        </w:r>
        <w:r w:rsidR="00402A18">
          <w:rPr>
            <w:webHidden/>
          </w:rPr>
          <w:tab/>
        </w:r>
        <w:r w:rsidR="00402A18">
          <w:rPr>
            <w:webHidden/>
          </w:rPr>
          <w:fldChar w:fldCharType="begin"/>
        </w:r>
        <w:r w:rsidR="00402A18">
          <w:rPr>
            <w:webHidden/>
          </w:rPr>
          <w:instrText xml:space="preserve"> PAGEREF _Toc317253216 \h </w:instrText>
        </w:r>
        <w:r w:rsidR="00402A18">
          <w:rPr>
            <w:webHidden/>
          </w:rPr>
        </w:r>
        <w:r w:rsidR="00402A18">
          <w:rPr>
            <w:webHidden/>
          </w:rPr>
          <w:fldChar w:fldCharType="separate"/>
        </w:r>
        <w:r w:rsidR="0092486E">
          <w:rPr>
            <w:webHidden/>
          </w:rPr>
          <w:t>22</w:t>
        </w:r>
        <w:r w:rsidR="00402A18">
          <w:rPr>
            <w:webHidden/>
          </w:rPr>
          <w:fldChar w:fldCharType="end"/>
        </w:r>
      </w:hyperlink>
    </w:p>
    <w:p w:rsidR="00402A18" w:rsidRDefault="00261E5B">
      <w:pPr>
        <w:pStyle w:val="22"/>
        <w:rPr>
          <w:sz w:val="24"/>
          <w:szCs w:val="24"/>
        </w:rPr>
      </w:pPr>
      <w:hyperlink w:anchor="_Toc317253217" w:history="1">
        <w:r w:rsidR="00402A18" w:rsidRPr="00F91D1C">
          <w:rPr>
            <w:rStyle w:val="ab"/>
          </w:rPr>
          <w:t>4.1. Новые информационные технологии</w:t>
        </w:r>
        <w:r w:rsidR="00402A18">
          <w:rPr>
            <w:webHidden/>
          </w:rPr>
          <w:tab/>
        </w:r>
        <w:r w:rsidR="00402A18">
          <w:rPr>
            <w:webHidden/>
          </w:rPr>
          <w:fldChar w:fldCharType="begin"/>
        </w:r>
        <w:r w:rsidR="00402A18">
          <w:rPr>
            <w:webHidden/>
          </w:rPr>
          <w:instrText xml:space="preserve"> PAGEREF _Toc317253217 \h </w:instrText>
        </w:r>
        <w:r w:rsidR="00402A18">
          <w:rPr>
            <w:webHidden/>
          </w:rPr>
        </w:r>
        <w:r w:rsidR="00402A18">
          <w:rPr>
            <w:webHidden/>
          </w:rPr>
          <w:fldChar w:fldCharType="separate"/>
        </w:r>
        <w:r w:rsidR="0092486E">
          <w:rPr>
            <w:webHidden/>
          </w:rPr>
          <w:t>22</w:t>
        </w:r>
        <w:r w:rsidR="00402A18">
          <w:rPr>
            <w:webHidden/>
          </w:rPr>
          <w:fldChar w:fldCharType="end"/>
        </w:r>
      </w:hyperlink>
    </w:p>
    <w:p w:rsidR="00402A18" w:rsidRDefault="00261E5B">
      <w:pPr>
        <w:pStyle w:val="22"/>
        <w:rPr>
          <w:sz w:val="24"/>
          <w:szCs w:val="24"/>
        </w:rPr>
      </w:pPr>
      <w:hyperlink w:anchor="_Toc317253218" w:history="1">
        <w:r w:rsidR="00402A18" w:rsidRPr="00F91D1C">
          <w:rPr>
            <w:rStyle w:val="ab"/>
          </w:rPr>
          <w:t>4.2. Уголовное право</w:t>
        </w:r>
        <w:r w:rsidR="00402A18">
          <w:rPr>
            <w:webHidden/>
          </w:rPr>
          <w:tab/>
        </w:r>
        <w:r w:rsidR="00402A18">
          <w:rPr>
            <w:webHidden/>
          </w:rPr>
          <w:fldChar w:fldCharType="begin"/>
        </w:r>
        <w:r w:rsidR="00402A18">
          <w:rPr>
            <w:webHidden/>
          </w:rPr>
          <w:instrText xml:space="preserve"> PAGEREF _Toc317253218 \h </w:instrText>
        </w:r>
        <w:r w:rsidR="00402A18">
          <w:rPr>
            <w:webHidden/>
          </w:rPr>
        </w:r>
        <w:r w:rsidR="00402A18">
          <w:rPr>
            <w:webHidden/>
          </w:rPr>
          <w:fldChar w:fldCharType="separate"/>
        </w:r>
        <w:r w:rsidR="0092486E">
          <w:rPr>
            <w:webHidden/>
          </w:rPr>
          <w:t>27</w:t>
        </w:r>
        <w:r w:rsidR="00402A18">
          <w:rPr>
            <w:webHidden/>
          </w:rPr>
          <w:fldChar w:fldCharType="end"/>
        </w:r>
      </w:hyperlink>
    </w:p>
    <w:p w:rsidR="00402A18" w:rsidRDefault="00261E5B">
      <w:pPr>
        <w:pStyle w:val="22"/>
        <w:rPr>
          <w:sz w:val="24"/>
          <w:szCs w:val="24"/>
        </w:rPr>
      </w:pPr>
      <w:hyperlink w:anchor="_Toc317253219" w:history="1">
        <w:r w:rsidR="00402A18" w:rsidRPr="00F91D1C">
          <w:rPr>
            <w:rStyle w:val="ab"/>
          </w:rPr>
          <w:t>4.3. Торгово-экономические отношения России в современных условиях</w:t>
        </w:r>
        <w:r w:rsidR="00402A18">
          <w:rPr>
            <w:webHidden/>
          </w:rPr>
          <w:tab/>
        </w:r>
        <w:r w:rsidR="00402A18">
          <w:rPr>
            <w:webHidden/>
          </w:rPr>
          <w:fldChar w:fldCharType="begin"/>
        </w:r>
        <w:r w:rsidR="00402A18">
          <w:rPr>
            <w:webHidden/>
          </w:rPr>
          <w:instrText xml:space="preserve"> PAGEREF _Toc317253219 \h </w:instrText>
        </w:r>
        <w:r w:rsidR="00402A18">
          <w:rPr>
            <w:webHidden/>
          </w:rPr>
        </w:r>
        <w:r w:rsidR="00402A18">
          <w:rPr>
            <w:webHidden/>
          </w:rPr>
          <w:fldChar w:fldCharType="separate"/>
        </w:r>
        <w:r w:rsidR="0092486E">
          <w:rPr>
            <w:webHidden/>
          </w:rPr>
          <w:t>32</w:t>
        </w:r>
        <w:r w:rsidR="00402A18">
          <w:rPr>
            <w:webHidden/>
          </w:rPr>
          <w:fldChar w:fldCharType="end"/>
        </w:r>
      </w:hyperlink>
    </w:p>
    <w:p w:rsidR="00402A18" w:rsidRDefault="00261E5B">
      <w:pPr>
        <w:pStyle w:val="22"/>
        <w:rPr>
          <w:sz w:val="24"/>
          <w:szCs w:val="24"/>
        </w:rPr>
      </w:pPr>
      <w:hyperlink w:anchor="_Toc317253220" w:history="1">
        <w:r w:rsidR="00402A18" w:rsidRPr="00F91D1C">
          <w:rPr>
            <w:rStyle w:val="ab"/>
          </w:rPr>
          <w:t>4.4. Наднациональные основы таможенного регулирования ВЭД</w:t>
        </w:r>
        <w:r w:rsidR="00402A18">
          <w:rPr>
            <w:webHidden/>
          </w:rPr>
          <w:tab/>
        </w:r>
        <w:r w:rsidR="00402A18">
          <w:rPr>
            <w:webHidden/>
          </w:rPr>
          <w:fldChar w:fldCharType="begin"/>
        </w:r>
        <w:r w:rsidR="00402A18">
          <w:rPr>
            <w:webHidden/>
          </w:rPr>
          <w:instrText xml:space="preserve"> PAGEREF _Toc317253220 \h </w:instrText>
        </w:r>
        <w:r w:rsidR="00402A18">
          <w:rPr>
            <w:webHidden/>
          </w:rPr>
        </w:r>
        <w:r w:rsidR="00402A18">
          <w:rPr>
            <w:webHidden/>
          </w:rPr>
          <w:fldChar w:fldCharType="separate"/>
        </w:r>
        <w:r w:rsidR="0092486E">
          <w:rPr>
            <w:webHidden/>
          </w:rPr>
          <w:t>35</w:t>
        </w:r>
        <w:r w:rsidR="00402A18">
          <w:rPr>
            <w:webHidden/>
          </w:rPr>
          <w:fldChar w:fldCharType="end"/>
        </w:r>
      </w:hyperlink>
    </w:p>
    <w:p w:rsidR="00402A18" w:rsidRDefault="00261E5B">
      <w:pPr>
        <w:pStyle w:val="22"/>
        <w:rPr>
          <w:sz w:val="24"/>
          <w:szCs w:val="24"/>
        </w:rPr>
      </w:pPr>
      <w:hyperlink w:anchor="_Toc317253221" w:history="1">
        <w:r w:rsidR="00402A18" w:rsidRPr="00F91D1C">
          <w:rPr>
            <w:rStyle w:val="ab"/>
          </w:rPr>
          <w:t>4.5. Практикум по организации контроля таможенной стоимости</w:t>
        </w:r>
        <w:r w:rsidR="00402A18">
          <w:rPr>
            <w:webHidden/>
          </w:rPr>
          <w:tab/>
        </w:r>
        <w:r w:rsidR="00402A18">
          <w:rPr>
            <w:webHidden/>
          </w:rPr>
          <w:fldChar w:fldCharType="begin"/>
        </w:r>
        <w:r w:rsidR="00402A18">
          <w:rPr>
            <w:webHidden/>
          </w:rPr>
          <w:instrText xml:space="preserve"> PAGEREF _Toc317253221 \h </w:instrText>
        </w:r>
        <w:r w:rsidR="00402A18">
          <w:rPr>
            <w:webHidden/>
          </w:rPr>
        </w:r>
        <w:r w:rsidR="00402A18">
          <w:rPr>
            <w:webHidden/>
          </w:rPr>
          <w:fldChar w:fldCharType="separate"/>
        </w:r>
        <w:r w:rsidR="0092486E">
          <w:rPr>
            <w:webHidden/>
          </w:rPr>
          <w:t>38</w:t>
        </w:r>
        <w:r w:rsidR="00402A18">
          <w:rPr>
            <w:webHidden/>
          </w:rPr>
          <w:fldChar w:fldCharType="end"/>
        </w:r>
      </w:hyperlink>
    </w:p>
    <w:p w:rsidR="00402A18" w:rsidRDefault="00261E5B">
      <w:pPr>
        <w:pStyle w:val="22"/>
        <w:rPr>
          <w:sz w:val="24"/>
          <w:szCs w:val="24"/>
        </w:rPr>
      </w:pPr>
      <w:hyperlink w:anchor="_Toc317253222" w:history="1">
        <w:r w:rsidR="00402A18" w:rsidRPr="00F91D1C">
          <w:rPr>
            <w:rStyle w:val="ab"/>
          </w:rPr>
          <w:t>4.6. Практикум по декларированию товаров и транспортных средств</w:t>
        </w:r>
        <w:r w:rsidR="00402A18">
          <w:rPr>
            <w:webHidden/>
          </w:rPr>
          <w:tab/>
        </w:r>
        <w:r w:rsidR="00402A18">
          <w:rPr>
            <w:webHidden/>
          </w:rPr>
          <w:fldChar w:fldCharType="begin"/>
        </w:r>
        <w:r w:rsidR="00402A18">
          <w:rPr>
            <w:webHidden/>
          </w:rPr>
          <w:instrText xml:space="preserve"> PAGEREF _Toc317253222 \h </w:instrText>
        </w:r>
        <w:r w:rsidR="00402A18">
          <w:rPr>
            <w:webHidden/>
          </w:rPr>
        </w:r>
        <w:r w:rsidR="00402A18">
          <w:rPr>
            <w:webHidden/>
          </w:rPr>
          <w:fldChar w:fldCharType="separate"/>
        </w:r>
        <w:r w:rsidR="0092486E">
          <w:rPr>
            <w:webHidden/>
          </w:rPr>
          <w:t>40</w:t>
        </w:r>
        <w:r w:rsidR="00402A18">
          <w:rPr>
            <w:webHidden/>
          </w:rPr>
          <w:fldChar w:fldCharType="end"/>
        </w:r>
      </w:hyperlink>
    </w:p>
    <w:p w:rsidR="00402A18" w:rsidRDefault="00261E5B">
      <w:pPr>
        <w:pStyle w:val="22"/>
        <w:rPr>
          <w:sz w:val="24"/>
          <w:szCs w:val="24"/>
        </w:rPr>
      </w:pPr>
      <w:hyperlink w:anchor="_Toc317253223" w:history="1">
        <w:r w:rsidR="00402A18" w:rsidRPr="00F91D1C">
          <w:rPr>
            <w:rStyle w:val="ab"/>
          </w:rPr>
          <w:t>4.7. Контракты в международной торговле</w:t>
        </w:r>
        <w:r w:rsidR="00402A18">
          <w:rPr>
            <w:webHidden/>
          </w:rPr>
          <w:tab/>
        </w:r>
        <w:r w:rsidR="00402A18">
          <w:rPr>
            <w:webHidden/>
          </w:rPr>
          <w:fldChar w:fldCharType="begin"/>
        </w:r>
        <w:r w:rsidR="00402A18">
          <w:rPr>
            <w:webHidden/>
          </w:rPr>
          <w:instrText xml:space="preserve"> PAGEREF _Toc317253223 \h </w:instrText>
        </w:r>
        <w:r w:rsidR="00402A18">
          <w:rPr>
            <w:webHidden/>
          </w:rPr>
        </w:r>
        <w:r w:rsidR="00402A18">
          <w:rPr>
            <w:webHidden/>
          </w:rPr>
          <w:fldChar w:fldCharType="separate"/>
        </w:r>
        <w:r w:rsidR="0092486E">
          <w:rPr>
            <w:webHidden/>
          </w:rPr>
          <w:t>42</w:t>
        </w:r>
        <w:r w:rsidR="00402A18">
          <w:rPr>
            <w:webHidden/>
          </w:rPr>
          <w:fldChar w:fldCharType="end"/>
        </w:r>
      </w:hyperlink>
    </w:p>
    <w:p w:rsidR="00402A18" w:rsidRDefault="00261E5B">
      <w:pPr>
        <w:pStyle w:val="22"/>
        <w:rPr>
          <w:sz w:val="24"/>
          <w:szCs w:val="24"/>
        </w:rPr>
      </w:pPr>
      <w:hyperlink w:anchor="_Toc317253224" w:history="1">
        <w:r w:rsidR="00402A18" w:rsidRPr="00F91D1C">
          <w:rPr>
            <w:rStyle w:val="ab"/>
          </w:rPr>
          <w:t>4.8.Таможенные платежи и таможенная стоимость в  различных таможенных процедурах</w:t>
        </w:r>
        <w:r w:rsidR="00402A18">
          <w:rPr>
            <w:webHidden/>
          </w:rPr>
          <w:tab/>
        </w:r>
        <w:r w:rsidR="00402A18">
          <w:rPr>
            <w:webHidden/>
          </w:rPr>
          <w:fldChar w:fldCharType="begin"/>
        </w:r>
        <w:r w:rsidR="00402A18">
          <w:rPr>
            <w:webHidden/>
          </w:rPr>
          <w:instrText xml:space="preserve"> PAGEREF _Toc317253224 \h </w:instrText>
        </w:r>
        <w:r w:rsidR="00402A18">
          <w:rPr>
            <w:webHidden/>
          </w:rPr>
        </w:r>
        <w:r w:rsidR="00402A18">
          <w:rPr>
            <w:webHidden/>
          </w:rPr>
          <w:fldChar w:fldCharType="separate"/>
        </w:r>
        <w:r w:rsidR="0092486E">
          <w:rPr>
            <w:webHidden/>
          </w:rPr>
          <w:t>44</w:t>
        </w:r>
        <w:r w:rsidR="00402A18">
          <w:rPr>
            <w:webHidden/>
          </w:rPr>
          <w:fldChar w:fldCharType="end"/>
        </w:r>
      </w:hyperlink>
    </w:p>
    <w:p w:rsidR="00402A18" w:rsidRDefault="00261E5B">
      <w:pPr>
        <w:pStyle w:val="22"/>
        <w:rPr>
          <w:sz w:val="24"/>
          <w:szCs w:val="24"/>
        </w:rPr>
      </w:pPr>
      <w:hyperlink w:anchor="_Toc317253225" w:history="1">
        <w:r w:rsidR="00402A18" w:rsidRPr="00F91D1C">
          <w:rPr>
            <w:rStyle w:val="ab"/>
          </w:rPr>
          <w:t>4.9. Свободные экономические зоны</w:t>
        </w:r>
        <w:r w:rsidR="00402A18">
          <w:rPr>
            <w:webHidden/>
          </w:rPr>
          <w:tab/>
        </w:r>
        <w:r w:rsidR="00402A18">
          <w:rPr>
            <w:webHidden/>
          </w:rPr>
          <w:fldChar w:fldCharType="begin"/>
        </w:r>
        <w:r w:rsidR="00402A18">
          <w:rPr>
            <w:webHidden/>
          </w:rPr>
          <w:instrText xml:space="preserve"> PAGEREF _Toc317253225 \h </w:instrText>
        </w:r>
        <w:r w:rsidR="00402A18">
          <w:rPr>
            <w:webHidden/>
          </w:rPr>
        </w:r>
        <w:r w:rsidR="00402A18">
          <w:rPr>
            <w:webHidden/>
          </w:rPr>
          <w:fldChar w:fldCharType="separate"/>
        </w:r>
        <w:r w:rsidR="0092486E">
          <w:rPr>
            <w:webHidden/>
          </w:rPr>
          <w:t>48</w:t>
        </w:r>
        <w:r w:rsidR="00402A18">
          <w:rPr>
            <w:webHidden/>
          </w:rPr>
          <w:fldChar w:fldCharType="end"/>
        </w:r>
      </w:hyperlink>
    </w:p>
    <w:p w:rsidR="00402A18" w:rsidRDefault="00261E5B">
      <w:pPr>
        <w:pStyle w:val="22"/>
        <w:rPr>
          <w:sz w:val="24"/>
          <w:szCs w:val="24"/>
        </w:rPr>
      </w:pPr>
      <w:hyperlink w:anchor="_Toc317253226" w:history="1">
        <w:r w:rsidR="00402A18" w:rsidRPr="00F91D1C">
          <w:rPr>
            <w:rStyle w:val="ab"/>
          </w:rPr>
          <w:t>4.10. Физическая культура</w:t>
        </w:r>
        <w:r w:rsidR="00402A18">
          <w:rPr>
            <w:webHidden/>
          </w:rPr>
          <w:tab/>
        </w:r>
        <w:r w:rsidR="00402A18">
          <w:rPr>
            <w:webHidden/>
          </w:rPr>
          <w:fldChar w:fldCharType="begin"/>
        </w:r>
        <w:r w:rsidR="00402A18">
          <w:rPr>
            <w:webHidden/>
          </w:rPr>
          <w:instrText xml:space="preserve"> PAGEREF _Toc317253226 \h </w:instrText>
        </w:r>
        <w:r w:rsidR="00402A18">
          <w:rPr>
            <w:webHidden/>
          </w:rPr>
        </w:r>
        <w:r w:rsidR="00402A18">
          <w:rPr>
            <w:webHidden/>
          </w:rPr>
          <w:fldChar w:fldCharType="separate"/>
        </w:r>
        <w:r w:rsidR="0092486E">
          <w:rPr>
            <w:webHidden/>
          </w:rPr>
          <w:t>49</w:t>
        </w:r>
        <w:r w:rsidR="00402A18">
          <w:rPr>
            <w:webHidden/>
          </w:rPr>
          <w:fldChar w:fldCharType="end"/>
        </w:r>
      </w:hyperlink>
    </w:p>
    <w:p w:rsidR="00402A18" w:rsidRDefault="00261E5B">
      <w:pPr>
        <w:pStyle w:val="10"/>
        <w:rPr>
          <w:bCs w:val="0"/>
          <w:sz w:val="24"/>
          <w:szCs w:val="24"/>
        </w:rPr>
      </w:pPr>
      <w:hyperlink w:anchor="_Toc317253227" w:history="1">
        <w:r w:rsidR="00402A18" w:rsidRPr="00F91D1C">
          <w:rPr>
            <w:rStyle w:val="ab"/>
          </w:rPr>
          <w:t>5. Темы контрольных работ по дисциплине:</w:t>
        </w:r>
        <w:r w:rsidR="00402A18">
          <w:rPr>
            <w:webHidden/>
          </w:rPr>
          <w:tab/>
        </w:r>
        <w:r w:rsidR="00402A18">
          <w:rPr>
            <w:webHidden/>
          </w:rPr>
          <w:fldChar w:fldCharType="begin"/>
        </w:r>
        <w:r w:rsidR="00402A18">
          <w:rPr>
            <w:webHidden/>
          </w:rPr>
          <w:instrText xml:space="preserve"> PAGEREF _Toc317253227 \h </w:instrText>
        </w:r>
        <w:r w:rsidR="00402A18">
          <w:rPr>
            <w:webHidden/>
          </w:rPr>
        </w:r>
        <w:r w:rsidR="00402A18">
          <w:rPr>
            <w:webHidden/>
          </w:rPr>
          <w:fldChar w:fldCharType="separate"/>
        </w:r>
        <w:r w:rsidR="0092486E">
          <w:rPr>
            <w:webHidden/>
          </w:rPr>
          <w:t>50</w:t>
        </w:r>
        <w:r w:rsidR="00402A18">
          <w:rPr>
            <w:webHidden/>
          </w:rPr>
          <w:fldChar w:fldCharType="end"/>
        </w:r>
      </w:hyperlink>
    </w:p>
    <w:p w:rsidR="00402A18" w:rsidRDefault="00261E5B">
      <w:pPr>
        <w:pStyle w:val="22"/>
        <w:rPr>
          <w:sz w:val="24"/>
          <w:szCs w:val="24"/>
        </w:rPr>
      </w:pPr>
      <w:hyperlink w:anchor="_Toc317253228" w:history="1">
        <w:r w:rsidR="00402A18" w:rsidRPr="00F91D1C">
          <w:rPr>
            <w:rStyle w:val="ab"/>
          </w:rPr>
          <w:t>5.1. Контракты в международной торговле</w:t>
        </w:r>
        <w:r w:rsidR="00402A18">
          <w:rPr>
            <w:webHidden/>
          </w:rPr>
          <w:tab/>
        </w:r>
        <w:r w:rsidR="00402A18">
          <w:rPr>
            <w:webHidden/>
          </w:rPr>
          <w:fldChar w:fldCharType="begin"/>
        </w:r>
        <w:r w:rsidR="00402A18">
          <w:rPr>
            <w:webHidden/>
          </w:rPr>
          <w:instrText xml:space="preserve"> PAGEREF _Toc317253228 \h </w:instrText>
        </w:r>
        <w:r w:rsidR="00402A18">
          <w:rPr>
            <w:webHidden/>
          </w:rPr>
        </w:r>
        <w:r w:rsidR="00402A18">
          <w:rPr>
            <w:webHidden/>
          </w:rPr>
          <w:fldChar w:fldCharType="separate"/>
        </w:r>
        <w:r w:rsidR="0092486E">
          <w:rPr>
            <w:webHidden/>
          </w:rPr>
          <w:t>50</w:t>
        </w:r>
        <w:r w:rsidR="00402A18">
          <w:rPr>
            <w:webHidden/>
          </w:rPr>
          <w:fldChar w:fldCharType="end"/>
        </w:r>
      </w:hyperlink>
    </w:p>
    <w:p w:rsidR="00402A18" w:rsidRDefault="00261E5B">
      <w:pPr>
        <w:pStyle w:val="22"/>
        <w:rPr>
          <w:sz w:val="24"/>
          <w:szCs w:val="24"/>
        </w:rPr>
      </w:pPr>
      <w:hyperlink w:anchor="_Toc317253229" w:history="1">
        <w:r w:rsidR="00402A18" w:rsidRPr="00F91D1C">
          <w:rPr>
            <w:rStyle w:val="ab"/>
          </w:rPr>
          <w:t>5.2. Свободные экономические зоны</w:t>
        </w:r>
        <w:r w:rsidR="00402A18">
          <w:rPr>
            <w:webHidden/>
          </w:rPr>
          <w:tab/>
        </w:r>
        <w:r w:rsidR="00402A18">
          <w:rPr>
            <w:webHidden/>
          </w:rPr>
          <w:fldChar w:fldCharType="begin"/>
        </w:r>
        <w:r w:rsidR="00402A18">
          <w:rPr>
            <w:webHidden/>
          </w:rPr>
          <w:instrText xml:space="preserve"> PAGEREF _Toc317253229 \h </w:instrText>
        </w:r>
        <w:r w:rsidR="00402A18">
          <w:rPr>
            <w:webHidden/>
          </w:rPr>
        </w:r>
        <w:r w:rsidR="00402A18">
          <w:rPr>
            <w:webHidden/>
          </w:rPr>
          <w:fldChar w:fldCharType="separate"/>
        </w:r>
        <w:r w:rsidR="0092486E">
          <w:rPr>
            <w:webHidden/>
          </w:rPr>
          <w:t>51</w:t>
        </w:r>
        <w:r w:rsidR="00402A18">
          <w:rPr>
            <w:webHidden/>
          </w:rPr>
          <w:fldChar w:fldCharType="end"/>
        </w:r>
      </w:hyperlink>
    </w:p>
    <w:p w:rsidR="00402A18" w:rsidRDefault="00261E5B">
      <w:pPr>
        <w:pStyle w:val="22"/>
        <w:rPr>
          <w:sz w:val="24"/>
          <w:szCs w:val="24"/>
        </w:rPr>
      </w:pPr>
      <w:hyperlink w:anchor="_Toc317253230" w:history="1">
        <w:r w:rsidR="00402A18" w:rsidRPr="00F91D1C">
          <w:rPr>
            <w:rStyle w:val="ab"/>
          </w:rPr>
          <w:t>5.3. Организация таможенного контроля в различных таможенных процедурах</w:t>
        </w:r>
        <w:r w:rsidR="00402A18">
          <w:rPr>
            <w:webHidden/>
          </w:rPr>
          <w:tab/>
        </w:r>
        <w:r w:rsidR="00402A18">
          <w:rPr>
            <w:webHidden/>
          </w:rPr>
          <w:fldChar w:fldCharType="begin"/>
        </w:r>
        <w:r w:rsidR="00402A18">
          <w:rPr>
            <w:webHidden/>
          </w:rPr>
          <w:instrText xml:space="preserve"> PAGEREF _Toc317253230 \h </w:instrText>
        </w:r>
        <w:r w:rsidR="00402A18">
          <w:rPr>
            <w:webHidden/>
          </w:rPr>
        </w:r>
        <w:r w:rsidR="00402A18">
          <w:rPr>
            <w:webHidden/>
          </w:rPr>
          <w:fldChar w:fldCharType="separate"/>
        </w:r>
        <w:r w:rsidR="0092486E">
          <w:rPr>
            <w:webHidden/>
          </w:rPr>
          <w:t>52</w:t>
        </w:r>
        <w:r w:rsidR="00402A18">
          <w:rPr>
            <w:webHidden/>
          </w:rPr>
          <w:fldChar w:fldCharType="end"/>
        </w:r>
      </w:hyperlink>
    </w:p>
    <w:p w:rsidR="0054118E" w:rsidRDefault="008E63B7" w:rsidP="00BF1E8B">
      <w:pPr>
        <w:spacing w:line="360" w:lineRule="auto"/>
        <w:ind w:firstLine="360"/>
        <w:rPr>
          <w:sz w:val="28"/>
          <w:szCs w:val="28"/>
        </w:rPr>
      </w:pPr>
      <w:r w:rsidRPr="00B4689A">
        <w:rPr>
          <w:sz w:val="28"/>
          <w:szCs w:val="28"/>
        </w:rPr>
        <w:fldChar w:fldCharType="end"/>
      </w:r>
    </w:p>
    <w:p w:rsidR="00BF1E8B" w:rsidRPr="00BF1E8B" w:rsidRDefault="0054118E" w:rsidP="00BF1E8B">
      <w:pPr>
        <w:spacing w:line="360" w:lineRule="auto"/>
        <w:ind w:firstLine="360"/>
        <w:rPr>
          <w:sz w:val="28"/>
        </w:rPr>
      </w:pPr>
      <w:r>
        <w:rPr>
          <w:sz w:val="28"/>
          <w:szCs w:val="28"/>
        </w:rPr>
        <w:br w:type="page"/>
      </w:r>
    </w:p>
    <w:p w:rsidR="00536CBE" w:rsidRDefault="00536CBE" w:rsidP="00536CBE">
      <w:pPr>
        <w:pStyle w:val="1"/>
      </w:pPr>
      <w:bookmarkStart w:id="17" w:name="_Toc104107637"/>
      <w:bookmarkStart w:id="18" w:name="_Toc151963323"/>
      <w:bookmarkStart w:id="19" w:name="_Toc163972603"/>
      <w:bookmarkStart w:id="20" w:name="_Toc163982528"/>
      <w:bookmarkStart w:id="21" w:name="_Toc317253209"/>
      <w:r>
        <w:t>1. Методические рекомендации</w:t>
      </w:r>
      <w:bookmarkEnd w:id="17"/>
      <w:bookmarkEnd w:id="18"/>
      <w:bookmarkEnd w:id="19"/>
      <w:bookmarkEnd w:id="20"/>
      <w:bookmarkEnd w:id="21"/>
    </w:p>
    <w:p w:rsidR="00536CBE" w:rsidRDefault="00536CBE" w:rsidP="00536CBE">
      <w:pPr>
        <w:jc w:val="center"/>
        <w:rPr>
          <w:b/>
          <w:sz w:val="16"/>
        </w:rPr>
      </w:pPr>
    </w:p>
    <w:p w:rsidR="00536CBE" w:rsidRPr="008F7789" w:rsidRDefault="00536CBE" w:rsidP="00536CBE">
      <w:pPr>
        <w:pStyle w:val="21"/>
        <w:ind w:firstLine="540"/>
        <w:rPr>
          <w:sz w:val="28"/>
          <w:szCs w:val="28"/>
        </w:rPr>
      </w:pPr>
      <w:r w:rsidRPr="008F7789">
        <w:rPr>
          <w:sz w:val="28"/>
          <w:szCs w:val="28"/>
        </w:rPr>
        <w:t>Предлагаемые методические материалы рассчитаны на оказание помощи студенту-заочнику в организации самостоятельной работы. Перечень контрольных вопросов по дисциплинам к экзаменам, зачетам, темы контрольных, курсовых, дипломных работ призваны ориентировать студента на объем знаний соответствующего курса. При этом необходимо иметь в виду, что вопросы носят ориентировочный характер и в ходе зачета или экзамена преподаватель может ставить уточняющие вопросы.</w:t>
      </w:r>
    </w:p>
    <w:p w:rsidR="00536CBE" w:rsidRPr="008F7789" w:rsidRDefault="00536CBE" w:rsidP="00536CBE">
      <w:pPr>
        <w:pStyle w:val="21"/>
        <w:ind w:firstLine="540"/>
        <w:rPr>
          <w:sz w:val="28"/>
          <w:szCs w:val="28"/>
        </w:rPr>
      </w:pPr>
      <w:r w:rsidRPr="008F7789">
        <w:rPr>
          <w:sz w:val="28"/>
          <w:szCs w:val="28"/>
        </w:rPr>
        <w:t>Для успешной подготовки к зачету или экзамену необходимо ориентироваться на рекомендации преподавателей в ходе установочных лекций; уяснить содержание учебной литературы; использовать научную и учебно-методическую литературу. Перед сдачей зачета или экзамена необходимо использовать  возможность уточнить содержание вопросов на консультациях.</w:t>
      </w:r>
    </w:p>
    <w:p w:rsidR="00536CBE" w:rsidRPr="008F7789" w:rsidRDefault="00536CBE" w:rsidP="00536CBE">
      <w:pPr>
        <w:pStyle w:val="21"/>
        <w:ind w:firstLine="540"/>
        <w:rPr>
          <w:sz w:val="28"/>
          <w:szCs w:val="28"/>
        </w:rPr>
      </w:pPr>
      <w:r w:rsidRPr="008F7789">
        <w:rPr>
          <w:sz w:val="28"/>
          <w:szCs w:val="28"/>
        </w:rPr>
        <w:t xml:space="preserve">При подготовке контрольных, курсовых  работ следует руководствоваться следующим: </w:t>
      </w:r>
    </w:p>
    <w:p w:rsidR="00536CBE" w:rsidRPr="008F7789" w:rsidRDefault="00536CBE" w:rsidP="00536CBE">
      <w:pPr>
        <w:pStyle w:val="21"/>
        <w:ind w:firstLine="540"/>
        <w:rPr>
          <w:sz w:val="28"/>
          <w:szCs w:val="28"/>
        </w:rPr>
      </w:pPr>
      <w:r w:rsidRPr="008F7789">
        <w:rPr>
          <w:sz w:val="28"/>
          <w:szCs w:val="28"/>
        </w:rPr>
        <w:t xml:space="preserve">1. Варианты контрольных работ определяются по номеру зачетной книжки и регистрируются в учебной части. </w:t>
      </w:r>
    </w:p>
    <w:p w:rsidR="00536CBE" w:rsidRPr="008F7789" w:rsidRDefault="00536CBE" w:rsidP="00536CBE">
      <w:pPr>
        <w:pStyle w:val="21"/>
        <w:ind w:firstLine="540"/>
        <w:rPr>
          <w:sz w:val="28"/>
          <w:szCs w:val="28"/>
        </w:rPr>
      </w:pPr>
      <w:r w:rsidRPr="008F7789">
        <w:rPr>
          <w:sz w:val="28"/>
          <w:szCs w:val="28"/>
        </w:rPr>
        <w:t xml:space="preserve">2. Выбор темы курсовой работы может выходить за пределы предложенных только по согласованию с научным руководителем и учебной частью. </w:t>
      </w:r>
    </w:p>
    <w:p w:rsidR="00536CBE" w:rsidRPr="008F7789" w:rsidRDefault="00536CBE" w:rsidP="00536CBE">
      <w:pPr>
        <w:pStyle w:val="21"/>
        <w:ind w:firstLine="540"/>
        <w:rPr>
          <w:sz w:val="28"/>
          <w:szCs w:val="28"/>
        </w:rPr>
      </w:pPr>
      <w:r w:rsidRPr="008F7789">
        <w:rPr>
          <w:sz w:val="28"/>
          <w:szCs w:val="28"/>
        </w:rPr>
        <w:t xml:space="preserve">3. Объем контрольной работы – 24 листа рукописного текста, курсовой – 30-35 листов машинописного или компьютерного текста. </w:t>
      </w:r>
    </w:p>
    <w:p w:rsidR="00536CBE" w:rsidRPr="008F7789" w:rsidRDefault="00536CBE" w:rsidP="00536CBE">
      <w:pPr>
        <w:pStyle w:val="21"/>
        <w:ind w:firstLine="540"/>
        <w:rPr>
          <w:sz w:val="28"/>
          <w:szCs w:val="28"/>
        </w:rPr>
      </w:pPr>
      <w:r w:rsidRPr="008F7789">
        <w:rPr>
          <w:sz w:val="28"/>
          <w:szCs w:val="28"/>
        </w:rPr>
        <w:t>4. Оформление контрольной, курсовой работ единообразное.</w:t>
      </w:r>
    </w:p>
    <w:p w:rsidR="00536CBE" w:rsidRPr="008F7789" w:rsidRDefault="00536CBE" w:rsidP="00536CBE">
      <w:pPr>
        <w:pStyle w:val="21"/>
        <w:ind w:right="-802" w:firstLine="540"/>
        <w:rPr>
          <w:b/>
          <w:sz w:val="26"/>
          <w:szCs w:val="28"/>
          <w:u w:val="single"/>
        </w:rPr>
      </w:pPr>
      <w:r w:rsidRPr="008F7789">
        <w:rPr>
          <w:b/>
          <w:sz w:val="26"/>
          <w:szCs w:val="28"/>
        </w:rPr>
        <w:t xml:space="preserve">5. </w:t>
      </w:r>
      <w:r w:rsidRPr="008F7789">
        <w:rPr>
          <w:b/>
          <w:sz w:val="26"/>
          <w:szCs w:val="28"/>
          <w:u w:val="single"/>
        </w:rPr>
        <w:t xml:space="preserve">Контрольные и курсовые работы принимаются только в </w:t>
      </w:r>
      <w:r w:rsidRPr="008F7789">
        <w:rPr>
          <w:b/>
          <w:caps/>
          <w:sz w:val="26"/>
          <w:szCs w:val="28"/>
          <w:u w:val="single"/>
        </w:rPr>
        <w:t>скоросшивателе</w:t>
      </w:r>
      <w:r w:rsidRPr="008F7789">
        <w:rPr>
          <w:b/>
          <w:sz w:val="26"/>
          <w:szCs w:val="28"/>
          <w:u w:val="single"/>
        </w:rPr>
        <w:t>.</w:t>
      </w:r>
    </w:p>
    <w:p w:rsidR="00536CBE" w:rsidRPr="0021268A" w:rsidRDefault="00536CBE" w:rsidP="00536CBE">
      <w:pPr>
        <w:pStyle w:val="21"/>
        <w:jc w:val="center"/>
        <w:rPr>
          <w:b/>
          <w:bCs/>
          <w:sz w:val="16"/>
          <w:szCs w:val="16"/>
        </w:rPr>
      </w:pPr>
    </w:p>
    <w:p w:rsidR="00536CBE" w:rsidRPr="008F7789" w:rsidRDefault="00536CBE" w:rsidP="00536CBE">
      <w:pPr>
        <w:pStyle w:val="21"/>
        <w:jc w:val="center"/>
        <w:rPr>
          <w:b/>
          <w:bCs/>
          <w:sz w:val="28"/>
        </w:rPr>
      </w:pPr>
      <w:r w:rsidRPr="008F7789">
        <w:rPr>
          <w:b/>
          <w:bCs/>
          <w:sz w:val="28"/>
        </w:rPr>
        <w:t>Требования к контрольной работе</w:t>
      </w:r>
    </w:p>
    <w:p w:rsidR="00536CBE" w:rsidRPr="0021268A" w:rsidRDefault="00536CBE" w:rsidP="00536CBE">
      <w:pPr>
        <w:pStyle w:val="21"/>
        <w:ind w:firstLine="540"/>
        <w:rPr>
          <w:sz w:val="16"/>
          <w:szCs w:val="16"/>
        </w:rPr>
      </w:pPr>
    </w:p>
    <w:p w:rsidR="00536CBE" w:rsidRDefault="00536CBE" w:rsidP="00536CBE">
      <w:pPr>
        <w:pStyle w:val="21"/>
        <w:ind w:firstLine="540"/>
        <w:rPr>
          <w:sz w:val="28"/>
          <w:szCs w:val="28"/>
        </w:rPr>
      </w:pPr>
      <w:r>
        <w:rPr>
          <w:sz w:val="28"/>
          <w:szCs w:val="28"/>
        </w:rPr>
        <w:t>Контрольная работа является одним из важнейших видов учебного процесса и выполняется студентами-заочниками в соответствии с учебным планом.</w:t>
      </w:r>
    </w:p>
    <w:p w:rsidR="00536CBE" w:rsidRPr="008F7789" w:rsidRDefault="00536CBE" w:rsidP="00536CBE">
      <w:pPr>
        <w:pStyle w:val="21"/>
        <w:ind w:firstLine="540"/>
        <w:rPr>
          <w:sz w:val="28"/>
          <w:szCs w:val="28"/>
        </w:rPr>
      </w:pPr>
      <w:r w:rsidRPr="008F7789">
        <w:rPr>
          <w:sz w:val="28"/>
          <w:szCs w:val="28"/>
        </w:rPr>
        <w:t>Контрольная работа включает в себя теоретические вопросы и практические задачи. Теоретические вопросы должны быть раскрыты на основе исследования специальной научной литературы по теме, а также анализа законодательства, регулирующего отношения в изучаемой сфере.</w:t>
      </w:r>
    </w:p>
    <w:p w:rsidR="00536CBE" w:rsidRPr="008F7789" w:rsidRDefault="00536CBE" w:rsidP="00536CBE">
      <w:pPr>
        <w:pStyle w:val="21"/>
        <w:ind w:firstLine="540"/>
        <w:rPr>
          <w:sz w:val="28"/>
          <w:szCs w:val="28"/>
        </w:rPr>
      </w:pPr>
      <w:r w:rsidRPr="008F7789">
        <w:rPr>
          <w:sz w:val="28"/>
          <w:szCs w:val="28"/>
        </w:rPr>
        <w:t xml:space="preserve">Для усвоения материала изучение теоретических вопросов сочетается с их практической обработкой путем решения задач (письменно). </w:t>
      </w:r>
      <w:r>
        <w:rPr>
          <w:sz w:val="28"/>
          <w:szCs w:val="28"/>
        </w:rPr>
        <w:t>При решении задач необходимо опираться на полученные теоретические знания, нормативные источники, как например «Налоговый кодекс», «Таможенный кодекс», «План счетов бухгалтерского учета финансово-хозяйственной деятельности», ПБУ и т.п., представлять себе конкретную типичную экономическую ситуацию в организации, отражать хозяйственные операции в первичных документах и учетных регистрах, находить и обосновывать наилучший вариант при многовариантности решений и при необходимости делать соответствующие выводы.</w:t>
      </w:r>
    </w:p>
    <w:p w:rsidR="00536CBE" w:rsidRPr="008F7789" w:rsidRDefault="00536CBE" w:rsidP="00536CBE">
      <w:pPr>
        <w:pStyle w:val="21"/>
        <w:ind w:firstLine="540"/>
        <w:rPr>
          <w:sz w:val="28"/>
          <w:szCs w:val="28"/>
        </w:rPr>
      </w:pPr>
      <w:r w:rsidRPr="008F7789">
        <w:rPr>
          <w:sz w:val="28"/>
          <w:szCs w:val="28"/>
        </w:rPr>
        <w:t>В контрольной работе приводится список использованн</w:t>
      </w:r>
      <w:r>
        <w:rPr>
          <w:sz w:val="28"/>
          <w:szCs w:val="28"/>
        </w:rPr>
        <w:t>ых источников и литературы</w:t>
      </w:r>
      <w:r w:rsidRPr="008F7789">
        <w:rPr>
          <w:sz w:val="28"/>
          <w:szCs w:val="28"/>
        </w:rPr>
        <w:t xml:space="preserve">. </w:t>
      </w:r>
    </w:p>
    <w:p w:rsidR="00536CBE" w:rsidRPr="0021268A" w:rsidRDefault="00536CBE" w:rsidP="00536CBE">
      <w:pPr>
        <w:ind w:firstLine="567"/>
        <w:jc w:val="both"/>
        <w:rPr>
          <w:sz w:val="16"/>
          <w:szCs w:val="16"/>
        </w:rPr>
      </w:pPr>
    </w:p>
    <w:p w:rsidR="00536CBE" w:rsidRPr="008F7789" w:rsidRDefault="00536CBE" w:rsidP="00536CBE">
      <w:pPr>
        <w:pStyle w:val="21"/>
        <w:jc w:val="center"/>
        <w:rPr>
          <w:b/>
          <w:bCs/>
          <w:sz w:val="28"/>
          <w:szCs w:val="28"/>
        </w:rPr>
      </w:pPr>
      <w:r>
        <w:rPr>
          <w:b/>
          <w:bCs/>
          <w:sz w:val="28"/>
          <w:szCs w:val="28"/>
        </w:rPr>
        <w:br w:type="page"/>
      </w:r>
      <w:r w:rsidRPr="008F7789">
        <w:rPr>
          <w:b/>
          <w:bCs/>
          <w:sz w:val="28"/>
          <w:szCs w:val="28"/>
        </w:rPr>
        <w:t xml:space="preserve">Методические рекомендации по выполнению, </w:t>
      </w:r>
    </w:p>
    <w:p w:rsidR="00536CBE" w:rsidRPr="008F7789" w:rsidRDefault="00536CBE" w:rsidP="00536CBE">
      <w:pPr>
        <w:pStyle w:val="21"/>
        <w:jc w:val="center"/>
        <w:rPr>
          <w:b/>
          <w:bCs/>
          <w:sz w:val="28"/>
          <w:szCs w:val="28"/>
        </w:rPr>
      </w:pPr>
      <w:r w:rsidRPr="008F7789">
        <w:rPr>
          <w:b/>
          <w:bCs/>
          <w:sz w:val="28"/>
          <w:szCs w:val="28"/>
        </w:rPr>
        <w:t>оформлению и защите курсовых работ</w:t>
      </w:r>
    </w:p>
    <w:p w:rsidR="00536CBE" w:rsidRPr="0021268A" w:rsidRDefault="00536CBE" w:rsidP="00536CBE">
      <w:pPr>
        <w:pStyle w:val="21"/>
        <w:jc w:val="center"/>
        <w:rPr>
          <w:b/>
          <w:bCs/>
          <w:sz w:val="16"/>
          <w:szCs w:val="16"/>
        </w:rPr>
      </w:pPr>
    </w:p>
    <w:p w:rsidR="00536CBE" w:rsidRPr="008F7789" w:rsidRDefault="00536CBE" w:rsidP="00536CBE">
      <w:pPr>
        <w:pStyle w:val="21"/>
        <w:spacing w:line="360" w:lineRule="auto"/>
        <w:jc w:val="center"/>
        <w:rPr>
          <w:b/>
          <w:bCs/>
          <w:sz w:val="28"/>
          <w:szCs w:val="28"/>
        </w:rPr>
      </w:pPr>
      <w:r w:rsidRPr="008F7789">
        <w:rPr>
          <w:b/>
          <w:bCs/>
          <w:sz w:val="28"/>
          <w:szCs w:val="28"/>
        </w:rPr>
        <w:t>1. Назначение курсовой работы, выбор темы</w:t>
      </w:r>
    </w:p>
    <w:p w:rsidR="00536CBE" w:rsidRPr="008F7789" w:rsidRDefault="00536CBE" w:rsidP="00536CBE">
      <w:pPr>
        <w:ind w:firstLine="567"/>
        <w:jc w:val="both"/>
        <w:rPr>
          <w:sz w:val="28"/>
          <w:szCs w:val="28"/>
        </w:rPr>
      </w:pPr>
      <w:r w:rsidRPr="008F7789">
        <w:rPr>
          <w:sz w:val="28"/>
          <w:szCs w:val="28"/>
        </w:rPr>
        <w:t>1. Курсовая работа способствует формированию у студента навыков самостоятельного научного творчества, повышению его теоретической и профессиональной подготовки, лучшему освоению учебного материала.</w:t>
      </w:r>
    </w:p>
    <w:p w:rsidR="00536CBE" w:rsidRPr="008F7789" w:rsidRDefault="00536CBE" w:rsidP="00536CBE">
      <w:pPr>
        <w:ind w:firstLine="567"/>
        <w:jc w:val="both"/>
        <w:rPr>
          <w:sz w:val="28"/>
          <w:szCs w:val="28"/>
        </w:rPr>
      </w:pPr>
      <w:r w:rsidRPr="008F7789">
        <w:rPr>
          <w:sz w:val="28"/>
          <w:szCs w:val="28"/>
        </w:rPr>
        <w:t>2. При написании курсовой работы студент должен показать умение работать с литературой, анализировать правовые источники, делать обоснованные выводы.</w:t>
      </w:r>
    </w:p>
    <w:p w:rsidR="00536CBE" w:rsidRPr="008F7789" w:rsidRDefault="00536CBE" w:rsidP="00536CBE">
      <w:pPr>
        <w:ind w:firstLine="567"/>
        <w:jc w:val="both"/>
        <w:rPr>
          <w:sz w:val="28"/>
          <w:szCs w:val="28"/>
        </w:rPr>
      </w:pPr>
      <w:r w:rsidRPr="008F7789">
        <w:rPr>
          <w:sz w:val="28"/>
          <w:szCs w:val="28"/>
        </w:rPr>
        <w:t>3. Курсовая работа – самостоятельное и творческое научное сочинение, дающее представление об определенной юридической проблеме и свидетельствующее о знаниях студента в соответствующей области.</w:t>
      </w:r>
    </w:p>
    <w:p w:rsidR="00536CBE" w:rsidRPr="008F7789" w:rsidRDefault="00536CBE" w:rsidP="00536CBE">
      <w:pPr>
        <w:ind w:firstLine="567"/>
        <w:jc w:val="both"/>
        <w:rPr>
          <w:sz w:val="28"/>
          <w:szCs w:val="28"/>
        </w:rPr>
      </w:pPr>
      <w:r w:rsidRPr="008F7789">
        <w:rPr>
          <w:sz w:val="28"/>
          <w:szCs w:val="28"/>
        </w:rPr>
        <w:t>4. Тема курсовой работы избирается студентов на основе утвержденного кафедрой примерного перечня тем по соответствующей учебной дисциплине. После беседы с преподавателем студент вправе самостоятельно сформулировать тему безотносительно к примерному перечню и обязательно согласовать ее с преподавателем кафедры. Тема курсовой работы избирается, как правило, по изученным или охватываемым учебным планом данного курса предметам.</w:t>
      </w:r>
    </w:p>
    <w:p w:rsidR="00536CBE" w:rsidRPr="0021268A" w:rsidRDefault="00536CBE" w:rsidP="00536CBE">
      <w:pPr>
        <w:ind w:firstLine="567"/>
        <w:jc w:val="both"/>
        <w:rPr>
          <w:sz w:val="16"/>
          <w:szCs w:val="16"/>
        </w:rPr>
      </w:pPr>
    </w:p>
    <w:p w:rsidR="00536CBE" w:rsidRPr="008F7789" w:rsidRDefault="00536CBE" w:rsidP="00536CBE">
      <w:pPr>
        <w:pStyle w:val="21"/>
        <w:spacing w:line="360" w:lineRule="auto"/>
        <w:jc w:val="center"/>
        <w:rPr>
          <w:b/>
          <w:bCs/>
          <w:sz w:val="28"/>
          <w:szCs w:val="28"/>
        </w:rPr>
      </w:pPr>
      <w:r w:rsidRPr="008F7789">
        <w:rPr>
          <w:b/>
          <w:bCs/>
          <w:sz w:val="28"/>
          <w:szCs w:val="28"/>
        </w:rPr>
        <w:t>2. Подготовка курсовой работы</w:t>
      </w:r>
    </w:p>
    <w:p w:rsidR="00536CBE" w:rsidRPr="008F7789" w:rsidRDefault="00536CBE" w:rsidP="00536CBE">
      <w:pPr>
        <w:ind w:firstLine="567"/>
        <w:jc w:val="both"/>
        <w:rPr>
          <w:sz w:val="28"/>
          <w:szCs w:val="28"/>
        </w:rPr>
      </w:pPr>
      <w:r w:rsidRPr="008F7789">
        <w:rPr>
          <w:sz w:val="28"/>
          <w:szCs w:val="28"/>
        </w:rPr>
        <w:t>5. После выбора темы курсовой работы и назначения научного руководителя студент обращается к нему для согласования плана работы, списка литературы, сроков и порядка подготовки курсовой работы.</w:t>
      </w:r>
    </w:p>
    <w:p w:rsidR="00536CBE" w:rsidRPr="008F7789" w:rsidRDefault="00536CBE" w:rsidP="00536CBE">
      <w:pPr>
        <w:ind w:firstLine="567"/>
        <w:jc w:val="both"/>
        <w:rPr>
          <w:sz w:val="28"/>
          <w:szCs w:val="28"/>
        </w:rPr>
      </w:pPr>
      <w:r w:rsidRPr="008F7789">
        <w:rPr>
          <w:sz w:val="28"/>
          <w:szCs w:val="28"/>
        </w:rPr>
        <w:t>6. Содержание курсовой работы должно соответствовать ее теме и плану:</w:t>
      </w:r>
    </w:p>
    <w:p w:rsidR="00536CBE" w:rsidRPr="008F7789" w:rsidRDefault="00536CBE" w:rsidP="00536CBE">
      <w:pPr>
        <w:ind w:firstLine="567"/>
        <w:jc w:val="both"/>
        <w:rPr>
          <w:sz w:val="28"/>
          <w:szCs w:val="28"/>
        </w:rPr>
      </w:pPr>
      <w:r w:rsidRPr="008F7789">
        <w:rPr>
          <w:sz w:val="28"/>
          <w:szCs w:val="28"/>
        </w:rPr>
        <w:t>Курсовая работа имеет следующую структуру:</w:t>
      </w:r>
    </w:p>
    <w:p w:rsidR="00536CBE" w:rsidRPr="008F7789" w:rsidRDefault="00536CBE" w:rsidP="00536CBE">
      <w:pPr>
        <w:ind w:left="1200" w:hanging="240"/>
        <w:jc w:val="both"/>
        <w:rPr>
          <w:sz w:val="28"/>
          <w:szCs w:val="28"/>
        </w:rPr>
      </w:pPr>
      <w:r w:rsidRPr="008F7789">
        <w:rPr>
          <w:sz w:val="28"/>
          <w:szCs w:val="28"/>
        </w:rPr>
        <w:t>а) план;</w:t>
      </w:r>
    </w:p>
    <w:p w:rsidR="00536CBE" w:rsidRPr="008F7789" w:rsidRDefault="00536CBE" w:rsidP="00536CBE">
      <w:pPr>
        <w:ind w:left="1200" w:hanging="240"/>
        <w:jc w:val="both"/>
        <w:rPr>
          <w:sz w:val="28"/>
          <w:szCs w:val="28"/>
        </w:rPr>
      </w:pPr>
      <w:r w:rsidRPr="008F7789">
        <w:rPr>
          <w:sz w:val="28"/>
          <w:szCs w:val="28"/>
        </w:rPr>
        <w:t>б) краткое введение, в котором  обосновывается актуальность темы, говорится о состоянии разработки соответствующей проблемы;</w:t>
      </w:r>
    </w:p>
    <w:p w:rsidR="00536CBE" w:rsidRPr="008F7789" w:rsidRDefault="00536CBE" w:rsidP="00536CBE">
      <w:pPr>
        <w:ind w:left="1200" w:hanging="240"/>
        <w:jc w:val="both"/>
        <w:rPr>
          <w:sz w:val="28"/>
          <w:szCs w:val="28"/>
        </w:rPr>
      </w:pPr>
      <w:r w:rsidRPr="008F7789">
        <w:rPr>
          <w:sz w:val="28"/>
          <w:szCs w:val="28"/>
        </w:rPr>
        <w:t>в) основной текст – курсовая работа может состоять из глав, поделенных на параграфы, либо только из параграфов;</w:t>
      </w:r>
    </w:p>
    <w:p w:rsidR="00536CBE" w:rsidRPr="008F7789" w:rsidRDefault="00536CBE" w:rsidP="00536CBE">
      <w:pPr>
        <w:ind w:left="1200" w:hanging="240"/>
        <w:jc w:val="both"/>
        <w:rPr>
          <w:sz w:val="28"/>
          <w:szCs w:val="28"/>
        </w:rPr>
      </w:pPr>
      <w:r w:rsidRPr="008F7789">
        <w:rPr>
          <w:sz w:val="28"/>
          <w:szCs w:val="28"/>
        </w:rPr>
        <w:t>г) список использованной литературы;</w:t>
      </w:r>
    </w:p>
    <w:p w:rsidR="00536CBE" w:rsidRPr="008F7789" w:rsidRDefault="00536CBE" w:rsidP="00536CBE">
      <w:pPr>
        <w:ind w:left="1200" w:hanging="240"/>
        <w:jc w:val="both"/>
        <w:rPr>
          <w:sz w:val="28"/>
          <w:szCs w:val="28"/>
        </w:rPr>
      </w:pPr>
      <w:r w:rsidRPr="008F7789">
        <w:rPr>
          <w:sz w:val="28"/>
          <w:szCs w:val="28"/>
        </w:rPr>
        <w:t>д) список использованных нормативных актов;</w:t>
      </w:r>
    </w:p>
    <w:p w:rsidR="00536CBE" w:rsidRPr="008F7789" w:rsidRDefault="00536CBE" w:rsidP="00536CBE">
      <w:pPr>
        <w:ind w:left="1200" w:hanging="240"/>
        <w:jc w:val="both"/>
        <w:rPr>
          <w:sz w:val="28"/>
          <w:szCs w:val="28"/>
        </w:rPr>
      </w:pPr>
      <w:r w:rsidRPr="008F7789">
        <w:rPr>
          <w:sz w:val="28"/>
          <w:szCs w:val="28"/>
        </w:rPr>
        <w:t>е) список использованных материалов практики.</w:t>
      </w:r>
    </w:p>
    <w:p w:rsidR="00536CBE" w:rsidRPr="008F7789" w:rsidRDefault="00536CBE" w:rsidP="00536CBE">
      <w:pPr>
        <w:ind w:firstLine="567"/>
        <w:jc w:val="both"/>
        <w:rPr>
          <w:sz w:val="28"/>
          <w:szCs w:val="28"/>
        </w:rPr>
      </w:pPr>
      <w:r w:rsidRPr="008F7789">
        <w:rPr>
          <w:sz w:val="28"/>
          <w:szCs w:val="28"/>
        </w:rPr>
        <w:t>7.  При написании курсовой работы используются следующие источники:</w:t>
      </w:r>
    </w:p>
    <w:p w:rsidR="00536CBE" w:rsidRPr="008F7789" w:rsidRDefault="00536CBE" w:rsidP="00536CBE">
      <w:pPr>
        <w:ind w:left="1200" w:hanging="240"/>
        <w:jc w:val="both"/>
        <w:rPr>
          <w:sz w:val="28"/>
          <w:szCs w:val="28"/>
        </w:rPr>
      </w:pPr>
      <w:r w:rsidRPr="008F7789">
        <w:rPr>
          <w:sz w:val="28"/>
          <w:szCs w:val="28"/>
        </w:rPr>
        <w:t>а) специальная научная литература;</w:t>
      </w:r>
    </w:p>
    <w:p w:rsidR="00536CBE" w:rsidRPr="008F7789" w:rsidRDefault="00536CBE" w:rsidP="00536CBE">
      <w:pPr>
        <w:ind w:left="1200" w:hanging="240"/>
        <w:jc w:val="both"/>
        <w:rPr>
          <w:sz w:val="28"/>
          <w:szCs w:val="28"/>
        </w:rPr>
      </w:pPr>
      <w:r w:rsidRPr="008F7789">
        <w:rPr>
          <w:sz w:val="28"/>
          <w:szCs w:val="28"/>
        </w:rPr>
        <w:t>б) нормативные акты;</w:t>
      </w:r>
    </w:p>
    <w:p w:rsidR="00536CBE" w:rsidRPr="008F7789" w:rsidRDefault="00536CBE" w:rsidP="00536CBE">
      <w:pPr>
        <w:ind w:left="1200" w:hanging="240"/>
        <w:jc w:val="both"/>
        <w:rPr>
          <w:sz w:val="28"/>
          <w:szCs w:val="28"/>
        </w:rPr>
      </w:pPr>
      <w:r w:rsidRPr="008F7789">
        <w:rPr>
          <w:sz w:val="28"/>
          <w:szCs w:val="28"/>
        </w:rPr>
        <w:t>в) материалы судебной, арбитражной, нотариальной и иной правоприменительной практики;</w:t>
      </w:r>
    </w:p>
    <w:p w:rsidR="00536CBE" w:rsidRPr="008F7789" w:rsidRDefault="00536CBE" w:rsidP="00536CBE">
      <w:pPr>
        <w:ind w:left="1200" w:hanging="240"/>
        <w:jc w:val="both"/>
        <w:rPr>
          <w:sz w:val="28"/>
          <w:szCs w:val="28"/>
        </w:rPr>
      </w:pPr>
      <w:r w:rsidRPr="008F7789">
        <w:rPr>
          <w:sz w:val="28"/>
          <w:szCs w:val="28"/>
        </w:rPr>
        <w:t>г) другие источники, необходимые в силу специфики работы и согласованные с научным руководителем. Они дополняются студентом по мере подготовки курсовой работы.</w:t>
      </w:r>
    </w:p>
    <w:p w:rsidR="00536CBE" w:rsidRPr="008F7789" w:rsidRDefault="00536CBE" w:rsidP="00536CBE">
      <w:pPr>
        <w:ind w:firstLine="567"/>
        <w:jc w:val="both"/>
        <w:rPr>
          <w:sz w:val="28"/>
          <w:szCs w:val="28"/>
        </w:rPr>
      </w:pPr>
      <w:r w:rsidRPr="008F7789">
        <w:rPr>
          <w:sz w:val="28"/>
          <w:szCs w:val="28"/>
        </w:rPr>
        <w:t>8. Написанию курсовой работы предшествует внимательной изучение студентом рекомендованных источников. Целесообразно делать выписки из нормативных актов, книг, статей, помечать в черновике те страницы и издания, которые наиболее полезны при освещении соответствующих вопросов.</w:t>
      </w:r>
    </w:p>
    <w:p w:rsidR="00536CBE" w:rsidRPr="008F7789" w:rsidRDefault="00536CBE" w:rsidP="00536CBE">
      <w:pPr>
        <w:ind w:firstLine="567"/>
        <w:jc w:val="both"/>
        <w:rPr>
          <w:sz w:val="28"/>
          <w:szCs w:val="28"/>
        </w:rPr>
      </w:pPr>
      <w:r w:rsidRPr="008F7789">
        <w:rPr>
          <w:sz w:val="28"/>
          <w:szCs w:val="28"/>
        </w:rPr>
        <w:t>9. Написание курсовой работы – это систематизированное и отвечающее ее плану изложение студентом основных сведений по теме, отражающее его понимание определенных научных проблем. При использовании литературных или нормативных материалов ссылки на источники обязательны. Заимствование чужого текста без ссылок расценивается как недобросовестность студента.</w:t>
      </w:r>
    </w:p>
    <w:p w:rsidR="00536CBE" w:rsidRPr="008F7789" w:rsidRDefault="00536CBE" w:rsidP="00536CBE">
      <w:pPr>
        <w:ind w:firstLine="567"/>
        <w:jc w:val="both"/>
        <w:rPr>
          <w:sz w:val="28"/>
          <w:szCs w:val="28"/>
        </w:rPr>
      </w:pPr>
    </w:p>
    <w:p w:rsidR="00536CBE" w:rsidRPr="008F7789" w:rsidRDefault="00536CBE" w:rsidP="00536CBE">
      <w:pPr>
        <w:pStyle w:val="21"/>
        <w:jc w:val="center"/>
        <w:rPr>
          <w:b/>
          <w:bCs/>
          <w:sz w:val="28"/>
          <w:szCs w:val="28"/>
        </w:rPr>
      </w:pPr>
      <w:r w:rsidRPr="008F7789">
        <w:rPr>
          <w:b/>
          <w:bCs/>
          <w:sz w:val="28"/>
          <w:szCs w:val="28"/>
        </w:rPr>
        <w:t xml:space="preserve">3. Объем курсовой работы. Оформление. </w:t>
      </w:r>
    </w:p>
    <w:p w:rsidR="00536CBE" w:rsidRPr="008F7789" w:rsidRDefault="00536CBE" w:rsidP="00536CBE">
      <w:pPr>
        <w:pStyle w:val="21"/>
        <w:spacing w:line="360" w:lineRule="auto"/>
        <w:jc w:val="center"/>
        <w:rPr>
          <w:b/>
          <w:bCs/>
          <w:sz w:val="28"/>
          <w:szCs w:val="28"/>
        </w:rPr>
      </w:pPr>
      <w:r w:rsidRPr="008F7789">
        <w:rPr>
          <w:b/>
          <w:bCs/>
          <w:sz w:val="28"/>
          <w:szCs w:val="28"/>
        </w:rPr>
        <w:t>Сроки сдачи и защиты</w:t>
      </w:r>
    </w:p>
    <w:p w:rsidR="00536CBE" w:rsidRPr="008F7789" w:rsidRDefault="00536CBE" w:rsidP="00536CBE">
      <w:pPr>
        <w:ind w:firstLine="567"/>
        <w:jc w:val="both"/>
        <w:rPr>
          <w:sz w:val="28"/>
          <w:szCs w:val="28"/>
        </w:rPr>
      </w:pPr>
      <w:r w:rsidRPr="008F7789">
        <w:rPr>
          <w:sz w:val="28"/>
          <w:szCs w:val="28"/>
        </w:rPr>
        <w:t>10. Курсовая работа должна быть подписана студентом на последней странице после списка литературы.</w:t>
      </w:r>
    </w:p>
    <w:p w:rsidR="00536CBE" w:rsidRPr="008F7789" w:rsidRDefault="00536CBE" w:rsidP="00536CBE">
      <w:pPr>
        <w:ind w:firstLine="567"/>
        <w:jc w:val="both"/>
        <w:rPr>
          <w:sz w:val="28"/>
          <w:szCs w:val="28"/>
        </w:rPr>
      </w:pPr>
      <w:r w:rsidRPr="008F7789">
        <w:rPr>
          <w:sz w:val="28"/>
          <w:szCs w:val="28"/>
        </w:rPr>
        <w:t xml:space="preserve">11. Курсовая работа представляется в учебную часть НОУ ВПО РИЗП. Сроки сдачи: зимняя сессия – до 15 декабря текущего года; летняя сессия – до </w:t>
      </w:r>
      <w:r>
        <w:rPr>
          <w:sz w:val="28"/>
          <w:szCs w:val="28"/>
        </w:rPr>
        <w:t>20</w:t>
      </w:r>
      <w:r w:rsidRPr="008F7789">
        <w:rPr>
          <w:sz w:val="28"/>
          <w:szCs w:val="28"/>
        </w:rPr>
        <w:t xml:space="preserve"> апреля текущего года.</w:t>
      </w:r>
    </w:p>
    <w:p w:rsidR="00536CBE" w:rsidRPr="008F7789" w:rsidRDefault="00536CBE" w:rsidP="00536CBE">
      <w:pPr>
        <w:ind w:firstLine="567"/>
        <w:jc w:val="both"/>
        <w:rPr>
          <w:sz w:val="28"/>
          <w:szCs w:val="28"/>
        </w:rPr>
      </w:pPr>
      <w:r w:rsidRPr="008F7789">
        <w:rPr>
          <w:sz w:val="28"/>
          <w:szCs w:val="28"/>
        </w:rPr>
        <w:t>12. Поступившая курсовая работа регистрируется в журнале и передается научному руководителю. Он знакомится с работой, определяет ее научный уровень, соблюдение требований по оформлению, дает развернутый письменный отзыв на курсовую работу и допускает ее к защите.</w:t>
      </w:r>
    </w:p>
    <w:p w:rsidR="00536CBE" w:rsidRPr="008F7789" w:rsidRDefault="00536CBE" w:rsidP="00536CBE">
      <w:pPr>
        <w:ind w:firstLine="567"/>
        <w:jc w:val="both"/>
        <w:rPr>
          <w:sz w:val="28"/>
          <w:szCs w:val="28"/>
        </w:rPr>
      </w:pPr>
      <w:r w:rsidRPr="008F7789">
        <w:rPr>
          <w:sz w:val="28"/>
          <w:szCs w:val="28"/>
        </w:rPr>
        <w:t>13. При несоблюдении студентом требований к научному уровню, содержанию и оформлению курсовых работ научный руководитель возвращает ему курсовую работу для доработки и устранения недостатков.</w:t>
      </w:r>
    </w:p>
    <w:p w:rsidR="00536CBE" w:rsidRPr="008F7789" w:rsidRDefault="00536CBE" w:rsidP="00536CBE">
      <w:pPr>
        <w:ind w:firstLine="567"/>
        <w:jc w:val="both"/>
        <w:rPr>
          <w:sz w:val="28"/>
          <w:szCs w:val="28"/>
        </w:rPr>
      </w:pPr>
      <w:r w:rsidRPr="008F7789">
        <w:rPr>
          <w:sz w:val="28"/>
          <w:szCs w:val="28"/>
        </w:rPr>
        <w:t>14. Критериями оценки курсовой работы являются:</w:t>
      </w:r>
    </w:p>
    <w:p w:rsidR="00536CBE" w:rsidRPr="008F7789" w:rsidRDefault="00536CBE" w:rsidP="00536CBE">
      <w:pPr>
        <w:ind w:firstLine="567"/>
        <w:jc w:val="both"/>
        <w:rPr>
          <w:sz w:val="28"/>
          <w:szCs w:val="28"/>
        </w:rPr>
      </w:pPr>
      <w:r w:rsidRPr="008F7789">
        <w:rPr>
          <w:sz w:val="28"/>
          <w:szCs w:val="28"/>
        </w:rPr>
        <w:t>а) степень разработки темы;</w:t>
      </w:r>
    </w:p>
    <w:p w:rsidR="00536CBE" w:rsidRPr="008F7789" w:rsidRDefault="00536CBE" w:rsidP="00536CBE">
      <w:pPr>
        <w:ind w:firstLine="567"/>
        <w:jc w:val="both"/>
        <w:rPr>
          <w:sz w:val="28"/>
          <w:szCs w:val="28"/>
        </w:rPr>
      </w:pPr>
      <w:r w:rsidRPr="008F7789">
        <w:rPr>
          <w:sz w:val="28"/>
          <w:szCs w:val="28"/>
        </w:rPr>
        <w:t>б) полнота охвата научной литературы;</w:t>
      </w:r>
    </w:p>
    <w:p w:rsidR="00536CBE" w:rsidRPr="008F7789" w:rsidRDefault="00536CBE" w:rsidP="00536CBE">
      <w:pPr>
        <w:ind w:firstLine="567"/>
        <w:jc w:val="both"/>
        <w:rPr>
          <w:sz w:val="28"/>
          <w:szCs w:val="28"/>
        </w:rPr>
      </w:pPr>
      <w:r w:rsidRPr="008F7789">
        <w:rPr>
          <w:sz w:val="28"/>
          <w:szCs w:val="28"/>
        </w:rPr>
        <w:t>в) использование нормативных актов, юридической практики;</w:t>
      </w:r>
    </w:p>
    <w:p w:rsidR="00536CBE" w:rsidRPr="008F7789" w:rsidRDefault="00536CBE" w:rsidP="00536CBE">
      <w:pPr>
        <w:ind w:firstLine="567"/>
        <w:jc w:val="both"/>
        <w:rPr>
          <w:sz w:val="28"/>
          <w:szCs w:val="28"/>
        </w:rPr>
      </w:pPr>
      <w:r w:rsidRPr="008F7789">
        <w:rPr>
          <w:sz w:val="28"/>
          <w:szCs w:val="28"/>
        </w:rPr>
        <w:t>г) творческий подход к написанию курсовой работы;</w:t>
      </w:r>
    </w:p>
    <w:p w:rsidR="00536CBE" w:rsidRPr="008F7789" w:rsidRDefault="00536CBE" w:rsidP="00536CBE">
      <w:pPr>
        <w:ind w:firstLine="567"/>
        <w:jc w:val="both"/>
        <w:rPr>
          <w:sz w:val="28"/>
          <w:szCs w:val="28"/>
        </w:rPr>
      </w:pPr>
      <w:r w:rsidRPr="008F7789">
        <w:rPr>
          <w:sz w:val="28"/>
          <w:szCs w:val="28"/>
        </w:rPr>
        <w:t>д) правильность и научная обоснованность выводов;</w:t>
      </w:r>
    </w:p>
    <w:p w:rsidR="00536CBE" w:rsidRPr="008F7789" w:rsidRDefault="00536CBE" w:rsidP="00536CBE">
      <w:pPr>
        <w:ind w:firstLine="567"/>
        <w:jc w:val="both"/>
        <w:rPr>
          <w:sz w:val="28"/>
          <w:szCs w:val="28"/>
        </w:rPr>
      </w:pPr>
      <w:r w:rsidRPr="008F7789">
        <w:rPr>
          <w:sz w:val="28"/>
          <w:szCs w:val="28"/>
        </w:rPr>
        <w:t>е) стиль изложения;</w:t>
      </w:r>
    </w:p>
    <w:p w:rsidR="00536CBE" w:rsidRPr="008F7789" w:rsidRDefault="00536CBE" w:rsidP="00536CBE">
      <w:pPr>
        <w:ind w:firstLine="567"/>
        <w:jc w:val="both"/>
        <w:rPr>
          <w:sz w:val="28"/>
          <w:szCs w:val="28"/>
        </w:rPr>
      </w:pPr>
      <w:r w:rsidRPr="008F7789">
        <w:rPr>
          <w:sz w:val="28"/>
          <w:szCs w:val="28"/>
        </w:rPr>
        <w:t>ж) аккуратность оформления курсовой работы.</w:t>
      </w:r>
    </w:p>
    <w:p w:rsidR="00536CBE" w:rsidRPr="008F7789" w:rsidRDefault="00536CBE" w:rsidP="00536CBE">
      <w:pPr>
        <w:ind w:firstLine="567"/>
        <w:jc w:val="both"/>
        <w:rPr>
          <w:sz w:val="28"/>
          <w:szCs w:val="28"/>
        </w:rPr>
      </w:pPr>
      <w:r w:rsidRPr="008F7789">
        <w:rPr>
          <w:sz w:val="28"/>
          <w:szCs w:val="28"/>
        </w:rPr>
        <w:t>14. Курсовую работу студент защищает перед научным руководителем, который может пригласить на защиту других преподавателей. Защита заключается в следующем: предварительно ознакомившись с письменным отзывом, студент дает пояснения по существу критических замечаний по работе, отвечает на вопросы научного руководителя и других присутствующих на защите лиц, обосновывает свои выводы дополнительными аргументами.</w:t>
      </w:r>
    </w:p>
    <w:p w:rsidR="00536CBE" w:rsidRPr="008F7789" w:rsidRDefault="00536CBE" w:rsidP="00536CBE">
      <w:pPr>
        <w:ind w:firstLine="567"/>
        <w:jc w:val="both"/>
        <w:rPr>
          <w:sz w:val="28"/>
          <w:szCs w:val="28"/>
        </w:rPr>
      </w:pPr>
      <w:r w:rsidRPr="008F7789">
        <w:rPr>
          <w:sz w:val="28"/>
          <w:szCs w:val="28"/>
        </w:rPr>
        <w:t>15. При оценке курсовой работе учитываются не только ее содержание, но и результаты защиты. Научный руководитель определяет оценку и ставит ее в зачетную книжку студента, а также в ведомость.</w:t>
      </w:r>
    </w:p>
    <w:p w:rsidR="00536CBE" w:rsidRPr="008F7789" w:rsidRDefault="00536CBE" w:rsidP="00536CBE">
      <w:pPr>
        <w:ind w:firstLine="567"/>
        <w:jc w:val="both"/>
        <w:rPr>
          <w:sz w:val="28"/>
          <w:szCs w:val="28"/>
        </w:rPr>
      </w:pPr>
      <w:r w:rsidRPr="008F7789">
        <w:rPr>
          <w:sz w:val="28"/>
          <w:szCs w:val="28"/>
        </w:rPr>
        <w:t>16. Защищенные курсовые работы студентам не возвращаются и хранятся в фонде кафедры. Если курсовая работа является продолжением темы,  уже разработанной студентом, ему могут быть выданы ранее выполненные курсовые работы с разрешения научного руководителя. Перед защитой они должны быть возвращены на кафедру.</w:t>
      </w:r>
    </w:p>
    <w:p w:rsidR="00536CBE" w:rsidRPr="008F7789" w:rsidRDefault="00536CBE" w:rsidP="00536CBE">
      <w:pPr>
        <w:ind w:firstLine="567"/>
        <w:jc w:val="both"/>
        <w:rPr>
          <w:sz w:val="28"/>
          <w:szCs w:val="28"/>
        </w:rPr>
      </w:pPr>
      <w:r w:rsidRPr="008F7789">
        <w:rPr>
          <w:sz w:val="28"/>
          <w:szCs w:val="28"/>
        </w:rPr>
        <w:t>17. Студенты, не сдавшие курсовые работы или получившие на защите неудовлетворительные оценки, не допускаются к очередным экзаменам.</w:t>
      </w:r>
    </w:p>
    <w:p w:rsidR="00536CBE" w:rsidRDefault="00536CBE" w:rsidP="00536CBE">
      <w:pPr>
        <w:ind w:firstLine="567"/>
        <w:jc w:val="both"/>
        <w:rPr>
          <w:sz w:val="16"/>
          <w:szCs w:val="16"/>
        </w:rPr>
      </w:pPr>
    </w:p>
    <w:p w:rsidR="00536CBE" w:rsidRPr="0021268A" w:rsidRDefault="00536CBE" w:rsidP="00536CBE">
      <w:pPr>
        <w:ind w:firstLine="567"/>
        <w:jc w:val="both"/>
        <w:rPr>
          <w:sz w:val="16"/>
          <w:szCs w:val="16"/>
        </w:rPr>
      </w:pPr>
    </w:p>
    <w:p w:rsidR="00536CBE" w:rsidRPr="008F7789" w:rsidRDefault="00536CBE" w:rsidP="00536CBE">
      <w:pPr>
        <w:pStyle w:val="21"/>
        <w:jc w:val="center"/>
        <w:rPr>
          <w:b/>
          <w:bCs/>
          <w:sz w:val="28"/>
          <w:szCs w:val="28"/>
        </w:rPr>
      </w:pPr>
      <w:bookmarkStart w:id="22" w:name="_Toc104107638"/>
      <w:r w:rsidRPr="008F7789">
        <w:rPr>
          <w:b/>
          <w:bCs/>
          <w:sz w:val="28"/>
          <w:szCs w:val="28"/>
        </w:rPr>
        <w:t>Образец заполнения</w:t>
      </w:r>
      <w:bookmarkEnd w:id="22"/>
    </w:p>
    <w:p w:rsidR="00536CBE" w:rsidRPr="008F7789" w:rsidRDefault="00536CBE" w:rsidP="00536CBE">
      <w:pPr>
        <w:pStyle w:val="21"/>
        <w:jc w:val="center"/>
        <w:rPr>
          <w:b/>
          <w:bCs/>
          <w:sz w:val="28"/>
          <w:szCs w:val="28"/>
        </w:rPr>
      </w:pPr>
      <w:bookmarkStart w:id="23" w:name="_Toc104107639"/>
      <w:r w:rsidRPr="008F7789">
        <w:rPr>
          <w:b/>
          <w:bCs/>
          <w:sz w:val="28"/>
          <w:szCs w:val="28"/>
        </w:rPr>
        <w:t>списка использованн</w:t>
      </w:r>
      <w:r>
        <w:rPr>
          <w:b/>
          <w:bCs/>
          <w:sz w:val="28"/>
          <w:szCs w:val="28"/>
        </w:rPr>
        <w:t>ых источников и</w:t>
      </w:r>
      <w:r w:rsidRPr="008F7789">
        <w:rPr>
          <w:b/>
          <w:bCs/>
          <w:sz w:val="28"/>
          <w:szCs w:val="28"/>
        </w:rPr>
        <w:t xml:space="preserve"> литературы</w:t>
      </w:r>
      <w:bookmarkEnd w:id="23"/>
    </w:p>
    <w:p w:rsidR="00536CBE" w:rsidRPr="0021268A" w:rsidRDefault="00536CBE" w:rsidP="00536CBE">
      <w:pPr>
        <w:rPr>
          <w:sz w:val="16"/>
          <w:szCs w:val="16"/>
        </w:rPr>
      </w:pPr>
    </w:p>
    <w:p w:rsidR="00536CBE" w:rsidRPr="008F7789" w:rsidRDefault="00536CBE" w:rsidP="00536CBE">
      <w:pPr>
        <w:pStyle w:val="21"/>
        <w:jc w:val="left"/>
        <w:rPr>
          <w:b/>
          <w:bCs/>
          <w:sz w:val="28"/>
          <w:szCs w:val="28"/>
          <w:u w:val="single"/>
        </w:rPr>
      </w:pPr>
      <w:r w:rsidRPr="008F7789">
        <w:rPr>
          <w:b/>
          <w:bCs/>
          <w:sz w:val="28"/>
          <w:szCs w:val="28"/>
          <w:u w:val="single"/>
        </w:rPr>
        <w:t>1. Нормативно-правовые акты</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Конституция Российской Федерации.</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Законы Президента Российской Федерации.</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Указы Президента Российской Федерации.</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Акты Правительства Российской Федерации.</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Акты министерств и ведомств.</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Решения иных государственных органов.</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Постановления Пленумов Верховного суда Российской Федерации и Высшего Арбитражного суда Российской Федерации.</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Нормативные материалы региональных органов власти.</w:t>
      </w:r>
    </w:p>
    <w:p w:rsidR="00536CBE" w:rsidRPr="008F7789" w:rsidRDefault="00536CBE" w:rsidP="00536CBE">
      <w:pPr>
        <w:pStyle w:val="21"/>
        <w:ind w:firstLine="360"/>
        <w:rPr>
          <w:sz w:val="28"/>
          <w:szCs w:val="28"/>
        </w:rPr>
      </w:pPr>
      <w:r w:rsidRPr="008F7789">
        <w:rPr>
          <w:sz w:val="28"/>
          <w:szCs w:val="28"/>
        </w:rPr>
        <w:t>Указывать необходимо полное название акта (без сокращений), дата его принятия, официальный источник (выходные данные).</w:t>
      </w:r>
    </w:p>
    <w:p w:rsidR="00536CBE" w:rsidRPr="008F7789" w:rsidRDefault="00536CBE" w:rsidP="00536CBE">
      <w:pPr>
        <w:pStyle w:val="21"/>
        <w:ind w:firstLine="360"/>
        <w:rPr>
          <w:sz w:val="28"/>
          <w:szCs w:val="28"/>
        </w:rPr>
      </w:pPr>
      <w:r w:rsidRPr="008F7789">
        <w:rPr>
          <w:b/>
          <w:bCs/>
          <w:sz w:val="28"/>
          <w:szCs w:val="28"/>
          <w:u w:val="single"/>
        </w:rPr>
        <w:t>Пример</w:t>
      </w:r>
      <w:r w:rsidRPr="008F7789">
        <w:rPr>
          <w:b/>
          <w:bCs/>
          <w:sz w:val="28"/>
          <w:szCs w:val="28"/>
        </w:rPr>
        <w:t>:</w:t>
      </w:r>
      <w:r w:rsidRPr="008F7789">
        <w:rPr>
          <w:sz w:val="28"/>
          <w:szCs w:val="28"/>
        </w:rPr>
        <w:t xml:space="preserve"> Указ Президента Российской Федерации от 4 января </w:t>
      </w:r>
      <w:smartTag w:uri="urn:schemas-microsoft-com:office:smarttags" w:element="metricconverter">
        <w:smartTagPr>
          <w:attr w:name="ProductID" w:val="1999 г"/>
        </w:smartTagPr>
        <w:r w:rsidRPr="008F7789">
          <w:rPr>
            <w:sz w:val="28"/>
            <w:szCs w:val="28"/>
          </w:rPr>
          <w:t>1999 г</w:t>
        </w:r>
      </w:smartTag>
      <w:r w:rsidRPr="008F7789">
        <w:rPr>
          <w:sz w:val="28"/>
          <w:szCs w:val="28"/>
        </w:rPr>
        <w:t>. № 14 «Вопросы Федеральной службы безопасности Российской Федерации». //Собрание законодательства Российской Федерации. 1999. № 2. Ст.  267</w:t>
      </w:r>
    </w:p>
    <w:p w:rsidR="00536CBE" w:rsidRPr="0021268A" w:rsidRDefault="00536CBE" w:rsidP="00536CBE">
      <w:pPr>
        <w:jc w:val="center"/>
        <w:rPr>
          <w:b/>
          <w:bCs/>
          <w:sz w:val="16"/>
          <w:szCs w:val="16"/>
          <w:u w:val="single"/>
        </w:rPr>
      </w:pPr>
    </w:p>
    <w:p w:rsidR="00536CBE" w:rsidRPr="008F7789" w:rsidRDefault="00536CBE" w:rsidP="00536CBE">
      <w:pPr>
        <w:pStyle w:val="21"/>
        <w:jc w:val="left"/>
        <w:rPr>
          <w:sz w:val="28"/>
          <w:szCs w:val="28"/>
        </w:rPr>
      </w:pPr>
      <w:r w:rsidRPr="008F7789">
        <w:rPr>
          <w:b/>
          <w:bCs/>
          <w:sz w:val="28"/>
          <w:szCs w:val="28"/>
          <w:u w:val="single"/>
        </w:rPr>
        <w:t xml:space="preserve">2. Литература  </w:t>
      </w:r>
      <w:r w:rsidRPr="008F7789">
        <w:rPr>
          <w:sz w:val="28"/>
          <w:szCs w:val="28"/>
        </w:rPr>
        <w:t>(приводится перечень книг, монографий, брошюр,  статей, тезисов, докладов в алфавитном порядке – фамилия,  инициалы авторов и название работы (если автор не указан  по названию работы).</w:t>
      </w:r>
    </w:p>
    <w:p w:rsidR="00536CBE" w:rsidRPr="008F7789" w:rsidRDefault="00536CBE" w:rsidP="00536CBE">
      <w:pPr>
        <w:pStyle w:val="21"/>
        <w:ind w:firstLine="360"/>
        <w:rPr>
          <w:sz w:val="28"/>
          <w:szCs w:val="28"/>
        </w:rPr>
      </w:pPr>
      <w:r w:rsidRPr="008F7789">
        <w:rPr>
          <w:b/>
          <w:bCs/>
          <w:sz w:val="28"/>
          <w:szCs w:val="28"/>
          <w:u w:val="single"/>
        </w:rPr>
        <w:t>Пример</w:t>
      </w:r>
      <w:r w:rsidRPr="008F7789">
        <w:rPr>
          <w:sz w:val="28"/>
          <w:szCs w:val="28"/>
        </w:rPr>
        <w:t>: Колдаев В.В. Российское предпринимательское право. Учебное пособие для студентов очного и заочного обучения. –Ростов-на-Дону.: 2000.</w:t>
      </w:r>
    </w:p>
    <w:p w:rsidR="00536CBE" w:rsidRPr="008F7789" w:rsidRDefault="00536CBE" w:rsidP="00536CBE">
      <w:pPr>
        <w:pStyle w:val="21"/>
        <w:ind w:firstLine="360"/>
        <w:rPr>
          <w:sz w:val="28"/>
          <w:szCs w:val="28"/>
        </w:rPr>
      </w:pPr>
      <w:r w:rsidRPr="008F7789">
        <w:rPr>
          <w:sz w:val="28"/>
          <w:szCs w:val="28"/>
        </w:rPr>
        <w:t>Издания под общей редакцией: После полного названия работы одной косой чертой отделяются слова – Под общей ред., под ред., или составитель.</w:t>
      </w:r>
    </w:p>
    <w:p w:rsidR="00536CBE" w:rsidRPr="008F7789" w:rsidRDefault="00536CBE" w:rsidP="00536CBE">
      <w:pPr>
        <w:pStyle w:val="21"/>
        <w:ind w:firstLine="360"/>
        <w:rPr>
          <w:sz w:val="28"/>
          <w:szCs w:val="28"/>
        </w:rPr>
      </w:pPr>
      <w:r w:rsidRPr="008F7789">
        <w:rPr>
          <w:sz w:val="28"/>
          <w:szCs w:val="28"/>
        </w:rPr>
        <w:t>Арбитражный процесс: Практикум /под ред. В.В. Яркова. –М.: Юристъ, 1999.</w:t>
      </w:r>
    </w:p>
    <w:p w:rsidR="00536CBE" w:rsidRPr="008F7789" w:rsidRDefault="00536CBE" w:rsidP="00536CBE">
      <w:pPr>
        <w:pStyle w:val="21"/>
        <w:ind w:firstLine="360"/>
        <w:rPr>
          <w:sz w:val="28"/>
          <w:szCs w:val="28"/>
        </w:rPr>
      </w:pPr>
      <w:r w:rsidRPr="008F7789">
        <w:rPr>
          <w:sz w:val="28"/>
          <w:szCs w:val="28"/>
        </w:rPr>
        <w:t>Финансовое право (конспект лекций) /автор-составитель: Желудков А., Новиков А. –М.: Приор, 2000.</w:t>
      </w:r>
    </w:p>
    <w:p w:rsidR="00536CBE" w:rsidRPr="0021268A" w:rsidRDefault="00536CBE" w:rsidP="00536CBE">
      <w:pPr>
        <w:ind w:firstLine="567"/>
        <w:jc w:val="both"/>
        <w:rPr>
          <w:b/>
          <w:bCs/>
          <w:sz w:val="16"/>
          <w:szCs w:val="16"/>
        </w:rPr>
      </w:pPr>
    </w:p>
    <w:p w:rsidR="00536CBE" w:rsidRPr="008F7789" w:rsidRDefault="00536CBE" w:rsidP="00536CBE">
      <w:pPr>
        <w:pStyle w:val="21"/>
        <w:jc w:val="left"/>
        <w:rPr>
          <w:b/>
          <w:bCs/>
          <w:sz w:val="28"/>
          <w:szCs w:val="28"/>
          <w:u w:val="single"/>
        </w:rPr>
      </w:pPr>
      <w:r w:rsidRPr="008F7789">
        <w:rPr>
          <w:b/>
          <w:bCs/>
          <w:sz w:val="28"/>
          <w:szCs w:val="28"/>
          <w:u w:val="single"/>
        </w:rPr>
        <w:t>3. Перечень  материалов практики правоохранительных органов</w:t>
      </w:r>
    </w:p>
    <w:p w:rsidR="00536CBE" w:rsidRPr="008F7789" w:rsidRDefault="00536CBE" w:rsidP="00536CBE">
      <w:pPr>
        <w:pStyle w:val="21"/>
        <w:ind w:firstLine="360"/>
        <w:rPr>
          <w:sz w:val="28"/>
          <w:szCs w:val="28"/>
        </w:rPr>
      </w:pPr>
      <w:r w:rsidRPr="008F7789">
        <w:rPr>
          <w:b/>
          <w:bCs/>
          <w:sz w:val="28"/>
          <w:szCs w:val="28"/>
          <w:u w:val="single"/>
        </w:rPr>
        <w:t>Правила оформления сносок</w:t>
      </w:r>
      <w:r w:rsidRPr="008F7789">
        <w:rPr>
          <w:sz w:val="28"/>
          <w:szCs w:val="28"/>
        </w:rPr>
        <w:t xml:space="preserve"> (постранично или в конце работы сплошной нумерацией):</w:t>
      </w:r>
    </w:p>
    <w:p w:rsidR="00536CBE" w:rsidRPr="008F7789" w:rsidRDefault="00536CBE" w:rsidP="00536CBE">
      <w:pPr>
        <w:pStyle w:val="21"/>
        <w:ind w:firstLine="360"/>
        <w:rPr>
          <w:sz w:val="28"/>
          <w:szCs w:val="28"/>
        </w:rPr>
      </w:pPr>
      <w:r w:rsidRPr="008F7789">
        <w:rPr>
          <w:sz w:val="28"/>
          <w:szCs w:val="28"/>
        </w:rPr>
        <w:t>Фамилия, инициалы авторы. Если два автора – указывать обоих, если больше, то пишется и др.</w:t>
      </w:r>
    </w:p>
    <w:p w:rsidR="00536CBE" w:rsidRPr="008F7789" w:rsidRDefault="00536CBE" w:rsidP="00536CBE">
      <w:pPr>
        <w:pStyle w:val="21"/>
        <w:ind w:firstLine="360"/>
        <w:rPr>
          <w:sz w:val="28"/>
          <w:szCs w:val="28"/>
        </w:rPr>
      </w:pPr>
      <w:r w:rsidRPr="008F7789">
        <w:rPr>
          <w:sz w:val="28"/>
          <w:szCs w:val="28"/>
        </w:rPr>
        <w:t>Название работы, выходные данные (место издания, издательство, год издания, страница). Сокращения только: Москва –М.:, Санкт-Петербург -СПб</w:t>
      </w:r>
    </w:p>
    <w:p w:rsidR="00536CBE" w:rsidRPr="008F7789" w:rsidRDefault="00536CBE" w:rsidP="00536CBE">
      <w:pPr>
        <w:pStyle w:val="21"/>
        <w:ind w:firstLine="360"/>
        <w:rPr>
          <w:sz w:val="28"/>
          <w:szCs w:val="28"/>
        </w:rPr>
      </w:pPr>
      <w:r w:rsidRPr="008F7789">
        <w:rPr>
          <w:b/>
          <w:bCs/>
          <w:sz w:val="28"/>
          <w:szCs w:val="28"/>
          <w:u w:val="single"/>
        </w:rPr>
        <w:t>Пример</w:t>
      </w:r>
      <w:r w:rsidRPr="008F7789">
        <w:rPr>
          <w:b/>
          <w:bCs/>
          <w:sz w:val="28"/>
          <w:szCs w:val="28"/>
        </w:rPr>
        <w:t>:</w:t>
      </w:r>
      <w:r w:rsidRPr="008F7789">
        <w:rPr>
          <w:sz w:val="28"/>
          <w:szCs w:val="28"/>
        </w:rPr>
        <w:t xml:space="preserve"> Астахов В.П. Теория бухгалтерского учета. –Ростов-на-Дону, Март. 2001. С. 17.</w:t>
      </w:r>
    </w:p>
    <w:p w:rsidR="00536CBE" w:rsidRPr="008F7789" w:rsidRDefault="00536CBE" w:rsidP="00536CBE">
      <w:pPr>
        <w:pStyle w:val="21"/>
        <w:ind w:firstLine="360"/>
        <w:rPr>
          <w:sz w:val="28"/>
          <w:szCs w:val="28"/>
        </w:rPr>
      </w:pPr>
      <w:r w:rsidRPr="008F7789">
        <w:rPr>
          <w:sz w:val="28"/>
          <w:szCs w:val="28"/>
        </w:rPr>
        <w:t xml:space="preserve">Если на </w:t>
      </w:r>
      <w:r w:rsidRPr="008F7789">
        <w:rPr>
          <w:b/>
          <w:bCs/>
          <w:sz w:val="28"/>
          <w:szCs w:val="28"/>
          <w:u w:val="single"/>
        </w:rPr>
        <w:t>этой же</w:t>
      </w:r>
      <w:r w:rsidRPr="008F7789">
        <w:rPr>
          <w:sz w:val="28"/>
          <w:szCs w:val="28"/>
        </w:rPr>
        <w:t xml:space="preserve"> странице цитируется тот же автор, то пишется – </w:t>
      </w:r>
      <w:r w:rsidRPr="008F7789">
        <w:rPr>
          <w:b/>
          <w:bCs/>
          <w:sz w:val="28"/>
          <w:szCs w:val="28"/>
          <w:u w:val="single"/>
        </w:rPr>
        <w:t>там же с. 30</w:t>
      </w:r>
      <w:r w:rsidRPr="008F7789">
        <w:rPr>
          <w:b/>
          <w:bCs/>
          <w:sz w:val="28"/>
          <w:szCs w:val="28"/>
        </w:rPr>
        <w:t>,</w:t>
      </w:r>
      <w:r w:rsidRPr="008F7789">
        <w:rPr>
          <w:sz w:val="28"/>
          <w:szCs w:val="28"/>
        </w:rPr>
        <w:t xml:space="preserve"> если автор этой работы цитируется на </w:t>
      </w:r>
      <w:r w:rsidRPr="008F7789">
        <w:rPr>
          <w:b/>
          <w:bCs/>
          <w:sz w:val="28"/>
          <w:szCs w:val="28"/>
          <w:u w:val="single"/>
        </w:rPr>
        <w:t>последующих</w:t>
      </w:r>
      <w:r w:rsidRPr="008F7789">
        <w:rPr>
          <w:sz w:val="28"/>
          <w:szCs w:val="28"/>
        </w:rPr>
        <w:t xml:space="preserve"> страницах, то пишется: Астахов В.В. Указ. Соч., С. 19</w:t>
      </w:r>
    </w:p>
    <w:p w:rsidR="00536CBE" w:rsidRPr="008F7789" w:rsidRDefault="00536CBE" w:rsidP="00536CBE">
      <w:pPr>
        <w:pStyle w:val="21"/>
        <w:ind w:firstLine="360"/>
        <w:rPr>
          <w:sz w:val="28"/>
          <w:szCs w:val="28"/>
        </w:rPr>
      </w:pPr>
      <w:r w:rsidRPr="008F7789">
        <w:rPr>
          <w:b/>
          <w:bCs/>
          <w:sz w:val="28"/>
          <w:szCs w:val="28"/>
          <w:u w:val="single"/>
        </w:rPr>
        <w:t>Журнальные, газетные статьи.</w:t>
      </w:r>
      <w:r w:rsidRPr="008F7789">
        <w:rPr>
          <w:sz w:val="28"/>
          <w:szCs w:val="28"/>
        </w:rPr>
        <w:t xml:space="preserve"> После фамилии, инициалов автора и полного названия статьи через две косые черты пишется название журнала, год, номер и страница или название газеты, год, номер.</w:t>
      </w:r>
    </w:p>
    <w:p w:rsidR="00536CBE" w:rsidRPr="008F7789" w:rsidRDefault="00536CBE" w:rsidP="00536CBE">
      <w:pPr>
        <w:pStyle w:val="21"/>
        <w:ind w:firstLine="360"/>
        <w:rPr>
          <w:sz w:val="28"/>
          <w:szCs w:val="28"/>
        </w:rPr>
      </w:pPr>
      <w:r w:rsidRPr="008F7789">
        <w:rPr>
          <w:b/>
          <w:bCs/>
          <w:sz w:val="28"/>
          <w:szCs w:val="28"/>
          <w:u w:val="single"/>
        </w:rPr>
        <w:t>Пример</w:t>
      </w:r>
      <w:r w:rsidRPr="008F7789">
        <w:rPr>
          <w:sz w:val="28"/>
          <w:szCs w:val="28"/>
          <w:u w:val="single"/>
        </w:rPr>
        <w:t>:</w:t>
      </w:r>
      <w:r w:rsidRPr="008F7789">
        <w:rPr>
          <w:sz w:val="28"/>
          <w:szCs w:val="28"/>
        </w:rPr>
        <w:t xml:space="preserve"> О временных мерах по защите российских производителей карамели. Постановление Правительства Российской Федерации от 11 апреля </w:t>
      </w:r>
      <w:smartTag w:uri="urn:schemas-microsoft-com:office:smarttags" w:element="metricconverter">
        <w:smartTagPr>
          <w:attr w:name="ProductID" w:val="2001 г"/>
        </w:smartTagPr>
        <w:r w:rsidRPr="008F7789">
          <w:rPr>
            <w:sz w:val="28"/>
            <w:szCs w:val="28"/>
          </w:rPr>
          <w:t>2001 г</w:t>
        </w:r>
      </w:smartTag>
      <w:r w:rsidRPr="008F7789">
        <w:rPr>
          <w:sz w:val="28"/>
          <w:szCs w:val="28"/>
        </w:rPr>
        <w:t xml:space="preserve">. № 284 //Российская газета. 18 апреля </w:t>
      </w:r>
      <w:smartTag w:uri="urn:schemas-microsoft-com:office:smarttags" w:element="metricconverter">
        <w:smartTagPr>
          <w:attr w:name="ProductID" w:val="2001 г"/>
        </w:smartTagPr>
        <w:r w:rsidRPr="008F7789">
          <w:rPr>
            <w:sz w:val="28"/>
            <w:szCs w:val="28"/>
          </w:rPr>
          <w:t>2001 г</w:t>
        </w:r>
      </w:smartTag>
      <w:r w:rsidRPr="008F7789">
        <w:rPr>
          <w:sz w:val="28"/>
          <w:szCs w:val="28"/>
        </w:rPr>
        <w:t>. № 76 (2688)</w:t>
      </w:r>
    </w:p>
    <w:p w:rsidR="00536CBE" w:rsidRPr="008F7789" w:rsidRDefault="00536CBE" w:rsidP="00536CBE">
      <w:pPr>
        <w:pStyle w:val="21"/>
        <w:ind w:firstLine="360"/>
        <w:rPr>
          <w:sz w:val="28"/>
          <w:szCs w:val="28"/>
        </w:rPr>
      </w:pPr>
      <w:r w:rsidRPr="008F7789">
        <w:rPr>
          <w:sz w:val="28"/>
          <w:szCs w:val="28"/>
        </w:rPr>
        <w:t xml:space="preserve">Кучма Л. Сейчас не до гитары //Российская газета 18 апреля </w:t>
      </w:r>
      <w:smartTag w:uri="urn:schemas-microsoft-com:office:smarttags" w:element="metricconverter">
        <w:smartTagPr>
          <w:attr w:name="ProductID" w:val="2001 г"/>
        </w:smartTagPr>
        <w:r w:rsidRPr="008F7789">
          <w:rPr>
            <w:sz w:val="28"/>
            <w:szCs w:val="28"/>
          </w:rPr>
          <w:t>2001 г</w:t>
        </w:r>
      </w:smartTag>
      <w:r w:rsidRPr="008F7789">
        <w:rPr>
          <w:sz w:val="28"/>
          <w:szCs w:val="28"/>
        </w:rPr>
        <w:t>. № 76 (2688)</w:t>
      </w:r>
    </w:p>
    <w:p w:rsidR="00536CBE" w:rsidRPr="008F7789" w:rsidRDefault="00536CBE" w:rsidP="00536CBE">
      <w:pPr>
        <w:pStyle w:val="21"/>
        <w:ind w:firstLine="360"/>
        <w:rPr>
          <w:sz w:val="28"/>
          <w:szCs w:val="28"/>
        </w:rPr>
      </w:pPr>
      <w:r w:rsidRPr="008F7789">
        <w:rPr>
          <w:sz w:val="28"/>
          <w:szCs w:val="28"/>
        </w:rPr>
        <w:t>Мамина М.Н. О предмете гражданского права //Государство и право, 2001, № 1, с. 25.</w:t>
      </w:r>
    </w:p>
    <w:p w:rsidR="00536CBE" w:rsidRPr="00E22CED" w:rsidRDefault="00536CBE" w:rsidP="00536CBE">
      <w:pPr>
        <w:ind w:firstLine="567"/>
        <w:jc w:val="both"/>
        <w:rPr>
          <w:sz w:val="16"/>
          <w:szCs w:val="16"/>
        </w:rPr>
      </w:pPr>
    </w:p>
    <w:p w:rsidR="00536CBE" w:rsidRPr="008F7789" w:rsidRDefault="00536CBE" w:rsidP="00536CBE">
      <w:pPr>
        <w:pStyle w:val="21"/>
        <w:jc w:val="center"/>
        <w:rPr>
          <w:b/>
          <w:bCs/>
          <w:sz w:val="28"/>
          <w:szCs w:val="28"/>
        </w:rPr>
      </w:pPr>
      <w:r w:rsidRPr="008F7789">
        <w:rPr>
          <w:b/>
          <w:bCs/>
          <w:sz w:val="28"/>
          <w:szCs w:val="28"/>
        </w:rPr>
        <w:t>Требования к оформлению контрольной</w:t>
      </w:r>
      <w:r>
        <w:rPr>
          <w:b/>
          <w:bCs/>
          <w:sz w:val="28"/>
          <w:szCs w:val="28"/>
        </w:rPr>
        <w:t xml:space="preserve"> и</w:t>
      </w:r>
    </w:p>
    <w:p w:rsidR="00536CBE" w:rsidRPr="008F7789" w:rsidRDefault="00536CBE" w:rsidP="00536CBE">
      <w:pPr>
        <w:pStyle w:val="21"/>
        <w:jc w:val="center"/>
        <w:rPr>
          <w:b/>
          <w:bCs/>
          <w:sz w:val="28"/>
          <w:szCs w:val="28"/>
        </w:rPr>
      </w:pPr>
      <w:r>
        <w:rPr>
          <w:b/>
          <w:bCs/>
          <w:sz w:val="28"/>
          <w:szCs w:val="28"/>
        </w:rPr>
        <w:t xml:space="preserve">курсовой </w:t>
      </w:r>
      <w:r w:rsidRPr="008F7789">
        <w:rPr>
          <w:b/>
          <w:bCs/>
          <w:sz w:val="28"/>
          <w:szCs w:val="28"/>
        </w:rPr>
        <w:t>работы</w:t>
      </w:r>
    </w:p>
    <w:p w:rsidR="00536CBE" w:rsidRPr="008F7789" w:rsidRDefault="00536CBE" w:rsidP="00536CBE">
      <w:pPr>
        <w:pStyle w:val="21"/>
        <w:ind w:firstLine="360"/>
        <w:rPr>
          <w:sz w:val="28"/>
          <w:szCs w:val="28"/>
        </w:rPr>
      </w:pPr>
      <w:r w:rsidRPr="008F7789">
        <w:rPr>
          <w:sz w:val="28"/>
          <w:szCs w:val="28"/>
        </w:rPr>
        <w:t xml:space="preserve">Текст должен быть представлен в компьютерном наборе на одной стороне белой бумаги (А4) через </w:t>
      </w:r>
      <w:r>
        <w:rPr>
          <w:sz w:val="28"/>
          <w:szCs w:val="28"/>
        </w:rPr>
        <w:t>1,5</w:t>
      </w:r>
      <w:r w:rsidRPr="008F7789">
        <w:rPr>
          <w:sz w:val="28"/>
          <w:szCs w:val="28"/>
        </w:rPr>
        <w:t xml:space="preserve"> интервала, в редакторе «</w:t>
      </w:r>
      <w:r w:rsidRPr="008F7789">
        <w:rPr>
          <w:sz w:val="28"/>
          <w:szCs w:val="28"/>
          <w:lang w:val="en-US"/>
        </w:rPr>
        <w:t>Word</w:t>
      </w:r>
      <w:r w:rsidRPr="008F7789">
        <w:rPr>
          <w:sz w:val="28"/>
          <w:szCs w:val="28"/>
        </w:rPr>
        <w:t>»  или «</w:t>
      </w:r>
      <w:r w:rsidRPr="008F7789">
        <w:rPr>
          <w:sz w:val="28"/>
          <w:szCs w:val="28"/>
          <w:lang w:val="en-US"/>
        </w:rPr>
        <w:t>Windows</w:t>
      </w:r>
      <w:r w:rsidRPr="008F7789">
        <w:rPr>
          <w:sz w:val="28"/>
          <w:szCs w:val="28"/>
        </w:rPr>
        <w:t xml:space="preserve">», шрифт 12-14, на одной странице 29-30 строк, 60 знаков в строке с учетом пробелов. Размер печатного поля: левое – </w:t>
      </w:r>
      <w:smartTag w:uri="urn:schemas-microsoft-com:office:smarttags" w:element="metricconverter">
        <w:smartTagPr>
          <w:attr w:name="ProductID" w:val="30 мм"/>
        </w:smartTagPr>
        <w:r w:rsidRPr="008F7789">
          <w:rPr>
            <w:sz w:val="28"/>
            <w:szCs w:val="28"/>
          </w:rPr>
          <w:t>30 мм</w:t>
        </w:r>
      </w:smartTag>
      <w:r w:rsidRPr="008F7789">
        <w:rPr>
          <w:sz w:val="28"/>
          <w:szCs w:val="28"/>
        </w:rPr>
        <w:t xml:space="preserve">, правое – </w:t>
      </w:r>
      <w:smartTag w:uri="urn:schemas-microsoft-com:office:smarttags" w:element="metricconverter">
        <w:smartTagPr>
          <w:attr w:name="ProductID" w:val="10 мм"/>
        </w:smartTagPr>
        <w:r w:rsidRPr="008F7789">
          <w:rPr>
            <w:sz w:val="28"/>
            <w:szCs w:val="28"/>
          </w:rPr>
          <w:t>10 мм</w:t>
        </w:r>
      </w:smartTag>
      <w:r w:rsidRPr="008F7789">
        <w:rPr>
          <w:sz w:val="28"/>
          <w:szCs w:val="28"/>
        </w:rPr>
        <w:t xml:space="preserve">, верхнее и нижнее – </w:t>
      </w:r>
      <w:smartTag w:uri="urn:schemas-microsoft-com:office:smarttags" w:element="metricconverter">
        <w:smartTagPr>
          <w:attr w:name="ProductID" w:val="20 мм"/>
        </w:smartTagPr>
        <w:r w:rsidRPr="008F7789">
          <w:rPr>
            <w:sz w:val="28"/>
            <w:szCs w:val="28"/>
          </w:rPr>
          <w:t>20 мм</w:t>
        </w:r>
      </w:smartTag>
      <w:r w:rsidRPr="008F7789">
        <w:rPr>
          <w:sz w:val="28"/>
          <w:szCs w:val="28"/>
        </w:rPr>
        <w:t xml:space="preserve">. </w:t>
      </w:r>
      <w:r w:rsidR="00804E8F">
        <w:rPr>
          <w:sz w:val="28"/>
          <w:szCs w:val="28"/>
        </w:rPr>
        <w:t xml:space="preserve">Выравнивание текста- по ширине. </w:t>
      </w:r>
      <w:r w:rsidRPr="008F7789">
        <w:rPr>
          <w:sz w:val="28"/>
          <w:szCs w:val="28"/>
        </w:rPr>
        <w:t xml:space="preserve">Вписывать в текст отдельные слова, знаки можно только чертежными чернилами или тушью не более одного  на странице. </w:t>
      </w:r>
    </w:p>
    <w:p w:rsidR="00536CBE" w:rsidRPr="008F7789" w:rsidRDefault="00536CBE" w:rsidP="00536CBE">
      <w:pPr>
        <w:pStyle w:val="21"/>
        <w:ind w:firstLine="360"/>
        <w:rPr>
          <w:b/>
          <w:bCs/>
          <w:sz w:val="28"/>
          <w:szCs w:val="28"/>
        </w:rPr>
      </w:pPr>
      <w:r w:rsidRPr="008F7789">
        <w:rPr>
          <w:b/>
          <w:bCs/>
          <w:sz w:val="28"/>
          <w:szCs w:val="28"/>
        </w:rPr>
        <w:t>Порядок нумерации страниц работы.</w:t>
      </w:r>
    </w:p>
    <w:p w:rsidR="00536CBE" w:rsidRPr="008F7789" w:rsidRDefault="00536CBE" w:rsidP="00536CBE">
      <w:pPr>
        <w:pStyle w:val="21"/>
        <w:ind w:firstLine="360"/>
        <w:rPr>
          <w:sz w:val="28"/>
          <w:szCs w:val="28"/>
        </w:rPr>
      </w:pPr>
      <w:r w:rsidRPr="008F7789">
        <w:rPr>
          <w:sz w:val="28"/>
          <w:szCs w:val="28"/>
        </w:rPr>
        <w:t>Первой страницей (не нумеруется)  является титульный лист.</w:t>
      </w:r>
    </w:p>
    <w:p w:rsidR="00536CBE" w:rsidRPr="0021268A" w:rsidRDefault="00536CBE" w:rsidP="00536CBE">
      <w:pPr>
        <w:ind w:firstLine="567"/>
        <w:jc w:val="both"/>
        <w:rPr>
          <w:b/>
          <w:bCs/>
          <w:sz w:val="16"/>
          <w:szCs w:val="16"/>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733733" w:rsidRDefault="00733733" w:rsidP="00536CBE">
      <w:pPr>
        <w:pStyle w:val="21"/>
        <w:jc w:val="center"/>
        <w:rPr>
          <w:b/>
          <w:bCs/>
          <w:sz w:val="28"/>
        </w:rPr>
      </w:pPr>
    </w:p>
    <w:p w:rsidR="00536CBE" w:rsidRPr="00F81C73" w:rsidRDefault="00536CBE" w:rsidP="00536CBE">
      <w:pPr>
        <w:pStyle w:val="21"/>
        <w:jc w:val="center"/>
        <w:rPr>
          <w:b/>
          <w:bCs/>
          <w:sz w:val="28"/>
        </w:rPr>
      </w:pPr>
      <w:r w:rsidRPr="00F81C73">
        <w:rPr>
          <w:b/>
          <w:bCs/>
          <w:sz w:val="28"/>
        </w:rPr>
        <w:t>Титульный лист (образец)</w:t>
      </w:r>
    </w:p>
    <w:p w:rsidR="00536CBE" w:rsidRPr="0021268A" w:rsidRDefault="00536CBE" w:rsidP="00536CBE">
      <w:pPr>
        <w:jc w:val="center"/>
        <w:rPr>
          <w:sz w:val="16"/>
          <w:szCs w:val="16"/>
        </w:rPr>
      </w:pPr>
    </w:p>
    <w:p w:rsidR="00536CBE" w:rsidRDefault="00536CBE" w:rsidP="00536CBE">
      <w:pPr>
        <w:jc w:val="center"/>
      </w:pPr>
    </w:p>
    <w:p w:rsidR="00733733" w:rsidRDefault="00733733" w:rsidP="00733733">
      <w:pPr>
        <w:pStyle w:val="21"/>
        <w:jc w:val="center"/>
        <w:rPr>
          <w:b/>
          <w:bCs/>
        </w:rPr>
      </w:pPr>
      <w:r>
        <w:rPr>
          <w:b/>
          <w:bCs/>
        </w:rPr>
        <w:t xml:space="preserve">Негосударственное образовательное учреждение </w:t>
      </w:r>
    </w:p>
    <w:p w:rsidR="00733733" w:rsidRDefault="00733733" w:rsidP="00733733">
      <w:pPr>
        <w:pStyle w:val="21"/>
        <w:jc w:val="center"/>
        <w:rPr>
          <w:b/>
          <w:bCs/>
        </w:rPr>
      </w:pPr>
      <w:r>
        <w:rPr>
          <w:b/>
          <w:bCs/>
        </w:rPr>
        <w:t>высшего профессионального образования</w:t>
      </w:r>
    </w:p>
    <w:p w:rsidR="00733733" w:rsidRDefault="00733733" w:rsidP="00733733">
      <w:pPr>
        <w:pStyle w:val="21"/>
        <w:jc w:val="center"/>
        <w:rPr>
          <w:b/>
          <w:bCs/>
        </w:rPr>
      </w:pPr>
      <w:r>
        <w:rPr>
          <w:b/>
          <w:bCs/>
        </w:rPr>
        <w:t>«Ростовский  институт защиты предпринимателя»</w:t>
      </w:r>
    </w:p>
    <w:p w:rsidR="00733733" w:rsidRDefault="00733733" w:rsidP="00733733">
      <w:pPr>
        <w:pStyle w:val="21"/>
        <w:jc w:val="center"/>
        <w:rPr>
          <w:b/>
          <w:bCs/>
        </w:rPr>
      </w:pPr>
    </w:p>
    <w:p w:rsidR="00733733" w:rsidRDefault="00733733" w:rsidP="00733733">
      <w:pPr>
        <w:pStyle w:val="21"/>
        <w:jc w:val="center"/>
        <w:rPr>
          <w:b/>
          <w:bCs/>
        </w:rPr>
      </w:pPr>
    </w:p>
    <w:p w:rsidR="00733733" w:rsidRDefault="00733733" w:rsidP="00733733">
      <w:pPr>
        <w:pStyle w:val="21"/>
        <w:jc w:val="center"/>
        <w:rPr>
          <w:b/>
          <w:bCs/>
        </w:rPr>
      </w:pPr>
    </w:p>
    <w:p w:rsidR="00733733" w:rsidRDefault="00733733" w:rsidP="00733733">
      <w:pPr>
        <w:pStyle w:val="21"/>
        <w:jc w:val="center"/>
        <w:rPr>
          <w:b/>
          <w:caps/>
          <w:sz w:val="50"/>
        </w:rPr>
      </w:pPr>
    </w:p>
    <w:p w:rsidR="00733733" w:rsidRDefault="00733733" w:rsidP="00733733">
      <w:pPr>
        <w:pStyle w:val="21"/>
        <w:jc w:val="right"/>
        <w:rPr>
          <w:sz w:val="32"/>
          <w:szCs w:val="32"/>
        </w:rPr>
      </w:pPr>
      <w:r>
        <w:rPr>
          <w:sz w:val="32"/>
          <w:szCs w:val="32"/>
        </w:rPr>
        <w:t>Экономический факультет</w:t>
      </w:r>
    </w:p>
    <w:p w:rsidR="00733733" w:rsidRDefault="00733733" w:rsidP="00733733">
      <w:pPr>
        <w:pStyle w:val="21"/>
        <w:jc w:val="center"/>
        <w:rPr>
          <w:b/>
          <w:caps/>
          <w:sz w:val="50"/>
        </w:rPr>
      </w:pPr>
    </w:p>
    <w:p w:rsidR="00733733" w:rsidRDefault="00733733" w:rsidP="00733733">
      <w:pPr>
        <w:pStyle w:val="21"/>
        <w:jc w:val="center"/>
        <w:rPr>
          <w:b/>
          <w:caps/>
          <w:sz w:val="50"/>
        </w:rPr>
      </w:pPr>
    </w:p>
    <w:p w:rsidR="00733733" w:rsidRDefault="00733733" w:rsidP="00733733">
      <w:pPr>
        <w:pStyle w:val="21"/>
        <w:jc w:val="center"/>
        <w:rPr>
          <w:b/>
          <w:caps/>
          <w:sz w:val="50"/>
        </w:rPr>
      </w:pPr>
    </w:p>
    <w:p w:rsidR="00733733" w:rsidRDefault="00733733" w:rsidP="00733733">
      <w:pPr>
        <w:pStyle w:val="21"/>
        <w:jc w:val="center"/>
        <w:rPr>
          <w:b/>
          <w:caps/>
          <w:sz w:val="50"/>
        </w:rPr>
      </w:pPr>
      <w:r>
        <w:rPr>
          <w:b/>
          <w:caps/>
          <w:sz w:val="50"/>
        </w:rPr>
        <w:t>КУРСОВАЯ (КОНТРОЛЬНАЯ) работа</w:t>
      </w:r>
    </w:p>
    <w:p w:rsidR="00733733" w:rsidRDefault="00733733" w:rsidP="00733733">
      <w:pPr>
        <w:pStyle w:val="21"/>
        <w:spacing w:line="360" w:lineRule="auto"/>
        <w:jc w:val="center"/>
      </w:pPr>
    </w:p>
    <w:p w:rsidR="00733733" w:rsidRDefault="00733733" w:rsidP="00733733">
      <w:pPr>
        <w:pStyle w:val="21"/>
        <w:spacing w:line="360" w:lineRule="auto"/>
        <w:jc w:val="center"/>
      </w:pPr>
      <w:r>
        <w:t>По дисциплине: Бухгалтерская (финансовая) отчетность</w:t>
      </w:r>
    </w:p>
    <w:p w:rsidR="00733733" w:rsidRPr="0059426D" w:rsidRDefault="00733733" w:rsidP="00733733">
      <w:pPr>
        <w:ind w:right="105"/>
        <w:jc w:val="center"/>
        <w:rPr>
          <w:b/>
          <w:snapToGrid w:val="0"/>
          <w:sz w:val="40"/>
        </w:rPr>
      </w:pPr>
      <w:r>
        <w:rPr>
          <w:b/>
          <w:sz w:val="38"/>
          <w:szCs w:val="44"/>
        </w:rPr>
        <w:t xml:space="preserve">  Субъекты таможенного права и их правовой статус</w:t>
      </w:r>
    </w:p>
    <w:p w:rsidR="00733733" w:rsidRDefault="00733733" w:rsidP="00733733">
      <w:pPr>
        <w:pStyle w:val="a5"/>
        <w:jc w:val="center"/>
        <w:rPr>
          <w:b/>
          <w:color w:val="000000"/>
          <w:sz w:val="38"/>
          <w:szCs w:val="36"/>
        </w:rPr>
      </w:pPr>
    </w:p>
    <w:p w:rsidR="00733733" w:rsidRDefault="00733733" w:rsidP="00733733">
      <w:pPr>
        <w:pStyle w:val="21"/>
        <w:jc w:val="center"/>
        <w:rPr>
          <w:b/>
          <w:bCs/>
        </w:rPr>
      </w:pPr>
    </w:p>
    <w:p w:rsidR="00733733" w:rsidRDefault="00733733" w:rsidP="00733733">
      <w:pPr>
        <w:pStyle w:val="21"/>
        <w:jc w:val="center"/>
        <w:rPr>
          <w:b/>
          <w:bCs/>
        </w:rPr>
      </w:pPr>
    </w:p>
    <w:p w:rsidR="00733733" w:rsidRDefault="00733733" w:rsidP="00733733">
      <w:pPr>
        <w:pStyle w:val="21"/>
        <w:jc w:val="center"/>
        <w:rPr>
          <w:b/>
          <w:bCs/>
        </w:rPr>
      </w:pPr>
    </w:p>
    <w:p w:rsidR="00733733" w:rsidRDefault="00733733" w:rsidP="00733733">
      <w:pPr>
        <w:pStyle w:val="21"/>
        <w:jc w:val="center"/>
        <w:rPr>
          <w:b/>
          <w:bCs/>
        </w:rPr>
      </w:pPr>
    </w:p>
    <w:p w:rsidR="00733733" w:rsidRDefault="00733733" w:rsidP="00733733">
      <w:pPr>
        <w:pStyle w:val="21"/>
        <w:jc w:val="center"/>
        <w:rPr>
          <w:b/>
          <w:bCs/>
        </w:rPr>
      </w:pPr>
    </w:p>
    <w:p w:rsidR="00733733" w:rsidRDefault="00733733" w:rsidP="00733733">
      <w:pPr>
        <w:pStyle w:val="21"/>
        <w:ind w:right="240"/>
        <w:jc w:val="right"/>
      </w:pPr>
      <w:r>
        <w:t>Студентки 3 к. ОЗО гр. ТЗ-35с</w:t>
      </w:r>
    </w:p>
    <w:p w:rsidR="00733733" w:rsidRDefault="00733733" w:rsidP="00733733">
      <w:pPr>
        <w:pStyle w:val="21"/>
        <w:ind w:right="240"/>
        <w:jc w:val="right"/>
      </w:pPr>
      <w:r>
        <w:t>Кривобоковой И.А.</w:t>
      </w:r>
    </w:p>
    <w:p w:rsidR="00733733" w:rsidRDefault="00733733" w:rsidP="00733733">
      <w:pPr>
        <w:pStyle w:val="21"/>
        <w:ind w:right="240"/>
        <w:jc w:val="right"/>
      </w:pPr>
      <w:r>
        <w:t xml:space="preserve">                                                            Научный руководитель:</w:t>
      </w:r>
    </w:p>
    <w:p w:rsidR="00733733" w:rsidRDefault="00733733" w:rsidP="00733733">
      <w:pPr>
        <w:pStyle w:val="21"/>
        <w:ind w:right="240"/>
        <w:jc w:val="right"/>
        <w:rPr>
          <w:b/>
          <w:bCs/>
        </w:rPr>
      </w:pPr>
      <w:r>
        <w:t>Преп. Тарасенко Е.А.</w:t>
      </w:r>
    </w:p>
    <w:p w:rsidR="00733733" w:rsidRDefault="00733733" w:rsidP="00733733">
      <w:pPr>
        <w:pStyle w:val="21"/>
        <w:jc w:val="center"/>
        <w:rPr>
          <w:b/>
          <w:bCs/>
        </w:rPr>
      </w:pPr>
    </w:p>
    <w:p w:rsidR="00733733" w:rsidRDefault="00733733" w:rsidP="00733733">
      <w:pPr>
        <w:pStyle w:val="21"/>
        <w:jc w:val="center"/>
        <w:rPr>
          <w:b/>
          <w:bCs/>
        </w:rPr>
      </w:pPr>
    </w:p>
    <w:p w:rsidR="00733733" w:rsidRDefault="00733733" w:rsidP="00733733">
      <w:pPr>
        <w:pStyle w:val="21"/>
        <w:jc w:val="center"/>
        <w:rPr>
          <w:b/>
          <w:bCs/>
        </w:rPr>
      </w:pPr>
    </w:p>
    <w:p w:rsidR="00733733" w:rsidRDefault="00733733" w:rsidP="00733733">
      <w:pPr>
        <w:pStyle w:val="21"/>
        <w:jc w:val="center"/>
        <w:rPr>
          <w:b/>
          <w:bCs/>
        </w:rPr>
      </w:pPr>
    </w:p>
    <w:p w:rsidR="00733733" w:rsidRDefault="00733733" w:rsidP="00733733">
      <w:pPr>
        <w:pStyle w:val="21"/>
        <w:jc w:val="center"/>
        <w:rPr>
          <w:b/>
          <w:bCs/>
        </w:rPr>
      </w:pPr>
    </w:p>
    <w:p w:rsidR="00733733" w:rsidRDefault="00733733" w:rsidP="00733733">
      <w:pPr>
        <w:pStyle w:val="21"/>
        <w:jc w:val="center"/>
        <w:rPr>
          <w:b/>
          <w:bCs/>
        </w:rPr>
      </w:pPr>
    </w:p>
    <w:p w:rsidR="00733733" w:rsidRDefault="00733733" w:rsidP="00733733">
      <w:pPr>
        <w:pStyle w:val="21"/>
        <w:jc w:val="center"/>
        <w:rPr>
          <w:b/>
          <w:bCs/>
        </w:rPr>
      </w:pPr>
    </w:p>
    <w:p w:rsidR="00733733" w:rsidRDefault="00733733" w:rsidP="00733733">
      <w:pPr>
        <w:pStyle w:val="21"/>
        <w:jc w:val="center"/>
        <w:rPr>
          <w:b/>
          <w:bCs/>
        </w:rPr>
      </w:pPr>
    </w:p>
    <w:p w:rsidR="00733733" w:rsidRDefault="00733733" w:rsidP="00733733">
      <w:pPr>
        <w:pStyle w:val="21"/>
        <w:jc w:val="center"/>
        <w:rPr>
          <w:b/>
          <w:bCs/>
        </w:rPr>
      </w:pPr>
    </w:p>
    <w:p w:rsidR="00733733" w:rsidRDefault="00733733" w:rsidP="00733733">
      <w:pPr>
        <w:pStyle w:val="21"/>
        <w:jc w:val="center"/>
        <w:rPr>
          <w:b/>
          <w:bCs/>
        </w:rPr>
      </w:pPr>
    </w:p>
    <w:p w:rsidR="00733733" w:rsidRDefault="00733733" w:rsidP="00733733">
      <w:pPr>
        <w:pStyle w:val="21"/>
        <w:jc w:val="center"/>
        <w:rPr>
          <w:b/>
          <w:bCs/>
        </w:rPr>
      </w:pPr>
    </w:p>
    <w:p w:rsidR="00733733" w:rsidRDefault="00733733" w:rsidP="00733733">
      <w:pPr>
        <w:pStyle w:val="21"/>
        <w:jc w:val="center"/>
      </w:pPr>
      <w:r>
        <w:t>Ростов-на-Дону</w:t>
      </w:r>
    </w:p>
    <w:p w:rsidR="00733733" w:rsidRDefault="00733733" w:rsidP="00733733">
      <w:pPr>
        <w:pStyle w:val="21"/>
        <w:jc w:val="center"/>
      </w:pPr>
      <w:r>
        <w:t>201</w:t>
      </w:r>
      <w:r w:rsidR="00720516">
        <w:t>1</w:t>
      </w:r>
    </w:p>
    <w:p w:rsidR="00536CBE" w:rsidRDefault="00536CBE" w:rsidP="00536CBE">
      <w:pPr>
        <w:jc w:val="both"/>
      </w:pPr>
    </w:p>
    <w:p w:rsidR="00536CBE" w:rsidRDefault="00536CBE" w:rsidP="00536CBE">
      <w:pPr>
        <w:ind w:firstLine="720"/>
        <w:jc w:val="both"/>
        <w:rPr>
          <w:sz w:val="16"/>
        </w:rPr>
      </w:pPr>
    </w:p>
    <w:p w:rsidR="00536CBE" w:rsidRDefault="00536CBE" w:rsidP="00536CBE">
      <w:pPr>
        <w:jc w:val="center"/>
      </w:pPr>
    </w:p>
    <w:p w:rsidR="00536CBE" w:rsidRDefault="00536CBE" w:rsidP="00536CBE">
      <w:pPr>
        <w:jc w:val="both"/>
      </w:pPr>
    </w:p>
    <w:p w:rsidR="00536CBE" w:rsidRDefault="00536CBE" w:rsidP="00536CBE">
      <w:pPr>
        <w:jc w:val="both"/>
      </w:pPr>
    </w:p>
    <w:p w:rsidR="00536CBE" w:rsidRPr="00F81C73" w:rsidRDefault="00536CBE" w:rsidP="00536CBE">
      <w:pPr>
        <w:pStyle w:val="21"/>
        <w:ind w:firstLine="360"/>
        <w:rPr>
          <w:sz w:val="28"/>
          <w:szCs w:val="28"/>
        </w:rPr>
      </w:pPr>
      <w:r w:rsidRPr="00F81C73">
        <w:rPr>
          <w:sz w:val="28"/>
          <w:szCs w:val="28"/>
        </w:rPr>
        <w:t xml:space="preserve">Вторая страница – </w:t>
      </w:r>
      <w:r w:rsidRPr="00F81C73">
        <w:rPr>
          <w:sz w:val="28"/>
          <w:szCs w:val="28"/>
          <w:u w:val="single"/>
        </w:rPr>
        <w:t>содержание работы.</w:t>
      </w:r>
      <w:r w:rsidRPr="00F81C73">
        <w:rPr>
          <w:sz w:val="28"/>
          <w:szCs w:val="28"/>
        </w:rPr>
        <w:t xml:space="preserve"> Вверху обозначается цифра 2, а ниже «Содержание» и указываются названия всех разделов (введение, главы, заключение, список использованной литературы) с </w:t>
      </w:r>
      <w:r w:rsidRPr="00F81C73">
        <w:rPr>
          <w:sz w:val="28"/>
          <w:szCs w:val="28"/>
          <w:u w:val="single"/>
        </w:rPr>
        <w:t>указанием страницы каждой структурной части представленной работы</w:t>
      </w:r>
      <w:r w:rsidRPr="00F81C73">
        <w:rPr>
          <w:sz w:val="28"/>
          <w:szCs w:val="28"/>
        </w:rPr>
        <w:t>. Со страницы «3» начинается текст введения и далее последовательно нумеруются все страницы в середине верхнего поля страницы. Каждая глава (раздел) начинаются с новой страницы, параграфы – нет.</w:t>
      </w:r>
    </w:p>
    <w:p w:rsidR="00536CBE" w:rsidRPr="00F81C73" w:rsidRDefault="00536CBE" w:rsidP="00536CBE">
      <w:pPr>
        <w:pStyle w:val="21"/>
        <w:ind w:firstLine="360"/>
        <w:rPr>
          <w:sz w:val="28"/>
          <w:szCs w:val="28"/>
        </w:rPr>
      </w:pPr>
      <w:r w:rsidRPr="00F81C73">
        <w:rPr>
          <w:sz w:val="28"/>
          <w:szCs w:val="28"/>
        </w:rPr>
        <w:t>Таблицы должны быть пронумерованы и иметь заголовок. Иллюстрации, графики могут быть включены в текст или в приложение. Их обозначают словом «рис.», дают наименование и нумеруют последовательно арабскими цифрами в пределах объема работы. Фотографии наклеиваются на стандартные листы (в тексте или в приложении).</w:t>
      </w:r>
    </w:p>
    <w:p w:rsidR="00536CBE" w:rsidRPr="00F81C73" w:rsidRDefault="00536CBE" w:rsidP="00536CBE">
      <w:pPr>
        <w:pStyle w:val="21"/>
        <w:ind w:firstLine="360"/>
        <w:rPr>
          <w:sz w:val="28"/>
          <w:szCs w:val="28"/>
        </w:rPr>
      </w:pPr>
      <w:r w:rsidRPr="00F81C73">
        <w:rPr>
          <w:sz w:val="28"/>
          <w:szCs w:val="28"/>
        </w:rPr>
        <w:t>Текстовые примечания (пояснения или уточнения сведений, понятий текста) располагаются на той же странице, отдельной от основного текста горизонтальной чертой (треть страницы) так же как и сноски.</w:t>
      </w:r>
    </w:p>
    <w:p w:rsidR="00536CBE" w:rsidRDefault="00536CBE"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D1569" w:rsidRDefault="008D1569" w:rsidP="00536CBE">
      <w:pPr>
        <w:jc w:val="both"/>
        <w:rPr>
          <w:sz w:val="16"/>
        </w:rPr>
      </w:pPr>
    </w:p>
    <w:p w:rsidR="008E63B7" w:rsidRDefault="008E63B7">
      <w:pPr>
        <w:jc w:val="center"/>
        <w:rPr>
          <w:b/>
          <w:sz w:val="22"/>
        </w:rPr>
      </w:pPr>
    </w:p>
    <w:p w:rsidR="008E63B7" w:rsidRDefault="008E63B7">
      <w:pPr>
        <w:pStyle w:val="1"/>
      </w:pPr>
      <w:bookmarkStart w:id="24" w:name="_Toc317253210"/>
      <w:r>
        <w:t xml:space="preserve">2. График учебного процесса для студентов </w:t>
      </w:r>
      <w:r w:rsidR="008425F3">
        <w:t>ЗО</w:t>
      </w:r>
      <w:r>
        <w:t xml:space="preserve"> </w:t>
      </w:r>
      <w:r w:rsidR="00EB5D59">
        <w:br/>
      </w:r>
      <w:r w:rsidR="00E9677B" w:rsidRPr="00E9677B">
        <w:t>на базе среднего специального и высшего образования</w:t>
      </w:r>
      <w:r w:rsidR="00EB5D59">
        <w:br/>
      </w:r>
      <w:r w:rsidR="004159D4">
        <w:t>080115: «Таможенное дело»</w:t>
      </w:r>
      <w:r w:rsidR="00EB5D59">
        <w:t xml:space="preserve"> </w:t>
      </w:r>
      <w:r w:rsidR="00EB5D59">
        <w:br/>
      </w:r>
      <w:r w:rsidR="008D1569">
        <w:t>3</w:t>
      </w:r>
      <w:r>
        <w:t xml:space="preserve"> курс </w:t>
      </w:r>
      <w:r w:rsidR="008D1569">
        <w:t>5</w:t>
      </w:r>
      <w:r>
        <w:t>-й се</w:t>
      </w:r>
      <w:r w:rsidR="008D1569">
        <w:t>местр 201</w:t>
      </w:r>
      <w:r w:rsidR="00351E13">
        <w:t>2</w:t>
      </w:r>
      <w:r>
        <w:t>-20</w:t>
      </w:r>
      <w:r w:rsidR="008D1569">
        <w:t>1</w:t>
      </w:r>
      <w:r w:rsidR="00351E13">
        <w:t>3</w:t>
      </w:r>
      <w:r>
        <w:t xml:space="preserve"> уч. г.</w:t>
      </w:r>
      <w:bookmarkEnd w:id="24"/>
    </w:p>
    <w:p w:rsidR="008E63B7" w:rsidRDefault="008E63B7">
      <w:pPr>
        <w:jc w:val="center"/>
        <w:rPr>
          <w:sz w:val="16"/>
        </w:rPr>
      </w:pPr>
    </w:p>
    <w:p w:rsidR="008E63B7" w:rsidRDefault="008E63B7">
      <w:pPr>
        <w:jc w:val="center"/>
        <w:rPr>
          <w:sz w:val="16"/>
        </w:rPr>
      </w:pP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000" w:firstRow="0" w:lastRow="0" w:firstColumn="0" w:lastColumn="0" w:noHBand="0" w:noVBand="0"/>
      </w:tblPr>
      <w:tblGrid>
        <w:gridCol w:w="548"/>
        <w:gridCol w:w="3240"/>
        <w:gridCol w:w="1211"/>
        <w:gridCol w:w="1489"/>
        <w:gridCol w:w="3348"/>
      </w:tblGrid>
      <w:tr w:rsidR="008E63B7">
        <w:trPr>
          <w:cantSplit/>
          <w:trHeight w:val="570"/>
          <w:jc w:val="center"/>
        </w:trPr>
        <w:tc>
          <w:tcPr>
            <w:tcW w:w="548" w:type="dxa"/>
            <w:shd w:val="clear" w:color="auto" w:fill="auto"/>
            <w:vAlign w:val="center"/>
          </w:tcPr>
          <w:p w:rsidR="008E63B7" w:rsidRDefault="008E63B7">
            <w:pPr>
              <w:pStyle w:val="21"/>
              <w:jc w:val="center"/>
              <w:rPr>
                <w:b/>
                <w:bCs/>
                <w:sz w:val="28"/>
              </w:rPr>
            </w:pPr>
            <w:r>
              <w:rPr>
                <w:b/>
                <w:bCs/>
                <w:sz w:val="28"/>
              </w:rPr>
              <w:t>№</w:t>
            </w:r>
          </w:p>
        </w:tc>
        <w:tc>
          <w:tcPr>
            <w:tcW w:w="3240" w:type="dxa"/>
            <w:shd w:val="clear" w:color="auto" w:fill="auto"/>
            <w:vAlign w:val="center"/>
          </w:tcPr>
          <w:p w:rsidR="008E63B7" w:rsidRDefault="008E63B7">
            <w:pPr>
              <w:pStyle w:val="21"/>
              <w:jc w:val="center"/>
              <w:rPr>
                <w:b/>
                <w:bCs/>
                <w:sz w:val="28"/>
              </w:rPr>
            </w:pPr>
            <w:r>
              <w:rPr>
                <w:b/>
                <w:bCs/>
                <w:sz w:val="28"/>
              </w:rPr>
              <w:t xml:space="preserve">Наименование </w:t>
            </w:r>
          </w:p>
          <w:p w:rsidR="008E63B7" w:rsidRDefault="008E63B7">
            <w:pPr>
              <w:pStyle w:val="21"/>
              <w:jc w:val="center"/>
              <w:rPr>
                <w:b/>
                <w:bCs/>
                <w:sz w:val="28"/>
              </w:rPr>
            </w:pPr>
            <w:r>
              <w:rPr>
                <w:b/>
                <w:bCs/>
                <w:sz w:val="28"/>
              </w:rPr>
              <w:t>дисциплины</w:t>
            </w:r>
          </w:p>
        </w:tc>
        <w:tc>
          <w:tcPr>
            <w:tcW w:w="1211" w:type="dxa"/>
            <w:tcBorders>
              <w:bottom w:val="single" w:sz="4" w:space="0" w:color="auto"/>
            </w:tcBorders>
            <w:shd w:val="clear" w:color="auto" w:fill="auto"/>
            <w:vAlign w:val="center"/>
          </w:tcPr>
          <w:p w:rsidR="008E63B7" w:rsidRDefault="008E63B7">
            <w:pPr>
              <w:pStyle w:val="21"/>
              <w:jc w:val="center"/>
              <w:rPr>
                <w:b/>
                <w:bCs/>
                <w:sz w:val="28"/>
              </w:rPr>
            </w:pPr>
            <w:bookmarkStart w:id="25" w:name="_Toc104107640"/>
            <w:bookmarkStart w:id="26" w:name="_Toc104108091"/>
            <w:r>
              <w:rPr>
                <w:b/>
                <w:bCs/>
                <w:sz w:val="28"/>
              </w:rPr>
              <w:t>Письм/ работа</w:t>
            </w:r>
            <w:bookmarkEnd w:id="25"/>
            <w:bookmarkEnd w:id="26"/>
          </w:p>
        </w:tc>
        <w:tc>
          <w:tcPr>
            <w:tcW w:w="1489" w:type="dxa"/>
            <w:shd w:val="clear" w:color="auto" w:fill="auto"/>
            <w:vAlign w:val="center"/>
          </w:tcPr>
          <w:p w:rsidR="008E63B7" w:rsidRDefault="008E63B7">
            <w:pPr>
              <w:pStyle w:val="21"/>
              <w:jc w:val="center"/>
              <w:rPr>
                <w:b/>
                <w:bCs/>
                <w:sz w:val="28"/>
              </w:rPr>
            </w:pPr>
            <w:r>
              <w:rPr>
                <w:b/>
                <w:bCs/>
                <w:sz w:val="28"/>
              </w:rPr>
              <w:t>Форма</w:t>
            </w:r>
          </w:p>
          <w:p w:rsidR="008E63B7" w:rsidRDefault="008E63B7">
            <w:pPr>
              <w:pStyle w:val="21"/>
              <w:jc w:val="center"/>
              <w:rPr>
                <w:b/>
                <w:bCs/>
                <w:sz w:val="28"/>
              </w:rPr>
            </w:pPr>
            <w:r>
              <w:rPr>
                <w:b/>
                <w:bCs/>
                <w:sz w:val="28"/>
              </w:rPr>
              <w:t>контроля</w:t>
            </w:r>
          </w:p>
        </w:tc>
        <w:tc>
          <w:tcPr>
            <w:tcW w:w="3348" w:type="dxa"/>
            <w:shd w:val="clear" w:color="auto" w:fill="auto"/>
            <w:vAlign w:val="center"/>
          </w:tcPr>
          <w:p w:rsidR="008E63B7" w:rsidRDefault="008E63B7">
            <w:pPr>
              <w:pStyle w:val="21"/>
              <w:jc w:val="center"/>
              <w:rPr>
                <w:b/>
                <w:bCs/>
                <w:sz w:val="28"/>
              </w:rPr>
            </w:pPr>
            <w:bookmarkStart w:id="27" w:name="_Toc104107641"/>
            <w:bookmarkStart w:id="28" w:name="_Toc104108092"/>
            <w:r>
              <w:rPr>
                <w:b/>
                <w:bCs/>
                <w:sz w:val="28"/>
              </w:rPr>
              <w:t>Преподаватели</w:t>
            </w:r>
            <w:bookmarkEnd w:id="27"/>
            <w:bookmarkEnd w:id="28"/>
          </w:p>
        </w:tc>
      </w:tr>
      <w:tr w:rsidR="008D1569">
        <w:trPr>
          <w:cantSplit/>
          <w:trHeight w:val="90"/>
          <w:jc w:val="center"/>
        </w:trPr>
        <w:tc>
          <w:tcPr>
            <w:tcW w:w="548" w:type="dxa"/>
            <w:shd w:val="clear" w:color="auto" w:fill="auto"/>
            <w:vAlign w:val="center"/>
          </w:tcPr>
          <w:p w:rsidR="008D1569" w:rsidRPr="00351E13" w:rsidRDefault="008D1569" w:rsidP="008D1569">
            <w:pPr>
              <w:jc w:val="center"/>
            </w:pPr>
            <w:r w:rsidRPr="00351E13">
              <w:t>1</w:t>
            </w:r>
          </w:p>
        </w:tc>
        <w:tc>
          <w:tcPr>
            <w:tcW w:w="3240" w:type="dxa"/>
            <w:shd w:val="clear" w:color="auto" w:fill="auto"/>
            <w:vAlign w:val="center"/>
          </w:tcPr>
          <w:p w:rsidR="008D1569" w:rsidRPr="008D1569" w:rsidRDefault="008D1569" w:rsidP="008D1569">
            <w:pPr>
              <w:pStyle w:val="a4"/>
              <w:ind w:firstLine="0"/>
              <w:jc w:val="center"/>
              <w:rPr>
                <w:sz w:val="24"/>
                <w:szCs w:val="24"/>
              </w:rPr>
            </w:pPr>
            <w:r w:rsidRPr="008D1569">
              <w:rPr>
                <w:sz w:val="24"/>
                <w:szCs w:val="24"/>
              </w:rPr>
              <w:t>Основы системного анализа и управления в таможенном деле</w:t>
            </w:r>
          </w:p>
        </w:tc>
        <w:tc>
          <w:tcPr>
            <w:tcW w:w="1211" w:type="dxa"/>
            <w:shd w:val="clear" w:color="auto" w:fill="auto"/>
            <w:vAlign w:val="center"/>
          </w:tcPr>
          <w:p w:rsidR="008D1569" w:rsidRPr="008D1569" w:rsidRDefault="008D1569" w:rsidP="008D1569">
            <w:pPr>
              <w:pStyle w:val="a4"/>
              <w:ind w:firstLine="0"/>
              <w:jc w:val="center"/>
              <w:rPr>
                <w:sz w:val="24"/>
                <w:szCs w:val="24"/>
              </w:rPr>
            </w:pPr>
          </w:p>
        </w:tc>
        <w:tc>
          <w:tcPr>
            <w:tcW w:w="1489" w:type="dxa"/>
            <w:shd w:val="clear" w:color="auto" w:fill="auto"/>
            <w:vAlign w:val="center"/>
          </w:tcPr>
          <w:p w:rsidR="008D1569" w:rsidRPr="008D1569" w:rsidRDefault="008D1569" w:rsidP="008D1569">
            <w:pPr>
              <w:pStyle w:val="a4"/>
              <w:ind w:firstLine="0"/>
              <w:jc w:val="center"/>
              <w:rPr>
                <w:sz w:val="24"/>
                <w:szCs w:val="24"/>
              </w:rPr>
            </w:pPr>
            <w:r w:rsidRPr="008D1569">
              <w:rPr>
                <w:sz w:val="24"/>
                <w:szCs w:val="24"/>
              </w:rPr>
              <w:t>Экзамен</w:t>
            </w:r>
          </w:p>
        </w:tc>
        <w:tc>
          <w:tcPr>
            <w:tcW w:w="3348" w:type="dxa"/>
            <w:shd w:val="clear" w:color="auto" w:fill="auto"/>
            <w:vAlign w:val="center"/>
          </w:tcPr>
          <w:p w:rsidR="008D1569" w:rsidRPr="008D1569" w:rsidRDefault="00351E13" w:rsidP="008D1569">
            <w:pPr>
              <w:pStyle w:val="a4"/>
              <w:ind w:firstLine="0"/>
              <w:jc w:val="center"/>
              <w:rPr>
                <w:sz w:val="24"/>
                <w:szCs w:val="24"/>
              </w:rPr>
            </w:pPr>
            <w:r>
              <w:rPr>
                <w:sz w:val="24"/>
                <w:szCs w:val="24"/>
              </w:rPr>
              <w:t>Доц.</w:t>
            </w:r>
            <w:r w:rsidR="008D1569" w:rsidRPr="008D1569">
              <w:rPr>
                <w:sz w:val="24"/>
                <w:szCs w:val="24"/>
              </w:rPr>
              <w:t xml:space="preserve"> Вишнякова С.В.</w:t>
            </w:r>
          </w:p>
        </w:tc>
      </w:tr>
      <w:tr w:rsidR="00351E13">
        <w:trPr>
          <w:cantSplit/>
          <w:jc w:val="center"/>
        </w:trPr>
        <w:tc>
          <w:tcPr>
            <w:tcW w:w="548" w:type="dxa"/>
            <w:shd w:val="clear" w:color="auto" w:fill="auto"/>
            <w:vAlign w:val="center"/>
          </w:tcPr>
          <w:p w:rsidR="00351E13" w:rsidRPr="00351E13" w:rsidRDefault="00351E13" w:rsidP="007816EA">
            <w:pPr>
              <w:jc w:val="center"/>
            </w:pPr>
            <w:r w:rsidRPr="00351E13">
              <w:t>2</w:t>
            </w:r>
          </w:p>
        </w:tc>
        <w:tc>
          <w:tcPr>
            <w:tcW w:w="3240" w:type="dxa"/>
            <w:shd w:val="clear" w:color="auto" w:fill="auto"/>
            <w:vAlign w:val="center"/>
          </w:tcPr>
          <w:p w:rsidR="00351E13" w:rsidRPr="008D1569" w:rsidRDefault="00351E13" w:rsidP="008D1569">
            <w:pPr>
              <w:pStyle w:val="a7"/>
              <w:jc w:val="center"/>
            </w:pPr>
            <w:r>
              <w:t>Физическая культура</w:t>
            </w:r>
          </w:p>
        </w:tc>
        <w:tc>
          <w:tcPr>
            <w:tcW w:w="1211" w:type="dxa"/>
            <w:shd w:val="clear" w:color="auto" w:fill="auto"/>
            <w:vAlign w:val="center"/>
          </w:tcPr>
          <w:p w:rsidR="00351E13" w:rsidRPr="008D1569" w:rsidRDefault="00351E13" w:rsidP="008D1569">
            <w:pPr>
              <w:pStyle w:val="a4"/>
              <w:ind w:firstLine="0"/>
              <w:jc w:val="center"/>
              <w:rPr>
                <w:sz w:val="24"/>
                <w:szCs w:val="24"/>
              </w:rPr>
            </w:pPr>
          </w:p>
        </w:tc>
        <w:tc>
          <w:tcPr>
            <w:tcW w:w="1489" w:type="dxa"/>
            <w:shd w:val="clear" w:color="auto" w:fill="auto"/>
            <w:vAlign w:val="center"/>
          </w:tcPr>
          <w:p w:rsidR="00351E13" w:rsidRPr="008D1569" w:rsidRDefault="00351E13" w:rsidP="008D1569">
            <w:pPr>
              <w:pStyle w:val="a4"/>
              <w:ind w:firstLine="0"/>
              <w:jc w:val="center"/>
              <w:rPr>
                <w:sz w:val="24"/>
                <w:szCs w:val="24"/>
              </w:rPr>
            </w:pPr>
            <w:r>
              <w:rPr>
                <w:sz w:val="24"/>
                <w:szCs w:val="24"/>
              </w:rPr>
              <w:t>Зачет</w:t>
            </w:r>
          </w:p>
        </w:tc>
        <w:tc>
          <w:tcPr>
            <w:tcW w:w="3348" w:type="dxa"/>
            <w:shd w:val="clear" w:color="auto" w:fill="auto"/>
            <w:vAlign w:val="center"/>
          </w:tcPr>
          <w:p w:rsidR="00351E13" w:rsidRDefault="00351E13" w:rsidP="008D1569">
            <w:pPr>
              <w:pStyle w:val="a4"/>
              <w:ind w:firstLine="0"/>
              <w:jc w:val="center"/>
              <w:rPr>
                <w:sz w:val="24"/>
                <w:szCs w:val="24"/>
              </w:rPr>
            </w:pPr>
            <w:r>
              <w:rPr>
                <w:sz w:val="24"/>
                <w:szCs w:val="24"/>
              </w:rPr>
              <w:t>ст.пр. Шенгелая С.А.</w:t>
            </w:r>
          </w:p>
        </w:tc>
      </w:tr>
      <w:tr w:rsidR="00351E13">
        <w:trPr>
          <w:cantSplit/>
          <w:jc w:val="center"/>
        </w:trPr>
        <w:tc>
          <w:tcPr>
            <w:tcW w:w="548" w:type="dxa"/>
            <w:shd w:val="clear" w:color="auto" w:fill="auto"/>
            <w:vAlign w:val="center"/>
          </w:tcPr>
          <w:p w:rsidR="00351E13" w:rsidRPr="00351E13" w:rsidRDefault="00351E13" w:rsidP="007816EA">
            <w:pPr>
              <w:jc w:val="center"/>
            </w:pPr>
            <w:r w:rsidRPr="00351E13">
              <w:t>3</w:t>
            </w:r>
          </w:p>
        </w:tc>
        <w:tc>
          <w:tcPr>
            <w:tcW w:w="3240" w:type="dxa"/>
            <w:shd w:val="clear" w:color="auto" w:fill="auto"/>
            <w:vAlign w:val="center"/>
          </w:tcPr>
          <w:p w:rsidR="00351E13" w:rsidRPr="008D1569" w:rsidRDefault="00351E13" w:rsidP="008D1569">
            <w:pPr>
              <w:pStyle w:val="a7"/>
              <w:jc w:val="center"/>
            </w:pPr>
            <w:r w:rsidRPr="008D1569">
              <w:t>Новые информационные технологии</w:t>
            </w:r>
          </w:p>
        </w:tc>
        <w:tc>
          <w:tcPr>
            <w:tcW w:w="1211" w:type="dxa"/>
            <w:shd w:val="clear" w:color="auto" w:fill="auto"/>
            <w:vAlign w:val="center"/>
          </w:tcPr>
          <w:p w:rsidR="00351E13" w:rsidRPr="008D1569" w:rsidRDefault="00351E13" w:rsidP="008D1569">
            <w:pPr>
              <w:pStyle w:val="a4"/>
              <w:ind w:firstLine="0"/>
              <w:jc w:val="center"/>
              <w:rPr>
                <w:sz w:val="24"/>
                <w:szCs w:val="24"/>
              </w:rPr>
            </w:pPr>
          </w:p>
        </w:tc>
        <w:tc>
          <w:tcPr>
            <w:tcW w:w="1489" w:type="dxa"/>
            <w:shd w:val="clear" w:color="auto" w:fill="auto"/>
            <w:vAlign w:val="center"/>
          </w:tcPr>
          <w:p w:rsidR="00351E13" w:rsidRPr="008D1569" w:rsidRDefault="00351E13" w:rsidP="008D1569">
            <w:pPr>
              <w:pStyle w:val="a4"/>
              <w:ind w:firstLine="0"/>
              <w:jc w:val="center"/>
              <w:rPr>
                <w:sz w:val="24"/>
                <w:szCs w:val="24"/>
              </w:rPr>
            </w:pPr>
            <w:r w:rsidRPr="008D1569">
              <w:rPr>
                <w:sz w:val="24"/>
                <w:szCs w:val="24"/>
              </w:rPr>
              <w:t>Зачет</w:t>
            </w:r>
          </w:p>
        </w:tc>
        <w:tc>
          <w:tcPr>
            <w:tcW w:w="3348" w:type="dxa"/>
            <w:shd w:val="clear" w:color="auto" w:fill="auto"/>
            <w:vAlign w:val="center"/>
          </w:tcPr>
          <w:p w:rsidR="00351E13" w:rsidRPr="008D1569" w:rsidRDefault="00351E13" w:rsidP="008D1569">
            <w:pPr>
              <w:pStyle w:val="a4"/>
              <w:ind w:firstLine="0"/>
              <w:jc w:val="center"/>
              <w:rPr>
                <w:sz w:val="24"/>
                <w:szCs w:val="24"/>
              </w:rPr>
            </w:pPr>
            <w:r>
              <w:rPr>
                <w:sz w:val="24"/>
                <w:szCs w:val="24"/>
              </w:rPr>
              <w:t>к.ф.-м.н. Карасев Д.Н.</w:t>
            </w:r>
          </w:p>
        </w:tc>
      </w:tr>
      <w:tr w:rsidR="00351E13">
        <w:trPr>
          <w:cantSplit/>
          <w:jc w:val="center"/>
        </w:trPr>
        <w:tc>
          <w:tcPr>
            <w:tcW w:w="548" w:type="dxa"/>
            <w:shd w:val="clear" w:color="auto" w:fill="auto"/>
            <w:vAlign w:val="center"/>
          </w:tcPr>
          <w:p w:rsidR="00351E13" w:rsidRPr="00351E13" w:rsidRDefault="00351E13" w:rsidP="007816EA">
            <w:pPr>
              <w:jc w:val="center"/>
            </w:pPr>
            <w:r w:rsidRPr="00351E13">
              <w:t>4</w:t>
            </w:r>
          </w:p>
        </w:tc>
        <w:tc>
          <w:tcPr>
            <w:tcW w:w="3240" w:type="dxa"/>
            <w:shd w:val="clear" w:color="auto" w:fill="auto"/>
            <w:vAlign w:val="center"/>
          </w:tcPr>
          <w:p w:rsidR="00351E13" w:rsidRPr="008D1569" w:rsidRDefault="00351E13" w:rsidP="008D1569">
            <w:pPr>
              <w:pStyle w:val="a7"/>
              <w:jc w:val="center"/>
            </w:pPr>
            <w:r w:rsidRPr="008D1569">
              <w:t>Финансы</w:t>
            </w:r>
          </w:p>
        </w:tc>
        <w:tc>
          <w:tcPr>
            <w:tcW w:w="1211" w:type="dxa"/>
            <w:shd w:val="clear" w:color="auto" w:fill="auto"/>
            <w:vAlign w:val="center"/>
          </w:tcPr>
          <w:p w:rsidR="00351E13" w:rsidRPr="008D1569" w:rsidRDefault="00351E13" w:rsidP="008D1569">
            <w:pPr>
              <w:pStyle w:val="a4"/>
              <w:ind w:firstLine="0"/>
              <w:jc w:val="center"/>
              <w:rPr>
                <w:sz w:val="24"/>
                <w:szCs w:val="24"/>
              </w:rPr>
            </w:pPr>
          </w:p>
        </w:tc>
        <w:tc>
          <w:tcPr>
            <w:tcW w:w="1489" w:type="dxa"/>
            <w:shd w:val="clear" w:color="auto" w:fill="auto"/>
            <w:vAlign w:val="center"/>
          </w:tcPr>
          <w:p w:rsidR="00351E13" w:rsidRPr="008D1569" w:rsidRDefault="00351E13" w:rsidP="008D1569">
            <w:pPr>
              <w:pStyle w:val="a4"/>
              <w:ind w:firstLine="0"/>
              <w:jc w:val="center"/>
              <w:rPr>
                <w:sz w:val="24"/>
                <w:szCs w:val="24"/>
              </w:rPr>
            </w:pPr>
            <w:r w:rsidRPr="008D1569">
              <w:rPr>
                <w:sz w:val="24"/>
                <w:szCs w:val="24"/>
              </w:rPr>
              <w:t>Экзамен</w:t>
            </w:r>
          </w:p>
        </w:tc>
        <w:tc>
          <w:tcPr>
            <w:tcW w:w="3348" w:type="dxa"/>
            <w:shd w:val="clear" w:color="auto" w:fill="auto"/>
            <w:vAlign w:val="center"/>
          </w:tcPr>
          <w:p w:rsidR="00351E13" w:rsidRPr="008D1569" w:rsidRDefault="00351E13" w:rsidP="008D1569">
            <w:pPr>
              <w:pStyle w:val="a4"/>
              <w:ind w:firstLine="0"/>
              <w:jc w:val="center"/>
              <w:rPr>
                <w:sz w:val="24"/>
                <w:szCs w:val="24"/>
              </w:rPr>
            </w:pPr>
            <w:r w:rsidRPr="008D1569">
              <w:rPr>
                <w:sz w:val="24"/>
                <w:szCs w:val="24"/>
              </w:rPr>
              <w:t xml:space="preserve">К.э.н. </w:t>
            </w:r>
            <w:r>
              <w:rPr>
                <w:sz w:val="24"/>
                <w:szCs w:val="24"/>
              </w:rPr>
              <w:t>Шпилевская Е.В.</w:t>
            </w:r>
          </w:p>
        </w:tc>
      </w:tr>
      <w:tr w:rsidR="00351E13">
        <w:trPr>
          <w:cantSplit/>
          <w:jc w:val="center"/>
        </w:trPr>
        <w:tc>
          <w:tcPr>
            <w:tcW w:w="548" w:type="dxa"/>
            <w:shd w:val="clear" w:color="auto" w:fill="auto"/>
            <w:vAlign w:val="center"/>
          </w:tcPr>
          <w:p w:rsidR="00351E13" w:rsidRPr="00351E13" w:rsidRDefault="00351E13" w:rsidP="007816EA">
            <w:pPr>
              <w:jc w:val="center"/>
            </w:pPr>
            <w:r w:rsidRPr="00351E13">
              <w:t>5</w:t>
            </w:r>
          </w:p>
        </w:tc>
        <w:tc>
          <w:tcPr>
            <w:tcW w:w="3240" w:type="dxa"/>
            <w:shd w:val="clear" w:color="auto" w:fill="auto"/>
            <w:vAlign w:val="center"/>
          </w:tcPr>
          <w:p w:rsidR="00351E13" w:rsidRPr="008D1569" w:rsidRDefault="00351E13" w:rsidP="008D1569">
            <w:pPr>
              <w:pStyle w:val="a7"/>
              <w:jc w:val="center"/>
            </w:pPr>
            <w:r w:rsidRPr="008D1569">
              <w:t>Информационные таможенные технологии</w:t>
            </w:r>
          </w:p>
        </w:tc>
        <w:tc>
          <w:tcPr>
            <w:tcW w:w="1211" w:type="dxa"/>
            <w:shd w:val="clear" w:color="auto" w:fill="auto"/>
            <w:vAlign w:val="center"/>
          </w:tcPr>
          <w:p w:rsidR="00351E13" w:rsidRPr="008D1569" w:rsidRDefault="00351E13" w:rsidP="008D1569">
            <w:pPr>
              <w:pStyle w:val="a4"/>
              <w:ind w:firstLine="0"/>
              <w:jc w:val="center"/>
              <w:rPr>
                <w:sz w:val="24"/>
                <w:szCs w:val="24"/>
              </w:rPr>
            </w:pPr>
          </w:p>
        </w:tc>
        <w:tc>
          <w:tcPr>
            <w:tcW w:w="1489" w:type="dxa"/>
            <w:shd w:val="clear" w:color="auto" w:fill="auto"/>
            <w:vAlign w:val="center"/>
          </w:tcPr>
          <w:p w:rsidR="00351E13" w:rsidRPr="008D1569" w:rsidRDefault="00351E13" w:rsidP="008D1569">
            <w:pPr>
              <w:pStyle w:val="a4"/>
              <w:ind w:firstLine="0"/>
              <w:jc w:val="center"/>
              <w:rPr>
                <w:sz w:val="24"/>
                <w:szCs w:val="24"/>
              </w:rPr>
            </w:pPr>
            <w:r w:rsidRPr="008D1569">
              <w:rPr>
                <w:sz w:val="24"/>
                <w:szCs w:val="24"/>
              </w:rPr>
              <w:t>Экзамен</w:t>
            </w:r>
          </w:p>
        </w:tc>
        <w:tc>
          <w:tcPr>
            <w:tcW w:w="3348" w:type="dxa"/>
            <w:shd w:val="clear" w:color="auto" w:fill="auto"/>
            <w:vAlign w:val="center"/>
          </w:tcPr>
          <w:p w:rsidR="00351E13" w:rsidRPr="008D1569" w:rsidRDefault="00351E13" w:rsidP="008D1569">
            <w:pPr>
              <w:pStyle w:val="a4"/>
              <w:ind w:firstLine="0"/>
              <w:jc w:val="center"/>
              <w:rPr>
                <w:sz w:val="24"/>
                <w:szCs w:val="24"/>
              </w:rPr>
            </w:pPr>
            <w:r w:rsidRPr="008D1569">
              <w:rPr>
                <w:sz w:val="24"/>
                <w:szCs w:val="24"/>
              </w:rPr>
              <w:t>Ст.пр. Демченко В.И.</w:t>
            </w:r>
          </w:p>
        </w:tc>
      </w:tr>
      <w:tr w:rsidR="00351E13">
        <w:trPr>
          <w:cantSplit/>
          <w:jc w:val="center"/>
        </w:trPr>
        <w:tc>
          <w:tcPr>
            <w:tcW w:w="548" w:type="dxa"/>
            <w:shd w:val="clear" w:color="auto" w:fill="auto"/>
            <w:vAlign w:val="center"/>
          </w:tcPr>
          <w:p w:rsidR="00351E13" w:rsidRPr="00351E13" w:rsidRDefault="00351E13" w:rsidP="007816EA">
            <w:pPr>
              <w:jc w:val="center"/>
            </w:pPr>
            <w:r w:rsidRPr="00351E13">
              <w:t>6</w:t>
            </w:r>
          </w:p>
        </w:tc>
        <w:tc>
          <w:tcPr>
            <w:tcW w:w="3240" w:type="dxa"/>
            <w:shd w:val="clear" w:color="auto" w:fill="auto"/>
            <w:vAlign w:val="center"/>
          </w:tcPr>
          <w:p w:rsidR="00351E13" w:rsidRPr="008D1569" w:rsidRDefault="00351E13" w:rsidP="008D1569">
            <w:pPr>
              <w:pStyle w:val="a7"/>
              <w:jc w:val="center"/>
            </w:pPr>
            <w:r w:rsidRPr="008D1569">
              <w:t>Уголовное право</w:t>
            </w:r>
          </w:p>
        </w:tc>
        <w:tc>
          <w:tcPr>
            <w:tcW w:w="1211" w:type="dxa"/>
            <w:shd w:val="clear" w:color="auto" w:fill="auto"/>
            <w:vAlign w:val="center"/>
          </w:tcPr>
          <w:p w:rsidR="00351E13" w:rsidRPr="008D1569" w:rsidRDefault="00351E13" w:rsidP="008D1569">
            <w:pPr>
              <w:pStyle w:val="a4"/>
              <w:ind w:firstLine="0"/>
              <w:jc w:val="center"/>
              <w:rPr>
                <w:sz w:val="24"/>
                <w:szCs w:val="24"/>
              </w:rPr>
            </w:pPr>
          </w:p>
        </w:tc>
        <w:tc>
          <w:tcPr>
            <w:tcW w:w="1489" w:type="dxa"/>
            <w:shd w:val="clear" w:color="auto" w:fill="auto"/>
            <w:vAlign w:val="center"/>
          </w:tcPr>
          <w:p w:rsidR="00351E13" w:rsidRPr="008D1569" w:rsidRDefault="00351E13" w:rsidP="008D1569">
            <w:pPr>
              <w:pStyle w:val="a4"/>
              <w:ind w:firstLine="0"/>
              <w:jc w:val="center"/>
              <w:rPr>
                <w:sz w:val="24"/>
                <w:szCs w:val="24"/>
              </w:rPr>
            </w:pPr>
            <w:r w:rsidRPr="008D1569">
              <w:rPr>
                <w:sz w:val="24"/>
                <w:szCs w:val="24"/>
              </w:rPr>
              <w:t>Зачет</w:t>
            </w:r>
          </w:p>
        </w:tc>
        <w:tc>
          <w:tcPr>
            <w:tcW w:w="3348" w:type="dxa"/>
            <w:shd w:val="clear" w:color="auto" w:fill="auto"/>
            <w:vAlign w:val="center"/>
          </w:tcPr>
          <w:p w:rsidR="00351E13" w:rsidRPr="008D1569" w:rsidRDefault="00351E13" w:rsidP="008D1569">
            <w:pPr>
              <w:pStyle w:val="a4"/>
              <w:ind w:firstLine="0"/>
              <w:jc w:val="center"/>
              <w:rPr>
                <w:sz w:val="24"/>
                <w:szCs w:val="24"/>
              </w:rPr>
            </w:pPr>
            <w:r>
              <w:rPr>
                <w:sz w:val="24"/>
                <w:szCs w:val="24"/>
              </w:rPr>
              <w:t>Ст.пр. Макевнин А.Ю.</w:t>
            </w:r>
          </w:p>
        </w:tc>
      </w:tr>
      <w:tr w:rsidR="00351E13">
        <w:trPr>
          <w:cantSplit/>
          <w:jc w:val="center"/>
        </w:trPr>
        <w:tc>
          <w:tcPr>
            <w:tcW w:w="548" w:type="dxa"/>
            <w:shd w:val="clear" w:color="auto" w:fill="auto"/>
            <w:vAlign w:val="center"/>
          </w:tcPr>
          <w:p w:rsidR="00351E13" w:rsidRPr="00351E13" w:rsidRDefault="00351E13" w:rsidP="007816EA">
            <w:pPr>
              <w:jc w:val="center"/>
            </w:pPr>
            <w:r w:rsidRPr="00351E13">
              <w:t>7</w:t>
            </w:r>
          </w:p>
        </w:tc>
        <w:tc>
          <w:tcPr>
            <w:tcW w:w="3240" w:type="dxa"/>
            <w:shd w:val="clear" w:color="auto" w:fill="auto"/>
            <w:vAlign w:val="center"/>
          </w:tcPr>
          <w:p w:rsidR="00351E13" w:rsidRPr="008D1569" w:rsidRDefault="00351E13" w:rsidP="008D1569">
            <w:pPr>
              <w:pStyle w:val="a7"/>
              <w:jc w:val="center"/>
            </w:pPr>
            <w:r w:rsidRPr="008D1569">
              <w:t>Торгово-экономические отношения России в современных условиях</w:t>
            </w:r>
          </w:p>
        </w:tc>
        <w:tc>
          <w:tcPr>
            <w:tcW w:w="1211" w:type="dxa"/>
            <w:shd w:val="clear" w:color="auto" w:fill="auto"/>
            <w:vAlign w:val="center"/>
          </w:tcPr>
          <w:p w:rsidR="00351E13" w:rsidRPr="008D1569" w:rsidRDefault="00351E13" w:rsidP="008D1569">
            <w:pPr>
              <w:pStyle w:val="a4"/>
              <w:ind w:firstLine="0"/>
              <w:jc w:val="center"/>
              <w:rPr>
                <w:sz w:val="24"/>
                <w:szCs w:val="24"/>
              </w:rPr>
            </w:pPr>
          </w:p>
        </w:tc>
        <w:tc>
          <w:tcPr>
            <w:tcW w:w="1489" w:type="dxa"/>
            <w:shd w:val="clear" w:color="auto" w:fill="auto"/>
            <w:vAlign w:val="center"/>
          </w:tcPr>
          <w:p w:rsidR="00351E13" w:rsidRPr="008D1569" w:rsidRDefault="00351E13" w:rsidP="008D1569">
            <w:pPr>
              <w:pStyle w:val="a4"/>
              <w:ind w:firstLine="0"/>
              <w:jc w:val="center"/>
              <w:rPr>
                <w:sz w:val="24"/>
                <w:szCs w:val="24"/>
              </w:rPr>
            </w:pPr>
            <w:r w:rsidRPr="008D1569">
              <w:rPr>
                <w:sz w:val="24"/>
                <w:szCs w:val="24"/>
              </w:rPr>
              <w:t>Зачет</w:t>
            </w:r>
          </w:p>
        </w:tc>
        <w:tc>
          <w:tcPr>
            <w:tcW w:w="3348" w:type="dxa"/>
            <w:shd w:val="clear" w:color="auto" w:fill="auto"/>
            <w:vAlign w:val="center"/>
          </w:tcPr>
          <w:p w:rsidR="00351E13" w:rsidRPr="008D1569" w:rsidRDefault="00351E13" w:rsidP="008D1569">
            <w:pPr>
              <w:pStyle w:val="a4"/>
              <w:ind w:firstLine="0"/>
              <w:jc w:val="center"/>
              <w:rPr>
                <w:sz w:val="24"/>
                <w:szCs w:val="24"/>
              </w:rPr>
            </w:pPr>
            <w:r w:rsidRPr="008D1569">
              <w:rPr>
                <w:sz w:val="24"/>
                <w:szCs w:val="24"/>
              </w:rPr>
              <w:t>Преп. Гурова М.М.</w:t>
            </w:r>
          </w:p>
        </w:tc>
      </w:tr>
      <w:tr w:rsidR="00351E13">
        <w:trPr>
          <w:cantSplit/>
          <w:jc w:val="center"/>
        </w:trPr>
        <w:tc>
          <w:tcPr>
            <w:tcW w:w="548" w:type="dxa"/>
            <w:shd w:val="clear" w:color="auto" w:fill="auto"/>
            <w:vAlign w:val="center"/>
          </w:tcPr>
          <w:p w:rsidR="00351E13" w:rsidRPr="00351E13" w:rsidRDefault="00351E13" w:rsidP="007816EA">
            <w:pPr>
              <w:jc w:val="center"/>
            </w:pPr>
            <w:r w:rsidRPr="00351E13">
              <w:t>8</w:t>
            </w:r>
          </w:p>
        </w:tc>
        <w:tc>
          <w:tcPr>
            <w:tcW w:w="3240" w:type="dxa"/>
            <w:shd w:val="clear" w:color="auto" w:fill="auto"/>
            <w:vAlign w:val="center"/>
          </w:tcPr>
          <w:p w:rsidR="00351E13" w:rsidRPr="008D1569" w:rsidRDefault="00351E13" w:rsidP="008D1569">
            <w:pPr>
              <w:pStyle w:val="a7"/>
              <w:jc w:val="center"/>
            </w:pPr>
            <w:r w:rsidRPr="008D1569">
              <w:t>Наднациональные основы таможенного регулирования ВЭД</w:t>
            </w:r>
          </w:p>
        </w:tc>
        <w:tc>
          <w:tcPr>
            <w:tcW w:w="1211" w:type="dxa"/>
            <w:shd w:val="clear" w:color="auto" w:fill="auto"/>
            <w:vAlign w:val="center"/>
          </w:tcPr>
          <w:p w:rsidR="00351E13" w:rsidRPr="008D1569" w:rsidRDefault="00351E13" w:rsidP="008D1569">
            <w:pPr>
              <w:pStyle w:val="a4"/>
              <w:ind w:firstLine="0"/>
              <w:jc w:val="center"/>
              <w:rPr>
                <w:sz w:val="24"/>
                <w:szCs w:val="24"/>
              </w:rPr>
            </w:pPr>
          </w:p>
        </w:tc>
        <w:tc>
          <w:tcPr>
            <w:tcW w:w="1489" w:type="dxa"/>
            <w:shd w:val="clear" w:color="auto" w:fill="auto"/>
            <w:vAlign w:val="center"/>
          </w:tcPr>
          <w:p w:rsidR="00351E13" w:rsidRPr="008D1569" w:rsidRDefault="00351E13" w:rsidP="008D1569">
            <w:pPr>
              <w:pStyle w:val="a4"/>
              <w:ind w:firstLine="0"/>
              <w:jc w:val="center"/>
              <w:rPr>
                <w:sz w:val="24"/>
                <w:szCs w:val="24"/>
              </w:rPr>
            </w:pPr>
            <w:r w:rsidRPr="008D1569">
              <w:rPr>
                <w:sz w:val="24"/>
                <w:szCs w:val="24"/>
              </w:rPr>
              <w:t>Зачет</w:t>
            </w:r>
          </w:p>
        </w:tc>
        <w:tc>
          <w:tcPr>
            <w:tcW w:w="3348" w:type="dxa"/>
            <w:shd w:val="clear" w:color="auto" w:fill="auto"/>
            <w:vAlign w:val="center"/>
          </w:tcPr>
          <w:p w:rsidR="00351E13" w:rsidRPr="008D1569" w:rsidRDefault="00351E13" w:rsidP="008D1569">
            <w:pPr>
              <w:pStyle w:val="20"/>
              <w:ind w:firstLine="0"/>
              <w:jc w:val="center"/>
              <w:rPr>
                <w:b w:val="0"/>
                <w:sz w:val="24"/>
              </w:rPr>
            </w:pPr>
            <w:r w:rsidRPr="008D1569">
              <w:rPr>
                <w:b w:val="0"/>
                <w:sz w:val="24"/>
              </w:rPr>
              <w:t>Ст.пр. Ермилова Т.И.</w:t>
            </w:r>
          </w:p>
        </w:tc>
      </w:tr>
      <w:tr w:rsidR="00351E13">
        <w:trPr>
          <w:cantSplit/>
          <w:jc w:val="center"/>
        </w:trPr>
        <w:tc>
          <w:tcPr>
            <w:tcW w:w="548" w:type="dxa"/>
            <w:shd w:val="clear" w:color="auto" w:fill="auto"/>
            <w:vAlign w:val="center"/>
          </w:tcPr>
          <w:p w:rsidR="00351E13" w:rsidRPr="00351E13" w:rsidRDefault="00351E13" w:rsidP="007816EA">
            <w:pPr>
              <w:jc w:val="center"/>
            </w:pPr>
            <w:r w:rsidRPr="00351E13">
              <w:t>9</w:t>
            </w:r>
          </w:p>
        </w:tc>
        <w:tc>
          <w:tcPr>
            <w:tcW w:w="3240" w:type="dxa"/>
            <w:shd w:val="clear" w:color="auto" w:fill="auto"/>
            <w:vAlign w:val="center"/>
          </w:tcPr>
          <w:p w:rsidR="00351E13" w:rsidRPr="008D1569" w:rsidRDefault="00351E13" w:rsidP="008D1569">
            <w:pPr>
              <w:pStyle w:val="a4"/>
              <w:ind w:firstLine="0"/>
              <w:jc w:val="center"/>
              <w:rPr>
                <w:sz w:val="24"/>
                <w:szCs w:val="24"/>
              </w:rPr>
            </w:pPr>
            <w:r w:rsidRPr="008D1569">
              <w:rPr>
                <w:sz w:val="24"/>
                <w:szCs w:val="24"/>
              </w:rPr>
              <w:t>Практикум по организации контроля таможенной стоимости</w:t>
            </w:r>
          </w:p>
        </w:tc>
        <w:tc>
          <w:tcPr>
            <w:tcW w:w="1211" w:type="dxa"/>
            <w:shd w:val="clear" w:color="auto" w:fill="auto"/>
            <w:vAlign w:val="center"/>
          </w:tcPr>
          <w:p w:rsidR="00351E13" w:rsidRPr="008D1569" w:rsidRDefault="00351E13" w:rsidP="008D1569">
            <w:pPr>
              <w:pStyle w:val="20"/>
              <w:ind w:firstLine="0"/>
              <w:jc w:val="center"/>
              <w:rPr>
                <w:b w:val="0"/>
                <w:sz w:val="24"/>
              </w:rPr>
            </w:pPr>
          </w:p>
        </w:tc>
        <w:tc>
          <w:tcPr>
            <w:tcW w:w="1489" w:type="dxa"/>
            <w:shd w:val="clear" w:color="auto" w:fill="auto"/>
            <w:vAlign w:val="center"/>
          </w:tcPr>
          <w:p w:rsidR="00351E13" w:rsidRPr="008D1569" w:rsidRDefault="00351E13" w:rsidP="008D1569">
            <w:pPr>
              <w:pStyle w:val="20"/>
              <w:ind w:firstLine="0"/>
              <w:jc w:val="center"/>
              <w:rPr>
                <w:b w:val="0"/>
                <w:sz w:val="24"/>
              </w:rPr>
            </w:pPr>
            <w:r w:rsidRPr="008D1569">
              <w:rPr>
                <w:b w:val="0"/>
                <w:sz w:val="24"/>
              </w:rPr>
              <w:t>Зачет</w:t>
            </w:r>
          </w:p>
        </w:tc>
        <w:tc>
          <w:tcPr>
            <w:tcW w:w="3348" w:type="dxa"/>
            <w:shd w:val="clear" w:color="auto" w:fill="auto"/>
            <w:vAlign w:val="center"/>
          </w:tcPr>
          <w:p w:rsidR="00351E13" w:rsidRPr="008D1569" w:rsidRDefault="00351E13" w:rsidP="008D1569">
            <w:pPr>
              <w:pStyle w:val="20"/>
              <w:ind w:firstLine="0"/>
              <w:jc w:val="center"/>
              <w:rPr>
                <w:b w:val="0"/>
                <w:sz w:val="24"/>
              </w:rPr>
            </w:pPr>
            <w:r>
              <w:rPr>
                <w:b w:val="0"/>
                <w:sz w:val="24"/>
              </w:rPr>
              <w:t>ст.пр. Смольякова Е.А.</w:t>
            </w:r>
          </w:p>
        </w:tc>
      </w:tr>
      <w:tr w:rsidR="00351E13">
        <w:trPr>
          <w:cantSplit/>
          <w:jc w:val="center"/>
        </w:trPr>
        <w:tc>
          <w:tcPr>
            <w:tcW w:w="548" w:type="dxa"/>
            <w:shd w:val="clear" w:color="auto" w:fill="auto"/>
            <w:vAlign w:val="center"/>
          </w:tcPr>
          <w:p w:rsidR="00351E13" w:rsidRPr="00351E13" w:rsidRDefault="00351E13" w:rsidP="007816EA">
            <w:pPr>
              <w:jc w:val="center"/>
            </w:pPr>
            <w:r w:rsidRPr="00351E13">
              <w:t>10</w:t>
            </w:r>
          </w:p>
        </w:tc>
        <w:tc>
          <w:tcPr>
            <w:tcW w:w="3240" w:type="dxa"/>
            <w:shd w:val="clear" w:color="auto" w:fill="auto"/>
            <w:vAlign w:val="center"/>
          </w:tcPr>
          <w:p w:rsidR="00351E13" w:rsidRPr="008D1569" w:rsidRDefault="00351E13" w:rsidP="008D1569">
            <w:pPr>
              <w:pStyle w:val="a4"/>
              <w:ind w:firstLine="0"/>
              <w:jc w:val="center"/>
              <w:rPr>
                <w:sz w:val="24"/>
                <w:szCs w:val="24"/>
              </w:rPr>
            </w:pPr>
            <w:r w:rsidRPr="008D1569">
              <w:rPr>
                <w:sz w:val="24"/>
                <w:szCs w:val="24"/>
              </w:rPr>
              <w:t>Практикум по декларированию товаров и транспортных средств</w:t>
            </w:r>
          </w:p>
        </w:tc>
        <w:tc>
          <w:tcPr>
            <w:tcW w:w="1211" w:type="dxa"/>
            <w:shd w:val="clear" w:color="auto" w:fill="auto"/>
            <w:vAlign w:val="center"/>
          </w:tcPr>
          <w:p w:rsidR="00351E13" w:rsidRPr="008D1569" w:rsidRDefault="00351E13" w:rsidP="008D1569">
            <w:pPr>
              <w:pStyle w:val="20"/>
              <w:ind w:firstLine="0"/>
              <w:jc w:val="center"/>
              <w:rPr>
                <w:b w:val="0"/>
                <w:sz w:val="24"/>
              </w:rPr>
            </w:pPr>
          </w:p>
        </w:tc>
        <w:tc>
          <w:tcPr>
            <w:tcW w:w="1489" w:type="dxa"/>
            <w:shd w:val="clear" w:color="auto" w:fill="auto"/>
            <w:vAlign w:val="center"/>
          </w:tcPr>
          <w:p w:rsidR="00351E13" w:rsidRPr="008D1569" w:rsidRDefault="00351E13" w:rsidP="008D1569">
            <w:pPr>
              <w:pStyle w:val="20"/>
              <w:ind w:firstLine="0"/>
              <w:jc w:val="center"/>
              <w:rPr>
                <w:b w:val="0"/>
                <w:sz w:val="24"/>
              </w:rPr>
            </w:pPr>
            <w:r w:rsidRPr="008D1569">
              <w:rPr>
                <w:b w:val="0"/>
                <w:sz w:val="24"/>
              </w:rPr>
              <w:t>Зачет</w:t>
            </w:r>
          </w:p>
        </w:tc>
        <w:tc>
          <w:tcPr>
            <w:tcW w:w="3348" w:type="dxa"/>
            <w:shd w:val="clear" w:color="auto" w:fill="auto"/>
            <w:vAlign w:val="center"/>
          </w:tcPr>
          <w:p w:rsidR="00351E13" w:rsidRPr="008D1569" w:rsidRDefault="00351E13" w:rsidP="008D1569">
            <w:pPr>
              <w:pStyle w:val="20"/>
              <w:ind w:firstLine="0"/>
              <w:jc w:val="center"/>
              <w:rPr>
                <w:b w:val="0"/>
                <w:sz w:val="24"/>
              </w:rPr>
            </w:pPr>
            <w:r>
              <w:rPr>
                <w:b w:val="0"/>
                <w:sz w:val="24"/>
              </w:rPr>
              <w:t>Пр. Гурова М.М.</w:t>
            </w:r>
          </w:p>
        </w:tc>
      </w:tr>
      <w:tr w:rsidR="00351E13">
        <w:trPr>
          <w:cantSplit/>
          <w:jc w:val="center"/>
        </w:trPr>
        <w:tc>
          <w:tcPr>
            <w:tcW w:w="548" w:type="dxa"/>
            <w:shd w:val="clear" w:color="auto" w:fill="auto"/>
            <w:vAlign w:val="center"/>
          </w:tcPr>
          <w:p w:rsidR="00351E13" w:rsidRPr="00351E13" w:rsidRDefault="00351E13" w:rsidP="007816EA">
            <w:pPr>
              <w:jc w:val="center"/>
            </w:pPr>
            <w:r w:rsidRPr="00351E13">
              <w:t>11</w:t>
            </w:r>
          </w:p>
        </w:tc>
        <w:tc>
          <w:tcPr>
            <w:tcW w:w="3240" w:type="dxa"/>
            <w:shd w:val="clear" w:color="auto" w:fill="auto"/>
            <w:vAlign w:val="center"/>
          </w:tcPr>
          <w:p w:rsidR="00351E13" w:rsidRPr="008D1569" w:rsidRDefault="00351E13" w:rsidP="008D1569">
            <w:pPr>
              <w:pStyle w:val="a4"/>
              <w:ind w:firstLine="0"/>
              <w:jc w:val="center"/>
              <w:rPr>
                <w:sz w:val="24"/>
                <w:szCs w:val="24"/>
              </w:rPr>
            </w:pPr>
            <w:r w:rsidRPr="008D1569">
              <w:rPr>
                <w:sz w:val="24"/>
                <w:szCs w:val="24"/>
              </w:rPr>
              <w:t>Контракты в международной торговле</w:t>
            </w:r>
          </w:p>
        </w:tc>
        <w:tc>
          <w:tcPr>
            <w:tcW w:w="1211" w:type="dxa"/>
            <w:shd w:val="clear" w:color="auto" w:fill="auto"/>
            <w:vAlign w:val="center"/>
          </w:tcPr>
          <w:p w:rsidR="00351E13" w:rsidRPr="008D1569" w:rsidRDefault="00351E13" w:rsidP="008D1569">
            <w:pPr>
              <w:pStyle w:val="20"/>
              <w:ind w:firstLine="0"/>
              <w:jc w:val="center"/>
              <w:rPr>
                <w:b w:val="0"/>
                <w:sz w:val="24"/>
              </w:rPr>
            </w:pPr>
            <w:r w:rsidRPr="008D1569">
              <w:rPr>
                <w:b w:val="0"/>
                <w:sz w:val="24"/>
              </w:rPr>
              <w:t>Кон/р</w:t>
            </w:r>
          </w:p>
        </w:tc>
        <w:tc>
          <w:tcPr>
            <w:tcW w:w="1489" w:type="dxa"/>
            <w:shd w:val="clear" w:color="auto" w:fill="auto"/>
            <w:vAlign w:val="center"/>
          </w:tcPr>
          <w:p w:rsidR="00351E13" w:rsidRPr="008D1569" w:rsidRDefault="00351E13" w:rsidP="008D1569">
            <w:pPr>
              <w:pStyle w:val="20"/>
              <w:ind w:firstLine="0"/>
              <w:jc w:val="center"/>
              <w:rPr>
                <w:b w:val="0"/>
                <w:sz w:val="24"/>
              </w:rPr>
            </w:pPr>
            <w:r w:rsidRPr="008D1569">
              <w:rPr>
                <w:b w:val="0"/>
                <w:sz w:val="24"/>
              </w:rPr>
              <w:t>Зачет</w:t>
            </w:r>
          </w:p>
        </w:tc>
        <w:tc>
          <w:tcPr>
            <w:tcW w:w="3348" w:type="dxa"/>
            <w:shd w:val="clear" w:color="auto" w:fill="auto"/>
            <w:vAlign w:val="center"/>
          </w:tcPr>
          <w:p w:rsidR="00351E13" w:rsidRPr="008D1569" w:rsidRDefault="00351E13" w:rsidP="008D1569">
            <w:pPr>
              <w:pStyle w:val="20"/>
              <w:ind w:firstLine="0"/>
              <w:jc w:val="center"/>
              <w:rPr>
                <w:b w:val="0"/>
                <w:sz w:val="24"/>
              </w:rPr>
            </w:pPr>
            <w:r>
              <w:rPr>
                <w:b w:val="0"/>
                <w:sz w:val="24"/>
              </w:rPr>
              <w:t>Доц.</w:t>
            </w:r>
            <w:r w:rsidRPr="008D1569">
              <w:rPr>
                <w:b w:val="0"/>
                <w:sz w:val="24"/>
              </w:rPr>
              <w:t xml:space="preserve"> Вишнякова С.В.</w:t>
            </w:r>
          </w:p>
        </w:tc>
      </w:tr>
      <w:tr w:rsidR="00351E13">
        <w:trPr>
          <w:cantSplit/>
          <w:jc w:val="center"/>
        </w:trPr>
        <w:tc>
          <w:tcPr>
            <w:tcW w:w="548" w:type="dxa"/>
            <w:shd w:val="clear" w:color="auto" w:fill="auto"/>
            <w:vAlign w:val="center"/>
          </w:tcPr>
          <w:p w:rsidR="00351E13" w:rsidRPr="00351E13" w:rsidRDefault="00351E13" w:rsidP="007816EA">
            <w:pPr>
              <w:jc w:val="center"/>
            </w:pPr>
            <w:r w:rsidRPr="00351E13">
              <w:t>12</w:t>
            </w:r>
          </w:p>
        </w:tc>
        <w:tc>
          <w:tcPr>
            <w:tcW w:w="3240" w:type="dxa"/>
            <w:shd w:val="clear" w:color="auto" w:fill="auto"/>
            <w:vAlign w:val="center"/>
          </w:tcPr>
          <w:p w:rsidR="00351E13" w:rsidRPr="008D1569" w:rsidRDefault="00351E13" w:rsidP="008D1569">
            <w:pPr>
              <w:pStyle w:val="a4"/>
              <w:ind w:firstLine="0"/>
              <w:jc w:val="center"/>
              <w:rPr>
                <w:sz w:val="24"/>
                <w:szCs w:val="24"/>
              </w:rPr>
            </w:pPr>
            <w:r w:rsidRPr="008D1569">
              <w:rPr>
                <w:sz w:val="24"/>
                <w:szCs w:val="24"/>
              </w:rPr>
              <w:t xml:space="preserve">Таможенные платежи и таможенная стоимость в различных таможенных </w:t>
            </w:r>
            <w:r>
              <w:rPr>
                <w:sz w:val="24"/>
                <w:szCs w:val="24"/>
              </w:rPr>
              <w:t>процедурах</w:t>
            </w:r>
          </w:p>
        </w:tc>
        <w:tc>
          <w:tcPr>
            <w:tcW w:w="1211" w:type="dxa"/>
            <w:shd w:val="clear" w:color="auto" w:fill="auto"/>
            <w:vAlign w:val="center"/>
          </w:tcPr>
          <w:p w:rsidR="00351E13" w:rsidRPr="008D1569" w:rsidRDefault="00351E13" w:rsidP="008D1569">
            <w:pPr>
              <w:pStyle w:val="20"/>
              <w:ind w:firstLine="0"/>
              <w:jc w:val="center"/>
              <w:rPr>
                <w:b w:val="0"/>
                <w:sz w:val="24"/>
              </w:rPr>
            </w:pPr>
          </w:p>
        </w:tc>
        <w:tc>
          <w:tcPr>
            <w:tcW w:w="1489" w:type="dxa"/>
            <w:shd w:val="clear" w:color="auto" w:fill="auto"/>
            <w:vAlign w:val="center"/>
          </w:tcPr>
          <w:p w:rsidR="00351E13" w:rsidRPr="008D1569" w:rsidRDefault="00351E13" w:rsidP="008D1569">
            <w:pPr>
              <w:pStyle w:val="20"/>
              <w:ind w:firstLine="0"/>
              <w:jc w:val="center"/>
              <w:rPr>
                <w:b w:val="0"/>
                <w:sz w:val="24"/>
              </w:rPr>
            </w:pPr>
            <w:r w:rsidRPr="008D1569">
              <w:rPr>
                <w:b w:val="0"/>
                <w:sz w:val="24"/>
              </w:rPr>
              <w:t>Зачет</w:t>
            </w:r>
          </w:p>
        </w:tc>
        <w:tc>
          <w:tcPr>
            <w:tcW w:w="3348" w:type="dxa"/>
            <w:shd w:val="clear" w:color="auto" w:fill="auto"/>
            <w:vAlign w:val="center"/>
          </w:tcPr>
          <w:p w:rsidR="00351E13" w:rsidRPr="008D1569" w:rsidRDefault="00351E13" w:rsidP="008D1569">
            <w:pPr>
              <w:pStyle w:val="20"/>
              <w:ind w:firstLine="0"/>
              <w:jc w:val="center"/>
              <w:rPr>
                <w:b w:val="0"/>
                <w:sz w:val="24"/>
              </w:rPr>
            </w:pPr>
            <w:r>
              <w:rPr>
                <w:b w:val="0"/>
                <w:sz w:val="24"/>
              </w:rPr>
              <w:t>Доц</w:t>
            </w:r>
            <w:r w:rsidRPr="008D1569">
              <w:rPr>
                <w:b w:val="0"/>
                <w:sz w:val="24"/>
              </w:rPr>
              <w:t>. Давиденко Л.Г.</w:t>
            </w:r>
          </w:p>
        </w:tc>
      </w:tr>
      <w:tr w:rsidR="00351E13">
        <w:trPr>
          <w:cantSplit/>
          <w:jc w:val="center"/>
        </w:trPr>
        <w:tc>
          <w:tcPr>
            <w:tcW w:w="548" w:type="dxa"/>
            <w:shd w:val="clear" w:color="auto" w:fill="auto"/>
            <w:vAlign w:val="center"/>
          </w:tcPr>
          <w:p w:rsidR="00351E13" w:rsidRPr="00351E13" w:rsidRDefault="00351E13" w:rsidP="007816EA">
            <w:pPr>
              <w:jc w:val="center"/>
            </w:pPr>
            <w:r w:rsidRPr="00351E13">
              <w:t>13</w:t>
            </w:r>
          </w:p>
        </w:tc>
        <w:tc>
          <w:tcPr>
            <w:tcW w:w="3240" w:type="dxa"/>
            <w:shd w:val="clear" w:color="auto" w:fill="auto"/>
            <w:vAlign w:val="center"/>
          </w:tcPr>
          <w:p w:rsidR="00351E13" w:rsidRPr="008D1569" w:rsidRDefault="00351E13" w:rsidP="008D1569">
            <w:pPr>
              <w:pStyle w:val="a4"/>
              <w:ind w:firstLine="0"/>
              <w:jc w:val="center"/>
              <w:rPr>
                <w:sz w:val="24"/>
                <w:szCs w:val="24"/>
              </w:rPr>
            </w:pPr>
            <w:r w:rsidRPr="008D1569">
              <w:rPr>
                <w:sz w:val="24"/>
                <w:szCs w:val="24"/>
              </w:rPr>
              <w:t>Свободные экономические зоны</w:t>
            </w:r>
          </w:p>
        </w:tc>
        <w:tc>
          <w:tcPr>
            <w:tcW w:w="1211" w:type="dxa"/>
            <w:shd w:val="clear" w:color="auto" w:fill="auto"/>
            <w:vAlign w:val="center"/>
          </w:tcPr>
          <w:p w:rsidR="00351E13" w:rsidRPr="008D1569" w:rsidRDefault="00351E13" w:rsidP="008D1569">
            <w:pPr>
              <w:pStyle w:val="20"/>
              <w:ind w:firstLine="0"/>
              <w:jc w:val="center"/>
              <w:rPr>
                <w:b w:val="0"/>
                <w:sz w:val="24"/>
              </w:rPr>
            </w:pPr>
            <w:r w:rsidRPr="008D1569">
              <w:rPr>
                <w:b w:val="0"/>
                <w:sz w:val="24"/>
              </w:rPr>
              <w:t>Кон/р</w:t>
            </w:r>
          </w:p>
        </w:tc>
        <w:tc>
          <w:tcPr>
            <w:tcW w:w="1489" w:type="dxa"/>
            <w:shd w:val="clear" w:color="auto" w:fill="auto"/>
            <w:vAlign w:val="center"/>
          </w:tcPr>
          <w:p w:rsidR="00351E13" w:rsidRPr="008D1569" w:rsidRDefault="00351E13" w:rsidP="008D1569">
            <w:pPr>
              <w:pStyle w:val="20"/>
              <w:ind w:firstLine="0"/>
              <w:jc w:val="center"/>
              <w:rPr>
                <w:b w:val="0"/>
                <w:sz w:val="24"/>
              </w:rPr>
            </w:pPr>
            <w:r w:rsidRPr="008D1569">
              <w:rPr>
                <w:b w:val="0"/>
                <w:sz w:val="24"/>
              </w:rPr>
              <w:t>Зачет</w:t>
            </w:r>
          </w:p>
        </w:tc>
        <w:tc>
          <w:tcPr>
            <w:tcW w:w="3348" w:type="dxa"/>
            <w:shd w:val="clear" w:color="auto" w:fill="auto"/>
            <w:vAlign w:val="center"/>
          </w:tcPr>
          <w:p w:rsidR="00351E13" w:rsidRPr="008D1569" w:rsidRDefault="00351E13" w:rsidP="008D1569">
            <w:pPr>
              <w:pStyle w:val="20"/>
              <w:ind w:firstLine="0"/>
              <w:jc w:val="center"/>
              <w:rPr>
                <w:b w:val="0"/>
                <w:sz w:val="24"/>
              </w:rPr>
            </w:pPr>
            <w:r w:rsidRPr="008D1569">
              <w:rPr>
                <w:b w:val="0"/>
                <w:sz w:val="24"/>
              </w:rPr>
              <w:t>Д.э.н. Евстратов В.И.</w:t>
            </w:r>
          </w:p>
        </w:tc>
      </w:tr>
      <w:tr w:rsidR="00351E13">
        <w:trPr>
          <w:cantSplit/>
          <w:jc w:val="center"/>
        </w:trPr>
        <w:tc>
          <w:tcPr>
            <w:tcW w:w="548" w:type="dxa"/>
            <w:shd w:val="clear" w:color="auto" w:fill="auto"/>
            <w:vAlign w:val="center"/>
          </w:tcPr>
          <w:p w:rsidR="00351E13" w:rsidRPr="00351E13" w:rsidRDefault="00351E13" w:rsidP="008D1569">
            <w:pPr>
              <w:jc w:val="center"/>
            </w:pPr>
            <w:r w:rsidRPr="00351E13">
              <w:t>14</w:t>
            </w:r>
          </w:p>
        </w:tc>
        <w:tc>
          <w:tcPr>
            <w:tcW w:w="3240" w:type="dxa"/>
            <w:shd w:val="clear" w:color="auto" w:fill="auto"/>
            <w:vAlign w:val="center"/>
          </w:tcPr>
          <w:p w:rsidR="00351E13" w:rsidRPr="008D1569" w:rsidRDefault="00351E13" w:rsidP="008D1569">
            <w:pPr>
              <w:pStyle w:val="20"/>
              <w:ind w:firstLine="0"/>
              <w:jc w:val="center"/>
              <w:rPr>
                <w:b w:val="0"/>
                <w:sz w:val="24"/>
              </w:rPr>
            </w:pPr>
            <w:r w:rsidRPr="008D1569">
              <w:rPr>
                <w:b w:val="0"/>
                <w:sz w:val="24"/>
              </w:rPr>
              <w:t xml:space="preserve">Организация таможенного контроля в различных таможенных </w:t>
            </w:r>
            <w:r>
              <w:rPr>
                <w:b w:val="0"/>
                <w:sz w:val="24"/>
              </w:rPr>
              <w:t>процедурах</w:t>
            </w:r>
          </w:p>
        </w:tc>
        <w:tc>
          <w:tcPr>
            <w:tcW w:w="1211" w:type="dxa"/>
            <w:shd w:val="clear" w:color="auto" w:fill="auto"/>
            <w:vAlign w:val="center"/>
          </w:tcPr>
          <w:p w:rsidR="00351E13" w:rsidRPr="008D1569" w:rsidRDefault="00351E13" w:rsidP="008D1569">
            <w:pPr>
              <w:pStyle w:val="20"/>
              <w:ind w:firstLine="0"/>
              <w:jc w:val="center"/>
              <w:rPr>
                <w:b w:val="0"/>
                <w:sz w:val="24"/>
              </w:rPr>
            </w:pPr>
            <w:r w:rsidRPr="008D1569">
              <w:rPr>
                <w:b w:val="0"/>
                <w:sz w:val="24"/>
              </w:rPr>
              <w:t>Кон/р</w:t>
            </w:r>
          </w:p>
        </w:tc>
        <w:tc>
          <w:tcPr>
            <w:tcW w:w="1489" w:type="dxa"/>
            <w:shd w:val="clear" w:color="auto" w:fill="auto"/>
            <w:vAlign w:val="center"/>
          </w:tcPr>
          <w:p w:rsidR="00351E13" w:rsidRPr="008D1569" w:rsidRDefault="00351E13" w:rsidP="008D1569">
            <w:pPr>
              <w:pStyle w:val="20"/>
              <w:ind w:firstLine="0"/>
              <w:jc w:val="center"/>
              <w:rPr>
                <w:b w:val="0"/>
                <w:sz w:val="24"/>
              </w:rPr>
            </w:pPr>
            <w:r w:rsidRPr="008D1569">
              <w:rPr>
                <w:b w:val="0"/>
                <w:sz w:val="24"/>
              </w:rPr>
              <w:t xml:space="preserve">Экзамен </w:t>
            </w:r>
          </w:p>
        </w:tc>
        <w:tc>
          <w:tcPr>
            <w:tcW w:w="3348" w:type="dxa"/>
            <w:shd w:val="clear" w:color="auto" w:fill="auto"/>
            <w:vAlign w:val="center"/>
          </w:tcPr>
          <w:p w:rsidR="00351E13" w:rsidRPr="008D1569" w:rsidRDefault="00351E13" w:rsidP="008D1569">
            <w:pPr>
              <w:pStyle w:val="20"/>
              <w:ind w:firstLine="0"/>
              <w:jc w:val="center"/>
              <w:rPr>
                <w:b w:val="0"/>
                <w:sz w:val="24"/>
              </w:rPr>
            </w:pPr>
            <w:r w:rsidRPr="008D1569">
              <w:rPr>
                <w:b w:val="0"/>
                <w:sz w:val="24"/>
              </w:rPr>
              <w:t xml:space="preserve">Ст.пр. </w:t>
            </w:r>
            <w:r>
              <w:rPr>
                <w:b w:val="0"/>
                <w:sz w:val="24"/>
              </w:rPr>
              <w:t>Михайлова С.А.</w:t>
            </w:r>
          </w:p>
        </w:tc>
      </w:tr>
    </w:tbl>
    <w:p w:rsidR="008E63B7" w:rsidRDefault="008E63B7">
      <w:pPr>
        <w:pStyle w:val="21"/>
        <w:jc w:val="center"/>
        <w:rPr>
          <w:b/>
          <w:bCs/>
          <w:sz w:val="28"/>
        </w:rPr>
      </w:pPr>
    </w:p>
    <w:p w:rsidR="008E63B7" w:rsidRDefault="008E63B7">
      <w:pPr>
        <w:pStyle w:val="21"/>
        <w:jc w:val="center"/>
        <w:rPr>
          <w:b/>
          <w:bCs/>
          <w:sz w:val="28"/>
        </w:rPr>
      </w:pPr>
      <w:r w:rsidRPr="008D1569">
        <w:rPr>
          <w:b/>
          <w:bCs/>
          <w:sz w:val="28"/>
          <w:shd w:val="clear" w:color="auto" w:fill="FFFF00"/>
        </w:rPr>
        <w:t xml:space="preserve">Срок сдачи </w:t>
      </w:r>
      <w:r w:rsidR="00351E13">
        <w:rPr>
          <w:b/>
          <w:bCs/>
          <w:sz w:val="28"/>
          <w:shd w:val="clear" w:color="auto" w:fill="FFFF00"/>
        </w:rPr>
        <w:t>письменных</w:t>
      </w:r>
      <w:r w:rsidR="00B064DF" w:rsidRPr="008D1569">
        <w:rPr>
          <w:b/>
          <w:bCs/>
          <w:sz w:val="28"/>
          <w:shd w:val="clear" w:color="auto" w:fill="FFFF00"/>
        </w:rPr>
        <w:t xml:space="preserve"> </w:t>
      </w:r>
      <w:r w:rsidRPr="008D1569">
        <w:rPr>
          <w:b/>
          <w:bCs/>
          <w:sz w:val="28"/>
          <w:shd w:val="clear" w:color="auto" w:fill="FFFF00"/>
        </w:rPr>
        <w:t xml:space="preserve">работ до </w:t>
      </w:r>
      <w:r w:rsidR="00D55D1B" w:rsidRPr="008D1569">
        <w:rPr>
          <w:b/>
          <w:bCs/>
          <w:sz w:val="28"/>
          <w:shd w:val="clear" w:color="auto" w:fill="FFFF00"/>
        </w:rPr>
        <w:t>1</w:t>
      </w:r>
      <w:r w:rsidR="00351E13">
        <w:rPr>
          <w:b/>
          <w:bCs/>
          <w:sz w:val="28"/>
          <w:shd w:val="clear" w:color="auto" w:fill="FFFF00"/>
        </w:rPr>
        <w:t>5</w:t>
      </w:r>
      <w:r w:rsidR="00D55D1B" w:rsidRPr="008D1569">
        <w:rPr>
          <w:b/>
          <w:bCs/>
          <w:sz w:val="28"/>
          <w:shd w:val="clear" w:color="auto" w:fill="FFFF00"/>
        </w:rPr>
        <w:t xml:space="preserve"> </w:t>
      </w:r>
      <w:r w:rsidR="00351E13">
        <w:rPr>
          <w:b/>
          <w:bCs/>
          <w:sz w:val="28"/>
          <w:shd w:val="clear" w:color="auto" w:fill="FFFF00"/>
        </w:rPr>
        <w:t>сентября</w:t>
      </w:r>
    </w:p>
    <w:p w:rsidR="008D3993" w:rsidRDefault="008D3993" w:rsidP="008D3993">
      <w:pPr>
        <w:pStyle w:val="21"/>
        <w:shd w:val="clear" w:color="auto" w:fill="FFFF00"/>
        <w:jc w:val="center"/>
        <w:rPr>
          <w:b/>
          <w:bCs/>
          <w:caps/>
          <w:sz w:val="28"/>
        </w:rPr>
      </w:pPr>
    </w:p>
    <w:p w:rsidR="008D3993" w:rsidRDefault="008D3993" w:rsidP="008D3993">
      <w:pPr>
        <w:pStyle w:val="21"/>
        <w:shd w:val="clear" w:color="auto" w:fill="FFFF00"/>
        <w:jc w:val="center"/>
        <w:rPr>
          <w:b/>
          <w:bCs/>
          <w:caps/>
          <w:sz w:val="28"/>
        </w:rPr>
      </w:pPr>
      <w:r w:rsidRPr="00CB29F6">
        <w:rPr>
          <w:b/>
          <w:bCs/>
          <w:caps/>
          <w:sz w:val="28"/>
        </w:rPr>
        <w:t xml:space="preserve">Вы также можете найти </w:t>
      </w:r>
    </w:p>
    <w:p w:rsidR="008D3993" w:rsidRDefault="008D3993" w:rsidP="008D3993">
      <w:pPr>
        <w:pStyle w:val="21"/>
        <w:shd w:val="clear" w:color="auto" w:fill="FFFF00"/>
        <w:jc w:val="center"/>
        <w:rPr>
          <w:b/>
          <w:bCs/>
          <w:caps/>
          <w:sz w:val="28"/>
        </w:rPr>
      </w:pPr>
      <w:r w:rsidRPr="00CB29F6">
        <w:rPr>
          <w:b/>
          <w:bCs/>
          <w:caps/>
          <w:sz w:val="28"/>
        </w:rPr>
        <w:t xml:space="preserve">методические материалы </w:t>
      </w:r>
    </w:p>
    <w:p w:rsidR="008D3993" w:rsidRPr="00CB29F6" w:rsidRDefault="008D3993" w:rsidP="008D3993">
      <w:pPr>
        <w:pStyle w:val="21"/>
        <w:shd w:val="clear" w:color="auto" w:fill="FFFF00"/>
        <w:jc w:val="center"/>
        <w:rPr>
          <w:b/>
          <w:bCs/>
          <w:caps/>
          <w:sz w:val="28"/>
        </w:rPr>
      </w:pPr>
      <w:r w:rsidRPr="00CB29F6">
        <w:rPr>
          <w:b/>
          <w:bCs/>
          <w:caps/>
          <w:sz w:val="28"/>
        </w:rPr>
        <w:t xml:space="preserve">на нашем сайте </w:t>
      </w:r>
    </w:p>
    <w:p w:rsidR="008D3993" w:rsidRPr="00CB29F6" w:rsidRDefault="008D3993" w:rsidP="008D3993">
      <w:pPr>
        <w:pStyle w:val="21"/>
        <w:shd w:val="clear" w:color="auto" w:fill="FFFF00"/>
        <w:jc w:val="center"/>
        <w:rPr>
          <w:b/>
          <w:bCs/>
          <w:sz w:val="56"/>
        </w:rPr>
      </w:pPr>
      <w:r w:rsidRPr="00CB29F6">
        <w:rPr>
          <w:b/>
          <w:bCs/>
          <w:sz w:val="56"/>
        </w:rPr>
        <w:t>www.rizp.ru</w:t>
      </w:r>
    </w:p>
    <w:p w:rsidR="008E63B7" w:rsidRDefault="008E63B7">
      <w:pPr>
        <w:pStyle w:val="21"/>
        <w:rPr>
          <w:b/>
          <w:bCs/>
          <w:sz w:val="28"/>
        </w:rPr>
      </w:pPr>
    </w:p>
    <w:p w:rsidR="008E63B7" w:rsidRDefault="008E63B7">
      <w:pPr>
        <w:pStyle w:val="1"/>
      </w:pPr>
      <w:r>
        <w:rPr>
          <w:sz w:val="18"/>
        </w:rPr>
        <w:br w:type="page"/>
      </w:r>
      <w:bookmarkStart w:id="29" w:name="_Toc104117363"/>
      <w:bookmarkStart w:id="30" w:name="_Toc317253211"/>
      <w:r>
        <w:t>3. Вопросы к экзаменам по дисциплинам:</w:t>
      </w:r>
      <w:bookmarkEnd w:id="29"/>
      <w:bookmarkEnd w:id="30"/>
    </w:p>
    <w:p w:rsidR="008E63B7" w:rsidRDefault="008E63B7">
      <w:pPr>
        <w:pStyle w:val="21"/>
        <w:jc w:val="center"/>
        <w:rPr>
          <w:b/>
          <w:bCs/>
          <w:sz w:val="22"/>
        </w:rPr>
      </w:pPr>
    </w:p>
    <w:p w:rsidR="008E63B7" w:rsidRDefault="008E63B7">
      <w:pPr>
        <w:pStyle w:val="2"/>
      </w:pPr>
      <w:bookmarkStart w:id="31" w:name="_Toc104117364"/>
      <w:bookmarkStart w:id="32" w:name="_Toc317253212"/>
      <w:r>
        <w:t xml:space="preserve">3.1. </w:t>
      </w:r>
      <w:bookmarkEnd w:id="31"/>
      <w:r w:rsidR="00733733">
        <w:t>Основы системного анализа и управления в таможенном деле</w:t>
      </w:r>
      <w:bookmarkEnd w:id="32"/>
    </w:p>
    <w:p w:rsidR="00792654" w:rsidRDefault="00792654" w:rsidP="00792654"/>
    <w:p w:rsidR="00792654" w:rsidRDefault="00792654" w:rsidP="00792654">
      <w:pPr>
        <w:numPr>
          <w:ilvl w:val="0"/>
          <w:numId w:val="9"/>
        </w:numPr>
      </w:pPr>
      <w:r>
        <w:t>Предпосылки возникновения системного анализа.</w:t>
      </w:r>
    </w:p>
    <w:p w:rsidR="00792654" w:rsidRDefault="00792654" w:rsidP="00792654">
      <w:pPr>
        <w:numPr>
          <w:ilvl w:val="0"/>
          <w:numId w:val="9"/>
        </w:numPr>
      </w:pPr>
      <w:r>
        <w:t>Системный подход в управлении экономикой.</w:t>
      </w:r>
    </w:p>
    <w:p w:rsidR="00792654" w:rsidRDefault="00792654" w:rsidP="00792654">
      <w:pPr>
        <w:numPr>
          <w:ilvl w:val="0"/>
          <w:numId w:val="9"/>
        </w:numPr>
      </w:pPr>
      <w:r>
        <w:t>Понятие и роль системы.</w:t>
      </w:r>
    </w:p>
    <w:p w:rsidR="00792654" w:rsidRDefault="00792654" w:rsidP="00792654">
      <w:pPr>
        <w:numPr>
          <w:ilvl w:val="0"/>
          <w:numId w:val="9"/>
        </w:numPr>
      </w:pPr>
      <w:r>
        <w:t>Роль фактора неопределенности и конфликта.</w:t>
      </w:r>
    </w:p>
    <w:p w:rsidR="00792654" w:rsidRDefault="00792654" w:rsidP="00792654">
      <w:pPr>
        <w:numPr>
          <w:ilvl w:val="0"/>
          <w:numId w:val="9"/>
        </w:numPr>
      </w:pPr>
      <w:r>
        <w:t>Определение понятия «системный анализ».</w:t>
      </w:r>
    </w:p>
    <w:p w:rsidR="00792654" w:rsidRDefault="00792654" w:rsidP="00792654">
      <w:pPr>
        <w:numPr>
          <w:ilvl w:val="0"/>
          <w:numId w:val="9"/>
        </w:numPr>
      </w:pPr>
      <w:r>
        <w:t>История возникновения системного анализа.</w:t>
      </w:r>
    </w:p>
    <w:p w:rsidR="00792654" w:rsidRDefault="00792654" w:rsidP="00792654">
      <w:pPr>
        <w:numPr>
          <w:ilvl w:val="0"/>
          <w:numId w:val="9"/>
        </w:numPr>
      </w:pPr>
      <w:r>
        <w:t>Последовательность «цели-средства достижения целей - потребные ресурсы» - логическая основа системного анализа.</w:t>
      </w:r>
    </w:p>
    <w:p w:rsidR="00792654" w:rsidRDefault="00792654" w:rsidP="00792654">
      <w:pPr>
        <w:numPr>
          <w:ilvl w:val="0"/>
          <w:numId w:val="9"/>
        </w:numPr>
      </w:pPr>
      <w:r>
        <w:t>Модель системного анализа.</w:t>
      </w:r>
    </w:p>
    <w:p w:rsidR="00792654" w:rsidRDefault="00792654" w:rsidP="00792654">
      <w:pPr>
        <w:numPr>
          <w:ilvl w:val="0"/>
          <w:numId w:val="9"/>
        </w:numPr>
      </w:pPr>
      <w:r>
        <w:t>Критерий системного анализа.</w:t>
      </w:r>
    </w:p>
    <w:p w:rsidR="00792654" w:rsidRDefault="00792654" w:rsidP="00792654">
      <w:pPr>
        <w:numPr>
          <w:ilvl w:val="0"/>
          <w:numId w:val="9"/>
        </w:numPr>
      </w:pPr>
      <w:r>
        <w:t>Содержание анализа, технология его проведения.</w:t>
      </w:r>
    </w:p>
    <w:p w:rsidR="00792654" w:rsidRDefault="00792654" w:rsidP="00792654">
      <w:pPr>
        <w:numPr>
          <w:ilvl w:val="0"/>
          <w:numId w:val="9"/>
        </w:numPr>
      </w:pPr>
      <w:r>
        <w:t>Метод логико-смыслового моделирования проблем.</w:t>
      </w:r>
    </w:p>
    <w:p w:rsidR="00792654" w:rsidRDefault="00792654" w:rsidP="00792654">
      <w:pPr>
        <w:numPr>
          <w:ilvl w:val="0"/>
          <w:numId w:val="9"/>
        </w:numPr>
      </w:pPr>
      <w:r>
        <w:t>Выявление проблем совершенствования управления.</w:t>
      </w:r>
    </w:p>
    <w:p w:rsidR="00792654" w:rsidRDefault="00792654" w:rsidP="00792654">
      <w:pPr>
        <w:numPr>
          <w:ilvl w:val="0"/>
          <w:numId w:val="9"/>
        </w:numPr>
      </w:pPr>
      <w:r>
        <w:t>Формирование предположений (гипотез).</w:t>
      </w:r>
    </w:p>
    <w:p w:rsidR="00792654" w:rsidRDefault="00792654" w:rsidP="00792654">
      <w:pPr>
        <w:numPr>
          <w:ilvl w:val="0"/>
          <w:numId w:val="9"/>
        </w:numPr>
      </w:pPr>
      <w:r>
        <w:t>Формирование (проектирование) оргструктуры управления.</w:t>
      </w:r>
    </w:p>
    <w:p w:rsidR="00792654" w:rsidRDefault="00792654" w:rsidP="00792654">
      <w:pPr>
        <w:numPr>
          <w:ilvl w:val="0"/>
          <w:numId w:val="9"/>
        </w:numPr>
      </w:pPr>
      <w:r>
        <w:t>Оценка эффективности управления.</w:t>
      </w:r>
    </w:p>
    <w:p w:rsidR="00792654" w:rsidRDefault="00792654" w:rsidP="00792654">
      <w:pPr>
        <w:numPr>
          <w:ilvl w:val="0"/>
          <w:numId w:val="9"/>
        </w:numPr>
      </w:pPr>
      <w:r>
        <w:t>Показатели эффективности деятельности организации.</w:t>
      </w:r>
    </w:p>
    <w:p w:rsidR="00792654" w:rsidRDefault="00792654" w:rsidP="00792654">
      <w:pPr>
        <w:numPr>
          <w:ilvl w:val="0"/>
          <w:numId w:val="9"/>
        </w:numPr>
      </w:pPr>
      <w:r>
        <w:t>Роль и место принятия решений в процессе управления.</w:t>
      </w:r>
    </w:p>
    <w:p w:rsidR="00792654" w:rsidRDefault="00792654" w:rsidP="00792654">
      <w:pPr>
        <w:numPr>
          <w:ilvl w:val="0"/>
          <w:numId w:val="9"/>
        </w:numPr>
      </w:pPr>
      <w:r>
        <w:t>Общая характеристика процесса принятия решения.</w:t>
      </w:r>
    </w:p>
    <w:p w:rsidR="00792654" w:rsidRDefault="00792654" w:rsidP="00792654">
      <w:pPr>
        <w:numPr>
          <w:ilvl w:val="0"/>
          <w:numId w:val="9"/>
        </w:numPr>
      </w:pPr>
      <w:r>
        <w:t>Многокритериальные оценки при поиске оптимальных решений.</w:t>
      </w:r>
    </w:p>
    <w:p w:rsidR="00792654" w:rsidRDefault="00792654" w:rsidP="00792654">
      <w:pPr>
        <w:numPr>
          <w:ilvl w:val="0"/>
          <w:numId w:val="9"/>
        </w:numPr>
      </w:pPr>
      <w:r>
        <w:t>Принятие решений на основе групповых предпочтений.</w:t>
      </w:r>
    </w:p>
    <w:p w:rsidR="00792654" w:rsidRDefault="00792654" w:rsidP="00792654">
      <w:pPr>
        <w:numPr>
          <w:ilvl w:val="0"/>
          <w:numId w:val="9"/>
        </w:numPr>
      </w:pPr>
      <w:r>
        <w:t>Основные понятия и шкалы измерений.</w:t>
      </w:r>
    </w:p>
    <w:p w:rsidR="00792654" w:rsidRDefault="00792654" w:rsidP="00792654">
      <w:pPr>
        <w:numPr>
          <w:ilvl w:val="0"/>
          <w:numId w:val="9"/>
        </w:numPr>
      </w:pPr>
      <w:r>
        <w:t>Основное назначение шкалы Лайкерта.</w:t>
      </w:r>
    </w:p>
    <w:p w:rsidR="00792654" w:rsidRDefault="00792654" w:rsidP="00792654">
      <w:pPr>
        <w:numPr>
          <w:ilvl w:val="0"/>
          <w:numId w:val="9"/>
        </w:numPr>
      </w:pPr>
      <w:r>
        <w:t>Методы измерений при принятии управленческого решения в таможенном управлении.</w:t>
      </w:r>
    </w:p>
    <w:p w:rsidR="00792654" w:rsidRDefault="00792654" w:rsidP="00792654">
      <w:pPr>
        <w:numPr>
          <w:ilvl w:val="0"/>
          <w:numId w:val="9"/>
        </w:numPr>
      </w:pPr>
      <w:r>
        <w:t>Методы измерения полезности (предпочтительности) в таможенном управлении.</w:t>
      </w:r>
    </w:p>
    <w:p w:rsidR="00792654" w:rsidRDefault="00792654" w:rsidP="00792654">
      <w:pPr>
        <w:numPr>
          <w:ilvl w:val="0"/>
          <w:numId w:val="9"/>
        </w:numPr>
      </w:pPr>
      <w:r>
        <w:t>Надежность и достоверность измерения в системном анализе.</w:t>
      </w:r>
    </w:p>
    <w:p w:rsidR="00792654" w:rsidRDefault="00792654" w:rsidP="00792654">
      <w:pPr>
        <w:numPr>
          <w:ilvl w:val="0"/>
          <w:numId w:val="9"/>
        </w:numPr>
      </w:pPr>
      <w:r>
        <w:t>Краткая характеристика задач принятия решений в таможенном управлении.</w:t>
      </w:r>
    </w:p>
    <w:p w:rsidR="00792654" w:rsidRDefault="00792654" w:rsidP="00792654">
      <w:pPr>
        <w:numPr>
          <w:ilvl w:val="0"/>
          <w:numId w:val="9"/>
        </w:numPr>
      </w:pPr>
      <w:r>
        <w:t>Решение задач в условиях неопределенности.</w:t>
      </w:r>
    </w:p>
    <w:p w:rsidR="00792654" w:rsidRDefault="00792654" w:rsidP="00792654">
      <w:pPr>
        <w:numPr>
          <w:ilvl w:val="0"/>
          <w:numId w:val="9"/>
        </w:numPr>
      </w:pPr>
      <w:r>
        <w:t>Многокритериальные оценки при поиске оптимальных решений.</w:t>
      </w:r>
    </w:p>
    <w:p w:rsidR="00792654" w:rsidRDefault="00792654" w:rsidP="00792654">
      <w:pPr>
        <w:numPr>
          <w:ilvl w:val="0"/>
          <w:numId w:val="9"/>
        </w:numPr>
      </w:pPr>
      <w:r>
        <w:t>Экспертные опросы, проводимые в несколько туров.</w:t>
      </w:r>
    </w:p>
    <w:p w:rsidR="00792654" w:rsidRDefault="00792654" w:rsidP="00792654">
      <w:pPr>
        <w:numPr>
          <w:ilvl w:val="0"/>
          <w:numId w:val="9"/>
        </w:numPr>
      </w:pPr>
      <w:r>
        <w:t>Метод коллективной генерации идей в таможенном управлении.</w:t>
      </w:r>
    </w:p>
    <w:p w:rsidR="00792654" w:rsidRDefault="00792654" w:rsidP="00792654">
      <w:pPr>
        <w:numPr>
          <w:ilvl w:val="0"/>
          <w:numId w:val="9"/>
        </w:numPr>
      </w:pPr>
      <w:r>
        <w:t>Порядок проведения экспертных опросов и содержание их отдельных этапов.</w:t>
      </w:r>
    </w:p>
    <w:p w:rsidR="00792654" w:rsidRDefault="00792654" w:rsidP="00792654">
      <w:pPr>
        <w:numPr>
          <w:ilvl w:val="0"/>
          <w:numId w:val="9"/>
        </w:numPr>
      </w:pPr>
      <w:r>
        <w:t>Определение типа требуемой информации и источников ее получения в таможенном управлении.</w:t>
      </w:r>
    </w:p>
    <w:p w:rsidR="00792654" w:rsidRDefault="00792654" w:rsidP="00792654">
      <w:pPr>
        <w:numPr>
          <w:ilvl w:val="0"/>
          <w:numId w:val="9"/>
        </w:numPr>
      </w:pPr>
      <w:r>
        <w:t>Методы анализа документов в таможенном управлении.</w:t>
      </w:r>
    </w:p>
    <w:p w:rsidR="00792654" w:rsidRDefault="00792654" w:rsidP="00792654">
      <w:pPr>
        <w:numPr>
          <w:ilvl w:val="0"/>
          <w:numId w:val="9"/>
        </w:numPr>
      </w:pPr>
      <w:r>
        <w:t>Контроль качества собираемых данных.</w:t>
      </w:r>
    </w:p>
    <w:p w:rsidR="00792654" w:rsidRDefault="00792654" w:rsidP="00792654">
      <w:pPr>
        <w:numPr>
          <w:ilvl w:val="0"/>
          <w:numId w:val="9"/>
        </w:numPr>
      </w:pPr>
      <w:r>
        <w:t>Виды статистического анализа.</w:t>
      </w:r>
    </w:p>
    <w:p w:rsidR="00792654" w:rsidRDefault="00792654" w:rsidP="00792654">
      <w:pPr>
        <w:numPr>
          <w:ilvl w:val="0"/>
          <w:numId w:val="9"/>
        </w:numPr>
      </w:pPr>
      <w:r>
        <w:t>Методы социологических исследований внутри организации.</w:t>
      </w:r>
    </w:p>
    <w:p w:rsidR="00792654" w:rsidRDefault="00792654" w:rsidP="00792654">
      <w:pPr>
        <w:numPr>
          <w:ilvl w:val="0"/>
          <w:numId w:val="9"/>
        </w:numPr>
      </w:pPr>
      <w:r>
        <w:t>Выявление проблем совершенствования управления в таможенном деле.</w:t>
      </w:r>
    </w:p>
    <w:p w:rsidR="00792654" w:rsidRDefault="00792654" w:rsidP="00792654">
      <w:pPr>
        <w:numPr>
          <w:ilvl w:val="0"/>
          <w:numId w:val="9"/>
        </w:numPr>
      </w:pPr>
      <w:r>
        <w:t>Общая характеристика методов целеполагания.</w:t>
      </w:r>
    </w:p>
    <w:p w:rsidR="00792654" w:rsidRDefault="00792654" w:rsidP="00792654">
      <w:pPr>
        <w:numPr>
          <w:ilvl w:val="0"/>
          <w:numId w:val="9"/>
        </w:numPr>
      </w:pPr>
      <w:r>
        <w:t>Сущность метода структуризации в системе таможенного управления.</w:t>
      </w:r>
    </w:p>
    <w:p w:rsidR="00792654" w:rsidRDefault="00792654" w:rsidP="00792654">
      <w:pPr>
        <w:numPr>
          <w:ilvl w:val="0"/>
          <w:numId w:val="9"/>
        </w:numPr>
      </w:pPr>
      <w:r>
        <w:t>Критерии определения коэффициентов относительной важности в системе управления.</w:t>
      </w:r>
    </w:p>
    <w:p w:rsidR="00792654" w:rsidRDefault="00792654" w:rsidP="00792654">
      <w:pPr>
        <w:numPr>
          <w:ilvl w:val="0"/>
          <w:numId w:val="9"/>
        </w:numPr>
      </w:pPr>
      <w:r>
        <w:t>Управление по целям в таможенном деле.</w:t>
      </w:r>
    </w:p>
    <w:p w:rsidR="00792654" w:rsidRDefault="00792654" w:rsidP="00792654">
      <w:pPr>
        <w:numPr>
          <w:ilvl w:val="0"/>
          <w:numId w:val="9"/>
        </w:numPr>
      </w:pPr>
      <w:r>
        <w:t>Формирование (проектирование) оргструктуры управления.</w:t>
      </w:r>
    </w:p>
    <w:p w:rsidR="00792654" w:rsidRDefault="00792654" w:rsidP="00792654">
      <w:pPr>
        <w:numPr>
          <w:ilvl w:val="0"/>
          <w:numId w:val="9"/>
        </w:numPr>
      </w:pPr>
      <w:r>
        <w:t>Рационализация распределения задач, обязанностей и прав.</w:t>
      </w:r>
    </w:p>
    <w:p w:rsidR="00792654" w:rsidRDefault="00792654" w:rsidP="00792654">
      <w:pPr>
        <w:numPr>
          <w:ilvl w:val="0"/>
          <w:numId w:val="9"/>
        </w:numPr>
      </w:pPr>
      <w:r>
        <w:t>Как происходит оценка эффективности управления в таможенном деле.</w:t>
      </w:r>
    </w:p>
    <w:p w:rsidR="00792654" w:rsidRDefault="00792654" w:rsidP="00792654">
      <w:pPr>
        <w:numPr>
          <w:ilvl w:val="0"/>
          <w:numId w:val="9"/>
        </w:numPr>
      </w:pPr>
      <w:r>
        <w:t>Показатели эффективности деятельности организации.</w:t>
      </w:r>
    </w:p>
    <w:p w:rsidR="00792654" w:rsidRPr="00792654" w:rsidRDefault="00792654" w:rsidP="00792654"/>
    <w:p w:rsidR="00792654" w:rsidRDefault="00792654" w:rsidP="00792654">
      <w:pPr>
        <w:jc w:val="center"/>
        <w:rPr>
          <w:b/>
        </w:rPr>
      </w:pPr>
    </w:p>
    <w:p w:rsidR="008E63B7" w:rsidRPr="00792654" w:rsidRDefault="00792654" w:rsidP="00792654">
      <w:pPr>
        <w:jc w:val="center"/>
        <w:rPr>
          <w:b/>
        </w:rPr>
      </w:pPr>
      <w:r>
        <w:rPr>
          <w:b/>
        </w:rPr>
        <w:t>ЛИТЕРАТУРА</w:t>
      </w:r>
    </w:p>
    <w:p w:rsidR="00792654" w:rsidRPr="00792654" w:rsidRDefault="00792654" w:rsidP="007816EA">
      <w:pPr>
        <w:numPr>
          <w:ilvl w:val="0"/>
          <w:numId w:val="8"/>
        </w:numPr>
        <w:tabs>
          <w:tab w:val="clear" w:pos="1429"/>
          <w:tab w:val="num" w:pos="1080"/>
        </w:tabs>
        <w:ind w:left="1080"/>
        <w:jc w:val="both"/>
      </w:pPr>
      <w:r w:rsidRPr="00792654">
        <w:t>Бойдел Т. Как улучшить управление организацией. Перевод с англ. – М.: ИНФРА-М, 1995.</w:t>
      </w:r>
    </w:p>
    <w:p w:rsidR="00792654" w:rsidRPr="00792654" w:rsidRDefault="00792654" w:rsidP="007816EA">
      <w:pPr>
        <w:numPr>
          <w:ilvl w:val="0"/>
          <w:numId w:val="8"/>
        </w:numPr>
        <w:tabs>
          <w:tab w:val="clear" w:pos="1429"/>
          <w:tab w:val="num" w:pos="1080"/>
        </w:tabs>
        <w:ind w:left="1080"/>
        <w:jc w:val="both"/>
      </w:pPr>
      <w:r w:rsidRPr="00792654">
        <w:t>Гроув В.С. Высокоэффективный менеджмент. – М.: Филин, 1996.</w:t>
      </w:r>
    </w:p>
    <w:p w:rsidR="00792654" w:rsidRPr="00792654" w:rsidRDefault="00792654" w:rsidP="007816EA">
      <w:pPr>
        <w:numPr>
          <w:ilvl w:val="0"/>
          <w:numId w:val="8"/>
        </w:numPr>
        <w:tabs>
          <w:tab w:val="clear" w:pos="1429"/>
          <w:tab w:val="num" w:pos="1080"/>
        </w:tabs>
        <w:ind w:left="1080"/>
        <w:jc w:val="both"/>
      </w:pPr>
      <w:r w:rsidRPr="00792654">
        <w:t>Джонс Д. Методы проектирования. – М.: Экономика, 1992.</w:t>
      </w:r>
    </w:p>
    <w:p w:rsidR="00792654" w:rsidRPr="00792654" w:rsidRDefault="00792654" w:rsidP="007816EA">
      <w:pPr>
        <w:numPr>
          <w:ilvl w:val="0"/>
          <w:numId w:val="8"/>
        </w:numPr>
        <w:tabs>
          <w:tab w:val="clear" w:pos="1429"/>
          <w:tab w:val="num" w:pos="1080"/>
        </w:tabs>
        <w:ind w:left="1080"/>
        <w:jc w:val="both"/>
      </w:pPr>
      <w:r w:rsidRPr="00792654">
        <w:t xml:space="preserve">Долятовский В.А., Долятовская В.Н. Исследование систем управления. Учебно-практическое пособие. – М. - Ростов-на-Дону: МарТ, 2004. </w:t>
      </w:r>
    </w:p>
    <w:p w:rsidR="00792654" w:rsidRPr="00792654" w:rsidRDefault="00792654" w:rsidP="007816EA">
      <w:pPr>
        <w:numPr>
          <w:ilvl w:val="0"/>
          <w:numId w:val="8"/>
        </w:numPr>
        <w:tabs>
          <w:tab w:val="clear" w:pos="1429"/>
          <w:tab w:val="num" w:pos="1080"/>
        </w:tabs>
        <w:ind w:left="1080"/>
        <w:jc w:val="both"/>
      </w:pPr>
      <w:r w:rsidRPr="00792654">
        <w:t>Долятовский В.А., Сергеенко Г.С. Введение в активные интеллектуальные системы для менеджеров. – Ростов-на-Дону: МарТ, 2000.</w:t>
      </w:r>
    </w:p>
    <w:p w:rsidR="00792654" w:rsidRPr="00792654" w:rsidRDefault="00792654" w:rsidP="007816EA">
      <w:pPr>
        <w:numPr>
          <w:ilvl w:val="0"/>
          <w:numId w:val="8"/>
        </w:numPr>
        <w:tabs>
          <w:tab w:val="clear" w:pos="1429"/>
          <w:tab w:val="num" w:pos="1080"/>
        </w:tabs>
        <w:ind w:left="1080"/>
        <w:jc w:val="both"/>
      </w:pPr>
      <w:r w:rsidRPr="00792654">
        <w:t>Егоров Ю.Л. Исследование систем управления. Учебное пособие. – М.: ЗелО, 1997.</w:t>
      </w:r>
    </w:p>
    <w:p w:rsidR="00792654" w:rsidRPr="00792654" w:rsidRDefault="00792654" w:rsidP="007816EA">
      <w:pPr>
        <w:numPr>
          <w:ilvl w:val="0"/>
          <w:numId w:val="8"/>
        </w:numPr>
        <w:tabs>
          <w:tab w:val="clear" w:pos="1429"/>
          <w:tab w:val="num" w:pos="1080"/>
        </w:tabs>
        <w:ind w:left="1080"/>
        <w:jc w:val="both"/>
      </w:pPr>
      <w:r w:rsidRPr="00792654">
        <w:t>Игнатьева А.В., Максимцов М.М. Исследование систем управления. – М.: ЮНИТИ, 2002.</w:t>
      </w:r>
    </w:p>
    <w:p w:rsidR="00792654" w:rsidRPr="00792654" w:rsidRDefault="00792654" w:rsidP="007816EA">
      <w:pPr>
        <w:numPr>
          <w:ilvl w:val="0"/>
          <w:numId w:val="8"/>
        </w:numPr>
        <w:tabs>
          <w:tab w:val="clear" w:pos="1429"/>
          <w:tab w:val="num" w:pos="1080"/>
        </w:tabs>
        <w:ind w:left="1080"/>
        <w:jc w:val="both"/>
      </w:pPr>
      <w:r w:rsidRPr="00792654">
        <w:t xml:space="preserve">Исследование систем управления. Учебное пособие / Под ред. Э.М. Короткова. – М.: ИНФРА-М, 2003. </w:t>
      </w:r>
    </w:p>
    <w:p w:rsidR="00792654" w:rsidRPr="00792654" w:rsidRDefault="00792654" w:rsidP="007816EA">
      <w:pPr>
        <w:numPr>
          <w:ilvl w:val="0"/>
          <w:numId w:val="8"/>
        </w:numPr>
        <w:tabs>
          <w:tab w:val="clear" w:pos="1429"/>
          <w:tab w:val="left" w:pos="657"/>
          <w:tab w:val="num" w:pos="1080"/>
        </w:tabs>
        <w:ind w:left="1080"/>
        <w:jc w:val="both"/>
      </w:pPr>
      <w:r w:rsidRPr="00792654">
        <w:t>Кинг Р., Клиланд Д. Системный анализ и целевое управление / Пер. с англ. –  М.: Сов. Радио, 1984.</w:t>
      </w:r>
    </w:p>
    <w:p w:rsidR="00792654" w:rsidRPr="00792654" w:rsidRDefault="00792654" w:rsidP="007816EA">
      <w:pPr>
        <w:numPr>
          <w:ilvl w:val="0"/>
          <w:numId w:val="8"/>
        </w:numPr>
        <w:tabs>
          <w:tab w:val="clear" w:pos="1429"/>
          <w:tab w:val="num" w:pos="1080"/>
        </w:tabs>
        <w:ind w:left="1080"/>
        <w:jc w:val="both"/>
      </w:pPr>
      <w:r w:rsidRPr="00792654">
        <w:t>Коротков Э.М. Исследование систем управления. – М.: ИКП Дека, 2003.</w:t>
      </w:r>
    </w:p>
    <w:p w:rsidR="00792654" w:rsidRPr="00792654" w:rsidRDefault="00792654" w:rsidP="007816EA">
      <w:pPr>
        <w:numPr>
          <w:ilvl w:val="0"/>
          <w:numId w:val="8"/>
        </w:numPr>
        <w:tabs>
          <w:tab w:val="clear" w:pos="1429"/>
          <w:tab w:val="num" w:pos="1080"/>
        </w:tabs>
        <w:ind w:left="1080"/>
        <w:jc w:val="both"/>
      </w:pPr>
      <w:r w:rsidRPr="00792654">
        <w:t>Круглов М.И. Стратегическое управление компанией: Учебник для вузов. – М.: РДЛ, 1998.</w:t>
      </w:r>
    </w:p>
    <w:p w:rsidR="00792654" w:rsidRPr="00792654" w:rsidRDefault="00792654" w:rsidP="007816EA">
      <w:pPr>
        <w:numPr>
          <w:ilvl w:val="0"/>
          <w:numId w:val="8"/>
        </w:numPr>
        <w:tabs>
          <w:tab w:val="clear" w:pos="1429"/>
          <w:tab w:val="num" w:pos="1080"/>
        </w:tabs>
        <w:ind w:left="1080"/>
        <w:jc w:val="both"/>
      </w:pPr>
      <w:r w:rsidRPr="00792654">
        <w:t>Кунц Г., О’Доннел С. Управление. Системный и ситуационный анализ управленческих функций. – М.: Прогресс, 1981.</w:t>
      </w:r>
    </w:p>
    <w:p w:rsidR="00792654" w:rsidRPr="00792654" w:rsidRDefault="00792654" w:rsidP="007816EA">
      <w:pPr>
        <w:numPr>
          <w:ilvl w:val="0"/>
          <w:numId w:val="8"/>
        </w:numPr>
        <w:tabs>
          <w:tab w:val="clear" w:pos="1429"/>
          <w:tab w:val="num" w:pos="1080"/>
        </w:tabs>
        <w:ind w:left="1080"/>
        <w:jc w:val="both"/>
      </w:pPr>
      <w:r w:rsidRPr="00792654">
        <w:t>Мастенбрук У. Управление конфликтными ситуациями и развитие организации. – М.: ИНФРА-М, 1996.</w:t>
      </w:r>
    </w:p>
    <w:p w:rsidR="00792654" w:rsidRPr="00792654" w:rsidRDefault="00792654" w:rsidP="007816EA">
      <w:pPr>
        <w:numPr>
          <w:ilvl w:val="0"/>
          <w:numId w:val="8"/>
        </w:numPr>
        <w:tabs>
          <w:tab w:val="clear" w:pos="1429"/>
          <w:tab w:val="num" w:pos="1080"/>
        </w:tabs>
        <w:ind w:left="1080"/>
        <w:jc w:val="both"/>
      </w:pPr>
      <w:r w:rsidRPr="00792654">
        <w:t>Мухин В.И., Сычев В.И. Исследование систем управления. Учебник. – М.: АГЗ МЧС России, 2000. Ч. 1, 2.</w:t>
      </w:r>
    </w:p>
    <w:p w:rsidR="00792654" w:rsidRPr="00792654" w:rsidRDefault="00792654" w:rsidP="007816EA">
      <w:pPr>
        <w:numPr>
          <w:ilvl w:val="0"/>
          <w:numId w:val="8"/>
        </w:numPr>
        <w:tabs>
          <w:tab w:val="clear" w:pos="1429"/>
          <w:tab w:val="num" w:pos="1080"/>
        </w:tabs>
        <w:ind w:left="1080"/>
        <w:jc w:val="both"/>
      </w:pPr>
      <w:r w:rsidRPr="00792654">
        <w:t>Мыльник В.В., Титаренко Б.П., Волочиенко В.А. Исследование систем управления. Учебное пособие. – М.: ЦИТОО, 2001.</w:t>
      </w:r>
    </w:p>
    <w:p w:rsidR="00792654" w:rsidRPr="00792654" w:rsidRDefault="00792654" w:rsidP="007816EA">
      <w:pPr>
        <w:numPr>
          <w:ilvl w:val="0"/>
          <w:numId w:val="8"/>
        </w:numPr>
        <w:tabs>
          <w:tab w:val="clear" w:pos="1429"/>
          <w:tab w:val="num" w:pos="1080"/>
        </w:tabs>
        <w:ind w:left="1080"/>
        <w:jc w:val="both"/>
      </w:pPr>
      <w:r w:rsidRPr="00792654">
        <w:t>Ползунова Н.Н., Краев В.Н. Исследование систем управления. Учебное пособие. – М.: Академический проект, 2004.</w:t>
      </w:r>
    </w:p>
    <w:p w:rsidR="00792654" w:rsidRPr="00792654" w:rsidRDefault="00792654" w:rsidP="007816EA">
      <w:pPr>
        <w:numPr>
          <w:ilvl w:val="0"/>
          <w:numId w:val="8"/>
        </w:numPr>
        <w:tabs>
          <w:tab w:val="clear" w:pos="1429"/>
          <w:tab w:val="num" w:pos="1080"/>
        </w:tabs>
        <w:ind w:left="1080"/>
        <w:jc w:val="both"/>
      </w:pPr>
      <w:r w:rsidRPr="00792654">
        <w:t xml:space="preserve">Рейльян Я.Р. Основа принятия управленческих решений. – М.: Финансы и статистика, 1989. </w:t>
      </w:r>
    </w:p>
    <w:p w:rsidR="00792654" w:rsidRPr="00D525AF" w:rsidRDefault="00792654" w:rsidP="00792654">
      <w:pPr>
        <w:jc w:val="both"/>
      </w:pPr>
    </w:p>
    <w:p w:rsidR="00C65933" w:rsidRDefault="00C65933" w:rsidP="00C65933">
      <w:pPr>
        <w:jc w:val="center"/>
        <w:rPr>
          <w:b/>
          <w:sz w:val="16"/>
        </w:rPr>
      </w:pPr>
    </w:p>
    <w:p w:rsidR="00C65933" w:rsidRDefault="00C65933" w:rsidP="003B16EE">
      <w:pPr>
        <w:pStyle w:val="2"/>
      </w:pPr>
      <w:bookmarkStart w:id="33" w:name="_Toc317253213"/>
      <w:r>
        <w:t>3.</w:t>
      </w:r>
      <w:r w:rsidR="00C83119">
        <w:t>2</w:t>
      </w:r>
      <w:r>
        <w:t xml:space="preserve">. </w:t>
      </w:r>
      <w:r w:rsidR="006D21CA">
        <w:t>Финансы</w:t>
      </w:r>
      <w:bookmarkEnd w:id="33"/>
    </w:p>
    <w:p w:rsidR="00FB294D" w:rsidRPr="00FB294D" w:rsidRDefault="00FB294D" w:rsidP="00FB294D"/>
    <w:p w:rsidR="00FB294D" w:rsidRPr="00FB294D" w:rsidRDefault="00FB294D" w:rsidP="007816EA">
      <w:pPr>
        <w:numPr>
          <w:ilvl w:val="0"/>
          <w:numId w:val="3"/>
        </w:numPr>
        <w:tabs>
          <w:tab w:val="clear" w:pos="786"/>
          <w:tab w:val="num" w:pos="567"/>
        </w:tabs>
        <w:ind w:left="567" w:hanging="207"/>
        <w:jc w:val="both"/>
      </w:pPr>
      <w:r w:rsidRPr="00FB294D">
        <w:t>Сущность финансов. Финансы и деньги.</w:t>
      </w:r>
    </w:p>
    <w:p w:rsidR="00FB294D" w:rsidRPr="00FB294D" w:rsidRDefault="00FB294D" w:rsidP="007816EA">
      <w:pPr>
        <w:numPr>
          <w:ilvl w:val="0"/>
          <w:numId w:val="3"/>
        </w:numPr>
        <w:tabs>
          <w:tab w:val="clear" w:pos="786"/>
          <w:tab w:val="num" w:pos="567"/>
        </w:tabs>
        <w:ind w:left="567" w:hanging="207"/>
        <w:jc w:val="both"/>
      </w:pPr>
      <w:r w:rsidRPr="00FB294D">
        <w:t>Функции финансов.</w:t>
      </w:r>
    </w:p>
    <w:p w:rsidR="00FB294D" w:rsidRPr="00FB294D" w:rsidRDefault="00FB294D" w:rsidP="007816EA">
      <w:pPr>
        <w:numPr>
          <w:ilvl w:val="0"/>
          <w:numId w:val="3"/>
        </w:numPr>
        <w:tabs>
          <w:tab w:val="clear" w:pos="786"/>
          <w:tab w:val="num" w:pos="567"/>
        </w:tabs>
        <w:ind w:left="567" w:hanging="207"/>
        <w:jc w:val="both"/>
      </w:pPr>
      <w:r w:rsidRPr="00FB294D">
        <w:t>Финансовая система и ее структура. Централизованные и децентрализованные финансы.</w:t>
      </w:r>
    </w:p>
    <w:p w:rsidR="00FB294D" w:rsidRPr="00FB294D" w:rsidRDefault="00FB294D" w:rsidP="007816EA">
      <w:pPr>
        <w:numPr>
          <w:ilvl w:val="0"/>
          <w:numId w:val="3"/>
        </w:numPr>
        <w:tabs>
          <w:tab w:val="clear" w:pos="786"/>
          <w:tab w:val="num" w:pos="567"/>
        </w:tabs>
        <w:ind w:left="567" w:hanging="207"/>
        <w:jc w:val="both"/>
      </w:pPr>
      <w:r w:rsidRPr="00FB294D">
        <w:t>Сущность и функции бюджета.</w:t>
      </w:r>
    </w:p>
    <w:p w:rsidR="00FB294D" w:rsidRPr="00FB294D" w:rsidRDefault="00FB294D" w:rsidP="007816EA">
      <w:pPr>
        <w:numPr>
          <w:ilvl w:val="0"/>
          <w:numId w:val="3"/>
        </w:numPr>
        <w:tabs>
          <w:tab w:val="clear" w:pos="786"/>
          <w:tab w:val="num" w:pos="567"/>
        </w:tabs>
        <w:ind w:left="567" w:hanging="207"/>
        <w:jc w:val="both"/>
      </w:pPr>
      <w:r w:rsidRPr="00FB294D">
        <w:t>Бюджетное устройство и бюджетная система РФ.</w:t>
      </w:r>
    </w:p>
    <w:p w:rsidR="00FB294D" w:rsidRPr="00FB294D" w:rsidRDefault="00FB294D" w:rsidP="007816EA">
      <w:pPr>
        <w:numPr>
          <w:ilvl w:val="0"/>
          <w:numId w:val="3"/>
        </w:numPr>
        <w:tabs>
          <w:tab w:val="clear" w:pos="786"/>
          <w:tab w:val="num" w:pos="567"/>
        </w:tabs>
        <w:ind w:left="567" w:hanging="207"/>
        <w:jc w:val="both"/>
      </w:pPr>
      <w:r w:rsidRPr="00FB294D">
        <w:t>Принципы функционирования бюджетной системы РФ.</w:t>
      </w:r>
    </w:p>
    <w:p w:rsidR="00FB294D" w:rsidRPr="00FB294D" w:rsidRDefault="00FB294D" w:rsidP="007816EA">
      <w:pPr>
        <w:numPr>
          <w:ilvl w:val="0"/>
          <w:numId w:val="3"/>
        </w:numPr>
        <w:tabs>
          <w:tab w:val="clear" w:pos="786"/>
          <w:tab w:val="num" w:pos="567"/>
        </w:tabs>
        <w:ind w:left="567" w:hanging="207"/>
        <w:jc w:val="both"/>
      </w:pPr>
      <w:r w:rsidRPr="00FB294D">
        <w:t>Федеральный бюджет и его роль в решении государственных задач.</w:t>
      </w:r>
    </w:p>
    <w:p w:rsidR="00FB294D" w:rsidRPr="00FB294D" w:rsidRDefault="00FB294D" w:rsidP="007816EA">
      <w:pPr>
        <w:numPr>
          <w:ilvl w:val="0"/>
          <w:numId w:val="3"/>
        </w:numPr>
        <w:tabs>
          <w:tab w:val="clear" w:pos="786"/>
          <w:tab w:val="num" w:pos="567"/>
        </w:tabs>
        <w:ind w:left="567" w:hanging="207"/>
        <w:jc w:val="both"/>
      </w:pPr>
      <w:r w:rsidRPr="00FB294D">
        <w:t>Межбюджетные отношения: сущность и принципы. Собственные и регулирующие доходы бюджета.</w:t>
      </w:r>
    </w:p>
    <w:p w:rsidR="00FB294D" w:rsidRPr="00FB294D" w:rsidRDefault="00FB294D" w:rsidP="007816EA">
      <w:pPr>
        <w:numPr>
          <w:ilvl w:val="0"/>
          <w:numId w:val="3"/>
        </w:numPr>
        <w:tabs>
          <w:tab w:val="clear" w:pos="786"/>
          <w:tab w:val="num" w:pos="567"/>
        </w:tabs>
        <w:ind w:left="567" w:hanging="207"/>
        <w:jc w:val="both"/>
      </w:pPr>
      <w:r w:rsidRPr="00FB294D">
        <w:t>Методы бюджетного регулирования.</w:t>
      </w:r>
    </w:p>
    <w:p w:rsidR="00FB294D" w:rsidRPr="00FB294D" w:rsidRDefault="00FB294D" w:rsidP="007816EA">
      <w:pPr>
        <w:numPr>
          <w:ilvl w:val="0"/>
          <w:numId w:val="3"/>
        </w:numPr>
        <w:tabs>
          <w:tab w:val="clear" w:pos="786"/>
          <w:tab w:val="num" w:pos="567"/>
        </w:tabs>
        <w:ind w:left="567" w:hanging="207"/>
        <w:jc w:val="both"/>
      </w:pPr>
      <w:r w:rsidRPr="00FB294D">
        <w:t>Сущность бюджетного процесса и его участники.</w:t>
      </w:r>
    </w:p>
    <w:p w:rsidR="00FB294D" w:rsidRPr="00FB294D" w:rsidRDefault="00FB294D" w:rsidP="007816EA">
      <w:pPr>
        <w:numPr>
          <w:ilvl w:val="0"/>
          <w:numId w:val="3"/>
        </w:numPr>
        <w:tabs>
          <w:tab w:val="clear" w:pos="786"/>
          <w:tab w:val="num" w:pos="567"/>
        </w:tabs>
        <w:ind w:left="567" w:hanging="207"/>
        <w:jc w:val="both"/>
      </w:pPr>
      <w:r w:rsidRPr="00FB294D">
        <w:t>Сводное финансовое планирование.</w:t>
      </w:r>
    </w:p>
    <w:p w:rsidR="00FB294D" w:rsidRPr="00FB294D" w:rsidRDefault="00FB294D" w:rsidP="007816EA">
      <w:pPr>
        <w:numPr>
          <w:ilvl w:val="0"/>
          <w:numId w:val="3"/>
        </w:numPr>
        <w:tabs>
          <w:tab w:val="clear" w:pos="786"/>
          <w:tab w:val="num" w:pos="567"/>
        </w:tabs>
        <w:ind w:left="567" w:hanging="207"/>
        <w:jc w:val="both"/>
      </w:pPr>
      <w:r w:rsidRPr="00FB294D">
        <w:t>Бюджетное прогнозирование.</w:t>
      </w:r>
    </w:p>
    <w:p w:rsidR="00FB294D" w:rsidRPr="00FB294D" w:rsidRDefault="00FB294D" w:rsidP="007816EA">
      <w:pPr>
        <w:numPr>
          <w:ilvl w:val="0"/>
          <w:numId w:val="3"/>
        </w:numPr>
        <w:tabs>
          <w:tab w:val="clear" w:pos="786"/>
          <w:tab w:val="num" w:pos="567"/>
        </w:tabs>
        <w:ind w:left="567" w:hanging="207"/>
        <w:jc w:val="both"/>
      </w:pPr>
      <w:r w:rsidRPr="00FB294D">
        <w:t>Составление проектов бюджетов.</w:t>
      </w:r>
    </w:p>
    <w:p w:rsidR="00FB294D" w:rsidRPr="00FB294D" w:rsidRDefault="00FB294D" w:rsidP="007816EA">
      <w:pPr>
        <w:numPr>
          <w:ilvl w:val="0"/>
          <w:numId w:val="3"/>
        </w:numPr>
        <w:tabs>
          <w:tab w:val="clear" w:pos="786"/>
          <w:tab w:val="num" w:pos="567"/>
        </w:tabs>
        <w:ind w:left="567" w:hanging="207"/>
        <w:jc w:val="both"/>
      </w:pPr>
      <w:r w:rsidRPr="00FB294D">
        <w:t>Рассмотрение и утверждение проекта бюджета.</w:t>
      </w:r>
    </w:p>
    <w:p w:rsidR="00FB294D" w:rsidRPr="00FB294D" w:rsidRDefault="00FB294D" w:rsidP="007816EA">
      <w:pPr>
        <w:numPr>
          <w:ilvl w:val="0"/>
          <w:numId w:val="3"/>
        </w:numPr>
        <w:tabs>
          <w:tab w:val="clear" w:pos="786"/>
          <w:tab w:val="num" w:pos="567"/>
        </w:tabs>
        <w:ind w:left="567" w:hanging="207"/>
        <w:jc w:val="both"/>
      </w:pPr>
      <w:r w:rsidRPr="00FB294D">
        <w:t>Исполнение бюджета.</w:t>
      </w:r>
    </w:p>
    <w:p w:rsidR="00FB294D" w:rsidRPr="00FB294D" w:rsidRDefault="00FB294D" w:rsidP="007816EA">
      <w:pPr>
        <w:numPr>
          <w:ilvl w:val="0"/>
          <w:numId w:val="3"/>
        </w:numPr>
        <w:tabs>
          <w:tab w:val="clear" w:pos="786"/>
          <w:tab w:val="num" w:pos="567"/>
        </w:tabs>
        <w:ind w:left="567" w:hanging="207"/>
        <w:jc w:val="both"/>
      </w:pPr>
      <w:r w:rsidRPr="00FB294D">
        <w:t>Контроль исполнения бюджета.</w:t>
      </w:r>
    </w:p>
    <w:p w:rsidR="00FB294D" w:rsidRPr="00FB294D" w:rsidRDefault="00FB294D" w:rsidP="007816EA">
      <w:pPr>
        <w:numPr>
          <w:ilvl w:val="0"/>
          <w:numId w:val="3"/>
        </w:numPr>
        <w:tabs>
          <w:tab w:val="clear" w:pos="786"/>
          <w:tab w:val="num" w:pos="567"/>
        </w:tabs>
        <w:ind w:left="567" w:hanging="207"/>
        <w:jc w:val="both"/>
      </w:pPr>
      <w:r w:rsidRPr="00FB294D">
        <w:t>Анализ бюджета: цели и методы.</w:t>
      </w:r>
    </w:p>
    <w:p w:rsidR="00FB294D" w:rsidRPr="00FB294D" w:rsidRDefault="00FB294D" w:rsidP="007816EA">
      <w:pPr>
        <w:numPr>
          <w:ilvl w:val="0"/>
          <w:numId w:val="3"/>
        </w:numPr>
        <w:tabs>
          <w:tab w:val="clear" w:pos="786"/>
          <w:tab w:val="num" w:pos="567"/>
        </w:tabs>
        <w:ind w:left="567" w:hanging="207"/>
        <w:jc w:val="both"/>
      </w:pPr>
      <w:r w:rsidRPr="00FB294D">
        <w:t>Государственные внебюджетные фонды РФ.</w:t>
      </w:r>
    </w:p>
    <w:p w:rsidR="00FB294D" w:rsidRPr="00FB294D" w:rsidRDefault="00FB294D" w:rsidP="007816EA">
      <w:pPr>
        <w:numPr>
          <w:ilvl w:val="0"/>
          <w:numId w:val="3"/>
        </w:numPr>
        <w:tabs>
          <w:tab w:val="clear" w:pos="786"/>
          <w:tab w:val="num" w:pos="567"/>
        </w:tabs>
        <w:ind w:left="567" w:hanging="207"/>
        <w:jc w:val="both"/>
      </w:pPr>
      <w:r w:rsidRPr="00FB294D">
        <w:t>Пенсионный фонд РФ.</w:t>
      </w:r>
    </w:p>
    <w:p w:rsidR="00FB294D" w:rsidRPr="00FB294D" w:rsidRDefault="00FB294D" w:rsidP="007816EA">
      <w:pPr>
        <w:numPr>
          <w:ilvl w:val="0"/>
          <w:numId w:val="3"/>
        </w:numPr>
        <w:tabs>
          <w:tab w:val="clear" w:pos="786"/>
          <w:tab w:val="num" w:pos="567"/>
        </w:tabs>
        <w:ind w:left="567" w:hanging="207"/>
        <w:jc w:val="both"/>
      </w:pPr>
      <w:r w:rsidRPr="00FB294D">
        <w:t>Фонд обязательного медицинского страхования РФ.</w:t>
      </w:r>
    </w:p>
    <w:p w:rsidR="00FB294D" w:rsidRPr="00FB294D" w:rsidRDefault="00FB294D" w:rsidP="007816EA">
      <w:pPr>
        <w:numPr>
          <w:ilvl w:val="0"/>
          <w:numId w:val="3"/>
        </w:numPr>
        <w:tabs>
          <w:tab w:val="clear" w:pos="786"/>
          <w:tab w:val="num" w:pos="567"/>
        </w:tabs>
        <w:ind w:left="567" w:hanging="207"/>
        <w:jc w:val="both"/>
      </w:pPr>
      <w:r w:rsidRPr="00FB294D">
        <w:t>Фонд социального страхования РФ.</w:t>
      </w:r>
    </w:p>
    <w:p w:rsidR="00FB294D" w:rsidRPr="00FB294D" w:rsidRDefault="00FB294D" w:rsidP="007816EA">
      <w:pPr>
        <w:numPr>
          <w:ilvl w:val="0"/>
          <w:numId w:val="3"/>
        </w:numPr>
        <w:tabs>
          <w:tab w:val="clear" w:pos="786"/>
          <w:tab w:val="num" w:pos="567"/>
        </w:tabs>
        <w:ind w:left="567" w:hanging="207"/>
        <w:jc w:val="both"/>
      </w:pPr>
      <w:r w:rsidRPr="00FB294D">
        <w:t>Содержание и функции государственного кредита.</w:t>
      </w:r>
    </w:p>
    <w:p w:rsidR="00FB294D" w:rsidRPr="00FB294D" w:rsidRDefault="00FB294D" w:rsidP="007816EA">
      <w:pPr>
        <w:numPr>
          <w:ilvl w:val="0"/>
          <w:numId w:val="3"/>
        </w:numPr>
        <w:tabs>
          <w:tab w:val="clear" w:pos="786"/>
          <w:tab w:val="num" w:pos="567"/>
        </w:tabs>
        <w:ind w:left="567" w:hanging="207"/>
        <w:jc w:val="both"/>
      </w:pPr>
      <w:r w:rsidRPr="00FB294D">
        <w:t>Виды государственных займов.</w:t>
      </w:r>
    </w:p>
    <w:p w:rsidR="00FB294D" w:rsidRPr="00FB294D" w:rsidRDefault="00FB294D" w:rsidP="007816EA">
      <w:pPr>
        <w:numPr>
          <w:ilvl w:val="0"/>
          <w:numId w:val="3"/>
        </w:numPr>
        <w:tabs>
          <w:tab w:val="clear" w:pos="786"/>
          <w:tab w:val="num" w:pos="567"/>
        </w:tabs>
        <w:ind w:left="567" w:hanging="207"/>
        <w:jc w:val="both"/>
      </w:pPr>
      <w:r w:rsidRPr="00FB294D">
        <w:t>Управление государственным долгом.</w:t>
      </w:r>
    </w:p>
    <w:p w:rsidR="00FB294D" w:rsidRPr="00FB294D" w:rsidRDefault="00FB294D" w:rsidP="007816EA">
      <w:pPr>
        <w:numPr>
          <w:ilvl w:val="0"/>
          <w:numId w:val="3"/>
        </w:numPr>
        <w:tabs>
          <w:tab w:val="clear" w:pos="786"/>
          <w:tab w:val="num" w:pos="567"/>
        </w:tabs>
        <w:ind w:left="567" w:hanging="207"/>
        <w:jc w:val="both"/>
      </w:pPr>
      <w:r w:rsidRPr="00FB294D">
        <w:t>Содержание и функции страхования.</w:t>
      </w:r>
    </w:p>
    <w:p w:rsidR="00FB294D" w:rsidRPr="00FB294D" w:rsidRDefault="00FB294D" w:rsidP="007816EA">
      <w:pPr>
        <w:numPr>
          <w:ilvl w:val="0"/>
          <w:numId w:val="3"/>
        </w:numPr>
        <w:tabs>
          <w:tab w:val="clear" w:pos="786"/>
          <w:tab w:val="num" w:pos="567"/>
        </w:tabs>
        <w:ind w:left="567" w:hanging="207"/>
        <w:jc w:val="both"/>
      </w:pPr>
      <w:r w:rsidRPr="00FB294D">
        <w:t>Формы страхования: обязательное и добровольное.</w:t>
      </w:r>
    </w:p>
    <w:p w:rsidR="00FB294D" w:rsidRPr="00FB294D" w:rsidRDefault="00FB294D" w:rsidP="007816EA">
      <w:pPr>
        <w:numPr>
          <w:ilvl w:val="0"/>
          <w:numId w:val="3"/>
        </w:numPr>
        <w:tabs>
          <w:tab w:val="clear" w:pos="786"/>
          <w:tab w:val="num" w:pos="567"/>
        </w:tabs>
        <w:ind w:left="567" w:hanging="207"/>
        <w:jc w:val="both"/>
      </w:pPr>
      <w:r w:rsidRPr="00FB294D">
        <w:t>Системы страхования.</w:t>
      </w:r>
    </w:p>
    <w:p w:rsidR="00FB294D" w:rsidRPr="00FB294D" w:rsidRDefault="00FB294D" w:rsidP="007816EA">
      <w:pPr>
        <w:numPr>
          <w:ilvl w:val="0"/>
          <w:numId w:val="3"/>
        </w:numPr>
        <w:tabs>
          <w:tab w:val="clear" w:pos="786"/>
          <w:tab w:val="num" w:pos="567"/>
        </w:tabs>
        <w:ind w:left="567" w:hanging="207"/>
        <w:jc w:val="both"/>
      </w:pPr>
      <w:r w:rsidRPr="00FB294D">
        <w:t>Формы организации страхового фонда.</w:t>
      </w:r>
    </w:p>
    <w:p w:rsidR="00FB294D" w:rsidRPr="00FB294D" w:rsidRDefault="00FB294D" w:rsidP="007816EA">
      <w:pPr>
        <w:numPr>
          <w:ilvl w:val="0"/>
          <w:numId w:val="3"/>
        </w:numPr>
        <w:tabs>
          <w:tab w:val="clear" w:pos="786"/>
          <w:tab w:val="num" w:pos="567"/>
        </w:tabs>
        <w:ind w:left="567" w:hanging="207"/>
        <w:jc w:val="both"/>
      </w:pPr>
      <w:r w:rsidRPr="00FB294D">
        <w:t>Страховой рынок: сущность и участники.</w:t>
      </w:r>
    </w:p>
    <w:p w:rsidR="00FB294D" w:rsidRPr="00FB294D" w:rsidRDefault="00FB294D" w:rsidP="007816EA">
      <w:pPr>
        <w:numPr>
          <w:ilvl w:val="0"/>
          <w:numId w:val="3"/>
        </w:numPr>
        <w:tabs>
          <w:tab w:val="clear" w:pos="786"/>
          <w:tab w:val="num" w:pos="567"/>
        </w:tabs>
        <w:ind w:left="567" w:hanging="207"/>
        <w:jc w:val="both"/>
      </w:pPr>
      <w:r w:rsidRPr="00FB294D">
        <w:t>Экономическое содержание финансов предприятий. Финансовые ресурсы предприятий.</w:t>
      </w:r>
    </w:p>
    <w:p w:rsidR="00FB294D" w:rsidRPr="00FB294D" w:rsidRDefault="00FB294D" w:rsidP="007816EA">
      <w:pPr>
        <w:numPr>
          <w:ilvl w:val="0"/>
          <w:numId w:val="3"/>
        </w:numPr>
        <w:tabs>
          <w:tab w:val="clear" w:pos="786"/>
          <w:tab w:val="num" w:pos="567"/>
        </w:tabs>
        <w:ind w:left="567" w:hanging="207"/>
        <w:jc w:val="both"/>
      </w:pPr>
      <w:r w:rsidRPr="00FB294D">
        <w:t>Функции финансов предприятий.</w:t>
      </w:r>
    </w:p>
    <w:p w:rsidR="00FB294D" w:rsidRPr="00FB294D" w:rsidRDefault="00FB294D" w:rsidP="007816EA">
      <w:pPr>
        <w:numPr>
          <w:ilvl w:val="0"/>
          <w:numId w:val="3"/>
        </w:numPr>
        <w:tabs>
          <w:tab w:val="clear" w:pos="786"/>
          <w:tab w:val="num" w:pos="567"/>
        </w:tabs>
        <w:ind w:left="567" w:hanging="207"/>
        <w:jc w:val="both"/>
      </w:pPr>
      <w:r w:rsidRPr="00FB294D">
        <w:t>Принципы организации финансов предприятий.</w:t>
      </w:r>
    </w:p>
    <w:p w:rsidR="00FB294D" w:rsidRPr="00FB294D" w:rsidRDefault="00FB294D" w:rsidP="007816EA">
      <w:pPr>
        <w:numPr>
          <w:ilvl w:val="0"/>
          <w:numId w:val="3"/>
        </w:numPr>
        <w:tabs>
          <w:tab w:val="clear" w:pos="786"/>
          <w:tab w:val="num" w:pos="567"/>
        </w:tabs>
        <w:ind w:left="567" w:hanging="207"/>
        <w:jc w:val="both"/>
      </w:pPr>
      <w:r w:rsidRPr="00FB294D">
        <w:t>Особенности финансов предприятий различных организационно-правовых форм.</w:t>
      </w:r>
    </w:p>
    <w:p w:rsidR="00FB294D" w:rsidRPr="00FB294D" w:rsidRDefault="00FB294D" w:rsidP="007816EA">
      <w:pPr>
        <w:numPr>
          <w:ilvl w:val="0"/>
          <w:numId w:val="3"/>
        </w:numPr>
        <w:tabs>
          <w:tab w:val="clear" w:pos="786"/>
          <w:tab w:val="num" w:pos="567"/>
        </w:tabs>
        <w:ind w:left="567" w:hanging="207"/>
        <w:jc w:val="both"/>
      </w:pPr>
      <w:r w:rsidRPr="00FB294D">
        <w:t>Управление финансами предприятий: сущность, функции, задачи.</w:t>
      </w:r>
    </w:p>
    <w:p w:rsidR="00FB294D" w:rsidRPr="00FB294D" w:rsidRDefault="00FB294D" w:rsidP="007816EA">
      <w:pPr>
        <w:numPr>
          <w:ilvl w:val="0"/>
          <w:numId w:val="3"/>
        </w:numPr>
        <w:tabs>
          <w:tab w:val="clear" w:pos="786"/>
          <w:tab w:val="num" w:pos="567"/>
        </w:tabs>
        <w:ind w:left="567" w:hanging="207"/>
        <w:jc w:val="both"/>
      </w:pPr>
      <w:r w:rsidRPr="00FB294D">
        <w:t>Понятие и виды доходов предприятий</w:t>
      </w:r>
    </w:p>
    <w:p w:rsidR="00FB294D" w:rsidRPr="00FB294D" w:rsidRDefault="00FB294D" w:rsidP="007816EA">
      <w:pPr>
        <w:numPr>
          <w:ilvl w:val="0"/>
          <w:numId w:val="3"/>
        </w:numPr>
        <w:tabs>
          <w:tab w:val="clear" w:pos="786"/>
          <w:tab w:val="num" w:pos="567"/>
        </w:tabs>
        <w:ind w:left="567" w:hanging="207"/>
        <w:jc w:val="both"/>
      </w:pPr>
      <w:r w:rsidRPr="00FB294D">
        <w:t>Понятие и виды расходов предприятия</w:t>
      </w:r>
    </w:p>
    <w:p w:rsidR="00FB294D" w:rsidRPr="00FB294D" w:rsidRDefault="00FB294D" w:rsidP="007816EA">
      <w:pPr>
        <w:numPr>
          <w:ilvl w:val="0"/>
          <w:numId w:val="3"/>
        </w:numPr>
        <w:tabs>
          <w:tab w:val="clear" w:pos="786"/>
          <w:tab w:val="num" w:pos="567"/>
        </w:tabs>
        <w:ind w:left="567" w:hanging="207"/>
        <w:jc w:val="both"/>
      </w:pPr>
      <w:r w:rsidRPr="00FB294D">
        <w:t>Управление капиталом организаций: особенности формирования уставного капитала (УК). Способы изменения УК.</w:t>
      </w:r>
    </w:p>
    <w:p w:rsidR="00FB294D" w:rsidRPr="00FB294D" w:rsidRDefault="00FB294D" w:rsidP="007816EA">
      <w:pPr>
        <w:numPr>
          <w:ilvl w:val="0"/>
          <w:numId w:val="3"/>
        </w:numPr>
        <w:tabs>
          <w:tab w:val="clear" w:pos="786"/>
          <w:tab w:val="num" w:pos="567"/>
        </w:tabs>
        <w:ind w:left="567" w:hanging="207"/>
        <w:jc w:val="both"/>
      </w:pPr>
      <w:r w:rsidRPr="00FB294D">
        <w:t>Управление капиталом организаций: специфика формирования резервного и добавочного капитала.</w:t>
      </w:r>
    </w:p>
    <w:p w:rsidR="00FB294D" w:rsidRPr="00FB294D" w:rsidRDefault="00FB294D" w:rsidP="007816EA">
      <w:pPr>
        <w:numPr>
          <w:ilvl w:val="0"/>
          <w:numId w:val="3"/>
        </w:numPr>
        <w:tabs>
          <w:tab w:val="clear" w:pos="786"/>
          <w:tab w:val="num" w:pos="567"/>
        </w:tabs>
        <w:ind w:left="567" w:hanging="207"/>
        <w:jc w:val="both"/>
      </w:pPr>
      <w:r w:rsidRPr="00FB294D">
        <w:t>Инвестиционная деятельность и оборот инвестиций</w:t>
      </w:r>
    </w:p>
    <w:p w:rsidR="00FB294D" w:rsidRPr="00FB294D" w:rsidRDefault="00FB294D" w:rsidP="007816EA">
      <w:pPr>
        <w:numPr>
          <w:ilvl w:val="0"/>
          <w:numId w:val="3"/>
        </w:numPr>
        <w:tabs>
          <w:tab w:val="clear" w:pos="786"/>
          <w:tab w:val="num" w:pos="567"/>
        </w:tabs>
        <w:ind w:left="567" w:hanging="207"/>
        <w:jc w:val="both"/>
      </w:pPr>
      <w:r w:rsidRPr="00FB294D">
        <w:t>Субъекты и объекты инвестиций</w:t>
      </w:r>
    </w:p>
    <w:p w:rsidR="00FB294D" w:rsidRPr="00FB294D" w:rsidRDefault="00FB294D" w:rsidP="007816EA">
      <w:pPr>
        <w:numPr>
          <w:ilvl w:val="0"/>
          <w:numId w:val="3"/>
        </w:numPr>
        <w:tabs>
          <w:tab w:val="clear" w:pos="786"/>
          <w:tab w:val="num" w:pos="567"/>
        </w:tabs>
        <w:ind w:left="567" w:hanging="207"/>
        <w:jc w:val="both"/>
      </w:pPr>
      <w:r w:rsidRPr="00FB294D">
        <w:t>Инфраструктура инвестиционного процесса</w:t>
      </w:r>
    </w:p>
    <w:p w:rsidR="00FB294D" w:rsidRPr="00FB294D" w:rsidRDefault="00FB294D" w:rsidP="007816EA">
      <w:pPr>
        <w:numPr>
          <w:ilvl w:val="0"/>
          <w:numId w:val="3"/>
        </w:numPr>
        <w:tabs>
          <w:tab w:val="clear" w:pos="786"/>
          <w:tab w:val="num" w:pos="567"/>
        </w:tabs>
        <w:ind w:left="567" w:hanging="207"/>
        <w:jc w:val="both"/>
      </w:pPr>
      <w:r w:rsidRPr="00FB294D">
        <w:t>Формы и методы государственного регулирования инвестиционной деятельности</w:t>
      </w:r>
    </w:p>
    <w:p w:rsidR="00FB294D" w:rsidRPr="00FB294D" w:rsidRDefault="00FB294D" w:rsidP="007816EA">
      <w:pPr>
        <w:numPr>
          <w:ilvl w:val="0"/>
          <w:numId w:val="3"/>
        </w:numPr>
        <w:tabs>
          <w:tab w:val="clear" w:pos="786"/>
          <w:tab w:val="num" w:pos="567"/>
        </w:tabs>
        <w:ind w:left="567" w:hanging="207"/>
        <w:jc w:val="both"/>
      </w:pPr>
      <w:r w:rsidRPr="00FB294D">
        <w:t>Государственные гарантии прав субъектов инвестиционной деятельности и защита инвестиций</w:t>
      </w:r>
    </w:p>
    <w:p w:rsidR="00FB294D" w:rsidRPr="00FB294D" w:rsidRDefault="00FB294D" w:rsidP="007816EA">
      <w:pPr>
        <w:numPr>
          <w:ilvl w:val="0"/>
          <w:numId w:val="3"/>
        </w:numPr>
        <w:tabs>
          <w:tab w:val="clear" w:pos="786"/>
          <w:tab w:val="num" w:pos="567"/>
        </w:tabs>
        <w:ind w:left="567" w:hanging="207"/>
        <w:jc w:val="both"/>
      </w:pPr>
      <w:r w:rsidRPr="00FB294D">
        <w:t>Основы инвестиционной политики</w:t>
      </w:r>
    </w:p>
    <w:p w:rsidR="00FB294D" w:rsidRPr="00FB294D" w:rsidRDefault="00FB294D" w:rsidP="007816EA">
      <w:pPr>
        <w:numPr>
          <w:ilvl w:val="0"/>
          <w:numId w:val="3"/>
        </w:numPr>
        <w:tabs>
          <w:tab w:val="clear" w:pos="786"/>
          <w:tab w:val="num" w:pos="567"/>
        </w:tabs>
        <w:ind w:left="567" w:hanging="207"/>
        <w:jc w:val="both"/>
      </w:pPr>
      <w:r w:rsidRPr="00FB294D">
        <w:t>Налогообложение предприятий: исчисление и взимание налогов и других платежей.</w:t>
      </w:r>
    </w:p>
    <w:p w:rsidR="00FB294D" w:rsidRPr="00FB294D" w:rsidRDefault="00FB294D" w:rsidP="007816EA">
      <w:pPr>
        <w:numPr>
          <w:ilvl w:val="0"/>
          <w:numId w:val="3"/>
        </w:numPr>
        <w:tabs>
          <w:tab w:val="clear" w:pos="786"/>
          <w:tab w:val="num" w:pos="567"/>
        </w:tabs>
        <w:ind w:left="567" w:hanging="207"/>
        <w:jc w:val="both"/>
      </w:pPr>
      <w:r w:rsidRPr="00FB294D">
        <w:t>Формы безналичных расчетов</w:t>
      </w:r>
    </w:p>
    <w:p w:rsidR="00FB294D" w:rsidRPr="00FB294D" w:rsidRDefault="00FB294D" w:rsidP="007816EA">
      <w:pPr>
        <w:numPr>
          <w:ilvl w:val="0"/>
          <w:numId w:val="3"/>
        </w:numPr>
        <w:tabs>
          <w:tab w:val="clear" w:pos="786"/>
          <w:tab w:val="num" w:pos="567"/>
        </w:tabs>
        <w:ind w:left="567" w:hanging="207"/>
        <w:jc w:val="both"/>
      </w:pPr>
      <w:r w:rsidRPr="00FB294D">
        <w:t>Расчеты чеками</w:t>
      </w:r>
    </w:p>
    <w:p w:rsidR="00FB294D" w:rsidRPr="00FB294D" w:rsidRDefault="00FB294D" w:rsidP="007816EA">
      <w:pPr>
        <w:numPr>
          <w:ilvl w:val="0"/>
          <w:numId w:val="3"/>
        </w:numPr>
        <w:tabs>
          <w:tab w:val="clear" w:pos="786"/>
          <w:tab w:val="num" w:pos="567"/>
        </w:tabs>
        <w:ind w:left="567" w:hanging="207"/>
        <w:jc w:val="both"/>
      </w:pPr>
      <w:r w:rsidRPr="00FB294D">
        <w:t>Расчеты платежными поручениями</w:t>
      </w:r>
    </w:p>
    <w:p w:rsidR="00FB294D" w:rsidRPr="00FB294D" w:rsidRDefault="00FB294D" w:rsidP="007816EA">
      <w:pPr>
        <w:numPr>
          <w:ilvl w:val="0"/>
          <w:numId w:val="3"/>
        </w:numPr>
        <w:tabs>
          <w:tab w:val="clear" w:pos="786"/>
          <w:tab w:val="num" w:pos="567"/>
        </w:tabs>
        <w:ind w:left="567" w:hanging="207"/>
        <w:jc w:val="both"/>
      </w:pPr>
      <w:r w:rsidRPr="00FB294D">
        <w:t>Расчеты платежными требованиями-поручениями</w:t>
      </w:r>
    </w:p>
    <w:p w:rsidR="00FB294D" w:rsidRPr="00FB294D" w:rsidRDefault="00FB294D" w:rsidP="007816EA">
      <w:pPr>
        <w:numPr>
          <w:ilvl w:val="0"/>
          <w:numId w:val="3"/>
        </w:numPr>
        <w:tabs>
          <w:tab w:val="clear" w:pos="786"/>
          <w:tab w:val="num" w:pos="567"/>
        </w:tabs>
        <w:ind w:left="567" w:hanging="207"/>
        <w:jc w:val="both"/>
      </w:pPr>
      <w:r w:rsidRPr="00FB294D">
        <w:t>Расчеты по инкассо</w:t>
      </w:r>
    </w:p>
    <w:p w:rsidR="00FB294D" w:rsidRPr="00FB294D" w:rsidRDefault="00FB294D" w:rsidP="007816EA">
      <w:pPr>
        <w:numPr>
          <w:ilvl w:val="0"/>
          <w:numId w:val="3"/>
        </w:numPr>
        <w:tabs>
          <w:tab w:val="clear" w:pos="786"/>
          <w:tab w:val="num" w:pos="567"/>
        </w:tabs>
        <w:ind w:left="567" w:hanging="207"/>
        <w:jc w:val="both"/>
      </w:pPr>
      <w:r w:rsidRPr="00FB294D">
        <w:t>Аккредитивная форма расчетов</w:t>
      </w:r>
    </w:p>
    <w:p w:rsidR="00FB294D" w:rsidRPr="00FB294D" w:rsidRDefault="00FB294D" w:rsidP="007816EA">
      <w:pPr>
        <w:numPr>
          <w:ilvl w:val="0"/>
          <w:numId w:val="3"/>
        </w:numPr>
        <w:tabs>
          <w:tab w:val="clear" w:pos="786"/>
          <w:tab w:val="num" w:pos="567"/>
        </w:tabs>
        <w:ind w:left="567" w:hanging="207"/>
        <w:jc w:val="both"/>
      </w:pPr>
      <w:r w:rsidRPr="00FB294D">
        <w:t>Экономическое содержание и организация налично-денежного оборота</w:t>
      </w:r>
    </w:p>
    <w:p w:rsidR="00FB294D" w:rsidRPr="00FB294D" w:rsidRDefault="00FB294D" w:rsidP="007816EA">
      <w:pPr>
        <w:numPr>
          <w:ilvl w:val="0"/>
          <w:numId w:val="3"/>
        </w:numPr>
        <w:tabs>
          <w:tab w:val="clear" w:pos="786"/>
          <w:tab w:val="num" w:pos="567"/>
        </w:tabs>
        <w:ind w:left="567" w:hanging="207"/>
        <w:jc w:val="both"/>
      </w:pPr>
      <w:r w:rsidRPr="00FB294D">
        <w:t>Принципы организации наличного оборота и схема движения налично-денежных систем</w:t>
      </w:r>
    </w:p>
    <w:p w:rsidR="00FB294D" w:rsidRPr="00FB294D" w:rsidRDefault="00FB294D" w:rsidP="007816EA">
      <w:pPr>
        <w:numPr>
          <w:ilvl w:val="0"/>
          <w:numId w:val="3"/>
        </w:numPr>
        <w:tabs>
          <w:tab w:val="clear" w:pos="786"/>
          <w:tab w:val="num" w:pos="567"/>
        </w:tabs>
        <w:ind w:left="567" w:hanging="207"/>
        <w:jc w:val="both"/>
      </w:pPr>
      <w:r w:rsidRPr="00FB294D">
        <w:t>Финансовые аспекты несостоятельности (банкротства) предприятий.</w:t>
      </w:r>
    </w:p>
    <w:p w:rsidR="00FB294D" w:rsidRPr="00FB294D" w:rsidRDefault="00FB294D" w:rsidP="007816EA">
      <w:pPr>
        <w:numPr>
          <w:ilvl w:val="0"/>
          <w:numId w:val="3"/>
        </w:numPr>
        <w:tabs>
          <w:tab w:val="clear" w:pos="786"/>
          <w:tab w:val="num" w:pos="567"/>
        </w:tabs>
        <w:ind w:left="567" w:hanging="207"/>
        <w:jc w:val="both"/>
      </w:pPr>
      <w:r w:rsidRPr="00FB294D">
        <w:t>Принципы организации и структура валютного рынка</w:t>
      </w:r>
    </w:p>
    <w:p w:rsidR="00FB294D" w:rsidRPr="00FB294D" w:rsidRDefault="00FB294D" w:rsidP="007816EA">
      <w:pPr>
        <w:numPr>
          <w:ilvl w:val="0"/>
          <w:numId w:val="3"/>
        </w:numPr>
        <w:tabs>
          <w:tab w:val="clear" w:pos="786"/>
          <w:tab w:val="num" w:pos="567"/>
        </w:tabs>
        <w:ind w:left="567" w:hanging="207"/>
        <w:jc w:val="both"/>
      </w:pPr>
      <w:r w:rsidRPr="00FB294D">
        <w:t>Валютный курс как экономическая категория</w:t>
      </w:r>
    </w:p>
    <w:p w:rsidR="00FB294D" w:rsidRPr="00FB294D" w:rsidRDefault="00FB294D" w:rsidP="007816EA">
      <w:pPr>
        <w:numPr>
          <w:ilvl w:val="0"/>
          <w:numId w:val="3"/>
        </w:numPr>
        <w:tabs>
          <w:tab w:val="clear" w:pos="786"/>
          <w:tab w:val="num" w:pos="567"/>
        </w:tabs>
        <w:ind w:left="567" w:hanging="207"/>
        <w:jc w:val="both"/>
      </w:pPr>
      <w:r w:rsidRPr="00FB294D">
        <w:t>Методы регулирования валютного курса</w:t>
      </w:r>
    </w:p>
    <w:p w:rsidR="00FB294D" w:rsidRPr="00FB294D" w:rsidRDefault="00FB294D" w:rsidP="007816EA">
      <w:pPr>
        <w:numPr>
          <w:ilvl w:val="0"/>
          <w:numId w:val="3"/>
        </w:numPr>
        <w:tabs>
          <w:tab w:val="clear" w:pos="786"/>
          <w:tab w:val="num" w:pos="567"/>
        </w:tabs>
        <w:ind w:left="567" w:hanging="207"/>
        <w:jc w:val="both"/>
      </w:pPr>
      <w:r w:rsidRPr="00FB294D">
        <w:t>Международный валютный фонд (МВФ): цели и функции.</w:t>
      </w:r>
    </w:p>
    <w:p w:rsidR="00FB294D" w:rsidRPr="00FB294D" w:rsidRDefault="00FB294D" w:rsidP="007816EA">
      <w:pPr>
        <w:numPr>
          <w:ilvl w:val="0"/>
          <w:numId w:val="3"/>
        </w:numPr>
        <w:tabs>
          <w:tab w:val="clear" w:pos="786"/>
          <w:tab w:val="num" w:pos="567"/>
        </w:tabs>
        <w:ind w:left="567" w:hanging="207"/>
        <w:jc w:val="both"/>
      </w:pPr>
      <w:r w:rsidRPr="00FB294D">
        <w:t>Международный банк реконструкции и развития (МБРР).</w:t>
      </w:r>
    </w:p>
    <w:p w:rsidR="00FB294D" w:rsidRPr="00FB294D" w:rsidRDefault="00FB294D" w:rsidP="007816EA">
      <w:pPr>
        <w:numPr>
          <w:ilvl w:val="0"/>
          <w:numId w:val="3"/>
        </w:numPr>
        <w:tabs>
          <w:tab w:val="clear" w:pos="786"/>
          <w:tab w:val="num" w:pos="567"/>
        </w:tabs>
        <w:ind w:left="567" w:hanging="207"/>
        <w:jc w:val="both"/>
      </w:pPr>
      <w:r w:rsidRPr="00FB294D">
        <w:t>Всемирный банк.</w:t>
      </w:r>
    </w:p>
    <w:p w:rsidR="00FB294D" w:rsidRPr="00FB294D" w:rsidRDefault="00FB294D" w:rsidP="00FB294D"/>
    <w:p w:rsidR="00C65933" w:rsidRPr="00FB294D" w:rsidRDefault="00C65933" w:rsidP="003B16EE"/>
    <w:p w:rsidR="00FB294D" w:rsidRPr="00FB294D" w:rsidRDefault="00FB294D" w:rsidP="00351E13">
      <w:pPr>
        <w:jc w:val="center"/>
        <w:rPr>
          <w:b/>
        </w:rPr>
      </w:pPr>
      <w:r w:rsidRPr="00FB294D">
        <w:rPr>
          <w:b/>
        </w:rPr>
        <w:t>Основная и дополнительная литература для студентов.</w:t>
      </w:r>
    </w:p>
    <w:p w:rsidR="00FB294D" w:rsidRPr="00FB294D" w:rsidRDefault="00FB294D" w:rsidP="00351E13">
      <w:pPr>
        <w:jc w:val="center"/>
        <w:rPr>
          <w:b/>
        </w:rPr>
      </w:pPr>
    </w:p>
    <w:p w:rsidR="00FB294D" w:rsidRPr="00FB294D" w:rsidRDefault="00FB294D" w:rsidP="00351E13">
      <w:pPr>
        <w:jc w:val="center"/>
        <w:rPr>
          <w:b/>
        </w:rPr>
      </w:pPr>
      <w:r w:rsidRPr="00FB294D">
        <w:rPr>
          <w:b/>
        </w:rPr>
        <w:t>Нормативно-правовые акты:</w:t>
      </w:r>
    </w:p>
    <w:p w:rsidR="00FB294D" w:rsidRPr="00FB294D" w:rsidRDefault="00FB294D" w:rsidP="00FB294D">
      <w:pPr>
        <w:rPr>
          <w:b/>
        </w:rPr>
      </w:pPr>
    </w:p>
    <w:p w:rsidR="00FB294D" w:rsidRPr="00FB294D" w:rsidRDefault="00FB294D" w:rsidP="00041BB5">
      <w:pPr>
        <w:pStyle w:val="a4"/>
        <w:ind w:firstLine="540"/>
        <w:rPr>
          <w:sz w:val="24"/>
          <w:szCs w:val="24"/>
        </w:rPr>
      </w:pPr>
      <w:r w:rsidRPr="00FB294D">
        <w:rPr>
          <w:sz w:val="24"/>
          <w:szCs w:val="24"/>
        </w:rPr>
        <w:t>1. Гражданский кодекс Российской Федерации. – М.: ТД ЭЛИТ, 2002;</w:t>
      </w:r>
    </w:p>
    <w:p w:rsidR="00FB294D" w:rsidRPr="00FB294D" w:rsidRDefault="00FB294D" w:rsidP="00041BB5">
      <w:pPr>
        <w:pStyle w:val="a4"/>
        <w:ind w:firstLine="540"/>
        <w:rPr>
          <w:sz w:val="24"/>
          <w:szCs w:val="24"/>
        </w:rPr>
      </w:pPr>
      <w:r w:rsidRPr="00FB294D">
        <w:rPr>
          <w:sz w:val="24"/>
          <w:szCs w:val="24"/>
        </w:rPr>
        <w:t xml:space="preserve">2. Бюджетный кодекс Российской Федерации. </w:t>
      </w:r>
    </w:p>
    <w:p w:rsidR="00FB294D" w:rsidRPr="00FB294D" w:rsidRDefault="00FB294D" w:rsidP="00041BB5">
      <w:pPr>
        <w:pStyle w:val="a4"/>
        <w:ind w:firstLine="540"/>
        <w:rPr>
          <w:sz w:val="24"/>
          <w:szCs w:val="24"/>
        </w:rPr>
      </w:pPr>
      <w:r w:rsidRPr="00FB294D">
        <w:rPr>
          <w:sz w:val="24"/>
          <w:szCs w:val="24"/>
        </w:rPr>
        <w:t>3. Налоговый кодекс Российской Федерации;</w:t>
      </w:r>
    </w:p>
    <w:p w:rsidR="00FB294D" w:rsidRPr="00FB294D" w:rsidRDefault="00FB294D" w:rsidP="00041BB5">
      <w:pPr>
        <w:pStyle w:val="a4"/>
        <w:ind w:firstLine="540"/>
        <w:rPr>
          <w:sz w:val="24"/>
          <w:szCs w:val="24"/>
        </w:rPr>
      </w:pPr>
      <w:r w:rsidRPr="00FB294D">
        <w:rPr>
          <w:sz w:val="24"/>
          <w:szCs w:val="24"/>
        </w:rPr>
        <w:t>4. Федеральный закон «О счетной палате РФ» от 11.01.95 г. №4-ФЗ;</w:t>
      </w:r>
    </w:p>
    <w:p w:rsidR="00FB294D" w:rsidRPr="00FB294D" w:rsidRDefault="00FB294D" w:rsidP="00041BB5">
      <w:pPr>
        <w:pStyle w:val="a4"/>
        <w:ind w:firstLine="540"/>
        <w:rPr>
          <w:sz w:val="24"/>
          <w:szCs w:val="24"/>
        </w:rPr>
      </w:pPr>
      <w:r w:rsidRPr="00FB294D">
        <w:rPr>
          <w:sz w:val="24"/>
          <w:szCs w:val="24"/>
        </w:rPr>
        <w:t>5. Постановление Правительства РФ «Об утверждении Положения о Министерстве финансов РФ» от 06.03.98г. №273 (ред. от 18.06.99г.);</w:t>
      </w:r>
    </w:p>
    <w:p w:rsidR="00FB294D" w:rsidRPr="00FB294D" w:rsidRDefault="00FB294D" w:rsidP="00041BB5">
      <w:pPr>
        <w:pStyle w:val="a4"/>
        <w:ind w:firstLine="540"/>
        <w:rPr>
          <w:sz w:val="24"/>
          <w:szCs w:val="24"/>
        </w:rPr>
      </w:pPr>
      <w:r w:rsidRPr="00FB294D">
        <w:rPr>
          <w:sz w:val="24"/>
          <w:szCs w:val="24"/>
        </w:rPr>
        <w:t>6. Федеральный закон «О территориальных контрольно-ревизионных органах Министерства финансов РФ» от 06.08.98 г. №888</w:t>
      </w:r>
    </w:p>
    <w:p w:rsidR="00FB294D" w:rsidRPr="00FB294D" w:rsidRDefault="00FB294D" w:rsidP="00041BB5">
      <w:pPr>
        <w:pStyle w:val="a4"/>
        <w:ind w:firstLine="540"/>
        <w:rPr>
          <w:sz w:val="24"/>
          <w:szCs w:val="24"/>
        </w:rPr>
      </w:pPr>
      <w:r w:rsidRPr="00FB294D">
        <w:rPr>
          <w:sz w:val="24"/>
          <w:szCs w:val="24"/>
        </w:rPr>
        <w:t>7. Постановление Правительства «Об утверждении Положения о Федеральном казначействе РФ» от 27.08.93г. №864</w:t>
      </w:r>
    </w:p>
    <w:p w:rsidR="00FB294D" w:rsidRPr="00FB294D" w:rsidRDefault="00FB294D" w:rsidP="00041BB5">
      <w:pPr>
        <w:pStyle w:val="a4"/>
        <w:ind w:firstLine="540"/>
        <w:rPr>
          <w:sz w:val="24"/>
          <w:szCs w:val="24"/>
        </w:rPr>
      </w:pPr>
      <w:r w:rsidRPr="00FB294D">
        <w:rPr>
          <w:sz w:val="24"/>
          <w:szCs w:val="24"/>
        </w:rPr>
        <w:t>8. Приказ МФ  РФ «Об утверждении Положения о Департаменте государственного контроля и аудита МФ РФ» от 31.03.98г. №53</w:t>
      </w:r>
    </w:p>
    <w:p w:rsidR="00FB294D" w:rsidRPr="00FB294D" w:rsidRDefault="00FB294D" w:rsidP="00041BB5">
      <w:pPr>
        <w:pStyle w:val="a4"/>
        <w:ind w:firstLine="540"/>
        <w:rPr>
          <w:sz w:val="24"/>
          <w:szCs w:val="24"/>
        </w:rPr>
      </w:pPr>
      <w:r w:rsidRPr="00FB294D">
        <w:rPr>
          <w:sz w:val="24"/>
          <w:szCs w:val="24"/>
        </w:rPr>
        <w:t>9. Приказ МФ  РФ «Об утверждении Положения о Департаменте страхового надзора МФ РФ» от 13.07.98г. №124</w:t>
      </w:r>
    </w:p>
    <w:p w:rsidR="00FB294D" w:rsidRPr="00FB294D" w:rsidRDefault="00FB294D" w:rsidP="00041BB5">
      <w:pPr>
        <w:pStyle w:val="a4"/>
        <w:ind w:firstLine="540"/>
        <w:rPr>
          <w:sz w:val="24"/>
          <w:szCs w:val="24"/>
        </w:rPr>
      </w:pPr>
      <w:r w:rsidRPr="00FB294D">
        <w:rPr>
          <w:sz w:val="24"/>
          <w:szCs w:val="24"/>
        </w:rPr>
        <w:t>10.Федеральный закон «О федеральном бюджете» на текущий год.</w:t>
      </w:r>
    </w:p>
    <w:p w:rsidR="00FB294D" w:rsidRPr="00FB294D" w:rsidRDefault="00FB294D" w:rsidP="00041BB5">
      <w:pPr>
        <w:pStyle w:val="a4"/>
        <w:ind w:firstLine="540"/>
        <w:rPr>
          <w:sz w:val="24"/>
          <w:szCs w:val="24"/>
        </w:rPr>
      </w:pPr>
      <w:r w:rsidRPr="00FB294D">
        <w:rPr>
          <w:sz w:val="24"/>
          <w:szCs w:val="24"/>
        </w:rPr>
        <w:t>11. Федеральный закон от  03.02.1996г. «О банках и банковской деятельности» (с изменениями и дополнениями);</w:t>
      </w:r>
    </w:p>
    <w:p w:rsidR="00FB294D" w:rsidRPr="00FB294D" w:rsidRDefault="00FB294D" w:rsidP="00041BB5">
      <w:pPr>
        <w:pStyle w:val="a4"/>
        <w:ind w:firstLine="540"/>
        <w:rPr>
          <w:sz w:val="24"/>
          <w:szCs w:val="24"/>
        </w:rPr>
      </w:pPr>
      <w:r w:rsidRPr="00FB294D">
        <w:rPr>
          <w:sz w:val="24"/>
          <w:szCs w:val="24"/>
        </w:rPr>
        <w:t>12. Положение ЦБ РФ от 31.08.98г. №54-П «О порядке предоставления (размещения) кредитными организациями денежных средств и их возврата (погашения)» (с изменениями и дополнениями);</w:t>
      </w:r>
    </w:p>
    <w:p w:rsidR="00FB294D" w:rsidRPr="00FB294D" w:rsidRDefault="00FB294D" w:rsidP="00041BB5">
      <w:pPr>
        <w:shd w:val="clear" w:color="auto" w:fill="FFFFFF"/>
        <w:ind w:left="2414" w:right="1728" w:firstLine="540"/>
        <w:rPr>
          <w:b/>
          <w:iCs/>
          <w:color w:val="000000"/>
          <w:spacing w:val="-3"/>
        </w:rPr>
      </w:pPr>
    </w:p>
    <w:p w:rsidR="00FB294D" w:rsidRPr="00FB294D" w:rsidRDefault="00FB294D" w:rsidP="00351E13">
      <w:pPr>
        <w:pStyle w:val="31"/>
        <w:tabs>
          <w:tab w:val="center" w:pos="4677"/>
        </w:tabs>
        <w:ind w:firstLine="540"/>
        <w:jc w:val="center"/>
        <w:rPr>
          <w:b/>
          <w:sz w:val="24"/>
          <w:szCs w:val="24"/>
        </w:rPr>
      </w:pPr>
      <w:r w:rsidRPr="00FB294D">
        <w:rPr>
          <w:b/>
          <w:sz w:val="24"/>
          <w:szCs w:val="24"/>
        </w:rPr>
        <w:t>а) Основная литература:</w:t>
      </w:r>
    </w:p>
    <w:p w:rsidR="00FB294D" w:rsidRPr="00FB294D" w:rsidRDefault="00FB294D" w:rsidP="007816EA">
      <w:pPr>
        <w:pStyle w:val="31"/>
        <w:numPr>
          <w:ilvl w:val="0"/>
          <w:numId w:val="4"/>
        </w:numPr>
        <w:tabs>
          <w:tab w:val="clear" w:pos="360"/>
          <w:tab w:val="num" w:pos="1260"/>
        </w:tabs>
        <w:ind w:left="1260" w:hanging="363"/>
        <w:rPr>
          <w:sz w:val="24"/>
          <w:szCs w:val="24"/>
        </w:rPr>
      </w:pPr>
      <w:r w:rsidRPr="00FB294D">
        <w:rPr>
          <w:sz w:val="24"/>
          <w:szCs w:val="24"/>
        </w:rPr>
        <w:t xml:space="preserve">Балабанов И.Т. Анализ и планирование финансов хозяйствующего субъекта. М., 2005. </w:t>
      </w:r>
    </w:p>
    <w:p w:rsidR="00FB294D" w:rsidRPr="00FB294D" w:rsidRDefault="00FB294D" w:rsidP="007816EA">
      <w:pPr>
        <w:pStyle w:val="31"/>
        <w:numPr>
          <w:ilvl w:val="0"/>
          <w:numId w:val="4"/>
        </w:numPr>
        <w:tabs>
          <w:tab w:val="clear" w:pos="360"/>
          <w:tab w:val="num" w:pos="1260"/>
        </w:tabs>
        <w:ind w:left="1260" w:hanging="363"/>
        <w:rPr>
          <w:bCs/>
          <w:sz w:val="24"/>
          <w:szCs w:val="24"/>
        </w:rPr>
      </w:pPr>
      <w:r w:rsidRPr="00FB294D">
        <w:rPr>
          <w:bCs/>
          <w:sz w:val="24"/>
          <w:szCs w:val="24"/>
        </w:rPr>
        <w:t>Балабанов И.Т. Основы финансового менеджмента. М.Финансы и статистика 2006г.</w:t>
      </w:r>
    </w:p>
    <w:p w:rsidR="00FB294D" w:rsidRPr="00FB294D" w:rsidRDefault="00FB294D" w:rsidP="007816EA">
      <w:pPr>
        <w:pStyle w:val="a4"/>
        <w:numPr>
          <w:ilvl w:val="0"/>
          <w:numId w:val="4"/>
        </w:numPr>
        <w:tabs>
          <w:tab w:val="clear" w:pos="360"/>
          <w:tab w:val="num" w:pos="1260"/>
        </w:tabs>
        <w:ind w:left="1260" w:hanging="363"/>
        <w:rPr>
          <w:sz w:val="24"/>
          <w:szCs w:val="24"/>
        </w:rPr>
      </w:pPr>
      <w:r w:rsidRPr="00FB294D">
        <w:rPr>
          <w:sz w:val="24"/>
          <w:szCs w:val="24"/>
        </w:rPr>
        <w:t xml:space="preserve">Бюджетная система России. Учебное пособие. Под ред. проф. Г.В. Поляка, Москва, «Юнити», </w:t>
      </w:r>
      <w:smartTag w:uri="urn:schemas-microsoft-com:office:smarttags" w:element="metricconverter">
        <w:smartTagPr>
          <w:attr w:name="ProductID" w:val="2005 г"/>
        </w:smartTagPr>
        <w:r w:rsidRPr="00FB294D">
          <w:rPr>
            <w:sz w:val="24"/>
            <w:szCs w:val="24"/>
          </w:rPr>
          <w:t>2005 г</w:t>
        </w:r>
      </w:smartTag>
      <w:r w:rsidRPr="00FB294D">
        <w:rPr>
          <w:sz w:val="24"/>
          <w:szCs w:val="24"/>
        </w:rPr>
        <w:t xml:space="preserve">. </w:t>
      </w:r>
    </w:p>
    <w:p w:rsidR="00FB294D" w:rsidRPr="00FB294D" w:rsidRDefault="00FB294D" w:rsidP="007816EA">
      <w:pPr>
        <w:pStyle w:val="a5"/>
        <w:numPr>
          <w:ilvl w:val="0"/>
          <w:numId w:val="4"/>
        </w:numPr>
        <w:tabs>
          <w:tab w:val="clear" w:pos="360"/>
          <w:tab w:val="num" w:pos="1260"/>
        </w:tabs>
        <w:spacing w:after="120"/>
        <w:ind w:left="1260" w:hanging="363"/>
        <w:rPr>
          <w:sz w:val="24"/>
        </w:rPr>
      </w:pPr>
      <w:r w:rsidRPr="00FB294D">
        <w:rPr>
          <w:sz w:val="24"/>
        </w:rPr>
        <w:t>Вавилов Ю.Я., Егорычева И.Н. и др.  Финансы: Учебное пособие. М.: Издательский дом «Социальные отношения», 2003.</w:t>
      </w:r>
    </w:p>
    <w:p w:rsidR="00FB294D" w:rsidRPr="00FB294D" w:rsidRDefault="00FB294D" w:rsidP="007816EA">
      <w:pPr>
        <w:numPr>
          <w:ilvl w:val="0"/>
          <w:numId w:val="4"/>
        </w:numPr>
        <w:tabs>
          <w:tab w:val="clear" w:pos="360"/>
          <w:tab w:val="num" w:pos="1260"/>
        </w:tabs>
        <w:ind w:left="1260" w:hanging="363"/>
        <w:jc w:val="both"/>
      </w:pPr>
      <w:r w:rsidRPr="00FB294D">
        <w:t>Годин А.М., Подпорина И.В. Бюджет и бюджетная система Российской Федерации: Учебное пособие. – М.: Издательско-торговая корпорация «Дашков и К», 2006</w:t>
      </w:r>
    </w:p>
    <w:p w:rsidR="00FB294D" w:rsidRPr="00FB294D" w:rsidRDefault="00FB294D" w:rsidP="007816EA">
      <w:pPr>
        <w:numPr>
          <w:ilvl w:val="0"/>
          <w:numId w:val="4"/>
        </w:numPr>
        <w:tabs>
          <w:tab w:val="clear" w:pos="360"/>
          <w:tab w:val="num" w:pos="1260"/>
        </w:tabs>
        <w:ind w:left="1260" w:hanging="363"/>
      </w:pPr>
      <w:r w:rsidRPr="00FB294D">
        <w:t>Государственное регулирование рыночной экономики: Учебник/ Под ред. В.И. Кушлина. М., 2004.</w:t>
      </w:r>
    </w:p>
    <w:p w:rsidR="00FB294D" w:rsidRPr="00FB294D" w:rsidRDefault="00FB294D" w:rsidP="007816EA">
      <w:pPr>
        <w:pStyle w:val="a5"/>
        <w:numPr>
          <w:ilvl w:val="0"/>
          <w:numId w:val="4"/>
        </w:numPr>
        <w:tabs>
          <w:tab w:val="clear" w:pos="360"/>
          <w:tab w:val="num" w:pos="1260"/>
        </w:tabs>
        <w:spacing w:after="120"/>
        <w:ind w:left="1260" w:hanging="363"/>
        <w:rPr>
          <w:sz w:val="24"/>
        </w:rPr>
      </w:pPr>
      <w:r w:rsidRPr="00FB294D">
        <w:rPr>
          <w:sz w:val="24"/>
        </w:rPr>
        <w:t>Деньги, кредит, банки. Учебник для вузов/ Под ред. Е.Ф. Жукова – М.: ЮНИТИ, 2003.</w:t>
      </w:r>
    </w:p>
    <w:p w:rsidR="00FB294D" w:rsidRPr="00FB294D" w:rsidRDefault="00FB294D" w:rsidP="007816EA">
      <w:pPr>
        <w:pStyle w:val="a4"/>
        <w:numPr>
          <w:ilvl w:val="0"/>
          <w:numId w:val="4"/>
        </w:numPr>
        <w:tabs>
          <w:tab w:val="clear" w:pos="360"/>
          <w:tab w:val="num" w:pos="1260"/>
        </w:tabs>
        <w:ind w:left="1260" w:hanging="363"/>
        <w:rPr>
          <w:sz w:val="24"/>
          <w:szCs w:val="24"/>
        </w:rPr>
      </w:pPr>
      <w:r w:rsidRPr="00FB294D">
        <w:rPr>
          <w:sz w:val="24"/>
          <w:szCs w:val="24"/>
        </w:rPr>
        <w:t xml:space="preserve">Красавина Л.Н.Международные валютно-кредитные и финансовые отношения; Учебник. -  Москва, Финансы и статистика, </w:t>
      </w:r>
      <w:smartTag w:uri="urn:schemas-microsoft-com:office:smarttags" w:element="metricconverter">
        <w:smartTagPr>
          <w:attr w:name="ProductID" w:val="2000 г"/>
        </w:smartTagPr>
        <w:r w:rsidRPr="00FB294D">
          <w:rPr>
            <w:sz w:val="24"/>
            <w:szCs w:val="24"/>
          </w:rPr>
          <w:t>2000 г</w:t>
        </w:r>
      </w:smartTag>
      <w:r w:rsidRPr="00FB294D">
        <w:rPr>
          <w:sz w:val="24"/>
          <w:szCs w:val="24"/>
        </w:rPr>
        <w:t>.</w:t>
      </w:r>
    </w:p>
    <w:p w:rsidR="00FB294D" w:rsidRPr="00FB294D" w:rsidRDefault="00FB294D" w:rsidP="007816EA">
      <w:pPr>
        <w:pStyle w:val="a4"/>
        <w:numPr>
          <w:ilvl w:val="0"/>
          <w:numId w:val="4"/>
        </w:numPr>
        <w:tabs>
          <w:tab w:val="clear" w:pos="360"/>
          <w:tab w:val="num" w:pos="1260"/>
        </w:tabs>
        <w:ind w:left="1260" w:hanging="363"/>
        <w:rPr>
          <w:sz w:val="24"/>
          <w:szCs w:val="24"/>
        </w:rPr>
      </w:pPr>
      <w:r w:rsidRPr="00FB294D">
        <w:rPr>
          <w:sz w:val="24"/>
          <w:szCs w:val="24"/>
        </w:rPr>
        <w:t>Лаврушин. Банковское дело; Учебное  пособие. - Москва, Финансы и статистика, 2000.</w:t>
      </w:r>
    </w:p>
    <w:p w:rsidR="00FB294D" w:rsidRPr="00FB294D" w:rsidRDefault="00FB294D" w:rsidP="007816EA">
      <w:pPr>
        <w:pStyle w:val="31"/>
        <w:numPr>
          <w:ilvl w:val="0"/>
          <w:numId w:val="4"/>
        </w:numPr>
        <w:tabs>
          <w:tab w:val="clear" w:pos="360"/>
          <w:tab w:val="num" w:pos="1260"/>
        </w:tabs>
        <w:ind w:left="1260" w:hanging="363"/>
        <w:rPr>
          <w:bCs/>
          <w:sz w:val="24"/>
          <w:szCs w:val="24"/>
        </w:rPr>
      </w:pPr>
      <w:r w:rsidRPr="00FB294D">
        <w:rPr>
          <w:bCs/>
          <w:sz w:val="24"/>
          <w:szCs w:val="24"/>
        </w:rPr>
        <w:t>М.Н. Крейнина. Финансовый менеджмент. М. Дело и сервис. 2001г.</w:t>
      </w:r>
    </w:p>
    <w:p w:rsidR="00FB294D" w:rsidRPr="00FB294D" w:rsidRDefault="00FB294D" w:rsidP="007816EA">
      <w:pPr>
        <w:pStyle w:val="31"/>
        <w:numPr>
          <w:ilvl w:val="0"/>
          <w:numId w:val="4"/>
        </w:numPr>
        <w:tabs>
          <w:tab w:val="clear" w:pos="360"/>
          <w:tab w:val="num" w:pos="1260"/>
        </w:tabs>
        <w:ind w:left="1260" w:hanging="363"/>
        <w:rPr>
          <w:bCs/>
          <w:sz w:val="24"/>
          <w:szCs w:val="24"/>
        </w:rPr>
      </w:pPr>
      <w:r w:rsidRPr="00FB294D">
        <w:rPr>
          <w:bCs/>
          <w:sz w:val="24"/>
          <w:szCs w:val="24"/>
        </w:rPr>
        <w:t>Н.П.Любушин и др. Анализ финансово-экономической деятельности предприятия. М.: ЮНИТИ 2001г.</w:t>
      </w:r>
    </w:p>
    <w:p w:rsidR="00FB294D" w:rsidRPr="00FB294D" w:rsidRDefault="00FB294D" w:rsidP="007816EA">
      <w:pPr>
        <w:pStyle w:val="a4"/>
        <w:numPr>
          <w:ilvl w:val="0"/>
          <w:numId w:val="4"/>
        </w:numPr>
        <w:tabs>
          <w:tab w:val="clear" w:pos="360"/>
          <w:tab w:val="num" w:pos="1260"/>
        </w:tabs>
        <w:ind w:left="1260" w:hanging="363"/>
        <w:rPr>
          <w:sz w:val="24"/>
          <w:szCs w:val="24"/>
        </w:rPr>
      </w:pPr>
      <w:r w:rsidRPr="00FB294D">
        <w:rPr>
          <w:sz w:val="24"/>
          <w:szCs w:val="24"/>
        </w:rPr>
        <w:t xml:space="preserve">Соколова О.В. Финансы, деньги, кредит; - Москва, «Юрист»,2004г. </w:t>
      </w:r>
    </w:p>
    <w:p w:rsidR="00FB294D" w:rsidRPr="00FB294D" w:rsidRDefault="00FB294D" w:rsidP="007816EA">
      <w:pPr>
        <w:pStyle w:val="a4"/>
        <w:numPr>
          <w:ilvl w:val="0"/>
          <w:numId w:val="4"/>
        </w:numPr>
        <w:tabs>
          <w:tab w:val="clear" w:pos="360"/>
          <w:tab w:val="num" w:pos="1260"/>
        </w:tabs>
        <w:ind w:left="1260" w:hanging="363"/>
        <w:rPr>
          <w:sz w:val="24"/>
          <w:szCs w:val="24"/>
        </w:rPr>
      </w:pPr>
      <w:r w:rsidRPr="00FB294D">
        <w:rPr>
          <w:sz w:val="24"/>
          <w:szCs w:val="24"/>
        </w:rPr>
        <w:t>Таланов В.А., Басов А.И.Рынок ценных бумаг. Учебное пособие, Москва, Финансы и статистика,2006 г.</w:t>
      </w:r>
    </w:p>
    <w:p w:rsidR="00FB294D" w:rsidRPr="00FB294D" w:rsidRDefault="00FB294D" w:rsidP="007816EA">
      <w:pPr>
        <w:pStyle w:val="a5"/>
        <w:numPr>
          <w:ilvl w:val="0"/>
          <w:numId w:val="4"/>
        </w:numPr>
        <w:tabs>
          <w:tab w:val="clear" w:pos="360"/>
          <w:tab w:val="num" w:pos="1260"/>
        </w:tabs>
        <w:spacing w:after="120"/>
        <w:ind w:left="1260" w:hanging="363"/>
        <w:rPr>
          <w:sz w:val="24"/>
        </w:rPr>
      </w:pPr>
      <w:r w:rsidRPr="00FB294D">
        <w:rPr>
          <w:sz w:val="24"/>
        </w:rPr>
        <w:t>Финансово-кредитный энциклопедический словарь/ под общей ред. проф. А.Г. Грязновой – М.: Финансы и статистика, 2002г.</w:t>
      </w:r>
    </w:p>
    <w:p w:rsidR="00FB294D" w:rsidRPr="00FB294D" w:rsidRDefault="00FB294D" w:rsidP="007816EA">
      <w:pPr>
        <w:numPr>
          <w:ilvl w:val="0"/>
          <w:numId w:val="4"/>
        </w:numPr>
        <w:tabs>
          <w:tab w:val="clear" w:pos="360"/>
          <w:tab w:val="num" w:pos="1260"/>
        </w:tabs>
        <w:ind w:left="1260" w:hanging="363"/>
      </w:pPr>
      <w:r w:rsidRPr="00FB294D">
        <w:t>Финансы, налоги и кредит: Учебник /Под ред. И.Д. Мацкуляка. – М.:      Изд-во РАГС, 2007.</w:t>
      </w:r>
    </w:p>
    <w:p w:rsidR="00FB294D" w:rsidRPr="00FB294D" w:rsidRDefault="00FB294D" w:rsidP="007816EA">
      <w:pPr>
        <w:pStyle w:val="30"/>
        <w:numPr>
          <w:ilvl w:val="0"/>
          <w:numId w:val="4"/>
        </w:numPr>
        <w:tabs>
          <w:tab w:val="clear" w:pos="360"/>
          <w:tab w:val="num" w:pos="1260"/>
        </w:tabs>
        <w:spacing w:after="120"/>
        <w:ind w:left="1260" w:hanging="363"/>
        <w:rPr>
          <w:b w:val="0"/>
          <w:sz w:val="24"/>
          <w:szCs w:val="24"/>
        </w:rPr>
      </w:pPr>
      <w:r w:rsidRPr="00FB294D">
        <w:rPr>
          <w:sz w:val="24"/>
          <w:szCs w:val="24"/>
        </w:rPr>
        <w:t xml:space="preserve"> </w:t>
      </w:r>
      <w:r w:rsidRPr="00FB294D">
        <w:rPr>
          <w:b w:val="0"/>
          <w:sz w:val="24"/>
          <w:szCs w:val="24"/>
        </w:rPr>
        <w:t>Финансы: Учебник/Под ред. А.И. Архипова. – М.: ТК Велби, Изд-во Проспект, 2009.</w:t>
      </w:r>
    </w:p>
    <w:p w:rsidR="00FB294D" w:rsidRPr="00FB294D" w:rsidRDefault="00FB294D" w:rsidP="0033719D">
      <w:pPr>
        <w:tabs>
          <w:tab w:val="num" w:pos="1260"/>
        </w:tabs>
        <w:ind w:left="1260" w:hanging="363"/>
      </w:pPr>
    </w:p>
    <w:p w:rsidR="00FB294D" w:rsidRPr="00351E13" w:rsidRDefault="00FB294D" w:rsidP="00351E13">
      <w:pPr>
        <w:pStyle w:val="30"/>
        <w:tabs>
          <w:tab w:val="num" w:pos="1260"/>
        </w:tabs>
        <w:ind w:left="1260" w:hanging="363"/>
        <w:jc w:val="center"/>
        <w:rPr>
          <w:bCs w:val="0"/>
          <w:sz w:val="24"/>
          <w:szCs w:val="24"/>
        </w:rPr>
      </w:pPr>
      <w:r w:rsidRPr="00351E13">
        <w:rPr>
          <w:bCs w:val="0"/>
          <w:sz w:val="24"/>
          <w:szCs w:val="24"/>
        </w:rPr>
        <w:t>б) Дополнительная  литература</w:t>
      </w:r>
    </w:p>
    <w:p w:rsidR="00FB294D" w:rsidRPr="00FB294D" w:rsidRDefault="00FB294D" w:rsidP="007816EA">
      <w:pPr>
        <w:pStyle w:val="30"/>
        <w:numPr>
          <w:ilvl w:val="1"/>
          <w:numId w:val="4"/>
        </w:numPr>
        <w:tabs>
          <w:tab w:val="clear" w:pos="1440"/>
          <w:tab w:val="num" w:pos="0"/>
          <w:tab w:val="num" w:pos="1260"/>
        </w:tabs>
        <w:spacing w:after="120"/>
        <w:ind w:left="1260" w:hanging="363"/>
        <w:rPr>
          <w:b w:val="0"/>
          <w:sz w:val="24"/>
          <w:szCs w:val="24"/>
        </w:rPr>
      </w:pPr>
      <w:r w:rsidRPr="00FB294D">
        <w:rPr>
          <w:b w:val="0"/>
          <w:sz w:val="24"/>
          <w:szCs w:val="24"/>
        </w:rPr>
        <w:t xml:space="preserve">Бочаров В.В. Инвестиционный менеджмент. Учебное пособие, СПб, Питер, </w:t>
      </w:r>
      <w:smartTag w:uri="urn:schemas-microsoft-com:office:smarttags" w:element="metricconverter">
        <w:smartTagPr>
          <w:attr w:name="ProductID" w:val="2004 г"/>
        </w:smartTagPr>
        <w:r w:rsidRPr="00FB294D">
          <w:rPr>
            <w:b w:val="0"/>
            <w:sz w:val="24"/>
            <w:szCs w:val="24"/>
          </w:rPr>
          <w:t>2004 г</w:t>
        </w:r>
      </w:smartTag>
      <w:r w:rsidRPr="00FB294D">
        <w:rPr>
          <w:b w:val="0"/>
          <w:sz w:val="24"/>
          <w:szCs w:val="24"/>
        </w:rPr>
        <w:t>.</w:t>
      </w:r>
    </w:p>
    <w:p w:rsidR="00FB294D" w:rsidRPr="00FB294D" w:rsidRDefault="00FB294D" w:rsidP="007816EA">
      <w:pPr>
        <w:pStyle w:val="30"/>
        <w:numPr>
          <w:ilvl w:val="1"/>
          <w:numId w:val="4"/>
        </w:numPr>
        <w:tabs>
          <w:tab w:val="clear" w:pos="1440"/>
          <w:tab w:val="num" w:pos="0"/>
          <w:tab w:val="num" w:pos="1260"/>
        </w:tabs>
        <w:spacing w:after="120"/>
        <w:ind w:left="1260" w:hanging="363"/>
        <w:rPr>
          <w:b w:val="0"/>
          <w:sz w:val="24"/>
          <w:szCs w:val="24"/>
        </w:rPr>
      </w:pPr>
      <w:r w:rsidRPr="00FB294D">
        <w:rPr>
          <w:b w:val="0"/>
          <w:sz w:val="24"/>
          <w:szCs w:val="24"/>
        </w:rPr>
        <w:t>Бочаров В.В. Управление денежным  оборотом предприятий и корпораций. Учебное пособие – Москва,  Финансы и статистика,2005 г.</w:t>
      </w:r>
    </w:p>
    <w:p w:rsidR="00FB294D" w:rsidRPr="00FB294D" w:rsidRDefault="00FB294D" w:rsidP="007816EA">
      <w:pPr>
        <w:pStyle w:val="30"/>
        <w:numPr>
          <w:ilvl w:val="1"/>
          <w:numId w:val="4"/>
        </w:numPr>
        <w:tabs>
          <w:tab w:val="clear" w:pos="1440"/>
          <w:tab w:val="num" w:pos="0"/>
          <w:tab w:val="num" w:pos="1260"/>
        </w:tabs>
        <w:spacing w:after="120"/>
        <w:ind w:left="1260" w:hanging="363"/>
        <w:jc w:val="left"/>
        <w:rPr>
          <w:b w:val="0"/>
          <w:sz w:val="24"/>
          <w:szCs w:val="24"/>
        </w:rPr>
      </w:pPr>
      <w:r w:rsidRPr="00FB294D">
        <w:rPr>
          <w:b w:val="0"/>
          <w:sz w:val="24"/>
          <w:szCs w:val="24"/>
        </w:rPr>
        <w:t xml:space="preserve">Грузинов В.П., Грибов В.Д.Экономика предприятия.  Учебник.  Москва, «Финансы и статистика», </w:t>
      </w:r>
      <w:smartTag w:uri="urn:schemas-microsoft-com:office:smarttags" w:element="metricconverter">
        <w:smartTagPr>
          <w:attr w:name="ProductID" w:val="2002 г"/>
        </w:smartTagPr>
        <w:r w:rsidRPr="00FB294D">
          <w:rPr>
            <w:b w:val="0"/>
            <w:sz w:val="24"/>
            <w:szCs w:val="24"/>
          </w:rPr>
          <w:t>2002 г</w:t>
        </w:r>
      </w:smartTag>
      <w:r w:rsidRPr="00FB294D">
        <w:rPr>
          <w:b w:val="0"/>
          <w:sz w:val="24"/>
          <w:szCs w:val="24"/>
        </w:rPr>
        <w:t>.</w:t>
      </w:r>
    </w:p>
    <w:p w:rsidR="00FB294D" w:rsidRPr="00FB294D" w:rsidRDefault="00FB294D" w:rsidP="007816EA">
      <w:pPr>
        <w:pStyle w:val="30"/>
        <w:numPr>
          <w:ilvl w:val="1"/>
          <w:numId w:val="4"/>
        </w:numPr>
        <w:tabs>
          <w:tab w:val="clear" w:pos="1440"/>
          <w:tab w:val="num" w:pos="0"/>
          <w:tab w:val="num" w:pos="1260"/>
        </w:tabs>
        <w:spacing w:after="120"/>
        <w:ind w:left="1260" w:hanging="363"/>
        <w:rPr>
          <w:b w:val="0"/>
          <w:sz w:val="24"/>
          <w:szCs w:val="24"/>
        </w:rPr>
      </w:pPr>
      <w:r w:rsidRPr="00FB294D">
        <w:rPr>
          <w:b w:val="0"/>
          <w:sz w:val="24"/>
          <w:szCs w:val="24"/>
        </w:rPr>
        <w:t xml:space="preserve">Жиделеева В.В.,Каптейн И.Ю.Экономика предприятия, Учебное пособие. Москва, « Инфра –М», </w:t>
      </w:r>
      <w:smartTag w:uri="urn:schemas-microsoft-com:office:smarttags" w:element="metricconverter">
        <w:smartTagPr>
          <w:attr w:name="ProductID" w:val="2005 г"/>
        </w:smartTagPr>
        <w:r w:rsidRPr="00FB294D">
          <w:rPr>
            <w:b w:val="0"/>
            <w:sz w:val="24"/>
            <w:szCs w:val="24"/>
          </w:rPr>
          <w:t>2005 г</w:t>
        </w:r>
      </w:smartTag>
      <w:r w:rsidRPr="00FB294D">
        <w:rPr>
          <w:b w:val="0"/>
          <w:sz w:val="24"/>
          <w:szCs w:val="24"/>
        </w:rPr>
        <w:t>.</w:t>
      </w:r>
    </w:p>
    <w:p w:rsidR="00FB294D" w:rsidRPr="00FB294D" w:rsidRDefault="00FB294D" w:rsidP="007816EA">
      <w:pPr>
        <w:pStyle w:val="30"/>
        <w:numPr>
          <w:ilvl w:val="1"/>
          <w:numId w:val="4"/>
        </w:numPr>
        <w:tabs>
          <w:tab w:val="clear" w:pos="1440"/>
          <w:tab w:val="num" w:pos="0"/>
          <w:tab w:val="num" w:pos="1260"/>
        </w:tabs>
        <w:spacing w:after="120"/>
        <w:ind w:left="1260" w:hanging="363"/>
        <w:rPr>
          <w:b w:val="0"/>
          <w:sz w:val="24"/>
          <w:szCs w:val="24"/>
        </w:rPr>
      </w:pPr>
      <w:r w:rsidRPr="00FB294D">
        <w:rPr>
          <w:b w:val="0"/>
          <w:sz w:val="24"/>
          <w:szCs w:val="24"/>
        </w:rPr>
        <w:t xml:space="preserve"> Чечевицына Л.Н.Микроэкономика, Учебник – Ростов на Дону, «Феникс» </w:t>
      </w:r>
      <w:smartTag w:uri="urn:schemas-microsoft-com:office:smarttags" w:element="metricconverter">
        <w:smartTagPr>
          <w:attr w:name="ProductID" w:val="2001 г"/>
        </w:smartTagPr>
        <w:r w:rsidRPr="00FB294D">
          <w:rPr>
            <w:b w:val="0"/>
            <w:sz w:val="24"/>
            <w:szCs w:val="24"/>
          </w:rPr>
          <w:t>2001 г</w:t>
        </w:r>
      </w:smartTag>
      <w:r w:rsidRPr="00FB294D">
        <w:rPr>
          <w:b w:val="0"/>
          <w:sz w:val="24"/>
          <w:szCs w:val="24"/>
        </w:rPr>
        <w:t>.</w:t>
      </w:r>
    </w:p>
    <w:p w:rsidR="00FB294D" w:rsidRPr="00FB294D" w:rsidRDefault="00FB294D" w:rsidP="007816EA">
      <w:pPr>
        <w:pStyle w:val="30"/>
        <w:numPr>
          <w:ilvl w:val="1"/>
          <w:numId w:val="4"/>
        </w:numPr>
        <w:tabs>
          <w:tab w:val="clear" w:pos="1440"/>
          <w:tab w:val="num" w:pos="0"/>
          <w:tab w:val="num" w:pos="1260"/>
        </w:tabs>
        <w:spacing w:after="120"/>
        <w:ind w:left="1260" w:hanging="363"/>
        <w:rPr>
          <w:b w:val="0"/>
          <w:sz w:val="24"/>
          <w:szCs w:val="24"/>
        </w:rPr>
      </w:pPr>
      <w:r w:rsidRPr="00FB294D">
        <w:rPr>
          <w:b w:val="0"/>
          <w:sz w:val="24"/>
          <w:szCs w:val="24"/>
        </w:rPr>
        <w:t xml:space="preserve"> Вахрин П.И, Нешитой А.С. Финансы: Учебник для вузов.-М: ИКЦ «Маркетинг» , 2007.</w:t>
      </w:r>
    </w:p>
    <w:p w:rsidR="00FB294D" w:rsidRPr="00FB294D" w:rsidRDefault="00FB294D" w:rsidP="007816EA">
      <w:pPr>
        <w:pStyle w:val="30"/>
        <w:numPr>
          <w:ilvl w:val="1"/>
          <w:numId w:val="4"/>
        </w:numPr>
        <w:tabs>
          <w:tab w:val="clear" w:pos="1440"/>
          <w:tab w:val="num" w:pos="0"/>
          <w:tab w:val="num" w:pos="1260"/>
        </w:tabs>
        <w:spacing w:after="120"/>
        <w:ind w:left="1260" w:hanging="363"/>
        <w:rPr>
          <w:b w:val="0"/>
          <w:sz w:val="24"/>
          <w:szCs w:val="24"/>
        </w:rPr>
      </w:pPr>
      <w:r w:rsidRPr="00FB294D">
        <w:rPr>
          <w:b w:val="0"/>
          <w:sz w:val="24"/>
          <w:szCs w:val="24"/>
        </w:rPr>
        <w:t>Практикум по финансам предприятий: Учебное пособие/ Под ред. П.И.Вахрина.-М: ИКЦ «Маркетинг», 2002.</w:t>
      </w:r>
    </w:p>
    <w:p w:rsidR="00FB294D" w:rsidRPr="00FB294D" w:rsidRDefault="00FB294D" w:rsidP="007816EA">
      <w:pPr>
        <w:numPr>
          <w:ilvl w:val="1"/>
          <w:numId w:val="4"/>
        </w:numPr>
        <w:tabs>
          <w:tab w:val="clear" w:pos="1440"/>
          <w:tab w:val="num" w:pos="0"/>
          <w:tab w:val="num" w:pos="1260"/>
        </w:tabs>
        <w:ind w:left="1260" w:hanging="363"/>
        <w:rPr>
          <w:bCs/>
        </w:rPr>
      </w:pPr>
      <w:r w:rsidRPr="00FB294D">
        <w:rPr>
          <w:bCs/>
        </w:rPr>
        <w:t>Филатов О.К., Козловских Л.А. Планирование, финансы, управление на   предприятии: Практическое пособие. М., 2005.</w:t>
      </w:r>
    </w:p>
    <w:p w:rsidR="00FB294D" w:rsidRPr="00351E13" w:rsidRDefault="00FB294D" w:rsidP="00351E13">
      <w:pPr>
        <w:pStyle w:val="30"/>
        <w:ind w:left="357" w:firstLine="540"/>
        <w:jc w:val="center"/>
        <w:rPr>
          <w:bCs w:val="0"/>
          <w:sz w:val="24"/>
          <w:szCs w:val="24"/>
        </w:rPr>
      </w:pPr>
      <w:r w:rsidRPr="00351E13">
        <w:rPr>
          <w:bCs w:val="0"/>
          <w:sz w:val="24"/>
          <w:szCs w:val="24"/>
        </w:rPr>
        <w:t>в) Периодические издания</w:t>
      </w:r>
    </w:p>
    <w:p w:rsidR="00FB294D" w:rsidRPr="00FB294D" w:rsidRDefault="00FB294D" w:rsidP="00041BB5">
      <w:pPr>
        <w:pStyle w:val="30"/>
        <w:ind w:left="357" w:firstLine="540"/>
        <w:rPr>
          <w:b w:val="0"/>
          <w:sz w:val="24"/>
          <w:szCs w:val="24"/>
        </w:rPr>
      </w:pPr>
      <w:r w:rsidRPr="00FB294D">
        <w:rPr>
          <w:b w:val="0"/>
          <w:sz w:val="24"/>
          <w:szCs w:val="24"/>
        </w:rPr>
        <w:t>1.Журнал «Финансы» 2006-2009гг.</w:t>
      </w:r>
    </w:p>
    <w:p w:rsidR="00FB294D" w:rsidRPr="00FB294D" w:rsidRDefault="00FB294D" w:rsidP="00041BB5">
      <w:pPr>
        <w:pStyle w:val="30"/>
        <w:ind w:left="357" w:firstLine="540"/>
        <w:rPr>
          <w:b w:val="0"/>
          <w:sz w:val="24"/>
          <w:szCs w:val="24"/>
        </w:rPr>
      </w:pPr>
      <w:r w:rsidRPr="00FB294D">
        <w:rPr>
          <w:b w:val="0"/>
          <w:sz w:val="24"/>
          <w:szCs w:val="24"/>
        </w:rPr>
        <w:t>2.Журнал «Вопросы экономики» 2006-2009гг.</w:t>
      </w:r>
    </w:p>
    <w:p w:rsidR="00FB294D" w:rsidRPr="00FB294D" w:rsidRDefault="00FB294D" w:rsidP="00041BB5">
      <w:pPr>
        <w:pStyle w:val="30"/>
        <w:ind w:left="357" w:firstLine="540"/>
        <w:rPr>
          <w:b w:val="0"/>
          <w:sz w:val="24"/>
          <w:szCs w:val="24"/>
        </w:rPr>
      </w:pPr>
      <w:r w:rsidRPr="00FB294D">
        <w:rPr>
          <w:b w:val="0"/>
          <w:sz w:val="24"/>
          <w:szCs w:val="24"/>
        </w:rPr>
        <w:t>3.Журнал «Российский экономический журнал» 2006-2009гг.</w:t>
      </w:r>
    </w:p>
    <w:p w:rsidR="00FB294D" w:rsidRPr="00FB294D" w:rsidRDefault="00FB294D" w:rsidP="00041BB5">
      <w:pPr>
        <w:pStyle w:val="30"/>
        <w:ind w:left="357" w:firstLine="540"/>
        <w:rPr>
          <w:b w:val="0"/>
          <w:sz w:val="24"/>
          <w:szCs w:val="24"/>
        </w:rPr>
      </w:pPr>
      <w:r w:rsidRPr="00FB294D">
        <w:rPr>
          <w:b w:val="0"/>
          <w:sz w:val="24"/>
          <w:szCs w:val="24"/>
        </w:rPr>
        <w:t>4.Журнал «ЭКО» 2006-2009гг.</w:t>
      </w:r>
    </w:p>
    <w:p w:rsidR="00FB294D" w:rsidRPr="00FB294D" w:rsidRDefault="00FB294D" w:rsidP="00041BB5">
      <w:pPr>
        <w:pStyle w:val="30"/>
        <w:ind w:left="357" w:firstLine="540"/>
        <w:rPr>
          <w:b w:val="0"/>
          <w:sz w:val="24"/>
          <w:szCs w:val="24"/>
        </w:rPr>
      </w:pPr>
      <w:r w:rsidRPr="00FB294D">
        <w:rPr>
          <w:b w:val="0"/>
          <w:sz w:val="24"/>
          <w:szCs w:val="24"/>
        </w:rPr>
        <w:t>5.Журнал «Эксперт» 2006-2009гг.</w:t>
      </w:r>
    </w:p>
    <w:p w:rsidR="00FB294D" w:rsidRPr="00FB294D" w:rsidRDefault="00FB294D" w:rsidP="00041BB5">
      <w:pPr>
        <w:pStyle w:val="30"/>
        <w:ind w:left="357" w:firstLine="540"/>
        <w:rPr>
          <w:b w:val="0"/>
          <w:sz w:val="24"/>
          <w:szCs w:val="24"/>
        </w:rPr>
      </w:pPr>
      <w:r w:rsidRPr="00FB294D">
        <w:rPr>
          <w:b w:val="0"/>
          <w:sz w:val="24"/>
          <w:szCs w:val="24"/>
        </w:rPr>
        <w:t>6. «Экономическая газета» 2006-2009гг.</w:t>
      </w:r>
    </w:p>
    <w:p w:rsidR="00FB294D" w:rsidRPr="00FB294D" w:rsidRDefault="00FB294D" w:rsidP="00FB294D">
      <w:pPr>
        <w:shd w:val="clear" w:color="auto" w:fill="FFFFFF"/>
        <w:spacing w:line="360" w:lineRule="auto"/>
        <w:ind w:left="2414" w:right="1728"/>
        <w:rPr>
          <w:b/>
          <w:iCs/>
          <w:color w:val="000000"/>
          <w:spacing w:val="-3"/>
        </w:rPr>
      </w:pPr>
    </w:p>
    <w:p w:rsidR="00FB294D" w:rsidRPr="00FB294D" w:rsidRDefault="00FB294D" w:rsidP="00FB294D">
      <w:pPr>
        <w:ind w:firstLine="360"/>
        <w:jc w:val="both"/>
        <w:rPr>
          <w:b/>
        </w:rPr>
      </w:pPr>
      <w:r w:rsidRPr="00FB294D">
        <w:rPr>
          <w:b/>
        </w:rPr>
        <w:t xml:space="preserve">г) ресурсы Интернет: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4860"/>
      </w:tblGrid>
      <w:tr w:rsidR="00FB294D" w:rsidRPr="00FB294D">
        <w:tc>
          <w:tcPr>
            <w:tcW w:w="4608" w:type="dxa"/>
          </w:tcPr>
          <w:p w:rsidR="00FB294D" w:rsidRPr="00FB294D" w:rsidRDefault="00FB294D" w:rsidP="005A5188">
            <w:pPr>
              <w:jc w:val="center"/>
              <w:rPr>
                <w:b/>
              </w:rPr>
            </w:pPr>
            <w:r w:rsidRPr="00FB294D">
              <w:rPr>
                <w:b/>
              </w:rPr>
              <w:t>Название сайта</w:t>
            </w:r>
          </w:p>
        </w:tc>
        <w:tc>
          <w:tcPr>
            <w:tcW w:w="4860" w:type="dxa"/>
          </w:tcPr>
          <w:p w:rsidR="00FB294D" w:rsidRPr="00FB294D" w:rsidRDefault="00FB294D" w:rsidP="005A5188">
            <w:pPr>
              <w:jc w:val="center"/>
              <w:rPr>
                <w:b/>
              </w:rPr>
            </w:pPr>
            <w:r w:rsidRPr="00FB294D">
              <w:rPr>
                <w:b/>
              </w:rPr>
              <w:t>Электронный адрес</w:t>
            </w:r>
          </w:p>
        </w:tc>
      </w:tr>
      <w:tr w:rsidR="00FB294D" w:rsidRPr="00FB294D">
        <w:tc>
          <w:tcPr>
            <w:tcW w:w="9468" w:type="dxa"/>
            <w:gridSpan w:val="2"/>
          </w:tcPr>
          <w:p w:rsidR="00FB294D" w:rsidRPr="00FB294D" w:rsidRDefault="00FB294D" w:rsidP="005A5188">
            <w:pPr>
              <w:jc w:val="center"/>
              <w:rPr>
                <w:i/>
              </w:rPr>
            </w:pPr>
            <w:r w:rsidRPr="00FB294D">
              <w:rPr>
                <w:i/>
              </w:rPr>
              <w:t>Сайты официальных министерств и ведомств</w:t>
            </w:r>
          </w:p>
        </w:tc>
      </w:tr>
      <w:tr w:rsidR="00FB294D" w:rsidRPr="00FB294D">
        <w:tc>
          <w:tcPr>
            <w:tcW w:w="4608" w:type="dxa"/>
          </w:tcPr>
          <w:p w:rsidR="00FB294D" w:rsidRPr="00FB294D" w:rsidRDefault="00FB294D" w:rsidP="005A5188">
            <w:pPr>
              <w:jc w:val="both"/>
            </w:pPr>
            <w:r w:rsidRPr="00FB294D">
              <w:t>Официальный сайт Администрации Ростовской области</w:t>
            </w:r>
          </w:p>
        </w:tc>
        <w:tc>
          <w:tcPr>
            <w:tcW w:w="4860" w:type="dxa"/>
          </w:tcPr>
          <w:p w:rsidR="00FB294D" w:rsidRPr="00FB294D" w:rsidRDefault="00FB294D" w:rsidP="005A5188">
            <w:pPr>
              <w:jc w:val="both"/>
            </w:pPr>
            <w:r w:rsidRPr="00261E5B">
              <w:t>http://www.donland.ru</w:t>
            </w:r>
          </w:p>
        </w:tc>
      </w:tr>
      <w:tr w:rsidR="00FB294D" w:rsidRPr="00FB294D">
        <w:tc>
          <w:tcPr>
            <w:tcW w:w="4608" w:type="dxa"/>
          </w:tcPr>
          <w:p w:rsidR="00FB294D" w:rsidRPr="00FB294D" w:rsidRDefault="00FB294D" w:rsidP="005A5188">
            <w:pPr>
              <w:jc w:val="both"/>
            </w:pPr>
            <w:r w:rsidRPr="00FB294D">
              <w:t>Официальный сайт Администрации г. Ростов-на-Дону</w:t>
            </w:r>
          </w:p>
        </w:tc>
        <w:tc>
          <w:tcPr>
            <w:tcW w:w="4860" w:type="dxa"/>
          </w:tcPr>
          <w:p w:rsidR="00FB294D" w:rsidRPr="00FB294D" w:rsidRDefault="00FB294D" w:rsidP="005A5188">
            <w:pPr>
              <w:jc w:val="both"/>
            </w:pPr>
            <w:r w:rsidRPr="00261E5B">
              <w:t>http://www.</w:t>
            </w:r>
            <w:r w:rsidRPr="00261E5B">
              <w:rPr>
                <w:lang w:val="en-US"/>
              </w:rPr>
              <w:t>rostov</w:t>
            </w:r>
            <w:r w:rsidRPr="00261E5B">
              <w:t>-</w:t>
            </w:r>
            <w:r w:rsidRPr="00261E5B">
              <w:rPr>
                <w:lang w:val="en-US"/>
              </w:rPr>
              <w:t>gorod</w:t>
            </w:r>
            <w:r w:rsidRPr="00261E5B">
              <w:t>.ru</w:t>
            </w:r>
          </w:p>
        </w:tc>
      </w:tr>
      <w:tr w:rsidR="00FB294D" w:rsidRPr="00FB294D">
        <w:tc>
          <w:tcPr>
            <w:tcW w:w="4608" w:type="dxa"/>
          </w:tcPr>
          <w:p w:rsidR="00FB294D" w:rsidRPr="00FB294D" w:rsidRDefault="00FB294D" w:rsidP="005A5188">
            <w:pPr>
              <w:jc w:val="both"/>
            </w:pPr>
            <w:r w:rsidRPr="00FB294D">
              <w:rPr>
                <w:rStyle w:val="af0"/>
                <w:b w:val="0"/>
                <w:iCs/>
              </w:rPr>
              <w:t>Официальный сайт Счетной палаты Российской Федерации</w:t>
            </w:r>
          </w:p>
        </w:tc>
        <w:tc>
          <w:tcPr>
            <w:tcW w:w="4860" w:type="dxa"/>
          </w:tcPr>
          <w:p w:rsidR="00FB294D" w:rsidRPr="00FB294D" w:rsidRDefault="00FB294D" w:rsidP="005A5188">
            <w:pPr>
              <w:jc w:val="both"/>
            </w:pPr>
            <w:r w:rsidRPr="00261E5B">
              <w:rPr>
                <w:iCs/>
                <w:lang w:val="en-US"/>
              </w:rPr>
              <w:t>http</w:t>
            </w:r>
            <w:r w:rsidRPr="00261E5B">
              <w:rPr>
                <w:iCs/>
              </w:rPr>
              <w:t>://</w:t>
            </w:r>
            <w:r w:rsidRPr="00261E5B">
              <w:rPr>
                <w:iCs/>
                <w:lang w:val="en-US"/>
              </w:rPr>
              <w:t>www</w:t>
            </w:r>
            <w:r w:rsidRPr="00261E5B">
              <w:rPr>
                <w:iCs/>
              </w:rPr>
              <w:t>.</w:t>
            </w:r>
            <w:r w:rsidRPr="00261E5B">
              <w:rPr>
                <w:iCs/>
                <w:lang w:val="en-US"/>
              </w:rPr>
              <w:t>ach</w:t>
            </w:r>
            <w:r w:rsidRPr="00261E5B">
              <w:rPr>
                <w:iCs/>
              </w:rPr>
              <w:t>.</w:t>
            </w:r>
            <w:r w:rsidRPr="00261E5B">
              <w:rPr>
                <w:iCs/>
                <w:lang w:val="en-US"/>
              </w:rPr>
              <w:t>gov</w:t>
            </w:r>
            <w:r w:rsidRPr="00261E5B">
              <w:rPr>
                <w:iCs/>
              </w:rPr>
              <w:t>.</w:t>
            </w:r>
            <w:r w:rsidRPr="00261E5B">
              <w:rPr>
                <w:iCs/>
                <w:lang w:val="en-US"/>
              </w:rPr>
              <w:t>ru</w:t>
            </w:r>
          </w:p>
        </w:tc>
      </w:tr>
      <w:tr w:rsidR="00FB294D" w:rsidRPr="00FB294D">
        <w:tc>
          <w:tcPr>
            <w:tcW w:w="4608" w:type="dxa"/>
          </w:tcPr>
          <w:p w:rsidR="00FB294D" w:rsidRPr="00FB294D" w:rsidRDefault="00FB294D" w:rsidP="005A5188">
            <w:pPr>
              <w:jc w:val="both"/>
              <w:rPr>
                <w:rStyle w:val="af0"/>
                <w:b w:val="0"/>
                <w:iCs/>
              </w:rPr>
            </w:pPr>
            <w:r w:rsidRPr="00FB294D">
              <w:t>Официальный сайт Государственного комитета статистики РФ</w:t>
            </w:r>
          </w:p>
        </w:tc>
        <w:tc>
          <w:tcPr>
            <w:tcW w:w="4860" w:type="dxa"/>
          </w:tcPr>
          <w:p w:rsidR="00FB294D" w:rsidRPr="00FB294D" w:rsidRDefault="00FB294D" w:rsidP="005A5188">
            <w:pPr>
              <w:jc w:val="both"/>
              <w:rPr>
                <w:rStyle w:val="af0"/>
                <w:b w:val="0"/>
                <w:iCs/>
              </w:rPr>
            </w:pPr>
            <w:r w:rsidRPr="00FB294D">
              <w:t>http://</w:t>
            </w:r>
            <w:r w:rsidRPr="00261E5B">
              <w:t>www.gks.ru</w:t>
            </w:r>
          </w:p>
        </w:tc>
      </w:tr>
      <w:tr w:rsidR="00FB294D" w:rsidRPr="00FB294D">
        <w:tc>
          <w:tcPr>
            <w:tcW w:w="9468" w:type="dxa"/>
            <w:gridSpan w:val="2"/>
          </w:tcPr>
          <w:p w:rsidR="00FB294D" w:rsidRPr="00FB294D" w:rsidRDefault="00FB294D" w:rsidP="005A5188">
            <w:pPr>
              <w:jc w:val="center"/>
              <w:rPr>
                <w:rStyle w:val="af0"/>
                <w:b w:val="0"/>
                <w:i/>
                <w:iCs/>
                <w:lang w:val="en-US"/>
              </w:rPr>
            </w:pPr>
            <w:r w:rsidRPr="00FB294D">
              <w:rPr>
                <w:rStyle w:val="af0"/>
                <w:b w:val="0"/>
                <w:i/>
                <w:iCs/>
              </w:rPr>
              <w:t>Правовые системы</w:t>
            </w:r>
          </w:p>
        </w:tc>
      </w:tr>
      <w:tr w:rsidR="00FB294D" w:rsidRPr="00FB294D">
        <w:tc>
          <w:tcPr>
            <w:tcW w:w="4608" w:type="dxa"/>
          </w:tcPr>
          <w:p w:rsidR="00FB294D" w:rsidRPr="00FB294D" w:rsidRDefault="00FB294D" w:rsidP="005A5188">
            <w:pPr>
              <w:jc w:val="both"/>
              <w:rPr>
                <w:rStyle w:val="af0"/>
                <w:b w:val="0"/>
                <w:iCs/>
              </w:rPr>
            </w:pPr>
            <w:r w:rsidRPr="00FB294D">
              <w:t>«Гарант-Интернет»</w:t>
            </w:r>
          </w:p>
        </w:tc>
        <w:tc>
          <w:tcPr>
            <w:tcW w:w="4860" w:type="dxa"/>
          </w:tcPr>
          <w:p w:rsidR="00FB294D" w:rsidRPr="00FB294D" w:rsidRDefault="00FB294D" w:rsidP="005A5188">
            <w:pPr>
              <w:jc w:val="both"/>
              <w:rPr>
                <w:rStyle w:val="af0"/>
                <w:iCs/>
              </w:rPr>
            </w:pPr>
            <w:r w:rsidRPr="00FB294D">
              <w:rPr>
                <w:rStyle w:val="af0"/>
                <w:b w:val="0"/>
                <w:iCs/>
              </w:rPr>
              <w:t>http:</w:t>
            </w:r>
            <w:r w:rsidRPr="00FB294D">
              <w:rPr>
                <w:rStyle w:val="af0"/>
                <w:iCs/>
              </w:rPr>
              <w:t>//</w:t>
            </w:r>
            <w:r w:rsidRPr="00261E5B">
              <w:rPr>
                <w:lang w:val="en-US"/>
              </w:rPr>
              <w:t>www</w:t>
            </w:r>
            <w:r w:rsidRPr="00261E5B">
              <w:t>.</w:t>
            </w:r>
            <w:r w:rsidRPr="00261E5B">
              <w:rPr>
                <w:lang w:val="en-US"/>
              </w:rPr>
              <w:t>garweb</w:t>
            </w:r>
            <w:r w:rsidRPr="00261E5B">
              <w:t>.</w:t>
            </w:r>
            <w:r w:rsidRPr="00261E5B">
              <w:rPr>
                <w:lang w:val="en-US"/>
              </w:rPr>
              <w:t>ru</w:t>
            </w:r>
          </w:p>
        </w:tc>
      </w:tr>
      <w:tr w:rsidR="00FB294D" w:rsidRPr="00FB294D">
        <w:tc>
          <w:tcPr>
            <w:tcW w:w="4608" w:type="dxa"/>
          </w:tcPr>
          <w:p w:rsidR="00FB294D" w:rsidRPr="00FB294D" w:rsidRDefault="00FB294D" w:rsidP="005A5188">
            <w:pPr>
              <w:jc w:val="both"/>
              <w:rPr>
                <w:rStyle w:val="af0"/>
                <w:b w:val="0"/>
                <w:iCs/>
              </w:rPr>
            </w:pPr>
            <w:r w:rsidRPr="00FB294D">
              <w:t>«КонсультантПлюс»</w:t>
            </w:r>
          </w:p>
        </w:tc>
        <w:tc>
          <w:tcPr>
            <w:tcW w:w="4860" w:type="dxa"/>
          </w:tcPr>
          <w:p w:rsidR="00FB294D" w:rsidRPr="00FB294D" w:rsidRDefault="00FB294D" w:rsidP="005A5188">
            <w:pPr>
              <w:jc w:val="both"/>
              <w:rPr>
                <w:rStyle w:val="af0"/>
                <w:iCs/>
              </w:rPr>
            </w:pPr>
            <w:r w:rsidRPr="00FB294D">
              <w:rPr>
                <w:rStyle w:val="af0"/>
                <w:b w:val="0"/>
                <w:iCs/>
              </w:rPr>
              <w:t>http:</w:t>
            </w:r>
            <w:r w:rsidRPr="00FB294D">
              <w:rPr>
                <w:rStyle w:val="af0"/>
                <w:iCs/>
              </w:rPr>
              <w:t>//</w:t>
            </w:r>
            <w:r w:rsidRPr="00261E5B">
              <w:rPr>
                <w:lang w:val="en-US"/>
              </w:rPr>
              <w:t>www</w:t>
            </w:r>
            <w:r w:rsidRPr="00261E5B">
              <w:t>.</w:t>
            </w:r>
            <w:r w:rsidRPr="00261E5B">
              <w:rPr>
                <w:lang w:val="en-US"/>
              </w:rPr>
              <w:t>consultant</w:t>
            </w:r>
            <w:r w:rsidRPr="00261E5B">
              <w:t>.</w:t>
            </w:r>
            <w:r w:rsidRPr="00261E5B">
              <w:rPr>
                <w:lang w:val="en-US"/>
              </w:rPr>
              <w:t>ru</w:t>
            </w:r>
          </w:p>
        </w:tc>
      </w:tr>
      <w:tr w:rsidR="00FB294D" w:rsidRPr="00FB294D">
        <w:tc>
          <w:tcPr>
            <w:tcW w:w="9468" w:type="dxa"/>
            <w:gridSpan w:val="2"/>
          </w:tcPr>
          <w:p w:rsidR="00FB294D" w:rsidRPr="00FB294D" w:rsidRDefault="00FB294D" w:rsidP="005A5188">
            <w:pPr>
              <w:jc w:val="center"/>
              <w:rPr>
                <w:rStyle w:val="af0"/>
                <w:b w:val="0"/>
                <w:i/>
                <w:iCs/>
                <w:lang w:val="en-US"/>
              </w:rPr>
            </w:pPr>
            <w:r w:rsidRPr="00FB294D">
              <w:rPr>
                <w:rStyle w:val="af0"/>
                <w:b w:val="0"/>
                <w:i/>
                <w:iCs/>
              </w:rPr>
              <w:t xml:space="preserve">Специализированные сайты </w:t>
            </w:r>
          </w:p>
          <w:p w:rsidR="00FB294D" w:rsidRPr="00FB294D" w:rsidRDefault="00FB294D" w:rsidP="005A5188">
            <w:pPr>
              <w:jc w:val="center"/>
              <w:rPr>
                <w:rStyle w:val="af0"/>
                <w:b w:val="0"/>
                <w:i/>
                <w:iCs/>
                <w:lang w:val="en-US"/>
              </w:rPr>
            </w:pPr>
          </w:p>
        </w:tc>
      </w:tr>
      <w:tr w:rsidR="00FB294D" w:rsidRPr="00FB294D">
        <w:tc>
          <w:tcPr>
            <w:tcW w:w="4608" w:type="dxa"/>
          </w:tcPr>
          <w:p w:rsidR="00FB294D" w:rsidRPr="00FB294D" w:rsidRDefault="00FB294D" w:rsidP="005A5188">
            <w:pPr>
              <w:jc w:val="both"/>
            </w:pPr>
            <w:r w:rsidRPr="00FB294D">
              <w:t>Московская межбанковская валютная биржа (ММВБ)</w:t>
            </w:r>
          </w:p>
        </w:tc>
        <w:tc>
          <w:tcPr>
            <w:tcW w:w="4860" w:type="dxa"/>
          </w:tcPr>
          <w:p w:rsidR="00FB294D" w:rsidRPr="00FB294D" w:rsidRDefault="00FB294D" w:rsidP="005A5188">
            <w:r w:rsidRPr="00FB294D">
              <w:rPr>
                <w:lang w:val="en-US"/>
              </w:rPr>
              <w:t>http</w:t>
            </w:r>
            <w:r w:rsidRPr="00FB294D">
              <w:t xml:space="preserve">:// </w:t>
            </w:r>
            <w:r w:rsidRPr="00261E5B">
              <w:rPr>
                <w:lang w:val="en-US"/>
              </w:rPr>
              <w:t>www</w:t>
            </w:r>
            <w:r w:rsidRPr="00261E5B">
              <w:t>.</w:t>
            </w:r>
            <w:r w:rsidRPr="00261E5B">
              <w:rPr>
                <w:lang w:val="en-US"/>
              </w:rPr>
              <w:t>micex</w:t>
            </w:r>
            <w:r w:rsidRPr="00261E5B">
              <w:t>.</w:t>
            </w:r>
            <w:r w:rsidRPr="00261E5B">
              <w:rPr>
                <w:lang w:val="en-US"/>
              </w:rPr>
              <w:t>com</w:t>
            </w:r>
            <w:r w:rsidRPr="00FB294D">
              <w:t xml:space="preserve">, </w:t>
            </w:r>
          </w:p>
          <w:p w:rsidR="00FB294D" w:rsidRPr="00FB294D" w:rsidRDefault="00FB294D" w:rsidP="005A5188">
            <w:r w:rsidRPr="00FB294D">
              <w:rPr>
                <w:lang w:val="en-US"/>
              </w:rPr>
              <w:t>http</w:t>
            </w:r>
            <w:r w:rsidRPr="00FB294D">
              <w:t xml:space="preserve">:// </w:t>
            </w:r>
            <w:r w:rsidRPr="00261E5B">
              <w:rPr>
                <w:lang w:val="en-US"/>
              </w:rPr>
              <w:t>www</w:t>
            </w:r>
            <w:r w:rsidRPr="00261E5B">
              <w:t>.</w:t>
            </w:r>
            <w:r w:rsidRPr="00261E5B">
              <w:rPr>
                <w:lang w:val="en-US"/>
              </w:rPr>
              <w:t>micex</w:t>
            </w:r>
            <w:r w:rsidRPr="00261E5B">
              <w:t>.</w:t>
            </w:r>
            <w:r w:rsidRPr="00261E5B">
              <w:rPr>
                <w:lang w:val="en-US"/>
              </w:rPr>
              <w:t>ru</w:t>
            </w:r>
          </w:p>
        </w:tc>
      </w:tr>
      <w:tr w:rsidR="00FB294D" w:rsidRPr="00FB294D">
        <w:tc>
          <w:tcPr>
            <w:tcW w:w="4608" w:type="dxa"/>
          </w:tcPr>
          <w:p w:rsidR="00FB294D" w:rsidRPr="00FB294D" w:rsidRDefault="00FB294D" w:rsidP="005A5188">
            <w:pPr>
              <w:jc w:val="both"/>
            </w:pPr>
            <w:r w:rsidRPr="00FB294D">
              <w:t>Московская фондовая биржа (МФБ)</w:t>
            </w:r>
          </w:p>
        </w:tc>
        <w:tc>
          <w:tcPr>
            <w:tcW w:w="4860" w:type="dxa"/>
          </w:tcPr>
          <w:p w:rsidR="00FB294D" w:rsidRPr="00FB294D" w:rsidRDefault="00FB294D" w:rsidP="005A5188">
            <w:pPr>
              <w:jc w:val="both"/>
            </w:pPr>
            <w:r w:rsidRPr="00FB294D">
              <w:rPr>
                <w:lang w:val="en-US"/>
              </w:rPr>
              <w:t>http</w:t>
            </w:r>
            <w:r w:rsidRPr="00FB294D">
              <w:t xml:space="preserve">:// </w:t>
            </w:r>
            <w:r w:rsidRPr="00261E5B">
              <w:rPr>
                <w:lang w:val="en-US"/>
              </w:rPr>
              <w:t>www</w:t>
            </w:r>
            <w:r w:rsidRPr="00261E5B">
              <w:t>.</w:t>
            </w:r>
            <w:r w:rsidRPr="00261E5B">
              <w:rPr>
                <w:lang w:val="en-US"/>
              </w:rPr>
              <w:t>mse</w:t>
            </w:r>
            <w:r w:rsidRPr="00261E5B">
              <w:t>.</w:t>
            </w:r>
            <w:r w:rsidRPr="00261E5B">
              <w:rPr>
                <w:lang w:val="en-US"/>
              </w:rPr>
              <w:t>ru</w:t>
            </w:r>
          </w:p>
        </w:tc>
      </w:tr>
      <w:tr w:rsidR="00FB294D" w:rsidRPr="00FB294D">
        <w:trPr>
          <w:trHeight w:val="90"/>
        </w:trPr>
        <w:tc>
          <w:tcPr>
            <w:tcW w:w="4608" w:type="dxa"/>
          </w:tcPr>
          <w:p w:rsidR="00FB294D" w:rsidRPr="00FB294D" w:rsidRDefault="00FB294D" w:rsidP="005A5188">
            <w:pPr>
              <w:jc w:val="both"/>
            </w:pPr>
            <w:r w:rsidRPr="00FB294D">
              <w:t>Российская торговая система (РТС)</w:t>
            </w:r>
          </w:p>
        </w:tc>
        <w:tc>
          <w:tcPr>
            <w:tcW w:w="4860" w:type="dxa"/>
          </w:tcPr>
          <w:p w:rsidR="00FB294D" w:rsidRPr="00FB294D" w:rsidRDefault="00FB294D" w:rsidP="005A5188">
            <w:pPr>
              <w:jc w:val="both"/>
            </w:pPr>
            <w:r w:rsidRPr="00FB294D">
              <w:rPr>
                <w:lang w:val="en-US"/>
              </w:rPr>
              <w:t>http</w:t>
            </w:r>
            <w:r w:rsidRPr="00FB294D">
              <w:t xml:space="preserve">:// </w:t>
            </w:r>
            <w:r w:rsidRPr="00261E5B">
              <w:rPr>
                <w:lang w:val="en-US"/>
              </w:rPr>
              <w:t>www</w:t>
            </w:r>
            <w:r w:rsidRPr="00261E5B">
              <w:t>.</w:t>
            </w:r>
            <w:r w:rsidRPr="00261E5B">
              <w:rPr>
                <w:lang w:val="en-US"/>
              </w:rPr>
              <w:t>rts</w:t>
            </w:r>
            <w:r w:rsidRPr="00261E5B">
              <w:t>.</w:t>
            </w:r>
            <w:r w:rsidRPr="00261E5B">
              <w:rPr>
                <w:lang w:val="en-US"/>
              </w:rPr>
              <w:t>ru</w:t>
            </w:r>
            <w:r w:rsidRPr="00FB294D">
              <w:t xml:space="preserve">, </w:t>
            </w:r>
            <w:r w:rsidRPr="00FB294D">
              <w:rPr>
                <w:lang w:val="en-US"/>
              </w:rPr>
              <w:t>http</w:t>
            </w:r>
            <w:r w:rsidRPr="00FB294D">
              <w:t xml:space="preserve">:// </w:t>
            </w:r>
            <w:r w:rsidRPr="00261E5B">
              <w:rPr>
                <w:lang w:val="en-US"/>
              </w:rPr>
              <w:t>www</w:t>
            </w:r>
            <w:r w:rsidRPr="00261E5B">
              <w:t>.</w:t>
            </w:r>
            <w:r w:rsidRPr="00261E5B">
              <w:rPr>
                <w:lang w:val="en-US"/>
              </w:rPr>
              <w:t>rtsnet</w:t>
            </w:r>
            <w:r w:rsidRPr="00261E5B">
              <w:t>.</w:t>
            </w:r>
            <w:r w:rsidRPr="00261E5B">
              <w:rPr>
                <w:lang w:val="en-US"/>
              </w:rPr>
              <w:t>ru</w:t>
            </w:r>
          </w:p>
        </w:tc>
      </w:tr>
      <w:tr w:rsidR="00FB294D" w:rsidRPr="00FB294D">
        <w:trPr>
          <w:trHeight w:val="90"/>
        </w:trPr>
        <w:tc>
          <w:tcPr>
            <w:tcW w:w="4608" w:type="dxa"/>
          </w:tcPr>
          <w:p w:rsidR="00FB294D" w:rsidRPr="00FB294D" w:rsidRDefault="00FB294D" w:rsidP="005A5188">
            <w:pPr>
              <w:jc w:val="both"/>
            </w:pPr>
            <w:r w:rsidRPr="00FB294D">
              <w:t xml:space="preserve">«Корпоративный менеджмент» </w:t>
            </w:r>
          </w:p>
          <w:p w:rsidR="00FB294D" w:rsidRPr="00FB294D" w:rsidRDefault="00FB294D" w:rsidP="005A5188">
            <w:pPr>
              <w:jc w:val="both"/>
            </w:pPr>
            <w:r w:rsidRPr="00FB294D">
              <w:t>специализированный сайт по вопросам управления корпорацией</w:t>
            </w:r>
          </w:p>
        </w:tc>
        <w:tc>
          <w:tcPr>
            <w:tcW w:w="4860" w:type="dxa"/>
          </w:tcPr>
          <w:p w:rsidR="00FB294D" w:rsidRPr="00FB294D" w:rsidRDefault="00FB294D" w:rsidP="005A5188">
            <w:pPr>
              <w:jc w:val="both"/>
            </w:pPr>
            <w:r w:rsidRPr="00FB294D">
              <w:t>http://</w:t>
            </w:r>
            <w:r w:rsidRPr="00261E5B">
              <w:t>www.</w:t>
            </w:r>
            <w:r w:rsidRPr="00261E5B">
              <w:rPr>
                <w:lang w:val="en-US"/>
              </w:rPr>
              <w:t>cfin</w:t>
            </w:r>
            <w:r w:rsidRPr="00261E5B">
              <w:t>.ru</w:t>
            </w:r>
          </w:p>
        </w:tc>
      </w:tr>
      <w:tr w:rsidR="00FB294D" w:rsidRPr="00FB294D">
        <w:trPr>
          <w:trHeight w:val="90"/>
        </w:trPr>
        <w:tc>
          <w:tcPr>
            <w:tcW w:w="4608" w:type="dxa"/>
          </w:tcPr>
          <w:p w:rsidR="00FB294D" w:rsidRPr="00FB294D" w:rsidRDefault="00FB294D" w:rsidP="005A5188">
            <w:pPr>
              <w:jc w:val="both"/>
            </w:pPr>
            <w:r w:rsidRPr="00FB294D">
              <w:t>«Финансовый</w:t>
            </w:r>
            <w:r w:rsidRPr="00FB294D">
              <w:rPr>
                <w:lang w:val="en-US"/>
              </w:rPr>
              <w:t xml:space="preserve"> </w:t>
            </w:r>
            <w:r w:rsidRPr="00FB294D">
              <w:t xml:space="preserve">менеджмент» </w:t>
            </w:r>
          </w:p>
        </w:tc>
        <w:tc>
          <w:tcPr>
            <w:tcW w:w="4860" w:type="dxa"/>
          </w:tcPr>
          <w:p w:rsidR="00FB294D" w:rsidRPr="00FB294D" w:rsidRDefault="00FB294D" w:rsidP="005A5188">
            <w:pPr>
              <w:jc w:val="both"/>
            </w:pPr>
            <w:r w:rsidRPr="00FB294D">
              <w:t>http://</w:t>
            </w:r>
            <w:r w:rsidRPr="00261E5B">
              <w:t>www.</w:t>
            </w:r>
            <w:r w:rsidRPr="00261E5B">
              <w:rPr>
                <w:lang w:val="en-US"/>
              </w:rPr>
              <w:t>inventech</w:t>
            </w:r>
            <w:r w:rsidRPr="00261E5B">
              <w:t>.ru</w:t>
            </w:r>
          </w:p>
        </w:tc>
      </w:tr>
      <w:tr w:rsidR="00FB294D" w:rsidRPr="00FB294D">
        <w:trPr>
          <w:trHeight w:val="90"/>
        </w:trPr>
        <w:tc>
          <w:tcPr>
            <w:tcW w:w="4608" w:type="dxa"/>
          </w:tcPr>
          <w:p w:rsidR="00FB294D" w:rsidRPr="00FB294D" w:rsidRDefault="00FB294D" w:rsidP="005A5188">
            <w:pPr>
              <w:jc w:val="both"/>
            </w:pPr>
            <w:r w:rsidRPr="00FB294D">
              <w:t>Сайт по вопросам финансового анализа и управления инвестициями</w:t>
            </w:r>
          </w:p>
        </w:tc>
        <w:tc>
          <w:tcPr>
            <w:tcW w:w="4860" w:type="dxa"/>
          </w:tcPr>
          <w:p w:rsidR="00FB294D" w:rsidRPr="00FB294D" w:rsidRDefault="00FB294D" w:rsidP="005A5188">
            <w:pPr>
              <w:jc w:val="both"/>
            </w:pPr>
            <w:r w:rsidRPr="00FB294D">
              <w:t>http://</w:t>
            </w:r>
            <w:r w:rsidRPr="00261E5B">
              <w:t>www.</w:t>
            </w:r>
            <w:r w:rsidRPr="00261E5B">
              <w:rPr>
                <w:lang w:val="en-US"/>
              </w:rPr>
              <w:t>finanaliz</w:t>
            </w:r>
            <w:r w:rsidRPr="00261E5B">
              <w:t>.ru</w:t>
            </w:r>
          </w:p>
        </w:tc>
      </w:tr>
    </w:tbl>
    <w:p w:rsidR="00131E09" w:rsidRDefault="00131E09" w:rsidP="002C12C8">
      <w:pPr>
        <w:pStyle w:val="31"/>
        <w:spacing w:line="360" w:lineRule="auto"/>
      </w:pPr>
    </w:p>
    <w:p w:rsidR="006D21CA" w:rsidRDefault="00804E8F" w:rsidP="00041BB5">
      <w:pPr>
        <w:pStyle w:val="2"/>
      </w:pPr>
      <w:r>
        <w:br w:type="page"/>
      </w:r>
      <w:bookmarkStart w:id="34" w:name="_Toc317253214"/>
      <w:r w:rsidR="0010754D">
        <w:t>3.</w:t>
      </w:r>
      <w:r w:rsidR="000A74C8">
        <w:t>3</w:t>
      </w:r>
      <w:r w:rsidR="0010754D">
        <w:t xml:space="preserve">. </w:t>
      </w:r>
      <w:r w:rsidR="006D21CA">
        <w:t>Информационные таможенные технологии</w:t>
      </w:r>
      <w:bookmarkEnd w:id="34"/>
    </w:p>
    <w:p w:rsidR="00E10869" w:rsidRDefault="00E10869" w:rsidP="007816EA">
      <w:pPr>
        <w:widowControl w:val="0"/>
        <w:numPr>
          <w:ilvl w:val="0"/>
          <w:numId w:val="10"/>
        </w:numPr>
        <w:shd w:val="clear" w:color="auto" w:fill="FFFFFF"/>
        <w:tabs>
          <w:tab w:val="clear" w:pos="560"/>
          <w:tab w:val="num" w:pos="900"/>
        </w:tabs>
        <w:autoSpaceDE w:val="0"/>
        <w:autoSpaceDN w:val="0"/>
        <w:adjustRightInd w:val="0"/>
        <w:spacing w:before="274" w:line="274" w:lineRule="exact"/>
        <w:ind w:left="900" w:right="7" w:hanging="360"/>
        <w:jc w:val="both"/>
      </w:pPr>
      <w:r>
        <w:rPr>
          <w:color w:val="000000"/>
          <w:spacing w:val="-3"/>
          <w:szCs w:val="25"/>
        </w:rPr>
        <w:t xml:space="preserve">Информационно-техническая служба ФТС России. Функции ГУИТ и </w:t>
      </w:r>
      <w:r>
        <w:rPr>
          <w:color w:val="000000"/>
          <w:spacing w:val="-10"/>
          <w:szCs w:val="25"/>
        </w:rPr>
        <w:t>информационно-технических служб РТУ.</w:t>
      </w:r>
    </w:p>
    <w:p w:rsidR="00E10869" w:rsidRDefault="00E10869" w:rsidP="007816EA">
      <w:pPr>
        <w:widowControl w:val="0"/>
        <w:numPr>
          <w:ilvl w:val="0"/>
          <w:numId w:val="10"/>
        </w:numPr>
        <w:shd w:val="clear" w:color="auto" w:fill="FFFFFF"/>
        <w:tabs>
          <w:tab w:val="clear" w:pos="560"/>
          <w:tab w:val="num" w:pos="900"/>
        </w:tabs>
        <w:autoSpaceDE w:val="0"/>
        <w:autoSpaceDN w:val="0"/>
        <w:adjustRightInd w:val="0"/>
        <w:spacing w:line="274" w:lineRule="exact"/>
        <w:ind w:left="900" w:right="7" w:hanging="360"/>
        <w:jc w:val="both"/>
      </w:pPr>
      <w:r>
        <w:rPr>
          <w:color w:val="000000"/>
          <w:w w:val="103"/>
          <w:szCs w:val="23"/>
        </w:rPr>
        <w:t xml:space="preserve">ЕАИС ФТС России. Назначение, территориальное распределение. Функции </w:t>
      </w:r>
      <w:r>
        <w:rPr>
          <w:color w:val="000000"/>
          <w:spacing w:val="-4"/>
          <w:w w:val="103"/>
          <w:szCs w:val="23"/>
        </w:rPr>
        <w:t>ГНИВЦ ФТС России.</w:t>
      </w:r>
    </w:p>
    <w:p w:rsidR="00E10869" w:rsidRDefault="00E10869" w:rsidP="007816EA">
      <w:pPr>
        <w:widowControl w:val="0"/>
        <w:numPr>
          <w:ilvl w:val="0"/>
          <w:numId w:val="10"/>
        </w:numPr>
        <w:shd w:val="clear" w:color="auto" w:fill="FFFFFF"/>
        <w:tabs>
          <w:tab w:val="clear" w:pos="560"/>
          <w:tab w:val="num" w:pos="900"/>
        </w:tabs>
        <w:autoSpaceDE w:val="0"/>
        <w:autoSpaceDN w:val="0"/>
        <w:adjustRightInd w:val="0"/>
        <w:spacing w:line="274" w:lineRule="exact"/>
        <w:ind w:left="900" w:right="7" w:hanging="360"/>
        <w:jc w:val="both"/>
      </w:pPr>
      <w:r>
        <w:rPr>
          <w:color w:val="000000"/>
          <w:spacing w:val="-4"/>
          <w:w w:val="103"/>
          <w:szCs w:val="23"/>
        </w:rPr>
        <w:t>Эволюция ЕАИС. Основные этапы развития.</w:t>
      </w:r>
    </w:p>
    <w:p w:rsidR="00E10869" w:rsidRDefault="00E10869" w:rsidP="007816EA">
      <w:pPr>
        <w:widowControl w:val="0"/>
        <w:numPr>
          <w:ilvl w:val="0"/>
          <w:numId w:val="10"/>
        </w:numPr>
        <w:shd w:val="clear" w:color="auto" w:fill="FFFFFF"/>
        <w:tabs>
          <w:tab w:val="clear" w:pos="560"/>
          <w:tab w:val="num" w:pos="900"/>
        </w:tabs>
        <w:autoSpaceDE w:val="0"/>
        <w:autoSpaceDN w:val="0"/>
        <w:adjustRightInd w:val="0"/>
        <w:spacing w:line="274" w:lineRule="exact"/>
        <w:ind w:left="900" w:right="7" w:hanging="360"/>
        <w:jc w:val="both"/>
      </w:pPr>
      <w:r>
        <w:rPr>
          <w:color w:val="000000"/>
          <w:spacing w:val="-3"/>
          <w:w w:val="103"/>
          <w:szCs w:val="23"/>
        </w:rPr>
        <w:t xml:space="preserve">Действующие информационные таможенные </w:t>
      </w:r>
      <w:r>
        <w:rPr>
          <w:color w:val="000000"/>
          <w:spacing w:val="-4"/>
          <w:w w:val="103"/>
          <w:szCs w:val="23"/>
        </w:rPr>
        <w:t>технологии.</w:t>
      </w:r>
    </w:p>
    <w:p w:rsidR="00E10869" w:rsidRDefault="00E10869" w:rsidP="007816EA">
      <w:pPr>
        <w:widowControl w:val="0"/>
        <w:numPr>
          <w:ilvl w:val="0"/>
          <w:numId w:val="10"/>
        </w:numPr>
        <w:shd w:val="clear" w:color="auto" w:fill="FFFFFF"/>
        <w:tabs>
          <w:tab w:val="clear" w:pos="560"/>
          <w:tab w:val="num" w:pos="900"/>
        </w:tabs>
        <w:autoSpaceDE w:val="0"/>
        <w:autoSpaceDN w:val="0"/>
        <w:adjustRightInd w:val="0"/>
        <w:spacing w:line="274" w:lineRule="exact"/>
        <w:ind w:left="900" w:hanging="360"/>
        <w:jc w:val="both"/>
      </w:pPr>
      <w:r>
        <w:rPr>
          <w:color w:val="000000"/>
          <w:spacing w:val="-6"/>
          <w:szCs w:val="25"/>
        </w:rPr>
        <w:t xml:space="preserve">Первоочередные задачи и проекты в области развития ЕАИС ФТС России и </w:t>
      </w:r>
      <w:r>
        <w:rPr>
          <w:color w:val="000000"/>
          <w:spacing w:val="-10"/>
          <w:szCs w:val="25"/>
        </w:rPr>
        <w:t>информационных таможенных технологий.</w:t>
      </w:r>
    </w:p>
    <w:p w:rsidR="00E10869" w:rsidRDefault="00E10869" w:rsidP="007816EA">
      <w:pPr>
        <w:widowControl w:val="0"/>
        <w:numPr>
          <w:ilvl w:val="0"/>
          <w:numId w:val="10"/>
        </w:numPr>
        <w:shd w:val="clear" w:color="auto" w:fill="FFFFFF"/>
        <w:tabs>
          <w:tab w:val="clear" w:pos="560"/>
          <w:tab w:val="num" w:pos="900"/>
        </w:tabs>
        <w:autoSpaceDE w:val="0"/>
        <w:autoSpaceDN w:val="0"/>
        <w:adjustRightInd w:val="0"/>
        <w:spacing w:line="274" w:lineRule="exact"/>
        <w:ind w:left="900" w:hanging="360"/>
        <w:jc w:val="both"/>
      </w:pPr>
      <w:r>
        <w:rPr>
          <w:color w:val="000000"/>
          <w:spacing w:val="-7"/>
          <w:szCs w:val="25"/>
        </w:rPr>
        <w:t xml:space="preserve">Техническое обеспечение ЕАИС. Основные характеристики персональных </w:t>
      </w:r>
      <w:r>
        <w:rPr>
          <w:color w:val="000000"/>
          <w:spacing w:val="-11"/>
          <w:szCs w:val="25"/>
        </w:rPr>
        <w:t>компьютеров.</w:t>
      </w:r>
    </w:p>
    <w:p w:rsidR="00E10869" w:rsidRDefault="00E10869" w:rsidP="007816EA">
      <w:pPr>
        <w:widowControl w:val="0"/>
        <w:numPr>
          <w:ilvl w:val="0"/>
          <w:numId w:val="10"/>
        </w:numPr>
        <w:shd w:val="clear" w:color="auto" w:fill="FFFFFF"/>
        <w:tabs>
          <w:tab w:val="clear" w:pos="560"/>
          <w:tab w:val="num" w:pos="900"/>
        </w:tabs>
        <w:autoSpaceDE w:val="0"/>
        <w:autoSpaceDN w:val="0"/>
        <w:adjustRightInd w:val="0"/>
        <w:spacing w:line="274" w:lineRule="exact"/>
        <w:ind w:left="900" w:hanging="360"/>
        <w:jc w:val="both"/>
      </w:pPr>
      <w:r>
        <w:rPr>
          <w:color w:val="000000"/>
          <w:w w:val="101"/>
          <w:szCs w:val="23"/>
        </w:rPr>
        <w:t>Типы принтеров. Принципы формирования элемента печати.</w:t>
      </w:r>
    </w:p>
    <w:p w:rsidR="00E10869" w:rsidRDefault="00E10869" w:rsidP="007816EA">
      <w:pPr>
        <w:widowControl w:val="0"/>
        <w:numPr>
          <w:ilvl w:val="0"/>
          <w:numId w:val="10"/>
        </w:numPr>
        <w:shd w:val="clear" w:color="auto" w:fill="FFFFFF"/>
        <w:tabs>
          <w:tab w:val="clear" w:pos="560"/>
          <w:tab w:val="num" w:pos="900"/>
        </w:tabs>
        <w:autoSpaceDE w:val="0"/>
        <w:autoSpaceDN w:val="0"/>
        <w:adjustRightInd w:val="0"/>
        <w:spacing w:line="274" w:lineRule="exact"/>
        <w:ind w:left="900" w:hanging="360"/>
        <w:jc w:val="both"/>
      </w:pPr>
      <w:r>
        <w:rPr>
          <w:color w:val="000000"/>
          <w:w w:val="101"/>
          <w:szCs w:val="23"/>
        </w:rPr>
        <w:t>Локальные вычислительные сети. Типы кабельных систем.</w:t>
      </w:r>
    </w:p>
    <w:p w:rsidR="00E10869" w:rsidRDefault="00E10869" w:rsidP="007816EA">
      <w:pPr>
        <w:widowControl w:val="0"/>
        <w:numPr>
          <w:ilvl w:val="0"/>
          <w:numId w:val="10"/>
        </w:numPr>
        <w:shd w:val="clear" w:color="auto" w:fill="FFFFFF"/>
        <w:tabs>
          <w:tab w:val="clear" w:pos="560"/>
          <w:tab w:val="num" w:pos="900"/>
        </w:tabs>
        <w:autoSpaceDE w:val="0"/>
        <w:autoSpaceDN w:val="0"/>
        <w:adjustRightInd w:val="0"/>
        <w:spacing w:line="274" w:lineRule="exact"/>
        <w:ind w:left="900" w:right="7" w:hanging="360"/>
        <w:jc w:val="both"/>
      </w:pPr>
      <w:r>
        <w:rPr>
          <w:color w:val="000000"/>
          <w:spacing w:val="-7"/>
          <w:szCs w:val="25"/>
        </w:rPr>
        <w:t xml:space="preserve">Программное обеспечение ЕАИС. Классификация программного </w:t>
      </w:r>
      <w:r>
        <w:rPr>
          <w:color w:val="000000"/>
          <w:spacing w:val="-11"/>
          <w:szCs w:val="25"/>
        </w:rPr>
        <w:t>обеспечения.</w:t>
      </w:r>
    </w:p>
    <w:p w:rsidR="00E10869" w:rsidRDefault="00E10869" w:rsidP="007816EA">
      <w:pPr>
        <w:widowControl w:val="0"/>
        <w:numPr>
          <w:ilvl w:val="0"/>
          <w:numId w:val="10"/>
        </w:numPr>
        <w:shd w:val="clear" w:color="auto" w:fill="FFFFFF"/>
        <w:tabs>
          <w:tab w:val="clear" w:pos="560"/>
          <w:tab w:val="num" w:pos="900"/>
        </w:tabs>
        <w:autoSpaceDE w:val="0"/>
        <w:autoSpaceDN w:val="0"/>
        <w:adjustRightInd w:val="0"/>
        <w:spacing w:line="274" w:lineRule="exact"/>
        <w:ind w:left="900" w:hanging="360"/>
        <w:jc w:val="both"/>
      </w:pPr>
      <w:r>
        <w:rPr>
          <w:color w:val="000000"/>
          <w:spacing w:val="-10"/>
          <w:szCs w:val="25"/>
        </w:rPr>
        <w:t>Основные операционные системы.</w:t>
      </w:r>
    </w:p>
    <w:p w:rsidR="00E10869" w:rsidRDefault="00E10869" w:rsidP="007816EA">
      <w:pPr>
        <w:widowControl w:val="0"/>
        <w:numPr>
          <w:ilvl w:val="0"/>
          <w:numId w:val="10"/>
        </w:numPr>
        <w:shd w:val="clear" w:color="auto" w:fill="FFFFFF"/>
        <w:tabs>
          <w:tab w:val="clear" w:pos="560"/>
          <w:tab w:val="num" w:pos="900"/>
        </w:tabs>
        <w:autoSpaceDE w:val="0"/>
        <w:autoSpaceDN w:val="0"/>
        <w:adjustRightInd w:val="0"/>
        <w:spacing w:line="274" w:lineRule="exact"/>
        <w:ind w:left="900" w:hanging="360"/>
        <w:jc w:val="both"/>
      </w:pPr>
      <w:r>
        <w:rPr>
          <w:color w:val="000000"/>
          <w:spacing w:val="-10"/>
          <w:szCs w:val="25"/>
        </w:rPr>
        <w:t>Системы управления базами данных.</w:t>
      </w:r>
    </w:p>
    <w:p w:rsidR="00E10869" w:rsidRDefault="00E10869" w:rsidP="007816EA">
      <w:pPr>
        <w:widowControl w:val="0"/>
        <w:numPr>
          <w:ilvl w:val="0"/>
          <w:numId w:val="10"/>
        </w:numPr>
        <w:shd w:val="clear" w:color="auto" w:fill="FFFFFF"/>
        <w:tabs>
          <w:tab w:val="clear" w:pos="560"/>
          <w:tab w:val="num" w:pos="900"/>
        </w:tabs>
        <w:autoSpaceDE w:val="0"/>
        <w:autoSpaceDN w:val="0"/>
        <w:adjustRightInd w:val="0"/>
        <w:spacing w:line="274" w:lineRule="exact"/>
        <w:ind w:left="900" w:hanging="360"/>
        <w:jc w:val="both"/>
      </w:pPr>
      <w:r>
        <w:rPr>
          <w:color w:val="000000"/>
          <w:spacing w:val="-1"/>
          <w:w w:val="101"/>
          <w:szCs w:val="23"/>
        </w:rPr>
        <w:t>Основные функциональные подсистемы и АРМы ЕАИС.</w:t>
      </w:r>
    </w:p>
    <w:p w:rsidR="00E10869" w:rsidRDefault="00E10869" w:rsidP="007816EA">
      <w:pPr>
        <w:widowControl w:val="0"/>
        <w:numPr>
          <w:ilvl w:val="0"/>
          <w:numId w:val="10"/>
        </w:numPr>
        <w:shd w:val="clear" w:color="auto" w:fill="FFFFFF"/>
        <w:tabs>
          <w:tab w:val="clear" w:pos="560"/>
          <w:tab w:val="num" w:pos="900"/>
        </w:tabs>
        <w:autoSpaceDE w:val="0"/>
        <w:autoSpaceDN w:val="0"/>
        <w:adjustRightInd w:val="0"/>
        <w:spacing w:line="274" w:lineRule="exact"/>
        <w:ind w:left="900" w:right="7" w:hanging="360"/>
        <w:jc w:val="both"/>
      </w:pPr>
      <w:r>
        <w:rPr>
          <w:color w:val="000000"/>
          <w:w w:val="101"/>
          <w:szCs w:val="23"/>
        </w:rPr>
        <w:t>Информационное обеспечение ЕАИС. Понятие банка данных. Примеры банков данных ФТС России.</w:t>
      </w:r>
    </w:p>
    <w:p w:rsidR="00E10869" w:rsidRDefault="00E10869" w:rsidP="007816EA">
      <w:pPr>
        <w:widowControl w:val="0"/>
        <w:numPr>
          <w:ilvl w:val="0"/>
          <w:numId w:val="10"/>
        </w:numPr>
        <w:shd w:val="clear" w:color="auto" w:fill="FFFFFF"/>
        <w:tabs>
          <w:tab w:val="clear" w:pos="560"/>
          <w:tab w:val="num" w:pos="900"/>
        </w:tabs>
        <w:autoSpaceDE w:val="0"/>
        <w:autoSpaceDN w:val="0"/>
        <w:adjustRightInd w:val="0"/>
        <w:spacing w:line="274" w:lineRule="exact"/>
        <w:ind w:left="900" w:hanging="360"/>
        <w:jc w:val="both"/>
      </w:pPr>
      <w:r>
        <w:rPr>
          <w:color w:val="000000"/>
          <w:spacing w:val="-9"/>
          <w:szCs w:val="25"/>
        </w:rPr>
        <w:t>Информационное обеспечение ЕАИС. Виды обеспечения банка данных.</w:t>
      </w:r>
    </w:p>
    <w:p w:rsidR="00E10869" w:rsidRDefault="00E10869" w:rsidP="007816EA">
      <w:pPr>
        <w:widowControl w:val="0"/>
        <w:numPr>
          <w:ilvl w:val="0"/>
          <w:numId w:val="10"/>
        </w:numPr>
        <w:shd w:val="clear" w:color="auto" w:fill="FFFFFF"/>
        <w:tabs>
          <w:tab w:val="clear" w:pos="560"/>
          <w:tab w:val="num" w:pos="900"/>
        </w:tabs>
        <w:autoSpaceDE w:val="0"/>
        <w:autoSpaceDN w:val="0"/>
        <w:adjustRightInd w:val="0"/>
        <w:spacing w:line="274" w:lineRule="exact"/>
        <w:ind w:left="900" w:right="22" w:hanging="360"/>
        <w:jc w:val="both"/>
      </w:pPr>
      <w:r>
        <w:rPr>
          <w:color w:val="000000"/>
          <w:w w:val="101"/>
          <w:szCs w:val="23"/>
        </w:rPr>
        <w:t>Два подхода при создании информационного обеспечения ЕАИС. Недостатки файлового подхода.</w:t>
      </w:r>
    </w:p>
    <w:p w:rsidR="00E10869" w:rsidRDefault="00E10869" w:rsidP="007816EA">
      <w:pPr>
        <w:widowControl w:val="0"/>
        <w:numPr>
          <w:ilvl w:val="0"/>
          <w:numId w:val="10"/>
        </w:numPr>
        <w:shd w:val="clear" w:color="auto" w:fill="FFFFFF"/>
        <w:tabs>
          <w:tab w:val="clear" w:pos="560"/>
          <w:tab w:val="num" w:pos="900"/>
        </w:tabs>
        <w:autoSpaceDE w:val="0"/>
        <w:autoSpaceDN w:val="0"/>
        <w:adjustRightInd w:val="0"/>
        <w:spacing w:before="7" w:line="274" w:lineRule="exact"/>
        <w:ind w:left="900" w:hanging="360"/>
        <w:jc w:val="both"/>
      </w:pPr>
      <w:r>
        <w:rPr>
          <w:color w:val="000000"/>
          <w:spacing w:val="-8"/>
          <w:szCs w:val="25"/>
        </w:rPr>
        <w:t>Основные этапы проектирования баз данных. Структуры хранения данных.</w:t>
      </w:r>
    </w:p>
    <w:p w:rsidR="00E10869" w:rsidRDefault="00E10869" w:rsidP="007816EA">
      <w:pPr>
        <w:widowControl w:val="0"/>
        <w:numPr>
          <w:ilvl w:val="0"/>
          <w:numId w:val="10"/>
        </w:numPr>
        <w:shd w:val="clear" w:color="auto" w:fill="FFFFFF"/>
        <w:tabs>
          <w:tab w:val="clear" w:pos="560"/>
          <w:tab w:val="num" w:pos="900"/>
        </w:tabs>
        <w:autoSpaceDE w:val="0"/>
        <w:autoSpaceDN w:val="0"/>
        <w:adjustRightInd w:val="0"/>
        <w:spacing w:line="274" w:lineRule="exact"/>
        <w:ind w:left="900" w:hanging="360"/>
        <w:jc w:val="both"/>
      </w:pPr>
      <w:r>
        <w:rPr>
          <w:color w:val="000000"/>
          <w:szCs w:val="23"/>
        </w:rPr>
        <w:t>Основные функции систем управления базами данных.</w:t>
      </w:r>
    </w:p>
    <w:p w:rsidR="00E10869" w:rsidRDefault="00E10869" w:rsidP="007816EA">
      <w:pPr>
        <w:widowControl w:val="0"/>
        <w:numPr>
          <w:ilvl w:val="0"/>
          <w:numId w:val="10"/>
        </w:numPr>
        <w:shd w:val="clear" w:color="auto" w:fill="FFFFFF"/>
        <w:tabs>
          <w:tab w:val="clear" w:pos="560"/>
          <w:tab w:val="num" w:pos="900"/>
        </w:tabs>
        <w:autoSpaceDE w:val="0"/>
        <w:autoSpaceDN w:val="0"/>
        <w:adjustRightInd w:val="0"/>
        <w:spacing w:line="274" w:lineRule="exact"/>
        <w:ind w:left="900" w:right="14" w:hanging="360"/>
        <w:jc w:val="both"/>
      </w:pPr>
      <w:r>
        <w:rPr>
          <w:color w:val="000000"/>
          <w:spacing w:val="-8"/>
          <w:szCs w:val="25"/>
        </w:rPr>
        <w:t xml:space="preserve">Базы данных ЕАИС. Наиболее важные базы данных нормативно-справочной </w:t>
      </w:r>
      <w:r>
        <w:rPr>
          <w:color w:val="000000"/>
          <w:spacing w:val="-12"/>
          <w:szCs w:val="25"/>
        </w:rPr>
        <w:t>информации.</w:t>
      </w:r>
    </w:p>
    <w:p w:rsidR="00E10869" w:rsidRDefault="00E10869" w:rsidP="007816EA">
      <w:pPr>
        <w:widowControl w:val="0"/>
        <w:numPr>
          <w:ilvl w:val="0"/>
          <w:numId w:val="10"/>
        </w:numPr>
        <w:shd w:val="clear" w:color="auto" w:fill="FFFFFF"/>
        <w:tabs>
          <w:tab w:val="clear" w:pos="560"/>
          <w:tab w:val="num" w:pos="900"/>
        </w:tabs>
        <w:autoSpaceDE w:val="0"/>
        <w:autoSpaceDN w:val="0"/>
        <w:adjustRightInd w:val="0"/>
        <w:spacing w:before="7" w:line="274" w:lineRule="exact"/>
        <w:ind w:left="900" w:hanging="360"/>
        <w:jc w:val="both"/>
      </w:pPr>
      <w:r>
        <w:rPr>
          <w:color w:val="000000"/>
          <w:w w:val="101"/>
          <w:szCs w:val="23"/>
        </w:rPr>
        <w:t>Классификация преступлений в сфере компьютерной информации.</w:t>
      </w:r>
    </w:p>
    <w:p w:rsidR="00E10869" w:rsidRDefault="00E10869" w:rsidP="007816EA">
      <w:pPr>
        <w:widowControl w:val="0"/>
        <w:numPr>
          <w:ilvl w:val="0"/>
          <w:numId w:val="10"/>
        </w:numPr>
        <w:shd w:val="clear" w:color="auto" w:fill="FFFFFF"/>
        <w:tabs>
          <w:tab w:val="clear" w:pos="560"/>
          <w:tab w:val="num" w:pos="900"/>
        </w:tabs>
        <w:autoSpaceDE w:val="0"/>
        <w:autoSpaceDN w:val="0"/>
        <w:adjustRightInd w:val="0"/>
        <w:spacing w:line="274" w:lineRule="exact"/>
        <w:ind w:left="900" w:right="22" w:hanging="360"/>
        <w:jc w:val="both"/>
      </w:pPr>
      <w:r>
        <w:rPr>
          <w:color w:val="000000"/>
          <w:spacing w:val="-6"/>
          <w:szCs w:val="25"/>
        </w:rPr>
        <w:t xml:space="preserve">Понятие несанкционированного доступа к информации. Типы таможенной </w:t>
      </w:r>
      <w:r>
        <w:rPr>
          <w:color w:val="000000"/>
          <w:spacing w:val="-9"/>
          <w:szCs w:val="25"/>
        </w:rPr>
        <w:t>информации, подлежащие защите. Основные места информационной системы, подлежащие защите.</w:t>
      </w:r>
    </w:p>
    <w:p w:rsidR="00E10869" w:rsidRDefault="00E10869" w:rsidP="00041BB5">
      <w:pPr>
        <w:shd w:val="clear" w:color="auto" w:fill="FFFFFF"/>
        <w:spacing w:line="274" w:lineRule="exact"/>
        <w:ind w:right="22" w:hanging="20"/>
        <w:jc w:val="both"/>
        <w:rPr>
          <w:color w:val="000000"/>
          <w:spacing w:val="-9"/>
          <w:szCs w:val="25"/>
        </w:rPr>
      </w:pPr>
    </w:p>
    <w:p w:rsidR="00E10869" w:rsidRPr="00CF2CAB" w:rsidRDefault="00E10869" w:rsidP="00041BB5">
      <w:pPr>
        <w:ind w:hanging="20"/>
        <w:jc w:val="center"/>
        <w:rPr>
          <w:b/>
        </w:rPr>
      </w:pPr>
      <w:r w:rsidRPr="00CF2CAB">
        <w:rPr>
          <w:b/>
        </w:rPr>
        <w:t>ВОПРОСЫ</w:t>
      </w:r>
    </w:p>
    <w:p w:rsidR="00E10869" w:rsidRPr="00CF2CAB" w:rsidRDefault="00E10869" w:rsidP="00041BB5">
      <w:pPr>
        <w:ind w:hanging="20"/>
        <w:jc w:val="center"/>
        <w:rPr>
          <w:b/>
        </w:rPr>
      </w:pPr>
      <w:r w:rsidRPr="00CF2CAB">
        <w:rPr>
          <w:b/>
        </w:rPr>
        <w:t xml:space="preserve">к </w:t>
      </w:r>
      <w:r>
        <w:rPr>
          <w:b/>
        </w:rPr>
        <w:t>экзамену</w:t>
      </w:r>
    </w:p>
    <w:p w:rsidR="00E10869" w:rsidRDefault="00E10869" w:rsidP="00041BB5">
      <w:pPr>
        <w:ind w:hanging="20"/>
        <w:jc w:val="center"/>
        <w:rPr>
          <w:b/>
        </w:rPr>
      </w:pPr>
      <w:r w:rsidRPr="00CF2CAB">
        <w:rPr>
          <w:b/>
        </w:rPr>
        <w:t>по практическим занятиям ИТТ</w:t>
      </w:r>
    </w:p>
    <w:p w:rsidR="00E10869" w:rsidRPr="00CF2CAB" w:rsidRDefault="00E10869" w:rsidP="00041BB5">
      <w:pPr>
        <w:ind w:hanging="20"/>
        <w:jc w:val="center"/>
        <w:rPr>
          <w:b/>
        </w:rPr>
      </w:pP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КПС «Инспектор ОТО».</w:t>
      </w:r>
      <w:bookmarkStart w:id="35" w:name="_Toc35172730"/>
      <w:r w:rsidRPr="00CF2CAB">
        <w:t xml:space="preserve"> </w:t>
      </w:r>
      <w:bookmarkStart w:id="36" w:name="_Toc406902852"/>
      <w:bookmarkStart w:id="37" w:name="_Toc424549359"/>
      <w:bookmarkStart w:id="38" w:name="_Toc424634418"/>
      <w:bookmarkStart w:id="39" w:name="_Toc424655637"/>
      <w:bookmarkStart w:id="40" w:name="_Toc426173747"/>
      <w:bookmarkStart w:id="41" w:name="_Toc426173973"/>
      <w:bookmarkStart w:id="42" w:name="_Toc35172734"/>
      <w:bookmarkEnd w:id="35"/>
      <w:r w:rsidRPr="00CF2CAB">
        <w:t>Назначение и условия применения</w:t>
      </w:r>
      <w:bookmarkEnd w:id="36"/>
      <w:bookmarkEnd w:id="37"/>
      <w:bookmarkEnd w:id="38"/>
      <w:bookmarkEnd w:id="39"/>
      <w:bookmarkEnd w:id="40"/>
      <w:bookmarkEnd w:id="41"/>
      <w:bookmarkEnd w:id="42"/>
      <w:r w:rsidRPr="00CF2CAB">
        <w:t>.</w:t>
      </w:r>
      <w:r>
        <w:t xml:space="preserve"> </w:t>
      </w:r>
      <w:r w:rsidRPr="00CF2CAB">
        <w:t xml:space="preserve">Автоматизируемые функции. </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КПС «Инспектор ОТО».</w:t>
      </w:r>
      <w:bookmarkStart w:id="43" w:name="_Toc35172735"/>
      <w:r w:rsidRPr="00CF2CAB">
        <w:t xml:space="preserve"> Подготовка к работе</w:t>
      </w:r>
      <w:bookmarkEnd w:id="43"/>
      <w:r w:rsidRPr="00CF2CAB">
        <w:t>. Шаги, необходимые при первом запуске.</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КПС «Инспектор ОТО». Настройки программы. Создание ярлыка и рабочего каталога программы.</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КПС «Инспектор ОТО». Настройки программы. Настройка НСИ.</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 xml:space="preserve">КПС «Инспектор ОТО». Настройки программы. Настройка путей к рабочим базам. </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КПС «Инспектор ОТО». Настройки программы. Настройка доступа к графам ГТД. Настройка поэтапного контроля.</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КПС «Инспектор ОТО». Настройки программы. Настройки, связанные с технологией таможенного оформления.</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КПС «Инспектор ОТО». Настройки программы. Дополнительные настройки.</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КПС «Инспектор ОТО». Прием электронной копии ГТД от декларанта.</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КПС «Инспектор ОТО». Настройки программы. Настройка достоверности.</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КПС «Инспектор ОТО». Прохождения ГТД через рабочую базу ОТО.</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КПС «Инспектор ОТО». Прохождения ГТД через рабочую базу ОТО. Меню Обработка.</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КПС «Инспектор ОТО». Прохождения ГТД через рабочую базу ОТО. Меню Документы.</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КПС «Инспектор ОТО». Прохождения ГТ</w:t>
      </w:r>
      <w:r>
        <w:t xml:space="preserve">Д через рабочую базу ОТО. </w:t>
      </w:r>
      <w:r w:rsidRPr="00CF2CAB">
        <w:t>Привилегированные функции по принятию специальных решений.</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 xml:space="preserve">КПС «Инспектор ОТО». Прохождения ГТД через рабочую базу ОТО. </w:t>
      </w:r>
      <w:bookmarkStart w:id="44" w:name="_Toc34475615"/>
      <w:bookmarkStart w:id="45" w:name="_Toc35172759"/>
      <w:r w:rsidRPr="00CF2CAB">
        <w:t>Проверка достоверности</w:t>
      </w:r>
      <w:bookmarkEnd w:id="44"/>
      <w:bookmarkEnd w:id="45"/>
      <w:r w:rsidRPr="00CF2CAB">
        <w:t>.</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 xml:space="preserve">КПС «Инспектор ОТО». Особенности выпуска ГТД. </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КПС «Инспектор ОТО». Особенности выпуска ГТД. Формирование ПЗК и ДК.</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КПС «Инспектор ОТО». Особенности выпуска ГТД. Формирование ПД и АТД.</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КПС «Инспектор ОТО». Требования к техническому обеспечению.</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КПС «Инспектор ОТО». Прохождения ГТД через рабочую базу ОТО. Работа с ошибками.</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КПС «Инспектор ОТО». Настройки, связанные с изменением пути к исходным  базам ГТД.</w:t>
      </w:r>
    </w:p>
    <w:p w:rsidR="00E10869" w:rsidRPr="00CF2CAB" w:rsidRDefault="00E10869" w:rsidP="007816EA">
      <w:pPr>
        <w:widowControl w:val="0"/>
        <w:numPr>
          <w:ilvl w:val="0"/>
          <w:numId w:val="11"/>
        </w:numPr>
        <w:tabs>
          <w:tab w:val="clear" w:pos="720"/>
          <w:tab w:val="num" w:pos="360"/>
        </w:tabs>
        <w:autoSpaceDE w:val="0"/>
        <w:autoSpaceDN w:val="0"/>
        <w:adjustRightInd w:val="0"/>
        <w:ind w:left="360" w:hanging="20"/>
        <w:jc w:val="both"/>
      </w:pPr>
      <w:r w:rsidRPr="00CF2CAB">
        <w:t>КПС «Инспектор ОТО». Главное меню программы. Панель инструментов.</w:t>
      </w:r>
    </w:p>
    <w:p w:rsidR="00E10869" w:rsidRDefault="00E10869" w:rsidP="000A74C8">
      <w:pPr>
        <w:jc w:val="center"/>
        <w:rPr>
          <w:b/>
          <w:sz w:val="16"/>
        </w:rPr>
      </w:pPr>
    </w:p>
    <w:p w:rsidR="00351E13" w:rsidRPr="004E0158" w:rsidRDefault="00351E13" w:rsidP="00351E13">
      <w:pPr>
        <w:jc w:val="center"/>
        <w:rPr>
          <w:b/>
          <w:sz w:val="28"/>
          <w:szCs w:val="28"/>
        </w:rPr>
      </w:pPr>
      <w:r>
        <w:rPr>
          <w:b/>
          <w:sz w:val="28"/>
          <w:szCs w:val="28"/>
        </w:rPr>
        <w:t>Литература</w:t>
      </w:r>
    </w:p>
    <w:p w:rsidR="00351E13" w:rsidRDefault="00351E13" w:rsidP="00351E13">
      <w:pPr>
        <w:jc w:val="center"/>
        <w:rPr>
          <w:b/>
          <w:sz w:val="16"/>
        </w:rPr>
      </w:pPr>
    </w:p>
    <w:p w:rsidR="00351E13" w:rsidRDefault="00351E13" w:rsidP="00351E13">
      <w:pPr>
        <w:numPr>
          <w:ilvl w:val="0"/>
          <w:numId w:val="17"/>
        </w:numPr>
        <w:jc w:val="both"/>
      </w:pPr>
      <w:r>
        <w:t>Толкушкин А.В. Таможенное дело: учебник –М.: Юрайт. 2008</w:t>
      </w:r>
    </w:p>
    <w:p w:rsidR="00351E13" w:rsidRDefault="00351E13" w:rsidP="00351E13">
      <w:pPr>
        <w:numPr>
          <w:ilvl w:val="0"/>
          <w:numId w:val="17"/>
        </w:numPr>
        <w:jc w:val="both"/>
      </w:pPr>
      <w:r>
        <w:t>Малышенко Ю.В. Информационные технологии в таможенном деле. Часть 2. –Владивосток: РИО ВФ РТА, 2006</w:t>
      </w:r>
    </w:p>
    <w:p w:rsidR="00351E13" w:rsidRDefault="00351E13" w:rsidP="00351E13">
      <w:pPr>
        <w:numPr>
          <w:ilvl w:val="0"/>
          <w:numId w:val="17"/>
        </w:numPr>
        <w:jc w:val="both"/>
      </w:pPr>
      <w:r>
        <w:t>Малышенко Ю.В., Федоров В.В. Информационные таможенные технологии. Часть 1. –М: РИО РТА, 2007</w:t>
      </w:r>
    </w:p>
    <w:p w:rsidR="00351E13" w:rsidRDefault="00351E13" w:rsidP="00351E13">
      <w:pPr>
        <w:numPr>
          <w:ilvl w:val="0"/>
          <w:numId w:val="17"/>
        </w:numPr>
        <w:jc w:val="both"/>
      </w:pPr>
      <w:r>
        <w:t>Ерошенко С.С., Малышенко Ю.В., Федоров В.В. Особенности построения и эффективность систем автоматизации таможенного оформления и контроля таможенных служб России и США //Вестник Российской таможенной академии. -2008. -№ 2(3).</w:t>
      </w:r>
    </w:p>
    <w:p w:rsidR="00351E13" w:rsidRDefault="00351E13" w:rsidP="00351E13">
      <w:pPr>
        <w:numPr>
          <w:ilvl w:val="0"/>
          <w:numId w:val="17"/>
        </w:numPr>
        <w:jc w:val="both"/>
      </w:pPr>
      <w:r>
        <w:t>Руководство пользователя Альта-софт. –М.: Софт Издат, 2005</w:t>
      </w:r>
    </w:p>
    <w:p w:rsidR="00351E13" w:rsidRDefault="00351E13" w:rsidP="00351E13">
      <w:pPr>
        <w:numPr>
          <w:ilvl w:val="0"/>
          <w:numId w:val="17"/>
        </w:numPr>
        <w:jc w:val="both"/>
      </w:pPr>
      <w:r>
        <w:t>Малышенко Ю.В. Электронный документооборот в торговле, банковском, таможенном деле. –Владивосток: РИО ВФ РТА, 2002</w:t>
      </w:r>
    </w:p>
    <w:p w:rsidR="00351E13" w:rsidRDefault="00351E13" w:rsidP="00351E13">
      <w:pPr>
        <w:numPr>
          <w:ilvl w:val="0"/>
          <w:numId w:val="17"/>
        </w:numPr>
        <w:jc w:val="both"/>
      </w:pPr>
      <w:r>
        <w:t>Ермакова В.В. Совершенствование системы управления таможенным контролем на основе информационных технологий. Автореферат. –М.: 2004</w:t>
      </w:r>
    </w:p>
    <w:p w:rsidR="00351E13" w:rsidRDefault="00351E13" w:rsidP="00351E13">
      <w:pPr>
        <w:numPr>
          <w:ilvl w:val="0"/>
          <w:numId w:val="17"/>
        </w:numPr>
        <w:jc w:val="both"/>
      </w:pPr>
      <w:r>
        <w:t>Малышенко Ю.В. Информационные технологии в таможенном деле. –Владивосток: РИО ВФ РТА, 2003</w:t>
      </w:r>
    </w:p>
    <w:p w:rsidR="00351E13" w:rsidRDefault="00351E13" w:rsidP="00351E13">
      <w:pPr>
        <w:numPr>
          <w:ilvl w:val="0"/>
          <w:numId w:val="17"/>
        </w:numPr>
        <w:jc w:val="both"/>
      </w:pPr>
      <w:r>
        <w:t>Новые подходы к процессу совершенствования таможенных процедур и работе с новыми ИТТ и информационно-техническими средствами. // сборник материалов для ФПК. –М.: РИО РТА, 2003</w:t>
      </w:r>
    </w:p>
    <w:p w:rsidR="00351E13" w:rsidRPr="007B4581" w:rsidRDefault="00351E13" w:rsidP="00351E13">
      <w:pPr>
        <w:numPr>
          <w:ilvl w:val="0"/>
          <w:numId w:val="17"/>
        </w:numPr>
        <w:jc w:val="both"/>
        <w:rPr>
          <w:lang w:val="en-US"/>
        </w:rPr>
      </w:pPr>
      <w:r>
        <w:t>Каучмэн</w:t>
      </w:r>
      <w:r w:rsidRPr="007B4581">
        <w:rPr>
          <w:lang w:val="en-US"/>
        </w:rPr>
        <w:t xml:space="preserve"> </w:t>
      </w:r>
      <w:r>
        <w:t>Дж</w:t>
      </w:r>
      <w:r w:rsidRPr="007B4581">
        <w:rPr>
          <w:lang w:val="en-US"/>
        </w:rPr>
        <w:t xml:space="preserve">., </w:t>
      </w:r>
      <w:r>
        <w:t>Швинн</w:t>
      </w:r>
      <w:r w:rsidRPr="007B4581">
        <w:rPr>
          <w:lang w:val="en-US"/>
        </w:rPr>
        <w:t xml:space="preserve"> </w:t>
      </w:r>
      <w:r>
        <w:t>У</w:t>
      </w:r>
      <w:r w:rsidRPr="007B4581">
        <w:rPr>
          <w:lang w:val="en-US"/>
        </w:rPr>
        <w:t>. Oracle8i Certified ProfDBA. –</w:t>
      </w:r>
      <w:r>
        <w:t>М</w:t>
      </w:r>
      <w:r w:rsidRPr="007B4581">
        <w:rPr>
          <w:lang w:val="en-US"/>
        </w:rPr>
        <w:t xml:space="preserve">.: </w:t>
      </w:r>
      <w:r>
        <w:t>Лори</w:t>
      </w:r>
      <w:r w:rsidRPr="007B4581">
        <w:rPr>
          <w:lang w:val="en-US"/>
        </w:rPr>
        <w:t>, 2002</w:t>
      </w:r>
    </w:p>
    <w:p w:rsidR="00351E13" w:rsidRDefault="00351E13" w:rsidP="00351E13">
      <w:pPr>
        <w:numPr>
          <w:ilvl w:val="0"/>
          <w:numId w:val="17"/>
        </w:numPr>
        <w:jc w:val="both"/>
      </w:pPr>
      <w:r>
        <w:t xml:space="preserve">Луни К. Терьо М. </w:t>
      </w:r>
      <w:r>
        <w:rPr>
          <w:lang w:val="en-US"/>
        </w:rPr>
        <w:t>Oracle</w:t>
      </w:r>
      <w:r w:rsidRPr="007B4581">
        <w:t>8</w:t>
      </w:r>
      <w:r>
        <w:t>. Настольная книга администратора. –М.: Лори, 2001</w:t>
      </w:r>
    </w:p>
    <w:p w:rsidR="00351E13" w:rsidRPr="007B4581" w:rsidRDefault="00351E13" w:rsidP="00351E13">
      <w:pPr>
        <w:numPr>
          <w:ilvl w:val="0"/>
          <w:numId w:val="17"/>
        </w:numPr>
        <w:jc w:val="both"/>
        <w:rPr>
          <w:lang w:val="en-US"/>
        </w:rPr>
      </w:pPr>
      <w:r>
        <w:t>Армстронг</w:t>
      </w:r>
      <w:r w:rsidRPr="007B4581">
        <w:rPr>
          <w:lang w:val="en-US"/>
        </w:rPr>
        <w:t>-</w:t>
      </w:r>
      <w:r>
        <w:t>Смит</w:t>
      </w:r>
      <w:r w:rsidRPr="007B4581">
        <w:rPr>
          <w:lang w:val="en-US"/>
        </w:rPr>
        <w:t xml:space="preserve"> </w:t>
      </w:r>
      <w:r>
        <w:t>М</w:t>
      </w:r>
      <w:r w:rsidRPr="007B4581">
        <w:rPr>
          <w:lang w:val="en-US"/>
        </w:rPr>
        <w:t xml:space="preserve">. </w:t>
      </w:r>
      <w:r>
        <w:rPr>
          <w:lang w:val="en-US"/>
        </w:rPr>
        <w:t xml:space="preserve">Oracle Discoverer. </w:t>
      </w:r>
      <w:r w:rsidRPr="007B4581">
        <w:rPr>
          <w:lang w:val="en-US"/>
        </w:rPr>
        <w:t>–</w:t>
      </w:r>
      <w:r>
        <w:t>М</w:t>
      </w:r>
      <w:r w:rsidRPr="007B4581">
        <w:rPr>
          <w:lang w:val="en-US"/>
        </w:rPr>
        <w:t xml:space="preserve">.: </w:t>
      </w:r>
      <w:r>
        <w:t>Лори</w:t>
      </w:r>
      <w:r w:rsidRPr="007B4581">
        <w:rPr>
          <w:lang w:val="en-US"/>
        </w:rPr>
        <w:t>, 2002</w:t>
      </w:r>
    </w:p>
    <w:p w:rsidR="00351E13" w:rsidRDefault="00351E13" w:rsidP="00351E13">
      <w:pPr>
        <w:numPr>
          <w:ilvl w:val="0"/>
          <w:numId w:val="17"/>
        </w:numPr>
        <w:jc w:val="both"/>
      </w:pPr>
      <w:r>
        <w:t>Данилин Н.С., Чебетов Ю.А. Проектирование и разработка систем ориентированных на динамический анализ данных в ЕАИС ГТК РФ. –М.: РИО РТА, 2001</w:t>
      </w:r>
    </w:p>
    <w:p w:rsidR="00351E13" w:rsidRDefault="00351E13" w:rsidP="00351E13">
      <w:pPr>
        <w:numPr>
          <w:ilvl w:val="0"/>
          <w:numId w:val="17"/>
        </w:numPr>
        <w:jc w:val="both"/>
      </w:pPr>
      <w:r>
        <w:t>Крутских В.А. и др. Основы современных ИТТ. –М.: РИО РТА, 2001</w:t>
      </w:r>
    </w:p>
    <w:p w:rsidR="00351E13" w:rsidRDefault="00351E13" w:rsidP="00351E13">
      <w:pPr>
        <w:numPr>
          <w:ilvl w:val="0"/>
          <w:numId w:val="17"/>
        </w:numPr>
        <w:jc w:val="both"/>
      </w:pPr>
      <w:r>
        <w:t>Данилин Н.С. Основы построения  ЕАИС ГТК. –М.: РИО РТА, 1997</w:t>
      </w:r>
    </w:p>
    <w:p w:rsidR="00351E13" w:rsidRDefault="00351E13" w:rsidP="00351E13">
      <w:pPr>
        <w:shd w:val="clear" w:color="auto" w:fill="FFFFFF"/>
        <w:spacing w:line="274" w:lineRule="exact"/>
        <w:ind w:right="22"/>
        <w:jc w:val="both"/>
      </w:pPr>
    </w:p>
    <w:p w:rsidR="00E10869" w:rsidRDefault="00E10869" w:rsidP="000A74C8">
      <w:pPr>
        <w:jc w:val="center"/>
        <w:rPr>
          <w:b/>
          <w:sz w:val="16"/>
        </w:rPr>
      </w:pPr>
    </w:p>
    <w:p w:rsidR="00041BB5" w:rsidRDefault="00041BB5" w:rsidP="000A74C8">
      <w:pPr>
        <w:jc w:val="center"/>
        <w:rPr>
          <w:b/>
          <w:sz w:val="16"/>
        </w:rPr>
      </w:pPr>
    </w:p>
    <w:p w:rsidR="00AB22E3" w:rsidRDefault="00AB22E3" w:rsidP="000A74C8">
      <w:pPr>
        <w:pStyle w:val="2"/>
      </w:pPr>
      <w:bookmarkStart w:id="46" w:name="_Toc317253215"/>
      <w:r>
        <w:t>3.</w:t>
      </w:r>
      <w:r w:rsidR="000A74C8">
        <w:t>4</w:t>
      </w:r>
      <w:r>
        <w:t xml:space="preserve">. </w:t>
      </w:r>
      <w:r w:rsidR="006D21CA">
        <w:t xml:space="preserve">Организация таможенного контроля в различных таможенных </w:t>
      </w:r>
      <w:r w:rsidR="00804E8F">
        <w:t>процедурах</w:t>
      </w:r>
      <w:bookmarkEnd w:id="46"/>
    </w:p>
    <w:p w:rsidR="00041BB5" w:rsidRPr="00041BB5" w:rsidRDefault="00041BB5" w:rsidP="00041BB5"/>
    <w:p w:rsidR="00AB22E3" w:rsidRDefault="00AB22E3" w:rsidP="000A74C8">
      <w:pPr>
        <w:rPr>
          <w:sz w:val="16"/>
          <w:szCs w:val="20"/>
        </w:rPr>
      </w:pPr>
    </w:p>
    <w:p w:rsidR="00351E13" w:rsidRPr="00351E13" w:rsidRDefault="00351E13" w:rsidP="007816EA">
      <w:pPr>
        <w:numPr>
          <w:ilvl w:val="2"/>
          <w:numId w:val="22"/>
        </w:numPr>
        <w:tabs>
          <w:tab w:val="clear" w:pos="1440"/>
          <w:tab w:val="num" w:pos="720"/>
        </w:tabs>
        <w:suppressAutoHyphens/>
        <w:ind w:left="720"/>
        <w:jc w:val="both"/>
      </w:pPr>
      <w:r w:rsidRPr="00351E13">
        <w:t>Понятия и общие положения о таможенном контроле.</w:t>
      </w:r>
    </w:p>
    <w:p w:rsidR="00351E13" w:rsidRPr="00351E13" w:rsidRDefault="00351E13" w:rsidP="007816EA">
      <w:pPr>
        <w:numPr>
          <w:ilvl w:val="2"/>
          <w:numId w:val="22"/>
        </w:numPr>
        <w:tabs>
          <w:tab w:val="clear" w:pos="1440"/>
          <w:tab w:val="num" w:pos="720"/>
        </w:tabs>
        <w:suppressAutoHyphens/>
        <w:ind w:left="720"/>
        <w:jc w:val="both"/>
      </w:pPr>
      <w:r w:rsidRPr="00351E13">
        <w:t>Таможенная экспертиза при проведении таможенного контроля.</w:t>
      </w:r>
    </w:p>
    <w:p w:rsidR="00351E13" w:rsidRPr="00351E13" w:rsidRDefault="00351E13" w:rsidP="007816EA">
      <w:pPr>
        <w:numPr>
          <w:ilvl w:val="2"/>
          <w:numId w:val="22"/>
        </w:numPr>
        <w:tabs>
          <w:tab w:val="clear" w:pos="1440"/>
          <w:tab w:val="num" w:pos="720"/>
        </w:tabs>
        <w:suppressAutoHyphens/>
        <w:ind w:left="720"/>
        <w:jc w:val="both"/>
      </w:pPr>
      <w:r w:rsidRPr="00351E13">
        <w:t>Зоны таможенного контроля, порядок их создания, обозначения.</w:t>
      </w:r>
    </w:p>
    <w:p w:rsidR="00351E13" w:rsidRPr="00351E13" w:rsidRDefault="00351E13" w:rsidP="007816EA">
      <w:pPr>
        <w:numPr>
          <w:ilvl w:val="2"/>
          <w:numId w:val="22"/>
        </w:numPr>
        <w:tabs>
          <w:tab w:val="clear" w:pos="1440"/>
          <w:tab w:val="num" w:pos="720"/>
        </w:tabs>
        <w:suppressAutoHyphens/>
        <w:ind w:left="720"/>
        <w:jc w:val="both"/>
      </w:pPr>
      <w:r w:rsidRPr="00351E13">
        <w:t xml:space="preserve">Условия включения в реестры владельцев ТС, СВХ, МБТ. </w:t>
      </w:r>
    </w:p>
    <w:p w:rsidR="00351E13" w:rsidRPr="00351E13" w:rsidRDefault="00351E13" w:rsidP="007816EA">
      <w:pPr>
        <w:numPr>
          <w:ilvl w:val="2"/>
          <w:numId w:val="22"/>
        </w:numPr>
        <w:tabs>
          <w:tab w:val="clear" w:pos="1440"/>
          <w:tab w:val="num" w:pos="720"/>
        </w:tabs>
        <w:suppressAutoHyphens/>
        <w:ind w:left="720"/>
        <w:jc w:val="both"/>
      </w:pPr>
      <w:r w:rsidRPr="00351E13">
        <w:t xml:space="preserve">Формы таможенного контроля, порядок их установления и краткая характеристика. </w:t>
      </w:r>
    </w:p>
    <w:p w:rsidR="00351E13" w:rsidRPr="00351E13" w:rsidRDefault="00351E13" w:rsidP="007816EA">
      <w:pPr>
        <w:numPr>
          <w:ilvl w:val="2"/>
          <w:numId w:val="22"/>
        </w:numPr>
        <w:tabs>
          <w:tab w:val="clear" w:pos="1440"/>
          <w:tab w:val="num" w:pos="720"/>
        </w:tabs>
        <w:suppressAutoHyphens/>
        <w:ind w:left="720"/>
        <w:jc w:val="both"/>
        <w:rPr>
          <w:caps/>
        </w:rPr>
      </w:pPr>
      <w:r w:rsidRPr="00351E13">
        <w:rPr>
          <w:caps/>
        </w:rPr>
        <w:t xml:space="preserve"> </w:t>
      </w:r>
      <w:r w:rsidRPr="00351E13">
        <w:t>Проверка документов и сведений, устный опрос и получение пояснений как формы проведения таможенного  контроля, порядок их проведения.</w:t>
      </w:r>
      <w:r w:rsidRPr="00351E13">
        <w:rPr>
          <w:caps/>
        </w:rPr>
        <w:t xml:space="preserve"> </w:t>
      </w:r>
    </w:p>
    <w:p w:rsidR="00351E13" w:rsidRPr="00351E13" w:rsidRDefault="00351E13" w:rsidP="00351E13">
      <w:pPr>
        <w:tabs>
          <w:tab w:val="num" w:pos="720"/>
        </w:tabs>
        <w:autoSpaceDE w:val="0"/>
        <w:ind w:left="720" w:hanging="360"/>
        <w:jc w:val="both"/>
        <w:rPr>
          <w:caps/>
        </w:rPr>
      </w:pPr>
      <w:r w:rsidRPr="00351E13">
        <w:t>5. Таможенное наблюдение, таможенный осмотр,  таможенный досмотр  как формы проведения таможенного контроля, порядок их проведения.</w:t>
      </w:r>
      <w:r w:rsidRPr="00351E13">
        <w:rPr>
          <w:caps/>
        </w:rPr>
        <w:t xml:space="preserve"> </w:t>
      </w:r>
    </w:p>
    <w:p w:rsidR="00351E13" w:rsidRPr="00351E13" w:rsidRDefault="00351E13" w:rsidP="00351E13">
      <w:pPr>
        <w:tabs>
          <w:tab w:val="num" w:pos="720"/>
        </w:tabs>
        <w:autoSpaceDE w:val="0"/>
        <w:ind w:left="720" w:hanging="360"/>
        <w:jc w:val="both"/>
        <w:rPr>
          <w:caps/>
        </w:rPr>
      </w:pPr>
      <w:r w:rsidRPr="00351E13">
        <w:t>8. Личный таможенный досмотр как форма проведения таможенного контроля и порядок его проведения.</w:t>
      </w:r>
      <w:r w:rsidRPr="00351E13">
        <w:rPr>
          <w:caps/>
        </w:rPr>
        <w:t xml:space="preserve"> </w:t>
      </w:r>
    </w:p>
    <w:p w:rsidR="00351E13" w:rsidRPr="00351E13" w:rsidRDefault="00351E13" w:rsidP="00351E13">
      <w:pPr>
        <w:tabs>
          <w:tab w:val="num" w:pos="720"/>
        </w:tabs>
        <w:autoSpaceDE w:val="0"/>
        <w:ind w:left="720" w:hanging="360"/>
        <w:jc w:val="both"/>
        <w:rPr>
          <w:caps/>
        </w:rPr>
      </w:pPr>
      <w:r w:rsidRPr="00351E13">
        <w:t>9. Проверка маркировки товаров специальными марками, наличия на них идентификационных знаков, таможенный осмотр помещений и территорий как формы проведения таможенного контроля и порядок их проведения.</w:t>
      </w:r>
      <w:r w:rsidRPr="00351E13">
        <w:rPr>
          <w:caps/>
        </w:rPr>
        <w:t xml:space="preserve"> </w:t>
      </w:r>
    </w:p>
    <w:p w:rsidR="00351E13" w:rsidRPr="00351E13" w:rsidRDefault="00351E13" w:rsidP="007816EA">
      <w:pPr>
        <w:numPr>
          <w:ilvl w:val="1"/>
          <w:numId w:val="21"/>
        </w:numPr>
        <w:tabs>
          <w:tab w:val="num" w:pos="720"/>
        </w:tabs>
        <w:suppressAutoHyphens/>
        <w:autoSpaceDE w:val="0"/>
        <w:ind w:left="720"/>
        <w:jc w:val="both"/>
      </w:pPr>
      <w:r w:rsidRPr="00351E13">
        <w:t>Учет товаров, находящихся под таможенным контролем, проверка системы учета товаров и отчетности как формы проведения таможенного контроля и порядок их проведения.</w:t>
      </w:r>
    </w:p>
    <w:p w:rsidR="00351E13" w:rsidRPr="00351E13" w:rsidRDefault="00351E13" w:rsidP="007816EA">
      <w:pPr>
        <w:numPr>
          <w:ilvl w:val="1"/>
          <w:numId w:val="21"/>
        </w:numPr>
        <w:tabs>
          <w:tab w:val="num" w:pos="720"/>
        </w:tabs>
        <w:suppressAutoHyphens/>
        <w:autoSpaceDE w:val="0"/>
        <w:ind w:left="720"/>
        <w:jc w:val="both"/>
        <w:rPr>
          <w:caps/>
        </w:rPr>
      </w:pPr>
      <w:r w:rsidRPr="00351E13">
        <w:t>Таможенная проверка как форма проведения таможенного контроля и порядок ее проведения.</w:t>
      </w:r>
      <w:r w:rsidRPr="00351E13">
        <w:rPr>
          <w:caps/>
        </w:rPr>
        <w:t xml:space="preserve"> </w:t>
      </w:r>
    </w:p>
    <w:p w:rsidR="00351E13" w:rsidRPr="00351E13" w:rsidRDefault="00351E13" w:rsidP="00351E13">
      <w:pPr>
        <w:tabs>
          <w:tab w:val="num" w:pos="720"/>
        </w:tabs>
        <w:autoSpaceDE w:val="0"/>
        <w:ind w:left="720" w:hanging="360"/>
        <w:jc w:val="both"/>
      </w:pPr>
      <w:r w:rsidRPr="00351E13">
        <w:t>12. Виды таможенных проверок и основания для их применения.</w:t>
      </w:r>
    </w:p>
    <w:p w:rsidR="00351E13" w:rsidRPr="00351E13" w:rsidRDefault="00351E13" w:rsidP="00351E13">
      <w:pPr>
        <w:tabs>
          <w:tab w:val="num" w:pos="720"/>
        </w:tabs>
        <w:autoSpaceDE w:val="0"/>
        <w:ind w:left="720" w:hanging="360"/>
        <w:jc w:val="both"/>
      </w:pPr>
      <w:r w:rsidRPr="00351E13">
        <w:t>13. Камеральная таможенная проверка, сроки и основания для ее проведения.</w:t>
      </w:r>
    </w:p>
    <w:p w:rsidR="00351E13" w:rsidRPr="00351E13" w:rsidRDefault="00351E13" w:rsidP="00351E13">
      <w:pPr>
        <w:tabs>
          <w:tab w:val="num" w:pos="720"/>
        </w:tabs>
        <w:autoSpaceDE w:val="0"/>
        <w:ind w:left="720" w:hanging="360"/>
        <w:jc w:val="both"/>
      </w:pPr>
      <w:r w:rsidRPr="00351E13">
        <w:t>14. Выездная таможенная проверка, сроки и основания для ее проведения.</w:t>
      </w:r>
    </w:p>
    <w:p w:rsidR="00351E13" w:rsidRPr="00351E13" w:rsidRDefault="00351E13" w:rsidP="007816EA">
      <w:pPr>
        <w:numPr>
          <w:ilvl w:val="1"/>
          <w:numId w:val="18"/>
        </w:numPr>
        <w:tabs>
          <w:tab w:val="num" w:pos="720"/>
        </w:tabs>
        <w:suppressAutoHyphens/>
        <w:autoSpaceDE w:val="0"/>
        <w:ind w:left="720"/>
        <w:jc w:val="both"/>
      </w:pPr>
      <w:r w:rsidRPr="00351E13">
        <w:t>Оформление результатов таможенной проверки и принятие решений по ее результатам.</w:t>
      </w:r>
    </w:p>
    <w:p w:rsidR="00351E13" w:rsidRPr="00351E13" w:rsidRDefault="00351E13" w:rsidP="00351E13">
      <w:pPr>
        <w:tabs>
          <w:tab w:val="num" w:pos="720"/>
        </w:tabs>
        <w:autoSpaceDE w:val="0"/>
        <w:ind w:left="720" w:hanging="360"/>
        <w:jc w:val="both"/>
      </w:pPr>
      <w:r w:rsidRPr="00351E13">
        <w:t xml:space="preserve">16. Организация таможенного контроля товаров при совершении таможенных операций, связанных с помещением товаров под  таможенную процедуру выпуска для внутреннего потребления </w:t>
      </w:r>
    </w:p>
    <w:p w:rsidR="00351E13" w:rsidRPr="00351E13" w:rsidRDefault="00351E13" w:rsidP="007816EA">
      <w:pPr>
        <w:numPr>
          <w:ilvl w:val="1"/>
          <w:numId w:val="19"/>
        </w:numPr>
        <w:tabs>
          <w:tab w:val="num" w:pos="720"/>
        </w:tabs>
        <w:suppressAutoHyphens/>
        <w:autoSpaceDE w:val="0"/>
        <w:ind w:left="720"/>
        <w:jc w:val="both"/>
      </w:pPr>
      <w:r w:rsidRPr="00351E13">
        <w:t>Организация таможенного контроля и его формы при ввозе товаров в качестве гуманитарной (технической) помощи.</w:t>
      </w:r>
    </w:p>
    <w:p w:rsidR="00351E13" w:rsidRPr="00351E13" w:rsidRDefault="00351E13" w:rsidP="007816EA">
      <w:pPr>
        <w:numPr>
          <w:ilvl w:val="1"/>
          <w:numId w:val="19"/>
        </w:numPr>
        <w:tabs>
          <w:tab w:val="num" w:pos="720"/>
        </w:tabs>
        <w:suppressAutoHyphens/>
        <w:autoSpaceDE w:val="0"/>
        <w:ind w:left="720"/>
        <w:jc w:val="both"/>
      </w:pPr>
      <w:r w:rsidRPr="00351E13">
        <w:t xml:space="preserve"> Организация таможенного контроля и его формы при ввозе товаров в качестве вклада в уставный капитал предприятий с иностранными инвестициями.</w:t>
      </w:r>
    </w:p>
    <w:p w:rsidR="00351E13" w:rsidRPr="00351E13" w:rsidRDefault="00351E13" w:rsidP="007816EA">
      <w:pPr>
        <w:numPr>
          <w:ilvl w:val="1"/>
          <w:numId w:val="20"/>
        </w:numPr>
        <w:tabs>
          <w:tab w:val="num" w:pos="720"/>
        </w:tabs>
        <w:suppressAutoHyphens/>
        <w:autoSpaceDE w:val="0"/>
        <w:ind w:left="720"/>
        <w:jc w:val="both"/>
      </w:pPr>
      <w:r w:rsidRPr="00351E13">
        <w:t>Организация таможенного контроля товаров и его формы при совершении таможенных операций, связанных с помещением товаров   под таможенную процедуру временного ввоз (допуска).</w:t>
      </w:r>
    </w:p>
    <w:p w:rsidR="00351E13" w:rsidRPr="00351E13" w:rsidRDefault="00351E13" w:rsidP="007816EA">
      <w:pPr>
        <w:numPr>
          <w:ilvl w:val="1"/>
          <w:numId w:val="20"/>
        </w:numPr>
        <w:tabs>
          <w:tab w:val="num" w:pos="720"/>
        </w:tabs>
        <w:suppressAutoHyphens/>
        <w:autoSpaceDE w:val="0"/>
        <w:ind w:left="720"/>
        <w:jc w:val="both"/>
      </w:pPr>
      <w:r w:rsidRPr="00351E13">
        <w:t>Организация таможенного контроля товаров при совершении таможенных операций, связанных с помещением товаров под таможенную процедуру таможенного склада .</w:t>
      </w:r>
    </w:p>
    <w:p w:rsidR="00351E13" w:rsidRPr="00351E13" w:rsidRDefault="00351E13" w:rsidP="007816EA">
      <w:pPr>
        <w:numPr>
          <w:ilvl w:val="1"/>
          <w:numId w:val="20"/>
        </w:numPr>
        <w:tabs>
          <w:tab w:val="num" w:pos="720"/>
        </w:tabs>
        <w:suppressAutoHyphens/>
        <w:autoSpaceDE w:val="0"/>
        <w:ind w:left="720"/>
        <w:jc w:val="both"/>
      </w:pPr>
      <w:r w:rsidRPr="00351E13">
        <w:t>Организация таможенного контроля товаров при совершении таможенных операций, связанных с помещением товаров под таможенную процедуру переработки на таможенной территории.</w:t>
      </w:r>
    </w:p>
    <w:p w:rsidR="00351E13" w:rsidRPr="00351E13" w:rsidRDefault="00351E13" w:rsidP="007816EA">
      <w:pPr>
        <w:numPr>
          <w:ilvl w:val="1"/>
          <w:numId w:val="20"/>
        </w:numPr>
        <w:tabs>
          <w:tab w:val="num" w:pos="720"/>
        </w:tabs>
        <w:suppressAutoHyphens/>
        <w:autoSpaceDE w:val="0"/>
        <w:ind w:left="720"/>
        <w:jc w:val="both"/>
      </w:pPr>
      <w:r w:rsidRPr="00351E13">
        <w:t xml:space="preserve"> Организация таможенного контроля и его формы при совершении таможенных операций, связанных с помещением товаров под таможенную процедуру переработки вне таможенной территории.</w:t>
      </w:r>
    </w:p>
    <w:p w:rsidR="00351E13" w:rsidRPr="00351E13" w:rsidRDefault="00351E13" w:rsidP="007816EA">
      <w:pPr>
        <w:numPr>
          <w:ilvl w:val="1"/>
          <w:numId w:val="20"/>
        </w:numPr>
        <w:tabs>
          <w:tab w:val="num" w:pos="720"/>
        </w:tabs>
        <w:suppressAutoHyphens/>
        <w:autoSpaceDE w:val="0"/>
        <w:ind w:left="720"/>
        <w:jc w:val="both"/>
      </w:pPr>
      <w:r w:rsidRPr="00351E13">
        <w:t xml:space="preserve"> Организация таможенного контроля и его формы при совершении таможенных операций, связанных с помещением товаров под таможенную процедуру таможенного транзита. </w:t>
      </w:r>
    </w:p>
    <w:p w:rsidR="00351E13" w:rsidRPr="00351E13" w:rsidRDefault="00351E13" w:rsidP="007816EA">
      <w:pPr>
        <w:numPr>
          <w:ilvl w:val="1"/>
          <w:numId w:val="20"/>
        </w:numPr>
        <w:tabs>
          <w:tab w:val="num" w:pos="720"/>
        </w:tabs>
        <w:suppressAutoHyphens/>
        <w:autoSpaceDE w:val="0"/>
        <w:ind w:left="720"/>
        <w:jc w:val="both"/>
      </w:pPr>
      <w:r w:rsidRPr="00351E13">
        <w:t xml:space="preserve"> Организация таможенного контроля товаров и его формы при совершении таможенных операций, связанных с помещением товаров под таможенную процедуру беспошлинной торговли.</w:t>
      </w:r>
    </w:p>
    <w:p w:rsidR="00351E13" w:rsidRPr="00351E13" w:rsidRDefault="00351E13" w:rsidP="007816EA">
      <w:pPr>
        <w:numPr>
          <w:ilvl w:val="1"/>
          <w:numId w:val="20"/>
        </w:numPr>
        <w:tabs>
          <w:tab w:val="num" w:pos="720"/>
        </w:tabs>
        <w:suppressAutoHyphens/>
        <w:autoSpaceDE w:val="0"/>
        <w:ind w:left="720"/>
        <w:jc w:val="both"/>
      </w:pPr>
      <w:r w:rsidRPr="00351E13">
        <w:t xml:space="preserve"> Организация таможенного контроля и его формы при совершении таможенных операций, связанных с помещением товаров под таможенную процедуру уничтожении.</w:t>
      </w:r>
    </w:p>
    <w:p w:rsidR="00351E13" w:rsidRPr="00351E13" w:rsidRDefault="00351E13" w:rsidP="007816EA">
      <w:pPr>
        <w:numPr>
          <w:ilvl w:val="1"/>
          <w:numId w:val="20"/>
        </w:numPr>
        <w:tabs>
          <w:tab w:val="num" w:pos="720"/>
        </w:tabs>
        <w:suppressAutoHyphens/>
        <w:autoSpaceDE w:val="0"/>
        <w:ind w:left="720"/>
        <w:jc w:val="both"/>
      </w:pPr>
      <w:r w:rsidRPr="00351E13">
        <w:t xml:space="preserve"> Организация таможенного контроля и его формы при совершении таможенных операций, связанных с помещением товаров под таможенную процедуру временного вывоза.</w:t>
      </w:r>
    </w:p>
    <w:p w:rsidR="00351E13" w:rsidRPr="00351E13" w:rsidRDefault="00351E13" w:rsidP="007816EA">
      <w:pPr>
        <w:numPr>
          <w:ilvl w:val="1"/>
          <w:numId w:val="20"/>
        </w:numPr>
        <w:tabs>
          <w:tab w:val="num" w:pos="720"/>
        </w:tabs>
        <w:suppressAutoHyphens/>
        <w:autoSpaceDE w:val="0"/>
        <w:ind w:left="720"/>
        <w:jc w:val="both"/>
      </w:pPr>
      <w:r w:rsidRPr="00351E13">
        <w:t xml:space="preserve"> Организация таможенного контроля и его формы при совершении таможенных операций, связанных с помещением товаров под  таможенную процедуру  отказа в пользу государства.</w:t>
      </w:r>
    </w:p>
    <w:p w:rsidR="00351E13" w:rsidRPr="00351E13" w:rsidRDefault="00351E13" w:rsidP="007816EA">
      <w:pPr>
        <w:numPr>
          <w:ilvl w:val="1"/>
          <w:numId w:val="20"/>
        </w:numPr>
        <w:tabs>
          <w:tab w:val="num" w:pos="720"/>
        </w:tabs>
        <w:suppressAutoHyphens/>
        <w:autoSpaceDE w:val="0"/>
        <w:ind w:left="720"/>
        <w:jc w:val="both"/>
      </w:pPr>
      <w:r w:rsidRPr="00351E13">
        <w:t xml:space="preserve"> Организация таможенного контроля товаров и его формы при совершении таможенных операций, связанных с помещением товаров под таможенную процедуру экспорта.</w:t>
      </w:r>
    </w:p>
    <w:p w:rsidR="00351E13" w:rsidRPr="00351E13" w:rsidRDefault="00351E13" w:rsidP="007816EA">
      <w:pPr>
        <w:numPr>
          <w:ilvl w:val="1"/>
          <w:numId w:val="20"/>
        </w:numPr>
        <w:tabs>
          <w:tab w:val="num" w:pos="720"/>
        </w:tabs>
        <w:suppressAutoHyphens/>
        <w:autoSpaceDE w:val="0"/>
        <w:ind w:left="720"/>
        <w:jc w:val="both"/>
      </w:pPr>
      <w:r w:rsidRPr="00351E13">
        <w:t xml:space="preserve"> Организация таможенного контроля товаров и его формы при совершении таможенных операций, связанных с помещением товаров  под таможенную процедуру реэкспорта.</w:t>
      </w:r>
    </w:p>
    <w:p w:rsidR="00351E13" w:rsidRPr="00351E13" w:rsidRDefault="00351E13" w:rsidP="007816EA">
      <w:pPr>
        <w:numPr>
          <w:ilvl w:val="1"/>
          <w:numId w:val="20"/>
        </w:numPr>
        <w:tabs>
          <w:tab w:val="num" w:pos="720"/>
        </w:tabs>
        <w:suppressAutoHyphens/>
        <w:autoSpaceDE w:val="0"/>
        <w:ind w:left="720"/>
        <w:jc w:val="both"/>
      </w:pPr>
      <w:r w:rsidRPr="00351E13">
        <w:t xml:space="preserve"> Организация таможенного контроля товаров и его формы при совершении таможенных операций, связанных с помещением товаров  под таможенную процедуру реимпорта.</w:t>
      </w:r>
    </w:p>
    <w:p w:rsidR="00351E13" w:rsidRPr="00351E13" w:rsidRDefault="00351E13" w:rsidP="007816EA">
      <w:pPr>
        <w:numPr>
          <w:ilvl w:val="1"/>
          <w:numId w:val="20"/>
        </w:numPr>
        <w:tabs>
          <w:tab w:val="num" w:pos="720"/>
        </w:tabs>
        <w:suppressAutoHyphens/>
        <w:autoSpaceDE w:val="0"/>
        <w:ind w:left="720"/>
        <w:jc w:val="both"/>
      </w:pPr>
      <w:r w:rsidRPr="00351E13">
        <w:t>Организация таможенного контроля и его формы в отношении товаров, пересылаемых в международных почтовых отправлениях</w:t>
      </w:r>
    </w:p>
    <w:p w:rsidR="00351E13" w:rsidRPr="00351E13" w:rsidRDefault="00351E13" w:rsidP="007816EA">
      <w:pPr>
        <w:numPr>
          <w:ilvl w:val="1"/>
          <w:numId w:val="20"/>
        </w:numPr>
        <w:tabs>
          <w:tab w:val="num" w:pos="720"/>
        </w:tabs>
        <w:suppressAutoHyphens/>
        <w:autoSpaceDE w:val="0"/>
        <w:ind w:left="720"/>
        <w:jc w:val="both"/>
      </w:pPr>
      <w:r w:rsidRPr="00351E13">
        <w:t xml:space="preserve">Организация таможенного контроля и его формы в отношении товаров,  перемещаемых физическими лицами для личного пользования </w:t>
      </w:r>
    </w:p>
    <w:p w:rsidR="00351E13" w:rsidRPr="00351E13" w:rsidRDefault="00351E13" w:rsidP="007816EA">
      <w:pPr>
        <w:numPr>
          <w:ilvl w:val="1"/>
          <w:numId w:val="20"/>
        </w:numPr>
        <w:tabs>
          <w:tab w:val="num" w:pos="720"/>
        </w:tabs>
        <w:suppressAutoHyphens/>
        <w:autoSpaceDE w:val="0"/>
        <w:ind w:left="720"/>
        <w:jc w:val="both"/>
      </w:pPr>
      <w:r w:rsidRPr="00351E13">
        <w:t xml:space="preserve">Организация таможенного контроля и его формы в отношении транспортных средств международных перевозок при осуществлении международных перевозок товаров, пассажиров и багажа </w:t>
      </w:r>
    </w:p>
    <w:p w:rsidR="00351E13" w:rsidRPr="00351E13" w:rsidRDefault="00351E13" w:rsidP="007816EA">
      <w:pPr>
        <w:numPr>
          <w:ilvl w:val="1"/>
          <w:numId w:val="20"/>
        </w:numPr>
        <w:tabs>
          <w:tab w:val="num" w:pos="720"/>
        </w:tabs>
        <w:suppressAutoHyphens/>
        <w:autoSpaceDE w:val="0"/>
        <w:ind w:left="720"/>
        <w:jc w:val="both"/>
      </w:pPr>
      <w:r w:rsidRPr="00351E13">
        <w:t>Использование технических средств при проведении таможенного контроля, идентификация товаров и транспортных средств.</w:t>
      </w:r>
    </w:p>
    <w:p w:rsidR="000A74C8" w:rsidRDefault="000A74C8" w:rsidP="000A74C8">
      <w:pPr>
        <w:jc w:val="center"/>
        <w:rPr>
          <w:b/>
          <w:sz w:val="16"/>
        </w:rPr>
      </w:pPr>
    </w:p>
    <w:p w:rsidR="000A74C8" w:rsidRDefault="000A74C8" w:rsidP="000A74C8">
      <w:pPr>
        <w:jc w:val="center"/>
        <w:rPr>
          <w:b/>
          <w:sz w:val="16"/>
        </w:rPr>
      </w:pPr>
    </w:p>
    <w:p w:rsidR="00845569" w:rsidRDefault="00202648" w:rsidP="009C7655">
      <w:pPr>
        <w:jc w:val="center"/>
        <w:rPr>
          <w:b/>
          <w:sz w:val="28"/>
          <w:szCs w:val="28"/>
        </w:rPr>
      </w:pPr>
      <w:r>
        <w:rPr>
          <w:b/>
          <w:sz w:val="28"/>
          <w:szCs w:val="28"/>
        </w:rPr>
        <w:br w:type="page"/>
      </w:r>
      <w:r w:rsidR="00845569" w:rsidRPr="00471A7D">
        <w:rPr>
          <w:b/>
          <w:sz w:val="28"/>
          <w:szCs w:val="28"/>
        </w:rPr>
        <w:t>Литература по дисциплине</w:t>
      </w:r>
    </w:p>
    <w:p w:rsidR="00AB22E3" w:rsidRDefault="00AB22E3" w:rsidP="009C7655">
      <w:pPr>
        <w:jc w:val="center"/>
        <w:rPr>
          <w:b/>
          <w:sz w:val="16"/>
        </w:rPr>
      </w:pPr>
    </w:p>
    <w:p w:rsidR="009C7655" w:rsidRDefault="009C7655" w:rsidP="009C7655">
      <w:r>
        <w:t>1. Таможенный кодекс таможенного союза (раздел 3, раздел 6, главы 3, 25, 50)</w:t>
      </w:r>
    </w:p>
    <w:p w:rsidR="009C7655" w:rsidRDefault="009C7655" w:rsidP="009C7655">
      <w:r>
        <w:t>2. Федеральный закон № 311-ФЗ от 27.11.2010. О таможенном регулировании в Российской Федерации (5, 6, 19, 20, 26-41).</w:t>
      </w:r>
    </w:p>
    <w:p w:rsidR="009C7655" w:rsidRDefault="009C7655" w:rsidP="009C7655">
      <w:r>
        <w:t>3. Приказ ГТК РФ № 911 от 08.10.2000. Об утверждении Инструкции о порядке таможенного оформления товаров, ввозимых на таможенную территорию Российской Федерации в качестве технической помощи (содействия).</w:t>
      </w:r>
    </w:p>
    <w:p w:rsidR="009C7655" w:rsidRDefault="009C7655" w:rsidP="009C7655">
      <w:r>
        <w:t>4. Приказ ГТК РФ № 429 от 25.05.2000. Об утверждении Инструкции о порядке таможенного оформления товаров, ввозимых на таможенную территорию РФ в качестве гуманитарной помощи (содействия).</w:t>
      </w:r>
    </w:p>
    <w:p w:rsidR="009C7655" w:rsidRDefault="009C7655" w:rsidP="009C7655">
      <w:r>
        <w:t>5. Решение Комиссии таможенного союза № 438 от 17.08.2010. О порядке совершения таможенными органами таможенных операций, связанных с подачей, регистрацией транзитной декларации и завершением таможенной процедуры таможенного транзита.</w:t>
      </w:r>
    </w:p>
    <w:p w:rsidR="009C7655" w:rsidRDefault="009C7655" w:rsidP="009C7655">
      <w:r>
        <w:t>6. Решение Комиссии таможенного союза № 375 от 20.09.2010. О некоторых вопросах применения таможенных процедур.</w:t>
      </w:r>
    </w:p>
    <w:p w:rsidR="009C7655" w:rsidRDefault="009C7655" w:rsidP="009C7655">
      <w:r>
        <w:t>7. Приказ ФТС России № 1241 от 14.06.2011. Об утверждении Порядка заполнения должностными лицами таможенных органов разрешения на переработку товаров на таможенной территории.</w:t>
      </w:r>
    </w:p>
    <w:p w:rsidR="009C7655" w:rsidRDefault="009C7655" w:rsidP="009C7655">
      <w:r>
        <w:t>8. Приказ ФТС России № 778 от 13.04.2011. Об утверждении форм отчетности, представляемой в таможенный орган при применении таможенных процедур переработки на таможенной территории, для внутреннего потребления и вне таможенной территории.</w:t>
      </w:r>
    </w:p>
    <w:p w:rsidR="009C7655" w:rsidRDefault="009C7655" w:rsidP="009C7655">
      <w:r>
        <w:t>9. Приказ ФТС России № 532 от 14.03.2011. Об утверждении Порядка осуществления таможенными органами действий, связанных с выдачей разрешения на переработку товаров на таможенной территории, а также порядка отзыва и порядка аннулирования разрешения на переработку товаров на таможенной территории.</w:t>
      </w:r>
    </w:p>
    <w:p w:rsidR="009C7655" w:rsidRDefault="009C7655" w:rsidP="009C7655">
      <w:r>
        <w:t>10. Решение Комиссии Таможенного союза № 512 от 18.11.2010. О Положении об особенностях определения таможенной стоимости отходов, образовавшихся в результате переработки иностранных товаров.</w:t>
      </w:r>
    </w:p>
    <w:p w:rsidR="009C7655" w:rsidRDefault="009C7655" w:rsidP="009C7655">
      <w:r>
        <w:t>11. Постановление Правительства РФ № 1239 от 30.12.2011. Об утверждении Правил замены продуктов переработки эквивалентными иностранными товарами при переработке товаров вне единой таможенной территории Таможенного союза, если операциями по переработке является возмездный (платный) ремонт, а также при перемещении товаров Таможенного союза в рамках ЕврАзЭС трубопроводным транспортом.</w:t>
      </w:r>
    </w:p>
    <w:p w:rsidR="009C7655" w:rsidRDefault="009C7655" w:rsidP="009C7655">
      <w:r>
        <w:t>12. Приказ ФТС России № 2043 от 05.10.2011. О компетенции таможенных органов по выдаче разрешений на переработку вне таможенной территории.</w:t>
      </w:r>
    </w:p>
    <w:p w:rsidR="009C7655" w:rsidRDefault="009C7655" w:rsidP="009C7655">
      <w:r>
        <w:t>13. Приказ ФТС России № 1072 от 27.05.2011. Об утверждении Порядка осуществления таможенными органами действий, связанных с выдачей разрешения на переработку товаров вне таможенной территории, а также порядка отзыва и аннулирования разрешения на переработку товаров вне таможенной территории.</w:t>
      </w:r>
    </w:p>
    <w:p w:rsidR="009C7655" w:rsidRDefault="009C7655" w:rsidP="009C7655">
      <w:r>
        <w:t>14. Приказ ФТС России № 2247 от 02.11.2011. Об утверждении Порядка заполнения должностными лицами таможенных органов разрешения на переработку товаров вне таможенной территории.</w:t>
      </w:r>
    </w:p>
    <w:p w:rsidR="009C7655" w:rsidRDefault="009C7655" w:rsidP="009C7655">
      <w:r>
        <w:t>15. Приказ ФТС России № 217 от 07.02.2011. Об утверждении порядка выдачи разрешения на замену продуктов переработки эквивалентными иностранными товарами.</w:t>
      </w:r>
    </w:p>
    <w:p w:rsidR="009C7655" w:rsidRDefault="009C7655" w:rsidP="009C7655">
      <w:r>
        <w:t>16. Приказ ФТС России № 1839 от 12.09.2011. Об утверждении Порядка заполнения должностными лицами таможенных органов разрешения на переработку товаров для внутреннего потребления.</w:t>
      </w:r>
    </w:p>
    <w:p w:rsidR="009C7655" w:rsidRDefault="009C7655" w:rsidP="009C7655">
      <w:r>
        <w:t>17. Постановление Правительства РФ № 565 от 12.07.2011. Об утверждении перечня товаров, в отношении которых допускается переработка для внутреннего потребления.</w:t>
      </w:r>
    </w:p>
    <w:p w:rsidR="009C7655" w:rsidRDefault="009C7655" w:rsidP="009C7655">
      <w:r>
        <w:t>18. Приказ ФТС России № 1243 от 15.06.2011. Об утверждении Порядка осуществления таможенными органами действий, связанных с выдачей разрешения на переработку товаров для внутреннего потребления, а также порядка отзыва и аннулирования разрешения на переработку товаров для внутреннего потребления.</w:t>
      </w:r>
    </w:p>
    <w:p w:rsidR="009C7655" w:rsidRDefault="009C7655" w:rsidP="009C7655">
      <w:r>
        <w:t xml:space="preserve">19. Приказ ГТК России № 1388 от 4 декабря 2003 года О совершении отдельных таможенных операций при использовании таможенного режима временного ввоза  Внимание! Применять приказ с учетом изменившихся основных терминов и их определений в соответствии с ТК ТС в части, не противоречащей ТК ТС, отдельным решениям Комиссии Таможенного союза и Федеральному закону от 27 ноября </w:t>
      </w:r>
      <w:smartTag w:uri="urn:schemas-microsoft-com:office:smarttags" w:element="metricconverter">
        <w:smartTagPr>
          <w:attr w:name="ProductID" w:val="2010 г"/>
        </w:smartTagPr>
        <w:r>
          <w:t>2010 г</w:t>
        </w:r>
      </w:smartTag>
      <w:r>
        <w:t>. № 311-Ф3 "О таможенном регулировании в Российской Федерации"</w:t>
      </w:r>
    </w:p>
    <w:p w:rsidR="009C7655" w:rsidRDefault="009C7655" w:rsidP="009C7655">
      <w:r>
        <w:t>20. Письмо ФТС России № 01-11/64681 от 31.12.2010. О применении таможенных процедур временного ввоза (допуска) и временного вывоза.</w:t>
      </w:r>
    </w:p>
    <w:p w:rsidR="009C7655" w:rsidRDefault="009C7655" w:rsidP="009C7655">
      <w:r>
        <w:t>21. Письмо ФТС России № 01-11/7835 от 22.02.2011. О применении положений ТК ТС при частичном условном освобождении товаров от уплаты таможенных пошлин, налогов.</w:t>
      </w:r>
    </w:p>
    <w:p w:rsidR="009C7655" w:rsidRDefault="009C7655" w:rsidP="009C7655">
      <w:r>
        <w:t>22. Письмо ФТС России № 01-11/37246 от 04.08.2011. О передаче декларантом временно ввезенных товаров иному лицу.</w:t>
      </w:r>
    </w:p>
    <w:p w:rsidR="009C7655" w:rsidRDefault="009C7655" w:rsidP="009C7655">
      <w:r>
        <w:t xml:space="preserve">23. Приказ ГТК России № 1389 от 4 декабря 2003 года О совершении отдельных таможенных операций при использовании таможенного режима временного вывоза   Применять приказ с учетом изменившихся основных терминов и их определений в соответствии с ТК ТС в части, не противоречащей ТК ТС, отдельным решениям Комиссии Таможенного союза и Федеральному закону от 27 ноября </w:t>
      </w:r>
      <w:smartTag w:uri="urn:schemas-microsoft-com:office:smarttags" w:element="metricconverter">
        <w:smartTagPr>
          <w:attr w:name="ProductID" w:val="2010 г"/>
        </w:smartTagPr>
        <w:r>
          <w:t>2010 г</w:t>
        </w:r>
      </w:smartTag>
      <w:r>
        <w:t>. № 311-Ф3 "О таможенном регулировании в Российской Федерации"</w:t>
      </w:r>
    </w:p>
    <w:p w:rsidR="009C7655" w:rsidRDefault="009C7655" w:rsidP="009C7655">
      <w:r>
        <w:t>24. Приказ ФТС России № 186 от 01.02.2011. Об утверждении формы свидетельства о включении в Реестр владельцев магазинов беспошлинной торговли, порядка его заполнения и формы Реестра владельцев магазинов беспошлинной торговли.</w:t>
      </w:r>
    </w:p>
    <w:p w:rsidR="009C7655" w:rsidRDefault="009C7655" w:rsidP="009C7655">
      <w:r>
        <w:t>25. Приказ ФТС России № 457 от 11.04.2007. Об утверждении Инструкции о совершении отдельных таможенных операций при использовании таможенного режима уничтожения.</w:t>
      </w:r>
    </w:p>
    <w:p w:rsidR="009C7655" w:rsidRDefault="009C7655" w:rsidP="009C7655">
      <w:r>
        <w:t>26. Приказ ФТС России № 2523 от 22.12.2010. Об утверждении формы акта об уничтожении товаров под таможенным контролем.</w:t>
      </w:r>
    </w:p>
    <w:p w:rsidR="009C7655" w:rsidRDefault="009C7655" w:rsidP="009C7655">
      <w:r>
        <w:t>27. Приказ ФТС России № 216 от 07.02.2011. Об утверждении порядка осуществления таможенными органами действий, связанных с выдачей разрешения на помещение товаров под таможенную процедуру уничтожения.</w:t>
      </w:r>
    </w:p>
    <w:p w:rsidR="009C7655" w:rsidRDefault="009C7655" w:rsidP="009C7655">
      <w:r>
        <w:t>28. Приказ Минприроды России № 732 от 09.09.2011. Об утверждении Порядка выдачи и формы заключения о возможности уничтожения, способе и месте уничтожения товаров для помещения таких товаров под таможенную процедуру уничтожения.</w:t>
      </w:r>
    </w:p>
    <w:p w:rsidR="009C7655" w:rsidRDefault="009C7655" w:rsidP="009C7655">
      <w:r>
        <w:t>29. Приказ ФТС России № 357 от 21.02.2011. Об утверждении Порядка осуществления таможенными органами действий, связанных с выдачей разрешения на помещение товаров под таможенную процедуру отказа в пользу государства.</w:t>
      </w:r>
    </w:p>
    <w:p w:rsidR="009C7655" w:rsidRDefault="009C7655" w:rsidP="009C7655">
      <w:r>
        <w:t>30. Решение Комиссии таможенного союза № 329 от 20 мая 2010 года</w:t>
      </w:r>
    </w:p>
    <w:p w:rsidR="009C7655" w:rsidRDefault="009C7655" w:rsidP="009C7655">
      <w:r>
        <w:t>О перечне категорий товаров, в отношении которых может быть установлена специальная таможенная процедура, и условиях помещения товаров под такую таможенную процедуру</w:t>
      </w:r>
    </w:p>
    <w:p w:rsidR="009C7655" w:rsidRDefault="009C7655" w:rsidP="009C7655">
      <w:r>
        <w:t>31. Постановление Правительства РФ № 624 от 14.10.2003. О порядке создания зон таможенного контроля вдоль таможенной границы.</w:t>
      </w:r>
    </w:p>
    <w:p w:rsidR="009C7655" w:rsidRDefault="009C7655" w:rsidP="009C7655">
      <w:r>
        <w:t>32. Постановление Правительства РФ № 26 от 25.01.2008. О порядке создания зон таможенного контроля в пунктах пропуска через государственную границу Российской Федерации.</w:t>
      </w:r>
    </w:p>
    <w:p w:rsidR="009C7655" w:rsidRDefault="009C7655" w:rsidP="009C7655">
      <w:r>
        <w:t>33. Приказ ФТС России № 1161 от 23.09.2008. Об утверждении Порядка создания постоянных зон таможенного контроля в пунктах пропуска через государственную границу Российской Федерации.</w:t>
      </w:r>
    </w:p>
    <w:p w:rsidR="009C7655" w:rsidRDefault="009C7655" w:rsidP="009C7655">
      <w:r>
        <w:t>34. Таможенная конвенция о международной перевозке грузов с применением книжки МДП (конвенция МДП).(Заключена в Женеве 14.11.75 г.)</w:t>
      </w:r>
    </w:p>
    <w:p w:rsidR="009C7655" w:rsidRDefault="009C7655" w:rsidP="009C7655">
      <w:r>
        <w:t>35. Приказ ФТС России № 397 от 25.02.2011. Об утверждении Порядка таможенного сопровождения транспортных средств международной перевозки, перевозящих товары.</w:t>
      </w:r>
    </w:p>
    <w:p w:rsidR="009C7655" w:rsidRDefault="009C7655" w:rsidP="009C7655">
      <w:r>
        <w:t>36. Распоряжение ГТК РФ № 950-р от 02.10.2001. О проведении эксперимента по применению пластиковых пакет – сейфов.</w:t>
      </w:r>
    </w:p>
    <w:p w:rsidR="009C7655" w:rsidRDefault="009C7655" w:rsidP="009C7655">
      <w:r>
        <w:t>37. Распоряжение ГТК РФ № 225-р от 13.05.2003. О применении пломбировочных устройств повышенной надежности и пластиковых пакет-сейфов.</w:t>
      </w:r>
    </w:p>
    <w:p w:rsidR="009C7655" w:rsidRDefault="009C7655" w:rsidP="009C7655">
      <w:r>
        <w:t>38. Приказ ФТС России № 1908 от 15.10.2010. Об утверждении Инструкции о применении в таможенных органах Российской Федерации запорно-пломбировочных устройств повышенной надежности и технических требований к ним.</w:t>
      </w:r>
    </w:p>
    <w:p w:rsidR="009C7655" w:rsidRDefault="009C7655" w:rsidP="009C7655">
      <w:r>
        <w:t>39. Приказ ФТС России № 2354 от 09.12.2010. Об утверждении Инструкции о действиях должностных лиц таможенных органов при таможенном контроле товаров и транспортных средств с использованием инспекционно-досмотровых комплексов.</w:t>
      </w:r>
    </w:p>
    <w:p w:rsidR="009C7655" w:rsidRDefault="009C7655" w:rsidP="009C7655">
      <w:r>
        <w:t>40. Приказ ФТС России № 2190 от 25.10.2011. Об утверждении Инструкции о действиях должностных лиц таможенных органов при организации и проведении таможенного досмотра (осмотра).</w:t>
      </w:r>
    </w:p>
    <w:p w:rsidR="009C7655" w:rsidRDefault="009C7655" w:rsidP="009C7655">
      <w:r>
        <w:t>41.Приказ ФТС России № 2199 от 25.10.2011. Об утверждении форм документов для целей применения отдельных форм таможенного контроля.</w:t>
      </w:r>
    </w:p>
    <w:p w:rsidR="009C7655" w:rsidRDefault="009C7655" w:rsidP="009C7655">
      <w:r>
        <w:t>42. Приказ ФТС России № 1427 от 30.07.2010. Об утверждении норм затрат времени на производство экспертиз и Методических рекомендаций.</w:t>
      </w:r>
    </w:p>
    <w:p w:rsidR="009C7655" w:rsidRDefault="009C7655" w:rsidP="009C7655">
      <w:r>
        <w:t>43. Приказ ФТС России № 396 от 25.02.2011. Об утверждении формы решения о назначении таможенной экспертизы, формы заключения таможенного эксперта (эксперта), порядка отбора проб и образцов товаров для проведения таможенной экспертизы и приостановления срока проведения таможенной экспертизы.</w:t>
      </w:r>
    </w:p>
    <w:p w:rsidR="009C7655" w:rsidRDefault="009C7655" w:rsidP="009C7655">
      <w:r>
        <w:t>44. Решение Комиссии таможенного союза № 258 от 20.05.2010. О порядке проведения таможенной экспертизы при проведении таможенного контроля.</w:t>
      </w:r>
    </w:p>
    <w:p w:rsidR="009C7655" w:rsidRDefault="009C7655" w:rsidP="009C7655">
      <w:r>
        <w:t>45. Приказ ФТС России № 1500 от 21.07.2011. Об утверждении Порядка принятия решения о привлечении эксперта (специалиста) иной уполномоченной организации к проведению таможенной экспертизы.</w:t>
      </w:r>
    </w:p>
    <w:p w:rsidR="009C7655" w:rsidRDefault="009C7655" w:rsidP="009C7655">
      <w:r>
        <w:t>46. Приказ ФТС России № 1541 от 28.07.2011. Об утверждении Порядка согласования с таможенным органом, проводящим таможенную экспертизу, назначения таможенной экспертизы таможенным органом в иную уполномоченную организацию, проводящую таможенную экспертизу.</w:t>
      </w:r>
    </w:p>
    <w:p w:rsidR="009C7655" w:rsidRDefault="009C7655" w:rsidP="009C7655">
      <w:r>
        <w:t>47. Приказ ФТС России № 578 от 16.03.2011. Об утверждении Инструкции о действиях должностных лиц таможенных органов при проведении таможенного осмотра помещений и территорий.</w:t>
      </w:r>
    </w:p>
    <w:p w:rsidR="009C7655" w:rsidRDefault="009C7655" w:rsidP="009C7655">
      <w:r>
        <w:t>48. Приказ ФТС России № 169 от 31.01.2011. Об утверждении формы предписания на проведение таможенного осмотра помещений и территорий.</w:t>
      </w:r>
    </w:p>
    <w:p w:rsidR="009C7655" w:rsidRDefault="009C7655" w:rsidP="009C7655">
      <w:r>
        <w:t>49. Приказ ФТС России № 895 от 29.04.2011. Об утверждении Инструкции о действиях должностных лиц таможенных органов при проведении таможенного контроля в форме таможенной проверки.</w:t>
      </w:r>
    </w:p>
    <w:p w:rsidR="009C7655" w:rsidRDefault="009C7655" w:rsidP="009C7655">
      <w:r>
        <w:t>50. Приказ ФТС России № 823 от 20.04.2011. Об утверждении Порядка взаимодействия таможенных органов при реализации решения (решений) таможенного органа, проводившего таможенную проверку.</w:t>
      </w:r>
    </w:p>
    <w:p w:rsidR="009C7655" w:rsidRDefault="009C7655" w:rsidP="009C7655">
      <w:r>
        <w:t>51. Приказ ФТС России № 2509 от 21.12.2010. Об утверждении перечня и порядка применения технических средств таможенного контроля в таможенных органах Российской Федерации.</w:t>
      </w:r>
    </w:p>
    <w:p w:rsidR="009C7655" w:rsidRDefault="009C7655" w:rsidP="009C7655">
      <w:r>
        <w:t>52. Приказ ФТС России № 2522 от 22.12.2010. Об утверждении формы акта проверки системы учета товаров и отчетности.</w:t>
      </w:r>
    </w:p>
    <w:p w:rsidR="009C7655" w:rsidRDefault="009C7655" w:rsidP="009C7655">
      <w:r>
        <w:t>53. Приказ ФТС России № 2713 от 30.12.2010. Об утверждении форм документов, применяемых при проведении таможенных проверок.</w:t>
      </w:r>
    </w:p>
    <w:p w:rsidR="009C7655" w:rsidRDefault="009C7655" w:rsidP="009C7655">
      <w:r>
        <w:t>54. Приказ ФТС России № 74 от 13.01.2011. Об утверждении Порядка учета таможенными органами условно выпущенных товаров, находящихся под таможенным контролем.</w:t>
      </w:r>
    </w:p>
    <w:p w:rsidR="009C7655" w:rsidRDefault="009C7655" w:rsidP="009C7655">
      <w:r>
        <w:t>55. Приказ ФТС России № 2199 от 25.10.2011. Об утверждении форм документов для целей применения отдельных форм таможенного контроля.</w:t>
      </w:r>
    </w:p>
    <w:p w:rsidR="009C7655" w:rsidRDefault="009C7655" w:rsidP="009C7655">
      <w:r>
        <w:t>56. Приказ ФТС России № 2465 от 05.12.2011. Об утверждении образца и правил заполнения журнала регистрации форм таможенного контроля, проводимых подразделениями таможенной инспекции.</w:t>
      </w:r>
    </w:p>
    <w:p w:rsidR="009C7655" w:rsidRDefault="009C7655" w:rsidP="009C7655">
      <w:r>
        <w:t>57. Приказ ФТС России № 1352 от 31.10.2007. Об утверждении Административного регламента Федеральной таможенной службы по исполнению государственной функции ведения Реестра владельцев таможенных складов и Реестра владельцев складов временного хранения.</w:t>
      </w:r>
    </w:p>
    <w:p w:rsidR="009C7655" w:rsidRDefault="009C7655" w:rsidP="009C7655">
      <w:r>
        <w:t>58. Приказ ФТС России № 2636 от 28.12.2010. Об утверждении порядка представления и форм отчетности лицами, осуществляющими деятельность в сфере таможенного дела.</w:t>
      </w:r>
    </w:p>
    <w:p w:rsidR="009C7655" w:rsidRDefault="009C7655" w:rsidP="009C7655">
      <w:r>
        <w:t>59. Письмо ФТС России № 01-11/11716 от 17.03.2011. О включении в реестр владельцев магазинов беспошлинной торговли.</w:t>
      </w:r>
    </w:p>
    <w:p w:rsidR="007640C8" w:rsidRDefault="007640C8" w:rsidP="009C7655">
      <w:pPr>
        <w:jc w:val="center"/>
        <w:rPr>
          <w:b/>
          <w:sz w:val="16"/>
        </w:rPr>
      </w:pPr>
    </w:p>
    <w:p w:rsidR="007640C8" w:rsidRDefault="007640C8" w:rsidP="000A74C8">
      <w:pPr>
        <w:jc w:val="center"/>
        <w:rPr>
          <w:b/>
          <w:sz w:val="16"/>
        </w:rPr>
      </w:pPr>
    </w:p>
    <w:p w:rsidR="008E63B7" w:rsidRDefault="008E63B7">
      <w:pPr>
        <w:pStyle w:val="1"/>
      </w:pPr>
      <w:bookmarkStart w:id="47" w:name="_Toc104117367"/>
      <w:bookmarkStart w:id="48" w:name="_Toc317253216"/>
      <w:r>
        <w:t>4. Вопросы к зачетам по дисциплинам:</w:t>
      </w:r>
      <w:bookmarkEnd w:id="47"/>
      <w:bookmarkEnd w:id="48"/>
    </w:p>
    <w:p w:rsidR="008E63B7" w:rsidRDefault="008E63B7" w:rsidP="00AA11C3">
      <w:pPr>
        <w:pStyle w:val="2"/>
      </w:pPr>
      <w:bookmarkStart w:id="49" w:name="_Toc104117365"/>
      <w:bookmarkStart w:id="50" w:name="_Toc317253217"/>
      <w:r>
        <w:t xml:space="preserve">4.1. </w:t>
      </w:r>
      <w:bookmarkEnd w:id="49"/>
      <w:r w:rsidR="006D21CA">
        <w:t>Новые информационные технологии</w:t>
      </w:r>
      <w:bookmarkEnd w:id="50"/>
    </w:p>
    <w:p w:rsidR="008E63B7" w:rsidRDefault="008E63B7" w:rsidP="00AA11C3">
      <w:pPr>
        <w:rPr>
          <w:sz w:val="16"/>
          <w:szCs w:val="20"/>
        </w:rPr>
      </w:pPr>
    </w:p>
    <w:p w:rsidR="00AA11C3" w:rsidRDefault="00AA11C3" w:rsidP="00AA11C3">
      <w:pPr>
        <w:numPr>
          <w:ilvl w:val="0"/>
          <w:numId w:val="28"/>
        </w:numPr>
      </w:pPr>
      <w:r w:rsidRPr="00302E7F">
        <w:t>Основные понятия компьютерных сетей</w:t>
      </w:r>
    </w:p>
    <w:p w:rsidR="00AA11C3" w:rsidRDefault="00AA11C3" w:rsidP="00AA11C3">
      <w:pPr>
        <w:numPr>
          <w:ilvl w:val="1"/>
          <w:numId w:val="28"/>
        </w:numPr>
      </w:pPr>
      <w:r>
        <w:t>Компьютерная сеть</w:t>
      </w:r>
    </w:p>
    <w:p w:rsidR="00AA11C3" w:rsidRDefault="00AA11C3" w:rsidP="00AA11C3">
      <w:pPr>
        <w:numPr>
          <w:ilvl w:val="1"/>
          <w:numId w:val="28"/>
        </w:numPr>
      </w:pPr>
      <w:r>
        <w:t>Модуль</w:t>
      </w:r>
    </w:p>
    <w:p w:rsidR="00AA11C3" w:rsidRDefault="00AA11C3" w:rsidP="00AA11C3">
      <w:pPr>
        <w:numPr>
          <w:ilvl w:val="1"/>
          <w:numId w:val="28"/>
        </w:numPr>
      </w:pPr>
      <w:r>
        <w:t>Понятие уровней</w:t>
      </w:r>
    </w:p>
    <w:p w:rsidR="00AA11C3" w:rsidRPr="00302E7F" w:rsidRDefault="00AA11C3" w:rsidP="00AA11C3">
      <w:pPr>
        <w:numPr>
          <w:ilvl w:val="1"/>
          <w:numId w:val="28"/>
        </w:numPr>
      </w:pPr>
      <w:r>
        <w:t>Понятие интерфейса</w:t>
      </w:r>
    </w:p>
    <w:p w:rsidR="00AA11C3" w:rsidRPr="00302E7F" w:rsidRDefault="00AA11C3" w:rsidP="00AA11C3">
      <w:pPr>
        <w:numPr>
          <w:ilvl w:val="0"/>
          <w:numId w:val="28"/>
        </w:numPr>
      </w:pPr>
      <w:r w:rsidRPr="00302E7F">
        <w:t>Распределённые системы</w:t>
      </w:r>
    </w:p>
    <w:p w:rsidR="00AA11C3" w:rsidRPr="00302E7F" w:rsidRDefault="00AA11C3" w:rsidP="00AA11C3">
      <w:pPr>
        <w:numPr>
          <w:ilvl w:val="1"/>
          <w:numId w:val="28"/>
        </w:numPr>
        <w:rPr>
          <w:bCs/>
          <w:iCs/>
        </w:rPr>
      </w:pPr>
      <w:r w:rsidRPr="00302E7F">
        <w:rPr>
          <w:bCs/>
          <w:iCs/>
        </w:rPr>
        <w:t>Мультипроцессорные компьютеры</w:t>
      </w:r>
    </w:p>
    <w:p w:rsidR="00AA11C3" w:rsidRPr="00302E7F" w:rsidRDefault="00AA11C3" w:rsidP="00AA11C3">
      <w:pPr>
        <w:numPr>
          <w:ilvl w:val="1"/>
          <w:numId w:val="28"/>
        </w:numPr>
        <w:rPr>
          <w:bCs/>
          <w:iCs/>
        </w:rPr>
      </w:pPr>
      <w:r w:rsidRPr="00302E7F">
        <w:rPr>
          <w:bCs/>
          <w:iCs/>
        </w:rPr>
        <w:t xml:space="preserve"> Многомашинные системы</w:t>
      </w:r>
    </w:p>
    <w:p w:rsidR="00AA11C3" w:rsidRPr="00302E7F" w:rsidRDefault="00AA11C3" w:rsidP="00AA11C3">
      <w:pPr>
        <w:numPr>
          <w:ilvl w:val="1"/>
          <w:numId w:val="28"/>
        </w:numPr>
        <w:rPr>
          <w:bCs/>
          <w:iCs/>
        </w:rPr>
      </w:pPr>
      <w:r w:rsidRPr="00302E7F">
        <w:rPr>
          <w:bCs/>
          <w:iCs/>
        </w:rPr>
        <w:t xml:space="preserve"> Вычислительные сети</w:t>
      </w:r>
    </w:p>
    <w:p w:rsidR="00AA11C3" w:rsidRPr="00302E7F" w:rsidRDefault="00AA11C3" w:rsidP="00AA11C3">
      <w:pPr>
        <w:numPr>
          <w:ilvl w:val="1"/>
          <w:numId w:val="28"/>
        </w:numPr>
        <w:rPr>
          <w:bCs/>
          <w:iCs/>
        </w:rPr>
      </w:pPr>
      <w:r w:rsidRPr="00302E7F">
        <w:rPr>
          <w:bCs/>
          <w:iCs/>
        </w:rPr>
        <w:t xml:space="preserve"> Распределенная программа</w:t>
      </w:r>
    </w:p>
    <w:p w:rsidR="00AA11C3" w:rsidRPr="00302E7F" w:rsidRDefault="00AA11C3" w:rsidP="00AA11C3">
      <w:pPr>
        <w:numPr>
          <w:ilvl w:val="1"/>
          <w:numId w:val="28"/>
        </w:numPr>
        <w:rPr>
          <w:bCs/>
          <w:iCs/>
        </w:rPr>
      </w:pPr>
      <w:r w:rsidRPr="00302E7F">
        <w:rPr>
          <w:bCs/>
          <w:iCs/>
        </w:rPr>
        <w:t xml:space="preserve"> Недостатки распределенных систем</w:t>
      </w:r>
    </w:p>
    <w:p w:rsidR="00AA11C3" w:rsidRPr="00302E7F" w:rsidRDefault="00AA11C3" w:rsidP="00AA11C3">
      <w:pPr>
        <w:numPr>
          <w:ilvl w:val="0"/>
          <w:numId w:val="28"/>
        </w:numPr>
      </w:pPr>
      <w:r w:rsidRPr="00302E7F">
        <w:rPr>
          <w:bCs/>
          <w:iCs/>
        </w:rPr>
        <w:t xml:space="preserve"> Проблемы физической передачи данных по линиям связи</w:t>
      </w:r>
    </w:p>
    <w:p w:rsidR="00AA11C3" w:rsidRPr="00302E7F" w:rsidRDefault="00AA11C3" w:rsidP="00AA11C3">
      <w:pPr>
        <w:numPr>
          <w:ilvl w:val="1"/>
          <w:numId w:val="28"/>
        </w:numPr>
      </w:pPr>
      <w:r w:rsidRPr="00302E7F">
        <w:rPr>
          <w:iCs/>
        </w:rPr>
        <w:t>Кодирование</w:t>
      </w:r>
    </w:p>
    <w:p w:rsidR="00AA11C3" w:rsidRPr="00302E7F" w:rsidRDefault="00AA11C3" w:rsidP="00AA11C3">
      <w:pPr>
        <w:numPr>
          <w:ilvl w:val="1"/>
          <w:numId w:val="28"/>
        </w:numPr>
      </w:pPr>
      <w:r w:rsidRPr="00302E7F">
        <w:rPr>
          <w:iCs/>
        </w:rPr>
        <w:t>Модуляция</w:t>
      </w:r>
    </w:p>
    <w:p w:rsidR="00AA11C3" w:rsidRPr="00302E7F" w:rsidRDefault="00AA11C3" w:rsidP="00AA11C3">
      <w:pPr>
        <w:numPr>
          <w:ilvl w:val="1"/>
          <w:numId w:val="28"/>
        </w:numPr>
      </w:pPr>
      <w:r w:rsidRPr="00302E7F">
        <w:t xml:space="preserve">Проблема </w:t>
      </w:r>
      <w:r w:rsidRPr="00302E7F">
        <w:rPr>
          <w:iCs/>
        </w:rPr>
        <w:t>взаимной</w:t>
      </w:r>
      <w:r w:rsidRPr="00302E7F">
        <w:t xml:space="preserve"> </w:t>
      </w:r>
      <w:r w:rsidRPr="00302E7F">
        <w:rPr>
          <w:iCs/>
        </w:rPr>
        <w:t xml:space="preserve">синхронизации </w:t>
      </w:r>
    </w:p>
    <w:p w:rsidR="00AA11C3" w:rsidRPr="00302E7F" w:rsidRDefault="00AA11C3" w:rsidP="00AA11C3">
      <w:pPr>
        <w:numPr>
          <w:ilvl w:val="0"/>
          <w:numId w:val="28"/>
        </w:numPr>
      </w:pPr>
      <w:r w:rsidRPr="00302E7F">
        <w:rPr>
          <w:bCs/>
          <w:iCs/>
        </w:rPr>
        <w:t>Проблемы объединения нескольких компьютеров</w:t>
      </w:r>
    </w:p>
    <w:p w:rsidR="00AA11C3" w:rsidRPr="00302E7F" w:rsidRDefault="00AA11C3" w:rsidP="00AA11C3">
      <w:pPr>
        <w:numPr>
          <w:ilvl w:val="1"/>
          <w:numId w:val="28"/>
        </w:numPr>
        <w:rPr>
          <w:iCs/>
        </w:rPr>
      </w:pPr>
      <w:r w:rsidRPr="00302E7F">
        <w:t>Требования</w:t>
      </w:r>
      <w:r w:rsidRPr="00302E7F">
        <w:rPr>
          <w:iCs/>
        </w:rPr>
        <w:t xml:space="preserve"> к адресаци</w:t>
      </w:r>
      <w:r>
        <w:rPr>
          <w:iCs/>
        </w:rPr>
        <w:t>и</w:t>
      </w:r>
      <w:r w:rsidRPr="00302E7F">
        <w:rPr>
          <w:iCs/>
        </w:rPr>
        <w:t xml:space="preserve"> компьютеров</w:t>
      </w:r>
    </w:p>
    <w:p w:rsidR="00AA11C3" w:rsidRPr="00302E7F" w:rsidRDefault="00AA11C3" w:rsidP="00AA11C3">
      <w:pPr>
        <w:numPr>
          <w:ilvl w:val="1"/>
          <w:numId w:val="28"/>
        </w:numPr>
      </w:pPr>
      <w:r w:rsidRPr="00302E7F">
        <w:t>Схемы адресации узлов</w:t>
      </w:r>
    </w:p>
    <w:p w:rsidR="00AA11C3" w:rsidRPr="00302E7F" w:rsidRDefault="00AA11C3" w:rsidP="00AA11C3">
      <w:pPr>
        <w:numPr>
          <w:ilvl w:val="1"/>
          <w:numId w:val="28"/>
        </w:numPr>
      </w:pPr>
      <w:r w:rsidRPr="00302E7F">
        <w:rPr>
          <w:iCs/>
          <w:lang w:val="en-US"/>
        </w:rPr>
        <w:t>Ethernet</w:t>
      </w:r>
      <w:r w:rsidRPr="00302E7F">
        <w:rPr>
          <w:iCs/>
        </w:rPr>
        <w:t xml:space="preserve"> как пример стандартного решения сетевых проблем</w:t>
      </w:r>
    </w:p>
    <w:p w:rsidR="00AA11C3" w:rsidRDefault="00AA11C3" w:rsidP="00AA11C3">
      <w:pPr>
        <w:numPr>
          <w:ilvl w:val="0"/>
          <w:numId w:val="28"/>
        </w:numPr>
      </w:pPr>
      <w:r>
        <w:t>Топология сети</w:t>
      </w:r>
    </w:p>
    <w:p w:rsidR="00AA11C3" w:rsidRPr="00954B27" w:rsidRDefault="00AA11C3" w:rsidP="00AA11C3">
      <w:pPr>
        <w:numPr>
          <w:ilvl w:val="1"/>
          <w:numId w:val="28"/>
        </w:numPr>
      </w:pPr>
      <w:r w:rsidRPr="00954B27">
        <w:rPr>
          <w:iCs/>
        </w:rPr>
        <w:t xml:space="preserve">Полносвязная </w:t>
      </w:r>
      <w:r w:rsidRPr="00954B27">
        <w:t>топология</w:t>
      </w:r>
    </w:p>
    <w:p w:rsidR="00AA11C3" w:rsidRPr="00954B27" w:rsidRDefault="00AA11C3" w:rsidP="00AA11C3">
      <w:pPr>
        <w:numPr>
          <w:ilvl w:val="1"/>
          <w:numId w:val="28"/>
        </w:numPr>
      </w:pPr>
      <w:r w:rsidRPr="00954B27">
        <w:rPr>
          <w:iCs/>
        </w:rPr>
        <w:t xml:space="preserve">Ячеистая </w:t>
      </w:r>
      <w:r w:rsidRPr="00954B27">
        <w:t xml:space="preserve">топология </w:t>
      </w:r>
    </w:p>
    <w:p w:rsidR="00AA11C3" w:rsidRPr="00954B27" w:rsidRDefault="00AA11C3" w:rsidP="00AA11C3">
      <w:pPr>
        <w:numPr>
          <w:ilvl w:val="1"/>
          <w:numId w:val="28"/>
        </w:numPr>
      </w:pPr>
      <w:r w:rsidRPr="00954B27">
        <w:rPr>
          <w:iCs/>
        </w:rPr>
        <w:t>Общая шина</w:t>
      </w:r>
    </w:p>
    <w:p w:rsidR="00AA11C3" w:rsidRPr="00954B27" w:rsidRDefault="00AA11C3" w:rsidP="00AA11C3">
      <w:pPr>
        <w:numPr>
          <w:ilvl w:val="1"/>
          <w:numId w:val="28"/>
        </w:numPr>
      </w:pPr>
      <w:r w:rsidRPr="00954B27">
        <w:t xml:space="preserve">Топология </w:t>
      </w:r>
      <w:r w:rsidRPr="00954B27">
        <w:rPr>
          <w:iCs/>
        </w:rPr>
        <w:t>звезда</w:t>
      </w:r>
      <w:r w:rsidRPr="00954B27">
        <w:t xml:space="preserve"> </w:t>
      </w:r>
    </w:p>
    <w:p w:rsidR="00AA11C3" w:rsidRPr="00954B27" w:rsidRDefault="00AA11C3" w:rsidP="00AA11C3">
      <w:pPr>
        <w:numPr>
          <w:ilvl w:val="1"/>
          <w:numId w:val="28"/>
        </w:numPr>
      </w:pPr>
      <w:r w:rsidRPr="00954B27">
        <w:rPr>
          <w:iCs/>
        </w:rPr>
        <w:t>Иерархическая звезда</w:t>
      </w:r>
      <w:r w:rsidRPr="00954B27">
        <w:t xml:space="preserve"> </w:t>
      </w:r>
    </w:p>
    <w:p w:rsidR="00AA11C3" w:rsidRDefault="00AA11C3" w:rsidP="00AA11C3">
      <w:pPr>
        <w:numPr>
          <w:ilvl w:val="1"/>
          <w:numId w:val="28"/>
        </w:numPr>
      </w:pPr>
      <w:r w:rsidRPr="00954B27">
        <w:rPr>
          <w:iCs/>
        </w:rPr>
        <w:t xml:space="preserve">Кольцевая </w:t>
      </w:r>
      <w:r w:rsidRPr="00954B27">
        <w:t>топология</w:t>
      </w:r>
    </w:p>
    <w:p w:rsidR="00AA11C3" w:rsidRPr="00954B27" w:rsidRDefault="00AA11C3" w:rsidP="00AA11C3">
      <w:pPr>
        <w:numPr>
          <w:ilvl w:val="1"/>
          <w:numId w:val="28"/>
        </w:numPr>
      </w:pPr>
      <w:r w:rsidRPr="00954B27">
        <w:rPr>
          <w:iCs/>
        </w:rPr>
        <w:t xml:space="preserve">Смешанная </w:t>
      </w:r>
      <w:r w:rsidRPr="00954B27">
        <w:t>топология</w:t>
      </w:r>
    </w:p>
    <w:p w:rsidR="00AA11C3" w:rsidRPr="00EA65CD" w:rsidRDefault="00AA11C3" w:rsidP="00AA11C3">
      <w:pPr>
        <w:numPr>
          <w:ilvl w:val="0"/>
          <w:numId w:val="28"/>
        </w:numPr>
      </w:pPr>
      <w:r w:rsidRPr="00EA65CD">
        <w:rPr>
          <w:bCs/>
          <w:iCs/>
        </w:rPr>
        <w:t xml:space="preserve">Основные понятия модели </w:t>
      </w:r>
      <w:r w:rsidRPr="00EA65CD">
        <w:rPr>
          <w:bCs/>
          <w:iCs/>
          <w:lang w:val="en-US"/>
        </w:rPr>
        <w:t>ISO</w:t>
      </w:r>
      <w:r w:rsidRPr="00EA65CD">
        <w:rPr>
          <w:bCs/>
          <w:iCs/>
        </w:rPr>
        <w:t>/</w:t>
      </w:r>
      <w:r w:rsidRPr="00EA65CD">
        <w:rPr>
          <w:bCs/>
          <w:iCs/>
          <w:lang w:val="en-US"/>
        </w:rPr>
        <w:t>OSI</w:t>
      </w:r>
    </w:p>
    <w:p w:rsidR="00AA11C3" w:rsidRPr="00EA65CD" w:rsidRDefault="00AA11C3" w:rsidP="00AA11C3">
      <w:pPr>
        <w:numPr>
          <w:ilvl w:val="1"/>
          <w:numId w:val="28"/>
        </w:numPr>
      </w:pPr>
      <w:r w:rsidRPr="00EA65CD">
        <w:rPr>
          <w:iCs/>
        </w:rPr>
        <w:t>Физический уровень</w:t>
      </w:r>
      <w:r w:rsidRPr="00EA65CD">
        <w:t xml:space="preserve"> </w:t>
      </w:r>
    </w:p>
    <w:p w:rsidR="00AA11C3" w:rsidRPr="00EA65CD" w:rsidRDefault="00AA11C3" w:rsidP="00AA11C3">
      <w:pPr>
        <w:numPr>
          <w:ilvl w:val="1"/>
          <w:numId w:val="28"/>
        </w:numPr>
      </w:pPr>
      <w:r w:rsidRPr="00EA65CD">
        <w:rPr>
          <w:iCs/>
        </w:rPr>
        <w:t>Канальный уровень</w:t>
      </w:r>
      <w:r w:rsidRPr="00EA65CD">
        <w:t xml:space="preserve"> </w:t>
      </w:r>
    </w:p>
    <w:p w:rsidR="00AA11C3" w:rsidRPr="00EA65CD" w:rsidRDefault="00AA11C3" w:rsidP="00AA11C3">
      <w:pPr>
        <w:numPr>
          <w:ilvl w:val="1"/>
          <w:numId w:val="28"/>
        </w:numPr>
      </w:pPr>
      <w:r w:rsidRPr="00EA65CD">
        <w:rPr>
          <w:iCs/>
        </w:rPr>
        <w:t>Сетевой уровень</w:t>
      </w:r>
      <w:r w:rsidRPr="00EA65CD">
        <w:t xml:space="preserve"> </w:t>
      </w:r>
    </w:p>
    <w:p w:rsidR="00AA11C3" w:rsidRPr="00EA65CD" w:rsidRDefault="00AA11C3" w:rsidP="00AA11C3">
      <w:pPr>
        <w:numPr>
          <w:ilvl w:val="1"/>
          <w:numId w:val="28"/>
        </w:numPr>
      </w:pPr>
      <w:r w:rsidRPr="00EA65CD">
        <w:rPr>
          <w:iCs/>
        </w:rPr>
        <w:t>Транспортный уровень</w:t>
      </w:r>
      <w:r w:rsidRPr="00EA65CD">
        <w:t xml:space="preserve"> </w:t>
      </w:r>
    </w:p>
    <w:p w:rsidR="00AA11C3" w:rsidRPr="00EA65CD" w:rsidRDefault="00AA11C3" w:rsidP="00AA11C3">
      <w:pPr>
        <w:numPr>
          <w:ilvl w:val="1"/>
          <w:numId w:val="28"/>
        </w:numPr>
      </w:pPr>
      <w:r w:rsidRPr="00EA65CD">
        <w:rPr>
          <w:iCs/>
        </w:rPr>
        <w:t>Сеансовый уровень</w:t>
      </w:r>
      <w:r w:rsidRPr="00EA65CD">
        <w:t xml:space="preserve"> </w:t>
      </w:r>
    </w:p>
    <w:p w:rsidR="00AA11C3" w:rsidRPr="00EA65CD" w:rsidRDefault="00AA11C3" w:rsidP="00AA11C3">
      <w:pPr>
        <w:numPr>
          <w:ilvl w:val="1"/>
          <w:numId w:val="28"/>
        </w:numPr>
      </w:pPr>
      <w:r w:rsidRPr="00EA65CD">
        <w:rPr>
          <w:iCs/>
        </w:rPr>
        <w:t>Представительный уровень</w:t>
      </w:r>
      <w:r w:rsidRPr="00EA65CD">
        <w:t xml:space="preserve"> </w:t>
      </w:r>
    </w:p>
    <w:p w:rsidR="00AA11C3" w:rsidRPr="00EA65CD" w:rsidRDefault="00AA11C3" w:rsidP="00AA11C3">
      <w:pPr>
        <w:numPr>
          <w:ilvl w:val="1"/>
          <w:numId w:val="28"/>
        </w:numPr>
      </w:pPr>
      <w:r w:rsidRPr="00EA65CD">
        <w:rPr>
          <w:iCs/>
        </w:rPr>
        <w:t>Прикладной уровень</w:t>
      </w:r>
      <w:r w:rsidRPr="00EA65CD">
        <w:t xml:space="preserve"> </w:t>
      </w:r>
    </w:p>
    <w:p w:rsidR="00AA11C3" w:rsidRDefault="00AA11C3" w:rsidP="00AA11C3">
      <w:pPr>
        <w:numPr>
          <w:ilvl w:val="0"/>
          <w:numId w:val="28"/>
        </w:numPr>
      </w:pPr>
      <w:r>
        <w:t>Уровни вычислительных сетей</w:t>
      </w:r>
    </w:p>
    <w:p w:rsidR="00AA11C3" w:rsidRPr="008E7B17" w:rsidRDefault="00AA11C3" w:rsidP="00AA11C3">
      <w:pPr>
        <w:numPr>
          <w:ilvl w:val="1"/>
          <w:numId w:val="28"/>
        </w:numPr>
      </w:pPr>
      <w:r w:rsidRPr="008E7B17">
        <w:rPr>
          <w:iCs/>
        </w:rPr>
        <w:t>Локальная сеть</w:t>
      </w:r>
    </w:p>
    <w:p w:rsidR="00AA11C3" w:rsidRPr="008E7B17" w:rsidRDefault="00AA11C3" w:rsidP="00AA11C3">
      <w:pPr>
        <w:numPr>
          <w:ilvl w:val="1"/>
          <w:numId w:val="28"/>
        </w:numPr>
      </w:pPr>
      <w:r w:rsidRPr="008E7B17">
        <w:rPr>
          <w:iCs/>
        </w:rPr>
        <w:t>Городские сети</w:t>
      </w:r>
    </w:p>
    <w:p w:rsidR="00AA11C3" w:rsidRPr="008E7B17" w:rsidRDefault="00AA11C3" w:rsidP="00AA11C3">
      <w:pPr>
        <w:numPr>
          <w:ilvl w:val="1"/>
          <w:numId w:val="28"/>
        </w:numPr>
      </w:pPr>
      <w:r w:rsidRPr="008E7B17">
        <w:rPr>
          <w:iCs/>
        </w:rPr>
        <w:t xml:space="preserve">Глобальные сети </w:t>
      </w:r>
    </w:p>
    <w:p w:rsidR="00AA11C3" w:rsidRPr="008E7B17" w:rsidRDefault="00AA11C3" w:rsidP="00AA11C3">
      <w:pPr>
        <w:numPr>
          <w:ilvl w:val="1"/>
          <w:numId w:val="28"/>
        </w:numPr>
      </w:pPr>
      <w:r w:rsidRPr="008E7B17">
        <w:rPr>
          <w:iCs/>
        </w:rPr>
        <w:t xml:space="preserve">Отличия </w:t>
      </w:r>
      <w:r w:rsidRPr="008E7B17">
        <w:rPr>
          <w:iCs/>
          <w:lang w:val="en-US"/>
        </w:rPr>
        <w:t xml:space="preserve">LAN </w:t>
      </w:r>
      <w:r w:rsidRPr="008E7B17">
        <w:rPr>
          <w:iCs/>
        </w:rPr>
        <w:t xml:space="preserve">от </w:t>
      </w:r>
      <w:r w:rsidRPr="008E7B17">
        <w:rPr>
          <w:iCs/>
          <w:lang w:val="en-US"/>
        </w:rPr>
        <w:t>WAN</w:t>
      </w:r>
    </w:p>
    <w:p w:rsidR="00AA11C3" w:rsidRPr="008E7B17" w:rsidRDefault="00AA11C3" w:rsidP="00AA11C3">
      <w:pPr>
        <w:numPr>
          <w:ilvl w:val="1"/>
          <w:numId w:val="28"/>
        </w:numPr>
      </w:pPr>
      <w:r w:rsidRPr="008E7B17">
        <w:rPr>
          <w:bCs/>
          <w:iCs/>
        </w:rPr>
        <w:t>Тенденция к сближению локальных и глобальных сетей</w:t>
      </w:r>
    </w:p>
    <w:p w:rsidR="00AA11C3" w:rsidRPr="008E7B17" w:rsidRDefault="00AA11C3" w:rsidP="00AA11C3">
      <w:pPr>
        <w:numPr>
          <w:ilvl w:val="1"/>
          <w:numId w:val="28"/>
        </w:numPr>
      </w:pPr>
      <w:r w:rsidRPr="008E7B17">
        <w:rPr>
          <w:bCs/>
          <w:iCs/>
        </w:rPr>
        <w:t>Корпоративные сети</w:t>
      </w:r>
    </w:p>
    <w:p w:rsidR="00AA11C3" w:rsidRPr="005A6506" w:rsidRDefault="00AA11C3" w:rsidP="00AA11C3">
      <w:pPr>
        <w:numPr>
          <w:ilvl w:val="0"/>
          <w:numId w:val="28"/>
        </w:numPr>
      </w:pPr>
      <w:r w:rsidRPr="005A6506">
        <w:rPr>
          <w:bCs/>
          <w:iCs/>
        </w:rPr>
        <w:t>Требования, предъявляемые к современным вычислительным сетям</w:t>
      </w:r>
    </w:p>
    <w:p w:rsidR="00AA11C3" w:rsidRPr="005A6506" w:rsidRDefault="00AA11C3" w:rsidP="00AA11C3">
      <w:pPr>
        <w:numPr>
          <w:ilvl w:val="1"/>
          <w:numId w:val="28"/>
        </w:numPr>
      </w:pPr>
      <w:r w:rsidRPr="005A6506">
        <w:rPr>
          <w:bCs/>
          <w:iCs/>
        </w:rPr>
        <w:t>Производительность</w:t>
      </w:r>
    </w:p>
    <w:p w:rsidR="00AA11C3" w:rsidRPr="005A6506" w:rsidRDefault="00AA11C3" w:rsidP="00AA11C3">
      <w:pPr>
        <w:numPr>
          <w:ilvl w:val="1"/>
          <w:numId w:val="28"/>
        </w:numPr>
      </w:pPr>
      <w:r w:rsidRPr="005A6506">
        <w:rPr>
          <w:bCs/>
          <w:iCs/>
        </w:rPr>
        <w:t>Надежность</w:t>
      </w:r>
    </w:p>
    <w:p w:rsidR="00AA11C3" w:rsidRPr="005A6506" w:rsidRDefault="00AA11C3" w:rsidP="00AA11C3">
      <w:pPr>
        <w:numPr>
          <w:ilvl w:val="1"/>
          <w:numId w:val="28"/>
        </w:numPr>
      </w:pPr>
      <w:r w:rsidRPr="005A6506">
        <w:rPr>
          <w:bCs/>
          <w:iCs/>
        </w:rPr>
        <w:t>Безопасность</w:t>
      </w:r>
    </w:p>
    <w:p w:rsidR="00AA11C3" w:rsidRPr="005A6506" w:rsidRDefault="00AA11C3" w:rsidP="00AA11C3">
      <w:pPr>
        <w:numPr>
          <w:ilvl w:val="1"/>
          <w:numId w:val="28"/>
        </w:numPr>
      </w:pPr>
      <w:r w:rsidRPr="005A6506">
        <w:rPr>
          <w:bCs/>
          <w:iCs/>
        </w:rPr>
        <w:t>Расширяемость</w:t>
      </w:r>
    </w:p>
    <w:p w:rsidR="00AA11C3" w:rsidRPr="005A6506" w:rsidRDefault="00AA11C3" w:rsidP="00AA11C3">
      <w:pPr>
        <w:numPr>
          <w:ilvl w:val="1"/>
          <w:numId w:val="28"/>
        </w:numPr>
      </w:pPr>
      <w:r w:rsidRPr="005A6506">
        <w:rPr>
          <w:bCs/>
          <w:iCs/>
        </w:rPr>
        <w:t>Масштабируемость</w:t>
      </w:r>
    </w:p>
    <w:p w:rsidR="00AA11C3" w:rsidRPr="005A6506" w:rsidRDefault="00AA11C3" w:rsidP="00AA11C3">
      <w:pPr>
        <w:numPr>
          <w:ilvl w:val="1"/>
          <w:numId w:val="28"/>
        </w:numPr>
      </w:pPr>
      <w:r w:rsidRPr="005A6506">
        <w:rPr>
          <w:bCs/>
          <w:iCs/>
        </w:rPr>
        <w:t>Прозрачность</w:t>
      </w:r>
    </w:p>
    <w:p w:rsidR="00AA11C3" w:rsidRPr="005A6506" w:rsidRDefault="00AA11C3" w:rsidP="00AA11C3">
      <w:pPr>
        <w:numPr>
          <w:ilvl w:val="1"/>
          <w:numId w:val="28"/>
        </w:numPr>
      </w:pPr>
      <w:r w:rsidRPr="005A6506">
        <w:rPr>
          <w:bCs/>
          <w:iCs/>
        </w:rPr>
        <w:t>Поддержка разных видов трафика</w:t>
      </w:r>
      <w:r w:rsidRPr="005A6506">
        <w:t xml:space="preserve"> </w:t>
      </w:r>
    </w:p>
    <w:p w:rsidR="00AA11C3" w:rsidRPr="005A6506" w:rsidRDefault="00AA11C3" w:rsidP="00AA11C3">
      <w:pPr>
        <w:numPr>
          <w:ilvl w:val="1"/>
          <w:numId w:val="28"/>
        </w:numPr>
      </w:pPr>
      <w:r w:rsidRPr="005A6506">
        <w:rPr>
          <w:bCs/>
          <w:iCs/>
        </w:rPr>
        <w:t>Управляемость</w:t>
      </w:r>
    </w:p>
    <w:p w:rsidR="00AA11C3" w:rsidRPr="005A6506" w:rsidRDefault="00AA11C3" w:rsidP="00AA11C3">
      <w:pPr>
        <w:numPr>
          <w:ilvl w:val="1"/>
          <w:numId w:val="28"/>
        </w:numPr>
      </w:pPr>
      <w:r w:rsidRPr="005A6506">
        <w:rPr>
          <w:bCs/>
          <w:iCs/>
        </w:rPr>
        <w:t>Совместимость</w:t>
      </w:r>
    </w:p>
    <w:p w:rsidR="00AA11C3" w:rsidRPr="00BA623C" w:rsidRDefault="00AA11C3" w:rsidP="00AA11C3">
      <w:pPr>
        <w:numPr>
          <w:ilvl w:val="0"/>
          <w:numId w:val="28"/>
        </w:numPr>
      </w:pPr>
      <w:r w:rsidRPr="00BA623C">
        <w:rPr>
          <w:bCs/>
          <w:iCs/>
        </w:rPr>
        <w:t>Линии связи</w:t>
      </w:r>
    </w:p>
    <w:p w:rsidR="00AA11C3" w:rsidRPr="00BA623C" w:rsidRDefault="00AA11C3" w:rsidP="00AA11C3">
      <w:pPr>
        <w:numPr>
          <w:ilvl w:val="1"/>
          <w:numId w:val="28"/>
        </w:numPr>
      </w:pPr>
      <w:r w:rsidRPr="00BA623C">
        <w:rPr>
          <w:iCs/>
        </w:rPr>
        <w:t xml:space="preserve">Физическая среда передачи данных </w:t>
      </w:r>
    </w:p>
    <w:p w:rsidR="00AA11C3" w:rsidRPr="003D74AA" w:rsidRDefault="00AA11C3" w:rsidP="00AA11C3">
      <w:pPr>
        <w:numPr>
          <w:ilvl w:val="1"/>
          <w:numId w:val="28"/>
        </w:numPr>
      </w:pPr>
      <w:r w:rsidRPr="00BA623C">
        <w:rPr>
          <w:bCs/>
          <w:iCs/>
        </w:rPr>
        <w:t>Типы линий связи</w:t>
      </w:r>
    </w:p>
    <w:p w:rsidR="00AA11C3" w:rsidRPr="00A32CA4" w:rsidRDefault="00AA11C3" w:rsidP="00AA11C3">
      <w:pPr>
        <w:numPr>
          <w:ilvl w:val="1"/>
          <w:numId w:val="28"/>
        </w:numPr>
      </w:pPr>
      <w:r w:rsidRPr="00A32CA4">
        <w:rPr>
          <w:bCs/>
          <w:iCs/>
        </w:rPr>
        <w:t>Аналоговая модуляция</w:t>
      </w:r>
    </w:p>
    <w:p w:rsidR="00AA11C3" w:rsidRPr="00A32CA4" w:rsidRDefault="00AA11C3" w:rsidP="00AA11C3">
      <w:pPr>
        <w:numPr>
          <w:ilvl w:val="1"/>
          <w:numId w:val="28"/>
        </w:numPr>
      </w:pPr>
      <w:r w:rsidRPr="00A32CA4">
        <w:rPr>
          <w:bCs/>
          <w:iCs/>
        </w:rPr>
        <w:t>Цифровое (импульсное) кодирование</w:t>
      </w:r>
    </w:p>
    <w:p w:rsidR="00AA11C3" w:rsidRPr="00BA623C" w:rsidRDefault="00AA11C3" w:rsidP="00AA11C3">
      <w:pPr>
        <w:numPr>
          <w:ilvl w:val="0"/>
          <w:numId w:val="28"/>
        </w:numPr>
      </w:pPr>
      <w:r w:rsidRPr="00BA623C">
        <w:rPr>
          <w:bCs/>
          <w:iCs/>
        </w:rPr>
        <w:t>Основные характеристики линий связи</w:t>
      </w:r>
    </w:p>
    <w:p w:rsidR="00AA11C3" w:rsidRPr="00BA623C" w:rsidRDefault="00AA11C3" w:rsidP="00AA11C3">
      <w:pPr>
        <w:numPr>
          <w:ilvl w:val="1"/>
          <w:numId w:val="28"/>
        </w:numPr>
      </w:pPr>
      <w:r w:rsidRPr="00BA623C">
        <w:t>Амплитудно-частотная характеристика</w:t>
      </w:r>
    </w:p>
    <w:p w:rsidR="00AA11C3" w:rsidRPr="00BA623C" w:rsidRDefault="00AA11C3" w:rsidP="00AA11C3">
      <w:pPr>
        <w:numPr>
          <w:ilvl w:val="1"/>
          <w:numId w:val="28"/>
        </w:numPr>
      </w:pPr>
      <w:r w:rsidRPr="00BA623C">
        <w:t>Полоса пропускания</w:t>
      </w:r>
    </w:p>
    <w:p w:rsidR="00AA11C3" w:rsidRPr="00BA623C" w:rsidRDefault="00AA11C3" w:rsidP="00AA11C3">
      <w:pPr>
        <w:numPr>
          <w:ilvl w:val="1"/>
          <w:numId w:val="28"/>
        </w:numPr>
      </w:pPr>
      <w:r w:rsidRPr="00BA623C">
        <w:t>Затухание</w:t>
      </w:r>
    </w:p>
    <w:p w:rsidR="00AA11C3" w:rsidRPr="00BA623C" w:rsidRDefault="00AA11C3" w:rsidP="00AA11C3">
      <w:pPr>
        <w:numPr>
          <w:ilvl w:val="1"/>
          <w:numId w:val="28"/>
        </w:numPr>
      </w:pPr>
      <w:r w:rsidRPr="00BA623C">
        <w:t>Помехоустойчивость</w:t>
      </w:r>
    </w:p>
    <w:p w:rsidR="00AA11C3" w:rsidRPr="00BA623C" w:rsidRDefault="00AA11C3" w:rsidP="00AA11C3">
      <w:pPr>
        <w:numPr>
          <w:ilvl w:val="1"/>
          <w:numId w:val="28"/>
        </w:numPr>
      </w:pPr>
      <w:r w:rsidRPr="00BA623C">
        <w:t>Перекрестные наводки на ближнем конце линии</w:t>
      </w:r>
    </w:p>
    <w:p w:rsidR="00AA11C3" w:rsidRPr="00BA623C" w:rsidRDefault="00AA11C3" w:rsidP="00AA11C3">
      <w:pPr>
        <w:numPr>
          <w:ilvl w:val="1"/>
          <w:numId w:val="28"/>
        </w:numPr>
      </w:pPr>
      <w:r w:rsidRPr="00BA623C">
        <w:t>Пропускная способность</w:t>
      </w:r>
    </w:p>
    <w:p w:rsidR="00AA11C3" w:rsidRPr="00BA623C" w:rsidRDefault="00AA11C3" w:rsidP="00AA11C3">
      <w:pPr>
        <w:numPr>
          <w:ilvl w:val="1"/>
          <w:numId w:val="28"/>
        </w:numPr>
        <w:rPr>
          <w:lang w:val="en-US"/>
        </w:rPr>
      </w:pPr>
      <w:r w:rsidRPr="00BA623C">
        <w:t>Достоверность передачи данных;</w:t>
      </w:r>
    </w:p>
    <w:p w:rsidR="00AA11C3" w:rsidRPr="00BA623C" w:rsidRDefault="00AA11C3" w:rsidP="00AA11C3">
      <w:pPr>
        <w:numPr>
          <w:ilvl w:val="1"/>
          <w:numId w:val="28"/>
        </w:numPr>
      </w:pPr>
      <w:r w:rsidRPr="00BA623C">
        <w:t>Удельная стоимость</w:t>
      </w:r>
    </w:p>
    <w:p w:rsidR="00AA11C3" w:rsidRPr="00A32CA4" w:rsidRDefault="00AA11C3" w:rsidP="00AA11C3">
      <w:pPr>
        <w:numPr>
          <w:ilvl w:val="0"/>
          <w:numId w:val="28"/>
        </w:numPr>
      </w:pPr>
      <w:r w:rsidRPr="00A32CA4">
        <w:rPr>
          <w:bCs/>
          <w:iCs/>
        </w:rPr>
        <w:t>Логическое кодирование</w:t>
      </w:r>
      <w:r w:rsidRPr="00A32CA4">
        <w:t xml:space="preserve"> </w:t>
      </w:r>
    </w:p>
    <w:p w:rsidR="00AA11C3" w:rsidRPr="00A32CA4" w:rsidRDefault="00AA11C3" w:rsidP="00AA11C3">
      <w:pPr>
        <w:numPr>
          <w:ilvl w:val="1"/>
          <w:numId w:val="28"/>
        </w:numPr>
      </w:pPr>
      <w:r w:rsidRPr="00A32CA4">
        <w:rPr>
          <w:bCs/>
          <w:iCs/>
        </w:rPr>
        <w:t>Избыточные коды</w:t>
      </w:r>
      <w:r w:rsidRPr="00A32CA4">
        <w:t xml:space="preserve"> </w:t>
      </w:r>
    </w:p>
    <w:p w:rsidR="00AA11C3" w:rsidRPr="00A32CA4" w:rsidRDefault="00AA11C3" w:rsidP="00AA11C3">
      <w:pPr>
        <w:numPr>
          <w:ilvl w:val="1"/>
          <w:numId w:val="28"/>
        </w:numPr>
      </w:pPr>
      <w:r w:rsidRPr="00A32CA4">
        <w:rPr>
          <w:bCs/>
          <w:iCs/>
        </w:rPr>
        <w:t>Скрэмблирование</w:t>
      </w:r>
    </w:p>
    <w:p w:rsidR="00AA11C3" w:rsidRPr="00A32CA4" w:rsidRDefault="00AA11C3" w:rsidP="00AA11C3">
      <w:pPr>
        <w:numPr>
          <w:ilvl w:val="0"/>
          <w:numId w:val="28"/>
        </w:numPr>
      </w:pPr>
      <w:r w:rsidRPr="00A32CA4">
        <w:rPr>
          <w:bCs/>
          <w:iCs/>
        </w:rPr>
        <w:t>Дискретная модуляция аналоговых сигналов</w:t>
      </w:r>
      <w:r w:rsidRPr="00A32CA4">
        <w:t xml:space="preserve"> </w:t>
      </w:r>
    </w:p>
    <w:p w:rsidR="00AA11C3" w:rsidRPr="00A32CA4" w:rsidRDefault="00AA11C3" w:rsidP="00AA11C3">
      <w:pPr>
        <w:numPr>
          <w:ilvl w:val="1"/>
          <w:numId w:val="28"/>
        </w:numPr>
      </w:pPr>
      <w:r w:rsidRPr="00A32CA4">
        <w:rPr>
          <w:bCs/>
          <w:iCs/>
        </w:rPr>
        <w:t>Дискретная модуляция непрерывного процесса</w:t>
      </w:r>
      <w:r w:rsidRPr="00A32CA4">
        <w:t xml:space="preserve"> </w:t>
      </w:r>
    </w:p>
    <w:p w:rsidR="00AA11C3" w:rsidRPr="00A32CA4" w:rsidRDefault="00AA11C3" w:rsidP="00AA11C3">
      <w:pPr>
        <w:numPr>
          <w:ilvl w:val="1"/>
          <w:numId w:val="28"/>
        </w:numPr>
      </w:pPr>
      <w:r w:rsidRPr="00A32CA4">
        <w:rPr>
          <w:bCs/>
          <w:iCs/>
        </w:rPr>
        <w:t>Теорема Найквиста-Котельникова</w:t>
      </w:r>
      <w:r w:rsidRPr="00A32CA4">
        <w:t xml:space="preserve"> </w:t>
      </w:r>
    </w:p>
    <w:p w:rsidR="00AA11C3" w:rsidRPr="00A32CA4" w:rsidRDefault="00AA11C3" w:rsidP="00AA11C3">
      <w:pPr>
        <w:numPr>
          <w:ilvl w:val="1"/>
          <w:numId w:val="28"/>
        </w:numPr>
      </w:pPr>
      <w:r w:rsidRPr="00A32CA4">
        <w:rPr>
          <w:bCs/>
          <w:iCs/>
        </w:rPr>
        <w:t>АЦП (аналого-цифровой преобразователь)</w:t>
      </w:r>
      <w:r w:rsidRPr="00A32CA4">
        <w:t xml:space="preserve"> </w:t>
      </w:r>
    </w:p>
    <w:p w:rsidR="00AA11C3" w:rsidRPr="00A32CA4" w:rsidRDefault="00AA11C3" w:rsidP="00AA11C3">
      <w:pPr>
        <w:numPr>
          <w:ilvl w:val="1"/>
          <w:numId w:val="28"/>
        </w:numPr>
      </w:pPr>
      <w:r w:rsidRPr="00A32CA4">
        <w:rPr>
          <w:bCs/>
          <w:iCs/>
        </w:rPr>
        <w:t>ЦАП</w:t>
      </w:r>
      <w:r w:rsidRPr="00A32CA4">
        <w:t xml:space="preserve"> </w:t>
      </w:r>
      <w:r w:rsidRPr="00A32CA4">
        <w:rPr>
          <w:bCs/>
          <w:iCs/>
        </w:rPr>
        <w:t>(цифро-аналоговый преобразователь)</w:t>
      </w:r>
      <w:r w:rsidRPr="00A32CA4">
        <w:t xml:space="preserve"> </w:t>
      </w:r>
    </w:p>
    <w:p w:rsidR="00AA11C3" w:rsidRPr="00704C53" w:rsidRDefault="00AA11C3" w:rsidP="00AA11C3">
      <w:pPr>
        <w:numPr>
          <w:ilvl w:val="0"/>
          <w:numId w:val="28"/>
        </w:numPr>
      </w:pPr>
      <w:r w:rsidRPr="00704C53">
        <w:rPr>
          <w:bCs/>
          <w:iCs/>
        </w:rPr>
        <w:t>Асинхронная и синхронная передача данных</w:t>
      </w:r>
    </w:p>
    <w:p w:rsidR="00AA11C3" w:rsidRPr="00704C53" w:rsidRDefault="00AA11C3" w:rsidP="00AA11C3">
      <w:pPr>
        <w:numPr>
          <w:ilvl w:val="1"/>
          <w:numId w:val="28"/>
        </w:numPr>
      </w:pPr>
      <w:r w:rsidRPr="00704C53">
        <w:rPr>
          <w:iCs/>
        </w:rPr>
        <w:t>Асинхронные протоколы</w:t>
      </w:r>
    </w:p>
    <w:p w:rsidR="00AA11C3" w:rsidRPr="00704C53" w:rsidRDefault="00AA11C3" w:rsidP="00AA11C3">
      <w:pPr>
        <w:numPr>
          <w:ilvl w:val="1"/>
          <w:numId w:val="28"/>
        </w:numPr>
      </w:pPr>
      <w:r w:rsidRPr="00704C53">
        <w:rPr>
          <w:iCs/>
        </w:rPr>
        <w:t>Синхронные символьно-ориентированные и бит-ориентированные протоколы</w:t>
      </w:r>
    </w:p>
    <w:p w:rsidR="00AA11C3" w:rsidRPr="00704C53" w:rsidRDefault="00AA11C3" w:rsidP="00AA11C3">
      <w:pPr>
        <w:numPr>
          <w:ilvl w:val="1"/>
          <w:numId w:val="28"/>
        </w:numPr>
      </w:pPr>
      <w:r w:rsidRPr="00704C53">
        <w:rPr>
          <w:iCs/>
        </w:rPr>
        <w:t>Символьно-ориентированные протоколы</w:t>
      </w:r>
    </w:p>
    <w:p w:rsidR="00AA11C3" w:rsidRPr="00704C53" w:rsidRDefault="00AA11C3" w:rsidP="00AA11C3">
      <w:pPr>
        <w:numPr>
          <w:ilvl w:val="0"/>
          <w:numId w:val="28"/>
        </w:numPr>
      </w:pPr>
      <w:r w:rsidRPr="00704C53">
        <w:rPr>
          <w:bCs/>
          <w:iCs/>
        </w:rPr>
        <w:t>Методы передачи данных канального уровня</w:t>
      </w:r>
    </w:p>
    <w:p w:rsidR="00AA11C3" w:rsidRPr="00704C53" w:rsidRDefault="00AA11C3" w:rsidP="00AA11C3">
      <w:pPr>
        <w:numPr>
          <w:ilvl w:val="1"/>
          <w:numId w:val="28"/>
        </w:numPr>
      </w:pPr>
      <w:r w:rsidRPr="00704C53">
        <w:rPr>
          <w:bCs/>
          <w:iCs/>
        </w:rPr>
        <w:t>Передача с установлением соединений и без установления соединений</w:t>
      </w:r>
    </w:p>
    <w:p w:rsidR="00AA11C3" w:rsidRPr="00704C53" w:rsidRDefault="00AA11C3" w:rsidP="00AA11C3">
      <w:pPr>
        <w:numPr>
          <w:ilvl w:val="1"/>
          <w:numId w:val="28"/>
        </w:numPr>
      </w:pPr>
      <w:r w:rsidRPr="00704C53">
        <w:rPr>
          <w:bCs/>
          <w:iCs/>
        </w:rPr>
        <w:t>Обнаружение и коррекция ошибок</w:t>
      </w:r>
    </w:p>
    <w:p w:rsidR="00AA11C3" w:rsidRPr="00704C53" w:rsidRDefault="00AA11C3" w:rsidP="00AA11C3">
      <w:pPr>
        <w:numPr>
          <w:ilvl w:val="1"/>
          <w:numId w:val="28"/>
        </w:numPr>
      </w:pPr>
      <w:r w:rsidRPr="00704C53">
        <w:rPr>
          <w:iCs/>
        </w:rPr>
        <w:t>Методы восстановления искаженных и потерянных кадров</w:t>
      </w:r>
    </w:p>
    <w:p w:rsidR="00AA11C3" w:rsidRPr="003D74AA" w:rsidRDefault="00AA11C3" w:rsidP="00AA11C3">
      <w:pPr>
        <w:numPr>
          <w:ilvl w:val="0"/>
          <w:numId w:val="28"/>
        </w:numPr>
      </w:pPr>
      <w:r>
        <w:t>Различные методы коммутации</w:t>
      </w:r>
    </w:p>
    <w:p w:rsidR="00AA11C3" w:rsidRPr="00704C53" w:rsidRDefault="00AA11C3" w:rsidP="00AA11C3">
      <w:pPr>
        <w:numPr>
          <w:ilvl w:val="1"/>
          <w:numId w:val="28"/>
        </w:numPr>
      </w:pPr>
      <w:r w:rsidRPr="00704C53">
        <w:rPr>
          <w:bCs/>
          <w:iCs/>
        </w:rPr>
        <w:t>Компрессия данных</w:t>
      </w:r>
    </w:p>
    <w:p w:rsidR="00AA11C3" w:rsidRPr="00704C53" w:rsidRDefault="00AA11C3" w:rsidP="00AA11C3">
      <w:pPr>
        <w:numPr>
          <w:ilvl w:val="1"/>
          <w:numId w:val="28"/>
        </w:numPr>
        <w:rPr>
          <w:bCs/>
          <w:iCs/>
        </w:rPr>
      </w:pPr>
      <w:r>
        <w:rPr>
          <w:bCs/>
          <w:iCs/>
        </w:rPr>
        <w:t>Коммутация каналов</w:t>
      </w:r>
    </w:p>
    <w:p w:rsidR="00AA11C3" w:rsidRDefault="00AA11C3" w:rsidP="00AA11C3">
      <w:pPr>
        <w:numPr>
          <w:ilvl w:val="1"/>
          <w:numId w:val="28"/>
        </w:numPr>
        <w:rPr>
          <w:bCs/>
          <w:iCs/>
        </w:rPr>
      </w:pPr>
      <w:r w:rsidRPr="00704C53">
        <w:rPr>
          <w:bCs/>
          <w:iCs/>
        </w:rPr>
        <w:t>Коммутация абонентов</w:t>
      </w:r>
      <w:r>
        <w:rPr>
          <w:bCs/>
          <w:iCs/>
        </w:rPr>
        <w:t xml:space="preserve"> </w:t>
      </w:r>
    </w:p>
    <w:p w:rsidR="00AA11C3" w:rsidRPr="00704C53" w:rsidRDefault="00AA11C3" w:rsidP="00AA11C3">
      <w:pPr>
        <w:numPr>
          <w:ilvl w:val="1"/>
          <w:numId w:val="28"/>
        </w:numPr>
        <w:rPr>
          <w:bCs/>
          <w:iCs/>
        </w:rPr>
      </w:pPr>
      <w:r>
        <w:rPr>
          <w:bCs/>
          <w:iCs/>
        </w:rPr>
        <w:t>К</w:t>
      </w:r>
      <w:r w:rsidRPr="00704C53">
        <w:rPr>
          <w:bCs/>
          <w:iCs/>
        </w:rPr>
        <w:t>оммутация сообщений</w:t>
      </w:r>
    </w:p>
    <w:p w:rsidR="00AA11C3" w:rsidRPr="003D74AA" w:rsidRDefault="00AA11C3" w:rsidP="00AA11C3">
      <w:pPr>
        <w:numPr>
          <w:ilvl w:val="0"/>
          <w:numId w:val="28"/>
        </w:numPr>
      </w:pPr>
      <w:r>
        <w:t>Технологии различных уровней доступа к данным</w:t>
      </w:r>
    </w:p>
    <w:p w:rsidR="00AA11C3" w:rsidRPr="00484F9B" w:rsidRDefault="00AA11C3" w:rsidP="00AA11C3">
      <w:pPr>
        <w:numPr>
          <w:ilvl w:val="1"/>
          <w:numId w:val="28"/>
        </w:numPr>
      </w:pPr>
      <w:r w:rsidRPr="00484F9B">
        <w:rPr>
          <w:bCs/>
          <w:iCs/>
        </w:rPr>
        <w:t xml:space="preserve">Технологии уровня доступа к физической среде </w:t>
      </w:r>
    </w:p>
    <w:p w:rsidR="00AA11C3" w:rsidRPr="00484F9B" w:rsidRDefault="00AA11C3" w:rsidP="00AA11C3">
      <w:pPr>
        <w:numPr>
          <w:ilvl w:val="1"/>
          <w:numId w:val="28"/>
        </w:numPr>
      </w:pPr>
      <w:r w:rsidRPr="00484F9B">
        <w:rPr>
          <w:bCs/>
          <w:iCs/>
        </w:rPr>
        <w:t xml:space="preserve">Технологии уровня управления логическим каналом </w:t>
      </w:r>
    </w:p>
    <w:p w:rsidR="00AA11C3" w:rsidRPr="00484F9B" w:rsidRDefault="00AA11C3" w:rsidP="00AA11C3">
      <w:pPr>
        <w:numPr>
          <w:ilvl w:val="1"/>
          <w:numId w:val="28"/>
        </w:numPr>
      </w:pPr>
      <w:r w:rsidRPr="00484F9B">
        <w:rPr>
          <w:bCs/>
          <w:iCs/>
        </w:rPr>
        <w:t>Стандарт технологии Ethernet</w:t>
      </w:r>
      <w:r w:rsidRPr="00484F9B">
        <w:rPr>
          <w:bCs/>
          <w:iCs/>
          <w:lang w:val="en-US"/>
        </w:rPr>
        <w:t xml:space="preserve"> </w:t>
      </w:r>
    </w:p>
    <w:p w:rsidR="00AA11C3" w:rsidRPr="00374009" w:rsidRDefault="00AA11C3" w:rsidP="00AA11C3">
      <w:pPr>
        <w:numPr>
          <w:ilvl w:val="0"/>
          <w:numId w:val="28"/>
        </w:numPr>
      </w:pPr>
      <w:r w:rsidRPr="00374009">
        <w:rPr>
          <w:iCs/>
        </w:rPr>
        <w:t xml:space="preserve">Метод доступа </w:t>
      </w:r>
      <w:r w:rsidRPr="00374009">
        <w:rPr>
          <w:iCs/>
          <w:lang w:val="en-US"/>
        </w:rPr>
        <w:t>CSMA/CD</w:t>
      </w:r>
    </w:p>
    <w:p w:rsidR="00AA11C3" w:rsidRPr="00374009" w:rsidRDefault="00AA11C3" w:rsidP="00AA11C3">
      <w:pPr>
        <w:numPr>
          <w:ilvl w:val="1"/>
          <w:numId w:val="28"/>
        </w:numPr>
      </w:pPr>
      <w:r w:rsidRPr="00374009">
        <w:rPr>
          <w:iCs/>
        </w:rPr>
        <w:t>Этапы доступа к среде</w:t>
      </w:r>
    </w:p>
    <w:p w:rsidR="00AA11C3" w:rsidRPr="00374009" w:rsidRDefault="00AA11C3" w:rsidP="00AA11C3">
      <w:pPr>
        <w:numPr>
          <w:ilvl w:val="1"/>
          <w:numId w:val="28"/>
        </w:numPr>
      </w:pPr>
      <w:r w:rsidRPr="00374009">
        <w:rPr>
          <w:iCs/>
        </w:rPr>
        <w:t>Возникновение коллизии</w:t>
      </w:r>
    </w:p>
    <w:p w:rsidR="00AA11C3" w:rsidRPr="00873CF0" w:rsidRDefault="00AA11C3" w:rsidP="00AA11C3">
      <w:pPr>
        <w:numPr>
          <w:ilvl w:val="0"/>
          <w:numId w:val="28"/>
        </w:numPr>
      </w:pPr>
      <w:r w:rsidRPr="00873CF0">
        <w:rPr>
          <w:bCs/>
          <w:iCs/>
        </w:rPr>
        <w:t xml:space="preserve">Стандарт технологии </w:t>
      </w:r>
      <w:r w:rsidRPr="00873CF0">
        <w:rPr>
          <w:bCs/>
          <w:iCs/>
          <w:lang w:val="en-US"/>
        </w:rPr>
        <w:t>TokenRing</w:t>
      </w:r>
      <w:r w:rsidRPr="00873CF0">
        <w:rPr>
          <w:bCs/>
          <w:iCs/>
        </w:rPr>
        <w:t xml:space="preserve"> </w:t>
      </w:r>
    </w:p>
    <w:p w:rsidR="00AA11C3" w:rsidRPr="00873CF0" w:rsidRDefault="00AA11C3" w:rsidP="00AA11C3">
      <w:pPr>
        <w:numPr>
          <w:ilvl w:val="1"/>
          <w:numId w:val="28"/>
        </w:numPr>
      </w:pPr>
      <w:r w:rsidRPr="00873CF0">
        <w:rPr>
          <w:iCs/>
        </w:rPr>
        <w:t>Маркерный метод доступа к разделяемой среде</w:t>
      </w:r>
    </w:p>
    <w:p w:rsidR="00AA11C3" w:rsidRPr="00873CF0" w:rsidRDefault="00AA11C3" w:rsidP="00AA11C3">
      <w:pPr>
        <w:numPr>
          <w:ilvl w:val="1"/>
          <w:numId w:val="28"/>
        </w:numPr>
      </w:pPr>
      <w:r w:rsidRPr="00873CF0">
        <w:rPr>
          <w:bCs/>
          <w:iCs/>
        </w:rPr>
        <w:t>Время владения разделяемой средой</w:t>
      </w:r>
    </w:p>
    <w:p w:rsidR="00AA11C3" w:rsidRPr="00873CF0" w:rsidRDefault="00AA11C3" w:rsidP="00AA11C3">
      <w:pPr>
        <w:numPr>
          <w:ilvl w:val="1"/>
          <w:numId w:val="28"/>
        </w:numPr>
      </w:pPr>
      <w:r w:rsidRPr="00873CF0">
        <w:rPr>
          <w:bCs/>
          <w:iCs/>
        </w:rPr>
        <w:t xml:space="preserve">Форматы кадров </w:t>
      </w:r>
    </w:p>
    <w:p w:rsidR="00AA11C3" w:rsidRPr="00873CF0" w:rsidRDefault="00AA11C3" w:rsidP="00AA11C3">
      <w:pPr>
        <w:numPr>
          <w:ilvl w:val="1"/>
          <w:numId w:val="28"/>
        </w:numPr>
      </w:pPr>
      <w:r w:rsidRPr="00873CF0">
        <w:rPr>
          <w:bCs/>
          <w:iCs/>
        </w:rPr>
        <w:t>Приоритетный доступ к кольцу</w:t>
      </w:r>
    </w:p>
    <w:p w:rsidR="00AA11C3" w:rsidRPr="00873CF0" w:rsidRDefault="00AA11C3" w:rsidP="00AA11C3">
      <w:pPr>
        <w:numPr>
          <w:ilvl w:val="0"/>
          <w:numId w:val="28"/>
        </w:numPr>
      </w:pPr>
      <w:r w:rsidRPr="00873CF0">
        <w:rPr>
          <w:bCs/>
          <w:iCs/>
        </w:rPr>
        <w:t xml:space="preserve">Стандарт технологии </w:t>
      </w:r>
      <w:r w:rsidRPr="00873CF0">
        <w:rPr>
          <w:bCs/>
          <w:iCs/>
          <w:lang w:val="en-US"/>
        </w:rPr>
        <w:t>FDDI</w:t>
      </w:r>
    </w:p>
    <w:p w:rsidR="00AA11C3" w:rsidRPr="00873CF0" w:rsidRDefault="00AA11C3" w:rsidP="00AA11C3">
      <w:pPr>
        <w:numPr>
          <w:ilvl w:val="1"/>
          <w:numId w:val="28"/>
        </w:numPr>
      </w:pPr>
      <w:r w:rsidRPr="00873CF0">
        <w:rPr>
          <w:bCs/>
          <w:iCs/>
        </w:rPr>
        <w:t xml:space="preserve">Отказоустойчивость технологии </w:t>
      </w:r>
      <w:r w:rsidRPr="00873CF0">
        <w:rPr>
          <w:bCs/>
          <w:iCs/>
          <w:lang w:val="en-US"/>
        </w:rPr>
        <w:t>FDDI</w:t>
      </w:r>
    </w:p>
    <w:p w:rsidR="00AA11C3" w:rsidRDefault="00AA11C3" w:rsidP="00AA11C3">
      <w:pPr>
        <w:numPr>
          <w:ilvl w:val="1"/>
          <w:numId w:val="28"/>
        </w:numPr>
      </w:pPr>
      <w:r w:rsidRPr="00873CF0">
        <w:t xml:space="preserve">Подключение узлов к кольцам </w:t>
      </w:r>
      <w:r w:rsidRPr="00873CF0">
        <w:rPr>
          <w:lang w:val="en-US"/>
        </w:rPr>
        <w:t>FDDI</w:t>
      </w:r>
      <w:r w:rsidRPr="00873CF0">
        <w:t xml:space="preserve"> </w:t>
      </w:r>
    </w:p>
    <w:p w:rsidR="00AA11C3" w:rsidRPr="00873CF0" w:rsidRDefault="00AA11C3" w:rsidP="00AA11C3">
      <w:pPr>
        <w:numPr>
          <w:ilvl w:val="1"/>
          <w:numId w:val="28"/>
        </w:numPr>
      </w:pPr>
      <w:r w:rsidRPr="00873CF0">
        <w:rPr>
          <w:bCs/>
          <w:iCs/>
        </w:rPr>
        <w:t xml:space="preserve">Сравнение </w:t>
      </w:r>
      <w:r w:rsidRPr="00873CF0">
        <w:rPr>
          <w:bCs/>
          <w:iCs/>
          <w:lang w:val="en-US"/>
        </w:rPr>
        <w:t>FDDI</w:t>
      </w:r>
      <w:r w:rsidRPr="00873CF0">
        <w:rPr>
          <w:bCs/>
          <w:iCs/>
        </w:rPr>
        <w:t xml:space="preserve"> с технологиями </w:t>
      </w:r>
      <w:r w:rsidRPr="00873CF0">
        <w:rPr>
          <w:bCs/>
          <w:iCs/>
          <w:lang w:val="en-US"/>
        </w:rPr>
        <w:t>Ethernet</w:t>
      </w:r>
      <w:r w:rsidRPr="00873CF0">
        <w:rPr>
          <w:bCs/>
          <w:iCs/>
        </w:rPr>
        <w:t xml:space="preserve"> и </w:t>
      </w:r>
      <w:r w:rsidRPr="00873CF0">
        <w:rPr>
          <w:bCs/>
          <w:iCs/>
          <w:lang w:val="en-US"/>
        </w:rPr>
        <w:t>Token</w:t>
      </w:r>
      <w:r w:rsidRPr="00873CF0">
        <w:rPr>
          <w:bCs/>
          <w:iCs/>
        </w:rPr>
        <w:t xml:space="preserve"> </w:t>
      </w:r>
      <w:r w:rsidRPr="00873CF0">
        <w:rPr>
          <w:bCs/>
          <w:iCs/>
          <w:lang w:val="en-US"/>
        </w:rPr>
        <w:t>Ring</w:t>
      </w:r>
    </w:p>
    <w:p w:rsidR="00AA11C3" w:rsidRPr="003D74AA" w:rsidRDefault="00AA11C3" w:rsidP="00AA11C3">
      <w:pPr>
        <w:numPr>
          <w:ilvl w:val="0"/>
          <w:numId w:val="28"/>
        </w:numPr>
      </w:pPr>
      <w:r>
        <w:t>Современные технологии доступа к сети</w:t>
      </w:r>
    </w:p>
    <w:p w:rsidR="00AA11C3" w:rsidRPr="00873CF0" w:rsidRDefault="00AA11C3" w:rsidP="00AA11C3">
      <w:pPr>
        <w:numPr>
          <w:ilvl w:val="1"/>
          <w:numId w:val="28"/>
        </w:numPr>
      </w:pPr>
      <w:r w:rsidRPr="00873CF0">
        <w:rPr>
          <w:bCs/>
          <w:iCs/>
        </w:rPr>
        <w:t xml:space="preserve">Стандарт </w:t>
      </w:r>
      <w:r w:rsidRPr="00873CF0">
        <w:rPr>
          <w:bCs/>
          <w:iCs/>
          <w:lang w:val="en-US"/>
        </w:rPr>
        <w:t>Fast Ethernet</w:t>
      </w:r>
      <w:r>
        <w:rPr>
          <w:bCs/>
          <w:iCs/>
        </w:rPr>
        <w:t xml:space="preserve"> </w:t>
      </w:r>
    </w:p>
    <w:p w:rsidR="00AA11C3" w:rsidRPr="00873CF0" w:rsidRDefault="00AA11C3" w:rsidP="00AA11C3">
      <w:pPr>
        <w:numPr>
          <w:ilvl w:val="1"/>
          <w:numId w:val="28"/>
        </w:numPr>
      </w:pPr>
      <w:r w:rsidRPr="00873CF0">
        <w:rPr>
          <w:bCs/>
          <w:iCs/>
        </w:rPr>
        <w:t>Особенности технологии 100</w:t>
      </w:r>
      <w:r w:rsidRPr="00873CF0">
        <w:rPr>
          <w:bCs/>
          <w:iCs/>
          <w:lang w:val="en-US"/>
        </w:rPr>
        <w:t>VG-AnyLAN</w:t>
      </w:r>
    </w:p>
    <w:p w:rsidR="00AA11C3" w:rsidRPr="007D5DBB" w:rsidRDefault="00AA11C3" w:rsidP="00AA11C3">
      <w:pPr>
        <w:numPr>
          <w:ilvl w:val="0"/>
          <w:numId w:val="28"/>
        </w:numPr>
      </w:pPr>
      <w:r w:rsidRPr="007D5DBB">
        <w:rPr>
          <w:bCs/>
          <w:iCs/>
        </w:rPr>
        <w:t>Структурированная кабельная система</w:t>
      </w:r>
    </w:p>
    <w:p w:rsidR="00AA11C3" w:rsidRPr="007D5DBB" w:rsidRDefault="00AA11C3" w:rsidP="00AA11C3">
      <w:pPr>
        <w:numPr>
          <w:ilvl w:val="1"/>
          <w:numId w:val="28"/>
        </w:numPr>
        <w:rPr>
          <w:bCs/>
        </w:rPr>
      </w:pPr>
      <w:r w:rsidRPr="007D5DBB">
        <w:rPr>
          <w:bCs/>
        </w:rPr>
        <w:t>Иерархия структурированной кабельной системы</w:t>
      </w:r>
    </w:p>
    <w:p w:rsidR="00AA11C3" w:rsidRPr="007D5DBB" w:rsidRDefault="00AA11C3" w:rsidP="00AA11C3">
      <w:pPr>
        <w:numPr>
          <w:ilvl w:val="1"/>
          <w:numId w:val="28"/>
        </w:numPr>
      </w:pPr>
      <w:r w:rsidRPr="007D5DBB">
        <w:t>Подсистемы кабальной системы</w:t>
      </w:r>
    </w:p>
    <w:p w:rsidR="00AA11C3" w:rsidRPr="007D5DBB" w:rsidRDefault="00AA11C3" w:rsidP="00AA11C3">
      <w:pPr>
        <w:numPr>
          <w:ilvl w:val="1"/>
          <w:numId w:val="28"/>
        </w:numPr>
      </w:pPr>
      <w:r w:rsidRPr="007D5DBB">
        <w:rPr>
          <w:bCs/>
          <w:iCs/>
        </w:rPr>
        <w:t>Преимущества структурированной кабельной системы</w:t>
      </w:r>
    </w:p>
    <w:p w:rsidR="00AA11C3" w:rsidRPr="004C3E18" w:rsidRDefault="00AA11C3" w:rsidP="00AA11C3">
      <w:pPr>
        <w:numPr>
          <w:ilvl w:val="0"/>
          <w:numId w:val="28"/>
        </w:numPr>
      </w:pPr>
      <w:r w:rsidRPr="004C3E18">
        <w:t>Структура кабельной системы этажа и здания</w:t>
      </w:r>
    </w:p>
    <w:p w:rsidR="00AA11C3" w:rsidRPr="004C3E18" w:rsidRDefault="00AA11C3" w:rsidP="00AA11C3">
      <w:pPr>
        <w:numPr>
          <w:ilvl w:val="1"/>
          <w:numId w:val="28"/>
        </w:numPr>
      </w:pPr>
      <w:r w:rsidRPr="004C3E18">
        <w:rPr>
          <w:bCs/>
          <w:iCs/>
        </w:rPr>
        <w:t>Выбор типа кабеля для горизонтальных подсистем</w:t>
      </w:r>
    </w:p>
    <w:p w:rsidR="00AA11C3" w:rsidRPr="004C3E18" w:rsidRDefault="00AA11C3" w:rsidP="00AA11C3">
      <w:pPr>
        <w:numPr>
          <w:ilvl w:val="1"/>
          <w:numId w:val="28"/>
        </w:numPr>
      </w:pPr>
      <w:r w:rsidRPr="004C3E18">
        <w:rPr>
          <w:bCs/>
          <w:iCs/>
        </w:rPr>
        <w:t>Выбор типа кабеля для вертикальных подсистем</w:t>
      </w:r>
    </w:p>
    <w:p w:rsidR="00AA11C3" w:rsidRPr="004C3E18" w:rsidRDefault="00AA11C3" w:rsidP="00AA11C3">
      <w:pPr>
        <w:numPr>
          <w:ilvl w:val="1"/>
          <w:numId w:val="28"/>
        </w:numPr>
      </w:pPr>
      <w:r w:rsidRPr="004C3E18">
        <w:rPr>
          <w:bCs/>
          <w:iCs/>
        </w:rPr>
        <w:t>Выбор типа кабеля для подсистемы кампуса</w:t>
      </w:r>
    </w:p>
    <w:p w:rsidR="00AA11C3" w:rsidRPr="007213B5" w:rsidRDefault="00AA11C3" w:rsidP="00AA11C3">
      <w:pPr>
        <w:numPr>
          <w:ilvl w:val="0"/>
          <w:numId w:val="28"/>
        </w:numPr>
      </w:pPr>
      <w:r w:rsidRPr="007213B5">
        <w:rPr>
          <w:bCs/>
          <w:iCs/>
        </w:rPr>
        <w:t>Сетевые адаптеры</w:t>
      </w:r>
    </w:p>
    <w:p w:rsidR="00AA11C3" w:rsidRPr="007213B5" w:rsidRDefault="00AA11C3" w:rsidP="00AA11C3">
      <w:pPr>
        <w:numPr>
          <w:ilvl w:val="1"/>
          <w:numId w:val="28"/>
        </w:numPr>
      </w:pPr>
      <w:r w:rsidRPr="007213B5">
        <w:rPr>
          <w:bCs/>
          <w:iCs/>
        </w:rPr>
        <w:t xml:space="preserve">Передача кадра </w:t>
      </w:r>
    </w:p>
    <w:p w:rsidR="00AA11C3" w:rsidRPr="00B813BC" w:rsidRDefault="00AA11C3" w:rsidP="00AA11C3">
      <w:pPr>
        <w:numPr>
          <w:ilvl w:val="1"/>
          <w:numId w:val="28"/>
        </w:numPr>
      </w:pPr>
      <w:r w:rsidRPr="007213B5">
        <w:rPr>
          <w:bCs/>
          <w:iCs/>
        </w:rPr>
        <w:t>Приём кадра</w:t>
      </w:r>
    </w:p>
    <w:p w:rsidR="00AA11C3" w:rsidRPr="00B813BC" w:rsidRDefault="00AA11C3" w:rsidP="00AA11C3">
      <w:pPr>
        <w:numPr>
          <w:ilvl w:val="1"/>
          <w:numId w:val="28"/>
        </w:numPr>
      </w:pPr>
      <w:r>
        <w:rPr>
          <w:iCs/>
        </w:rPr>
        <w:t>А</w:t>
      </w:r>
      <w:r w:rsidRPr="00B813BC">
        <w:rPr>
          <w:iCs/>
        </w:rPr>
        <w:t>вточувствительность</w:t>
      </w:r>
    </w:p>
    <w:p w:rsidR="00AA11C3" w:rsidRPr="007213B5" w:rsidRDefault="00AA11C3" w:rsidP="00AA11C3">
      <w:pPr>
        <w:numPr>
          <w:ilvl w:val="1"/>
          <w:numId w:val="28"/>
        </w:numPr>
      </w:pPr>
      <w:r w:rsidRPr="00B813BC">
        <w:rPr>
          <w:bCs/>
          <w:iCs/>
        </w:rPr>
        <w:t>Классификация</w:t>
      </w:r>
    </w:p>
    <w:p w:rsidR="00AA11C3" w:rsidRPr="006A1CE7" w:rsidRDefault="00AA11C3" w:rsidP="00AA11C3">
      <w:pPr>
        <w:numPr>
          <w:ilvl w:val="0"/>
          <w:numId w:val="28"/>
        </w:numPr>
      </w:pPr>
      <w:r w:rsidRPr="006A1CE7">
        <w:rPr>
          <w:bCs/>
          <w:iCs/>
        </w:rPr>
        <w:t>Концентраторы</w:t>
      </w:r>
    </w:p>
    <w:p w:rsidR="00AA11C3" w:rsidRPr="006A1CE7" w:rsidRDefault="00AA11C3" w:rsidP="00AA11C3">
      <w:pPr>
        <w:numPr>
          <w:ilvl w:val="1"/>
          <w:numId w:val="28"/>
        </w:numPr>
      </w:pPr>
      <w:r w:rsidRPr="006A1CE7">
        <w:rPr>
          <w:bCs/>
          <w:iCs/>
        </w:rPr>
        <w:t xml:space="preserve">Концентратор </w:t>
      </w:r>
      <w:r w:rsidRPr="006A1CE7">
        <w:rPr>
          <w:bCs/>
          <w:iCs/>
          <w:lang w:val="en-US"/>
        </w:rPr>
        <w:t>Ethernet</w:t>
      </w:r>
    </w:p>
    <w:p w:rsidR="00AA11C3" w:rsidRPr="006A1CE7" w:rsidRDefault="00AA11C3" w:rsidP="00AA11C3">
      <w:pPr>
        <w:numPr>
          <w:ilvl w:val="1"/>
          <w:numId w:val="28"/>
        </w:numPr>
      </w:pPr>
      <w:r w:rsidRPr="006A1CE7">
        <w:rPr>
          <w:bCs/>
          <w:iCs/>
        </w:rPr>
        <w:t>Отключение портов</w:t>
      </w:r>
    </w:p>
    <w:p w:rsidR="00AA11C3" w:rsidRPr="006A1CE7" w:rsidRDefault="00AA11C3" w:rsidP="00AA11C3">
      <w:pPr>
        <w:numPr>
          <w:ilvl w:val="1"/>
          <w:numId w:val="28"/>
        </w:numPr>
      </w:pPr>
      <w:r w:rsidRPr="006A1CE7">
        <w:rPr>
          <w:bCs/>
          <w:iCs/>
        </w:rPr>
        <w:t>Поддержка резервных связей</w:t>
      </w:r>
    </w:p>
    <w:p w:rsidR="00AA11C3" w:rsidRPr="006A1CE7" w:rsidRDefault="00AA11C3" w:rsidP="00AA11C3">
      <w:pPr>
        <w:numPr>
          <w:ilvl w:val="1"/>
          <w:numId w:val="28"/>
        </w:numPr>
      </w:pPr>
      <w:r w:rsidRPr="006A1CE7">
        <w:rPr>
          <w:bCs/>
          <w:iCs/>
        </w:rPr>
        <w:t>Защита от несанкционированного доступа</w:t>
      </w:r>
    </w:p>
    <w:p w:rsidR="00AA11C3" w:rsidRPr="006A1CE7" w:rsidRDefault="00AA11C3" w:rsidP="00AA11C3">
      <w:pPr>
        <w:numPr>
          <w:ilvl w:val="1"/>
          <w:numId w:val="28"/>
        </w:numPr>
      </w:pPr>
      <w:r w:rsidRPr="006A1CE7">
        <w:rPr>
          <w:bCs/>
          <w:iCs/>
        </w:rPr>
        <w:t>Многосегментный концентратор</w:t>
      </w:r>
    </w:p>
    <w:p w:rsidR="00AA11C3" w:rsidRPr="006A1CE7" w:rsidRDefault="00AA11C3" w:rsidP="00AA11C3">
      <w:pPr>
        <w:numPr>
          <w:ilvl w:val="1"/>
          <w:numId w:val="28"/>
        </w:numPr>
      </w:pPr>
      <w:r w:rsidRPr="006A1CE7">
        <w:rPr>
          <w:bCs/>
          <w:iCs/>
        </w:rPr>
        <w:t>Конструктивное исполнение концентраторов</w:t>
      </w:r>
    </w:p>
    <w:p w:rsidR="00AA11C3" w:rsidRPr="006A1CE7" w:rsidRDefault="00AA11C3" w:rsidP="00AA11C3">
      <w:pPr>
        <w:numPr>
          <w:ilvl w:val="0"/>
          <w:numId w:val="28"/>
        </w:numPr>
      </w:pPr>
      <w:r w:rsidRPr="006A1CE7">
        <w:rPr>
          <w:bCs/>
          <w:iCs/>
        </w:rPr>
        <w:t>Мост</w:t>
      </w:r>
      <w:r>
        <w:rPr>
          <w:bCs/>
          <w:iCs/>
        </w:rPr>
        <w:t xml:space="preserve"> и коммутатор</w:t>
      </w:r>
    </w:p>
    <w:p w:rsidR="00AA11C3" w:rsidRPr="006A1CE7" w:rsidRDefault="00AA11C3" w:rsidP="00AA11C3">
      <w:pPr>
        <w:numPr>
          <w:ilvl w:val="1"/>
          <w:numId w:val="28"/>
        </w:numPr>
      </w:pPr>
      <w:r w:rsidRPr="006A1CE7">
        <w:rPr>
          <w:bCs/>
          <w:iCs/>
        </w:rPr>
        <w:t>Принципы работы</w:t>
      </w:r>
    </w:p>
    <w:p w:rsidR="00AA11C3" w:rsidRPr="006A1CE7" w:rsidRDefault="00AA11C3" w:rsidP="00AA11C3">
      <w:pPr>
        <w:numPr>
          <w:ilvl w:val="1"/>
          <w:numId w:val="28"/>
        </w:numPr>
      </w:pPr>
      <w:r w:rsidRPr="006A1CE7">
        <w:t>Пример моста</w:t>
      </w:r>
    </w:p>
    <w:p w:rsidR="00AA11C3" w:rsidRPr="006A1CE7" w:rsidRDefault="00AA11C3" w:rsidP="00AA11C3">
      <w:pPr>
        <w:numPr>
          <w:ilvl w:val="1"/>
          <w:numId w:val="28"/>
        </w:numPr>
      </w:pPr>
      <w:r w:rsidRPr="006A1CE7">
        <w:rPr>
          <w:bCs/>
          <w:iCs/>
        </w:rPr>
        <w:t>Ограничения</w:t>
      </w:r>
    </w:p>
    <w:p w:rsidR="00AA11C3" w:rsidRPr="00E66B5F" w:rsidRDefault="00AA11C3" w:rsidP="00AA11C3">
      <w:pPr>
        <w:numPr>
          <w:ilvl w:val="1"/>
          <w:numId w:val="28"/>
        </w:numPr>
      </w:pPr>
      <w:r w:rsidRPr="00E66B5F">
        <w:t>Коммутация «на лету» или «напролет»</w:t>
      </w:r>
    </w:p>
    <w:p w:rsidR="00AA11C3" w:rsidRPr="00E66B5F" w:rsidRDefault="00AA11C3" w:rsidP="00AA11C3">
      <w:pPr>
        <w:numPr>
          <w:ilvl w:val="0"/>
          <w:numId w:val="28"/>
        </w:numPr>
      </w:pPr>
      <w:r w:rsidRPr="00E66B5F">
        <w:rPr>
          <w:bCs/>
          <w:iCs/>
        </w:rPr>
        <w:t>Принципы работы основных аппаратных средств</w:t>
      </w:r>
    </w:p>
    <w:p w:rsidR="00AA11C3" w:rsidRPr="00E66B5F" w:rsidRDefault="00AA11C3" w:rsidP="00AA11C3">
      <w:pPr>
        <w:numPr>
          <w:ilvl w:val="1"/>
          <w:numId w:val="28"/>
        </w:numPr>
      </w:pPr>
      <w:r w:rsidRPr="00E66B5F">
        <w:rPr>
          <w:bCs/>
          <w:iCs/>
        </w:rPr>
        <w:t>Коммутатор на процессоре общего назначения</w:t>
      </w:r>
    </w:p>
    <w:p w:rsidR="00AA11C3" w:rsidRPr="00E66B5F" w:rsidRDefault="00AA11C3" w:rsidP="00AA11C3">
      <w:pPr>
        <w:numPr>
          <w:ilvl w:val="1"/>
          <w:numId w:val="28"/>
        </w:numPr>
      </w:pPr>
      <w:r w:rsidRPr="00E66B5F">
        <w:rPr>
          <w:bCs/>
          <w:iCs/>
        </w:rPr>
        <w:t>Коммутаторы с общей шиной</w:t>
      </w:r>
    </w:p>
    <w:p w:rsidR="00AA11C3" w:rsidRPr="00E66B5F" w:rsidRDefault="00AA11C3" w:rsidP="00AA11C3">
      <w:pPr>
        <w:numPr>
          <w:ilvl w:val="1"/>
          <w:numId w:val="28"/>
        </w:numPr>
      </w:pPr>
      <w:r w:rsidRPr="00E66B5F">
        <w:rPr>
          <w:bCs/>
          <w:iCs/>
        </w:rPr>
        <w:t>Коммутаторы с разделяемой памятью</w:t>
      </w:r>
    </w:p>
    <w:p w:rsidR="00AA11C3" w:rsidRPr="00E66B5F" w:rsidRDefault="00AA11C3" w:rsidP="00AA11C3">
      <w:pPr>
        <w:numPr>
          <w:ilvl w:val="1"/>
          <w:numId w:val="28"/>
        </w:numPr>
      </w:pPr>
      <w:r w:rsidRPr="00E66B5F">
        <w:rPr>
          <w:bCs/>
          <w:iCs/>
        </w:rPr>
        <w:t>Комбинированные коммутаторы</w:t>
      </w:r>
    </w:p>
    <w:p w:rsidR="00AA11C3" w:rsidRPr="00E66B5F" w:rsidRDefault="00AA11C3" w:rsidP="00AA11C3">
      <w:pPr>
        <w:numPr>
          <w:ilvl w:val="0"/>
          <w:numId w:val="28"/>
        </w:numPr>
      </w:pPr>
      <w:r w:rsidRPr="00E66B5F">
        <w:rPr>
          <w:bCs/>
          <w:iCs/>
        </w:rPr>
        <w:t>Характеристики, влияющие на производительность коммутаторов</w:t>
      </w:r>
    </w:p>
    <w:p w:rsidR="00AA11C3" w:rsidRPr="00E66B5F" w:rsidRDefault="00AA11C3" w:rsidP="00AA11C3">
      <w:pPr>
        <w:numPr>
          <w:ilvl w:val="1"/>
          <w:numId w:val="28"/>
        </w:numPr>
      </w:pPr>
      <w:r w:rsidRPr="00E66B5F">
        <w:rPr>
          <w:iCs/>
        </w:rPr>
        <w:t xml:space="preserve">Скорость фильтрации </w:t>
      </w:r>
    </w:p>
    <w:p w:rsidR="00AA11C3" w:rsidRPr="00E66B5F" w:rsidRDefault="00AA11C3" w:rsidP="00AA11C3">
      <w:pPr>
        <w:numPr>
          <w:ilvl w:val="1"/>
          <w:numId w:val="28"/>
        </w:numPr>
      </w:pPr>
      <w:r w:rsidRPr="00E66B5F">
        <w:rPr>
          <w:iCs/>
        </w:rPr>
        <w:t xml:space="preserve">Скорость продвижения </w:t>
      </w:r>
    </w:p>
    <w:p w:rsidR="00AA11C3" w:rsidRPr="00E66B5F" w:rsidRDefault="00AA11C3" w:rsidP="00AA11C3">
      <w:pPr>
        <w:numPr>
          <w:ilvl w:val="1"/>
          <w:numId w:val="28"/>
        </w:numPr>
      </w:pPr>
      <w:r w:rsidRPr="00E66B5F">
        <w:rPr>
          <w:iCs/>
        </w:rPr>
        <w:t xml:space="preserve">Пропускная способность </w:t>
      </w:r>
    </w:p>
    <w:p w:rsidR="00AA11C3" w:rsidRPr="00E66B5F" w:rsidRDefault="00AA11C3" w:rsidP="00AA11C3">
      <w:pPr>
        <w:numPr>
          <w:ilvl w:val="1"/>
          <w:numId w:val="28"/>
        </w:numPr>
      </w:pPr>
      <w:r w:rsidRPr="00E66B5F">
        <w:rPr>
          <w:iCs/>
        </w:rPr>
        <w:t xml:space="preserve">Задержка передачи кадра </w:t>
      </w:r>
    </w:p>
    <w:p w:rsidR="00AA11C3" w:rsidRPr="00E66B5F" w:rsidRDefault="00AA11C3" w:rsidP="00AA11C3">
      <w:pPr>
        <w:numPr>
          <w:ilvl w:val="0"/>
          <w:numId w:val="28"/>
        </w:numPr>
      </w:pPr>
      <w:r w:rsidRPr="00E66B5F">
        <w:rPr>
          <w:bCs/>
          <w:iCs/>
        </w:rPr>
        <w:t>Принципы маршрутизации</w:t>
      </w:r>
    </w:p>
    <w:p w:rsidR="00AA11C3" w:rsidRPr="00E66B5F" w:rsidRDefault="00AA11C3" w:rsidP="00AA11C3">
      <w:pPr>
        <w:numPr>
          <w:ilvl w:val="1"/>
          <w:numId w:val="28"/>
        </w:numPr>
      </w:pPr>
      <w:r w:rsidRPr="00E66B5F">
        <w:rPr>
          <w:bCs/>
          <w:iCs/>
        </w:rPr>
        <w:t xml:space="preserve">Понятие </w:t>
      </w:r>
      <w:r w:rsidRPr="00E66B5F">
        <w:rPr>
          <w:bCs/>
          <w:iCs/>
          <w:lang w:val="en-US"/>
        </w:rPr>
        <w:t>internetworking</w:t>
      </w:r>
    </w:p>
    <w:p w:rsidR="00AA11C3" w:rsidRPr="00E66B5F" w:rsidRDefault="00AA11C3" w:rsidP="00AA11C3">
      <w:pPr>
        <w:numPr>
          <w:ilvl w:val="1"/>
          <w:numId w:val="28"/>
        </w:numPr>
      </w:pPr>
      <w:r w:rsidRPr="00E66B5F">
        <w:rPr>
          <w:bCs/>
          <w:iCs/>
        </w:rPr>
        <w:t>Ограничения и недостатки</w:t>
      </w:r>
    </w:p>
    <w:p w:rsidR="00AA11C3" w:rsidRPr="00E66B5F" w:rsidRDefault="00AA11C3" w:rsidP="00AA11C3">
      <w:pPr>
        <w:numPr>
          <w:ilvl w:val="0"/>
          <w:numId w:val="28"/>
        </w:numPr>
      </w:pPr>
      <w:r w:rsidRPr="00E66B5F">
        <w:rPr>
          <w:bCs/>
          <w:iCs/>
        </w:rPr>
        <w:t>Протоколы маршрутизации</w:t>
      </w:r>
    </w:p>
    <w:p w:rsidR="00AA11C3" w:rsidRPr="00E66B5F" w:rsidRDefault="00AA11C3" w:rsidP="00AA11C3">
      <w:pPr>
        <w:numPr>
          <w:ilvl w:val="1"/>
          <w:numId w:val="28"/>
        </w:numPr>
      </w:pPr>
      <w:r>
        <w:rPr>
          <w:iCs/>
        </w:rPr>
        <w:t>М</w:t>
      </w:r>
      <w:r w:rsidRPr="00E66B5F">
        <w:rPr>
          <w:iCs/>
        </w:rPr>
        <w:t xml:space="preserve">аршрутизация от источника </w:t>
      </w:r>
    </w:p>
    <w:p w:rsidR="00AA11C3" w:rsidRPr="00E66B5F" w:rsidRDefault="00AA11C3" w:rsidP="00AA11C3">
      <w:pPr>
        <w:numPr>
          <w:ilvl w:val="1"/>
          <w:numId w:val="28"/>
        </w:numPr>
      </w:pPr>
      <w:r w:rsidRPr="00E66B5F">
        <w:rPr>
          <w:iCs/>
        </w:rPr>
        <w:t xml:space="preserve">Одношаговые </w:t>
      </w:r>
      <w:r w:rsidRPr="00E66B5F">
        <w:t>алгоритмы</w:t>
      </w:r>
    </w:p>
    <w:p w:rsidR="00AA11C3" w:rsidRPr="00E66B5F" w:rsidRDefault="00AA11C3" w:rsidP="00AA11C3">
      <w:pPr>
        <w:numPr>
          <w:ilvl w:val="1"/>
          <w:numId w:val="28"/>
        </w:numPr>
      </w:pPr>
      <w:r w:rsidRPr="00E66B5F">
        <w:rPr>
          <w:iCs/>
        </w:rPr>
        <w:t>Адаптивные алгоритмы</w:t>
      </w:r>
      <w:r w:rsidRPr="00E66B5F">
        <w:t xml:space="preserve"> </w:t>
      </w:r>
    </w:p>
    <w:p w:rsidR="00AA11C3" w:rsidRPr="00C1247D" w:rsidRDefault="00AA11C3" w:rsidP="00AA11C3">
      <w:pPr>
        <w:numPr>
          <w:ilvl w:val="0"/>
          <w:numId w:val="28"/>
        </w:numPr>
      </w:pPr>
      <w:r w:rsidRPr="00C1247D">
        <w:rPr>
          <w:bCs/>
          <w:iCs/>
        </w:rPr>
        <w:t>Семейство протоколов TCP/IP</w:t>
      </w:r>
    </w:p>
    <w:p w:rsidR="00AA11C3" w:rsidRPr="00C1247D" w:rsidRDefault="00AA11C3" w:rsidP="00AA11C3">
      <w:pPr>
        <w:numPr>
          <w:ilvl w:val="1"/>
          <w:numId w:val="28"/>
        </w:numPr>
      </w:pPr>
      <w:r w:rsidRPr="00C1247D">
        <w:t>Многоуровневая структура стека TCP/IP</w:t>
      </w:r>
    </w:p>
    <w:p w:rsidR="00AA11C3" w:rsidRPr="00C1247D" w:rsidRDefault="00AA11C3" w:rsidP="00AA11C3">
      <w:pPr>
        <w:numPr>
          <w:ilvl w:val="1"/>
          <w:numId w:val="28"/>
        </w:numPr>
      </w:pPr>
      <w:r w:rsidRPr="00C1247D">
        <w:rPr>
          <w:bCs/>
          <w:iCs/>
        </w:rPr>
        <w:t>Протокол межсетевого взаимодействия IP</w:t>
      </w:r>
    </w:p>
    <w:p w:rsidR="00AA11C3" w:rsidRPr="00C1247D" w:rsidRDefault="00AA11C3" w:rsidP="00AA11C3">
      <w:pPr>
        <w:numPr>
          <w:ilvl w:val="1"/>
          <w:numId w:val="28"/>
        </w:numPr>
      </w:pPr>
      <w:r w:rsidRPr="00C1247D">
        <w:t xml:space="preserve">Соответствие уровней стека TCP/IP семиуровневой модели </w:t>
      </w:r>
      <w:r w:rsidRPr="00C1247D">
        <w:rPr>
          <w:lang w:val="en-US"/>
        </w:rPr>
        <w:t>OSI</w:t>
      </w:r>
      <w:r w:rsidRPr="00C1247D">
        <w:t xml:space="preserve"> </w:t>
      </w:r>
    </w:p>
    <w:p w:rsidR="00AA11C3" w:rsidRPr="00C1247D" w:rsidRDefault="00AA11C3" w:rsidP="00AA11C3">
      <w:pPr>
        <w:numPr>
          <w:ilvl w:val="1"/>
          <w:numId w:val="28"/>
        </w:numPr>
      </w:pPr>
      <w:r w:rsidRPr="00C1247D">
        <w:t xml:space="preserve">Единицы данных, используемые в TCP/IP </w:t>
      </w:r>
    </w:p>
    <w:p w:rsidR="00AA11C3" w:rsidRPr="00197EF7" w:rsidRDefault="00AA11C3" w:rsidP="00AA11C3">
      <w:pPr>
        <w:numPr>
          <w:ilvl w:val="0"/>
          <w:numId w:val="28"/>
        </w:numPr>
      </w:pPr>
      <w:r w:rsidRPr="00197EF7">
        <w:rPr>
          <w:bCs/>
          <w:iCs/>
        </w:rPr>
        <w:t>Адресация в IP-сетях</w:t>
      </w:r>
    </w:p>
    <w:p w:rsidR="00AA11C3" w:rsidRPr="00197EF7" w:rsidRDefault="00AA11C3" w:rsidP="00AA11C3">
      <w:pPr>
        <w:numPr>
          <w:ilvl w:val="1"/>
          <w:numId w:val="28"/>
        </w:numPr>
      </w:pPr>
      <w:r w:rsidRPr="00197EF7">
        <w:rPr>
          <w:bCs/>
          <w:iCs/>
        </w:rPr>
        <w:t xml:space="preserve">Классы </w:t>
      </w:r>
      <w:r w:rsidRPr="00197EF7">
        <w:rPr>
          <w:bCs/>
          <w:iCs/>
          <w:lang w:val="en-US"/>
        </w:rPr>
        <w:t>IP</w:t>
      </w:r>
      <w:r w:rsidRPr="00197EF7">
        <w:rPr>
          <w:bCs/>
          <w:iCs/>
        </w:rPr>
        <w:t>-адресов</w:t>
      </w:r>
    </w:p>
    <w:p w:rsidR="00AA11C3" w:rsidRPr="00197EF7" w:rsidRDefault="00AA11C3" w:rsidP="00AA11C3">
      <w:pPr>
        <w:numPr>
          <w:ilvl w:val="1"/>
          <w:numId w:val="28"/>
        </w:numPr>
      </w:pPr>
      <w:r w:rsidRPr="00197EF7">
        <w:rPr>
          <w:bCs/>
          <w:iCs/>
        </w:rPr>
        <w:t xml:space="preserve">Особые </w:t>
      </w:r>
      <w:r w:rsidRPr="00197EF7">
        <w:rPr>
          <w:bCs/>
          <w:iCs/>
          <w:lang w:val="en-US"/>
        </w:rPr>
        <w:t>IP</w:t>
      </w:r>
      <w:r w:rsidRPr="00197EF7">
        <w:rPr>
          <w:bCs/>
          <w:iCs/>
        </w:rPr>
        <w:t>-адреса</w:t>
      </w:r>
    </w:p>
    <w:p w:rsidR="00AA11C3" w:rsidRPr="00197EF7" w:rsidRDefault="00AA11C3" w:rsidP="00AA11C3">
      <w:pPr>
        <w:numPr>
          <w:ilvl w:val="1"/>
          <w:numId w:val="28"/>
        </w:numPr>
      </w:pPr>
      <w:r w:rsidRPr="00197EF7">
        <w:rPr>
          <w:bCs/>
          <w:iCs/>
        </w:rPr>
        <w:t xml:space="preserve">Использование масок в </w:t>
      </w:r>
      <w:r w:rsidRPr="00197EF7">
        <w:rPr>
          <w:bCs/>
          <w:iCs/>
          <w:lang w:val="en-US"/>
        </w:rPr>
        <w:t>IP</w:t>
      </w:r>
      <w:r w:rsidRPr="00197EF7">
        <w:rPr>
          <w:bCs/>
          <w:iCs/>
        </w:rPr>
        <w:t>-адресации</w:t>
      </w:r>
    </w:p>
    <w:p w:rsidR="00AA11C3" w:rsidRPr="00197EF7" w:rsidRDefault="00AA11C3" w:rsidP="00AA11C3">
      <w:pPr>
        <w:numPr>
          <w:ilvl w:val="1"/>
          <w:numId w:val="28"/>
        </w:numPr>
      </w:pPr>
      <w:r w:rsidRPr="00197EF7">
        <w:rPr>
          <w:bCs/>
          <w:iCs/>
        </w:rPr>
        <w:t xml:space="preserve">Порядок распределения </w:t>
      </w:r>
      <w:r w:rsidRPr="00197EF7">
        <w:rPr>
          <w:bCs/>
          <w:iCs/>
          <w:lang w:val="en-US"/>
        </w:rPr>
        <w:t>IP</w:t>
      </w:r>
      <w:r w:rsidRPr="00197EF7">
        <w:rPr>
          <w:bCs/>
          <w:iCs/>
        </w:rPr>
        <w:t>-адресов</w:t>
      </w:r>
    </w:p>
    <w:p w:rsidR="00AA11C3" w:rsidRPr="00197EF7" w:rsidRDefault="00AA11C3" w:rsidP="00AA11C3">
      <w:pPr>
        <w:numPr>
          <w:ilvl w:val="0"/>
          <w:numId w:val="28"/>
        </w:numPr>
      </w:pPr>
      <w:r w:rsidRPr="00197EF7">
        <w:rPr>
          <w:bCs/>
          <w:iCs/>
        </w:rPr>
        <w:t>Организация доменов и доменных имен</w:t>
      </w:r>
    </w:p>
    <w:p w:rsidR="00AA11C3" w:rsidRPr="00197EF7" w:rsidRDefault="00AA11C3" w:rsidP="00AA11C3">
      <w:pPr>
        <w:numPr>
          <w:ilvl w:val="1"/>
          <w:numId w:val="28"/>
        </w:numPr>
      </w:pPr>
      <w:r w:rsidRPr="00197EF7">
        <w:rPr>
          <w:bCs/>
          <w:iCs/>
        </w:rPr>
        <w:t>Система доменных имен</w:t>
      </w:r>
    </w:p>
    <w:p w:rsidR="00AA11C3" w:rsidRPr="00197EF7" w:rsidRDefault="00AA11C3" w:rsidP="00AA11C3">
      <w:pPr>
        <w:numPr>
          <w:ilvl w:val="1"/>
          <w:numId w:val="28"/>
        </w:numPr>
      </w:pPr>
      <w:r w:rsidRPr="00197EF7">
        <w:rPr>
          <w:bCs/>
          <w:iCs/>
        </w:rPr>
        <w:t xml:space="preserve">Основные схемы разрешения </w:t>
      </w:r>
      <w:r w:rsidRPr="00197EF7">
        <w:rPr>
          <w:bCs/>
          <w:iCs/>
          <w:lang w:val="en-US"/>
        </w:rPr>
        <w:t>DNS</w:t>
      </w:r>
      <w:r w:rsidRPr="00197EF7">
        <w:rPr>
          <w:bCs/>
          <w:iCs/>
        </w:rPr>
        <w:t>-имен</w:t>
      </w:r>
    </w:p>
    <w:p w:rsidR="00AA11C3" w:rsidRPr="00197EF7" w:rsidRDefault="00AA11C3" w:rsidP="00AA11C3">
      <w:pPr>
        <w:numPr>
          <w:ilvl w:val="0"/>
          <w:numId w:val="28"/>
        </w:numPr>
      </w:pPr>
      <w:r w:rsidRPr="00197EF7">
        <w:rPr>
          <w:bCs/>
          <w:iCs/>
        </w:rPr>
        <w:t>Протокол надежной доставки ТСР-сообщений</w:t>
      </w:r>
    </w:p>
    <w:p w:rsidR="00AA11C3" w:rsidRPr="00197EF7" w:rsidRDefault="00AA11C3" w:rsidP="00AA11C3">
      <w:pPr>
        <w:numPr>
          <w:ilvl w:val="1"/>
          <w:numId w:val="28"/>
        </w:numPr>
      </w:pPr>
      <w:r w:rsidRPr="00197EF7">
        <w:rPr>
          <w:bCs/>
          <w:iCs/>
        </w:rPr>
        <w:t xml:space="preserve">Протокол </w:t>
      </w:r>
      <w:r w:rsidRPr="00197EF7">
        <w:rPr>
          <w:bCs/>
          <w:iCs/>
          <w:lang w:val="en-US"/>
        </w:rPr>
        <w:t>TCP</w:t>
      </w:r>
    </w:p>
    <w:p w:rsidR="00AA11C3" w:rsidRPr="00197EF7" w:rsidRDefault="00AA11C3" w:rsidP="00AA11C3">
      <w:pPr>
        <w:numPr>
          <w:ilvl w:val="1"/>
          <w:numId w:val="28"/>
        </w:numPr>
      </w:pPr>
      <w:r w:rsidRPr="00197EF7">
        <w:rPr>
          <w:bCs/>
          <w:iCs/>
        </w:rPr>
        <w:t>Порты</w:t>
      </w:r>
    </w:p>
    <w:p w:rsidR="00AA11C3" w:rsidRDefault="00AA11C3" w:rsidP="00AA11C3">
      <w:pPr>
        <w:numPr>
          <w:ilvl w:val="1"/>
          <w:numId w:val="28"/>
        </w:numPr>
      </w:pPr>
      <w:r w:rsidRPr="00197EF7">
        <w:t>Шлюзы</w:t>
      </w:r>
    </w:p>
    <w:p w:rsidR="00AA11C3" w:rsidRPr="00850C36" w:rsidRDefault="00AA11C3" w:rsidP="00AA11C3">
      <w:pPr>
        <w:numPr>
          <w:ilvl w:val="0"/>
          <w:numId w:val="28"/>
        </w:numPr>
      </w:pPr>
      <w:r w:rsidRPr="00850C36">
        <w:rPr>
          <w:bCs/>
          <w:iCs/>
        </w:rPr>
        <w:t xml:space="preserve">Общая характеристика протокола </w:t>
      </w:r>
      <w:r w:rsidRPr="00850C36">
        <w:rPr>
          <w:bCs/>
          <w:iCs/>
          <w:lang w:val="en-US"/>
        </w:rPr>
        <w:t>IPX</w:t>
      </w:r>
    </w:p>
    <w:p w:rsidR="00AA11C3" w:rsidRPr="00850C36" w:rsidRDefault="00AA11C3" w:rsidP="00AA11C3">
      <w:pPr>
        <w:numPr>
          <w:ilvl w:val="1"/>
          <w:numId w:val="28"/>
        </w:numPr>
      </w:pPr>
      <w:r w:rsidRPr="00850C36">
        <w:rPr>
          <w:bCs/>
          <w:iCs/>
        </w:rPr>
        <w:t xml:space="preserve">Формат пакета протокола </w:t>
      </w:r>
      <w:r w:rsidRPr="00850C36">
        <w:rPr>
          <w:bCs/>
          <w:iCs/>
          <w:lang w:val="en-US"/>
        </w:rPr>
        <w:t>IPX</w:t>
      </w:r>
    </w:p>
    <w:p w:rsidR="00AA11C3" w:rsidRPr="00850C36" w:rsidRDefault="00AA11C3" w:rsidP="00AA11C3">
      <w:pPr>
        <w:numPr>
          <w:ilvl w:val="1"/>
          <w:numId w:val="28"/>
        </w:numPr>
      </w:pPr>
      <w:r w:rsidRPr="00850C36">
        <w:rPr>
          <w:bCs/>
          <w:iCs/>
        </w:rPr>
        <w:t xml:space="preserve">Ограничения протокола </w:t>
      </w:r>
      <w:r w:rsidRPr="00850C36">
        <w:rPr>
          <w:bCs/>
          <w:iCs/>
          <w:lang w:val="en-US"/>
        </w:rPr>
        <w:t>IPX</w:t>
      </w:r>
    </w:p>
    <w:p w:rsidR="00AA11C3" w:rsidRPr="00850C36" w:rsidRDefault="00AA11C3" w:rsidP="00AA11C3">
      <w:pPr>
        <w:numPr>
          <w:ilvl w:val="0"/>
          <w:numId w:val="28"/>
        </w:numPr>
      </w:pPr>
      <w:r w:rsidRPr="00850C36">
        <w:rPr>
          <w:bCs/>
          <w:iCs/>
        </w:rPr>
        <w:t>Типы глобальных сетей</w:t>
      </w:r>
    </w:p>
    <w:p w:rsidR="00AA11C3" w:rsidRPr="00850C36" w:rsidRDefault="00AA11C3" w:rsidP="00AA11C3">
      <w:pPr>
        <w:numPr>
          <w:ilvl w:val="1"/>
          <w:numId w:val="28"/>
        </w:numPr>
      </w:pPr>
      <w:r w:rsidRPr="00850C36">
        <w:rPr>
          <w:iCs/>
        </w:rPr>
        <w:t>Выделенные</w:t>
      </w:r>
    </w:p>
    <w:p w:rsidR="00AA11C3" w:rsidRPr="00850C36" w:rsidRDefault="00AA11C3" w:rsidP="00AA11C3">
      <w:pPr>
        <w:numPr>
          <w:ilvl w:val="1"/>
          <w:numId w:val="28"/>
        </w:numPr>
      </w:pPr>
      <w:r w:rsidRPr="00850C36">
        <w:rPr>
          <w:iCs/>
        </w:rPr>
        <w:t xml:space="preserve">Глобальные сети с коммутацией каналов </w:t>
      </w:r>
    </w:p>
    <w:p w:rsidR="00AA11C3" w:rsidRPr="00850C36" w:rsidRDefault="00AA11C3" w:rsidP="00AA11C3">
      <w:pPr>
        <w:numPr>
          <w:ilvl w:val="1"/>
          <w:numId w:val="28"/>
        </w:numPr>
      </w:pPr>
      <w:r w:rsidRPr="00850C36">
        <w:rPr>
          <w:iCs/>
        </w:rPr>
        <w:t>Глобальные сети с коммутацией пакетов</w:t>
      </w:r>
    </w:p>
    <w:p w:rsidR="00AA11C3" w:rsidRPr="00850C36" w:rsidRDefault="00AA11C3" w:rsidP="00AA11C3">
      <w:pPr>
        <w:numPr>
          <w:ilvl w:val="0"/>
          <w:numId w:val="28"/>
        </w:numPr>
      </w:pPr>
      <w:r w:rsidRPr="00850C36">
        <w:rPr>
          <w:bCs/>
          <w:iCs/>
        </w:rPr>
        <w:t>Передача данных с использованием выделенных линий</w:t>
      </w:r>
    </w:p>
    <w:p w:rsidR="00AA11C3" w:rsidRPr="00850C36" w:rsidRDefault="00AA11C3" w:rsidP="00AA11C3">
      <w:pPr>
        <w:numPr>
          <w:ilvl w:val="1"/>
          <w:numId w:val="28"/>
        </w:numPr>
      </w:pPr>
      <w:r w:rsidRPr="00850C36">
        <w:rPr>
          <w:iCs/>
        </w:rPr>
        <w:t xml:space="preserve">Выделенный канал </w:t>
      </w:r>
    </w:p>
    <w:p w:rsidR="00AA11C3" w:rsidRPr="00850C36" w:rsidRDefault="00AA11C3" w:rsidP="00AA11C3">
      <w:pPr>
        <w:numPr>
          <w:ilvl w:val="1"/>
          <w:numId w:val="28"/>
        </w:numPr>
      </w:pPr>
      <w:r w:rsidRPr="00850C36">
        <w:rPr>
          <w:bCs/>
          <w:iCs/>
        </w:rPr>
        <w:t>Аналоговые выделенные линии</w:t>
      </w:r>
    </w:p>
    <w:p w:rsidR="00AA11C3" w:rsidRPr="00850C36" w:rsidRDefault="00AA11C3" w:rsidP="00AA11C3">
      <w:pPr>
        <w:numPr>
          <w:ilvl w:val="1"/>
          <w:numId w:val="28"/>
        </w:numPr>
      </w:pPr>
      <w:r w:rsidRPr="00850C36">
        <w:rPr>
          <w:bCs/>
          <w:iCs/>
        </w:rPr>
        <w:t>Цифровые выделенные линии</w:t>
      </w:r>
    </w:p>
    <w:p w:rsidR="00AA11C3" w:rsidRPr="0016289F" w:rsidRDefault="00AA11C3" w:rsidP="00AA11C3">
      <w:pPr>
        <w:numPr>
          <w:ilvl w:val="0"/>
          <w:numId w:val="28"/>
        </w:numPr>
      </w:pPr>
      <w:r w:rsidRPr="0016289F">
        <w:rPr>
          <w:bCs/>
          <w:iCs/>
        </w:rPr>
        <w:t>Протоколы канального уровня для выделенных линий</w:t>
      </w:r>
    </w:p>
    <w:p w:rsidR="00AA11C3" w:rsidRPr="0016289F" w:rsidRDefault="00AA11C3" w:rsidP="00AA11C3">
      <w:pPr>
        <w:numPr>
          <w:ilvl w:val="1"/>
          <w:numId w:val="28"/>
        </w:numPr>
      </w:pPr>
      <w:r w:rsidRPr="0016289F">
        <w:t xml:space="preserve">Протокол </w:t>
      </w:r>
      <w:r w:rsidRPr="0016289F">
        <w:rPr>
          <w:bCs/>
          <w:iCs/>
          <w:lang w:val="en-US"/>
        </w:rPr>
        <w:t xml:space="preserve">SLIP </w:t>
      </w:r>
    </w:p>
    <w:p w:rsidR="00AA11C3" w:rsidRPr="0016289F" w:rsidRDefault="00AA11C3" w:rsidP="00AA11C3">
      <w:pPr>
        <w:numPr>
          <w:ilvl w:val="1"/>
          <w:numId w:val="28"/>
        </w:numPr>
      </w:pPr>
      <w:r>
        <w:t>П</w:t>
      </w:r>
      <w:r w:rsidRPr="0016289F">
        <w:t xml:space="preserve">ротокол </w:t>
      </w:r>
      <w:r w:rsidRPr="0016289F">
        <w:rPr>
          <w:bCs/>
          <w:iCs/>
          <w:lang w:val="en-US"/>
        </w:rPr>
        <w:t xml:space="preserve">HDLC </w:t>
      </w:r>
    </w:p>
    <w:p w:rsidR="00AA11C3" w:rsidRPr="0016289F" w:rsidRDefault="00AA11C3" w:rsidP="00AA11C3">
      <w:pPr>
        <w:numPr>
          <w:ilvl w:val="1"/>
          <w:numId w:val="28"/>
        </w:numPr>
      </w:pPr>
      <w:r w:rsidRPr="0016289F">
        <w:t xml:space="preserve">Протокол </w:t>
      </w:r>
      <w:r w:rsidRPr="0016289F">
        <w:rPr>
          <w:bCs/>
          <w:iCs/>
        </w:rPr>
        <w:t xml:space="preserve">РРР </w:t>
      </w:r>
    </w:p>
    <w:p w:rsidR="00AA11C3" w:rsidRPr="00E02649" w:rsidRDefault="00AA11C3" w:rsidP="00AA11C3">
      <w:pPr>
        <w:numPr>
          <w:ilvl w:val="0"/>
          <w:numId w:val="28"/>
        </w:numPr>
      </w:pPr>
      <w:r w:rsidRPr="00E02649">
        <w:rPr>
          <w:bCs/>
          <w:iCs/>
        </w:rPr>
        <w:t>Использование аналоговых телефонных сетей</w:t>
      </w:r>
    </w:p>
    <w:p w:rsidR="00AA11C3" w:rsidRPr="00E02649" w:rsidRDefault="00AA11C3" w:rsidP="00AA11C3">
      <w:pPr>
        <w:numPr>
          <w:ilvl w:val="1"/>
          <w:numId w:val="28"/>
        </w:numPr>
      </w:pPr>
      <w:r w:rsidRPr="00E02649">
        <w:rPr>
          <w:bCs/>
          <w:iCs/>
          <w:lang w:val="en-US"/>
        </w:rPr>
        <w:t>dial-up</w:t>
      </w:r>
    </w:p>
    <w:p w:rsidR="00AA11C3" w:rsidRDefault="00AA11C3" w:rsidP="00AA11C3">
      <w:pPr>
        <w:numPr>
          <w:ilvl w:val="1"/>
          <w:numId w:val="28"/>
        </w:numPr>
      </w:pPr>
      <w:r w:rsidRPr="00E02649">
        <w:t xml:space="preserve">Основные стандарты </w:t>
      </w:r>
    </w:p>
    <w:p w:rsidR="00AA11C3" w:rsidRPr="00E02649" w:rsidRDefault="00AA11C3" w:rsidP="00AA11C3">
      <w:pPr>
        <w:numPr>
          <w:ilvl w:val="1"/>
          <w:numId w:val="28"/>
        </w:numPr>
      </w:pPr>
      <w:r w:rsidRPr="00E02649">
        <w:rPr>
          <w:bCs/>
          <w:iCs/>
          <w:lang w:val="en-US"/>
        </w:rPr>
        <w:t>ISDN</w:t>
      </w:r>
      <w:r w:rsidRPr="003D74AA">
        <w:rPr>
          <w:bCs/>
          <w:iCs/>
        </w:rPr>
        <w:t xml:space="preserve"> </w:t>
      </w:r>
      <w:r w:rsidRPr="00E02649">
        <w:rPr>
          <w:bCs/>
          <w:iCs/>
        </w:rPr>
        <w:t>- сети с интегральными услугами</w:t>
      </w:r>
    </w:p>
    <w:p w:rsidR="00AA11C3" w:rsidRPr="00E02649" w:rsidRDefault="00AA11C3" w:rsidP="00AA11C3">
      <w:pPr>
        <w:numPr>
          <w:ilvl w:val="1"/>
          <w:numId w:val="28"/>
        </w:numPr>
      </w:pPr>
      <w:r w:rsidRPr="00E02649">
        <w:rPr>
          <w:bCs/>
          <w:iCs/>
        </w:rPr>
        <w:t xml:space="preserve">Службы </w:t>
      </w:r>
      <w:r w:rsidRPr="00E02649">
        <w:rPr>
          <w:bCs/>
          <w:iCs/>
          <w:lang w:val="en-US"/>
        </w:rPr>
        <w:t>ISDN</w:t>
      </w:r>
      <w:r w:rsidRPr="00E02649">
        <w:t xml:space="preserve"> </w:t>
      </w:r>
    </w:p>
    <w:p w:rsidR="00AA11C3" w:rsidRPr="00E02649" w:rsidRDefault="00AA11C3" w:rsidP="00AA11C3">
      <w:pPr>
        <w:numPr>
          <w:ilvl w:val="0"/>
          <w:numId w:val="28"/>
        </w:numPr>
        <w:rPr>
          <w:bCs/>
          <w:iCs/>
        </w:rPr>
      </w:pPr>
      <w:r w:rsidRPr="00E02649">
        <w:rPr>
          <w:bCs/>
          <w:iCs/>
        </w:rPr>
        <w:t xml:space="preserve">Технология </w:t>
      </w:r>
      <w:r w:rsidRPr="00E02649">
        <w:rPr>
          <w:bCs/>
          <w:iCs/>
          <w:lang w:val="en-US"/>
        </w:rPr>
        <w:t>ATM</w:t>
      </w:r>
    </w:p>
    <w:p w:rsidR="00AA11C3" w:rsidRPr="00E02649" w:rsidRDefault="00AA11C3" w:rsidP="00AA11C3">
      <w:pPr>
        <w:numPr>
          <w:ilvl w:val="1"/>
          <w:numId w:val="28"/>
        </w:numPr>
      </w:pPr>
      <w:r w:rsidRPr="00E02649">
        <w:rPr>
          <w:bCs/>
          <w:iCs/>
        </w:rPr>
        <w:t xml:space="preserve">Основные принципы технологии </w:t>
      </w:r>
      <w:r w:rsidRPr="00E02649">
        <w:rPr>
          <w:bCs/>
          <w:iCs/>
          <w:lang w:val="en-US"/>
        </w:rPr>
        <w:t>ATM</w:t>
      </w:r>
    </w:p>
    <w:p w:rsidR="00AA11C3" w:rsidRPr="00E02649" w:rsidRDefault="00AA11C3" w:rsidP="00AA11C3">
      <w:pPr>
        <w:numPr>
          <w:ilvl w:val="1"/>
          <w:numId w:val="28"/>
        </w:numPr>
      </w:pPr>
      <w:r w:rsidRPr="00E02649">
        <w:rPr>
          <w:bCs/>
          <w:iCs/>
        </w:rPr>
        <w:t>Основные количественные параметры</w:t>
      </w:r>
    </w:p>
    <w:p w:rsidR="00AA11C3" w:rsidRPr="00E02649" w:rsidRDefault="00AA11C3" w:rsidP="00AA11C3">
      <w:pPr>
        <w:numPr>
          <w:ilvl w:val="1"/>
          <w:numId w:val="28"/>
        </w:numPr>
      </w:pPr>
      <w:r w:rsidRPr="00E02649">
        <w:rPr>
          <w:bCs/>
          <w:iCs/>
        </w:rPr>
        <w:t xml:space="preserve">Передача трафика </w:t>
      </w:r>
      <w:r w:rsidRPr="00E02649">
        <w:rPr>
          <w:bCs/>
          <w:iCs/>
          <w:lang w:val="en-US"/>
        </w:rPr>
        <w:t>IP</w:t>
      </w:r>
      <w:r w:rsidRPr="00E02649">
        <w:rPr>
          <w:bCs/>
          <w:iCs/>
        </w:rPr>
        <w:t xml:space="preserve"> через сети </w:t>
      </w:r>
      <w:r w:rsidRPr="00E02649">
        <w:rPr>
          <w:bCs/>
          <w:iCs/>
          <w:lang w:val="en-US"/>
        </w:rPr>
        <w:t>ATM</w:t>
      </w:r>
    </w:p>
    <w:p w:rsidR="00AA11C3" w:rsidRPr="00E02649" w:rsidRDefault="00AA11C3" w:rsidP="00AA11C3">
      <w:pPr>
        <w:numPr>
          <w:ilvl w:val="0"/>
          <w:numId w:val="28"/>
        </w:numPr>
      </w:pPr>
      <w:r w:rsidRPr="00E02649">
        <w:rPr>
          <w:bCs/>
          <w:iCs/>
        </w:rPr>
        <w:t>Сетевая операционная система</w:t>
      </w:r>
    </w:p>
    <w:p w:rsidR="00AA11C3" w:rsidRPr="00E02649" w:rsidRDefault="00AA11C3" w:rsidP="00AA11C3">
      <w:pPr>
        <w:numPr>
          <w:ilvl w:val="1"/>
          <w:numId w:val="28"/>
        </w:numPr>
      </w:pPr>
      <w:r w:rsidRPr="00E02649">
        <w:rPr>
          <w:bCs/>
          <w:iCs/>
        </w:rPr>
        <w:t>Распределенная ОС</w:t>
      </w:r>
    </w:p>
    <w:p w:rsidR="00AA11C3" w:rsidRPr="00E02649" w:rsidRDefault="00AA11C3" w:rsidP="00AA11C3">
      <w:pPr>
        <w:numPr>
          <w:ilvl w:val="1"/>
          <w:numId w:val="28"/>
        </w:numPr>
      </w:pPr>
      <w:r w:rsidRPr="00E02649">
        <w:rPr>
          <w:bCs/>
          <w:iCs/>
        </w:rPr>
        <w:t>Функциональные компоненты сетевой ОС</w:t>
      </w:r>
    </w:p>
    <w:p w:rsidR="00AA11C3" w:rsidRPr="00E02649" w:rsidRDefault="00AA11C3" w:rsidP="00AA11C3">
      <w:pPr>
        <w:numPr>
          <w:ilvl w:val="1"/>
          <w:numId w:val="28"/>
        </w:numPr>
      </w:pPr>
      <w:r w:rsidRPr="00E02649">
        <w:rPr>
          <w:bCs/>
          <w:iCs/>
        </w:rPr>
        <w:t>Сетевые службы и сетевые сервисы</w:t>
      </w:r>
    </w:p>
    <w:p w:rsidR="00AA11C3" w:rsidRPr="00E02649" w:rsidRDefault="00AA11C3" w:rsidP="00AA11C3">
      <w:pPr>
        <w:numPr>
          <w:ilvl w:val="1"/>
          <w:numId w:val="28"/>
        </w:numPr>
      </w:pPr>
      <w:r w:rsidRPr="00E02649">
        <w:rPr>
          <w:bCs/>
          <w:iCs/>
        </w:rPr>
        <w:t>Встроенные сетевые службы и сетевые оболочки</w:t>
      </w:r>
    </w:p>
    <w:p w:rsidR="00AA11C3" w:rsidRPr="00E02649" w:rsidRDefault="00AA11C3" w:rsidP="00AA11C3">
      <w:pPr>
        <w:numPr>
          <w:ilvl w:val="0"/>
          <w:numId w:val="28"/>
        </w:numPr>
      </w:pPr>
      <w:r w:rsidRPr="00E02649">
        <w:rPr>
          <w:bCs/>
          <w:iCs/>
        </w:rPr>
        <w:t>Управление памятью в сетевых операционных системах</w:t>
      </w:r>
    </w:p>
    <w:p w:rsidR="00AA11C3" w:rsidRPr="00E02649" w:rsidRDefault="00AA11C3" w:rsidP="00AA11C3">
      <w:pPr>
        <w:numPr>
          <w:ilvl w:val="1"/>
          <w:numId w:val="28"/>
        </w:numPr>
      </w:pPr>
      <w:r w:rsidRPr="00E02649">
        <w:rPr>
          <w:bCs/>
          <w:iCs/>
        </w:rPr>
        <w:t>Виртуализация памяти</w:t>
      </w:r>
    </w:p>
    <w:p w:rsidR="00AA11C3" w:rsidRPr="00E02649" w:rsidRDefault="00AA11C3" w:rsidP="00AA11C3">
      <w:pPr>
        <w:numPr>
          <w:ilvl w:val="1"/>
          <w:numId w:val="28"/>
        </w:numPr>
      </w:pPr>
      <w:r w:rsidRPr="00E02649">
        <w:rPr>
          <w:bCs/>
          <w:iCs/>
        </w:rPr>
        <w:t>Кэширование данных</w:t>
      </w:r>
    </w:p>
    <w:p w:rsidR="00AA11C3" w:rsidRPr="00E02649" w:rsidRDefault="00AA11C3" w:rsidP="00AA11C3">
      <w:pPr>
        <w:numPr>
          <w:ilvl w:val="0"/>
          <w:numId w:val="28"/>
        </w:numPr>
      </w:pPr>
      <w:r w:rsidRPr="00E02649">
        <w:rPr>
          <w:bCs/>
          <w:iCs/>
        </w:rPr>
        <w:t>Управление файловой системой</w:t>
      </w:r>
    </w:p>
    <w:p w:rsidR="00AA11C3" w:rsidRPr="00E02649" w:rsidRDefault="00AA11C3" w:rsidP="00AA11C3">
      <w:pPr>
        <w:numPr>
          <w:ilvl w:val="1"/>
          <w:numId w:val="28"/>
        </w:numPr>
      </w:pPr>
      <w:r w:rsidRPr="00E02649">
        <w:rPr>
          <w:bCs/>
          <w:iCs/>
        </w:rPr>
        <w:t xml:space="preserve">Протокол </w:t>
      </w:r>
      <w:r w:rsidRPr="00E02649">
        <w:rPr>
          <w:bCs/>
          <w:iCs/>
          <w:lang w:val="en-US"/>
        </w:rPr>
        <w:t>SMB</w:t>
      </w:r>
      <w:r w:rsidRPr="00E02649">
        <w:rPr>
          <w:bCs/>
          <w:iCs/>
        </w:rPr>
        <w:t xml:space="preserve"> </w:t>
      </w:r>
    </w:p>
    <w:p w:rsidR="00AA11C3" w:rsidRPr="00E02649" w:rsidRDefault="00AA11C3" w:rsidP="00AA11C3">
      <w:pPr>
        <w:numPr>
          <w:ilvl w:val="1"/>
          <w:numId w:val="28"/>
        </w:numPr>
      </w:pPr>
      <w:r w:rsidRPr="00E02649">
        <w:rPr>
          <w:bCs/>
          <w:iCs/>
        </w:rPr>
        <w:t>Репликация</w:t>
      </w:r>
    </w:p>
    <w:p w:rsidR="00AA11C3" w:rsidRPr="00E02649" w:rsidRDefault="00AA11C3" w:rsidP="00AA11C3">
      <w:pPr>
        <w:numPr>
          <w:ilvl w:val="0"/>
          <w:numId w:val="28"/>
        </w:numPr>
      </w:pPr>
      <w:r w:rsidRPr="00E02649">
        <w:rPr>
          <w:bCs/>
          <w:iCs/>
        </w:rPr>
        <w:t>Требования к современным ОС</w:t>
      </w:r>
    </w:p>
    <w:p w:rsidR="00AA11C3" w:rsidRPr="00542BD2" w:rsidRDefault="00AA11C3" w:rsidP="00AA11C3">
      <w:pPr>
        <w:numPr>
          <w:ilvl w:val="1"/>
          <w:numId w:val="28"/>
        </w:numPr>
      </w:pPr>
      <w:r w:rsidRPr="00542BD2">
        <w:rPr>
          <w:iCs/>
        </w:rPr>
        <w:t>Расширяемость</w:t>
      </w:r>
    </w:p>
    <w:p w:rsidR="00AA11C3" w:rsidRPr="00542BD2" w:rsidRDefault="00AA11C3" w:rsidP="00AA11C3">
      <w:pPr>
        <w:numPr>
          <w:ilvl w:val="1"/>
          <w:numId w:val="28"/>
        </w:numPr>
      </w:pPr>
      <w:r w:rsidRPr="00542BD2">
        <w:rPr>
          <w:iCs/>
        </w:rPr>
        <w:t>Переносимость</w:t>
      </w:r>
    </w:p>
    <w:p w:rsidR="00AA11C3" w:rsidRPr="00542BD2" w:rsidRDefault="00AA11C3" w:rsidP="00AA11C3">
      <w:pPr>
        <w:numPr>
          <w:ilvl w:val="1"/>
          <w:numId w:val="28"/>
        </w:numPr>
      </w:pPr>
      <w:r w:rsidRPr="00542BD2">
        <w:rPr>
          <w:iCs/>
        </w:rPr>
        <w:t>Совместимость</w:t>
      </w:r>
    </w:p>
    <w:p w:rsidR="00AA11C3" w:rsidRPr="00542BD2" w:rsidRDefault="00AA11C3" w:rsidP="00AA11C3">
      <w:pPr>
        <w:numPr>
          <w:ilvl w:val="1"/>
          <w:numId w:val="28"/>
        </w:numPr>
      </w:pPr>
      <w:r w:rsidRPr="00542BD2">
        <w:rPr>
          <w:iCs/>
        </w:rPr>
        <w:t xml:space="preserve">Надежность </w:t>
      </w:r>
      <w:r w:rsidRPr="00542BD2">
        <w:t xml:space="preserve">и </w:t>
      </w:r>
      <w:r w:rsidRPr="00542BD2">
        <w:rPr>
          <w:iCs/>
        </w:rPr>
        <w:t>отказоустойчивость</w:t>
      </w:r>
    </w:p>
    <w:p w:rsidR="00AA11C3" w:rsidRPr="00542BD2" w:rsidRDefault="00AA11C3" w:rsidP="00AA11C3">
      <w:pPr>
        <w:numPr>
          <w:ilvl w:val="1"/>
          <w:numId w:val="28"/>
        </w:numPr>
      </w:pPr>
      <w:r w:rsidRPr="00542BD2">
        <w:rPr>
          <w:iCs/>
        </w:rPr>
        <w:t>Безопасность</w:t>
      </w:r>
    </w:p>
    <w:p w:rsidR="00AA11C3" w:rsidRPr="00542BD2" w:rsidRDefault="00AA11C3" w:rsidP="00AA11C3">
      <w:pPr>
        <w:numPr>
          <w:ilvl w:val="1"/>
          <w:numId w:val="28"/>
        </w:numPr>
      </w:pPr>
      <w:r w:rsidRPr="00542BD2">
        <w:rPr>
          <w:iCs/>
        </w:rPr>
        <w:t>Производительность</w:t>
      </w:r>
    </w:p>
    <w:p w:rsidR="00AA11C3" w:rsidRPr="00A21414" w:rsidRDefault="00AA11C3" w:rsidP="00AA11C3">
      <w:pPr>
        <w:numPr>
          <w:ilvl w:val="0"/>
          <w:numId w:val="28"/>
        </w:numPr>
      </w:pPr>
      <w:r w:rsidRPr="00A21414">
        <w:rPr>
          <w:bCs/>
          <w:iCs/>
        </w:rPr>
        <w:t>Основные подходы к организации межсетевого взаимодействия</w:t>
      </w:r>
    </w:p>
    <w:p w:rsidR="00AA11C3" w:rsidRPr="00A21414" w:rsidRDefault="00AA11C3" w:rsidP="00AA11C3">
      <w:pPr>
        <w:numPr>
          <w:ilvl w:val="1"/>
          <w:numId w:val="28"/>
        </w:numPr>
      </w:pPr>
      <w:r>
        <w:t>О</w:t>
      </w:r>
      <w:r w:rsidRPr="00A21414">
        <w:t>бразование интерсетей</w:t>
      </w:r>
    </w:p>
    <w:p w:rsidR="00AA11C3" w:rsidRPr="00A21414" w:rsidRDefault="00AA11C3" w:rsidP="00AA11C3">
      <w:pPr>
        <w:numPr>
          <w:ilvl w:val="1"/>
          <w:numId w:val="28"/>
        </w:numPr>
      </w:pPr>
      <w:r>
        <w:t>З</w:t>
      </w:r>
      <w:r w:rsidRPr="00A21414">
        <w:t>адач</w:t>
      </w:r>
      <w:r>
        <w:t>а</w:t>
      </w:r>
      <w:r w:rsidRPr="00A21414">
        <w:t xml:space="preserve"> согласования сетевых служб операционных систем</w:t>
      </w:r>
    </w:p>
    <w:p w:rsidR="00AA11C3" w:rsidRPr="00A21414" w:rsidRDefault="00AA11C3" w:rsidP="00AA11C3">
      <w:pPr>
        <w:numPr>
          <w:ilvl w:val="1"/>
          <w:numId w:val="28"/>
        </w:numPr>
      </w:pPr>
      <w:r>
        <w:t>И</w:t>
      </w:r>
      <w:r w:rsidRPr="00A21414">
        <w:t>спользование единого стека протоколов</w:t>
      </w:r>
    </w:p>
    <w:p w:rsidR="00AA11C3" w:rsidRPr="003D74AA" w:rsidRDefault="00AA11C3" w:rsidP="00AA11C3">
      <w:pPr>
        <w:numPr>
          <w:ilvl w:val="0"/>
          <w:numId w:val="28"/>
        </w:numPr>
      </w:pPr>
      <w:r>
        <w:rPr>
          <w:bCs/>
          <w:iCs/>
        </w:rPr>
        <w:t>Согласование передачи данных</w:t>
      </w:r>
    </w:p>
    <w:p w:rsidR="00AA11C3" w:rsidRPr="00A21414" w:rsidRDefault="00AA11C3" w:rsidP="00AA11C3">
      <w:pPr>
        <w:numPr>
          <w:ilvl w:val="1"/>
          <w:numId w:val="28"/>
        </w:numPr>
      </w:pPr>
      <w:r w:rsidRPr="00A21414">
        <w:rPr>
          <w:bCs/>
          <w:iCs/>
        </w:rPr>
        <w:t>Трансляция</w:t>
      </w:r>
    </w:p>
    <w:p w:rsidR="00AA11C3" w:rsidRPr="00A21414" w:rsidRDefault="00AA11C3" w:rsidP="00AA11C3">
      <w:pPr>
        <w:numPr>
          <w:ilvl w:val="1"/>
          <w:numId w:val="28"/>
        </w:numPr>
      </w:pPr>
      <w:r w:rsidRPr="00A21414">
        <w:rPr>
          <w:bCs/>
          <w:iCs/>
        </w:rPr>
        <w:t>Шлюзы</w:t>
      </w:r>
    </w:p>
    <w:p w:rsidR="00AA11C3" w:rsidRPr="00A21414" w:rsidRDefault="00AA11C3" w:rsidP="00AA11C3">
      <w:pPr>
        <w:numPr>
          <w:ilvl w:val="1"/>
          <w:numId w:val="28"/>
        </w:numPr>
      </w:pPr>
      <w:r w:rsidRPr="00A21414">
        <w:rPr>
          <w:bCs/>
          <w:iCs/>
        </w:rPr>
        <w:t>Мультиплексирование стеков протоколов</w:t>
      </w:r>
    </w:p>
    <w:p w:rsidR="00AA11C3" w:rsidRPr="00A21414" w:rsidRDefault="00AA11C3" w:rsidP="00AA11C3">
      <w:pPr>
        <w:numPr>
          <w:ilvl w:val="1"/>
          <w:numId w:val="28"/>
        </w:numPr>
      </w:pPr>
      <w:r w:rsidRPr="00A21414">
        <w:t>Туннелирование протоколов сетевого уровня</w:t>
      </w:r>
    </w:p>
    <w:p w:rsidR="00AA11C3" w:rsidRPr="00A21414" w:rsidRDefault="00AA11C3" w:rsidP="00AA11C3">
      <w:pPr>
        <w:numPr>
          <w:ilvl w:val="0"/>
          <w:numId w:val="28"/>
        </w:numPr>
      </w:pPr>
      <w:r w:rsidRPr="00A21414">
        <w:rPr>
          <w:bCs/>
          <w:iCs/>
        </w:rPr>
        <w:t>Основные понятия безопасности сети</w:t>
      </w:r>
    </w:p>
    <w:p w:rsidR="00AA11C3" w:rsidRPr="00A21414" w:rsidRDefault="00AA11C3" w:rsidP="00AA11C3">
      <w:pPr>
        <w:numPr>
          <w:ilvl w:val="1"/>
          <w:numId w:val="28"/>
        </w:numPr>
      </w:pPr>
      <w:r w:rsidRPr="00A21414">
        <w:rPr>
          <w:iCs/>
        </w:rPr>
        <w:t>Конфиденциальность</w:t>
      </w:r>
    </w:p>
    <w:p w:rsidR="00AA11C3" w:rsidRPr="00A21414" w:rsidRDefault="00AA11C3" w:rsidP="00AA11C3">
      <w:pPr>
        <w:numPr>
          <w:ilvl w:val="1"/>
          <w:numId w:val="28"/>
        </w:numPr>
      </w:pPr>
      <w:r w:rsidRPr="00A21414">
        <w:rPr>
          <w:iCs/>
        </w:rPr>
        <w:t>Доступность</w:t>
      </w:r>
    </w:p>
    <w:p w:rsidR="00AA11C3" w:rsidRPr="00A21414" w:rsidRDefault="00AA11C3" w:rsidP="00AA11C3">
      <w:pPr>
        <w:numPr>
          <w:ilvl w:val="1"/>
          <w:numId w:val="28"/>
        </w:numPr>
      </w:pPr>
      <w:r w:rsidRPr="00A21414">
        <w:rPr>
          <w:iCs/>
        </w:rPr>
        <w:t>Целостность</w:t>
      </w:r>
    </w:p>
    <w:p w:rsidR="00AA11C3" w:rsidRPr="00A21414" w:rsidRDefault="00AA11C3" w:rsidP="00AA11C3">
      <w:pPr>
        <w:numPr>
          <w:ilvl w:val="1"/>
          <w:numId w:val="28"/>
        </w:numPr>
      </w:pPr>
      <w:r w:rsidRPr="00A21414">
        <w:rPr>
          <w:bCs/>
          <w:iCs/>
        </w:rPr>
        <w:t>Классификация угроз</w:t>
      </w:r>
    </w:p>
    <w:p w:rsidR="00AA11C3" w:rsidRPr="00A21414" w:rsidRDefault="00AA11C3" w:rsidP="00AA11C3">
      <w:pPr>
        <w:numPr>
          <w:ilvl w:val="1"/>
          <w:numId w:val="28"/>
        </w:numPr>
      </w:pPr>
      <w:r w:rsidRPr="00A21414">
        <w:rPr>
          <w:bCs/>
          <w:iCs/>
        </w:rPr>
        <w:t>Системный подход к обеспечению безопасности</w:t>
      </w:r>
    </w:p>
    <w:p w:rsidR="00AA11C3" w:rsidRPr="00224B58" w:rsidRDefault="00AA11C3" w:rsidP="00AA11C3">
      <w:pPr>
        <w:numPr>
          <w:ilvl w:val="0"/>
          <w:numId w:val="28"/>
        </w:numPr>
      </w:pPr>
      <w:r w:rsidRPr="00224B58">
        <w:rPr>
          <w:bCs/>
          <w:iCs/>
        </w:rPr>
        <w:t>Шифрация (Шифрование)</w:t>
      </w:r>
    </w:p>
    <w:p w:rsidR="00AA11C3" w:rsidRPr="00224B58" w:rsidRDefault="00AA11C3" w:rsidP="00AA11C3">
      <w:pPr>
        <w:numPr>
          <w:ilvl w:val="1"/>
          <w:numId w:val="28"/>
        </w:numPr>
      </w:pPr>
      <w:r w:rsidRPr="00224B58">
        <w:t>Модель симметричного шифрования</w:t>
      </w:r>
    </w:p>
    <w:p w:rsidR="00AA11C3" w:rsidRPr="00224B58" w:rsidRDefault="00AA11C3" w:rsidP="00AA11C3">
      <w:pPr>
        <w:numPr>
          <w:ilvl w:val="1"/>
          <w:numId w:val="28"/>
        </w:numPr>
      </w:pPr>
      <w:r w:rsidRPr="00224B58">
        <w:t xml:space="preserve">Схема шифрования по алгоритму </w:t>
      </w:r>
      <w:r w:rsidRPr="00224B58">
        <w:rPr>
          <w:lang w:val="en-US"/>
        </w:rPr>
        <w:t>DES</w:t>
      </w:r>
    </w:p>
    <w:p w:rsidR="00AA11C3" w:rsidRPr="00224B58" w:rsidRDefault="00AA11C3" w:rsidP="00AA11C3">
      <w:pPr>
        <w:numPr>
          <w:ilvl w:val="1"/>
          <w:numId w:val="28"/>
        </w:numPr>
      </w:pPr>
      <w:r w:rsidRPr="00224B58">
        <w:t>Модель криптосхемы с открытым ключом (несимметричное шифрование)</w:t>
      </w:r>
    </w:p>
    <w:p w:rsidR="00AA11C3" w:rsidRPr="003D74AA" w:rsidRDefault="00AA11C3" w:rsidP="00AA11C3">
      <w:pPr>
        <w:numPr>
          <w:ilvl w:val="0"/>
          <w:numId w:val="28"/>
        </w:numPr>
      </w:pPr>
      <w:r>
        <w:t>Другие методы защиты информации в сети</w:t>
      </w:r>
    </w:p>
    <w:p w:rsidR="00AA11C3" w:rsidRPr="003D74AA" w:rsidRDefault="00AA11C3" w:rsidP="00AA11C3">
      <w:pPr>
        <w:numPr>
          <w:ilvl w:val="1"/>
          <w:numId w:val="28"/>
        </w:numPr>
      </w:pPr>
      <w:r w:rsidRPr="003D74AA">
        <w:rPr>
          <w:bCs/>
          <w:iCs/>
        </w:rPr>
        <w:t>Аутентификация</w:t>
      </w:r>
    </w:p>
    <w:p w:rsidR="00AA11C3" w:rsidRPr="003D74AA" w:rsidRDefault="00AA11C3" w:rsidP="00AA11C3">
      <w:pPr>
        <w:numPr>
          <w:ilvl w:val="1"/>
          <w:numId w:val="28"/>
        </w:numPr>
      </w:pPr>
      <w:r w:rsidRPr="003D74AA">
        <w:rPr>
          <w:bCs/>
          <w:iCs/>
        </w:rPr>
        <w:t>Авторизация доступа</w:t>
      </w:r>
    </w:p>
    <w:p w:rsidR="00AA11C3" w:rsidRPr="003D74AA" w:rsidRDefault="00AA11C3" w:rsidP="00AA11C3">
      <w:pPr>
        <w:numPr>
          <w:ilvl w:val="1"/>
          <w:numId w:val="28"/>
        </w:numPr>
      </w:pPr>
      <w:r w:rsidRPr="003D74AA">
        <w:rPr>
          <w:bCs/>
          <w:iCs/>
        </w:rPr>
        <w:t>Аудит</w:t>
      </w:r>
    </w:p>
    <w:p w:rsidR="00AA11C3" w:rsidRPr="003D74AA" w:rsidRDefault="00AA11C3" w:rsidP="00AA11C3">
      <w:pPr>
        <w:numPr>
          <w:ilvl w:val="1"/>
          <w:numId w:val="28"/>
        </w:numPr>
      </w:pPr>
      <w:r w:rsidRPr="003D74AA">
        <w:rPr>
          <w:bCs/>
          <w:iCs/>
        </w:rPr>
        <w:t>Технология защищенного канала</w:t>
      </w:r>
    </w:p>
    <w:p w:rsidR="00AA11C3" w:rsidRDefault="00AA11C3" w:rsidP="00AA11C3"/>
    <w:p w:rsidR="00AA11C3" w:rsidRPr="005235BF" w:rsidRDefault="00AA11C3" w:rsidP="00AA11C3">
      <w:pPr>
        <w:autoSpaceDE w:val="0"/>
        <w:autoSpaceDN w:val="0"/>
        <w:adjustRightInd w:val="0"/>
        <w:jc w:val="center"/>
        <w:rPr>
          <w:b/>
          <w:bCs/>
          <w:i/>
          <w:iCs/>
          <w:color w:val="000000"/>
        </w:rPr>
      </w:pPr>
      <w:r w:rsidRPr="005235BF">
        <w:rPr>
          <w:b/>
          <w:bCs/>
          <w:i/>
          <w:iCs/>
          <w:color w:val="000000"/>
        </w:rPr>
        <w:t>Список литературы</w:t>
      </w:r>
    </w:p>
    <w:p w:rsidR="00AA11C3" w:rsidRPr="005235BF" w:rsidRDefault="00AA11C3" w:rsidP="00AA11C3">
      <w:pPr>
        <w:autoSpaceDE w:val="0"/>
        <w:autoSpaceDN w:val="0"/>
        <w:adjustRightInd w:val="0"/>
        <w:rPr>
          <w:i/>
          <w:iCs/>
          <w:color w:val="000000"/>
        </w:rPr>
      </w:pPr>
      <w:r w:rsidRPr="005235BF">
        <w:rPr>
          <w:i/>
          <w:iCs/>
          <w:color w:val="000000"/>
        </w:rPr>
        <w:t>а) Основная литература</w:t>
      </w:r>
    </w:p>
    <w:p w:rsidR="00AA11C3" w:rsidRPr="005235BF" w:rsidRDefault="00AA11C3" w:rsidP="00AA11C3">
      <w:pPr>
        <w:autoSpaceDE w:val="0"/>
        <w:autoSpaceDN w:val="0"/>
        <w:adjustRightInd w:val="0"/>
        <w:rPr>
          <w:color w:val="000000"/>
        </w:rPr>
      </w:pPr>
      <w:r w:rsidRPr="005235BF">
        <w:rPr>
          <w:color w:val="000000"/>
        </w:rPr>
        <w:t>1. Могилев А.В., Пак Н.И., Хеннер Е.К. Информатика: Учебн. пособие для студ. пед.</w:t>
      </w:r>
    </w:p>
    <w:p w:rsidR="00AA11C3" w:rsidRPr="005235BF" w:rsidRDefault="00AA11C3" w:rsidP="00AA11C3">
      <w:pPr>
        <w:autoSpaceDE w:val="0"/>
        <w:autoSpaceDN w:val="0"/>
        <w:adjustRightInd w:val="0"/>
        <w:rPr>
          <w:color w:val="000000"/>
        </w:rPr>
      </w:pPr>
      <w:r w:rsidRPr="005235BF">
        <w:rPr>
          <w:color w:val="000000"/>
        </w:rPr>
        <w:t>вузов. – М.: Изд. Центр «Академия», 2004.</w:t>
      </w:r>
    </w:p>
    <w:p w:rsidR="00AA11C3" w:rsidRPr="005235BF" w:rsidRDefault="00AA11C3" w:rsidP="00AA11C3">
      <w:pPr>
        <w:autoSpaceDE w:val="0"/>
        <w:autoSpaceDN w:val="0"/>
        <w:adjustRightInd w:val="0"/>
        <w:rPr>
          <w:color w:val="000000"/>
        </w:rPr>
      </w:pPr>
      <w:r w:rsidRPr="005235BF">
        <w:rPr>
          <w:color w:val="000000"/>
        </w:rPr>
        <w:t>2. Симонович С.В. и др. Информатика. Базовый курс. – С-Пб.: Питер, 2005.</w:t>
      </w:r>
    </w:p>
    <w:p w:rsidR="00AA11C3" w:rsidRPr="005235BF" w:rsidRDefault="00AA11C3" w:rsidP="00AA11C3">
      <w:pPr>
        <w:autoSpaceDE w:val="0"/>
        <w:autoSpaceDN w:val="0"/>
        <w:adjustRightInd w:val="0"/>
        <w:rPr>
          <w:color w:val="000000"/>
        </w:rPr>
      </w:pPr>
      <w:r w:rsidRPr="005235BF">
        <w:rPr>
          <w:color w:val="000000"/>
        </w:rPr>
        <w:t>3. Степанов А.Н. Информатика: учебник для Вузов. – СПб: Питер, 2003.</w:t>
      </w:r>
    </w:p>
    <w:p w:rsidR="00AA11C3" w:rsidRPr="005235BF" w:rsidRDefault="00AA11C3" w:rsidP="00AA11C3">
      <w:pPr>
        <w:autoSpaceDE w:val="0"/>
        <w:autoSpaceDN w:val="0"/>
        <w:adjustRightInd w:val="0"/>
        <w:rPr>
          <w:i/>
          <w:iCs/>
          <w:color w:val="000000"/>
        </w:rPr>
      </w:pPr>
      <w:r w:rsidRPr="005235BF">
        <w:rPr>
          <w:i/>
          <w:iCs/>
          <w:color w:val="000000"/>
        </w:rPr>
        <w:t>б) Дополнительная литература</w:t>
      </w:r>
    </w:p>
    <w:p w:rsidR="00AA11C3" w:rsidRPr="005235BF" w:rsidRDefault="00AA11C3" w:rsidP="00AA11C3">
      <w:pPr>
        <w:autoSpaceDE w:val="0"/>
        <w:autoSpaceDN w:val="0"/>
        <w:adjustRightInd w:val="0"/>
        <w:rPr>
          <w:color w:val="000000"/>
        </w:rPr>
      </w:pPr>
      <w:r w:rsidRPr="005235BF">
        <w:rPr>
          <w:color w:val="000000"/>
        </w:rPr>
        <w:t>1. Днепров А. Google. Секреты эффективного поиска и дополнительные сервисы.</w:t>
      </w:r>
    </w:p>
    <w:p w:rsidR="00AA11C3" w:rsidRPr="005235BF" w:rsidRDefault="00AA11C3" w:rsidP="00AA11C3">
      <w:pPr>
        <w:autoSpaceDE w:val="0"/>
        <w:autoSpaceDN w:val="0"/>
        <w:adjustRightInd w:val="0"/>
        <w:rPr>
          <w:color w:val="000000"/>
        </w:rPr>
      </w:pPr>
      <w:r w:rsidRPr="005235BF">
        <w:rPr>
          <w:color w:val="000000"/>
        </w:rPr>
        <w:t>Популярный самоучитель. – СПб.: Питер, 2007.</w:t>
      </w:r>
    </w:p>
    <w:p w:rsidR="00AA11C3" w:rsidRPr="005235BF" w:rsidRDefault="00AA11C3" w:rsidP="00AA11C3">
      <w:pPr>
        <w:autoSpaceDE w:val="0"/>
        <w:autoSpaceDN w:val="0"/>
        <w:adjustRightInd w:val="0"/>
        <w:rPr>
          <w:color w:val="000000"/>
        </w:rPr>
      </w:pPr>
      <w:r w:rsidRPr="005235BF">
        <w:rPr>
          <w:color w:val="000000"/>
        </w:rPr>
        <w:t>2. Ильина О. П., Бройдо В. Л. Вычислительные системы, сети и телекоммуникации. –</w:t>
      </w:r>
    </w:p>
    <w:p w:rsidR="00AA11C3" w:rsidRPr="005235BF" w:rsidRDefault="00AA11C3" w:rsidP="00AA11C3">
      <w:pPr>
        <w:autoSpaceDE w:val="0"/>
        <w:autoSpaceDN w:val="0"/>
        <w:adjustRightInd w:val="0"/>
        <w:rPr>
          <w:color w:val="000000"/>
        </w:rPr>
      </w:pPr>
      <w:r w:rsidRPr="005235BF">
        <w:rPr>
          <w:color w:val="000000"/>
        </w:rPr>
        <w:t>СПб: Питер, 2008.</w:t>
      </w:r>
    </w:p>
    <w:p w:rsidR="00AA11C3" w:rsidRPr="005235BF" w:rsidRDefault="00AA11C3" w:rsidP="00AA11C3">
      <w:pPr>
        <w:autoSpaceDE w:val="0"/>
        <w:autoSpaceDN w:val="0"/>
        <w:adjustRightInd w:val="0"/>
        <w:rPr>
          <w:color w:val="000000"/>
        </w:rPr>
      </w:pPr>
      <w:r w:rsidRPr="005235BF">
        <w:rPr>
          <w:color w:val="000000"/>
        </w:rPr>
        <w:t>3. Круподерова Е.П., Короповская В.П. Социальные сервисы Веб 2.0: Методические</w:t>
      </w:r>
    </w:p>
    <w:p w:rsidR="00AA11C3" w:rsidRPr="005235BF" w:rsidRDefault="00AA11C3" w:rsidP="00AA11C3">
      <w:pPr>
        <w:autoSpaceDE w:val="0"/>
        <w:autoSpaceDN w:val="0"/>
        <w:adjustRightInd w:val="0"/>
        <w:rPr>
          <w:color w:val="000000"/>
        </w:rPr>
      </w:pPr>
      <w:r w:rsidRPr="005235BF">
        <w:rPr>
          <w:color w:val="000000"/>
        </w:rPr>
        <w:t>рекомендации к производственному обучению студентов специальности «Программное</w:t>
      </w:r>
    </w:p>
    <w:p w:rsidR="00AA11C3" w:rsidRPr="005235BF" w:rsidRDefault="00AA11C3" w:rsidP="00AA11C3">
      <w:pPr>
        <w:autoSpaceDE w:val="0"/>
        <w:autoSpaceDN w:val="0"/>
        <w:adjustRightInd w:val="0"/>
        <w:rPr>
          <w:color w:val="000000"/>
        </w:rPr>
      </w:pPr>
      <w:r w:rsidRPr="005235BF">
        <w:rPr>
          <w:color w:val="000000"/>
        </w:rPr>
        <w:t>обеспечение вычислительной техники и автоматизированных систем». – Н. Новгород:</w:t>
      </w:r>
    </w:p>
    <w:p w:rsidR="00AA11C3" w:rsidRPr="005235BF" w:rsidRDefault="00AA11C3" w:rsidP="00AA11C3">
      <w:pPr>
        <w:autoSpaceDE w:val="0"/>
        <w:autoSpaceDN w:val="0"/>
        <w:adjustRightInd w:val="0"/>
        <w:rPr>
          <w:color w:val="000000"/>
        </w:rPr>
      </w:pPr>
      <w:r w:rsidRPr="005235BF">
        <w:rPr>
          <w:color w:val="000000"/>
        </w:rPr>
        <w:t>Изд-во ВГИПУ, 2008.</w:t>
      </w:r>
    </w:p>
    <w:p w:rsidR="00AA11C3" w:rsidRPr="005235BF" w:rsidRDefault="00AA11C3" w:rsidP="00AA11C3">
      <w:pPr>
        <w:autoSpaceDE w:val="0"/>
        <w:autoSpaceDN w:val="0"/>
        <w:adjustRightInd w:val="0"/>
        <w:rPr>
          <w:color w:val="000000"/>
        </w:rPr>
      </w:pPr>
      <w:r w:rsidRPr="005235BF">
        <w:rPr>
          <w:color w:val="000000"/>
        </w:rPr>
        <w:t>4. Новиков Ю.В., Кондратенко С.В. Локальные сети: архитектура, алгоритмы,</w:t>
      </w:r>
    </w:p>
    <w:p w:rsidR="00AA11C3" w:rsidRPr="005235BF" w:rsidRDefault="00AA11C3" w:rsidP="00AA11C3">
      <w:pPr>
        <w:autoSpaceDE w:val="0"/>
        <w:autoSpaceDN w:val="0"/>
        <w:adjustRightInd w:val="0"/>
        <w:rPr>
          <w:color w:val="000000"/>
        </w:rPr>
      </w:pPr>
      <w:r w:rsidRPr="005235BF">
        <w:rPr>
          <w:color w:val="000000"/>
        </w:rPr>
        <w:t>проектирование. — М.: ЭКОМ, 2000. .</w:t>
      </w:r>
    </w:p>
    <w:p w:rsidR="00AA11C3" w:rsidRPr="005235BF" w:rsidRDefault="00AA11C3" w:rsidP="00AA11C3">
      <w:pPr>
        <w:autoSpaceDE w:val="0"/>
        <w:autoSpaceDN w:val="0"/>
        <w:adjustRightInd w:val="0"/>
        <w:rPr>
          <w:color w:val="000000"/>
        </w:rPr>
      </w:pPr>
      <w:r w:rsidRPr="005235BF">
        <w:rPr>
          <w:color w:val="000000"/>
        </w:rPr>
        <w:t>5. Прохоров А. Интернет – как это работает. СПб: BHV-СПб, 2004.</w:t>
      </w:r>
    </w:p>
    <w:p w:rsidR="00AA11C3" w:rsidRPr="005235BF" w:rsidRDefault="00AA11C3" w:rsidP="00AA11C3">
      <w:pPr>
        <w:autoSpaceDE w:val="0"/>
        <w:autoSpaceDN w:val="0"/>
        <w:adjustRightInd w:val="0"/>
        <w:rPr>
          <w:color w:val="000000"/>
        </w:rPr>
      </w:pPr>
      <w:r w:rsidRPr="005235BF">
        <w:rPr>
          <w:color w:val="000000"/>
        </w:rPr>
        <w:t>6. Симонович С.В., Мураховский В.И., Евсеев Г.А. Новые возможности Интернета.</w:t>
      </w:r>
    </w:p>
    <w:p w:rsidR="00AA11C3" w:rsidRPr="005235BF" w:rsidRDefault="00AA11C3" w:rsidP="00AA11C3">
      <w:pPr>
        <w:autoSpaceDE w:val="0"/>
        <w:autoSpaceDN w:val="0"/>
        <w:adjustRightInd w:val="0"/>
        <w:rPr>
          <w:color w:val="000000"/>
        </w:rPr>
      </w:pPr>
      <w:r w:rsidRPr="005235BF">
        <w:rPr>
          <w:color w:val="000000"/>
        </w:rPr>
        <w:t>Необходимый самоучитель. – СПб: Питер, 2007</w:t>
      </w:r>
    </w:p>
    <w:p w:rsidR="00AA11C3" w:rsidRDefault="00AA11C3" w:rsidP="00AA11C3">
      <w:pPr>
        <w:autoSpaceDE w:val="0"/>
        <w:autoSpaceDN w:val="0"/>
        <w:adjustRightInd w:val="0"/>
        <w:jc w:val="center"/>
        <w:rPr>
          <w:b/>
          <w:bCs/>
          <w:i/>
          <w:iCs/>
          <w:color w:val="000000"/>
        </w:rPr>
      </w:pPr>
    </w:p>
    <w:p w:rsidR="00AA11C3" w:rsidRPr="005235BF" w:rsidRDefault="00AA11C3" w:rsidP="00AA11C3">
      <w:pPr>
        <w:autoSpaceDE w:val="0"/>
        <w:autoSpaceDN w:val="0"/>
        <w:adjustRightInd w:val="0"/>
        <w:jc w:val="center"/>
        <w:rPr>
          <w:b/>
          <w:bCs/>
          <w:i/>
          <w:iCs/>
          <w:color w:val="000000"/>
        </w:rPr>
      </w:pPr>
      <w:r w:rsidRPr="005235BF">
        <w:rPr>
          <w:b/>
          <w:bCs/>
          <w:i/>
          <w:iCs/>
          <w:color w:val="000000"/>
        </w:rPr>
        <w:t>Ссылки на ресурсы Интернет</w:t>
      </w:r>
    </w:p>
    <w:p w:rsidR="00AA11C3" w:rsidRPr="005235BF" w:rsidRDefault="00AA11C3" w:rsidP="00AA11C3">
      <w:pPr>
        <w:autoSpaceDE w:val="0"/>
        <w:autoSpaceDN w:val="0"/>
        <w:adjustRightInd w:val="0"/>
        <w:rPr>
          <w:color w:val="000000"/>
        </w:rPr>
      </w:pPr>
      <w:r w:rsidRPr="005235BF">
        <w:rPr>
          <w:color w:val="000000"/>
        </w:rPr>
        <w:t>1. Беккерман Е.Н. Работа с Internet с использованием Mozilla Firefox (ПО для</w:t>
      </w:r>
    </w:p>
    <w:p w:rsidR="00AA11C3" w:rsidRPr="005235BF" w:rsidRDefault="00AA11C3" w:rsidP="00AA11C3">
      <w:pPr>
        <w:autoSpaceDE w:val="0"/>
        <w:autoSpaceDN w:val="0"/>
        <w:adjustRightInd w:val="0"/>
        <w:rPr>
          <w:color w:val="000000"/>
        </w:rPr>
      </w:pPr>
      <w:r w:rsidRPr="005235BF">
        <w:rPr>
          <w:color w:val="000000"/>
        </w:rPr>
        <w:t>просмотра Web-страниц): Учебное пособие. - М.: 2008.</w:t>
      </w:r>
    </w:p>
    <w:p w:rsidR="00AA11C3" w:rsidRPr="005235BF" w:rsidRDefault="00AA11C3" w:rsidP="00AA11C3">
      <w:pPr>
        <w:autoSpaceDE w:val="0"/>
        <w:autoSpaceDN w:val="0"/>
        <w:adjustRightInd w:val="0"/>
        <w:rPr>
          <w:color w:val="0000FF"/>
        </w:rPr>
      </w:pPr>
      <w:r w:rsidRPr="005235BF">
        <w:rPr>
          <w:color w:val="0000FF"/>
        </w:rPr>
        <w:t>http://ict.edu.ru/ft/005688/FireFox.pdf</w:t>
      </w:r>
    </w:p>
    <w:p w:rsidR="00AA11C3" w:rsidRPr="005235BF" w:rsidRDefault="00AA11C3" w:rsidP="00AA11C3">
      <w:pPr>
        <w:autoSpaceDE w:val="0"/>
        <w:autoSpaceDN w:val="0"/>
        <w:adjustRightInd w:val="0"/>
        <w:rPr>
          <w:color w:val="000000"/>
        </w:rPr>
      </w:pPr>
      <w:r w:rsidRPr="005235BF">
        <w:rPr>
          <w:color w:val="000000"/>
        </w:rPr>
        <w:t>2. Белозубов А.В., Николаев Д.Г. Основы работы на компьютере и в сети Интернет:</w:t>
      </w:r>
    </w:p>
    <w:p w:rsidR="00AA11C3" w:rsidRPr="005235BF" w:rsidRDefault="00AA11C3" w:rsidP="00AA11C3">
      <w:pPr>
        <w:autoSpaceDE w:val="0"/>
        <w:autoSpaceDN w:val="0"/>
        <w:adjustRightInd w:val="0"/>
        <w:rPr>
          <w:color w:val="000000"/>
        </w:rPr>
      </w:pPr>
      <w:r w:rsidRPr="005235BF">
        <w:rPr>
          <w:color w:val="000000"/>
        </w:rPr>
        <w:t>Учебно-методическое пособие. - СПб.: СПбГУ ИТМО, 2007.</w:t>
      </w:r>
    </w:p>
    <w:p w:rsidR="00AA11C3" w:rsidRPr="005235BF" w:rsidRDefault="00AA11C3" w:rsidP="00AA11C3">
      <w:pPr>
        <w:autoSpaceDE w:val="0"/>
        <w:autoSpaceDN w:val="0"/>
        <w:adjustRightInd w:val="0"/>
        <w:rPr>
          <w:color w:val="0000FF"/>
        </w:rPr>
      </w:pPr>
      <w:r w:rsidRPr="005235BF">
        <w:rPr>
          <w:color w:val="0000FF"/>
        </w:rPr>
        <w:t>http://ict.edu.ru/ft/005526/basic.pdf</w:t>
      </w:r>
    </w:p>
    <w:p w:rsidR="00AA11C3" w:rsidRPr="005235BF" w:rsidRDefault="00AA11C3" w:rsidP="00AA11C3">
      <w:pPr>
        <w:autoSpaceDE w:val="0"/>
        <w:autoSpaceDN w:val="0"/>
        <w:adjustRightInd w:val="0"/>
        <w:rPr>
          <w:color w:val="000000"/>
        </w:rPr>
      </w:pPr>
      <w:r w:rsidRPr="005235BF">
        <w:rPr>
          <w:color w:val="000000"/>
        </w:rPr>
        <w:t>3. Доржиев Ц.Ц., Мотошкин П.В., Шедеева С.Д., Дампилов Н.Н. Учебное пособие для</w:t>
      </w:r>
    </w:p>
    <w:p w:rsidR="00AA11C3" w:rsidRPr="005235BF" w:rsidRDefault="00AA11C3" w:rsidP="00AA11C3">
      <w:pPr>
        <w:autoSpaceDE w:val="0"/>
        <w:autoSpaceDN w:val="0"/>
        <w:adjustRightInd w:val="0"/>
        <w:rPr>
          <w:color w:val="000000"/>
        </w:rPr>
      </w:pPr>
      <w:r w:rsidRPr="005235BF">
        <w:rPr>
          <w:color w:val="000000"/>
        </w:rPr>
        <w:t>работы с сетью Интернет. - Улан-Удэ: Изд-во ВСГТУ, 2004.</w:t>
      </w:r>
    </w:p>
    <w:p w:rsidR="00AA11C3" w:rsidRPr="005235BF" w:rsidRDefault="00AA11C3" w:rsidP="00AA11C3">
      <w:pPr>
        <w:autoSpaceDE w:val="0"/>
        <w:autoSpaceDN w:val="0"/>
        <w:adjustRightInd w:val="0"/>
        <w:rPr>
          <w:color w:val="0000FF"/>
        </w:rPr>
      </w:pPr>
      <w:r w:rsidRPr="005235BF">
        <w:rPr>
          <w:color w:val="0000FF"/>
        </w:rPr>
        <w:t>http://ict.edu.ru/ft/004968/MtdIkg8.pdf</w:t>
      </w:r>
    </w:p>
    <w:p w:rsidR="00AA11C3" w:rsidRPr="005235BF" w:rsidRDefault="00AA11C3" w:rsidP="00AA11C3">
      <w:pPr>
        <w:autoSpaceDE w:val="0"/>
        <w:autoSpaceDN w:val="0"/>
        <w:adjustRightInd w:val="0"/>
        <w:rPr>
          <w:color w:val="000000"/>
        </w:rPr>
      </w:pPr>
      <w:r w:rsidRPr="005235BF">
        <w:rPr>
          <w:color w:val="000000"/>
        </w:rPr>
        <w:t>4. Иллюстрированный самоучитель по Microsoft Internet Explorer .</w:t>
      </w:r>
    </w:p>
    <w:p w:rsidR="00AA11C3" w:rsidRPr="005235BF" w:rsidRDefault="00AA11C3" w:rsidP="00AA11C3">
      <w:pPr>
        <w:autoSpaceDE w:val="0"/>
        <w:autoSpaceDN w:val="0"/>
        <w:adjustRightInd w:val="0"/>
        <w:rPr>
          <w:color w:val="000000"/>
        </w:rPr>
      </w:pPr>
      <w:r w:rsidRPr="005235BF">
        <w:rPr>
          <w:color w:val="000000"/>
        </w:rPr>
        <w:t>http://www.taurion.ru/ie6</w:t>
      </w:r>
    </w:p>
    <w:p w:rsidR="00AA11C3" w:rsidRPr="005235BF" w:rsidRDefault="00AA11C3" w:rsidP="00AA11C3">
      <w:pPr>
        <w:autoSpaceDE w:val="0"/>
        <w:autoSpaceDN w:val="0"/>
        <w:adjustRightInd w:val="0"/>
        <w:rPr>
          <w:color w:val="000000"/>
        </w:rPr>
      </w:pPr>
      <w:r w:rsidRPr="005235BF">
        <w:rPr>
          <w:color w:val="000000"/>
        </w:rPr>
        <w:t>5. Новые информационные технологии / Под ред. В.П. Дьяконова; Смол. гос. пед. ун-</w:t>
      </w:r>
    </w:p>
    <w:p w:rsidR="00AA11C3" w:rsidRPr="005235BF" w:rsidRDefault="00AA11C3" w:rsidP="00AA11C3">
      <w:pPr>
        <w:autoSpaceDE w:val="0"/>
        <w:autoSpaceDN w:val="0"/>
        <w:adjustRightInd w:val="0"/>
        <w:rPr>
          <w:color w:val="0000FF"/>
        </w:rPr>
      </w:pPr>
      <w:r w:rsidRPr="005235BF">
        <w:rPr>
          <w:color w:val="000000"/>
        </w:rPr>
        <w:t xml:space="preserve">т. - Смоленск, 2003. - Ч. 1. </w:t>
      </w:r>
      <w:r w:rsidRPr="005235BF">
        <w:rPr>
          <w:color w:val="0000FF"/>
        </w:rPr>
        <w:t>http://ict.edu.ru/ft/004101//index.html</w:t>
      </w:r>
    </w:p>
    <w:p w:rsidR="00AA11C3" w:rsidRPr="005235BF" w:rsidRDefault="00AA11C3" w:rsidP="00AA11C3">
      <w:pPr>
        <w:autoSpaceDE w:val="0"/>
        <w:autoSpaceDN w:val="0"/>
        <w:adjustRightInd w:val="0"/>
        <w:rPr>
          <w:color w:val="000000"/>
          <w:sz w:val="20"/>
          <w:szCs w:val="20"/>
        </w:rPr>
      </w:pPr>
      <w:r w:rsidRPr="005235BF">
        <w:rPr>
          <w:color w:val="000000"/>
        </w:rPr>
        <w:t>6. Сотрудничество в среде Google. http://sites.google.com/a/pednn.ru/ged/Home</w:t>
      </w:r>
    </w:p>
    <w:p w:rsidR="00AA11C3" w:rsidRDefault="00AA11C3" w:rsidP="00AA11C3"/>
    <w:p w:rsidR="005A5F23" w:rsidRDefault="005A5F23" w:rsidP="007640C8">
      <w:pPr>
        <w:pStyle w:val="21"/>
        <w:tabs>
          <w:tab w:val="num" w:pos="360"/>
        </w:tabs>
        <w:ind w:firstLine="360"/>
      </w:pPr>
    </w:p>
    <w:p w:rsidR="007640C8" w:rsidRDefault="007640C8" w:rsidP="007640C8">
      <w:pPr>
        <w:pStyle w:val="21"/>
        <w:tabs>
          <w:tab w:val="num" w:pos="360"/>
        </w:tabs>
        <w:ind w:firstLine="360"/>
      </w:pPr>
    </w:p>
    <w:p w:rsidR="00DE2B2E" w:rsidRDefault="00DE2B2E" w:rsidP="00041BB5">
      <w:pPr>
        <w:pStyle w:val="2"/>
        <w:tabs>
          <w:tab w:val="num" w:pos="360"/>
        </w:tabs>
        <w:ind w:firstLine="360"/>
      </w:pPr>
      <w:bookmarkStart w:id="51" w:name="_Toc317253218"/>
      <w:r>
        <w:t>4.</w:t>
      </w:r>
      <w:r w:rsidR="00625D74">
        <w:t>2</w:t>
      </w:r>
      <w:r>
        <w:t xml:space="preserve">. </w:t>
      </w:r>
      <w:r w:rsidR="006D21CA">
        <w:t>Уголовное право</w:t>
      </w:r>
      <w:bookmarkEnd w:id="51"/>
    </w:p>
    <w:p w:rsidR="002E0212" w:rsidRPr="00452304" w:rsidRDefault="002E0212" w:rsidP="00041BB5">
      <w:pPr>
        <w:widowControl w:val="0"/>
        <w:tabs>
          <w:tab w:val="num" w:pos="360"/>
        </w:tabs>
        <w:autoSpaceDE w:val="0"/>
        <w:autoSpaceDN w:val="0"/>
        <w:adjustRightInd w:val="0"/>
        <w:ind w:left="360" w:firstLine="360"/>
      </w:pPr>
    </w:p>
    <w:p w:rsidR="00202648" w:rsidRPr="00202648" w:rsidRDefault="00202648" w:rsidP="00202648">
      <w:pPr>
        <w:jc w:val="center"/>
        <w:rPr>
          <w:b/>
          <w:bCs/>
        </w:rPr>
      </w:pPr>
      <w:r w:rsidRPr="00202648">
        <w:rPr>
          <w:b/>
          <w:bCs/>
        </w:rPr>
        <w:t>Общая часть</w:t>
      </w:r>
    </w:p>
    <w:p w:rsidR="00202648" w:rsidRPr="00202648" w:rsidRDefault="00202648" w:rsidP="007816EA">
      <w:pPr>
        <w:numPr>
          <w:ilvl w:val="0"/>
          <w:numId w:val="15"/>
        </w:numPr>
        <w:tabs>
          <w:tab w:val="clear" w:pos="720"/>
          <w:tab w:val="num" w:pos="540"/>
          <w:tab w:val="num" w:pos="2604"/>
        </w:tabs>
        <w:ind w:left="540" w:hanging="540"/>
        <w:jc w:val="both"/>
      </w:pPr>
      <w:r w:rsidRPr="00202648">
        <w:t xml:space="preserve">Понятие, задачи и система современного уголовного права России. Место уголовного права РФ в системе Российского права. </w:t>
      </w:r>
    </w:p>
    <w:p w:rsidR="00202648" w:rsidRPr="00202648" w:rsidRDefault="00202648" w:rsidP="007816EA">
      <w:pPr>
        <w:numPr>
          <w:ilvl w:val="0"/>
          <w:numId w:val="15"/>
        </w:numPr>
        <w:tabs>
          <w:tab w:val="clear" w:pos="720"/>
          <w:tab w:val="num" w:pos="540"/>
          <w:tab w:val="num" w:pos="2604"/>
        </w:tabs>
        <w:ind w:left="540" w:hanging="540"/>
        <w:jc w:val="both"/>
      </w:pPr>
      <w:r w:rsidRPr="00202648">
        <w:t>Принципы современного уголовного права РФ и их характеристика.</w:t>
      </w:r>
    </w:p>
    <w:p w:rsidR="00202648" w:rsidRPr="00202648" w:rsidRDefault="00202648" w:rsidP="007816EA">
      <w:pPr>
        <w:numPr>
          <w:ilvl w:val="0"/>
          <w:numId w:val="15"/>
        </w:numPr>
        <w:tabs>
          <w:tab w:val="clear" w:pos="720"/>
          <w:tab w:val="num" w:pos="540"/>
          <w:tab w:val="num" w:pos="2604"/>
        </w:tabs>
        <w:ind w:left="540" w:hanging="540"/>
        <w:jc w:val="both"/>
      </w:pPr>
      <w:r w:rsidRPr="00202648">
        <w:t>Уголовная ответственность, ее понятие и пределы. Основание уголовной ответственности конкретных лиц в Российском уголовном праве.</w:t>
      </w:r>
    </w:p>
    <w:p w:rsidR="00202648" w:rsidRPr="00202648" w:rsidRDefault="00202648" w:rsidP="007816EA">
      <w:pPr>
        <w:numPr>
          <w:ilvl w:val="0"/>
          <w:numId w:val="15"/>
        </w:numPr>
        <w:tabs>
          <w:tab w:val="clear" w:pos="720"/>
          <w:tab w:val="num" w:pos="540"/>
          <w:tab w:val="num" w:pos="2604"/>
        </w:tabs>
        <w:ind w:left="540" w:hanging="540"/>
        <w:jc w:val="both"/>
      </w:pPr>
      <w:r w:rsidRPr="00202648">
        <w:t xml:space="preserve">Понятие и специфические черты уголовного закона. Его строение и система. </w:t>
      </w:r>
    </w:p>
    <w:p w:rsidR="00202648" w:rsidRPr="00202648" w:rsidRDefault="00202648" w:rsidP="007816EA">
      <w:pPr>
        <w:numPr>
          <w:ilvl w:val="0"/>
          <w:numId w:val="15"/>
        </w:numPr>
        <w:tabs>
          <w:tab w:val="clear" w:pos="720"/>
          <w:tab w:val="num" w:pos="540"/>
          <w:tab w:val="num" w:pos="2604"/>
        </w:tabs>
        <w:ind w:left="540" w:hanging="540"/>
        <w:jc w:val="both"/>
      </w:pPr>
      <w:r w:rsidRPr="00202648">
        <w:t xml:space="preserve">Принципы действия уголовного закона в пространстве.  </w:t>
      </w:r>
    </w:p>
    <w:p w:rsidR="00202648" w:rsidRPr="00202648" w:rsidRDefault="00202648" w:rsidP="007816EA">
      <w:pPr>
        <w:numPr>
          <w:ilvl w:val="0"/>
          <w:numId w:val="15"/>
        </w:numPr>
        <w:tabs>
          <w:tab w:val="clear" w:pos="720"/>
          <w:tab w:val="num" w:pos="540"/>
          <w:tab w:val="num" w:pos="2604"/>
        </w:tabs>
        <w:ind w:left="540" w:hanging="540"/>
        <w:jc w:val="both"/>
      </w:pPr>
      <w:r w:rsidRPr="00202648">
        <w:t>Основания и условия выдачи лиц, совершивших преступления (экстрадиция).</w:t>
      </w:r>
    </w:p>
    <w:p w:rsidR="00202648" w:rsidRPr="00202648" w:rsidRDefault="00202648" w:rsidP="007816EA">
      <w:pPr>
        <w:numPr>
          <w:ilvl w:val="0"/>
          <w:numId w:val="15"/>
        </w:numPr>
        <w:tabs>
          <w:tab w:val="clear" w:pos="720"/>
          <w:tab w:val="num" w:pos="540"/>
          <w:tab w:val="num" w:pos="2604"/>
        </w:tabs>
        <w:ind w:left="540" w:hanging="540"/>
        <w:jc w:val="both"/>
      </w:pPr>
      <w:r w:rsidRPr="00202648">
        <w:t>Действие уголовного закона во времени. Обратная сила уголовного закона.</w:t>
      </w:r>
    </w:p>
    <w:p w:rsidR="00202648" w:rsidRPr="00202648" w:rsidRDefault="00202648" w:rsidP="007816EA">
      <w:pPr>
        <w:numPr>
          <w:ilvl w:val="0"/>
          <w:numId w:val="15"/>
        </w:numPr>
        <w:tabs>
          <w:tab w:val="clear" w:pos="720"/>
          <w:tab w:val="num" w:pos="540"/>
          <w:tab w:val="num" w:pos="2604"/>
        </w:tabs>
        <w:ind w:left="540" w:hanging="540"/>
        <w:jc w:val="both"/>
      </w:pPr>
      <w:r w:rsidRPr="00202648">
        <w:t xml:space="preserve">Понятие преступления и его основные признаки. </w:t>
      </w:r>
    </w:p>
    <w:p w:rsidR="00202648" w:rsidRPr="00202648" w:rsidRDefault="00202648" w:rsidP="007816EA">
      <w:pPr>
        <w:numPr>
          <w:ilvl w:val="0"/>
          <w:numId w:val="15"/>
        </w:numPr>
        <w:tabs>
          <w:tab w:val="clear" w:pos="720"/>
          <w:tab w:val="num" w:pos="540"/>
          <w:tab w:val="num" w:pos="2604"/>
        </w:tabs>
        <w:ind w:left="540" w:hanging="540"/>
        <w:jc w:val="both"/>
      </w:pPr>
      <w:r w:rsidRPr="00202648">
        <w:t xml:space="preserve">Понятие и значение состава преступления. Элементы и признаки составов преступления. Виды составов преступлений и их характеристика.  </w:t>
      </w:r>
    </w:p>
    <w:p w:rsidR="00202648" w:rsidRPr="00202648" w:rsidRDefault="00202648" w:rsidP="007816EA">
      <w:pPr>
        <w:numPr>
          <w:ilvl w:val="0"/>
          <w:numId w:val="15"/>
        </w:numPr>
        <w:tabs>
          <w:tab w:val="clear" w:pos="720"/>
          <w:tab w:val="num" w:pos="540"/>
          <w:tab w:val="num" w:pos="2604"/>
        </w:tabs>
        <w:ind w:left="540" w:hanging="540"/>
        <w:jc w:val="both"/>
      </w:pPr>
      <w:r w:rsidRPr="00202648">
        <w:t>Совокупность преступлений как вид множественности. Особенности назначения наказания по совокупности преступлений и по совокупности приговоров.</w:t>
      </w:r>
    </w:p>
    <w:p w:rsidR="00202648" w:rsidRPr="00202648" w:rsidRDefault="00202648" w:rsidP="007816EA">
      <w:pPr>
        <w:numPr>
          <w:ilvl w:val="0"/>
          <w:numId w:val="15"/>
        </w:numPr>
        <w:tabs>
          <w:tab w:val="clear" w:pos="720"/>
          <w:tab w:val="num" w:pos="540"/>
          <w:tab w:val="num" w:pos="2604"/>
        </w:tabs>
        <w:ind w:left="540" w:hanging="540"/>
        <w:jc w:val="both"/>
      </w:pPr>
      <w:r w:rsidRPr="00202648">
        <w:t xml:space="preserve">Рецидив преступлений: понятие, признаки и виды. </w:t>
      </w:r>
    </w:p>
    <w:p w:rsidR="00202648" w:rsidRPr="00202648" w:rsidRDefault="00202648" w:rsidP="007816EA">
      <w:pPr>
        <w:numPr>
          <w:ilvl w:val="0"/>
          <w:numId w:val="15"/>
        </w:numPr>
        <w:tabs>
          <w:tab w:val="clear" w:pos="720"/>
          <w:tab w:val="num" w:pos="540"/>
          <w:tab w:val="num" w:pos="2604"/>
        </w:tabs>
        <w:ind w:left="540" w:hanging="540"/>
        <w:jc w:val="both"/>
      </w:pPr>
      <w:r w:rsidRPr="00202648">
        <w:t>Объект преступления и его уголовно-правовое значение. Предмет преступления и его отграничение от объекта преступления.</w:t>
      </w:r>
    </w:p>
    <w:p w:rsidR="00202648" w:rsidRPr="00202648" w:rsidRDefault="00202648" w:rsidP="007816EA">
      <w:pPr>
        <w:numPr>
          <w:ilvl w:val="0"/>
          <w:numId w:val="15"/>
        </w:numPr>
        <w:tabs>
          <w:tab w:val="clear" w:pos="720"/>
          <w:tab w:val="num" w:pos="540"/>
          <w:tab w:val="num" w:pos="2604"/>
        </w:tabs>
        <w:ind w:left="540" w:hanging="540"/>
        <w:jc w:val="both"/>
      </w:pPr>
      <w:r w:rsidRPr="00202648">
        <w:t xml:space="preserve">Понятие и значение объективной стороны состава преступления. </w:t>
      </w:r>
    </w:p>
    <w:p w:rsidR="00202648" w:rsidRPr="00202648" w:rsidRDefault="00202648" w:rsidP="007816EA">
      <w:pPr>
        <w:numPr>
          <w:ilvl w:val="0"/>
          <w:numId w:val="15"/>
        </w:numPr>
        <w:tabs>
          <w:tab w:val="clear" w:pos="720"/>
          <w:tab w:val="num" w:pos="540"/>
          <w:tab w:val="num" w:pos="2604"/>
        </w:tabs>
        <w:ind w:left="540" w:hanging="540"/>
        <w:jc w:val="both"/>
      </w:pPr>
      <w:r w:rsidRPr="00202648">
        <w:t>Общественно-опасное деяние - главный признак объективной стороны состава преступления.</w:t>
      </w:r>
    </w:p>
    <w:p w:rsidR="00202648" w:rsidRPr="00202648" w:rsidRDefault="00202648" w:rsidP="007816EA">
      <w:pPr>
        <w:numPr>
          <w:ilvl w:val="0"/>
          <w:numId w:val="15"/>
        </w:numPr>
        <w:tabs>
          <w:tab w:val="clear" w:pos="720"/>
          <w:tab w:val="num" w:pos="540"/>
          <w:tab w:val="num" w:pos="2604"/>
        </w:tabs>
        <w:ind w:left="540" w:hanging="540"/>
        <w:jc w:val="both"/>
      </w:pPr>
      <w:r w:rsidRPr="00202648">
        <w:t>Субъект преступления: понятие, признаки и виды. Личность преступника и ее значение.</w:t>
      </w:r>
    </w:p>
    <w:p w:rsidR="00202648" w:rsidRPr="00202648" w:rsidRDefault="00202648" w:rsidP="007816EA">
      <w:pPr>
        <w:numPr>
          <w:ilvl w:val="0"/>
          <w:numId w:val="15"/>
        </w:numPr>
        <w:tabs>
          <w:tab w:val="clear" w:pos="720"/>
          <w:tab w:val="num" w:pos="540"/>
          <w:tab w:val="num" w:pos="2604"/>
        </w:tabs>
        <w:ind w:left="540" w:hanging="540"/>
        <w:jc w:val="both"/>
      </w:pPr>
      <w:r w:rsidRPr="00202648">
        <w:t>Вменяемость как необходимое условие уголовной ответственности. Ограниченная вменяемость и ее правовые последствия. Понятие и критерии невменяемости. Правовые последствия признания лица невменяемым.</w:t>
      </w:r>
    </w:p>
    <w:p w:rsidR="00202648" w:rsidRPr="00202648" w:rsidRDefault="00202648" w:rsidP="007816EA">
      <w:pPr>
        <w:numPr>
          <w:ilvl w:val="0"/>
          <w:numId w:val="15"/>
        </w:numPr>
        <w:tabs>
          <w:tab w:val="clear" w:pos="720"/>
          <w:tab w:val="num" w:pos="540"/>
          <w:tab w:val="num" w:pos="2604"/>
        </w:tabs>
        <w:ind w:left="540" w:hanging="540"/>
        <w:jc w:val="both"/>
      </w:pPr>
      <w:r w:rsidRPr="00202648">
        <w:t>Возраст лица, совершившего общественно-опасное деяние и его уголовно-правовое значение. Проблема так называемой возрастной невменяемости.</w:t>
      </w:r>
    </w:p>
    <w:p w:rsidR="00202648" w:rsidRPr="00202648" w:rsidRDefault="00202648" w:rsidP="007816EA">
      <w:pPr>
        <w:numPr>
          <w:ilvl w:val="0"/>
          <w:numId w:val="15"/>
        </w:numPr>
        <w:tabs>
          <w:tab w:val="clear" w:pos="720"/>
          <w:tab w:val="num" w:pos="540"/>
          <w:tab w:val="num" w:pos="2604"/>
        </w:tabs>
        <w:ind w:left="540" w:hanging="540"/>
        <w:jc w:val="both"/>
      </w:pPr>
      <w:r w:rsidRPr="00202648">
        <w:t>Уголовная ответственность лиц, совершивших преступление в состоянии опьянения.</w:t>
      </w:r>
    </w:p>
    <w:p w:rsidR="00202648" w:rsidRPr="00202648" w:rsidRDefault="00202648" w:rsidP="007816EA">
      <w:pPr>
        <w:numPr>
          <w:ilvl w:val="0"/>
          <w:numId w:val="15"/>
        </w:numPr>
        <w:tabs>
          <w:tab w:val="clear" w:pos="720"/>
          <w:tab w:val="num" w:pos="540"/>
          <w:tab w:val="num" w:pos="2604"/>
        </w:tabs>
        <w:ind w:left="540" w:hanging="540"/>
        <w:jc w:val="both"/>
      </w:pPr>
      <w:r w:rsidRPr="00202648">
        <w:t>Понятие, содержание и значение субъективной стороны состава преступления. Вина - основной элемент субъективной стороны. Недопустимость объективного вменения.</w:t>
      </w:r>
    </w:p>
    <w:p w:rsidR="00202648" w:rsidRPr="00202648" w:rsidRDefault="00202648" w:rsidP="007816EA">
      <w:pPr>
        <w:numPr>
          <w:ilvl w:val="0"/>
          <w:numId w:val="15"/>
        </w:numPr>
        <w:tabs>
          <w:tab w:val="clear" w:pos="720"/>
          <w:tab w:val="num" w:pos="540"/>
          <w:tab w:val="num" w:pos="2604"/>
        </w:tabs>
        <w:ind w:left="540" w:hanging="540"/>
        <w:jc w:val="both"/>
      </w:pPr>
      <w:r w:rsidRPr="00202648">
        <w:t>Формы вины. Умысел и его виды в уголовном законе и в уголовно-правовой науке. Неосторожность и ее виды.</w:t>
      </w:r>
    </w:p>
    <w:p w:rsidR="00202648" w:rsidRPr="00202648" w:rsidRDefault="00202648" w:rsidP="007816EA">
      <w:pPr>
        <w:numPr>
          <w:ilvl w:val="0"/>
          <w:numId w:val="15"/>
        </w:numPr>
        <w:tabs>
          <w:tab w:val="clear" w:pos="720"/>
          <w:tab w:val="num" w:pos="540"/>
          <w:tab w:val="num" w:pos="2604"/>
        </w:tabs>
        <w:ind w:left="540" w:hanging="540"/>
        <w:jc w:val="both"/>
      </w:pPr>
      <w:r w:rsidRPr="00202648">
        <w:t>Понятие и значение мотива и цели преступления как признаков субъективной стороны состава преступления. Понятие и юридическое значение аффекта.</w:t>
      </w:r>
    </w:p>
    <w:p w:rsidR="00202648" w:rsidRPr="00202648" w:rsidRDefault="00202648" w:rsidP="007816EA">
      <w:pPr>
        <w:numPr>
          <w:ilvl w:val="0"/>
          <w:numId w:val="15"/>
        </w:numPr>
        <w:tabs>
          <w:tab w:val="clear" w:pos="720"/>
          <w:tab w:val="num" w:pos="540"/>
          <w:tab w:val="num" w:pos="2604"/>
        </w:tabs>
        <w:ind w:left="540" w:hanging="540"/>
        <w:jc w:val="both"/>
      </w:pPr>
      <w:r w:rsidRPr="00202648">
        <w:t xml:space="preserve">Понятие и виды стадий совершения умышленного преступления. </w:t>
      </w:r>
    </w:p>
    <w:p w:rsidR="00202648" w:rsidRPr="00202648" w:rsidRDefault="00202648" w:rsidP="007816EA">
      <w:pPr>
        <w:numPr>
          <w:ilvl w:val="0"/>
          <w:numId w:val="15"/>
        </w:numPr>
        <w:tabs>
          <w:tab w:val="clear" w:pos="720"/>
          <w:tab w:val="num" w:pos="540"/>
          <w:tab w:val="num" w:pos="2604"/>
        </w:tabs>
        <w:ind w:left="540" w:hanging="540"/>
        <w:jc w:val="both"/>
      </w:pPr>
      <w:r w:rsidRPr="00202648">
        <w:t>Понятие и признаки оконченного преступления.</w:t>
      </w:r>
    </w:p>
    <w:p w:rsidR="00202648" w:rsidRPr="00202648" w:rsidRDefault="00202648" w:rsidP="007816EA">
      <w:pPr>
        <w:numPr>
          <w:ilvl w:val="0"/>
          <w:numId w:val="15"/>
        </w:numPr>
        <w:tabs>
          <w:tab w:val="clear" w:pos="720"/>
          <w:tab w:val="num" w:pos="540"/>
          <w:tab w:val="num" w:pos="2604"/>
        </w:tabs>
        <w:ind w:left="540" w:hanging="540"/>
        <w:jc w:val="both"/>
      </w:pPr>
      <w:r w:rsidRPr="00202648">
        <w:t>Приготовление к преступлению. Его объективные и субъективные признаки. Отличие от обнаружения умысла. Назначение наказания за приготовление к преступлению.</w:t>
      </w:r>
    </w:p>
    <w:p w:rsidR="00202648" w:rsidRPr="00202648" w:rsidRDefault="00202648" w:rsidP="007816EA">
      <w:pPr>
        <w:numPr>
          <w:ilvl w:val="0"/>
          <w:numId w:val="15"/>
        </w:numPr>
        <w:tabs>
          <w:tab w:val="clear" w:pos="720"/>
          <w:tab w:val="num" w:pos="540"/>
          <w:tab w:val="num" w:pos="2604"/>
        </w:tabs>
        <w:ind w:left="540" w:hanging="540"/>
        <w:jc w:val="both"/>
      </w:pPr>
      <w:r w:rsidRPr="00202648">
        <w:t>Покушение на преступление и его виды. Назначение наказания за покушение на совершение преступление.</w:t>
      </w:r>
    </w:p>
    <w:p w:rsidR="00202648" w:rsidRPr="00202648" w:rsidRDefault="00202648" w:rsidP="007816EA">
      <w:pPr>
        <w:numPr>
          <w:ilvl w:val="0"/>
          <w:numId w:val="15"/>
        </w:numPr>
        <w:tabs>
          <w:tab w:val="clear" w:pos="720"/>
          <w:tab w:val="num" w:pos="540"/>
          <w:tab w:val="num" w:pos="2604"/>
        </w:tabs>
        <w:ind w:left="540" w:hanging="540"/>
        <w:jc w:val="both"/>
      </w:pPr>
      <w:r w:rsidRPr="00202648">
        <w:t>Добровольный отказ от доведения преступления до конца: понятие, влияние на уголовную ответственность, отличия от деятельного раскаяния.</w:t>
      </w:r>
    </w:p>
    <w:p w:rsidR="00202648" w:rsidRPr="00202648" w:rsidRDefault="00202648" w:rsidP="007816EA">
      <w:pPr>
        <w:numPr>
          <w:ilvl w:val="0"/>
          <w:numId w:val="15"/>
        </w:numPr>
        <w:tabs>
          <w:tab w:val="clear" w:pos="720"/>
          <w:tab w:val="num" w:pos="540"/>
          <w:tab w:val="num" w:pos="2604"/>
        </w:tabs>
        <w:ind w:left="540" w:hanging="540"/>
        <w:jc w:val="both"/>
      </w:pPr>
      <w:r w:rsidRPr="00202648">
        <w:t>Понятие и значения института соучастия в преступлении. Объективные и субъективные признаки соучастия в преступлении и их характеристика.</w:t>
      </w:r>
    </w:p>
    <w:p w:rsidR="00202648" w:rsidRPr="00202648" w:rsidRDefault="00202648" w:rsidP="007816EA">
      <w:pPr>
        <w:numPr>
          <w:ilvl w:val="0"/>
          <w:numId w:val="15"/>
        </w:numPr>
        <w:tabs>
          <w:tab w:val="clear" w:pos="720"/>
          <w:tab w:val="num" w:pos="540"/>
          <w:tab w:val="num" w:pos="2604"/>
        </w:tabs>
        <w:ind w:left="540" w:hanging="540"/>
        <w:jc w:val="both"/>
      </w:pPr>
      <w:r w:rsidRPr="00202648">
        <w:t xml:space="preserve">Формы соучастия. Критерии их выделения и проблемы разграничения.    </w:t>
      </w:r>
    </w:p>
    <w:p w:rsidR="00202648" w:rsidRPr="00202648" w:rsidRDefault="00202648" w:rsidP="007816EA">
      <w:pPr>
        <w:numPr>
          <w:ilvl w:val="0"/>
          <w:numId w:val="15"/>
        </w:numPr>
        <w:tabs>
          <w:tab w:val="clear" w:pos="720"/>
          <w:tab w:val="num" w:pos="540"/>
          <w:tab w:val="num" w:pos="2604"/>
        </w:tabs>
        <w:ind w:left="540" w:hanging="540"/>
        <w:jc w:val="both"/>
      </w:pPr>
      <w:r w:rsidRPr="00202648">
        <w:t>Виды соучастников. Основания и пределы ответственности соучастников. Назначение наказания за преступление, совершенное в соучастии.</w:t>
      </w:r>
    </w:p>
    <w:p w:rsidR="00202648" w:rsidRPr="00202648" w:rsidRDefault="00202648" w:rsidP="007816EA">
      <w:pPr>
        <w:numPr>
          <w:ilvl w:val="0"/>
          <w:numId w:val="15"/>
        </w:numPr>
        <w:tabs>
          <w:tab w:val="clear" w:pos="720"/>
          <w:tab w:val="num" w:pos="540"/>
          <w:tab w:val="num" w:pos="2604"/>
        </w:tabs>
        <w:ind w:left="540" w:hanging="540"/>
        <w:jc w:val="both"/>
      </w:pPr>
      <w:r w:rsidRPr="00202648">
        <w:t xml:space="preserve">Понятие и условия правомерности необходимой обороны. </w:t>
      </w:r>
    </w:p>
    <w:p w:rsidR="00202648" w:rsidRPr="00202648" w:rsidRDefault="00202648" w:rsidP="007816EA">
      <w:pPr>
        <w:numPr>
          <w:ilvl w:val="0"/>
          <w:numId w:val="15"/>
        </w:numPr>
        <w:tabs>
          <w:tab w:val="clear" w:pos="720"/>
          <w:tab w:val="num" w:pos="540"/>
          <w:tab w:val="num" w:pos="2604"/>
        </w:tabs>
        <w:ind w:left="540" w:hanging="540"/>
        <w:jc w:val="both"/>
      </w:pPr>
      <w:r w:rsidRPr="00202648">
        <w:t>Причинение вреда при задержании лица, совершившего преступление: условия правомерности, отграничение от необходимой обороны.</w:t>
      </w:r>
    </w:p>
    <w:p w:rsidR="00202648" w:rsidRPr="00202648" w:rsidRDefault="00202648" w:rsidP="007816EA">
      <w:pPr>
        <w:numPr>
          <w:ilvl w:val="0"/>
          <w:numId w:val="15"/>
        </w:numPr>
        <w:tabs>
          <w:tab w:val="clear" w:pos="720"/>
          <w:tab w:val="num" w:pos="540"/>
          <w:tab w:val="num" w:pos="2604"/>
        </w:tabs>
        <w:ind w:left="540" w:hanging="540"/>
        <w:jc w:val="both"/>
      </w:pPr>
      <w:r w:rsidRPr="00202648">
        <w:t>Крайняя необходимость как обстоятельство, исключающее преступность деяния: понятие, условия ее правомерности, отличия от необходимой обороны.</w:t>
      </w:r>
    </w:p>
    <w:p w:rsidR="00202648" w:rsidRPr="00202648" w:rsidRDefault="00202648" w:rsidP="007816EA">
      <w:pPr>
        <w:numPr>
          <w:ilvl w:val="0"/>
          <w:numId w:val="15"/>
        </w:numPr>
        <w:tabs>
          <w:tab w:val="clear" w:pos="720"/>
          <w:tab w:val="num" w:pos="540"/>
          <w:tab w:val="num" w:pos="2604"/>
        </w:tabs>
        <w:ind w:left="540" w:hanging="540"/>
        <w:jc w:val="both"/>
      </w:pPr>
      <w:r w:rsidRPr="00202648">
        <w:t>Физическое или психическое принуждение.</w:t>
      </w:r>
    </w:p>
    <w:p w:rsidR="00202648" w:rsidRPr="00202648" w:rsidRDefault="00202648" w:rsidP="007816EA">
      <w:pPr>
        <w:numPr>
          <w:ilvl w:val="0"/>
          <w:numId w:val="15"/>
        </w:numPr>
        <w:tabs>
          <w:tab w:val="clear" w:pos="720"/>
          <w:tab w:val="num" w:pos="540"/>
          <w:tab w:val="num" w:pos="2604"/>
        </w:tabs>
        <w:ind w:left="540" w:hanging="540"/>
        <w:jc w:val="both"/>
      </w:pPr>
      <w:r w:rsidRPr="00202648">
        <w:t>Обоснованный риск.</w:t>
      </w:r>
    </w:p>
    <w:p w:rsidR="00202648" w:rsidRPr="00202648" w:rsidRDefault="00202648" w:rsidP="007816EA">
      <w:pPr>
        <w:numPr>
          <w:ilvl w:val="0"/>
          <w:numId w:val="15"/>
        </w:numPr>
        <w:tabs>
          <w:tab w:val="clear" w:pos="720"/>
          <w:tab w:val="num" w:pos="540"/>
          <w:tab w:val="num" w:pos="2604"/>
        </w:tabs>
        <w:ind w:left="540" w:hanging="540"/>
        <w:jc w:val="both"/>
      </w:pPr>
      <w:r w:rsidRPr="00202648">
        <w:t xml:space="preserve">Исполнение приказа или распоряжения как обстоятельство, исключающее преступность деяния. </w:t>
      </w:r>
    </w:p>
    <w:p w:rsidR="00202648" w:rsidRPr="00202648" w:rsidRDefault="00202648" w:rsidP="007816EA">
      <w:pPr>
        <w:numPr>
          <w:ilvl w:val="0"/>
          <w:numId w:val="15"/>
        </w:numPr>
        <w:tabs>
          <w:tab w:val="clear" w:pos="720"/>
          <w:tab w:val="num" w:pos="540"/>
          <w:tab w:val="num" w:pos="2604"/>
        </w:tabs>
        <w:ind w:left="540" w:hanging="540"/>
        <w:jc w:val="both"/>
      </w:pPr>
      <w:r w:rsidRPr="00202648">
        <w:t>Понятие и юридические признаки наказания. Цели наказания.</w:t>
      </w:r>
    </w:p>
    <w:p w:rsidR="00202648" w:rsidRPr="00202648" w:rsidRDefault="00202648" w:rsidP="007816EA">
      <w:pPr>
        <w:numPr>
          <w:ilvl w:val="0"/>
          <w:numId w:val="15"/>
        </w:numPr>
        <w:tabs>
          <w:tab w:val="clear" w:pos="720"/>
          <w:tab w:val="num" w:pos="540"/>
          <w:tab w:val="num" w:pos="2604"/>
        </w:tabs>
        <w:ind w:left="540" w:hanging="540"/>
        <w:jc w:val="both"/>
      </w:pPr>
      <w:r w:rsidRPr="00202648">
        <w:t>Понятие и значение системы наказаний. Принципы ее построения.</w:t>
      </w:r>
    </w:p>
    <w:p w:rsidR="00202648" w:rsidRPr="00202648" w:rsidRDefault="00202648" w:rsidP="007816EA">
      <w:pPr>
        <w:numPr>
          <w:ilvl w:val="0"/>
          <w:numId w:val="15"/>
        </w:numPr>
        <w:tabs>
          <w:tab w:val="clear" w:pos="720"/>
          <w:tab w:val="num" w:pos="540"/>
          <w:tab w:val="num" w:pos="2604"/>
        </w:tabs>
        <w:ind w:left="540" w:hanging="540"/>
        <w:jc w:val="both"/>
      </w:pPr>
      <w:r w:rsidRPr="00202648">
        <w:t>Ограничение свободы.</w:t>
      </w:r>
    </w:p>
    <w:p w:rsidR="00202648" w:rsidRPr="00202648" w:rsidRDefault="00202648" w:rsidP="007816EA">
      <w:pPr>
        <w:numPr>
          <w:ilvl w:val="0"/>
          <w:numId w:val="15"/>
        </w:numPr>
        <w:tabs>
          <w:tab w:val="clear" w:pos="720"/>
          <w:tab w:val="num" w:pos="540"/>
          <w:tab w:val="num" w:pos="2604"/>
        </w:tabs>
        <w:ind w:left="540" w:hanging="540"/>
        <w:jc w:val="both"/>
      </w:pPr>
      <w:r w:rsidRPr="00202648">
        <w:t>Арест: сущность, сроки, условия и порядок назначения этого наказания. Замена арестом других видов наказания.</w:t>
      </w:r>
    </w:p>
    <w:p w:rsidR="00202648" w:rsidRPr="00202648" w:rsidRDefault="00202648" w:rsidP="007816EA">
      <w:pPr>
        <w:numPr>
          <w:ilvl w:val="0"/>
          <w:numId w:val="15"/>
        </w:numPr>
        <w:tabs>
          <w:tab w:val="clear" w:pos="720"/>
          <w:tab w:val="num" w:pos="540"/>
          <w:tab w:val="num" w:pos="2604"/>
        </w:tabs>
        <w:ind w:left="540" w:hanging="540"/>
        <w:jc w:val="both"/>
      </w:pPr>
      <w:r w:rsidRPr="00202648">
        <w:t>Лишение свободы на определенный срок. Виды исправительных учреждений и порядок их назначения.</w:t>
      </w:r>
    </w:p>
    <w:p w:rsidR="00202648" w:rsidRPr="00202648" w:rsidRDefault="00202648" w:rsidP="007816EA">
      <w:pPr>
        <w:numPr>
          <w:ilvl w:val="0"/>
          <w:numId w:val="15"/>
        </w:numPr>
        <w:tabs>
          <w:tab w:val="clear" w:pos="720"/>
          <w:tab w:val="num" w:pos="540"/>
          <w:tab w:val="num" w:pos="2604"/>
        </w:tabs>
        <w:ind w:left="540" w:hanging="540"/>
        <w:jc w:val="both"/>
      </w:pPr>
      <w:r w:rsidRPr="00202648">
        <w:t>Пожизненное лишение свободы и смертная казнь.</w:t>
      </w:r>
    </w:p>
    <w:p w:rsidR="00202648" w:rsidRPr="00202648" w:rsidRDefault="00202648" w:rsidP="007816EA">
      <w:pPr>
        <w:numPr>
          <w:ilvl w:val="0"/>
          <w:numId w:val="15"/>
        </w:numPr>
        <w:tabs>
          <w:tab w:val="clear" w:pos="720"/>
          <w:tab w:val="num" w:pos="540"/>
          <w:tab w:val="num" w:pos="2604"/>
        </w:tabs>
        <w:ind w:left="540" w:hanging="540"/>
        <w:jc w:val="both"/>
      </w:pPr>
      <w:r w:rsidRPr="00202648">
        <w:t>Общие начала назначения наказания.</w:t>
      </w:r>
    </w:p>
    <w:p w:rsidR="00202648" w:rsidRPr="00202648" w:rsidRDefault="00202648" w:rsidP="007816EA">
      <w:pPr>
        <w:numPr>
          <w:ilvl w:val="0"/>
          <w:numId w:val="15"/>
        </w:numPr>
        <w:tabs>
          <w:tab w:val="clear" w:pos="720"/>
          <w:tab w:val="num" w:pos="540"/>
          <w:tab w:val="num" w:pos="2604"/>
        </w:tabs>
        <w:ind w:left="540" w:hanging="540"/>
        <w:jc w:val="both"/>
      </w:pPr>
      <w:r w:rsidRPr="00202648">
        <w:t>Обстоятельства, смягчающие и отягчающие наказание: юридическая природа, значение при назначении наказания, соотношение с квалифицирующими обстоятельствами.</w:t>
      </w:r>
    </w:p>
    <w:p w:rsidR="00202648" w:rsidRPr="00202648" w:rsidRDefault="00202648" w:rsidP="007816EA">
      <w:pPr>
        <w:numPr>
          <w:ilvl w:val="0"/>
          <w:numId w:val="15"/>
        </w:numPr>
        <w:tabs>
          <w:tab w:val="clear" w:pos="720"/>
          <w:tab w:val="num" w:pos="540"/>
          <w:tab w:val="num" w:pos="2604"/>
        </w:tabs>
        <w:ind w:left="540" w:hanging="540"/>
        <w:jc w:val="both"/>
      </w:pPr>
      <w:r w:rsidRPr="00202648">
        <w:t>Назначение наказания при наличии смягчающих обстоятельств (ст. ст. 62, 64, 65 УК РФ).</w:t>
      </w:r>
    </w:p>
    <w:p w:rsidR="00202648" w:rsidRPr="00202648" w:rsidRDefault="00202648" w:rsidP="007816EA">
      <w:pPr>
        <w:numPr>
          <w:ilvl w:val="0"/>
          <w:numId w:val="15"/>
        </w:numPr>
        <w:tabs>
          <w:tab w:val="clear" w:pos="720"/>
          <w:tab w:val="num" w:pos="540"/>
          <w:tab w:val="num" w:pos="2604"/>
        </w:tabs>
        <w:ind w:left="540" w:hanging="540"/>
        <w:jc w:val="both"/>
      </w:pPr>
      <w:r w:rsidRPr="00202648">
        <w:t>Освобождение от уголовной ответственности в связи с деятельным раскаянием.</w:t>
      </w:r>
    </w:p>
    <w:p w:rsidR="00202648" w:rsidRPr="00202648" w:rsidRDefault="00202648" w:rsidP="007816EA">
      <w:pPr>
        <w:numPr>
          <w:ilvl w:val="0"/>
          <w:numId w:val="15"/>
        </w:numPr>
        <w:tabs>
          <w:tab w:val="clear" w:pos="720"/>
          <w:tab w:val="num" w:pos="540"/>
          <w:tab w:val="num" w:pos="2604"/>
        </w:tabs>
        <w:ind w:left="540" w:hanging="540"/>
        <w:jc w:val="both"/>
      </w:pPr>
      <w:r w:rsidRPr="00202648">
        <w:t>Понятие и виды освобождения от уголовной ответственности. Освобождение от уголовной ответственности в связи с изменением обстановки.</w:t>
      </w:r>
    </w:p>
    <w:p w:rsidR="00202648" w:rsidRPr="00202648" w:rsidRDefault="00202648" w:rsidP="007816EA">
      <w:pPr>
        <w:numPr>
          <w:ilvl w:val="0"/>
          <w:numId w:val="15"/>
        </w:numPr>
        <w:tabs>
          <w:tab w:val="clear" w:pos="720"/>
          <w:tab w:val="num" w:pos="540"/>
          <w:tab w:val="num" w:pos="2604"/>
        </w:tabs>
        <w:ind w:left="540" w:hanging="540"/>
        <w:jc w:val="both"/>
      </w:pPr>
      <w:r w:rsidRPr="00202648">
        <w:t>Понятие и виды освобождения от наказания. Замена неотбытой части наказания более мягким видом наказания.</w:t>
      </w:r>
    </w:p>
    <w:p w:rsidR="00202648" w:rsidRPr="00202648" w:rsidRDefault="00202648" w:rsidP="007816EA">
      <w:pPr>
        <w:numPr>
          <w:ilvl w:val="0"/>
          <w:numId w:val="15"/>
        </w:numPr>
        <w:tabs>
          <w:tab w:val="clear" w:pos="720"/>
          <w:tab w:val="num" w:pos="540"/>
          <w:tab w:val="num" w:pos="2604"/>
        </w:tabs>
        <w:ind w:left="540" w:hanging="540"/>
        <w:jc w:val="both"/>
      </w:pPr>
      <w:r w:rsidRPr="00202648">
        <w:t>Условно-досрочное освобождение от отбывания наказания: юридическая природа, основания применения, порядок отмены.</w:t>
      </w:r>
    </w:p>
    <w:p w:rsidR="00202648" w:rsidRPr="00202648" w:rsidRDefault="00202648" w:rsidP="007816EA">
      <w:pPr>
        <w:numPr>
          <w:ilvl w:val="0"/>
          <w:numId w:val="15"/>
        </w:numPr>
        <w:tabs>
          <w:tab w:val="clear" w:pos="720"/>
          <w:tab w:val="num" w:pos="540"/>
          <w:tab w:val="num" w:pos="2604"/>
        </w:tabs>
        <w:ind w:left="540" w:hanging="540"/>
        <w:jc w:val="both"/>
      </w:pPr>
      <w:r w:rsidRPr="00202648">
        <w:t>Освобождение от наказания в связи с болезнью. Отсрочка отбывания наказания беременным женщинам и женщинам, имеющим малолетних детей.</w:t>
      </w:r>
    </w:p>
    <w:p w:rsidR="00202648" w:rsidRPr="00202648" w:rsidRDefault="00202648" w:rsidP="007816EA">
      <w:pPr>
        <w:numPr>
          <w:ilvl w:val="0"/>
          <w:numId w:val="15"/>
        </w:numPr>
        <w:tabs>
          <w:tab w:val="clear" w:pos="720"/>
          <w:tab w:val="num" w:pos="540"/>
          <w:tab w:val="num" w:pos="2604"/>
        </w:tabs>
        <w:ind w:left="540" w:hanging="540"/>
        <w:jc w:val="both"/>
      </w:pPr>
      <w:r w:rsidRPr="00202648">
        <w:t>Давность в уголовном праве.</w:t>
      </w:r>
    </w:p>
    <w:p w:rsidR="00202648" w:rsidRPr="00202648" w:rsidRDefault="00202648" w:rsidP="007816EA">
      <w:pPr>
        <w:numPr>
          <w:ilvl w:val="0"/>
          <w:numId w:val="15"/>
        </w:numPr>
        <w:tabs>
          <w:tab w:val="clear" w:pos="720"/>
          <w:tab w:val="num" w:pos="540"/>
          <w:tab w:val="num" w:pos="2604"/>
        </w:tabs>
        <w:ind w:left="540" w:hanging="540"/>
        <w:jc w:val="both"/>
      </w:pPr>
      <w:r w:rsidRPr="00202648">
        <w:t xml:space="preserve">Амнистия: понятие и признаки. Помилование: понятие, правовые последствия, отличие от амнистии. </w:t>
      </w:r>
    </w:p>
    <w:p w:rsidR="00202648" w:rsidRPr="00202648" w:rsidRDefault="00202648" w:rsidP="007816EA">
      <w:pPr>
        <w:numPr>
          <w:ilvl w:val="0"/>
          <w:numId w:val="15"/>
        </w:numPr>
        <w:tabs>
          <w:tab w:val="clear" w:pos="720"/>
          <w:tab w:val="num" w:pos="540"/>
          <w:tab w:val="num" w:pos="2604"/>
        </w:tabs>
        <w:ind w:left="540" w:hanging="540"/>
        <w:jc w:val="both"/>
      </w:pPr>
      <w:r w:rsidRPr="00202648">
        <w:t>Судимость: понятие и правовые последствия. Погашение и снятие судимости. Особенности погашения судимости несовершеннолетних.</w:t>
      </w:r>
    </w:p>
    <w:p w:rsidR="00202648" w:rsidRPr="00202648" w:rsidRDefault="00202648" w:rsidP="007816EA">
      <w:pPr>
        <w:numPr>
          <w:ilvl w:val="0"/>
          <w:numId w:val="15"/>
        </w:numPr>
        <w:tabs>
          <w:tab w:val="clear" w:pos="720"/>
          <w:tab w:val="num" w:pos="540"/>
          <w:tab w:val="num" w:pos="2604"/>
        </w:tabs>
        <w:ind w:left="540" w:hanging="540"/>
        <w:jc w:val="both"/>
      </w:pPr>
      <w:r w:rsidRPr="00202648">
        <w:t>Особенности уголовной ответственности и наказания несовершеннолетних.</w:t>
      </w:r>
    </w:p>
    <w:p w:rsidR="00202648" w:rsidRPr="00202648" w:rsidRDefault="00202648" w:rsidP="007816EA">
      <w:pPr>
        <w:numPr>
          <w:ilvl w:val="0"/>
          <w:numId w:val="15"/>
        </w:numPr>
        <w:tabs>
          <w:tab w:val="clear" w:pos="720"/>
          <w:tab w:val="num" w:pos="540"/>
          <w:tab w:val="num" w:pos="2604"/>
        </w:tabs>
        <w:ind w:left="540" w:hanging="540"/>
        <w:jc w:val="both"/>
      </w:pPr>
      <w:r w:rsidRPr="00202648">
        <w:t xml:space="preserve">Конфискация имущества. </w:t>
      </w:r>
    </w:p>
    <w:p w:rsidR="00202648" w:rsidRPr="00202648" w:rsidRDefault="00202648" w:rsidP="007816EA">
      <w:pPr>
        <w:numPr>
          <w:ilvl w:val="0"/>
          <w:numId w:val="15"/>
        </w:numPr>
        <w:tabs>
          <w:tab w:val="clear" w:pos="720"/>
          <w:tab w:val="num" w:pos="540"/>
          <w:tab w:val="num" w:pos="2604"/>
        </w:tabs>
        <w:ind w:left="540" w:hanging="540"/>
        <w:jc w:val="both"/>
      </w:pPr>
      <w:r w:rsidRPr="00202648">
        <w:t>Применение принудительных мер воспитательного воздействия в отношении несовершеннолетних: сущность, виды и порядок применения.</w:t>
      </w:r>
    </w:p>
    <w:p w:rsidR="00202648" w:rsidRPr="00202648" w:rsidRDefault="00202648" w:rsidP="007816EA">
      <w:pPr>
        <w:numPr>
          <w:ilvl w:val="0"/>
          <w:numId w:val="15"/>
        </w:numPr>
        <w:tabs>
          <w:tab w:val="clear" w:pos="720"/>
          <w:tab w:val="num" w:pos="540"/>
          <w:tab w:val="num" w:pos="2604"/>
        </w:tabs>
        <w:ind w:left="540" w:hanging="540"/>
        <w:jc w:val="both"/>
      </w:pPr>
      <w:r w:rsidRPr="00202648">
        <w:t>Принудительные меры медицинского характера: понятие, цели и виды. Основания и порядок применения, изменения и прекращения принудительных мер медицинского характера.</w:t>
      </w:r>
    </w:p>
    <w:p w:rsidR="00202648" w:rsidRDefault="00202648" w:rsidP="00202648">
      <w:pPr>
        <w:jc w:val="center"/>
        <w:rPr>
          <w:b/>
          <w:bCs/>
        </w:rPr>
      </w:pPr>
    </w:p>
    <w:p w:rsidR="00944733" w:rsidRDefault="00944733" w:rsidP="00202648">
      <w:pPr>
        <w:jc w:val="center"/>
        <w:rPr>
          <w:b/>
          <w:bCs/>
        </w:rPr>
      </w:pPr>
    </w:p>
    <w:p w:rsidR="00944733" w:rsidRDefault="00944733" w:rsidP="00202648">
      <w:pPr>
        <w:jc w:val="center"/>
        <w:rPr>
          <w:b/>
          <w:bCs/>
        </w:rPr>
      </w:pPr>
    </w:p>
    <w:p w:rsidR="00944733" w:rsidRDefault="00944733" w:rsidP="00202648">
      <w:pPr>
        <w:jc w:val="center"/>
        <w:rPr>
          <w:b/>
          <w:bCs/>
        </w:rPr>
      </w:pPr>
    </w:p>
    <w:p w:rsidR="00202648" w:rsidRPr="00202648" w:rsidRDefault="00202648" w:rsidP="00202648">
      <w:pPr>
        <w:jc w:val="center"/>
        <w:rPr>
          <w:b/>
          <w:bCs/>
        </w:rPr>
      </w:pPr>
      <w:r w:rsidRPr="00202648">
        <w:rPr>
          <w:b/>
          <w:bCs/>
        </w:rPr>
        <w:t>Особенная часть</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Убийство и иные преступления, сопряженные с причинением смерти человеку: проблемы разграничения.</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Мотивы и цели убийства и  их влияние на квалификацию.</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Проблемы квалификации аффектированных преступлений.</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Причинение смерти по неосторожности. Разновидности состава и проблемы отграничения этого преступления от специальных случаев неосторожного причинения смерти.</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Спорные вопросы квалификации доведения до самоубийства. Юридическая оценка склонения к самоубийству.</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Критерии и порядок  определения степени тяжести вреда здоровью.</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Квалификация побоев и истязаний.</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Квалификация преступного неоказания помощи. Условия ответственности и разграничение со смежными составами.</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 xml:space="preserve">Преступные  посягательства на личную свободу человека в УК РФ. </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 xml:space="preserve">Квалификация преступлений, посягающих на личную свободу человека, совершенных из корыстных побуждений. </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Правовые средства охраны чести, достоинства и репутации. Общие и специальные виды клеветы и оскорбления.</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Уголовная  ответственность за нарушение равенства прав и свобод человека и гражданина. Понятие, признаки и оценка дискриминирующих действий.</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Частная жизнь как объект уголовно-правовой охраны: понятие и пределы. Виды уголовно-наказуемых посягательств на неприкосновенность частной жизни.</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Ответственность за производство и сбыт контрафактной продукции.</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Собственность как объект уголовно-правовой охраны.</w:t>
      </w:r>
      <w:r w:rsidRPr="00202648">
        <w:rPr>
          <w:sz w:val="24"/>
          <w:szCs w:val="24"/>
        </w:rPr>
        <w:tab/>
        <w:t xml:space="preserve"> Предмет преступлений против собственности.</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Определение хищения в УК РФ. Формы и виды хищений.</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 xml:space="preserve">Квалификация кражи. </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Присвоение или растрата вверенного имущества. Квалификация хищений, совершаемых лицами с использованием  своего служебного положения.</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Насильственные преступления против собственности. Понятие физического и психического насилия. Значение степени насилия для квалификации преступлений.</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 xml:space="preserve">Разбой как одной из наиболее опасных форм хищения. Постановление </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 xml:space="preserve">Квалификация хищений предметов, имеющих особую ценность. Проблемы квалификации хищений раритетного и коллекционного  оружия, орденов, медалей и других государственных наград. </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Вымогательство. Юридическая природа этого преступления и особенности его квалификации.</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 xml:space="preserve">Проблема юридической  оценки насильственного истребования долгов. </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Причинение имущественного ущерба путем обмана или злоупотребления доверием. Отличие от мошенничества и злоупотребления полномочиями.</w:t>
      </w:r>
    </w:p>
    <w:p w:rsidR="00202648" w:rsidRPr="00202648" w:rsidRDefault="00202648" w:rsidP="007816EA">
      <w:pPr>
        <w:pStyle w:val="a4"/>
        <w:numPr>
          <w:ilvl w:val="0"/>
          <w:numId w:val="16"/>
        </w:numPr>
        <w:tabs>
          <w:tab w:val="left" w:pos="0"/>
        </w:tabs>
        <w:autoSpaceDE w:val="0"/>
        <w:autoSpaceDN w:val="0"/>
        <w:ind w:left="567" w:hanging="567"/>
        <w:rPr>
          <w:sz w:val="24"/>
          <w:szCs w:val="24"/>
        </w:rPr>
      </w:pPr>
      <w:r w:rsidRPr="00202648">
        <w:rPr>
          <w:sz w:val="24"/>
          <w:szCs w:val="24"/>
        </w:rPr>
        <w:t>Ответственность за угон транспортных средств.</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Вымогательство. Юридическая природа этого преступления и особенности его квалификации.</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Ответственность за угон транспортных средств.</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Преступления в сфере внешнеэкономической деятельности.</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Уголовно-правовые средства противодействия легализации (отмыванию) денежных средств или иного имущества, приобретенного преступным путем.</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 xml:space="preserve">Преступления в финансово-кредитной сфере. Основные способы их совершения. </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Таможенные преступления. Проблемы уголовно-правовой оценки контрабанды и уклонения от уплаты таможенных платежей.</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 xml:space="preserve">Преступления в сфере валютных отношений. Особенности определения валютных ценностей как предмета этих преступлений.  </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Преступления на рынке ценных бумаг.</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 xml:space="preserve">Преступления, связанные с банкротством. </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 xml:space="preserve">Налоговые преступления в УК РФ. Юридические признаки этих преступлений. </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Злоупотребление полномочиями как основной состав в системе преступлений против интересов службы в коммерческих и иных организациях.</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 xml:space="preserve">Уголовная ответственность за превышение полномочий служащими частных охранных или детективных служб. </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 xml:space="preserve">Основные виды и формы коммерческого подкупа. Особенности предмета коммерческого подкупа. </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 xml:space="preserve">Террористический акт, преступления террористического характера, преступления с элементами терроризирования. </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 xml:space="preserve">Террористическая деятельность и преступления террористического характера. Их признаки и виды. Отличие от преступлений с элементами терроризирования. </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 xml:space="preserve">Содействие террористической деятельности. Формы этого преступления. Понятие финансирования терроризма. </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 xml:space="preserve">Публичные призывы к осуществлению террористической деятельности. Публичное оправдание терроризма. </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 xml:space="preserve">Захват заложника . </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 xml:space="preserve">Уголовная ответственность за организацию и участие в незаконном вооруженном формировании. Признаки НВФ, его отличие от банды и преступного сообщества (преступной организации).  </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Уголовная ответственность за бандитизм. Понятие и признаки банды. Формы объективной стороны бандитизма, их содержание и проявление.  Ответственность за организацию преступного сообщества и участие в нем. Признаки преступного сообщества (преступной организации).</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Массовые беспорядки: особенности этого преступления и отграничение от смежных составов.</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 xml:space="preserve">Незаконный оборот и другие незаконные действия с оружием, боеприпасами, взрывчатыми веществами и взрывными устройствами. Особенности предмета данной группы преступлений. </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 xml:space="preserve">Уголовно-правовые средства противодействия незаконному производству и обороту наркотических средств, психотропных веществ или их аналогов.  Установление предмета преступления и их количества. </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 xml:space="preserve">Понятие, признаки и виды экологических преступлений. Основные виды и содержание последствий экологических преступлений. </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 xml:space="preserve">Преступления в сфере компьютерной информации и их виды. Их юридическая характеристика. Особенности последствий этих преступлений. </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Уголовно-правовые нормы, направленные на борьбу с различными формами экстремистской деятельности.</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 xml:space="preserve">Преступления против государственной власти, интересов государственной службы и службы в органах местного самоуправления. (должностные преступления). Их юридические признаки. </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 xml:space="preserve">Ответственность за взяточничество. </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Система и виды преступлений против правосудия.</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 xml:space="preserve">Преступления против порядка управления и их виды. Их юридическая характеристика. </w:t>
      </w:r>
    </w:p>
    <w:p w:rsidR="00202648" w:rsidRPr="00202648" w:rsidRDefault="00202648" w:rsidP="007816EA">
      <w:pPr>
        <w:pStyle w:val="a4"/>
        <w:numPr>
          <w:ilvl w:val="0"/>
          <w:numId w:val="16"/>
        </w:numPr>
        <w:tabs>
          <w:tab w:val="left" w:pos="540"/>
        </w:tabs>
        <w:autoSpaceDE w:val="0"/>
        <w:autoSpaceDN w:val="0"/>
        <w:ind w:left="567" w:hanging="567"/>
        <w:rPr>
          <w:sz w:val="24"/>
          <w:szCs w:val="24"/>
        </w:rPr>
      </w:pPr>
      <w:r w:rsidRPr="00202648">
        <w:rPr>
          <w:sz w:val="24"/>
          <w:szCs w:val="24"/>
        </w:rPr>
        <w:t xml:space="preserve">Преступления против мира и безопасности человечества. Понятие и виды этих преступлений. </w:t>
      </w:r>
    </w:p>
    <w:p w:rsidR="0093711F" w:rsidRDefault="0093711F" w:rsidP="00041BB5">
      <w:pPr>
        <w:tabs>
          <w:tab w:val="num" w:pos="360"/>
        </w:tabs>
        <w:ind w:firstLine="360"/>
        <w:jc w:val="center"/>
        <w:rPr>
          <w:b/>
          <w:u w:val="single"/>
        </w:rPr>
      </w:pPr>
    </w:p>
    <w:p w:rsidR="00944733" w:rsidRPr="00944733" w:rsidRDefault="00944733" w:rsidP="00944733">
      <w:pPr>
        <w:jc w:val="center"/>
        <w:rPr>
          <w:bCs/>
        </w:rPr>
      </w:pPr>
      <w:r w:rsidRPr="00944733">
        <w:rPr>
          <w:bCs/>
          <w:i/>
          <w:iCs/>
        </w:rPr>
        <w:t>Нормативные акты.</w:t>
      </w:r>
    </w:p>
    <w:p w:rsidR="00944733" w:rsidRPr="00944733" w:rsidRDefault="00944733" w:rsidP="00944733">
      <w:pPr>
        <w:pStyle w:val="13"/>
        <w:numPr>
          <w:ilvl w:val="0"/>
          <w:numId w:val="23"/>
        </w:numPr>
        <w:ind w:right="-34"/>
        <w:contextualSpacing w:val="0"/>
        <w:jc w:val="both"/>
        <w:rPr>
          <w:color w:val="000000"/>
        </w:rPr>
      </w:pPr>
      <w:r w:rsidRPr="00944733">
        <w:rPr>
          <w:color w:val="000000"/>
        </w:rPr>
        <w:t>Уголовный кодекс РФ №63-Ф3 от 13.06.1996 г.</w:t>
      </w:r>
    </w:p>
    <w:p w:rsidR="00944733" w:rsidRPr="00944733" w:rsidRDefault="00944733" w:rsidP="007816EA">
      <w:pPr>
        <w:pStyle w:val="13"/>
        <w:widowControl w:val="0"/>
        <w:numPr>
          <w:ilvl w:val="0"/>
          <w:numId w:val="23"/>
        </w:numPr>
        <w:shd w:val="clear" w:color="auto" w:fill="FFFFFF"/>
        <w:tabs>
          <w:tab w:val="num" w:pos="0"/>
          <w:tab w:val="left" w:pos="494"/>
        </w:tabs>
        <w:autoSpaceDE w:val="0"/>
        <w:autoSpaceDN w:val="0"/>
        <w:adjustRightInd w:val="0"/>
        <w:ind w:right="-34"/>
        <w:contextualSpacing w:val="0"/>
        <w:jc w:val="both"/>
        <w:rPr>
          <w:color w:val="000000"/>
        </w:rPr>
      </w:pPr>
      <w:r w:rsidRPr="00944733">
        <w:rPr>
          <w:color w:val="000000"/>
        </w:rPr>
        <w:t>Уголовно-процессуальный кодекс РФ №174-ФЗ от 18.12.2001 г.</w:t>
      </w:r>
    </w:p>
    <w:p w:rsidR="00944733" w:rsidRPr="00944733" w:rsidRDefault="00944733" w:rsidP="007816EA">
      <w:pPr>
        <w:pStyle w:val="13"/>
        <w:widowControl w:val="0"/>
        <w:numPr>
          <w:ilvl w:val="0"/>
          <w:numId w:val="23"/>
        </w:numPr>
        <w:shd w:val="clear" w:color="auto" w:fill="FFFFFF"/>
        <w:tabs>
          <w:tab w:val="num" w:pos="0"/>
          <w:tab w:val="left" w:pos="494"/>
        </w:tabs>
        <w:autoSpaceDE w:val="0"/>
        <w:autoSpaceDN w:val="0"/>
        <w:adjustRightInd w:val="0"/>
        <w:ind w:right="-34"/>
        <w:contextualSpacing w:val="0"/>
        <w:jc w:val="both"/>
        <w:rPr>
          <w:color w:val="000000"/>
        </w:rPr>
      </w:pPr>
      <w:r w:rsidRPr="00944733">
        <w:rPr>
          <w:color w:val="000000"/>
        </w:rPr>
        <w:t>Таможенный кодекс РФ №61-ФЗ от 28.05.2003 г.</w:t>
      </w:r>
    </w:p>
    <w:p w:rsidR="00944733" w:rsidRPr="00944733" w:rsidRDefault="00944733" w:rsidP="007816EA">
      <w:pPr>
        <w:pStyle w:val="13"/>
        <w:numPr>
          <w:ilvl w:val="0"/>
          <w:numId w:val="23"/>
        </w:numPr>
        <w:shd w:val="clear" w:color="auto" w:fill="FFFFFF"/>
        <w:tabs>
          <w:tab w:val="num" w:pos="0"/>
        </w:tabs>
        <w:ind w:right="-34"/>
        <w:contextualSpacing w:val="0"/>
        <w:jc w:val="both"/>
        <w:rPr>
          <w:color w:val="000000"/>
          <w:spacing w:val="3"/>
        </w:rPr>
      </w:pPr>
      <w:r w:rsidRPr="00944733">
        <w:rPr>
          <w:color w:val="000000"/>
        </w:rPr>
        <w:t xml:space="preserve"> Кодекс   РФ   об   административных   правонарушениях.   Официальный </w:t>
      </w:r>
      <w:r w:rsidRPr="00944733">
        <w:rPr>
          <w:color w:val="000000"/>
          <w:spacing w:val="3"/>
        </w:rPr>
        <w:t>текст. - М.,   2002г.</w:t>
      </w:r>
    </w:p>
    <w:p w:rsidR="00944733" w:rsidRPr="00944733" w:rsidRDefault="00944733" w:rsidP="00944733">
      <w:pPr>
        <w:pStyle w:val="13"/>
        <w:numPr>
          <w:ilvl w:val="0"/>
          <w:numId w:val="23"/>
        </w:numPr>
        <w:contextualSpacing w:val="0"/>
        <w:jc w:val="both"/>
      </w:pPr>
      <w:r w:rsidRPr="00944733">
        <w:t xml:space="preserve">Постановление Пленума Верховного Суда РФ № 2 от 11 января </w:t>
      </w:r>
      <w:smartTag w:uri="urn:schemas-microsoft-com:office:smarttags" w:element="metricconverter">
        <w:smartTagPr>
          <w:attr w:name="ProductID" w:val="2007 г"/>
        </w:smartTagPr>
        <w:r w:rsidRPr="00944733">
          <w:t>2007 г</w:t>
        </w:r>
      </w:smartTag>
      <w:r w:rsidRPr="00944733">
        <w:t>. «О практике назначения судами Российской Федерации уголовного наказания» //Бюллетень Верховного Суда РФ. 2007. № 2.</w:t>
      </w:r>
    </w:p>
    <w:p w:rsidR="00944733" w:rsidRPr="00944733" w:rsidRDefault="00944733" w:rsidP="00944733">
      <w:pPr>
        <w:pStyle w:val="13"/>
        <w:numPr>
          <w:ilvl w:val="0"/>
          <w:numId w:val="23"/>
        </w:numPr>
        <w:contextualSpacing w:val="0"/>
        <w:jc w:val="both"/>
      </w:pPr>
      <w:r w:rsidRPr="00944733">
        <w:t>Постановление Пленума Верховного Суда РФ № 14 от 12 ноября 2001 года «О практике назначения судами видов исправительных учреждений» //Бюллетень Верховного Суда РФ.2002. № 1.</w:t>
      </w:r>
    </w:p>
    <w:p w:rsidR="00944733" w:rsidRPr="00944733" w:rsidRDefault="00944733" w:rsidP="00944733">
      <w:pPr>
        <w:pStyle w:val="13"/>
        <w:numPr>
          <w:ilvl w:val="0"/>
          <w:numId w:val="23"/>
        </w:numPr>
        <w:contextualSpacing w:val="0"/>
        <w:jc w:val="both"/>
      </w:pPr>
      <w:r w:rsidRPr="00944733">
        <w:t>Постановление Пленума Верховного Суда РФ от 14.02.2000 г. № 7 «О судебной практике по делам о преступлениях несовершеннолетних» //Бюллетень Верховного Суда РФ. 2000. № 4.</w:t>
      </w:r>
    </w:p>
    <w:p w:rsidR="00944733" w:rsidRPr="00944733" w:rsidRDefault="00944733" w:rsidP="00944733">
      <w:pPr>
        <w:pStyle w:val="13"/>
        <w:numPr>
          <w:ilvl w:val="0"/>
          <w:numId w:val="23"/>
        </w:numPr>
        <w:contextualSpacing w:val="0"/>
        <w:jc w:val="both"/>
      </w:pPr>
      <w:r w:rsidRPr="00944733">
        <w:t>Судебная практика к Уголовному кодексу Российской Федерации. Сост. С.В. Бородин, А.И. Трусов. Под общей ред. В.М. Лебедева – М., 2002.</w:t>
      </w:r>
    </w:p>
    <w:p w:rsidR="00944733" w:rsidRPr="00944733" w:rsidRDefault="00944733" w:rsidP="00944733">
      <w:pPr>
        <w:pStyle w:val="13"/>
        <w:numPr>
          <w:ilvl w:val="0"/>
          <w:numId w:val="23"/>
        </w:numPr>
        <w:tabs>
          <w:tab w:val="num" w:pos="540"/>
        </w:tabs>
        <w:contextualSpacing w:val="0"/>
        <w:jc w:val="both"/>
      </w:pPr>
      <w:r w:rsidRPr="00944733">
        <w:t xml:space="preserve">Постановление Пленума Верховного Суда РФ от 28 декабря </w:t>
      </w:r>
      <w:smartTag w:uri="urn:schemas-microsoft-com:office:smarttags" w:element="metricconverter">
        <w:smartTagPr>
          <w:attr w:name="ProductID" w:val="2006 г"/>
        </w:smartTagPr>
        <w:r w:rsidRPr="00944733">
          <w:t>2006 г</w:t>
        </w:r>
      </w:smartTag>
      <w:r w:rsidRPr="00944733">
        <w:t>. № 64 «О практике применения судами уголовного законодательства об ответственности за налоговые преступления» //Бюллетень Верховного Суда РФ.2007. № 2.</w:t>
      </w:r>
    </w:p>
    <w:p w:rsidR="00944733" w:rsidRPr="00944733" w:rsidRDefault="00944733" w:rsidP="00944733">
      <w:pPr>
        <w:pStyle w:val="13"/>
        <w:numPr>
          <w:ilvl w:val="0"/>
          <w:numId w:val="23"/>
        </w:numPr>
        <w:tabs>
          <w:tab w:val="num" w:pos="540"/>
        </w:tabs>
        <w:contextualSpacing w:val="0"/>
        <w:jc w:val="both"/>
      </w:pPr>
      <w:r w:rsidRPr="00944733">
        <w:t xml:space="preserve">Постановление Пленума Верховного Суда РФ от 15 июня </w:t>
      </w:r>
      <w:smartTag w:uri="urn:schemas-microsoft-com:office:smarttags" w:element="metricconverter">
        <w:smartTagPr>
          <w:attr w:name="ProductID" w:val="2006 г"/>
        </w:smartTagPr>
        <w:r w:rsidRPr="00944733">
          <w:t>2006 г</w:t>
        </w:r>
      </w:smartTag>
      <w:r w:rsidRPr="00944733">
        <w:t>. № 14  «О судебной практике по делам о преступлениях, связанных с наркотическими  средствами, психотропными, сильнодействующими и ядовитыми веществами» //Бюллетень Верховного Суда РФ. 2006. № 8.</w:t>
      </w:r>
    </w:p>
    <w:p w:rsidR="00944733" w:rsidRPr="00944733" w:rsidRDefault="00944733" w:rsidP="00944733">
      <w:pPr>
        <w:pStyle w:val="13"/>
        <w:numPr>
          <w:ilvl w:val="0"/>
          <w:numId w:val="23"/>
        </w:numPr>
        <w:tabs>
          <w:tab w:val="num" w:pos="540"/>
        </w:tabs>
        <w:contextualSpacing w:val="0"/>
        <w:jc w:val="both"/>
      </w:pPr>
      <w:r w:rsidRPr="00944733">
        <w:t>Постановления Пленума Верховного Суда РФ от 24 февраля 2005 года № 3 «О судебной практике по делам о защите чести и достоинства граждан, а также  деловой репутации граждан и юридических лиц» //Бюллетень Верховного Суда РФ. 2005. № 3.</w:t>
      </w:r>
    </w:p>
    <w:p w:rsidR="00944733" w:rsidRPr="00944733" w:rsidRDefault="00944733" w:rsidP="00944733">
      <w:pPr>
        <w:pStyle w:val="13"/>
        <w:numPr>
          <w:ilvl w:val="0"/>
          <w:numId w:val="23"/>
        </w:numPr>
        <w:tabs>
          <w:tab w:val="num" w:pos="540"/>
        </w:tabs>
        <w:contextualSpacing w:val="0"/>
        <w:jc w:val="both"/>
      </w:pPr>
      <w:r w:rsidRPr="00944733">
        <w:t>Постановление Пленума Верховного Суда РФ от 18 ноября 2004 № 23 «О судебной практике по делам о незаконном предпринимательстве и легализации (отмывании) денежных средств или иного имущества, приобретенных преступным путем» //Бюллетень Верховного Суда РФ. 2005. № 1.</w:t>
      </w:r>
    </w:p>
    <w:p w:rsidR="00944733" w:rsidRPr="00944733" w:rsidRDefault="00944733" w:rsidP="00944733">
      <w:pPr>
        <w:pStyle w:val="13"/>
        <w:numPr>
          <w:ilvl w:val="0"/>
          <w:numId w:val="23"/>
        </w:numPr>
        <w:tabs>
          <w:tab w:val="num" w:pos="540"/>
        </w:tabs>
        <w:contextualSpacing w:val="0"/>
        <w:jc w:val="both"/>
      </w:pPr>
      <w:r w:rsidRPr="00944733">
        <w:t xml:space="preserve">Постановления Пленума Верховного Суда от 15.06. </w:t>
      </w:r>
      <w:smartTag w:uri="urn:schemas-microsoft-com:office:smarttags" w:element="metricconverter">
        <w:smartTagPr>
          <w:attr w:name="ProductID" w:val="2004 г"/>
        </w:smartTagPr>
        <w:r w:rsidRPr="00944733">
          <w:t>2004 г</w:t>
        </w:r>
      </w:smartTag>
      <w:r w:rsidRPr="00944733">
        <w:t>. № 11 «О судебной практике по делам о преступлениях, предусмотренных статьями 131 и 132 УК РФ» //Бюллетень Верховного Суда РФ. 2004. № 8.</w:t>
      </w:r>
    </w:p>
    <w:p w:rsidR="00944733" w:rsidRPr="00944733" w:rsidRDefault="00944733" w:rsidP="00944733">
      <w:pPr>
        <w:pStyle w:val="13"/>
        <w:numPr>
          <w:ilvl w:val="0"/>
          <w:numId w:val="23"/>
        </w:numPr>
        <w:tabs>
          <w:tab w:val="num" w:pos="540"/>
        </w:tabs>
        <w:contextualSpacing w:val="0"/>
        <w:jc w:val="both"/>
      </w:pPr>
      <w:r w:rsidRPr="00944733">
        <w:t>Постановление Пленума Верховного Суда РФ от 10 октября 2003г. № 5 «О применении судами общей юрисдикции общепризнанных принципов и норм международного права и международных договоров РФ» //Бюллетень Верховного Суда РФ. 2003. № 12.</w:t>
      </w:r>
    </w:p>
    <w:p w:rsidR="00944733" w:rsidRPr="00944733" w:rsidRDefault="00944733" w:rsidP="00944733">
      <w:pPr>
        <w:pStyle w:val="13"/>
        <w:numPr>
          <w:ilvl w:val="0"/>
          <w:numId w:val="23"/>
        </w:numPr>
        <w:tabs>
          <w:tab w:val="num" w:pos="540"/>
        </w:tabs>
        <w:contextualSpacing w:val="0"/>
        <w:jc w:val="both"/>
      </w:pPr>
      <w:r w:rsidRPr="00944733">
        <w:t xml:space="preserve">Судебная практика по уголовным делам. Тематический сборник. Сост. О.М. Оглоблина. – М., 2007. </w:t>
      </w:r>
    </w:p>
    <w:p w:rsidR="00944733" w:rsidRPr="00944733" w:rsidRDefault="00944733" w:rsidP="00944733">
      <w:pPr>
        <w:pStyle w:val="13"/>
        <w:numPr>
          <w:ilvl w:val="0"/>
          <w:numId w:val="23"/>
        </w:numPr>
        <w:tabs>
          <w:tab w:val="num" w:pos="540"/>
        </w:tabs>
        <w:contextualSpacing w:val="0"/>
        <w:jc w:val="both"/>
      </w:pPr>
      <w:r w:rsidRPr="00944733">
        <w:t>Судебная практика к Уголовному кодексу Российской Федерации. Сост. С.В. Бородин, А.И. Трусов. Под общей ред. В.М. Лебедева – М., 2002.</w:t>
      </w:r>
    </w:p>
    <w:p w:rsidR="00944733" w:rsidRPr="00944733" w:rsidRDefault="00944733" w:rsidP="00944733">
      <w:pPr>
        <w:pStyle w:val="13"/>
        <w:ind w:left="360"/>
        <w:jc w:val="center"/>
      </w:pPr>
      <w:r w:rsidRPr="00944733">
        <w:rPr>
          <w:bCs/>
        </w:rPr>
        <w:t>Основная литература</w:t>
      </w:r>
    </w:p>
    <w:p w:rsidR="00944733" w:rsidRPr="00944733" w:rsidRDefault="00944733" w:rsidP="00944733">
      <w:pPr>
        <w:pStyle w:val="30"/>
        <w:numPr>
          <w:ilvl w:val="0"/>
          <w:numId w:val="23"/>
        </w:numPr>
        <w:tabs>
          <w:tab w:val="num" w:pos="540"/>
        </w:tabs>
        <w:autoSpaceDE w:val="0"/>
        <w:autoSpaceDN w:val="0"/>
        <w:adjustRightInd w:val="0"/>
        <w:rPr>
          <w:b w:val="0"/>
          <w:sz w:val="24"/>
          <w:szCs w:val="24"/>
        </w:rPr>
      </w:pPr>
      <w:r w:rsidRPr="00944733">
        <w:rPr>
          <w:b w:val="0"/>
          <w:sz w:val="24"/>
          <w:szCs w:val="24"/>
        </w:rPr>
        <w:t>Иванов В.Д. Уголовное право РФ. Общая часть. Ростов-на-Дону. 2004.</w:t>
      </w:r>
    </w:p>
    <w:p w:rsidR="00944733" w:rsidRPr="00944733" w:rsidRDefault="00944733" w:rsidP="00944733">
      <w:pPr>
        <w:pStyle w:val="30"/>
        <w:numPr>
          <w:ilvl w:val="0"/>
          <w:numId w:val="23"/>
        </w:numPr>
        <w:tabs>
          <w:tab w:val="num" w:pos="540"/>
        </w:tabs>
        <w:autoSpaceDE w:val="0"/>
        <w:autoSpaceDN w:val="0"/>
        <w:adjustRightInd w:val="0"/>
        <w:rPr>
          <w:b w:val="0"/>
          <w:sz w:val="24"/>
          <w:szCs w:val="24"/>
        </w:rPr>
      </w:pPr>
      <w:r w:rsidRPr="00944733">
        <w:rPr>
          <w:b w:val="0"/>
          <w:sz w:val="24"/>
          <w:szCs w:val="24"/>
        </w:rPr>
        <w:t xml:space="preserve">Курс уголовного права. Общая и Особенная части  (в пяти томах). Под ред. Н.Ф. Кузнецовой, И.М. Тяжковой, Г.Н. Борзенкова, В.С. Комиссарова.  М., 2006. </w:t>
      </w:r>
    </w:p>
    <w:p w:rsidR="00944733" w:rsidRPr="00944733" w:rsidRDefault="00944733" w:rsidP="00944733">
      <w:pPr>
        <w:pStyle w:val="30"/>
        <w:numPr>
          <w:ilvl w:val="0"/>
          <w:numId w:val="23"/>
        </w:numPr>
        <w:tabs>
          <w:tab w:val="num" w:pos="540"/>
        </w:tabs>
        <w:autoSpaceDE w:val="0"/>
        <w:autoSpaceDN w:val="0"/>
        <w:adjustRightInd w:val="0"/>
        <w:rPr>
          <w:b w:val="0"/>
          <w:sz w:val="24"/>
          <w:szCs w:val="24"/>
        </w:rPr>
      </w:pPr>
      <w:r w:rsidRPr="00944733">
        <w:rPr>
          <w:b w:val="0"/>
          <w:sz w:val="24"/>
          <w:szCs w:val="24"/>
        </w:rPr>
        <w:t xml:space="preserve">Курс российского уголовного права. В 2 т. Под ред. В.Н. Кудрявцева, А.В. Наумова. Общая часть. Т. 1. – М., 2001.  </w:t>
      </w:r>
    </w:p>
    <w:p w:rsidR="00944733" w:rsidRPr="00944733" w:rsidRDefault="00944733" w:rsidP="00944733">
      <w:pPr>
        <w:pStyle w:val="30"/>
        <w:numPr>
          <w:ilvl w:val="0"/>
          <w:numId w:val="23"/>
        </w:numPr>
        <w:tabs>
          <w:tab w:val="num" w:pos="540"/>
        </w:tabs>
        <w:autoSpaceDE w:val="0"/>
        <w:autoSpaceDN w:val="0"/>
        <w:adjustRightInd w:val="0"/>
        <w:rPr>
          <w:b w:val="0"/>
          <w:sz w:val="24"/>
          <w:szCs w:val="24"/>
        </w:rPr>
      </w:pPr>
      <w:r w:rsidRPr="00944733">
        <w:rPr>
          <w:b w:val="0"/>
          <w:sz w:val="24"/>
          <w:szCs w:val="24"/>
        </w:rPr>
        <w:t>Уголовное право. Общая часть. Учебник. Под ред. В.Т. Гайкова. Ростов-на-Дону. 2006.</w:t>
      </w:r>
    </w:p>
    <w:p w:rsidR="00944733" w:rsidRPr="00944733" w:rsidRDefault="00944733" w:rsidP="00944733">
      <w:pPr>
        <w:pStyle w:val="30"/>
        <w:numPr>
          <w:ilvl w:val="0"/>
          <w:numId w:val="23"/>
        </w:numPr>
        <w:tabs>
          <w:tab w:val="num" w:pos="540"/>
        </w:tabs>
        <w:autoSpaceDE w:val="0"/>
        <w:autoSpaceDN w:val="0"/>
        <w:adjustRightInd w:val="0"/>
        <w:rPr>
          <w:b w:val="0"/>
          <w:sz w:val="24"/>
          <w:szCs w:val="24"/>
        </w:rPr>
      </w:pPr>
      <w:r w:rsidRPr="00944733">
        <w:rPr>
          <w:b w:val="0"/>
          <w:sz w:val="24"/>
          <w:szCs w:val="24"/>
        </w:rPr>
        <w:t xml:space="preserve">Уголовное право РФ. Часть Общая. Под ред. Л.В. Иногамовой-Хегай. М., 2005. </w:t>
      </w:r>
    </w:p>
    <w:p w:rsidR="00944733" w:rsidRPr="00944733" w:rsidRDefault="00944733" w:rsidP="00944733">
      <w:pPr>
        <w:pStyle w:val="30"/>
        <w:numPr>
          <w:ilvl w:val="0"/>
          <w:numId w:val="23"/>
        </w:numPr>
        <w:autoSpaceDE w:val="0"/>
        <w:autoSpaceDN w:val="0"/>
        <w:adjustRightInd w:val="0"/>
        <w:rPr>
          <w:b w:val="0"/>
          <w:sz w:val="24"/>
          <w:szCs w:val="24"/>
        </w:rPr>
      </w:pPr>
      <w:r w:rsidRPr="00944733">
        <w:rPr>
          <w:b w:val="0"/>
          <w:sz w:val="24"/>
          <w:szCs w:val="24"/>
        </w:rPr>
        <w:t xml:space="preserve">Уголовное право России. Учебник для вузов. Т. 1. Общая и особенная часть. Под ред. А.Н. Игнатова и Ю.А. Красикова. М., 2005. </w:t>
      </w:r>
    </w:p>
    <w:p w:rsidR="00944733" w:rsidRPr="00944733" w:rsidRDefault="00944733" w:rsidP="00944733">
      <w:pPr>
        <w:pStyle w:val="30"/>
        <w:numPr>
          <w:ilvl w:val="0"/>
          <w:numId w:val="23"/>
        </w:numPr>
        <w:tabs>
          <w:tab w:val="num" w:pos="540"/>
        </w:tabs>
        <w:autoSpaceDE w:val="0"/>
        <w:autoSpaceDN w:val="0"/>
        <w:adjustRightInd w:val="0"/>
        <w:rPr>
          <w:b w:val="0"/>
          <w:sz w:val="24"/>
          <w:szCs w:val="24"/>
        </w:rPr>
      </w:pPr>
      <w:r w:rsidRPr="00944733">
        <w:rPr>
          <w:b w:val="0"/>
          <w:sz w:val="24"/>
          <w:szCs w:val="24"/>
        </w:rPr>
        <w:t>Курс российского уголовного права. В 2 т. Под ред. В.Н. Кудрявцева, А.В. Наумова. Особенная часть. Т. 2. – М., 2006.</w:t>
      </w:r>
    </w:p>
    <w:p w:rsidR="00944733" w:rsidRPr="00944733" w:rsidRDefault="00944733" w:rsidP="00944733">
      <w:pPr>
        <w:pStyle w:val="30"/>
        <w:numPr>
          <w:ilvl w:val="0"/>
          <w:numId w:val="23"/>
        </w:numPr>
        <w:tabs>
          <w:tab w:val="num" w:pos="540"/>
        </w:tabs>
        <w:autoSpaceDE w:val="0"/>
        <w:autoSpaceDN w:val="0"/>
        <w:adjustRightInd w:val="0"/>
        <w:rPr>
          <w:b w:val="0"/>
          <w:sz w:val="24"/>
          <w:szCs w:val="24"/>
        </w:rPr>
      </w:pPr>
      <w:r w:rsidRPr="00944733">
        <w:rPr>
          <w:b w:val="0"/>
          <w:sz w:val="24"/>
          <w:szCs w:val="24"/>
        </w:rPr>
        <w:t xml:space="preserve">Курс российского уголовного права: В 5 т. Особенная часть. Т. 3-5. Под ред. Т.Н. Борзенкова, В.С. Комисарова. М., 2002. </w:t>
      </w:r>
    </w:p>
    <w:p w:rsidR="00944733" w:rsidRPr="00944733" w:rsidRDefault="00944733" w:rsidP="00944733">
      <w:pPr>
        <w:pStyle w:val="30"/>
        <w:numPr>
          <w:ilvl w:val="0"/>
          <w:numId w:val="23"/>
        </w:numPr>
        <w:tabs>
          <w:tab w:val="num" w:pos="540"/>
        </w:tabs>
        <w:autoSpaceDE w:val="0"/>
        <w:autoSpaceDN w:val="0"/>
        <w:adjustRightInd w:val="0"/>
        <w:rPr>
          <w:b w:val="0"/>
          <w:sz w:val="24"/>
          <w:szCs w:val="24"/>
        </w:rPr>
      </w:pPr>
      <w:r w:rsidRPr="00944733">
        <w:rPr>
          <w:b w:val="0"/>
          <w:sz w:val="24"/>
          <w:szCs w:val="24"/>
        </w:rPr>
        <w:t xml:space="preserve">Уголовный кодекс РФ с постатейными материалами. Сост. С.В. Бородин, С.В. Замятина. Под ред. М. Лебедева. М., 2005. </w:t>
      </w:r>
    </w:p>
    <w:p w:rsidR="00944733" w:rsidRPr="00944733" w:rsidRDefault="00944733" w:rsidP="00944733">
      <w:pPr>
        <w:pStyle w:val="30"/>
        <w:numPr>
          <w:ilvl w:val="0"/>
          <w:numId w:val="23"/>
        </w:numPr>
        <w:tabs>
          <w:tab w:val="num" w:pos="540"/>
        </w:tabs>
        <w:autoSpaceDE w:val="0"/>
        <w:autoSpaceDN w:val="0"/>
        <w:adjustRightInd w:val="0"/>
        <w:rPr>
          <w:b w:val="0"/>
          <w:sz w:val="24"/>
          <w:szCs w:val="24"/>
        </w:rPr>
      </w:pPr>
      <w:r w:rsidRPr="00944733">
        <w:rPr>
          <w:b w:val="0"/>
          <w:sz w:val="24"/>
          <w:szCs w:val="24"/>
        </w:rPr>
        <w:t xml:space="preserve">Уголовное право Российской Федерации. Особенная часть. Учебник. Под ред. Л.В. Иногамовой-Хегай. М., 2006. </w:t>
      </w:r>
    </w:p>
    <w:p w:rsidR="00944733" w:rsidRPr="00944733" w:rsidRDefault="00944733" w:rsidP="00944733">
      <w:pPr>
        <w:pStyle w:val="30"/>
        <w:numPr>
          <w:ilvl w:val="0"/>
          <w:numId w:val="23"/>
        </w:numPr>
        <w:tabs>
          <w:tab w:val="num" w:pos="540"/>
        </w:tabs>
        <w:autoSpaceDE w:val="0"/>
        <w:autoSpaceDN w:val="0"/>
        <w:adjustRightInd w:val="0"/>
        <w:rPr>
          <w:b w:val="0"/>
          <w:sz w:val="24"/>
          <w:szCs w:val="24"/>
        </w:rPr>
      </w:pPr>
      <w:r w:rsidRPr="00944733">
        <w:rPr>
          <w:b w:val="0"/>
          <w:sz w:val="24"/>
          <w:szCs w:val="24"/>
        </w:rPr>
        <w:t xml:space="preserve">Учебно-практический комментарий к Уголовному кодексу Российской Федерации. Под общ. ред. А.Э. Жалинского. М., 2006. </w:t>
      </w:r>
    </w:p>
    <w:p w:rsidR="00944733" w:rsidRPr="00944733" w:rsidRDefault="00944733" w:rsidP="00944733">
      <w:pPr>
        <w:pStyle w:val="30"/>
        <w:numPr>
          <w:ilvl w:val="0"/>
          <w:numId w:val="23"/>
        </w:numPr>
        <w:tabs>
          <w:tab w:val="num" w:pos="540"/>
        </w:tabs>
        <w:autoSpaceDE w:val="0"/>
        <w:autoSpaceDN w:val="0"/>
        <w:adjustRightInd w:val="0"/>
        <w:rPr>
          <w:b w:val="0"/>
          <w:sz w:val="24"/>
          <w:szCs w:val="24"/>
        </w:rPr>
      </w:pPr>
      <w:r w:rsidRPr="00944733">
        <w:rPr>
          <w:b w:val="0"/>
          <w:sz w:val="24"/>
          <w:szCs w:val="24"/>
        </w:rPr>
        <w:t xml:space="preserve">Уголовный кодекс РФ с постатейными материалами. Сост. С.В. Бородин, С.В. Замятина. Под ред. М. Лебедева. М., 2005. </w:t>
      </w:r>
    </w:p>
    <w:p w:rsidR="00944733" w:rsidRPr="00944733" w:rsidRDefault="00944733" w:rsidP="00944733">
      <w:pPr>
        <w:pStyle w:val="30"/>
        <w:numPr>
          <w:ilvl w:val="0"/>
          <w:numId w:val="23"/>
        </w:numPr>
        <w:autoSpaceDE w:val="0"/>
        <w:autoSpaceDN w:val="0"/>
        <w:adjustRightInd w:val="0"/>
        <w:rPr>
          <w:b w:val="0"/>
          <w:sz w:val="24"/>
          <w:szCs w:val="24"/>
        </w:rPr>
      </w:pPr>
      <w:r w:rsidRPr="00944733">
        <w:rPr>
          <w:b w:val="0"/>
          <w:sz w:val="24"/>
          <w:szCs w:val="24"/>
        </w:rPr>
        <w:t xml:space="preserve">Учебно-практический комментарий к Уголовному кодексу Российской Федерации. Под общ. ред. А.Э. Жалинского. М., 2006. </w:t>
      </w:r>
    </w:p>
    <w:p w:rsidR="00944733" w:rsidRPr="00944733" w:rsidRDefault="00944733" w:rsidP="00944733">
      <w:pPr>
        <w:pStyle w:val="13"/>
        <w:ind w:left="360"/>
        <w:jc w:val="center"/>
        <w:rPr>
          <w:bCs/>
          <w:i/>
          <w:iCs/>
        </w:rPr>
      </w:pPr>
      <w:r w:rsidRPr="00944733">
        <w:rPr>
          <w:bCs/>
          <w:i/>
          <w:iCs/>
        </w:rPr>
        <w:t>Дополнительная литература</w:t>
      </w:r>
    </w:p>
    <w:p w:rsidR="00944733" w:rsidRPr="00944733" w:rsidRDefault="00944733" w:rsidP="00944733">
      <w:pPr>
        <w:pStyle w:val="30"/>
        <w:numPr>
          <w:ilvl w:val="0"/>
          <w:numId w:val="23"/>
        </w:numPr>
        <w:autoSpaceDE w:val="0"/>
        <w:autoSpaceDN w:val="0"/>
        <w:adjustRightInd w:val="0"/>
        <w:rPr>
          <w:b w:val="0"/>
          <w:sz w:val="24"/>
          <w:szCs w:val="24"/>
        </w:rPr>
      </w:pPr>
      <w:r w:rsidRPr="00944733">
        <w:rPr>
          <w:b w:val="0"/>
          <w:sz w:val="24"/>
          <w:szCs w:val="24"/>
        </w:rPr>
        <w:t xml:space="preserve">Аликперов Х.Д. Освобождение от уголовной ответственности. – Москва-Воронеж. 2001. </w:t>
      </w:r>
    </w:p>
    <w:p w:rsidR="00944733" w:rsidRPr="00944733" w:rsidRDefault="00944733" w:rsidP="00944733">
      <w:pPr>
        <w:pStyle w:val="30"/>
        <w:numPr>
          <w:ilvl w:val="0"/>
          <w:numId w:val="23"/>
        </w:numPr>
        <w:tabs>
          <w:tab w:val="num" w:pos="540"/>
        </w:tabs>
        <w:autoSpaceDE w:val="0"/>
        <w:autoSpaceDN w:val="0"/>
        <w:adjustRightInd w:val="0"/>
        <w:rPr>
          <w:b w:val="0"/>
          <w:sz w:val="24"/>
          <w:szCs w:val="24"/>
        </w:rPr>
      </w:pPr>
      <w:r w:rsidRPr="00944733">
        <w:rPr>
          <w:b w:val="0"/>
          <w:sz w:val="24"/>
          <w:szCs w:val="24"/>
        </w:rPr>
        <w:t xml:space="preserve">Бойко А.И. Преступное бездействие. СПб., 2003. </w:t>
      </w:r>
    </w:p>
    <w:p w:rsidR="00944733" w:rsidRPr="00944733" w:rsidRDefault="00944733" w:rsidP="00944733">
      <w:pPr>
        <w:pStyle w:val="13"/>
        <w:numPr>
          <w:ilvl w:val="0"/>
          <w:numId w:val="23"/>
        </w:numPr>
        <w:tabs>
          <w:tab w:val="num" w:pos="540"/>
        </w:tabs>
        <w:contextualSpacing w:val="0"/>
        <w:jc w:val="both"/>
      </w:pPr>
      <w:r w:rsidRPr="00944733">
        <w:t xml:space="preserve">Волгарева И.В., Шилов Н.К. Уголовная ответственность несовершеннолетних. СПб., 2003. </w:t>
      </w:r>
    </w:p>
    <w:p w:rsidR="00944733" w:rsidRPr="00944733" w:rsidRDefault="00944733" w:rsidP="00944733">
      <w:pPr>
        <w:pStyle w:val="13"/>
        <w:numPr>
          <w:ilvl w:val="0"/>
          <w:numId w:val="23"/>
        </w:numPr>
        <w:tabs>
          <w:tab w:val="num" w:pos="540"/>
        </w:tabs>
        <w:contextualSpacing w:val="0"/>
        <w:jc w:val="both"/>
      </w:pPr>
      <w:r w:rsidRPr="00944733">
        <w:t xml:space="preserve">Головко Л.В. Альтернативы уголовному преследованию в современном праве. СПб., 2002. </w:t>
      </w:r>
    </w:p>
    <w:p w:rsidR="00944733" w:rsidRPr="00944733" w:rsidRDefault="00944733" w:rsidP="00944733">
      <w:pPr>
        <w:pStyle w:val="13"/>
        <w:numPr>
          <w:ilvl w:val="0"/>
          <w:numId w:val="23"/>
        </w:numPr>
        <w:tabs>
          <w:tab w:val="num" w:pos="540"/>
        </w:tabs>
        <w:contextualSpacing w:val="0"/>
        <w:jc w:val="both"/>
      </w:pPr>
      <w:r w:rsidRPr="00944733">
        <w:t xml:space="preserve">Ищенко А.В. Назначение наказания по Уголовному кодексу Российской Федерации. Научно-практическое пособие. М., 2002. </w:t>
      </w:r>
    </w:p>
    <w:p w:rsidR="00944733" w:rsidRPr="00944733" w:rsidRDefault="00944733" w:rsidP="00944733">
      <w:pPr>
        <w:pStyle w:val="13"/>
        <w:numPr>
          <w:ilvl w:val="0"/>
          <w:numId w:val="23"/>
        </w:numPr>
        <w:tabs>
          <w:tab w:val="num" w:pos="540"/>
        </w:tabs>
        <w:contextualSpacing w:val="0"/>
        <w:jc w:val="both"/>
      </w:pPr>
      <w:r w:rsidRPr="00944733">
        <w:t>Козаченко И.Я. Освобождение от уголовной ответственности и наказания. – Екатеринбург. 1995.</w:t>
      </w:r>
    </w:p>
    <w:p w:rsidR="00944733" w:rsidRPr="00944733" w:rsidRDefault="00944733" w:rsidP="00944733">
      <w:pPr>
        <w:pStyle w:val="13"/>
        <w:numPr>
          <w:ilvl w:val="0"/>
          <w:numId w:val="23"/>
        </w:numPr>
        <w:tabs>
          <w:tab w:val="num" w:pos="540"/>
        </w:tabs>
        <w:contextualSpacing w:val="0"/>
        <w:jc w:val="both"/>
      </w:pPr>
      <w:r w:rsidRPr="00944733">
        <w:t>Козлов А.П. Понятие преступления. СПб., 2004.</w:t>
      </w:r>
    </w:p>
    <w:p w:rsidR="00944733" w:rsidRPr="00944733" w:rsidRDefault="00944733" w:rsidP="00944733">
      <w:pPr>
        <w:pStyle w:val="13"/>
        <w:numPr>
          <w:ilvl w:val="0"/>
          <w:numId w:val="23"/>
        </w:numPr>
        <w:tabs>
          <w:tab w:val="num" w:pos="540"/>
        </w:tabs>
        <w:contextualSpacing w:val="0"/>
        <w:jc w:val="both"/>
      </w:pPr>
      <w:r w:rsidRPr="00944733">
        <w:t xml:space="preserve">Козлов А.П. Соучастие. СПб., 2001. </w:t>
      </w:r>
    </w:p>
    <w:p w:rsidR="00944733" w:rsidRPr="00944733" w:rsidRDefault="00944733" w:rsidP="00944733">
      <w:pPr>
        <w:pStyle w:val="13"/>
        <w:numPr>
          <w:ilvl w:val="0"/>
          <w:numId w:val="23"/>
        </w:numPr>
        <w:tabs>
          <w:tab w:val="num" w:pos="540"/>
        </w:tabs>
        <w:contextualSpacing w:val="0"/>
        <w:jc w:val="both"/>
      </w:pPr>
      <w:r w:rsidRPr="00944733">
        <w:t xml:space="preserve">Козлов А.П. Учение о стадиях преступления. СПб., 2002. </w:t>
      </w:r>
    </w:p>
    <w:p w:rsidR="00944733" w:rsidRPr="00944733" w:rsidRDefault="00944733" w:rsidP="00944733">
      <w:pPr>
        <w:pStyle w:val="13"/>
        <w:numPr>
          <w:ilvl w:val="0"/>
          <w:numId w:val="23"/>
        </w:numPr>
        <w:tabs>
          <w:tab w:val="num" w:pos="540"/>
        </w:tabs>
        <w:contextualSpacing w:val="0"/>
        <w:jc w:val="both"/>
      </w:pPr>
      <w:r w:rsidRPr="00944733">
        <w:t xml:space="preserve">Кругликов Л.Л., Васильевский А.В. Дифференциация уголовной ответственности в уголовном праве. СПб., 2003. </w:t>
      </w:r>
    </w:p>
    <w:p w:rsidR="00944733" w:rsidRPr="00944733" w:rsidRDefault="00944733" w:rsidP="00944733">
      <w:pPr>
        <w:pStyle w:val="13"/>
        <w:numPr>
          <w:ilvl w:val="0"/>
          <w:numId w:val="23"/>
        </w:numPr>
        <w:tabs>
          <w:tab w:val="num" w:pos="540"/>
        </w:tabs>
        <w:contextualSpacing w:val="0"/>
        <w:jc w:val="both"/>
      </w:pPr>
      <w:r w:rsidRPr="00944733">
        <w:t>Малинин В.Б. Причинная связь в уголовном праве. – СПб., 2009.</w:t>
      </w:r>
    </w:p>
    <w:p w:rsidR="00944733" w:rsidRPr="00944733" w:rsidRDefault="00944733" w:rsidP="00944733">
      <w:pPr>
        <w:pStyle w:val="13"/>
        <w:numPr>
          <w:ilvl w:val="0"/>
          <w:numId w:val="23"/>
        </w:numPr>
        <w:tabs>
          <w:tab w:val="num" w:pos="540"/>
        </w:tabs>
        <w:contextualSpacing w:val="0"/>
        <w:jc w:val="both"/>
      </w:pPr>
      <w:r w:rsidRPr="00944733">
        <w:t>Марогулова И.Л. Амнистия и помилование в российском законодательстве. – М., 1998.</w:t>
      </w:r>
    </w:p>
    <w:p w:rsidR="00944733" w:rsidRPr="00944733" w:rsidRDefault="00944733" w:rsidP="00944733">
      <w:pPr>
        <w:pStyle w:val="13"/>
        <w:numPr>
          <w:ilvl w:val="0"/>
          <w:numId w:val="23"/>
        </w:numPr>
        <w:tabs>
          <w:tab w:val="num" w:pos="540"/>
        </w:tabs>
        <w:contextualSpacing w:val="0"/>
        <w:jc w:val="both"/>
      </w:pPr>
      <w:r w:rsidRPr="00944733">
        <w:t>Мясников О.А. Смягчающие и отягчающие наказание обстоятельства в теории, законодательстве  и судебной практике. М., 2002.</w:t>
      </w:r>
    </w:p>
    <w:p w:rsidR="00944733" w:rsidRPr="00944733" w:rsidRDefault="00944733" w:rsidP="00944733">
      <w:pPr>
        <w:pStyle w:val="13"/>
        <w:numPr>
          <w:ilvl w:val="0"/>
          <w:numId w:val="23"/>
        </w:numPr>
        <w:tabs>
          <w:tab w:val="num" w:pos="540"/>
        </w:tabs>
        <w:contextualSpacing w:val="0"/>
        <w:jc w:val="both"/>
      </w:pPr>
      <w:r w:rsidRPr="00944733">
        <w:t xml:space="preserve">Нерсесян В.А. Ответственность за неосторожные преступления. СПб., 2002. </w:t>
      </w:r>
    </w:p>
    <w:p w:rsidR="00944733" w:rsidRPr="00944733" w:rsidRDefault="00944733" w:rsidP="00944733">
      <w:pPr>
        <w:pStyle w:val="13"/>
        <w:numPr>
          <w:ilvl w:val="0"/>
          <w:numId w:val="23"/>
        </w:numPr>
        <w:tabs>
          <w:tab w:val="num" w:pos="540"/>
        </w:tabs>
        <w:contextualSpacing w:val="0"/>
        <w:jc w:val="both"/>
      </w:pPr>
      <w:r w:rsidRPr="00944733">
        <w:t xml:space="preserve">Новоселов Г.П. Учение об объекте преступления. Методологические аспекты. М., 2001. </w:t>
      </w:r>
    </w:p>
    <w:p w:rsidR="00944733" w:rsidRPr="00944733" w:rsidRDefault="00944733" w:rsidP="00944733">
      <w:pPr>
        <w:pStyle w:val="13"/>
        <w:numPr>
          <w:ilvl w:val="0"/>
          <w:numId w:val="23"/>
        </w:numPr>
        <w:tabs>
          <w:tab w:val="num" w:pos="540"/>
        </w:tabs>
        <w:contextualSpacing w:val="0"/>
        <w:jc w:val="both"/>
      </w:pPr>
      <w:r w:rsidRPr="00944733">
        <w:t>Пудовочкин Ю.Е. Уголовная ответственность несовершеннолетних. Ставрополь. 2002.</w:t>
      </w:r>
    </w:p>
    <w:p w:rsidR="00944733" w:rsidRPr="00944733" w:rsidRDefault="00944733" w:rsidP="00944733">
      <w:pPr>
        <w:pStyle w:val="13"/>
        <w:numPr>
          <w:ilvl w:val="0"/>
          <w:numId w:val="23"/>
        </w:numPr>
        <w:tabs>
          <w:tab w:val="num" w:pos="540"/>
        </w:tabs>
        <w:contextualSpacing w:val="0"/>
        <w:jc w:val="both"/>
      </w:pPr>
      <w:r w:rsidRPr="00944733">
        <w:t>Рарог А.И. Квалификация преступлений по субъективным признакам. СПб., 2003.</w:t>
      </w:r>
    </w:p>
    <w:p w:rsidR="00944733" w:rsidRDefault="00944733" w:rsidP="00041BB5">
      <w:pPr>
        <w:tabs>
          <w:tab w:val="num" w:pos="360"/>
        </w:tabs>
        <w:ind w:firstLine="360"/>
        <w:jc w:val="center"/>
        <w:rPr>
          <w:b/>
          <w:u w:val="single"/>
        </w:rPr>
      </w:pPr>
    </w:p>
    <w:p w:rsidR="00252DB2" w:rsidRPr="00252DB2" w:rsidRDefault="00252DB2" w:rsidP="00041BB5">
      <w:pPr>
        <w:tabs>
          <w:tab w:val="num" w:pos="360"/>
        </w:tabs>
        <w:ind w:left="45" w:firstLine="360"/>
      </w:pPr>
    </w:p>
    <w:p w:rsidR="00340AAF" w:rsidRDefault="00340AAF" w:rsidP="00713D3B">
      <w:pPr>
        <w:pStyle w:val="2"/>
        <w:tabs>
          <w:tab w:val="num" w:pos="360"/>
        </w:tabs>
        <w:ind w:firstLine="360"/>
      </w:pPr>
      <w:bookmarkStart w:id="52" w:name="_Toc317253219"/>
      <w:r>
        <w:t>4.</w:t>
      </w:r>
      <w:r w:rsidR="00A87E4D">
        <w:t>3</w:t>
      </w:r>
      <w:r>
        <w:t xml:space="preserve">. </w:t>
      </w:r>
      <w:r w:rsidR="006D21CA">
        <w:t>Торгово-экономические отношения России в современных условиях</w:t>
      </w:r>
      <w:bookmarkEnd w:id="52"/>
    </w:p>
    <w:p w:rsidR="00340AAF" w:rsidRDefault="00340AAF" w:rsidP="00713D3B">
      <w:pPr>
        <w:tabs>
          <w:tab w:val="num" w:pos="360"/>
        </w:tabs>
        <w:ind w:firstLine="360"/>
        <w:rPr>
          <w:sz w:val="16"/>
          <w:szCs w:val="20"/>
        </w:rPr>
      </w:pPr>
    </w:p>
    <w:p w:rsidR="00944733" w:rsidRPr="00944733" w:rsidRDefault="00944733" w:rsidP="00944733">
      <w:pPr>
        <w:pStyle w:val="13"/>
        <w:numPr>
          <w:ilvl w:val="0"/>
          <w:numId w:val="14"/>
        </w:numPr>
        <w:rPr>
          <w:b/>
        </w:rPr>
      </w:pPr>
      <w:r w:rsidRPr="00944733">
        <w:t>Внешнеэкономическая политика РФ:  основные принципы, цели и задачи.</w:t>
      </w:r>
    </w:p>
    <w:p w:rsidR="00944733" w:rsidRPr="00944733" w:rsidRDefault="00944733" w:rsidP="00944733">
      <w:pPr>
        <w:pStyle w:val="13"/>
        <w:numPr>
          <w:ilvl w:val="0"/>
          <w:numId w:val="14"/>
        </w:numPr>
        <w:rPr>
          <w:b/>
        </w:rPr>
      </w:pPr>
      <w:r w:rsidRPr="00944733">
        <w:t>Сущность основных принципов внешнеэкономической политики России.</w:t>
      </w:r>
    </w:p>
    <w:p w:rsidR="00944733" w:rsidRPr="00944733" w:rsidRDefault="00944733" w:rsidP="00944733">
      <w:pPr>
        <w:pStyle w:val="13"/>
        <w:numPr>
          <w:ilvl w:val="0"/>
          <w:numId w:val="14"/>
        </w:numPr>
        <w:rPr>
          <w:b/>
        </w:rPr>
      </w:pPr>
      <w:r w:rsidRPr="00944733">
        <w:t>Проблемы формирования внешнеэкономической политики России в современных условиях.</w:t>
      </w:r>
    </w:p>
    <w:p w:rsidR="00944733" w:rsidRPr="00944733" w:rsidRDefault="00944733" w:rsidP="00944733">
      <w:pPr>
        <w:pStyle w:val="13"/>
        <w:numPr>
          <w:ilvl w:val="0"/>
          <w:numId w:val="14"/>
        </w:numPr>
        <w:rPr>
          <w:b/>
        </w:rPr>
      </w:pPr>
      <w:r w:rsidRPr="00944733">
        <w:t>Становление и развитие понятия ВЭД.</w:t>
      </w:r>
    </w:p>
    <w:p w:rsidR="00944733" w:rsidRPr="00944733" w:rsidRDefault="00944733" w:rsidP="00944733">
      <w:pPr>
        <w:pStyle w:val="13"/>
        <w:numPr>
          <w:ilvl w:val="0"/>
          <w:numId w:val="14"/>
        </w:numPr>
        <w:rPr>
          <w:b/>
        </w:rPr>
      </w:pPr>
      <w:r w:rsidRPr="00944733">
        <w:t>Виды и формы ВЭД.</w:t>
      </w:r>
    </w:p>
    <w:p w:rsidR="00944733" w:rsidRPr="00944733" w:rsidRDefault="00944733" w:rsidP="00944733">
      <w:pPr>
        <w:pStyle w:val="13"/>
        <w:numPr>
          <w:ilvl w:val="0"/>
          <w:numId w:val="14"/>
        </w:numPr>
        <w:rPr>
          <w:b/>
        </w:rPr>
      </w:pPr>
      <w:r w:rsidRPr="00944733">
        <w:t>Организация управления ВЭД в России на уровне государства.</w:t>
      </w:r>
    </w:p>
    <w:p w:rsidR="00944733" w:rsidRPr="00944733" w:rsidRDefault="00944733" w:rsidP="00944733">
      <w:pPr>
        <w:pStyle w:val="13"/>
        <w:numPr>
          <w:ilvl w:val="0"/>
          <w:numId w:val="14"/>
        </w:numPr>
        <w:rPr>
          <w:b/>
        </w:rPr>
      </w:pPr>
      <w:r w:rsidRPr="00944733">
        <w:t xml:space="preserve">Особенности ВЭД регионов, на примере Ростовской области. </w:t>
      </w:r>
    </w:p>
    <w:p w:rsidR="00944733" w:rsidRPr="00944733" w:rsidRDefault="00944733" w:rsidP="00944733">
      <w:pPr>
        <w:pStyle w:val="13"/>
        <w:numPr>
          <w:ilvl w:val="0"/>
          <w:numId w:val="14"/>
        </w:numPr>
        <w:jc w:val="both"/>
        <w:rPr>
          <w:color w:val="000000"/>
          <w:spacing w:val="1"/>
        </w:rPr>
      </w:pPr>
      <w:r w:rsidRPr="00944733">
        <w:rPr>
          <w:color w:val="000000"/>
        </w:rPr>
        <w:t>Формирование открытой экономики</w:t>
      </w:r>
      <w:r w:rsidRPr="00944733">
        <w:rPr>
          <w:color w:val="000000"/>
          <w:spacing w:val="1"/>
        </w:rPr>
        <w:t>, как составная часть реформ, проводимых в РФ.</w:t>
      </w:r>
    </w:p>
    <w:p w:rsidR="00944733" w:rsidRPr="00944733" w:rsidRDefault="00944733" w:rsidP="00944733">
      <w:pPr>
        <w:pStyle w:val="13"/>
        <w:numPr>
          <w:ilvl w:val="0"/>
          <w:numId w:val="14"/>
        </w:numPr>
        <w:jc w:val="both"/>
        <w:rPr>
          <w:color w:val="000000"/>
          <w:spacing w:val="1"/>
        </w:rPr>
      </w:pPr>
      <w:r w:rsidRPr="00944733">
        <w:rPr>
          <w:color w:val="000000"/>
          <w:spacing w:val="1"/>
        </w:rPr>
        <w:t xml:space="preserve"> Реформа внешнеэкономических связей России: цели, приоритеты, последствия.</w:t>
      </w:r>
    </w:p>
    <w:p w:rsidR="00944733" w:rsidRPr="00944733" w:rsidRDefault="00944733" w:rsidP="00944733">
      <w:pPr>
        <w:pStyle w:val="13"/>
        <w:numPr>
          <w:ilvl w:val="0"/>
          <w:numId w:val="14"/>
        </w:numPr>
        <w:jc w:val="both"/>
        <w:rPr>
          <w:color w:val="000000"/>
          <w:spacing w:val="1"/>
        </w:rPr>
      </w:pPr>
      <w:r w:rsidRPr="00944733">
        <w:rPr>
          <w:color w:val="000000"/>
          <w:spacing w:val="1"/>
        </w:rPr>
        <w:t xml:space="preserve"> Состояние и развитие внешнеэкономических связей России в современных условиях.</w:t>
      </w:r>
    </w:p>
    <w:p w:rsidR="00944733" w:rsidRPr="00944733" w:rsidRDefault="00944733" w:rsidP="00944733">
      <w:pPr>
        <w:pStyle w:val="13"/>
        <w:numPr>
          <w:ilvl w:val="0"/>
          <w:numId w:val="14"/>
        </w:numPr>
        <w:jc w:val="both"/>
        <w:rPr>
          <w:color w:val="000000"/>
          <w:spacing w:val="1"/>
        </w:rPr>
      </w:pPr>
      <w:r w:rsidRPr="00944733">
        <w:rPr>
          <w:color w:val="000000"/>
          <w:spacing w:val="1"/>
        </w:rPr>
        <w:t xml:space="preserve"> Основные направления и формы интеграционного развития на современном этапе.</w:t>
      </w:r>
    </w:p>
    <w:p w:rsidR="00944733" w:rsidRPr="00944733" w:rsidRDefault="00944733" w:rsidP="00944733">
      <w:pPr>
        <w:pStyle w:val="13"/>
        <w:numPr>
          <w:ilvl w:val="0"/>
          <w:numId w:val="14"/>
        </w:numPr>
        <w:jc w:val="both"/>
        <w:rPr>
          <w:color w:val="000000"/>
          <w:spacing w:val="1"/>
        </w:rPr>
      </w:pPr>
      <w:r w:rsidRPr="00944733">
        <w:rPr>
          <w:color w:val="000000"/>
          <w:spacing w:val="1"/>
        </w:rPr>
        <w:t xml:space="preserve"> Таможенный союз России, Белоруссии и Казахстана: сущность, </w:t>
      </w:r>
    </w:p>
    <w:p w:rsidR="00944733" w:rsidRPr="00944733" w:rsidRDefault="00944733" w:rsidP="00944733">
      <w:pPr>
        <w:pStyle w:val="13"/>
        <w:numPr>
          <w:ilvl w:val="0"/>
          <w:numId w:val="14"/>
        </w:numPr>
        <w:jc w:val="both"/>
        <w:rPr>
          <w:color w:val="000000"/>
          <w:spacing w:val="1"/>
        </w:rPr>
      </w:pPr>
      <w:r w:rsidRPr="00944733">
        <w:rPr>
          <w:color w:val="000000"/>
          <w:spacing w:val="1"/>
        </w:rPr>
        <w:t xml:space="preserve"> </w:t>
      </w:r>
      <w:r w:rsidRPr="00944733">
        <w:rPr>
          <w:color w:val="000000"/>
        </w:rPr>
        <w:t>Экономический потенциал России и ее место в мировом хозяйстве.</w:t>
      </w:r>
    </w:p>
    <w:p w:rsidR="00944733" w:rsidRPr="00944733" w:rsidRDefault="00944733" w:rsidP="00944733">
      <w:pPr>
        <w:pStyle w:val="13"/>
        <w:numPr>
          <w:ilvl w:val="0"/>
          <w:numId w:val="14"/>
        </w:numPr>
        <w:jc w:val="both"/>
        <w:rPr>
          <w:color w:val="000000"/>
          <w:spacing w:val="1"/>
        </w:rPr>
      </w:pPr>
      <w:r w:rsidRPr="00944733">
        <w:rPr>
          <w:color w:val="000000"/>
        </w:rPr>
        <w:t xml:space="preserve"> Показатели, характеризующие участие России в мировом производстве и международной торговле.</w:t>
      </w:r>
    </w:p>
    <w:p w:rsidR="00944733" w:rsidRPr="00944733" w:rsidRDefault="00944733" w:rsidP="00944733">
      <w:pPr>
        <w:pStyle w:val="13"/>
        <w:numPr>
          <w:ilvl w:val="0"/>
          <w:numId w:val="14"/>
        </w:numPr>
        <w:jc w:val="both"/>
        <w:rPr>
          <w:color w:val="000000"/>
          <w:spacing w:val="1"/>
        </w:rPr>
      </w:pPr>
      <w:r w:rsidRPr="00944733">
        <w:rPr>
          <w:color w:val="000000"/>
        </w:rPr>
        <w:t xml:space="preserve"> Показатели, характеризующие структуру экспорта российских товаров.</w:t>
      </w:r>
    </w:p>
    <w:p w:rsidR="00944733" w:rsidRPr="00944733" w:rsidRDefault="00944733" w:rsidP="00944733">
      <w:pPr>
        <w:pStyle w:val="13"/>
        <w:numPr>
          <w:ilvl w:val="0"/>
          <w:numId w:val="14"/>
        </w:numPr>
        <w:jc w:val="both"/>
        <w:rPr>
          <w:color w:val="000000"/>
          <w:spacing w:val="1"/>
        </w:rPr>
      </w:pPr>
      <w:r w:rsidRPr="00944733">
        <w:rPr>
          <w:color w:val="000000"/>
        </w:rPr>
        <w:t xml:space="preserve"> Структура и особенности российского импорта.</w:t>
      </w:r>
    </w:p>
    <w:p w:rsidR="00944733" w:rsidRPr="00944733" w:rsidRDefault="00944733" w:rsidP="00944733">
      <w:pPr>
        <w:pStyle w:val="13"/>
        <w:numPr>
          <w:ilvl w:val="0"/>
          <w:numId w:val="14"/>
        </w:numPr>
        <w:jc w:val="both"/>
        <w:rPr>
          <w:color w:val="000000"/>
          <w:spacing w:val="1"/>
        </w:rPr>
      </w:pPr>
      <w:r w:rsidRPr="00944733">
        <w:rPr>
          <w:bCs/>
          <w:color w:val="000000"/>
          <w:spacing w:val="-1"/>
        </w:rPr>
        <w:t xml:space="preserve"> Сущность внешнеторговой политики России, основные цели и задачи.</w:t>
      </w:r>
    </w:p>
    <w:p w:rsidR="00944733" w:rsidRPr="00944733" w:rsidRDefault="00944733" w:rsidP="00944733">
      <w:pPr>
        <w:pStyle w:val="13"/>
        <w:numPr>
          <w:ilvl w:val="0"/>
          <w:numId w:val="14"/>
        </w:numPr>
        <w:jc w:val="both"/>
        <w:rPr>
          <w:color w:val="000000"/>
          <w:spacing w:val="1"/>
        </w:rPr>
      </w:pPr>
      <w:r w:rsidRPr="00944733">
        <w:rPr>
          <w:bCs/>
          <w:color w:val="000000"/>
          <w:spacing w:val="-1"/>
        </w:rPr>
        <w:t xml:space="preserve"> Основные направления расширения участия России в МРТ.</w:t>
      </w:r>
    </w:p>
    <w:p w:rsidR="00944733" w:rsidRPr="00944733" w:rsidRDefault="00944733" w:rsidP="00944733">
      <w:pPr>
        <w:pStyle w:val="13"/>
        <w:numPr>
          <w:ilvl w:val="0"/>
          <w:numId w:val="14"/>
        </w:numPr>
        <w:jc w:val="both"/>
        <w:rPr>
          <w:color w:val="000000"/>
          <w:spacing w:val="1"/>
        </w:rPr>
      </w:pPr>
      <w:r w:rsidRPr="00944733">
        <w:rPr>
          <w:bCs/>
          <w:color w:val="000000"/>
          <w:spacing w:val="-1"/>
        </w:rPr>
        <w:t xml:space="preserve"> Проблемы преодоления структурного барьера в экспорте. </w:t>
      </w:r>
    </w:p>
    <w:p w:rsidR="00944733" w:rsidRPr="00944733" w:rsidRDefault="00944733" w:rsidP="00944733">
      <w:pPr>
        <w:pStyle w:val="13"/>
        <w:numPr>
          <w:ilvl w:val="0"/>
          <w:numId w:val="14"/>
        </w:numPr>
        <w:jc w:val="both"/>
        <w:rPr>
          <w:color w:val="000000"/>
          <w:spacing w:val="1"/>
        </w:rPr>
      </w:pPr>
      <w:r w:rsidRPr="00944733">
        <w:rPr>
          <w:bCs/>
          <w:color w:val="000000"/>
          <w:spacing w:val="-1"/>
        </w:rPr>
        <w:t xml:space="preserve"> Цели и задачи экспортной политики.</w:t>
      </w:r>
    </w:p>
    <w:p w:rsidR="00944733" w:rsidRPr="00944733" w:rsidRDefault="00944733" w:rsidP="00944733">
      <w:pPr>
        <w:pStyle w:val="13"/>
        <w:numPr>
          <w:ilvl w:val="0"/>
          <w:numId w:val="14"/>
        </w:numPr>
        <w:jc w:val="both"/>
        <w:rPr>
          <w:color w:val="000000"/>
          <w:spacing w:val="1"/>
        </w:rPr>
      </w:pPr>
      <w:r w:rsidRPr="00944733">
        <w:rPr>
          <w:bCs/>
          <w:color w:val="000000"/>
          <w:spacing w:val="-1"/>
        </w:rPr>
        <w:t xml:space="preserve"> Основные факторы, определяющие экспортную стратегию России.</w:t>
      </w:r>
    </w:p>
    <w:p w:rsidR="00944733" w:rsidRPr="00944733" w:rsidRDefault="00944733" w:rsidP="00944733">
      <w:pPr>
        <w:pStyle w:val="13"/>
        <w:numPr>
          <w:ilvl w:val="0"/>
          <w:numId w:val="14"/>
        </w:numPr>
        <w:jc w:val="both"/>
        <w:rPr>
          <w:color w:val="000000"/>
          <w:spacing w:val="1"/>
        </w:rPr>
      </w:pPr>
      <w:r w:rsidRPr="00944733">
        <w:rPr>
          <w:bCs/>
          <w:color w:val="000000"/>
          <w:spacing w:val="-1"/>
        </w:rPr>
        <w:t xml:space="preserve"> Политика России в привлечении иностранных инвестиций. </w:t>
      </w:r>
    </w:p>
    <w:p w:rsidR="00944733" w:rsidRPr="00944733" w:rsidRDefault="00944733" w:rsidP="00944733">
      <w:pPr>
        <w:pStyle w:val="13"/>
        <w:numPr>
          <w:ilvl w:val="0"/>
          <w:numId w:val="14"/>
        </w:numPr>
        <w:jc w:val="both"/>
        <w:rPr>
          <w:color w:val="000000"/>
          <w:spacing w:val="1"/>
        </w:rPr>
      </w:pPr>
      <w:r w:rsidRPr="00944733">
        <w:rPr>
          <w:bCs/>
          <w:color w:val="000000"/>
          <w:spacing w:val="-1"/>
        </w:rPr>
        <w:t xml:space="preserve"> Инвестиционный климат России в современных условиях.</w:t>
      </w:r>
    </w:p>
    <w:p w:rsidR="00944733" w:rsidRPr="00944733" w:rsidRDefault="00944733" w:rsidP="00944733">
      <w:pPr>
        <w:pStyle w:val="13"/>
        <w:numPr>
          <w:ilvl w:val="0"/>
          <w:numId w:val="14"/>
        </w:numPr>
        <w:jc w:val="both"/>
        <w:rPr>
          <w:color w:val="000000"/>
          <w:spacing w:val="1"/>
        </w:rPr>
      </w:pPr>
      <w:r w:rsidRPr="00944733">
        <w:rPr>
          <w:bCs/>
          <w:color w:val="000000"/>
          <w:spacing w:val="-1"/>
        </w:rPr>
        <w:t xml:space="preserve"> Всемирная торговая организация: цели, принципы, задачи.</w:t>
      </w:r>
    </w:p>
    <w:p w:rsidR="00944733" w:rsidRPr="00944733" w:rsidRDefault="00944733" w:rsidP="00944733">
      <w:pPr>
        <w:pStyle w:val="13"/>
        <w:numPr>
          <w:ilvl w:val="0"/>
          <w:numId w:val="14"/>
        </w:numPr>
        <w:jc w:val="both"/>
        <w:rPr>
          <w:color w:val="000000"/>
          <w:spacing w:val="1"/>
        </w:rPr>
      </w:pPr>
      <w:r w:rsidRPr="00944733">
        <w:rPr>
          <w:bCs/>
          <w:color w:val="000000"/>
          <w:spacing w:val="-1"/>
        </w:rPr>
        <w:t xml:space="preserve"> Особенности вступления России в ВТО.</w:t>
      </w:r>
    </w:p>
    <w:p w:rsidR="00944733" w:rsidRPr="00944733" w:rsidRDefault="00944733" w:rsidP="00944733">
      <w:pPr>
        <w:pStyle w:val="13"/>
        <w:numPr>
          <w:ilvl w:val="0"/>
          <w:numId w:val="14"/>
        </w:numPr>
        <w:jc w:val="both"/>
        <w:rPr>
          <w:color w:val="000000"/>
          <w:spacing w:val="1"/>
        </w:rPr>
      </w:pPr>
      <w:r w:rsidRPr="00944733">
        <w:rPr>
          <w:color w:val="000000"/>
          <w:spacing w:val="1"/>
        </w:rPr>
        <w:t xml:space="preserve"> </w:t>
      </w:r>
      <w:r w:rsidRPr="00944733">
        <w:rPr>
          <w:bCs/>
          <w:color w:val="000000"/>
          <w:spacing w:val="-1"/>
        </w:rPr>
        <w:t>Возможные последствия для России от присоединения к ВТО.</w:t>
      </w:r>
    </w:p>
    <w:p w:rsidR="00944733" w:rsidRPr="00944733" w:rsidRDefault="00944733" w:rsidP="00944733">
      <w:pPr>
        <w:pStyle w:val="13"/>
        <w:numPr>
          <w:ilvl w:val="0"/>
          <w:numId w:val="14"/>
        </w:numPr>
        <w:jc w:val="both"/>
        <w:rPr>
          <w:color w:val="000000"/>
          <w:spacing w:val="1"/>
        </w:rPr>
      </w:pPr>
      <w:r w:rsidRPr="00944733">
        <w:t xml:space="preserve"> Конкурентоспособность, как многоплановая экономическая категория. </w:t>
      </w:r>
    </w:p>
    <w:p w:rsidR="00944733" w:rsidRPr="00944733" w:rsidRDefault="00944733" w:rsidP="00944733">
      <w:pPr>
        <w:pStyle w:val="13"/>
        <w:numPr>
          <w:ilvl w:val="0"/>
          <w:numId w:val="14"/>
        </w:numPr>
        <w:jc w:val="both"/>
        <w:rPr>
          <w:color w:val="000000"/>
          <w:spacing w:val="1"/>
        </w:rPr>
      </w:pPr>
      <w:r w:rsidRPr="00944733">
        <w:t xml:space="preserve"> Основные факторы конкурентоспособности товара. </w:t>
      </w:r>
    </w:p>
    <w:p w:rsidR="00944733" w:rsidRPr="00944733" w:rsidRDefault="00944733" w:rsidP="00944733">
      <w:pPr>
        <w:pStyle w:val="13"/>
        <w:numPr>
          <w:ilvl w:val="0"/>
          <w:numId w:val="14"/>
        </w:numPr>
        <w:jc w:val="both"/>
        <w:rPr>
          <w:color w:val="000000"/>
          <w:spacing w:val="1"/>
        </w:rPr>
      </w:pPr>
      <w:r w:rsidRPr="00944733">
        <w:t xml:space="preserve"> Виды конкурентоспособности.</w:t>
      </w:r>
    </w:p>
    <w:p w:rsidR="00944733" w:rsidRPr="00944733" w:rsidRDefault="00944733" w:rsidP="00944733">
      <w:pPr>
        <w:pStyle w:val="13"/>
        <w:numPr>
          <w:ilvl w:val="0"/>
          <w:numId w:val="14"/>
        </w:numPr>
        <w:jc w:val="both"/>
        <w:rPr>
          <w:color w:val="000000"/>
          <w:spacing w:val="1"/>
        </w:rPr>
      </w:pPr>
      <w:r w:rsidRPr="00944733">
        <w:t xml:space="preserve"> Роль и значение ценовых и неценовых факторов в мировой конкурентоспособности.</w:t>
      </w:r>
    </w:p>
    <w:p w:rsidR="00944733" w:rsidRPr="00944733" w:rsidRDefault="00944733" w:rsidP="00944733">
      <w:pPr>
        <w:pStyle w:val="13"/>
        <w:numPr>
          <w:ilvl w:val="0"/>
          <w:numId w:val="14"/>
        </w:numPr>
        <w:jc w:val="both"/>
        <w:rPr>
          <w:color w:val="000000"/>
          <w:spacing w:val="1"/>
        </w:rPr>
      </w:pPr>
      <w:r w:rsidRPr="00944733">
        <w:t xml:space="preserve"> Основные конкурентные преимущества России и ее международная специализация.</w:t>
      </w:r>
    </w:p>
    <w:p w:rsidR="00944733" w:rsidRPr="00944733" w:rsidRDefault="00944733" w:rsidP="00944733">
      <w:pPr>
        <w:pStyle w:val="13"/>
        <w:numPr>
          <w:ilvl w:val="0"/>
          <w:numId w:val="14"/>
        </w:numPr>
        <w:jc w:val="both"/>
        <w:rPr>
          <w:color w:val="000000"/>
          <w:spacing w:val="1"/>
        </w:rPr>
      </w:pPr>
      <w:r w:rsidRPr="00944733">
        <w:t xml:space="preserve"> Значение внешней торговли России  со странами дальнего зарубежья.</w:t>
      </w:r>
    </w:p>
    <w:p w:rsidR="00944733" w:rsidRPr="00944733" w:rsidRDefault="00944733" w:rsidP="00944733">
      <w:pPr>
        <w:pStyle w:val="13"/>
        <w:numPr>
          <w:ilvl w:val="0"/>
          <w:numId w:val="14"/>
        </w:numPr>
        <w:jc w:val="both"/>
        <w:rPr>
          <w:color w:val="000000"/>
          <w:spacing w:val="1"/>
        </w:rPr>
      </w:pPr>
      <w:r w:rsidRPr="00944733">
        <w:t xml:space="preserve"> Товарная структура и особенности торговых отношений России со странами дальнего зарубежья.</w:t>
      </w:r>
    </w:p>
    <w:p w:rsidR="00944733" w:rsidRPr="00944733" w:rsidRDefault="00944733" w:rsidP="00944733">
      <w:pPr>
        <w:pStyle w:val="13"/>
        <w:numPr>
          <w:ilvl w:val="0"/>
          <w:numId w:val="14"/>
        </w:numPr>
        <w:jc w:val="both"/>
        <w:rPr>
          <w:color w:val="000000"/>
          <w:spacing w:val="1"/>
        </w:rPr>
      </w:pPr>
      <w:r w:rsidRPr="00944733">
        <w:t xml:space="preserve"> Торгово-экономические связи России со странами ЕС: характеристика, особенности.</w:t>
      </w:r>
    </w:p>
    <w:p w:rsidR="00944733" w:rsidRPr="00944733" w:rsidRDefault="00944733" w:rsidP="00944733">
      <w:pPr>
        <w:pStyle w:val="13"/>
        <w:numPr>
          <w:ilvl w:val="0"/>
          <w:numId w:val="14"/>
        </w:numPr>
        <w:jc w:val="both"/>
        <w:rPr>
          <w:color w:val="000000"/>
          <w:spacing w:val="1"/>
        </w:rPr>
      </w:pPr>
      <w:r w:rsidRPr="00944733">
        <w:t xml:space="preserve"> Торгово-экономические отношения России и США.</w:t>
      </w:r>
    </w:p>
    <w:p w:rsidR="00944733" w:rsidRPr="00944733" w:rsidRDefault="00944733" w:rsidP="00944733">
      <w:pPr>
        <w:pStyle w:val="13"/>
        <w:numPr>
          <w:ilvl w:val="0"/>
          <w:numId w:val="14"/>
        </w:numPr>
        <w:jc w:val="both"/>
        <w:rPr>
          <w:color w:val="000000"/>
          <w:spacing w:val="1"/>
        </w:rPr>
      </w:pPr>
      <w:r w:rsidRPr="00944733">
        <w:rPr>
          <w:color w:val="000000"/>
          <w:spacing w:val="1"/>
        </w:rPr>
        <w:t xml:space="preserve"> </w:t>
      </w:r>
      <w:r w:rsidRPr="00944733">
        <w:t>Внешняя торговля России со странами Азиатско-Тихоокеанского сотрудничества.</w:t>
      </w:r>
    </w:p>
    <w:p w:rsidR="00944733" w:rsidRPr="00944733" w:rsidRDefault="00944733" w:rsidP="00944733">
      <w:pPr>
        <w:pStyle w:val="13"/>
        <w:numPr>
          <w:ilvl w:val="0"/>
          <w:numId w:val="14"/>
        </w:numPr>
        <w:jc w:val="both"/>
        <w:rPr>
          <w:color w:val="000000"/>
          <w:spacing w:val="1"/>
        </w:rPr>
      </w:pPr>
      <w:r w:rsidRPr="00944733">
        <w:t xml:space="preserve"> Особенности внешней торговли России со странами Центральной, Восточной Европы и Балтии.  </w:t>
      </w:r>
    </w:p>
    <w:p w:rsidR="00944733" w:rsidRPr="00944733" w:rsidRDefault="00944733" w:rsidP="00944733">
      <w:pPr>
        <w:pStyle w:val="13"/>
        <w:numPr>
          <w:ilvl w:val="0"/>
          <w:numId w:val="14"/>
        </w:numPr>
        <w:jc w:val="both"/>
        <w:rPr>
          <w:color w:val="000000"/>
          <w:spacing w:val="1"/>
        </w:rPr>
      </w:pPr>
      <w:r w:rsidRPr="00944733">
        <w:t xml:space="preserve"> Проблемы взаимных торгово-экономических отношений стран СНГ</w:t>
      </w:r>
    </w:p>
    <w:p w:rsidR="00944733" w:rsidRPr="00944733" w:rsidRDefault="00944733" w:rsidP="00944733">
      <w:pPr>
        <w:pStyle w:val="13"/>
        <w:numPr>
          <w:ilvl w:val="0"/>
          <w:numId w:val="14"/>
        </w:numPr>
        <w:jc w:val="both"/>
        <w:rPr>
          <w:color w:val="000000"/>
          <w:spacing w:val="1"/>
        </w:rPr>
      </w:pPr>
      <w:r w:rsidRPr="00944733">
        <w:t xml:space="preserve"> Значение внешней торговли России со странами СНГ.</w:t>
      </w:r>
    </w:p>
    <w:p w:rsidR="00944733" w:rsidRPr="00944733" w:rsidRDefault="00944733" w:rsidP="00944733">
      <w:pPr>
        <w:pStyle w:val="13"/>
        <w:numPr>
          <w:ilvl w:val="0"/>
          <w:numId w:val="14"/>
        </w:numPr>
        <w:jc w:val="both"/>
        <w:rPr>
          <w:color w:val="000000"/>
          <w:spacing w:val="1"/>
        </w:rPr>
      </w:pPr>
      <w:r w:rsidRPr="00944733">
        <w:t xml:space="preserve"> Таможенная политика как составная часть внешнеторговой политики России: основные цели, задачи и принципы.</w:t>
      </w:r>
    </w:p>
    <w:p w:rsidR="00340AAF" w:rsidRDefault="00340AAF" w:rsidP="00041BB5">
      <w:pPr>
        <w:tabs>
          <w:tab w:val="num" w:pos="360"/>
        </w:tabs>
        <w:ind w:firstLine="360"/>
      </w:pPr>
    </w:p>
    <w:p w:rsidR="00944733" w:rsidRDefault="00944733" w:rsidP="00041BB5">
      <w:pPr>
        <w:tabs>
          <w:tab w:val="num" w:pos="360"/>
        </w:tabs>
        <w:ind w:firstLine="360"/>
      </w:pPr>
    </w:p>
    <w:p w:rsidR="00944733" w:rsidRPr="00944733" w:rsidRDefault="00944733" w:rsidP="00944733">
      <w:pPr>
        <w:shd w:val="clear" w:color="auto" w:fill="FFFFFF"/>
        <w:autoSpaceDE w:val="0"/>
        <w:autoSpaceDN w:val="0"/>
        <w:adjustRightInd w:val="0"/>
        <w:jc w:val="center"/>
        <w:rPr>
          <w:bCs/>
          <w:color w:val="000000"/>
        </w:rPr>
      </w:pPr>
      <w:r w:rsidRPr="00944733">
        <w:rPr>
          <w:b/>
          <w:bCs/>
          <w:color w:val="000000"/>
          <w:spacing w:val="-1"/>
        </w:rPr>
        <w:t xml:space="preserve">Литература </w:t>
      </w:r>
      <w:r w:rsidRPr="00944733">
        <w:rPr>
          <w:b/>
          <w:bCs/>
          <w:color w:val="000000"/>
        </w:rPr>
        <w:t>по дисциплине</w:t>
      </w:r>
      <w:r w:rsidRPr="00944733">
        <w:rPr>
          <w:bCs/>
          <w:color w:val="000000"/>
        </w:rPr>
        <w:t xml:space="preserve"> </w:t>
      </w:r>
    </w:p>
    <w:p w:rsidR="00944733" w:rsidRPr="00944733" w:rsidRDefault="00944733" w:rsidP="00944733">
      <w:pPr>
        <w:shd w:val="clear" w:color="auto" w:fill="FFFFFF"/>
        <w:autoSpaceDE w:val="0"/>
        <w:autoSpaceDN w:val="0"/>
        <w:adjustRightInd w:val="0"/>
        <w:jc w:val="center"/>
        <w:rPr>
          <w:b/>
          <w:bCs/>
          <w:color w:val="000000"/>
          <w:spacing w:val="-1"/>
        </w:rPr>
      </w:pPr>
      <w:r w:rsidRPr="00944733">
        <w:rPr>
          <w:bCs/>
          <w:color w:val="000000"/>
        </w:rPr>
        <w:t>«</w:t>
      </w:r>
      <w:r w:rsidRPr="00944733">
        <w:rPr>
          <w:b/>
          <w:bCs/>
          <w:color w:val="000000"/>
        </w:rPr>
        <w:t>Торгово-экономические отношения России в современных условиях</w:t>
      </w:r>
      <w:r w:rsidRPr="00944733">
        <w:rPr>
          <w:bCs/>
          <w:color w:val="000000"/>
        </w:rPr>
        <w:t>»</w:t>
      </w:r>
      <w:r w:rsidRPr="00944733">
        <w:rPr>
          <w:b/>
          <w:bCs/>
          <w:color w:val="000000"/>
          <w:spacing w:val="-1"/>
        </w:rPr>
        <w:t>:</w:t>
      </w:r>
    </w:p>
    <w:p w:rsidR="00944733" w:rsidRPr="00944733" w:rsidRDefault="00944733" w:rsidP="00944733">
      <w:pPr>
        <w:shd w:val="clear" w:color="auto" w:fill="FFFFFF"/>
        <w:autoSpaceDE w:val="0"/>
        <w:autoSpaceDN w:val="0"/>
        <w:adjustRightInd w:val="0"/>
        <w:jc w:val="center"/>
        <w:rPr>
          <w:b/>
          <w:bCs/>
          <w:color w:val="000000"/>
        </w:rPr>
      </w:pPr>
    </w:p>
    <w:p w:rsidR="00944733" w:rsidRPr="00944733" w:rsidRDefault="00944733" w:rsidP="00944733">
      <w:pPr>
        <w:shd w:val="clear" w:color="auto" w:fill="FFFFFF"/>
        <w:tabs>
          <w:tab w:val="left" w:pos="288"/>
        </w:tabs>
        <w:jc w:val="both"/>
        <w:rPr>
          <w:color w:val="000000"/>
          <w:spacing w:val="-1"/>
        </w:rPr>
      </w:pPr>
      <w:r w:rsidRPr="00944733">
        <w:rPr>
          <w:color w:val="000000"/>
          <w:spacing w:val="-1"/>
        </w:rPr>
        <w:t>1. Чернышов В.В. Торгово-экономические отношения России в современных условиях. М.:РИО РТА, 2004.</w:t>
      </w:r>
    </w:p>
    <w:p w:rsidR="00944733" w:rsidRPr="00944733" w:rsidRDefault="00944733" w:rsidP="00944733">
      <w:pPr>
        <w:shd w:val="clear" w:color="auto" w:fill="FFFFFF"/>
        <w:tabs>
          <w:tab w:val="left" w:pos="250"/>
        </w:tabs>
        <w:jc w:val="both"/>
        <w:rPr>
          <w:color w:val="000000"/>
          <w:spacing w:val="-8"/>
        </w:rPr>
      </w:pPr>
      <w:r w:rsidRPr="00944733">
        <w:rPr>
          <w:color w:val="000000"/>
          <w:spacing w:val="-2"/>
        </w:rPr>
        <w:t>2.</w:t>
      </w:r>
      <w:r w:rsidRPr="00944733">
        <w:rPr>
          <w:color w:val="000000"/>
          <w:spacing w:val="2"/>
        </w:rPr>
        <w:t xml:space="preserve"> Смитиенко</w:t>
      </w:r>
      <w:r w:rsidRPr="00944733">
        <w:rPr>
          <w:color w:val="000000"/>
          <w:spacing w:val="-2"/>
        </w:rPr>
        <w:t xml:space="preserve"> Б.М. Международные экономические отношения: Учебник</w:t>
      </w:r>
      <w:r w:rsidRPr="00944733">
        <w:rPr>
          <w:color w:val="000000"/>
          <w:spacing w:val="2"/>
        </w:rPr>
        <w:t>. -М.: ИНФРА-М, 2005.</w:t>
      </w:r>
    </w:p>
    <w:p w:rsidR="00944733" w:rsidRPr="00944733" w:rsidRDefault="00944733" w:rsidP="00944733">
      <w:pPr>
        <w:shd w:val="clear" w:color="auto" w:fill="FFFFFF"/>
        <w:tabs>
          <w:tab w:val="left" w:pos="250"/>
        </w:tabs>
        <w:jc w:val="both"/>
        <w:rPr>
          <w:color w:val="000000"/>
          <w:spacing w:val="-10"/>
        </w:rPr>
      </w:pPr>
      <w:r w:rsidRPr="00944733">
        <w:rPr>
          <w:color w:val="000000"/>
          <w:spacing w:val="-2"/>
        </w:rPr>
        <w:t xml:space="preserve">3.Евдокимов А.И. Международные экономические отношения: Учебник. </w:t>
      </w:r>
      <w:r w:rsidRPr="00944733">
        <w:rPr>
          <w:color w:val="000000"/>
          <w:spacing w:val="10"/>
        </w:rPr>
        <w:t>-М.:ТК Велби, 2003.</w:t>
      </w:r>
    </w:p>
    <w:p w:rsidR="00944733" w:rsidRPr="00944733" w:rsidRDefault="00944733" w:rsidP="00944733">
      <w:pPr>
        <w:shd w:val="clear" w:color="auto" w:fill="FFFFFF"/>
        <w:tabs>
          <w:tab w:val="left" w:pos="317"/>
        </w:tabs>
        <w:jc w:val="both"/>
      </w:pPr>
      <w:r w:rsidRPr="00944733">
        <w:rPr>
          <w:color w:val="000000"/>
          <w:spacing w:val="-9"/>
        </w:rPr>
        <w:t>4.</w:t>
      </w:r>
      <w:r w:rsidRPr="00944733">
        <w:rPr>
          <w:color w:val="000000"/>
        </w:rPr>
        <w:tab/>
      </w:r>
      <w:r w:rsidRPr="00944733">
        <w:rPr>
          <w:color w:val="000000"/>
          <w:spacing w:val="-1"/>
        </w:rPr>
        <w:t>Кочергина Т.Е. Мировая экономика: Учебник. Часть 1. Мировая экономика. Часть 2. Внешнеэкономическая деятельность. - Ростов н/Д: РИО Ростовского Филиала РТА, 2006.</w:t>
      </w:r>
    </w:p>
    <w:p w:rsidR="00944733" w:rsidRPr="00944733" w:rsidRDefault="00944733" w:rsidP="00944733">
      <w:pPr>
        <w:shd w:val="clear" w:color="auto" w:fill="FFFFFF"/>
        <w:jc w:val="both"/>
        <w:rPr>
          <w:color w:val="000000"/>
        </w:rPr>
      </w:pPr>
      <w:r w:rsidRPr="00944733">
        <w:rPr>
          <w:color w:val="000000"/>
          <w:spacing w:val="-1"/>
        </w:rPr>
        <w:t xml:space="preserve">5. Николаева И.П.Мировая экономика: Учебное пособие для вузов </w:t>
      </w:r>
      <w:r w:rsidRPr="00944733">
        <w:rPr>
          <w:color w:val="000000"/>
        </w:rPr>
        <w:t>М.: ТК Велби, Изд. Проспект, 2007..</w:t>
      </w:r>
    </w:p>
    <w:p w:rsidR="00944733" w:rsidRPr="00944733" w:rsidRDefault="00944733" w:rsidP="00944733">
      <w:pPr>
        <w:shd w:val="clear" w:color="auto" w:fill="FFFFFF"/>
        <w:jc w:val="both"/>
        <w:rPr>
          <w:color w:val="000000"/>
        </w:rPr>
      </w:pPr>
      <w:r w:rsidRPr="00944733">
        <w:rPr>
          <w:color w:val="000000"/>
          <w:spacing w:val="-1"/>
        </w:rPr>
        <w:t>6. В.П. Воронин, Г.В. Кандакова, И.М. Подмолодина; Мировая экономика: Краткий курс лекций, - М.: Юрайт-</w:t>
      </w:r>
      <w:r w:rsidRPr="00944733">
        <w:rPr>
          <w:color w:val="000000"/>
        </w:rPr>
        <w:t>М, 2006.</w:t>
      </w:r>
    </w:p>
    <w:p w:rsidR="00944733" w:rsidRPr="00944733" w:rsidRDefault="00944733" w:rsidP="00944733">
      <w:pPr>
        <w:shd w:val="clear" w:color="auto" w:fill="FFFFFF"/>
        <w:jc w:val="both"/>
        <w:rPr>
          <w:color w:val="000000"/>
          <w:spacing w:val="-6"/>
        </w:rPr>
      </w:pPr>
      <w:r w:rsidRPr="00944733">
        <w:rPr>
          <w:color w:val="000000"/>
          <w:spacing w:val="-8"/>
        </w:rPr>
        <w:t xml:space="preserve">7. </w:t>
      </w:r>
      <w:r w:rsidRPr="00944733">
        <w:rPr>
          <w:color w:val="000000"/>
          <w:spacing w:val="-6"/>
        </w:rPr>
        <w:t>Сутырина</w:t>
      </w:r>
      <w:r w:rsidRPr="00944733">
        <w:rPr>
          <w:color w:val="000000"/>
          <w:spacing w:val="-8"/>
        </w:rPr>
        <w:t xml:space="preserve"> </w:t>
      </w:r>
      <w:r w:rsidRPr="00944733">
        <w:rPr>
          <w:color w:val="000000"/>
          <w:spacing w:val="-7"/>
        </w:rPr>
        <w:t>С.Ф</w:t>
      </w:r>
      <w:r w:rsidRPr="00944733">
        <w:rPr>
          <w:color w:val="000000"/>
          <w:spacing w:val="-8"/>
        </w:rPr>
        <w:t xml:space="preserve"> Мировая  экономика: Курс лекций. Часть 1. Мировая экономика: структура, </w:t>
      </w:r>
      <w:r w:rsidRPr="00944733">
        <w:rPr>
          <w:color w:val="000000"/>
          <w:spacing w:val="-7"/>
        </w:rPr>
        <w:t>ресурсы, тенденции и проблем. Учебное пособие</w:t>
      </w:r>
      <w:r w:rsidRPr="00944733">
        <w:rPr>
          <w:color w:val="000000"/>
          <w:spacing w:val="-6"/>
        </w:rPr>
        <w:t xml:space="preserve">. - СПб.: Издательский дом «Сентябрь», 2001. </w:t>
      </w:r>
    </w:p>
    <w:p w:rsidR="00944733" w:rsidRPr="00944733" w:rsidRDefault="00944733" w:rsidP="00944733">
      <w:pPr>
        <w:shd w:val="clear" w:color="auto" w:fill="FFFFFF"/>
        <w:jc w:val="both"/>
        <w:rPr>
          <w:color w:val="000000"/>
        </w:rPr>
      </w:pPr>
      <w:r w:rsidRPr="00944733">
        <w:rPr>
          <w:color w:val="000000"/>
          <w:spacing w:val="-2"/>
        </w:rPr>
        <w:t>8.</w:t>
      </w:r>
      <w:r w:rsidRPr="00944733">
        <w:rPr>
          <w:color w:val="000000"/>
        </w:rPr>
        <w:t xml:space="preserve"> В.П. Колесова, М.Н. Осьмовой</w:t>
      </w:r>
      <w:r w:rsidRPr="00944733">
        <w:rPr>
          <w:color w:val="000000"/>
          <w:spacing w:val="-2"/>
        </w:rPr>
        <w:t xml:space="preserve"> Мировая экономика. Экономика зарубежных стран: Учебник</w:t>
      </w:r>
      <w:r w:rsidRPr="00944733">
        <w:rPr>
          <w:color w:val="000000"/>
        </w:rPr>
        <w:t xml:space="preserve">. - М.: Флинта, 2002. </w:t>
      </w:r>
    </w:p>
    <w:p w:rsidR="00944733" w:rsidRPr="00944733" w:rsidRDefault="00944733" w:rsidP="00944733">
      <w:pPr>
        <w:shd w:val="clear" w:color="auto" w:fill="FFFFFF"/>
        <w:jc w:val="both"/>
        <w:rPr>
          <w:color w:val="000000"/>
          <w:spacing w:val="-4"/>
        </w:rPr>
      </w:pPr>
      <w:r w:rsidRPr="00944733">
        <w:rPr>
          <w:color w:val="000000"/>
        </w:rPr>
        <w:t xml:space="preserve"> </w:t>
      </w:r>
      <w:r w:rsidRPr="00944733">
        <w:rPr>
          <w:color w:val="000000"/>
          <w:spacing w:val="-2"/>
        </w:rPr>
        <w:t xml:space="preserve">9. </w:t>
      </w:r>
      <w:r w:rsidRPr="00944733">
        <w:rPr>
          <w:color w:val="000000"/>
          <w:spacing w:val="-4"/>
        </w:rPr>
        <w:t>Королева</w:t>
      </w:r>
      <w:r w:rsidRPr="00944733">
        <w:rPr>
          <w:color w:val="000000"/>
          <w:spacing w:val="-2"/>
        </w:rPr>
        <w:t xml:space="preserve"> И.С.  Мировая экономика: глобальные тенденции за 100 лет</w:t>
      </w:r>
      <w:r w:rsidRPr="00944733">
        <w:rPr>
          <w:color w:val="000000"/>
          <w:spacing w:val="-4"/>
        </w:rPr>
        <w:t>. — М.: Экономистъ, 2003.</w:t>
      </w:r>
    </w:p>
    <w:p w:rsidR="00944733" w:rsidRPr="00944733" w:rsidRDefault="00944733" w:rsidP="00944733">
      <w:pPr>
        <w:shd w:val="clear" w:color="auto" w:fill="FFFFFF"/>
        <w:jc w:val="both"/>
        <w:rPr>
          <w:color w:val="000000"/>
        </w:rPr>
      </w:pPr>
      <w:r w:rsidRPr="00944733">
        <w:rPr>
          <w:color w:val="000000"/>
          <w:spacing w:val="-2"/>
        </w:rPr>
        <w:t xml:space="preserve">10. Эскиндаров М.А., </w:t>
      </w:r>
      <w:r w:rsidRPr="00944733">
        <w:rPr>
          <w:color w:val="000000"/>
          <w:spacing w:val="-1"/>
        </w:rPr>
        <w:t>Смитиенко Б.М</w:t>
      </w:r>
      <w:r w:rsidRPr="00944733">
        <w:rPr>
          <w:color w:val="000000"/>
          <w:spacing w:val="-2"/>
        </w:rPr>
        <w:t xml:space="preserve"> Россия в современном мировом хозяйстве., </w:t>
      </w:r>
      <w:r w:rsidRPr="00944733">
        <w:rPr>
          <w:color w:val="000000"/>
          <w:spacing w:val="-1"/>
        </w:rPr>
        <w:t xml:space="preserve">- М.: «Издательский дом </w:t>
      </w:r>
      <w:r w:rsidRPr="00944733">
        <w:rPr>
          <w:color w:val="000000"/>
        </w:rPr>
        <w:t xml:space="preserve">«Экономическая литература», 2003. </w:t>
      </w:r>
    </w:p>
    <w:p w:rsidR="00944733" w:rsidRPr="00944733" w:rsidRDefault="00944733" w:rsidP="00944733">
      <w:pPr>
        <w:shd w:val="clear" w:color="auto" w:fill="FFFFFF"/>
        <w:jc w:val="both"/>
      </w:pPr>
      <w:r w:rsidRPr="00944733">
        <w:rPr>
          <w:color w:val="000000"/>
          <w:spacing w:val="-2"/>
        </w:rPr>
        <w:t>11.Симионов Ю.Ф. и др. Мировая экономика и международные, экономические отношения / Симионов Ю.Ф., Носко Б.П., Гильяно А.А.</w:t>
      </w:r>
      <w:r w:rsidRPr="00944733">
        <w:rPr>
          <w:color w:val="000000"/>
          <w:spacing w:val="3"/>
        </w:rPr>
        <w:t>-Ростов н/Д: Феникс, 2006.</w:t>
      </w:r>
    </w:p>
    <w:p w:rsidR="00944733" w:rsidRPr="00944733" w:rsidRDefault="00944733" w:rsidP="00944733">
      <w:pPr>
        <w:shd w:val="clear" w:color="auto" w:fill="FFFFFF"/>
        <w:tabs>
          <w:tab w:val="left" w:pos="245"/>
        </w:tabs>
        <w:ind w:right="384"/>
        <w:jc w:val="both"/>
      </w:pPr>
      <w:r w:rsidRPr="00944733">
        <w:rPr>
          <w:color w:val="000000"/>
          <w:spacing w:val="-14"/>
        </w:rPr>
        <w:t>12.</w:t>
      </w:r>
      <w:r w:rsidRPr="00944733">
        <w:rPr>
          <w:color w:val="000000"/>
        </w:rPr>
        <w:t xml:space="preserve"> </w:t>
      </w:r>
      <w:r w:rsidRPr="00944733">
        <w:rPr>
          <w:color w:val="000000"/>
          <w:spacing w:val="-2"/>
        </w:rPr>
        <w:t>Рубинская Э.Т. Управление внешнеэкономической деятельностью предприятия. - М.: ПРИОР, 2001.</w:t>
      </w:r>
    </w:p>
    <w:p w:rsidR="00944733" w:rsidRPr="00944733" w:rsidRDefault="00944733" w:rsidP="00944733">
      <w:pPr>
        <w:shd w:val="clear" w:color="auto" w:fill="FFFFFF"/>
        <w:tabs>
          <w:tab w:val="left" w:pos="288"/>
        </w:tabs>
        <w:jc w:val="both"/>
        <w:rPr>
          <w:color w:val="000000"/>
          <w:spacing w:val="-1"/>
        </w:rPr>
      </w:pPr>
      <w:r w:rsidRPr="00944733">
        <w:rPr>
          <w:color w:val="000000"/>
          <w:spacing w:val="-1"/>
        </w:rPr>
        <w:t>13. Корниенко О.В. Мировая экономика. С.Петербург, ПИТЕР. 2007.</w:t>
      </w:r>
    </w:p>
    <w:p w:rsidR="00944733" w:rsidRPr="00944733" w:rsidRDefault="00944733" w:rsidP="00944733">
      <w:pPr>
        <w:shd w:val="clear" w:color="auto" w:fill="FFFFFF"/>
        <w:tabs>
          <w:tab w:val="left" w:pos="288"/>
        </w:tabs>
        <w:jc w:val="both"/>
        <w:rPr>
          <w:color w:val="000000"/>
          <w:spacing w:val="-1"/>
        </w:rPr>
      </w:pPr>
      <w:r w:rsidRPr="00944733">
        <w:rPr>
          <w:color w:val="000000"/>
          <w:spacing w:val="-1"/>
        </w:rPr>
        <w:t>14. Абрамов В.Л. Мировая экономика. М.Дашков и К. 2007.</w:t>
      </w:r>
    </w:p>
    <w:p w:rsidR="00944733" w:rsidRPr="00944733" w:rsidRDefault="00944733" w:rsidP="00944733">
      <w:pPr>
        <w:shd w:val="clear" w:color="auto" w:fill="FFFFFF"/>
        <w:tabs>
          <w:tab w:val="left" w:pos="288"/>
        </w:tabs>
        <w:jc w:val="both"/>
        <w:rPr>
          <w:color w:val="000000"/>
          <w:spacing w:val="-1"/>
        </w:rPr>
      </w:pPr>
      <w:r w:rsidRPr="00944733">
        <w:rPr>
          <w:color w:val="000000"/>
          <w:spacing w:val="-1"/>
        </w:rPr>
        <w:t>15. Чеботарев Н.Ф.Мировая экономика. Учебник. М.: Дашков и К.,2007.</w:t>
      </w:r>
    </w:p>
    <w:p w:rsidR="00944733" w:rsidRPr="00944733" w:rsidRDefault="00944733" w:rsidP="00944733">
      <w:pPr>
        <w:shd w:val="clear" w:color="auto" w:fill="FFFFFF"/>
        <w:tabs>
          <w:tab w:val="left" w:pos="288"/>
        </w:tabs>
        <w:jc w:val="both"/>
        <w:rPr>
          <w:color w:val="000000"/>
          <w:spacing w:val="-1"/>
        </w:rPr>
      </w:pPr>
      <w:r w:rsidRPr="00944733">
        <w:rPr>
          <w:color w:val="000000"/>
          <w:spacing w:val="-1"/>
        </w:rPr>
        <w:t>16. Пузакова Е.П. Мировая экономика и международные экономические отношения. Для ВУЗов. Изд-во Феникс, Ростов – на – Дону, 2004.</w:t>
      </w:r>
    </w:p>
    <w:p w:rsidR="00944733" w:rsidRPr="00944733" w:rsidRDefault="00944733" w:rsidP="00944733">
      <w:pPr>
        <w:shd w:val="clear" w:color="auto" w:fill="FFFFFF"/>
        <w:tabs>
          <w:tab w:val="left" w:pos="288"/>
        </w:tabs>
        <w:jc w:val="both"/>
        <w:rPr>
          <w:color w:val="000000"/>
          <w:spacing w:val="-1"/>
        </w:rPr>
      </w:pPr>
      <w:r w:rsidRPr="00944733">
        <w:rPr>
          <w:color w:val="000000"/>
          <w:spacing w:val="-1"/>
        </w:rPr>
        <w:t>17. Забелин В.Г. Внешняя торговля России. М.: Экономистъ, 2007.</w:t>
      </w:r>
    </w:p>
    <w:p w:rsidR="00944733" w:rsidRPr="00944733" w:rsidRDefault="00944733" w:rsidP="00944733">
      <w:pPr>
        <w:shd w:val="clear" w:color="auto" w:fill="FFFFFF"/>
        <w:tabs>
          <w:tab w:val="left" w:pos="288"/>
        </w:tabs>
        <w:jc w:val="both"/>
        <w:rPr>
          <w:color w:val="000000"/>
          <w:spacing w:val="-1"/>
        </w:rPr>
      </w:pPr>
      <w:r w:rsidRPr="00944733">
        <w:rPr>
          <w:color w:val="000000"/>
          <w:spacing w:val="-1"/>
        </w:rPr>
        <w:t>18. Раджабова З.К. Мировая экономика М.: ИНФРА-М, 2006.</w:t>
      </w:r>
    </w:p>
    <w:p w:rsidR="00944733" w:rsidRPr="00944733" w:rsidRDefault="00944733" w:rsidP="00944733">
      <w:pPr>
        <w:shd w:val="clear" w:color="auto" w:fill="FFFFFF"/>
        <w:tabs>
          <w:tab w:val="left" w:pos="288"/>
        </w:tabs>
        <w:jc w:val="both"/>
        <w:rPr>
          <w:color w:val="000000"/>
          <w:spacing w:val="-1"/>
        </w:rPr>
      </w:pPr>
      <w:r w:rsidRPr="00944733">
        <w:rPr>
          <w:color w:val="000000"/>
          <w:spacing w:val="-1"/>
        </w:rPr>
        <w:t>19. Резник Г. А, Дусев  Ю.Г. Мировая экономика. Практикум. Для ВУЗов. Изд-во Феникс, Ростов – на – Дону, 2007.</w:t>
      </w:r>
    </w:p>
    <w:p w:rsidR="00944733" w:rsidRPr="00944733" w:rsidRDefault="00944733" w:rsidP="00944733">
      <w:pPr>
        <w:shd w:val="clear" w:color="auto" w:fill="FFFFFF"/>
        <w:tabs>
          <w:tab w:val="left" w:pos="288"/>
        </w:tabs>
        <w:jc w:val="both"/>
        <w:rPr>
          <w:color w:val="000000"/>
          <w:spacing w:val="-1"/>
        </w:rPr>
      </w:pPr>
      <w:r w:rsidRPr="00944733">
        <w:rPr>
          <w:color w:val="000000"/>
          <w:spacing w:val="-1"/>
        </w:rPr>
        <w:t>20.Смирнов Е.Н. Введение в курс мировой экономики: экономическая география зарубежных стран. Учебное пособие. М.: КНОРУС, 2007.</w:t>
      </w:r>
    </w:p>
    <w:p w:rsidR="00944733" w:rsidRPr="00944733" w:rsidRDefault="00944733" w:rsidP="00944733">
      <w:pPr>
        <w:shd w:val="clear" w:color="auto" w:fill="FFFFFF"/>
        <w:tabs>
          <w:tab w:val="left" w:pos="288"/>
        </w:tabs>
        <w:jc w:val="both"/>
        <w:rPr>
          <w:color w:val="000000"/>
          <w:spacing w:val="-1"/>
        </w:rPr>
      </w:pPr>
      <w:r w:rsidRPr="00944733">
        <w:rPr>
          <w:color w:val="000000"/>
          <w:spacing w:val="-1"/>
        </w:rPr>
        <w:t>21. Хасбулатов Р.И.Мировая экономика и международные экономические отношения. Учебник для ВУЗов. Часть1. М.: ГАРДАРИКИ, 2006.</w:t>
      </w:r>
    </w:p>
    <w:p w:rsidR="00944733" w:rsidRPr="00944733" w:rsidRDefault="00944733" w:rsidP="00944733">
      <w:pPr>
        <w:shd w:val="clear" w:color="auto" w:fill="FFFFFF"/>
        <w:tabs>
          <w:tab w:val="left" w:pos="288"/>
        </w:tabs>
        <w:jc w:val="both"/>
        <w:rPr>
          <w:color w:val="000000"/>
          <w:spacing w:val="-1"/>
        </w:rPr>
      </w:pPr>
      <w:r w:rsidRPr="00944733">
        <w:rPr>
          <w:color w:val="000000"/>
          <w:spacing w:val="-1"/>
        </w:rPr>
        <w:t xml:space="preserve">22. Хасбулатов Р.И.Мировая экономика и международные экономические отношения. Учебник для ВУЗов. Часть </w:t>
      </w:r>
      <w:smartTag w:uri="urn:schemas-microsoft-com:office:smarttags" w:element="metricconverter">
        <w:smartTagPr>
          <w:attr w:name="ProductID" w:val="2. М"/>
        </w:smartTagPr>
        <w:r w:rsidRPr="00944733">
          <w:rPr>
            <w:color w:val="000000"/>
            <w:spacing w:val="-1"/>
          </w:rPr>
          <w:t>2. М</w:t>
        </w:r>
      </w:smartTag>
      <w:r w:rsidRPr="00944733">
        <w:rPr>
          <w:color w:val="000000"/>
          <w:spacing w:val="-1"/>
        </w:rPr>
        <w:t>.: ГАРДАРИКИ, 2006.</w:t>
      </w:r>
    </w:p>
    <w:p w:rsidR="00944733" w:rsidRPr="00944733" w:rsidRDefault="00944733" w:rsidP="00944733">
      <w:pPr>
        <w:shd w:val="clear" w:color="auto" w:fill="FFFFFF"/>
        <w:tabs>
          <w:tab w:val="left" w:pos="288"/>
        </w:tabs>
        <w:jc w:val="both"/>
        <w:rPr>
          <w:color w:val="000000"/>
          <w:spacing w:val="-1"/>
        </w:rPr>
      </w:pPr>
      <w:r w:rsidRPr="00944733">
        <w:rPr>
          <w:color w:val="000000"/>
          <w:spacing w:val="-1"/>
        </w:rPr>
        <w:t>23. Прокушев Е.Ф. Внешнеэкономическая деятельность. Учебник М.: Дашков и К, 2007.</w:t>
      </w:r>
    </w:p>
    <w:p w:rsidR="00944733" w:rsidRPr="00944733" w:rsidRDefault="00944733" w:rsidP="00944733">
      <w:pPr>
        <w:shd w:val="clear" w:color="auto" w:fill="FFFFFF"/>
        <w:tabs>
          <w:tab w:val="left" w:pos="288"/>
        </w:tabs>
        <w:jc w:val="both"/>
        <w:rPr>
          <w:color w:val="000000"/>
          <w:spacing w:val="-1"/>
        </w:rPr>
      </w:pPr>
      <w:r w:rsidRPr="00944733">
        <w:rPr>
          <w:color w:val="000000"/>
          <w:spacing w:val="-1"/>
        </w:rPr>
        <w:t>24. Вавилова Е.В. Международная торговля. Учебное пособие. М.: ГАРДАРИКИ, 2006.</w:t>
      </w:r>
    </w:p>
    <w:p w:rsidR="00944733" w:rsidRPr="00944733" w:rsidRDefault="00944733" w:rsidP="00944733">
      <w:pPr>
        <w:shd w:val="clear" w:color="auto" w:fill="FFFFFF"/>
        <w:tabs>
          <w:tab w:val="left" w:pos="288"/>
        </w:tabs>
        <w:jc w:val="both"/>
        <w:rPr>
          <w:color w:val="000000"/>
          <w:spacing w:val="-1"/>
        </w:rPr>
      </w:pPr>
      <w:r w:rsidRPr="00944733">
        <w:rPr>
          <w:color w:val="000000"/>
          <w:spacing w:val="-1"/>
        </w:rPr>
        <w:t xml:space="preserve">25. Булатов А.С. Мировая экономика. Учебник. М.: Экономистъ ,2007. </w:t>
      </w:r>
    </w:p>
    <w:p w:rsidR="00944733" w:rsidRPr="00944733" w:rsidRDefault="00944733" w:rsidP="00944733">
      <w:pPr>
        <w:shd w:val="clear" w:color="auto" w:fill="FFFFFF"/>
        <w:tabs>
          <w:tab w:val="left" w:pos="288"/>
        </w:tabs>
        <w:jc w:val="both"/>
        <w:rPr>
          <w:color w:val="000000"/>
          <w:spacing w:val="-1"/>
        </w:rPr>
      </w:pPr>
      <w:r w:rsidRPr="00944733">
        <w:rPr>
          <w:color w:val="000000"/>
          <w:spacing w:val="-1"/>
        </w:rPr>
        <w:t>26. Поляков В.В. Щедрин Р.К. Мировая экономика и международный бизнес. Учебник для ВУЗов. М.: КНОРУС, 2007.</w:t>
      </w:r>
    </w:p>
    <w:p w:rsidR="00944733" w:rsidRPr="00944733" w:rsidRDefault="00944733" w:rsidP="00944733">
      <w:pPr>
        <w:shd w:val="clear" w:color="auto" w:fill="FFFFFF"/>
        <w:tabs>
          <w:tab w:val="left" w:pos="288"/>
        </w:tabs>
        <w:jc w:val="both"/>
        <w:rPr>
          <w:color w:val="000000"/>
          <w:spacing w:val="-1"/>
        </w:rPr>
      </w:pPr>
      <w:r w:rsidRPr="00944733">
        <w:rPr>
          <w:color w:val="000000"/>
          <w:spacing w:val="-1"/>
        </w:rPr>
        <w:t>27. Трунина Е.В. Коммерческое право. Учебное пособие. М.: ЮРИСТЪ,2006.</w:t>
      </w:r>
    </w:p>
    <w:p w:rsidR="00944733" w:rsidRPr="00944733" w:rsidRDefault="00944733" w:rsidP="00944733">
      <w:pPr>
        <w:shd w:val="clear" w:color="auto" w:fill="FFFFFF"/>
        <w:tabs>
          <w:tab w:val="left" w:pos="288"/>
        </w:tabs>
        <w:jc w:val="both"/>
      </w:pPr>
      <w:r w:rsidRPr="00944733">
        <w:rPr>
          <w:color w:val="000000"/>
          <w:spacing w:val="-1"/>
        </w:rPr>
        <w:t>28. Ершова И.В. Предпринимательское право. Учебник. М.: Юриспруденция. 2006.</w:t>
      </w:r>
    </w:p>
    <w:p w:rsidR="00944733" w:rsidRPr="00944733" w:rsidRDefault="00944733" w:rsidP="00944733">
      <w:pPr>
        <w:shd w:val="clear" w:color="auto" w:fill="FFFFFF"/>
        <w:tabs>
          <w:tab w:val="left" w:pos="288"/>
        </w:tabs>
        <w:jc w:val="both"/>
        <w:rPr>
          <w:b/>
          <w:bCs/>
          <w:color w:val="000000"/>
          <w:spacing w:val="4"/>
        </w:rPr>
      </w:pPr>
      <w:r w:rsidRPr="00944733">
        <w:t>29. Попондопуло В.Ф. Коммерческое (предпринимательское) право. Учебник М.: ЮРИСТЪ,2006.</w:t>
      </w:r>
    </w:p>
    <w:p w:rsidR="00944733" w:rsidRPr="00944733" w:rsidRDefault="00944733" w:rsidP="00944733">
      <w:pPr>
        <w:widowControl w:val="0"/>
        <w:shd w:val="clear" w:color="auto" w:fill="FFFFFF"/>
        <w:tabs>
          <w:tab w:val="left" w:pos="259"/>
        </w:tabs>
        <w:autoSpaceDE w:val="0"/>
        <w:autoSpaceDN w:val="0"/>
        <w:adjustRightInd w:val="0"/>
        <w:jc w:val="both"/>
        <w:rPr>
          <w:color w:val="000000"/>
          <w:spacing w:val="-17"/>
        </w:rPr>
      </w:pPr>
      <w:r w:rsidRPr="00944733">
        <w:rPr>
          <w:color w:val="000000"/>
          <w:spacing w:val="-1"/>
        </w:rPr>
        <w:t xml:space="preserve">30. Гамидуллаев С.Н., Багрикова С.В. Политика России на мировом рынке </w:t>
      </w:r>
      <w:r w:rsidRPr="00944733">
        <w:rPr>
          <w:color w:val="000000"/>
        </w:rPr>
        <w:t xml:space="preserve">в отношениях с международными организациями. - СПб.: РИО СПб </w:t>
      </w:r>
      <w:r w:rsidRPr="00944733">
        <w:rPr>
          <w:color w:val="000000"/>
          <w:spacing w:val="-1"/>
        </w:rPr>
        <w:t>филиала РТА, 2001.</w:t>
      </w:r>
    </w:p>
    <w:p w:rsidR="00944733" w:rsidRPr="00944733" w:rsidRDefault="00944733" w:rsidP="00944733">
      <w:pPr>
        <w:widowControl w:val="0"/>
        <w:shd w:val="clear" w:color="auto" w:fill="FFFFFF"/>
        <w:tabs>
          <w:tab w:val="left" w:pos="259"/>
        </w:tabs>
        <w:autoSpaceDE w:val="0"/>
        <w:autoSpaceDN w:val="0"/>
        <w:adjustRightInd w:val="0"/>
        <w:ind w:right="384"/>
        <w:jc w:val="both"/>
        <w:rPr>
          <w:color w:val="000000"/>
          <w:spacing w:val="-9"/>
        </w:rPr>
      </w:pPr>
      <w:r w:rsidRPr="00944733">
        <w:rPr>
          <w:color w:val="000000"/>
          <w:spacing w:val="-4"/>
        </w:rPr>
        <w:t xml:space="preserve">31. Мовсесян А.Г., Огнивцев С.Б. Мировая экономика: Учебник. — М.: </w:t>
      </w:r>
      <w:r w:rsidRPr="00944733">
        <w:rPr>
          <w:color w:val="000000"/>
        </w:rPr>
        <w:t>Финансы и статистика, 2001.</w:t>
      </w:r>
    </w:p>
    <w:p w:rsidR="00944733" w:rsidRPr="00944733" w:rsidRDefault="00944733" w:rsidP="00944733">
      <w:pPr>
        <w:widowControl w:val="0"/>
        <w:shd w:val="clear" w:color="auto" w:fill="FFFFFF"/>
        <w:tabs>
          <w:tab w:val="left" w:pos="259"/>
        </w:tabs>
        <w:autoSpaceDE w:val="0"/>
        <w:autoSpaceDN w:val="0"/>
        <w:adjustRightInd w:val="0"/>
        <w:jc w:val="both"/>
      </w:pPr>
      <w:r w:rsidRPr="00944733">
        <w:rPr>
          <w:color w:val="000000"/>
          <w:spacing w:val="-2"/>
        </w:rPr>
        <w:t xml:space="preserve">32. </w:t>
      </w:r>
      <w:r w:rsidRPr="00944733">
        <w:rPr>
          <w:color w:val="000000"/>
        </w:rPr>
        <w:t>Фаминского</w:t>
      </w:r>
      <w:r w:rsidRPr="00944733">
        <w:rPr>
          <w:color w:val="000000"/>
          <w:spacing w:val="-2"/>
        </w:rPr>
        <w:t>.</w:t>
      </w:r>
      <w:r w:rsidRPr="00944733">
        <w:rPr>
          <w:color w:val="000000"/>
        </w:rPr>
        <w:t xml:space="preserve"> И.П.. </w:t>
      </w:r>
      <w:r w:rsidRPr="00944733">
        <w:rPr>
          <w:color w:val="000000"/>
          <w:spacing w:val="-2"/>
        </w:rPr>
        <w:t xml:space="preserve">Глобализация экономики и внешнеэкономические связи России </w:t>
      </w:r>
      <w:r w:rsidRPr="00944733">
        <w:rPr>
          <w:color w:val="000000"/>
        </w:rPr>
        <w:t>- М.: Республика, 2004.</w:t>
      </w:r>
    </w:p>
    <w:p w:rsidR="00944733" w:rsidRPr="00944733" w:rsidRDefault="00944733" w:rsidP="00944733">
      <w:pPr>
        <w:widowControl w:val="0"/>
        <w:shd w:val="clear" w:color="auto" w:fill="FFFFFF"/>
        <w:tabs>
          <w:tab w:val="left" w:pos="269"/>
        </w:tabs>
        <w:autoSpaceDE w:val="0"/>
        <w:autoSpaceDN w:val="0"/>
        <w:adjustRightInd w:val="0"/>
        <w:spacing w:before="77"/>
        <w:jc w:val="both"/>
        <w:rPr>
          <w:color w:val="000000"/>
          <w:spacing w:val="-9"/>
        </w:rPr>
      </w:pPr>
      <w:r w:rsidRPr="00944733">
        <w:rPr>
          <w:color w:val="000000"/>
          <w:spacing w:val="-1"/>
        </w:rPr>
        <w:t>33. Стрыгин А.В. Мировая экономика. - М.: Экзамен. 2001.</w:t>
      </w:r>
    </w:p>
    <w:p w:rsidR="00944733" w:rsidRPr="00944733" w:rsidRDefault="00944733" w:rsidP="00944733">
      <w:pPr>
        <w:shd w:val="clear" w:color="auto" w:fill="FFFFFF"/>
        <w:tabs>
          <w:tab w:val="left" w:pos="269"/>
        </w:tabs>
        <w:jc w:val="both"/>
        <w:rPr>
          <w:color w:val="000000"/>
          <w:spacing w:val="-1"/>
        </w:rPr>
      </w:pPr>
      <w:r w:rsidRPr="00944733">
        <w:rPr>
          <w:color w:val="000000"/>
          <w:spacing w:val="-1"/>
        </w:rPr>
        <w:t>34. Макконнелл К.Р. « Экономикс» Учебник. М.: ИНФРА-М. 2007.</w:t>
      </w:r>
    </w:p>
    <w:p w:rsidR="00944733" w:rsidRPr="00944733" w:rsidRDefault="00944733" w:rsidP="00944733">
      <w:pPr>
        <w:widowControl w:val="0"/>
        <w:shd w:val="clear" w:color="auto" w:fill="FFFFFF"/>
        <w:tabs>
          <w:tab w:val="left" w:pos="269"/>
        </w:tabs>
        <w:autoSpaceDE w:val="0"/>
        <w:autoSpaceDN w:val="0"/>
        <w:adjustRightInd w:val="0"/>
        <w:ind w:right="768"/>
        <w:jc w:val="both"/>
        <w:rPr>
          <w:color w:val="000000"/>
          <w:spacing w:val="-9"/>
        </w:rPr>
      </w:pPr>
      <w:r w:rsidRPr="00944733">
        <w:rPr>
          <w:color w:val="000000"/>
          <w:spacing w:val="-9"/>
        </w:rPr>
        <w:t>35. Вовченко Н. Г, Кочмола К.В. Финансовые системы зарубежных  государств. Ростов – на – Дону. РГЭУ  «РИНХ», ООО « Мини Тайп», 2005.</w:t>
      </w:r>
    </w:p>
    <w:p w:rsidR="00944733" w:rsidRPr="00944733" w:rsidRDefault="00944733" w:rsidP="00944733">
      <w:pPr>
        <w:widowControl w:val="0"/>
        <w:shd w:val="clear" w:color="auto" w:fill="FFFFFF"/>
        <w:tabs>
          <w:tab w:val="left" w:pos="341"/>
        </w:tabs>
        <w:autoSpaceDE w:val="0"/>
        <w:autoSpaceDN w:val="0"/>
        <w:adjustRightInd w:val="0"/>
        <w:jc w:val="both"/>
        <w:rPr>
          <w:color w:val="000000"/>
        </w:rPr>
      </w:pPr>
      <w:r w:rsidRPr="00944733">
        <w:rPr>
          <w:iCs/>
          <w:color w:val="000000"/>
          <w:spacing w:val="3"/>
        </w:rPr>
        <w:t>36. Чернышев В.В.</w:t>
      </w:r>
      <w:r w:rsidRPr="00944733">
        <w:rPr>
          <w:i/>
          <w:iCs/>
          <w:color w:val="000000"/>
          <w:spacing w:val="3"/>
        </w:rPr>
        <w:t xml:space="preserve"> </w:t>
      </w:r>
      <w:r w:rsidRPr="00944733">
        <w:rPr>
          <w:color w:val="000000"/>
          <w:spacing w:val="3"/>
        </w:rPr>
        <w:t>Внешнеэкономическая политика России в переходный период: Учебно-</w:t>
      </w:r>
      <w:r w:rsidRPr="00944733">
        <w:rPr>
          <w:color w:val="000000"/>
        </w:rPr>
        <w:t xml:space="preserve">методическое пособие. М.: РИО РТА, 1998. </w:t>
      </w:r>
    </w:p>
    <w:p w:rsidR="00944733" w:rsidRPr="00944733" w:rsidRDefault="00944733" w:rsidP="00944733">
      <w:pPr>
        <w:widowControl w:val="0"/>
        <w:shd w:val="clear" w:color="auto" w:fill="FFFFFF"/>
        <w:tabs>
          <w:tab w:val="left" w:pos="341"/>
        </w:tabs>
        <w:autoSpaceDE w:val="0"/>
        <w:autoSpaceDN w:val="0"/>
        <w:adjustRightInd w:val="0"/>
        <w:jc w:val="both"/>
        <w:rPr>
          <w:color w:val="000000"/>
        </w:rPr>
      </w:pPr>
      <w:r w:rsidRPr="00944733">
        <w:rPr>
          <w:color w:val="000000"/>
        </w:rPr>
        <w:t xml:space="preserve">37. Архипов А.Ю. «ВЭД российских регионов: учебное пособие». Изд – во Феникс, Ростов –на – Дону, 2005. </w:t>
      </w:r>
    </w:p>
    <w:p w:rsidR="00944733" w:rsidRPr="00944733" w:rsidRDefault="00944733" w:rsidP="00944733">
      <w:pPr>
        <w:widowControl w:val="0"/>
        <w:shd w:val="clear" w:color="auto" w:fill="FFFFFF"/>
        <w:tabs>
          <w:tab w:val="left" w:pos="269"/>
        </w:tabs>
        <w:autoSpaceDE w:val="0"/>
        <w:autoSpaceDN w:val="0"/>
        <w:adjustRightInd w:val="0"/>
        <w:ind w:right="768"/>
        <w:jc w:val="both"/>
        <w:rPr>
          <w:color w:val="000000"/>
          <w:spacing w:val="-2"/>
        </w:rPr>
      </w:pPr>
      <w:r w:rsidRPr="00944733">
        <w:rPr>
          <w:b/>
          <w:color w:val="000000"/>
          <w:spacing w:val="-2"/>
        </w:rPr>
        <w:t>Научные журналы и периодические издания:</w:t>
      </w:r>
      <w:r w:rsidRPr="00944733">
        <w:rPr>
          <w:color w:val="000000"/>
          <w:spacing w:val="-2"/>
        </w:rPr>
        <w:t xml:space="preserve"> </w:t>
      </w:r>
    </w:p>
    <w:p w:rsidR="00944733" w:rsidRPr="00944733" w:rsidRDefault="00944733" w:rsidP="00944733">
      <w:pPr>
        <w:pStyle w:val="13"/>
        <w:widowControl w:val="0"/>
        <w:numPr>
          <w:ilvl w:val="0"/>
          <w:numId w:val="24"/>
        </w:numPr>
        <w:shd w:val="clear" w:color="auto" w:fill="FFFFFF"/>
        <w:tabs>
          <w:tab w:val="left" w:pos="269"/>
        </w:tabs>
        <w:autoSpaceDE w:val="0"/>
        <w:autoSpaceDN w:val="0"/>
        <w:adjustRightInd w:val="0"/>
        <w:ind w:right="768"/>
        <w:jc w:val="both"/>
        <w:rPr>
          <w:color w:val="000000"/>
          <w:spacing w:val="-9"/>
        </w:rPr>
      </w:pPr>
      <w:r w:rsidRPr="00944733">
        <w:rPr>
          <w:color w:val="000000"/>
          <w:spacing w:val="-2"/>
        </w:rPr>
        <w:t>«Мировая экономика и международные отношения»</w:t>
      </w:r>
    </w:p>
    <w:p w:rsidR="00944733" w:rsidRPr="00944733" w:rsidRDefault="00944733" w:rsidP="00944733">
      <w:pPr>
        <w:pStyle w:val="13"/>
        <w:widowControl w:val="0"/>
        <w:numPr>
          <w:ilvl w:val="0"/>
          <w:numId w:val="24"/>
        </w:numPr>
        <w:shd w:val="clear" w:color="auto" w:fill="FFFFFF"/>
        <w:tabs>
          <w:tab w:val="left" w:pos="269"/>
        </w:tabs>
        <w:autoSpaceDE w:val="0"/>
        <w:autoSpaceDN w:val="0"/>
        <w:adjustRightInd w:val="0"/>
        <w:ind w:right="768"/>
        <w:jc w:val="both"/>
        <w:rPr>
          <w:color w:val="000000"/>
          <w:spacing w:val="-9"/>
        </w:rPr>
      </w:pPr>
      <w:r w:rsidRPr="00944733">
        <w:rPr>
          <w:color w:val="000000"/>
          <w:spacing w:val="-1"/>
        </w:rPr>
        <w:t>«Вопросы экономики»</w:t>
      </w:r>
    </w:p>
    <w:p w:rsidR="00944733" w:rsidRPr="00944733" w:rsidRDefault="00944733" w:rsidP="00944733">
      <w:pPr>
        <w:pStyle w:val="13"/>
        <w:widowControl w:val="0"/>
        <w:numPr>
          <w:ilvl w:val="0"/>
          <w:numId w:val="24"/>
        </w:numPr>
        <w:shd w:val="clear" w:color="auto" w:fill="FFFFFF"/>
        <w:tabs>
          <w:tab w:val="left" w:pos="269"/>
        </w:tabs>
        <w:autoSpaceDE w:val="0"/>
        <w:autoSpaceDN w:val="0"/>
        <w:adjustRightInd w:val="0"/>
        <w:ind w:right="768"/>
        <w:jc w:val="both"/>
        <w:rPr>
          <w:color w:val="000000"/>
          <w:spacing w:val="-9"/>
        </w:rPr>
      </w:pPr>
      <w:r w:rsidRPr="00944733">
        <w:rPr>
          <w:color w:val="000000"/>
          <w:spacing w:val="-1"/>
        </w:rPr>
        <w:t>«Российский экономический журнал»</w:t>
      </w:r>
    </w:p>
    <w:p w:rsidR="00944733" w:rsidRPr="00944733" w:rsidRDefault="00944733" w:rsidP="00944733">
      <w:pPr>
        <w:pStyle w:val="13"/>
        <w:widowControl w:val="0"/>
        <w:numPr>
          <w:ilvl w:val="0"/>
          <w:numId w:val="24"/>
        </w:numPr>
        <w:shd w:val="clear" w:color="auto" w:fill="FFFFFF"/>
        <w:tabs>
          <w:tab w:val="left" w:pos="269"/>
        </w:tabs>
        <w:autoSpaceDE w:val="0"/>
        <w:autoSpaceDN w:val="0"/>
        <w:adjustRightInd w:val="0"/>
        <w:ind w:right="768"/>
        <w:jc w:val="both"/>
        <w:rPr>
          <w:color w:val="000000"/>
          <w:spacing w:val="-9"/>
        </w:rPr>
      </w:pPr>
      <w:r w:rsidRPr="00944733">
        <w:rPr>
          <w:color w:val="000000"/>
          <w:spacing w:val="-2"/>
        </w:rPr>
        <w:t>«Внешнеэкономический вестник»</w:t>
      </w:r>
    </w:p>
    <w:p w:rsidR="00944733" w:rsidRPr="00944733" w:rsidRDefault="00944733" w:rsidP="00944733">
      <w:pPr>
        <w:pStyle w:val="13"/>
        <w:widowControl w:val="0"/>
        <w:numPr>
          <w:ilvl w:val="0"/>
          <w:numId w:val="24"/>
        </w:numPr>
        <w:shd w:val="clear" w:color="auto" w:fill="FFFFFF"/>
        <w:tabs>
          <w:tab w:val="left" w:pos="269"/>
        </w:tabs>
        <w:autoSpaceDE w:val="0"/>
        <w:autoSpaceDN w:val="0"/>
        <w:adjustRightInd w:val="0"/>
        <w:ind w:right="768"/>
        <w:rPr>
          <w:spacing w:val="-9"/>
        </w:rPr>
      </w:pPr>
      <w:r w:rsidRPr="00944733">
        <w:rPr>
          <w:bCs/>
        </w:rPr>
        <w:t xml:space="preserve"> «Вестник Ростовского Государственного Экономического Университета РИНХ»</w:t>
      </w:r>
    </w:p>
    <w:p w:rsidR="00944733" w:rsidRPr="00944733" w:rsidRDefault="00944733" w:rsidP="00944733">
      <w:pPr>
        <w:pStyle w:val="13"/>
        <w:widowControl w:val="0"/>
        <w:numPr>
          <w:ilvl w:val="0"/>
          <w:numId w:val="24"/>
        </w:numPr>
        <w:shd w:val="clear" w:color="auto" w:fill="FFFFFF"/>
        <w:tabs>
          <w:tab w:val="left" w:pos="269"/>
        </w:tabs>
        <w:autoSpaceDE w:val="0"/>
        <w:autoSpaceDN w:val="0"/>
        <w:adjustRightInd w:val="0"/>
        <w:ind w:right="768"/>
        <w:rPr>
          <w:spacing w:val="-9"/>
        </w:rPr>
      </w:pPr>
      <w:r w:rsidRPr="00944733">
        <w:rPr>
          <w:bCs/>
        </w:rPr>
        <w:t>«Вопросы экономических наук»</w:t>
      </w:r>
    </w:p>
    <w:p w:rsidR="00944733" w:rsidRPr="00944733" w:rsidRDefault="00944733" w:rsidP="00944733">
      <w:pPr>
        <w:spacing w:line="276" w:lineRule="auto"/>
        <w:jc w:val="both"/>
        <w:rPr>
          <w:b/>
        </w:rPr>
      </w:pPr>
    </w:p>
    <w:p w:rsidR="00944733" w:rsidRPr="00944733" w:rsidRDefault="00944733" w:rsidP="00944733">
      <w:pPr>
        <w:spacing w:line="276" w:lineRule="auto"/>
        <w:jc w:val="both"/>
        <w:rPr>
          <w:b/>
          <w:i/>
        </w:rPr>
      </w:pPr>
      <w:r w:rsidRPr="00944733">
        <w:rPr>
          <w:b/>
          <w:i/>
        </w:rPr>
        <w:t>Рекомендуемые Интернет-ресурсы:</w:t>
      </w:r>
    </w:p>
    <w:p w:rsidR="00944733" w:rsidRPr="00944733" w:rsidRDefault="00944733" w:rsidP="00944733">
      <w:pPr>
        <w:spacing w:line="276" w:lineRule="auto"/>
        <w:jc w:val="both"/>
        <w:rPr>
          <w:b/>
          <w:i/>
        </w:rPr>
      </w:pPr>
    </w:p>
    <w:p w:rsidR="00944733" w:rsidRPr="00944733" w:rsidRDefault="00944733" w:rsidP="007816EA">
      <w:pPr>
        <w:widowControl w:val="0"/>
        <w:numPr>
          <w:ilvl w:val="0"/>
          <w:numId w:val="25"/>
        </w:numPr>
        <w:tabs>
          <w:tab w:val="clear" w:pos="720"/>
          <w:tab w:val="num" w:pos="540"/>
        </w:tabs>
        <w:autoSpaceDE w:val="0"/>
        <w:autoSpaceDN w:val="0"/>
        <w:adjustRightInd w:val="0"/>
        <w:spacing w:line="276" w:lineRule="auto"/>
        <w:ind w:left="540" w:hanging="540"/>
        <w:jc w:val="both"/>
      </w:pPr>
      <w:r w:rsidRPr="00944733">
        <w:t xml:space="preserve">Официальный сайт Федеральной таможенной службы (ФТС) - </w:t>
      </w:r>
      <w:r w:rsidRPr="00261E5B">
        <w:t>www.customs.ru</w:t>
      </w:r>
      <w:r w:rsidRPr="00944733">
        <w:t xml:space="preserve"> </w:t>
      </w:r>
    </w:p>
    <w:p w:rsidR="00944733" w:rsidRPr="00944733" w:rsidRDefault="00944733" w:rsidP="007816EA">
      <w:pPr>
        <w:widowControl w:val="0"/>
        <w:numPr>
          <w:ilvl w:val="0"/>
          <w:numId w:val="25"/>
        </w:numPr>
        <w:tabs>
          <w:tab w:val="clear" w:pos="720"/>
          <w:tab w:val="num" w:pos="540"/>
        </w:tabs>
        <w:autoSpaceDE w:val="0"/>
        <w:autoSpaceDN w:val="0"/>
        <w:adjustRightInd w:val="0"/>
        <w:spacing w:line="276" w:lineRule="auto"/>
        <w:ind w:left="540" w:hanging="540"/>
        <w:jc w:val="both"/>
      </w:pPr>
      <w:r w:rsidRPr="00944733">
        <w:t xml:space="preserve">Официальный сайт Комиссии Таможенного союза -  </w:t>
      </w:r>
      <w:r w:rsidRPr="00261E5B">
        <w:rPr>
          <w:bCs/>
        </w:rPr>
        <w:t>http://www.tsouz.ru</w:t>
      </w:r>
      <w:r w:rsidRPr="00944733">
        <w:rPr>
          <w:bCs/>
        </w:rPr>
        <w:t xml:space="preserve"> </w:t>
      </w:r>
    </w:p>
    <w:p w:rsidR="00944733" w:rsidRPr="00944733" w:rsidRDefault="00944733" w:rsidP="007816EA">
      <w:pPr>
        <w:widowControl w:val="0"/>
        <w:numPr>
          <w:ilvl w:val="0"/>
          <w:numId w:val="25"/>
        </w:numPr>
        <w:tabs>
          <w:tab w:val="clear" w:pos="720"/>
          <w:tab w:val="num" w:pos="540"/>
        </w:tabs>
        <w:autoSpaceDE w:val="0"/>
        <w:autoSpaceDN w:val="0"/>
        <w:adjustRightInd w:val="0"/>
        <w:spacing w:line="276" w:lineRule="auto"/>
        <w:ind w:left="540" w:hanging="540"/>
        <w:jc w:val="both"/>
      </w:pPr>
      <w:r w:rsidRPr="00944733">
        <w:t xml:space="preserve">Ежедневное государственное издание Российская газета - </w:t>
      </w:r>
      <w:r w:rsidRPr="00261E5B">
        <w:t>http://www.rg.ru</w:t>
      </w:r>
    </w:p>
    <w:p w:rsidR="00944733" w:rsidRPr="00944733" w:rsidRDefault="00944733" w:rsidP="007816EA">
      <w:pPr>
        <w:widowControl w:val="0"/>
        <w:numPr>
          <w:ilvl w:val="0"/>
          <w:numId w:val="25"/>
        </w:numPr>
        <w:tabs>
          <w:tab w:val="clear" w:pos="720"/>
          <w:tab w:val="num" w:pos="540"/>
        </w:tabs>
        <w:autoSpaceDE w:val="0"/>
        <w:autoSpaceDN w:val="0"/>
        <w:adjustRightInd w:val="0"/>
        <w:spacing w:line="276" w:lineRule="auto"/>
        <w:ind w:left="540" w:hanging="540"/>
        <w:jc w:val="both"/>
      </w:pPr>
      <w:r w:rsidRPr="00944733">
        <w:t xml:space="preserve">Правительство РФ - </w:t>
      </w:r>
      <w:r w:rsidRPr="00261E5B">
        <w:t>http://правительство.рф/</w:t>
      </w:r>
    </w:p>
    <w:p w:rsidR="00944733" w:rsidRPr="00944733" w:rsidRDefault="00944733" w:rsidP="007816EA">
      <w:pPr>
        <w:widowControl w:val="0"/>
        <w:numPr>
          <w:ilvl w:val="0"/>
          <w:numId w:val="25"/>
        </w:numPr>
        <w:tabs>
          <w:tab w:val="clear" w:pos="720"/>
          <w:tab w:val="num" w:pos="540"/>
        </w:tabs>
        <w:autoSpaceDE w:val="0"/>
        <w:autoSpaceDN w:val="0"/>
        <w:adjustRightInd w:val="0"/>
        <w:spacing w:line="276" w:lineRule="auto"/>
        <w:ind w:left="540" w:hanging="540"/>
        <w:jc w:val="both"/>
      </w:pPr>
      <w:r w:rsidRPr="00944733">
        <w:t xml:space="preserve">Министерство экономического развития  РФ - </w:t>
      </w:r>
      <w:r w:rsidRPr="00261E5B">
        <w:t>http://www.economy.gov.ru/minec/main</w:t>
      </w:r>
    </w:p>
    <w:p w:rsidR="00944733" w:rsidRPr="00944733" w:rsidRDefault="00944733" w:rsidP="007816EA">
      <w:pPr>
        <w:widowControl w:val="0"/>
        <w:numPr>
          <w:ilvl w:val="0"/>
          <w:numId w:val="25"/>
        </w:numPr>
        <w:tabs>
          <w:tab w:val="clear" w:pos="720"/>
          <w:tab w:val="num" w:pos="540"/>
        </w:tabs>
        <w:autoSpaceDE w:val="0"/>
        <w:autoSpaceDN w:val="0"/>
        <w:adjustRightInd w:val="0"/>
        <w:spacing w:line="276" w:lineRule="auto"/>
        <w:ind w:left="540" w:hanging="540"/>
        <w:jc w:val="both"/>
      </w:pPr>
      <w:r w:rsidRPr="00944733">
        <w:t xml:space="preserve">Правительство Ростовской области - </w:t>
      </w:r>
      <w:r w:rsidRPr="00261E5B">
        <w:t>http://donland.ru/</w:t>
      </w:r>
      <w:r w:rsidRPr="00944733">
        <w:t xml:space="preserve"> </w:t>
      </w:r>
    </w:p>
    <w:p w:rsidR="00944733" w:rsidRPr="00944733" w:rsidRDefault="00944733" w:rsidP="007816EA">
      <w:pPr>
        <w:widowControl w:val="0"/>
        <w:numPr>
          <w:ilvl w:val="0"/>
          <w:numId w:val="25"/>
        </w:numPr>
        <w:tabs>
          <w:tab w:val="clear" w:pos="720"/>
          <w:tab w:val="num" w:pos="540"/>
        </w:tabs>
        <w:autoSpaceDE w:val="0"/>
        <w:autoSpaceDN w:val="0"/>
        <w:adjustRightInd w:val="0"/>
        <w:spacing w:line="276" w:lineRule="auto"/>
        <w:ind w:left="540" w:hanging="540"/>
        <w:jc w:val="both"/>
      </w:pPr>
      <w:r w:rsidRPr="00944733">
        <w:t xml:space="preserve">Правовая справочная система - </w:t>
      </w:r>
      <w:r w:rsidRPr="00261E5B">
        <w:t>http://www.consultant.ru/</w:t>
      </w:r>
      <w:r w:rsidRPr="00944733">
        <w:t xml:space="preserve">  </w:t>
      </w:r>
    </w:p>
    <w:p w:rsidR="00944733" w:rsidRPr="00944733" w:rsidRDefault="00944733" w:rsidP="007816EA">
      <w:pPr>
        <w:widowControl w:val="0"/>
        <w:numPr>
          <w:ilvl w:val="0"/>
          <w:numId w:val="25"/>
        </w:numPr>
        <w:tabs>
          <w:tab w:val="clear" w:pos="720"/>
          <w:tab w:val="num" w:pos="540"/>
        </w:tabs>
        <w:autoSpaceDE w:val="0"/>
        <w:autoSpaceDN w:val="0"/>
        <w:adjustRightInd w:val="0"/>
        <w:spacing w:line="276" w:lineRule="auto"/>
        <w:ind w:left="540" w:hanging="540"/>
        <w:jc w:val="both"/>
      </w:pPr>
      <w:r w:rsidRPr="00944733">
        <w:t xml:space="preserve">Таможня. РУ. Аналитический портал, право и таможня. - </w:t>
      </w:r>
      <w:r w:rsidRPr="00261E5B">
        <w:t>www.tamognia.ru</w:t>
      </w:r>
    </w:p>
    <w:p w:rsidR="00944733" w:rsidRPr="00944733" w:rsidRDefault="00944733" w:rsidP="007816EA">
      <w:pPr>
        <w:widowControl w:val="0"/>
        <w:numPr>
          <w:ilvl w:val="0"/>
          <w:numId w:val="25"/>
        </w:numPr>
        <w:tabs>
          <w:tab w:val="clear" w:pos="720"/>
          <w:tab w:val="num" w:pos="540"/>
        </w:tabs>
        <w:autoSpaceDE w:val="0"/>
        <w:autoSpaceDN w:val="0"/>
        <w:adjustRightInd w:val="0"/>
        <w:spacing w:line="276" w:lineRule="auto"/>
        <w:ind w:left="540" w:hanging="540"/>
        <w:jc w:val="both"/>
      </w:pPr>
      <w:r w:rsidRPr="00944733">
        <w:t xml:space="preserve">Виртуальная таможня. Таможенное законодательство, новости, обзоры прессы - </w:t>
      </w:r>
      <w:r w:rsidRPr="00261E5B">
        <w:t>www.vch.ru</w:t>
      </w:r>
    </w:p>
    <w:p w:rsidR="00944733" w:rsidRPr="00944733" w:rsidRDefault="00944733" w:rsidP="007816EA">
      <w:pPr>
        <w:widowControl w:val="0"/>
        <w:numPr>
          <w:ilvl w:val="0"/>
          <w:numId w:val="25"/>
        </w:numPr>
        <w:tabs>
          <w:tab w:val="clear" w:pos="720"/>
          <w:tab w:val="num" w:pos="540"/>
        </w:tabs>
        <w:autoSpaceDE w:val="0"/>
        <w:autoSpaceDN w:val="0"/>
        <w:adjustRightInd w:val="0"/>
        <w:spacing w:line="276" w:lineRule="auto"/>
        <w:ind w:left="540" w:hanging="540"/>
        <w:jc w:val="both"/>
      </w:pPr>
      <w:r w:rsidRPr="00944733">
        <w:t xml:space="preserve">Таможня для всех. Новости ВЭД и таможенного законодательства, обзоры прессы. - </w:t>
      </w:r>
      <w:r w:rsidRPr="00261E5B">
        <w:t>www.tks.ru</w:t>
      </w:r>
    </w:p>
    <w:p w:rsidR="00944733" w:rsidRPr="00944733" w:rsidRDefault="00944733" w:rsidP="007816EA">
      <w:pPr>
        <w:widowControl w:val="0"/>
        <w:numPr>
          <w:ilvl w:val="0"/>
          <w:numId w:val="25"/>
        </w:numPr>
        <w:tabs>
          <w:tab w:val="clear" w:pos="720"/>
          <w:tab w:val="num" w:pos="540"/>
        </w:tabs>
        <w:autoSpaceDE w:val="0"/>
        <w:autoSpaceDN w:val="0"/>
        <w:adjustRightInd w:val="0"/>
        <w:spacing w:line="276" w:lineRule="auto"/>
        <w:ind w:left="540" w:hanging="540"/>
        <w:jc w:val="both"/>
      </w:pPr>
      <w:r w:rsidRPr="00944733">
        <w:rPr>
          <w:bCs/>
        </w:rPr>
        <w:t xml:space="preserve">Независимое обозрение Таможенный союз </w:t>
      </w:r>
      <w:r w:rsidRPr="00261E5B">
        <w:rPr>
          <w:bCs/>
        </w:rPr>
        <w:t>http://www.customsunion.ru</w:t>
      </w:r>
    </w:p>
    <w:p w:rsidR="00944733" w:rsidRPr="00944733" w:rsidRDefault="00944733" w:rsidP="007816EA">
      <w:pPr>
        <w:widowControl w:val="0"/>
        <w:numPr>
          <w:ilvl w:val="0"/>
          <w:numId w:val="25"/>
        </w:numPr>
        <w:tabs>
          <w:tab w:val="clear" w:pos="720"/>
          <w:tab w:val="num" w:pos="540"/>
        </w:tabs>
        <w:autoSpaceDE w:val="0"/>
        <w:autoSpaceDN w:val="0"/>
        <w:adjustRightInd w:val="0"/>
        <w:spacing w:line="276" w:lineRule="auto"/>
        <w:ind w:left="540" w:hanging="540"/>
        <w:jc w:val="both"/>
      </w:pPr>
      <w:r w:rsidRPr="00944733">
        <w:t xml:space="preserve">Официальный сайт Федеральной службы государственной статистики </w:t>
      </w:r>
      <w:r w:rsidRPr="00944733">
        <w:rPr>
          <w:bCs/>
        </w:rPr>
        <w:t xml:space="preserve">РФ </w:t>
      </w:r>
      <w:r w:rsidRPr="00261E5B">
        <w:rPr>
          <w:bCs/>
        </w:rPr>
        <w:t>http://www.gks.ru</w:t>
      </w:r>
      <w:r w:rsidRPr="00944733">
        <w:rPr>
          <w:bCs/>
        </w:rPr>
        <w:t xml:space="preserve"> </w:t>
      </w:r>
    </w:p>
    <w:p w:rsidR="00944733" w:rsidRPr="00944733" w:rsidRDefault="00944733" w:rsidP="007816EA">
      <w:pPr>
        <w:widowControl w:val="0"/>
        <w:numPr>
          <w:ilvl w:val="0"/>
          <w:numId w:val="25"/>
        </w:numPr>
        <w:tabs>
          <w:tab w:val="clear" w:pos="720"/>
          <w:tab w:val="num" w:pos="540"/>
        </w:tabs>
        <w:autoSpaceDE w:val="0"/>
        <w:autoSpaceDN w:val="0"/>
        <w:adjustRightInd w:val="0"/>
        <w:spacing w:line="276" w:lineRule="auto"/>
        <w:ind w:left="540" w:hanging="540"/>
        <w:jc w:val="both"/>
      </w:pPr>
      <w:r w:rsidRPr="00944733">
        <w:t xml:space="preserve">Официальный сайт Торгово-промышленной палаты РФ - </w:t>
      </w:r>
      <w:r w:rsidRPr="00261E5B">
        <w:t>http://www.tpprf.ru</w:t>
      </w:r>
      <w:r w:rsidRPr="00944733">
        <w:t xml:space="preserve">;   Торгово-промышленная палата Ростовской обл. - </w:t>
      </w:r>
      <w:r w:rsidRPr="00261E5B">
        <w:t>http://www.tppro.ru</w:t>
      </w:r>
      <w:r w:rsidRPr="00944733">
        <w:t xml:space="preserve">.  </w:t>
      </w:r>
    </w:p>
    <w:p w:rsidR="00944733" w:rsidRDefault="00944733" w:rsidP="00041BB5">
      <w:pPr>
        <w:tabs>
          <w:tab w:val="num" w:pos="360"/>
        </w:tabs>
        <w:ind w:firstLine="360"/>
      </w:pPr>
    </w:p>
    <w:p w:rsidR="00944733" w:rsidRDefault="00944733" w:rsidP="00041BB5">
      <w:pPr>
        <w:tabs>
          <w:tab w:val="num" w:pos="360"/>
        </w:tabs>
        <w:ind w:firstLine="360"/>
      </w:pPr>
    </w:p>
    <w:p w:rsidR="00944733" w:rsidRDefault="00944733" w:rsidP="00041BB5">
      <w:pPr>
        <w:tabs>
          <w:tab w:val="num" w:pos="360"/>
        </w:tabs>
        <w:ind w:firstLine="360"/>
      </w:pPr>
    </w:p>
    <w:p w:rsidR="00E5594F" w:rsidRDefault="00E5594F" w:rsidP="00041BB5">
      <w:pPr>
        <w:pStyle w:val="2"/>
        <w:tabs>
          <w:tab w:val="num" w:pos="360"/>
        </w:tabs>
        <w:ind w:firstLine="360"/>
      </w:pPr>
      <w:bookmarkStart w:id="53" w:name="_Toc317253220"/>
      <w:r>
        <w:t>4.</w:t>
      </w:r>
      <w:r w:rsidR="007C5989">
        <w:t>4</w:t>
      </w:r>
      <w:r>
        <w:t xml:space="preserve">. </w:t>
      </w:r>
      <w:r w:rsidR="006D21CA">
        <w:t>Наднациональные основы таможенного регулирования ВЭД</w:t>
      </w:r>
      <w:bookmarkEnd w:id="53"/>
    </w:p>
    <w:p w:rsidR="00B85E69" w:rsidRPr="00B85E69" w:rsidRDefault="00B85E69" w:rsidP="00041BB5">
      <w:pPr>
        <w:tabs>
          <w:tab w:val="num" w:pos="360"/>
        </w:tabs>
        <w:ind w:firstLine="360"/>
      </w:pPr>
    </w:p>
    <w:p w:rsidR="00B85E69" w:rsidRPr="00B85E69" w:rsidRDefault="00B85E69" w:rsidP="00A77670">
      <w:pPr>
        <w:tabs>
          <w:tab w:val="num" w:pos="360"/>
        </w:tabs>
        <w:ind w:left="1080" w:hanging="360"/>
        <w:jc w:val="both"/>
      </w:pPr>
      <w:r w:rsidRPr="00B85E69">
        <w:t xml:space="preserve">1.  Интернационализация мирового хозяйства. </w:t>
      </w:r>
    </w:p>
    <w:p w:rsidR="00B85E69" w:rsidRPr="00B85E69" w:rsidRDefault="00B85E69" w:rsidP="00A77670">
      <w:pPr>
        <w:tabs>
          <w:tab w:val="num" w:pos="360"/>
        </w:tabs>
        <w:ind w:left="1080" w:hanging="360"/>
        <w:jc w:val="both"/>
      </w:pPr>
      <w:r w:rsidRPr="00B85E69">
        <w:t>2.Основные формы проявления интернационализации хозяйства.</w:t>
      </w:r>
    </w:p>
    <w:p w:rsidR="00B85E69" w:rsidRPr="00B85E69" w:rsidRDefault="00B85E69" w:rsidP="00A77670">
      <w:pPr>
        <w:tabs>
          <w:tab w:val="num" w:pos="360"/>
        </w:tabs>
        <w:ind w:left="1080" w:hanging="360"/>
        <w:jc w:val="both"/>
      </w:pPr>
      <w:r w:rsidRPr="00B85E69">
        <w:t>3. Основные субъекты мирового хозяйства.</w:t>
      </w:r>
    </w:p>
    <w:p w:rsidR="00B85E69" w:rsidRPr="00B85E69" w:rsidRDefault="00B85E69" w:rsidP="00A77670">
      <w:pPr>
        <w:tabs>
          <w:tab w:val="num" w:pos="360"/>
        </w:tabs>
        <w:ind w:left="1080" w:hanging="360"/>
        <w:jc w:val="both"/>
      </w:pPr>
      <w:r w:rsidRPr="00B85E69">
        <w:t xml:space="preserve">4. Группы государств мира и их характеристика в соответствии с типологией ООН. </w:t>
      </w:r>
    </w:p>
    <w:p w:rsidR="00B85E69" w:rsidRPr="00B85E69" w:rsidRDefault="00B85E69" w:rsidP="00A77670">
      <w:pPr>
        <w:tabs>
          <w:tab w:val="num" w:pos="360"/>
        </w:tabs>
        <w:ind w:left="1080" w:hanging="360"/>
        <w:jc w:val="both"/>
      </w:pPr>
      <w:r w:rsidRPr="00B85E69">
        <w:t>5.Транснациональные корпорации и их значение в современном мировом хозяйстве (ТНК).</w:t>
      </w:r>
    </w:p>
    <w:p w:rsidR="00B85E69" w:rsidRPr="00B85E69" w:rsidRDefault="00B85E69" w:rsidP="00A77670">
      <w:pPr>
        <w:tabs>
          <w:tab w:val="num" w:pos="360"/>
        </w:tabs>
        <w:ind w:left="1080" w:hanging="360"/>
        <w:jc w:val="both"/>
      </w:pPr>
      <w:r w:rsidRPr="00B85E69">
        <w:t xml:space="preserve"> 6.Особенности развития мирового хозяйства в условиях экономического кризиса.</w:t>
      </w:r>
    </w:p>
    <w:p w:rsidR="00B85E69" w:rsidRPr="00B85E69" w:rsidRDefault="00B85E69" w:rsidP="00A77670">
      <w:pPr>
        <w:tabs>
          <w:tab w:val="num" w:pos="360"/>
        </w:tabs>
        <w:ind w:left="1080" w:hanging="360"/>
        <w:jc w:val="both"/>
      </w:pPr>
      <w:r w:rsidRPr="00B85E69">
        <w:t xml:space="preserve"> 7. Понятия международного разделения труда, международной специализации и кооперации производства (МСКП).</w:t>
      </w:r>
    </w:p>
    <w:p w:rsidR="00B85E69" w:rsidRPr="00B85E69" w:rsidRDefault="00B85E69" w:rsidP="00A77670">
      <w:pPr>
        <w:tabs>
          <w:tab w:val="num" w:pos="360"/>
        </w:tabs>
        <w:ind w:left="1080" w:hanging="360"/>
        <w:jc w:val="both"/>
      </w:pPr>
      <w:r w:rsidRPr="00B85E69">
        <w:t>8. Виды международной специализации труда: предметная, подетальная и поузловая и технологическая.</w:t>
      </w:r>
    </w:p>
    <w:p w:rsidR="00B85E69" w:rsidRPr="00B85E69" w:rsidRDefault="00B85E69" w:rsidP="00A77670">
      <w:pPr>
        <w:tabs>
          <w:tab w:val="num" w:pos="360"/>
        </w:tabs>
        <w:ind w:left="1080" w:hanging="360"/>
        <w:jc w:val="both"/>
      </w:pPr>
      <w:r w:rsidRPr="00B85E69">
        <w:t>9. Факторы эффективного развития МСКП.</w:t>
      </w:r>
    </w:p>
    <w:p w:rsidR="00B85E69" w:rsidRPr="00B85E69" w:rsidRDefault="00B85E69" w:rsidP="00A77670">
      <w:pPr>
        <w:tabs>
          <w:tab w:val="num" w:pos="360"/>
        </w:tabs>
        <w:ind w:left="1080" w:hanging="360"/>
        <w:jc w:val="both"/>
      </w:pPr>
      <w:r w:rsidRPr="00B85E69">
        <w:t>10. Понятие международных экономических отношений (МЭО). 11.Основные формы МЭО.</w:t>
      </w:r>
    </w:p>
    <w:p w:rsidR="00B85E69" w:rsidRPr="00B85E69" w:rsidRDefault="00B85E69" w:rsidP="00A77670">
      <w:pPr>
        <w:tabs>
          <w:tab w:val="num" w:pos="360"/>
        </w:tabs>
        <w:ind w:left="1080" w:hanging="360"/>
        <w:jc w:val="both"/>
      </w:pPr>
      <w:r w:rsidRPr="00B85E69">
        <w:t>12. Характеристика трансформации экономик стран. Характеристика развитых стран, развивающихся стран и стран Восточной Европы.</w:t>
      </w:r>
    </w:p>
    <w:p w:rsidR="00B85E69" w:rsidRPr="00B85E69" w:rsidRDefault="00B85E69" w:rsidP="00A77670">
      <w:pPr>
        <w:tabs>
          <w:tab w:val="num" w:pos="360"/>
        </w:tabs>
        <w:ind w:left="1080" w:hanging="360"/>
        <w:jc w:val="both"/>
      </w:pPr>
      <w:r w:rsidRPr="00B85E69">
        <w:t>13. Организация экономического сотрудничества и развития (ОЭСР), понятие, значение, цели, структура.</w:t>
      </w:r>
    </w:p>
    <w:p w:rsidR="00B85E69" w:rsidRPr="00B85E69" w:rsidRDefault="00B85E69" w:rsidP="00A77670">
      <w:pPr>
        <w:tabs>
          <w:tab w:val="num" w:pos="360"/>
        </w:tabs>
        <w:ind w:left="1080" w:hanging="360"/>
        <w:jc w:val="both"/>
      </w:pPr>
      <w:r w:rsidRPr="00B85E69">
        <w:t>14.Особенности развития стран и их роль в международной торговле. Географическая структура международной торговли.</w:t>
      </w:r>
    </w:p>
    <w:p w:rsidR="00B85E69" w:rsidRPr="00B85E69" w:rsidRDefault="00B85E69" w:rsidP="00A77670">
      <w:pPr>
        <w:tabs>
          <w:tab w:val="num" w:pos="360"/>
        </w:tabs>
        <w:ind w:left="1080" w:hanging="360"/>
        <w:jc w:val="both"/>
      </w:pPr>
      <w:r w:rsidRPr="00B85E69">
        <w:t>15.  Развитие системности современных международных экономических отношений.</w:t>
      </w:r>
    </w:p>
    <w:p w:rsidR="00B85E69" w:rsidRPr="00B85E69" w:rsidRDefault="00B85E69" w:rsidP="00A77670">
      <w:pPr>
        <w:tabs>
          <w:tab w:val="num" w:pos="360"/>
        </w:tabs>
        <w:ind w:left="1080" w:hanging="360"/>
        <w:jc w:val="both"/>
      </w:pPr>
      <w:r w:rsidRPr="00B85E69">
        <w:t xml:space="preserve">16. Международная миграция товаров, услуг, рабочей силы и капитала. 17.Глобальная (общемировая) информационная система. </w:t>
      </w:r>
    </w:p>
    <w:p w:rsidR="00B85E69" w:rsidRPr="00B85E69" w:rsidRDefault="00B85E69" w:rsidP="00A77670">
      <w:pPr>
        <w:tabs>
          <w:tab w:val="num" w:pos="360"/>
        </w:tabs>
        <w:ind w:left="1080" w:hanging="360"/>
        <w:jc w:val="both"/>
      </w:pPr>
      <w:r w:rsidRPr="00B85E69">
        <w:t>18.Связь глобализации мировой экономики со всемирной проблемой финансовых кризисов.</w:t>
      </w:r>
    </w:p>
    <w:p w:rsidR="00B85E69" w:rsidRPr="00B85E69" w:rsidRDefault="00B85E69" w:rsidP="00A77670">
      <w:pPr>
        <w:tabs>
          <w:tab w:val="num" w:pos="360"/>
        </w:tabs>
        <w:ind w:left="1080" w:hanging="360"/>
        <w:jc w:val="both"/>
      </w:pPr>
      <w:r w:rsidRPr="00B85E69">
        <w:t>19. Элементы глобальной экономики.</w:t>
      </w:r>
    </w:p>
    <w:p w:rsidR="00B85E69" w:rsidRPr="00B85E69" w:rsidRDefault="00B85E69" w:rsidP="00A77670">
      <w:pPr>
        <w:tabs>
          <w:tab w:val="num" w:pos="360"/>
        </w:tabs>
        <w:ind w:left="1080" w:hanging="360"/>
        <w:jc w:val="both"/>
      </w:pPr>
      <w:r w:rsidRPr="00B85E69">
        <w:t>20.  Связь процесса глобализации с возникающими противоречиями в системе международных экономических отношений.</w:t>
      </w:r>
    </w:p>
    <w:p w:rsidR="00B85E69" w:rsidRPr="00B85E69" w:rsidRDefault="00B85E69" w:rsidP="00A77670">
      <w:pPr>
        <w:tabs>
          <w:tab w:val="num" w:pos="360"/>
        </w:tabs>
        <w:ind w:left="1080" w:hanging="360"/>
        <w:jc w:val="both"/>
      </w:pPr>
      <w:r w:rsidRPr="00B85E69">
        <w:t xml:space="preserve"> 21. Конкурентные преимущества Российской Федерации на мировой политической и экономической арене. </w:t>
      </w:r>
    </w:p>
    <w:p w:rsidR="00B85E69" w:rsidRPr="00B85E69" w:rsidRDefault="00B85E69" w:rsidP="00A77670">
      <w:pPr>
        <w:tabs>
          <w:tab w:val="num" w:pos="360"/>
        </w:tabs>
        <w:ind w:left="1080" w:hanging="360"/>
        <w:jc w:val="both"/>
        <w:rPr>
          <w:b/>
          <w:u w:val="single"/>
        </w:rPr>
      </w:pPr>
      <w:r w:rsidRPr="00B85E69">
        <w:t xml:space="preserve">22.Особенности ухудшения позиции РФ в мировой экономике. Характеристика причин снижения уровня России в общем объеме мирового хозяйства. </w:t>
      </w:r>
    </w:p>
    <w:p w:rsidR="00B85E69" w:rsidRPr="00B85E69" w:rsidRDefault="00B85E69" w:rsidP="00A77670">
      <w:pPr>
        <w:tabs>
          <w:tab w:val="num" w:pos="360"/>
        </w:tabs>
        <w:ind w:left="1080" w:hanging="360"/>
        <w:jc w:val="both"/>
      </w:pPr>
      <w:r w:rsidRPr="00B85E69">
        <w:t xml:space="preserve"> 23.Характеристика основных макроэкономических показателей России в общем мировом хозяйстве. Рейтинг конкурентоспособности России на мировом рынке.</w:t>
      </w:r>
    </w:p>
    <w:p w:rsidR="00B85E69" w:rsidRPr="00B85E69" w:rsidRDefault="00B85E69" w:rsidP="00A77670">
      <w:pPr>
        <w:tabs>
          <w:tab w:val="num" w:pos="360"/>
        </w:tabs>
        <w:ind w:left="1080" w:hanging="360"/>
        <w:jc w:val="both"/>
      </w:pPr>
      <w:r w:rsidRPr="00B85E69">
        <w:t>24. Группировка конкурентоспособных отраслей экономики России. Использование всех факторов преимущества экономики России – эффективный способ выхода РФ из кризисной ситуации и перехода к динамическому экономическому росту.</w:t>
      </w:r>
    </w:p>
    <w:p w:rsidR="00B85E69" w:rsidRPr="00B85E69" w:rsidRDefault="00B85E69" w:rsidP="00A77670">
      <w:pPr>
        <w:tabs>
          <w:tab w:val="num" w:pos="360"/>
        </w:tabs>
        <w:ind w:left="1080" w:hanging="360"/>
        <w:jc w:val="both"/>
      </w:pPr>
      <w:r w:rsidRPr="00B85E69">
        <w:t>25.Понятия торгуемых и неторгуемых товаров, характеристика. Возможности каждой страны на мировом и внутреннем рынке при торговле торгуемыми товарами.</w:t>
      </w:r>
    </w:p>
    <w:p w:rsidR="00B85E69" w:rsidRPr="00B85E69" w:rsidRDefault="00B85E69" w:rsidP="00A77670">
      <w:pPr>
        <w:tabs>
          <w:tab w:val="num" w:pos="360"/>
        </w:tabs>
        <w:ind w:left="1080" w:hanging="360"/>
        <w:jc w:val="both"/>
      </w:pPr>
      <w:r w:rsidRPr="00B85E69">
        <w:t>26.Понятие конъюнктуры мирового рынка. Характеристика конъюнктурообразующих факторов: циклические, нециклические. 27.Гистерезис, понятие, особенности влияния на рынке. Методы прогнозирования конъюнктуры мирового рынка.</w:t>
      </w:r>
    </w:p>
    <w:p w:rsidR="00B85E69" w:rsidRPr="00B85E69" w:rsidRDefault="00B85E69" w:rsidP="00A77670">
      <w:pPr>
        <w:tabs>
          <w:tab w:val="num" w:pos="360"/>
        </w:tabs>
        <w:ind w:left="1080" w:hanging="360"/>
        <w:jc w:val="both"/>
      </w:pPr>
      <w:r w:rsidRPr="00B85E69">
        <w:t>28. Внешнеэкономическая политика России.</w:t>
      </w:r>
    </w:p>
    <w:p w:rsidR="00B85E69" w:rsidRPr="00B85E69" w:rsidRDefault="00B85E69" w:rsidP="00A77670">
      <w:pPr>
        <w:tabs>
          <w:tab w:val="num" w:pos="360"/>
        </w:tabs>
        <w:ind w:left="1080" w:hanging="360"/>
        <w:jc w:val="both"/>
      </w:pPr>
      <w:r w:rsidRPr="00B85E69">
        <w:t xml:space="preserve">29.Значение международной торговли на современном этапе. Понятия номинального и реального объема международной торговли. </w:t>
      </w:r>
    </w:p>
    <w:p w:rsidR="00B85E69" w:rsidRPr="00B85E69" w:rsidRDefault="00B85E69" w:rsidP="00A77670">
      <w:pPr>
        <w:tabs>
          <w:tab w:val="num" w:pos="360"/>
        </w:tabs>
        <w:ind w:left="1080" w:hanging="360"/>
        <w:jc w:val="both"/>
      </w:pPr>
      <w:r w:rsidRPr="00B85E69">
        <w:t xml:space="preserve">30.Динамика и структура международной торговли. Этапы международной торговли. </w:t>
      </w:r>
    </w:p>
    <w:p w:rsidR="00B85E69" w:rsidRPr="00B85E69" w:rsidRDefault="00B85E69" w:rsidP="00A77670">
      <w:pPr>
        <w:tabs>
          <w:tab w:val="num" w:pos="360"/>
        </w:tabs>
        <w:ind w:left="1080" w:hanging="360"/>
        <w:jc w:val="both"/>
      </w:pPr>
      <w:r w:rsidRPr="00B85E69">
        <w:t xml:space="preserve">31.Понятие внешнеторговой политики государства. Роль государства в области внешнеторговой политики. </w:t>
      </w:r>
    </w:p>
    <w:p w:rsidR="00B85E69" w:rsidRPr="00B85E69" w:rsidRDefault="00B85E69" w:rsidP="00A77670">
      <w:pPr>
        <w:tabs>
          <w:tab w:val="num" w:pos="360"/>
        </w:tabs>
        <w:ind w:left="1080" w:hanging="360"/>
        <w:jc w:val="both"/>
      </w:pPr>
      <w:r w:rsidRPr="00B85E69">
        <w:t xml:space="preserve">32.Стратегия внешнеторговой политики. Основные задачи внешнеторговой политики. </w:t>
      </w:r>
    </w:p>
    <w:p w:rsidR="00B85E69" w:rsidRPr="00B85E69" w:rsidRDefault="00B85E69" w:rsidP="00A77670">
      <w:pPr>
        <w:tabs>
          <w:tab w:val="num" w:pos="360"/>
        </w:tabs>
        <w:ind w:left="1080" w:hanging="360"/>
        <w:jc w:val="both"/>
      </w:pPr>
      <w:r w:rsidRPr="00B85E69">
        <w:t xml:space="preserve">33.Протекционизм и либерализация. Тарифные методы. Импортный таможенный тариф (ИТТ). </w:t>
      </w:r>
    </w:p>
    <w:p w:rsidR="00B85E69" w:rsidRPr="00B85E69" w:rsidRDefault="00B85E69" w:rsidP="00A77670">
      <w:pPr>
        <w:tabs>
          <w:tab w:val="num" w:pos="360"/>
        </w:tabs>
        <w:ind w:left="1080" w:hanging="360"/>
        <w:jc w:val="both"/>
      </w:pPr>
      <w:r w:rsidRPr="00B85E69">
        <w:t>34.Характеристика разных видов пошлин. Паратарифные методы.</w:t>
      </w:r>
    </w:p>
    <w:p w:rsidR="00B85E69" w:rsidRPr="00B85E69" w:rsidRDefault="00B85E69" w:rsidP="00A77670">
      <w:pPr>
        <w:tabs>
          <w:tab w:val="num" w:pos="360"/>
        </w:tabs>
        <w:ind w:left="1080" w:hanging="360"/>
        <w:jc w:val="both"/>
      </w:pPr>
      <w:r w:rsidRPr="00B85E69">
        <w:t xml:space="preserve">35.Факторы, определившие расширение внешнеэкономических связей. Понятие таможенных отношений. Цикличность таможенных отношений. 36.Организация таможенных отношений. Правовая сторона таможенных отношений. </w:t>
      </w:r>
    </w:p>
    <w:p w:rsidR="00B85E69" w:rsidRPr="00B85E69" w:rsidRDefault="00B85E69" w:rsidP="00A77670">
      <w:pPr>
        <w:tabs>
          <w:tab w:val="num" w:pos="360"/>
        </w:tabs>
        <w:ind w:left="1080" w:hanging="360"/>
        <w:jc w:val="both"/>
      </w:pPr>
      <w:r w:rsidRPr="00B85E69">
        <w:t>37.Экономическая безопасность государства. Интернационализация таможенных отношений. Основные направления развития международных таможенных отношений на современном этапе.</w:t>
      </w:r>
    </w:p>
    <w:p w:rsidR="00B85E69" w:rsidRPr="00B85E69" w:rsidRDefault="00B85E69" w:rsidP="00A77670">
      <w:pPr>
        <w:tabs>
          <w:tab w:val="num" w:pos="360"/>
        </w:tabs>
        <w:ind w:left="1080" w:hanging="360"/>
        <w:jc w:val="both"/>
      </w:pPr>
      <w:r w:rsidRPr="00B85E69">
        <w:t xml:space="preserve">38.Таможенная политика России: понятие, направления, динамика. Цели таможенной политики РФ. Основные принципы таможенной политики России: характеристика. </w:t>
      </w:r>
    </w:p>
    <w:p w:rsidR="00B85E69" w:rsidRPr="00B85E69" w:rsidRDefault="00B85E69" w:rsidP="00A77670">
      <w:pPr>
        <w:tabs>
          <w:tab w:val="num" w:pos="360"/>
        </w:tabs>
        <w:ind w:left="1080" w:hanging="360"/>
        <w:jc w:val="both"/>
      </w:pPr>
      <w:r w:rsidRPr="00B85E69">
        <w:t>39.Развитие таможенной политики. Значение таможенной политики для Российской Федерации в условиях мирового экономического кризиса.</w:t>
      </w:r>
    </w:p>
    <w:p w:rsidR="00B85E69" w:rsidRPr="00B85E69" w:rsidRDefault="00B85E69" w:rsidP="00A77670">
      <w:pPr>
        <w:tabs>
          <w:tab w:val="num" w:pos="360"/>
        </w:tabs>
        <w:ind w:left="1080" w:hanging="360"/>
        <w:jc w:val="both"/>
      </w:pPr>
      <w:r w:rsidRPr="00B85E69">
        <w:t>40.Конфликты в таможенных отношениях. Основные виды конфликтов. Необходимость управления конфликтными процессами для регулирования внешнеэкономической деятельностью.</w:t>
      </w:r>
    </w:p>
    <w:p w:rsidR="00B85E69" w:rsidRPr="00B85E69" w:rsidRDefault="00B85E69" w:rsidP="00A77670">
      <w:pPr>
        <w:tabs>
          <w:tab w:val="num" w:pos="360"/>
        </w:tabs>
        <w:ind w:left="1080" w:hanging="360"/>
        <w:jc w:val="both"/>
      </w:pPr>
      <w:r w:rsidRPr="00B85E69">
        <w:t>41. Понятие о свободной торговле и таможенном союзе, значение для стран мирового сообщества. Соглашения, способствующие свободному передвижению товаров, капиталов и услуг.</w:t>
      </w:r>
    </w:p>
    <w:p w:rsidR="00B85E69" w:rsidRPr="00B85E69" w:rsidRDefault="00B85E69" w:rsidP="00A77670">
      <w:pPr>
        <w:tabs>
          <w:tab w:val="num" w:pos="360"/>
        </w:tabs>
        <w:ind w:left="1080" w:hanging="360"/>
        <w:jc w:val="both"/>
      </w:pPr>
      <w:r w:rsidRPr="00B85E69">
        <w:t>42. Зона свободной торговли (ЗСТ). Таможенный союз (ТС). Изменения в международной торговле при создании таможенного союза.</w:t>
      </w:r>
    </w:p>
    <w:p w:rsidR="00B85E69" w:rsidRPr="00B85E69" w:rsidRDefault="00B85E69" w:rsidP="00A77670">
      <w:pPr>
        <w:tabs>
          <w:tab w:val="num" w:pos="360"/>
        </w:tabs>
        <w:ind w:left="1080" w:hanging="360"/>
        <w:jc w:val="both"/>
      </w:pPr>
      <w:r w:rsidRPr="00B85E69">
        <w:t>43.Единый, или общий, рынок (ОР). Экономический и валютный союз (ЭВС).</w:t>
      </w:r>
    </w:p>
    <w:p w:rsidR="00B85E69" w:rsidRPr="00B85E69" w:rsidRDefault="00B85E69" w:rsidP="00A77670">
      <w:pPr>
        <w:tabs>
          <w:tab w:val="num" w:pos="360"/>
        </w:tabs>
        <w:ind w:left="1080" w:hanging="360"/>
        <w:jc w:val="both"/>
      </w:pPr>
      <w:r w:rsidRPr="00B85E69">
        <w:t>44.Соглашение об учреждении Всемирной торговой организации              (ВТО/ГАТТ).  Генеральное соглашение по тарифам и торговле (ГАТТ). Главная задача ВТО. Основополагающие принципы и правила ВТО/ГАТТ. Функции ВТО.</w:t>
      </w:r>
    </w:p>
    <w:p w:rsidR="00B85E69" w:rsidRPr="00B85E69" w:rsidRDefault="00B85E69" w:rsidP="00A77670">
      <w:pPr>
        <w:tabs>
          <w:tab w:val="num" w:pos="360"/>
        </w:tabs>
        <w:ind w:left="1080" w:hanging="360"/>
        <w:jc w:val="both"/>
      </w:pPr>
      <w:r w:rsidRPr="00B85E69">
        <w:t xml:space="preserve">45.Многосторонние торговые соглашения (МТС). Структура ВТО. Принятие решений в ВТО. Процедура и условия присоединения к ВТО. </w:t>
      </w:r>
    </w:p>
    <w:p w:rsidR="00B85E69" w:rsidRPr="00B85E69" w:rsidRDefault="00B85E69" w:rsidP="00A77670">
      <w:pPr>
        <w:tabs>
          <w:tab w:val="num" w:pos="360"/>
        </w:tabs>
        <w:ind w:left="1080" w:hanging="360"/>
        <w:jc w:val="both"/>
      </w:pPr>
      <w:r w:rsidRPr="00B85E69">
        <w:t>46.Таможенные отношения и переговорный процесс. Таможенные отношения в области тарифного регулирования. Таможенные отношения в рамках нетарифного регулирования.</w:t>
      </w:r>
    </w:p>
    <w:p w:rsidR="00B85E69" w:rsidRPr="00B85E69" w:rsidRDefault="00B85E69" w:rsidP="00A77670">
      <w:pPr>
        <w:tabs>
          <w:tab w:val="num" w:pos="360"/>
        </w:tabs>
        <w:ind w:left="1080" w:hanging="360"/>
        <w:jc w:val="both"/>
      </w:pPr>
      <w:r w:rsidRPr="00B85E69">
        <w:t>47. Развитие отношений России и ВТО. Основные цели присоединения России к ВТО.  Процедурные этапы присоединения к ВТО.</w:t>
      </w:r>
    </w:p>
    <w:p w:rsidR="00B85E69" w:rsidRPr="00B85E69" w:rsidRDefault="00B85E69" w:rsidP="00A77670">
      <w:pPr>
        <w:tabs>
          <w:tab w:val="num" w:pos="360"/>
        </w:tabs>
        <w:ind w:left="1080" w:hanging="360"/>
        <w:jc w:val="both"/>
      </w:pPr>
      <w:r w:rsidRPr="00B85E69">
        <w:t>48. Роль в международных таможенных отношениях взаимодействий России со Всемирной таможенной организацией (ВТО/СТС). Совет таможенного сотрудничества (СТС). Задачи СТС. Правовая база деятельности СТС. 49.Всемирная таможенная организация (ВТО), как правопреемница СТС. Задачи и направления деятельности ВТО. Функции и современное состояние ВТО.</w:t>
      </w:r>
    </w:p>
    <w:p w:rsidR="00B85E69" w:rsidRPr="00B85E69" w:rsidRDefault="00B85E69" w:rsidP="00A77670">
      <w:pPr>
        <w:tabs>
          <w:tab w:val="num" w:pos="360"/>
        </w:tabs>
        <w:ind w:left="1080" w:hanging="360"/>
        <w:jc w:val="both"/>
      </w:pPr>
      <w:r w:rsidRPr="00B85E69">
        <w:t>50. Европейский союз (ЕС). Основные цели создания ЕС. Члены ЕС. Структура ЕС.</w:t>
      </w:r>
    </w:p>
    <w:p w:rsidR="00B85E69" w:rsidRPr="00B85E69" w:rsidRDefault="00B85E69" w:rsidP="00A77670">
      <w:pPr>
        <w:tabs>
          <w:tab w:val="num" w:pos="360"/>
        </w:tabs>
        <w:ind w:left="1080" w:hanging="360"/>
        <w:jc w:val="both"/>
      </w:pPr>
      <w:r w:rsidRPr="00B85E69">
        <w:t>51.Европейское объединение угля и стали (ЕОУС). Европейское сообщество по атомной энергии (ЕВРАТОМ). Европейское экономическое сообщество (ЕЭС).</w:t>
      </w:r>
    </w:p>
    <w:p w:rsidR="00B85E69" w:rsidRPr="00B85E69" w:rsidRDefault="00B85E69" w:rsidP="00A77670">
      <w:pPr>
        <w:tabs>
          <w:tab w:val="num" w:pos="360"/>
        </w:tabs>
        <w:ind w:left="1080" w:hanging="360"/>
        <w:jc w:val="both"/>
      </w:pPr>
      <w:r w:rsidRPr="00B85E69">
        <w:t>52.Договор об образовании Экономического союза Бенилюкс. Цели Бенилюкса. Структура Бенилюкса.</w:t>
      </w:r>
    </w:p>
    <w:p w:rsidR="00B85E69" w:rsidRPr="00B85E69" w:rsidRDefault="00B85E69" w:rsidP="00A77670">
      <w:pPr>
        <w:pStyle w:val="af1"/>
        <w:tabs>
          <w:tab w:val="num" w:pos="360"/>
        </w:tabs>
        <w:snapToGrid w:val="0"/>
        <w:ind w:left="1080" w:hanging="360"/>
        <w:jc w:val="both"/>
        <w:rPr>
          <w:rFonts w:ascii="Times New Roman" w:hAnsi="Times New Roman"/>
        </w:rPr>
      </w:pPr>
      <w:r w:rsidRPr="00B85E69">
        <w:rPr>
          <w:rFonts w:ascii="Times New Roman" w:hAnsi="Times New Roman"/>
        </w:rPr>
        <w:t>53.Таможенная Конвенция о международной перевозке грузов с применением книжки МДП. Применение и характеристика положений Конвенции МДП.</w:t>
      </w:r>
    </w:p>
    <w:p w:rsidR="00B85E69" w:rsidRPr="00B85E69" w:rsidRDefault="00B85E69" w:rsidP="00A77670">
      <w:pPr>
        <w:tabs>
          <w:tab w:val="num" w:pos="360"/>
        </w:tabs>
        <w:ind w:left="1080" w:hanging="360"/>
        <w:jc w:val="both"/>
      </w:pPr>
      <w:r w:rsidRPr="00B85E69">
        <w:t xml:space="preserve">54. Введение Единого таможенного тарифа. Схемы предоставления преференций ЕС. </w:t>
      </w:r>
    </w:p>
    <w:p w:rsidR="00B85E69" w:rsidRPr="00B85E69" w:rsidRDefault="00B85E69" w:rsidP="00A77670">
      <w:pPr>
        <w:tabs>
          <w:tab w:val="num" w:pos="360"/>
        </w:tabs>
        <w:ind w:left="1080" w:hanging="360"/>
        <w:jc w:val="both"/>
      </w:pPr>
      <w:r w:rsidRPr="00B85E69">
        <w:t xml:space="preserve">55.Технические барьеры. Безопасность ввозимых товаров. Государственная монополия на отдельные виды товаров. Экспортное регулирование ЕС. </w:t>
      </w:r>
    </w:p>
    <w:p w:rsidR="00B85E69" w:rsidRPr="00B85E69" w:rsidRDefault="00B85E69" w:rsidP="00A77670">
      <w:pPr>
        <w:tabs>
          <w:tab w:val="num" w:pos="360"/>
        </w:tabs>
        <w:ind w:left="1080" w:hanging="360"/>
        <w:jc w:val="both"/>
      </w:pPr>
      <w:r w:rsidRPr="00B85E69">
        <w:t>56.Договор о создании ЕАСТ. Характеристика деятельности ЕАСТ. Цели и структура ЕАСТ. Деятельность ЕАСТ, основные направления и приоритеты.</w:t>
      </w:r>
    </w:p>
    <w:p w:rsidR="00B85E69" w:rsidRPr="00B85E69" w:rsidRDefault="00B85E69" w:rsidP="00A77670">
      <w:pPr>
        <w:tabs>
          <w:tab w:val="num" w:pos="360"/>
        </w:tabs>
        <w:ind w:left="1080" w:hanging="360"/>
        <w:jc w:val="both"/>
      </w:pPr>
      <w:r w:rsidRPr="00B85E69">
        <w:t>57. Договор об образовании Европейского экономического пространства (ЕЭП).  Характеристика структуры ЕЭП. Цели и функции ЕЭП.</w:t>
      </w:r>
    </w:p>
    <w:p w:rsidR="00B85E69" w:rsidRPr="00B85E69" w:rsidRDefault="00B85E69" w:rsidP="00A77670">
      <w:pPr>
        <w:tabs>
          <w:tab w:val="num" w:pos="360"/>
        </w:tabs>
        <w:ind w:left="1080" w:hanging="360"/>
        <w:jc w:val="both"/>
      </w:pPr>
      <w:r w:rsidRPr="00B85E69">
        <w:t>58. Создание ЦЕФТА, её цели и функции. Направления деятельности ЦЕФТА. Проблематика во взаимоотношениях стран в рамках ЦЕФТА.</w:t>
      </w:r>
    </w:p>
    <w:p w:rsidR="00B85E69" w:rsidRPr="00B85E69" w:rsidRDefault="00B85E69" w:rsidP="00A77670">
      <w:pPr>
        <w:tabs>
          <w:tab w:val="num" w:pos="360"/>
        </w:tabs>
        <w:ind w:left="1080" w:hanging="360"/>
        <w:jc w:val="both"/>
      </w:pPr>
      <w:r w:rsidRPr="00B85E69">
        <w:t xml:space="preserve">59.Североамериканское соглашение о свободной торговле – зона свободной торговли. Характеристика положений НАФТА. </w:t>
      </w:r>
    </w:p>
    <w:p w:rsidR="00B85E69" w:rsidRPr="00B85E69" w:rsidRDefault="00B85E69" w:rsidP="00A77670">
      <w:pPr>
        <w:tabs>
          <w:tab w:val="num" w:pos="360"/>
        </w:tabs>
        <w:ind w:left="1080" w:hanging="360"/>
        <w:jc w:val="both"/>
      </w:pPr>
      <w:r w:rsidRPr="00B85E69">
        <w:t>60.Ассоциация государств Юго-Восточной Азии – таможенный союз. Особенности экономического сотрудничества. Создание общего рынка МЕРКОСУР, особенности договора. КАРИКОМ – Карибское сообщество и Карибский общий рынок, структура, особенности создания, функции.</w:t>
      </w:r>
    </w:p>
    <w:p w:rsidR="00B85E69" w:rsidRPr="00B85E69" w:rsidRDefault="00B85E69" w:rsidP="00A77670">
      <w:pPr>
        <w:tabs>
          <w:tab w:val="num" w:pos="360"/>
        </w:tabs>
        <w:ind w:left="1080" w:hanging="360"/>
        <w:jc w:val="both"/>
      </w:pPr>
      <w:r w:rsidRPr="00B85E69">
        <w:t xml:space="preserve">61. Развитие и укрепление Содружества Независимых Государств (СНГ) и России. Приоритетность отношений с государствами-участниками СНГ в политике РФ. </w:t>
      </w:r>
    </w:p>
    <w:p w:rsidR="00B85E69" w:rsidRPr="00B85E69" w:rsidRDefault="00B85E69" w:rsidP="00A77670">
      <w:pPr>
        <w:tabs>
          <w:tab w:val="num" w:pos="360"/>
        </w:tabs>
        <w:ind w:left="1080" w:hanging="360"/>
        <w:jc w:val="both"/>
      </w:pPr>
      <w:r w:rsidRPr="00B85E69">
        <w:t xml:space="preserve">62.Соглашение о создании зоны свободной торговли. Организационное укрепление СНГ – расширение Таможенного Союза. </w:t>
      </w:r>
    </w:p>
    <w:p w:rsidR="00B85E69" w:rsidRPr="00B85E69" w:rsidRDefault="00B85E69" w:rsidP="00A77670">
      <w:pPr>
        <w:tabs>
          <w:tab w:val="num" w:pos="360"/>
        </w:tabs>
        <w:ind w:left="1080" w:hanging="360"/>
        <w:jc w:val="both"/>
      </w:pPr>
      <w:r w:rsidRPr="00B85E69">
        <w:t>63.Этапы создания Таможенного союза. Особенности реализации стратегического курса России и других стран-участников СНГ. Таможенная политика в рамках Таможенного союза.</w:t>
      </w:r>
    </w:p>
    <w:p w:rsidR="00B85E69" w:rsidRPr="00B85E69" w:rsidRDefault="00B85E69" w:rsidP="00A77670">
      <w:pPr>
        <w:tabs>
          <w:tab w:val="num" w:pos="360"/>
        </w:tabs>
        <w:ind w:left="1080" w:hanging="360"/>
        <w:jc w:val="both"/>
      </w:pPr>
      <w:r w:rsidRPr="00B85E69">
        <w:t>64.Развитие экономических отношений России и Белоруссии. Преимущества и развитие наднациональных органов управления Таможенного союза. Интеграционное взаимодействие государств-участников Таможенного союза.</w:t>
      </w:r>
    </w:p>
    <w:p w:rsidR="00B85E69" w:rsidRPr="00B85E69" w:rsidRDefault="00B85E69" w:rsidP="00A77670">
      <w:pPr>
        <w:pStyle w:val="af1"/>
        <w:tabs>
          <w:tab w:val="num" w:pos="360"/>
        </w:tabs>
        <w:snapToGrid w:val="0"/>
        <w:ind w:left="1080" w:hanging="360"/>
        <w:jc w:val="both"/>
        <w:rPr>
          <w:rFonts w:ascii="Times New Roman" w:hAnsi="Times New Roman"/>
        </w:rPr>
      </w:pPr>
      <w:r w:rsidRPr="00B85E69">
        <w:rPr>
          <w:rFonts w:ascii="Times New Roman" w:hAnsi="Times New Roman"/>
        </w:rPr>
        <w:t xml:space="preserve">65.Понятие и особенности развития региональных таможенных отношений. Сотрудничество административно-территориальных образований и стран Содружества и приграничной торговле. </w:t>
      </w:r>
    </w:p>
    <w:p w:rsidR="00B85E69" w:rsidRPr="00B85E69" w:rsidRDefault="00B85E69" w:rsidP="00A77670">
      <w:pPr>
        <w:pStyle w:val="af1"/>
        <w:tabs>
          <w:tab w:val="num" w:pos="360"/>
        </w:tabs>
        <w:snapToGrid w:val="0"/>
        <w:ind w:left="1080" w:hanging="360"/>
        <w:jc w:val="both"/>
        <w:rPr>
          <w:rFonts w:ascii="Times New Roman" w:hAnsi="Times New Roman"/>
        </w:rPr>
      </w:pPr>
      <w:r w:rsidRPr="00B85E69">
        <w:rPr>
          <w:rFonts w:ascii="Times New Roman" w:hAnsi="Times New Roman"/>
        </w:rPr>
        <w:t>66.Региональные таможенные управления (РТУ) в регулировании ВЭД. Факторы размещения РТУ. Значение Северо-Западного региона. Специализация Северо-Западного региона. Северо-Западное таможенное управление России.</w:t>
      </w:r>
    </w:p>
    <w:p w:rsidR="00B85E69" w:rsidRPr="00B85E69" w:rsidRDefault="00B85E69" w:rsidP="00A77670">
      <w:pPr>
        <w:pStyle w:val="af1"/>
        <w:tabs>
          <w:tab w:val="num" w:pos="360"/>
        </w:tabs>
        <w:snapToGrid w:val="0"/>
        <w:ind w:left="1080" w:hanging="360"/>
        <w:jc w:val="both"/>
        <w:rPr>
          <w:rFonts w:ascii="Times New Roman" w:hAnsi="Times New Roman"/>
        </w:rPr>
      </w:pPr>
      <w:r w:rsidRPr="00B85E69">
        <w:rPr>
          <w:rFonts w:ascii="Times New Roman" w:hAnsi="Times New Roman"/>
        </w:rPr>
        <w:t>67.ЗТУ России и Программа TEDIM. СЗТУ России и таможенная служба Финляндии и др.</w:t>
      </w:r>
    </w:p>
    <w:p w:rsidR="00B85E69" w:rsidRPr="00B85E69" w:rsidRDefault="00B85E69" w:rsidP="00A77670">
      <w:pPr>
        <w:tabs>
          <w:tab w:val="num" w:pos="360"/>
        </w:tabs>
        <w:ind w:left="1080" w:hanging="360"/>
        <w:jc w:val="both"/>
      </w:pPr>
      <w:r w:rsidRPr="00B85E69">
        <w:t>64. Полномочия Министерства экономики РФ. Законодательные акты, регулирующие внешнеэкономическую деятельность в Российской Федерации. Положения и принципы Федеральных законов по регулированию внешнеторговой деятельности.</w:t>
      </w:r>
    </w:p>
    <w:p w:rsidR="00B85E69" w:rsidRPr="00B85E69" w:rsidRDefault="00B85E69" w:rsidP="00A77670">
      <w:pPr>
        <w:tabs>
          <w:tab w:val="num" w:pos="360"/>
        </w:tabs>
        <w:ind w:left="1080" w:hanging="360"/>
        <w:jc w:val="both"/>
      </w:pPr>
      <w:r w:rsidRPr="00B85E69">
        <w:t xml:space="preserve">65.Типы антимонопольного законодательства. Основание антимонопольного регулирования – антимонопольные, антитрестовские и антикартельные законы, меры противодействия недобросовестной конкуренции. </w:t>
      </w:r>
    </w:p>
    <w:p w:rsidR="00B85E69" w:rsidRDefault="00B85E69" w:rsidP="00041BB5">
      <w:pPr>
        <w:tabs>
          <w:tab w:val="num" w:pos="360"/>
        </w:tabs>
        <w:ind w:firstLine="360"/>
      </w:pPr>
    </w:p>
    <w:p w:rsidR="00B85E69" w:rsidRPr="00B85E69" w:rsidRDefault="00B85E69" w:rsidP="00041BB5">
      <w:pPr>
        <w:tabs>
          <w:tab w:val="num" w:pos="360"/>
        </w:tabs>
        <w:ind w:firstLine="360"/>
        <w:jc w:val="center"/>
        <w:rPr>
          <w:b/>
          <w:u w:val="single"/>
        </w:rPr>
      </w:pPr>
      <w:r w:rsidRPr="00B85E69">
        <w:rPr>
          <w:b/>
          <w:u w:val="single"/>
        </w:rPr>
        <w:t>Основная литература.</w:t>
      </w:r>
    </w:p>
    <w:p w:rsidR="00B85E69" w:rsidRPr="00B85E69" w:rsidRDefault="00B85E69" w:rsidP="00041BB5">
      <w:pPr>
        <w:tabs>
          <w:tab w:val="num" w:pos="360"/>
        </w:tabs>
        <w:ind w:firstLine="360"/>
        <w:jc w:val="center"/>
      </w:pPr>
    </w:p>
    <w:p w:rsidR="00B85E69" w:rsidRPr="00B85E69" w:rsidRDefault="00B85E69" w:rsidP="00041BB5">
      <w:pPr>
        <w:pStyle w:val="af2"/>
        <w:tabs>
          <w:tab w:val="num" w:pos="360"/>
        </w:tabs>
        <w:ind w:firstLine="360"/>
        <w:jc w:val="center"/>
        <w:rPr>
          <w:rFonts w:ascii="Times New Roman" w:hAnsi="Times New Roman" w:cs="Times New Roman"/>
          <w:b/>
          <w:i w:val="0"/>
          <w:sz w:val="24"/>
          <w:szCs w:val="24"/>
          <w:u w:val="single"/>
        </w:rPr>
      </w:pPr>
      <w:r w:rsidRPr="00B85E69">
        <w:rPr>
          <w:rFonts w:ascii="Times New Roman" w:hAnsi="Times New Roman" w:cs="Times New Roman"/>
          <w:b/>
          <w:i w:val="0"/>
          <w:sz w:val="24"/>
          <w:szCs w:val="24"/>
        </w:rPr>
        <w:t>Нормативно-правовые акты</w:t>
      </w:r>
    </w:p>
    <w:p w:rsidR="00B85E69" w:rsidRPr="00B85E69" w:rsidRDefault="00B85E69" w:rsidP="00041BB5">
      <w:pPr>
        <w:tabs>
          <w:tab w:val="num" w:pos="360"/>
        </w:tabs>
        <w:ind w:firstLine="360"/>
        <w:jc w:val="both"/>
      </w:pPr>
      <w:r w:rsidRPr="00B85E69">
        <w:t>1. Федеральный Закон «О таможенном тарифе» от 21 мая 1993г.;</w:t>
      </w:r>
    </w:p>
    <w:p w:rsidR="00B85E69" w:rsidRPr="00B85E69" w:rsidRDefault="00B85E69" w:rsidP="00041BB5">
      <w:pPr>
        <w:tabs>
          <w:tab w:val="num" w:pos="360"/>
        </w:tabs>
        <w:ind w:firstLine="360"/>
        <w:jc w:val="both"/>
      </w:pPr>
      <w:r w:rsidRPr="00B85E69">
        <w:t>2. Таможенный Кодекс РФ, М., ЭКМОС, 2003г.;</w:t>
      </w:r>
    </w:p>
    <w:p w:rsidR="00B85E69" w:rsidRPr="00B85E69" w:rsidRDefault="00B85E69" w:rsidP="00041BB5">
      <w:pPr>
        <w:tabs>
          <w:tab w:val="num" w:pos="360"/>
        </w:tabs>
        <w:ind w:firstLine="360"/>
        <w:jc w:val="both"/>
      </w:pPr>
      <w:r w:rsidRPr="00B85E69">
        <w:t>3. Федеральный Закон «О государственном регулировании внешнеторговой деятельности» от 13 октября 1995г.;</w:t>
      </w:r>
    </w:p>
    <w:p w:rsidR="00B85E69" w:rsidRPr="00B85E69" w:rsidRDefault="00B85E69" w:rsidP="00041BB5">
      <w:pPr>
        <w:tabs>
          <w:tab w:val="num" w:pos="360"/>
        </w:tabs>
        <w:ind w:firstLine="360"/>
        <w:jc w:val="both"/>
      </w:pPr>
      <w:r w:rsidRPr="00B85E69">
        <w:t>4. Федеральный Закон «О мерах по защите интересов Российской Федерации при осуществлении внешней торговли товарами» от 14 апреля 1998г.;</w:t>
      </w:r>
    </w:p>
    <w:p w:rsidR="00B85E69" w:rsidRPr="00B85E69" w:rsidRDefault="00B85E69" w:rsidP="00041BB5">
      <w:pPr>
        <w:tabs>
          <w:tab w:val="num" w:pos="360"/>
        </w:tabs>
        <w:ind w:firstLine="360"/>
        <w:jc w:val="both"/>
      </w:pPr>
      <w:r w:rsidRPr="00B85E69">
        <w:t>5. Федеральный Закон «Об экспортном контроле» от 18 июля 1999г;</w:t>
      </w:r>
    </w:p>
    <w:p w:rsidR="00B85E69" w:rsidRPr="00B85E69" w:rsidRDefault="00B85E69" w:rsidP="00041BB5">
      <w:pPr>
        <w:tabs>
          <w:tab w:val="num" w:pos="360"/>
        </w:tabs>
        <w:ind w:firstLine="360"/>
      </w:pPr>
      <w:r w:rsidRPr="00B85E69">
        <w:rPr>
          <w:rFonts w:ascii="Tahoma" w:hAnsi="Tahoma"/>
        </w:rPr>
        <w:t xml:space="preserve">6. </w:t>
      </w:r>
      <w:r w:rsidRPr="00B85E69">
        <w:t>ФЗ РФ  «О техническом регулировании» от 27.12.02 № 184-ФЗ;</w:t>
      </w:r>
    </w:p>
    <w:p w:rsidR="00B85E69" w:rsidRPr="00B85E69" w:rsidRDefault="00B85E69" w:rsidP="00B85E69">
      <w:pPr>
        <w:jc w:val="both"/>
      </w:pPr>
    </w:p>
    <w:p w:rsidR="00B85E69" w:rsidRPr="00B85E69" w:rsidRDefault="00B85E69" w:rsidP="00B85E69">
      <w:pPr>
        <w:ind w:firstLine="860"/>
        <w:rPr>
          <w:u w:val="single"/>
        </w:rPr>
      </w:pPr>
      <w:r w:rsidRPr="00B85E69">
        <w:rPr>
          <w:u w:val="single"/>
        </w:rPr>
        <w:t>Учебники</w:t>
      </w:r>
    </w:p>
    <w:p w:rsidR="00B85E69" w:rsidRPr="00B85E69" w:rsidRDefault="00B85E69" w:rsidP="00B85E69">
      <w:pPr>
        <w:ind w:firstLine="860"/>
      </w:pPr>
      <w:r w:rsidRPr="00B85E69">
        <w:t>7. Ершов А.Д. «Международные таможенные отношения», учебное пособие, Спб, ИВЭСЭП, С-Петербургский филиал РТА имени В.Б. Бобкова, «Знание», 2000г.;</w:t>
      </w:r>
    </w:p>
    <w:p w:rsidR="00B85E69" w:rsidRPr="00B85E69" w:rsidRDefault="00B85E69" w:rsidP="00B85E69">
      <w:pPr>
        <w:ind w:firstLine="860"/>
      </w:pPr>
      <w:r w:rsidRPr="00B85E69">
        <w:t>8. Иванов И.Н. и др. «Внешнеэкономическая деятельность предприятия», М., ИНФРА-М, 2008г.;</w:t>
      </w:r>
    </w:p>
    <w:p w:rsidR="00B85E69" w:rsidRPr="00B85E69" w:rsidRDefault="00B85E69" w:rsidP="00B85E69">
      <w:pPr>
        <w:ind w:firstLine="860"/>
      </w:pPr>
      <w:r w:rsidRPr="00B85E69">
        <w:t>9. Молчанова О.В., Кочан М.В. «Таможенное дело», Ростов н/Д, Феникс, 2005г.;</w:t>
      </w:r>
    </w:p>
    <w:p w:rsidR="00B85E69" w:rsidRPr="00B85E69" w:rsidRDefault="00B85E69" w:rsidP="00B85E69">
      <w:pPr>
        <w:ind w:firstLine="860"/>
      </w:pPr>
      <w:r w:rsidRPr="00B85E69">
        <w:t>10. Пузакова Е.П. «Мировая экономика и международные экономические отношения: экзаменационные ответы», Ростов н/Д, Феникс, 2004г.;</w:t>
      </w:r>
    </w:p>
    <w:p w:rsidR="00B85E69" w:rsidRPr="00B85E69" w:rsidRDefault="00B85E69" w:rsidP="00B85E69">
      <w:pPr>
        <w:ind w:firstLine="860"/>
      </w:pPr>
      <w:r w:rsidRPr="00B85E69">
        <w:t>11. Сидорова Е.Ю. «Международная торговля: курс лекций; учебное пособие для вузов», М., Издательство «Экзамен», 2006г.;</w:t>
      </w:r>
    </w:p>
    <w:p w:rsidR="00B85E69" w:rsidRPr="00B85E69" w:rsidRDefault="00B85E69" w:rsidP="00B85E69">
      <w:pPr>
        <w:ind w:firstLine="860"/>
      </w:pPr>
      <w:r w:rsidRPr="00B85E69">
        <w:t>12. Стровский Л.Е. и др. «Внешнеэкономическая деятельность предприятия», М., ЮНИТИ-ДАНА, 2008г.;</w:t>
      </w:r>
    </w:p>
    <w:p w:rsidR="00B85E69" w:rsidRPr="00B85E69" w:rsidRDefault="00B85E69" w:rsidP="00B85E69">
      <w:pPr>
        <w:ind w:firstLine="860"/>
      </w:pPr>
      <w:r w:rsidRPr="00B85E69">
        <w:t>13. Федоткин В.В., Федоткина И.И., Словарь-справочник внешне-экономических терминов и определений, М., Издательский дом «ПоРог», 2007г.;</w:t>
      </w:r>
    </w:p>
    <w:p w:rsidR="00B85E69" w:rsidRPr="00B85E69" w:rsidRDefault="00B85E69" w:rsidP="00B85E69">
      <w:pPr>
        <w:jc w:val="both"/>
      </w:pPr>
      <w:r w:rsidRPr="00B85E69">
        <w:t xml:space="preserve">            14.Версан В.Г. и др. «Техническое регулирование: теория и практика», М, ЗАО «Экономика», 2006.;</w:t>
      </w:r>
    </w:p>
    <w:p w:rsidR="00B85E69" w:rsidRPr="00B85E69" w:rsidRDefault="00B85E69" w:rsidP="00B85E69">
      <w:pPr>
        <w:jc w:val="both"/>
      </w:pPr>
      <w:r w:rsidRPr="00B85E69">
        <w:t xml:space="preserve">            15. Жиряева Е.В.»Товароведение», С-П, «Питер»,2002.</w:t>
      </w:r>
    </w:p>
    <w:p w:rsidR="00B85E69" w:rsidRPr="00B85E69" w:rsidRDefault="00B85E69" w:rsidP="00B85E69">
      <w:pPr>
        <w:jc w:val="both"/>
      </w:pPr>
      <w:r w:rsidRPr="00B85E69">
        <w:t xml:space="preserve">            16. Нестеров А.В. «Экспертное дело», Ростов на Дону, ЗАО «Книга», 2003.;</w:t>
      </w:r>
    </w:p>
    <w:p w:rsidR="00B85E69" w:rsidRPr="00B85E69" w:rsidRDefault="00B85E69" w:rsidP="00B85E69">
      <w:pPr>
        <w:jc w:val="both"/>
      </w:pPr>
      <w:r w:rsidRPr="00B85E69">
        <w:t xml:space="preserve">            17.Минько Э.В., Кричевский М.Л. «Качество и конкурентоспособность» СПб, Питер,2004.;</w:t>
      </w:r>
    </w:p>
    <w:p w:rsidR="00B85E69" w:rsidRPr="00B85E69" w:rsidRDefault="00B85E69" w:rsidP="00B85E69">
      <w:pPr>
        <w:jc w:val="both"/>
      </w:pPr>
      <w:r w:rsidRPr="00B85E69">
        <w:t xml:space="preserve">            18.Вилкова С.А. «Основы технического регулирования», М., ИЦ «Академия», 2006.</w:t>
      </w:r>
    </w:p>
    <w:p w:rsidR="00B85E69" w:rsidRPr="00B85E69" w:rsidRDefault="00B85E69" w:rsidP="00B85E69">
      <w:pPr>
        <w:ind w:firstLine="860"/>
      </w:pPr>
      <w:r w:rsidRPr="00B85E69">
        <w:t>19. Крылова Г.Д. «Основы стандартизации, сертификации, метрологии» учебник для вузов, ЮНИТИ-ДАНА, 2003</w:t>
      </w:r>
    </w:p>
    <w:p w:rsidR="00B85E69" w:rsidRPr="00B85E69" w:rsidRDefault="00B85E69" w:rsidP="00B85E69">
      <w:pPr>
        <w:ind w:firstLine="860"/>
      </w:pPr>
      <w:r w:rsidRPr="00B85E69">
        <w:t>20. Дюмулен И., Пресняков В., Соколов В., «Внешнеторговый режим ведущих зарубежных стран», Внешняя торговля,1996г., № 4;6;</w:t>
      </w:r>
    </w:p>
    <w:p w:rsidR="00B85E69" w:rsidRPr="00B85E69" w:rsidRDefault="00B85E69" w:rsidP="00B85E69">
      <w:pPr>
        <w:ind w:firstLine="860"/>
      </w:pPr>
      <w:r w:rsidRPr="00B85E69">
        <w:t>21. Захматов Н., «Центральноевропейское соглашение о свободной торговле», Внешняя торговля,1997г., № 1-3;</w:t>
      </w:r>
    </w:p>
    <w:p w:rsidR="00B85E69" w:rsidRPr="00B85E69" w:rsidRDefault="00B85E69" w:rsidP="00B85E69">
      <w:pPr>
        <w:ind w:firstLine="860"/>
      </w:pPr>
      <w:r w:rsidRPr="00B85E69">
        <w:t>22. Шреплер Х.А., «Международные организации: справочник», М., Международные отношения, 1995г.;</w:t>
      </w:r>
    </w:p>
    <w:p w:rsidR="00B85E69" w:rsidRPr="00B85E69" w:rsidRDefault="00B85E69" w:rsidP="00B85E69">
      <w:pPr>
        <w:ind w:firstLine="860"/>
        <w:jc w:val="both"/>
      </w:pPr>
      <w:r w:rsidRPr="00B85E69">
        <w:rPr>
          <w:rFonts w:ascii="Tahoma" w:hAnsi="Tahoma"/>
        </w:rPr>
        <w:t>23</w:t>
      </w:r>
      <w:r w:rsidRPr="00B85E69">
        <w:t>. ФЗ  РФ «О качестве и безопасности пищевых продуктов» от 2.01.00 № 29-ФЗ.</w:t>
      </w:r>
    </w:p>
    <w:p w:rsidR="00B85E69" w:rsidRPr="00B85E69" w:rsidRDefault="00B85E69" w:rsidP="00B85E69"/>
    <w:p w:rsidR="00E5594F" w:rsidRDefault="00E5594F" w:rsidP="00E67681">
      <w:pPr>
        <w:rPr>
          <w:sz w:val="16"/>
          <w:szCs w:val="20"/>
        </w:rPr>
      </w:pPr>
    </w:p>
    <w:p w:rsidR="00F37395" w:rsidRDefault="00F37395" w:rsidP="00F37395">
      <w:pPr>
        <w:pStyle w:val="2"/>
      </w:pPr>
      <w:bookmarkStart w:id="54" w:name="_Toc317253221"/>
      <w:r>
        <w:t>4.</w:t>
      </w:r>
      <w:r w:rsidR="00E67681">
        <w:t>5</w:t>
      </w:r>
      <w:r>
        <w:t>.</w:t>
      </w:r>
      <w:r w:rsidR="00E67681">
        <w:t xml:space="preserve"> </w:t>
      </w:r>
      <w:r w:rsidR="006D21CA">
        <w:t>Практикум по организации контроля таможенной стоимости</w:t>
      </w:r>
      <w:bookmarkEnd w:id="54"/>
    </w:p>
    <w:p w:rsidR="00F37395" w:rsidRPr="00452304" w:rsidRDefault="00F37395" w:rsidP="00F37395"/>
    <w:p w:rsidR="00F37395" w:rsidRPr="00452304" w:rsidRDefault="00F37395" w:rsidP="00F37395">
      <w:pPr>
        <w:jc w:val="both"/>
        <w:rPr>
          <w:b/>
        </w:rPr>
      </w:pPr>
    </w:p>
    <w:p w:rsidR="00452304" w:rsidRPr="00452304" w:rsidRDefault="00452304" w:rsidP="00041BB5">
      <w:pPr>
        <w:ind w:firstLine="540"/>
        <w:jc w:val="both"/>
      </w:pPr>
      <w:r w:rsidRPr="00452304">
        <w:rPr>
          <w:caps/>
        </w:rPr>
        <w:t xml:space="preserve">1. </w:t>
      </w:r>
      <w:r w:rsidRPr="00452304">
        <w:t>Понятие таможенной стоимости и нормативно законодательная база установления таможенной стоимости.</w:t>
      </w:r>
    </w:p>
    <w:p w:rsidR="00452304" w:rsidRPr="00452304" w:rsidRDefault="00452304" w:rsidP="00041BB5">
      <w:pPr>
        <w:ind w:firstLine="540"/>
        <w:jc w:val="both"/>
      </w:pPr>
      <w:r w:rsidRPr="00452304">
        <w:t>2. Методы определения таможенной стоимости и порядок их установления.</w:t>
      </w:r>
    </w:p>
    <w:p w:rsidR="00452304" w:rsidRPr="00452304" w:rsidRDefault="00452304" w:rsidP="00041BB5">
      <w:pPr>
        <w:shd w:val="clear" w:color="auto" w:fill="FFFFFF"/>
        <w:tabs>
          <w:tab w:val="left" w:pos="0"/>
        </w:tabs>
        <w:ind w:firstLine="539"/>
        <w:jc w:val="both"/>
      </w:pPr>
      <w:r w:rsidRPr="00452304">
        <w:t xml:space="preserve">3. </w:t>
      </w:r>
      <w:r w:rsidRPr="00452304">
        <w:rPr>
          <w:spacing w:val="-1"/>
        </w:rPr>
        <w:t>.Метод по стоимости сделки с ввозимыми товарами и его характеристика.</w:t>
      </w:r>
    </w:p>
    <w:p w:rsidR="00452304" w:rsidRPr="00452304" w:rsidRDefault="00452304" w:rsidP="00041BB5">
      <w:pPr>
        <w:shd w:val="clear" w:color="auto" w:fill="FFFFFF"/>
        <w:tabs>
          <w:tab w:val="left" w:pos="0"/>
        </w:tabs>
        <w:ind w:firstLine="539"/>
        <w:jc w:val="both"/>
      </w:pPr>
      <w:r w:rsidRPr="00452304">
        <w:rPr>
          <w:spacing w:val="-1"/>
        </w:rPr>
        <w:t>4.Метод по стоимости сделки с идентичными товарами и его характеристика.</w:t>
      </w:r>
    </w:p>
    <w:p w:rsidR="00452304" w:rsidRPr="00452304" w:rsidRDefault="00452304" w:rsidP="00041BB5">
      <w:pPr>
        <w:shd w:val="clear" w:color="auto" w:fill="FFFFFF"/>
        <w:tabs>
          <w:tab w:val="left" w:pos="0"/>
        </w:tabs>
        <w:ind w:firstLine="539"/>
        <w:jc w:val="both"/>
      </w:pPr>
      <w:r w:rsidRPr="00452304">
        <w:rPr>
          <w:spacing w:val="-1"/>
        </w:rPr>
        <w:t>5.Метод по стоимости сделки с однородными товарами и его характеристика.</w:t>
      </w:r>
    </w:p>
    <w:p w:rsidR="00452304" w:rsidRPr="00452304" w:rsidRDefault="00452304" w:rsidP="00041BB5">
      <w:pPr>
        <w:shd w:val="clear" w:color="auto" w:fill="FFFFFF"/>
        <w:tabs>
          <w:tab w:val="left" w:pos="0"/>
        </w:tabs>
        <w:ind w:firstLine="539"/>
        <w:jc w:val="both"/>
      </w:pPr>
      <w:r w:rsidRPr="00452304">
        <w:rPr>
          <w:spacing w:val="-1"/>
        </w:rPr>
        <w:t>6.Метод на основе вычитания стоимости и его характеристика.</w:t>
      </w:r>
    </w:p>
    <w:p w:rsidR="00452304" w:rsidRPr="00452304" w:rsidRDefault="00452304" w:rsidP="00041BB5">
      <w:pPr>
        <w:shd w:val="clear" w:color="auto" w:fill="FFFFFF"/>
        <w:tabs>
          <w:tab w:val="left" w:pos="0"/>
        </w:tabs>
        <w:ind w:firstLine="539"/>
        <w:jc w:val="both"/>
      </w:pPr>
      <w:r w:rsidRPr="00452304">
        <w:rPr>
          <w:spacing w:val="-1"/>
        </w:rPr>
        <w:t>7.Метод на основе сложения стоимости и его характеристика.</w:t>
      </w:r>
    </w:p>
    <w:p w:rsidR="00452304" w:rsidRPr="00452304" w:rsidRDefault="00452304" w:rsidP="00041BB5">
      <w:pPr>
        <w:shd w:val="clear" w:color="auto" w:fill="FFFFFF"/>
        <w:tabs>
          <w:tab w:val="left" w:pos="0"/>
        </w:tabs>
        <w:ind w:firstLine="540"/>
      </w:pPr>
      <w:r w:rsidRPr="00452304">
        <w:t xml:space="preserve">8.Резервный метод </w:t>
      </w:r>
      <w:r w:rsidRPr="00452304">
        <w:rPr>
          <w:spacing w:val="-1"/>
        </w:rPr>
        <w:t>и его характеристика</w:t>
      </w:r>
      <w:r w:rsidRPr="00452304">
        <w:t>.</w:t>
      </w:r>
    </w:p>
    <w:p w:rsidR="00452304" w:rsidRPr="00452304" w:rsidRDefault="00452304" w:rsidP="00041BB5">
      <w:pPr>
        <w:shd w:val="clear" w:color="auto" w:fill="FFFFFF"/>
        <w:tabs>
          <w:tab w:val="left" w:pos="0"/>
        </w:tabs>
        <w:ind w:firstLine="540"/>
        <w:jc w:val="both"/>
      </w:pPr>
      <w:r w:rsidRPr="00452304">
        <w:rPr>
          <w:spacing w:val="-1"/>
        </w:rPr>
        <w:t xml:space="preserve">9.Документы, необходимые для подтверждения сведений по таможенной </w:t>
      </w:r>
      <w:r w:rsidRPr="00452304">
        <w:t>стоимости, заявленных при декларировании товаров, ввозимых на терри</w:t>
      </w:r>
      <w:r w:rsidRPr="00452304">
        <w:softHyphen/>
        <w:t>торию РФ</w:t>
      </w:r>
    </w:p>
    <w:p w:rsidR="00452304" w:rsidRPr="00452304" w:rsidRDefault="00452304" w:rsidP="00041BB5">
      <w:pPr>
        <w:shd w:val="clear" w:color="auto" w:fill="FFFFFF"/>
        <w:tabs>
          <w:tab w:val="left" w:pos="0"/>
        </w:tabs>
        <w:ind w:firstLine="540"/>
        <w:jc w:val="both"/>
      </w:pPr>
      <w:r w:rsidRPr="00452304">
        <w:t>10.Порядок заявления таможенной стоимости товаров.</w:t>
      </w:r>
    </w:p>
    <w:p w:rsidR="00452304" w:rsidRPr="00452304" w:rsidRDefault="00452304" w:rsidP="00041BB5">
      <w:pPr>
        <w:shd w:val="clear" w:color="auto" w:fill="FFFFFF"/>
        <w:tabs>
          <w:tab w:val="left" w:pos="0"/>
        </w:tabs>
        <w:ind w:firstLine="540"/>
        <w:jc w:val="both"/>
      </w:pPr>
      <w:r w:rsidRPr="00452304">
        <w:t>11. Понятие стоимости сделки и соотношение с понятием таможенной стоимости.</w:t>
      </w:r>
    </w:p>
    <w:p w:rsidR="00452304" w:rsidRPr="00452304" w:rsidRDefault="00452304" w:rsidP="00041BB5">
      <w:pPr>
        <w:shd w:val="clear" w:color="auto" w:fill="FFFFFF"/>
        <w:tabs>
          <w:tab w:val="left" w:pos="0"/>
        </w:tabs>
        <w:ind w:firstLine="540"/>
        <w:jc w:val="both"/>
      </w:pPr>
      <w:r w:rsidRPr="00452304">
        <w:t>12. Структура таможенной стоимости и ее характеристика.</w:t>
      </w:r>
    </w:p>
    <w:p w:rsidR="00452304" w:rsidRPr="00452304" w:rsidRDefault="00452304" w:rsidP="00041BB5">
      <w:pPr>
        <w:shd w:val="clear" w:color="auto" w:fill="FFFFFF"/>
        <w:tabs>
          <w:tab w:val="left" w:pos="0"/>
        </w:tabs>
        <w:ind w:firstLine="540"/>
        <w:jc w:val="both"/>
      </w:pPr>
      <w:r w:rsidRPr="00452304">
        <w:t>13. Форма декларации таможенной стоимости (ДТС-1) и (ДТС-2) и порядок их применения.</w:t>
      </w:r>
    </w:p>
    <w:p w:rsidR="00452304" w:rsidRPr="00452304" w:rsidRDefault="00452304" w:rsidP="00041BB5">
      <w:pPr>
        <w:shd w:val="clear" w:color="auto" w:fill="FFFFFF"/>
        <w:tabs>
          <w:tab w:val="left" w:pos="0"/>
        </w:tabs>
        <w:ind w:firstLine="540"/>
        <w:jc w:val="both"/>
      </w:pPr>
      <w:r w:rsidRPr="00452304">
        <w:t>14. Документы, подтверждающие заявленную таможенную стоимость.</w:t>
      </w:r>
    </w:p>
    <w:p w:rsidR="00452304" w:rsidRPr="00452304" w:rsidRDefault="00452304" w:rsidP="00041BB5">
      <w:pPr>
        <w:shd w:val="clear" w:color="auto" w:fill="FFFFFF"/>
        <w:tabs>
          <w:tab w:val="left" w:pos="0"/>
        </w:tabs>
        <w:ind w:firstLine="540"/>
        <w:jc w:val="both"/>
      </w:pPr>
      <w:r w:rsidRPr="00452304">
        <w:t>15. Порядок заполнения декларации таможенной стоимости (ДТС-1).</w:t>
      </w:r>
    </w:p>
    <w:p w:rsidR="00452304" w:rsidRPr="00452304" w:rsidRDefault="00452304" w:rsidP="00041BB5">
      <w:pPr>
        <w:shd w:val="clear" w:color="auto" w:fill="FFFFFF"/>
        <w:tabs>
          <w:tab w:val="left" w:pos="0"/>
        </w:tabs>
        <w:ind w:firstLine="540"/>
        <w:jc w:val="both"/>
      </w:pPr>
      <w:r w:rsidRPr="00452304">
        <w:t>16. Порядок заполнения декларации таможенной стоимости (ДТС-2).</w:t>
      </w:r>
    </w:p>
    <w:p w:rsidR="00452304" w:rsidRPr="00452304" w:rsidRDefault="00452304" w:rsidP="00041BB5">
      <w:pPr>
        <w:shd w:val="clear" w:color="auto" w:fill="FFFFFF"/>
        <w:tabs>
          <w:tab w:val="left" w:pos="0"/>
        </w:tabs>
        <w:ind w:firstLine="540"/>
        <w:jc w:val="both"/>
      </w:pPr>
      <w:r w:rsidRPr="00452304">
        <w:t>17. Контроль таможенных органов за достоверностью заявленной таможенной стоимости.</w:t>
      </w:r>
    </w:p>
    <w:p w:rsidR="00452304" w:rsidRPr="00452304" w:rsidRDefault="00452304" w:rsidP="00041BB5">
      <w:pPr>
        <w:shd w:val="clear" w:color="auto" w:fill="FFFFFF"/>
        <w:tabs>
          <w:tab w:val="left" w:pos="0"/>
        </w:tabs>
        <w:ind w:firstLine="540"/>
        <w:jc w:val="both"/>
      </w:pPr>
      <w:r w:rsidRPr="00452304">
        <w:t>18. Корректировка таможенной стоимости и порядок ее проведения декларантом и таможенным органом.</w:t>
      </w:r>
    </w:p>
    <w:p w:rsidR="00452304" w:rsidRPr="00452304" w:rsidRDefault="00452304" w:rsidP="00041BB5">
      <w:pPr>
        <w:shd w:val="clear" w:color="auto" w:fill="FFFFFF"/>
        <w:tabs>
          <w:tab w:val="left" w:pos="0"/>
        </w:tabs>
        <w:ind w:firstLine="540"/>
        <w:jc w:val="both"/>
      </w:pPr>
      <w:r w:rsidRPr="00452304">
        <w:t>19. Занижение таможенной стоимости ввозимых товаров и основные ее причины.</w:t>
      </w:r>
    </w:p>
    <w:p w:rsidR="00452304" w:rsidRPr="00452304" w:rsidRDefault="00452304" w:rsidP="00041BB5">
      <w:pPr>
        <w:shd w:val="clear" w:color="auto" w:fill="FFFFFF"/>
        <w:tabs>
          <w:tab w:val="left" w:pos="0"/>
        </w:tabs>
        <w:ind w:firstLine="540"/>
        <w:jc w:val="both"/>
      </w:pPr>
      <w:r w:rsidRPr="00452304">
        <w:t>20. Завышение таможенной стоимости вывозимых товаров и основные ее причины.</w:t>
      </w:r>
    </w:p>
    <w:p w:rsidR="00452304" w:rsidRPr="00452304" w:rsidRDefault="00452304" w:rsidP="00041BB5">
      <w:pPr>
        <w:ind w:firstLine="540"/>
        <w:jc w:val="both"/>
      </w:pPr>
      <w:r w:rsidRPr="00452304">
        <w:t>21. Условия поставки и их влияние на определение таможенной стоимости товара.</w:t>
      </w:r>
    </w:p>
    <w:p w:rsidR="00486C3E" w:rsidRDefault="00486C3E" w:rsidP="00041BB5"/>
    <w:p w:rsidR="00452304" w:rsidRDefault="00452304" w:rsidP="00041BB5">
      <w:pPr>
        <w:shd w:val="clear" w:color="auto" w:fill="FFFFFF"/>
        <w:autoSpaceDE w:val="0"/>
        <w:autoSpaceDN w:val="0"/>
        <w:adjustRightInd w:val="0"/>
        <w:ind w:firstLine="720"/>
        <w:jc w:val="center"/>
        <w:rPr>
          <w:b/>
          <w:color w:val="000000"/>
          <w:sz w:val="28"/>
          <w:szCs w:val="28"/>
        </w:rPr>
      </w:pPr>
      <w:r w:rsidRPr="007B476B">
        <w:rPr>
          <w:b/>
          <w:color w:val="000000"/>
          <w:sz w:val="28"/>
          <w:szCs w:val="28"/>
        </w:rPr>
        <w:t xml:space="preserve">Литература по дисциплине </w:t>
      </w:r>
    </w:p>
    <w:p w:rsidR="00452304" w:rsidRDefault="00452304" w:rsidP="00041BB5">
      <w:pPr>
        <w:shd w:val="clear" w:color="auto" w:fill="FFFFFF"/>
        <w:autoSpaceDE w:val="0"/>
        <w:autoSpaceDN w:val="0"/>
        <w:adjustRightInd w:val="0"/>
        <w:ind w:firstLine="720"/>
        <w:jc w:val="center"/>
        <w:rPr>
          <w:b/>
          <w:color w:val="000000"/>
          <w:sz w:val="28"/>
          <w:szCs w:val="28"/>
        </w:rPr>
      </w:pPr>
      <w:r w:rsidRPr="007B476B">
        <w:rPr>
          <w:b/>
          <w:color w:val="000000"/>
          <w:sz w:val="28"/>
          <w:szCs w:val="28"/>
        </w:rPr>
        <w:t>«Практикум по организации контроля таможенной стоимости»</w:t>
      </w:r>
    </w:p>
    <w:p w:rsidR="00452304" w:rsidRPr="007B476B" w:rsidRDefault="00452304" w:rsidP="00041BB5">
      <w:pPr>
        <w:shd w:val="clear" w:color="auto" w:fill="FFFFFF"/>
        <w:autoSpaceDE w:val="0"/>
        <w:autoSpaceDN w:val="0"/>
        <w:adjustRightInd w:val="0"/>
        <w:ind w:firstLine="720"/>
        <w:jc w:val="center"/>
        <w:rPr>
          <w:b/>
          <w:color w:val="000000"/>
          <w:sz w:val="28"/>
          <w:szCs w:val="28"/>
        </w:rPr>
      </w:pPr>
    </w:p>
    <w:p w:rsidR="00452304" w:rsidRPr="00452304" w:rsidRDefault="00452304" w:rsidP="00041BB5">
      <w:pPr>
        <w:shd w:val="clear" w:color="auto" w:fill="FFFFFF"/>
        <w:tabs>
          <w:tab w:val="left" w:pos="900"/>
          <w:tab w:val="left" w:pos="1080"/>
        </w:tabs>
        <w:autoSpaceDE w:val="0"/>
        <w:autoSpaceDN w:val="0"/>
        <w:adjustRightInd w:val="0"/>
        <w:ind w:firstLine="720"/>
        <w:jc w:val="both"/>
      </w:pPr>
      <w:r w:rsidRPr="00452304">
        <w:rPr>
          <w:color w:val="000000"/>
        </w:rPr>
        <w:t>1.</w:t>
      </w:r>
      <w:r>
        <w:rPr>
          <w:color w:val="000000"/>
          <w:sz w:val="28"/>
          <w:szCs w:val="28"/>
        </w:rPr>
        <w:t xml:space="preserve"> </w:t>
      </w:r>
      <w:r w:rsidRPr="00452304">
        <w:rPr>
          <w:color w:val="000000"/>
        </w:rPr>
        <w:t>Таможенный кодекс Российской Федерации, 2003.</w:t>
      </w:r>
    </w:p>
    <w:p w:rsidR="00452304" w:rsidRPr="00452304" w:rsidRDefault="00452304" w:rsidP="00041BB5">
      <w:pPr>
        <w:shd w:val="clear" w:color="auto" w:fill="FFFFFF"/>
        <w:autoSpaceDE w:val="0"/>
        <w:autoSpaceDN w:val="0"/>
        <w:adjustRightInd w:val="0"/>
        <w:ind w:firstLine="720"/>
        <w:jc w:val="both"/>
      </w:pPr>
      <w:r w:rsidRPr="00452304">
        <w:rPr>
          <w:color w:val="000000"/>
        </w:rPr>
        <w:t>2.  Налоговый кодекс Российской Федерации. М.: Проспект, 2001;</w:t>
      </w:r>
    </w:p>
    <w:p w:rsidR="00452304" w:rsidRPr="00452304" w:rsidRDefault="00452304" w:rsidP="00041BB5">
      <w:pPr>
        <w:shd w:val="clear" w:color="auto" w:fill="FFFFFF"/>
        <w:autoSpaceDE w:val="0"/>
        <w:autoSpaceDN w:val="0"/>
        <w:adjustRightInd w:val="0"/>
        <w:ind w:firstLine="720"/>
        <w:jc w:val="both"/>
      </w:pPr>
      <w:r w:rsidRPr="00452304">
        <w:rPr>
          <w:color w:val="000000"/>
        </w:rPr>
        <w:t xml:space="preserve">3. О направлении Соглашения по применению статьи </w:t>
      </w:r>
      <w:r w:rsidRPr="00452304">
        <w:rPr>
          <w:color w:val="000000"/>
          <w:lang w:val="en-US"/>
        </w:rPr>
        <w:t>VII</w:t>
      </w:r>
      <w:r w:rsidRPr="00452304">
        <w:rPr>
          <w:color w:val="000000"/>
        </w:rPr>
        <w:t xml:space="preserve"> ГАТТ: Письмо ГТК РФ от 31.03.2003г. №01-06/13615;</w:t>
      </w:r>
    </w:p>
    <w:p w:rsidR="00452304" w:rsidRPr="00452304" w:rsidRDefault="00452304" w:rsidP="00041BB5">
      <w:pPr>
        <w:shd w:val="clear" w:color="auto" w:fill="FFFFFF"/>
        <w:autoSpaceDE w:val="0"/>
        <w:autoSpaceDN w:val="0"/>
        <w:adjustRightInd w:val="0"/>
        <w:ind w:firstLine="720"/>
        <w:jc w:val="both"/>
      </w:pPr>
      <w:r w:rsidRPr="00452304">
        <w:rPr>
          <w:color w:val="000000"/>
        </w:rPr>
        <w:t>4. Закон Российской Федерации от 21 мая 1993г. № 5003-1 «О таможенном тарифе» (с изм., внесенными ФЗ от 8.11.2005 № 144-ФЗ)</w:t>
      </w:r>
    </w:p>
    <w:p w:rsidR="00452304" w:rsidRPr="00452304" w:rsidRDefault="00452304" w:rsidP="00041BB5">
      <w:pPr>
        <w:shd w:val="clear" w:color="auto" w:fill="FFFFFF"/>
        <w:autoSpaceDE w:val="0"/>
        <w:autoSpaceDN w:val="0"/>
        <w:adjustRightInd w:val="0"/>
        <w:ind w:firstLine="720"/>
        <w:jc w:val="both"/>
      </w:pPr>
      <w:r w:rsidRPr="00452304">
        <w:rPr>
          <w:color w:val="000000"/>
        </w:rPr>
        <w:t xml:space="preserve">5.  Постановление Правительства РФ от 7 декабря </w:t>
      </w:r>
      <w:smartTag w:uri="urn:schemas-microsoft-com:office:smarttags" w:element="metricconverter">
        <w:smartTagPr>
          <w:attr w:name="ProductID" w:val="1996 г"/>
        </w:smartTagPr>
        <w:r w:rsidRPr="00452304">
          <w:rPr>
            <w:color w:val="000000"/>
          </w:rPr>
          <w:t>1996 г</w:t>
        </w:r>
      </w:smartTag>
      <w:r w:rsidRPr="00452304">
        <w:rPr>
          <w:color w:val="000000"/>
        </w:rPr>
        <w:t>. N1461 "О порядке определения таможенной стоимости товаров, вывозимых с таможенной территории Российской Федерации".</w:t>
      </w:r>
    </w:p>
    <w:p w:rsidR="00452304" w:rsidRPr="00452304" w:rsidRDefault="00452304" w:rsidP="00041BB5">
      <w:pPr>
        <w:shd w:val="clear" w:color="auto" w:fill="FFFFFF"/>
        <w:autoSpaceDE w:val="0"/>
        <w:autoSpaceDN w:val="0"/>
        <w:adjustRightInd w:val="0"/>
        <w:ind w:firstLine="720"/>
        <w:jc w:val="both"/>
      </w:pPr>
      <w:r w:rsidRPr="00452304">
        <w:rPr>
          <w:color w:val="000000"/>
        </w:rPr>
        <w:t>6. Приказ ФТС РФ от 12.01.2006 № 5 «О контрольных показателях эффективности деятельности региональных таможенных управлений и таможен, непосредственно подчиненных ФТС России, на 2006 год»;</w:t>
      </w:r>
    </w:p>
    <w:p w:rsidR="00452304" w:rsidRPr="00452304" w:rsidRDefault="00452304" w:rsidP="00041BB5">
      <w:pPr>
        <w:shd w:val="clear" w:color="auto" w:fill="FFFFFF"/>
        <w:autoSpaceDE w:val="0"/>
        <w:autoSpaceDN w:val="0"/>
        <w:adjustRightInd w:val="0"/>
        <w:ind w:firstLine="720"/>
        <w:jc w:val="both"/>
      </w:pPr>
      <w:r w:rsidRPr="00452304">
        <w:rPr>
          <w:color w:val="000000"/>
        </w:rPr>
        <w:t>7.  Приказ ГТК РФ от 18.06.2004г. №696 «Об утверждении Инструкции по проведению проверки правильности определения таможенной стоимости товаров, ввозимых (ввезенных) на таможенную территорию РФ»;</w:t>
      </w:r>
    </w:p>
    <w:p w:rsidR="00452304" w:rsidRPr="00452304" w:rsidRDefault="00452304" w:rsidP="00041BB5">
      <w:pPr>
        <w:shd w:val="clear" w:color="auto" w:fill="FFFFFF"/>
        <w:autoSpaceDE w:val="0"/>
        <w:autoSpaceDN w:val="0"/>
        <w:adjustRightInd w:val="0"/>
        <w:ind w:firstLine="720"/>
        <w:jc w:val="both"/>
      </w:pPr>
      <w:r w:rsidRPr="00452304">
        <w:rPr>
          <w:color w:val="000000"/>
        </w:rPr>
        <w:t xml:space="preserve">8. </w:t>
      </w:r>
      <w:r w:rsidRPr="00452304">
        <w:t xml:space="preserve">Приказ ФТС России от 20.09.2007 г. N 1166 «Об утверждении комплектов бланков "Форма корректировки таможенной стоимости и таможенных платежей (КТС-1)", "Добавочный лист (КТС-2)" и  Инструкции о порядке заполнения форм корректировки таможенной стоимости и таможенных платежей». </w:t>
      </w:r>
    </w:p>
    <w:p w:rsidR="00452304" w:rsidRPr="00452304" w:rsidRDefault="00452304" w:rsidP="00041BB5">
      <w:pPr>
        <w:shd w:val="clear" w:color="auto" w:fill="FFFFFF"/>
        <w:autoSpaceDE w:val="0"/>
        <w:autoSpaceDN w:val="0"/>
        <w:adjustRightInd w:val="0"/>
        <w:ind w:firstLine="720"/>
        <w:jc w:val="both"/>
      </w:pPr>
      <w:r w:rsidRPr="00452304">
        <w:rPr>
          <w:color w:val="000000"/>
        </w:rPr>
        <w:t>9. Приказ ГТК РФ № 1399 от 05.12.2003г. «Об утверждении Положения о контроле таможенной стоимости товаров, ввозимых на таможенную территорию Российской Федерации»</w:t>
      </w:r>
    </w:p>
    <w:p w:rsidR="00452304" w:rsidRPr="00452304" w:rsidRDefault="00452304" w:rsidP="00041BB5">
      <w:pPr>
        <w:ind w:firstLine="720"/>
        <w:jc w:val="both"/>
        <w:rPr>
          <w:color w:val="000000"/>
        </w:rPr>
      </w:pPr>
      <w:r w:rsidRPr="00452304">
        <w:rPr>
          <w:color w:val="000000"/>
        </w:rPr>
        <w:t>10. Приказ ГТК РФ № 998 от 08.09.2003г. «Об утверждении формы бланков декларации таможенной стоимости (ДТС-1 и ДТС-2) и Инструкции о порядке заполнения декларации таможенной стоимости»</w:t>
      </w:r>
    </w:p>
    <w:p w:rsidR="00452304" w:rsidRPr="00452304" w:rsidRDefault="00452304" w:rsidP="00041BB5">
      <w:pPr>
        <w:shd w:val="clear" w:color="auto" w:fill="FFFFFF"/>
        <w:autoSpaceDE w:val="0"/>
        <w:autoSpaceDN w:val="0"/>
        <w:adjustRightInd w:val="0"/>
        <w:ind w:firstLine="720"/>
        <w:jc w:val="both"/>
      </w:pPr>
      <w:r w:rsidRPr="00452304">
        <w:rPr>
          <w:color w:val="000000"/>
        </w:rPr>
        <w:t xml:space="preserve">11. </w:t>
      </w:r>
      <w:r w:rsidRPr="00452304">
        <w:t>Приказ ФТС РФ от 04.09.2007 г. №1057 «Об утверждении Инструкции о порядке заполнения гру</w:t>
      </w:r>
      <w:r w:rsidRPr="00452304">
        <w:softHyphen/>
        <w:t>зовой таможенной декларации».</w:t>
      </w:r>
    </w:p>
    <w:p w:rsidR="00452304" w:rsidRPr="00452304" w:rsidRDefault="00452304" w:rsidP="00041BB5">
      <w:pPr>
        <w:shd w:val="clear" w:color="auto" w:fill="FFFFFF"/>
        <w:autoSpaceDE w:val="0"/>
        <w:autoSpaceDN w:val="0"/>
        <w:adjustRightInd w:val="0"/>
        <w:ind w:firstLine="720"/>
        <w:jc w:val="both"/>
        <w:rPr>
          <w:color w:val="000000"/>
        </w:rPr>
      </w:pPr>
      <w:r w:rsidRPr="00452304">
        <w:rPr>
          <w:color w:val="000000"/>
        </w:rPr>
        <w:t xml:space="preserve"> 12.Приказ ГТК России  от   16.09.2003  №  1022  "Об утверждении  перечня документов   и   сведений,   необходимых   для   таможенного   оформления товаров в соответствии с выбранным таможенным режимом»</w:t>
      </w:r>
    </w:p>
    <w:p w:rsidR="00452304" w:rsidRPr="00452304" w:rsidRDefault="00452304" w:rsidP="00041BB5">
      <w:pPr>
        <w:shd w:val="clear" w:color="auto" w:fill="FFFFFF"/>
        <w:autoSpaceDE w:val="0"/>
        <w:autoSpaceDN w:val="0"/>
        <w:adjustRightInd w:val="0"/>
        <w:ind w:firstLine="720"/>
        <w:jc w:val="both"/>
        <w:rPr>
          <w:color w:val="000000"/>
        </w:rPr>
      </w:pPr>
      <w:r w:rsidRPr="00452304">
        <w:rPr>
          <w:color w:val="000000"/>
        </w:rPr>
        <w:t>13, Письмо ГТК РФ от 01.04.2002г. №01-06/12816 «Об усилении контроля таможенной стоимости товаров».</w:t>
      </w:r>
    </w:p>
    <w:p w:rsidR="00452304" w:rsidRPr="00452304" w:rsidRDefault="00452304" w:rsidP="00041BB5">
      <w:pPr>
        <w:shd w:val="clear" w:color="auto" w:fill="FFFFFF"/>
        <w:autoSpaceDE w:val="0"/>
        <w:autoSpaceDN w:val="0"/>
        <w:adjustRightInd w:val="0"/>
        <w:ind w:firstLine="720"/>
        <w:jc w:val="both"/>
        <w:rPr>
          <w:color w:val="000000"/>
        </w:rPr>
      </w:pPr>
      <w:r w:rsidRPr="00452304">
        <w:rPr>
          <w:color w:val="000000"/>
        </w:rPr>
        <w:t>14. Письмо   ГТК   РФ   от   08.06.2001г.   №01-06/22643    «О   корректировке таможенной стоимости вывозимых товаров».</w:t>
      </w:r>
    </w:p>
    <w:p w:rsidR="00452304" w:rsidRPr="00452304" w:rsidRDefault="00452304" w:rsidP="00041BB5">
      <w:pPr>
        <w:shd w:val="clear" w:color="auto" w:fill="FFFFFF"/>
        <w:autoSpaceDE w:val="0"/>
        <w:autoSpaceDN w:val="0"/>
        <w:adjustRightInd w:val="0"/>
        <w:ind w:firstLine="720"/>
        <w:jc w:val="both"/>
        <w:rPr>
          <w:color w:val="000000"/>
        </w:rPr>
      </w:pPr>
      <w:r w:rsidRPr="00452304">
        <w:rPr>
          <w:color w:val="000000"/>
        </w:rPr>
        <w:t xml:space="preserve"> 15. Письмо ГТК РФ от 20.03.2001г. №13-15/10345 «О порядке определения фактурной стоимости вывозимых товаров».</w:t>
      </w:r>
    </w:p>
    <w:p w:rsidR="00452304" w:rsidRPr="00452304" w:rsidRDefault="00452304" w:rsidP="00041BB5">
      <w:pPr>
        <w:shd w:val="clear" w:color="auto" w:fill="FFFFFF"/>
        <w:autoSpaceDE w:val="0"/>
        <w:autoSpaceDN w:val="0"/>
        <w:adjustRightInd w:val="0"/>
        <w:ind w:firstLine="720"/>
        <w:jc w:val="both"/>
        <w:rPr>
          <w:color w:val="000000"/>
        </w:rPr>
      </w:pPr>
      <w:r w:rsidRPr="00452304">
        <w:rPr>
          <w:color w:val="000000"/>
        </w:rPr>
        <w:t xml:space="preserve"> 16. Письмо ГТК РФ от 13.03.2000г. №01-06/6088 «Об учете затрат по доставке товаров при определении таможенной стоимости ввозимых товаров».</w:t>
      </w:r>
    </w:p>
    <w:p w:rsidR="00452304" w:rsidRPr="00452304" w:rsidRDefault="00452304" w:rsidP="00041BB5">
      <w:pPr>
        <w:shd w:val="clear" w:color="auto" w:fill="FFFFFF"/>
        <w:autoSpaceDE w:val="0"/>
        <w:autoSpaceDN w:val="0"/>
        <w:adjustRightInd w:val="0"/>
        <w:jc w:val="center"/>
        <w:rPr>
          <w:b/>
        </w:rPr>
      </w:pPr>
      <w:r w:rsidRPr="00452304">
        <w:rPr>
          <w:b/>
          <w:color w:val="000000"/>
        </w:rPr>
        <w:t>Дополнительные источники</w:t>
      </w:r>
    </w:p>
    <w:p w:rsidR="00452304" w:rsidRPr="00452304" w:rsidRDefault="00452304" w:rsidP="00041BB5">
      <w:pPr>
        <w:shd w:val="clear" w:color="auto" w:fill="FFFFFF"/>
        <w:autoSpaceDE w:val="0"/>
        <w:autoSpaceDN w:val="0"/>
        <w:adjustRightInd w:val="0"/>
        <w:ind w:firstLine="720"/>
        <w:jc w:val="both"/>
        <w:rPr>
          <w:color w:val="000000"/>
        </w:rPr>
      </w:pPr>
      <w:r w:rsidRPr="00452304">
        <w:rPr>
          <w:color w:val="000000"/>
        </w:rPr>
        <w:t>17. Приказ ГТК России от 08.09.2003 № 973 "Об утверждении Инструкции о совершении  операций   при  внутреннем  и  международном  таможенном транзите товаров».</w:t>
      </w:r>
    </w:p>
    <w:p w:rsidR="00452304" w:rsidRPr="00452304" w:rsidRDefault="00452304" w:rsidP="00041BB5">
      <w:pPr>
        <w:shd w:val="clear" w:color="auto" w:fill="FFFFFF"/>
        <w:autoSpaceDE w:val="0"/>
        <w:autoSpaceDN w:val="0"/>
        <w:adjustRightInd w:val="0"/>
        <w:ind w:firstLine="720"/>
        <w:jc w:val="both"/>
        <w:rPr>
          <w:color w:val="000000"/>
        </w:rPr>
      </w:pPr>
      <w:r w:rsidRPr="00452304">
        <w:rPr>
          <w:color w:val="000000"/>
        </w:rPr>
        <w:t xml:space="preserve"> 18. Приказ ГТК России от  15.09.2003  №   1014 «О выдаче разрешения на переработку товаров на таможенной территории» </w:t>
      </w:r>
    </w:p>
    <w:p w:rsidR="00452304" w:rsidRPr="00452304" w:rsidRDefault="00452304" w:rsidP="00041BB5">
      <w:pPr>
        <w:shd w:val="clear" w:color="auto" w:fill="FFFFFF"/>
        <w:autoSpaceDE w:val="0"/>
        <w:autoSpaceDN w:val="0"/>
        <w:adjustRightInd w:val="0"/>
        <w:ind w:firstLine="720"/>
        <w:jc w:val="both"/>
        <w:rPr>
          <w:color w:val="000000"/>
        </w:rPr>
      </w:pPr>
      <w:r w:rsidRPr="00452304">
        <w:rPr>
          <w:color w:val="000000"/>
        </w:rPr>
        <w:t xml:space="preserve">19. Приказ ГТК России от  15.09.2003  №   1015  «О выдаче разрешения на переработку товаров вне таможенной территории».  </w:t>
      </w:r>
    </w:p>
    <w:p w:rsidR="00452304" w:rsidRPr="00452304" w:rsidRDefault="00452304" w:rsidP="00041BB5">
      <w:pPr>
        <w:shd w:val="clear" w:color="auto" w:fill="FFFFFF"/>
        <w:autoSpaceDE w:val="0"/>
        <w:autoSpaceDN w:val="0"/>
        <w:adjustRightInd w:val="0"/>
        <w:ind w:firstLine="720"/>
        <w:jc w:val="both"/>
        <w:rPr>
          <w:color w:val="000000"/>
        </w:rPr>
      </w:pPr>
      <w:r w:rsidRPr="00452304">
        <w:rPr>
          <w:color w:val="000000"/>
        </w:rPr>
        <w:t xml:space="preserve">20. Приказ  ГТК  России  от  24.11.1999  №   815   «Об  утверждении  Правил перемещения   в   упрощенном,   льготном   порядке   товаров   физическими лицами через таможенную границу Российской Федерации». </w:t>
      </w:r>
    </w:p>
    <w:p w:rsidR="00452304" w:rsidRPr="00452304" w:rsidRDefault="00452304" w:rsidP="00041BB5">
      <w:pPr>
        <w:shd w:val="clear" w:color="auto" w:fill="FFFFFF"/>
        <w:autoSpaceDE w:val="0"/>
        <w:autoSpaceDN w:val="0"/>
        <w:adjustRightInd w:val="0"/>
        <w:ind w:firstLine="720"/>
        <w:jc w:val="both"/>
      </w:pPr>
      <w:r w:rsidRPr="00452304">
        <w:rPr>
          <w:color w:val="000000"/>
        </w:rPr>
        <w:t>21. Приказ ГТК России от 03.03.2003 № 203 «О декларировании товаров».</w:t>
      </w:r>
    </w:p>
    <w:p w:rsidR="00452304" w:rsidRPr="00452304" w:rsidRDefault="00452304" w:rsidP="00041BB5">
      <w:pPr>
        <w:shd w:val="clear" w:color="auto" w:fill="FFFFFF"/>
        <w:autoSpaceDE w:val="0"/>
        <w:autoSpaceDN w:val="0"/>
        <w:adjustRightInd w:val="0"/>
        <w:ind w:firstLine="720"/>
        <w:jc w:val="both"/>
        <w:rPr>
          <w:color w:val="000000"/>
        </w:rPr>
      </w:pPr>
      <w:r w:rsidRPr="00452304">
        <w:rPr>
          <w:color w:val="000000"/>
        </w:rPr>
        <w:t xml:space="preserve">22. Международная  конвенция по упрощению и согласованию таможенных процедур (Киотская конвенция).. </w:t>
      </w:r>
    </w:p>
    <w:p w:rsidR="00452304" w:rsidRPr="00452304" w:rsidRDefault="00452304" w:rsidP="00041BB5">
      <w:pPr>
        <w:ind w:firstLine="720"/>
        <w:jc w:val="both"/>
      </w:pPr>
      <w:r w:rsidRPr="00452304">
        <w:rPr>
          <w:color w:val="000000"/>
        </w:rPr>
        <w:t xml:space="preserve">23. Интернет ресурс </w:t>
      </w:r>
      <w:r w:rsidRPr="00452304">
        <w:rPr>
          <w:color w:val="000000"/>
          <w:u w:val="single"/>
        </w:rPr>
        <w:t>ппр:/Ау\у\у.1атоета.ш/</w:t>
      </w:r>
    </w:p>
    <w:p w:rsidR="00F37395" w:rsidRDefault="00F37395" w:rsidP="00041BB5"/>
    <w:p w:rsidR="00F37395" w:rsidRDefault="00F344FE" w:rsidP="00041BB5">
      <w:pPr>
        <w:pStyle w:val="2"/>
      </w:pPr>
      <w:r>
        <w:br w:type="page"/>
      </w:r>
      <w:bookmarkStart w:id="55" w:name="_Toc317253222"/>
      <w:r w:rsidR="00F37395">
        <w:t>4.</w:t>
      </w:r>
      <w:r w:rsidR="00E67681">
        <w:t>6</w:t>
      </w:r>
      <w:r w:rsidR="00F37395">
        <w:t xml:space="preserve">. </w:t>
      </w:r>
      <w:r w:rsidR="006D21CA">
        <w:t>Практикум по декларированию товаров и транспортных средств</w:t>
      </w:r>
      <w:bookmarkEnd w:id="55"/>
    </w:p>
    <w:p w:rsidR="00F37395" w:rsidRDefault="00F37395" w:rsidP="00041BB5">
      <w:pPr>
        <w:rPr>
          <w:sz w:val="16"/>
          <w:szCs w:val="20"/>
        </w:rPr>
      </w:pPr>
    </w:p>
    <w:p w:rsidR="00BD297B" w:rsidRDefault="00BD297B" w:rsidP="00041BB5">
      <w:pPr>
        <w:jc w:val="both"/>
        <w:rPr>
          <w:sz w:val="28"/>
          <w:szCs w:val="28"/>
        </w:rPr>
      </w:pPr>
    </w:p>
    <w:p w:rsidR="00944733" w:rsidRPr="00944733" w:rsidRDefault="00944733" w:rsidP="00944733">
      <w:pPr>
        <w:numPr>
          <w:ilvl w:val="0"/>
          <w:numId w:val="26"/>
        </w:numPr>
        <w:jc w:val="both"/>
      </w:pPr>
      <w:r w:rsidRPr="00944733">
        <w:t>Таможенное декларирование товаров: понятие, сущность,  формы.</w:t>
      </w:r>
    </w:p>
    <w:p w:rsidR="00944733" w:rsidRPr="00944733" w:rsidRDefault="00944733" w:rsidP="00944733">
      <w:pPr>
        <w:numPr>
          <w:ilvl w:val="0"/>
          <w:numId w:val="26"/>
        </w:numPr>
        <w:jc w:val="both"/>
      </w:pPr>
      <w:r w:rsidRPr="00944733">
        <w:t>Электронное декларирование товаров.</w:t>
      </w:r>
    </w:p>
    <w:p w:rsidR="00944733" w:rsidRPr="00944733" w:rsidRDefault="00944733" w:rsidP="00944733">
      <w:pPr>
        <w:numPr>
          <w:ilvl w:val="0"/>
          <w:numId w:val="26"/>
        </w:numPr>
        <w:jc w:val="both"/>
      </w:pPr>
      <w:r w:rsidRPr="00944733">
        <w:t>Таможенная декларация: понятие, сведения, подлежащие указанию в таможенной декларации.</w:t>
      </w:r>
    </w:p>
    <w:p w:rsidR="00944733" w:rsidRPr="00944733" w:rsidRDefault="00944733" w:rsidP="00944733">
      <w:pPr>
        <w:numPr>
          <w:ilvl w:val="0"/>
          <w:numId w:val="26"/>
        </w:numPr>
        <w:jc w:val="both"/>
      </w:pPr>
      <w:r w:rsidRPr="00944733">
        <w:t xml:space="preserve">Виды таможенных деклараций. </w:t>
      </w:r>
    </w:p>
    <w:p w:rsidR="00944733" w:rsidRPr="00944733" w:rsidRDefault="00944733" w:rsidP="00944733">
      <w:pPr>
        <w:numPr>
          <w:ilvl w:val="0"/>
          <w:numId w:val="26"/>
        </w:numPr>
        <w:jc w:val="both"/>
      </w:pPr>
      <w:r w:rsidRPr="00944733">
        <w:t>Основные сведения, подлежащие указанию в декларации на товары.</w:t>
      </w:r>
    </w:p>
    <w:p w:rsidR="00944733" w:rsidRPr="00944733" w:rsidRDefault="00944733" w:rsidP="00944733">
      <w:pPr>
        <w:numPr>
          <w:ilvl w:val="0"/>
          <w:numId w:val="26"/>
        </w:numPr>
        <w:jc w:val="both"/>
      </w:pPr>
      <w:r w:rsidRPr="00944733">
        <w:t>Основные сведения, подлежащие указанию в транзитной декларации.</w:t>
      </w:r>
    </w:p>
    <w:p w:rsidR="00944733" w:rsidRPr="00944733" w:rsidRDefault="00944733" w:rsidP="00944733">
      <w:pPr>
        <w:numPr>
          <w:ilvl w:val="0"/>
          <w:numId w:val="26"/>
        </w:numPr>
        <w:jc w:val="both"/>
      </w:pPr>
      <w:r w:rsidRPr="00944733">
        <w:t xml:space="preserve">Декларант: права, обязанности и ответственность. </w:t>
      </w:r>
    </w:p>
    <w:p w:rsidR="00944733" w:rsidRPr="00944733" w:rsidRDefault="00944733" w:rsidP="00944733">
      <w:pPr>
        <w:numPr>
          <w:ilvl w:val="0"/>
          <w:numId w:val="26"/>
        </w:numPr>
        <w:jc w:val="both"/>
      </w:pPr>
      <w:r w:rsidRPr="00944733">
        <w:t>Таможенный представитель: права, обязанности и ответственность.</w:t>
      </w:r>
    </w:p>
    <w:p w:rsidR="00944733" w:rsidRPr="00944733" w:rsidRDefault="00944733" w:rsidP="00944733">
      <w:pPr>
        <w:numPr>
          <w:ilvl w:val="0"/>
          <w:numId w:val="26"/>
        </w:numPr>
        <w:jc w:val="both"/>
      </w:pPr>
      <w:r w:rsidRPr="00944733">
        <w:t>Условия включения в реестр таможенных представителей. Основания для исключения из реестра таможенных представителей.</w:t>
      </w:r>
    </w:p>
    <w:p w:rsidR="00944733" w:rsidRPr="00944733" w:rsidRDefault="00944733" w:rsidP="00944733">
      <w:pPr>
        <w:numPr>
          <w:ilvl w:val="0"/>
          <w:numId w:val="26"/>
        </w:numPr>
        <w:jc w:val="both"/>
      </w:pPr>
      <w:r w:rsidRPr="00944733">
        <w:t xml:space="preserve"> Таможенный перевозчик: права, обязанности и ответственность.</w:t>
      </w:r>
    </w:p>
    <w:p w:rsidR="00944733" w:rsidRPr="00944733" w:rsidRDefault="00944733" w:rsidP="00944733">
      <w:pPr>
        <w:numPr>
          <w:ilvl w:val="0"/>
          <w:numId w:val="26"/>
        </w:numPr>
        <w:jc w:val="both"/>
      </w:pPr>
      <w:r w:rsidRPr="00944733">
        <w:t xml:space="preserve"> Условия включения в реестр таможенных перевозчиков. Основания для исключения из реестра таможенных перевозчиков.</w:t>
      </w:r>
    </w:p>
    <w:p w:rsidR="00944733" w:rsidRPr="00944733" w:rsidRDefault="00944733" w:rsidP="00944733">
      <w:pPr>
        <w:numPr>
          <w:ilvl w:val="0"/>
          <w:numId w:val="26"/>
        </w:numPr>
        <w:jc w:val="both"/>
      </w:pPr>
      <w:r w:rsidRPr="00944733">
        <w:t xml:space="preserve"> Уполномоченный экономический оператор: условия присвоения статуса уполномоченного экономического оператора.</w:t>
      </w:r>
    </w:p>
    <w:p w:rsidR="00944733" w:rsidRPr="00944733" w:rsidRDefault="00944733" w:rsidP="00944733">
      <w:pPr>
        <w:numPr>
          <w:ilvl w:val="0"/>
          <w:numId w:val="26"/>
        </w:numPr>
        <w:jc w:val="both"/>
      </w:pPr>
      <w:r w:rsidRPr="00944733">
        <w:t xml:space="preserve"> Специальные упрощения, предоставляемые уполномоченному экономическому оператору. </w:t>
      </w:r>
    </w:p>
    <w:p w:rsidR="00944733" w:rsidRPr="00944733" w:rsidRDefault="00944733" w:rsidP="00944733">
      <w:pPr>
        <w:numPr>
          <w:ilvl w:val="0"/>
          <w:numId w:val="26"/>
        </w:numPr>
        <w:jc w:val="both"/>
      </w:pPr>
      <w:r w:rsidRPr="00944733">
        <w:t xml:space="preserve"> Место и время прибытия товаров на таможенную территорию таможенного союза.</w:t>
      </w:r>
    </w:p>
    <w:p w:rsidR="00944733" w:rsidRPr="00944733" w:rsidRDefault="00944733" w:rsidP="00944733">
      <w:pPr>
        <w:numPr>
          <w:ilvl w:val="0"/>
          <w:numId w:val="26"/>
        </w:numPr>
        <w:jc w:val="both"/>
      </w:pPr>
      <w:r w:rsidRPr="00944733">
        <w:t xml:space="preserve"> Уведомление о прибытии товаров на таможенную территорию таможенного союза.</w:t>
      </w:r>
    </w:p>
    <w:p w:rsidR="00944733" w:rsidRPr="00944733" w:rsidRDefault="00944733" w:rsidP="00944733">
      <w:pPr>
        <w:numPr>
          <w:ilvl w:val="0"/>
          <w:numId w:val="26"/>
        </w:numPr>
        <w:jc w:val="both"/>
      </w:pPr>
      <w:r w:rsidRPr="00944733">
        <w:t xml:space="preserve"> Документы и сведения, предоставляемые таможенному органу при международной перевозке автомобильным транспортом.</w:t>
      </w:r>
    </w:p>
    <w:p w:rsidR="00944733" w:rsidRPr="00944733" w:rsidRDefault="00944733" w:rsidP="00944733">
      <w:pPr>
        <w:numPr>
          <w:ilvl w:val="0"/>
          <w:numId w:val="26"/>
        </w:numPr>
        <w:jc w:val="both"/>
      </w:pPr>
      <w:r w:rsidRPr="00944733">
        <w:t xml:space="preserve"> Документы и сведения, предоставляемые таможенному органу при международной перевозке водным транспортом.</w:t>
      </w:r>
    </w:p>
    <w:p w:rsidR="00944733" w:rsidRPr="00944733" w:rsidRDefault="00944733" w:rsidP="00944733">
      <w:pPr>
        <w:numPr>
          <w:ilvl w:val="0"/>
          <w:numId w:val="26"/>
        </w:numPr>
        <w:jc w:val="both"/>
      </w:pPr>
      <w:r w:rsidRPr="00944733">
        <w:t xml:space="preserve"> Документы и сведения, предоставляемые таможенному органу при международной перевозке воздушным транспортом.</w:t>
      </w:r>
    </w:p>
    <w:p w:rsidR="00944733" w:rsidRPr="00944733" w:rsidRDefault="00944733" w:rsidP="00944733">
      <w:pPr>
        <w:numPr>
          <w:ilvl w:val="0"/>
          <w:numId w:val="26"/>
        </w:numPr>
        <w:jc w:val="both"/>
      </w:pPr>
      <w:r w:rsidRPr="00944733">
        <w:t xml:space="preserve"> Документы и сведения, предоставляемые таможенному органу при международной перевозке железнодорожным транспортом.</w:t>
      </w:r>
    </w:p>
    <w:p w:rsidR="00944733" w:rsidRPr="00944733" w:rsidRDefault="00944733" w:rsidP="00944733">
      <w:pPr>
        <w:numPr>
          <w:ilvl w:val="0"/>
          <w:numId w:val="26"/>
        </w:numPr>
        <w:jc w:val="both"/>
      </w:pPr>
      <w:r w:rsidRPr="00944733">
        <w:t xml:space="preserve"> Место и время убытия товаров с таможенной территории таможенного союза.</w:t>
      </w:r>
    </w:p>
    <w:p w:rsidR="00944733" w:rsidRPr="00944733" w:rsidRDefault="00944733" w:rsidP="00944733">
      <w:pPr>
        <w:numPr>
          <w:ilvl w:val="0"/>
          <w:numId w:val="26"/>
        </w:numPr>
        <w:jc w:val="both"/>
      </w:pPr>
      <w:r w:rsidRPr="00944733">
        <w:t>Таможенные операции, совершаемые в местах убытия товаров с таможенной территории таможенного союза.</w:t>
      </w:r>
    </w:p>
    <w:p w:rsidR="00944733" w:rsidRPr="00944733" w:rsidRDefault="00944733" w:rsidP="00944733">
      <w:pPr>
        <w:numPr>
          <w:ilvl w:val="0"/>
          <w:numId w:val="26"/>
        </w:numPr>
        <w:jc w:val="both"/>
      </w:pPr>
      <w:r w:rsidRPr="00944733">
        <w:t xml:space="preserve"> Требования к товарам при их убытии с таможенной территории таможенного союза.</w:t>
      </w:r>
    </w:p>
    <w:p w:rsidR="00944733" w:rsidRPr="00944733" w:rsidRDefault="00944733" w:rsidP="00944733">
      <w:pPr>
        <w:numPr>
          <w:ilvl w:val="0"/>
          <w:numId w:val="26"/>
        </w:numPr>
        <w:jc w:val="both"/>
      </w:pPr>
      <w:r w:rsidRPr="00944733">
        <w:t xml:space="preserve"> Места таможенного декларирования товаров.</w:t>
      </w:r>
    </w:p>
    <w:p w:rsidR="00944733" w:rsidRPr="00944733" w:rsidRDefault="00944733" w:rsidP="00944733">
      <w:pPr>
        <w:numPr>
          <w:ilvl w:val="0"/>
          <w:numId w:val="26"/>
        </w:numPr>
        <w:jc w:val="both"/>
      </w:pPr>
      <w:r w:rsidRPr="00944733">
        <w:t xml:space="preserve"> Документы, предоставляемые при таможенном декларировании товаров.</w:t>
      </w:r>
    </w:p>
    <w:p w:rsidR="00944733" w:rsidRPr="00944733" w:rsidRDefault="00944733" w:rsidP="00944733">
      <w:pPr>
        <w:numPr>
          <w:ilvl w:val="0"/>
          <w:numId w:val="26"/>
        </w:numPr>
        <w:jc w:val="both"/>
      </w:pPr>
      <w:r w:rsidRPr="00944733">
        <w:t xml:space="preserve"> Сроки подачи таможенной декларации.</w:t>
      </w:r>
    </w:p>
    <w:p w:rsidR="00944733" w:rsidRPr="00944733" w:rsidRDefault="00944733" w:rsidP="00944733">
      <w:pPr>
        <w:numPr>
          <w:ilvl w:val="0"/>
          <w:numId w:val="26"/>
        </w:numPr>
        <w:jc w:val="both"/>
      </w:pPr>
      <w:r w:rsidRPr="00944733">
        <w:t xml:space="preserve"> Порядок подачи и регистрации таможенной декларации. </w:t>
      </w:r>
    </w:p>
    <w:p w:rsidR="00944733" w:rsidRPr="00944733" w:rsidRDefault="00944733" w:rsidP="00944733">
      <w:pPr>
        <w:numPr>
          <w:ilvl w:val="0"/>
          <w:numId w:val="26"/>
        </w:numPr>
        <w:jc w:val="both"/>
      </w:pPr>
      <w:r w:rsidRPr="00944733">
        <w:t xml:space="preserve"> Декларирование товаров одним классификационным кодом ТН ВЭД. </w:t>
      </w:r>
    </w:p>
    <w:p w:rsidR="00944733" w:rsidRPr="00944733" w:rsidRDefault="00944733" w:rsidP="00944733">
      <w:pPr>
        <w:numPr>
          <w:ilvl w:val="0"/>
          <w:numId w:val="26"/>
        </w:numPr>
        <w:jc w:val="both"/>
      </w:pPr>
      <w:r w:rsidRPr="00944733">
        <w:t xml:space="preserve"> Предоставление документов, подтверждающие страну происхождения товаров при таможенном декларировании товаров. </w:t>
      </w:r>
    </w:p>
    <w:p w:rsidR="00944733" w:rsidRPr="00944733" w:rsidRDefault="00944733" w:rsidP="00944733">
      <w:pPr>
        <w:numPr>
          <w:ilvl w:val="0"/>
          <w:numId w:val="26"/>
        </w:numPr>
        <w:jc w:val="both"/>
      </w:pPr>
      <w:r w:rsidRPr="00944733">
        <w:t xml:space="preserve"> Декларация о происхождении товаров и сертификат о происхождении товаров.</w:t>
      </w:r>
    </w:p>
    <w:p w:rsidR="00944733" w:rsidRPr="00944733" w:rsidRDefault="00944733" w:rsidP="00944733">
      <w:pPr>
        <w:numPr>
          <w:ilvl w:val="0"/>
          <w:numId w:val="26"/>
        </w:numPr>
        <w:jc w:val="both"/>
      </w:pPr>
      <w:r w:rsidRPr="00944733">
        <w:t xml:space="preserve"> Отказ в регистрации таможенной декларации.</w:t>
      </w:r>
    </w:p>
    <w:p w:rsidR="00944733" w:rsidRPr="00944733" w:rsidRDefault="00944733" w:rsidP="00944733">
      <w:pPr>
        <w:numPr>
          <w:ilvl w:val="0"/>
          <w:numId w:val="26"/>
        </w:numPr>
        <w:jc w:val="both"/>
      </w:pPr>
      <w:r w:rsidRPr="00944733">
        <w:t xml:space="preserve"> Внесение изменений и/или дополнительных сведений в поданную  таможенную декларацию.</w:t>
      </w:r>
    </w:p>
    <w:p w:rsidR="00944733" w:rsidRPr="00944733" w:rsidRDefault="00944733" w:rsidP="00944733">
      <w:pPr>
        <w:numPr>
          <w:ilvl w:val="0"/>
          <w:numId w:val="26"/>
        </w:numPr>
        <w:jc w:val="both"/>
      </w:pPr>
      <w:r w:rsidRPr="00944733">
        <w:t xml:space="preserve"> Отзыв таможенной декларации. </w:t>
      </w:r>
    </w:p>
    <w:p w:rsidR="00944733" w:rsidRPr="00944733" w:rsidRDefault="00944733" w:rsidP="00944733">
      <w:pPr>
        <w:numPr>
          <w:ilvl w:val="0"/>
          <w:numId w:val="26"/>
        </w:numPr>
        <w:jc w:val="both"/>
      </w:pPr>
      <w:r w:rsidRPr="00944733">
        <w:t xml:space="preserve"> Таможенное декларирование товаров с использованием предварительной таможенной декларации.</w:t>
      </w:r>
    </w:p>
    <w:p w:rsidR="00944733" w:rsidRPr="00944733" w:rsidRDefault="00944733" w:rsidP="00944733">
      <w:pPr>
        <w:numPr>
          <w:ilvl w:val="0"/>
          <w:numId w:val="26"/>
        </w:numPr>
        <w:jc w:val="both"/>
      </w:pPr>
      <w:r w:rsidRPr="00944733">
        <w:t xml:space="preserve"> Последовательность и сроки контроля таможенной декларации таможенным органом.</w:t>
      </w:r>
    </w:p>
    <w:p w:rsidR="00944733" w:rsidRPr="00944733" w:rsidRDefault="00944733" w:rsidP="00944733">
      <w:pPr>
        <w:numPr>
          <w:ilvl w:val="0"/>
          <w:numId w:val="26"/>
        </w:numPr>
        <w:jc w:val="both"/>
      </w:pPr>
      <w:r w:rsidRPr="00944733">
        <w:t xml:space="preserve"> Основания и порядок выпуска товаров.</w:t>
      </w:r>
    </w:p>
    <w:p w:rsidR="00944733" w:rsidRPr="00944733" w:rsidRDefault="00944733" w:rsidP="00944733">
      <w:pPr>
        <w:numPr>
          <w:ilvl w:val="0"/>
          <w:numId w:val="26"/>
        </w:numPr>
        <w:jc w:val="both"/>
      </w:pPr>
      <w:r w:rsidRPr="00944733">
        <w:t xml:space="preserve"> Сроки выпуска товаров.</w:t>
      </w:r>
    </w:p>
    <w:p w:rsidR="00944733" w:rsidRPr="00944733" w:rsidRDefault="00944733" w:rsidP="00944733">
      <w:pPr>
        <w:numPr>
          <w:ilvl w:val="0"/>
          <w:numId w:val="26"/>
        </w:numPr>
        <w:jc w:val="both"/>
      </w:pPr>
      <w:r w:rsidRPr="00944733">
        <w:t xml:space="preserve"> Выпуск товаров до подачи таможенной декларации.</w:t>
      </w:r>
    </w:p>
    <w:p w:rsidR="00944733" w:rsidRPr="00944733" w:rsidRDefault="00944733" w:rsidP="00944733">
      <w:pPr>
        <w:numPr>
          <w:ilvl w:val="0"/>
          <w:numId w:val="26"/>
        </w:numPr>
        <w:jc w:val="both"/>
      </w:pPr>
      <w:r w:rsidRPr="00944733">
        <w:t xml:space="preserve"> Порядок приостановления выпуска товаров. </w:t>
      </w:r>
    </w:p>
    <w:p w:rsidR="00944733" w:rsidRPr="00944733" w:rsidRDefault="00944733" w:rsidP="00944733">
      <w:pPr>
        <w:numPr>
          <w:ilvl w:val="0"/>
          <w:numId w:val="26"/>
        </w:numPr>
        <w:jc w:val="both"/>
      </w:pPr>
      <w:r w:rsidRPr="00944733">
        <w:t xml:space="preserve"> Выпуск товаров до получения результатов таможенной экспертизы или при выявлении административного правонарушения. </w:t>
      </w:r>
    </w:p>
    <w:p w:rsidR="00944733" w:rsidRPr="00944733" w:rsidRDefault="00944733" w:rsidP="00944733">
      <w:pPr>
        <w:numPr>
          <w:ilvl w:val="0"/>
          <w:numId w:val="26"/>
        </w:numPr>
        <w:jc w:val="both"/>
      </w:pPr>
      <w:r w:rsidRPr="00944733">
        <w:t xml:space="preserve"> Условный выпуск товаров.</w:t>
      </w:r>
    </w:p>
    <w:p w:rsidR="004017E8" w:rsidRDefault="004017E8" w:rsidP="00944733">
      <w:pPr>
        <w:ind w:firstLine="900"/>
        <w:jc w:val="both"/>
      </w:pPr>
    </w:p>
    <w:p w:rsidR="004017E8" w:rsidRDefault="004017E8" w:rsidP="00041BB5">
      <w:pPr>
        <w:shd w:val="clear" w:color="auto" w:fill="FFFFFF"/>
        <w:autoSpaceDE w:val="0"/>
        <w:autoSpaceDN w:val="0"/>
        <w:adjustRightInd w:val="0"/>
        <w:jc w:val="center"/>
        <w:rPr>
          <w:b/>
          <w:color w:val="000000"/>
          <w:sz w:val="28"/>
          <w:szCs w:val="28"/>
        </w:rPr>
      </w:pPr>
      <w:r w:rsidRPr="00D53E2F">
        <w:rPr>
          <w:b/>
          <w:color w:val="000000"/>
          <w:sz w:val="28"/>
          <w:szCs w:val="28"/>
        </w:rPr>
        <w:t xml:space="preserve">Литература </w:t>
      </w:r>
    </w:p>
    <w:p w:rsidR="004017E8" w:rsidRPr="004017E8" w:rsidRDefault="004017E8" w:rsidP="00041BB5">
      <w:pPr>
        <w:shd w:val="clear" w:color="auto" w:fill="FFFFFF"/>
        <w:autoSpaceDE w:val="0"/>
        <w:autoSpaceDN w:val="0"/>
        <w:adjustRightInd w:val="0"/>
        <w:jc w:val="center"/>
        <w:rPr>
          <w:b/>
          <w:color w:val="000000"/>
        </w:rPr>
      </w:pPr>
    </w:p>
    <w:p w:rsidR="004017E8" w:rsidRPr="004017E8" w:rsidRDefault="004017E8" w:rsidP="00041BB5">
      <w:pPr>
        <w:shd w:val="clear" w:color="auto" w:fill="FFFFFF"/>
        <w:autoSpaceDE w:val="0"/>
        <w:autoSpaceDN w:val="0"/>
        <w:adjustRightInd w:val="0"/>
        <w:ind w:firstLine="540"/>
        <w:jc w:val="both"/>
      </w:pPr>
      <w:r w:rsidRPr="004017E8">
        <w:rPr>
          <w:color w:val="000000"/>
        </w:rPr>
        <w:t>1.   Таможенный кодекс Российской Федерации, 2003г.№61-ФЗ.</w:t>
      </w:r>
    </w:p>
    <w:p w:rsidR="004017E8" w:rsidRPr="004017E8" w:rsidRDefault="004017E8" w:rsidP="00041BB5">
      <w:pPr>
        <w:shd w:val="clear" w:color="auto" w:fill="FFFFFF"/>
        <w:autoSpaceDE w:val="0"/>
        <w:autoSpaceDN w:val="0"/>
        <w:adjustRightInd w:val="0"/>
        <w:ind w:firstLine="540"/>
        <w:jc w:val="both"/>
      </w:pPr>
      <w:r w:rsidRPr="004017E8">
        <w:rPr>
          <w:color w:val="000000"/>
        </w:rPr>
        <w:t>2.  Приказ ГТК России от 29.11.2002 г. № 1284 «Об утверждении правил приема грузовых таможенных деклараций».</w:t>
      </w:r>
    </w:p>
    <w:p w:rsidR="004017E8" w:rsidRPr="004017E8" w:rsidRDefault="004017E8" w:rsidP="00041BB5">
      <w:pPr>
        <w:ind w:firstLine="540"/>
        <w:jc w:val="both"/>
        <w:rPr>
          <w:color w:val="000000"/>
        </w:rPr>
      </w:pPr>
      <w:r w:rsidRPr="004017E8">
        <w:rPr>
          <w:color w:val="000000"/>
        </w:rPr>
        <w:t>3.   О классификациях и перечнях нормативно-справочной информации, используемых для таможенных целей: Приказ ГТК России от 21.08.2007 г. № 1003.</w:t>
      </w:r>
    </w:p>
    <w:p w:rsidR="004017E8" w:rsidRPr="004017E8" w:rsidRDefault="004017E8" w:rsidP="00041BB5">
      <w:pPr>
        <w:shd w:val="clear" w:color="auto" w:fill="FFFFFF"/>
        <w:autoSpaceDE w:val="0"/>
        <w:autoSpaceDN w:val="0"/>
        <w:adjustRightInd w:val="0"/>
        <w:ind w:firstLine="540"/>
        <w:jc w:val="both"/>
      </w:pPr>
      <w:r w:rsidRPr="004017E8">
        <w:rPr>
          <w:color w:val="000000"/>
        </w:rPr>
        <w:t>4.   Приказ ГТК России от 17.02.2003 г. № 169 «Об утверждении новых форм бланков ГТД»</w:t>
      </w:r>
    </w:p>
    <w:p w:rsidR="004017E8" w:rsidRPr="004017E8" w:rsidRDefault="004017E8" w:rsidP="00041BB5">
      <w:pPr>
        <w:shd w:val="clear" w:color="auto" w:fill="FFFFFF"/>
        <w:autoSpaceDE w:val="0"/>
        <w:autoSpaceDN w:val="0"/>
        <w:adjustRightInd w:val="0"/>
        <w:ind w:firstLine="540"/>
        <w:jc w:val="both"/>
      </w:pPr>
      <w:r w:rsidRPr="004017E8">
        <w:rPr>
          <w:color w:val="000000"/>
        </w:rPr>
        <w:t xml:space="preserve">5. Приказ ГТК России от 3 марта </w:t>
      </w:r>
      <w:smartTag w:uri="urn:schemas-microsoft-com:office:smarttags" w:element="metricconverter">
        <w:smartTagPr>
          <w:attr w:name="ProductID" w:val="2003 г"/>
        </w:smartTagPr>
        <w:r w:rsidRPr="004017E8">
          <w:rPr>
            <w:color w:val="000000"/>
          </w:rPr>
          <w:t>2003 г</w:t>
        </w:r>
      </w:smartTag>
      <w:r w:rsidRPr="004017E8">
        <w:rPr>
          <w:color w:val="000000"/>
        </w:rPr>
        <w:t>. №203 «О декларировании товаров»</w:t>
      </w:r>
    </w:p>
    <w:p w:rsidR="004017E8" w:rsidRPr="004017E8" w:rsidRDefault="004017E8" w:rsidP="00041BB5">
      <w:pPr>
        <w:shd w:val="clear" w:color="auto" w:fill="FFFFFF"/>
        <w:autoSpaceDE w:val="0"/>
        <w:autoSpaceDN w:val="0"/>
        <w:adjustRightInd w:val="0"/>
        <w:ind w:firstLine="540"/>
        <w:jc w:val="both"/>
        <w:rPr>
          <w:color w:val="000000"/>
        </w:rPr>
      </w:pPr>
      <w:r w:rsidRPr="004017E8">
        <w:rPr>
          <w:color w:val="000000"/>
        </w:rPr>
        <w:t xml:space="preserve">6. Приказ ФТС России от 04.09.2007 № 1057 «Об утверждении Инструкции о порядке заполнения грузовой таможенной декларации и транзитной декларации», СПС «КонсультантПлюс». </w:t>
      </w:r>
    </w:p>
    <w:p w:rsidR="004017E8" w:rsidRPr="004017E8" w:rsidRDefault="004017E8" w:rsidP="00041BB5">
      <w:pPr>
        <w:shd w:val="clear" w:color="auto" w:fill="FFFFFF"/>
        <w:autoSpaceDE w:val="0"/>
        <w:autoSpaceDN w:val="0"/>
        <w:adjustRightInd w:val="0"/>
        <w:ind w:firstLine="540"/>
        <w:jc w:val="both"/>
      </w:pPr>
      <w:r w:rsidRPr="004017E8">
        <w:rPr>
          <w:color w:val="000000"/>
        </w:rPr>
        <w:t>7. Приказ ГТК России от 16.09.2003 № 1022 «Об утверждении Перечня документов и сведений, необходимых для таможенного оформления товаров в соответствии с выбранным таможенным режимом».</w:t>
      </w:r>
    </w:p>
    <w:p w:rsidR="004017E8" w:rsidRPr="004017E8" w:rsidRDefault="004017E8" w:rsidP="00041BB5">
      <w:pPr>
        <w:shd w:val="clear" w:color="auto" w:fill="FFFFFF"/>
        <w:autoSpaceDE w:val="0"/>
        <w:autoSpaceDN w:val="0"/>
        <w:adjustRightInd w:val="0"/>
        <w:ind w:firstLine="540"/>
        <w:jc w:val="both"/>
      </w:pPr>
      <w:r w:rsidRPr="004017E8">
        <w:rPr>
          <w:color w:val="000000"/>
        </w:rPr>
        <w:t xml:space="preserve">8. Приказ ГТК России от 21 ноября </w:t>
      </w:r>
      <w:smartTag w:uri="urn:schemas-microsoft-com:office:smarttags" w:element="metricconverter">
        <w:smartTagPr>
          <w:attr w:name="ProductID" w:val="2003 г"/>
        </w:smartTagPr>
        <w:r w:rsidRPr="004017E8">
          <w:rPr>
            <w:color w:val="000000"/>
          </w:rPr>
          <w:t>2003 г</w:t>
        </w:r>
      </w:smartTag>
      <w:r w:rsidRPr="004017E8">
        <w:rPr>
          <w:color w:val="000000"/>
        </w:rPr>
        <w:t>. № 1307 «Об установлении компетенции таможенных органов по совершению таможенных операций в отношении драгоценных металлов и драгоценных камней».</w:t>
      </w:r>
    </w:p>
    <w:p w:rsidR="004017E8" w:rsidRPr="004017E8" w:rsidRDefault="004017E8" w:rsidP="00041BB5">
      <w:pPr>
        <w:shd w:val="clear" w:color="auto" w:fill="FFFFFF"/>
        <w:autoSpaceDE w:val="0"/>
        <w:autoSpaceDN w:val="0"/>
        <w:adjustRightInd w:val="0"/>
        <w:ind w:firstLine="540"/>
        <w:jc w:val="both"/>
      </w:pPr>
      <w:r w:rsidRPr="004017E8">
        <w:rPr>
          <w:color w:val="000000"/>
        </w:rPr>
        <w:t xml:space="preserve">9. Приказ ГТК России от 28 ноября </w:t>
      </w:r>
      <w:smartTag w:uri="urn:schemas-microsoft-com:office:smarttags" w:element="metricconverter">
        <w:smartTagPr>
          <w:attr w:name="ProductID" w:val="2003 г"/>
        </w:smartTagPr>
        <w:r w:rsidRPr="004017E8">
          <w:rPr>
            <w:color w:val="000000"/>
          </w:rPr>
          <w:t>2003 г</w:t>
        </w:r>
      </w:smartTag>
      <w:r w:rsidRPr="004017E8">
        <w:rPr>
          <w:color w:val="000000"/>
        </w:rPr>
        <w:t>. № 1356 «Об утверждении Инструкции о действиях должностных лиц таможенных органов, осуществляющих таможенное оформление и таможенный контроль при декларировании и выпуске товаров».</w:t>
      </w:r>
    </w:p>
    <w:p w:rsidR="004017E8" w:rsidRPr="004017E8" w:rsidRDefault="004017E8" w:rsidP="00041BB5">
      <w:pPr>
        <w:shd w:val="clear" w:color="auto" w:fill="FFFFFF"/>
        <w:autoSpaceDE w:val="0"/>
        <w:autoSpaceDN w:val="0"/>
        <w:adjustRightInd w:val="0"/>
        <w:ind w:firstLine="540"/>
        <w:jc w:val="both"/>
      </w:pPr>
      <w:r w:rsidRPr="004017E8">
        <w:rPr>
          <w:color w:val="000000"/>
        </w:rPr>
        <w:t xml:space="preserve">10. Приказ ГТК России от 1 декабря </w:t>
      </w:r>
      <w:smartTag w:uri="urn:schemas-microsoft-com:office:smarttags" w:element="metricconverter">
        <w:smartTagPr>
          <w:attr w:name="ProductID" w:val="2003 г"/>
        </w:smartTagPr>
        <w:r w:rsidRPr="004017E8">
          <w:rPr>
            <w:color w:val="000000"/>
          </w:rPr>
          <w:t>2003 г</w:t>
        </w:r>
      </w:smartTag>
      <w:r w:rsidRPr="004017E8">
        <w:rPr>
          <w:color w:val="000000"/>
        </w:rPr>
        <w:t>. № 1368 «Об утверждении перечней таможенных органов, правомочных принимать таможенные декларации».</w:t>
      </w:r>
    </w:p>
    <w:p w:rsidR="004017E8" w:rsidRPr="004017E8" w:rsidRDefault="004017E8" w:rsidP="00041BB5">
      <w:pPr>
        <w:shd w:val="clear" w:color="auto" w:fill="FFFFFF"/>
        <w:autoSpaceDE w:val="0"/>
        <w:autoSpaceDN w:val="0"/>
        <w:adjustRightInd w:val="0"/>
        <w:ind w:firstLine="540"/>
        <w:jc w:val="both"/>
      </w:pPr>
      <w:r w:rsidRPr="004017E8">
        <w:rPr>
          <w:color w:val="000000"/>
        </w:rPr>
        <w:t>11.  Приказ ГТК России от 03.12.2003 № 1377 «О представлении паспорта сделки при декларировании и выпуске товаров».</w:t>
      </w:r>
    </w:p>
    <w:p w:rsidR="004017E8" w:rsidRPr="004017E8" w:rsidRDefault="004017E8" w:rsidP="00041BB5">
      <w:pPr>
        <w:shd w:val="clear" w:color="auto" w:fill="FFFFFF"/>
        <w:autoSpaceDE w:val="0"/>
        <w:autoSpaceDN w:val="0"/>
        <w:adjustRightInd w:val="0"/>
        <w:ind w:firstLine="540"/>
        <w:jc w:val="both"/>
        <w:rPr>
          <w:color w:val="000000"/>
        </w:rPr>
      </w:pPr>
      <w:r w:rsidRPr="004017E8">
        <w:rPr>
          <w:color w:val="000000"/>
        </w:rPr>
        <w:t xml:space="preserve">12. Приказ ГТК России от 10 декабря </w:t>
      </w:r>
      <w:smartTag w:uri="urn:schemas-microsoft-com:office:smarttags" w:element="metricconverter">
        <w:smartTagPr>
          <w:attr w:name="ProductID" w:val="2003 г"/>
        </w:smartTagPr>
        <w:r w:rsidRPr="004017E8">
          <w:rPr>
            <w:color w:val="000000"/>
          </w:rPr>
          <w:t>2003 г</w:t>
        </w:r>
      </w:smartTag>
      <w:r w:rsidRPr="004017E8">
        <w:rPr>
          <w:color w:val="000000"/>
        </w:rPr>
        <w:t>. №1422 «О правилах заполнения ГТД при заявлении таможенных режимов свободной таможенной зоны и свободного склада».</w:t>
      </w:r>
    </w:p>
    <w:p w:rsidR="004017E8" w:rsidRPr="004017E8" w:rsidRDefault="004017E8" w:rsidP="00041BB5">
      <w:pPr>
        <w:shd w:val="clear" w:color="auto" w:fill="FFFFFF"/>
        <w:autoSpaceDE w:val="0"/>
        <w:autoSpaceDN w:val="0"/>
        <w:adjustRightInd w:val="0"/>
        <w:ind w:firstLine="540"/>
        <w:jc w:val="both"/>
      </w:pPr>
      <w:r w:rsidRPr="004017E8">
        <w:rPr>
          <w:color w:val="000000"/>
        </w:rPr>
        <w:t xml:space="preserve">13. Приказ ГТК России от 24 декабря </w:t>
      </w:r>
      <w:smartTag w:uri="urn:schemas-microsoft-com:office:smarttags" w:element="metricconverter">
        <w:smartTagPr>
          <w:attr w:name="ProductID" w:val="2003 г"/>
        </w:smartTagPr>
        <w:r w:rsidRPr="004017E8">
          <w:rPr>
            <w:color w:val="000000"/>
          </w:rPr>
          <w:t>2003 г</w:t>
        </w:r>
      </w:smartTag>
      <w:r w:rsidRPr="004017E8">
        <w:rPr>
          <w:color w:val="000000"/>
        </w:rPr>
        <w:t>. № 1526 «О правилах заполнения ГТД при заявлении отдельных специальных таможенных режимов, установленных статьей 268 Таможенного кодекса Российской Федерации».</w:t>
      </w:r>
    </w:p>
    <w:p w:rsidR="004017E8" w:rsidRPr="004017E8" w:rsidRDefault="004017E8" w:rsidP="00041BB5">
      <w:pPr>
        <w:shd w:val="clear" w:color="auto" w:fill="FFFFFF"/>
        <w:autoSpaceDE w:val="0"/>
        <w:autoSpaceDN w:val="0"/>
        <w:adjustRightInd w:val="0"/>
        <w:ind w:firstLine="540"/>
        <w:jc w:val="both"/>
      </w:pPr>
      <w:r w:rsidRPr="004017E8">
        <w:rPr>
          <w:color w:val="000000"/>
        </w:rPr>
        <w:t>14. Приказ ГТК России от 13.02.2004 № 203 «Об установлении компетенции таможенных органов по совершению таможенных операций в отношении товаров, пересылаемых в международных почтовых отправлениях.</w:t>
      </w:r>
    </w:p>
    <w:p w:rsidR="004017E8" w:rsidRPr="004017E8" w:rsidRDefault="004017E8" w:rsidP="00041BB5">
      <w:pPr>
        <w:shd w:val="clear" w:color="auto" w:fill="FFFFFF"/>
        <w:autoSpaceDE w:val="0"/>
        <w:autoSpaceDN w:val="0"/>
        <w:adjustRightInd w:val="0"/>
        <w:ind w:firstLine="540"/>
        <w:jc w:val="both"/>
      </w:pPr>
      <w:r w:rsidRPr="004017E8">
        <w:rPr>
          <w:color w:val="000000"/>
        </w:rPr>
        <w:t>15. Приказ ГТК России от 27.02.2004 № 254 «О перечне документов и сведений, необходимых при декларировании аффинированного золота и серебра, экспортируемого кредитными организациями».</w:t>
      </w:r>
    </w:p>
    <w:p w:rsidR="004017E8" w:rsidRPr="004017E8" w:rsidRDefault="004017E8" w:rsidP="00041BB5">
      <w:pPr>
        <w:shd w:val="clear" w:color="auto" w:fill="FFFFFF"/>
        <w:autoSpaceDE w:val="0"/>
        <w:autoSpaceDN w:val="0"/>
        <w:adjustRightInd w:val="0"/>
        <w:ind w:firstLine="540"/>
        <w:jc w:val="both"/>
        <w:rPr>
          <w:color w:val="000000"/>
        </w:rPr>
      </w:pPr>
      <w:r w:rsidRPr="004017E8">
        <w:rPr>
          <w:color w:val="000000"/>
        </w:rPr>
        <w:t xml:space="preserve">16.. Приказ ГТК России от 01.03.2004 № 255 «Об утверждении перечня таможенных органов, компетентных совершать таможенные операции с товарами, перемещаемыми с применением карнетов АТА». </w:t>
      </w:r>
    </w:p>
    <w:p w:rsidR="004017E8" w:rsidRPr="004017E8" w:rsidRDefault="004017E8" w:rsidP="00041BB5">
      <w:pPr>
        <w:shd w:val="clear" w:color="auto" w:fill="FFFFFF"/>
        <w:autoSpaceDE w:val="0"/>
        <w:autoSpaceDN w:val="0"/>
        <w:adjustRightInd w:val="0"/>
        <w:ind w:firstLine="540"/>
        <w:jc w:val="both"/>
      </w:pPr>
      <w:r w:rsidRPr="004017E8">
        <w:rPr>
          <w:color w:val="000000"/>
        </w:rPr>
        <w:t xml:space="preserve">17.  Приказ ГТК России от 24.03.2004 № 357 «Об установлении компетенции таможенных органов по совершению таможенных операций в отношении дипломатической почты и товаров, перемещаемых отдельными категориями иностранных лиц». </w:t>
      </w:r>
    </w:p>
    <w:p w:rsidR="004017E8" w:rsidRPr="004017E8" w:rsidRDefault="004017E8" w:rsidP="00041BB5">
      <w:pPr>
        <w:shd w:val="clear" w:color="auto" w:fill="FFFFFF"/>
        <w:autoSpaceDE w:val="0"/>
        <w:autoSpaceDN w:val="0"/>
        <w:adjustRightInd w:val="0"/>
        <w:ind w:firstLine="540"/>
        <w:jc w:val="both"/>
        <w:rPr>
          <w:color w:val="000000"/>
        </w:rPr>
      </w:pPr>
      <w:r w:rsidRPr="004017E8">
        <w:rPr>
          <w:color w:val="000000"/>
        </w:rPr>
        <w:t>18. Приказ ГТК России от 30.03.2004 № 395  «Об утверждении Инструкции о совершении таможенных операций     при     декларировании     товаров     в     электронной     форме».</w:t>
      </w:r>
    </w:p>
    <w:p w:rsidR="004017E8" w:rsidRPr="004017E8" w:rsidRDefault="004017E8" w:rsidP="00041BB5">
      <w:pPr>
        <w:shd w:val="clear" w:color="auto" w:fill="FFFFFF"/>
        <w:autoSpaceDE w:val="0"/>
        <w:autoSpaceDN w:val="0"/>
        <w:adjustRightInd w:val="0"/>
        <w:ind w:firstLine="540"/>
        <w:jc w:val="both"/>
      </w:pPr>
      <w:r w:rsidRPr="004017E8">
        <w:rPr>
          <w:color w:val="000000"/>
        </w:rPr>
        <w:t>19. Приказ ГТК России от 24.05.2004 № 602 «О распределении листов ГТД и сроках хранения таможенных деклараций».</w:t>
      </w:r>
    </w:p>
    <w:p w:rsidR="004017E8" w:rsidRPr="004017E8" w:rsidRDefault="004017E8" w:rsidP="00041BB5">
      <w:pPr>
        <w:shd w:val="clear" w:color="auto" w:fill="FFFFFF"/>
        <w:autoSpaceDE w:val="0"/>
        <w:autoSpaceDN w:val="0"/>
        <w:adjustRightInd w:val="0"/>
        <w:ind w:firstLine="540"/>
        <w:jc w:val="both"/>
      </w:pPr>
      <w:r w:rsidRPr="004017E8">
        <w:rPr>
          <w:color w:val="000000"/>
        </w:rPr>
        <w:t>20. Приказ ГТК России от 25.05.2004 № 608 «О правилах заполнения ГТД при заявлении таможенных режимов свободной таможенной зоны и свободного склада».</w:t>
      </w:r>
    </w:p>
    <w:p w:rsidR="004017E8" w:rsidRPr="004017E8" w:rsidRDefault="004017E8" w:rsidP="00041BB5">
      <w:pPr>
        <w:shd w:val="clear" w:color="auto" w:fill="FFFFFF"/>
        <w:autoSpaceDE w:val="0"/>
        <w:autoSpaceDN w:val="0"/>
        <w:adjustRightInd w:val="0"/>
        <w:ind w:firstLine="540"/>
        <w:jc w:val="both"/>
      </w:pPr>
      <w:r w:rsidRPr="004017E8">
        <w:rPr>
          <w:color w:val="000000"/>
        </w:rPr>
        <w:t>21. Приказ ГТК России от 27.05.2004 № 619 «О проведении организационно-технических мероприятий по внедрению электронной формы декларирования».</w:t>
      </w:r>
    </w:p>
    <w:p w:rsidR="004017E8" w:rsidRPr="004017E8" w:rsidRDefault="004017E8" w:rsidP="00041BB5">
      <w:pPr>
        <w:shd w:val="clear" w:color="auto" w:fill="FFFFFF"/>
        <w:autoSpaceDE w:val="0"/>
        <w:autoSpaceDN w:val="0"/>
        <w:adjustRightInd w:val="0"/>
        <w:ind w:firstLine="540"/>
        <w:jc w:val="both"/>
        <w:rPr>
          <w:color w:val="000000"/>
        </w:rPr>
      </w:pPr>
      <w:r w:rsidRPr="004017E8">
        <w:rPr>
          <w:color w:val="000000"/>
        </w:rPr>
        <w:t>22. Приказ ГТК России от 19.05.2004 № 590 «Об утверждении Инструкции о порядке заполнен"ия пассажирской декларации».</w:t>
      </w:r>
    </w:p>
    <w:p w:rsidR="004017E8" w:rsidRPr="004017E8" w:rsidRDefault="004017E8" w:rsidP="00041BB5">
      <w:pPr>
        <w:shd w:val="clear" w:color="auto" w:fill="FFFFFF"/>
        <w:autoSpaceDE w:val="0"/>
        <w:autoSpaceDN w:val="0"/>
        <w:adjustRightInd w:val="0"/>
        <w:ind w:firstLine="540"/>
        <w:jc w:val="both"/>
      </w:pPr>
      <w:r w:rsidRPr="004017E8">
        <w:rPr>
          <w:color w:val="000000"/>
        </w:rPr>
        <w:t>23. Приказ ГТК России от 11.06.2004 № 664 «Об установлении компетенции таможенных органов по совершению таможенных операций в отношении подакцизных товаров».</w:t>
      </w:r>
    </w:p>
    <w:p w:rsidR="004017E8" w:rsidRPr="004017E8" w:rsidRDefault="004017E8" w:rsidP="00041BB5">
      <w:pPr>
        <w:shd w:val="clear" w:color="auto" w:fill="FFFFFF"/>
        <w:autoSpaceDE w:val="0"/>
        <w:autoSpaceDN w:val="0"/>
        <w:adjustRightInd w:val="0"/>
        <w:ind w:firstLine="540"/>
        <w:jc w:val="both"/>
        <w:rPr>
          <w:color w:val="000000"/>
        </w:rPr>
      </w:pPr>
      <w:r w:rsidRPr="004017E8">
        <w:rPr>
          <w:color w:val="000000"/>
        </w:rPr>
        <w:t>24. Приказ ГТК России от 20.05.2005 № 469 «О компетенции таможенных органов по совершению таможенных операций в отношении товаров, перемещаемых воздушным транспортом».</w:t>
      </w:r>
    </w:p>
    <w:p w:rsidR="004017E8" w:rsidRPr="004017E8" w:rsidRDefault="004017E8" w:rsidP="00041BB5">
      <w:pPr>
        <w:shd w:val="clear" w:color="auto" w:fill="FFFFFF"/>
        <w:autoSpaceDE w:val="0"/>
        <w:autoSpaceDN w:val="0"/>
        <w:adjustRightInd w:val="0"/>
        <w:ind w:firstLine="540"/>
        <w:jc w:val="both"/>
      </w:pPr>
      <w:r w:rsidRPr="004017E8">
        <w:rPr>
          <w:color w:val="000000"/>
        </w:rPr>
        <w:t>25. Приказ ГТК России от 17.06.2004 №688 «Об утверждении формы таможенной декларации на автомобиль».</w:t>
      </w:r>
    </w:p>
    <w:p w:rsidR="004017E8" w:rsidRPr="004017E8" w:rsidRDefault="004017E8" w:rsidP="00041BB5">
      <w:pPr>
        <w:shd w:val="clear" w:color="auto" w:fill="FFFFFF"/>
        <w:autoSpaceDE w:val="0"/>
        <w:autoSpaceDN w:val="0"/>
        <w:adjustRightInd w:val="0"/>
        <w:ind w:firstLine="540"/>
        <w:jc w:val="both"/>
      </w:pPr>
      <w:r w:rsidRPr="004017E8">
        <w:rPr>
          <w:color w:val="000000"/>
        </w:rPr>
        <w:t>26. Приказ ГТК России от 10.03.2005 № 183 «О компетенции таможенных органов по совершению таможенных операций в отношении делящихся и радиоактивных материалов».</w:t>
      </w:r>
    </w:p>
    <w:p w:rsidR="004017E8" w:rsidRPr="004017E8" w:rsidRDefault="004017E8" w:rsidP="00041BB5">
      <w:pPr>
        <w:shd w:val="clear" w:color="auto" w:fill="FFFFFF"/>
        <w:autoSpaceDE w:val="0"/>
        <w:autoSpaceDN w:val="0"/>
        <w:adjustRightInd w:val="0"/>
        <w:ind w:firstLine="540"/>
        <w:jc w:val="both"/>
      </w:pPr>
      <w:r w:rsidRPr="004017E8">
        <w:rPr>
          <w:color w:val="000000"/>
        </w:rPr>
        <w:t>27. Распоряжение ГТК России от 26.06.2001 № 669-р «Об особенностях таможенного оформления товаров, перемещаемых через таможенную границу Российской Федерации физическими лицами».</w:t>
      </w:r>
    </w:p>
    <w:p w:rsidR="004017E8" w:rsidRPr="004017E8" w:rsidRDefault="004017E8" w:rsidP="00041BB5">
      <w:pPr>
        <w:shd w:val="clear" w:color="auto" w:fill="FFFFFF"/>
        <w:autoSpaceDE w:val="0"/>
        <w:autoSpaceDN w:val="0"/>
        <w:adjustRightInd w:val="0"/>
        <w:ind w:firstLine="540"/>
        <w:jc w:val="both"/>
      </w:pPr>
      <w:r w:rsidRPr="004017E8">
        <w:rPr>
          <w:color w:val="000000"/>
        </w:rPr>
        <w:t>28. Распоряжение ГТК России от 06.05.2004 № 200-р «О декларировании товаров в Калининградской области».</w:t>
      </w:r>
    </w:p>
    <w:p w:rsidR="004017E8" w:rsidRPr="004017E8" w:rsidRDefault="004017E8" w:rsidP="00041BB5">
      <w:pPr>
        <w:shd w:val="clear" w:color="auto" w:fill="FFFFFF"/>
        <w:autoSpaceDE w:val="0"/>
        <w:autoSpaceDN w:val="0"/>
        <w:adjustRightInd w:val="0"/>
        <w:ind w:firstLine="540"/>
        <w:jc w:val="both"/>
      </w:pPr>
      <w:r w:rsidRPr="004017E8">
        <w:rPr>
          <w:color w:val="000000"/>
        </w:rPr>
        <w:t>29. Письмо ГТК России от 26.12.2003 № 01-06/50576 «О применении статьи 128 ТК России при декларировании товаров, ввозимых на таможенную территорию Российской Федерации».</w:t>
      </w:r>
    </w:p>
    <w:p w:rsidR="004017E8" w:rsidRPr="004017E8" w:rsidRDefault="004017E8" w:rsidP="00041BB5">
      <w:pPr>
        <w:shd w:val="clear" w:color="auto" w:fill="FFFFFF"/>
        <w:autoSpaceDE w:val="0"/>
        <w:autoSpaceDN w:val="0"/>
        <w:adjustRightInd w:val="0"/>
        <w:ind w:firstLine="540"/>
        <w:jc w:val="both"/>
      </w:pPr>
      <w:r w:rsidRPr="004017E8">
        <w:rPr>
          <w:color w:val="000000"/>
        </w:rPr>
        <w:t>30. Письмо ГТК России от 27.01.2004 № 01-06/2707 «Об особенностях декларирования российских товаров при их помещении под таможенный режим беспошлинной торговли».</w:t>
      </w:r>
    </w:p>
    <w:p w:rsidR="004017E8" w:rsidRPr="004017E8" w:rsidRDefault="004017E8" w:rsidP="00041BB5">
      <w:pPr>
        <w:shd w:val="clear" w:color="auto" w:fill="FFFFFF"/>
        <w:autoSpaceDE w:val="0"/>
        <w:autoSpaceDN w:val="0"/>
        <w:adjustRightInd w:val="0"/>
        <w:ind w:firstLine="540"/>
        <w:jc w:val="both"/>
      </w:pPr>
      <w:r w:rsidRPr="004017E8">
        <w:rPr>
          <w:color w:val="000000"/>
        </w:rPr>
        <w:t>31. Письмо ГТК России от 12.04.2004 № 01-06/13277 «О направлении разъяснений по применению статьи 138 Таможенного кодекса».</w:t>
      </w:r>
    </w:p>
    <w:p w:rsidR="004017E8" w:rsidRPr="004017E8" w:rsidRDefault="004017E8" w:rsidP="00041BB5">
      <w:pPr>
        <w:shd w:val="clear" w:color="auto" w:fill="FFFFFF"/>
        <w:autoSpaceDE w:val="0"/>
        <w:autoSpaceDN w:val="0"/>
        <w:adjustRightInd w:val="0"/>
        <w:ind w:firstLine="540"/>
        <w:jc w:val="both"/>
      </w:pPr>
      <w:r w:rsidRPr="004017E8">
        <w:rPr>
          <w:color w:val="000000"/>
        </w:rPr>
        <w:t>32. Письмо ГТК России от 24.08.2004 № 01-06/30807 «О таможенном оформлении валюты юридическими лицами».</w:t>
      </w:r>
    </w:p>
    <w:p w:rsidR="004017E8" w:rsidRPr="004017E8" w:rsidRDefault="004017E8" w:rsidP="00041BB5">
      <w:pPr>
        <w:shd w:val="clear" w:color="auto" w:fill="FFFFFF"/>
        <w:autoSpaceDE w:val="0"/>
        <w:autoSpaceDN w:val="0"/>
        <w:adjustRightInd w:val="0"/>
        <w:ind w:firstLine="540"/>
        <w:jc w:val="both"/>
      </w:pPr>
      <w:r w:rsidRPr="004017E8">
        <w:rPr>
          <w:color w:val="000000"/>
        </w:rPr>
        <w:t>33. Письмо ГТК России от 31.08.2004 № 01-06/1920 «О декларанте товаров».</w:t>
      </w:r>
    </w:p>
    <w:p w:rsidR="004017E8" w:rsidRDefault="004017E8" w:rsidP="00041BB5">
      <w:pPr>
        <w:ind w:firstLine="900"/>
        <w:jc w:val="both"/>
      </w:pPr>
    </w:p>
    <w:p w:rsidR="004017E8" w:rsidRDefault="004017E8" w:rsidP="001F48E5">
      <w:pPr>
        <w:jc w:val="both"/>
        <w:rPr>
          <w:sz w:val="28"/>
          <w:szCs w:val="28"/>
        </w:rPr>
      </w:pPr>
    </w:p>
    <w:p w:rsidR="00A42147" w:rsidRDefault="00A42147" w:rsidP="00A42147">
      <w:pPr>
        <w:pStyle w:val="2"/>
      </w:pPr>
      <w:bookmarkStart w:id="56" w:name="_Toc317253223"/>
      <w:r>
        <w:t xml:space="preserve">4.7. </w:t>
      </w:r>
      <w:r w:rsidR="006D21CA">
        <w:t>Контракты в международной торговле</w:t>
      </w:r>
      <w:bookmarkEnd w:id="56"/>
    </w:p>
    <w:p w:rsidR="004017E8" w:rsidRPr="004017E8" w:rsidRDefault="004017E8" w:rsidP="004017E8"/>
    <w:p w:rsidR="00A42147" w:rsidRPr="00F37395" w:rsidRDefault="00A42147" w:rsidP="00A42147">
      <w:pPr>
        <w:jc w:val="both"/>
        <w:rPr>
          <w:b/>
          <w:sz w:val="16"/>
          <w:szCs w:val="16"/>
        </w:rPr>
      </w:pPr>
    </w:p>
    <w:p w:rsidR="004017E8" w:rsidRPr="00D87C8E" w:rsidRDefault="004017E8" w:rsidP="004017E8">
      <w:pPr>
        <w:pStyle w:val="a5"/>
        <w:ind w:firstLine="709"/>
        <w:rPr>
          <w:bCs/>
          <w:sz w:val="24"/>
        </w:rPr>
      </w:pPr>
      <w:r w:rsidRPr="00D87C8E">
        <w:rPr>
          <w:bCs/>
          <w:sz w:val="24"/>
        </w:rPr>
        <w:t>1. Понятие внешнеторгового договора.</w:t>
      </w:r>
    </w:p>
    <w:p w:rsidR="004017E8" w:rsidRPr="00D87C8E" w:rsidRDefault="004017E8" w:rsidP="004017E8">
      <w:pPr>
        <w:pStyle w:val="a5"/>
        <w:ind w:firstLine="709"/>
        <w:rPr>
          <w:bCs/>
          <w:sz w:val="24"/>
        </w:rPr>
      </w:pPr>
      <w:r w:rsidRPr="00D87C8E">
        <w:rPr>
          <w:bCs/>
          <w:sz w:val="24"/>
        </w:rPr>
        <w:t>2. Условия контракта в международной торговле. Их понятие и классификация.</w:t>
      </w:r>
    </w:p>
    <w:p w:rsidR="004017E8" w:rsidRPr="00D87C8E" w:rsidRDefault="004017E8" w:rsidP="004017E8">
      <w:pPr>
        <w:pStyle w:val="a5"/>
        <w:ind w:firstLine="709"/>
        <w:rPr>
          <w:bCs/>
          <w:sz w:val="24"/>
        </w:rPr>
      </w:pPr>
      <w:r w:rsidRPr="00D87C8E">
        <w:rPr>
          <w:bCs/>
          <w:sz w:val="24"/>
        </w:rPr>
        <w:t>3. Виды договоров в международной торговле</w:t>
      </w:r>
    </w:p>
    <w:p w:rsidR="004017E8" w:rsidRPr="00D87C8E" w:rsidRDefault="004017E8" w:rsidP="004017E8">
      <w:pPr>
        <w:pStyle w:val="a5"/>
        <w:ind w:firstLine="709"/>
        <w:rPr>
          <w:bCs/>
          <w:sz w:val="24"/>
        </w:rPr>
      </w:pPr>
      <w:r w:rsidRPr="00D87C8E">
        <w:rPr>
          <w:bCs/>
          <w:sz w:val="24"/>
        </w:rPr>
        <w:t>4. Структура внешнеторгового контракта купли продажи товаров.</w:t>
      </w:r>
    </w:p>
    <w:p w:rsidR="004017E8" w:rsidRPr="00D87C8E" w:rsidRDefault="004017E8" w:rsidP="004017E8">
      <w:pPr>
        <w:pStyle w:val="a5"/>
        <w:ind w:firstLine="709"/>
        <w:rPr>
          <w:bCs/>
          <w:sz w:val="24"/>
        </w:rPr>
      </w:pPr>
      <w:r w:rsidRPr="00D87C8E">
        <w:rPr>
          <w:bCs/>
          <w:sz w:val="24"/>
        </w:rPr>
        <w:t>5. Обязательные контрактные условия.</w:t>
      </w:r>
    </w:p>
    <w:p w:rsidR="004017E8" w:rsidRPr="00D87C8E" w:rsidRDefault="004017E8" w:rsidP="004017E8">
      <w:pPr>
        <w:pStyle w:val="a5"/>
        <w:ind w:firstLine="709"/>
        <w:rPr>
          <w:bCs/>
          <w:sz w:val="24"/>
        </w:rPr>
      </w:pPr>
      <w:r w:rsidRPr="00D87C8E">
        <w:rPr>
          <w:bCs/>
          <w:sz w:val="24"/>
        </w:rPr>
        <w:t>6. Особенности формирования контрактов международной купли-продажи сырьевых и продовольственных товаров.</w:t>
      </w:r>
    </w:p>
    <w:p w:rsidR="004017E8" w:rsidRPr="00D87C8E" w:rsidRDefault="004017E8" w:rsidP="004017E8">
      <w:pPr>
        <w:pStyle w:val="a5"/>
        <w:ind w:firstLine="709"/>
        <w:rPr>
          <w:bCs/>
          <w:sz w:val="24"/>
        </w:rPr>
      </w:pPr>
      <w:r w:rsidRPr="00D87C8E">
        <w:rPr>
          <w:bCs/>
          <w:sz w:val="24"/>
        </w:rPr>
        <w:t>7. Типовой контракт во внешней торговле. Понятие, значение во внешнеторговой практике.</w:t>
      </w:r>
    </w:p>
    <w:p w:rsidR="004017E8" w:rsidRPr="00D87C8E" w:rsidRDefault="004017E8" w:rsidP="004017E8">
      <w:pPr>
        <w:pStyle w:val="a5"/>
        <w:ind w:firstLine="709"/>
        <w:rPr>
          <w:bCs/>
          <w:sz w:val="24"/>
        </w:rPr>
      </w:pPr>
      <w:r w:rsidRPr="00D87C8E">
        <w:rPr>
          <w:bCs/>
          <w:sz w:val="24"/>
        </w:rPr>
        <w:t>8. Дополнительные  контрактные условия.</w:t>
      </w:r>
    </w:p>
    <w:p w:rsidR="004017E8" w:rsidRPr="00D87C8E" w:rsidRDefault="004017E8" w:rsidP="004017E8">
      <w:pPr>
        <w:pStyle w:val="a5"/>
        <w:ind w:firstLine="709"/>
        <w:rPr>
          <w:bCs/>
          <w:sz w:val="24"/>
        </w:rPr>
      </w:pPr>
      <w:r w:rsidRPr="00D87C8E">
        <w:rPr>
          <w:bCs/>
          <w:sz w:val="24"/>
        </w:rPr>
        <w:t>9. Типовые и индивидуальные контрактные условия.</w:t>
      </w:r>
    </w:p>
    <w:p w:rsidR="004017E8" w:rsidRPr="00D87C8E" w:rsidRDefault="004017E8" w:rsidP="004017E8">
      <w:pPr>
        <w:pStyle w:val="a5"/>
        <w:ind w:firstLine="709"/>
        <w:rPr>
          <w:bCs/>
          <w:sz w:val="24"/>
        </w:rPr>
      </w:pPr>
      <w:r w:rsidRPr="00D87C8E">
        <w:rPr>
          <w:bCs/>
          <w:sz w:val="24"/>
        </w:rPr>
        <w:t>10. Особенности формирования контрактов международной купли-продажи машино-технической продукции.</w:t>
      </w:r>
    </w:p>
    <w:p w:rsidR="004017E8" w:rsidRPr="00D87C8E" w:rsidRDefault="004017E8" w:rsidP="004017E8">
      <w:pPr>
        <w:pStyle w:val="a5"/>
        <w:ind w:firstLine="709"/>
        <w:rPr>
          <w:bCs/>
          <w:sz w:val="24"/>
        </w:rPr>
      </w:pPr>
      <w:r w:rsidRPr="00D87C8E">
        <w:rPr>
          <w:bCs/>
          <w:sz w:val="24"/>
        </w:rPr>
        <w:t>11. Типовой экспортный контракт</w:t>
      </w:r>
    </w:p>
    <w:p w:rsidR="004017E8" w:rsidRPr="00D87C8E" w:rsidRDefault="004017E8" w:rsidP="004017E8">
      <w:pPr>
        <w:pStyle w:val="a5"/>
        <w:ind w:firstLine="709"/>
        <w:rPr>
          <w:bCs/>
          <w:sz w:val="24"/>
        </w:rPr>
      </w:pPr>
      <w:r w:rsidRPr="00D87C8E">
        <w:rPr>
          <w:bCs/>
          <w:sz w:val="24"/>
        </w:rPr>
        <w:t>12. Импортный двуязычный контракт на условиях СИП.</w:t>
      </w:r>
    </w:p>
    <w:p w:rsidR="004017E8" w:rsidRPr="00D87C8E" w:rsidRDefault="004017E8" w:rsidP="004017E8">
      <w:pPr>
        <w:pStyle w:val="a5"/>
        <w:ind w:firstLine="709"/>
        <w:rPr>
          <w:bCs/>
          <w:sz w:val="24"/>
        </w:rPr>
      </w:pPr>
      <w:r w:rsidRPr="00D87C8E">
        <w:rPr>
          <w:bCs/>
          <w:sz w:val="24"/>
        </w:rPr>
        <w:t>13. Типовой импортный контракт на условиях ФОБ.</w:t>
      </w:r>
    </w:p>
    <w:p w:rsidR="004017E8" w:rsidRPr="00D87C8E" w:rsidRDefault="004017E8" w:rsidP="004017E8">
      <w:pPr>
        <w:pStyle w:val="a5"/>
        <w:ind w:firstLine="709"/>
        <w:rPr>
          <w:bCs/>
          <w:sz w:val="24"/>
        </w:rPr>
      </w:pPr>
      <w:r w:rsidRPr="00D87C8E">
        <w:rPr>
          <w:bCs/>
          <w:sz w:val="24"/>
        </w:rPr>
        <w:t>14. Импортный контракт на поставку цемента на условиях ФОБ.</w:t>
      </w:r>
    </w:p>
    <w:p w:rsidR="004017E8" w:rsidRPr="00D87C8E" w:rsidRDefault="004017E8" w:rsidP="004017E8">
      <w:pPr>
        <w:pStyle w:val="a5"/>
        <w:ind w:firstLine="709"/>
        <w:rPr>
          <w:bCs/>
          <w:sz w:val="24"/>
        </w:rPr>
      </w:pPr>
      <w:r w:rsidRPr="00D87C8E">
        <w:rPr>
          <w:bCs/>
          <w:sz w:val="24"/>
        </w:rPr>
        <w:t>15. Типовой двуязычный экспортный контракт на драгоценные камни на условиях СИФ.</w:t>
      </w:r>
    </w:p>
    <w:p w:rsidR="004017E8" w:rsidRPr="00D87C8E" w:rsidRDefault="004017E8" w:rsidP="004017E8">
      <w:pPr>
        <w:pStyle w:val="a5"/>
        <w:ind w:firstLine="709"/>
        <w:rPr>
          <w:bCs/>
          <w:sz w:val="24"/>
        </w:rPr>
      </w:pPr>
      <w:r w:rsidRPr="00D87C8E">
        <w:rPr>
          <w:bCs/>
          <w:sz w:val="24"/>
        </w:rPr>
        <w:t>16. Двуязычный импортный контракт на закупку зерна на условиях ФОБ.</w:t>
      </w:r>
    </w:p>
    <w:p w:rsidR="004017E8" w:rsidRPr="00D87C8E" w:rsidRDefault="004017E8" w:rsidP="004017E8">
      <w:pPr>
        <w:pStyle w:val="a5"/>
        <w:ind w:firstLine="709"/>
        <w:rPr>
          <w:bCs/>
          <w:sz w:val="24"/>
        </w:rPr>
      </w:pPr>
      <w:r w:rsidRPr="00D87C8E">
        <w:rPr>
          <w:bCs/>
          <w:sz w:val="24"/>
        </w:rPr>
        <w:t>17. Экспортный контракт на поставку нефтепродуктов на условиях ФСА.</w:t>
      </w:r>
    </w:p>
    <w:p w:rsidR="004017E8" w:rsidRPr="00D87C8E" w:rsidRDefault="004017E8" w:rsidP="004017E8">
      <w:pPr>
        <w:pStyle w:val="a5"/>
        <w:ind w:firstLine="709"/>
        <w:rPr>
          <w:bCs/>
          <w:sz w:val="24"/>
        </w:rPr>
      </w:pPr>
      <w:r w:rsidRPr="00D87C8E">
        <w:rPr>
          <w:bCs/>
          <w:sz w:val="24"/>
        </w:rPr>
        <w:t>18. Экспортный контракт на поставку лесоматериалов на условиях ФОБ.</w:t>
      </w:r>
    </w:p>
    <w:p w:rsidR="004017E8" w:rsidRPr="00D87C8E" w:rsidRDefault="004017E8" w:rsidP="004017E8">
      <w:pPr>
        <w:pStyle w:val="a5"/>
        <w:ind w:firstLine="709"/>
        <w:rPr>
          <w:bCs/>
          <w:sz w:val="24"/>
        </w:rPr>
      </w:pPr>
      <w:r w:rsidRPr="00D87C8E">
        <w:rPr>
          <w:bCs/>
          <w:sz w:val="24"/>
        </w:rPr>
        <w:t>19. Импортный контракт на поставку синтетического каучука на условиях ФОБ.</w:t>
      </w:r>
    </w:p>
    <w:p w:rsidR="004017E8" w:rsidRPr="00D87C8E" w:rsidRDefault="004017E8" w:rsidP="004017E8">
      <w:pPr>
        <w:pStyle w:val="a5"/>
        <w:ind w:firstLine="709"/>
        <w:rPr>
          <w:bCs/>
          <w:sz w:val="24"/>
        </w:rPr>
      </w:pPr>
      <w:r w:rsidRPr="00D87C8E">
        <w:rPr>
          <w:bCs/>
          <w:sz w:val="24"/>
        </w:rPr>
        <w:t>20. Договор поставки мясных и овощных консервов.</w:t>
      </w:r>
    </w:p>
    <w:p w:rsidR="004017E8" w:rsidRPr="00D87C8E" w:rsidRDefault="004017E8" w:rsidP="004017E8">
      <w:pPr>
        <w:pStyle w:val="a5"/>
        <w:ind w:firstLine="709"/>
        <w:rPr>
          <w:bCs/>
          <w:sz w:val="24"/>
        </w:rPr>
      </w:pPr>
      <w:r w:rsidRPr="00D87C8E">
        <w:rPr>
          <w:bCs/>
          <w:sz w:val="24"/>
        </w:rPr>
        <w:t xml:space="preserve">21. Экспортный контракт на поставку оборудования на условиях СИФ. </w:t>
      </w:r>
    </w:p>
    <w:p w:rsidR="004017E8" w:rsidRPr="00D87C8E" w:rsidRDefault="004017E8" w:rsidP="004017E8">
      <w:pPr>
        <w:pStyle w:val="a5"/>
        <w:ind w:firstLine="709"/>
        <w:rPr>
          <w:bCs/>
          <w:sz w:val="24"/>
        </w:rPr>
      </w:pPr>
      <w:r w:rsidRPr="00D87C8E">
        <w:rPr>
          <w:bCs/>
          <w:sz w:val="24"/>
        </w:rPr>
        <w:t xml:space="preserve">22. Типовой двуязычный импортный контракт на закупку оборудования на условиях ФОБ. </w:t>
      </w:r>
    </w:p>
    <w:p w:rsidR="004017E8" w:rsidRPr="00D87C8E" w:rsidRDefault="004017E8" w:rsidP="004017E8">
      <w:pPr>
        <w:pStyle w:val="a5"/>
        <w:ind w:firstLine="709"/>
        <w:rPr>
          <w:bCs/>
          <w:sz w:val="24"/>
        </w:rPr>
      </w:pPr>
      <w:r w:rsidRPr="00D87C8E">
        <w:rPr>
          <w:bCs/>
          <w:sz w:val="24"/>
        </w:rPr>
        <w:t xml:space="preserve">23. Импортный контракт на поставку оборудования на условиях Франко-госграницы. </w:t>
      </w:r>
    </w:p>
    <w:p w:rsidR="004017E8" w:rsidRPr="00D87C8E" w:rsidRDefault="004017E8" w:rsidP="004017E8">
      <w:pPr>
        <w:pStyle w:val="a5"/>
        <w:ind w:firstLine="709"/>
        <w:rPr>
          <w:bCs/>
          <w:sz w:val="24"/>
        </w:rPr>
      </w:pPr>
      <w:r w:rsidRPr="00D87C8E">
        <w:rPr>
          <w:bCs/>
          <w:sz w:val="24"/>
        </w:rPr>
        <w:t xml:space="preserve">24. Общие условия экспортных поставок и монтажа машинного оборудования. </w:t>
      </w:r>
    </w:p>
    <w:p w:rsidR="004017E8" w:rsidRPr="00D87C8E" w:rsidRDefault="004017E8" w:rsidP="004017E8">
      <w:pPr>
        <w:pStyle w:val="a5"/>
        <w:ind w:firstLine="709"/>
        <w:rPr>
          <w:bCs/>
          <w:sz w:val="24"/>
        </w:rPr>
      </w:pPr>
      <w:r w:rsidRPr="00D87C8E">
        <w:rPr>
          <w:bCs/>
          <w:sz w:val="24"/>
        </w:rPr>
        <w:t>25. Импортный контракт на закупку лекарственных препаратов.</w:t>
      </w:r>
    </w:p>
    <w:p w:rsidR="004017E8" w:rsidRPr="00D87C8E" w:rsidRDefault="004017E8" w:rsidP="004017E8">
      <w:pPr>
        <w:pStyle w:val="a5"/>
        <w:ind w:firstLine="709"/>
        <w:rPr>
          <w:bCs/>
          <w:sz w:val="24"/>
        </w:rPr>
      </w:pPr>
      <w:r w:rsidRPr="00D87C8E">
        <w:rPr>
          <w:bCs/>
          <w:sz w:val="24"/>
        </w:rPr>
        <w:t>26. Экспортный контракт на поставку произведений искусства.</w:t>
      </w:r>
    </w:p>
    <w:p w:rsidR="004017E8" w:rsidRPr="00D87C8E" w:rsidRDefault="004017E8" w:rsidP="004017E8">
      <w:pPr>
        <w:pStyle w:val="a5"/>
        <w:ind w:firstLine="709"/>
        <w:rPr>
          <w:bCs/>
          <w:sz w:val="24"/>
        </w:rPr>
      </w:pPr>
      <w:r w:rsidRPr="00D87C8E">
        <w:rPr>
          <w:bCs/>
          <w:sz w:val="24"/>
        </w:rPr>
        <w:t>27. Проформа контракта на концертную деятельность.</w:t>
      </w:r>
    </w:p>
    <w:p w:rsidR="004017E8" w:rsidRPr="00D87C8E" w:rsidRDefault="004017E8" w:rsidP="004017E8">
      <w:pPr>
        <w:pStyle w:val="a5"/>
        <w:ind w:firstLine="709"/>
        <w:rPr>
          <w:bCs/>
          <w:sz w:val="24"/>
        </w:rPr>
      </w:pPr>
      <w:r w:rsidRPr="00D87C8E">
        <w:rPr>
          <w:bCs/>
          <w:sz w:val="24"/>
        </w:rPr>
        <w:t>28. Лизинговое соглашение.</w:t>
      </w:r>
    </w:p>
    <w:p w:rsidR="004017E8" w:rsidRPr="00D87C8E" w:rsidRDefault="004017E8" w:rsidP="004017E8">
      <w:pPr>
        <w:pStyle w:val="a5"/>
        <w:ind w:firstLine="709"/>
        <w:rPr>
          <w:bCs/>
          <w:sz w:val="24"/>
        </w:rPr>
      </w:pPr>
      <w:r w:rsidRPr="00D87C8E">
        <w:rPr>
          <w:bCs/>
          <w:sz w:val="24"/>
        </w:rPr>
        <w:t>29. Национальные и международные правовые нормы, регулирующие внешнеторговые сделки.</w:t>
      </w:r>
    </w:p>
    <w:p w:rsidR="004017E8" w:rsidRPr="00D87C8E" w:rsidRDefault="004017E8" w:rsidP="004017E8">
      <w:pPr>
        <w:pStyle w:val="a5"/>
        <w:ind w:firstLine="709"/>
        <w:rPr>
          <w:bCs/>
          <w:sz w:val="24"/>
        </w:rPr>
      </w:pPr>
      <w:r w:rsidRPr="00D87C8E">
        <w:rPr>
          <w:bCs/>
          <w:sz w:val="24"/>
        </w:rPr>
        <w:t>30. Венская конвенция  1980 года. Основное содержание, порядок применения.</w:t>
      </w:r>
    </w:p>
    <w:p w:rsidR="004017E8" w:rsidRPr="00D87C8E" w:rsidRDefault="004017E8" w:rsidP="004017E8">
      <w:pPr>
        <w:pStyle w:val="a5"/>
        <w:ind w:firstLine="709"/>
        <w:rPr>
          <w:bCs/>
          <w:sz w:val="24"/>
        </w:rPr>
      </w:pPr>
      <w:r w:rsidRPr="00D87C8E">
        <w:rPr>
          <w:bCs/>
          <w:sz w:val="24"/>
        </w:rPr>
        <w:t>31. Условия применения иностранного права во внешнеторговом договоре.</w:t>
      </w:r>
    </w:p>
    <w:p w:rsidR="004017E8" w:rsidRPr="00D87C8E" w:rsidRDefault="004017E8" w:rsidP="004017E8">
      <w:pPr>
        <w:pStyle w:val="a5"/>
        <w:ind w:firstLine="709"/>
        <w:rPr>
          <w:bCs/>
          <w:sz w:val="24"/>
        </w:rPr>
      </w:pPr>
      <w:r w:rsidRPr="00D87C8E">
        <w:rPr>
          <w:bCs/>
          <w:sz w:val="24"/>
        </w:rPr>
        <w:t>32. Способы разрешения споров, возникающих из внешнеэкономических договоров.</w:t>
      </w:r>
    </w:p>
    <w:p w:rsidR="004017E8" w:rsidRPr="00D87C8E" w:rsidRDefault="004017E8" w:rsidP="004017E8">
      <w:pPr>
        <w:pStyle w:val="a5"/>
        <w:ind w:firstLine="709"/>
        <w:rPr>
          <w:bCs/>
          <w:sz w:val="24"/>
        </w:rPr>
      </w:pPr>
      <w:r w:rsidRPr="00D87C8E">
        <w:rPr>
          <w:bCs/>
          <w:sz w:val="24"/>
        </w:rPr>
        <w:t>33. Особенности внешнеэкономического контракта на оказание услуг.</w:t>
      </w:r>
    </w:p>
    <w:p w:rsidR="004017E8" w:rsidRPr="00D87C8E" w:rsidRDefault="004017E8" w:rsidP="004017E8">
      <w:pPr>
        <w:pStyle w:val="a5"/>
        <w:ind w:firstLine="709"/>
        <w:rPr>
          <w:bCs/>
          <w:sz w:val="24"/>
        </w:rPr>
      </w:pPr>
      <w:r w:rsidRPr="00D87C8E">
        <w:rPr>
          <w:bCs/>
          <w:sz w:val="24"/>
        </w:rPr>
        <w:t>34. Особенности формирования внешнеэкономических договоров  мены (бартерных договоров)</w:t>
      </w:r>
    </w:p>
    <w:p w:rsidR="004017E8" w:rsidRPr="00D87C8E" w:rsidRDefault="004017E8" w:rsidP="004017E8">
      <w:pPr>
        <w:pStyle w:val="a5"/>
        <w:ind w:firstLine="709"/>
        <w:rPr>
          <w:bCs/>
          <w:sz w:val="24"/>
        </w:rPr>
      </w:pPr>
      <w:r w:rsidRPr="00D87C8E">
        <w:rPr>
          <w:bCs/>
          <w:sz w:val="24"/>
        </w:rPr>
        <w:t>35. Значение договора купли-продажи  во внешнеторговой практике.</w:t>
      </w:r>
    </w:p>
    <w:p w:rsidR="004017E8" w:rsidRPr="000D5F6A" w:rsidRDefault="004017E8" w:rsidP="004017E8">
      <w:pPr>
        <w:jc w:val="both"/>
        <w:rPr>
          <w:sz w:val="28"/>
          <w:szCs w:val="28"/>
        </w:rPr>
      </w:pPr>
    </w:p>
    <w:p w:rsidR="004017E8" w:rsidRPr="00D23795" w:rsidRDefault="004017E8" w:rsidP="004017E8">
      <w:pPr>
        <w:jc w:val="center"/>
        <w:rPr>
          <w:b/>
          <w:sz w:val="28"/>
          <w:szCs w:val="28"/>
        </w:rPr>
      </w:pPr>
      <w:r>
        <w:rPr>
          <w:b/>
          <w:sz w:val="28"/>
          <w:szCs w:val="28"/>
        </w:rPr>
        <w:t>Литература</w:t>
      </w:r>
    </w:p>
    <w:p w:rsidR="004017E8" w:rsidRPr="00D23795" w:rsidRDefault="004017E8" w:rsidP="004017E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
        <w:gridCol w:w="9055"/>
      </w:tblGrid>
      <w:tr w:rsidR="004017E8">
        <w:trPr>
          <w:cantSplit/>
          <w:jc w:val="center"/>
        </w:trPr>
        <w:tc>
          <w:tcPr>
            <w:tcW w:w="9571" w:type="dxa"/>
            <w:gridSpan w:val="2"/>
          </w:tcPr>
          <w:p w:rsidR="004017E8" w:rsidRPr="00A75EDB" w:rsidRDefault="004017E8" w:rsidP="00C477A8">
            <w:pPr>
              <w:pStyle w:val="a5"/>
              <w:jc w:val="center"/>
              <w:rPr>
                <w:b/>
                <w:sz w:val="24"/>
              </w:rPr>
            </w:pPr>
            <w:r w:rsidRPr="00A75EDB">
              <w:rPr>
                <w:b/>
                <w:sz w:val="24"/>
              </w:rPr>
              <w:t>Основная литература:</w:t>
            </w:r>
          </w:p>
        </w:tc>
      </w:tr>
      <w:tr w:rsidR="004017E8" w:rsidRPr="00B739AD">
        <w:trPr>
          <w:jc w:val="center"/>
        </w:trPr>
        <w:tc>
          <w:tcPr>
            <w:tcW w:w="516" w:type="dxa"/>
          </w:tcPr>
          <w:p w:rsidR="004017E8" w:rsidRPr="00B739AD" w:rsidRDefault="004017E8" w:rsidP="00C477A8">
            <w:pPr>
              <w:pStyle w:val="a5"/>
              <w:rPr>
                <w:sz w:val="24"/>
              </w:rPr>
            </w:pPr>
            <w:r>
              <w:rPr>
                <w:sz w:val="24"/>
              </w:rPr>
              <w:t>1</w:t>
            </w:r>
          </w:p>
        </w:tc>
        <w:tc>
          <w:tcPr>
            <w:tcW w:w="9055" w:type="dxa"/>
          </w:tcPr>
          <w:p w:rsidR="004017E8" w:rsidRDefault="004017E8" w:rsidP="00C477A8">
            <w:r>
              <w:t>Конвенция о праве, применимом к международной купле-продаже товаров (Гаага, 15.06.1955г.)</w:t>
            </w:r>
          </w:p>
        </w:tc>
      </w:tr>
      <w:tr w:rsidR="004017E8" w:rsidRPr="00B739AD">
        <w:trPr>
          <w:jc w:val="center"/>
        </w:trPr>
        <w:tc>
          <w:tcPr>
            <w:tcW w:w="516" w:type="dxa"/>
          </w:tcPr>
          <w:p w:rsidR="004017E8" w:rsidRPr="00B739AD" w:rsidRDefault="004017E8" w:rsidP="00C477A8">
            <w:pPr>
              <w:pStyle w:val="a5"/>
              <w:rPr>
                <w:sz w:val="24"/>
              </w:rPr>
            </w:pPr>
            <w:r>
              <w:rPr>
                <w:sz w:val="24"/>
              </w:rPr>
              <w:t>2</w:t>
            </w:r>
          </w:p>
        </w:tc>
        <w:tc>
          <w:tcPr>
            <w:tcW w:w="9055" w:type="dxa"/>
          </w:tcPr>
          <w:p w:rsidR="004017E8" w:rsidRDefault="004017E8" w:rsidP="00C477A8">
            <w:r>
              <w:t>Конвенция о праве, применимом к международной купле-продаже товаров )Гаага, 22.1.1986г.)</w:t>
            </w:r>
          </w:p>
        </w:tc>
      </w:tr>
      <w:tr w:rsidR="004017E8" w:rsidRPr="00B739AD">
        <w:trPr>
          <w:jc w:val="center"/>
        </w:trPr>
        <w:tc>
          <w:tcPr>
            <w:tcW w:w="516" w:type="dxa"/>
          </w:tcPr>
          <w:p w:rsidR="004017E8" w:rsidRPr="00B739AD" w:rsidRDefault="004017E8" w:rsidP="00C477A8">
            <w:pPr>
              <w:pStyle w:val="a5"/>
              <w:rPr>
                <w:sz w:val="24"/>
              </w:rPr>
            </w:pPr>
            <w:r>
              <w:rPr>
                <w:sz w:val="24"/>
              </w:rPr>
              <w:t>3</w:t>
            </w:r>
          </w:p>
        </w:tc>
        <w:tc>
          <w:tcPr>
            <w:tcW w:w="9055" w:type="dxa"/>
          </w:tcPr>
          <w:p w:rsidR="004017E8" w:rsidRDefault="004017E8" w:rsidP="00C477A8">
            <w:r>
              <w:t>Конвенция ООН о договорах международной купли-продажи товаров (Вена, 1980г.)</w:t>
            </w:r>
          </w:p>
        </w:tc>
      </w:tr>
      <w:tr w:rsidR="004017E8" w:rsidRPr="00B739AD">
        <w:trPr>
          <w:jc w:val="center"/>
        </w:trPr>
        <w:tc>
          <w:tcPr>
            <w:tcW w:w="516" w:type="dxa"/>
          </w:tcPr>
          <w:p w:rsidR="004017E8" w:rsidRDefault="004017E8" w:rsidP="00C477A8">
            <w:pPr>
              <w:pStyle w:val="a5"/>
              <w:rPr>
                <w:sz w:val="24"/>
              </w:rPr>
            </w:pPr>
            <w:r>
              <w:rPr>
                <w:sz w:val="24"/>
              </w:rPr>
              <w:t>4</w:t>
            </w:r>
          </w:p>
        </w:tc>
        <w:tc>
          <w:tcPr>
            <w:tcW w:w="9055" w:type="dxa"/>
          </w:tcPr>
          <w:p w:rsidR="004017E8" w:rsidRDefault="004017E8" w:rsidP="00C477A8">
            <w:r>
              <w:t>Конвенция об исковой давности в международной купле-продаже товаров (Нью-Йорк, 1974г.)</w:t>
            </w:r>
          </w:p>
        </w:tc>
      </w:tr>
      <w:tr w:rsidR="004017E8" w:rsidRPr="00B739AD">
        <w:trPr>
          <w:jc w:val="center"/>
        </w:trPr>
        <w:tc>
          <w:tcPr>
            <w:tcW w:w="516" w:type="dxa"/>
          </w:tcPr>
          <w:p w:rsidR="004017E8" w:rsidRDefault="004017E8" w:rsidP="00C477A8">
            <w:pPr>
              <w:pStyle w:val="a5"/>
              <w:rPr>
                <w:sz w:val="24"/>
              </w:rPr>
            </w:pPr>
            <w:r>
              <w:rPr>
                <w:sz w:val="24"/>
              </w:rPr>
              <w:t>5</w:t>
            </w:r>
          </w:p>
        </w:tc>
        <w:tc>
          <w:tcPr>
            <w:tcW w:w="9055" w:type="dxa"/>
          </w:tcPr>
          <w:p w:rsidR="004017E8" w:rsidRDefault="004017E8" w:rsidP="00C477A8">
            <w:r>
              <w:t>Принципы международных коммерческих договоров (Принципы УНИДРУА, 1994г.)</w:t>
            </w:r>
          </w:p>
        </w:tc>
      </w:tr>
      <w:tr w:rsidR="004017E8" w:rsidRPr="00B739AD">
        <w:trPr>
          <w:jc w:val="center"/>
        </w:trPr>
        <w:tc>
          <w:tcPr>
            <w:tcW w:w="516" w:type="dxa"/>
          </w:tcPr>
          <w:p w:rsidR="004017E8" w:rsidRPr="00B739AD" w:rsidRDefault="004017E8" w:rsidP="00C477A8">
            <w:pPr>
              <w:pStyle w:val="a5"/>
              <w:rPr>
                <w:sz w:val="24"/>
              </w:rPr>
            </w:pPr>
            <w:r>
              <w:rPr>
                <w:sz w:val="24"/>
              </w:rPr>
              <w:t>6</w:t>
            </w:r>
          </w:p>
        </w:tc>
        <w:tc>
          <w:tcPr>
            <w:tcW w:w="9055" w:type="dxa"/>
          </w:tcPr>
          <w:p w:rsidR="004017E8" w:rsidRDefault="004017E8" w:rsidP="00C477A8">
            <w:r>
              <w:t>Протокол об изменении Конвенции об исковой давности в международной купле-продаже товаров (Вена, 1980г.)</w:t>
            </w:r>
          </w:p>
        </w:tc>
      </w:tr>
      <w:tr w:rsidR="004017E8" w:rsidRPr="00B739AD">
        <w:trPr>
          <w:jc w:val="center"/>
        </w:trPr>
        <w:tc>
          <w:tcPr>
            <w:tcW w:w="516" w:type="dxa"/>
          </w:tcPr>
          <w:p w:rsidR="004017E8" w:rsidRDefault="004017E8" w:rsidP="00C477A8">
            <w:pPr>
              <w:pStyle w:val="a5"/>
              <w:rPr>
                <w:sz w:val="24"/>
              </w:rPr>
            </w:pPr>
            <w:r>
              <w:rPr>
                <w:sz w:val="24"/>
              </w:rPr>
              <w:t>7</w:t>
            </w:r>
          </w:p>
        </w:tc>
        <w:tc>
          <w:tcPr>
            <w:tcW w:w="9055" w:type="dxa"/>
          </w:tcPr>
          <w:p w:rsidR="004017E8" w:rsidRPr="00BD217A" w:rsidRDefault="004017E8" w:rsidP="00C477A8">
            <w:r w:rsidRPr="00BD217A">
              <w:t xml:space="preserve">Комментарии МТП и ИНКОТЕРМС 2000. Толкование и применение. Публикация МТП № 620. Серия: «Издание Международной торговой палаты» /Пер. с англ. – М.: Издательство «Консалт Банкир», 2002. 288 с. </w:t>
            </w:r>
          </w:p>
        </w:tc>
      </w:tr>
      <w:tr w:rsidR="004017E8" w:rsidRPr="00B739AD">
        <w:trPr>
          <w:jc w:val="center"/>
        </w:trPr>
        <w:tc>
          <w:tcPr>
            <w:tcW w:w="516" w:type="dxa"/>
          </w:tcPr>
          <w:p w:rsidR="004017E8" w:rsidRPr="00B739AD" w:rsidRDefault="004017E8" w:rsidP="00C477A8">
            <w:pPr>
              <w:pStyle w:val="a5"/>
              <w:rPr>
                <w:sz w:val="24"/>
              </w:rPr>
            </w:pPr>
            <w:r>
              <w:rPr>
                <w:sz w:val="24"/>
              </w:rPr>
              <w:t>8.</w:t>
            </w:r>
          </w:p>
        </w:tc>
        <w:tc>
          <w:tcPr>
            <w:tcW w:w="9055" w:type="dxa"/>
          </w:tcPr>
          <w:p w:rsidR="004017E8" w:rsidRDefault="004017E8" w:rsidP="00C477A8">
            <w:r>
              <w:t>Вебер М. Коммерческие расчеты от А до Я (перевод с немецкого). – М., 6-е издание, 2007.</w:t>
            </w:r>
          </w:p>
        </w:tc>
      </w:tr>
      <w:tr w:rsidR="004017E8" w:rsidRPr="00B739AD">
        <w:trPr>
          <w:jc w:val="center"/>
        </w:trPr>
        <w:tc>
          <w:tcPr>
            <w:tcW w:w="516" w:type="dxa"/>
          </w:tcPr>
          <w:p w:rsidR="004017E8" w:rsidRPr="00B739AD" w:rsidRDefault="004017E8" w:rsidP="00C477A8">
            <w:pPr>
              <w:pStyle w:val="a5"/>
              <w:rPr>
                <w:sz w:val="24"/>
              </w:rPr>
            </w:pPr>
            <w:r>
              <w:rPr>
                <w:sz w:val="24"/>
              </w:rPr>
              <w:t>9</w:t>
            </w:r>
          </w:p>
        </w:tc>
        <w:tc>
          <w:tcPr>
            <w:tcW w:w="9055" w:type="dxa"/>
          </w:tcPr>
          <w:p w:rsidR="004017E8" w:rsidRDefault="004017E8" w:rsidP="00C477A8">
            <w:r>
              <w:t>Герчикова И.Н. Международное коммерческое дело. – М., 2005. – 234с.</w:t>
            </w:r>
          </w:p>
        </w:tc>
      </w:tr>
      <w:tr w:rsidR="004017E8" w:rsidRPr="00B739AD">
        <w:trPr>
          <w:jc w:val="center"/>
        </w:trPr>
        <w:tc>
          <w:tcPr>
            <w:tcW w:w="516" w:type="dxa"/>
          </w:tcPr>
          <w:p w:rsidR="004017E8" w:rsidRDefault="004017E8" w:rsidP="00C477A8">
            <w:pPr>
              <w:pStyle w:val="a5"/>
              <w:rPr>
                <w:sz w:val="24"/>
              </w:rPr>
            </w:pPr>
            <w:r>
              <w:rPr>
                <w:sz w:val="24"/>
              </w:rPr>
              <w:t>10</w:t>
            </w:r>
          </w:p>
        </w:tc>
        <w:tc>
          <w:tcPr>
            <w:tcW w:w="9055" w:type="dxa"/>
          </w:tcPr>
          <w:p w:rsidR="004017E8" w:rsidRDefault="004017E8" w:rsidP="00C477A8">
            <w:r>
              <w:t>Домченко Ю.Н. Мировая экономика. Международные торговые расчеты. Учебное пособие. – СПб., 2004.</w:t>
            </w:r>
          </w:p>
        </w:tc>
      </w:tr>
      <w:tr w:rsidR="004017E8" w:rsidRPr="00B739AD">
        <w:trPr>
          <w:jc w:val="center"/>
        </w:trPr>
        <w:tc>
          <w:tcPr>
            <w:tcW w:w="516" w:type="dxa"/>
          </w:tcPr>
          <w:p w:rsidR="004017E8" w:rsidRPr="00B739AD" w:rsidRDefault="004017E8" w:rsidP="00C477A8">
            <w:pPr>
              <w:pStyle w:val="a5"/>
              <w:rPr>
                <w:sz w:val="24"/>
              </w:rPr>
            </w:pPr>
            <w:r>
              <w:rPr>
                <w:sz w:val="24"/>
              </w:rPr>
              <w:t>11</w:t>
            </w:r>
          </w:p>
        </w:tc>
        <w:tc>
          <w:tcPr>
            <w:tcW w:w="9055" w:type="dxa"/>
          </w:tcPr>
          <w:p w:rsidR="004017E8" w:rsidRDefault="004017E8" w:rsidP="00C477A8">
            <w:r>
              <w:t>Ершова А.Д. Основы управления и организация в таможенном деле. – М., 2005. – 79с.</w:t>
            </w:r>
          </w:p>
        </w:tc>
      </w:tr>
      <w:tr w:rsidR="004017E8" w:rsidRPr="00B739AD">
        <w:trPr>
          <w:jc w:val="center"/>
        </w:trPr>
        <w:tc>
          <w:tcPr>
            <w:tcW w:w="516" w:type="dxa"/>
          </w:tcPr>
          <w:p w:rsidR="004017E8" w:rsidRDefault="004017E8" w:rsidP="00C477A8">
            <w:pPr>
              <w:pStyle w:val="a5"/>
              <w:rPr>
                <w:sz w:val="24"/>
              </w:rPr>
            </w:pPr>
            <w:r>
              <w:rPr>
                <w:sz w:val="24"/>
              </w:rPr>
              <w:t>12</w:t>
            </w:r>
          </w:p>
        </w:tc>
        <w:tc>
          <w:tcPr>
            <w:tcW w:w="9055" w:type="dxa"/>
          </w:tcPr>
          <w:p w:rsidR="004017E8" w:rsidRDefault="004017E8" w:rsidP="00C477A8">
            <w:r>
              <w:t>Жданов А.И. Практическое руководство по ВЭД. – СПб.: Питер, 2004. – 224с. (Серия «Ключевые вопросы»)</w:t>
            </w:r>
          </w:p>
        </w:tc>
      </w:tr>
      <w:tr w:rsidR="004017E8" w:rsidRPr="00B739AD">
        <w:trPr>
          <w:jc w:val="center"/>
        </w:trPr>
        <w:tc>
          <w:tcPr>
            <w:tcW w:w="516" w:type="dxa"/>
          </w:tcPr>
          <w:p w:rsidR="004017E8" w:rsidRDefault="004017E8" w:rsidP="00C477A8">
            <w:pPr>
              <w:pStyle w:val="a5"/>
              <w:rPr>
                <w:sz w:val="24"/>
              </w:rPr>
            </w:pPr>
            <w:r>
              <w:rPr>
                <w:sz w:val="24"/>
              </w:rPr>
              <w:t>13</w:t>
            </w:r>
          </w:p>
        </w:tc>
        <w:tc>
          <w:tcPr>
            <w:tcW w:w="9055" w:type="dxa"/>
          </w:tcPr>
          <w:p w:rsidR="004017E8" w:rsidRDefault="004017E8" w:rsidP="00C477A8">
            <w:r>
              <w:t>Международные валютно-кредитные и финансовые отношения. Учебник / Под ред. Л.Н. Красавиной. 3-е издание. – М., 2007.</w:t>
            </w:r>
          </w:p>
        </w:tc>
      </w:tr>
      <w:tr w:rsidR="004017E8" w:rsidRPr="00B739AD">
        <w:trPr>
          <w:jc w:val="center"/>
        </w:trPr>
        <w:tc>
          <w:tcPr>
            <w:tcW w:w="516" w:type="dxa"/>
          </w:tcPr>
          <w:p w:rsidR="004017E8" w:rsidRDefault="004017E8" w:rsidP="00C477A8">
            <w:pPr>
              <w:pStyle w:val="a5"/>
              <w:rPr>
                <w:sz w:val="24"/>
              </w:rPr>
            </w:pPr>
            <w:r>
              <w:rPr>
                <w:sz w:val="24"/>
              </w:rPr>
              <w:t>14</w:t>
            </w:r>
          </w:p>
        </w:tc>
        <w:tc>
          <w:tcPr>
            <w:tcW w:w="9055" w:type="dxa"/>
          </w:tcPr>
          <w:p w:rsidR="004017E8" w:rsidRDefault="004017E8" w:rsidP="00C477A8">
            <w:r>
              <w:t>Михайлов Д.М. Международные расчеты и гарантии. – М.: ФБК-ПРЕСС, 1998. – 398с.</w:t>
            </w:r>
          </w:p>
        </w:tc>
      </w:tr>
      <w:tr w:rsidR="004017E8" w:rsidRPr="00D23795">
        <w:trPr>
          <w:jc w:val="center"/>
        </w:trPr>
        <w:tc>
          <w:tcPr>
            <w:tcW w:w="516" w:type="dxa"/>
          </w:tcPr>
          <w:p w:rsidR="004017E8" w:rsidRPr="00D23795" w:rsidRDefault="004017E8" w:rsidP="00C477A8">
            <w:pPr>
              <w:pStyle w:val="a5"/>
              <w:rPr>
                <w:sz w:val="24"/>
              </w:rPr>
            </w:pPr>
            <w:r w:rsidRPr="00D23795">
              <w:rPr>
                <w:sz w:val="24"/>
              </w:rPr>
              <w:t>15</w:t>
            </w:r>
          </w:p>
        </w:tc>
        <w:tc>
          <w:tcPr>
            <w:tcW w:w="9055" w:type="dxa"/>
          </w:tcPr>
          <w:p w:rsidR="004017E8" w:rsidRPr="00D23795" w:rsidRDefault="004017E8" w:rsidP="00C477A8">
            <w:r w:rsidRPr="00D23795">
              <w:t>Михайлов Д.М. Мировой финансовый рынок: тенденции развития и инструменты. – М.: Экзамен, 2000.</w:t>
            </w:r>
          </w:p>
        </w:tc>
      </w:tr>
      <w:tr w:rsidR="004017E8" w:rsidRPr="00D23795">
        <w:trPr>
          <w:jc w:val="center"/>
        </w:trPr>
        <w:tc>
          <w:tcPr>
            <w:tcW w:w="516" w:type="dxa"/>
          </w:tcPr>
          <w:p w:rsidR="004017E8" w:rsidRPr="00D23795" w:rsidRDefault="004017E8" w:rsidP="00C477A8">
            <w:pPr>
              <w:pStyle w:val="a5"/>
              <w:rPr>
                <w:sz w:val="24"/>
              </w:rPr>
            </w:pPr>
            <w:r w:rsidRPr="00D23795">
              <w:rPr>
                <w:sz w:val="24"/>
              </w:rPr>
              <w:t>16</w:t>
            </w:r>
          </w:p>
        </w:tc>
        <w:tc>
          <w:tcPr>
            <w:tcW w:w="9055" w:type="dxa"/>
          </w:tcPr>
          <w:p w:rsidR="004017E8" w:rsidRPr="00D23795" w:rsidRDefault="004017E8" w:rsidP="00C477A8">
            <w:r w:rsidRPr="00D23795">
              <w:t>Михайлов Д.М. Международные контракты и расчеты. – М.: Юрайт, 2006. – 2-е издание, 2006. – 641с.</w:t>
            </w:r>
          </w:p>
        </w:tc>
      </w:tr>
      <w:tr w:rsidR="004017E8" w:rsidRPr="00D23795">
        <w:trPr>
          <w:jc w:val="center"/>
        </w:trPr>
        <w:tc>
          <w:tcPr>
            <w:tcW w:w="516" w:type="dxa"/>
          </w:tcPr>
          <w:p w:rsidR="004017E8" w:rsidRPr="00D23795" w:rsidRDefault="004017E8" w:rsidP="00C477A8">
            <w:pPr>
              <w:pStyle w:val="a5"/>
              <w:rPr>
                <w:sz w:val="24"/>
              </w:rPr>
            </w:pPr>
            <w:r>
              <w:rPr>
                <w:sz w:val="24"/>
              </w:rPr>
              <w:t>17</w:t>
            </w:r>
          </w:p>
        </w:tc>
        <w:tc>
          <w:tcPr>
            <w:tcW w:w="9055" w:type="dxa"/>
          </w:tcPr>
          <w:p w:rsidR="004017E8" w:rsidRPr="00D23795" w:rsidRDefault="004017E8" w:rsidP="00C477A8">
            <w:r w:rsidRPr="00D23795">
              <w:t xml:space="preserve">Розенберг М.Г. Контракт международной купли-продажи. Современная практика заключения. Разрешение споров. М.: Международный центр финансово-экономического развития, 2006. 656 с. </w:t>
            </w:r>
          </w:p>
        </w:tc>
      </w:tr>
      <w:tr w:rsidR="004017E8" w:rsidRPr="00D23795">
        <w:trPr>
          <w:jc w:val="center"/>
        </w:trPr>
        <w:tc>
          <w:tcPr>
            <w:tcW w:w="516" w:type="dxa"/>
          </w:tcPr>
          <w:p w:rsidR="004017E8" w:rsidRPr="00D23795" w:rsidRDefault="004017E8" w:rsidP="00C477A8">
            <w:pPr>
              <w:pStyle w:val="a5"/>
              <w:rPr>
                <w:sz w:val="24"/>
              </w:rPr>
            </w:pPr>
            <w:r>
              <w:rPr>
                <w:sz w:val="24"/>
              </w:rPr>
              <w:t>18</w:t>
            </w:r>
          </w:p>
        </w:tc>
        <w:tc>
          <w:tcPr>
            <w:tcW w:w="9055" w:type="dxa"/>
          </w:tcPr>
          <w:p w:rsidR="004017E8" w:rsidRPr="00D23795" w:rsidRDefault="004017E8" w:rsidP="00C477A8">
            <w:r w:rsidRPr="00D23795">
              <w:t xml:space="preserve">Томсинов В.А. Внешнеторговые сделки: практические рекомендации по составлению контрактов. М., 2004. 164 с. </w:t>
            </w:r>
          </w:p>
        </w:tc>
      </w:tr>
      <w:tr w:rsidR="004017E8" w:rsidRPr="00D23795">
        <w:trPr>
          <w:jc w:val="center"/>
        </w:trPr>
        <w:tc>
          <w:tcPr>
            <w:tcW w:w="516" w:type="dxa"/>
          </w:tcPr>
          <w:p w:rsidR="004017E8" w:rsidRPr="00D23795" w:rsidRDefault="004017E8" w:rsidP="00C477A8">
            <w:pPr>
              <w:pStyle w:val="a5"/>
              <w:rPr>
                <w:sz w:val="24"/>
              </w:rPr>
            </w:pPr>
            <w:r>
              <w:rPr>
                <w:sz w:val="24"/>
              </w:rPr>
              <w:t>19</w:t>
            </w:r>
          </w:p>
        </w:tc>
        <w:tc>
          <w:tcPr>
            <w:tcW w:w="9055" w:type="dxa"/>
          </w:tcPr>
          <w:p w:rsidR="004017E8" w:rsidRPr="00D23795" w:rsidRDefault="004017E8" w:rsidP="00C477A8">
            <w:r w:rsidRPr="00D23795">
              <w:t>Шмиттгофф К. Экспорт: право и практика международной торговли. М.: Юриздат, 2003. 238 с.</w:t>
            </w:r>
          </w:p>
        </w:tc>
      </w:tr>
      <w:tr w:rsidR="004017E8" w:rsidRPr="00D23795">
        <w:trPr>
          <w:jc w:val="center"/>
        </w:trPr>
        <w:tc>
          <w:tcPr>
            <w:tcW w:w="516" w:type="dxa"/>
            <w:vAlign w:val="center"/>
          </w:tcPr>
          <w:p w:rsidR="004017E8" w:rsidRPr="004017E8" w:rsidRDefault="004017E8" w:rsidP="004017E8">
            <w:pPr>
              <w:pStyle w:val="a4"/>
              <w:ind w:firstLine="0"/>
              <w:jc w:val="left"/>
              <w:rPr>
                <w:sz w:val="24"/>
                <w:szCs w:val="24"/>
              </w:rPr>
            </w:pPr>
            <w:r w:rsidRPr="004017E8">
              <w:rPr>
                <w:sz w:val="24"/>
                <w:szCs w:val="24"/>
              </w:rPr>
              <w:t>20.</w:t>
            </w:r>
          </w:p>
        </w:tc>
        <w:tc>
          <w:tcPr>
            <w:tcW w:w="9055" w:type="dxa"/>
          </w:tcPr>
          <w:p w:rsidR="004017E8" w:rsidRPr="00D23795" w:rsidRDefault="004017E8" w:rsidP="00C477A8">
            <w:r w:rsidRPr="00D23795">
              <w:t>Плотников А.Ю. Внешнеторговый контракт от А до Я. Практика подготовки и заключения. М.: Приор, 2001.</w:t>
            </w:r>
          </w:p>
        </w:tc>
      </w:tr>
      <w:tr w:rsidR="004017E8" w:rsidRPr="00B739AD">
        <w:trPr>
          <w:jc w:val="center"/>
        </w:trPr>
        <w:tc>
          <w:tcPr>
            <w:tcW w:w="516" w:type="dxa"/>
            <w:vAlign w:val="center"/>
          </w:tcPr>
          <w:p w:rsidR="004017E8" w:rsidRPr="004017E8" w:rsidRDefault="004017E8" w:rsidP="004017E8">
            <w:pPr>
              <w:pStyle w:val="a4"/>
              <w:ind w:firstLine="0"/>
              <w:jc w:val="left"/>
              <w:rPr>
                <w:sz w:val="24"/>
                <w:szCs w:val="24"/>
              </w:rPr>
            </w:pPr>
            <w:r w:rsidRPr="004017E8">
              <w:rPr>
                <w:sz w:val="24"/>
                <w:szCs w:val="24"/>
              </w:rPr>
              <w:t>21.</w:t>
            </w:r>
          </w:p>
        </w:tc>
        <w:tc>
          <w:tcPr>
            <w:tcW w:w="9055" w:type="dxa"/>
          </w:tcPr>
          <w:p w:rsidR="004017E8" w:rsidRPr="00B739AD" w:rsidRDefault="004017E8" w:rsidP="00C477A8">
            <w:r w:rsidRPr="00B739AD">
              <w:t>Синецкий Б.И. Внешнеторговые операции: организация и техника. М.: Международные отношения, 1989.</w:t>
            </w:r>
          </w:p>
        </w:tc>
      </w:tr>
      <w:tr w:rsidR="004017E8" w:rsidRPr="00B739AD">
        <w:trPr>
          <w:jc w:val="center"/>
        </w:trPr>
        <w:tc>
          <w:tcPr>
            <w:tcW w:w="516" w:type="dxa"/>
            <w:vAlign w:val="center"/>
          </w:tcPr>
          <w:p w:rsidR="004017E8" w:rsidRPr="004017E8" w:rsidRDefault="004017E8" w:rsidP="004017E8">
            <w:pPr>
              <w:pStyle w:val="a4"/>
              <w:ind w:firstLine="0"/>
              <w:jc w:val="left"/>
              <w:rPr>
                <w:sz w:val="24"/>
                <w:szCs w:val="24"/>
              </w:rPr>
            </w:pPr>
            <w:r w:rsidRPr="004017E8">
              <w:rPr>
                <w:sz w:val="24"/>
                <w:szCs w:val="24"/>
              </w:rPr>
              <w:t>22.</w:t>
            </w:r>
          </w:p>
        </w:tc>
        <w:tc>
          <w:tcPr>
            <w:tcW w:w="9055" w:type="dxa"/>
          </w:tcPr>
          <w:p w:rsidR="004017E8" w:rsidRPr="00B739AD" w:rsidRDefault="004017E8" w:rsidP="00C477A8">
            <w:r w:rsidRPr="00B739AD">
              <w:t>Феофанова Л.А. Из практики внешнеэкономических контрактов. Сборник договоров. М.: Стрикс-Приор, 1995.</w:t>
            </w:r>
          </w:p>
        </w:tc>
      </w:tr>
      <w:tr w:rsidR="004017E8" w:rsidRPr="00B739AD">
        <w:trPr>
          <w:jc w:val="center"/>
        </w:trPr>
        <w:tc>
          <w:tcPr>
            <w:tcW w:w="516" w:type="dxa"/>
            <w:vAlign w:val="center"/>
          </w:tcPr>
          <w:p w:rsidR="004017E8" w:rsidRPr="004017E8" w:rsidRDefault="004017E8" w:rsidP="004017E8">
            <w:pPr>
              <w:pStyle w:val="a4"/>
              <w:ind w:firstLine="0"/>
              <w:jc w:val="left"/>
              <w:rPr>
                <w:sz w:val="24"/>
                <w:szCs w:val="24"/>
              </w:rPr>
            </w:pPr>
            <w:r w:rsidRPr="004017E8">
              <w:rPr>
                <w:sz w:val="24"/>
                <w:szCs w:val="24"/>
              </w:rPr>
              <w:t>23.</w:t>
            </w:r>
          </w:p>
        </w:tc>
        <w:tc>
          <w:tcPr>
            <w:tcW w:w="9055" w:type="dxa"/>
          </w:tcPr>
          <w:p w:rsidR="004017E8" w:rsidRPr="00B739AD" w:rsidRDefault="004017E8" w:rsidP="00C477A8">
            <w:r w:rsidRPr="00B739AD">
              <w:t>Феофанова Л.А. Внешнеторговые контракты. Практика подготовки, заключения, исполнения сделок. М.:Приор, 2001.</w:t>
            </w:r>
          </w:p>
        </w:tc>
      </w:tr>
      <w:tr w:rsidR="004017E8" w:rsidRPr="00B739AD">
        <w:trPr>
          <w:jc w:val="center"/>
        </w:trPr>
        <w:tc>
          <w:tcPr>
            <w:tcW w:w="516" w:type="dxa"/>
            <w:vAlign w:val="center"/>
          </w:tcPr>
          <w:p w:rsidR="004017E8" w:rsidRPr="004017E8" w:rsidRDefault="004017E8" w:rsidP="004017E8">
            <w:pPr>
              <w:pStyle w:val="a4"/>
              <w:ind w:firstLine="0"/>
              <w:jc w:val="left"/>
              <w:rPr>
                <w:sz w:val="24"/>
                <w:szCs w:val="24"/>
              </w:rPr>
            </w:pPr>
            <w:r w:rsidRPr="004017E8">
              <w:rPr>
                <w:sz w:val="24"/>
                <w:szCs w:val="24"/>
              </w:rPr>
              <w:t>24.</w:t>
            </w:r>
          </w:p>
        </w:tc>
        <w:tc>
          <w:tcPr>
            <w:tcW w:w="9055" w:type="dxa"/>
          </w:tcPr>
          <w:p w:rsidR="004017E8" w:rsidRPr="00B739AD" w:rsidRDefault="004017E8" w:rsidP="00C477A8">
            <w:r w:rsidRPr="00B739AD">
              <w:t>Шмиттгофф К. Экспорт: право и практика международной торговли. М.: Юридическая литература, 1993.</w:t>
            </w:r>
          </w:p>
        </w:tc>
      </w:tr>
      <w:tr w:rsidR="004017E8" w:rsidRPr="00B739AD">
        <w:trPr>
          <w:jc w:val="center"/>
        </w:trPr>
        <w:tc>
          <w:tcPr>
            <w:tcW w:w="516" w:type="dxa"/>
            <w:vAlign w:val="center"/>
          </w:tcPr>
          <w:p w:rsidR="004017E8" w:rsidRPr="004017E8" w:rsidRDefault="004017E8" w:rsidP="004017E8">
            <w:pPr>
              <w:pStyle w:val="a4"/>
              <w:ind w:firstLine="0"/>
              <w:jc w:val="left"/>
              <w:rPr>
                <w:sz w:val="24"/>
                <w:szCs w:val="24"/>
              </w:rPr>
            </w:pPr>
            <w:r w:rsidRPr="004017E8">
              <w:rPr>
                <w:sz w:val="24"/>
                <w:szCs w:val="24"/>
              </w:rPr>
              <w:t>25</w:t>
            </w:r>
          </w:p>
        </w:tc>
        <w:tc>
          <w:tcPr>
            <w:tcW w:w="9055" w:type="dxa"/>
          </w:tcPr>
          <w:p w:rsidR="004017E8" w:rsidRPr="00B739AD" w:rsidRDefault="004017E8" w:rsidP="00C477A8">
            <w:r>
              <w:t>Крахмалев С.В. Современная банковская практика проведения международных платежей. М., 2007, гл. 4.</w:t>
            </w:r>
          </w:p>
        </w:tc>
      </w:tr>
      <w:tr w:rsidR="004017E8" w:rsidRPr="00B739AD">
        <w:trPr>
          <w:jc w:val="center"/>
        </w:trPr>
        <w:tc>
          <w:tcPr>
            <w:tcW w:w="516" w:type="dxa"/>
            <w:vAlign w:val="center"/>
          </w:tcPr>
          <w:p w:rsidR="004017E8" w:rsidRPr="004017E8" w:rsidRDefault="004017E8" w:rsidP="004017E8">
            <w:pPr>
              <w:pStyle w:val="a4"/>
              <w:ind w:firstLine="0"/>
              <w:jc w:val="left"/>
              <w:rPr>
                <w:sz w:val="24"/>
                <w:szCs w:val="24"/>
              </w:rPr>
            </w:pPr>
            <w:r w:rsidRPr="004017E8">
              <w:rPr>
                <w:sz w:val="24"/>
                <w:szCs w:val="24"/>
              </w:rPr>
              <w:t>26</w:t>
            </w:r>
          </w:p>
        </w:tc>
        <w:tc>
          <w:tcPr>
            <w:tcW w:w="9055" w:type="dxa"/>
          </w:tcPr>
          <w:p w:rsidR="004017E8" w:rsidRDefault="004017E8" w:rsidP="00C477A8">
            <w:r>
              <w:t>Крестов И.М., Садченко К.В. Внешнеторговое дело. Учебное пособие. М., 2007.</w:t>
            </w:r>
          </w:p>
        </w:tc>
      </w:tr>
      <w:tr w:rsidR="004017E8" w:rsidRPr="00B739AD">
        <w:trPr>
          <w:jc w:val="center"/>
        </w:trPr>
        <w:tc>
          <w:tcPr>
            <w:tcW w:w="516" w:type="dxa"/>
            <w:vAlign w:val="center"/>
          </w:tcPr>
          <w:p w:rsidR="004017E8" w:rsidRPr="004017E8" w:rsidRDefault="004017E8" w:rsidP="004017E8">
            <w:pPr>
              <w:pStyle w:val="a4"/>
              <w:ind w:firstLine="0"/>
              <w:jc w:val="left"/>
              <w:rPr>
                <w:sz w:val="24"/>
                <w:szCs w:val="24"/>
              </w:rPr>
            </w:pPr>
            <w:r w:rsidRPr="004017E8">
              <w:rPr>
                <w:sz w:val="24"/>
                <w:szCs w:val="24"/>
              </w:rPr>
              <w:t>27</w:t>
            </w:r>
          </w:p>
        </w:tc>
        <w:tc>
          <w:tcPr>
            <w:tcW w:w="9055" w:type="dxa"/>
          </w:tcPr>
          <w:p w:rsidR="004017E8" w:rsidRPr="00B739AD" w:rsidRDefault="004017E8" w:rsidP="00C477A8">
            <w:r>
              <w:t>Слепов В.А., Гордиенко В.И. Международные торговые расчеты. М., 1998, гл. 3.</w:t>
            </w:r>
          </w:p>
        </w:tc>
      </w:tr>
      <w:tr w:rsidR="004017E8" w:rsidRPr="00B739AD">
        <w:trPr>
          <w:jc w:val="center"/>
        </w:trPr>
        <w:tc>
          <w:tcPr>
            <w:tcW w:w="516" w:type="dxa"/>
            <w:vAlign w:val="center"/>
          </w:tcPr>
          <w:p w:rsidR="004017E8" w:rsidRPr="004017E8" w:rsidRDefault="004017E8" w:rsidP="004017E8">
            <w:pPr>
              <w:pStyle w:val="a4"/>
              <w:ind w:firstLine="0"/>
              <w:jc w:val="left"/>
              <w:rPr>
                <w:sz w:val="24"/>
                <w:szCs w:val="24"/>
              </w:rPr>
            </w:pPr>
            <w:r w:rsidRPr="004017E8">
              <w:rPr>
                <w:sz w:val="24"/>
                <w:szCs w:val="24"/>
              </w:rPr>
              <w:t>28</w:t>
            </w:r>
          </w:p>
        </w:tc>
        <w:tc>
          <w:tcPr>
            <w:tcW w:w="9055" w:type="dxa"/>
          </w:tcPr>
          <w:p w:rsidR="004017E8" w:rsidRPr="00B739AD" w:rsidRDefault="004017E8" w:rsidP="00C477A8">
            <w:r>
              <w:t>Шалашов В.П., Шалашова Н.В. Валютные операции в Российской Федерации (при экспортно-импортных операциях). Спецвыпуск журнала «Горячая линия бухгалтера». М., 2005.</w:t>
            </w:r>
          </w:p>
        </w:tc>
      </w:tr>
    </w:tbl>
    <w:p w:rsidR="00A42147" w:rsidRDefault="00A42147" w:rsidP="00A42147"/>
    <w:p w:rsidR="00041BB5" w:rsidRDefault="00041BB5" w:rsidP="00A42147"/>
    <w:p w:rsidR="009C33B5" w:rsidRDefault="009C33B5" w:rsidP="009C33B5">
      <w:pPr>
        <w:pStyle w:val="2"/>
      </w:pPr>
      <w:bookmarkStart w:id="57" w:name="_Toc317253224"/>
      <w:r>
        <w:t>4.8.</w:t>
      </w:r>
      <w:r w:rsidR="006D21CA">
        <w:t xml:space="preserve">Таможенные платежи и таможенная стоимость в </w:t>
      </w:r>
      <w:r w:rsidR="003114A3">
        <w:br/>
      </w:r>
      <w:r w:rsidR="006D21CA">
        <w:t xml:space="preserve">различных таможенных </w:t>
      </w:r>
      <w:r w:rsidR="00F344FE">
        <w:t>процедурах</w:t>
      </w:r>
      <w:bookmarkEnd w:id="57"/>
    </w:p>
    <w:p w:rsidR="009C33B5" w:rsidRDefault="009C33B5" w:rsidP="009C33B5">
      <w:pPr>
        <w:jc w:val="both"/>
        <w:rPr>
          <w:b/>
          <w:sz w:val="16"/>
          <w:szCs w:val="16"/>
        </w:rPr>
      </w:pPr>
    </w:p>
    <w:p w:rsidR="00041BB5" w:rsidRDefault="00041BB5" w:rsidP="00041BB5">
      <w:pPr>
        <w:jc w:val="both"/>
        <w:rPr>
          <w:b/>
          <w:sz w:val="16"/>
          <w:szCs w:val="16"/>
        </w:rPr>
      </w:pP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Порядок исчисления и уплаты таможенных платежей при перемещении товаров в соответствии с таможенной процедурой «Экспорт» и отражение их в декларации на товары.</w:t>
      </w:r>
    </w:p>
    <w:p w:rsidR="00571CC5" w:rsidRPr="00571CC5" w:rsidRDefault="00571CC5" w:rsidP="007816EA">
      <w:pPr>
        <w:pStyle w:val="a4"/>
        <w:numPr>
          <w:ilvl w:val="0"/>
          <w:numId w:val="2"/>
        </w:numPr>
        <w:tabs>
          <w:tab w:val="clear" w:pos="1271"/>
          <w:tab w:val="num" w:pos="187"/>
          <w:tab w:val="left" w:pos="374"/>
          <w:tab w:val="left" w:pos="900"/>
          <w:tab w:val="num" w:pos="1134"/>
        </w:tabs>
        <w:suppressAutoHyphens/>
        <w:ind w:left="0" w:firstLine="709"/>
        <w:rPr>
          <w:color w:val="000000"/>
          <w:sz w:val="24"/>
          <w:szCs w:val="24"/>
        </w:rPr>
      </w:pPr>
      <w:r w:rsidRPr="00571CC5">
        <w:rPr>
          <w:color w:val="000000"/>
          <w:sz w:val="24"/>
          <w:szCs w:val="24"/>
        </w:rPr>
        <w:t>Условия экспорта и порядок применения вывозных таможенных пошлин при экспорте товаров в государства Таможенного Союза.</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Тарифные преференции и порядок их предоставления. Сроки и порядок восстановления преференциального режима.</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Тарифные льготы, порядок их установления и предоставления. Документы, предъявляемые в таможенный орган, для получения тарифных льгот и отражение в декларации на товары.</w:t>
      </w:r>
    </w:p>
    <w:p w:rsidR="00571CC5" w:rsidRPr="00571CC5" w:rsidRDefault="00571CC5" w:rsidP="007816EA">
      <w:pPr>
        <w:pStyle w:val="a4"/>
        <w:numPr>
          <w:ilvl w:val="0"/>
          <w:numId w:val="2"/>
        </w:numPr>
        <w:tabs>
          <w:tab w:val="clear" w:pos="1271"/>
          <w:tab w:val="num" w:pos="187"/>
          <w:tab w:val="left" w:pos="561"/>
          <w:tab w:val="left" w:pos="900"/>
          <w:tab w:val="num" w:pos="1134"/>
          <w:tab w:val="left" w:pos="4111"/>
        </w:tabs>
        <w:suppressAutoHyphens/>
        <w:ind w:left="0" w:firstLine="709"/>
        <w:rPr>
          <w:color w:val="000000"/>
          <w:sz w:val="24"/>
          <w:szCs w:val="24"/>
        </w:rPr>
      </w:pPr>
      <w:r w:rsidRPr="00571CC5">
        <w:rPr>
          <w:color w:val="000000"/>
          <w:sz w:val="24"/>
          <w:szCs w:val="24"/>
        </w:rPr>
        <w:t>Исчисление и уплата таможенных платежей в отношении товаров, перемещаемых в соответствии с таможенной процедурой «Выпуск для внутреннего потребления».</w:t>
      </w:r>
    </w:p>
    <w:p w:rsidR="00571CC5" w:rsidRPr="00571CC5" w:rsidRDefault="00571CC5" w:rsidP="007816EA">
      <w:pPr>
        <w:pStyle w:val="a4"/>
        <w:numPr>
          <w:ilvl w:val="0"/>
          <w:numId w:val="2"/>
        </w:numPr>
        <w:tabs>
          <w:tab w:val="clear" w:pos="1271"/>
          <w:tab w:val="left" w:pos="561"/>
          <w:tab w:val="num" w:pos="709"/>
          <w:tab w:val="left" w:pos="900"/>
          <w:tab w:val="left" w:pos="993"/>
          <w:tab w:val="left" w:pos="1276"/>
        </w:tabs>
        <w:suppressAutoHyphens/>
        <w:ind w:left="0" w:firstLine="709"/>
        <w:rPr>
          <w:color w:val="000000"/>
          <w:sz w:val="24"/>
          <w:szCs w:val="24"/>
        </w:rPr>
      </w:pPr>
      <w:r w:rsidRPr="00571CC5">
        <w:rPr>
          <w:color w:val="000000"/>
          <w:sz w:val="24"/>
          <w:szCs w:val="24"/>
        </w:rPr>
        <w:t>Условия предоставления тарифных преференций и порядок их предоставления. Документы, необходимые для предоставления тарифных преференций.</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Порядок применения ввозных таможенных пошлин в отношении товаров, произведенных в наименее развитых странах и отражение в декларации на товары.</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Порядок применения ввозных таможенных пошлин в отношении товаров, произведенных в развивающихся странах и отражение в декларации на товары.</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Порядок применения ввозных таможенных пошлин в отношении товаров, произведенных в странах, подписавших с Россией соглашения о взаимном экономическом и торговом сотрудничестве и отражение в декларации на товары.</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Порядок применения ввозных таможенных пошлин в отношении товаров, произведенных в странах, не подписавших с Россией соглашения о взаимном экономическом и торговом сотрудничестве и отражение в декларации на товары.</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Порядок применения ввозных таможенных пошлин в отношении товаров, произведенных в СН и отражение в декларации на товары.</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Порядок исчисления и уплаты таможенных платежей в отношении товаров, перемещаемых в соответствии с таможенной процедурой «Временный ввоз (допуск)».</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 xml:space="preserve">Случаи полного условного освобождения от уплаты таможенных пошлин и налогов при временном ввозе товаров, порядок их установления и отражения в декларации на товары. </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 xml:space="preserve">Случаи частичного условного освобождения от уплаты таможенных пошлин и налогов при временном ввозе товаров и порядок их установления. Порядок исчисления и уплаты периодических таможенных платежей. </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 xml:space="preserve"> Нарушение сроков уплаты периодических таможенных платежей и меры, принимаемые таможенными органами при нарушении.</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Порядок исчисления и уплаты таможенных платежей при смене таможенной процедуры «Временный ввоз (допуск)» на таможенную процедуру «Выпуск для внутреннего потребления».</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Порядок исчисления и уплаты таможенных платежей при смене таможенной процедуры «Временный ввоз (допуск)» на таможенную процедуру таможенного склада.</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Порядок исчисления и уплаты таможенных платежей при нарушении таможенной процедуры «Временный ввоз (допуск)».</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Порядок исчисления и уплаты таможенных платежей при смене таможенной процедуры «Временный ввоз (допуск)» на таможенную процедуру «Реэкспорт».</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 xml:space="preserve">Порядок исчисления и уплаты таможенных платежей в отношении товаров, перемещаемых в соответствии с таможенной процедурой «Таможенный транзит». </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Порядок применения сумм обеспечения при помещении товаров под таможенную процедуру «Таможенный транзит».</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Порядок возврата сумм обеспечения при завершении таможенной процедуры «Таможенный транзит».</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 xml:space="preserve"> Виды обеспечения уплаты таможенных платежей и порядок их применения при таможенной процедуре «Таможенный транзит».</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Порядок исчисления и уплаты таможенных платежей при нарушении таможенной процедуры «Таможенный транзит».</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Порядок предоставления льгот по уплате таможенных платежей при ввозе товаров в качестве технической помощи.</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Порядок предоставления льгот по уплате таможенных платежей при ввозе товаров в качестве гуманитарной помощи.</w:t>
      </w:r>
    </w:p>
    <w:p w:rsidR="00571CC5" w:rsidRPr="00571CC5" w:rsidRDefault="00571CC5" w:rsidP="007816EA">
      <w:pPr>
        <w:pStyle w:val="a4"/>
        <w:numPr>
          <w:ilvl w:val="0"/>
          <w:numId w:val="2"/>
        </w:numPr>
        <w:tabs>
          <w:tab w:val="clear" w:pos="1271"/>
          <w:tab w:val="num" w:pos="187"/>
          <w:tab w:val="left" w:pos="561"/>
          <w:tab w:val="left" w:pos="900"/>
          <w:tab w:val="num" w:pos="1134"/>
        </w:tabs>
        <w:suppressAutoHyphens/>
        <w:ind w:left="0" w:firstLine="709"/>
        <w:rPr>
          <w:color w:val="000000"/>
          <w:sz w:val="24"/>
          <w:szCs w:val="24"/>
        </w:rPr>
      </w:pPr>
      <w:r w:rsidRPr="00571CC5">
        <w:rPr>
          <w:color w:val="000000"/>
          <w:sz w:val="24"/>
          <w:szCs w:val="24"/>
        </w:rPr>
        <w:t>Порядок предоставления льгот по уплате таможенных платежей при ввозе товаров в качестве технической помощи.</w:t>
      </w:r>
    </w:p>
    <w:p w:rsidR="00571CC5" w:rsidRPr="00571CC5" w:rsidRDefault="00571CC5" w:rsidP="007816EA">
      <w:pPr>
        <w:numPr>
          <w:ilvl w:val="0"/>
          <w:numId w:val="2"/>
        </w:numPr>
        <w:tabs>
          <w:tab w:val="clear" w:pos="1271"/>
          <w:tab w:val="num" w:pos="900"/>
          <w:tab w:val="num" w:pos="1134"/>
        </w:tabs>
        <w:suppressAutoHyphens/>
        <w:ind w:left="0" w:firstLine="709"/>
        <w:jc w:val="both"/>
      </w:pPr>
      <w:r w:rsidRPr="00571CC5">
        <w:t>Порядок применения метода определения таможенной стоимости товара по стоимости сделки с ввозимыми товарами (метод 1). Условия применения метода 1.</w:t>
      </w:r>
    </w:p>
    <w:p w:rsidR="00571CC5" w:rsidRPr="00571CC5" w:rsidRDefault="00571CC5" w:rsidP="007816EA">
      <w:pPr>
        <w:numPr>
          <w:ilvl w:val="0"/>
          <w:numId w:val="2"/>
        </w:numPr>
        <w:tabs>
          <w:tab w:val="clear" w:pos="1271"/>
          <w:tab w:val="num" w:pos="900"/>
          <w:tab w:val="num" w:pos="1134"/>
        </w:tabs>
        <w:suppressAutoHyphens/>
        <w:ind w:left="0" w:firstLine="709"/>
        <w:jc w:val="both"/>
      </w:pPr>
      <w:r w:rsidRPr="00571CC5">
        <w:t>Порядок применения метода определения таможенной стоимости товара по стоимости сделки с  идентичными товарами (метод 2). Понятие «идентичные товары». Условия применения метода 2.</w:t>
      </w:r>
    </w:p>
    <w:p w:rsidR="00571CC5" w:rsidRPr="00571CC5" w:rsidRDefault="00571CC5" w:rsidP="007816EA">
      <w:pPr>
        <w:numPr>
          <w:ilvl w:val="0"/>
          <w:numId w:val="2"/>
        </w:numPr>
        <w:tabs>
          <w:tab w:val="clear" w:pos="1271"/>
          <w:tab w:val="num" w:pos="900"/>
          <w:tab w:val="num" w:pos="1134"/>
        </w:tabs>
        <w:suppressAutoHyphens/>
        <w:ind w:left="0" w:firstLine="709"/>
        <w:jc w:val="both"/>
      </w:pPr>
      <w:r w:rsidRPr="00571CC5">
        <w:t>Порядок применения метода определения таможенной стоимости товара по стоимости сделки с однородными товарами (метод 3). Понятие «однородный товар». Условия применения метода 3.</w:t>
      </w:r>
    </w:p>
    <w:p w:rsidR="00571CC5" w:rsidRPr="00571CC5" w:rsidRDefault="00571CC5" w:rsidP="007816EA">
      <w:pPr>
        <w:pStyle w:val="a4"/>
        <w:numPr>
          <w:ilvl w:val="0"/>
          <w:numId w:val="2"/>
        </w:numPr>
        <w:tabs>
          <w:tab w:val="clear" w:pos="1271"/>
          <w:tab w:val="num" w:pos="900"/>
          <w:tab w:val="num" w:pos="1134"/>
        </w:tabs>
        <w:suppressAutoHyphens/>
        <w:ind w:left="0" w:firstLine="709"/>
        <w:rPr>
          <w:sz w:val="24"/>
          <w:szCs w:val="24"/>
        </w:rPr>
      </w:pPr>
      <w:r w:rsidRPr="00571CC5">
        <w:rPr>
          <w:sz w:val="24"/>
          <w:szCs w:val="24"/>
        </w:rPr>
        <w:t xml:space="preserve">Порядок применения метода определения таможенной стоимости товара на основе вычитания стоимостей (метод 4). </w:t>
      </w:r>
    </w:p>
    <w:p w:rsidR="00571CC5" w:rsidRPr="00571CC5" w:rsidRDefault="00571CC5" w:rsidP="007816EA">
      <w:pPr>
        <w:pStyle w:val="a4"/>
        <w:numPr>
          <w:ilvl w:val="0"/>
          <w:numId w:val="2"/>
        </w:numPr>
        <w:tabs>
          <w:tab w:val="clear" w:pos="1271"/>
          <w:tab w:val="num" w:pos="900"/>
          <w:tab w:val="num" w:pos="1134"/>
        </w:tabs>
        <w:suppressAutoHyphens/>
        <w:ind w:left="0" w:firstLine="709"/>
        <w:rPr>
          <w:sz w:val="24"/>
          <w:szCs w:val="24"/>
        </w:rPr>
      </w:pPr>
      <w:r w:rsidRPr="00571CC5">
        <w:rPr>
          <w:sz w:val="24"/>
          <w:szCs w:val="24"/>
        </w:rPr>
        <w:t xml:space="preserve">Порядок применения метода определения таможенной стоимости товара на основе сложения стоимостей (метод 5). </w:t>
      </w:r>
    </w:p>
    <w:p w:rsidR="00571CC5" w:rsidRPr="00571CC5" w:rsidRDefault="00571CC5" w:rsidP="007816EA">
      <w:pPr>
        <w:pStyle w:val="a4"/>
        <w:numPr>
          <w:ilvl w:val="0"/>
          <w:numId w:val="2"/>
        </w:numPr>
        <w:tabs>
          <w:tab w:val="clear" w:pos="1271"/>
          <w:tab w:val="num" w:pos="900"/>
          <w:tab w:val="num" w:pos="1134"/>
        </w:tabs>
        <w:suppressAutoHyphens/>
        <w:ind w:left="0" w:firstLine="709"/>
        <w:rPr>
          <w:sz w:val="24"/>
          <w:szCs w:val="24"/>
        </w:rPr>
      </w:pPr>
      <w:r w:rsidRPr="00571CC5">
        <w:rPr>
          <w:sz w:val="24"/>
          <w:szCs w:val="24"/>
        </w:rPr>
        <w:t>Порядок применения резервного метода определения таможенной стоимости товаров (метод 6) и условия его применения.</w:t>
      </w:r>
    </w:p>
    <w:p w:rsidR="00BC3F0D" w:rsidRPr="00F37395" w:rsidRDefault="00BC3F0D" w:rsidP="009C33B5">
      <w:pPr>
        <w:jc w:val="both"/>
        <w:rPr>
          <w:b/>
          <w:sz w:val="16"/>
          <w:szCs w:val="16"/>
        </w:rPr>
      </w:pPr>
    </w:p>
    <w:p w:rsidR="00D550E4" w:rsidRPr="00D550E4" w:rsidRDefault="00D550E4" w:rsidP="00E327D1">
      <w:pPr>
        <w:suppressAutoHyphens/>
        <w:jc w:val="center"/>
        <w:rPr>
          <w:b/>
        </w:rPr>
      </w:pPr>
      <w:r w:rsidRPr="00D550E4">
        <w:rPr>
          <w:b/>
        </w:rPr>
        <w:t>Средства обучения</w:t>
      </w:r>
    </w:p>
    <w:p w:rsidR="00D550E4" w:rsidRPr="00D550E4" w:rsidRDefault="00D550E4" w:rsidP="00D550E4">
      <w:pPr>
        <w:suppressAutoHyphens/>
        <w:jc w:val="center"/>
        <w:rPr>
          <w:b/>
        </w:rPr>
      </w:pPr>
      <w:r w:rsidRPr="00D550E4">
        <w:rPr>
          <w:b/>
        </w:rPr>
        <w:t xml:space="preserve"> Рекомендуемая литература для студентов:</w:t>
      </w:r>
    </w:p>
    <w:p w:rsidR="00D550E4" w:rsidRPr="00D550E4" w:rsidRDefault="00D550E4" w:rsidP="00D550E4">
      <w:pPr>
        <w:suppressAutoHyphens/>
        <w:jc w:val="center"/>
        <w:rPr>
          <w:b/>
          <w:color w:val="FF0000"/>
        </w:rPr>
      </w:pP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rPr>
          <w:bCs/>
        </w:rPr>
        <w:t>Таможенный кодекс Российской Федерации от 28.05.2003г. № 61-ФЗ : по состоянию на 24.07.2009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rPr>
          <w:bCs/>
        </w:rPr>
        <w:t>Налоговый кодекс Российской Федерации от 05.08.2000г. № 117-ФЗ : по состоянию на 19.07.2009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rPr>
          <w:bCs/>
        </w:rPr>
        <w:t>Федеральный закон «О таможенном тарифе» от 21.05.1993 г. № 5003-1 : по состоянию на 28.06.2009 г. -  Режим доступа : СПС «Консультант Плюс».</w:t>
      </w:r>
    </w:p>
    <w:p w:rsidR="00D550E4" w:rsidRPr="00D550E4" w:rsidRDefault="00D550E4" w:rsidP="007816EA">
      <w:pPr>
        <w:numPr>
          <w:ilvl w:val="0"/>
          <w:numId w:val="5"/>
        </w:numPr>
        <w:tabs>
          <w:tab w:val="clear" w:pos="1699"/>
          <w:tab w:val="num" w:pos="567"/>
          <w:tab w:val="left" w:pos="1134"/>
          <w:tab w:val="num" w:pos="2509"/>
        </w:tabs>
        <w:suppressAutoHyphens/>
        <w:ind w:left="0" w:firstLine="709"/>
        <w:jc w:val="both"/>
        <w:rPr>
          <w:bCs/>
        </w:rPr>
      </w:pPr>
      <w:r w:rsidRPr="00D550E4">
        <w:rPr>
          <w:bCs/>
        </w:rPr>
        <w:t>Федеральный закон «О специальных защитных, антидемпинговых и компенсационных мерах при импорте товаров» от 08.12.2003 г. № 165-ФЗ : по состоянию на 30.12.2006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 xml:space="preserve">Постановление правительства Российской Федерации от </w:t>
      </w:r>
      <w:r w:rsidRPr="00D550E4">
        <w:rPr>
          <w:bCs/>
        </w:rPr>
        <w:t>13.09.1994 г. № 1057 «</w:t>
      </w:r>
      <w:r w:rsidRPr="00D550E4">
        <w:t>Об утверждении перечня стран – пользователей схемой преференций  Российской Федерации»</w:t>
      </w:r>
      <w:r w:rsidRPr="00D550E4">
        <w:rPr>
          <w:bCs/>
        </w:rPr>
        <w:t>, по состоянию на 26.04.2008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 xml:space="preserve">Постановление правительства Российской Федерации от </w:t>
      </w:r>
      <w:r w:rsidRPr="00D550E4">
        <w:rPr>
          <w:bCs/>
        </w:rPr>
        <w:t xml:space="preserve">25.05.2000 г. № 414 </w:t>
      </w:r>
      <w:r w:rsidRPr="00D550E4">
        <w:t>«Об утверждении перечня товаров, происходящих из развивающихся и наименее развитых стран, в отношении которых при ввозе на таможенную территорию Российской Федерации предоставляются тарифные преференции»</w:t>
      </w:r>
      <w:r w:rsidRPr="00D550E4">
        <w:rPr>
          <w:bCs/>
        </w:rPr>
        <w:t>: по состоянию на 27.11.2006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 xml:space="preserve">Постановление правительства Российской Федерации от </w:t>
      </w:r>
      <w:r w:rsidRPr="00D550E4">
        <w:rPr>
          <w:bCs/>
        </w:rPr>
        <w:t>28.12.2004 г. № 863 «</w:t>
      </w:r>
      <w:r w:rsidRPr="00D550E4">
        <w:t xml:space="preserve">О ставках таможенных сборов за таможенное оформление товаров», </w:t>
      </w:r>
      <w:r w:rsidRPr="00D550E4">
        <w:rPr>
          <w:bCs/>
        </w:rPr>
        <w:t>по состоянию на 10.03.2009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 xml:space="preserve">Постановление правительства Российской Федерации от </w:t>
      </w:r>
      <w:r w:rsidRPr="00D550E4">
        <w:rPr>
          <w:bCs/>
        </w:rPr>
        <w:t>31.12.2004 г. № 908 «</w:t>
      </w:r>
      <w:r w:rsidRPr="00D550E4">
        <w:t xml:space="preserve">Об утверждении перечней кодов видов продовольственных товаров и товаров для детей,  облагаемых налогом на добавленную стоимость по ставке 10%» </w:t>
      </w:r>
      <w:r w:rsidRPr="00D550E4">
        <w:rPr>
          <w:bCs/>
        </w:rPr>
        <w:t xml:space="preserve"> по состоянию на 02.09.2009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Постановление правительства Российской Федерации от 2</w:t>
      </w:r>
      <w:r w:rsidRPr="00D550E4">
        <w:rPr>
          <w:bCs/>
        </w:rPr>
        <w:t>3.12.2006 г. № 795 «</w:t>
      </w:r>
      <w:r w:rsidRPr="00D550E4">
        <w:t>Об утверждении ставок вывозных таможенных пошлин товаров»</w:t>
      </w:r>
      <w:r w:rsidRPr="00D550E4">
        <w:rPr>
          <w:bCs/>
        </w:rPr>
        <w:t xml:space="preserve">  по состоянию на 02.10.2009г.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Соглашение от 12</w:t>
      </w:r>
      <w:r w:rsidRPr="00D550E4">
        <w:rPr>
          <w:bCs/>
        </w:rPr>
        <w:t>.04.1996 г. «</w:t>
      </w:r>
      <w:r w:rsidRPr="00D550E4">
        <w:t>О Правилах определения происхождения товаров развивающихся стран при предоставлении преференций в рамках общей системы преференций» соглашение от 12</w:t>
      </w:r>
      <w:r w:rsidRPr="00D550E4">
        <w:rPr>
          <w:bCs/>
        </w:rPr>
        <w:t>.04.1996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Решение глав Правительств Содружества Независимых Государств от 30</w:t>
      </w:r>
      <w:r w:rsidRPr="00D550E4">
        <w:rPr>
          <w:bCs/>
        </w:rPr>
        <w:t>.11.2000 г</w:t>
      </w:r>
      <w:r w:rsidRPr="00D550E4">
        <w:t xml:space="preserve"> «О Правилах определения страны происхождения товаров»</w:t>
      </w:r>
      <w:r w:rsidRPr="00D550E4">
        <w:rPr>
          <w:bCs/>
        </w:rPr>
        <w:t>.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Приказ ФТС России от 04</w:t>
      </w:r>
      <w:r w:rsidRPr="00D550E4">
        <w:rPr>
          <w:bCs/>
        </w:rPr>
        <w:t>.09.2007 г. № 1057 «</w:t>
      </w:r>
      <w:r w:rsidRPr="00D550E4">
        <w:t>Об утверждении Инструкции о порядке заполнения грузовой таможенной декларации и транзитной декларации»</w:t>
      </w:r>
      <w:r w:rsidRPr="00D550E4">
        <w:rPr>
          <w:bCs/>
        </w:rPr>
        <w:t xml:space="preserve"> по состоянию на 25.12.2008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Приказ ГТК России от 07</w:t>
      </w:r>
      <w:r w:rsidRPr="00D550E4">
        <w:rPr>
          <w:bCs/>
        </w:rPr>
        <w:t>.02.2001г. № 131 «</w:t>
      </w:r>
      <w:r w:rsidRPr="00D550E4">
        <w:rPr>
          <w:snapToGrid w:val="0"/>
        </w:rPr>
        <w:t>Об утверждении Инструкции о порядке применения таможенными органами Российской Федерации НДС в отношении товаров, ввозимых на таможенную территорию Российской Федерации</w:t>
      </w:r>
      <w:r w:rsidRPr="00D550E4">
        <w:t xml:space="preserve"> декларации»</w:t>
      </w:r>
      <w:r w:rsidRPr="00D550E4">
        <w:rPr>
          <w:bCs/>
        </w:rPr>
        <w:t xml:space="preserve"> по состоянию на 22.04.2008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Приказ ГТК России от 25</w:t>
      </w:r>
      <w:r w:rsidRPr="00D550E4">
        <w:rPr>
          <w:bCs/>
        </w:rPr>
        <w:t>.12.2003 г. № 1539 «</w:t>
      </w:r>
      <w:r w:rsidRPr="00D550E4">
        <w:t>О предоставлении тарифных преференций»</w:t>
      </w:r>
      <w:r w:rsidRPr="00D550E4">
        <w:rPr>
          <w:bCs/>
        </w:rPr>
        <w:t xml:space="preserve"> по состоянию на 13.03.2009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Приказ ГТК России от 30</w:t>
      </w:r>
      <w:r w:rsidRPr="00D550E4">
        <w:rPr>
          <w:bCs/>
        </w:rPr>
        <w:t>.12.2003 г. № 1587 «</w:t>
      </w:r>
      <w:r w:rsidRPr="00D550E4">
        <w:rPr>
          <w:color w:val="000000"/>
        </w:rPr>
        <w:t>О некоторых вопросах определения страны происхождения товаров из государств-участников Соглашения о создании Зоны свободной торговли</w:t>
      </w:r>
      <w:r w:rsidRPr="00D550E4">
        <w:rPr>
          <w:bCs/>
        </w:rPr>
        <w:t>» по состоянию на 28.12.2006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Приказ ФТС России от 21</w:t>
      </w:r>
      <w:r w:rsidRPr="00D550E4">
        <w:rPr>
          <w:bCs/>
        </w:rPr>
        <w:t>.08.2007 г. № 1003 «</w:t>
      </w:r>
      <w:r w:rsidRPr="00D550E4">
        <w:rPr>
          <w:color w:val="000000"/>
        </w:rPr>
        <w:t>О классификаторах и перечнях нормативно-справочной информации, используемой для таможенных целей»</w:t>
      </w:r>
      <w:r w:rsidRPr="00D550E4">
        <w:rPr>
          <w:bCs/>
        </w:rPr>
        <w:t xml:space="preserve"> по состоянию на 02.10.2009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Приказ ФТС России от 11</w:t>
      </w:r>
      <w:r w:rsidRPr="00D550E4">
        <w:rPr>
          <w:bCs/>
        </w:rPr>
        <w:t>.01.2007 г. № 7 «Об утверждении Инструкции  о порядке применения таможенными органами Российской Федерации акцизов в отношении товаров, ввозимых на таможенную территорию Российской Федерации» по состоянию на 10.07.2007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Приказ ГТК России от 15</w:t>
      </w:r>
      <w:r w:rsidRPr="00D550E4">
        <w:rPr>
          <w:bCs/>
        </w:rPr>
        <w:t>.08.2002 г. № 866 «О применении вывозных таможенных пошлин в отношении некоторых товаров, экспортируемых на основании договора (контракта) между резидентом Российской Федерации  и нерезидентом государства участника Таможенного союза»–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Распоряжение ГТК России от 06</w:t>
      </w:r>
      <w:r w:rsidRPr="00D550E4">
        <w:rPr>
          <w:bCs/>
        </w:rPr>
        <w:t>.11.2001 г. № 223-р</w:t>
      </w:r>
      <w:r w:rsidRPr="00D550E4">
        <w:t xml:space="preserve"> «О сертификатах происхождения товаров формы «А»</w:t>
      </w:r>
      <w:r w:rsidRPr="00D550E4">
        <w:rPr>
          <w:bCs/>
        </w:rPr>
        <w:t xml:space="preserve"> по состоянию на 09.12.2003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Распоряжение ГТК России от 13</w:t>
      </w:r>
      <w:r w:rsidRPr="00D550E4">
        <w:rPr>
          <w:bCs/>
        </w:rPr>
        <w:t>.05.2003 г. № 1031-р</w:t>
      </w:r>
      <w:r w:rsidRPr="00D550E4">
        <w:t xml:space="preserve"> «Об освобождении от обложения НДС » </w:t>
      </w:r>
      <w:r w:rsidRPr="00D550E4">
        <w:rPr>
          <w:bCs/>
        </w:rPr>
        <w:t xml:space="preserve"> по состоянию на 25.02.2009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Распоряжение ГТК России от 27</w:t>
      </w:r>
      <w:r w:rsidRPr="00D550E4">
        <w:rPr>
          <w:bCs/>
        </w:rPr>
        <w:t>.11.2003 г. № 647-р «</w:t>
      </w:r>
      <w:r w:rsidRPr="00D550E4">
        <w:t>Методические Указания о порядке применения положений Таможенного кодекса Российской Федерации, относящихся к таможенным платежам»</w:t>
      </w:r>
      <w:r w:rsidRPr="00D550E4">
        <w:rPr>
          <w:bCs/>
        </w:rPr>
        <w:t xml:space="preserve"> по состоянию на 28.07.2004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Указание ГТК России от 03</w:t>
      </w:r>
      <w:r w:rsidRPr="00D550E4">
        <w:rPr>
          <w:bCs/>
        </w:rPr>
        <w:t>.08.1994 г. № 01-12/964 «</w:t>
      </w:r>
      <w:r w:rsidRPr="00D550E4">
        <w:t>О таможенных льготах для международных организаций и их представительств на территории Российской Федерации»</w:t>
      </w:r>
      <w:r w:rsidRPr="00D550E4">
        <w:rPr>
          <w:bCs/>
        </w:rPr>
        <w:t xml:space="preserve"> по состоянию на 06.11.2008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Письмо ГТК России от 27</w:t>
      </w:r>
      <w:r w:rsidRPr="00D550E4">
        <w:rPr>
          <w:bCs/>
        </w:rPr>
        <w:t>.12.2000 г. № 01-06/38024 «</w:t>
      </w:r>
      <w:r w:rsidRPr="00D550E4">
        <w:t>Методические указания о порядке применения таможенных пошлин в отношении товаров, перемещаемых через таможенную границу Российской Федерации»</w:t>
      </w:r>
      <w:r w:rsidRPr="00D550E4">
        <w:rPr>
          <w:bCs/>
        </w:rPr>
        <w:t xml:space="preserve"> по состоянию на 31.03.2004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Письмо ГТК России от 27</w:t>
      </w:r>
      <w:r w:rsidRPr="00D550E4">
        <w:rPr>
          <w:bCs/>
        </w:rPr>
        <w:t>.05.2002 г. № 01-06/20600 «</w:t>
      </w:r>
      <w:r w:rsidRPr="00D550E4">
        <w:t>Об освобождении  от  обложения НДС»</w:t>
      </w:r>
      <w:r w:rsidRPr="00D550E4">
        <w:rPr>
          <w:bCs/>
        </w:rPr>
        <w:t xml:space="preserve"> по состоянию на 02.02.2007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Письмо ГТК России от 16</w:t>
      </w:r>
      <w:r w:rsidRPr="00D550E4">
        <w:rPr>
          <w:bCs/>
        </w:rPr>
        <w:t>.08.2002 г. № 01-06/33221 «</w:t>
      </w:r>
      <w:r w:rsidRPr="00D550E4">
        <w:t>О применении вывозных пошлин в отношении некоторых видов товаров, вывозимых с таможенной территории Российской Федерации на таможенную территорию государства – участника Таможенного Союза»</w:t>
      </w:r>
      <w:r w:rsidRPr="00D550E4">
        <w:rPr>
          <w:bCs/>
        </w:rPr>
        <w:t xml:space="preserve"> по состоянию на 19.08.2002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Письмо ГТК России от 21</w:t>
      </w:r>
      <w:r w:rsidRPr="00D550E4">
        <w:rPr>
          <w:bCs/>
        </w:rPr>
        <w:t>.01.2003 г. № 01-06/1843 «</w:t>
      </w:r>
      <w:r w:rsidRPr="00D550E4">
        <w:t>О тарифных изъятиях из режима свободной торговли</w:t>
      </w:r>
      <w:r w:rsidRPr="00D550E4">
        <w:rPr>
          <w:bCs/>
        </w:rPr>
        <w:t>–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Письмо ГТК России от 19</w:t>
      </w:r>
      <w:r w:rsidRPr="00D550E4">
        <w:rPr>
          <w:bCs/>
        </w:rPr>
        <w:t>.03.2003 г. № 01-06/11536 «</w:t>
      </w:r>
      <w:r w:rsidRPr="00D550E4">
        <w:t>О взимании НДС в отношении ввозимых периодических печатных изданий и книжной продукции, связанных с образованием, наукой и культурой»</w:t>
      </w:r>
      <w:r w:rsidRPr="00D550E4">
        <w:rPr>
          <w:bCs/>
        </w:rPr>
        <w:t xml:space="preserve">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Письмо ГТК России от 04</w:t>
      </w:r>
      <w:r w:rsidRPr="00D550E4">
        <w:rPr>
          <w:bCs/>
        </w:rPr>
        <w:t>.06.2003 г. № 01-06/22880 «</w:t>
      </w:r>
      <w:r w:rsidRPr="00D550E4">
        <w:t>О взимании НДС при ввозе товаров на таможенную территорию Российской Федерации»</w:t>
      </w:r>
      <w:r w:rsidRPr="00D550E4">
        <w:rPr>
          <w:bCs/>
        </w:rPr>
        <w:t xml:space="preserve">  по состоянию на 03.10.2008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Письмо ГТК России от 29</w:t>
      </w:r>
      <w:r w:rsidRPr="00D550E4">
        <w:rPr>
          <w:bCs/>
        </w:rPr>
        <w:t>.12.2004 г. № 01-06/12890 «</w:t>
      </w:r>
      <w:r w:rsidRPr="00D550E4">
        <w:t>О таможенных сборах»</w:t>
      </w:r>
      <w:r w:rsidRPr="00D550E4">
        <w:rPr>
          <w:bCs/>
        </w:rPr>
        <w:t xml:space="preserve"> по состоянию на 25.08.2008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Письмо ФТС России от 10</w:t>
      </w:r>
      <w:r w:rsidRPr="00D550E4">
        <w:rPr>
          <w:bCs/>
        </w:rPr>
        <w:t>.08.2005 г. № 01-06/3731 «</w:t>
      </w:r>
      <w:r w:rsidRPr="00D550E4">
        <w:t>О применении налоговой ставки НДС 10 процентов»</w:t>
      </w:r>
      <w:r w:rsidRPr="00D550E4">
        <w:rPr>
          <w:bCs/>
        </w:rPr>
        <w:t xml:space="preserve"> по состоянию на 19.12.2006 г.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Письмо ГТК России от 20</w:t>
      </w:r>
      <w:r w:rsidRPr="00D550E4">
        <w:rPr>
          <w:bCs/>
        </w:rPr>
        <w:t>.04.2005 г. № 01-06/12388 «</w:t>
      </w:r>
      <w:r w:rsidRPr="00D550E4">
        <w:t>О таможенных сборах за таможенное оформление»</w:t>
      </w:r>
      <w:r w:rsidRPr="00D550E4">
        <w:rPr>
          <w:bCs/>
        </w:rPr>
        <w:t xml:space="preserve"> –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Письмо ФТС России от 22</w:t>
      </w:r>
      <w:r w:rsidRPr="00D550E4">
        <w:rPr>
          <w:bCs/>
        </w:rPr>
        <w:t>.04.2005 г. № 01-06/12681 «</w:t>
      </w:r>
      <w:r w:rsidRPr="00D550E4">
        <w:t>О применении статьи 16.22 КОАП России»</w:t>
      </w:r>
      <w:r w:rsidRPr="00D550E4">
        <w:rPr>
          <w:bCs/>
        </w:rPr>
        <w:t>– Режим доступа : СПС «Консультант Плюс».</w:t>
      </w:r>
    </w:p>
    <w:p w:rsidR="00D550E4" w:rsidRPr="00D550E4" w:rsidRDefault="00D550E4" w:rsidP="007816EA">
      <w:pPr>
        <w:numPr>
          <w:ilvl w:val="0"/>
          <w:numId w:val="5"/>
        </w:numPr>
        <w:tabs>
          <w:tab w:val="clear" w:pos="1699"/>
          <w:tab w:val="num" w:pos="567"/>
          <w:tab w:val="left" w:pos="1134"/>
        </w:tabs>
        <w:suppressAutoHyphens/>
        <w:ind w:left="0" w:firstLine="709"/>
        <w:jc w:val="both"/>
        <w:rPr>
          <w:bCs/>
        </w:rPr>
      </w:pPr>
      <w:r w:rsidRPr="00D550E4">
        <w:t>Письмо ФТС России от 02</w:t>
      </w:r>
      <w:r w:rsidRPr="00D550E4">
        <w:rPr>
          <w:bCs/>
        </w:rPr>
        <w:t>.02.2007 г</w:t>
      </w:r>
      <w:r w:rsidRPr="00D550E4">
        <w:t xml:space="preserve"> </w:t>
      </w:r>
      <w:r w:rsidRPr="00D550E4">
        <w:rPr>
          <w:bCs/>
        </w:rPr>
        <w:t>№ 01-06/3677 «</w:t>
      </w:r>
      <w:r w:rsidRPr="00D550E4">
        <w:t>О таможенных сборах за таможенное оформление»</w:t>
      </w:r>
      <w:r w:rsidRPr="00D550E4">
        <w:rPr>
          <w:bCs/>
        </w:rPr>
        <w:t>– Режим доступа : СПС «Консультант Плюс».</w:t>
      </w:r>
    </w:p>
    <w:p w:rsidR="00D550E4" w:rsidRPr="00D550E4" w:rsidRDefault="00D550E4" w:rsidP="007816EA">
      <w:pPr>
        <w:numPr>
          <w:ilvl w:val="0"/>
          <w:numId w:val="5"/>
        </w:numPr>
        <w:tabs>
          <w:tab w:val="clear" w:pos="1699"/>
          <w:tab w:val="left" w:pos="851"/>
          <w:tab w:val="num" w:pos="993"/>
          <w:tab w:val="left" w:pos="1134"/>
        </w:tabs>
        <w:suppressAutoHyphens/>
        <w:ind w:left="0" w:firstLine="709"/>
        <w:jc w:val="both"/>
      </w:pPr>
      <w:r w:rsidRPr="00D550E4">
        <w:rPr>
          <w:color w:val="000000"/>
        </w:rPr>
        <w:t xml:space="preserve">Комментарий к Таможенному кодексу Российской Федерации / Под общ. ред. Ю.В.Азарова и Г.В. Баландиной, </w:t>
      </w:r>
      <w:r w:rsidRPr="00D550E4">
        <w:t>СПС «КонсультантПлюс». Законодательство.</w:t>
      </w:r>
    </w:p>
    <w:p w:rsidR="00D550E4" w:rsidRPr="00D550E4" w:rsidRDefault="00D550E4" w:rsidP="00E327D1">
      <w:pPr>
        <w:tabs>
          <w:tab w:val="left" w:pos="851"/>
          <w:tab w:val="left" w:pos="993"/>
          <w:tab w:val="left" w:pos="1134"/>
        </w:tabs>
        <w:suppressAutoHyphens/>
        <w:ind w:left="709"/>
        <w:jc w:val="both"/>
      </w:pPr>
      <w:r w:rsidRPr="00D550E4">
        <w:t>35. ИНКОТЕРМС – 2000, СПС «КонсультантПлюс». Законодательство.</w:t>
      </w:r>
    </w:p>
    <w:p w:rsidR="00D550E4" w:rsidRPr="00D550E4" w:rsidRDefault="00D550E4" w:rsidP="00E327D1">
      <w:pPr>
        <w:tabs>
          <w:tab w:val="left" w:pos="851"/>
          <w:tab w:val="left" w:pos="993"/>
          <w:tab w:val="left" w:pos="1134"/>
        </w:tabs>
        <w:suppressAutoHyphens/>
        <w:ind w:firstLine="709"/>
        <w:jc w:val="both"/>
      </w:pPr>
      <w:r w:rsidRPr="00D550E4">
        <w:t xml:space="preserve">36. Приказ ГТК РФ от 05.12,2003 № 1399 «Об утверждении Положения о </w:t>
      </w:r>
      <w:r w:rsidRPr="00D550E4">
        <w:rPr>
          <w:spacing w:val="-1"/>
        </w:rPr>
        <w:t>контроле таможенной стоимости товаров, ввозимых на таможенную тер</w:t>
      </w:r>
      <w:r w:rsidRPr="00D550E4">
        <w:rPr>
          <w:spacing w:val="-1"/>
        </w:rPr>
        <w:softHyphen/>
      </w:r>
      <w:r w:rsidRPr="00D550E4">
        <w:t>риторию Российской Федерации», СПС «КонсультантПлюс». Законодательство.</w:t>
      </w:r>
    </w:p>
    <w:p w:rsidR="00D550E4" w:rsidRPr="00D550E4" w:rsidRDefault="00D550E4" w:rsidP="00E327D1">
      <w:pPr>
        <w:tabs>
          <w:tab w:val="left" w:pos="851"/>
          <w:tab w:val="left" w:pos="993"/>
          <w:tab w:val="left" w:pos="1134"/>
        </w:tabs>
        <w:suppressAutoHyphens/>
        <w:ind w:firstLine="709"/>
        <w:jc w:val="both"/>
      </w:pPr>
      <w:r w:rsidRPr="00D550E4">
        <w:t>37. Приказ ГТК РФ от 26.12.2003 № 1546 «Об утверждении бланков формы корректировки таможенной стоимости и таможенных платежей и Поло</w:t>
      </w:r>
      <w:r w:rsidRPr="00D550E4">
        <w:softHyphen/>
        <w:t>жения о корректировке таможенной стоимости товаров», СПС «КонсультантПлюс». Законодательство.</w:t>
      </w:r>
    </w:p>
    <w:p w:rsidR="00D550E4" w:rsidRPr="00D550E4" w:rsidRDefault="00D550E4" w:rsidP="00E327D1">
      <w:pPr>
        <w:tabs>
          <w:tab w:val="left" w:pos="851"/>
          <w:tab w:val="left" w:pos="993"/>
          <w:tab w:val="left" w:pos="1134"/>
        </w:tabs>
        <w:suppressAutoHyphens/>
        <w:ind w:firstLine="709"/>
        <w:jc w:val="both"/>
      </w:pPr>
      <w:r w:rsidRPr="00D550E4">
        <w:t xml:space="preserve">38. </w:t>
      </w:r>
      <w:r w:rsidRPr="00D550E4">
        <w:rPr>
          <w:spacing w:val="-1"/>
        </w:rPr>
        <w:t xml:space="preserve">Приказ ГТК РФ от 08.09.2003 № 998 «Об утверждении формы бланков </w:t>
      </w:r>
      <w:r w:rsidRPr="00D550E4">
        <w:t xml:space="preserve">декларации таможенной стоимости (ДТС-1 и </w:t>
      </w:r>
      <w:r w:rsidR="00F67DAC">
        <w:t>ъх</w:t>
      </w:r>
      <w:r w:rsidRPr="00D550E4">
        <w:t xml:space="preserve">ДТС-2) и Инструкции о </w:t>
      </w:r>
      <w:r w:rsidRPr="00D550E4">
        <w:rPr>
          <w:spacing w:val="-1"/>
        </w:rPr>
        <w:t xml:space="preserve">порядке заполнения декларации таможенной стоимости», </w:t>
      </w:r>
      <w:r w:rsidRPr="00D550E4">
        <w:t>СПС «КонсультантПлюс». Законодательство.</w:t>
      </w:r>
    </w:p>
    <w:p w:rsidR="00D550E4" w:rsidRPr="00D550E4" w:rsidRDefault="00D550E4" w:rsidP="00E327D1">
      <w:pPr>
        <w:tabs>
          <w:tab w:val="left" w:pos="851"/>
          <w:tab w:val="left" w:pos="993"/>
          <w:tab w:val="left" w:pos="1134"/>
        </w:tabs>
        <w:suppressAutoHyphens/>
        <w:ind w:firstLine="709"/>
        <w:jc w:val="both"/>
      </w:pPr>
      <w:r w:rsidRPr="00D550E4">
        <w:t xml:space="preserve">39. Приказ ГТК РФ от 18 июня 2004г. № 696 «Об утверждении Инструкции </w:t>
      </w:r>
      <w:r w:rsidRPr="00D550E4">
        <w:rPr>
          <w:spacing w:val="-1"/>
        </w:rPr>
        <w:t>по проведению проверки правильности определения таможенной стои</w:t>
      </w:r>
      <w:r w:rsidRPr="00D550E4">
        <w:rPr>
          <w:spacing w:val="-1"/>
        </w:rPr>
        <w:softHyphen/>
      </w:r>
      <w:r w:rsidRPr="00D550E4">
        <w:t>мости товаров, ввозимых (ввезенных) на территорию РФ», СПС «КонсультантПлюс». Законодательство.</w:t>
      </w:r>
    </w:p>
    <w:p w:rsidR="00D550E4" w:rsidRPr="00D550E4" w:rsidRDefault="00D550E4" w:rsidP="00E327D1">
      <w:pPr>
        <w:tabs>
          <w:tab w:val="left" w:pos="851"/>
          <w:tab w:val="left" w:pos="993"/>
          <w:tab w:val="left" w:pos="1134"/>
        </w:tabs>
        <w:suppressAutoHyphens/>
        <w:ind w:firstLine="709"/>
        <w:jc w:val="both"/>
      </w:pPr>
      <w:r w:rsidRPr="00D550E4">
        <w:t>40. Приказ ГТК РФ от 30.06.2004 №755 «О мерах по усилению контроля та</w:t>
      </w:r>
      <w:r w:rsidRPr="00D550E4">
        <w:softHyphen/>
        <w:t>моженной стоимости», СПС «КонсультантПлюс». Законодательство.</w:t>
      </w:r>
    </w:p>
    <w:p w:rsidR="00D550E4" w:rsidRPr="00D550E4" w:rsidRDefault="00D550E4" w:rsidP="00E327D1">
      <w:pPr>
        <w:tabs>
          <w:tab w:val="left" w:pos="851"/>
          <w:tab w:val="left" w:pos="993"/>
          <w:tab w:val="left" w:pos="1134"/>
        </w:tabs>
        <w:suppressAutoHyphens/>
        <w:ind w:firstLine="709"/>
        <w:jc w:val="both"/>
      </w:pPr>
      <w:r w:rsidRPr="00D550E4">
        <w:t>41.  Письмо ГТК РФ №01-06/49564 от 19.12.2003 г. «О направлении методи</w:t>
      </w:r>
      <w:r w:rsidRPr="00D550E4">
        <w:softHyphen/>
      </w:r>
      <w:r w:rsidRPr="00D550E4">
        <w:rPr>
          <w:spacing w:val="-1"/>
        </w:rPr>
        <w:t xml:space="preserve">ческих рекомендаций по применению методов определения таможенной </w:t>
      </w:r>
      <w:r w:rsidRPr="00D550E4">
        <w:t>стоимости», СПС «КонсультантПлюс». Законодательство.</w:t>
      </w:r>
    </w:p>
    <w:p w:rsidR="00ED0FF7" w:rsidRPr="00ED0FF7" w:rsidRDefault="00ED0FF7" w:rsidP="00ED0FF7">
      <w:pPr>
        <w:pStyle w:val="aa"/>
        <w:spacing w:before="0" w:beforeAutospacing="0" w:after="0" w:afterAutospacing="0"/>
        <w:rPr>
          <w:szCs w:val="24"/>
        </w:rPr>
      </w:pPr>
    </w:p>
    <w:p w:rsidR="009C33B5" w:rsidRDefault="009C33B5" w:rsidP="009C33B5"/>
    <w:p w:rsidR="009C33B5" w:rsidRDefault="009C33B5" w:rsidP="009C33B5">
      <w:pPr>
        <w:pStyle w:val="2"/>
      </w:pPr>
      <w:bookmarkStart w:id="58" w:name="_Toc317253225"/>
      <w:r>
        <w:t xml:space="preserve">4.9. </w:t>
      </w:r>
      <w:r w:rsidR="006D21CA">
        <w:t>Свободные экономические зоны</w:t>
      </w:r>
      <w:bookmarkEnd w:id="58"/>
    </w:p>
    <w:p w:rsidR="009C33B5" w:rsidRDefault="009C33B5" w:rsidP="009C33B5">
      <w:pPr>
        <w:jc w:val="both"/>
        <w:rPr>
          <w:b/>
          <w:sz w:val="16"/>
          <w:szCs w:val="16"/>
        </w:rPr>
      </w:pPr>
    </w:p>
    <w:p w:rsidR="008C11DF" w:rsidRPr="008C11DF" w:rsidRDefault="008C11DF" w:rsidP="007816EA">
      <w:pPr>
        <w:numPr>
          <w:ilvl w:val="0"/>
          <w:numId w:val="6"/>
        </w:numPr>
        <w:tabs>
          <w:tab w:val="clear" w:pos="720"/>
          <w:tab w:val="left" w:pos="1080"/>
        </w:tabs>
        <w:ind w:left="1080"/>
      </w:pPr>
      <w:r w:rsidRPr="008C11DF">
        <w:t>Что такое свободная экономическая зона и зачем она нужна.</w:t>
      </w:r>
    </w:p>
    <w:p w:rsidR="008C11DF" w:rsidRPr="008C11DF" w:rsidRDefault="008C11DF" w:rsidP="007816EA">
      <w:pPr>
        <w:numPr>
          <w:ilvl w:val="0"/>
          <w:numId w:val="6"/>
        </w:numPr>
        <w:tabs>
          <w:tab w:val="clear" w:pos="720"/>
          <w:tab w:val="left" w:pos="1080"/>
        </w:tabs>
        <w:ind w:left="1080"/>
      </w:pPr>
      <w:r w:rsidRPr="008C11DF">
        <w:t>Характерные черты присущие любой свободной зоне.</w:t>
      </w:r>
    </w:p>
    <w:p w:rsidR="008C11DF" w:rsidRPr="008C11DF" w:rsidRDefault="008C11DF" w:rsidP="007816EA">
      <w:pPr>
        <w:numPr>
          <w:ilvl w:val="0"/>
          <w:numId w:val="6"/>
        </w:numPr>
        <w:tabs>
          <w:tab w:val="clear" w:pos="720"/>
          <w:tab w:val="left" w:pos="1080"/>
        </w:tabs>
        <w:ind w:left="1080"/>
      </w:pPr>
      <w:r w:rsidRPr="008C11DF">
        <w:t>Уроки мирового опыта.</w:t>
      </w:r>
    </w:p>
    <w:p w:rsidR="008C11DF" w:rsidRPr="008C11DF" w:rsidRDefault="008C11DF" w:rsidP="007816EA">
      <w:pPr>
        <w:numPr>
          <w:ilvl w:val="0"/>
          <w:numId w:val="6"/>
        </w:numPr>
        <w:tabs>
          <w:tab w:val="clear" w:pos="720"/>
          <w:tab w:val="left" w:pos="1080"/>
        </w:tabs>
        <w:ind w:left="1080"/>
      </w:pPr>
      <w:r w:rsidRPr="008C11DF">
        <w:t>Экономические зоны первого поколения.</w:t>
      </w:r>
    </w:p>
    <w:p w:rsidR="008C11DF" w:rsidRPr="008C11DF" w:rsidRDefault="008C11DF" w:rsidP="007816EA">
      <w:pPr>
        <w:numPr>
          <w:ilvl w:val="0"/>
          <w:numId w:val="6"/>
        </w:numPr>
        <w:tabs>
          <w:tab w:val="clear" w:pos="720"/>
          <w:tab w:val="left" w:pos="1080"/>
        </w:tabs>
        <w:ind w:left="1080"/>
      </w:pPr>
      <w:r w:rsidRPr="008C11DF">
        <w:t>Экономические зоны второго поколения.</w:t>
      </w:r>
    </w:p>
    <w:p w:rsidR="008C11DF" w:rsidRPr="008C11DF" w:rsidRDefault="008C11DF" w:rsidP="007816EA">
      <w:pPr>
        <w:numPr>
          <w:ilvl w:val="0"/>
          <w:numId w:val="6"/>
        </w:numPr>
        <w:tabs>
          <w:tab w:val="clear" w:pos="720"/>
          <w:tab w:val="left" w:pos="1080"/>
        </w:tabs>
        <w:ind w:left="1080"/>
      </w:pPr>
      <w:r w:rsidRPr="008C11DF">
        <w:t>Экономические  зоны третьего поколения.</w:t>
      </w:r>
    </w:p>
    <w:p w:rsidR="008C11DF" w:rsidRPr="008C11DF" w:rsidRDefault="008C11DF" w:rsidP="007816EA">
      <w:pPr>
        <w:numPr>
          <w:ilvl w:val="0"/>
          <w:numId w:val="6"/>
        </w:numPr>
        <w:tabs>
          <w:tab w:val="clear" w:pos="720"/>
          <w:tab w:val="left" w:pos="1080"/>
        </w:tabs>
        <w:ind w:left="1080"/>
      </w:pPr>
      <w:r w:rsidRPr="008C11DF">
        <w:t>Технопарковые зоны.</w:t>
      </w:r>
    </w:p>
    <w:p w:rsidR="008C11DF" w:rsidRPr="008C11DF" w:rsidRDefault="008C11DF" w:rsidP="007816EA">
      <w:pPr>
        <w:numPr>
          <w:ilvl w:val="0"/>
          <w:numId w:val="6"/>
        </w:numPr>
        <w:tabs>
          <w:tab w:val="clear" w:pos="720"/>
          <w:tab w:val="left" w:pos="1080"/>
        </w:tabs>
        <w:ind w:left="1080"/>
      </w:pPr>
      <w:r w:rsidRPr="008C11DF">
        <w:t>Сервисные зоны.</w:t>
      </w:r>
    </w:p>
    <w:p w:rsidR="008C11DF" w:rsidRPr="008C11DF" w:rsidRDefault="008C11DF" w:rsidP="007816EA">
      <w:pPr>
        <w:numPr>
          <w:ilvl w:val="0"/>
          <w:numId w:val="6"/>
        </w:numPr>
        <w:tabs>
          <w:tab w:val="clear" w:pos="720"/>
          <w:tab w:val="left" w:pos="1080"/>
        </w:tabs>
        <w:ind w:left="1080"/>
      </w:pPr>
      <w:r w:rsidRPr="008C11DF">
        <w:t>Оффшорные зоны.</w:t>
      </w:r>
    </w:p>
    <w:p w:rsidR="008C11DF" w:rsidRPr="008C11DF" w:rsidRDefault="008C11DF" w:rsidP="007816EA">
      <w:pPr>
        <w:numPr>
          <w:ilvl w:val="0"/>
          <w:numId w:val="6"/>
        </w:numPr>
        <w:tabs>
          <w:tab w:val="clear" w:pos="720"/>
          <w:tab w:val="left" w:pos="1080"/>
        </w:tabs>
        <w:ind w:left="1080"/>
      </w:pPr>
      <w:r w:rsidRPr="008C11DF">
        <w:t>Основные виды свободных экономических зон.</w:t>
      </w:r>
    </w:p>
    <w:p w:rsidR="008C11DF" w:rsidRPr="008C11DF" w:rsidRDefault="008C11DF" w:rsidP="007816EA">
      <w:pPr>
        <w:numPr>
          <w:ilvl w:val="0"/>
          <w:numId w:val="6"/>
        </w:numPr>
        <w:tabs>
          <w:tab w:val="clear" w:pos="720"/>
          <w:tab w:val="left" w:pos="1080"/>
        </w:tabs>
        <w:ind w:left="1080"/>
      </w:pPr>
      <w:r w:rsidRPr="008C11DF">
        <w:t>Эксперименты со свободными экономическими зонами в России.</w:t>
      </w:r>
    </w:p>
    <w:p w:rsidR="008C11DF" w:rsidRPr="008C11DF" w:rsidRDefault="008C11DF" w:rsidP="007816EA">
      <w:pPr>
        <w:numPr>
          <w:ilvl w:val="0"/>
          <w:numId w:val="6"/>
        </w:numPr>
        <w:tabs>
          <w:tab w:val="clear" w:pos="720"/>
          <w:tab w:val="left" w:pos="1080"/>
        </w:tabs>
        <w:ind w:left="1080"/>
      </w:pPr>
      <w:r w:rsidRPr="008C11DF">
        <w:t>Промежуточные состояния: особые экономические зоны в Калининградской и Магаданской областях.</w:t>
      </w:r>
    </w:p>
    <w:p w:rsidR="008C11DF" w:rsidRPr="008C11DF" w:rsidRDefault="008C11DF" w:rsidP="007816EA">
      <w:pPr>
        <w:numPr>
          <w:ilvl w:val="0"/>
          <w:numId w:val="6"/>
        </w:numPr>
        <w:tabs>
          <w:tab w:val="clear" w:pos="720"/>
          <w:tab w:val="left" w:pos="1080"/>
        </w:tabs>
        <w:ind w:left="1080"/>
      </w:pPr>
      <w:r w:rsidRPr="008C11DF">
        <w:t>Сравнительный анализ особенностей особых экономических зон Калининградской и Магаданской областей.</w:t>
      </w:r>
    </w:p>
    <w:p w:rsidR="008C11DF" w:rsidRPr="008C11DF" w:rsidRDefault="008C11DF" w:rsidP="007816EA">
      <w:pPr>
        <w:numPr>
          <w:ilvl w:val="0"/>
          <w:numId w:val="6"/>
        </w:numPr>
        <w:tabs>
          <w:tab w:val="clear" w:pos="720"/>
          <w:tab w:val="left" w:pos="1080"/>
        </w:tabs>
        <w:ind w:left="1080"/>
      </w:pPr>
      <w:r w:rsidRPr="008C11DF">
        <w:t>Основные уроки истории.</w:t>
      </w:r>
    </w:p>
    <w:p w:rsidR="008C11DF" w:rsidRPr="008C11DF" w:rsidRDefault="008C11DF" w:rsidP="007816EA">
      <w:pPr>
        <w:numPr>
          <w:ilvl w:val="0"/>
          <w:numId w:val="6"/>
        </w:numPr>
        <w:tabs>
          <w:tab w:val="clear" w:pos="720"/>
          <w:tab w:val="left" w:pos="1080"/>
        </w:tabs>
        <w:ind w:left="1080"/>
      </w:pPr>
      <w:r w:rsidRPr="008C11DF">
        <w:t>Общая характеристика законодательства об свободных экономических зонах.</w:t>
      </w:r>
    </w:p>
    <w:p w:rsidR="008C11DF" w:rsidRPr="008C11DF" w:rsidRDefault="008C11DF" w:rsidP="007816EA">
      <w:pPr>
        <w:numPr>
          <w:ilvl w:val="0"/>
          <w:numId w:val="6"/>
        </w:numPr>
        <w:tabs>
          <w:tab w:val="clear" w:pos="720"/>
          <w:tab w:val="left" w:pos="1080"/>
        </w:tabs>
        <w:ind w:left="1080"/>
      </w:pPr>
      <w:r w:rsidRPr="008C11DF">
        <w:t>Характеристика СЭЗ, закрепленная в законодательстве.</w:t>
      </w:r>
    </w:p>
    <w:p w:rsidR="008C11DF" w:rsidRPr="008C11DF" w:rsidRDefault="008C11DF" w:rsidP="007816EA">
      <w:pPr>
        <w:numPr>
          <w:ilvl w:val="0"/>
          <w:numId w:val="6"/>
        </w:numPr>
        <w:tabs>
          <w:tab w:val="clear" w:pos="720"/>
          <w:tab w:val="left" w:pos="1080"/>
        </w:tabs>
        <w:ind w:left="1080"/>
      </w:pPr>
      <w:r w:rsidRPr="008C11DF">
        <w:t>Льготы и преференции на территории СЪЗ.</w:t>
      </w:r>
    </w:p>
    <w:p w:rsidR="008C11DF" w:rsidRPr="008C11DF" w:rsidRDefault="008C11DF" w:rsidP="007816EA">
      <w:pPr>
        <w:numPr>
          <w:ilvl w:val="0"/>
          <w:numId w:val="6"/>
        </w:numPr>
        <w:tabs>
          <w:tab w:val="clear" w:pos="720"/>
          <w:tab w:val="left" w:pos="1080"/>
        </w:tabs>
        <w:ind w:left="1080"/>
      </w:pPr>
      <w:r w:rsidRPr="008C11DF">
        <w:t>Система льгот и преференций для инвесторов.</w:t>
      </w:r>
    </w:p>
    <w:p w:rsidR="008C11DF" w:rsidRPr="008C11DF" w:rsidRDefault="008C11DF" w:rsidP="007816EA">
      <w:pPr>
        <w:numPr>
          <w:ilvl w:val="0"/>
          <w:numId w:val="6"/>
        </w:numPr>
        <w:tabs>
          <w:tab w:val="clear" w:pos="720"/>
          <w:tab w:val="left" w:pos="1080"/>
        </w:tabs>
        <w:ind w:left="1080"/>
      </w:pPr>
      <w:r w:rsidRPr="008C11DF">
        <w:t>Особый правовой режим осуществления предпринимательской деятельности на территории СЭЗ.</w:t>
      </w:r>
    </w:p>
    <w:p w:rsidR="008C11DF" w:rsidRPr="008C11DF" w:rsidRDefault="008C11DF" w:rsidP="007816EA">
      <w:pPr>
        <w:numPr>
          <w:ilvl w:val="0"/>
          <w:numId w:val="6"/>
        </w:numPr>
        <w:tabs>
          <w:tab w:val="clear" w:pos="720"/>
          <w:tab w:val="left" w:pos="1080"/>
        </w:tabs>
        <w:ind w:left="1080"/>
      </w:pPr>
      <w:r w:rsidRPr="008C11DF">
        <w:t>Виды СЭЗ</w:t>
      </w:r>
    </w:p>
    <w:p w:rsidR="008C11DF" w:rsidRPr="008C11DF" w:rsidRDefault="008C11DF" w:rsidP="007816EA">
      <w:pPr>
        <w:numPr>
          <w:ilvl w:val="0"/>
          <w:numId w:val="6"/>
        </w:numPr>
        <w:tabs>
          <w:tab w:val="clear" w:pos="720"/>
          <w:tab w:val="left" w:pos="1080"/>
        </w:tabs>
        <w:ind w:left="1080"/>
      </w:pPr>
      <w:r w:rsidRPr="008C11DF">
        <w:t>Промышленно-производственные свободные экономические зоны.</w:t>
      </w:r>
    </w:p>
    <w:p w:rsidR="008C11DF" w:rsidRPr="008C11DF" w:rsidRDefault="008C11DF" w:rsidP="007816EA">
      <w:pPr>
        <w:numPr>
          <w:ilvl w:val="0"/>
          <w:numId w:val="6"/>
        </w:numPr>
        <w:tabs>
          <w:tab w:val="clear" w:pos="720"/>
          <w:tab w:val="left" w:pos="1080"/>
        </w:tabs>
        <w:ind w:left="1080"/>
      </w:pPr>
      <w:r w:rsidRPr="008C11DF">
        <w:t>Технико-внедренческие СЭЗ.</w:t>
      </w:r>
    </w:p>
    <w:p w:rsidR="008C11DF" w:rsidRPr="008C11DF" w:rsidRDefault="008C11DF" w:rsidP="007816EA">
      <w:pPr>
        <w:numPr>
          <w:ilvl w:val="0"/>
          <w:numId w:val="6"/>
        </w:numPr>
        <w:tabs>
          <w:tab w:val="clear" w:pos="720"/>
          <w:tab w:val="left" w:pos="1080"/>
        </w:tabs>
        <w:ind w:left="1080"/>
      </w:pPr>
      <w:r w:rsidRPr="008C11DF">
        <w:t>Туристско-рекреационные СЭЗ.</w:t>
      </w:r>
    </w:p>
    <w:p w:rsidR="008C11DF" w:rsidRPr="008C11DF" w:rsidRDefault="008C11DF" w:rsidP="007816EA">
      <w:pPr>
        <w:numPr>
          <w:ilvl w:val="0"/>
          <w:numId w:val="6"/>
        </w:numPr>
        <w:tabs>
          <w:tab w:val="clear" w:pos="720"/>
          <w:tab w:val="left" w:pos="1080"/>
        </w:tabs>
        <w:ind w:left="1080"/>
      </w:pPr>
      <w:r w:rsidRPr="008C11DF">
        <w:t>Портовые особые СЭЗ.</w:t>
      </w:r>
    </w:p>
    <w:p w:rsidR="008C11DF" w:rsidRPr="008C11DF" w:rsidRDefault="008C11DF" w:rsidP="007816EA">
      <w:pPr>
        <w:numPr>
          <w:ilvl w:val="0"/>
          <w:numId w:val="6"/>
        </w:numPr>
        <w:tabs>
          <w:tab w:val="clear" w:pos="720"/>
          <w:tab w:val="left" w:pos="1080"/>
        </w:tabs>
        <w:ind w:left="1080"/>
      </w:pPr>
      <w:r w:rsidRPr="008C11DF">
        <w:t>Порядок создания СЭЗ.</w:t>
      </w:r>
    </w:p>
    <w:p w:rsidR="008C11DF" w:rsidRPr="008C11DF" w:rsidRDefault="008C11DF" w:rsidP="007816EA">
      <w:pPr>
        <w:numPr>
          <w:ilvl w:val="0"/>
          <w:numId w:val="6"/>
        </w:numPr>
        <w:tabs>
          <w:tab w:val="clear" w:pos="720"/>
          <w:tab w:val="left" w:pos="1080"/>
        </w:tabs>
        <w:ind w:left="1080"/>
      </w:pPr>
      <w:r w:rsidRPr="008C11DF">
        <w:t>Решение о создании СЭЗ.</w:t>
      </w:r>
    </w:p>
    <w:p w:rsidR="008C11DF" w:rsidRPr="008C11DF" w:rsidRDefault="008C11DF" w:rsidP="007816EA">
      <w:pPr>
        <w:numPr>
          <w:ilvl w:val="0"/>
          <w:numId w:val="6"/>
        </w:numPr>
        <w:tabs>
          <w:tab w:val="clear" w:pos="720"/>
          <w:tab w:val="left" w:pos="1080"/>
        </w:tabs>
        <w:ind w:left="1080"/>
      </w:pPr>
      <w:r w:rsidRPr="008C11DF">
        <w:t>Соглашение о создании СЭЗ.</w:t>
      </w:r>
    </w:p>
    <w:p w:rsidR="008C11DF" w:rsidRPr="008C11DF" w:rsidRDefault="008C11DF" w:rsidP="007816EA">
      <w:pPr>
        <w:numPr>
          <w:ilvl w:val="0"/>
          <w:numId w:val="6"/>
        </w:numPr>
        <w:tabs>
          <w:tab w:val="clear" w:pos="720"/>
          <w:tab w:val="left" w:pos="1080"/>
        </w:tabs>
        <w:ind w:left="1080"/>
      </w:pPr>
      <w:r w:rsidRPr="008C11DF">
        <w:t>Основные участники СЭЗ.</w:t>
      </w:r>
    </w:p>
    <w:p w:rsidR="008C11DF" w:rsidRPr="008C11DF" w:rsidRDefault="008C11DF" w:rsidP="007816EA">
      <w:pPr>
        <w:numPr>
          <w:ilvl w:val="0"/>
          <w:numId w:val="6"/>
        </w:numPr>
        <w:tabs>
          <w:tab w:val="clear" w:pos="720"/>
          <w:tab w:val="left" w:pos="1080"/>
        </w:tabs>
        <w:ind w:left="1080"/>
      </w:pPr>
      <w:r w:rsidRPr="008C11DF">
        <w:t>Резеденты.</w:t>
      </w:r>
    </w:p>
    <w:p w:rsidR="008C11DF" w:rsidRPr="008C11DF" w:rsidRDefault="008C11DF" w:rsidP="007816EA">
      <w:pPr>
        <w:numPr>
          <w:ilvl w:val="0"/>
          <w:numId w:val="6"/>
        </w:numPr>
        <w:tabs>
          <w:tab w:val="clear" w:pos="720"/>
          <w:tab w:val="left" w:pos="1080"/>
        </w:tabs>
        <w:ind w:left="1080"/>
      </w:pPr>
      <w:r w:rsidRPr="008C11DF">
        <w:t>Резеденты промышленно-производственной зоны.</w:t>
      </w:r>
    </w:p>
    <w:p w:rsidR="008C11DF" w:rsidRPr="008C11DF" w:rsidRDefault="008C11DF" w:rsidP="007816EA">
      <w:pPr>
        <w:numPr>
          <w:ilvl w:val="0"/>
          <w:numId w:val="6"/>
        </w:numPr>
        <w:tabs>
          <w:tab w:val="clear" w:pos="720"/>
          <w:tab w:val="left" w:pos="1080"/>
        </w:tabs>
        <w:ind w:left="1080"/>
      </w:pPr>
      <w:r w:rsidRPr="008C11DF">
        <w:t>Резеденты технико-внедренческой зоны.</w:t>
      </w:r>
    </w:p>
    <w:p w:rsidR="008C11DF" w:rsidRPr="008C11DF" w:rsidRDefault="008C11DF" w:rsidP="007816EA">
      <w:pPr>
        <w:numPr>
          <w:ilvl w:val="0"/>
          <w:numId w:val="6"/>
        </w:numPr>
        <w:tabs>
          <w:tab w:val="clear" w:pos="720"/>
          <w:tab w:val="left" w:pos="1080"/>
        </w:tabs>
        <w:ind w:left="1080"/>
      </w:pPr>
      <w:r w:rsidRPr="008C11DF">
        <w:t>Резеденты туристско-реакционной зоны.</w:t>
      </w:r>
    </w:p>
    <w:p w:rsidR="008C11DF" w:rsidRPr="008C11DF" w:rsidRDefault="008C11DF" w:rsidP="007816EA">
      <w:pPr>
        <w:numPr>
          <w:ilvl w:val="0"/>
          <w:numId w:val="6"/>
        </w:numPr>
        <w:tabs>
          <w:tab w:val="clear" w:pos="720"/>
          <w:tab w:val="left" w:pos="1080"/>
        </w:tabs>
        <w:ind w:left="1080"/>
      </w:pPr>
      <w:r w:rsidRPr="008C11DF">
        <w:t>Резеденты портовой зоны.</w:t>
      </w:r>
    </w:p>
    <w:p w:rsidR="008C11DF" w:rsidRPr="008C11DF" w:rsidRDefault="008C11DF" w:rsidP="007816EA">
      <w:pPr>
        <w:numPr>
          <w:ilvl w:val="0"/>
          <w:numId w:val="6"/>
        </w:numPr>
        <w:tabs>
          <w:tab w:val="clear" w:pos="720"/>
          <w:tab w:val="left" w:pos="1080"/>
        </w:tabs>
        <w:ind w:left="1080"/>
      </w:pPr>
      <w:r w:rsidRPr="008C11DF">
        <w:t>Органы государственного регулирования.</w:t>
      </w:r>
    </w:p>
    <w:p w:rsidR="008C11DF" w:rsidRPr="008C11DF" w:rsidRDefault="008C11DF" w:rsidP="007816EA">
      <w:pPr>
        <w:numPr>
          <w:ilvl w:val="0"/>
          <w:numId w:val="6"/>
        </w:numPr>
        <w:tabs>
          <w:tab w:val="clear" w:pos="720"/>
          <w:tab w:val="left" w:pos="1080"/>
        </w:tabs>
        <w:ind w:left="1080"/>
      </w:pPr>
      <w:r w:rsidRPr="008C11DF">
        <w:t>Основной орган регулирования – Министерство экономического развития РФ.</w:t>
      </w:r>
    </w:p>
    <w:p w:rsidR="008C11DF" w:rsidRPr="008C11DF" w:rsidRDefault="008C11DF" w:rsidP="007816EA">
      <w:pPr>
        <w:numPr>
          <w:ilvl w:val="0"/>
          <w:numId w:val="6"/>
        </w:numPr>
        <w:tabs>
          <w:tab w:val="clear" w:pos="720"/>
          <w:tab w:val="left" w:pos="1080"/>
        </w:tabs>
        <w:ind w:left="1080"/>
      </w:pPr>
      <w:r w:rsidRPr="008C11DF">
        <w:t>Орган регулирования – Федеральное агентство по Управлению особыми экономическими законами.</w:t>
      </w:r>
    </w:p>
    <w:p w:rsidR="008C11DF" w:rsidRPr="008C11DF" w:rsidRDefault="008C11DF" w:rsidP="007816EA">
      <w:pPr>
        <w:numPr>
          <w:ilvl w:val="0"/>
          <w:numId w:val="6"/>
        </w:numPr>
        <w:tabs>
          <w:tab w:val="clear" w:pos="720"/>
          <w:tab w:val="left" w:pos="1080"/>
        </w:tabs>
        <w:ind w:left="1080"/>
      </w:pPr>
      <w:r w:rsidRPr="008C11DF">
        <w:t>Функции Агентства по управлению СЭЗ.</w:t>
      </w:r>
    </w:p>
    <w:p w:rsidR="008C11DF" w:rsidRPr="008C11DF" w:rsidRDefault="008C11DF" w:rsidP="007816EA">
      <w:pPr>
        <w:numPr>
          <w:ilvl w:val="0"/>
          <w:numId w:val="6"/>
        </w:numPr>
        <w:tabs>
          <w:tab w:val="clear" w:pos="720"/>
          <w:tab w:val="left" w:pos="1080"/>
        </w:tabs>
        <w:ind w:left="1080"/>
      </w:pPr>
      <w:r w:rsidRPr="008C11DF">
        <w:t>Наблюдательный совет СЭЗ.</w:t>
      </w:r>
    </w:p>
    <w:p w:rsidR="008C11DF" w:rsidRPr="008C11DF" w:rsidRDefault="008C11DF" w:rsidP="007816EA">
      <w:pPr>
        <w:numPr>
          <w:ilvl w:val="0"/>
          <w:numId w:val="6"/>
        </w:numPr>
        <w:tabs>
          <w:tab w:val="clear" w:pos="720"/>
          <w:tab w:val="left" w:pos="1080"/>
        </w:tabs>
        <w:ind w:left="1080"/>
      </w:pPr>
      <w:r w:rsidRPr="008C11DF">
        <w:t>Экспертный совет СЭЗ.</w:t>
      </w:r>
    </w:p>
    <w:p w:rsidR="008C11DF" w:rsidRPr="008C11DF" w:rsidRDefault="008C11DF" w:rsidP="007816EA">
      <w:pPr>
        <w:numPr>
          <w:ilvl w:val="0"/>
          <w:numId w:val="6"/>
        </w:numPr>
        <w:tabs>
          <w:tab w:val="clear" w:pos="720"/>
          <w:tab w:val="left" w:pos="1080"/>
        </w:tabs>
        <w:ind w:left="1080"/>
      </w:pPr>
      <w:r w:rsidRPr="008C11DF">
        <w:t>ОАО СЭЗ.</w:t>
      </w:r>
    </w:p>
    <w:p w:rsidR="008C11DF" w:rsidRPr="008C11DF" w:rsidRDefault="008C11DF" w:rsidP="007816EA">
      <w:pPr>
        <w:numPr>
          <w:ilvl w:val="0"/>
          <w:numId w:val="6"/>
        </w:numPr>
        <w:tabs>
          <w:tab w:val="clear" w:pos="720"/>
          <w:tab w:val="left" w:pos="1080"/>
        </w:tabs>
        <w:ind w:left="1080"/>
      </w:pPr>
      <w:r w:rsidRPr="008C11DF">
        <w:t>Гарантии инвесторам.</w:t>
      </w:r>
    </w:p>
    <w:p w:rsidR="008C11DF" w:rsidRPr="008C11DF" w:rsidRDefault="008C11DF" w:rsidP="007816EA">
      <w:pPr>
        <w:numPr>
          <w:ilvl w:val="0"/>
          <w:numId w:val="6"/>
        </w:numPr>
        <w:tabs>
          <w:tab w:val="clear" w:pos="720"/>
          <w:tab w:val="left" w:pos="1080"/>
        </w:tabs>
        <w:ind w:left="1080"/>
      </w:pPr>
      <w:r w:rsidRPr="008C11DF">
        <w:t>Подготовка бизнес-плана.</w:t>
      </w:r>
    </w:p>
    <w:p w:rsidR="008C11DF" w:rsidRPr="008C11DF" w:rsidRDefault="008C11DF" w:rsidP="007816EA">
      <w:pPr>
        <w:numPr>
          <w:ilvl w:val="0"/>
          <w:numId w:val="6"/>
        </w:numPr>
        <w:tabs>
          <w:tab w:val="clear" w:pos="720"/>
          <w:tab w:val="left" w:pos="1080"/>
        </w:tabs>
        <w:ind w:left="1080"/>
      </w:pPr>
      <w:r w:rsidRPr="008C11DF">
        <w:t>Анализ рынка и маркетинг.</w:t>
      </w:r>
    </w:p>
    <w:p w:rsidR="008C11DF" w:rsidRPr="008C11DF" w:rsidRDefault="008C11DF" w:rsidP="007816EA">
      <w:pPr>
        <w:numPr>
          <w:ilvl w:val="0"/>
          <w:numId w:val="6"/>
        </w:numPr>
        <w:tabs>
          <w:tab w:val="clear" w:pos="720"/>
          <w:tab w:val="left" w:pos="1080"/>
        </w:tabs>
        <w:ind w:left="1080"/>
      </w:pPr>
      <w:r w:rsidRPr="008C11DF">
        <w:t>Производственный план.</w:t>
      </w:r>
    </w:p>
    <w:p w:rsidR="008C11DF" w:rsidRPr="008C11DF" w:rsidRDefault="008C11DF" w:rsidP="007816EA">
      <w:pPr>
        <w:numPr>
          <w:ilvl w:val="0"/>
          <w:numId w:val="6"/>
        </w:numPr>
        <w:tabs>
          <w:tab w:val="clear" w:pos="720"/>
          <w:tab w:val="left" w:pos="1080"/>
        </w:tabs>
        <w:ind w:left="1080"/>
      </w:pPr>
      <w:r w:rsidRPr="008C11DF">
        <w:t>Финансовый план.</w:t>
      </w:r>
    </w:p>
    <w:p w:rsidR="008C11DF" w:rsidRPr="008C11DF" w:rsidRDefault="008C11DF" w:rsidP="007816EA">
      <w:pPr>
        <w:numPr>
          <w:ilvl w:val="0"/>
          <w:numId w:val="6"/>
        </w:numPr>
        <w:tabs>
          <w:tab w:val="clear" w:pos="720"/>
          <w:tab w:val="left" w:pos="1080"/>
        </w:tabs>
        <w:ind w:left="1080"/>
      </w:pPr>
      <w:r w:rsidRPr="008C11DF">
        <w:t>Процедура заключения соглашения с резедентом СЭЗ.</w:t>
      </w:r>
    </w:p>
    <w:p w:rsidR="008C11DF" w:rsidRPr="008C11DF" w:rsidRDefault="008C11DF" w:rsidP="007816EA">
      <w:pPr>
        <w:numPr>
          <w:ilvl w:val="0"/>
          <w:numId w:val="6"/>
        </w:numPr>
        <w:tabs>
          <w:tab w:val="clear" w:pos="720"/>
          <w:tab w:val="left" w:pos="1080"/>
        </w:tabs>
        <w:ind w:left="1080"/>
      </w:pPr>
      <w:r w:rsidRPr="008C11DF">
        <w:t>Служба одного окна.</w:t>
      </w:r>
    </w:p>
    <w:p w:rsidR="008C11DF" w:rsidRPr="008C11DF" w:rsidRDefault="008C11DF" w:rsidP="007816EA">
      <w:pPr>
        <w:numPr>
          <w:ilvl w:val="0"/>
          <w:numId w:val="6"/>
        </w:numPr>
        <w:tabs>
          <w:tab w:val="clear" w:pos="720"/>
          <w:tab w:val="left" w:pos="1080"/>
        </w:tabs>
        <w:ind w:left="1080"/>
      </w:pPr>
      <w:r w:rsidRPr="008C11DF">
        <w:t>Получение разрешения на строительство.</w:t>
      </w:r>
    </w:p>
    <w:p w:rsidR="008C11DF" w:rsidRPr="008C11DF" w:rsidRDefault="008C11DF" w:rsidP="007816EA">
      <w:pPr>
        <w:numPr>
          <w:ilvl w:val="0"/>
          <w:numId w:val="6"/>
        </w:numPr>
        <w:tabs>
          <w:tab w:val="clear" w:pos="720"/>
          <w:tab w:val="left" w:pos="1080"/>
        </w:tabs>
        <w:ind w:left="1080"/>
      </w:pPr>
      <w:r w:rsidRPr="008C11DF">
        <w:t>Правовой режим связанный с земельными участками СЭЗ.</w:t>
      </w:r>
    </w:p>
    <w:p w:rsidR="008C11DF" w:rsidRPr="008C11DF" w:rsidRDefault="008C11DF" w:rsidP="007816EA">
      <w:pPr>
        <w:numPr>
          <w:ilvl w:val="0"/>
          <w:numId w:val="6"/>
        </w:numPr>
        <w:tabs>
          <w:tab w:val="clear" w:pos="720"/>
          <w:tab w:val="left" w:pos="1080"/>
        </w:tabs>
        <w:ind w:left="1080"/>
      </w:pPr>
      <w:r w:rsidRPr="008C11DF">
        <w:t>Кадровые вопросы.</w:t>
      </w:r>
    </w:p>
    <w:p w:rsidR="008C11DF" w:rsidRPr="008C11DF" w:rsidRDefault="008C11DF" w:rsidP="007816EA">
      <w:pPr>
        <w:numPr>
          <w:ilvl w:val="0"/>
          <w:numId w:val="6"/>
        </w:numPr>
        <w:tabs>
          <w:tab w:val="clear" w:pos="720"/>
          <w:tab w:val="left" w:pos="1080"/>
        </w:tabs>
        <w:ind w:left="1080"/>
      </w:pPr>
      <w:r w:rsidRPr="008C11DF">
        <w:t>Государственный контроль.</w:t>
      </w:r>
    </w:p>
    <w:p w:rsidR="008C11DF" w:rsidRPr="008C11DF" w:rsidRDefault="008C11DF" w:rsidP="007816EA">
      <w:pPr>
        <w:numPr>
          <w:ilvl w:val="0"/>
          <w:numId w:val="6"/>
        </w:numPr>
        <w:tabs>
          <w:tab w:val="clear" w:pos="720"/>
          <w:tab w:val="left" w:pos="1080"/>
        </w:tabs>
        <w:ind w:left="1080"/>
      </w:pPr>
      <w:r w:rsidRPr="008C11DF">
        <w:t>Изменение и расторжение соглашения с резедентом.</w:t>
      </w:r>
    </w:p>
    <w:p w:rsidR="008C11DF" w:rsidRPr="008C11DF" w:rsidRDefault="008C11DF" w:rsidP="007816EA">
      <w:pPr>
        <w:numPr>
          <w:ilvl w:val="0"/>
          <w:numId w:val="6"/>
        </w:numPr>
        <w:tabs>
          <w:tab w:val="clear" w:pos="720"/>
          <w:tab w:val="left" w:pos="1080"/>
        </w:tabs>
        <w:ind w:left="1080"/>
      </w:pPr>
      <w:r w:rsidRPr="008C11DF">
        <w:t>Налоговый таможенный режим СЭЗ.</w:t>
      </w:r>
    </w:p>
    <w:p w:rsidR="008C11DF" w:rsidRPr="008C11DF" w:rsidRDefault="008C11DF" w:rsidP="007816EA">
      <w:pPr>
        <w:numPr>
          <w:ilvl w:val="0"/>
          <w:numId w:val="6"/>
        </w:numPr>
        <w:tabs>
          <w:tab w:val="clear" w:pos="720"/>
          <w:tab w:val="left" w:pos="1080"/>
        </w:tabs>
        <w:ind w:left="1080"/>
      </w:pPr>
      <w:r w:rsidRPr="008C11DF">
        <w:t>Федеральные налоги.</w:t>
      </w:r>
    </w:p>
    <w:p w:rsidR="008C11DF" w:rsidRPr="008C11DF" w:rsidRDefault="008C11DF" w:rsidP="007816EA">
      <w:pPr>
        <w:numPr>
          <w:ilvl w:val="0"/>
          <w:numId w:val="6"/>
        </w:numPr>
        <w:tabs>
          <w:tab w:val="clear" w:pos="720"/>
          <w:tab w:val="left" w:pos="1080"/>
        </w:tabs>
        <w:ind w:left="1080"/>
      </w:pPr>
      <w:r w:rsidRPr="008C11DF">
        <w:t>ЕСН.</w:t>
      </w:r>
    </w:p>
    <w:p w:rsidR="008C11DF" w:rsidRPr="008C11DF" w:rsidRDefault="008C11DF" w:rsidP="007816EA">
      <w:pPr>
        <w:numPr>
          <w:ilvl w:val="0"/>
          <w:numId w:val="6"/>
        </w:numPr>
        <w:tabs>
          <w:tab w:val="clear" w:pos="720"/>
          <w:tab w:val="left" w:pos="1080"/>
        </w:tabs>
        <w:ind w:left="1080"/>
      </w:pPr>
      <w:r w:rsidRPr="008C11DF">
        <w:t>Налог на прибыль.</w:t>
      </w:r>
    </w:p>
    <w:p w:rsidR="008C11DF" w:rsidRPr="00F37395" w:rsidRDefault="008C11DF" w:rsidP="00E327D1">
      <w:pPr>
        <w:ind w:left="540" w:firstLine="180"/>
        <w:jc w:val="both"/>
        <w:rPr>
          <w:b/>
          <w:sz w:val="16"/>
          <w:szCs w:val="16"/>
        </w:rPr>
      </w:pPr>
    </w:p>
    <w:p w:rsidR="008C11DF" w:rsidRDefault="008C11DF" w:rsidP="008C11DF">
      <w:pPr>
        <w:tabs>
          <w:tab w:val="left" w:pos="1950"/>
        </w:tabs>
        <w:jc w:val="center"/>
        <w:rPr>
          <w:b/>
          <w:sz w:val="28"/>
          <w:szCs w:val="28"/>
        </w:rPr>
      </w:pPr>
      <w:r>
        <w:rPr>
          <w:b/>
          <w:sz w:val="28"/>
          <w:szCs w:val="28"/>
        </w:rPr>
        <w:t>Основная литература</w:t>
      </w:r>
    </w:p>
    <w:p w:rsidR="008C11DF" w:rsidRPr="00EC215E" w:rsidRDefault="008C11DF" w:rsidP="008C11DF">
      <w:pPr>
        <w:tabs>
          <w:tab w:val="left" w:pos="1950"/>
        </w:tabs>
        <w:jc w:val="both"/>
        <w:rPr>
          <w:sz w:val="16"/>
          <w:szCs w:val="16"/>
        </w:rPr>
      </w:pPr>
    </w:p>
    <w:p w:rsidR="008C11DF" w:rsidRPr="008C11DF" w:rsidRDefault="008C11DF" w:rsidP="007816EA">
      <w:pPr>
        <w:pStyle w:val="11"/>
        <w:numPr>
          <w:ilvl w:val="0"/>
          <w:numId w:val="7"/>
        </w:numPr>
        <w:tabs>
          <w:tab w:val="clear" w:pos="0"/>
          <w:tab w:val="num" w:pos="1080"/>
        </w:tabs>
        <w:ind w:left="1080" w:hanging="360"/>
        <w:jc w:val="both"/>
        <w:rPr>
          <w:sz w:val="24"/>
          <w:szCs w:val="24"/>
        </w:rPr>
      </w:pPr>
      <w:r w:rsidRPr="008C11DF">
        <w:rPr>
          <w:sz w:val="24"/>
          <w:szCs w:val="24"/>
        </w:rPr>
        <w:t>Федеральный закон от 22.07.2005 г. № 116-ФЗ «Об особых экономических зонах в РФ».</w:t>
      </w:r>
    </w:p>
    <w:p w:rsidR="008C11DF" w:rsidRPr="008C11DF" w:rsidRDefault="008C11DF" w:rsidP="007816EA">
      <w:pPr>
        <w:pStyle w:val="11"/>
        <w:numPr>
          <w:ilvl w:val="0"/>
          <w:numId w:val="7"/>
        </w:numPr>
        <w:tabs>
          <w:tab w:val="clear" w:pos="0"/>
          <w:tab w:val="num" w:pos="1080"/>
        </w:tabs>
        <w:ind w:left="1080" w:hanging="360"/>
        <w:jc w:val="both"/>
        <w:rPr>
          <w:sz w:val="24"/>
          <w:szCs w:val="24"/>
        </w:rPr>
      </w:pPr>
      <w:r w:rsidRPr="008C11DF">
        <w:rPr>
          <w:sz w:val="24"/>
          <w:szCs w:val="24"/>
        </w:rPr>
        <w:t>Указ Президента РФ №855 «О Федеральном агенстве по Управлению особыми экономическими зонами» от 22.07.2005 г.</w:t>
      </w:r>
    </w:p>
    <w:p w:rsidR="008C11DF" w:rsidRPr="008C11DF" w:rsidRDefault="008C11DF" w:rsidP="007816EA">
      <w:pPr>
        <w:pStyle w:val="11"/>
        <w:numPr>
          <w:ilvl w:val="0"/>
          <w:numId w:val="7"/>
        </w:numPr>
        <w:tabs>
          <w:tab w:val="clear" w:pos="0"/>
          <w:tab w:val="num" w:pos="1080"/>
        </w:tabs>
        <w:ind w:left="1080" w:hanging="360"/>
        <w:jc w:val="both"/>
        <w:rPr>
          <w:sz w:val="24"/>
          <w:szCs w:val="24"/>
        </w:rPr>
      </w:pPr>
      <w:r w:rsidRPr="008C11DF">
        <w:rPr>
          <w:sz w:val="24"/>
          <w:szCs w:val="24"/>
        </w:rPr>
        <w:t>Постановление Правительства РФ № 530 «О Федеральном агенстве по Управлению ОЭЗ» от 19.08.2005 г.</w:t>
      </w:r>
    </w:p>
    <w:p w:rsidR="008C11DF" w:rsidRPr="008C11DF" w:rsidRDefault="008C11DF" w:rsidP="007816EA">
      <w:pPr>
        <w:pStyle w:val="11"/>
        <w:numPr>
          <w:ilvl w:val="0"/>
          <w:numId w:val="7"/>
        </w:numPr>
        <w:tabs>
          <w:tab w:val="clear" w:pos="0"/>
          <w:tab w:val="num" w:pos="1080"/>
        </w:tabs>
        <w:ind w:left="1080" w:hanging="360"/>
        <w:jc w:val="both"/>
        <w:rPr>
          <w:sz w:val="24"/>
          <w:szCs w:val="24"/>
        </w:rPr>
      </w:pPr>
      <w:r w:rsidRPr="008C11DF">
        <w:rPr>
          <w:sz w:val="24"/>
          <w:szCs w:val="24"/>
        </w:rPr>
        <w:t>Постановление Правительства РФ №564 «Об утверждении правил оформления и подачи заявки на создание ОЭЗ» от 13.09.2005 г.</w:t>
      </w:r>
    </w:p>
    <w:p w:rsidR="008C11DF" w:rsidRPr="008C11DF" w:rsidRDefault="008C11DF" w:rsidP="007816EA">
      <w:pPr>
        <w:pStyle w:val="11"/>
        <w:numPr>
          <w:ilvl w:val="0"/>
          <w:numId w:val="7"/>
        </w:numPr>
        <w:tabs>
          <w:tab w:val="clear" w:pos="0"/>
          <w:tab w:val="num" w:pos="1080"/>
        </w:tabs>
        <w:ind w:left="1080" w:hanging="360"/>
        <w:jc w:val="both"/>
        <w:rPr>
          <w:sz w:val="24"/>
          <w:szCs w:val="24"/>
        </w:rPr>
      </w:pPr>
      <w:r w:rsidRPr="008C11DF">
        <w:rPr>
          <w:sz w:val="24"/>
          <w:szCs w:val="24"/>
        </w:rPr>
        <w:t>Приказ Минэкономразвития РФ №131 от 23.04.2007 г.</w:t>
      </w:r>
    </w:p>
    <w:p w:rsidR="008C11DF" w:rsidRPr="008C11DF" w:rsidRDefault="008C11DF" w:rsidP="007816EA">
      <w:pPr>
        <w:pStyle w:val="11"/>
        <w:numPr>
          <w:ilvl w:val="0"/>
          <w:numId w:val="7"/>
        </w:numPr>
        <w:tabs>
          <w:tab w:val="clear" w:pos="0"/>
          <w:tab w:val="num" w:pos="1080"/>
        </w:tabs>
        <w:ind w:left="1080" w:hanging="360"/>
        <w:jc w:val="both"/>
        <w:rPr>
          <w:sz w:val="24"/>
          <w:szCs w:val="24"/>
        </w:rPr>
      </w:pPr>
      <w:r w:rsidRPr="008C11DF">
        <w:rPr>
          <w:sz w:val="24"/>
          <w:szCs w:val="24"/>
        </w:rPr>
        <w:t>Приказ Минэкономразвития РФ №271 от 09.08.2007 г.</w:t>
      </w:r>
    </w:p>
    <w:p w:rsidR="008C11DF" w:rsidRPr="008C11DF" w:rsidRDefault="008C11DF" w:rsidP="007816EA">
      <w:pPr>
        <w:pStyle w:val="11"/>
        <w:numPr>
          <w:ilvl w:val="0"/>
          <w:numId w:val="7"/>
        </w:numPr>
        <w:tabs>
          <w:tab w:val="clear" w:pos="0"/>
          <w:tab w:val="num" w:pos="1080"/>
        </w:tabs>
        <w:ind w:left="1080" w:hanging="360"/>
        <w:jc w:val="both"/>
        <w:rPr>
          <w:sz w:val="24"/>
          <w:szCs w:val="24"/>
        </w:rPr>
      </w:pPr>
      <w:r w:rsidRPr="008C11DF">
        <w:rPr>
          <w:sz w:val="24"/>
          <w:szCs w:val="24"/>
        </w:rPr>
        <w:t>Приказ ФТС РФ № 1072 от 31.10.2006 г.</w:t>
      </w:r>
    </w:p>
    <w:p w:rsidR="008C11DF" w:rsidRPr="008C11DF" w:rsidRDefault="008C11DF" w:rsidP="007816EA">
      <w:pPr>
        <w:pStyle w:val="11"/>
        <w:numPr>
          <w:ilvl w:val="0"/>
          <w:numId w:val="7"/>
        </w:numPr>
        <w:tabs>
          <w:tab w:val="clear" w:pos="0"/>
          <w:tab w:val="num" w:pos="1080"/>
        </w:tabs>
        <w:ind w:left="1080" w:hanging="360"/>
        <w:jc w:val="both"/>
        <w:rPr>
          <w:sz w:val="24"/>
          <w:szCs w:val="24"/>
        </w:rPr>
      </w:pPr>
      <w:r w:rsidRPr="008C11DF">
        <w:rPr>
          <w:sz w:val="24"/>
          <w:szCs w:val="24"/>
        </w:rPr>
        <w:t>Приказ ФТС РФ №711 от 8.06.2007 г.</w:t>
      </w:r>
    </w:p>
    <w:p w:rsidR="008C11DF" w:rsidRPr="008C11DF" w:rsidRDefault="008C11DF" w:rsidP="007816EA">
      <w:pPr>
        <w:pStyle w:val="11"/>
        <w:numPr>
          <w:ilvl w:val="0"/>
          <w:numId w:val="7"/>
        </w:numPr>
        <w:tabs>
          <w:tab w:val="clear" w:pos="0"/>
          <w:tab w:val="num" w:pos="1080"/>
        </w:tabs>
        <w:ind w:left="1080" w:hanging="360"/>
        <w:jc w:val="both"/>
        <w:rPr>
          <w:sz w:val="24"/>
          <w:szCs w:val="24"/>
        </w:rPr>
      </w:pPr>
      <w:r w:rsidRPr="008C11DF">
        <w:rPr>
          <w:sz w:val="24"/>
          <w:szCs w:val="24"/>
        </w:rPr>
        <w:t>Зубенко Л.А. Иностранные инвестиции. –М,: Зерцало. –М., 2004</w:t>
      </w:r>
    </w:p>
    <w:p w:rsidR="008C11DF" w:rsidRPr="008C11DF" w:rsidRDefault="008C11DF" w:rsidP="007816EA">
      <w:pPr>
        <w:pStyle w:val="11"/>
        <w:numPr>
          <w:ilvl w:val="0"/>
          <w:numId w:val="7"/>
        </w:numPr>
        <w:tabs>
          <w:tab w:val="clear" w:pos="0"/>
          <w:tab w:val="num" w:pos="1080"/>
        </w:tabs>
        <w:ind w:left="1080" w:hanging="360"/>
        <w:jc w:val="both"/>
        <w:rPr>
          <w:sz w:val="24"/>
          <w:szCs w:val="24"/>
        </w:rPr>
      </w:pPr>
      <w:r w:rsidRPr="008C11DF">
        <w:rPr>
          <w:sz w:val="24"/>
          <w:szCs w:val="24"/>
        </w:rPr>
        <w:t>Пушкин А.Ф. ОЭЗ в России. –М,: Альпино Бизнес Букс, 2009</w:t>
      </w:r>
    </w:p>
    <w:p w:rsidR="009C33B5" w:rsidRDefault="009C33B5" w:rsidP="00E327D1"/>
    <w:p w:rsidR="00DA4706" w:rsidRDefault="00DA4706" w:rsidP="00E327D1"/>
    <w:p w:rsidR="00DA4706" w:rsidRDefault="00DA4706" w:rsidP="003A25C9">
      <w:pPr>
        <w:pStyle w:val="2"/>
      </w:pPr>
      <w:bookmarkStart w:id="59" w:name="_Toc317253226"/>
      <w:r>
        <w:t>4.10. Физическая культура</w:t>
      </w:r>
      <w:bookmarkEnd w:id="59"/>
    </w:p>
    <w:p w:rsidR="00DA4706" w:rsidRDefault="00DA4706" w:rsidP="003A25C9">
      <w:pPr>
        <w:jc w:val="both"/>
        <w:rPr>
          <w:b/>
          <w:sz w:val="16"/>
          <w:szCs w:val="16"/>
        </w:rPr>
      </w:pPr>
    </w:p>
    <w:p w:rsidR="008E2DF4" w:rsidRDefault="008E2DF4" w:rsidP="008E2DF4">
      <w:pPr>
        <w:tabs>
          <w:tab w:val="left" w:pos="720"/>
          <w:tab w:val="left" w:pos="2355"/>
        </w:tabs>
        <w:ind w:left="540"/>
        <w:jc w:val="center"/>
        <w:rPr>
          <w:b/>
        </w:rPr>
      </w:pPr>
    </w:p>
    <w:p w:rsidR="008E2DF4" w:rsidRPr="008E2DF4" w:rsidRDefault="008E2DF4" w:rsidP="008E2DF4">
      <w:pPr>
        <w:tabs>
          <w:tab w:val="left" w:pos="720"/>
          <w:tab w:val="left" w:pos="2355"/>
        </w:tabs>
        <w:ind w:left="540"/>
        <w:jc w:val="center"/>
        <w:rPr>
          <w:b/>
          <w:caps/>
        </w:rPr>
      </w:pPr>
      <w:r w:rsidRPr="008E2DF4">
        <w:rPr>
          <w:b/>
        </w:rPr>
        <w:t>Методические указания к выполнению контрольных работ.</w:t>
      </w:r>
    </w:p>
    <w:p w:rsidR="008E2DF4" w:rsidRPr="008E2DF4" w:rsidRDefault="008E2DF4" w:rsidP="008E2DF4">
      <w:pPr>
        <w:tabs>
          <w:tab w:val="left" w:pos="720"/>
          <w:tab w:val="left" w:pos="2355"/>
        </w:tabs>
        <w:ind w:left="540"/>
        <w:jc w:val="center"/>
      </w:pPr>
      <w:r w:rsidRPr="008E2DF4">
        <w:t xml:space="preserve">Контрольная работа студента-заочника включает  теоретический вопрос. </w:t>
      </w:r>
    </w:p>
    <w:p w:rsidR="008E2DF4" w:rsidRPr="008E2DF4" w:rsidRDefault="008E2DF4" w:rsidP="008E2DF4">
      <w:pPr>
        <w:tabs>
          <w:tab w:val="left" w:pos="720"/>
          <w:tab w:val="left" w:pos="2355"/>
        </w:tabs>
        <w:ind w:firstLine="720"/>
        <w:jc w:val="both"/>
        <w:rPr>
          <w:bCs/>
        </w:rPr>
      </w:pPr>
      <w:r w:rsidRPr="008E2DF4">
        <w:t xml:space="preserve"> Вариант контрольной работы назначается преподавателем и определяется </w:t>
      </w:r>
      <w:r w:rsidRPr="008E2DF4">
        <w:rPr>
          <w:bCs/>
        </w:rPr>
        <w:t>в зависимости от двух последних цифр номера зачетной книжки студента-заочника. Студенты должны быть внимательны при выборе варианта. Работа, выполненная не по своему варианту, возвращается им без проверки и зачета. Вариант контрольной работы указывается на титульном листе.</w:t>
      </w:r>
    </w:p>
    <w:p w:rsidR="008E2DF4" w:rsidRPr="008E2DF4" w:rsidRDefault="008E2DF4" w:rsidP="008E2DF4">
      <w:pPr>
        <w:tabs>
          <w:tab w:val="left" w:pos="720"/>
          <w:tab w:val="left" w:pos="2355"/>
        </w:tabs>
        <w:ind w:firstLine="720"/>
        <w:jc w:val="both"/>
        <w:rPr>
          <w:bCs/>
        </w:rPr>
      </w:pPr>
      <w:r>
        <w:rPr>
          <w:bCs/>
        </w:rPr>
        <w:br w:type="page"/>
      </w:r>
      <w:r w:rsidRPr="008E2DF4">
        <w:rPr>
          <w:bCs/>
        </w:rPr>
        <w:t>Вариантам контрольной работы соответствуют следующие задания:</w:t>
      </w:r>
    </w:p>
    <w:p w:rsidR="008E2DF4" w:rsidRPr="008E2DF4" w:rsidRDefault="008E2DF4" w:rsidP="008E2DF4">
      <w:pPr>
        <w:tabs>
          <w:tab w:val="left" w:pos="720"/>
          <w:tab w:val="left" w:pos="2355"/>
        </w:tabs>
        <w:ind w:left="1620"/>
        <w:jc w:val="both"/>
        <w:rPr>
          <w:bCs/>
        </w:rPr>
      </w:pPr>
      <w:r w:rsidRPr="008E2DF4">
        <w:rPr>
          <w:bCs/>
          <w:i/>
        </w:rPr>
        <w:t>Вариант 1</w:t>
      </w:r>
      <w:r w:rsidRPr="008E2DF4">
        <w:rPr>
          <w:bCs/>
        </w:rPr>
        <w:t xml:space="preserve"> – вопрос 1.</w:t>
      </w:r>
      <w:r w:rsidRPr="008E2DF4">
        <w:rPr>
          <w:bCs/>
          <w:i/>
        </w:rPr>
        <w:t xml:space="preserve">                       Вариант 6</w:t>
      </w:r>
      <w:r w:rsidRPr="008E2DF4">
        <w:rPr>
          <w:bCs/>
        </w:rPr>
        <w:t xml:space="preserve"> – вопрос 6.</w:t>
      </w:r>
    </w:p>
    <w:p w:rsidR="008E2DF4" w:rsidRPr="008E2DF4" w:rsidRDefault="008E2DF4" w:rsidP="008E2DF4">
      <w:pPr>
        <w:tabs>
          <w:tab w:val="left" w:pos="720"/>
          <w:tab w:val="left" w:pos="2355"/>
        </w:tabs>
        <w:ind w:left="1620"/>
        <w:jc w:val="both"/>
        <w:rPr>
          <w:bCs/>
        </w:rPr>
      </w:pPr>
      <w:r w:rsidRPr="008E2DF4">
        <w:rPr>
          <w:bCs/>
          <w:i/>
        </w:rPr>
        <w:t>Вариант 2</w:t>
      </w:r>
      <w:r w:rsidRPr="008E2DF4">
        <w:rPr>
          <w:bCs/>
        </w:rPr>
        <w:t xml:space="preserve"> – вопрос 2.</w:t>
      </w:r>
      <w:r w:rsidRPr="008E2DF4">
        <w:rPr>
          <w:bCs/>
          <w:i/>
        </w:rPr>
        <w:t xml:space="preserve">                       Вариант 7</w:t>
      </w:r>
      <w:r w:rsidRPr="008E2DF4">
        <w:rPr>
          <w:bCs/>
        </w:rPr>
        <w:t xml:space="preserve"> – вопрос 7.</w:t>
      </w:r>
    </w:p>
    <w:p w:rsidR="008E2DF4" w:rsidRPr="008E2DF4" w:rsidRDefault="008E2DF4" w:rsidP="008E2DF4">
      <w:pPr>
        <w:tabs>
          <w:tab w:val="left" w:pos="720"/>
          <w:tab w:val="left" w:pos="2355"/>
        </w:tabs>
        <w:ind w:left="1620"/>
        <w:jc w:val="both"/>
        <w:rPr>
          <w:bCs/>
        </w:rPr>
      </w:pPr>
      <w:r w:rsidRPr="008E2DF4">
        <w:rPr>
          <w:bCs/>
          <w:i/>
        </w:rPr>
        <w:t>Вариант 3</w:t>
      </w:r>
      <w:r w:rsidRPr="008E2DF4">
        <w:rPr>
          <w:bCs/>
        </w:rPr>
        <w:t xml:space="preserve"> – вопрос 3.</w:t>
      </w:r>
      <w:r w:rsidRPr="008E2DF4">
        <w:rPr>
          <w:bCs/>
          <w:i/>
        </w:rPr>
        <w:t xml:space="preserve">                       Вариант 8</w:t>
      </w:r>
      <w:r w:rsidRPr="008E2DF4">
        <w:rPr>
          <w:bCs/>
        </w:rPr>
        <w:t xml:space="preserve"> – вопрос 8.</w:t>
      </w:r>
    </w:p>
    <w:p w:rsidR="008E2DF4" w:rsidRPr="008E2DF4" w:rsidRDefault="008E2DF4" w:rsidP="008E2DF4">
      <w:pPr>
        <w:tabs>
          <w:tab w:val="left" w:pos="720"/>
          <w:tab w:val="left" w:pos="2355"/>
        </w:tabs>
        <w:ind w:left="1620"/>
        <w:jc w:val="both"/>
        <w:rPr>
          <w:bCs/>
          <w:i/>
        </w:rPr>
      </w:pPr>
      <w:r w:rsidRPr="008E2DF4">
        <w:rPr>
          <w:bCs/>
          <w:i/>
        </w:rPr>
        <w:t>Вариант 4</w:t>
      </w:r>
      <w:r w:rsidRPr="008E2DF4">
        <w:rPr>
          <w:bCs/>
        </w:rPr>
        <w:t xml:space="preserve"> – вопрос 4.</w:t>
      </w:r>
      <w:r w:rsidRPr="008E2DF4">
        <w:rPr>
          <w:bCs/>
          <w:i/>
        </w:rPr>
        <w:t xml:space="preserve">                       Вариант 9</w:t>
      </w:r>
      <w:r w:rsidRPr="008E2DF4">
        <w:rPr>
          <w:bCs/>
        </w:rPr>
        <w:t xml:space="preserve"> – вопрос 9.</w:t>
      </w:r>
    </w:p>
    <w:p w:rsidR="008E2DF4" w:rsidRPr="008E2DF4" w:rsidRDefault="008E2DF4" w:rsidP="008E2DF4">
      <w:pPr>
        <w:tabs>
          <w:tab w:val="left" w:pos="720"/>
          <w:tab w:val="left" w:pos="2355"/>
        </w:tabs>
        <w:ind w:left="1620"/>
        <w:jc w:val="both"/>
        <w:rPr>
          <w:bCs/>
        </w:rPr>
      </w:pPr>
      <w:r w:rsidRPr="008E2DF4">
        <w:rPr>
          <w:bCs/>
          <w:i/>
        </w:rPr>
        <w:t>Вариант 5</w:t>
      </w:r>
      <w:r w:rsidRPr="008E2DF4">
        <w:rPr>
          <w:bCs/>
        </w:rPr>
        <w:t xml:space="preserve"> – вопрос 5.                       </w:t>
      </w:r>
      <w:r w:rsidRPr="008E2DF4">
        <w:rPr>
          <w:bCs/>
          <w:i/>
        </w:rPr>
        <w:t>Вариант 10</w:t>
      </w:r>
      <w:r w:rsidRPr="008E2DF4">
        <w:rPr>
          <w:bCs/>
        </w:rPr>
        <w:t xml:space="preserve"> – вопрос 10.</w:t>
      </w:r>
    </w:p>
    <w:p w:rsidR="008E2DF4" w:rsidRPr="008E2DF4" w:rsidRDefault="008E2DF4" w:rsidP="008E2DF4">
      <w:pPr>
        <w:jc w:val="center"/>
        <w:rPr>
          <w:b/>
          <w:i/>
        </w:rPr>
      </w:pPr>
    </w:p>
    <w:p w:rsidR="008E2DF4" w:rsidRPr="008E2DF4" w:rsidRDefault="008E2DF4" w:rsidP="008E2DF4">
      <w:pPr>
        <w:jc w:val="center"/>
        <w:rPr>
          <w:b/>
          <w:i/>
        </w:rPr>
      </w:pPr>
      <w:r w:rsidRPr="008E2DF4">
        <w:rPr>
          <w:b/>
          <w:i/>
        </w:rPr>
        <w:t>Требования к оформлению и выполнению контрольной работы.</w:t>
      </w:r>
    </w:p>
    <w:p w:rsidR="008E2DF4" w:rsidRPr="008E2DF4" w:rsidRDefault="008E2DF4" w:rsidP="008E2DF4">
      <w:pPr>
        <w:ind w:firstLine="720"/>
        <w:jc w:val="both"/>
      </w:pPr>
      <w:r w:rsidRPr="008E2DF4">
        <w:t>Контрольная работа выполняется синей шариковой ручкой в обычной ученической тетради, страницы которой нумеруются. Если тетрадь в клеточку, то писать следует через одну клетку. Работа должна быть выполнена четким разборчивым почерком. Сокращения слов не допускаются.</w:t>
      </w:r>
    </w:p>
    <w:p w:rsidR="008E2DF4" w:rsidRPr="008E2DF4" w:rsidRDefault="008E2DF4" w:rsidP="008E2DF4">
      <w:pPr>
        <w:ind w:firstLine="720"/>
        <w:jc w:val="both"/>
        <w:rPr>
          <w:b/>
        </w:rPr>
      </w:pPr>
      <w:r w:rsidRPr="008E2DF4">
        <w:t>На каждой странице тетради следует оставлять поля шириной 4-</w:t>
      </w:r>
      <w:smartTag w:uri="urn:schemas-microsoft-com:office:smarttags" w:element="metricconverter">
        <w:smartTagPr>
          <w:attr w:name="ProductID" w:val="5 сантиметров"/>
        </w:smartTagPr>
        <w:r w:rsidRPr="008E2DF4">
          <w:t>5 сантиметров</w:t>
        </w:r>
      </w:smartTag>
      <w:r w:rsidRPr="008E2DF4">
        <w:t xml:space="preserve"> для замечаний преподавателя.</w:t>
      </w:r>
    </w:p>
    <w:p w:rsidR="008E2DF4" w:rsidRPr="008E2DF4" w:rsidRDefault="008E2DF4" w:rsidP="008E2DF4">
      <w:pPr>
        <w:ind w:firstLine="720"/>
        <w:jc w:val="both"/>
      </w:pPr>
      <w:r w:rsidRPr="008E2DF4">
        <w:t>Титульный лист выполняется по форме, установленной для оформления контрольных работ студентов-заочников Колледж «Права и социальной безопасности» НОУ ВПО «Ростовский институт защиты предпринимателя».</w:t>
      </w:r>
    </w:p>
    <w:p w:rsidR="008E2DF4" w:rsidRPr="008E2DF4" w:rsidRDefault="008E2DF4" w:rsidP="008E2DF4">
      <w:pPr>
        <w:ind w:firstLine="720"/>
        <w:jc w:val="both"/>
      </w:pPr>
      <w:r w:rsidRPr="008E2DF4">
        <w:t>Прежде, чем приступить к изложению ответов на вопросы, следует тщательно изучить учебную литературу. Для этого используйте компьютерные базы данных библиотек.</w:t>
      </w:r>
    </w:p>
    <w:p w:rsidR="008E2DF4" w:rsidRPr="008E2DF4" w:rsidRDefault="008E2DF4" w:rsidP="008E2DF4">
      <w:pPr>
        <w:ind w:firstLine="720"/>
        <w:jc w:val="both"/>
      </w:pPr>
      <w:r w:rsidRPr="008E2DF4">
        <w:rPr>
          <w:u w:val="single"/>
        </w:rPr>
        <w:t>Ответ на теоретический вопрос</w:t>
      </w:r>
      <w:r w:rsidRPr="008E2DF4">
        <w:t xml:space="preserve"> дается после приведения его полной точной формулировки. Далее необходимо составить полный развернутый план ответа на вопрос и раскрыть содержание основных понятий и терминов, относящихся к вопросу. Содержание вопроса следует раскрывать со ссылками на конкретные документы. При подготовке ответа на теоретический вопрос рекомендуется использовать материалы учебной литературы, а также информацию из периодических источников со ссылкой на автора, название, место и год публикации, с указанием страницы.</w:t>
      </w:r>
    </w:p>
    <w:p w:rsidR="008E2DF4" w:rsidRPr="008E2DF4" w:rsidRDefault="008E2DF4" w:rsidP="008E2DF4">
      <w:pPr>
        <w:tabs>
          <w:tab w:val="left" w:pos="720"/>
          <w:tab w:val="left" w:pos="2355"/>
        </w:tabs>
        <w:ind w:firstLine="720"/>
        <w:jc w:val="both"/>
      </w:pPr>
      <w:r w:rsidRPr="008E2DF4">
        <w:t>В конце работы указывается перечень использованной литературы. Затем ставится дата выполнения работы и подпись студента.</w:t>
      </w:r>
    </w:p>
    <w:p w:rsidR="008E2DF4" w:rsidRDefault="008E2DF4" w:rsidP="008E2DF4">
      <w:pPr>
        <w:tabs>
          <w:tab w:val="left" w:pos="1065"/>
        </w:tabs>
        <w:ind w:left="360"/>
        <w:jc w:val="center"/>
        <w:rPr>
          <w:b/>
          <w:bCs/>
          <w:i/>
          <w:sz w:val="28"/>
        </w:rPr>
      </w:pPr>
    </w:p>
    <w:p w:rsidR="008E2DF4" w:rsidRPr="008E2DF4" w:rsidRDefault="008E2DF4" w:rsidP="008E2DF4">
      <w:pPr>
        <w:tabs>
          <w:tab w:val="left" w:pos="1065"/>
        </w:tabs>
        <w:ind w:left="360"/>
        <w:jc w:val="center"/>
        <w:rPr>
          <w:b/>
          <w:bCs/>
          <w:i/>
        </w:rPr>
      </w:pPr>
      <w:r w:rsidRPr="008E2DF4">
        <w:rPr>
          <w:b/>
          <w:bCs/>
          <w:i/>
        </w:rPr>
        <w:t>Варианты контрольных работ</w:t>
      </w:r>
    </w:p>
    <w:p w:rsidR="00DA4706" w:rsidRDefault="00DA4706" w:rsidP="00E327D1"/>
    <w:p w:rsidR="008E2DF4" w:rsidRPr="008E2DF4" w:rsidRDefault="008E2DF4" w:rsidP="008E2DF4">
      <w:pPr>
        <w:numPr>
          <w:ilvl w:val="0"/>
          <w:numId w:val="27"/>
        </w:numPr>
        <w:tabs>
          <w:tab w:val="clear" w:pos="720"/>
          <w:tab w:val="left" w:pos="540"/>
        </w:tabs>
        <w:ind w:left="540"/>
        <w:jc w:val="both"/>
        <w:rPr>
          <w:bCs/>
        </w:rPr>
      </w:pPr>
      <w:r w:rsidRPr="008E2DF4">
        <w:rPr>
          <w:bCs/>
        </w:rPr>
        <w:t>С помощью, каких тестов определяют развитие силы, быстроты, гибкости, выносливости?</w:t>
      </w:r>
    </w:p>
    <w:p w:rsidR="008E2DF4" w:rsidRPr="008E2DF4" w:rsidRDefault="008E2DF4" w:rsidP="008E2DF4">
      <w:pPr>
        <w:numPr>
          <w:ilvl w:val="0"/>
          <w:numId w:val="27"/>
        </w:numPr>
        <w:tabs>
          <w:tab w:val="clear" w:pos="720"/>
          <w:tab w:val="left" w:pos="540"/>
        </w:tabs>
        <w:ind w:left="540"/>
        <w:jc w:val="both"/>
        <w:rPr>
          <w:bCs/>
        </w:rPr>
      </w:pPr>
      <w:r w:rsidRPr="008E2DF4">
        <w:rPr>
          <w:bCs/>
        </w:rPr>
        <w:t>Что такое утренняя гимнастика.</w:t>
      </w:r>
    </w:p>
    <w:p w:rsidR="008E2DF4" w:rsidRPr="008E2DF4" w:rsidRDefault="008E2DF4" w:rsidP="008E2DF4">
      <w:pPr>
        <w:numPr>
          <w:ilvl w:val="0"/>
          <w:numId w:val="27"/>
        </w:numPr>
        <w:tabs>
          <w:tab w:val="clear" w:pos="720"/>
          <w:tab w:val="left" w:pos="540"/>
        </w:tabs>
        <w:ind w:left="540"/>
        <w:jc w:val="both"/>
        <w:rPr>
          <w:bCs/>
        </w:rPr>
      </w:pPr>
      <w:r w:rsidRPr="008E2DF4">
        <w:rPr>
          <w:bCs/>
        </w:rPr>
        <w:t>Физическое качество выносливость, какими упражнениями его можно развивать.</w:t>
      </w:r>
    </w:p>
    <w:p w:rsidR="008E2DF4" w:rsidRPr="008E2DF4" w:rsidRDefault="008E2DF4" w:rsidP="008E2DF4">
      <w:pPr>
        <w:numPr>
          <w:ilvl w:val="0"/>
          <w:numId w:val="27"/>
        </w:numPr>
        <w:tabs>
          <w:tab w:val="clear" w:pos="720"/>
          <w:tab w:val="left" w:pos="540"/>
        </w:tabs>
        <w:ind w:left="540"/>
        <w:jc w:val="both"/>
        <w:rPr>
          <w:bCs/>
        </w:rPr>
      </w:pPr>
      <w:r w:rsidRPr="008E2DF4">
        <w:rPr>
          <w:bCs/>
        </w:rPr>
        <w:t>Дыхательная система и ее функции при занятиях физическими упражнениями.</w:t>
      </w:r>
    </w:p>
    <w:p w:rsidR="008E2DF4" w:rsidRPr="008E2DF4" w:rsidRDefault="008E2DF4" w:rsidP="008E2DF4">
      <w:pPr>
        <w:numPr>
          <w:ilvl w:val="0"/>
          <w:numId w:val="27"/>
        </w:numPr>
        <w:tabs>
          <w:tab w:val="clear" w:pos="720"/>
          <w:tab w:val="left" w:pos="540"/>
        </w:tabs>
        <w:ind w:left="540"/>
        <w:jc w:val="both"/>
        <w:rPr>
          <w:bCs/>
        </w:rPr>
      </w:pPr>
      <w:r w:rsidRPr="008E2DF4">
        <w:rPr>
          <w:bCs/>
        </w:rPr>
        <w:t>Оказание первой помощи при травмах на занятиях физическими упражнениями.</w:t>
      </w:r>
    </w:p>
    <w:p w:rsidR="008E2DF4" w:rsidRPr="008E2DF4" w:rsidRDefault="008E2DF4" w:rsidP="008E2DF4">
      <w:pPr>
        <w:numPr>
          <w:ilvl w:val="0"/>
          <w:numId w:val="27"/>
        </w:numPr>
        <w:tabs>
          <w:tab w:val="clear" w:pos="720"/>
          <w:tab w:val="left" w:pos="540"/>
        </w:tabs>
        <w:ind w:left="540"/>
        <w:jc w:val="both"/>
        <w:rPr>
          <w:bCs/>
        </w:rPr>
      </w:pPr>
      <w:r w:rsidRPr="008E2DF4">
        <w:rPr>
          <w:bCs/>
        </w:rPr>
        <w:t>Основные приемы самоконтроля при занятиях физическими упражнениями.</w:t>
      </w:r>
    </w:p>
    <w:p w:rsidR="008E2DF4" w:rsidRPr="008E2DF4" w:rsidRDefault="008E2DF4" w:rsidP="008E2DF4">
      <w:pPr>
        <w:numPr>
          <w:ilvl w:val="0"/>
          <w:numId w:val="27"/>
        </w:numPr>
        <w:tabs>
          <w:tab w:val="clear" w:pos="720"/>
          <w:tab w:val="left" w:pos="540"/>
        </w:tabs>
        <w:ind w:left="540"/>
        <w:jc w:val="both"/>
        <w:rPr>
          <w:bCs/>
        </w:rPr>
      </w:pPr>
      <w:r w:rsidRPr="008E2DF4">
        <w:rPr>
          <w:bCs/>
        </w:rPr>
        <w:t>С помощью каких тестов определяют развитие силы, быстроты , гибкости, выносливости?</w:t>
      </w:r>
    </w:p>
    <w:p w:rsidR="008E2DF4" w:rsidRPr="008E2DF4" w:rsidRDefault="008E2DF4" w:rsidP="008E2DF4">
      <w:pPr>
        <w:numPr>
          <w:ilvl w:val="0"/>
          <w:numId w:val="27"/>
        </w:numPr>
        <w:tabs>
          <w:tab w:val="clear" w:pos="720"/>
          <w:tab w:val="left" w:pos="540"/>
        </w:tabs>
        <w:ind w:left="540"/>
        <w:jc w:val="both"/>
        <w:rPr>
          <w:bCs/>
        </w:rPr>
      </w:pPr>
      <w:r w:rsidRPr="008E2DF4">
        <w:rPr>
          <w:bCs/>
        </w:rPr>
        <w:t>Основные формы передвижения человека. Что в них общего и чем они различаются.</w:t>
      </w:r>
    </w:p>
    <w:p w:rsidR="008E2DF4" w:rsidRPr="008E2DF4" w:rsidRDefault="008E2DF4" w:rsidP="008E2DF4">
      <w:pPr>
        <w:numPr>
          <w:ilvl w:val="0"/>
          <w:numId w:val="27"/>
        </w:numPr>
        <w:tabs>
          <w:tab w:val="clear" w:pos="720"/>
          <w:tab w:val="left" w:pos="540"/>
        </w:tabs>
        <w:ind w:left="540"/>
        <w:jc w:val="both"/>
        <w:rPr>
          <w:b/>
          <w:bCs/>
        </w:rPr>
      </w:pPr>
      <w:r w:rsidRPr="008E2DF4">
        <w:rPr>
          <w:bCs/>
        </w:rPr>
        <w:t>Влияние занятий физическими упражнениями на основные системы организма и телосложения.</w:t>
      </w:r>
    </w:p>
    <w:p w:rsidR="008E2DF4" w:rsidRPr="008E2DF4" w:rsidRDefault="008E2DF4" w:rsidP="008E2DF4">
      <w:pPr>
        <w:numPr>
          <w:ilvl w:val="0"/>
          <w:numId w:val="27"/>
        </w:numPr>
        <w:tabs>
          <w:tab w:val="clear" w:pos="720"/>
          <w:tab w:val="left" w:pos="540"/>
        </w:tabs>
        <w:ind w:left="540"/>
        <w:jc w:val="both"/>
        <w:rPr>
          <w:b/>
          <w:bCs/>
        </w:rPr>
      </w:pPr>
      <w:r w:rsidRPr="008E2DF4">
        <w:rPr>
          <w:bCs/>
        </w:rPr>
        <w:t>Как определить физическое развитие человека? Что понимается под тестированием физической подготовленности.</w:t>
      </w:r>
    </w:p>
    <w:p w:rsidR="00DA4706" w:rsidRDefault="00DA4706" w:rsidP="00E327D1"/>
    <w:p w:rsidR="00A42147" w:rsidRDefault="00A42147" w:rsidP="00A42147"/>
    <w:p w:rsidR="00A87E4D" w:rsidRDefault="00A87E4D" w:rsidP="004E5735">
      <w:pPr>
        <w:pStyle w:val="1"/>
      </w:pPr>
      <w:bookmarkStart w:id="60" w:name="_Toc317253227"/>
      <w:r>
        <w:t>5. Темы контрольных работ по дисциплине:</w:t>
      </w:r>
      <w:bookmarkEnd w:id="60"/>
    </w:p>
    <w:p w:rsidR="00A87E4D" w:rsidRDefault="00A87E4D" w:rsidP="004E5735">
      <w:pPr>
        <w:pStyle w:val="2"/>
      </w:pPr>
      <w:bookmarkStart w:id="61" w:name="_Toc317253228"/>
      <w:r>
        <w:t xml:space="preserve">5.1. </w:t>
      </w:r>
      <w:r w:rsidR="006D21CA">
        <w:t>Контракты в международной торговле</w:t>
      </w:r>
      <w:bookmarkEnd w:id="61"/>
    </w:p>
    <w:p w:rsidR="00194A44" w:rsidRDefault="00194A44" w:rsidP="004E5735"/>
    <w:p w:rsidR="004E5735" w:rsidRPr="00C6190A" w:rsidRDefault="004E5735" w:rsidP="004E5735">
      <w:pPr>
        <w:ind w:left="540"/>
        <w:jc w:val="both"/>
        <w:rPr>
          <w:b/>
        </w:rPr>
      </w:pPr>
      <w:r w:rsidRPr="00C6190A">
        <w:rPr>
          <w:b/>
        </w:rPr>
        <w:t>ВАРИАНТ 1</w:t>
      </w:r>
    </w:p>
    <w:p w:rsidR="004E5735" w:rsidRPr="00313BFA" w:rsidRDefault="004E5735" w:rsidP="004E5735">
      <w:pPr>
        <w:ind w:left="540"/>
        <w:jc w:val="both"/>
      </w:pPr>
      <w:r>
        <w:t xml:space="preserve">1. </w:t>
      </w:r>
      <w:r w:rsidRPr="00313BFA">
        <w:t xml:space="preserve">Понятие, виды и особенности внешнеторговых сделок. </w:t>
      </w:r>
    </w:p>
    <w:p w:rsidR="004E5735" w:rsidRPr="00313BFA" w:rsidRDefault="004E5735" w:rsidP="004E5735">
      <w:pPr>
        <w:ind w:left="540"/>
        <w:jc w:val="both"/>
      </w:pPr>
      <w:r>
        <w:t xml:space="preserve">2. </w:t>
      </w:r>
      <w:r w:rsidRPr="00313BFA">
        <w:t xml:space="preserve">Реализационные или собственно торговые договоры. </w:t>
      </w:r>
    </w:p>
    <w:p w:rsidR="004E5735" w:rsidRPr="00313BFA" w:rsidRDefault="004E5735" w:rsidP="004E5735">
      <w:pPr>
        <w:ind w:left="540"/>
        <w:jc w:val="both"/>
      </w:pPr>
      <w:r>
        <w:t xml:space="preserve">3. </w:t>
      </w:r>
      <w:r w:rsidRPr="00313BFA">
        <w:t xml:space="preserve">Посреднические договоры. </w:t>
      </w:r>
    </w:p>
    <w:p w:rsidR="004E5735" w:rsidRDefault="004E5735" w:rsidP="004E5735">
      <w:pPr>
        <w:jc w:val="both"/>
      </w:pPr>
    </w:p>
    <w:p w:rsidR="004E5735" w:rsidRPr="00C6190A" w:rsidRDefault="004E5735" w:rsidP="004E5735">
      <w:pPr>
        <w:ind w:left="540"/>
        <w:jc w:val="both"/>
        <w:rPr>
          <w:b/>
        </w:rPr>
      </w:pPr>
      <w:r w:rsidRPr="00C6190A">
        <w:rPr>
          <w:b/>
        </w:rPr>
        <w:t>ВАРИАНТ 2</w:t>
      </w:r>
    </w:p>
    <w:p w:rsidR="004E5735" w:rsidRDefault="004E5735" w:rsidP="004E5735">
      <w:pPr>
        <w:ind w:left="540"/>
        <w:jc w:val="both"/>
      </w:pPr>
      <w:r>
        <w:t xml:space="preserve">1. </w:t>
      </w:r>
      <w:r w:rsidRPr="00313BFA">
        <w:t>Договоры, содействующие</w:t>
      </w:r>
      <w:r>
        <w:t xml:space="preserve"> торговле.</w:t>
      </w:r>
    </w:p>
    <w:p w:rsidR="004E5735" w:rsidRPr="00313BFA" w:rsidRDefault="004E5735" w:rsidP="004E5735">
      <w:pPr>
        <w:ind w:left="540"/>
        <w:jc w:val="both"/>
      </w:pPr>
      <w:r>
        <w:t xml:space="preserve">2. </w:t>
      </w:r>
      <w:r w:rsidRPr="00313BFA">
        <w:t xml:space="preserve">Организационные договоры. </w:t>
      </w:r>
    </w:p>
    <w:p w:rsidR="004E5735" w:rsidRDefault="004E5735" w:rsidP="004E5735">
      <w:pPr>
        <w:ind w:left="540"/>
        <w:jc w:val="both"/>
      </w:pPr>
      <w:r>
        <w:t xml:space="preserve">3. </w:t>
      </w:r>
      <w:r w:rsidRPr="00313BFA">
        <w:t xml:space="preserve">Товарообменные и компенсационные сделки на безвалютной основе. </w:t>
      </w:r>
    </w:p>
    <w:p w:rsidR="004E5735" w:rsidRDefault="004E5735" w:rsidP="004E5735">
      <w:pPr>
        <w:ind w:left="540"/>
        <w:jc w:val="both"/>
      </w:pPr>
    </w:p>
    <w:p w:rsidR="004E5735" w:rsidRPr="00C6190A" w:rsidRDefault="004E5735" w:rsidP="004E5735">
      <w:pPr>
        <w:ind w:left="540"/>
        <w:jc w:val="both"/>
        <w:rPr>
          <w:b/>
        </w:rPr>
      </w:pPr>
      <w:r w:rsidRPr="00C6190A">
        <w:rPr>
          <w:b/>
        </w:rPr>
        <w:t>ВАРИАНТ 3</w:t>
      </w:r>
    </w:p>
    <w:p w:rsidR="004E5735" w:rsidRPr="00313BFA" w:rsidRDefault="004E5735" w:rsidP="004E5735">
      <w:pPr>
        <w:ind w:left="540"/>
        <w:jc w:val="both"/>
      </w:pPr>
      <w:r>
        <w:t xml:space="preserve">1. </w:t>
      </w:r>
      <w:r w:rsidRPr="00313BFA">
        <w:t xml:space="preserve">Компенсационные сделки на коммерческой основе. </w:t>
      </w:r>
    </w:p>
    <w:p w:rsidR="004E5735" w:rsidRPr="00313BFA" w:rsidRDefault="004E5735" w:rsidP="004E5735">
      <w:pPr>
        <w:ind w:left="540"/>
        <w:jc w:val="both"/>
      </w:pPr>
      <w:r>
        <w:t xml:space="preserve">2. </w:t>
      </w:r>
      <w:r w:rsidRPr="00313BFA">
        <w:t xml:space="preserve">Сделки на основе натурального обмена - бартер. </w:t>
      </w:r>
    </w:p>
    <w:p w:rsidR="004E5735" w:rsidRPr="00313BFA" w:rsidRDefault="004E5735" w:rsidP="004E5735">
      <w:pPr>
        <w:ind w:left="540"/>
        <w:jc w:val="both"/>
      </w:pPr>
      <w:r>
        <w:t xml:space="preserve">3. </w:t>
      </w:r>
      <w:r w:rsidRPr="00313BFA">
        <w:t xml:space="preserve">Коммерческие сделки, предусматривающие участие продавца в реализации товаров. </w:t>
      </w:r>
    </w:p>
    <w:p w:rsidR="004E5735" w:rsidRDefault="004E5735" w:rsidP="004E5735">
      <w:pPr>
        <w:jc w:val="both"/>
      </w:pPr>
    </w:p>
    <w:p w:rsidR="004E5735" w:rsidRPr="00C6190A" w:rsidRDefault="004E5735" w:rsidP="004E5735">
      <w:pPr>
        <w:ind w:left="540"/>
        <w:jc w:val="both"/>
        <w:rPr>
          <w:b/>
        </w:rPr>
      </w:pPr>
      <w:r w:rsidRPr="00C6190A">
        <w:rPr>
          <w:b/>
        </w:rPr>
        <w:t>ВАРИАНТ 4</w:t>
      </w:r>
    </w:p>
    <w:p w:rsidR="004E5735" w:rsidRPr="00313BFA" w:rsidRDefault="004E5735" w:rsidP="004E5735">
      <w:pPr>
        <w:ind w:left="540"/>
        <w:jc w:val="both"/>
      </w:pPr>
      <w:r>
        <w:t xml:space="preserve">1. </w:t>
      </w:r>
      <w:r w:rsidRPr="00313BFA">
        <w:t xml:space="preserve">Встречные поставки как составная часть промышленного сотрудничества. </w:t>
      </w:r>
    </w:p>
    <w:p w:rsidR="004E5735" w:rsidRPr="00313BFA" w:rsidRDefault="004E5735" w:rsidP="004E5735">
      <w:pPr>
        <w:ind w:left="540"/>
        <w:jc w:val="both"/>
      </w:pPr>
      <w:r>
        <w:t xml:space="preserve">2. </w:t>
      </w:r>
      <w:r w:rsidRPr="00313BFA">
        <w:t xml:space="preserve">Валютные, налоговые и таможенные правила как основания внешнеторговых сделок. </w:t>
      </w:r>
    </w:p>
    <w:p w:rsidR="004E5735" w:rsidRPr="00313BFA" w:rsidRDefault="004E5735" w:rsidP="004E5735">
      <w:pPr>
        <w:ind w:left="540"/>
        <w:jc w:val="both"/>
      </w:pPr>
      <w:r>
        <w:t xml:space="preserve">3. </w:t>
      </w:r>
      <w:r w:rsidRPr="00313BFA">
        <w:t xml:space="preserve">Классификация товаров, перемещаемых через таможенную границу РФ. </w:t>
      </w:r>
    </w:p>
    <w:p w:rsidR="004E5735" w:rsidRDefault="004E5735" w:rsidP="004E5735">
      <w:pPr>
        <w:ind w:left="540"/>
        <w:jc w:val="both"/>
      </w:pPr>
    </w:p>
    <w:p w:rsidR="004E5735" w:rsidRPr="00C6190A" w:rsidRDefault="004E5735" w:rsidP="004E5735">
      <w:pPr>
        <w:ind w:left="540"/>
        <w:jc w:val="both"/>
        <w:rPr>
          <w:b/>
        </w:rPr>
      </w:pPr>
      <w:r w:rsidRPr="00C6190A">
        <w:rPr>
          <w:b/>
        </w:rPr>
        <w:t>ВАРИАНТ 5</w:t>
      </w:r>
    </w:p>
    <w:p w:rsidR="004E5735" w:rsidRPr="00313BFA" w:rsidRDefault="004E5735" w:rsidP="004E5735">
      <w:pPr>
        <w:ind w:left="540"/>
        <w:jc w:val="both"/>
      </w:pPr>
      <w:r>
        <w:t xml:space="preserve">1. </w:t>
      </w:r>
      <w:r w:rsidRPr="00313BFA">
        <w:t xml:space="preserve">Правила определения страны происхождения товаров. </w:t>
      </w:r>
    </w:p>
    <w:p w:rsidR="004E5735" w:rsidRPr="00313BFA" w:rsidRDefault="004E5735" w:rsidP="004E5735">
      <w:pPr>
        <w:ind w:left="540"/>
        <w:jc w:val="both"/>
      </w:pPr>
      <w:r>
        <w:t xml:space="preserve">2. </w:t>
      </w:r>
      <w:r w:rsidRPr="00313BFA">
        <w:t xml:space="preserve">Особенности отдельных таможенных режимов. </w:t>
      </w:r>
    </w:p>
    <w:p w:rsidR="004E5735" w:rsidRPr="00313BFA" w:rsidRDefault="004E5735" w:rsidP="004E5735">
      <w:pPr>
        <w:ind w:left="540"/>
        <w:jc w:val="both"/>
      </w:pPr>
      <w:r>
        <w:t xml:space="preserve">3. </w:t>
      </w:r>
      <w:r w:rsidRPr="00313BFA">
        <w:t xml:space="preserve">Валютные правила совершения внешнеторговых сделок. </w:t>
      </w:r>
    </w:p>
    <w:p w:rsidR="004E5735" w:rsidRDefault="004E5735" w:rsidP="004E5735">
      <w:pPr>
        <w:ind w:left="540"/>
        <w:jc w:val="both"/>
      </w:pPr>
    </w:p>
    <w:p w:rsidR="004E5735" w:rsidRPr="00C6190A" w:rsidRDefault="004E5735" w:rsidP="004E5735">
      <w:pPr>
        <w:ind w:left="540"/>
        <w:jc w:val="both"/>
        <w:rPr>
          <w:b/>
        </w:rPr>
      </w:pPr>
      <w:r w:rsidRPr="00C6190A">
        <w:rPr>
          <w:b/>
        </w:rPr>
        <w:t>ВАРИАНТ 6</w:t>
      </w:r>
    </w:p>
    <w:p w:rsidR="004E5735" w:rsidRPr="00313BFA" w:rsidRDefault="004E5735" w:rsidP="004E5735">
      <w:pPr>
        <w:ind w:left="540"/>
        <w:jc w:val="both"/>
      </w:pPr>
      <w:r>
        <w:t xml:space="preserve">1. </w:t>
      </w:r>
      <w:r w:rsidRPr="00313BFA">
        <w:t xml:space="preserve">Правила совершения валютных операций, связанных с международными денежными переводами по внешнеторговым сделкам. </w:t>
      </w:r>
    </w:p>
    <w:p w:rsidR="004E5735" w:rsidRPr="00313BFA" w:rsidRDefault="004E5735" w:rsidP="004E5735">
      <w:pPr>
        <w:ind w:left="540"/>
        <w:jc w:val="both"/>
      </w:pPr>
      <w:r>
        <w:t xml:space="preserve">2. </w:t>
      </w:r>
      <w:r w:rsidRPr="00313BFA">
        <w:t>Налоговые правила совершения внешнеторговых сделок</w:t>
      </w:r>
      <w:r w:rsidRPr="00313BFA">
        <w:rPr>
          <w:b/>
          <w:bCs/>
        </w:rPr>
        <w:t>.</w:t>
      </w:r>
      <w:r w:rsidRPr="00313BFA">
        <w:t xml:space="preserve"> </w:t>
      </w:r>
    </w:p>
    <w:p w:rsidR="004E5735" w:rsidRPr="00313BFA" w:rsidRDefault="004E5735" w:rsidP="004E5735">
      <w:pPr>
        <w:ind w:left="540"/>
        <w:jc w:val="both"/>
      </w:pPr>
      <w:r>
        <w:t xml:space="preserve">3. </w:t>
      </w:r>
      <w:r w:rsidRPr="00313BFA">
        <w:t xml:space="preserve">Правила определения налоговых ставок для исчисления налогов при осуществлении внешнеторговой деятельности. </w:t>
      </w:r>
    </w:p>
    <w:p w:rsidR="004E5735" w:rsidRDefault="004E5735" w:rsidP="004E5735">
      <w:pPr>
        <w:jc w:val="both"/>
      </w:pPr>
    </w:p>
    <w:p w:rsidR="004E5735" w:rsidRPr="00C6190A" w:rsidRDefault="004E5735" w:rsidP="004E5735">
      <w:pPr>
        <w:ind w:left="540"/>
        <w:jc w:val="both"/>
        <w:rPr>
          <w:b/>
        </w:rPr>
      </w:pPr>
      <w:r w:rsidRPr="00C6190A">
        <w:rPr>
          <w:b/>
        </w:rPr>
        <w:t>ВАРИАНТ 7</w:t>
      </w:r>
    </w:p>
    <w:p w:rsidR="004E5735" w:rsidRPr="00313BFA" w:rsidRDefault="004E5735" w:rsidP="004E5735">
      <w:pPr>
        <w:ind w:left="540"/>
        <w:jc w:val="both"/>
      </w:pPr>
      <w:r>
        <w:t xml:space="preserve">1. </w:t>
      </w:r>
      <w:r w:rsidRPr="00313BFA">
        <w:t xml:space="preserve">Правила исчисления и уплаты налогов при осуществлении внешнеторговой деятельности. </w:t>
      </w:r>
    </w:p>
    <w:p w:rsidR="004E5735" w:rsidRPr="00313BFA" w:rsidRDefault="004E5735" w:rsidP="004E5735">
      <w:pPr>
        <w:ind w:left="540"/>
        <w:jc w:val="both"/>
      </w:pPr>
      <w:r>
        <w:t xml:space="preserve">2. </w:t>
      </w:r>
      <w:r w:rsidRPr="00313BFA">
        <w:t xml:space="preserve">Таможенные правила совершения внешнеторговых сделок. </w:t>
      </w:r>
    </w:p>
    <w:p w:rsidR="004E5735" w:rsidRPr="00313BFA" w:rsidRDefault="004E5735" w:rsidP="004E5735">
      <w:pPr>
        <w:ind w:left="540"/>
        <w:jc w:val="both"/>
      </w:pPr>
      <w:r>
        <w:t xml:space="preserve">3. </w:t>
      </w:r>
      <w:r w:rsidRPr="00313BFA">
        <w:t xml:space="preserve">Выпуск для свободного обращения. </w:t>
      </w:r>
    </w:p>
    <w:p w:rsidR="004E5735" w:rsidRDefault="004E5735" w:rsidP="004E5735">
      <w:pPr>
        <w:ind w:left="540"/>
        <w:jc w:val="both"/>
      </w:pPr>
    </w:p>
    <w:p w:rsidR="004E5735" w:rsidRPr="00C6190A" w:rsidRDefault="004E5735" w:rsidP="004E5735">
      <w:pPr>
        <w:ind w:left="540"/>
        <w:jc w:val="both"/>
        <w:rPr>
          <w:b/>
        </w:rPr>
      </w:pPr>
      <w:r w:rsidRPr="00C6190A">
        <w:rPr>
          <w:b/>
        </w:rPr>
        <w:t>ВАРИАНТ  8</w:t>
      </w:r>
    </w:p>
    <w:p w:rsidR="004E5735" w:rsidRPr="00313BFA" w:rsidRDefault="004E5735" w:rsidP="004E5735">
      <w:pPr>
        <w:ind w:left="540"/>
        <w:jc w:val="both"/>
      </w:pPr>
      <w:r w:rsidRPr="00313BFA">
        <w:t xml:space="preserve">Реимпорт. </w:t>
      </w:r>
    </w:p>
    <w:p w:rsidR="004E5735" w:rsidRPr="00313BFA" w:rsidRDefault="004E5735" w:rsidP="004E5735">
      <w:pPr>
        <w:ind w:left="540"/>
        <w:jc w:val="both"/>
      </w:pPr>
      <w:r w:rsidRPr="00313BFA">
        <w:t xml:space="preserve">Магазин беспошлинной торговли. </w:t>
      </w:r>
    </w:p>
    <w:p w:rsidR="004E5735" w:rsidRPr="00313BFA" w:rsidRDefault="004E5735" w:rsidP="004E5735">
      <w:pPr>
        <w:ind w:left="540"/>
        <w:jc w:val="both"/>
      </w:pPr>
      <w:r w:rsidRPr="00313BFA">
        <w:t xml:space="preserve">Временный ввоз (вывоз). </w:t>
      </w:r>
    </w:p>
    <w:p w:rsidR="004E5735" w:rsidRDefault="004E5735" w:rsidP="004E5735">
      <w:pPr>
        <w:ind w:left="540"/>
        <w:jc w:val="both"/>
      </w:pPr>
    </w:p>
    <w:p w:rsidR="004E5735" w:rsidRPr="00C6190A" w:rsidRDefault="004E5735" w:rsidP="004E5735">
      <w:pPr>
        <w:ind w:left="540"/>
        <w:jc w:val="both"/>
        <w:rPr>
          <w:b/>
        </w:rPr>
      </w:pPr>
      <w:r w:rsidRPr="00C6190A">
        <w:rPr>
          <w:b/>
        </w:rPr>
        <w:t>ВАРИАНТ 9</w:t>
      </w:r>
    </w:p>
    <w:p w:rsidR="004E5735" w:rsidRPr="00313BFA" w:rsidRDefault="004E5735" w:rsidP="004E5735">
      <w:pPr>
        <w:ind w:left="540"/>
        <w:jc w:val="both"/>
      </w:pPr>
      <w:r w:rsidRPr="00313BFA">
        <w:t xml:space="preserve">Свободный склад. </w:t>
      </w:r>
    </w:p>
    <w:p w:rsidR="004E5735" w:rsidRPr="00313BFA" w:rsidRDefault="004E5735" w:rsidP="004E5735">
      <w:pPr>
        <w:ind w:left="540"/>
        <w:jc w:val="both"/>
      </w:pPr>
      <w:r w:rsidRPr="00313BFA">
        <w:t xml:space="preserve">Переработка вне таможенной территории. </w:t>
      </w:r>
    </w:p>
    <w:p w:rsidR="004E5735" w:rsidRPr="00313BFA" w:rsidRDefault="004E5735" w:rsidP="004E5735">
      <w:pPr>
        <w:ind w:left="540"/>
        <w:jc w:val="both"/>
      </w:pPr>
      <w:r w:rsidRPr="00313BFA">
        <w:t xml:space="preserve">Экспорт. </w:t>
      </w:r>
    </w:p>
    <w:p w:rsidR="004E5735" w:rsidRDefault="004E5735" w:rsidP="004E5735">
      <w:pPr>
        <w:ind w:left="540"/>
        <w:jc w:val="both"/>
      </w:pPr>
    </w:p>
    <w:p w:rsidR="004E5735" w:rsidRPr="00C6190A" w:rsidRDefault="004E5735" w:rsidP="004E5735">
      <w:pPr>
        <w:ind w:left="540"/>
        <w:jc w:val="both"/>
        <w:rPr>
          <w:b/>
        </w:rPr>
      </w:pPr>
      <w:r w:rsidRPr="00C6190A">
        <w:rPr>
          <w:b/>
        </w:rPr>
        <w:t>ВАРИАНТ 0</w:t>
      </w:r>
    </w:p>
    <w:p w:rsidR="004E5735" w:rsidRPr="00313BFA" w:rsidRDefault="004E5735" w:rsidP="004E5735">
      <w:pPr>
        <w:ind w:left="540"/>
        <w:jc w:val="both"/>
      </w:pPr>
      <w:r w:rsidRPr="00313BFA">
        <w:t xml:space="preserve">Реэкспорт. </w:t>
      </w:r>
    </w:p>
    <w:p w:rsidR="004E5735" w:rsidRDefault="004E5735" w:rsidP="004E5735">
      <w:pPr>
        <w:ind w:left="540"/>
        <w:jc w:val="both"/>
      </w:pPr>
      <w:r w:rsidRPr="00313BFA">
        <w:t xml:space="preserve">Уничтожение. </w:t>
      </w:r>
    </w:p>
    <w:p w:rsidR="004E5735" w:rsidRDefault="004E5735" w:rsidP="004E5735">
      <w:pPr>
        <w:ind w:left="540"/>
        <w:jc w:val="both"/>
      </w:pPr>
      <w:r>
        <w:t>Отказ в пользу государства.</w:t>
      </w:r>
    </w:p>
    <w:p w:rsidR="004E5735" w:rsidRDefault="004E5735" w:rsidP="004E5735"/>
    <w:p w:rsidR="00CF5CDE" w:rsidRDefault="00CF5CDE" w:rsidP="008265F6">
      <w:pPr>
        <w:pStyle w:val="2"/>
      </w:pPr>
      <w:bookmarkStart w:id="62" w:name="_Toc317253229"/>
      <w:r>
        <w:t xml:space="preserve">5.2. </w:t>
      </w:r>
      <w:r w:rsidR="006D21CA">
        <w:t>Свободные экономические зоны</w:t>
      </w:r>
      <w:bookmarkEnd w:id="62"/>
    </w:p>
    <w:p w:rsidR="00CF5CDE" w:rsidRDefault="00CF5CDE" w:rsidP="008265F6"/>
    <w:p w:rsidR="00EA7BA9" w:rsidRPr="00EA7BA9" w:rsidRDefault="00EA7BA9" w:rsidP="00EA7BA9">
      <w:pPr>
        <w:numPr>
          <w:ilvl w:val="0"/>
          <w:numId w:val="13"/>
        </w:numPr>
        <w:jc w:val="both"/>
      </w:pPr>
      <w:r w:rsidRPr="00EA7BA9">
        <w:t>История экономических зон в России и за рубежом.</w:t>
      </w:r>
    </w:p>
    <w:p w:rsidR="00EA7BA9" w:rsidRPr="00EA7BA9" w:rsidRDefault="00EA7BA9" w:rsidP="00EA7BA9">
      <w:pPr>
        <w:numPr>
          <w:ilvl w:val="0"/>
          <w:numId w:val="13"/>
        </w:numPr>
        <w:jc w:val="both"/>
      </w:pPr>
      <w:r w:rsidRPr="00EA7BA9">
        <w:t>Создание и прекращение существования СЭЗ.</w:t>
      </w:r>
    </w:p>
    <w:p w:rsidR="00EA7BA9" w:rsidRPr="00EA7BA9" w:rsidRDefault="00EA7BA9" w:rsidP="00EA7BA9">
      <w:pPr>
        <w:numPr>
          <w:ilvl w:val="0"/>
          <w:numId w:val="13"/>
        </w:numPr>
        <w:jc w:val="both"/>
      </w:pPr>
      <w:r w:rsidRPr="00EA7BA9">
        <w:t>Управление СЭЗ.</w:t>
      </w:r>
    </w:p>
    <w:p w:rsidR="00EA7BA9" w:rsidRPr="00EA7BA9" w:rsidRDefault="00EA7BA9" w:rsidP="00EA7BA9">
      <w:pPr>
        <w:numPr>
          <w:ilvl w:val="0"/>
          <w:numId w:val="13"/>
        </w:numPr>
        <w:jc w:val="both"/>
      </w:pPr>
      <w:r w:rsidRPr="00EA7BA9">
        <w:t>Правовое положение резидента СЭЗ.</w:t>
      </w:r>
    </w:p>
    <w:p w:rsidR="00EA7BA9" w:rsidRPr="00EA7BA9" w:rsidRDefault="00EA7BA9" w:rsidP="00EA7BA9">
      <w:pPr>
        <w:numPr>
          <w:ilvl w:val="0"/>
          <w:numId w:val="13"/>
        </w:numPr>
        <w:jc w:val="both"/>
      </w:pPr>
      <w:r w:rsidRPr="00EA7BA9">
        <w:t>Соглашение о ведении промышленно-производственной деятельности СЭЗ.</w:t>
      </w:r>
    </w:p>
    <w:p w:rsidR="00EA7BA9" w:rsidRPr="00EA7BA9" w:rsidRDefault="00EA7BA9" w:rsidP="00EA7BA9">
      <w:pPr>
        <w:numPr>
          <w:ilvl w:val="0"/>
          <w:numId w:val="13"/>
        </w:numPr>
        <w:jc w:val="both"/>
      </w:pPr>
      <w:r w:rsidRPr="00EA7BA9">
        <w:t>Соглашение о ведении технико-внедренческой деятельности СЭЗ.</w:t>
      </w:r>
    </w:p>
    <w:p w:rsidR="00EA7BA9" w:rsidRPr="00EA7BA9" w:rsidRDefault="00EA7BA9" w:rsidP="00EA7BA9">
      <w:pPr>
        <w:numPr>
          <w:ilvl w:val="0"/>
          <w:numId w:val="13"/>
        </w:numPr>
        <w:jc w:val="both"/>
      </w:pPr>
      <w:r w:rsidRPr="00EA7BA9">
        <w:t>Порядок предоставления земельных участков, расположенных в пределах территории СЭЗ и порядок пользования указанными земельными участками.</w:t>
      </w:r>
    </w:p>
    <w:p w:rsidR="00EA7BA9" w:rsidRPr="00EA7BA9" w:rsidRDefault="00EA7BA9" w:rsidP="00EA7BA9">
      <w:pPr>
        <w:numPr>
          <w:ilvl w:val="0"/>
          <w:numId w:val="13"/>
        </w:numPr>
        <w:jc w:val="both"/>
      </w:pPr>
      <w:r w:rsidRPr="00EA7BA9">
        <w:t>Налогообложение резидентов СЭЗ и таможенный режим в СЭЗ.</w:t>
      </w:r>
    </w:p>
    <w:p w:rsidR="00EA7BA9" w:rsidRPr="00EA7BA9" w:rsidRDefault="00EA7BA9" w:rsidP="00EA7BA9">
      <w:pPr>
        <w:numPr>
          <w:ilvl w:val="0"/>
          <w:numId w:val="13"/>
        </w:numPr>
        <w:jc w:val="both"/>
      </w:pPr>
      <w:r w:rsidRPr="00EA7BA9">
        <w:t>Гарантии, предоставляемые резидентом СЭЗ.</w:t>
      </w:r>
    </w:p>
    <w:p w:rsidR="00EA7BA9" w:rsidRDefault="00EA7BA9" w:rsidP="00EA7BA9">
      <w:pPr>
        <w:ind w:left="360"/>
        <w:jc w:val="both"/>
      </w:pPr>
      <w:r w:rsidRPr="00EA7BA9">
        <w:t xml:space="preserve">0.  Прекращение существования СЭЗ. </w:t>
      </w:r>
    </w:p>
    <w:p w:rsidR="001D2622" w:rsidRDefault="001D2622" w:rsidP="00EA7BA9">
      <w:pPr>
        <w:ind w:left="360"/>
        <w:jc w:val="both"/>
      </w:pPr>
    </w:p>
    <w:p w:rsidR="00CF5CDE" w:rsidRDefault="00CF5CDE" w:rsidP="009C7655">
      <w:pPr>
        <w:pStyle w:val="2"/>
      </w:pPr>
      <w:bookmarkStart w:id="63" w:name="_Toc317253230"/>
      <w:r>
        <w:t xml:space="preserve">5.3. </w:t>
      </w:r>
      <w:r w:rsidR="00F95BD6">
        <w:t xml:space="preserve">Организация таможенного контроля в различных таможенных </w:t>
      </w:r>
      <w:r w:rsidR="00B05509">
        <w:t>процедурах</w:t>
      </w:r>
      <w:bookmarkEnd w:id="63"/>
    </w:p>
    <w:p w:rsidR="00CF5CDE" w:rsidRDefault="00CF5CDE" w:rsidP="009C7655"/>
    <w:p w:rsidR="009C7655" w:rsidRPr="009C7655" w:rsidRDefault="009C7655" w:rsidP="009C7655">
      <w:pPr>
        <w:numPr>
          <w:ilvl w:val="3"/>
          <w:numId w:val="23"/>
        </w:numPr>
        <w:tabs>
          <w:tab w:val="clear" w:pos="2880"/>
        </w:tabs>
        <w:ind w:left="360"/>
        <w:jc w:val="both"/>
      </w:pPr>
      <w:r w:rsidRPr="009C7655">
        <w:t>Таможенный контроль и его формы</w:t>
      </w:r>
      <w:r w:rsidRPr="009C7655">
        <w:rPr>
          <w:caps/>
        </w:rPr>
        <w:t xml:space="preserve"> </w:t>
      </w:r>
      <w:r w:rsidRPr="009C7655">
        <w:t>при помещении товаров под таможенную процедуру временного ввоза (допуска).</w:t>
      </w:r>
    </w:p>
    <w:p w:rsidR="009C7655" w:rsidRPr="009C7655" w:rsidRDefault="009C7655" w:rsidP="009C7655">
      <w:pPr>
        <w:numPr>
          <w:ilvl w:val="3"/>
          <w:numId w:val="23"/>
        </w:numPr>
        <w:tabs>
          <w:tab w:val="clear" w:pos="2880"/>
        </w:tabs>
        <w:ind w:left="360"/>
        <w:jc w:val="both"/>
      </w:pPr>
      <w:r w:rsidRPr="009C7655">
        <w:t>Организация таможенного контроля условно выпущенных товаров, находящихся под таможенной процедурой выпуска товаров для внутреннего потребления.</w:t>
      </w:r>
    </w:p>
    <w:p w:rsidR="009C7655" w:rsidRPr="009C7655" w:rsidRDefault="009C7655" w:rsidP="009C7655">
      <w:pPr>
        <w:numPr>
          <w:ilvl w:val="3"/>
          <w:numId w:val="23"/>
        </w:numPr>
        <w:tabs>
          <w:tab w:val="clear" w:pos="2880"/>
        </w:tabs>
        <w:ind w:left="360"/>
        <w:jc w:val="both"/>
      </w:pPr>
      <w:r w:rsidRPr="009C7655">
        <w:t>Таможенный контроль в отношении товаров, помещенных под таможенную процедуру таможенного склада.</w:t>
      </w:r>
    </w:p>
    <w:p w:rsidR="009C7655" w:rsidRPr="009C7655" w:rsidRDefault="009C7655" w:rsidP="009C7655">
      <w:pPr>
        <w:numPr>
          <w:ilvl w:val="3"/>
          <w:numId w:val="23"/>
        </w:numPr>
        <w:tabs>
          <w:tab w:val="clear" w:pos="2880"/>
        </w:tabs>
        <w:ind w:left="360"/>
        <w:jc w:val="both"/>
      </w:pPr>
      <w:r w:rsidRPr="009C7655">
        <w:t>Организация таможенного контроля в отношении товаров, ввезенных в качестве вклада в уставный капитал предприятий с иностранными инвестициями.</w:t>
      </w:r>
    </w:p>
    <w:p w:rsidR="009C7655" w:rsidRPr="009C7655" w:rsidRDefault="009C7655" w:rsidP="009C7655">
      <w:pPr>
        <w:numPr>
          <w:ilvl w:val="3"/>
          <w:numId w:val="23"/>
        </w:numPr>
        <w:tabs>
          <w:tab w:val="clear" w:pos="2880"/>
        </w:tabs>
        <w:ind w:left="360"/>
        <w:jc w:val="both"/>
      </w:pPr>
      <w:r w:rsidRPr="009C7655">
        <w:t>Организация таможенного контроля в отношении товаров, ввезенных в качестве гуманитарной помощи.</w:t>
      </w:r>
    </w:p>
    <w:p w:rsidR="009C7655" w:rsidRPr="009C7655" w:rsidRDefault="009C7655" w:rsidP="009C7655">
      <w:pPr>
        <w:numPr>
          <w:ilvl w:val="3"/>
          <w:numId w:val="23"/>
        </w:numPr>
        <w:tabs>
          <w:tab w:val="clear" w:pos="2880"/>
        </w:tabs>
        <w:ind w:left="360"/>
        <w:jc w:val="both"/>
      </w:pPr>
      <w:r w:rsidRPr="009C7655">
        <w:t>Организация таможенного контроля в отношении товаров, ввезенных в качестве технической помощи.</w:t>
      </w:r>
    </w:p>
    <w:p w:rsidR="009C7655" w:rsidRPr="009C7655" w:rsidRDefault="009C7655" w:rsidP="009C7655">
      <w:pPr>
        <w:numPr>
          <w:ilvl w:val="3"/>
          <w:numId w:val="23"/>
        </w:numPr>
        <w:tabs>
          <w:tab w:val="clear" w:pos="2880"/>
        </w:tabs>
        <w:ind w:left="360"/>
        <w:jc w:val="both"/>
      </w:pPr>
      <w:r w:rsidRPr="009C7655">
        <w:t>Таможенный контроль в отношении товаров, помещенных под таможенную процедуру временного вывоза.</w:t>
      </w:r>
    </w:p>
    <w:p w:rsidR="009C7655" w:rsidRPr="009C7655" w:rsidRDefault="009C7655" w:rsidP="009C7655">
      <w:pPr>
        <w:numPr>
          <w:ilvl w:val="3"/>
          <w:numId w:val="23"/>
        </w:numPr>
        <w:tabs>
          <w:tab w:val="clear" w:pos="2880"/>
        </w:tabs>
        <w:ind w:left="360"/>
        <w:jc w:val="both"/>
      </w:pPr>
      <w:r w:rsidRPr="009C7655">
        <w:t xml:space="preserve">Организация таможенного контроля в отношении товаров, ввезенных для служебного пользования дипломатическими и консульскими представительствами иностранных государств. </w:t>
      </w:r>
    </w:p>
    <w:p w:rsidR="009C7655" w:rsidRPr="009C7655" w:rsidRDefault="009C7655" w:rsidP="009C7655">
      <w:pPr>
        <w:numPr>
          <w:ilvl w:val="3"/>
          <w:numId w:val="23"/>
        </w:numPr>
        <w:tabs>
          <w:tab w:val="clear" w:pos="2880"/>
        </w:tabs>
        <w:ind w:left="360"/>
        <w:jc w:val="both"/>
      </w:pPr>
      <w:r w:rsidRPr="009C7655">
        <w:t>Таможенный контроль в отношении товаров, помещенных под таможенную процедуру переработки на таможенной территории.</w:t>
      </w:r>
    </w:p>
    <w:p w:rsidR="009C7655" w:rsidRPr="009C7655" w:rsidRDefault="009C7655" w:rsidP="009C7655">
      <w:pPr>
        <w:numPr>
          <w:ilvl w:val="3"/>
          <w:numId w:val="23"/>
        </w:numPr>
        <w:tabs>
          <w:tab w:val="clear" w:pos="2880"/>
        </w:tabs>
        <w:ind w:left="360"/>
        <w:jc w:val="both"/>
      </w:pPr>
      <w:r w:rsidRPr="009C7655">
        <w:t>Таможенный контроль в отношении товаров, помещенных под таможенную процедуру переработки вне таможенной территории.</w:t>
      </w:r>
    </w:p>
    <w:p w:rsidR="009C7655" w:rsidRPr="009C7655" w:rsidRDefault="009C7655" w:rsidP="009C7655">
      <w:pPr>
        <w:numPr>
          <w:ilvl w:val="3"/>
          <w:numId w:val="23"/>
        </w:numPr>
        <w:tabs>
          <w:tab w:val="clear" w:pos="2880"/>
        </w:tabs>
        <w:ind w:left="360"/>
        <w:jc w:val="both"/>
      </w:pPr>
      <w:r w:rsidRPr="009C7655">
        <w:t>Таможенный контроль в отношении товаров, помещенных под таможенную процедуру переработки для внутреннего потребления.</w:t>
      </w:r>
    </w:p>
    <w:p w:rsidR="009C7655" w:rsidRPr="009C7655" w:rsidRDefault="009C7655" w:rsidP="009C7655">
      <w:pPr>
        <w:numPr>
          <w:ilvl w:val="3"/>
          <w:numId w:val="23"/>
        </w:numPr>
        <w:tabs>
          <w:tab w:val="clear" w:pos="2880"/>
        </w:tabs>
        <w:ind w:left="360"/>
        <w:jc w:val="both"/>
      </w:pPr>
      <w:r w:rsidRPr="009C7655">
        <w:t>Таможенный контроль в отношении товаров, помещенных под таможенную процедуру  таможенного транзита.</w:t>
      </w:r>
    </w:p>
    <w:p w:rsidR="009C7655" w:rsidRPr="009C7655" w:rsidRDefault="009C7655" w:rsidP="009C7655">
      <w:pPr>
        <w:numPr>
          <w:ilvl w:val="3"/>
          <w:numId w:val="23"/>
        </w:numPr>
        <w:tabs>
          <w:tab w:val="clear" w:pos="2880"/>
        </w:tabs>
        <w:ind w:left="360"/>
        <w:jc w:val="both"/>
      </w:pPr>
      <w:r w:rsidRPr="009C7655">
        <w:t>Таможенный контроль в отношении товаров, помещенных под таможенную процедуру реэкспорта.</w:t>
      </w:r>
    </w:p>
    <w:p w:rsidR="009C7655" w:rsidRPr="009C7655" w:rsidRDefault="009C7655" w:rsidP="009C7655">
      <w:pPr>
        <w:numPr>
          <w:ilvl w:val="3"/>
          <w:numId w:val="23"/>
        </w:numPr>
        <w:tabs>
          <w:tab w:val="clear" w:pos="2880"/>
        </w:tabs>
        <w:ind w:left="360"/>
        <w:jc w:val="both"/>
      </w:pPr>
      <w:r w:rsidRPr="009C7655">
        <w:t>Таможенный контроль в отношении товаров, помещенных под таможенную процедуру уничтожения.</w:t>
      </w:r>
    </w:p>
    <w:p w:rsidR="009C7655" w:rsidRPr="009C7655" w:rsidRDefault="009C7655" w:rsidP="009C7655">
      <w:pPr>
        <w:numPr>
          <w:ilvl w:val="3"/>
          <w:numId w:val="23"/>
        </w:numPr>
        <w:tabs>
          <w:tab w:val="clear" w:pos="2880"/>
        </w:tabs>
        <w:ind w:left="360"/>
        <w:jc w:val="both"/>
      </w:pPr>
      <w:r w:rsidRPr="009C7655">
        <w:t>Таможенный контроль в отношении товаров, помещенных под таможенную процедуру беспошлинной торговли.</w:t>
      </w:r>
    </w:p>
    <w:p w:rsidR="009C7655" w:rsidRPr="009C7655" w:rsidRDefault="009C7655" w:rsidP="009C7655">
      <w:pPr>
        <w:numPr>
          <w:ilvl w:val="3"/>
          <w:numId w:val="23"/>
        </w:numPr>
        <w:tabs>
          <w:tab w:val="clear" w:pos="2880"/>
        </w:tabs>
        <w:ind w:left="360"/>
        <w:jc w:val="both"/>
      </w:pPr>
      <w:r w:rsidRPr="009C7655">
        <w:t xml:space="preserve">Таможенный контроль в отношении  припасов. </w:t>
      </w:r>
    </w:p>
    <w:p w:rsidR="009C7655" w:rsidRPr="009C7655" w:rsidRDefault="009C7655" w:rsidP="009C7655">
      <w:pPr>
        <w:numPr>
          <w:ilvl w:val="3"/>
          <w:numId w:val="23"/>
        </w:numPr>
        <w:tabs>
          <w:tab w:val="clear" w:pos="2880"/>
          <w:tab w:val="left" w:pos="360"/>
        </w:tabs>
        <w:autoSpaceDE w:val="0"/>
        <w:ind w:left="360"/>
        <w:jc w:val="both"/>
      </w:pPr>
      <w:r w:rsidRPr="009C7655">
        <w:t>Таможенный контроль в отношении товаров, помещенных под специальную таможенную процедуру.</w:t>
      </w:r>
    </w:p>
    <w:p w:rsidR="009C7655" w:rsidRPr="009C7655" w:rsidRDefault="009C7655" w:rsidP="009C7655">
      <w:pPr>
        <w:numPr>
          <w:ilvl w:val="3"/>
          <w:numId w:val="23"/>
        </w:numPr>
        <w:tabs>
          <w:tab w:val="clear" w:pos="2880"/>
          <w:tab w:val="left" w:pos="360"/>
        </w:tabs>
        <w:autoSpaceDE w:val="0"/>
        <w:ind w:left="360"/>
        <w:jc w:val="both"/>
      </w:pPr>
      <w:r w:rsidRPr="009C7655">
        <w:t>Таможенный контроль в отношении товаров, помещенных под таможенную процедуру реимпорта.</w:t>
      </w:r>
    </w:p>
    <w:p w:rsidR="009C7655" w:rsidRPr="009C7655" w:rsidRDefault="009C7655" w:rsidP="009C7655">
      <w:pPr>
        <w:numPr>
          <w:ilvl w:val="3"/>
          <w:numId w:val="23"/>
        </w:numPr>
        <w:tabs>
          <w:tab w:val="clear" w:pos="2880"/>
          <w:tab w:val="left" w:pos="360"/>
          <w:tab w:val="num" w:pos="540"/>
        </w:tabs>
        <w:autoSpaceDE w:val="0"/>
        <w:ind w:left="360"/>
        <w:jc w:val="both"/>
      </w:pPr>
      <w:r w:rsidRPr="009C7655">
        <w:t>Таможенный контроль в отношении товаров, помещенных под таможенную процедуру отказ в пользу государства.</w:t>
      </w:r>
    </w:p>
    <w:p w:rsidR="009C7655" w:rsidRPr="009C7655" w:rsidRDefault="009C7655" w:rsidP="009C7655">
      <w:pPr>
        <w:numPr>
          <w:ilvl w:val="3"/>
          <w:numId w:val="23"/>
        </w:numPr>
        <w:tabs>
          <w:tab w:val="clear" w:pos="2880"/>
          <w:tab w:val="left" w:pos="360"/>
          <w:tab w:val="num" w:pos="540"/>
        </w:tabs>
        <w:suppressAutoHyphens/>
        <w:autoSpaceDE w:val="0"/>
        <w:ind w:left="360"/>
        <w:jc w:val="both"/>
      </w:pPr>
      <w:r w:rsidRPr="009C7655">
        <w:t>Формы таможенного контроля и принципы его проведения при совершении таможенных операций, связанных с помещением товаров под различные таможенные процедуры.</w:t>
      </w:r>
    </w:p>
    <w:p w:rsidR="009C7655" w:rsidRPr="009C7655" w:rsidRDefault="009C7655" w:rsidP="009C7655">
      <w:pPr>
        <w:numPr>
          <w:ilvl w:val="3"/>
          <w:numId w:val="23"/>
        </w:numPr>
        <w:tabs>
          <w:tab w:val="clear" w:pos="2880"/>
          <w:tab w:val="left" w:pos="360"/>
          <w:tab w:val="num" w:pos="540"/>
        </w:tabs>
        <w:suppressAutoHyphens/>
        <w:autoSpaceDE w:val="0"/>
        <w:ind w:left="360"/>
        <w:jc w:val="both"/>
      </w:pPr>
      <w:r w:rsidRPr="009C7655">
        <w:t>Условия и порядок включения в реестр владельцев таможенных складов.</w:t>
      </w:r>
    </w:p>
    <w:p w:rsidR="009C7655" w:rsidRPr="009C7655" w:rsidRDefault="009C7655" w:rsidP="009C7655">
      <w:pPr>
        <w:numPr>
          <w:ilvl w:val="3"/>
          <w:numId w:val="23"/>
        </w:numPr>
        <w:tabs>
          <w:tab w:val="clear" w:pos="2880"/>
          <w:tab w:val="left" w:pos="360"/>
          <w:tab w:val="num" w:pos="540"/>
        </w:tabs>
        <w:suppressAutoHyphens/>
        <w:autoSpaceDE w:val="0"/>
        <w:ind w:left="360"/>
        <w:jc w:val="both"/>
      </w:pPr>
      <w:r w:rsidRPr="009C7655">
        <w:t>Условия и порядок включения в реестр владельцев магазинов беспошлинной торговли.</w:t>
      </w:r>
    </w:p>
    <w:p w:rsidR="009C7655" w:rsidRPr="009C7655" w:rsidRDefault="009C7655" w:rsidP="009C7655">
      <w:pPr>
        <w:numPr>
          <w:ilvl w:val="3"/>
          <w:numId w:val="23"/>
        </w:numPr>
        <w:tabs>
          <w:tab w:val="clear" w:pos="2880"/>
          <w:tab w:val="left" w:pos="360"/>
          <w:tab w:val="num" w:pos="540"/>
        </w:tabs>
        <w:suppressAutoHyphens/>
        <w:autoSpaceDE w:val="0"/>
        <w:ind w:left="360"/>
        <w:jc w:val="both"/>
      </w:pPr>
      <w:r w:rsidRPr="009C7655">
        <w:t>Поряд</w:t>
      </w:r>
      <w:r>
        <w:t>ок</w:t>
      </w:r>
      <w:r w:rsidRPr="009C7655">
        <w:t xml:space="preserve"> проведения таможенной экспертизы при проведении таможенного контроля.   </w:t>
      </w:r>
    </w:p>
    <w:p w:rsidR="009C7655" w:rsidRPr="009C7655" w:rsidRDefault="009C7655" w:rsidP="009C7655">
      <w:pPr>
        <w:numPr>
          <w:ilvl w:val="3"/>
          <w:numId w:val="23"/>
        </w:numPr>
        <w:tabs>
          <w:tab w:val="clear" w:pos="2880"/>
          <w:tab w:val="left" w:pos="360"/>
          <w:tab w:val="num" w:pos="540"/>
        </w:tabs>
        <w:suppressAutoHyphens/>
        <w:autoSpaceDE w:val="0"/>
        <w:ind w:left="360"/>
        <w:jc w:val="both"/>
      </w:pPr>
      <w:r w:rsidRPr="009C7655">
        <w:t xml:space="preserve">Порядок применения технических средств таможенного контроля в таможенных органах  </w:t>
      </w:r>
    </w:p>
    <w:p w:rsidR="00C7114E" w:rsidRDefault="009C7655" w:rsidP="009C7655">
      <w:pPr>
        <w:numPr>
          <w:ilvl w:val="3"/>
          <w:numId w:val="23"/>
        </w:numPr>
        <w:tabs>
          <w:tab w:val="clear" w:pos="2880"/>
          <w:tab w:val="left" w:pos="360"/>
          <w:tab w:val="num" w:pos="540"/>
        </w:tabs>
        <w:suppressAutoHyphens/>
        <w:autoSpaceDE w:val="0"/>
        <w:ind w:left="360"/>
        <w:jc w:val="both"/>
        <w:rPr>
          <w:sz w:val="28"/>
        </w:rPr>
      </w:pPr>
      <w:r w:rsidRPr="009C7655">
        <w:t>Порядок проведени</w:t>
      </w:r>
      <w:r>
        <w:t>я</w:t>
      </w:r>
      <w:r w:rsidRPr="009C7655">
        <w:t xml:space="preserve"> таможенного контроля в форме таможенной проверки.</w:t>
      </w:r>
      <w:bookmarkStart w:id="64" w:name="_GoBack"/>
      <w:bookmarkEnd w:id="64"/>
    </w:p>
    <w:sectPr w:rsidR="00C7114E" w:rsidSect="00041BB5">
      <w:headerReference w:type="even" r:id="rId7"/>
      <w:headerReference w:type="default" r:id="rId8"/>
      <w:pgSz w:w="11907" w:h="16840" w:code="9"/>
      <w:pgMar w:top="964" w:right="907" w:bottom="964"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8E3" w:rsidRDefault="002618E3">
      <w:r>
        <w:separator/>
      </w:r>
    </w:p>
  </w:endnote>
  <w:endnote w:type="continuationSeparator" w:id="0">
    <w:p w:rsidR="002618E3" w:rsidRDefault="00261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StarSymbol">
    <w:altName w:val="Arial Unicode MS"/>
    <w:charset w:val="80"/>
    <w:family w:val="auto"/>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8E3" w:rsidRDefault="002618E3">
      <w:r>
        <w:separator/>
      </w:r>
    </w:p>
  </w:footnote>
  <w:footnote w:type="continuationSeparator" w:id="0">
    <w:p w:rsidR="002618E3" w:rsidRDefault="002618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D59" w:rsidRDefault="00EB5D5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B5D59" w:rsidRDefault="00EB5D5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D59" w:rsidRDefault="00EB5D59">
    <w:pPr>
      <w:pStyle w:val="a7"/>
      <w:framePr w:wrap="around" w:vAnchor="text" w:hAnchor="margin" w:xAlign="center" w:y="1"/>
      <w:rPr>
        <w:rStyle w:val="a8"/>
        <w:sz w:val="20"/>
      </w:rPr>
    </w:pPr>
    <w:r>
      <w:rPr>
        <w:rStyle w:val="a8"/>
        <w:sz w:val="20"/>
      </w:rPr>
      <w:fldChar w:fldCharType="begin"/>
    </w:r>
    <w:r>
      <w:rPr>
        <w:rStyle w:val="a8"/>
        <w:sz w:val="20"/>
      </w:rPr>
      <w:instrText xml:space="preserve">PAGE  </w:instrText>
    </w:r>
    <w:r>
      <w:rPr>
        <w:rStyle w:val="a8"/>
        <w:sz w:val="20"/>
      </w:rPr>
      <w:fldChar w:fldCharType="separate"/>
    </w:r>
    <w:r w:rsidR="00394C8F">
      <w:rPr>
        <w:rStyle w:val="a8"/>
        <w:noProof/>
        <w:sz w:val="20"/>
      </w:rPr>
      <w:t>52</w:t>
    </w:r>
    <w:r>
      <w:rPr>
        <w:rStyle w:val="a8"/>
        <w:sz w:val="20"/>
      </w:rPr>
      <w:fldChar w:fldCharType="end"/>
    </w:r>
  </w:p>
  <w:p w:rsidR="00EB5D59" w:rsidRDefault="00EB5D5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2"/>
    <w:lvl w:ilvl="0">
      <w:start w:val="1"/>
      <w:numFmt w:val="decimal"/>
      <w:lvlText w:val="%1."/>
      <w:lvlJc w:val="left"/>
      <w:pPr>
        <w:tabs>
          <w:tab w:val="num" w:pos="720"/>
        </w:tabs>
        <w:ind w:left="720" w:hanging="360"/>
      </w:pPr>
    </w:lvl>
    <w:lvl w:ilvl="1">
      <w:start w:val="1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3"/>
    <w:lvl w:ilvl="0">
      <w:start w:val="1"/>
      <w:numFmt w:val="decimal"/>
      <w:lvlText w:val="%1."/>
      <w:lvlJc w:val="left"/>
      <w:pPr>
        <w:tabs>
          <w:tab w:val="num" w:pos="720"/>
        </w:tabs>
        <w:ind w:left="720" w:hanging="360"/>
      </w:pPr>
    </w:lvl>
    <w:lvl w:ilvl="1">
      <w:start w:val="1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4"/>
    <w:lvl w:ilvl="0">
      <w:start w:val="1"/>
      <w:numFmt w:val="decimal"/>
      <w:lvlText w:val="%1."/>
      <w:lvlJc w:val="left"/>
      <w:pPr>
        <w:tabs>
          <w:tab w:val="num" w:pos="720"/>
        </w:tabs>
        <w:ind w:left="720" w:hanging="360"/>
      </w:pPr>
    </w:lvl>
    <w:lvl w:ilvl="1">
      <w:start w:val="2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5"/>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multilevel"/>
    <w:tmpl w:val="00000008"/>
    <w:name w:val="WW8Num19"/>
    <w:lvl w:ilvl="0">
      <w:start w:val="1"/>
      <w:numFmt w:val="decimal"/>
      <w:lvlText w:val="%1)"/>
      <w:lvlJc w:val="left"/>
      <w:pPr>
        <w:tabs>
          <w:tab w:val="num" w:pos="981"/>
        </w:tabs>
        <w:ind w:left="981" w:hanging="360"/>
      </w:pPr>
    </w:lvl>
    <w:lvl w:ilvl="1">
      <w:start w:val="5"/>
      <w:numFmt w:val="decimal"/>
      <w:lvlText w:val="%2."/>
      <w:lvlJc w:val="left"/>
      <w:pPr>
        <w:tabs>
          <w:tab w:val="num" w:pos="1971"/>
        </w:tabs>
        <w:ind w:left="1971" w:hanging="63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5105D4E"/>
    <w:multiLevelType w:val="singleLevel"/>
    <w:tmpl w:val="A094D870"/>
    <w:lvl w:ilvl="0">
      <w:start w:val="1"/>
      <w:numFmt w:val="decimal"/>
      <w:lvlText w:val="%1."/>
      <w:lvlJc w:val="left"/>
      <w:pPr>
        <w:tabs>
          <w:tab w:val="num" w:pos="1271"/>
        </w:tabs>
        <w:ind w:left="1271" w:hanging="420"/>
      </w:pPr>
      <w:rPr>
        <w:rFonts w:hint="default"/>
      </w:rPr>
    </w:lvl>
  </w:abstractNum>
  <w:abstractNum w:abstractNumId="7">
    <w:nsid w:val="0B463C24"/>
    <w:multiLevelType w:val="hybridMultilevel"/>
    <w:tmpl w:val="FB849984"/>
    <w:lvl w:ilvl="0" w:tplc="C30EA1D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B6721DB"/>
    <w:multiLevelType w:val="hybridMultilevel"/>
    <w:tmpl w:val="CC626E4C"/>
    <w:lvl w:ilvl="0" w:tplc="957A1422">
      <w:start w:val="1"/>
      <w:numFmt w:val="decimal"/>
      <w:lvlText w:val="%1."/>
      <w:lvlJc w:val="left"/>
      <w:pPr>
        <w:tabs>
          <w:tab w:val="num" w:pos="560"/>
        </w:tabs>
        <w:ind w:left="560" w:hanging="516"/>
      </w:pPr>
      <w:rPr>
        <w:rFonts w:hint="default"/>
        <w:color w:val="000000"/>
        <w:sz w:val="25"/>
      </w:rPr>
    </w:lvl>
    <w:lvl w:ilvl="1" w:tplc="04190019" w:tentative="1">
      <w:start w:val="1"/>
      <w:numFmt w:val="lowerLetter"/>
      <w:lvlText w:val="%2."/>
      <w:lvlJc w:val="left"/>
      <w:pPr>
        <w:tabs>
          <w:tab w:val="num" w:pos="1124"/>
        </w:tabs>
        <w:ind w:left="1124" w:hanging="360"/>
      </w:pPr>
    </w:lvl>
    <w:lvl w:ilvl="2" w:tplc="0419001B" w:tentative="1">
      <w:start w:val="1"/>
      <w:numFmt w:val="lowerRoman"/>
      <w:lvlText w:val="%3."/>
      <w:lvlJc w:val="right"/>
      <w:pPr>
        <w:tabs>
          <w:tab w:val="num" w:pos="1844"/>
        </w:tabs>
        <w:ind w:left="1844" w:hanging="180"/>
      </w:pPr>
    </w:lvl>
    <w:lvl w:ilvl="3" w:tplc="0419000F" w:tentative="1">
      <w:start w:val="1"/>
      <w:numFmt w:val="decimal"/>
      <w:lvlText w:val="%4."/>
      <w:lvlJc w:val="left"/>
      <w:pPr>
        <w:tabs>
          <w:tab w:val="num" w:pos="2564"/>
        </w:tabs>
        <w:ind w:left="2564" w:hanging="360"/>
      </w:pPr>
    </w:lvl>
    <w:lvl w:ilvl="4" w:tplc="04190019" w:tentative="1">
      <w:start w:val="1"/>
      <w:numFmt w:val="lowerLetter"/>
      <w:lvlText w:val="%5."/>
      <w:lvlJc w:val="left"/>
      <w:pPr>
        <w:tabs>
          <w:tab w:val="num" w:pos="3284"/>
        </w:tabs>
        <w:ind w:left="3284" w:hanging="360"/>
      </w:pPr>
    </w:lvl>
    <w:lvl w:ilvl="5" w:tplc="0419001B" w:tentative="1">
      <w:start w:val="1"/>
      <w:numFmt w:val="lowerRoman"/>
      <w:lvlText w:val="%6."/>
      <w:lvlJc w:val="right"/>
      <w:pPr>
        <w:tabs>
          <w:tab w:val="num" w:pos="4004"/>
        </w:tabs>
        <w:ind w:left="4004" w:hanging="180"/>
      </w:pPr>
    </w:lvl>
    <w:lvl w:ilvl="6" w:tplc="0419000F" w:tentative="1">
      <w:start w:val="1"/>
      <w:numFmt w:val="decimal"/>
      <w:lvlText w:val="%7."/>
      <w:lvlJc w:val="left"/>
      <w:pPr>
        <w:tabs>
          <w:tab w:val="num" w:pos="4724"/>
        </w:tabs>
        <w:ind w:left="4724" w:hanging="360"/>
      </w:pPr>
    </w:lvl>
    <w:lvl w:ilvl="7" w:tplc="04190019" w:tentative="1">
      <w:start w:val="1"/>
      <w:numFmt w:val="lowerLetter"/>
      <w:lvlText w:val="%8."/>
      <w:lvlJc w:val="left"/>
      <w:pPr>
        <w:tabs>
          <w:tab w:val="num" w:pos="5444"/>
        </w:tabs>
        <w:ind w:left="5444" w:hanging="360"/>
      </w:pPr>
    </w:lvl>
    <w:lvl w:ilvl="8" w:tplc="0419001B" w:tentative="1">
      <w:start w:val="1"/>
      <w:numFmt w:val="lowerRoman"/>
      <w:lvlText w:val="%9."/>
      <w:lvlJc w:val="right"/>
      <w:pPr>
        <w:tabs>
          <w:tab w:val="num" w:pos="6164"/>
        </w:tabs>
        <w:ind w:left="6164" w:hanging="180"/>
      </w:pPr>
    </w:lvl>
  </w:abstractNum>
  <w:abstractNum w:abstractNumId="9">
    <w:nsid w:val="167C43DA"/>
    <w:multiLevelType w:val="multilevel"/>
    <w:tmpl w:val="E1F06D06"/>
    <w:lvl w:ilvl="0">
      <w:start w:val="1"/>
      <w:numFmt w:val="decimal"/>
      <w:lvlText w:val="%1."/>
      <w:lvlJc w:val="left"/>
      <w:pPr>
        <w:tabs>
          <w:tab w:val="num" w:pos="720"/>
        </w:tabs>
        <w:ind w:left="720" w:hanging="360"/>
      </w:pPr>
    </w:lvl>
    <w:lvl w:ilvl="1">
      <w:start w:val="1"/>
      <w:numFmt w:val="decimal"/>
      <w:isLgl/>
      <w:lvlText w:val="%1.%2."/>
      <w:lvlJc w:val="left"/>
      <w:pPr>
        <w:tabs>
          <w:tab w:val="num" w:pos="855"/>
        </w:tabs>
        <w:ind w:left="85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1B78113E"/>
    <w:multiLevelType w:val="hybridMultilevel"/>
    <w:tmpl w:val="68666A84"/>
    <w:lvl w:ilvl="0" w:tplc="EBD4EA1A">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1">
    <w:nsid w:val="1C4B1B84"/>
    <w:multiLevelType w:val="hybridMultilevel"/>
    <w:tmpl w:val="2D2E9C58"/>
    <w:lvl w:ilvl="0" w:tplc="487AF6FC">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0324CC6"/>
    <w:multiLevelType w:val="hybridMultilevel"/>
    <w:tmpl w:val="B6685ADC"/>
    <w:lvl w:ilvl="0" w:tplc="36BE8CE4">
      <w:start w:val="1"/>
      <w:numFmt w:val="decimal"/>
      <w:lvlText w:val="%1."/>
      <w:lvlJc w:val="left"/>
      <w:pPr>
        <w:tabs>
          <w:tab w:val="num" w:pos="360"/>
        </w:tabs>
        <w:ind w:left="36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B243B3E"/>
    <w:multiLevelType w:val="hybridMultilevel"/>
    <w:tmpl w:val="D71CCD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BC9796C"/>
    <w:multiLevelType w:val="hybridMultilevel"/>
    <w:tmpl w:val="E55C8F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C9047CC"/>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2D635C04"/>
    <w:multiLevelType w:val="multilevel"/>
    <w:tmpl w:val="DBBEAF30"/>
    <w:lvl w:ilvl="0">
      <w:start w:val="1"/>
      <w:numFmt w:val="decimal"/>
      <w:lvlText w:val="%1."/>
      <w:lvlJc w:val="left"/>
      <w:pPr>
        <w:tabs>
          <w:tab w:val="num" w:pos="1699"/>
        </w:tabs>
        <w:ind w:left="1699" w:hanging="990"/>
      </w:pPr>
      <w:rPr>
        <w:rFonts w:hint="default"/>
      </w:rPr>
    </w:lvl>
    <w:lvl w:ilvl="1" w:tentative="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17">
    <w:nsid w:val="2E180972"/>
    <w:multiLevelType w:val="hybridMultilevel"/>
    <w:tmpl w:val="D78A8282"/>
    <w:lvl w:ilvl="0" w:tplc="109A26C2">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0582BB4"/>
    <w:multiLevelType w:val="hybridMultilevel"/>
    <w:tmpl w:val="A754B4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CB504A9"/>
    <w:multiLevelType w:val="hybridMultilevel"/>
    <w:tmpl w:val="11BEE3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FFC3955"/>
    <w:multiLevelType w:val="hybridMultilevel"/>
    <w:tmpl w:val="26DC0A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0A504BB"/>
    <w:multiLevelType w:val="hybridMultilevel"/>
    <w:tmpl w:val="61F0D40E"/>
    <w:lvl w:ilvl="0" w:tplc="0419000F">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C92647C8">
      <w:start w:val="1"/>
      <w:numFmt w:val="decimal"/>
      <w:lvlText w:val="%4."/>
      <w:lvlJc w:val="left"/>
      <w:pPr>
        <w:tabs>
          <w:tab w:val="num" w:pos="2880"/>
        </w:tabs>
        <w:ind w:left="2880" w:hanging="360"/>
      </w:pPr>
      <w:rPr>
        <w:rFonts w:hint="default"/>
        <w:sz w:val="24"/>
        <w:szCs w:val="24"/>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66530D8"/>
    <w:multiLevelType w:val="hybridMultilevel"/>
    <w:tmpl w:val="F05EFAA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nsid w:val="57065377"/>
    <w:multiLevelType w:val="hybridMultilevel"/>
    <w:tmpl w:val="71A685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A291703"/>
    <w:multiLevelType w:val="hybridMultilevel"/>
    <w:tmpl w:val="5F5A9B8A"/>
    <w:lvl w:ilvl="0" w:tplc="9634C212">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5">
    <w:nsid w:val="5F9528ED"/>
    <w:multiLevelType w:val="hybridMultilevel"/>
    <w:tmpl w:val="51F24808"/>
    <w:lvl w:ilvl="0" w:tplc="ADCE221E">
      <w:start w:val="1"/>
      <w:numFmt w:val="decimal"/>
      <w:lvlText w:val="%1."/>
      <w:lvlJc w:val="left"/>
      <w:pPr>
        <w:ind w:left="360" w:hanging="360"/>
      </w:pPr>
      <w:rPr>
        <w:rFonts w:cs="Times New Roman"/>
        <w:sz w:val="28"/>
        <w:szCs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nsid w:val="6753287F"/>
    <w:multiLevelType w:val="hybridMultilevel"/>
    <w:tmpl w:val="B978E8A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8345F2F"/>
    <w:multiLevelType w:val="hybridMultilevel"/>
    <w:tmpl w:val="4B1A8266"/>
    <w:lvl w:ilvl="0" w:tplc="035C2160">
      <w:start w:val="1"/>
      <w:numFmt w:val="decimal"/>
      <w:lvlText w:val="%1."/>
      <w:lvlJc w:val="left"/>
      <w:pPr>
        <w:tabs>
          <w:tab w:val="num" w:pos="720"/>
        </w:tabs>
        <w:ind w:left="720"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8F138AF"/>
    <w:multiLevelType w:val="hybridMultilevel"/>
    <w:tmpl w:val="8F38C99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9">
    <w:nsid w:val="6F961EE6"/>
    <w:multiLevelType w:val="hybridMultilevel"/>
    <w:tmpl w:val="0D68C856"/>
    <w:lvl w:ilvl="0" w:tplc="046E6A8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10"/>
  </w:num>
  <w:num w:numId="4">
    <w:abstractNumId w:val="12"/>
  </w:num>
  <w:num w:numId="5">
    <w:abstractNumId w:val="16"/>
  </w:num>
  <w:num w:numId="6">
    <w:abstractNumId w:val="20"/>
  </w:num>
  <w:num w:numId="7">
    <w:abstractNumId w:val="17"/>
  </w:num>
  <w:num w:numId="8">
    <w:abstractNumId w:val="28"/>
  </w:num>
  <w:num w:numId="9">
    <w:abstractNumId w:val="29"/>
  </w:num>
  <w:num w:numId="10">
    <w:abstractNumId w:val="8"/>
  </w:num>
  <w:num w:numId="11">
    <w:abstractNumId w:val="27"/>
  </w:num>
  <w:num w:numId="12">
    <w:abstractNumId w:val="13"/>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9"/>
  </w:num>
  <w:num w:numId="16">
    <w:abstractNumId w:val="14"/>
  </w:num>
  <w:num w:numId="17">
    <w:abstractNumId w:val="19"/>
  </w:num>
  <w:num w:numId="18">
    <w:abstractNumId w:val="0"/>
  </w:num>
  <w:num w:numId="19">
    <w:abstractNumId w:val="1"/>
  </w:num>
  <w:num w:numId="20">
    <w:abstractNumId w:val="2"/>
  </w:num>
  <w:num w:numId="21">
    <w:abstractNumId w:val="3"/>
  </w:num>
  <w:num w:numId="22">
    <w:abstractNumId w:val="4"/>
  </w:num>
  <w:num w:numId="23">
    <w:abstractNumId w:val="21"/>
  </w:num>
  <w:num w:numId="24">
    <w:abstractNumId w:val="25"/>
  </w:num>
  <w:num w:numId="25">
    <w:abstractNumId w:val="23"/>
  </w:num>
  <w:num w:numId="26">
    <w:abstractNumId w:val="18"/>
  </w:num>
  <w:num w:numId="27">
    <w:abstractNumId w:val="11"/>
  </w:num>
  <w:num w:numId="28">
    <w:abstractNumId w:val="15"/>
  </w:num>
  <w:num w:numId="29">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9F4"/>
    <w:rsid w:val="0001526E"/>
    <w:rsid w:val="00021DC7"/>
    <w:rsid w:val="00041BB5"/>
    <w:rsid w:val="000439E1"/>
    <w:rsid w:val="00052563"/>
    <w:rsid w:val="000623F9"/>
    <w:rsid w:val="00075BBD"/>
    <w:rsid w:val="00080E3F"/>
    <w:rsid w:val="000817C4"/>
    <w:rsid w:val="000863F4"/>
    <w:rsid w:val="000917A1"/>
    <w:rsid w:val="000A74C8"/>
    <w:rsid w:val="000B4CEF"/>
    <w:rsid w:val="000C6DE3"/>
    <w:rsid w:val="000D3E81"/>
    <w:rsid w:val="000F7681"/>
    <w:rsid w:val="00103A8E"/>
    <w:rsid w:val="00106F3B"/>
    <w:rsid w:val="00107148"/>
    <w:rsid w:val="0010754D"/>
    <w:rsid w:val="00112F7C"/>
    <w:rsid w:val="00116EFA"/>
    <w:rsid w:val="0012686F"/>
    <w:rsid w:val="0012765A"/>
    <w:rsid w:val="00131E09"/>
    <w:rsid w:val="0015287E"/>
    <w:rsid w:val="001564E7"/>
    <w:rsid w:val="00167AAC"/>
    <w:rsid w:val="00170D2E"/>
    <w:rsid w:val="0018492F"/>
    <w:rsid w:val="00194A44"/>
    <w:rsid w:val="001A1389"/>
    <w:rsid w:val="001A29D4"/>
    <w:rsid w:val="001A353C"/>
    <w:rsid w:val="001B6C42"/>
    <w:rsid w:val="001B7FBD"/>
    <w:rsid w:val="001C0B3F"/>
    <w:rsid w:val="001C117B"/>
    <w:rsid w:val="001D2622"/>
    <w:rsid w:val="001E05D5"/>
    <w:rsid w:val="001F1563"/>
    <w:rsid w:val="001F217E"/>
    <w:rsid w:val="001F48E5"/>
    <w:rsid w:val="001F5E58"/>
    <w:rsid w:val="001F6D95"/>
    <w:rsid w:val="001F7771"/>
    <w:rsid w:val="00202648"/>
    <w:rsid w:val="002100B7"/>
    <w:rsid w:val="00215AD8"/>
    <w:rsid w:val="00234912"/>
    <w:rsid w:val="00237007"/>
    <w:rsid w:val="0025280D"/>
    <w:rsid w:val="00252DB2"/>
    <w:rsid w:val="002572BE"/>
    <w:rsid w:val="002618E3"/>
    <w:rsid w:val="00261E5B"/>
    <w:rsid w:val="0026541F"/>
    <w:rsid w:val="0028018B"/>
    <w:rsid w:val="00283CC5"/>
    <w:rsid w:val="0028519A"/>
    <w:rsid w:val="002A325D"/>
    <w:rsid w:val="002A3DC6"/>
    <w:rsid w:val="002A646F"/>
    <w:rsid w:val="002C12C8"/>
    <w:rsid w:val="002C1563"/>
    <w:rsid w:val="002C41E8"/>
    <w:rsid w:val="002D06A2"/>
    <w:rsid w:val="002D4C7A"/>
    <w:rsid w:val="002E0212"/>
    <w:rsid w:val="003114A3"/>
    <w:rsid w:val="00324D1C"/>
    <w:rsid w:val="003275DD"/>
    <w:rsid w:val="0033719D"/>
    <w:rsid w:val="00340AAF"/>
    <w:rsid w:val="003457EF"/>
    <w:rsid w:val="00351E13"/>
    <w:rsid w:val="00360971"/>
    <w:rsid w:val="0036120F"/>
    <w:rsid w:val="0037218C"/>
    <w:rsid w:val="00376F3B"/>
    <w:rsid w:val="00381C88"/>
    <w:rsid w:val="00390A26"/>
    <w:rsid w:val="00394C8F"/>
    <w:rsid w:val="003A1842"/>
    <w:rsid w:val="003A25C9"/>
    <w:rsid w:val="003B16EE"/>
    <w:rsid w:val="003C2FEE"/>
    <w:rsid w:val="003C365C"/>
    <w:rsid w:val="003D1551"/>
    <w:rsid w:val="003E7A4C"/>
    <w:rsid w:val="004017E8"/>
    <w:rsid w:val="00402A18"/>
    <w:rsid w:val="00406159"/>
    <w:rsid w:val="004159D4"/>
    <w:rsid w:val="004179EE"/>
    <w:rsid w:val="00427505"/>
    <w:rsid w:val="0044002E"/>
    <w:rsid w:val="00452304"/>
    <w:rsid w:val="00471132"/>
    <w:rsid w:val="00472C79"/>
    <w:rsid w:val="00475A8F"/>
    <w:rsid w:val="00486C3E"/>
    <w:rsid w:val="004870B3"/>
    <w:rsid w:val="004929A6"/>
    <w:rsid w:val="004A2E64"/>
    <w:rsid w:val="004A71F7"/>
    <w:rsid w:val="004B3E6C"/>
    <w:rsid w:val="004B76C8"/>
    <w:rsid w:val="004C0122"/>
    <w:rsid w:val="004E5735"/>
    <w:rsid w:val="00502715"/>
    <w:rsid w:val="00536CBE"/>
    <w:rsid w:val="0054118E"/>
    <w:rsid w:val="0054709F"/>
    <w:rsid w:val="005602E3"/>
    <w:rsid w:val="00571CC5"/>
    <w:rsid w:val="00577C00"/>
    <w:rsid w:val="005840AC"/>
    <w:rsid w:val="005878B1"/>
    <w:rsid w:val="0059159D"/>
    <w:rsid w:val="005A5188"/>
    <w:rsid w:val="005A5F23"/>
    <w:rsid w:val="005B7E7F"/>
    <w:rsid w:val="005F1825"/>
    <w:rsid w:val="00623316"/>
    <w:rsid w:val="00624701"/>
    <w:rsid w:val="006249F4"/>
    <w:rsid w:val="00625D74"/>
    <w:rsid w:val="00632DD8"/>
    <w:rsid w:val="0065681D"/>
    <w:rsid w:val="006568ED"/>
    <w:rsid w:val="00672BE4"/>
    <w:rsid w:val="00685D77"/>
    <w:rsid w:val="006C381A"/>
    <w:rsid w:val="006C7E37"/>
    <w:rsid w:val="006D0584"/>
    <w:rsid w:val="006D21CA"/>
    <w:rsid w:val="006D7F64"/>
    <w:rsid w:val="00702677"/>
    <w:rsid w:val="0070334F"/>
    <w:rsid w:val="00706D52"/>
    <w:rsid w:val="00713D3B"/>
    <w:rsid w:val="007203C1"/>
    <w:rsid w:val="00720516"/>
    <w:rsid w:val="00720F58"/>
    <w:rsid w:val="007210CB"/>
    <w:rsid w:val="00722215"/>
    <w:rsid w:val="00733733"/>
    <w:rsid w:val="0075160C"/>
    <w:rsid w:val="0075348B"/>
    <w:rsid w:val="007540D5"/>
    <w:rsid w:val="00757ECB"/>
    <w:rsid w:val="007640C8"/>
    <w:rsid w:val="007816EA"/>
    <w:rsid w:val="00792654"/>
    <w:rsid w:val="007A5C09"/>
    <w:rsid w:val="007A692B"/>
    <w:rsid w:val="007B11C7"/>
    <w:rsid w:val="007B3734"/>
    <w:rsid w:val="007C4279"/>
    <w:rsid w:val="007C5989"/>
    <w:rsid w:val="007D0C99"/>
    <w:rsid w:val="007E27FE"/>
    <w:rsid w:val="007E760D"/>
    <w:rsid w:val="007F2524"/>
    <w:rsid w:val="007F4C15"/>
    <w:rsid w:val="007F69EE"/>
    <w:rsid w:val="00804E8F"/>
    <w:rsid w:val="008059A0"/>
    <w:rsid w:val="00806732"/>
    <w:rsid w:val="00816581"/>
    <w:rsid w:val="008171C1"/>
    <w:rsid w:val="008265F6"/>
    <w:rsid w:val="008425F3"/>
    <w:rsid w:val="00845569"/>
    <w:rsid w:val="0084665E"/>
    <w:rsid w:val="008467B5"/>
    <w:rsid w:val="0085348C"/>
    <w:rsid w:val="008654BD"/>
    <w:rsid w:val="008717CE"/>
    <w:rsid w:val="00887AFF"/>
    <w:rsid w:val="00890E9B"/>
    <w:rsid w:val="00896CFB"/>
    <w:rsid w:val="008A5826"/>
    <w:rsid w:val="008C11DF"/>
    <w:rsid w:val="008C14EF"/>
    <w:rsid w:val="008C604F"/>
    <w:rsid w:val="008D1569"/>
    <w:rsid w:val="008D3993"/>
    <w:rsid w:val="008E2DF4"/>
    <w:rsid w:val="008E3806"/>
    <w:rsid w:val="008E63B7"/>
    <w:rsid w:val="009063B5"/>
    <w:rsid w:val="00910B0C"/>
    <w:rsid w:val="0092486E"/>
    <w:rsid w:val="0093711F"/>
    <w:rsid w:val="00944733"/>
    <w:rsid w:val="00964F1B"/>
    <w:rsid w:val="00990BB3"/>
    <w:rsid w:val="009A41D6"/>
    <w:rsid w:val="009B3D79"/>
    <w:rsid w:val="009B60AC"/>
    <w:rsid w:val="009C33B5"/>
    <w:rsid w:val="009C7655"/>
    <w:rsid w:val="009D7E0D"/>
    <w:rsid w:val="009F7F98"/>
    <w:rsid w:val="00A0481A"/>
    <w:rsid w:val="00A15B29"/>
    <w:rsid w:val="00A1782B"/>
    <w:rsid w:val="00A27D25"/>
    <w:rsid w:val="00A42147"/>
    <w:rsid w:val="00A4372C"/>
    <w:rsid w:val="00A44326"/>
    <w:rsid w:val="00A5762C"/>
    <w:rsid w:val="00A61084"/>
    <w:rsid w:val="00A64ED1"/>
    <w:rsid w:val="00A6757C"/>
    <w:rsid w:val="00A705D3"/>
    <w:rsid w:val="00A71583"/>
    <w:rsid w:val="00A75643"/>
    <w:rsid w:val="00A77670"/>
    <w:rsid w:val="00A87598"/>
    <w:rsid w:val="00A87E4D"/>
    <w:rsid w:val="00AA11C3"/>
    <w:rsid w:val="00AB22E3"/>
    <w:rsid w:val="00AB3F6E"/>
    <w:rsid w:val="00AB4939"/>
    <w:rsid w:val="00AC573E"/>
    <w:rsid w:val="00AD0981"/>
    <w:rsid w:val="00AD25A7"/>
    <w:rsid w:val="00AE02B6"/>
    <w:rsid w:val="00AF3534"/>
    <w:rsid w:val="00B05509"/>
    <w:rsid w:val="00B064DF"/>
    <w:rsid w:val="00B10ED9"/>
    <w:rsid w:val="00B4689A"/>
    <w:rsid w:val="00B64832"/>
    <w:rsid w:val="00B64F52"/>
    <w:rsid w:val="00B82065"/>
    <w:rsid w:val="00B8330A"/>
    <w:rsid w:val="00B857E4"/>
    <w:rsid w:val="00B85E69"/>
    <w:rsid w:val="00BA325B"/>
    <w:rsid w:val="00BA389C"/>
    <w:rsid w:val="00BA7F4C"/>
    <w:rsid w:val="00BC3147"/>
    <w:rsid w:val="00BC3F0D"/>
    <w:rsid w:val="00BC4A19"/>
    <w:rsid w:val="00BD297B"/>
    <w:rsid w:val="00BD7AAA"/>
    <w:rsid w:val="00BE0F03"/>
    <w:rsid w:val="00BE7E18"/>
    <w:rsid w:val="00BF1E8B"/>
    <w:rsid w:val="00BF39D2"/>
    <w:rsid w:val="00C12BD3"/>
    <w:rsid w:val="00C21ED5"/>
    <w:rsid w:val="00C26B2F"/>
    <w:rsid w:val="00C30806"/>
    <w:rsid w:val="00C477A8"/>
    <w:rsid w:val="00C5339D"/>
    <w:rsid w:val="00C6110E"/>
    <w:rsid w:val="00C61510"/>
    <w:rsid w:val="00C62312"/>
    <w:rsid w:val="00C65933"/>
    <w:rsid w:val="00C66DE0"/>
    <w:rsid w:val="00C7114E"/>
    <w:rsid w:val="00C83119"/>
    <w:rsid w:val="00C92C0B"/>
    <w:rsid w:val="00C93070"/>
    <w:rsid w:val="00C9418D"/>
    <w:rsid w:val="00CC2A7D"/>
    <w:rsid w:val="00CC383B"/>
    <w:rsid w:val="00CE0463"/>
    <w:rsid w:val="00CF5CDE"/>
    <w:rsid w:val="00D03008"/>
    <w:rsid w:val="00D03CEB"/>
    <w:rsid w:val="00D07164"/>
    <w:rsid w:val="00D072E2"/>
    <w:rsid w:val="00D23279"/>
    <w:rsid w:val="00D3262E"/>
    <w:rsid w:val="00D42E58"/>
    <w:rsid w:val="00D45AD5"/>
    <w:rsid w:val="00D47F14"/>
    <w:rsid w:val="00D550E4"/>
    <w:rsid w:val="00D55D1B"/>
    <w:rsid w:val="00D91F3E"/>
    <w:rsid w:val="00DA206A"/>
    <w:rsid w:val="00DA2302"/>
    <w:rsid w:val="00DA4706"/>
    <w:rsid w:val="00DA5BF4"/>
    <w:rsid w:val="00DC0432"/>
    <w:rsid w:val="00DC0FB6"/>
    <w:rsid w:val="00DC3164"/>
    <w:rsid w:val="00DC4ECB"/>
    <w:rsid w:val="00DC698B"/>
    <w:rsid w:val="00DE2B2E"/>
    <w:rsid w:val="00DE72B9"/>
    <w:rsid w:val="00DF5BBB"/>
    <w:rsid w:val="00E10869"/>
    <w:rsid w:val="00E109EB"/>
    <w:rsid w:val="00E327D1"/>
    <w:rsid w:val="00E5594F"/>
    <w:rsid w:val="00E577B2"/>
    <w:rsid w:val="00E620ED"/>
    <w:rsid w:val="00E67681"/>
    <w:rsid w:val="00E730E1"/>
    <w:rsid w:val="00E9677B"/>
    <w:rsid w:val="00EA0298"/>
    <w:rsid w:val="00EA2B73"/>
    <w:rsid w:val="00EA55D5"/>
    <w:rsid w:val="00EA7BA9"/>
    <w:rsid w:val="00EB1EB1"/>
    <w:rsid w:val="00EB23DA"/>
    <w:rsid w:val="00EB32DE"/>
    <w:rsid w:val="00EB5D59"/>
    <w:rsid w:val="00EC1ACF"/>
    <w:rsid w:val="00ED0FF7"/>
    <w:rsid w:val="00EE0A97"/>
    <w:rsid w:val="00EE4417"/>
    <w:rsid w:val="00F07B06"/>
    <w:rsid w:val="00F20A0E"/>
    <w:rsid w:val="00F2762C"/>
    <w:rsid w:val="00F30F6B"/>
    <w:rsid w:val="00F31190"/>
    <w:rsid w:val="00F316BC"/>
    <w:rsid w:val="00F338D7"/>
    <w:rsid w:val="00F344FE"/>
    <w:rsid w:val="00F37395"/>
    <w:rsid w:val="00F43639"/>
    <w:rsid w:val="00F47C27"/>
    <w:rsid w:val="00F47F6D"/>
    <w:rsid w:val="00F530D4"/>
    <w:rsid w:val="00F56605"/>
    <w:rsid w:val="00F63BB2"/>
    <w:rsid w:val="00F67DAC"/>
    <w:rsid w:val="00F70696"/>
    <w:rsid w:val="00F76F12"/>
    <w:rsid w:val="00F95BD6"/>
    <w:rsid w:val="00FA4763"/>
    <w:rsid w:val="00FA6DE5"/>
    <w:rsid w:val="00FB294D"/>
    <w:rsid w:val="00FC065C"/>
    <w:rsid w:val="00FC61B2"/>
    <w:rsid w:val="00FD59BF"/>
    <w:rsid w:val="00FD794A"/>
    <w:rsid w:val="00FE089B"/>
    <w:rsid w:val="00FE40D6"/>
    <w:rsid w:val="00FF2D54"/>
    <w:rsid w:val="00FF5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1906D51-FDB7-48E5-B6F9-ED7CACE7D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395"/>
    <w:rPr>
      <w:sz w:val="24"/>
      <w:szCs w:val="24"/>
    </w:rPr>
  </w:style>
  <w:style w:type="paragraph" w:styleId="1">
    <w:name w:val="heading 1"/>
    <w:basedOn w:val="a"/>
    <w:next w:val="a"/>
    <w:qFormat/>
    <w:pPr>
      <w:keepNext/>
      <w:jc w:val="center"/>
      <w:outlineLvl w:val="0"/>
    </w:pPr>
    <w:rPr>
      <w:b/>
      <w:sz w:val="28"/>
      <w:szCs w:val="20"/>
    </w:rPr>
  </w:style>
  <w:style w:type="paragraph" w:styleId="2">
    <w:name w:val="heading 2"/>
    <w:basedOn w:val="a"/>
    <w:next w:val="a"/>
    <w:qFormat/>
    <w:pPr>
      <w:keepNext/>
      <w:jc w:val="center"/>
      <w:outlineLvl w:val="1"/>
    </w:pPr>
    <w:rPr>
      <w:b/>
      <w:sz w:val="28"/>
      <w:szCs w:val="20"/>
    </w:rPr>
  </w:style>
  <w:style w:type="paragraph" w:styleId="3">
    <w:name w:val="heading 3"/>
    <w:basedOn w:val="a"/>
    <w:next w:val="a"/>
    <w:qFormat/>
    <w:pPr>
      <w:keepNext/>
      <w:jc w:val="center"/>
      <w:outlineLvl w:val="2"/>
    </w:pPr>
    <w:rPr>
      <w:sz w:val="28"/>
      <w:szCs w:val="20"/>
    </w:rPr>
  </w:style>
  <w:style w:type="paragraph" w:styleId="4">
    <w:name w:val="heading 4"/>
    <w:basedOn w:val="a"/>
    <w:next w:val="a"/>
    <w:qFormat/>
    <w:pPr>
      <w:keepNext/>
      <w:jc w:val="center"/>
      <w:outlineLvl w:val="3"/>
    </w:pPr>
    <w:rPr>
      <w:b/>
      <w:sz w:val="22"/>
      <w:szCs w:val="20"/>
    </w:rPr>
  </w:style>
  <w:style w:type="paragraph" w:styleId="5">
    <w:name w:val="heading 5"/>
    <w:basedOn w:val="a"/>
    <w:next w:val="a"/>
    <w:qFormat/>
    <w:pPr>
      <w:keepNext/>
      <w:jc w:val="center"/>
      <w:outlineLvl w:val="4"/>
    </w:pPr>
    <w:rPr>
      <w:b/>
      <w:sz w:val="28"/>
      <w:szCs w:val="20"/>
    </w:rPr>
  </w:style>
  <w:style w:type="paragraph" w:styleId="6">
    <w:name w:val="heading 6"/>
    <w:basedOn w:val="a"/>
    <w:next w:val="a"/>
    <w:qFormat/>
    <w:pPr>
      <w:keepNext/>
      <w:jc w:val="center"/>
      <w:outlineLvl w:val="5"/>
    </w:pPr>
    <w:rPr>
      <w:b/>
      <w:bCs/>
      <w:sz w:val="20"/>
      <w:szCs w:val="20"/>
    </w:rPr>
  </w:style>
  <w:style w:type="paragraph" w:styleId="7">
    <w:name w:val="heading 7"/>
    <w:basedOn w:val="a"/>
    <w:next w:val="a"/>
    <w:qFormat/>
    <w:pPr>
      <w:keepNext/>
      <w:pBdr>
        <w:top w:val="single" w:sz="4" w:space="5" w:color="auto"/>
        <w:left w:val="single" w:sz="4" w:space="0" w:color="auto"/>
        <w:bottom w:val="single" w:sz="4" w:space="12" w:color="auto"/>
        <w:right w:val="single" w:sz="4" w:space="0" w:color="auto"/>
      </w:pBdr>
      <w:jc w:val="center"/>
      <w:outlineLvl w:val="6"/>
    </w:pPr>
    <w:rPr>
      <w:b/>
      <w:bCs/>
      <w:sz w:val="22"/>
    </w:rPr>
  </w:style>
  <w:style w:type="paragraph" w:styleId="8">
    <w:name w:val="heading 8"/>
    <w:basedOn w:val="a"/>
    <w:next w:val="a"/>
    <w:qFormat/>
    <w:pPr>
      <w:keepNext/>
      <w:ind w:left="-76"/>
      <w:jc w:val="center"/>
      <w:outlineLvl w:val="7"/>
    </w:pPr>
    <w:rPr>
      <w:b/>
      <w:sz w:val="22"/>
    </w:rPr>
  </w:style>
  <w:style w:type="paragraph" w:styleId="9">
    <w:name w:val="heading 9"/>
    <w:basedOn w:val="a"/>
    <w:next w:val="a"/>
    <w:qFormat/>
    <w:pPr>
      <w:keepNext/>
      <w:pBdr>
        <w:top w:val="single" w:sz="4" w:space="5" w:color="auto"/>
        <w:left w:val="single" w:sz="4" w:space="0" w:color="auto"/>
        <w:bottom w:val="single" w:sz="4" w:space="17" w:color="auto"/>
        <w:right w:val="single" w:sz="4" w:space="0" w:color="auto"/>
      </w:pBdr>
      <w:jc w:val="right"/>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szCs w:val="20"/>
    </w:rPr>
  </w:style>
  <w:style w:type="paragraph" w:styleId="20">
    <w:name w:val="Body Text Indent 2"/>
    <w:basedOn w:val="a"/>
    <w:pPr>
      <w:ind w:firstLine="567"/>
      <w:jc w:val="both"/>
    </w:pPr>
    <w:rPr>
      <w:b/>
      <w:bCs/>
      <w:iCs/>
      <w:color w:val="000000"/>
      <w:sz w:val="20"/>
    </w:rPr>
  </w:style>
  <w:style w:type="paragraph" w:styleId="a4">
    <w:name w:val="Body Text Indent"/>
    <w:basedOn w:val="a"/>
    <w:pPr>
      <w:ind w:firstLine="567"/>
      <w:jc w:val="both"/>
    </w:pPr>
    <w:rPr>
      <w:sz w:val="28"/>
      <w:szCs w:val="20"/>
    </w:rPr>
  </w:style>
  <w:style w:type="paragraph" w:styleId="21">
    <w:name w:val="Body Text 2"/>
    <w:basedOn w:val="a"/>
    <w:pPr>
      <w:jc w:val="both"/>
    </w:pPr>
    <w:rPr>
      <w:szCs w:val="20"/>
    </w:rPr>
  </w:style>
  <w:style w:type="paragraph" w:styleId="a5">
    <w:name w:val="Body Text"/>
    <w:basedOn w:val="a"/>
    <w:rPr>
      <w:sz w:val="18"/>
    </w:rPr>
  </w:style>
  <w:style w:type="paragraph" w:styleId="30">
    <w:name w:val="Body Text Indent 3"/>
    <w:basedOn w:val="a"/>
    <w:pPr>
      <w:ind w:left="284" w:hanging="284"/>
      <w:jc w:val="both"/>
    </w:pPr>
    <w:rPr>
      <w:b/>
      <w:bCs/>
      <w:sz w:val="18"/>
      <w:szCs w:val="20"/>
    </w:rPr>
  </w:style>
  <w:style w:type="paragraph" w:styleId="a6">
    <w:name w:val="Block Text"/>
    <w:basedOn w:val="a"/>
    <w:pPr>
      <w:spacing w:line="360" w:lineRule="auto"/>
      <w:ind w:left="4469" w:right="678" w:firstLine="545"/>
      <w:jc w:val="both"/>
    </w:pPr>
    <w:rPr>
      <w:b/>
      <w:bCs/>
      <w:sz w:val="44"/>
      <w:szCs w:val="20"/>
    </w:rPr>
  </w:style>
  <w:style w:type="paragraph" w:styleId="a7">
    <w:name w:val="header"/>
    <w:basedOn w:val="a"/>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Normal (Web)"/>
    <w:basedOn w:val="a"/>
    <w:pPr>
      <w:spacing w:before="100" w:beforeAutospacing="1" w:after="100" w:afterAutospacing="1"/>
    </w:pPr>
    <w:rPr>
      <w:szCs w:val="20"/>
    </w:rPr>
  </w:style>
  <w:style w:type="paragraph" w:styleId="31">
    <w:name w:val="Body Text 3"/>
    <w:basedOn w:val="a"/>
    <w:pPr>
      <w:jc w:val="both"/>
    </w:pPr>
    <w:rPr>
      <w:sz w:val="20"/>
      <w:szCs w:val="20"/>
    </w:rPr>
  </w:style>
  <w:style w:type="paragraph" w:styleId="10">
    <w:name w:val="toc 1"/>
    <w:basedOn w:val="a"/>
    <w:next w:val="a"/>
    <w:autoRedefine/>
    <w:semiHidden/>
    <w:pPr>
      <w:tabs>
        <w:tab w:val="right" w:leader="dot" w:pos="9629"/>
      </w:tabs>
      <w:spacing w:line="360" w:lineRule="auto"/>
      <w:ind w:left="181" w:right="373" w:hanging="181"/>
    </w:pPr>
    <w:rPr>
      <w:bCs/>
      <w:noProof/>
      <w:sz w:val="28"/>
      <w:szCs w:val="28"/>
    </w:rPr>
  </w:style>
  <w:style w:type="paragraph" w:styleId="22">
    <w:name w:val="toc 2"/>
    <w:basedOn w:val="a"/>
    <w:next w:val="a"/>
    <w:autoRedefine/>
    <w:semiHidden/>
    <w:rsid w:val="00EB5D59"/>
    <w:pPr>
      <w:tabs>
        <w:tab w:val="right" w:leader="dot" w:pos="9629"/>
      </w:tabs>
      <w:spacing w:line="360" w:lineRule="auto"/>
      <w:ind w:left="540" w:right="560" w:hanging="180"/>
    </w:pPr>
    <w:rPr>
      <w:noProof/>
      <w:sz w:val="28"/>
      <w:szCs w:val="28"/>
    </w:rPr>
  </w:style>
  <w:style w:type="paragraph" w:styleId="32">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0">
    <w:name w:val="toc 9"/>
    <w:basedOn w:val="a"/>
    <w:next w:val="a"/>
    <w:autoRedefine/>
    <w:semiHidden/>
    <w:pPr>
      <w:ind w:left="1920"/>
    </w:pPr>
  </w:style>
  <w:style w:type="character" w:styleId="ab">
    <w:name w:val="Hyperlink"/>
    <w:basedOn w:val="a0"/>
    <w:rPr>
      <w:color w:val="0000FF"/>
      <w:u w:val="single"/>
    </w:rPr>
  </w:style>
  <w:style w:type="character" w:styleId="ac">
    <w:name w:val="FollowedHyperlink"/>
    <w:basedOn w:val="a0"/>
    <w:rPr>
      <w:color w:val="800080"/>
      <w:u w:val="single"/>
    </w:rPr>
  </w:style>
  <w:style w:type="paragraph" w:customStyle="1" w:styleId="ad">
    <w:name w:val="Переменные"/>
    <w:basedOn w:val="a5"/>
    <w:pPr>
      <w:tabs>
        <w:tab w:val="left" w:pos="482"/>
      </w:tabs>
      <w:spacing w:line="336" w:lineRule="auto"/>
      <w:ind w:left="482" w:hanging="482"/>
      <w:jc w:val="both"/>
    </w:pPr>
    <w:rPr>
      <w:sz w:val="28"/>
      <w:szCs w:val="20"/>
    </w:rPr>
  </w:style>
  <w:style w:type="paragraph" w:customStyle="1" w:styleId="210">
    <w:name w:val="Основной текст с отступом 21"/>
    <w:basedOn w:val="a"/>
    <w:rsid w:val="00340AAF"/>
    <w:pPr>
      <w:widowControl w:val="0"/>
      <w:suppressAutoHyphens/>
      <w:ind w:firstLine="709"/>
      <w:jc w:val="center"/>
    </w:pPr>
    <w:rPr>
      <w:rFonts w:ascii="Arial" w:eastAsia="Lucida Sans Unicode" w:hAnsi="Arial"/>
      <w:b/>
      <w:sz w:val="28"/>
      <w:szCs w:val="20"/>
    </w:rPr>
  </w:style>
  <w:style w:type="paragraph" w:styleId="ae">
    <w:name w:val="Plain Text"/>
    <w:basedOn w:val="a"/>
    <w:rsid w:val="00252DB2"/>
    <w:pPr>
      <w:widowControl w:val="0"/>
    </w:pPr>
    <w:rPr>
      <w:rFonts w:ascii="Courier New" w:hAnsi="Courier New"/>
      <w:sz w:val="20"/>
      <w:szCs w:val="20"/>
    </w:rPr>
  </w:style>
  <w:style w:type="paragraph" w:customStyle="1" w:styleId="FR1">
    <w:name w:val="FR1"/>
    <w:rsid w:val="00131E09"/>
    <w:pPr>
      <w:snapToGrid w:val="0"/>
      <w:spacing w:before="760" w:line="300" w:lineRule="auto"/>
      <w:ind w:left="360" w:right="1000"/>
      <w:jc w:val="center"/>
    </w:pPr>
    <w:rPr>
      <w:sz w:val="32"/>
      <w:szCs w:val="32"/>
    </w:rPr>
  </w:style>
  <w:style w:type="paragraph" w:customStyle="1" w:styleId="af">
    <w:name w:val="Стиль"/>
    <w:rsid w:val="00BD297B"/>
    <w:pPr>
      <w:widowControl w:val="0"/>
      <w:autoSpaceDE w:val="0"/>
      <w:autoSpaceDN w:val="0"/>
      <w:adjustRightInd w:val="0"/>
    </w:pPr>
    <w:rPr>
      <w:sz w:val="24"/>
      <w:szCs w:val="24"/>
    </w:rPr>
  </w:style>
  <w:style w:type="paragraph" w:customStyle="1" w:styleId="211">
    <w:name w:val="Основной текст 21"/>
    <w:basedOn w:val="a"/>
    <w:rsid w:val="00CF5CDE"/>
    <w:pPr>
      <w:suppressAutoHyphens/>
    </w:pPr>
    <w:rPr>
      <w:sz w:val="28"/>
      <w:lang w:eastAsia="ar-SA"/>
    </w:rPr>
  </w:style>
  <w:style w:type="character" w:styleId="af0">
    <w:name w:val="Strong"/>
    <w:basedOn w:val="a0"/>
    <w:qFormat/>
    <w:rsid w:val="00FB294D"/>
    <w:rPr>
      <w:b/>
      <w:bCs/>
    </w:rPr>
  </w:style>
  <w:style w:type="paragraph" w:customStyle="1" w:styleId="af1">
    <w:name w:val="Содержимое таблицы"/>
    <w:basedOn w:val="a"/>
    <w:rsid w:val="00B85E69"/>
    <w:pPr>
      <w:widowControl w:val="0"/>
      <w:suppressLineNumbers/>
      <w:suppressAutoHyphens/>
    </w:pPr>
    <w:rPr>
      <w:rFonts w:ascii="Arial" w:eastAsia="Lucida Sans Unicode" w:hAnsi="Arial" w:cs="StarSymbol"/>
      <w:lang w:bidi="ru-RU"/>
    </w:rPr>
  </w:style>
  <w:style w:type="paragraph" w:customStyle="1" w:styleId="af2">
    <w:name w:val="Таблица"/>
    <w:basedOn w:val="a3"/>
    <w:rsid w:val="00B85E69"/>
    <w:pPr>
      <w:widowControl w:val="0"/>
      <w:suppressLineNumbers/>
      <w:suppressAutoHyphens/>
      <w:spacing w:before="120" w:after="120"/>
      <w:jc w:val="left"/>
    </w:pPr>
    <w:rPr>
      <w:rFonts w:ascii="Arial" w:eastAsia="Lucida Sans Unicode" w:hAnsi="Arial" w:cs="StarSymbol"/>
      <w:i/>
      <w:iCs/>
      <w:sz w:val="20"/>
      <w:lang w:bidi="ru-RU"/>
    </w:rPr>
  </w:style>
  <w:style w:type="paragraph" w:customStyle="1" w:styleId="11">
    <w:name w:val="Звичайний1"/>
    <w:rsid w:val="008C11DF"/>
    <w:pPr>
      <w:suppressAutoHyphens/>
    </w:pPr>
    <w:rPr>
      <w:sz w:val="28"/>
      <w:lang w:eastAsia="ar-SA"/>
    </w:rPr>
  </w:style>
  <w:style w:type="paragraph" w:customStyle="1" w:styleId="12">
    <w:name w:val="Знак1 Знак Знак Знак"/>
    <w:basedOn w:val="a7"/>
    <w:rsid w:val="00792654"/>
    <w:pPr>
      <w:tabs>
        <w:tab w:val="clear" w:pos="4677"/>
        <w:tab w:val="clear" w:pos="9355"/>
      </w:tabs>
      <w:ind w:right="40" w:firstLine="720"/>
      <w:jc w:val="both"/>
    </w:pPr>
    <w:rPr>
      <w:rFonts w:eastAsia="Symbol"/>
      <w:sz w:val="28"/>
      <w:szCs w:val="20"/>
    </w:rPr>
  </w:style>
  <w:style w:type="paragraph" w:customStyle="1" w:styleId="13">
    <w:name w:val="Абзац списку1"/>
    <w:basedOn w:val="a"/>
    <w:rsid w:val="00713D3B"/>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921379">
      <w:bodyDiv w:val="1"/>
      <w:marLeft w:val="0"/>
      <w:marRight w:val="0"/>
      <w:marTop w:val="0"/>
      <w:marBottom w:val="0"/>
      <w:divBdr>
        <w:top w:val="none" w:sz="0" w:space="0" w:color="auto"/>
        <w:left w:val="none" w:sz="0" w:space="0" w:color="auto"/>
        <w:bottom w:val="none" w:sz="0" w:space="0" w:color="auto"/>
        <w:right w:val="none" w:sz="0" w:space="0" w:color="auto"/>
      </w:divBdr>
    </w:div>
    <w:div w:id="654840692">
      <w:bodyDiv w:val="1"/>
      <w:marLeft w:val="0"/>
      <w:marRight w:val="0"/>
      <w:marTop w:val="0"/>
      <w:marBottom w:val="0"/>
      <w:divBdr>
        <w:top w:val="none" w:sz="0" w:space="0" w:color="auto"/>
        <w:left w:val="none" w:sz="0" w:space="0" w:color="auto"/>
        <w:bottom w:val="none" w:sz="0" w:space="0" w:color="auto"/>
        <w:right w:val="none" w:sz="0" w:space="0" w:color="auto"/>
      </w:divBdr>
    </w:div>
    <w:div w:id="170624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19903</Words>
  <Characters>113451</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RIZP</Company>
  <LinksUpToDate>false</LinksUpToDate>
  <CharactersWithSpaces>133088</CharactersWithSpaces>
  <SharedDoc>false</SharedDoc>
  <HLinks>
    <vt:vector size="300" baseType="variant">
      <vt:variant>
        <vt:i4>1900553</vt:i4>
      </vt:variant>
      <vt:variant>
        <vt:i4>216</vt:i4>
      </vt:variant>
      <vt:variant>
        <vt:i4>0</vt:i4>
      </vt:variant>
      <vt:variant>
        <vt:i4>5</vt:i4>
      </vt:variant>
      <vt:variant>
        <vt:lpwstr>http://www.tppro.ru/</vt:lpwstr>
      </vt:variant>
      <vt:variant>
        <vt:lpwstr/>
      </vt:variant>
      <vt:variant>
        <vt:i4>1310729</vt:i4>
      </vt:variant>
      <vt:variant>
        <vt:i4>213</vt:i4>
      </vt:variant>
      <vt:variant>
        <vt:i4>0</vt:i4>
      </vt:variant>
      <vt:variant>
        <vt:i4>5</vt:i4>
      </vt:variant>
      <vt:variant>
        <vt:lpwstr>http://www.tpprf.ru/</vt:lpwstr>
      </vt:variant>
      <vt:variant>
        <vt:lpwstr/>
      </vt:variant>
      <vt:variant>
        <vt:i4>6422624</vt:i4>
      </vt:variant>
      <vt:variant>
        <vt:i4>210</vt:i4>
      </vt:variant>
      <vt:variant>
        <vt:i4>0</vt:i4>
      </vt:variant>
      <vt:variant>
        <vt:i4>5</vt:i4>
      </vt:variant>
      <vt:variant>
        <vt:lpwstr>http://www.gks.ru/</vt:lpwstr>
      </vt:variant>
      <vt:variant>
        <vt:lpwstr/>
      </vt:variant>
      <vt:variant>
        <vt:i4>8192060</vt:i4>
      </vt:variant>
      <vt:variant>
        <vt:i4>207</vt:i4>
      </vt:variant>
      <vt:variant>
        <vt:i4>0</vt:i4>
      </vt:variant>
      <vt:variant>
        <vt:i4>5</vt:i4>
      </vt:variant>
      <vt:variant>
        <vt:lpwstr>http://www.customsunion.ru/</vt:lpwstr>
      </vt:variant>
      <vt:variant>
        <vt:lpwstr/>
      </vt:variant>
      <vt:variant>
        <vt:i4>7405664</vt:i4>
      </vt:variant>
      <vt:variant>
        <vt:i4>204</vt:i4>
      </vt:variant>
      <vt:variant>
        <vt:i4>0</vt:i4>
      </vt:variant>
      <vt:variant>
        <vt:i4>5</vt:i4>
      </vt:variant>
      <vt:variant>
        <vt:lpwstr>http://www.tks.ru/</vt:lpwstr>
      </vt:variant>
      <vt:variant>
        <vt:lpwstr/>
      </vt:variant>
      <vt:variant>
        <vt:i4>6815848</vt:i4>
      </vt:variant>
      <vt:variant>
        <vt:i4>201</vt:i4>
      </vt:variant>
      <vt:variant>
        <vt:i4>0</vt:i4>
      </vt:variant>
      <vt:variant>
        <vt:i4>5</vt:i4>
      </vt:variant>
      <vt:variant>
        <vt:lpwstr>http://www.vch.ru/</vt:lpwstr>
      </vt:variant>
      <vt:variant>
        <vt:lpwstr/>
      </vt:variant>
      <vt:variant>
        <vt:i4>6750243</vt:i4>
      </vt:variant>
      <vt:variant>
        <vt:i4>198</vt:i4>
      </vt:variant>
      <vt:variant>
        <vt:i4>0</vt:i4>
      </vt:variant>
      <vt:variant>
        <vt:i4>5</vt:i4>
      </vt:variant>
      <vt:variant>
        <vt:lpwstr>http://www.tamognia.ru/</vt:lpwstr>
      </vt:variant>
      <vt:variant>
        <vt:lpwstr/>
      </vt:variant>
      <vt:variant>
        <vt:i4>1179719</vt:i4>
      </vt:variant>
      <vt:variant>
        <vt:i4>195</vt:i4>
      </vt:variant>
      <vt:variant>
        <vt:i4>0</vt:i4>
      </vt:variant>
      <vt:variant>
        <vt:i4>5</vt:i4>
      </vt:variant>
      <vt:variant>
        <vt:lpwstr>http://www.consultant.ru/</vt:lpwstr>
      </vt:variant>
      <vt:variant>
        <vt:lpwstr/>
      </vt:variant>
      <vt:variant>
        <vt:i4>7929919</vt:i4>
      </vt:variant>
      <vt:variant>
        <vt:i4>192</vt:i4>
      </vt:variant>
      <vt:variant>
        <vt:i4>0</vt:i4>
      </vt:variant>
      <vt:variant>
        <vt:i4>5</vt:i4>
      </vt:variant>
      <vt:variant>
        <vt:lpwstr>http://donland.ru/</vt:lpwstr>
      </vt:variant>
      <vt:variant>
        <vt:lpwstr/>
      </vt:variant>
      <vt:variant>
        <vt:i4>5701710</vt:i4>
      </vt:variant>
      <vt:variant>
        <vt:i4>189</vt:i4>
      </vt:variant>
      <vt:variant>
        <vt:i4>0</vt:i4>
      </vt:variant>
      <vt:variant>
        <vt:i4>5</vt:i4>
      </vt:variant>
      <vt:variant>
        <vt:lpwstr>http://www.economy.gov.ru/minec/main</vt:lpwstr>
      </vt:variant>
      <vt:variant>
        <vt:lpwstr/>
      </vt:variant>
      <vt:variant>
        <vt:i4>7734299</vt:i4>
      </vt:variant>
      <vt:variant>
        <vt:i4>186</vt:i4>
      </vt:variant>
      <vt:variant>
        <vt:i4>0</vt:i4>
      </vt:variant>
      <vt:variant>
        <vt:i4>5</vt:i4>
      </vt:variant>
      <vt:variant>
        <vt:lpwstr>http://правительство.рф/</vt:lpwstr>
      </vt:variant>
      <vt:variant>
        <vt:lpwstr/>
      </vt:variant>
      <vt:variant>
        <vt:i4>131141</vt:i4>
      </vt:variant>
      <vt:variant>
        <vt:i4>183</vt:i4>
      </vt:variant>
      <vt:variant>
        <vt:i4>0</vt:i4>
      </vt:variant>
      <vt:variant>
        <vt:i4>5</vt:i4>
      </vt:variant>
      <vt:variant>
        <vt:lpwstr>http://www.rg.ru/</vt:lpwstr>
      </vt:variant>
      <vt:variant>
        <vt:lpwstr/>
      </vt:variant>
      <vt:variant>
        <vt:i4>1507341</vt:i4>
      </vt:variant>
      <vt:variant>
        <vt:i4>180</vt:i4>
      </vt:variant>
      <vt:variant>
        <vt:i4>0</vt:i4>
      </vt:variant>
      <vt:variant>
        <vt:i4>5</vt:i4>
      </vt:variant>
      <vt:variant>
        <vt:lpwstr>http://www.tsouz.ru/</vt:lpwstr>
      </vt:variant>
      <vt:variant>
        <vt:lpwstr/>
      </vt:variant>
      <vt:variant>
        <vt:i4>7995495</vt:i4>
      </vt:variant>
      <vt:variant>
        <vt:i4>177</vt:i4>
      </vt:variant>
      <vt:variant>
        <vt:i4>0</vt:i4>
      </vt:variant>
      <vt:variant>
        <vt:i4>5</vt:i4>
      </vt:variant>
      <vt:variant>
        <vt:lpwstr>http://www.customs.ru/</vt:lpwstr>
      </vt:variant>
      <vt:variant>
        <vt:lpwstr/>
      </vt:variant>
      <vt:variant>
        <vt:i4>393227</vt:i4>
      </vt:variant>
      <vt:variant>
        <vt:i4>174</vt:i4>
      </vt:variant>
      <vt:variant>
        <vt:i4>0</vt:i4>
      </vt:variant>
      <vt:variant>
        <vt:i4>5</vt:i4>
      </vt:variant>
      <vt:variant>
        <vt:lpwstr>http://www.finanaliz.ru/</vt:lpwstr>
      </vt:variant>
      <vt:variant>
        <vt:lpwstr/>
      </vt:variant>
      <vt:variant>
        <vt:i4>655383</vt:i4>
      </vt:variant>
      <vt:variant>
        <vt:i4>171</vt:i4>
      </vt:variant>
      <vt:variant>
        <vt:i4>0</vt:i4>
      </vt:variant>
      <vt:variant>
        <vt:i4>5</vt:i4>
      </vt:variant>
      <vt:variant>
        <vt:lpwstr>http://www.inventech.ru/</vt:lpwstr>
      </vt:variant>
      <vt:variant>
        <vt:lpwstr/>
      </vt:variant>
      <vt:variant>
        <vt:i4>7995434</vt:i4>
      </vt:variant>
      <vt:variant>
        <vt:i4>168</vt:i4>
      </vt:variant>
      <vt:variant>
        <vt:i4>0</vt:i4>
      </vt:variant>
      <vt:variant>
        <vt:i4>5</vt:i4>
      </vt:variant>
      <vt:variant>
        <vt:lpwstr>http://www.cfin.ru/</vt:lpwstr>
      </vt:variant>
      <vt:variant>
        <vt:lpwstr/>
      </vt:variant>
      <vt:variant>
        <vt:i4>1310796</vt:i4>
      </vt:variant>
      <vt:variant>
        <vt:i4>165</vt:i4>
      </vt:variant>
      <vt:variant>
        <vt:i4>0</vt:i4>
      </vt:variant>
      <vt:variant>
        <vt:i4>5</vt:i4>
      </vt:variant>
      <vt:variant>
        <vt:lpwstr>http://www.rtsnet.ru/</vt:lpwstr>
      </vt:variant>
      <vt:variant>
        <vt:lpwstr/>
      </vt:variant>
      <vt:variant>
        <vt:i4>7798911</vt:i4>
      </vt:variant>
      <vt:variant>
        <vt:i4>162</vt:i4>
      </vt:variant>
      <vt:variant>
        <vt:i4>0</vt:i4>
      </vt:variant>
      <vt:variant>
        <vt:i4>5</vt:i4>
      </vt:variant>
      <vt:variant>
        <vt:lpwstr>http://www.rts.ru/</vt:lpwstr>
      </vt:variant>
      <vt:variant>
        <vt:lpwstr/>
      </vt:variant>
      <vt:variant>
        <vt:i4>8257656</vt:i4>
      </vt:variant>
      <vt:variant>
        <vt:i4>159</vt:i4>
      </vt:variant>
      <vt:variant>
        <vt:i4>0</vt:i4>
      </vt:variant>
      <vt:variant>
        <vt:i4>5</vt:i4>
      </vt:variant>
      <vt:variant>
        <vt:lpwstr>http://www.mse.ru/</vt:lpwstr>
      </vt:variant>
      <vt:variant>
        <vt:lpwstr/>
      </vt:variant>
      <vt:variant>
        <vt:i4>7</vt:i4>
      </vt:variant>
      <vt:variant>
        <vt:i4>156</vt:i4>
      </vt:variant>
      <vt:variant>
        <vt:i4>0</vt:i4>
      </vt:variant>
      <vt:variant>
        <vt:i4>5</vt:i4>
      </vt:variant>
      <vt:variant>
        <vt:lpwstr>http://www.micex.ru/</vt:lpwstr>
      </vt:variant>
      <vt:variant>
        <vt:lpwstr/>
      </vt:variant>
      <vt:variant>
        <vt:i4>5439517</vt:i4>
      </vt:variant>
      <vt:variant>
        <vt:i4>153</vt:i4>
      </vt:variant>
      <vt:variant>
        <vt:i4>0</vt:i4>
      </vt:variant>
      <vt:variant>
        <vt:i4>5</vt:i4>
      </vt:variant>
      <vt:variant>
        <vt:lpwstr>http://www.micex.com/</vt:lpwstr>
      </vt:variant>
      <vt:variant>
        <vt:lpwstr/>
      </vt:variant>
      <vt:variant>
        <vt:i4>1179719</vt:i4>
      </vt:variant>
      <vt:variant>
        <vt:i4>150</vt:i4>
      </vt:variant>
      <vt:variant>
        <vt:i4>0</vt:i4>
      </vt:variant>
      <vt:variant>
        <vt:i4>5</vt:i4>
      </vt:variant>
      <vt:variant>
        <vt:lpwstr>http://www.consultant.ru/</vt:lpwstr>
      </vt:variant>
      <vt:variant>
        <vt:lpwstr/>
      </vt:variant>
      <vt:variant>
        <vt:i4>86</vt:i4>
      </vt:variant>
      <vt:variant>
        <vt:i4>147</vt:i4>
      </vt:variant>
      <vt:variant>
        <vt:i4>0</vt:i4>
      </vt:variant>
      <vt:variant>
        <vt:i4>5</vt:i4>
      </vt:variant>
      <vt:variant>
        <vt:lpwstr>http://www.garweb.ru/</vt:lpwstr>
      </vt:variant>
      <vt:variant>
        <vt:lpwstr/>
      </vt:variant>
      <vt:variant>
        <vt:i4>6422624</vt:i4>
      </vt:variant>
      <vt:variant>
        <vt:i4>144</vt:i4>
      </vt:variant>
      <vt:variant>
        <vt:i4>0</vt:i4>
      </vt:variant>
      <vt:variant>
        <vt:i4>5</vt:i4>
      </vt:variant>
      <vt:variant>
        <vt:lpwstr>http://www.gks.ru/</vt:lpwstr>
      </vt:variant>
      <vt:variant>
        <vt:lpwstr/>
      </vt:variant>
      <vt:variant>
        <vt:i4>7209001</vt:i4>
      </vt:variant>
      <vt:variant>
        <vt:i4>141</vt:i4>
      </vt:variant>
      <vt:variant>
        <vt:i4>0</vt:i4>
      </vt:variant>
      <vt:variant>
        <vt:i4>5</vt:i4>
      </vt:variant>
      <vt:variant>
        <vt:lpwstr>http://www.ach.gov.ru/</vt:lpwstr>
      </vt:variant>
      <vt:variant>
        <vt:lpwstr/>
      </vt:variant>
      <vt:variant>
        <vt:i4>3342398</vt:i4>
      </vt:variant>
      <vt:variant>
        <vt:i4>138</vt:i4>
      </vt:variant>
      <vt:variant>
        <vt:i4>0</vt:i4>
      </vt:variant>
      <vt:variant>
        <vt:i4>5</vt:i4>
      </vt:variant>
      <vt:variant>
        <vt:lpwstr>http://www.rostov-gorod.ru/</vt:lpwstr>
      </vt:variant>
      <vt:variant>
        <vt:lpwstr/>
      </vt:variant>
      <vt:variant>
        <vt:i4>7929958</vt:i4>
      </vt:variant>
      <vt:variant>
        <vt:i4>135</vt:i4>
      </vt:variant>
      <vt:variant>
        <vt:i4>0</vt:i4>
      </vt:variant>
      <vt:variant>
        <vt:i4>5</vt:i4>
      </vt:variant>
      <vt:variant>
        <vt:lpwstr>http://www.donland.ru/</vt:lpwstr>
      </vt:variant>
      <vt:variant>
        <vt:lpwstr/>
      </vt:variant>
      <vt:variant>
        <vt:i4>1310771</vt:i4>
      </vt:variant>
      <vt:variant>
        <vt:i4>128</vt:i4>
      </vt:variant>
      <vt:variant>
        <vt:i4>0</vt:i4>
      </vt:variant>
      <vt:variant>
        <vt:i4>5</vt:i4>
      </vt:variant>
      <vt:variant>
        <vt:lpwstr/>
      </vt:variant>
      <vt:variant>
        <vt:lpwstr>_Toc317253230</vt:lpwstr>
      </vt:variant>
      <vt:variant>
        <vt:i4>1376307</vt:i4>
      </vt:variant>
      <vt:variant>
        <vt:i4>122</vt:i4>
      </vt:variant>
      <vt:variant>
        <vt:i4>0</vt:i4>
      </vt:variant>
      <vt:variant>
        <vt:i4>5</vt:i4>
      </vt:variant>
      <vt:variant>
        <vt:lpwstr/>
      </vt:variant>
      <vt:variant>
        <vt:lpwstr>_Toc317253229</vt:lpwstr>
      </vt:variant>
      <vt:variant>
        <vt:i4>1376307</vt:i4>
      </vt:variant>
      <vt:variant>
        <vt:i4>116</vt:i4>
      </vt:variant>
      <vt:variant>
        <vt:i4>0</vt:i4>
      </vt:variant>
      <vt:variant>
        <vt:i4>5</vt:i4>
      </vt:variant>
      <vt:variant>
        <vt:lpwstr/>
      </vt:variant>
      <vt:variant>
        <vt:lpwstr>_Toc317253228</vt:lpwstr>
      </vt:variant>
      <vt:variant>
        <vt:i4>1376307</vt:i4>
      </vt:variant>
      <vt:variant>
        <vt:i4>110</vt:i4>
      </vt:variant>
      <vt:variant>
        <vt:i4>0</vt:i4>
      </vt:variant>
      <vt:variant>
        <vt:i4>5</vt:i4>
      </vt:variant>
      <vt:variant>
        <vt:lpwstr/>
      </vt:variant>
      <vt:variant>
        <vt:lpwstr>_Toc317253227</vt:lpwstr>
      </vt:variant>
      <vt:variant>
        <vt:i4>1376307</vt:i4>
      </vt:variant>
      <vt:variant>
        <vt:i4>104</vt:i4>
      </vt:variant>
      <vt:variant>
        <vt:i4>0</vt:i4>
      </vt:variant>
      <vt:variant>
        <vt:i4>5</vt:i4>
      </vt:variant>
      <vt:variant>
        <vt:lpwstr/>
      </vt:variant>
      <vt:variant>
        <vt:lpwstr>_Toc317253226</vt:lpwstr>
      </vt:variant>
      <vt:variant>
        <vt:i4>1376307</vt:i4>
      </vt:variant>
      <vt:variant>
        <vt:i4>98</vt:i4>
      </vt:variant>
      <vt:variant>
        <vt:i4>0</vt:i4>
      </vt:variant>
      <vt:variant>
        <vt:i4>5</vt:i4>
      </vt:variant>
      <vt:variant>
        <vt:lpwstr/>
      </vt:variant>
      <vt:variant>
        <vt:lpwstr>_Toc317253225</vt:lpwstr>
      </vt:variant>
      <vt:variant>
        <vt:i4>1376307</vt:i4>
      </vt:variant>
      <vt:variant>
        <vt:i4>92</vt:i4>
      </vt:variant>
      <vt:variant>
        <vt:i4>0</vt:i4>
      </vt:variant>
      <vt:variant>
        <vt:i4>5</vt:i4>
      </vt:variant>
      <vt:variant>
        <vt:lpwstr/>
      </vt:variant>
      <vt:variant>
        <vt:lpwstr>_Toc317253224</vt:lpwstr>
      </vt:variant>
      <vt:variant>
        <vt:i4>1376307</vt:i4>
      </vt:variant>
      <vt:variant>
        <vt:i4>86</vt:i4>
      </vt:variant>
      <vt:variant>
        <vt:i4>0</vt:i4>
      </vt:variant>
      <vt:variant>
        <vt:i4>5</vt:i4>
      </vt:variant>
      <vt:variant>
        <vt:lpwstr/>
      </vt:variant>
      <vt:variant>
        <vt:lpwstr>_Toc317253223</vt:lpwstr>
      </vt:variant>
      <vt:variant>
        <vt:i4>1376307</vt:i4>
      </vt:variant>
      <vt:variant>
        <vt:i4>80</vt:i4>
      </vt:variant>
      <vt:variant>
        <vt:i4>0</vt:i4>
      </vt:variant>
      <vt:variant>
        <vt:i4>5</vt:i4>
      </vt:variant>
      <vt:variant>
        <vt:lpwstr/>
      </vt:variant>
      <vt:variant>
        <vt:lpwstr>_Toc317253222</vt:lpwstr>
      </vt:variant>
      <vt:variant>
        <vt:i4>1376307</vt:i4>
      </vt:variant>
      <vt:variant>
        <vt:i4>74</vt:i4>
      </vt:variant>
      <vt:variant>
        <vt:i4>0</vt:i4>
      </vt:variant>
      <vt:variant>
        <vt:i4>5</vt:i4>
      </vt:variant>
      <vt:variant>
        <vt:lpwstr/>
      </vt:variant>
      <vt:variant>
        <vt:lpwstr>_Toc317253221</vt:lpwstr>
      </vt:variant>
      <vt:variant>
        <vt:i4>1376307</vt:i4>
      </vt:variant>
      <vt:variant>
        <vt:i4>68</vt:i4>
      </vt:variant>
      <vt:variant>
        <vt:i4>0</vt:i4>
      </vt:variant>
      <vt:variant>
        <vt:i4>5</vt:i4>
      </vt:variant>
      <vt:variant>
        <vt:lpwstr/>
      </vt:variant>
      <vt:variant>
        <vt:lpwstr>_Toc317253220</vt:lpwstr>
      </vt:variant>
      <vt:variant>
        <vt:i4>1441843</vt:i4>
      </vt:variant>
      <vt:variant>
        <vt:i4>62</vt:i4>
      </vt:variant>
      <vt:variant>
        <vt:i4>0</vt:i4>
      </vt:variant>
      <vt:variant>
        <vt:i4>5</vt:i4>
      </vt:variant>
      <vt:variant>
        <vt:lpwstr/>
      </vt:variant>
      <vt:variant>
        <vt:lpwstr>_Toc317253219</vt:lpwstr>
      </vt:variant>
      <vt:variant>
        <vt:i4>1441843</vt:i4>
      </vt:variant>
      <vt:variant>
        <vt:i4>56</vt:i4>
      </vt:variant>
      <vt:variant>
        <vt:i4>0</vt:i4>
      </vt:variant>
      <vt:variant>
        <vt:i4>5</vt:i4>
      </vt:variant>
      <vt:variant>
        <vt:lpwstr/>
      </vt:variant>
      <vt:variant>
        <vt:lpwstr>_Toc317253218</vt:lpwstr>
      </vt:variant>
      <vt:variant>
        <vt:i4>1441843</vt:i4>
      </vt:variant>
      <vt:variant>
        <vt:i4>50</vt:i4>
      </vt:variant>
      <vt:variant>
        <vt:i4>0</vt:i4>
      </vt:variant>
      <vt:variant>
        <vt:i4>5</vt:i4>
      </vt:variant>
      <vt:variant>
        <vt:lpwstr/>
      </vt:variant>
      <vt:variant>
        <vt:lpwstr>_Toc317253217</vt:lpwstr>
      </vt:variant>
      <vt:variant>
        <vt:i4>1441843</vt:i4>
      </vt:variant>
      <vt:variant>
        <vt:i4>44</vt:i4>
      </vt:variant>
      <vt:variant>
        <vt:i4>0</vt:i4>
      </vt:variant>
      <vt:variant>
        <vt:i4>5</vt:i4>
      </vt:variant>
      <vt:variant>
        <vt:lpwstr/>
      </vt:variant>
      <vt:variant>
        <vt:lpwstr>_Toc317253216</vt:lpwstr>
      </vt:variant>
      <vt:variant>
        <vt:i4>1441843</vt:i4>
      </vt:variant>
      <vt:variant>
        <vt:i4>38</vt:i4>
      </vt:variant>
      <vt:variant>
        <vt:i4>0</vt:i4>
      </vt:variant>
      <vt:variant>
        <vt:i4>5</vt:i4>
      </vt:variant>
      <vt:variant>
        <vt:lpwstr/>
      </vt:variant>
      <vt:variant>
        <vt:lpwstr>_Toc317253215</vt:lpwstr>
      </vt:variant>
      <vt:variant>
        <vt:i4>1441843</vt:i4>
      </vt:variant>
      <vt:variant>
        <vt:i4>32</vt:i4>
      </vt:variant>
      <vt:variant>
        <vt:i4>0</vt:i4>
      </vt:variant>
      <vt:variant>
        <vt:i4>5</vt:i4>
      </vt:variant>
      <vt:variant>
        <vt:lpwstr/>
      </vt:variant>
      <vt:variant>
        <vt:lpwstr>_Toc317253214</vt:lpwstr>
      </vt:variant>
      <vt:variant>
        <vt:i4>1441843</vt:i4>
      </vt:variant>
      <vt:variant>
        <vt:i4>26</vt:i4>
      </vt:variant>
      <vt:variant>
        <vt:i4>0</vt:i4>
      </vt:variant>
      <vt:variant>
        <vt:i4>5</vt:i4>
      </vt:variant>
      <vt:variant>
        <vt:lpwstr/>
      </vt:variant>
      <vt:variant>
        <vt:lpwstr>_Toc317253213</vt:lpwstr>
      </vt:variant>
      <vt:variant>
        <vt:i4>1441843</vt:i4>
      </vt:variant>
      <vt:variant>
        <vt:i4>20</vt:i4>
      </vt:variant>
      <vt:variant>
        <vt:i4>0</vt:i4>
      </vt:variant>
      <vt:variant>
        <vt:i4>5</vt:i4>
      </vt:variant>
      <vt:variant>
        <vt:lpwstr/>
      </vt:variant>
      <vt:variant>
        <vt:lpwstr>_Toc317253212</vt:lpwstr>
      </vt:variant>
      <vt:variant>
        <vt:i4>1441843</vt:i4>
      </vt:variant>
      <vt:variant>
        <vt:i4>14</vt:i4>
      </vt:variant>
      <vt:variant>
        <vt:i4>0</vt:i4>
      </vt:variant>
      <vt:variant>
        <vt:i4>5</vt:i4>
      </vt:variant>
      <vt:variant>
        <vt:lpwstr/>
      </vt:variant>
      <vt:variant>
        <vt:lpwstr>_Toc317253211</vt:lpwstr>
      </vt:variant>
      <vt:variant>
        <vt:i4>1441843</vt:i4>
      </vt:variant>
      <vt:variant>
        <vt:i4>8</vt:i4>
      </vt:variant>
      <vt:variant>
        <vt:i4>0</vt:i4>
      </vt:variant>
      <vt:variant>
        <vt:i4>5</vt:i4>
      </vt:variant>
      <vt:variant>
        <vt:lpwstr/>
      </vt:variant>
      <vt:variant>
        <vt:lpwstr>_Toc317253210</vt:lpwstr>
      </vt:variant>
      <vt:variant>
        <vt:i4>1507379</vt:i4>
      </vt:variant>
      <vt:variant>
        <vt:i4>2</vt:i4>
      </vt:variant>
      <vt:variant>
        <vt:i4>0</vt:i4>
      </vt:variant>
      <vt:variant>
        <vt:i4>5</vt:i4>
      </vt:variant>
      <vt:variant>
        <vt:lpwstr/>
      </vt:variant>
      <vt:variant>
        <vt:lpwstr>_Toc317253209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KlassRIZP</dc:creator>
  <cp:keywords/>
  <dc:description/>
  <cp:lastModifiedBy>Irina</cp:lastModifiedBy>
  <cp:revision>2</cp:revision>
  <cp:lastPrinted>2011-10-04T15:36:00Z</cp:lastPrinted>
  <dcterms:created xsi:type="dcterms:W3CDTF">2014-08-01T16:04:00Z</dcterms:created>
  <dcterms:modified xsi:type="dcterms:W3CDTF">2014-08-01T16:04:00Z</dcterms:modified>
</cp:coreProperties>
</file>