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6ED" w:rsidRPr="00184DCF" w:rsidRDefault="00B106ED" w:rsidP="00B106ED">
      <w:pPr>
        <w:pStyle w:val="13"/>
        <w:rPr>
          <w:sz w:val="24"/>
          <w:szCs w:val="24"/>
        </w:rPr>
      </w:pPr>
      <w:r w:rsidRPr="00184DCF">
        <w:rPr>
          <w:sz w:val="24"/>
          <w:szCs w:val="24"/>
        </w:rPr>
        <w:t>ОГЛАВЛЕНИЕ</w:t>
      </w:r>
    </w:p>
    <w:p w:rsidR="00F90C68" w:rsidRDefault="00DB49AA">
      <w:pPr>
        <w:pStyle w:val="13"/>
        <w:rPr>
          <w:b w:val="0"/>
          <w:noProof/>
          <w:sz w:val="24"/>
          <w:szCs w:val="24"/>
        </w:rPr>
      </w:pPr>
      <w:r w:rsidRPr="00184DCF">
        <w:rPr>
          <w:sz w:val="24"/>
          <w:szCs w:val="24"/>
        </w:rPr>
        <w:fldChar w:fldCharType="begin"/>
      </w:r>
      <w:r w:rsidRPr="00184DCF">
        <w:rPr>
          <w:sz w:val="24"/>
          <w:szCs w:val="24"/>
        </w:rPr>
        <w:instrText xml:space="preserve"> TOC \o "1-3" \h \z \u </w:instrText>
      </w:r>
      <w:r w:rsidRPr="00184DCF">
        <w:rPr>
          <w:sz w:val="24"/>
          <w:szCs w:val="24"/>
        </w:rPr>
        <w:fldChar w:fldCharType="separate"/>
      </w:r>
      <w:hyperlink w:anchor="_Toc230423789" w:history="1">
        <w:r w:rsidR="00F90C68" w:rsidRPr="005D713C">
          <w:rPr>
            <w:rStyle w:val="ab"/>
            <w:noProof/>
          </w:rPr>
          <w:t>1. ОРГАНИЗАЦИОННО-НОРМАТИВНАЯ ДОКУМЕНТАЦИЯ</w:t>
        </w:r>
        <w:r w:rsidR="00F90C68">
          <w:rPr>
            <w:noProof/>
            <w:webHidden/>
          </w:rPr>
          <w:tab/>
        </w:r>
        <w:r w:rsidR="00F90C68">
          <w:rPr>
            <w:noProof/>
            <w:webHidden/>
          </w:rPr>
          <w:fldChar w:fldCharType="begin"/>
        </w:r>
        <w:r w:rsidR="00F90C68">
          <w:rPr>
            <w:noProof/>
            <w:webHidden/>
          </w:rPr>
          <w:instrText xml:space="preserve"> PAGEREF _Toc230423789 \h </w:instrText>
        </w:r>
        <w:r w:rsidR="00F90C68">
          <w:rPr>
            <w:noProof/>
            <w:webHidden/>
          </w:rPr>
        </w:r>
        <w:r w:rsidR="00F90C68">
          <w:rPr>
            <w:noProof/>
            <w:webHidden/>
          </w:rPr>
          <w:fldChar w:fldCharType="separate"/>
        </w:r>
        <w:r w:rsidR="006E5443">
          <w:rPr>
            <w:noProof/>
            <w:webHidden/>
          </w:rPr>
          <w:t>4</w:t>
        </w:r>
        <w:r w:rsidR="00F90C68">
          <w:rPr>
            <w:noProof/>
            <w:webHidden/>
          </w:rPr>
          <w:fldChar w:fldCharType="end"/>
        </w:r>
      </w:hyperlink>
    </w:p>
    <w:p w:rsidR="00F90C68" w:rsidRDefault="00696F8F">
      <w:pPr>
        <w:pStyle w:val="22"/>
        <w:tabs>
          <w:tab w:val="right" w:leader="dot" w:pos="9628"/>
        </w:tabs>
        <w:rPr>
          <w:noProof/>
          <w:sz w:val="24"/>
          <w:szCs w:val="24"/>
        </w:rPr>
      </w:pPr>
      <w:hyperlink w:anchor="_Toc230423790" w:history="1">
        <w:r w:rsidR="00F90C68" w:rsidRPr="005D713C">
          <w:rPr>
            <w:rStyle w:val="ab"/>
            <w:noProof/>
          </w:rPr>
          <w:t>1.1. УЧЕБНАЯ ПРОГРАММА</w:t>
        </w:r>
        <w:r w:rsidR="00F90C68">
          <w:rPr>
            <w:noProof/>
            <w:webHidden/>
          </w:rPr>
          <w:tab/>
        </w:r>
        <w:r w:rsidR="00F90C68">
          <w:rPr>
            <w:noProof/>
            <w:webHidden/>
          </w:rPr>
          <w:fldChar w:fldCharType="begin"/>
        </w:r>
        <w:r w:rsidR="00F90C68">
          <w:rPr>
            <w:noProof/>
            <w:webHidden/>
          </w:rPr>
          <w:instrText xml:space="preserve"> PAGEREF _Toc230423790 \h </w:instrText>
        </w:r>
        <w:r w:rsidR="00F90C68">
          <w:rPr>
            <w:noProof/>
            <w:webHidden/>
          </w:rPr>
        </w:r>
        <w:r w:rsidR="00F90C68">
          <w:rPr>
            <w:noProof/>
            <w:webHidden/>
          </w:rPr>
          <w:fldChar w:fldCharType="separate"/>
        </w:r>
        <w:r w:rsidR="006E5443">
          <w:rPr>
            <w:noProof/>
            <w:webHidden/>
          </w:rPr>
          <w:t>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1" w:history="1">
        <w:r w:rsidR="00F90C68" w:rsidRPr="005D713C">
          <w:rPr>
            <w:rStyle w:val="ab"/>
            <w:noProof/>
          </w:rPr>
          <w:t>1.1.1. Цели и задачи дисциплины</w:t>
        </w:r>
        <w:r w:rsidR="00F90C68">
          <w:rPr>
            <w:noProof/>
            <w:webHidden/>
          </w:rPr>
          <w:tab/>
        </w:r>
        <w:r w:rsidR="00F90C68">
          <w:rPr>
            <w:noProof/>
            <w:webHidden/>
          </w:rPr>
          <w:fldChar w:fldCharType="begin"/>
        </w:r>
        <w:r w:rsidR="00F90C68">
          <w:rPr>
            <w:noProof/>
            <w:webHidden/>
          </w:rPr>
          <w:instrText xml:space="preserve"> PAGEREF _Toc230423791 \h </w:instrText>
        </w:r>
        <w:r w:rsidR="00F90C68">
          <w:rPr>
            <w:noProof/>
            <w:webHidden/>
          </w:rPr>
        </w:r>
        <w:r w:rsidR="00F90C68">
          <w:rPr>
            <w:noProof/>
            <w:webHidden/>
          </w:rPr>
          <w:fldChar w:fldCharType="separate"/>
        </w:r>
        <w:r w:rsidR="006E5443">
          <w:rPr>
            <w:noProof/>
            <w:webHidden/>
          </w:rPr>
          <w:t>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2" w:history="1">
        <w:r w:rsidR="00F90C68" w:rsidRPr="005D713C">
          <w:rPr>
            <w:rStyle w:val="ab"/>
            <w:noProof/>
          </w:rPr>
          <w:t>1.1.2. Содержание дисциплины</w:t>
        </w:r>
        <w:r w:rsidR="00F90C68">
          <w:rPr>
            <w:noProof/>
            <w:webHidden/>
          </w:rPr>
          <w:tab/>
        </w:r>
        <w:r w:rsidR="00F90C68">
          <w:rPr>
            <w:noProof/>
            <w:webHidden/>
          </w:rPr>
          <w:fldChar w:fldCharType="begin"/>
        </w:r>
        <w:r w:rsidR="00F90C68">
          <w:rPr>
            <w:noProof/>
            <w:webHidden/>
          </w:rPr>
          <w:instrText xml:space="preserve"> PAGEREF _Toc230423792 \h </w:instrText>
        </w:r>
        <w:r w:rsidR="00F90C68">
          <w:rPr>
            <w:noProof/>
            <w:webHidden/>
          </w:rPr>
        </w:r>
        <w:r w:rsidR="00F90C68">
          <w:rPr>
            <w:noProof/>
            <w:webHidden/>
          </w:rPr>
          <w:fldChar w:fldCharType="separate"/>
        </w:r>
        <w:r w:rsidR="006E5443">
          <w:rPr>
            <w:noProof/>
            <w:webHidden/>
          </w:rPr>
          <w:t>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3" w:history="1">
        <w:r w:rsidR="00F90C68" w:rsidRPr="005D713C">
          <w:rPr>
            <w:rStyle w:val="ab"/>
            <w:noProof/>
          </w:rPr>
          <w:t>1.1.3. Требования к уровню освоения содержания дисциплины</w:t>
        </w:r>
        <w:r w:rsidR="00F90C68">
          <w:rPr>
            <w:noProof/>
            <w:webHidden/>
          </w:rPr>
          <w:tab/>
        </w:r>
        <w:r w:rsidR="00F90C68">
          <w:rPr>
            <w:noProof/>
            <w:webHidden/>
          </w:rPr>
          <w:fldChar w:fldCharType="begin"/>
        </w:r>
        <w:r w:rsidR="00F90C68">
          <w:rPr>
            <w:noProof/>
            <w:webHidden/>
          </w:rPr>
          <w:instrText xml:space="preserve"> PAGEREF _Toc230423793 \h </w:instrText>
        </w:r>
        <w:r w:rsidR="00F90C68">
          <w:rPr>
            <w:noProof/>
            <w:webHidden/>
          </w:rPr>
        </w:r>
        <w:r w:rsidR="00F90C68">
          <w:rPr>
            <w:noProof/>
            <w:webHidden/>
          </w:rPr>
          <w:fldChar w:fldCharType="separate"/>
        </w:r>
        <w:r w:rsidR="006E5443">
          <w:rPr>
            <w:noProof/>
            <w:webHidden/>
          </w:rPr>
          <w:t>10</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4" w:history="1">
        <w:r w:rsidR="00F90C68" w:rsidRPr="005D713C">
          <w:rPr>
            <w:rStyle w:val="ab"/>
            <w:noProof/>
          </w:rPr>
          <w:t>1.1.4. Распределение по семестрам</w:t>
        </w:r>
        <w:r w:rsidR="00F90C68">
          <w:rPr>
            <w:noProof/>
            <w:webHidden/>
          </w:rPr>
          <w:tab/>
        </w:r>
        <w:r w:rsidR="00F90C68">
          <w:rPr>
            <w:noProof/>
            <w:webHidden/>
          </w:rPr>
          <w:fldChar w:fldCharType="begin"/>
        </w:r>
        <w:r w:rsidR="00F90C68">
          <w:rPr>
            <w:noProof/>
            <w:webHidden/>
          </w:rPr>
          <w:instrText xml:space="preserve"> PAGEREF _Toc230423794 \h </w:instrText>
        </w:r>
        <w:r w:rsidR="00F90C68">
          <w:rPr>
            <w:noProof/>
            <w:webHidden/>
          </w:rPr>
        </w:r>
        <w:r w:rsidR="00F90C68">
          <w:rPr>
            <w:noProof/>
            <w:webHidden/>
          </w:rPr>
          <w:fldChar w:fldCharType="separate"/>
        </w:r>
        <w:r w:rsidR="006E5443">
          <w:rPr>
            <w:noProof/>
            <w:webHidden/>
          </w:rPr>
          <w:t>11</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5" w:history="1">
        <w:r w:rsidR="00F90C68" w:rsidRPr="005D713C">
          <w:rPr>
            <w:rStyle w:val="ab"/>
            <w:noProof/>
          </w:rPr>
          <w:t>1.1.5. Учебно-методическая карта дисциплины</w:t>
        </w:r>
        <w:r w:rsidR="00F90C68">
          <w:rPr>
            <w:noProof/>
            <w:webHidden/>
          </w:rPr>
          <w:tab/>
        </w:r>
        <w:r w:rsidR="00F90C68">
          <w:rPr>
            <w:noProof/>
            <w:webHidden/>
          </w:rPr>
          <w:fldChar w:fldCharType="begin"/>
        </w:r>
        <w:r w:rsidR="00F90C68">
          <w:rPr>
            <w:noProof/>
            <w:webHidden/>
          </w:rPr>
          <w:instrText xml:space="preserve"> PAGEREF _Toc230423795 \h </w:instrText>
        </w:r>
        <w:r w:rsidR="00F90C68">
          <w:rPr>
            <w:noProof/>
            <w:webHidden/>
          </w:rPr>
        </w:r>
        <w:r w:rsidR="00F90C68">
          <w:rPr>
            <w:noProof/>
            <w:webHidden/>
          </w:rPr>
          <w:fldChar w:fldCharType="separate"/>
        </w:r>
        <w:r w:rsidR="006E5443">
          <w:rPr>
            <w:noProof/>
            <w:webHidden/>
          </w:rPr>
          <w:t>12</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6" w:history="1">
        <w:r w:rsidR="00F90C68" w:rsidRPr="005D713C">
          <w:rPr>
            <w:rStyle w:val="ab"/>
            <w:noProof/>
          </w:rPr>
          <w:t>1.1.6. Карта самостоятельной работы студента по дисциплине</w:t>
        </w:r>
        <w:r w:rsidR="00F90C68">
          <w:rPr>
            <w:noProof/>
            <w:webHidden/>
          </w:rPr>
          <w:tab/>
        </w:r>
        <w:r w:rsidR="00F90C68">
          <w:rPr>
            <w:noProof/>
            <w:webHidden/>
          </w:rPr>
          <w:fldChar w:fldCharType="begin"/>
        </w:r>
        <w:r w:rsidR="00F90C68">
          <w:rPr>
            <w:noProof/>
            <w:webHidden/>
          </w:rPr>
          <w:instrText xml:space="preserve"> PAGEREF _Toc230423796 \h </w:instrText>
        </w:r>
        <w:r w:rsidR="00F90C68">
          <w:rPr>
            <w:noProof/>
            <w:webHidden/>
          </w:rPr>
        </w:r>
        <w:r w:rsidR="00F90C68">
          <w:rPr>
            <w:noProof/>
            <w:webHidden/>
          </w:rPr>
          <w:fldChar w:fldCharType="separate"/>
        </w:r>
        <w:r w:rsidR="006E5443">
          <w:rPr>
            <w:noProof/>
            <w:webHidden/>
          </w:rPr>
          <w:t>14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7" w:history="1">
        <w:r w:rsidR="00F90C68" w:rsidRPr="005D713C">
          <w:rPr>
            <w:rStyle w:val="ab"/>
            <w:noProof/>
          </w:rPr>
          <w:t>1.1.7. Карта согласования рабочей программы дисциплины</w:t>
        </w:r>
        <w:r w:rsidR="00F90C68">
          <w:rPr>
            <w:noProof/>
            <w:webHidden/>
          </w:rPr>
          <w:tab/>
        </w:r>
        <w:r w:rsidR="00F90C68">
          <w:rPr>
            <w:noProof/>
            <w:webHidden/>
          </w:rPr>
          <w:fldChar w:fldCharType="begin"/>
        </w:r>
        <w:r w:rsidR="00F90C68">
          <w:rPr>
            <w:noProof/>
            <w:webHidden/>
          </w:rPr>
          <w:instrText xml:space="preserve"> PAGEREF _Toc230423797 \h </w:instrText>
        </w:r>
        <w:r w:rsidR="00F90C68">
          <w:rPr>
            <w:noProof/>
            <w:webHidden/>
          </w:rPr>
        </w:r>
        <w:r w:rsidR="00F90C68">
          <w:rPr>
            <w:noProof/>
            <w:webHidden/>
          </w:rPr>
          <w:fldChar w:fldCharType="separate"/>
        </w:r>
        <w:r w:rsidR="006E5443">
          <w:rPr>
            <w:noProof/>
            <w:webHidden/>
          </w:rPr>
          <w:t>15</w:t>
        </w:r>
        <w:r w:rsidR="00F90C68">
          <w:rPr>
            <w:noProof/>
            <w:webHidden/>
          </w:rPr>
          <w:fldChar w:fldCharType="end"/>
        </w:r>
      </w:hyperlink>
    </w:p>
    <w:p w:rsidR="00F90C68" w:rsidRDefault="00696F8F">
      <w:pPr>
        <w:pStyle w:val="22"/>
        <w:tabs>
          <w:tab w:val="right" w:leader="dot" w:pos="9628"/>
        </w:tabs>
        <w:rPr>
          <w:noProof/>
          <w:sz w:val="24"/>
          <w:szCs w:val="24"/>
        </w:rPr>
      </w:pPr>
      <w:hyperlink w:anchor="_Toc230423798" w:history="1">
        <w:r w:rsidR="00F90C68" w:rsidRPr="005D713C">
          <w:rPr>
            <w:rStyle w:val="ab"/>
            <w:noProof/>
          </w:rPr>
          <w:t>1.2. КАРТЫ РЕСУРСОВ</w:t>
        </w:r>
        <w:r w:rsidR="00F90C68">
          <w:rPr>
            <w:noProof/>
            <w:webHidden/>
          </w:rPr>
          <w:tab/>
        </w:r>
        <w:r w:rsidR="00F90C68">
          <w:rPr>
            <w:noProof/>
            <w:webHidden/>
          </w:rPr>
          <w:fldChar w:fldCharType="begin"/>
        </w:r>
        <w:r w:rsidR="00F90C68">
          <w:rPr>
            <w:noProof/>
            <w:webHidden/>
          </w:rPr>
          <w:instrText xml:space="preserve"> PAGEREF _Toc230423798 \h </w:instrText>
        </w:r>
        <w:r w:rsidR="00F90C68">
          <w:rPr>
            <w:noProof/>
            <w:webHidden/>
          </w:rPr>
        </w:r>
        <w:r w:rsidR="00F90C68">
          <w:rPr>
            <w:noProof/>
            <w:webHidden/>
          </w:rPr>
          <w:fldChar w:fldCharType="separate"/>
        </w:r>
        <w:r w:rsidR="006E5443">
          <w:rPr>
            <w:noProof/>
            <w:webHidden/>
          </w:rPr>
          <w:t>16</w:t>
        </w:r>
        <w:r w:rsidR="00F90C68">
          <w:rPr>
            <w:noProof/>
            <w:webHidden/>
          </w:rPr>
          <w:fldChar w:fldCharType="end"/>
        </w:r>
      </w:hyperlink>
    </w:p>
    <w:p w:rsidR="00F90C68" w:rsidRDefault="00696F8F">
      <w:pPr>
        <w:pStyle w:val="31"/>
        <w:tabs>
          <w:tab w:val="right" w:leader="dot" w:pos="9628"/>
        </w:tabs>
        <w:rPr>
          <w:noProof/>
          <w:sz w:val="24"/>
          <w:szCs w:val="24"/>
        </w:rPr>
      </w:pPr>
      <w:hyperlink w:anchor="_Toc230423799" w:history="1">
        <w:r w:rsidR="00F90C68" w:rsidRPr="005D713C">
          <w:rPr>
            <w:rStyle w:val="ab"/>
            <w:noProof/>
          </w:rPr>
          <w:t>1.2.1. Карта обеспечения дисциплины учебно-методической литературой по дисциплине</w:t>
        </w:r>
        <w:r w:rsidR="00F90C68">
          <w:rPr>
            <w:noProof/>
            <w:webHidden/>
          </w:rPr>
          <w:tab/>
        </w:r>
        <w:r w:rsidR="00F90C68">
          <w:rPr>
            <w:noProof/>
            <w:webHidden/>
          </w:rPr>
          <w:fldChar w:fldCharType="begin"/>
        </w:r>
        <w:r w:rsidR="00F90C68">
          <w:rPr>
            <w:noProof/>
            <w:webHidden/>
          </w:rPr>
          <w:instrText xml:space="preserve"> PAGEREF _Toc230423799 \h </w:instrText>
        </w:r>
        <w:r w:rsidR="00F90C68">
          <w:rPr>
            <w:noProof/>
            <w:webHidden/>
          </w:rPr>
        </w:r>
        <w:r w:rsidR="00F90C68">
          <w:rPr>
            <w:noProof/>
            <w:webHidden/>
          </w:rPr>
          <w:fldChar w:fldCharType="separate"/>
        </w:r>
        <w:r w:rsidR="006E5443">
          <w:rPr>
            <w:noProof/>
            <w:webHidden/>
          </w:rPr>
          <w:t>16</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00" w:history="1">
        <w:r w:rsidR="00F90C68" w:rsidRPr="005D713C">
          <w:rPr>
            <w:rStyle w:val="ab"/>
            <w:noProof/>
          </w:rPr>
          <w:t>1.2.2. Карта обеспечения дисциплины учебными материалами дисциплины</w:t>
        </w:r>
        <w:r w:rsidR="00F90C68">
          <w:rPr>
            <w:noProof/>
            <w:webHidden/>
          </w:rPr>
          <w:tab/>
        </w:r>
        <w:r w:rsidR="00F90C68">
          <w:rPr>
            <w:noProof/>
            <w:webHidden/>
          </w:rPr>
          <w:fldChar w:fldCharType="begin"/>
        </w:r>
        <w:r w:rsidR="00F90C68">
          <w:rPr>
            <w:noProof/>
            <w:webHidden/>
          </w:rPr>
          <w:instrText xml:space="preserve"> PAGEREF _Toc230423800 \h </w:instrText>
        </w:r>
        <w:r w:rsidR="00F90C68">
          <w:rPr>
            <w:noProof/>
            <w:webHidden/>
          </w:rPr>
        </w:r>
        <w:r w:rsidR="00F90C68">
          <w:rPr>
            <w:noProof/>
            <w:webHidden/>
          </w:rPr>
          <w:fldChar w:fldCharType="separate"/>
        </w:r>
        <w:r w:rsidR="006E5443">
          <w:rPr>
            <w:noProof/>
            <w:webHidden/>
          </w:rPr>
          <w:t>18</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01" w:history="1">
        <w:r w:rsidR="00F90C68" w:rsidRPr="005D713C">
          <w:rPr>
            <w:rStyle w:val="ab"/>
            <w:noProof/>
          </w:rPr>
          <w:t>1.2.3. Карта обеспечения дисциплины оборудованием дисциплины</w:t>
        </w:r>
        <w:r w:rsidR="00F90C68">
          <w:rPr>
            <w:noProof/>
            <w:webHidden/>
          </w:rPr>
          <w:tab/>
        </w:r>
        <w:r w:rsidR="00F90C68">
          <w:rPr>
            <w:noProof/>
            <w:webHidden/>
          </w:rPr>
          <w:fldChar w:fldCharType="begin"/>
        </w:r>
        <w:r w:rsidR="00F90C68">
          <w:rPr>
            <w:noProof/>
            <w:webHidden/>
          </w:rPr>
          <w:instrText xml:space="preserve"> PAGEREF _Toc230423801 \h </w:instrText>
        </w:r>
        <w:r w:rsidR="00F90C68">
          <w:rPr>
            <w:noProof/>
            <w:webHidden/>
          </w:rPr>
        </w:r>
        <w:r w:rsidR="00F90C68">
          <w:rPr>
            <w:noProof/>
            <w:webHidden/>
          </w:rPr>
          <w:fldChar w:fldCharType="separate"/>
        </w:r>
        <w:r w:rsidR="006E5443">
          <w:rPr>
            <w:noProof/>
            <w:webHidden/>
          </w:rPr>
          <w:t>18</w:t>
        </w:r>
        <w:r w:rsidR="00F90C68">
          <w:rPr>
            <w:noProof/>
            <w:webHidden/>
          </w:rPr>
          <w:fldChar w:fldCharType="end"/>
        </w:r>
      </w:hyperlink>
    </w:p>
    <w:p w:rsidR="00F90C68" w:rsidRDefault="00696F8F">
      <w:pPr>
        <w:pStyle w:val="13"/>
        <w:rPr>
          <w:b w:val="0"/>
          <w:noProof/>
          <w:sz w:val="24"/>
          <w:szCs w:val="24"/>
        </w:rPr>
      </w:pPr>
      <w:hyperlink w:anchor="_Toc230423802" w:history="1">
        <w:r w:rsidR="00F90C68" w:rsidRPr="005D713C">
          <w:rPr>
            <w:rStyle w:val="ab"/>
            <w:noProof/>
          </w:rPr>
          <w:t>2. ДИДАКТИЧЕСКИЕ МАТЕРИАЛЫ (СРЕДСТВА ОБУЧЕНИЯ</w:t>
        </w:r>
        <w:r w:rsidR="00F90C68" w:rsidRPr="005D713C">
          <w:rPr>
            <w:rStyle w:val="ab"/>
            <w:i/>
            <w:noProof/>
          </w:rPr>
          <w:t>)</w:t>
        </w:r>
        <w:r w:rsidR="00F90C68">
          <w:rPr>
            <w:noProof/>
            <w:webHidden/>
          </w:rPr>
          <w:tab/>
        </w:r>
        <w:r w:rsidR="00F90C68">
          <w:rPr>
            <w:noProof/>
            <w:webHidden/>
          </w:rPr>
          <w:fldChar w:fldCharType="begin"/>
        </w:r>
        <w:r w:rsidR="00F90C68">
          <w:rPr>
            <w:noProof/>
            <w:webHidden/>
          </w:rPr>
          <w:instrText xml:space="preserve"> PAGEREF _Toc230423802 \h </w:instrText>
        </w:r>
        <w:r w:rsidR="00F90C68">
          <w:rPr>
            <w:noProof/>
            <w:webHidden/>
          </w:rPr>
        </w:r>
        <w:r w:rsidR="00F90C68">
          <w:rPr>
            <w:noProof/>
            <w:webHidden/>
          </w:rPr>
          <w:fldChar w:fldCharType="separate"/>
        </w:r>
        <w:r w:rsidR="006E5443">
          <w:rPr>
            <w:noProof/>
            <w:webHidden/>
          </w:rPr>
          <w:t>19</w:t>
        </w:r>
        <w:r w:rsidR="00F90C68">
          <w:rPr>
            <w:noProof/>
            <w:webHidden/>
          </w:rPr>
          <w:fldChar w:fldCharType="end"/>
        </w:r>
      </w:hyperlink>
    </w:p>
    <w:p w:rsidR="00F90C68" w:rsidRDefault="00696F8F">
      <w:pPr>
        <w:pStyle w:val="22"/>
        <w:tabs>
          <w:tab w:val="right" w:leader="dot" w:pos="9628"/>
        </w:tabs>
        <w:rPr>
          <w:noProof/>
          <w:sz w:val="24"/>
          <w:szCs w:val="24"/>
        </w:rPr>
      </w:pPr>
      <w:hyperlink w:anchor="_Toc230423803" w:history="1">
        <w:r w:rsidR="00F90C68" w:rsidRPr="005D713C">
          <w:rPr>
            <w:rStyle w:val="ab"/>
            <w:noProof/>
          </w:rPr>
          <w:t>2.1. Печатные дидактические материалы</w:t>
        </w:r>
        <w:r w:rsidR="00F90C68">
          <w:rPr>
            <w:noProof/>
            <w:webHidden/>
          </w:rPr>
          <w:tab/>
        </w:r>
        <w:r w:rsidR="00F90C68">
          <w:rPr>
            <w:noProof/>
            <w:webHidden/>
          </w:rPr>
          <w:fldChar w:fldCharType="begin"/>
        </w:r>
        <w:r w:rsidR="00F90C68">
          <w:rPr>
            <w:noProof/>
            <w:webHidden/>
          </w:rPr>
          <w:instrText xml:space="preserve"> PAGEREF _Toc230423803 \h </w:instrText>
        </w:r>
        <w:r w:rsidR="00F90C68">
          <w:rPr>
            <w:noProof/>
            <w:webHidden/>
          </w:rPr>
        </w:r>
        <w:r w:rsidR="00F90C68">
          <w:rPr>
            <w:noProof/>
            <w:webHidden/>
          </w:rPr>
          <w:fldChar w:fldCharType="separate"/>
        </w:r>
        <w:r w:rsidR="006E5443">
          <w:rPr>
            <w:noProof/>
            <w:webHidden/>
          </w:rPr>
          <w:t>19</w:t>
        </w:r>
        <w:r w:rsidR="00F90C68">
          <w:rPr>
            <w:noProof/>
            <w:webHidden/>
          </w:rPr>
          <w:fldChar w:fldCharType="end"/>
        </w:r>
      </w:hyperlink>
    </w:p>
    <w:p w:rsidR="00F90C68" w:rsidRDefault="00696F8F">
      <w:pPr>
        <w:pStyle w:val="13"/>
        <w:rPr>
          <w:b w:val="0"/>
          <w:noProof/>
          <w:sz w:val="24"/>
          <w:szCs w:val="24"/>
        </w:rPr>
      </w:pPr>
      <w:hyperlink w:anchor="_Toc230423804" w:history="1">
        <w:r w:rsidR="00F90C68" w:rsidRPr="005D713C">
          <w:rPr>
            <w:rStyle w:val="ab"/>
            <w:noProof/>
          </w:rPr>
          <w:t>3. СРЕДСТВА КОНТРОЛЯ</w:t>
        </w:r>
        <w:r w:rsidR="00F90C68">
          <w:rPr>
            <w:noProof/>
            <w:webHidden/>
          </w:rPr>
          <w:tab/>
        </w:r>
        <w:r w:rsidR="00F90C68">
          <w:rPr>
            <w:noProof/>
            <w:webHidden/>
          </w:rPr>
          <w:fldChar w:fldCharType="begin"/>
        </w:r>
        <w:r w:rsidR="00F90C68">
          <w:rPr>
            <w:noProof/>
            <w:webHidden/>
          </w:rPr>
          <w:instrText xml:space="preserve"> PAGEREF _Toc230423804 \h </w:instrText>
        </w:r>
        <w:r w:rsidR="00F90C68">
          <w:rPr>
            <w:noProof/>
            <w:webHidden/>
          </w:rPr>
        </w:r>
        <w:r w:rsidR="00F90C68">
          <w:rPr>
            <w:noProof/>
            <w:webHidden/>
          </w:rPr>
          <w:fldChar w:fldCharType="separate"/>
        </w:r>
        <w:r w:rsidR="006E5443">
          <w:rPr>
            <w:noProof/>
            <w:webHidden/>
          </w:rPr>
          <w:t>20</w:t>
        </w:r>
        <w:r w:rsidR="00F90C68">
          <w:rPr>
            <w:noProof/>
            <w:webHidden/>
          </w:rPr>
          <w:fldChar w:fldCharType="end"/>
        </w:r>
      </w:hyperlink>
    </w:p>
    <w:p w:rsidR="00F90C68" w:rsidRDefault="00696F8F">
      <w:pPr>
        <w:pStyle w:val="22"/>
        <w:tabs>
          <w:tab w:val="right" w:leader="dot" w:pos="9628"/>
        </w:tabs>
        <w:rPr>
          <w:noProof/>
          <w:sz w:val="24"/>
          <w:szCs w:val="24"/>
        </w:rPr>
      </w:pPr>
      <w:hyperlink w:anchor="_Toc230423805" w:history="1">
        <w:r w:rsidR="00F90C68" w:rsidRPr="005D713C">
          <w:rPr>
            <w:rStyle w:val="ab"/>
            <w:noProof/>
          </w:rPr>
          <w:t>3.1. РЕЙТИНГ-КОНТРОЛЬ</w:t>
        </w:r>
        <w:r w:rsidR="00F90C68">
          <w:rPr>
            <w:noProof/>
            <w:webHidden/>
          </w:rPr>
          <w:tab/>
        </w:r>
        <w:r w:rsidR="00F90C68">
          <w:rPr>
            <w:noProof/>
            <w:webHidden/>
          </w:rPr>
          <w:fldChar w:fldCharType="begin"/>
        </w:r>
        <w:r w:rsidR="00F90C68">
          <w:rPr>
            <w:noProof/>
            <w:webHidden/>
          </w:rPr>
          <w:instrText xml:space="preserve"> PAGEREF _Toc230423805 \h </w:instrText>
        </w:r>
        <w:r w:rsidR="00F90C68">
          <w:rPr>
            <w:noProof/>
            <w:webHidden/>
          </w:rPr>
        </w:r>
        <w:r w:rsidR="00F90C68">
          <w:rPr>
            <w:noProof/>
            <w:webHidden/>
          </w:rPr>
          <w:fldChar w:fldCharType="separate"/>
        </w:r>
        <w:r w:rsidR="006E5443">
          <w:rPr>
            <w:noProof/>
            <w:webHidden/>
          </w:rPr>
          <w:t>20</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06" w:history="1">
        <w:r w:rsidR="00F90C68" w:rsidRPr="005D713C">
          <w:rPr>
            <w:rStyle w:val="ab"/>
            <w:noProof/>
          </w:rPr>
          <w:t>3.1. 1. Технологическая карта дисциплины</w:t>
        </w:r>
        <w:r w:rsidR="00F90C68">
          <w:rPr>
            <w:noProof/>
            <w:webHidden/>
          </w:rPr>
          <w:tab/>
        </w:r>
        <w:r w:rsidR="00F90C68">
          <w:rPr>
            <w:noProof/>
            <w:webHidden/>
          </w:rPr>
          <w:fldChar w:fldCharType="begin"/>
        </w:r>
        <w:r w:rsidR="00F90C68">
          <w:rPr>
            <w:noProof/>
            <w:webHidden/>
          </w:rPr>
          <w:instrText xml:space="preserve"> PAGEREF _Toc230423806 \h </w:instrText>
        </w:r>
        <w:r w:rsidR="00F90C68">
          <w:rPr>
            <w:noProof/>
            <w:webHidden/>
          </w:rPr>
        </w:r>
        <w:r w:rsidR="00F90C68">
          <w:rPr>
            <w:noProof/>
            <w:webHidden/>
          </w:rPr>
          <w:fldChar w:fldCharType="separate"/>
        </w:r>
        <w:r w:rsidR="006E5443">
          <w:rPr>
            <w:noProof/>
            <w:webHidden/>
          </w:rPr>
          <w:t>20</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07" w:history="1">
        <w:r w:rsidR="00F90C68" w:rsidRPr="005D713C">
          <w:rPr>
            <w:rStyle w:val="ab"/>
            <w:noProof/>
            <w:spacing w:val="-3"/>
          </w:rPr>
          <w:t xml:space="preserve">3.1.2. </w:t>
        </w:r>
        <w:r w:rsidR="00F90C68" w:rsidRPr="005D713C">
          <w:rPr>
            <w:rStyle w:val="ab"/>
            <w:noProof/>
          </w:rPr>
          <w:t>Рейтинговая книжка студента</w:t>
        </w:r>
        <w:r w:rsidR="00F90C68">
          <w:rPr>
            <w:noProof/>
            <w:webHidden/>
          </w:rPr>
          <w:tab/>
        </w:r>
        <w:r w:rsidR="00F90C68">
          <w:rPr>
            <w:noProof/>
            <w:webHidden/>
          </w:rPr>
          <w:fldChar w:fldCharType="begin"/>
        </w:r>
        <w:r w:rsidR="00F90C68">
          <w:rPr>
            <w:noProof/>
            <w:webHidden/>
          </w:rPr>
          <w:instrText xml:space="preserve"> PAGEREF _Toc230423807 \h </w:instrText>
        </w:r>
        <w:r w:rsidR="00F90C68">
          <w:rPr>
            <w:noProof/>
            <w:webHidden/>
          </w:rPr>
        </w:r>
        <w:r w:rsidR="00F90C68">
          <w:rPr>
            <w:noProof/>
            <w:webHidden/>
          </w:rPr>
          <w:fldChar w:fldCharType="separate"/>
        </w:r>
        <w:r w:rsidR="006E5443">
          <w:rPr>
            <w:noProof/>
            <w:webHidden/>
          </w:rPr>
          <w:t>22</w:t>
        </w:r>
        <w:r w:rsidR="00F90C68">
          <w:rPr>
            <w:noProof/>
            <w:webHidden/>
          </w:rPr>
          <w:fldChar w:fldCharType="end"/>
        </w:r>
      </w:hyperlink>
    </w:p>
    <w:p w:rsidR="00F90C68" w:rsidRDefault="00696F8F">
      <w:pPr>
        <w:pStyle w:val="22"/>
        <w:tabs>
          <w:tab w:val="right" w:leader="dot" w:pos="9628"/>
        </w:tabs>
        <w:rPr>
          <w:noProof/>
          <w:sz w:val="24"/>
          <w:szCs w:val="24"/>
        </w:rPr>
      </w:pPr>
      <w:hyperlink w:anchor="_Toc230423808" w:history="1">
        <w:r w:rsidR="00F90C68" w:rsidRPr="005D713C">
          <w:rPr>
            <w:rStyle w:val="ab"/>
            <w:noProof/>
          </w:rPr>
          <w:t>3.2. КОНТРОЛЬНО-ИЗМЕРИТЕЛЬНЫЕ МАТЕРИАЛЫ</w:t>
        </w:r>
        <w:r w:rsidR="00F90C68">
          <w:rPr>
            <w:noProof/>
            <w:webHidden/>
          </w:rPr>
          <w:tab/>
        </w:r>
        <w:r w:rsidR="00F90C68">
          <w:rPr>
            <w:noProof/>
            <w:webHidden/>
          </w:rPr>
          <w:fldChar w:fldCharType="begin"/>
        </w:r>
        <w:r w:rsidR="00F90C68">
          <w:rPr>
            <w:noProof/>
            <w:webHidden/>
          </w:rPr>
          <w:instrText xml:space="preserve"> PAGEREF _Toc230423808 \h </w:instrText>
        </w:r>
        <w:r w:rsidR="00F90C68">
          <w:rPr>
            <w:noProof/>
            <w:webHidden/>
          </w:rPr>
        </w:r>
        <w:r w:rsidR="00F90C68">
          <w:rPr>
            <w:noProof/>
            <w:webHidden/>
          </w:rPr>
          <w:fldChar w:fldCharType="separate"/>
        </w:r>
        <w:r w:rsidR="006E5443">
          <w:rPr>
            <w:noProof/>
            <w:webHidden/>
          </w:rPr>
          <w:t>24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09" w:history="1">
        <w:r w:rsidR="00F90C68" w:rsidRPr="005D713C">
          <w:rPr>
            <w:rStyle w:val="ab"/>
            <w:noProof/>
          </w:rPr>
          <w:t>3.2.1. Текущий контроль</w:t>
        </w:r>
        <w:r w:rsidR="00F90C68">
          <w:rPr>
            <w:noProof/>
            <w:webHidden/>
          </w:rPr>
          <w:tab/>
        </w:r>
        <w:r w:rsidR="00F90C68">
          <w:rPr>
            <w:noProof/>
            <w:webHidden/>
          </w:rPr>
          <w:fldChar w:fldCharType="begin"/>
        </w:r>
        <w:r w:rsidR="00F90C68">
          <w:rPr>
            <w:noProof/>
            <w:webHidden/>
          </w:rPr>
          <w:instrText xml:space="preserve"> PAGEREF _Toc230423809 \h </w:instrText>
        </w:r>
        <w:r w:rsidR="00F90C68">
          <w:rPr>
            <w:noProof/>
            <w:webHidden/>
          </w:rPr>
        </w:r>
        <w:r w:rsidR="00F90C68">
          <w:rPr>
            <w:noProof/>
            <w:webHidden/>
          </w:rPr>
          <w:fldChar w:fldCharType="separate"/>
        </w:r>
        <w:r w:rsidR="006E5443">
          <w:rPr>
            <w:noProof/>
            <w:webHidden/>
          </w:rPr>
          <w:t>24</w:t>
        </w:r>
        <w:r w:rsidR="00F90C68">
          <w:rPr>
            <w:noProof/>
            <w:webHidden/>
          </w:rPr>
          <w:fldChar w:fldCharType="end"/>
        </w:r>
      </w:hyperlink>
    </w:p>
    <w:p w:rsidR="00F90C68" w:rsidRDefault="00696F8F">
      <w:pPr>
        <w:pStyle w:val="31"/>
        <w:tabs>
          <w:tab w:val="right" w:leader="dot" w:pos="9628"/>
        </w:tabs>
        <w:rPr>
          <w:noProof/>
          <w:sz w:val="24"/>
          <w:szCs w:val="24"/>
        </w:rPr>
      </w:pPr>
      <w:hyperlink w:anchor="_Toc230423810" w:history="1">
        <w:r w:rsidR="00F90C68" w:rsidRPr="005D713C">
          <w:rPr>
            <w:rStyle w:val="ab"/>
            <w:noProof/>
          </w:rPr>
          <w:t>3.2.2. Итоговый контроль</w:t>
        </w:r>
        <w:r w:rsidR="00F90C68">
          <w:rPr>
            <w:noProof/>
            <w:webHidden/>
          </w:rPr>
          <w:tab/>
        </w:r>
        <w:r w:rsidR="00F90C68">
          <w:rPr>
            <w:noProof/>
            <w:webHidden/>
          </w:rPr>
          <w:fldChar w:fldCharType="begin"/>
        </w:r>
        <w:r w:rsidR="00F90C68">
          <w:rPr>
            <w:noProof/>
            <w:webHidden/>
          </w:rPr>
          <w:instrText xml:space="preserve"> PAGEREF _Toc230423810 \h </w:instrText>
        </w:r>
        <w:r w:rsidR="00F90C68">
          <w:rPr>
            <w:noProof/>
            <w:webHidden/>
          </w:rPr>
        </w:r>
        <w:r w:rsidR="00F90C68">
          <w:rPr>
            <w:noProof/>
            <w:webHidden/>
          </w:rPr>
          <w:fldChar w:fldCharType="separate"/>
        </w:r>
        <w:r w:rsidR="006E5443">
          <w:rPr>
            <w:noProof/>
            <w:webHidden/>
          </w:rPr>
          <w:t>24</w:t>
        </w:r>
        <w:r w:rsidR="00F90C68">
          <w:rPr>
            <w:noProof/>
            <w:webHidden/>
          </w:rPr>
          <w:fldChar w:fldCharType="end"/>
        </w:r>
      </w:hyperlink>
    </w:p>
    <w:p w:rsidR="00F90C68" w:rsidRDefault="00696F8F">
      <w:pPr>
        <w:pStyle w:val="13"/>
        <w:rPr>
          <w:b w:val="0"/>
          <w:noProof/>
          <w:sz w:val="24"/>
          <w:szCs w:val="24"/>
        </w:rPr>
      </w:pPr>
      <w:hyperlink w:anchor="_Toc230423811" w:history="1">
        <w:r w:rsidR="00F90C68" w:rsidRPr="005D713C">
          <w:rPr>
            <w:rStyle w:val="ab"/>
            <w:noProof/>
          </w:rPr>
          <w:t>4. МЕТОДИЧЕСКИЕ РЕКОМЕНДАЦИИ</w:t>
        </w:r>
        <w:r w:rsidR="00F90C68">
          <w:rPr>
            <w:noProof/>
            <w:webHidden/>
          </w:rPr>
          <w:tab/>
        </w:r>
        <w:r w:rsidR="00F90C68">
          <w:rPr>
            <w:noProof/>
            <w:webHidden/>
          </w:rPr>
          <w:fldChar w:fldCharType="begin"/>
        </w:r>
        <w:r w:rsidR="00F90C68">
          <w:rPr>
            <w:noProof/>
            <w:webHidden/>
          </w:rPr>
          <w:instrText xml:space="preserve"> PAGEREF _Toc230423811 \h </w:instrText>
        </w:r>
        <w:r w:rsidR="00F90C68">
          <w:rPr>
            <w:noProof/>
            <w:webHidden/>
          </w:rPr>
        </w:r>
        <w:r w:rsidR="00F90C68">
          <w:rPr>
            <w:noProof/>
            <w:webHidden/>
          </w:rPr>
          <w:fldChar w:fldCharType="separate"/>
        </w:r>
        <w:r w:rsidR="006E5443">
          <w:rPr>
            <w:noProof/>
            <w:webHidden/>
          </w:rPr>
          <w:t>35</w:t>
        </w:r>
        <w:r w:rsidR="00F90C68">
          <w:rPr>
            <w:noProof/>
            <w:webHidden/>
          </w:rPr>
          <w:fldChar w:fldCharType="end"/>
        </w:r>
      </w:hyperlink>
    </w:p>
    <w:p w:rsidR="00F90C68" w:rsidRDefault="00696F8F">
      <w:pPr>
        <w:pStyle w:val="22"/>
        <w:tabs>
          <w:tab w:val="right" w:leader="dot" w:pos="9628"/>
        </w:tabs>
        <w:rPr>
          <w:noProof/>
          <w:sz w:val="24"/>
          <w:szCs w:val="24"/>
        </w:rPr>
      </w:pPr>
      <w:hyperlink w:anchor="_Toc230423812" w:history="1">
        <w:r w:rsidR="00F90C68" w:rsidRPr="005D713C">
          <w:rPr>
            <w:rStyle w:val="ab"/>
            <w:noProof/>
          </w:rPr>
          <w:t>4.1. МЕТОДИЧЕСКИЕ РЕКОМЕНДАЦИИ ДЛЯ СТУДЕНТОВ</w:t>
        </w:r>
        <w:r w:rsidR="00F90C68">
          <w:rPr>
            <w:noProof/>
            <w:webHidden/>
          </w:rPr>
          <w:tab/>
        </w:r>
        <w:r w:rsidR="00F90C68">
          <w:rPr>
            <w:noProof/>
            <w:webHidden/>
          </w:rPr>
          <w:fldChar w:fldCharType="begin"/>
        </w:r>
        <w:r w:rsidR="00F90C68">
          <w:rPr>
            <w:noProof/>
            <w:webHidden/>
          </w:rPr>
          <w:instrText xml:space="preserve"> PAGEREF _Toc230423812 \h </w:instrText>
        </w:r>
        <w:r w:rsidR="00F90C68">
          <w:rPr>
            <w:noProof/>
            <w:webHidden/>
          </w:rPr>
        </w:r>
        <w:r w:rsidR="00F90C68">
          <w:rPr>
            <w:noProof/>
            <w:webHidden/>
          </w:rPr>
          <w:fldChar w:fldCharType="separate"/>
        </w:r>
        <w:r w:rsidR="006E5443">
          <w:rPr>
            <w:noProof/>
            <w:webHidden/>
          </w:rPr>
          <w:t>35</w:t>
        </w:r>
        <w:r w:rsidR="00F90C68">
          <w:rPr>
            <w:noProof/>
            <w:webHidden/>
          </w:rPr>
          <w:fldChar w:fldCharType="end"/>
        </w:r>
      </w:hyperlink>
    </w:p>
    <w:p w:rsidR="00F90C68" w:rsidRDefault="00696F8F">
      <w:pPr>
        <w:pStyle w:val="22"/>
        <w:tabs>
          <w:tab w:val="right" w:leader="dot" w:pos="9628"/>
        </w:tabs>
        <w:rPr>
          <w:noProof/>
          <w:sz w:val="24"/>
          <w:szCs w:val="24"/>
        </w:rPr>
      </w:pPr>
      <w:hyperlink w:anchor="_Toc230423813" w:history="1">
        <w:r w:rsidR="00F90C68" w:rsidRPr="005D713C">
          <w:rPr>
            <w:rStyle w:val="ab"/>
            <w:noProof/>
          </w:rPr>
          <w:t>4.2. МЕТОДИЧЕСКИЕ РЕКОМЕНДАЦИИ ДЛЯ ПРЕПОДАВАТЕЛЕЙ</w:t>
        </w:r>
        <w:r w:rsidR="00F90C68">
          <w:rPr>
            <w:noProof/>
            <w:webHidden/>
          </w:rPr>
          <w:tab/>
        </w:r>
        <w:r w:rsidR="00F90C68">
          <w:rPr>
            <w:noProof/>
            <w:webHidden/>
          </w:rPr>
          <w:fldChar w:fldCharType="begin"/>
        </w:r>
        <w:r w:rsidR="00F90C68">
          <w:rPr>
            <w:noProof/>
            <w:webHidden/>
          </w:rPr>
          <w:instrText xml:space="preserve"> PAGEREF _Toc230423813 \h </w:instrText>
        </w:r>
        <w:r w:rsidR="00F90C68">
          <w:rPr>
            <w:noProof/>
            <w:webHidden/>
          </w:rPr>
        </w:r>
        <w:r w:rsidR="00F90C68">
          <w:rPr>
            <w:noProof/>
            <w:webHidden/>
          </w:rPr>
          <w:fldChar w:fldCharType="separate"/>
        </w:r>
        <w:r w:rsidR="006E5443">
          <w:rPr>
            <w:noProof/>
            <w:webHidden/>
          </w:rPr>
          <w:t>36</w:t>
        </w:r>
        <w:r w:rsidR="00F90C68">
          <w:rPr>
            <w:noProof/>
            <w:webHidden/>
          </w:rPr>
          <w:fldChar w:fldCharType="end"/>
        </w:r>
      </w:hyperlink>
    </w:p>
    <w:p w:rsidR="00DB49AA" w:rsidRPr="00DB49AA" w:rsidRDefault="00DB49AA" w:rsidP="00DB49AA">
      <w:pPr>
        <w:ind w:left="284" w:firstLine="0"/>
      </w:pPr>
      <w:r w:rsidRPr="00184DCF">
        <w:rPr>
          <w:sz w:val="24"/>
          <w:szCs w:val="24"/>
        </w:rPr>
        <w:fldChar w:fldCharType="end"/>
      </w:r>
    </w:p>
    <w:p w:rsidR="00DB49AA" w:rsidRPr="00DB49AA" w:rsidRDefault="00DB49AA" w:rsidP="00DB49AA">
      <w:pPr>
        <w:ind w:left="284" w:firstLine="0"/>
      </w:pPr>
    </w:p>
    <w:p w:rsidR="00840481" w:rsidRPr="00184DCF" w:rsidRDefault="00DB49AA" w:rsidP="00184DCF">
      <w:pPr>
        <w:pStyle w:val="1"/>
      </w:pPr>
      <w:r>
        <w:br w:type="page"/>
      </w:r>
      <w:bookmarkStart w:id="0" w:name="_Toc230423789"/>
      <w:r w:rsidR="00840481" w:rsidRPr="00184DCF">
        <w:t>1. ОРГАНИЗАЦИОННО-НОРМАТИВНАЯ ДОКУМЕНТАЦИЯ</w:t>
      </w:r>
      <w:bookmarkEnd w:id="0"/>
    </w:p>
    <w:p w:rsidR="00840481" w:rsidRPr="00E17E70" w:rsidRDefault="00840481" w:rsidP="00DB49AA">
      <w:pPr>
        <w:pStyle w:val="2"/>
      </w:pPr>
      <w:bookmarkStart w:id="1" w:name="_Toc230423790"/>
      <w:r w:rsidRPr="00E17E70">
        <w:t>1.1. УЧЕБНАЯ ПРОГРАММА</w:t>
      </w:r>
      <w:bookmarkEnd w:id="1"/>
      <w:r w:rsidRPr="00E17E70">
        <w:t xml:space="preserve"> </w:t>
      </w:r>
    </w:p>
    <w:p w:rsidR="00840481" w:rsidRPr="00F5526F" w:rsidRDefault="00840481" w:rsidP="00F5526F">
      <w:pPr>
        <w:ind w:firstLine="0"/>
        <w:jc w:val="center"/>
        <w:rPr>
          <w:sz w:val="24"/>
          <w:szCs w:val="24"/>
        </w:rPr>
      </w:pPr>
      <w:r w:rsidRPr="00F5526F">
        <w:rPr>
          <w:b/>
          <w:i/>
          <w:sz w:val="24"/>
          <w:szCs w:val="24"/>
        </w:rPr>
        <w:t>(</w:t>
      </w:r>
      <w:r w:rsidRPr="00F5526F">
        <w:rPr>
          <w:sz w:val="24"/>
          <w:szCs w:val="24"/>
        </w:rPr>
        <w:t>рабочая модульная программа)</w:t>
      </w:r>
    </w:p>
    <w:p w:rsidR="00840481" w:rsidRPr="00F5526F" w:rsidRDefault="00840481" w:rsidP="00DB49AA">
      <w:pPr>
        <w:pStyle w:val="3"/>
      </w:pPr>
      <w:bookmarkStart w:id="2" w:name="_Toc230423791"/>
      <w:r w:rsidRPr="00F5526F">
        <w:t>1.1.1. Цели и задачи дисциплины</w:t>
      </w:r>
      <w:bookmarkEnd w:id="2"/>
    </w:p>
    <w:p w:rsidR="00840481" w:rsidRPr="00F5526F" w:rsidRDefault="00840481" w:rsidP="00CC22FC">
      <w:pPr>
        <w:pStyle w:val="a6"/>
        <w:spacing w:after="0"/>
        <w:ind w:firstLine="709"/>
        <w:jc w:val="both"/>
        <w:rPr>
          <w:sz w:val="24"/>
          <w:szCs w:val="24"/>
        </w:rPr>
      </w:pPr>
      <w:r w:rsidRPr="00F5526F">
        <w:rPr>
          <w:sz w:val="24"/>
          <w:szCs w:val="24"/>
        </w:rPr>
        <w:t>Цель курса – освоение технологии профессиональной деятельности педагога физической культуры на основе специфики дисциплины «Легкая атлетика».</w:t>
      </w:r>
    </w:p>
    <w:p w:rsidR="00840481" w:rsidRPr="00F5526F" w:rsidRDefault="00840481" w:rsidP="00CC22FC">
      <w:pPr>
        <w:pStyle w:val="a6"/>
        <w:spacing w:after="0"/>
        <w:ind w:firstLine="709"/>
        <w:jc w:val="both"/>
        <w:rPr>
          <w:sz w:val="24"/>
          <w:szCs w:val="24"/>
        </w:rPr>
      </w:pPr>
      <w:r w:rsidRPr="00F5526F">
        <w:rPr>
          <w:sz w:val="24"/>
          <w:szCs w:val="24"/>
        </w:rPr>
        <w:t>Задачи курса:</w:t>
      </w:r>
    </w:p>
    <w:p w:rsidR="00840481" w:rsidRPr="00F5526F" w:rsidRDefault="00840481" w:rsidP="0057637B">
      <w:pPr>
        <w:pStyle w:val="a6"/>
        <w:numPr>
          <w:ilvl w:val="0"/>
          <w:numId w:val="11"/>
        </w:numPr>
        <w:spacing w:after="0"/>
        <w:ind w:left="0" w:firstLine="709"/>
        <w:jc w:val="both"/>
        <w:rPr>
          <w:sz w:val="24"/>
          <w:szCs w:val="24"/>
        </w:rPr>
      </w:pPr>
      <w:r w:rsidRPr="00F5526F">
        <w:rPr>
          <w:sz w:val="24"/>
          <w:szCs w:val="24"/>
        </w:rPr>
        <w:t>формирование комплекса знаний, умений и навыков в области легкой атлетики;</w:t>
      </w:r>
    </w:p>
    <w:p w:rsidR="00840481" w:rsidRPr="00F5526F" w:rsidRDefault="00840481" w:rsidP="0057637B">
      <w:pPr>
        <w:pStyle w:val="a6"/>
        <w:numPr>
          <w:ilvl w:val="0"/>
          <w:numId w:val="11"/>
        </w:numPr>
        <w:spacing w:after="0"/>
        <w:ind w:left="0" w:firstLine="709"/>
        <w:jc w:val="both"/>
        <w:rPr>
          <w:sz w:val="24"/>
          <w:szCs w:val="24"/>
        </w:rPr>
      </w:pPr>
      <w:r w:rsidRPr="00F5526F">
        <w:rPr>
          <w:sz w:val="24"/>
          <w:szCs w:val="24"/>
        </w:rPr>
        <w:t>формирование профессиональных умений педагога физической культуры в процессе обучения легкоатлетическим двигательным действиям;</w:t>
      </w:r>
    </w:p>
    <w:p w:rsidR="00840481" w:rsidRPr="00F5526F" w:rsidRDefault="00840481" w:rsidP="0057637B">
      <w:pPr>
        <w:pStyle w:val="a6"/>
        <w:numPr>
          <w:ilvl w:val="0"/>
          <w:numId w:val="11"/>
        </w:numPr>
        <w:spacing w:after="0"/>
        <w:ind w:left="0" w:firstLine="709"/>
        <w:jc w:val="both"/>
        <w:rPr>
          <w:sz w:val="24"/>
          <w:szCs w:val="24"/>
        </w:rPr>
      </w:pPr>
      <w:r w:rsidRPr="00F5526F">
        <w:rPr>
          <w:sz w:val="24"/>
          <w:szCs w:val="24"/>
        </w:rPr>
        <w:t>формирование умений и навыков научно-методической деятельности в области легкой атлетики;</w:t>
      </w:r>
    </w:p>
    <w:p w:rsidR="00840481" w:rsidRPr="00F5526F" w:rsidRDefault="00840481" w:rsidP="0057637B">
      <w:pPr>
        <w:pStyle w:val="a6"/>
        <w:numPr>
          <w:ilvl w:val="0"/>
          <w:numId w:val="11"/>
        </w:numPr>
        <w:spacing w:after="0"/>
        <w:ind w:left="0" w:firstLine="709"/>
        <w:jc w:val="both"/>
        <w:rPr>
          <w:sz w:val="24"/>
          <w:szCs w:val="24"/>
        </w:rPr>
      </w:pPr>
      <w:r w:rsidRPr="00F5526F">
        <w:rPr>
          <w:sz w:val="24"/>
          <w:szCs w:val="24"/>
        </w:rPr>
        <w:t>формирование комплекса двигательных навыков и физических качеств, необходимых в профессиональной деятельности педагога по физической культуре.</w:t>
      </w:r>
    </w:p>
    <w:p w:rsidR="00840481" w:rsidRPr="00F5526F" w:rsidRDefault="00840481" w:rsidP="00DB49AA">
      <w:pPr>
        <w:pStyle w:val="3"/>
      </w:pPr>
      <w:bookmarkStart w:id="3" w:name="_Toc230423792"/>
      <w:r w:rsidRPr="00F5526F">
        <w:t>1.1.2. Содержание дисциплины</w:t>
      </w:r>
      <w:bookmarkEnd w:id="3"/>
    </w:p>
    <w:p w:rsidR="00840481" w:rsidRPr="00F5526F" w:rsidRDefault="00840481" w:rsidP="00773651">
      <w:pPr>
        <w:ind w:firstLine="0"/>
        <w:jc w:val="center"/>
        <w:rPr>
          <w:i/>
          <w:sz w:val="24"/>
          <w:szCs w:val="24"/>
        </w:rPr>
      </w:pPr>
      <w:r w:rsidRPr="00F5526F">
        <w:rPr>
          <w:i/>
          <w:sz w:val="24"/>
          <w:szCs w:val="24"/>
        </w:rPr>
        <w:t>Требования ГОС к содержанию курса</w:t>
      </w:r>
    </w:p>
    <w:p w:rsidR="00840481" w:rsidRPr="00F5526F" w:rsidRDefault="00840481" w:rsidP="00773651">
      <w:pPr>
        <w:ind w:firstLine="0"/>
        <w:jc w:val="center"/>
        <w:rPr>
          <w:i/>
          <w:sz w:val="24"/>
          <w:szCs w:val="24"/>
        </w:rPr>
      </w:pPr>
      <w:r w:rsidRPr="00F5526F">
        <w:rPr>
          <w:i/>
          <w:sz w:val="24"/>
          <w:szCs w:val="24"/>
        </w:rPr>
        <w:t>СД.Ф.19 «Легкая атлетика»</w:t>
      </w:r>
    </w:p>
    <w:p w:rsidR="00840481" w:rsidRPr="00F5526F" w:rsidRDefault="00840481" w:rsidP="00CC22FC">
      <w:pPr>
        <w:ind w:firstLine="709"/>
        <w:rPr>
          <w:sz w:val="24"/>
          <w:szCs w:val="24"/>
        </w:rPr>
      </w:pPr>
      <w:r w:rsidRPr="00F5526F">
        <w:rPr>
          <w:sz w:val="24"/>
          <w:szCs w:val="24"/>
        </w:rPr>
        <w:t xml:space="preserve">Дисциплина легкая атлетика является обязательной и входит в блок общепрофессиональных дисциплин профессиональной подготовки студентов педагогических вузов специальности физическая культура. </w:t>
      </w:r>
    </w:p>
    <w:p w:rsidR="00840481" w:rsidRPr="00F5526F" w:rsidRDefault="00840481" w:rsidP="00CC22FC">
      <w:pPr>
        <w:ind w:firstLine="709"/>
        <w:rPr>
          <w:sz w:val="24"/>
          <w:szCs w:val="24"/>
        </w:rPr>
      </w:pPr>
      <w:r w:rsidRPr="00F5526F">
        <w:rPr>
          <w:sz w:val="24"/>
          <w:szCs w:val="24"/>
        </w:rPr>
        <w:t>Основы легкой атлетики как вида спорта. Техника легкоатлетических видов спорта. Методика обучения техники легкоатлетических видов спорта. Спортивная тренировка в легкой атлетике.</w:t>
      </w:r>
    </w:p>
    <w:p w:rsidR="00840481" w:rsidRPr="00DB49AA" w:rsidRDefault="00840481" w:rsidP="00773651">
      <w:pPr>
        <w:pStyle w:val="10"/>
      </w:pPr>
      <w:r w:rsidRPr="00DB49AA">
        <w:t>Тематическое содержание курса</w:t>
      </w:r>
    </w:p>
    <w:p w:rsidR="00840481" w:rsidRPr="00F5526F" w:rsidRDefault="00840481" w:rsidP="00773651">
      <w:pPr>
        <w:pStyle w:val="10"/>
      </w:pPr>
      <w:r w:rsidRPr="00F5526F">
        <w:t>ЛЕКЦИИ</w:t>
      </w:r>
    </w:p>
    <w:p w:rsidR="00840481" w:rsidRPr="00F5526F" w:rsidRDefault="00840481" w:rsidP="00F5526F">
      <w:pPr>
        <w:ind w:firstLine="0"/>
        <w:jc w:val="center"/>
        <w:rPr>
          <w:b/>
          <w:sz w:val="24"/>
          <w:szCs w:val="24"/>
        </w:rPr>
      </w:pPr>
      <w:r w:rsidRPr="00F5526F">
        <w:rPr>
          <w:b/>
          <w:sz w:val="24"/>
          <w:szCs w:val="24"/>
        </w:rPr>
        <w:t xml:space="preserve">Тема 1. Структура и содержание предмета. </w:t>
      </w:r>
      <w:r w:rsidR="00110229">
        <w:rPr>
          <w:b/>
          <w:sz w:val="24"/>
          <w:szCs w:val="24"/>
        </w:rPr>
        <w:br/>
      </w:r>
      <w:r w:rsidRPr="00F5526F">
        <w:rPr>
          <w:b/>
          <w:sz w:val="24"/>
          <w:szCs w:val="24"/>
        </w:rPr>
        <w:t>Классификация легкоатлетических видов спорта</w:t>
      </w:r>
    </w:p>
    <w:p w:rsidR="00840481" w:rsidRPr="00F5526F" w:rsidRDefault="00840481" w:rsidP="00CC22FC">
      <w:pPr>
        <w:pStyle w:val="a6"/>
        <w:spacing w:after="0"/>
        <w:ind w:firstLine="709"/>
        <w:jc w:val="both"/>
        <w:rPr>
          <w:sz w:val="24"/>
          <w:szCs w:val="24"/>
        </w:rPr>
      </w:pPr>
      <w:r w:rsidRPr="00F5526F">
        <w:rPr>
          <w:sz w:val="24"/>
          <w:szCs w:val="24"/>
        </w:rPr>
        <w:t>Определение и содержание легкой атлетики. Классификация легкоатлетических видов спорта по структуре (циклические, ациклические, смешанные), по проявлению физических качеств (скоростные, силовые, скоростно-силовые, скоростной выносливости, специальной выносливости). Группы видов легкой атлетики (ходьба, бег, легкоатлетические прыжки, метания, многоборья). Место и значение легкой атлетики в системе физической культуры. История развития легкой атлетики.</w:t>
      </w:r>
    </w:p>
    <w:p w:rsidR="00840481" w:rsidRPr="00F5526F" w:rsidRDefault="00840481" w:rsidP="002C7089">
      <w:pPr>
        <w:pStyle w:val="20"/>
      </w:pPr>
      <w:r w:rsidRPr="00F5526F">
        <w:t>Тема 2 Основы техники легкой атлетики</w:t>
      </w:r>
    </w:p>
    <w:p w:rsidR="00840481" w:rsidRPr="00F5526F" w:rsidRDefault="00840481" w:rsidP="00CC22FC">
      <w:pPr>
        <w:pStyle w:val="a6"/>
        <w:spacing w:after="0"/>
        <w:ind w:firstLine="709"/>
        <w:jc w:val="both"/>
        <w:rPr>
          <w:sz w:val="24"/>
          <w:szCs w:val="24"/>
        </w:rPr>
      </w:pPr>
      <w:r w:rsidRPr="00F5526F">
        <w:rPr>
          <w:sz w:val="24"/>
          <w:szCs w:val="24"/>
        </w:rPr>
        <w:t>Понятие о технике спортивного. Классификация техники движений (фазы, структуры, силы движений). Общие правила построения техники двигательных действий. Основы техники бега.</w:t>
      </w:r>
    </w:p>
    <w:p w:rsidR="00840481" w:rsidRPr="00F5526F" w:rsidRDefault="00840481" w:rsidP="002C7089">
      <w:pPr>
        <w:pStyle w:val="20"/>
      </w:pPr>
      <w:r w:rsidRPr="00F5526F">
        <w:t>Тема 3. Основы обучения в легкой атлетике</w:t>
      </w:r>
    </w:p>
    <w:p w:rsidR="00840481" w:rsidRPr="00F5526F" w:rsidRDefault="00840481" w:rsidP="00CC22FC">
      <w:pPr>
        <w:pStyle w:val="a6"/>
        <w:spacing w:after="0"/>
        <w:ind w:firstLine="709"/>
        <w:jc w:val="both"/>
        <w:rPr>
          <w:sz w:val="24"/>
          <w:szCs w:val="24"/>
        </w:rPr>
      </w:pPr>
      <w:r w:rsidRPr="00F5526F">
        <w:rPr>
          <w:sz w:val="24"/>
          <w:szCs w:val="24"/>
        </w:rPr>
        <w:t>Основы методики обучения. Обучение как педагогический процесс. Методические принципы обучения. Задачи, средства –и методы обучения. Схема обучения. Анализ, ошибки и оценки выполнения техники движения. Формы занятий по легкой атлетике. Меры безопасности в процессе обучения и профилактика травматизма.</w:t>
      </w:r>
    </w:p>
    <w:p w:rsidR="00936157" w:rsidRDefault="00773651" w:rsidP="00110229">
      <w:pPr>
        <w:pStyle w:val="a6"/>
        <w:spacing w:after="0" w:line="230" w:lineRule="auto"/>
        <w:jc w:val="center"/>
        <w:rPr>
          <w:b/>
          <w:sz w:val="18"/>
        </w:rPr>
      </w:pPr>
      <w:r>
        <w:br w:type="page"/>
      </w:r>
      <w:r w:rsidR="00936157">
        <w:rPr>
          <w:b/>
          <w:sz w:val="18"/>
        </w:rPr>
        <w:t>ПРАКТИЧЕСКИЕ ЗАНЯТИЯ</w:t>
      </w:r>
    </w:p>
    <w:p w:rsidR="00936157" w:rsidRPr="00DB3175" w:rsidRDefault="00936157" w:rsidP="00110229">
      <w:pPr>
        <w:pStyle w:val="a6"/>
        <w:spacing w:after="0" w:line="230" w:lineRule="auto"/>
        <w:jc w:val="center"/>
        <w:rPr>
          <w:sz w:val="24"/>
          <w:szCs w:val="24"/>
        </w:rPr>
      </w:pPr>
    </w:p>
    <w:p w:rsidR="00936157" w:rsidRPr="00DB3175" w:rsidRDefault="00936157" w:rsidP="00110229">
      <w:pPr>
        <w:pStyle w:val="a6"/>
        <w:spacing w:after="0" w:line="230" w:lineRule="auto"/>
        <w:jc w:val="center"/>
        <w:rPr>
          <w:b/>
          <w:sz w:val="24"/>
          <w:szCs w:val="24"/>
        </w:rPr>
      </w:pPr>
      <w:r>
        <w:rPr>
          <w:b/>
          <w:sz w:val="24"/>
          <w:szCs w:val="24"/>
        </w:rPr>
        <w:t>1</w:t>
      </w:r>
      <w:r w:rsidRPr="00DB3175">
        <w:rPr>
          <w:b/>
          <w:sz w:val="24"/>
          <w:szCs w:val="24"/>
        </w:rPr>
        <w:t>. Низкий старт и стартовый разгон</w:t>
      </w:r>
    </w:p>
    <w:p w:rsidR="00936157" w:rsidRPr="00DB3175" w:rsidRDefault="00936157" w:rsidP="00110229">
      <w:pPr>
        <w:pStyle w:val="a6"/>
        <w:spacing w:after="0" w:line="230" w:lineRule="auto"/>
        <w:jc w:val="both"/>
        <w:rPr>
          <w:i/>
          <w:sz w:val="24"/>
          <w:szCs w:val="24"/>
        </w:rPr>
      </w:pPr>
      <w:r w:rsidRPr="00DB3175">
        <w:rPr>
          <w:sz w:val="24"/>
          <w:szCs w:val="24"/>
        </w:rPr>
        <w:tab/>
      </w:r>
      <w:r w:rsidRPr="00DB3175">
        <w:rPr>
          <w:sz w:val="24"/>
          <w:szCs w:val="24"/>
        </w:rPr>
        <w:tab/>
      </w:r>
      <w:r w:rsidRPr="00DB3175">
        <w:rPr>
          <w:i/>
          <w:sz w:val="24"/>
          <w:szCs w:val="24"/>
        </w:rPr>
        <w:t>Вопросы:</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Рассказ об истории и эволюции данного вида легкой атлетики.</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Создание представления о низком старте и стартовом разгоне посредством рассказа, показа, анализа кинограмм, просмотра учебных фильмов.</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Обучение высокому старту.</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Выбор варианта низкого старта: «обычный», «растянутый», «сближенный».</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Принятие положения по команде «На старт!».</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Принятие положения по команде «На старт!», «Внимание!» и обратно.</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 xml:space="preserve">Из положения низкого старта по команде «Марш» максимально далекий прыжок вперед с приземлением на две ноги. </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Кувырок впреред с последующим ускорением.</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Ускорения поперек волейбольной площадки с касанием рукой боковых линий.</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Низкий старт и стартовый разгон, преодолевая сопротивление партнера.</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Старты из различных исходных положений.</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Классический низкий старт с колодок со стартовым разгоном.</w:t>
      </w:r>
    </w:p>
    <w:p w:rsidR="00936157" w:rsidRPr="00DB3175" w:rsidRDefault="00936157" w:rsidP="00110229">
      <w:pPr>
        <w:pStyle w:val="a6"/>
        <w:numPr>
          <w:ilvl w:val="0"/>
          <w:numId w:val="69"/>
        </w:numPr>
        <w:spacing w:after="0" w:line="230" w:lineRule="auto"/>
        <w:jc w:val="both"/>
        <w:rPr>
          <w:sz w:val="24"/>
          <w:szCs w:val="24"/>
        </w:rPr>
      </w:pPr>
      <w:r w:rsidRPr="00DB3175">
        <w:rPr>
          <w:sz w:val="24"/>
          <w:szCs w:val="24"/>
        </w:rPr>
        <w:t>Проведение соревнований по бегу на короткие дистанции.</w:t>
      </w:r>
    </w:p>
    <w:p w:rsidR="00936157" w:rsidRPr="00DB3175" w:rsidRDefault="00936157" w:rsidP="00110229">
      <w:pPr>
        <w:pStyle w:val="a6"/>
        <w:spacing w:after="0" w:line="230" w:lineRule="auto"/>
        <w:jc w:val="both"/>
        <w:rPr>
          <w:sz w:val="24"/>
          <w:szCs w:val="24"/>
        </w:rPr>
      </w:pPr>
    </w:p>
    <w:p w:rsidR="00936157" w:rsidRPr="00DB3175" w:rsidRDefault="00936157" w:rsidP="00110229">
      <w:pPr>
        <w:pStyle w:val="a6"/>
        <w:spacing w:after="0" w:line="230" w:lineRule="auto"/>
        <w:jc w:val="center"/>
        <w:rPr>
          <w:b/>
          <w:sz w:val="24"/>
          <w:szCs w:val="24"/>
        </w:rPr>
      </w:pPr>
      <w:r>
        <w:rPr>
          <w:b/>
          <w:sz w:val="24"/>
          <w:szCs w:val="24"/>
        </w:rPr>
        <w:t>2</w:t>
      </w:r>
      <w:r w:rsidRPr="00DB3175">
        <w:rPr>
          <w:b/>
          <w:sz w:val="24"/>
          <w:szCs w:val="24"/>
        </w:rPr>
        <w:t>. Прыжок в высоту способом «перешагивание»</w:t>
      </w:r>
    </w:p>
    <w:p w:rsidR="00936157" w:rsidRPr="00DB3175" w:rsidRDefault="00936157" w:rsidP="00110229">
      <w:pPr>
        <w:pStyle w:val="a6"/>
        <w:spacing w:after="0" w:line="230" w:lineRule="auto"/>
        <w:jc w:val="both"/>
        <w:rPr>
          <w:i/>
          <w:sz w:val="24"/>
          <w:szCs w:val="24"/>
        </w:rPr>
      </w:pPr>
      <w:r w:rsidRPr="00DB3175">
        <w:rPr>
          <w:sz w:val="24"/>
          <w:szCs w:val="24"/>
        </w:rPr>
        <w:tab/>
      </w:r>
      <w:r w:rsidRPr="00DB3175">
        <w:rPr>
          <w:sz w:val="24"/>
          <w:szCs w:val="24"/>
        </w:rPr>
        <w:tab/>
      </w:r>
      <w:r w:rsidRPr="00DB3175">
        <w:rPr>
          <w:i/>
          <w:sz w:val="24"/>
          <w:szCs w:val="24"/>
        </w:rPr>
        <w:t>Вопросы:</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Рассказ об истории и эволюции данного вида легкой атлетики.</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Создание представления о прыжке в высоту способом «перешагивание» посредством рассказа, показа, анализа кинограмм, просмотра учебных фильмов.</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Подбор толчковой ноги и стороны разбега.</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Постановка толчковой ноги на опору и отталкивание вверх с одновременным махом другой ногой и подхватом руками.</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То же с двух шагов.</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То же с трех шагов и приземлением на толчковую ногу в место отталкивания.</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То же со сменой ног в полете («ножницы») и приземлением на маховую ногу.</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То же на секторе без преодоления планки.</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Прыжок с трех шагов с преодолением резинки.</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Прыжок с трех шагов с преодолением планки.</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Прыжок способом «перешагивание» с разбега различной длины.</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Прыжок в высоту способом «перешагивание» с полного разбега.</w:t>
      </w:r>
    </w:p>
    <w:p w:rsidR="00936157" w:rsidRPr="00DB3175" w:rsidRDefault="00936157" w:rsidP="00110229">
      <w:pPr>
        <w:pStyle w:val="a6"/>
        <w:numPr>
          <w:ilvl w:val="0"/>
          <w:numId w:val="68"/>
        </w:numPr>
        <w:spacing w:after="0" w:line="230" w:lineRule="auto"/>
        <w:jc w:val="both"/>
        <w:rPr>
          <w:sz w:val="24"/>
          <w:szCs w:val="24"/>
        </w:rPr>
      </w:pPr>
      <w:r w:rsidRPr="00DB3175">
        <w:rPr>
          <w:sz w:val="24"/>
          <w:szCs w:val="24"/>
        </w:rPr>
        <w:t>Соревнования по прыжкам в высоту способом перешагивание.</w:t>
      </w:r>
    </w:p>
    <w:p w:rsidR="00936157" w:rsidRPr="00DB3175" w:rsidRDefault="00936157" w:rsidP="00110229">
      <w:pPr>
        <w:pStyle w:val="a6"/>
        <w:spacing w:after="0" w:line="230" w:lineRule="auto"/>
        <w:jc w:val="both"/>
        <w:rPr>
          <w:sz w:val="24"/>
          <w:szCs w:val="24"/>
        </w:rPr>
      </w:pPr>
    </w:p>
    <w:p w:rsidR="00936157" w:rsidRPr="00DB3175" w:rsidRDefault="00936157" w:rsidP="00110229">
      <w:pPr>
        <w:pStyle w:val="a6"/>
        <w:spacing w:after="0" w:line="230" w:lineRule="auto"/>
        <w:jc w:val="center"/>
        <w:rPr>
          <w:b/>
          <w:sz w:val="24"/>
          <w:szCs w:val="24"/>
        </w:rPr>
      </w:pPr>
      <w:r>
        <w:rPr>
          <w:b/>
          <w:sz w:val="24"/>
          <w:szCs w:val="24"/>
        </w:rPr>
        <w:t>3</w:t>
      </w:r>
      <w:r w:rsidRPr="00DB3175">
        <w:rPr>
          <w:b/>
          <w:sz w:val="24"/>
          <w:szCs w:val="24"/>
        </w:rPr>
        <w:t>. Метание теннисного мяча</w:t>
      </w:r>
    </w:p>
    <w:p w:rsidR="00936157" w:rsidRPr="00DB3175" w:rsidRDefault="00936157" w:rsidP="00110229">
      <w:pPr>
        <w:pStyle w:val="a6"/>
        <w:spacing w:after="0" w:line="230" w:lineRule="auto"/>
        <w:jc w:val="both"/>
        <w:rPr>
          <w:i/>
          <w:sz w:val="24"/>
          <w:szCs w:val="24"/>
        </w:rPr>
      </w:pPr>
      <w:r w:rsidRPr="00DB3175">
        <w:rPr>
          <w:i/>
          <w:sz w:val="24"/>
          <w:szCs w:val="24"/>
        </w:rPr>
        <w:tab/>
      </w:r>
      <w:r w:rsidRPr="00DB3175">
        <w:rPr>
          <w:i/>
          <w:sz w:val="24"/>
          <w:szCs w:val="24"/>
        </w:rPr>
        <w:tab/>
        <w:t>Вопросы:</w:t>
      </w:r>
    </w:p>
    <w:p w:rsidR="00936157" w:rsidRPr="00DB3175" w:rsidRDefault="00936157" w:rsidP="00110229">
      <w:pPr>
        <w:pStyle w:val="a6"/>
        <w:numPr>
          <w:ilvl w:val="0"/>
          <w:numId w:val="67"/>
        </w:numPr>
        <w:spacing w:after="0" w:line="230" w:lineRule="auto"/>
        <w:jc w:val="both"/>
        <w:rPr>
          <w:sz w:val="24"/>
          <w:szCs w:val="24"/>
        </w:rPr>
      </w:pPr>
      <w:r w:rsidRPr="00DB3175">
        <w:rPr>
          <w:sz w:val="24"/>
          <w:szCs w:val="24"/>
        </w:rPr>
        <w:t>Рассказ об истории и эволюции данного вида легкой атлетики.</w:t>
      </w:r>
    </w:p>
    <w:p w:rsidR="00936157" w:rsidRPr="00DB3175" w:rsidRDefault="00936157" w:rsidP="00110229">
      <w:pPr>
        <w:pStyle w:val="a6"/>
        <w:numPr>
          <w:ilvl w:val="0"/>
          <w:numId w:val="67"/>
        </w:numPr>
        <w:spacing w:after="0" w:line="230" w:lineRule="auto"/>
        <w:jc w:val="both"/>
        <w:rPr>
          <w:sz w:val="24"/>
          <w:szCs w:val="24"/>
        </w:rPr>
      </w:pPr>
      <w:r w:rsidRPr="00DB3175">
        <w:rPr>
          <w:sz w:val="24"/>
          <w:szCs w:val="24"/>
        </w:rPr>
        <w:t>Создание представления о метании теннисного мяча посредством рассказа, показа, анализа кинограмм, просмотра учебных фильмов.</w:t>
      </w:r>
    </w:p>
    <w:p w:rsidR="00936157" w:rsidRPr="00DB3175" w:rsidRDefault="00936157" w:rsidP="00110229">
      <w:pPr>
        <w:numPr>
          <w:ilvl w:val="0"/>
          <w:numId w:val="67"/>
        </w:numPr>
        <w:spacing w:line="230" w:lineRule="auto"/>
        <w:rPr>
          <w:sz w:val="24"/>
          <w:szCs w:val="24"/>
        </w:rPr>
      </w:pPr>
      <w:r w:rsidRPr="00DB3175">
        <w:rPr>
          <w:sz w:val="24"/>
          <w:szCs w:val="24"/>
        </w:rPr>
        <w:t>Бросок с одного шага из положения, стоя на левой ноге лицом по направлению метания.</w:t>
      </w:r>
    </w:p>
    <w:p w:rsidR="00936157" w:rsidRPr="00DB3175" w:rsidRDefault="00936157" w:rsidP="00110229">
      <w:pPr>
        <w:numPr>
          <w:ilvl w:val="0"/>
          <w:numId w:val="67"/>
        </w:numPr>
        <w:spacing w:line="230" w:lineRule="auto"/>
        <w:rPr>
          <w:sz w:val="24"/>
          <w:szCs w:val="24"/>
        </w:rPr>
      </w:pPr>
      <w:r w:rsidRPr="00DB3175">
        <w:rPr>
          <w:sz w:val="24"/>
          <w:szCs w:val="24"/>
        </w:rPr>
        <w:t>То же, из положения, стоя на скрещенных ногах и развернув плечи по линии метания.</w:t>
      </w:r>
    </w:p>
    <w:p w:rsidR="00936157" w:rsidRPr="00DB3175" w:rsidRDefault="00936157" w:rsidP="00110229">
      <w:pPr>
        <w:numPr>
          <w:ilvl w:val="0"/>
          <w:numId w:val="67"/>
        </w:numPr>
        <w:spacing w:line="230" w:lineRule="auto"/>
        <w:rPr>
          <w:sz w:val="24"/>
          <w:szCs w:val="24"/>
        </w:rPr>
      </w:pPr>
      <w:r w:rsidRPr="00DB3175">
        <w:rPr>
          <w:sz w:val="24"/>
          <w:szCs w:val="24"/>
        </w:rPr>
        <w:t>Упражнение под счёт: «Раз!» – шаг левой с посылом мяча вперёд; «Два!» – шаг правой с поворотом плеч и отведением мяча вниз-назад; «Три!» – стопорящий шаг левой с натяжением правой стороны и финальным усилием.</w:t>
      </w:r>
    </w:p>
    <w:p w:rsidR="00936157" w:rsidRPr="00DB3175" w:rsidRDefault="00936157" w:rsidP="00110229">
      <w:pPr>
        <w:numPr>
          <w:ilvl w:val="0"/>
          <w:numId w:val="67"/>
        </w:numPr>
        <w:spacing w:line="230" w:lineRule="auto"/>
        <w:rPr>
          <w:sz w:val="24"/>
          <w:szCs w:val="24"/>
        </w:rPr>
      </w:pPr>
      <w:r w:rsidRPr="00DB3175">
        <w:rPr>
          <w:sz w:val="24"/>
          <w:szCs w:val="24"/>
        </w:rPr>
        <w:t>То же, самостоятельно.</w:t>
      </w:r>
    </w:p>
    <w:p w:rsidR="00936157" w:rsidRPr="00DB3175" w:rsidRDefault="00936157" w:rsidP="00110229">
      <w:pPr>
        <w:numPr>
          <w:ilvl w:val="0"/>
          <w:numId w:val="67"/>
        </w:numPr>
        <w:spacing w:line="230" w:lineRule="auto"/>
        <w:rPr>
          <w:sz w:val="24"/>
          <w:szCs w:val="24"/>
        </w:rPr>
      </w:pPr>
      <w:r w:rsidRPr="00DB3175">
        <w:rPr>
          <w:sz w:val="24"/>
          <w:szCs w:val="24"/>
        </w:rPr>
        <w:t>Слитное выполнение «скрестного» и «броскового» шагов.</w:t>
      </w:r>
    </w:p>
    <w:p w:rsidR="00936157" w:rsidRPr="00DB3175" w:rsidRDefault="00936157" w:rsidP="00110229">
      <w:pPr>
        <w:numPr>
          <w:ilvl w:val="0"/>
          <w:numId w:val="67"/>
        </w:numPr>
        <w:spacing w:line="230" w:lineRule="auto"/>
        <w:rPr>
          <w:sz w:val="24"/>
          <w:szCs w:val="24"/>
        </w:rPr>
      </w:pPr>
      <w:r w:rsidRPr="00DB3175">
        <w:rPr>
          <w:sz w:val="24"/>
          <w:szCs w:val="24"/>
        </w:rPr>
        <w:t>Подбор предварительного разбега с попаданием на отметку.</w:t>
      </w:r>
    </w:p>
    <w:p w:rsidR="00936157" w:rsidRPr="00DB3175" w:rsidRDefault="00936157" w:rsidP="00110229">
      <w:pPr>
        <w:numPr>
          <w:ilvl w:val="0"/>
          <w:numId w:val="67"/>
        </w:numPr>
        <w:spacing w:line="230" w:lineRule="auto"/>
        <w:rPr>
          <w:sz w:val="24"/>
          <w:szCs w:val="24"/>
        </w:rPr>
      </w:pPr>
      <w:r w:rsidRPr="00DB3175">
        <w:rPr>
          <w:sz w:val="24"/>
          <w:szCs w:val="24"/>
        </w:rPr>
        <w:t>Пробегание предварительного и основного разбегов с имитацией финального усилия.</w:t>
      </w:r>
    </w:p>
    <w:p w:rsidR="00936157" w:rsidRPr="00DB3175" w:rsidRDefault="00936157" w:rsidP="00110229">
      <w:pPr>
        <w:numPr>
          <w:ilvl w:val="0"/>
          <w:numId w:val="67"/>
        </w:numPr>
        <w:spacing w:line="230" w:lineRule="auto"/>
        <w:rPr>
          <w:sz w:val="24"/>
          <w:szCs w:val="24"/>
        </w:rPr>
      </w:pPr>
      <w:r w:rsidRPr="00DB3175">
        <w:rPr>
          <w:sz w:val="24"/>
          <w:szCs w:val="24"/>
        </w:rPr>
        <w:t>Метание теннисного мяча с полного разбега.</w:t>
      </w:r>
    </w:p>
    <w:p w:rsidR="00936157" w:rsidRPr="00DB3175" w:rsidRDefault="00936157" w:rsidP="00110229">
      <w:pPr>
        <w:numPr>
          <w:ilvl w:val="0"/>
          <w:numId w:val="67"/>
        </w:numPr>
        <w:spacing w:line="230" w:lineRule="auto"/>
        <w:rPr>
          <w:sz w:val="24"/>
          <w:szCs w:val="24"/>
        </w:rPr>
      </w:pPr>
      <w:r w:rsidRPr="00DB3175">
        <w:rPr>
          <w:sz w:val="24"/>
          <w:szCs w:val="24"/>
        </w:rPr>
        <w:t>Соревнования по метанию теннисного мяча.</w:t>
      </w:r>
    </w:p>
    <w:p w:rsidR="00936157" w:rsidRPr="00DB3175" w:rsidRDefault="00936157" w:rsidP="00936157">
      <w:pPr>
        <w:jc w:val="center"/>
        <w:rPr>
          <w:b/>
          <w:sz w:val="24"/>
          <w:szCs w:val="24"/>
        </w:rPr>
      </w:pPr>
      <w:r>
        <w:rPr>
          <w:b/>
          <w:sz w:val="24"/>
          <w:szCs w:val="24"/>
        </w:rPr>
        <w:t>4</w:t>
      </w:r>
      <w:r w:rsidRPr="00DB3175">
        <w:rPr>
          <w:b/>
          <w:sz w:val="24"/>
          <w:szCs w:val="24"/>
        </w:rPr>
        <w:t>. Метание гранаты</w:t>
      </w:r>
    </w:p>
    <w:p w:rsidR="00936157" w:rsidRPr="00DB3175" w:rsidRDefault="00936157" w:rsidP="00936157">
      <w:pPr>
        <w:rPr>
          <w:i/>
          <w:sz w:val="24"/>
          <w:szCs w:val="24"/>
        </w:rPr>
      </w:pPr>
      <w:r w:rsidRPr="00DB3175">
        <w:rPr>
          <w:b/>
          <w:sz w:val="24"/>
          <w:szCs w:val="24"/>
        </w:rPr>
        <w:tab/>
      </w:r>
      <w:r w:rsidRPr="00DB3175">
        <w:rPr>
          <w:b/>
          <w:sz w:val="24"/>
          <w:szCs w:val="24"/>
        </w:rPr>
        <w:tab/>
      </w:r>
      <w:r w:rsidRPr="00DB3175">
        <w:rPr>
          <w:i/>
          <w:sz w:val="24"/>
          <w:szCs w:val="24"/>
        </w:rPr>
        <w:t>Вопросы:</w:t>
      </w:r>
    </w:p>
    <w:p w:rsidR="00936157" w:rsidRPr="00DB3175" w:rsidRDefault="00936157" w:rsidP="00936157">
      <w:pPr>
        <w:numPr>
          <w:ilvl w:val="0"/>
          <w:numId w:val="65"/>
        </w:numPr>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65"/>
        </w:numPr>
        <w:rPr>
          <w:sz w:val="24"/>
          <w:szCs w:val="24"/>
        </w:rPr>
      </w:pPr>
      <w:r w:rsidRPr="00DB3175">
        <w:rPr>
          <w:sz w:val="24"/>
          <w:szCs w:val="24"/>
        </w:rPr>
        <w:t>Создание представления о метании гранаты посредством рассказа, показа, анализа кинограмм, просмотра учебных фильмов.</w:t>
      </w:r>
    </w:p>
    <w:p w:rsidR="00936157" w:rsidRPr="00DB3175" w:rsidRDefault="00936157" w:rsidP="00936157">
      <w:pPr>
        <w:numPr>
          <w:ilvl w:val="0"/>
          <w:numId w:val="65"/>
        </w:numPr>
        <w:rPr>
          <w:sz w:val="24"/>
          <w:szCs w:val="24"/>
        </w:rPr>
      </w:pPr>
      <w:r w:rsidRPr="00DB3175">
        <w:rPr>
          <w:sz w:val="24"/>
          <w:szCs w:val="24"/>
        </w:rPr>
        <w:t>Обучение способу держания гранаты.</w:t>
      </w:r>
    </w:p>
    <w:p w:rsidR="00936157" w:rsidRPr="00DB3175" w:rsidRDefault="00936157" w:rsidP="00936157">
      <w:pPr>
        <w:numPr>
          <w:ilvl w:val="0"/>
          <w:numId w:val="65"/>
        </w:numPr>
        <w:rPr>
          <w:sz w:val="24"/>
          <w:szCs w:val="24"/>
        </w:rPr>
      </w:pPr>
      <w:r w:rsidRPr="00DB3175">
        <w:rPr>
          <w:sz w:val="24"/>
          <w:szCs w:val="24"/>
        </w:rPr>
        <w:t>Бросок с одного шага из положения, стоя на левой ноге лицом по направлению метания.</w:t>
      </w:r>
    </w:p>
    <w:p w:rsidR="00936157" w:rsidRPr="00DB3175" w:rsidRDefault="00936157" w:rsidP="00936157">
      <w:pPr>
        <w:numPr>
          <w:ilvl w:val="0"/>
          <w:numId w:val="65"/>
        </w:numPr>
        <w:rPr>
          <w:sz w:val="24"/>
          <w:szCs w:val="24"/>
        </w:rPr>
      </w:pPr>
      <w:r w:rsidRPr="00DB3175">
        <w:rPr>
          <w:sz w:val="24"/>
          <w:szCs w:val="24"/>
        </w:rPr>
        <w:t>То же, из положения, стоя на скрещенных ногах и развернув плечи по линии метания.</w:t>
      </w:r>
    </w:p>
    <w:p w:rsidR="00936157" w:rsidRPr="00DB3175" w:rsidRDefault="00936157" w:rsidP="00936157">
      <w:pPr>
        <w:numPr>
          <w:ilvl w:val="0"/>
          <w:numId w:val="65"/>
        </w:numPr>
        <w:rPr>
          <w:sz w:val="24"/>
          <w:szCs w:val="24"/>
        </w:rPr>
      </w:pPr>
      <w:r w:rsidRPr="00DB3175">
        <w:rPr>
          <w:sz w:val="24"/>
          <w:szCs w:val="24"/>
        </w:rPr>
        <w:t>Упражнение под счёт: «Раз!» – шаг левой с посылом гранаты вперёд; «Два!» – шаг правой с поворотом плеч и отведением гранаты вниз-назад; «Три!» – стопорящий шаг левой с натяжением правой стороны и финальным усилием.</w:t>
      </w:r>
    </w:p>
    <w:p w:rsidR="00936157" w:rsidRPr="00DB3175" w:rsidRDefault="00936157" w:rsidP="00936157">
      <w:pPr>
        <w:numPr>
          <w:ilvl w:val="0"/>
          <w:numId w:val="65"/>
        </w:numPr>
        <w:rPr>
          <w:sz w:val="24"/>
          <w:szCs w:val="24"/>
        </w:rPr>
      </w:pPr>
      <w:r w:rsidRPr="00DB3175">
        <w:rPr>
          <w:sz w:val="24"/>
          <w:szCs w:val="24"/>
        </w:rPr>
        <w:t>То же, самостоятельно.</w:t>
      </w:r>
    </w:p>
    <w:p w:rsidR="00936157" w:rsidRPr="00DB3175" w:rsidRDefault="00936157" w:rsidP="00936157">
      <w:pPr>
        <w:numPr>
          <w:ilvl w:val="0"/>
          <w:numId w:val="65"/>
        </w:numPr>
        <w:rPr>
          <w:sz w:val="24"/>
          <w:szCs w:val="24"/>
        </w:rPr>
      </w:pPr>
      <w:r w:rsidRPr="00DB3175">
        <w:rPr>
          <w:sz w:val="24"/>
          <w:szCs w:val="24"/>
        </w:rPr>
        <w:t>Слитное выполнение «скрестного» и «броскового» шагов.</w:t>
      </w:r>
    </w:p>
    <w:p w:rsidR="00936157" w:rsidRPr="00DB3175" w:rsidRDefault="00936157" w:rsidP="00936157">
      <w:pPr>
        <w:numPr>
          <w:ilvl w:val="0"/>
          <w:numId w:val="65"/>
        </w:numPr>
        <w:rPr>
          <w:sz w:val="24"/>
          <w:szCs w:val="24"/>
        </w:rPr>
      </w:pPr>
      <w:r w:rsidRPr="00DB3175">
        <w:rPr>
          <w:sz w:val="24"/>
          <w:szCs w:val="24"/>
        </w:rPr>
        <w:t>Подбор предварительного разбега с попаданием на отметку.</w:t>
      </w:r>
    </w:p>
    <w:p w:rsidR="00936157" w:rsidRPr="00DB3175" w:rsidRDefault="00936157" w:rsidP="00936157">
      <w:pPr>
        <w:numPr>
          <w:ilvl w:val="0"/>
          <w:numId w:val="65"/>
        </w:numPr>
        <w:rPr>
          <w:sz w:val="24"/>
          <w:szCs w:val="24"/>
        </w:rPr>
      </w:pPr>
      <w:r w:rsidRPr="00DB3175">
        <w:rPr>
          <w:sz w:val="24"/>
          <w:szCs w:val="24"/>
        </w:rPr>
        <w:t>Пробегание предварительного и основного разбегов с имитацией финального усилия.</w:t>
      </w:r>
    </w:p>
    <w:p w:rsidR="00936157" w:rsidRPr="00DB3175" w:rsidRDefault="00936157" w:rsidP="00936157">
      <w:pPr>
        <w:numPr>
          <w:ilvl w:val="0"/>
          <w:numId w:val="65"/>
        </w:numPr>
        <w:rPr>
          <w:sz w:val="24"/>
          <w:szCs w:val="24"/>
        </w:rPr>
      </w:pPr>
      <w:r w:rsidRPr="00DB3175">
        <w:rPr>
          <w:sz w:val="24"/>
          <w:szCs w:val="24"/>
        </w:rPr>
        <w:t>Метание гранаты с полного разбега.</w:t>
      </w:r>
    </w:p>
    <w:p w:rsidR="00936157" w:rsidRPr="00DB3175" w:rsidRDefault="00936157" w:rsidP="00936157">
      <w:pPr>
        <w:numPr>
          <w:ilvl w:val="0"/>
          <w:numId w:val="65"/>
        </w:numPr>
        <w:rPr>
          <w:sz w:val="24"/>
          <w:szCs w:val="24"/>
        </w:rPr>
      </w:pPr>
      <w:r w:rsidRPr="00DB3175">
        <w:rPr>
          <w:sz w:val="24"/>
          <w:szCs w:val="24"/>
        </w:rPr>
        <w:t>Соревнования по метанию гранаты.</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5</w:t>
      </w:r>
      <w:r w:rsidRPr="00DB3175">
        <w:rPr>
          <w:b/>
          <w:sz w:val="24"/>
          <w:szCs w:val="24"/>
        </w:rPr>
        <w:t>. Толкание ядра с места</w:t>
      </w:r>
    </w:p>
    <w:p w:rsidR="00936157" w:rsidRPr="00DB3175" w:rsidRDefault="00936157" w:rsidP="00936157">
      <w:pPr>
        <w:rPr>
          <w:i/>
          <w:sz w:val="24"/>
          <w:szCs w:val="24"/>
        </w:rPr>
      </w:pPr>
      <w:r w:rsidRPr="00DB3175">
        <w:rPr>
          <w:sz w:val="24"/>
          <w:szCs w:val="24"/>
        </w:rPr>
        <w:tab/>
      </w:r>
      <w:r w:rsidRPr="00DB3175">
        <w:rPr>
          <w:sz w:val="24"/>
          <w:szCs w:val="24"/>
        </w:rPr>
        <w:tab/>
      </w:r>
      <w:r w:rsidRPr="00DB3175">
        <w:rPr>
          <w:i/>
          <w:sz w:val="24"/>
          <w:szCs w:val="24"/>
        </w:rPr>
        <w:t>Вопросы:</w:t>
      </w:r>
    </w:p>
    <w:p w:rsidR="00936157" w:rsidRPr="00DB3175" w:rsidRDefault="00936157" w:rsidP="00936157">
      <w:pPr>
        <w:numPr>
          <w:ilvl w:val="0"/>
          <w:numId w:val="16"/>
        </w:numPr>
        <w:tabs>
          <w:tab w:val="num" w:pos="927"/>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16"/>
        </w:numPr>
        <w:tabs>
          <w:tab w:val="num" w:pos="927"/>
        </w:tabs>
        <w:rPr>
          <w:sz w:val="24"/>
          <w:szCs w:val="24"/>
        </w:rPr>
      </w:pPr>
      <w:r w:rsidRPr="00DB3175">
        <w:rPr>
          <w:sz w:val="24"/>
          <w:szCs w:val="24"/>
        </w:rPr>
        <w:t>Создание представления о толкании ядра с места посредством рассказа, показа, анализа кинограмм, просмотра учебных фильмов.</w:t>
      </w:r>
    </w:p>
    <w:p w:rsidR="00936157" w:rsidRPr="00DB3175" w:rsidRDefault="00936157" w:rsidP="00936157">
      <w:pPr>
        <w:numPr>
          <w:ilvl w:val="0"/>
          <w:numId w:val="16"/>
        </w:numPr>
        <w:tabs>
          <w:tab w:val="num" w:pos="927"/>
        </w:tabs>
        <w:rPr>
          <w:sz w:val="24"/>
          <w:szCs w:val="24"/>
        </w:rPr>
      </w:pPr>
      <w:r w:rsidRPr="00DB3175">
        <w:rPr>
          <w:sz w:val="24"/>
          <w:szCs w:val="24"/>
        </w:rPr>
        <w:t>Воспитание «мышечного» чувства веса ядра путём различных манипуляций со снарядом (перекладывание из руки в руку, вращение вокруг себя, подбрасывание, перекидывание друг другу и т.п.).</w:t>
      </w:r>
    </w:p>
    <w:p w:rsidR="00936157" w:rsidRPr="00DB3175" w:rsidRDefault="00936157" w:rsidP="00936157">
      <w:pPr>
        <w:numPr>
          <w:ilvl w:val="0"/>
          <w:numId w:val="16"/>
        </w:numPr>
        <w:tabs>
          <w:tab w:val="num" w:pos="927"/>
        </w:tabs>
        <w:rPr>
          <w:sz w:val="24"/>
          <w:szCs w:val="24"/>
        </w:rPr>
      </w:pPr>
      <w:r w:rsidRPr="00DB3175">
        <w:rPr>
          <w:sz w:val="24"/>
          <w:szCs w:val="24"/>
        </w:rPr>
        <w:t>Бросок ядра вперёд двумя руками.</w:t>
      </w:r>
    </w:p>
    <w:p w:rsidR="00936157" w:rsidRPr="00DB3175" w:rsidRDefault="00936157" w:rsidP="00936157">
      <w:pPr>
        <w:numPr>
          <w:ilvl w:val="0"/>
          <w:numId w:val="16"/>
        </w:numPr>
        <w:tabs>
          <w:tab w:val="num" w:pos="927"/>
        </w:tabs>
        <w:rPr>
          <w:sz w:val="24"/>
          <w:szCs w:val="24"/>
        </w:rPr>
      </w:pPr>
      <w:r w:rsidRPr="00DB3175">
        <w:rPr>
          <w:sz w:val="24"/>
          <w:szCs w:val="24"/>
        </w:rPr>
        <w:t>Бросок ядра назад двумя руками.</w:t>
      </w:r>
    </w:p>
    <w:p w:rsidR="00936157" w:rsidRPr="00DB3175" w:rsidRDefault="00936157" w:rsidP="00936157">
      <w:pPr>
        <w:numPr>
          <w:ilvl w:val="0"/>
          <w:numId w:val="16"/>
        </w:numPr>
        <w:tabs>
          <w:tab w:val="num" w:pos="927"/>
        </w:tabs>
        <w:rPr>
          <w:sz w:val="24"/>
          <w:szCs w:val="24"/>
        </w:rPr>
      </w:pPr>
      <w:r w:rsidRPr="00DB3175">
        <w:rPr>
          <w:sz w:val="24"/>
          <w:szCs w:val="24"/>
        </w:rPr>
        <w:t>Бросок ядра от груди двумя руками.</w:t>
      </w:r>
    </w:p>
    <w:p w:rsidR="00936157" w:rsidRPr="00DB3175" w:rsidRDefault="00936157" w:rsidP="00936157">
      <w:pPr>
        <w:numPr>
          <w:ilvl w:val="0"/>
          <w:numId w:val="16"/>
        </w:numPr>
        <w:tabs>
          <w:tab w:val="num" w:pos="927"/>
        </w:tabs>
        <w:rPr>
          <w:sz w:val="24"/>
          <w:szCs w:val="24"/>
        </w:rPr>
      </w:pPr>
      <w:r w:rsidRPr="00DB3175">
        <w:rPr>
          <w:sz w:val="24"/>
          <w:szCs w:val="24"/>
        </w:rPr>
        <w:t>Толчок ядра из положения лицом по направлению метания.</w:t>
      </w:r>
    </w:p>
    <w:p w:rsidR="00936157" w:rsidRPr="00DB3175" w:rsidRDefault="00936157" w:rsidP="00936157">
      <w:pPr>
        <w:numPr>
          <w:ilvl w:val="0"/>
          <w:numId w:val="16"/>
        </w:numPr>
        <w:tabs>
          <w:tab w:val="num" w:pos="927"/>
        </w:tabs>
        <w:rPr>
          <w:sz w:val="24"/>
          <w:szCs w:val="24"/>
        </w:rPr>
      </w:pPr>
      <w:r w:rsidRPr="00DB3175">
        <w:rPr>
          <w:sz w:val="24"/>
          <w:szCs w:val="24"/>
        </w:rPr>
        <w:t>Принятие исходного положения для толкания ядра с места.</w:t>
      </w:r>
    </w:p>
    <w:p w:rsidR="00936157" w:rsidRPr="00DB3175" w:rsidRDefault="00936157" w:rsidP="00936157">
      <w:pPr>
        <w:numPr>
          <w:ilvl w:val="0"/>
          <w:numId w:val="16"/>
        </w:numPr>
        <w:tabs>
          <w:tab w:val="num" w:pos="927"/>
        </w:tabs>
        <w:rPr>
          <w:sz w:val="24"/>
          <w:szCs w:val="24"/>
        </w:rPr>
      </w:pPr>
      <w:r w:rsidRPr="00DB3175">
        <w:rPr>
          <w:sz w:val="24"/>
          <w:szCs w:val="24"/>
        </w:rPr>
        <w:t>Имитация толкания ядра с места.</w:t>
      </w:r>
    </w:p>
    <w:p w:rsidR="00936157" w:rsidRPr="00DB3175" w:rsidRDefault="00936157" w:rsidP="00936157">
      <w:pPr>
        <w:numPr>
          <w:ilvl w:val="0"/>
          <w:numId w:val="16"/>
        </w:numPr>
        <w:tabs>
          <w:tab w:val="num" w:pos="927"/>
        </w:tabs>
        <w:rPr>
          <w:sz w:val="24"/>
          <w:szCs w:val="24"/>
        </w:rPr>
      </w:pPr>
      <w:r w:rsidRPr="00DB3175">
        <w:rPr>
          <w:sz w:val="24"/>
          <w:szCs w:val="24"/>
        </w:rPr>
        <w:t>Толчок ядра с места.</w:t>
      </w:r>
    </w:p>
    <w:p w:rsidR="00936157" w:rsidRPr="00DB3175" w:rsidRDefault="00936157" w:rsidP="00936157">
      <w:pPr>
        <w:numPr>
          <w:ilvl w:val="0"/>
          <w:numId w:val="16"/>
        </w:numPr>
        <w:tabs>
          <w:tab w:val="num" w:pos="927"/>
        </w:tabs>
        <w:rPr>
          <w:sz w:val="24"/>
          <w:szCs w:val="24"/>
        </w:rPr>
      </w:pPr>
      <w:r w:rsidRPr="00DB3175">
        <w:rPr>
          <w:sz w:val="24"/>
          <w:szCs w:val="24"/>
        </w:rPr>
        <w:t>Соревнования по броску ядра вперёд двумя руками.</w:t>
      </w:r>
    </w:p>
    <w:p w:rsidR="00936157" w:rsidRPr="00DB3175" w:rsidRDefault="00936157" w:rsidP="00936157">
      <w:pPr>
        <w:numPr>
          <w:ilvl w:val="0"/>
          <w:numId w:val="16"/>
        </w:numPr>
        <w:tabs>
          <w:tab w:val="num" w:pos="927"/>
        </w:tabs>
        <w:rPr>
          <w:sz w:val="24"/>
          <w:szCs w:val="24"/>
        </w:rPr>
      </w:pPr>
      <w:r w:rsidRPr="00DB3175">
        <w:rPr>
          <w:sz w:val="24"/>
          <w:szCs w:val="24"/>
        </w:rPr>
        <w:t>Соревнования по броску ядра назад двумя руками.</w:t>
      </w:r>
    </w:p>
    <w:p w:rsidR="00936157" w:rsidRPr="00DB3175" w:rsidRDefault="00936157" w:rsidP="00936157">
      <w:pPr>
        <w:numPr>
          <w:ilvl w:val="0"/>
          <w:numId w:val="16"/>
        </w:numPr>
        <w:tabs>
          <w:tab w:val="num" w:pos="927"/>
        </w:tabs>
        <w:rPr>
          <w:sz w:val="24"/>
          <w:szCs w:val="24"/>
        </w:rPr>
      </w:pPr>
      <w:r w:rsidRPr="00DB3175">
        <w:rPr>
          <w:sz w:val="24"/>
          <w:szCs w:val="24"/>
        </w:rPr>
        <w:t>Соревнования по броску ядра от груди двумя руками.</w:t>
      </w:r>
    </w:p>
    <w:p w:rsidR="00936157" w:rsidRPr="00DB3175" w:rsidRDefault="00936157" w:rsidP="00936157">
      <w:pPr>
        <w:numPr>
          <w:ilvl w:val="0"/>
          <w:numId w:val="16"/>
        </w:numPr>
        <w:tabs>
          <w:tab w:val="num" w:pos="927"/>
        </w:tabs>
        <w:rPr>
          <w:sz w:val="24"/>
          <w:szCs w:val="24"/>
        </w:rPr>
      </w:pPr>
      <w:r w:rsidRPr="00DB3175">
        <w:rPr>
          <w:sz w:val="24"/>
          <w:szCs w:val="24"/>
        </w:rPr>
        <w:t>Соревнования по толканию ядра с места.</w:t>
      </w:r>
    </w:p>
    <w:p w:rsidR="00936157" w:rsidRPr="00DB3175" w:rsidRDefault="00936157" w:rsidP="00936157">
      <w:pPr>
        <w:rPr>
          <w:sz w:val="24"/>
          <w:szCs w:val="24"/>
        </w:rPr>
      </w:pPr>
    </w:p>
    <w:p w:rsidR="00936157" w:rsidRPr="00DB3175" w:rsidRDefault="00936157" w:rsidP="00936157">
      <w:pPr>
        <w:pStyle w:val="8"/>
        <w:keepNext w:val="0"/>
        <w:widowControl w:val="0"/>
        <w:rPr>
          <w:sz w:val="24"/>
          <w:szCs w:val="24"/>
        </w:rPr>
      </w:pPr>
      <w:r>
        <w:rPr>
          <w:sz w:val="24"/>
          <w:szCs w:val="24"/>
        </w:rPr>
        <w:t>6</w:t>
      </w:r>
      <w:r w:rsidRPr="00DB3175">
        <w:rPr>
          <w:sz w:val="24"/>
          <w:szCs w:val="24"/>
        </w:rPr>
        <w:t>. Толкание ядра со скачка</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2"/>
        </w:numPr>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22"/>
        </w:numPr>
        <w:rPr>
          <w:sz w:val="24"/>
          <w:szCs w:val="24"/>
        </w:rPr>
      </w:pPr>
      <w:r w:rsidRPr="00DB3175">
        <w:rPr>
          <w:sz w:val="24"/>
          <w:szCs w:val="24"/>
        </w:rPr>
        <w:t>Создание представления о толкании ядра со скачка посредством рассказа, показа, анализа кинограмм, просмотра учебных фильмов.</w:t>
      </w:r>
    </w:p>
    <w:p w:rsidR="00936157" w:rsidRPr="00DB3175" w:rsidRDefault="00936157" w:rsidP="00936157">
      <w:pPr>
        <w:numPr>
          <w:ilvl w:val="0"/>
          <w:numId w:val="22"/>
        </w:numPr>
        <w:ind w:left="360" w:firstLine="0"/>
        <w:rPr>
          <w:sz w:val="24"/>
          <w:szCs w:val="24"/>
        </w:rPr>
      </w:pPr>
      <w:r w:rsidRPr="00DB3175">
        <w:rPr>
          <w:sz w:val="24"/>
          <w:szCs w:val="24"/>
        </w:rPr>
        <w:t>Повторение толкания ядра с места.</w:t>
      </w:r>
    </w:p>
    <w:p w:rsidR="00936157" w:rsidRPr="00DB3175" w:rsidRDefault="00936157" w:rsidP="00936157">
      <w:pPr>
        <w:numPr>
          <w:ilvl w:val="0"/>
          <w:numId w:val="22"/>
        </w:numPr>
        <w:ind w:left="360" w:firstLine="0"/>
        <w:rPr>
          <w:sz w:val="24"/>
          <w:szCs w:val="24"/>
        </w:rPr>
      </w:pPr>
      <w:r w:rsidRPr="00DB3175">
        <w:rPr>
          <w:sz w:val="24"/>
          <w:szCs w:val="24"/>
        </w:rPr>
        <w:t>Принятие исходного положения для толкания ядра со скачка.</w:t>
      </w:r>
    </w:p>
    <w:p w:rsidR="00936157" w:rsidRPr="00DB3175" w:rsidRDefault="00936157" w:rsidP="00936157">
      <w:pPr>
        <w:numPr>
          <w:ilvl w:val="0"/>
          <w:numId w:val="22"/>
        </w:numPr>
        <w:ind w:left="360" w:firstLine="0"/>
        <w:rPr>
          <w:sz w:val="24"/>
          <w:szCs w:val="24"/>
        </w:rPr>
      </w:pPr>
      <w:r w:rsidRPr="00DB3175">
        <w:rPr>
          <w:sz w:val="24"/>
          <w:szCs w:val="24"/>
        </w:rPr>
        <w:t>Приседание и вставание на опорной ноге с отведением вверх - назад маховой.</w:t>
      </w:r>
    </w:p>
    <w:p w:rsidR="00936157" w:rsidRPr="00DB3175" w:rsidRDefault="00936157" w:rsidP="00936157">
      <w:pPr>
        <w:numPr>
          <w:ilvl w:val="0"/>
          <w:numId w:val="22"/>
        </w:numPr>
        <w:ind w:left="360" w:firstLine="0"/>
        <w:rPr>
          <w:sz w:val="24"/>
          <w:szCs w:val="24"/>
        </w:rPr>
      </w:pPr>
      <w:r w:rsidRPr="00DB3175">
        <w:rPr>
          <w:sz w:val="24"/>
          <w:szCs w:val="24"/>
        </w:rPr>
        <w:t>Выполнение скачка с удержанием головы и плеч в закрытом положении.</w:t>
      </w:r>
    </w:p>
    <w:p w:rsidR="00936157" w:rsidRPr="00DB3175" w:rsidRDefault="00936157" w:rsidP="00936157">
      <w:pPr>
        <w:numPr>
          <w:ilvl w:val="0"/>
          <w:numId w:val="22"/>
        </w:numPr>
        <w:ind w:left="360" w:firstLine="0"/>
        <w:rPr>
          <w:sz w:val="24"/>
          <w:szCs w:val="24"/>
        </w:rPr>
      </w:pPr>
      <w:r w:rsidRPr="00DB3175">
        <w:rPr>
          <w:sz w:val="24"/>
          <w:szCs w:val="24"/>
        </w:rPr>
        <w:t>Выполнение скачка с удержанием взглядом ориентира на земле.</w:t>
      </w:r>
    </w:p>
    <w:p w:rsidR="00936157" w:rsidRPr="00DB3175" w:rsidRDefault="00936157" w:rsidP="00936157">
      <w:pPr>
        <w:numPr>
          <w:ilvl w:val="0"/>
          <w:numId w:val="22"/>
        </w:numPr>
        <w:ind w:left="360" w:firstLine="0"/>
        <w:rPr>
          <w:sz w:val="24"/>
          <w:szCs w:val="24"/>
        </w:rPr>
      </w:pPr>
      <w:r w:rsidRPr="00DB3175">
        <w:rPr>
          <w:sz w:val="24"/>
          <w:szCs w:val="24"/>
        </w:rPr>
        <w:t>Выполнение скачка с движением рук в противоположную сторону.</w:t>
      </w:r>
    </w:p>
    <w:p w:rsidR="00936157" w:rsidRPr="00DB3175" w:rsidRDefault="00936157" w:rsidP="00936157">
      <w:pPr>
        <w:numPr>
          <w:ilvl w:val="0"/>
          <w:numId w:val="22"/>
        </w:numPr>
        <w:ind w:left="360" w:firstLine="0"/>
        <w:rPr>
          <w:sz w:val="24"/>
          <w:szCs w:val="24"/>
        </w:rPr>
      </w:pPr>
      <w:r w:rsidRPr="00DB3175">
        <w:rPr>
          <w:sz w:val="24"/>
          <w:szCs w:val="24"/>
        </w:rPr>
        <w:t>Выполнение нескольких скачков подряд по прямой.</w:t>
      </w:r>
    </w:p>
    <w:p w:rsidR="00936157" w:rsidRPr="00DB3175" w:rsidRDefault="00936157" w:rsidP="00936157">
      <w:pPr>
        <w:numPr>
          <w:ilvl w:val="0"/>
          <w:numId w:val="22"/>
        </w:numPr>
        <w:ind w:left="360" w:firstLine="0"/>
        <w:rPr>
          <w:sz w:val="24"/>
          <w:szCs w:val="24"/>
        </w:rPr>
      </w:pPr>
      <w:r w:rsidRPr="00DB3175">
        <w:rPr>
          <w:sz w:val="24"/>
          <w:szCs w:val="24"/>
        </w:rPr>
        <w:t>Выполнение скачка и финального усилия через паузу.</w:t>
      </w:r>
    </w:p>
    <w:p w:rsidR="00936157" w:rsidRPr="00DB3175" w:rsidRDefault="00936157" w:rsidP="00936157">
      <w:pPr>
        <w:numPr>
          <w:ilvl w:val="0"/>
          <w:numId w:val="22"/>
        </w:numPr>
        <w:ind w:left="360" w:firstLine="0"/>
        <w:rPr>
          <w:sz w:val="24"/>
          <w:szCs w:val="24"/>
        </w:rPr>
      </w:pPr>
      <w:r w:rsidRPr="00DB3175">
        <w:rPr>
          <w:sz w:val="24"/>
          <w:szCs w:val="24"/>
        </w:rPr>
        <w:t>Имитация толкания ядра со скачка.</w:t>
      </w:r>
    </w:p>
    <w:p w:rsidR="00936157" w:rsidRPr="00DB3175" w:rsidRDefault="00936157" w:rsidP="00936157">
      <w:pPr>
        <w:numPr>
          <w:ilvl w:val="0"/>
          <w:numId w:val="22"/>
        </w:numPr>
        <w:ind w:left="360" w:firstLine="0"/>
        <w:rPr>
          <w:sz w:val="24"/>
          <w:szCs w:val="24"/>
        </w:rPr>
      </w:pPr>
      <w:r w:rsidRPr="00DB3175">
        <w:rPr>
          <w:sz w:val="24"/>
          <w:szCs w:val="24"/>
        </w:rPr>
        <w:t>Толкание ядра со скачка</w:t>
      </w:r>
    </w:p>
    <w:p w:rsidR="00936157" w:rsidRPr="00DB3175" w:rsidRDefault="00936157" w:rsidP="00936157">
      <w:pPr>
        <w:numPr>
          <w:ilvl w:val="0"/>
          <w:numId w:val="22"/>
        </w:numPr>
        <w:ind w:left="360" w:firstLine="0"/>
        <w:rPr>
          <w:sz w:val="24"/>
          <w:szCs w:val="24"/>
        </w:rPr>
      </w:pPr>
      <w:r w:rsidRPr="00DB3175">
        <w:rPr>
          <w:sz w:val="24"/>
          <w:szCs w:val="24"/>
        </w:rPr>
        <w:t>Соревнования по толканию ядра со скачка</w:t>
      </w:r>
    </w:p>
    <w:p w:rsidR="00936157" w:rsidRPr="00DB3175" w:rsidRDefault="00936157" w:rsidP="00936157">
      <w:pPr>
        <w:rPr>
          <w:sz w:val="24"/>
          <w:szCs w:val="24"/>
        </w:rPr>
      </w:pPr>
    </w:p>
    <w:p w:rsidR="00936157" w:rsidRPr="00DB3175" w:rsidRDefault="00936157" w:rsidP="00936157">
      <w:pPr>
        <w:pStyle w:val="8"/>
        <w:keepNext w:val="0"/>
        <w:widowControl w:val="0"/>
        <w:rPr>
          <w:sz w:val="24"/>
          <w:szCs w:val="24"/>
        </w:rPr>
      </w:pPr>
      <w:r>
        <w:rPr>
          <w:sz w:val="24"/>
          <w:szCs w:val="24"/>
        </w:rPr>
        <w:t>7</w:t>
      </w:r>
      <w:r w:rsidRPr="00DB3175">
        <w:rPr>
          <w:sz w:val="24"/>
          <w:szCs w:val="24"/>
        </w:rPr>
        <w:t>. Метание диска с места</w:t>
      </w:r>
    </w:p>
    <w:p w:rsidR="00936157" w:rsidRPr="00DB3175" w:rsidRDefault="00936157" w:rsidP="00936157">
      <w:pPr>
        <w:rPr>
          <w:i/>
          <w:sz w:val="24"/>
          <w:szCs w:val="24"/>
        </w:rPr>
      </w:pPr>
      <w:r w:rsidRPr="00DB3175">
        <w:rPr>
          <w:b/>
          <w:sz w:val="24"/>
          <w:szCs w:val="24"/>
        </w:rPr>
        <w:tab/>
      </w:r>
      <w:r w:rsidRPr="00DB3175">
        <w:rPr>
          <w:b/>
          <w:sz w:val="24"/>
          <w:szCs w:val="24"/>
        </w:rPr>
        <w:tab/>
      </w:r>
      <w:r w:rsidRPr="00DB3175">
        <w:rPr>
          <w:i/>
          <w:sz w:val="24"/>
          <w:szCs w:val="24"/>
        </w:rPr>
        <w:t>Вопросы:</w:t>
      </w:r>
    </w:p>
    <w:p w:rsidR="00936157" w:rsidRPr="00DB3175" w:rsidRDefault="00936157" w:rsidP="00936157">
      <w:pPr>
        <w:numPr>
          <w:ilvl w:val="0"/>
          <w:numId w:val="17"/>
        </w:numPr>
        <w:tabs>
          <w:tab w:val="num" w:pos="1065"/>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17"/>
        </w:numPr>
        <w:tabs>
          <w:tab w:val="num" w:pos="1065"/>
        </w:tabs>
        <w:rPr>
          <w:sz w:val="24"/>
          <w:szCs w:val="24"/>
        </w:rPr>
      </w:pPr>
      <w:r w:rsidRPr="00DB3175">
        <w:rPr>
          <w:sz w:val="24"/>
          <w:szCs w:val="24"/>
        </w:rPr>
        <w:t>Создание представления о метании диска с места посредством рассказа, показа, анализа кинограмм, просмотра учебных фильмов.</w:t>
      </w:r>
    </w:p>
    <w:p w:rsidR="00936157" w:rsidRPr="00DB3175" w:rsidRDefault="00936157" w:rsidP="00936157">
      <w:pPr>
        <w:numPr>
          <w:ilvl w:val="0"/>
          <w:numId w:val="17"/>
        </w:numPr>
        <w:tabs>
          <w:tab w:val="num" w:pos="1065"/>
        </w:tabs>
        <w:rPr>
          <w:sz w:val="24"/>
          <w:szCs w:val="24"/>
        </w:rPr>
      </w:pPr>
      <w:r w:rsidRPr="00DB3175">
        <w:rPr>
          <w:sz w:val="24"/>
          <w:szCs w:val="24"/>
        </w:rPr>
        <w:t>Воспитание «мышечного» чувства веса диска путём различных манипуляций со снарядом (размахивания, замахи, вращение вокруг себя, подбрасывание, перекидывание друг другу и т.п.).</w:t>
      </w:r>
    </w:p>
    <w:p w:rsidR="00936157" w:rsidRPr="00DB3175" w:rsidRDefault="00936157" w:rsidP="00936157">
      <w:pPr>
        <w:numPr>
          <w:ilvl w:val="0"/>
          <w:numId w:val="17"/>
        </w:numPr>
        <w:tabs>
          <w:tab w:val="num" w:pos="1065"/>
        </w:tabs>
        <w:rPr>
          <w:sz w:val="24"/>
          <w:szCs w:val="24"/>
        </w:rPr>
      </w:pPr>
      <w:r w:rsidRPr="00DB3175">
        <w:rPr>
          <w:sz w:val="24"/>
          <w:szCs w:val="24"/>
        </w:rPr>
        <w:t>Катание диска по земле в парах из положения выпада левой с предварительным размахиванием диском в вертикальной плоскости.</w:t>
      </w:r>
    </w:p>
    <w:p w:rsidR="00936157" w:rsidRPr="00DB3175" w:rsidRDefault="00936157" w:rsidP="00936157">
      <w:pPr>
        <w:numPr>
          <w:ilvl w:val="0"/>
          <w:numId w:val="17"/>
        </w:numPr>
        <w:tabs>
          <w:tab w:val="num" w:pos="1065"/>
        </w:tabs>
        <w:rPr>
          <w:sz w:val="24"/>
          <w:szCs w:val="24"/>
        </w:rPr>
      </w:pPr>
      <w:r w:rsidRPr="00DB3175">
        <w:rPr>
          <w:sz w:val="24"/>
          <w:szCs w:val="24"/>
        </w:rPr>
        <w:t>Подбрасывание диска вверх ребром через указательный палец с вращением от себя.</w:t>
      </w:r>
    </w:p>
    <w:p w:rsidR="00936157" w:rsidRPr="00DB3175" w:rsidRDefault="00936157" w:rsidP="00936157">
      <w:pPr>
        <w:numPr>
          <w:ilvl w:val="0"/>
          <w:numId w:val="17"/>
        </w:numPr>
        <w:tabs>
          <w:tab w:val="num" w:pos="1065"/>
        </w:tabs>
        <w:rPr>
          <w:sz w:val="24"/>
          <w:szCs w:val="24"/>
        </w:rPr>
      </w:pPr>
      <w:r w:rsidRPr="00DB3175">
        <w:rPr>
          <w:sz w:val="24"/>
          <w:szCs w:val="24"/>
        </w:rPr>
        <w:t>Метание диска из положения лицом по направлению броска.</w:t>
      </w:r>
    </w:p>
    <w:p w:rsidR="00936157" w:rsidRPr="00DB3175" w:rsidRDefault="00936157" w:rsidP="00936157">
      <w:pPr>
        <w:numPr>
          <w:ilvl w:val="0"/>
          <w:numId w:val="17"/>
        </w:numPr>
        <w:tabs>
          <w:tab w:val="num" w:pos="1065"/>
        </w:tabs>
        <w:rPr>
          <w:sz w:val="24"/>
          <w:szCs w:val="24"/>
        </w:rPr>
      </w:pPr>
      <w:r w:rsidRPr="00DB3175">
        <w:rPr>
          <w:sz w:val="24"/>
          <w:szCs w:val="24"/>
        </w:rPr>
        <w:t>Принятие исходного положения для метания диска с места.</w:t>
      </w:r>
    </w:p>
    <w:p w:rsidR="00936157" w:rsidRPr="00DB3175" w:rsidRDefault="00936157" w:rsidP="00936157">
      <w:pPr>
        <w:numPr>
          <w:ilvl w:val="0"/>
          <w:numId w:val="17"/>
        </w:numPr>
        <w:tabs>
          <w:tab w:val="num" w:pos="1065"/>
        </w:tabs>
        <w:rPr>
          <w:sz w:val="24"/>
          <w:szCs w:val="24"/>
        </w:rPr>
      </w:pPr>
      <w:r w:rsidRPr="00DB3175">
        <w:rPr>
          <w:sz w:val="24"/>
          <w:szCs w:val="24"/>
        </w:rPr>
        <w:t>Имитация метания диска с места.</w:t>
      </w:r>
    </w:p>
    <w:p w:rsidR="00936157" w:rsidRPr="00DB3175" w:rsidRDefault="00936157" w:rsidP="00936157">
      <w:pPr>
        <w:numPr>
          <w:ilvl w:val="0"/>
          <w:numId w:val="17"/>
        </w:numPr>
        <w:tabs>
          <w:tab w:val="num" w:pos="1065"/>
        </w:tabs>
        <w:rPr>
          <w:sz w:val="24"/>
          <w:szCs w:val="24"/>
        </w:rPr>
      </w:pPr>
      <w:r w:rsidRPr="00DB3175">
        <w:rPr>
          <w:sz w:val="24"/>
          <w:szCs w:val="24"/>
        </w:rPr>
        <w:t>Метание диска с места.</w:t>
      </w:r>
    </w:p>
    <w:p w:rsidR="00936157" w:rsidRPr="00DB3175" w:rsidRDefault="00936157" w:rsidP="00936157">
      <w:pPr>
        <w:numPr>
          <w:ilvl w:val="0"/>
          <w:numId w:val="17"/>
        </w:numPr>
        <w:tabs>
          <w:tab w:val="num" w:pos="1065"/>
        </w:tabs>
        <w:rPr>
          <w:sz w:val="24"/>
          <w:szCs w:val="24"/>
        </w:rPr>
      </w:pPr>
      <w:r w:rsidRPr="00DB3175">
        <w:rPr>
          <w:sz w:val="24"/>
          <w:szCs w:val="24"/>
        </w:rPr>
        <w:t>Соревнования метанию диска с места.</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8</w:t>
      </w:r>
      <w:r w:rsidRPr="00DB3175">
        <w:rPr>
          <w:b/>
          <w:sz w:val="24"/>
          <w:szCs w:val="24"/>
        </w:rPr>
        <w:t>. Эстафетный бег</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18"/>
        </w:numPr>
        <w:tabs>
          <w:tab w:val="num" w:pos="1065"/>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18"/>
        </w:numPr>
        <w:tabs>
          <w:tab w:val="num" w:pos="1065"/>
        </w:tabs>
        <w:rPr>
          <w:sz w:val="24"/>
          <w:szCs w:val="24"/>
        </w:rPr>
      </w:pPr>
      <w:r w:rsidRPr="00DB3175">
        <w:rPr>
          <w:sz w:val="24"/>
          <w:szCs w:val="24"/>
        </w:rPr>
        <w:t>Создание представления об эстафетном беге посредством рассказа, показа, анализа кинограмм, просмотра учебных фильмов.</w:t>
      </w:r>
    </w:p>
    <w:p w:rsidR="00936157" w:rsidRPr="00DB3175" w:rsidRDefault="00936157" w:rsidP="00936157">
      <w:pPr>
        <w:numPr>
          <w:ilvl w:val="0"/>
          <w:numId w:val="18"/>
        </w:numPr>
        <w:tabs>
          <w:tab w:val="num" w:pos="1065"/>
        </w:tabs>
        <w:rPr>
          <w:sz w:val="24"/>
          <w:szCs w:val="24"/>
        </w:rPr>
      </w:pPr>
      <w:r w:rsidRPr="00DB3175">
        <w:rPr>
          <w:sz w:val="24"/>
          <w:szCs w:val="24"/>
        </w:rPr>
        <w:t>Ознакомление со способами держания эстафетной палочки.</w:t>
      </w:r>
    </w:p>
    <w:p w:rsidR="00936157" w:rsidRPr="00DB3175" w:rsidRDefault="00936157" w:rsidP="00936157">
      <w:pPr>
        <w:numPr>
          <w:ilvl w:val="0"/>
          <w:numId w:val="18"/>
        </w:numPr>
        <w:tabs>
          <w:tab w:val="num" w:pos="1065"/>
        </w:tabs>
        <w:rPr>
          <w:sz w:val="24"/>
          <w:szCs w:val="24"/>
        </w:rPr>
      </w:pPr>
      <w:r w:rsidRPr="00DB3175">
        <w:rPr>
          <w:sz w:val="24"/>
          <w:szCs w:val="24"/>
        </w:rPr>
        <w:t>Ознакомление со способами передачи эстафетной палочки.</w:t>
      </w:r>
    </w:p>
    <w:p w:rsidR="00936157" w:rsidRPr="00DB3175" w:rsidRDefault="00936157" w:rsidP="00936157">
      <w:pPr>
        <w:numPr>
          <w:ilvl w:val="0"/>
          <w:numId w:val="18"/>
        </w:numPr>
        <w:tabs>
          <w:tab w:val="num" w:pos="1065"/>
        </w:tabs>
        <w:rPr>
          <w:sz w:val="24"/>
          <w:szCs w:val="24"/>
        </w:rPr>
      </w:pPr>
      <w:r w:rsidRPr="00DB3175">
        <w:rPr>
          <w:sz w:val="24"/>
          <w:szCs w:val="24"/>
        </w:rPr>
        <w:t>Передача эстафетной палочки в парах на месте.</w:t>
      </w:r>
    </w:p>
    <w:p w:rsidR="00936157" w:rsidRPr="00DB3175" w:rsidRDefault="00936157" w:rsidP="00936157">
      <w:pPr>
        <w:numPr>
          <w:ilvl w:val="0"/>
          <w:numId w:val="18"/>
        </w:numPr>
        <w:tabs>
          <w:tab w:val="num" w:pos="1065"/>
        </w:tabs>
        <w:rPr>
          <w:sz w:val="24"/>
          <w:szCs w:val="24"/>
        </w:rPr>
      </w:pPr>
      <w:r w:rsidRPr="00DB3175">
        <w:rPr>
          <w:sz w:val="24"/>
          <w:szCs w:val="24"/>
        </w:rPr>
        <w:t>Передача эстафетной палочки в парах в ходьбе.</w:t>
      </w:r>
    </w:p>
    <w:p w:rsidR="00936157" w:rsidRPr="00DB3175" w:rsidRDefault="00936157" w:rsidP="00936157">
      <w:pPr>
        <w:numPr>
          <w:ilvl w:val="0"/>
          <w:numId w:val="18"/>
        </w:numPr>
        <w:tabs>
          <w:tab w:val="num" w:pos="1065"/>
        </w:tabs>
        <w:rPr>
          <w:sz w:val="24"/>
          <w:szCs w:val="24"/>
        </w:rPr>
      </w:pPr>
      <w:r w:rsidRPr="00DB3175">
        <w:rPr>
          <w:sz w:val="24"/>
          <w:szCs w:val="24"/>
        </w:rPr>
        <w:t>Передача эстафетной палочки в парах в беге.</w:t>
      </w:r>
    </w:p>
    <w:p w:rsidR="00936157" w:rsidRPr="00DB3175" w:rsidRDefault="00936157" w:rsidP="00936157">
      <w:pPr>
        <w:numPr>
          <w:ilvl w:val="0"/>
          <w:numId w:val="18"/>
        </w:numPr>
        <w:tabs>
          <w:tab w:val="num" w:pos="1065"/>
        </w:tabs>
        <w:rPr>
          <w:sz w:val="24"/>
          <w:szCs w:val="24"/>
        </w:rPr>
      </w:pPr>
      <w:r w:rsidRPr="00DB3175">
        <w:rPr>
          <w:sz w:val="24"/>
          <w:szCs w:val="24"/>
        </w:rPr>
        <w:t>Нахождение допуска для старта принимающего партнёра.</w:t>
      </w:r>
    </w:p>
    <w:p w:rsidR="00936157" w:rsidRPr="00DB3175" w:rsidRDefault="00936157" w:rsidP="00936157">
      <w:pPr>
        <w:numPr>
          <w:ilvl w:val="0"/>
          <w:numId w:val="18"/>
        </w:numPr>
        <w:tabs>
          <w:tab w:val="num" w:pos="1065"/>
        </w:tabs>
        <w:rPr>
          <w:sz w:val="24"/>
          <w:szCs w:val="24"/>
        </w:rPr>
      </w:pPr>
      <w:r w:rsidRPr="00DB3175">
        <w:rPr>
          <w:sz w:val="24"/>
          <w:szCs w:val="24"/>
        </w:rPr>
        <w:t>Обучение взаимодействию партнёров при передаче эстафетной палочки в коридоре.</w:t>
      </w:r>
    </w:p>
    <w:p w:rsidR="00936157" w:rsidRPr="00DB3175" w:rsidRDefault="00936157" w:rsidP="00936157">
      <w:pPr>
        <w:numPr>
          <w:ilvl w:val="0"/>
          <w:numId w:val="18"/>
        </w:numPr>
        <w:tabs>
          <w:tab w:val="num" w:pos="1065"/>
        </w:tabs>
        <w:rPr>
          <w:sz w:val="24"/>
          <w:szCs w:val="24"/>
        </w:rPr>
      </w:pPr>
      <w:r w:rsidRPr="00DB3175">
        <w:rPr>
          <w:sz w:val="24"/>
          <w:szCs w:val="24"/>
        </w:rPr>
        <w:t>Пробегание дистанции в парах с передачей эстафетной палочки.</w:t>
      </w:r>
    </w:p>
    <w:p w:rsidR="00936157" w:rsidRPr="00DB3175" w:rsidRDefault="00936157" w:rsidP="00936157">
      <w:pPr>
        <w:numPr>
          <w:ilvl w:val="0"/>
          <w:numId w:val="18"/>
        </w:numPr>
        <w:tabs>
          <w:tab w:val="num" w:pos="1065"/>
        </w:tabs>
        <w:rPr>
          <w:sz w:val="24"/>
          <w:szCs w:val="24"/>
        </w:rPr>
      </w:pPr>
      <w:r w:rsidRPr="00DB3175">
        <w:rPr>
          <w:sz w:val="24"/>
          <w:szCs w:val="24"/>
        </w:rPr>
        <w:t>Пробегание дистанции командой с передачей эстафетной палочки.</w:t>
      </w:r>
    </w:p>
    <w:p w:rsidR="00936157" w:rsidRPr="00DB3175" w:rsidRDefault="00936157" w:rsidP="00936157">
      <w:pPr>
        <w:numPr>
          <w:ilvl w:val="0"/>
          <w:numId w:val="18"/>
        </w:numPr>
        <w:tabs>
          <w:tab w:val="num" w:pos="1065"/>
        </w:tabs>
        <w:rPr>
          <w:sz w:val="24"/>
          <w:szCs w:val="24"/>
        </w:rPr>
      </w:pPr>
      <w:r w:rsidRPr="00DB3175">
        <w:rPr>
          <w:sz w:val="24"/>
          <w:szCs w:val="24"/>
        </w:rPr>
        <w:t>Соревнования по эстафетному бегу.</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9</w:t>
      </w:r>
      <w:r w:rsidRPr="00DB3175">
        <w:rPr>
          <w:b/>
          <w:sz w:val="24"/>
          <w:szCs w:val="24"/>
        </w:rPr>
        <w:t>. Прыжок в длину способом «Согнув ноги»</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63"/>
        </w:numPr>
        <w:tabs>
          <w:tab w:val="num" w:pos="1410"/>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63"/>
        </w:numPr>
        <w:tabs>
          <w:tab w:val="num" w:pos="1410"/>
        </w:tabs>
        <w:rPr>
          <w:sz w:val="24"/>
          <w:szCs w:val="24"/>
        </w:rPr>
      </w:pPr>
      <w:r w:rsidRPr="00DB3175">
        <w:rPr>
          <w:sz w:val="24"/>
          <w:szCs w:val="24"/>
        </w:rPr>
        <w:t>Создание представления о прыжке в длину способом «согнув ноги» посредством рассказа, показа, анализа кинограмм, просмотра учебных фильмов.</w:t>
      </w:r>
    </w:p>
    <w:p w:rsidR="00936157" w:rsidRPr="00DB3175" w:rsidRDefault="00936157" w:rsidP="00936157">
      <w:pPr>
        <w:numPr>
          <w:ilvl w:val="0"/>
          <w:numId w:val="63"/>
        </w:numPr>
        <w:tabs>
          <w:tab w:val="num" w:pos="1410"/>
        </w:tabs>
        <w:rPr>
          <w:sz w:val="24"/>
          <w:szCs w:val="24"/>
        </w:rPr>
      </w:pPr>
      <w:r w:rsidRPr="00DB3175">
        <w:rPr>
          <w:sz w:val="24"/>
          <w:szCs w:val="24"/>
        </w:rPr>
        <w:t>Обучение постановке толчковой ноги на планку в сочетании с выносом маховой ноги и разноимённой работой рук.</w:t>
      </w:r>
    </w:p>
    <w:p w:rsidR="00936157" w:rsidRPr="00DB3175" w:rsidRDefault="00936157" w:rsidP="00936157">
      <w:pPr>
        <w:numPr>
          <w:ilvl w:val="0"/>
          <w:numId w:val="63"/>
        </w:numPr>
        <w:tabs>
          <w:tab w:val="num" w:pos="1410"/>
        </w:tabs>
        <w:rPr>
          <w:sz w:val="24"/>
          <w:szCs w:val="24"/>
        </w:rPr>
      </w:pPr>
      <w:r w:rsidRPr="00DB3175">
        <w:rPr>
          <w:sz w:val="24"/>
          <w:szCs w:val="24"/>
        </w:rPr>
        <w:t>Прыжок в шаге с небольшого разбега без обязательного попадания на планку.</w:t>
      </w:r>
    </w:p>
    <w:p w:rsidR="00936157" w:rsidRPr="00DB3175" w:rsidRDefault="00936157" w:rsidP="00936157">
      <w:pPr>
        <w:numPr>
          <w:ilvl w:val="0"/>
          <w:numId w:val="63"/>
        </w:numPr>
        <w:tabs>
          <w:tab w:val="num" w:pos="1410"/>
        </w:tabs>
        <w:rPr>
          <w:sz w:val="24"/>
          <w:szCs w:val="24"/>
        </w:rPr>
      </w:pPr>
      <w:r w:rsidRPr="00DB3175">
        <w:rPr>
          <w:sz w:val="24"/>
          <w:szCs w:val="24"/>
        </w:rPr>
        <w:t>То же, с приземлением в положение выпада маховой ногой.</w:t>
      </w:r>
    </w:p>
    <w:p w:rsidR="00936157" w:rsidRPr="00DB3175" w:rsidRDefault="00936157" w:rsidP="00936157">
      <w:pPr>
        <w:numPr>
          <w:ilvl w:val="0"/>
          <w:numId w:val="63"/>
        </w:numPr>
        <w:tabs>
          <w:tab w:val="num" w:pos="1410"/>
        </w:tabs>
        <w:rPr>
          <w:sz w:val="24"/>
          <w:szCs w:val="24"/>
        </w:rPr>
      </w:pPr>
      <w:r w:rsidRPr="00DB3175">
        <w:rPr>
          <w:sz w:val="24"/>
          <w:szCs w:val="24"/>
        </w:rPr>
        <w:t>То же, с преодолением в полёте препятствия, барьера.</w:t>
      </w:r>
    </w:p>
    <w:p w:rsidR="00936157" w:rsidRPr="00DB3175" w:rsidRDefault="00936157" w:rsidP="00936157">
      <w:pPr>
        <w:numPr>
          <w:ilvl w:val="0"/>
          <w:numId w:val="63"/>
        </w:numPr>
        <w:tabs>
          <w:tab w:val="num" w:pos="1410"/>
        </w:tabs>
        <w:rPr>
          <w:sz w:val="24"/>
          <w:szCs w:val="24"/>
        </w:rPr>
      </w:pPr>
      <w:r w:rsidRPr="00DB3175">
        <w:rPr>
          <w:sz w:val="24"/>
          <w:szCs w:val="24"/>
        </w:rPr>
        <w:t>То же, отталкиваясь с возвышения 10-</w:t>
      </w:r>
      <w:smartTag w:uri="urn:schemas-microsoft-com:office:smarttags" w:element="metricconverter">
        <w:smartTagPr>
          <w:attr w:name="ProductID" w:val="15 см"/>
        </w:smartTagPr>
        <w:r w:rsidRPr="00DB3175">
          <w:rPr>
            <w:sz w:val="24"/>
            <w:szCs w:val="24"/>
          </w:rPr>
          <w:t>15 см</w:t>
        </w:r>
      </w:smartTag>
      <w:r w:rsidRPr="00DB3175">
        <w:rPr>
          <w:sz w:val="24"/>
          <w:szCs w:val="24"/>
        </w:rPr>
        <w:t>.</w:t>
      </w:r>
    </w:p>
    <w:p w:rsidR="00936157" w:rsidRPr="00DB3175" w:rsidRDefault="00936157" w:rsidP="00936157">
      <w:pPr>
        <w:numPr>
          <w:ilvl w:val="0"/>
          <w:numId w:val="63"/>
        </w:numPr>
        <w:tabs>
          <w:tab w:val="num" w:pos="1410"/>
        </w:tabs>
        <w:rPr>
          <w:sz w:val="24"/>
          <w:szCs w:val="24"/>
        </w:rPr>
      </w:pPr>
      <w:r w:rsidRPr="00DB3175">
        <w:rPr>
          <w:sz w:val="24"/>
          <w:szCs w:val="24"/>
        </w:rPr>
        <w:t>То же, с выбросом ног и приземлением на две ноги.</w:t>
      </w:r>
    </w:p>
    <w:p w:rsidR="00936157" w:rsidRPr="00DB3175" w:rsidRDefault="00936157" w:rsidP="00936157">
      <w:pPr>
        <w:numPr>
          <w:ilvl w:val="0"/>
          <w:numId w:val="63"/>
        </w:numPr>
        <w:tabs>
          <w:tab w:val="num" w:pos="1410"/>
        </w:tabs>
        <w:rPr>
          <w:sz w:val="24"/>
          <w:szCs w:val="24"/>
        </w:rPr>
      </w:pPr>
      <w:r w:rsidRPr="00DB3175">
        <w:rPr>
          <w:sz w:val="24"/>
          <w:szCs w:val="24"/>
        </w:rPr>
        <w:t>Подбор полного разбега путём его коррекции помощником.</w:t>
      </w:r>
    </w:p>
    <w:p w:rsidR="00936157" w:rsidRPr="00DB3175" w:rsidRDefault="00936157" w:rsidP="00936157">
      <w:pPr>
        <w:numPr>
          <w:ilvl w:val="0"/>
          <w:numId w:val="63"/>
        </w:numPr>
        <w:tabs>
          <w:tab w:val="num" w:pos="1410"/>
        </w:tabs>
        <w:rPr>
          <w:sz w:val="24"/>
          <w:szCs w:val="24"/>
        </w:rPr>
      </w:pPr>
      <w:r w:rsidRPr="00DB3175">
        <w:rPr>
          <w:sz w:val="24"/>
          <w:szCs w:val="24"/>
        </w:rPr>
        <w:t>Обучение ритму движений на последних трёх шагах разбега.</w:t>
      </w:r>
    </w:p>
    <w:p w:rsidR="00936157" w:rsidRPr="00DB3175" w:rsidRDefault="00936157" w:rsidP="00936157">
      <w:pPr>
        <w:numPr>
          <w:ilvl w:val="0"/>
          <w:numId w:val="63"/>
        </w:numPr>
        <w:tabs>
          <w:tab w:val="num" w:pos="1410"/>
        </w:tabs>
        <w:rPr>
          <w:sz w:val="24"/>
          <w:szCs w:val="24"/>
        </w:rPr>
      </w:pPr>
      <w:r w:rsidRPr="00DB3175">
        <w:rPr>
          <w:sz w:val="24"/>
          <w:szCs w:val="24"/>
        </w:rPr>
        <w:t>Прыжок в шаге с полного разбега с попаданием на планку.</w:t>
      </w:r>
    </w:p>
    <w:p w:rsidR="00936157" w:rsidRPr="00DB3175" w:rsidRDefault="00936157" w:rsidP="00936157">
      <w:pPr>
        <w:numPr>
          <w:ilvl w:val="0"/>
          <w:numId w:val="63"/>
        </w:numPr>
        <w:tabs>
          <w:tab w:val="num" w:pos="1410"/>
        </w:tabs>
        <w:rPr>
          <w:sz w:val="24"/>
          <w:szCs w:val="24"/>
        </w:rPr>
      </w:pPr>
      <w:r w:rsidRPr="00DB3175">
        <w:rPr>
          <w:sz w:val="24"/>
          <w:szCs w:val="24"/>
        </w:rPr>
        <w:t>Прыжок в длину способом «согнув ноги».</w:t>
      </w:r>
    </w:p>
    <w:p w:rsidR="00936157" w:rsidRPr="00DB3175" w:rsidRDefault="00936157" w:rsidP="00936157">
      <w:pPr>
        <w:numPr>
          <w:ilvl w:val="0"/>
          <w:numId w:val="63"/>
        </w:numPr>
        <w:tabs>
          <w:tab w:val="num" w:pos="1410"/>
        </w:tabs>
        <w:rPr>
          <w:sz w:val="24"/>
          <w:szCs w:val="24"/>
        </w:rPr>
      </w:pPr>
      <w:r w:rsidRPr="00DB3175">
        <w:rPr>
          <w:sz w:val="24"/>
          <w:szCs w:val="24"/>
        </w:rPr>
        <w:t>Соревнования по прыжкам в длину способом «согнув ноги».</w:t>
      </w:r>
    </w:p>
    <w:p w:rsidR="00936157" w:rsidRPr="00DB3175" w:rsidRDefault="00936157" w:rsidP="00936157">
      <w:pPr>
        <w:ind w:left="720" w:hanging="360"/>
        <w:rPr>
          <w:sz w:val="24"/>
          <w:szCs w:val="24"/>
        </w:rPr>
      </w:pPr>
    </w:p>
    <w:p w:rsidR="00936157" w:rsidRPr="00DB3175" w:rsidRDefault="00936157" w:rsidP="00936157">
      <w:pPr>
        <w:jc w:val="center"/>
        <w:rPr>
          <w:b/>
          <w:sz w:val="24"/>
          <w:szCs w:val="24"/>
        </w:rPr>
      </w:pPr>
      <w:r>
        <w:rPr>
          <w:b/>
          <w:sz w:val="24"/>
          <w:szCs w:val="24"/>
        </w:rPr>
        <w:t>10-11</w:t>
      </w:r>
      <w:r w:rsidRPr="00DB3175">
        <w:rPr>
          <w:b/>
          <w:sz w:val="24"/>
          <w:szCs w:val="24"/>
        </w:rPr>
        <w:t>. Бег с барьерами</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19"/>
        </w:numPr>
        <w:tabs>
          <w:tab w:val="num" w:pos="1065"/>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19"/>
        </w:numPr>
        <w:tabs>
          <w:tab w:val="num" w:pos="1065"/>
        </w:tabs>
        <w:rPr>
          <w:sz w:val="24"/>
          <w:szCs w:val="24"/>
        </w:rPr>
      </w:pPr>
      <w:r w:rsidRPr="00DB3175">
        <w:rPr>
          <w:sz w:val="24"/>
          <w:szCs w:val="24"/>
        </w:rPr>
        <w:t>Создание представления о беге с барьерами посредством рассказа, показа, анализа кинограмм, просмотра учебных фильмов.</w:t>
      </w:r>
    </w:p>
    <w:p w:rsidR="00936157" w:rsidRPr="00DB3175" w:rsidRDefault="00936157" w:rsidP="00936157">
      <w:pPr>
        <w:numPr>
          <w:ilvl w:val="0"/>
          <w:numId w:val="19"/>
        </w:numPr>
        <w:tabs>
          <w:tab w:val="num" w:pos="1065"/>
        </w:tabs>
        <w:rPr>
          <w:sz w:val="24"/>
          <w:szCs w:val="24"/>
        </w:rPr>
      </w:pPr>
      <w:r w:rsidRPr="00DB3175">
        <w:rPr>
          <w:sz w:val="24"/>
          <w:szCs w:val="24"/>
        </w:rPr>
        <w:t>Упражнения на развитие гибкости в положении седа над барьером.</w:t>
      </w:r>
    </w:p>
    <w:p w:rsidR="00936157" w:rsidRPr="00DB3175" w:rsidRDefault="00936157" w:rsidP="00936157">
      <w:pPr>
        <w:numPr>
          <w:ilvl w:val="0"/>
          <w:numId w:val="19"/>
        </w:numPr>
        <w:tabs>
          <w:tab w:val="num" w:pos="1065"/>
        </w:tabs>
        <w:rPr>
          <w:sz w:val="24"/>
          <w:szCs w:val="24"/>
        </w:rPr>
      </w:pPr>
      <w:r w:rsidRPr="00DB3175">
        <w:rPr>
          <w:sz w:val="24"/>
          <w:szCs w:val="24"/>
        </w:rPr>
        <w:t>Упражнения на гибкость с барьером.</w:t>
      </w:r>
    </w:p>
    <w:p w:rsidR="00936157" w:rsidRPr="00DB3175" w:rsidRDefault="00936157" w:rsidP="00936157">
      <w:pPr>
        <w:numPr>
          <w:ilvl w:val="0"/>
          <w:numId w:val="19"/>
        </w:numPr>
        <w:tabs>
          <w:tab w:val="num" w:pos="1065"/>
        </w:tabs>
        <w:rPr>
          <w:sz w:val="24"/>
          <w:szCs w:val="24"/>
        </w:rPr>
      </w:pPr>
      <w:r w:rsidRPr="00DB3175">
        <w:rPr>
          <w:sz w:val="24"/>
          <w:szCs w:val="24"/>
        </w:rPr>
        <w:t>Ходьба через барьеры в различных вариантах.</w:t>
      </w:r>
    </w:p>
    <w:p w:rsidR="00936157" w:rsidRPr="00DB3175" w:rsidRDefault="00936157" w:rsidP="00936157">
      <w:pPr>
        <w:numPr>
          <w:ilvl w:val="0"/>
          <w:numId w:val="19"/>
        </w:numPr>
        <w:tabs>
          <w:tab w:val="num" w:pos="1065"/>
        </w:tabs>
        <w:rPr>
          <w:sz w:val="24"/>
          <w:szCs w:val="24"/>
        </w:rPr>
      </w:pPr>
      <w:r w:rsidRPr="00DB3175">
        <w:rPr>
          <w:sz w:val="24"/>
          <w:szCs w:val="24"/>
        </w:rPr>
        <w:t>Имитация атаки с упором стопой атакующей ноги в стену.</w:t>
      </w:r>
    </w:p>
    <w:p w:rsidR="00936157" w:rsidRPr="00DB3175" w:rsidRDefault="00936157" w:rsidP="00936157">
      <w:pPr>
        <w:numPr>
          <w:ilvl w:val="0"/>
          <w:numId w:val="19"/>
        </w:numPr>
        <w:tabs>
          <w:tab w:val="num" w:pos="1065"/>
        </w:tabs>
        <w:rPr>
          <w:sz w:val="24"/>
          <w:szCs w:val="24"/>
        </w:rPr>
      </w:pPr>
      <w:r w:rsidRPr="00DB3175">
        <w:rPr>
          <w:sz w:val="24"/>
          <w:szCs w:val="24"/>
        </w:rPr>
        <w:t>То же, с трёх шагов.</w:t>
      </w:r>
    </w:p>
    <w:p w:rsidR="00936157" w:rsidRPr="00DB3175" w:rsidRDefault="00936157" w:rsidP="00936157">
      <w:pPr>
        <w:numPr>
          <w:ilvl w:val="0"/>
          <w:numId w:val="19"/>
        </w:numPr>
        <w:tabs>
          <w:tab w:val="num" w:pos="1065"/>
        </w:tabs>
        <w:rPr>
          <w:sz w:val="24"/>
          <w:szCs w:val="24"/>
        </w:rPr>
      </w:pPr>
      <w:r w:rsidRPr="00DB3175">
        <w:rPr>
          <w:sz w:val="24"/>
          <w:szCs w:val="24"/>
        </w:rPr>
        <w:t>То же, с отрывом маховой ноги от пола.</w:t>
      </w:r>
    </w:p>
    <w:p w:rsidR="00936157" w:rsidRPr="00DB3175" w:rsidRDefault="00936157" w:rsidP="00936157">
      <w:pPr>
        <w:numPr>
          <w:ilvl w:val="0"/>
          <w:numId w:val="19"/>
        </w:numPr>
        <w:tabs>
          <w:tab w:val="num" w:pos="1065"/>
        </w:tabs>
        <w:rPr>
          <w:sz w:val="24"/>
          <w:szCs w:val="24"/>
        </w:rPr>
      </w:pPr>
      <w:r w:rsidRPr="00DB3175">
        <w:rPr>
          <w:sz w:val="24"/>
          <w:szCs w:val="24"/>
        </w:rPr>
        <w:t>Перенос маховой ноги в упоре через барьер, поставленный параллельно стене.</w:t>
      </w:r>
    </w:p>
    <w:p w:rsidR="00936157" w:rsidRPr="00DB3175" w:rsidRDefault="00936157" w:rsidP="00936157">
      <w:pPr>
        <w:numPr>
          <w:ilvl w:val="0"/>
          <w:numId w:val="19"/>
        </w:numPr>
        <w:tabs>
          <w:tab w:val="num" w:pos="1065"/>
        </w:tabs>
        <w:rPr>
          <w:sz w:val="24"/>
          <w:szCs w:val="24"/>
        </w:rPr>
      </w:pPr>
      <w:r w:rsidRPr="00DB3175">
        <w:rPr>
          <w:sz w:val="24"/>
          <w:szCs w:val="24"/>
        </w:rPr>
        <w:t>То же, через барьер, поставленный перпендикулярно стене.</w:t>
      </w:r>
    </w:p>
    <w:p w:rsidR="00936157" w:rsidRPr="00DB3175" w:rsidRDefault="00936157" w:rsidP="00936157">
      <w:pPr>
        <w:numPr>
          <w:ilvl w:val="0"/>
          <w:numId w:val="19"/>
        </w:numPr>
        <w:tabs>
          <w:tab w:val="num" w:pos="1065"/>
        </w:tabs>
        <w:rPr>
          <w:sz w:val="24"/>
          <w:szCs w:val="24"/>
        </w:rPr>
      </w:pPr>
      <w:r w:rsidRPr="00DB3175">
        <w:rPr>
          <w:sz w:val="24"/>
          <w:szCs w:val="24"/>
        </w:rPr>
        <w:t>Имитация перехода барьера сбоку от него.</w:t>
      </w:r>
    </w:p>
    <w:p w:rsidR="00936157" w:rsidRPr="00DB3175" w:rsidRDefault="00936157" w:rsidP="00936157">
      <w:pPr>
        <w:numPr>
          <w:ilvl w:val="0"/>
          <w:numId w:val="19"/>
        </w:numPr>
        <w:tabs>
          <w:tab w:val="num" w:pos="1065"/>
        </w:tabs>
        <w:rPr>
          <w:sz w:val="24"/>
          <w:szCs w:val="24"/>
        </w:rPr>
      </w:pPr>
      <w:r w:rsidRPr="00DB3175">
        <w:rPr>
          <w:sz w:val="24"/>
          <w:szCs w:val="24"/>
        </w:rPr>
        <w:t>Переход одного барьера через середину.</w:t>
      </w:r>
    </w:p>
    <w:p w:rsidR="00936157" w:rsidRPr="00DB3175" w:rsidRDefault="00936157" w:rsidP="00936157">
      <w:pPr>
        <w:numPr>
          <w:ilvl w:val="0"/>
          <w:numId w:val="19"/>
        </w:numPr>
        <w:tabs>
          <w:tab w:val="num" w:pos="1065"/>
        </w:tabs>
        <w:rPr>
          <w:sz w:val="24"/>
          <w:szCs w:val="24"/>
        </w:rPr>
      </w:pPr>
      <w:r w:rsidRPr="00DB3175">
        <w:rPr>
          <w:sz w:val="24"/>
          <w:szCs w:val="24"/>
        </w:rPr>
        <w:t>Переход нескольких барьеров.</w:t>
      </w:r>
    </w:p>
    <w:p w:rsidR="00936157" w:rsidRPr="00DB3175" w:rsidRDefault="00936157" w:rsidP="00936157">
      <w:pPr>
        <w:numPr>
          <w:ilvl w:val="0"/>
          <w:numId w:val="19"/>
        </w:numPr>
        <w:tabs>
          <w:tab w:val="num" w:pos="1065"/>
        </w:tabs>
        <w:rPr>
          <w:sz w:val="24"/>
          <w:szCs w:val="24"/>
        </w:rPr>
      </w:pPr>
      <w:r w:rsidRPr="00DB3175">
        <w:rPr>
          <w:sz w:val="24"/>
          <w:szCs w:val="24"/>
        </w:rPr>
        <w:t>Переход одного барьера с последующим ускорением.</w:t>
      </w:r>
    </w:p>
    <w:p w:rsidR="00936157" w:rsidRPr="00DB3175" w:rsidRDefault="00936157" w:rsidP="00936157">
      <w:pPr>
        <w:numPr>
          <w:ilvl w:val="0"/>
          <w:numId w:val="19"/>
        </w:numPr>
        <w:tabs>
          <w:tab w:val="num" w:pos="1065"/>
        </w:tabs>
        <w:rPr>
          <w:sz w:val="24"/>
          <w:szCs w:val="24"/>
        </w:rPr>
      </w:pPr>
      <w:r w:rsidRPr="00DB3175">
        <w:rPr>
          <w:sz w:val="24"/>
          <w:szCs w:val="24"/>
        </w:rPr>
        <w:t>Пробегание нескольких барьеров сбоку.</w:t>
      </w:r>
    </w:p>
    <w:p w:rsidR="00936157" w:rsidRPr="00DB3175" w:rsidRDefault="00936157" w:rsidP="00936157">
      <w:pPr>
        <w:numPr>
          <w:ilvl w:val="0"/>
          <w:numId w:val="19"/>
        </w:numPr>
        <w:tabs>
          <w:tab w:val="num" w:pos="1065"/>
        </w:tabs>
        <w:rPr>
          <w:sz w:val="24"/>
          <w:szCs w:val="24"/>
        </w:rPr>
      </w:pPr>
      <w:r w:rsidRPr="00DB3175">
        <w:rPr>
          <w:sz w:val="24"/>
          <w:szCs w:val="24"/>
        </w:rPr>
        <w:t>То же, через середину барьеров.</w:t>
      </w:r>
    </w:p>
    <w:p w:rsidR="00936157" w:rsidRPr="00DB3175" w:rsidRDefault="00936157" w:rsidP="00936157">
      <w:pPr>
        <w:numPr>
          <w:ilvl w:val="0"/>
          <w:numId w:val="19"/>
        </w:numPr>
        <w:tabs>
          <w:tab w:val="num" w:pos="1065"/>
        </w:tabs>
        <w:rPr>
          <w:sz w:val="24"/>
          <w:szCs w:val="24"/>
        </w:rPr>
      </w:pPr>
      <w:r w:rsidRPr="00DB3175">
        <w:rPr>
          <w:sz w:val="24"/>
          <w:szCs w:val="24"/>
        </w:rPr>
        <w:t>То же, с различными вариантами высоты барьеров и расстановки.</w:t>
      </w:r>
    </w:p>
    <w:p w:rsidR="00936157" w:rsidRPr="00DB3175" w:rsidRDefault="00936157" w:rsidP="00936157">
      <w:pPr>
        <w:numPr>
          <w:ilvl w:val="0"/>
          <w:numId w:val="19"/>
        </w:numPr>
        <w:tabs>
          <w:tab w:val="num" w:pos="1065"/>
        </w:tabs>
        <w:rPr>
          <w:sz w:val="24"/>
          <w:szCs w:val="24"/>
        </w:rPr>
      </w:pPr>
      <w:r w:rsidRPr="00DB3175">
        <w:rPr>
          <w:sz w:val="24"/>
          <w:szCs w:val="24"/>
        </w:rPr>
        <w:t>То же, с высотой барьеров и расстановкой, предусмотренными правилами соревнований.</w:t>
      </w:r>
    </w:p>
    <w:p w:rsidR="00936157" w:rsidRPr="00DB3175" w:rsidRDefault="00936157" w:rsidP="00936157">
      <w:pPr>
        <w:ind w:firstLine="0"/>
        <w:rPr>
          <w:sz w:val="24"/>
          <w:szCs w:val="24"/>
        </w:rPr>
      </w:pPr>
    </w:p>
    <w:p w:rsidR="00936157" w:rsidRPr="00DB3175" w:rsidRDefault="00936157" w:rsidP="00936157">
      <w:pPr>
        <w:jc w:val="center"/>
        <w:rPr>
          <w:b/>
          <w:sz w:val="24"/>
          <w:szCs w:val="24"/>
        </w:rPr>
      </w:pPr>
      <w:r>
        <w:rPr>
          <w:b/>
          <w:sz w:val="24"/>
          <w:szCs w:val="24"/>
        </w:rPr>
        <w:t>12</w:t>
      </w:r>
      <w:r w:rsidRPr="00DB3175">
        <w:rPr>
          <w:b/>
          <w:sz w:val="24"/>
          <w:szCs w:val="24"/>
        </w:rPr>
        <w:t>. Тройной прыжок</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0"/>
        </w:numPr>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20"/>
        </w:numPr>
        <w:rPr>
          <w:sz w:val="24"/>
          <w:szCs w:val="24"/>
        </w:rPr>
      </w:pPr>
      <w:r w:rsidRPr="00DB3175">
        <w:rPr>
          <w:sz w:val="24"/>
          <w:szCs w:val="24"/>
        </w:rPr>
        <w:t>Создание представления о тройном прыжке посредством рассказа, показа, анализа кинограмм, просмотра учебных фильмов.</w:t>
      </w:r>
    </w:p>
    <w:p w:rsidR="00936157" w:rsidRPr="00DB3175" w:rsidRDefault="00936157" w:rsidP="00936157">
      <w:pPr>
        <w:numPr>
          <w:ilvl w:val="0"/>
          <w:numId w:val="20"/>
        </w:numPr>
        <w:rPr>
          <w:sz w:val="24"/>
          <w:szCs w:val="24"/>
        </w:rPr>
      </w:pPr>
      <w:r w:rsidRPr="00DB3175">
        <w:rPr>
          <w:sz w:val="24"/>
          <w:szCs w:val="24"/>
        </w:rPr>
        <w:t>Прыжок с места.</w:t>
      </w:r>
    </w:p>
    <w:p w:rsidR="00936157" w:rsidRPr="00DB3175" w:rsidRDefault="00936157" w:rsidP="00936157">
      <w:pPr>
        <w:numPr>
          <w:ilvl w:val="0"/>
          <w:numId w:val="20"/>
        </w:numPr>
        <w:rPr>
          <w:sz w:val="24"/>
          <w:szCs w:val="24"/>
        </w:rPr>
      </w:pPr>
      <w:r w:rsidRPr="00DB3175">
        <w:rPr>
          <w:sz w:val="24"/>
          <w:szCs w:val="24"/>
        </w:rPr>
        <w:t>Двойной прыжок с места.</w:t>
      </w:r>
    </w:p>
    <w:p w:rsidR="00936157" w:rsidRPr="00DB3175" w:rsidRDefault="00936157" w:rsidP="00936157">
      <w:pPr>
        <w:numPr>
          <w:ilvl w:val="0"/>
          <w:numId w:val="20"/>
        </w:numPr>
        <w:rPr>
          <w:sz w:val="24"/>
          <w:szCs w:val="24"/>
        </w:rPr>
      </w:pPr>
      <w:r w:rsidRPr="00DB3175">
        <w:rPr>
          <w:sz w:val="24"/>
          <w:szCs w:val="24"/>
        </w:rPr>
        <w:t>Тройной прыжок с места.</w:t>
      </w:r>
    </w:p>
    <w:p w:rsidR="00936157" w:rsidRPr="00DB3175" w:rsidRDefault="00936157" w:rsidP="00936157">
      <w:pPr>
        <w:numPr>
          <w:ilvl w:val="0"/>
          <w:numId w:val="20"/>
        </w:numPr>
        <w:rPr>
          <w:sz w:val="24"/>
          <w:szCs w:val="24"/>
        </w:rPr>
      </w:pPr>
      <w:r w:rsidRPr="00DB3175">
        <w:rPr>
          <w:sz w:val="24"/>
          <w:szCs w:val="24"/>
        </w:rPr>
        <w:t>Отработка отдельных элементов тройного прыжка: «скачка» и «шага».</w:t>
      </w:r>
    </w:p>
    <w:p w:rsidR="00936157" w:rsidRPr="00DB3175" w:rsidRDefault="00936157" w:rsidP="00936157">
      <w:pPr>
        <w:numPr>
          <w:ilvl w:val="0"/>
          <w:numId w:val="20"/>
        </w:numPr>
        <w:rPr>
          <w:sz w:val="24"/>
          <w:szCs w:val="24"/>
        </w:rPr>
      </w:pPr>
      <w:r w:rsidRPr="00DB3175">
        <w:rPr>
          <w:sz w:val="24"/>
          <w:szCs w:val="24"/>
        </w:rPr>
        <w:t>Выполнение связки «скачок + шаг».</w:t>
      </w:r>
    </w:p>
    <w:p w:rsidR="00936157" w:rsidRPr="00DB3175" w:rsidRDefault="00936157" w:rsidP="00936157">
      <w:pPr>
        <w:numPr>
          <w:ilvl w:val="0"/>
          <w:numId w:val="20"/>
        </w:numPr>
        <w:rPr>
          <w:sz w:val="24"/>
          <w:szCs w:val="24"/>
        </w:rPr>
      </w:pPr>
      <w:r w:rsidRPr="00DB3175">
        <w:rPr>
          <w:sz w:val="24"/>
          <w:szCs w:val="24"/>
        </w:rPr>
        <w:t>Выполнение связки «скачок + шаг + скачок + шаг»</w:t>
      </w:r>
    </w:p>
    <w:p w:rsidR="00936157" w:rsidRPr="00DB3175" w:rsidRDefault="00936157" w:rsidP="00936157">
      <w:pPr>
        <w:numPr>
          <w:ilvl w:val="0"/>
          <w:numId w:val="20"/>
        </w:numPr>
        <w:rPr>
          <w:sz w:val="24"/>
          <w:szCs w:val="24"/>
        </w:rPr>
      </w:pPr>
      <w:r w:rsidRPr="00DB3175">
        <w:rPr>
          <w:sz w:val="24"/>
          <w:szCs w:val="24"/>
        </w:rPr>
        <w:t>Выполнение связки «шаг + скачок + шаг + скачок».</w:t>
      </w:r>
    </w:p>
    <w:p w:rsidR="00936157" w:rsidRPr="00DB3175" w:rsidRDefault="00936157" w:rsidP="00936157">
      <w:pPr>
        <w:numPr>
          <w:ilvl w:val="0"/>
          <w:numId w:val="20"/>
        </w:numPr>
        <w:rPr>
          <w:sz w:val="24"/>
          <w:szCs w:val="24"/>
        </w:rPr>
      </w:pPr>
      <w:r w:rsidRPr="00DB3175">
        <w:rPr>
          <w:sz w:val="24"/>
          <w:szCs w:val="24"/>
        </w:rPr>
        <w:t>Подбор разбега.</w:t>
      </w:r>
    </w:p>
    <w:p w:rsidR="00936157" w:rsidRPr="00DB3175" w:rsidRDefault="00936157" w:rsidP="00936157">
      <w:pPr>
        <w:numPr>
          <w:ilvl w:val="0"/>
          <w:numId w:val="20"/>
        </w:numPr>
        <w:rPr>
          <w:sz w:val="24"/>
          <w:szCs w:val="24"/>
        </w:rPr>
      </w:pPr>
      <w:r w:rsidRPr="00DB3175">
        <w:rPr>
          <w:sz w:val="24"/>
          <w:szCs w:val="24"/>
        </w:rPr>
        <w:t>Тройной прыжок с разбега в полной координации.</w:t>
      </w:r>
    </w:p>
    <w:p w:rsidR="00936157" w:rsidRPr="00DB3175" w:rsidRDefault="00936157" w:rsidP="00936157">
      <w:pPr>
        <w:numPr>
          <w:ilvl w:val="0"/>
          <w:numId w:val="20"/>
        </w:numPr>
        <w:rPr>
          <w:sz w:val="24"/>
          <w:szCs w:val="24"/>
        </w:rPr>
      </w:pPr>
      <w:r w:rsidRPr="00DB3175">
        <w:rPr>
          <w:sz w:val="24"/>
          <w:szCs w:val="24"/>
        </w:rPr>
        <w:t>Соревнования по тройному прыжку с разбега.</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13-14</w:t>
      </w:r>
      <w:r w:rsidRPr="00DB3175">
        <w:rPr>
          <w:b/>
          <w:sz w:val="24"/>
          <w:szCs w:val="24"/>
        </w:rPr>
        <w:t>.</w:t>
      </w:r>
      <w:r>
        <w:rPr>
          <w:b/>
          <w:sz w:val="24"/>
          <w:szCs w:val="24"/>
        </w:rPr>
        <w:t xml:space="preserve"> </w:t>
      </w:r>
      <w:r w:rsidRPr="00DB3175">
        <w:rPr>
          <w:b/>
          <w:sz w:val="24"/>
          <w:szCs w:val="24"/>
        </w:rPr>
        <w:t>Прыжок в высоту способом «Фосбери-флоп»</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1"/>
        </w:numPr>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21"/>
        </w:numPr>
        <w:rPr>
          <w:sz w:val="24"/>
          <w:szCs w:val="24"/>
        </w:rPr>
      </w:pPr>
      <w:r w:rsidRPr="00DB3175">
        <w:rPr>
          <w:sz w:val="24"/>
          <w:szCs w:val="24"/>
        </w:rPr>
        <w:t>Создание представления о прыжке в высоту способом «фосбери-флоп» посредством рассказа, показа, анализа кинограмм, просмотра учебных фильмов.</w:t>
      </w:r>
    </w:p>
    <w:p w:rsidR="00936157" w:rsidRPr="00DB3175" w:rsidRDefault="00936157" w:rsidP="00936157">
      <w:pPr>
        <w:numPr>
          <w:ilvl w:val="0"/>
          <w:numId w:val="21"/>
        </w:numPr>
        <w:rPr>
          <w:sz w:val="24"/>
          <w:szCs w:val="24"/>
        </w:rPr>
      </w:pPr>
      <w:r w:rsidRPr="00DB3175">
        <w:rPr>
          <w:sz w:val="24"/>
          <w:szCs w:val="24"/>
        </w:rPr>
        <w:t>Постановка толчковой ноги на опору и отталкивание вверх с одновременным махом другой ногой и подхватом руками.</w:t>
      </w:r>
    </w:p>
    <w:p w:rsidR="00936157" w:rsidRPr="00DB3175" w:rsidRDefault="00936157" w:rsidP="00936157">
      <w:pPr>
        <w:numPr>
          <w:ilvl w:val="0"/>
          <w:numId w:val="21"/>
        </w:numPr>
        <w:rPr>
          <w:sz w:val="24"/>
          <w:szCs w:val="24"/>
        </w:rPr>
      </w:pPr>
      <w:r w:rsidRPr="00DB3175">
        <w:rPr>
          <w:sz w:val="24"/>
          <w:szCs w:val="24"/>
        </w:rPr>
        <w:t>То же, с двух шагов.</w:t>
      </w:r>
    </w:p>
    <w:p w:rsidR="00936157" w:rsidRPr="00DB3175" w:rsidRDefault="00936157" w:rsidP="00936157">
      <w:pPr>
        <w:numPr>
          <w:ilvl w:val="0"/>
          <w:numId w:val="21"/>
        </w:numPr>
        <w:rPr>
          <w:sz w:val="24"/>
          <w:szCs w:val="24"/>
        </w:rPr>
      </w:pPr>
      <w:r w:rsidRPr="00DB3175">
        <w:rPr>
          <w:sz w:val="24"/>
          <w:szCs w:val="24"/>
        </w:rPr>
        <w:t>То же, с трех шагов и приземлением на толчковую ногу в место отталкивания.</w:t>
      </w:r>
    </w:p>
    <w:p w:rsidR="00936157" w:rsidRPr="00DB3175" w:rsidRDefault="00936157" w:rsidP="00936157">
      <w:pPr>
        <w:numPr>
          <w:ilvl w:val="0"/>
          <w:numId w:val="21"/>
        </w:numPr>
        <w:rPr>
          <w:sz w:val="24"/>
          <w:szCs w:val="24"/>
        </w:rPr>
      </w:pPr>
      <w:r w:rsidRPr="00DB3175">
        <w:rPr>
          <w:sz w:val="24"/>
          <w:szCs w:val="24"/>
        </w:rPr>
        <w:t>То же, с поворотом на 90º в полете в сторону толчковой ноги.</w:t>
      </w:r>
    </w:p>
    <w:p w:rsidR="00936157" w:rsidRPr="00DB3175" w:rsidRDefault="00936157" w:rsidP="00936157">
      <w:pPr>
        <w:numPr>
          <w:ilvl w:val="0"/>
          <w:numId w:val="21"/>
        </w:numPr>
        <w:rPr>
          <w:sz w:val="24"/>
          <w:szCs w:val="24"/>
        </w:rPr>
      </w:pPr>
      <w:r w:rsidRPr="00DB3175">
        <w:rPr>
          <w:sz w:val="24"/>
          <w:szCs w:val="24"/>
        </w:rPr>
        <w:t>То же, с доставанием подвешенного предмета (ориентира) рукой, противоположной толчковой ноге.</w:t>
      </w:r>
    </w:p>
    <w:p w:rsidR="00936157" w:rsidRPr="00DB3175" w:rsidRDefault="00936157" w:rsidP="00936157">
      <w:pPr>
        <w:numPr>
          <w:ilvl w:val="0"/>
          <w:numId w:val="21"/>
        </w:numPr>
        <w:rPr>
          <w:sz w:val="24"/>
          <w:szCs w:val="24"/>
        </w:rPr>
      </w:pPr>
      <w:r w:rsidRPr="00DB3175">
        <w:rPr>
          <w:sz w:val="24"/>
          <w:szCs w:val="24"/>
        </w:rPr>
        <w:t>Пробегание трех шагов по отметкам и отталкивание в секторе.</w:t>
      </w:r>
    </w:p>
    <w:p w:rsidR="00936157" w:rsidRPr="00DB3175" w:rsidRDefault="00936157" w:rsidP="00936157">
      <w:pPr>
        <w:numPr>
          <w:ilvl w:val="0"/>
          <w:numId w:val="21"/>
        </w:numPr>
        <w:rPr>
          <w:sz w:val="24"/>
          <w:szCs w:val="24"/>
        </w:rPr>
      </w:pPr>
      <w:r w:rsidRPr="00DB3175">
        <w:rPr>
          <w:sz w:val="24"/>
          <w:szCs w:val="24"/>
        </w:rPr>
        <w:t>То же, с запрыгиванием на маты.</w:t>
      </w:r>
    </w:p>
    <w:p w:rsidR="00936157" w:rsidRPr="00DB3175" w:rsidRDefault="00936157" w:rsidP="00936157">
      <w:pPr>
        <w:numPr>
          <w:ilvl w:val="0"/>
          <w:numId w:val="21"/>
        </w:numPr>
        <w:rPr>
          <w:sz w:val="24"/>
          <w:szCs w:val="24"/>
        </w:rPr>
      </w:pPr>
      <w:r w:rsidRPr="00DB3175">
        <w:rPr>
          <w:sz w:val="24"/>
          <w:szCs w:val="24"/>
        </w:rPr>
        <w:t>Бег с ускорением по кругу с наклоном корпуса внутрь.</w:t>
      </w:r>
    </w:p>
    <w:p w:rsidR="00936157" w:rsidRPr="00DB3175" w:rsidRDefault="00936157" w:rsidP="00936157">
      <w:pPr>
        <w:numPr>
          <w:ilvl w:val="0"/>
          <w:numId w:val="21"/>
        </w:numPr>
        <w:rPr>
          <w:sz w:val="24"/>
          <w:szCs w:val="24"/>
        </w:rPr>
      </w:pPr>
      <w:r w:rsidRPr="00DB3175">
        <w:rPr>
          <w:sz w:val="24"/>
          <w:szCs w:val="24"/>
        </w:rPr>
        <w:t>Стойка на лопатках с последующим опусканием ног на переднюю часть стопы.</w:t>
      </w:r>
    </w:p>
    <w:p w:rsidR="00936157" w:rsidRPr="00DB3175" w:rsidRDefault="00936157" w:rsidP="00936157">
      <w:pPr>
        <w:numPr>
          <w:ilvl w:val="0"/>
          <w:numId w:val="21"/>
        </w:numPr>
        <w:rPr>
          <w:sz w:val="24"/>
          <w:szCs w:val="24"/>
        </w:rPr>
      </w:pPr>
      <w:r w:rsidRPr="00DB3175">
        <w:rPr>
          <w:sz w:val="24"/>
          <w:szCs w:val="24"/>
        </w:rPr>
        <w:t>Прыжок через планку с места из положения стоя спиной к матам.</w:t>
      </w:r>
    </w:p>
    <w:p w:rsidR="00936157" w:rsidRPr="00DB3175" w:rsidRDefault="00936157" w:rsidP="00936157">
      <w:pPr>
        <w:numPr>
          <w:ilvl w:val="0"/>
          <w:numId w:val="21"/>
        </w:numPr>
        <w:rPr>
          <w:sz w:val="24"/>
          <w:szCs w:val="24"/>
        </w:rPr>
      </w:pPr>
      <w:r w:rsidRPr="00DB3175">
        <w:rPr>
          <w:sz w:val="24"/>
          <w:szCs w:val="24"/>
        </w:rPr>
        <w:t>Прыжок в высоту способом «фосбери-флоп» с прямого разбега, отталкиваясь двумя ногами.</w:t>
      </w:r>
    </w:p>
    <w:p w:rsidR="00936157" w:rsidRPr="00DB3175" w:rsidRDefault="00936157" w:rsidP="00936157">
      <w:pPr>
        <w:numPr>
          <w:ilvl w:val="0"/>
          <w:numId w:val="21"/>
        </w:numPr>
        <w:rPr>
          <w:sz w:val="24"/>
          <w:szCs w:val="24"/>
        </w:rPr>
      </w:pPr>
      <w:r w:rsidRPr="00DB3175">
        <w:rPr>
          <w:sz w:val="24"/>
          <w:szCs w:val="24"/>
        </w:rPr>
        <w:t>Прыжок в высоту способом «фосбери-флоп» с трех-пяти шагов.</w:t>
      </w:r>
    </w:p>
    <w:p w:rsidR="00936157" w:rsidRPr="00DB3175" w:rsidRDefault="00936157" w:rsidP="00936157">
      <w:pPr>
        <w:numPr>
          <w:ilvl w:val="0"/>
          <w:numId w:val="21"/>
        </w:numPr>
        <w:rPr>
          <w:sz w:val="24"/>
          <w:szCs w:val="24"/>
        </w:rPr>
      </w:pPr>
      <w:r w:rsidRPr="00DB3175">
        <w:rPr>
          <w:sz w:val="24"/>
          <w:szCs w:val="24"/>
        </w:rPr>
        <w:t>Прыжок в высоту способом «фосбери-флоп» с полного разбега.</w:t>
      </w:r>
    </w:p>
    <w:p w:rsidR="00936157" w:rsidRPr="00DB3175" w:rsidRDefault="00936157" w:rsidP="00936157">
      <w:pPr>
        <w:numPr>
          <w:ilvl w:val="0"/>
          <w:numId w:val="21"/>
        </w:numPr>
        <w:rPr>
          <w:sz w:val="24"/>
          <w:szCs w:val="24"/>
        </w:rPr>
      </w:pPr>
      <w:r w:rsidRPr="00DB3175">
        <w:rPr>
          <w:sz w:val="24"/>
          <w:szCs w:val="24"/>
        </w:rPr>
        <w:t>Соревнования по прыжкам в высоту способом «фосбери-флоп».</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15-16</w:t>
      </w:r>
      <w:r w:rsidRPr="00DB3175">
        <w:rPr>
          <w:b/>
          <w:sz w:val="24"/>
          <w:szCs w:val="24"/>
        </w:rPr>
        <w:t>. Метание копья</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3"/>
        </w:numPr>
        <w:tabs>
          <w:tab w:val="num" w:pos="987"/>
        </w:tabs>
        <w:rPr>
          <w:sz w:val="24"/>
          <w:szCs w:val="24"/>
        </w:rPr>
      </w:pPr>
      <w:r w:rsidRPr="00DB3175">
        <w:rPr>
          <w:sz w:val="24"/>
          <w:szCs w:val="24"/>
        </w:rPr>
        <w:t>Краткая история и эволюция данного вида лёгкой атлетики.</w:t>
      </w:r>
    </w:p>
    <w:p w:rsidR="00936157" w:rsidRPr="00DB3175" w:rsidRDefault="00936157" w:rsidP="00936157">
      <w:pPr>
        <w:numPr>
          <w:ilvl w:val="0"/>
          <w:numId w:val="23"/>
        </w:numPr>
        <w:tabs>
          <w:tab w:val="num" w:pos="987"/>
        </w:tabs>
        <w:rPr>
          <w:sz w:val="24"/>
          <w:szCs w:val="24"/>
        </w:rPr>
      </w:pPr>
      <w:r w:rsidRPr="00DB3175">
        <w:rPr>
          <w:sz w:val="24"/>
          <w:szCs w:val="24"/>
        </w:rPr>
        <w:t>Создание представления о метании копья посредством рассказа, показа, анализа кинограмм, просмотра учебных фильмов.</w:t>
      </w:r>
    </w:p>
    <w:p w:rsidR="00936157" w:rsidRPr="00DB3175" w:rsidRDefault="00936157" w:rsidP="00936157">
      <w:pPr>
        <w:numPr>
          <w:ilvl w:val="0"/>
          <w:numId w:val="23"/>
        </w:numPr>
        <w:tabs>
          <w:tab w:val="num" w:pos="987"/>
        </w:tabs>
        <w:rPr>
          <w:sz w:val="24"/>
          <w:szCs w:val="24"/>
        </w:rPr>
      </w:pPr>
      <w:r w:rsidRPr="00DB3175">
        <w:rPr>
          <w:sz w:val="24"/>
          <w:szCs w:val="24"/>
        </w:rPr>
        <w:t>Обучение способу держания копья.</w:t>
      </w:r>
    </w:p>
    <w:p w:rsidR="00936157" w:rsidRPr="00DB3175" w:rsidRDefault="00936157" w:rsidP="00936157">
      <w:pPr>
        <w:numPr>
          <w:ilvl w:val="0"/>
          <w:numId w:val="23"/>
        </w:numPr>
        <w:tabs>
          <w:tab w:val="num" w:pos="987"/>
        </w:tabs>
        <w:rPr>
          <w:sz w:val="24"/>
          <w:szCs w:val="24"/>
        </w:rPr>
      </w:pPr>
      <w:r w:rsidRPr="00DB3175">
        <w:rPr>
          <w:sz w:val="24"/>
          <w:szCs w:val="24"/>
        </w:rPr>
        <w:t>Бросок двумя руками из-за головы.</w:t>
      </w:r>
    </w:p>
    <w:p w:rsidR="00936157" w:rsidRPr="00DB3175" w:rsidRDefault="00936157" w:rsidP="00936157">
      <w:pPr>
        <w:numPr>
          <w:ilvl w:val="0"/>
          <w:numId w:val="23"/>
        </w:numPr>
        <w:tabs>
          <w:tab w:val="num" w:pos="987"/>
        </w:tabs>
        <w:rPr>
          <w:sz w:val="24"/>
          <w:szCs w:val="24"/>
        </w:rPr>
      </w:pPr>
      <w:r w:rsidRPr="00DB3175">
        <w:rPr>
          <w:sz w:val="24"/>
          <w:szCs w:val="24"/>
        </w:rPr>
        <w:t>Бросок с одного шага из положения, стоя на левой ноге лицом по направлению метания.</w:t>
      </w:r>
    </w:p>
    <w:p w:rsidR="00936157" w:rsidRPr="00DB3175" w:rsidRDefault="00936157" w:rsidP="00936157">
      <w:pPr>
        <w:numPr>
          <w:ilvl w:val="0"/>
          <w:numId w:val="23"/>
        </w:numPr>
        <w:tabs>
          <w:tab w:val="num" w:pos="987"/>
        </w:tabs>
        <w:rPr>
          <w:sz w:val="24"/>
          <w:szCs w:val="24"/>
        </w:rPr>
      </w:pPr>
      <w:r w:rsidRPr="00DB3175">
        <w:rPr>
          <w:sz w:val="24"/>
          <w:szCs w:val="24"/>
        </w:rPr>
        <w:t>То же, из положения, стоя на скрещенных ногах и развернув плечи по линии метания.</w:t>
      </w:r>
    </w:p>
    <w:p w:rsidR="00936157" w:rsidRPr="00DB3175" w:rsidRDefault="00936157" w:rsidP="00936157">
      <w:pPr>
        <w:numPr>
          <w:ilvl w:val="0"/>
          <w:numId w:val="23"/>
        </w:numPr>
        <w:tabs>
          <w:tab w:val="num" w:pos="987"/>
        </w:tabs>
        <w:rPr>
          <w:sz w:val="24"/>
          <w:szCs w:val="24"/>
        </w:rPr>
      </w:pPr>
      <w:r w:rsidRPr="00DB3175">
        <w:rPr>
          <w:sz w:val="24"/>
          <w:szCs w:val="24"/>
        </w:rPr>
        <w:t>Упражнение под счёт: «Раз!» – шаг левой; «Два!» – шаг правой с поворотом плеч и отведением копья назад; «Три!» – стопорящий шаг левой с натяжением правой стороны и финальным усилием.</w:t>
      </w:r>
    </w:p>
    <w:p w:rsidR="00936157" w:rsidRPr="00DB3175" w:rsidRDefault="00936157" w:rsidP="00936157">
      <w:pPr>
        <w:numPr>
          <w:ilvl w:val="0"/>
          <w:numId w:val="23"/>
        </w:numPr>
        <w:tabs>
          <w:tab w:val="num" w:pos="987"/>
        </w:tabs>
        <w:rPr>
          <w:sz w:val="24"/>
          <w:szCs w:val="24"/>
        </w:rPr>
      </w:pPr>
      <w:r w:rsidRPr="00DB3175">
        <w:rPr>
          <w:sz w:val="24"/>
          <w:szCs w:val="24"/>
        </w:rPr>
        <w:t>То же, самостоятельно.</w:t>
      </w:r>
    </w:p>
    <w:p w:rsidR="00936157" w:rsidRPr="00DB3175" w:rsidRDefault="00936157" w:rsidP="00936157">
      <w:pPr>
        <w:numPr>
          <w:ilvl w:val="0"/>
          <w:numId w:val="23"/>
        </w:numPr>
        <w:tabs>
          <w:tab w:val="num" w:pos="987"/>
        </w:tabs>
        <w:rPr>
          <w:sz w:val="24"/>
          <w:szCs w:val="24"/>
        </w:rPr>
      </w:pPr>
      <w:r w:rsidRPr="00DB3175">
        <w:rPr>
          <w:sz w:val="24"/>
          <w:szCs w:val="24"/>
        </w:rPr>
        <w:t>Слитное выполнение «скрестного» и «броскового» шагов.</w:t>
      </w:r>
    </w:p>
    <w:p w:rsidR="00936157" w:rsidRPr="00DB3175" w:rsidRDefault="00936157" w:rsidP="00936157">
      <w:pPr>
        <w:numPr>
          <w:ilvl w:val="0"/>
          <w:numId w:val="23"/>
        </w:numPr>
        <w:tabs>
          <w:tab w:val="num" w:pos="987"/>
        </w:tabs>
        <w:rPr>
          <w:sz w:val="24"/>
          <w:szCs w:val="24"/>
        </w:rPr>
      </w:pPr>
      <w:r w:rsidRPr="00DB3175">
        <w:rPr>
          <w:sz w:val="24"/>
          <w:szCs w:val="24"/>
        </w:rPr>
        <w:t>Подбор предварительного разбега с попаданием на отметку.</w:t>
      </w:r>
    </w:p>
    <w:p w:rsidR="00936157" w:rsidRPr="00DB3175" w:rsidRDefault="00936157" w:rsidP="00936157">
      <w:pPr>
        <w:numPr>
          <w:ilvl w:val="0"/>
          <w:numId w:val="23"/>
        </w:numPr>
        <w:tabs>
          <w:tab w:val="num" w:pos="987"/>
        </w:tabs>
        <w:rPr>
          <w:sz w:val="24"/>
          <w:szCs w:val="24"/>
        </w:rPr>
      </w:pPr>
      <w:r w:rsidRPr="00DB3175">
        <w:rPr>
          <w:sz w:val="24"/>
          <w:szCs w:val="24"/>
        </w:rPr>
        <w:t>Пробегание предварительного и основного разбегов с имитацией финального усилия.</w:t>
      </w:r>
    </w:p>
    <w:p w:rsidR="00936157" w:rsidRPr="00DB3175" w:rsidRDefault="00936157" w:rsidP="00936157">
      <w:pPr>
        <w:numPr>
          <w:ilvl w:val="0"/>
          <w:numId w:val="23"/>
        </w:numPr>
        <w:tabs>
          <w:tab w:val="num" w:pos="987"/>
        </w:tabs>
        <w:rPr>
          <w:sz w:val="24"/>
          <w:szCs w:val="24"/>
        </w:rPr>
      </w:pPr>
      <w:r w:rsidRPr="00DB3175">
        <w:rPr>
          <w:sz w:val="24"/>
          <w:szCs w:val="24"/>
        </w:rPr>
        <w:t>Метание копья с полного разбега.</w:t>
      </w:r>
    </w:p>
    <w:p w:rsidR="00936157" w:rsidRPr="00DB3175" w:rsidRDefault="00936157" w:rsidP="00936157">
      <w:pPr>
        <w:numPr>
          <w:ilvl w:val="0"/>
          <w:numId w:val="23"/>
        </w:numPr>
        <w:tabs>
          <w:tab w:val="num" w:pos="987"/>
        </w:tabs>
        <w:rPr>
          <w:sz w:val="24"/>
          <w:szCs w:val="24"/>
        </w:rPr>
      </w:pPr>
      <w:r w:rsidRPr="00DB3175">
        <w:rPr>
          <w:sz w:val="24"/>
          <w:szCs w:val="24"/>
        </w:rPr>
        <w:t>Соревнования по метанию копья с разбега.</w:t>
      </w:r>
    </w:p>
    <w:p w:rsidR="00936157" w:rsidRPr="00DB3175" w:rsidRDefault="00936157" w:rsidP="00936157">
      <w:pPr>
        <w:rPr>
          <w:sz w:val="24"/>
          <w:szCs w:val="24"/>
        </w:rPr>
      </w:pPr>
    </w:p>
    <w:p w:rsidR="00936157" w:rsidRPr="00DB3175" w:rsidRDefault="00936157" w:rsidP="00936157">
      <w:pPr>
        <w:jc w:val="center"/>
        <w:rPr>
          <w:b/>
          <w:sz w:val="24"/>
          <w:szCs w:val="24"/>
        </w:rPr>
      </w:pPr>
      <w:r>
        <w:rPr>
          <w:b/>
          <w:sz w:val="24"/>
          <w:szCs w:val="24"/>
        </w:rPr>
        <w:t>17</w:t>
      </w:r>
      <w:r w:rsidRPr="00DB3175">
        <w:rPr>
          <w:b/>
          <w:sz w:val="24"/>
          <w:szCs w:val="24"/>
        </w:rPr>
        <w:t>. Прыжок в длину способом «Прогнувшись»</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4"/>
        </w:numPr>
        <w:tabs>
          <w:tab w:val="num" w:pos="987"/>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24"/>
        </w:numPr>
        <w:tabs>
          <w:tab w:val="num" w:pos="987"/>
        </w:tabs>
        <w:rPr>
          <w:sz w:val="24"/>
          <w:szCs w:val="24"/>
        </w:rPr>
      </w:pPr>
      <w:r w:rsidRPr="00DB3175">
        <w:rPr>
          <w:sz w:val="24"/>
          <w:szCs w:val="24"/>
        </w:rPr>
        <w:t>Создание представления о прыжке в длину способом «прогнувшись» посредством рассказа, показа, анализа кинограмм, просмотра учебных фильмов.</w:t>
      </w:r>
    </w:p>
    <w:p w:rsidR="00936157" w:rsidRPr="00DB3175" w:rsidRDefault="00936157" w:rsidP="00936157">
      <w:pPr>
        <w:numPr>
          <w:ilvl w:val="0"/>
          <w:numId w:val="24"/>
        </w:numPr>
        <w:tabs>
          <w:tab w:val="num" w:pos="987"/>
        </w:tabs>
        <w:rPr>
          <w:sz w:val="24"/>
          <w:szCs w:val="24"/>
        </w:rPr>
      </w:pPr>
      <w:r w:rsidRPr="00DB3175">
        <w:rPr>
          <w:sz w:val="24"/>
          <w:szCs w:val="24"/>
        </w:rPr>
        <w:t>Постановка толчковой ноги на планку с проходом вперёд-вверх маховой ногой.</w:t>
      </w:r>
    </w:p>
    <w:p w:rsidR="00936157" w:rsidRPr="00DB3175" w:rsidRDefault="00936157" w:rsidP="00936157">
      <w:pPr>
        <w:numPr>
          <w:ilvl w:val="0"/>
          <w:numId w:val="24"/>
        </w:numPr>
        <w:tabs>
          <w:tab w:val="num" w:pos="987"/>
        </w:tabs>
        <w:rPr>
          <w:sz w:val="24"/>
          <w:szCs w:val="24"/>
        </w:rPr>
      </w:pPr>
      <w:r w:rsidRPr="00DB3175">
        <w:rPr>
          <w:sz w:val="24"/>
          <w:szCs w:val="24"/>
        </w:rPr>
        <w:t>Имитация движений в полёте, стоя на земле.</w:t>
      </w:r>
    </w:p>
    <w:p w:rsidR="00936157" w:rsidRPr="00DB3175" w:rsidRDefault="00936157" w:rsidP="00936157">
      <w:pPr>
        <w:numPr>
          <w:ilvl w:val="0"/>
          <w:numId w:val="24"/>
        </w:numPr>
        <w:tabs>
          <w:tab w:val="num" w:pos="987"/>
        </w:tabs>
        <w:rPr>
          <w:sz w:val="24"/>
          <w:szCs w:val="24"/>
        </w:rPr>
      </w:pPr>
      <w:r w:rsidRPr="00DB3175">
        <w:rPr>
          <w:sz w:val="24"/>
          <w:szCs w:val="24"/>
        </w:rPr>
        <w:t>Имитация движений в полёте в висе на перекладине с последующим спрыгиванием с неё на две ноги.</w:t>
      </w:r>
    </w:p>
    <w:p w:rsidR="00936157" w:rsidRPr="00DB3175" w:rsidRDefault="00936157" w:rsidP="00936157">
      <w:pPr>
        <w:numPr>
          <w:ilvl w:val="0"/>
          <w:numId w:val="24"/>
        </w:numPr>
        <w:tabs>
          <w:tab w:val="num" w:pos="987"/>
        </w:tabs>
        <w:rPr>
          <w:sz w:val="24"/>
          <w:szCs w:val="24"/>
        </w:rPr>
      </w:pPr>
      <w:r w:rsidRPr="00DB3175">
        <w:rPr>
          <w:sz w:val="24"/>
          <w:szCs w:val="24"/>
        </w:rPr>
        <w:t>Прыжок с небольшого разбега без попадания на планку.</w:t>
      </w:r>
    </w:p>
    <w:p w:rsidR="00936157" w:rsidRPr="00DB3175" w:rsidRDefault="00936157" w:rsidP="00936157">
      <w:pPr>
        <w:numPr>
          <w:ilvl w:val="0"/>
          <w:numId w:val="24"/>
        </w:numPr>
        <w:tabs>
          <w:tab w:val="num" w:pos="987"/>
        </w:tabs>
        <w:rPr>
          <w:sz w:val="24"/>
          <w:szCs w:val="24"/>
        </w:rPr>
      </w:pPr>
      <w:r w:rsidRPr="00DB3175">
        <w:rPr>
          <w:sz w:val="24"/>
          <w:szCs w:val="24"/>
        </w:rPr>
        <w:t>Прыжок с небольшого разбега, отталкиваясь с возвышения 10-</w:t>
      </w:r>
      <w:smartTag w:uri="urn:schemas-microsoft-com:office:smarttags" w:element="metricconverter">
        <w:smartTagPr>
          <w:attr w:name="ProductID" w:val="15 см"/>
        </w:smartTagPr>
        <w:r w:rsidRPr="00DB3175">
          <w:rPr>
            <w:sz w:val="24"/>
            <w:szCs w:val="24"/>
          </w:rPr>
          <w:t>15 см</w:t>
        </w:r>
      </w:smartTag>
      <w:r w:rsidRPr="00DB3175">
        <w:rPr>
          <w:sz w:val="24"/>
          <w:szCs w:val="24"/>
        </w:rPr>
        <w:t>.</w:t>
      </w:r>
    </w:p>
    <w:p w:rsidR="00936157" w:rsidRPr="00DB3175" w:rsidRDefault="00936157" w:rsidP="00936157">
      <w:pPr>
        <w:numPr>
          <w:ilvl w:val="0"/>
          <w:numId w:val="24"/>
        </w:numPr>
        <w:tabs>
          <w:tab w:val="num" w:pos="987"/>
        </w:tabs>
        <w:rPr>
          <w:sz w:val="24"/>
          <w:szCs w:val="24"/>
        </w:rPr>
      </w:pPr>
      <w:r w:rsidRPr="00DB3175">
        <w:rPr>
          <w:sz w:val="24"/>
          <w:szCs w:val="24"/>
        </w:rPr>
        <w:t>Подбор разбега путём его коррекции помощником.</w:t>
      </w:r>
    </w:p>
    <w:p w:rsidR="00936157" w:rsidRPr="00DB3175" w:rsidRDefault="00936157" w:rsidP="00936157">
      <w:pPr>
        <w:numPr>
          <w:ilvl w:val="0"/>
          <w:numId w:val="24"/>
        </w:numPr>
        <w:tabs>
          <w:tab w:val="num" w:pos="987"/>
        </w:tabs>
        <w:rPr>
          <w:sz w:val="24"/>
          <w:szCs w:val="24"/>
        </w:rPr>
      </w:pPr>
      <w:r w:rsidRPr="00DB3175">
        <w:rPr>
          <w:sz w:val="24"/>
          <w:szCs w:val="24"/>
        </w:rPr>
        <w:t>Прыжок в длину способом «прогнувшись» с полного разбега.</w:t>
      </w:r>
    </w:p>
    <w:p w:rsidR="00936157" w:rsidRPr="00DB3175" w:rsidRDefault="00936157" w:rsidP="00936157">
      <w:pPr>
        <w:numPr>
          <w:ilvl w:val="0"/>
          <w:numId w:val="24"/>
        </w:numPr>
        <w:tabs>
          <w:tab w:val="num" w:pos="987"/>
        </w:tabs>
        <w:rPr>
          <w:sz w:val="24"/>
          <w:szCs w:val="24"/>
        </w:rPr>
      </w:pPr>
      <w:r w:rsidRPr="00DB3175">
        <w:rPr>
          <w:sz w:val="24"/>
          <w:szCs w:val="24"/>
        </w:rPr>
        <w:t>Соревнования по прыжкам в длину способом «прогнувшись».</w:t>
      </w:r>
    </w:p>
    <w:p w:rsidR="00936157" w:rsidRPr="00DB3175" w:rsidRDefault="00936157" w:rsidP="00936157">
      <w:pPr>
        <w:rPr>
          <w:sz w:val="24"/>
          <w:szCs w:val="24"/>
        </w:rPr>
      </w:pPr>
    </w:p>
    <w:p w:rsidR="00936157" w:rsidRPr="00DB3175" w:rsidRDefault="00110229" w:rsidP="00936157">
      <w:pPr>
        <w:jc w:val="center"/>
        <w:rPr>
          <w:b/>
          <w:sz w:val="24"/>
          <w:szCs w:val="24"/>
        </w:rPr>
      </w:pPr>
      <w:r>
        <w:rPr>
          <w:b/>
          <w:sz w:val="24"/>
          <w:szCs w:val="24"/>
        </w:rPr>
        <w:br w:type="page"/>
      </w:r>
      <w:r w:rsidR="00936157">
        <w:rPr>
          <w:b/>
          <w:sz w:val="24"/>
          <w:szCs w:val="24"/>
        </w:rPr>
        <w:t>18</w:t>
      </w:r>
      <w:r w:rsidR="00936157" w:rsidRPr="00DB3175">
        <w:rPr>
          <w:b/>
          <w:sz w:val="24"/>
          <w:szCs w:val="24"/>
        </w:rPr>
        <w:t>. Прыжок в длину способом «Ножницы»</w:t>
      </w:r>
    </w:p>
    <w:p w:rsidR="00936157" w:rsidRPr="00DB3175" w:rsidRDefault="00936157" w:rsidP="00936157">
      <w:pPr>
        <w:rPr>
          <w:i/>
          <w:sz w:val="24"/>
          <w:szCs w:val="24"/>
        </w:rPr>
      </w:pPr>
      <w:r w:rsidRPr="00DB3175">
        <w:rPr>
          <w:i/>
          <w:sz w:val="24"/>
          <w:szCs w:val="24"/>
        </w:rPr>
        <w:tab/>
      </w:r>
      <w:r w:rsidRPr="00DB3175">
        <w:rPr>
          <w:i/>
          <w:sz w:val="24"/>
          <w:szCs w:val="24"/>
        </w:rPr>
        <w:tab/>
        <w:t>Вопросы:</w:t>
      </w:r>
    </w:p>
    <w:p w:rsidR="00936157" w:rsidRPr="00DB3175" w:rsidRDefault="00936157" w:rsidP="00936157">
      <w:pPr>
        <w:numPr>
          <w:ilvl w:val="0"/>
          <w:numId w:val="25"/>
        </w:numPr>
        <w:tabs>
          <w:tab w:val="num" w:pos="987"/>
        </w:tabs>
        <w:rPr>
          <w:sz w:val="24"/>
          <w:szCs w:val="24"/>
        </w:rPr>
      </w:pPr>
      <w:r w:rsidRPr="00DB3175">
        <w:rPr>
          <w:sz w:val="24"/>
          <w:szCs w:val="24"/>
        </w:rPr>
        <w:t>Рассказ об истории и эволюции данного вида лёгкой атлетики.</w:t>
      </w:r>
    </w:p>
    <w:p w:rsidR="00936157" w:rsidRPr="00DB3175" w:rsidRDefault="00936157" w:rsidP="00936157">
      <w:pPr>
        <w:numPr>
          <w:ilvl w:val="0"/>
          <w:numId w:val="25"/>
        </w:numPr>
        <w:tabs>
          <w:tab w:val="num" w:pos="987"/>
        </w:tabs>
        <w:rPr>
          <w:sz w:val="24"/>
          <w:szCs w:val="24"/>
        </w:rPr>
      </w:pPr>
      <w:r w:rsidRPr="00DB3175">
        <w:rPr>
          <w:sz w:val="24"/>
          <w:szCs w:val="24"/>
        </w:rPr>
        <w:t>Создание представления о прыжке в длину способом «ножницы» посредством рассказа, показа, анализа кинограмм, просмотра учебных фильмов.</w:t>
      </w:r>
    </w:p>
    <w:p w:rsidR="00936157" w:rsidRPr="00DB3175" w:rsidRDefault="00936157" w:rsidP="00936157">
      <w:pPr>
        <w:numPr>
          <w:ilvl w:val="0"/>
          <w:numId w:val="25"/>
        </w:numPr>
        <w:tabs>
          <w:tab w:val="num" w:pos="987"/>
        </w:tabs>
        <w:rPr>
          <w:sz w:val="24"/>
          <w:szCs w:val="24"/>
        </w:rPr>
      </w:pPr>
      <w:r w:rsidRPr="00DB3175">
        <w:rPr>
          <w:sz w:val="24"/>
          <w:szCs w:val="24"/>
        </w:rPr>
        <w:t>Ходьба с высоким подниманием бедра с отработкой работы рук.</w:t>
      </w:r>
    </w:p>
    <w:p w:rsidR="00936157" w:rsidRPr="00DB3175" w:rsidRDefault="00936157" w:rsidP="00936157">
      <w:pPr>
        <w:numPr>
          <w:ilvl w:val="0"/>
          <w:numId w:val="25"/>
        </w:numPr>
        <w:tabs>
          <w:tab w:val="num" w:pos="987"/>
        </w:tabs>
        <w:rPr>
          <w:sz w:val="24"/>
          <w:szCs w:val="24"/>
        </w:rPr>
      </w:pPr>
      <w:r w:rsidRPr="00DB3175">
        <w:rPr>
          <w:sz w:val="24"/>
          <w:szCs w:val="24"/>
        </w:rPr>
        <w:t>То же, через низкие барьеры.</w:t>
      </w:r>
    </w:p>
    <w:p w:rsidR="00936157" w:rsidRPr="00DB3175" w:rsidRDefault="00936157" w:rsidP="00936157">
      <w:pPr>
        <w:numPr>
          <w:ilvl w:val="0"/>
          <w:numId w:val="25"/>
        </w:numPr>
        <w:tabs>
          <w:tab w:val="num" w:pos="987"/>
        </w:tabs>
        <w:rPr>
          <w:sz w:val="24"/>
          <w:szCs w:val="24"/>
        </w:rPr>
      </w:pPr>
      <w:r w:rsidRPr="00DB3175">
        <w:rPr>
          <w:sz w:val="24"/>
          <w:szCs w:val="24"/>
        </w:rPr>
        <w:t>Постановка толчковой ноги на планку с проходом вперёд-вверх маховой ногой.</w:t>
      </w:r>
    </w:p>
    <w:p w:rsidR="00936157" w:rsidRPr="00DB3175" w:rsidRDefault="00936157" w:rsidP="00936157">
      <w:pPr>
        <w:numPr>
          <w:ilvl w:val="0"/>
          <w:numId w:val="25"/>
        </w:numPr>
        <w:tabs>
          <w:tab w:val="num" w:pos="987"/>
        </w:tabs>
        <w:rPr>
          <w:sz w:val="24"/>
          <w:szCs w:val="24"/>
        </w:rPr>
      </w:pPr>
      <w:r w:rsidRPr="00DB3175">
        <w:rPr>
          <w:sz w:val="24"/>
          <w:szCs w:val="24"/>
        </w:rPr>
        <w:t>Имитация движений в полёте, стоя на земле.</w:t>
      </w:r>
    </w:p>
    <w:p w:rsidR="00936157" w:rsidRPr="00DB3175" w:rsidRDefault="00936157" w:rsidP="00936157">
      <w:pPr>
        <w:numPr>
          <w:ilvl w:val="0"/>
          <w:numId w:val="25"/>
        </w:numPr>
        <w:tabs>
          <w:tab w:val="num" w:pos="987"/>
        </w:tabs>
        <w:rPr>
          <w:sz w:val="24"/>
          <w:szCs w:val="24"/>
        </w:rPr>
      </w:pPr>
      <w:r w:rsidRPr="00DB3175">
        <w:rPr>
          <w:sz w:val="24"/>
          <w:szCs w:val="24"/>
        </w:rPr>
        <w:t>Имитация движений в полёте в висе на перекладине с последующим спрыгиванием с неё на две ноги.</w:t>
      </w:r>
    </w:p>
    <w:p w:rsidR="00936157" w:rsidRPr="00DB3175" w:rsidRDefault="00936157" w:rsidP="00936157">
      <w:pPr>
        <w:numPr>
          <w:ilvl w:val="0"/>
          <w:numId w:val="25"/>
        </w:numPr>
        <w:tabs>
          <w:tab w:val="num" w:pos="987"/>
        </w:tabs>
        <w:rPr>
          <w:sz w:val="24"/>
          <w:szCs w:val="24"/>
        </w:rPr>
      </w:pPr>
      <w:r w:rsidRPr="00DB3175">
        <w:rPr>
          <w:sz w:val="24"/>
          <w:szCs w:val="24"/>
        </w:rPr>
        <w:t>Прыжок в шаге с небольшого разбега с приземлением в разножку.</w:t>
      </w:r>
    </w:p>
    <w:p w:rsidR="00936157" w:rsidRPr="00DB3175" w:rsidRDefault="00936157" w:rsidP="00936157">
      <w:pPr>
        <w:numPr>
          <w:ilvl w:val="0"/>
          <w:numId w:val="25"/>
        </w:numPr>
        <w:tabs>
          <w:tab w:val="num" w:pos="987"/>
        </w:tabs>
        <w:rPr>
          <w:sz w:val="24"/>
          <w:szCs w:val="24"/>
        </w:rPr>
      </w:pPr>
      <w:r w:rsidRPr="00DB3175">
        <w:rPr>
          <w:sz w:val="24"/>
          <w:szCs w:val="24"/>
        </w:rPr>
        <w:t>Прыжок в шаге с небольшого разбега со сменой ног в полёте и приземлением в разножку.</w:t>
      </w:r>
    </w:p>
    <w:p w:rsidR="00936157" w:rsidRPr="00DB3175" w:rsidRDefault="00936157" w:rsidP="00936157">
      <w:pPr>
        <w:numPr>
          <w:ilvl w:val="0"/>
          <w:numId w:val="25"/>
        </w:numPr>
        <w:tabs>
          <w:tab w:val="num" w:pos="987"/>
        </w:tabs>
        <w:rPr>
          <w:sz w:val="24"/>
          <w:szCs w:val="24"/>
        </w:rPr>
      </w:pPr>
      <w:r w:rsidRPr="00DB3175">
        <w:rPr>
          <w:sz w:val="24"/>
          <w:szCs w:val="24"/>
        </w:rPr>
        <w:t>Прыжок с небольшого разбега без попадания на планку.</w:t>
      </w:r>
    </w:p>
    <w:p w:rsidR="00936157" w:rsidRPr="00DB3175" w:rsidRDefault="00936157" w:rsidP="00936157">
      <w:pPr>
        <w:numPr>
          <w:ilvl w:val="0"/>
          <w:numId w:val="25"/>
        </w:numPr>
        <w:tabs>
          <w:tab w:val="num" w:pos="987"/>
        </w:tabs>
        <w:rPr>
          <w:sz w:val="24"/>
          <w:szCs w:val="24"/>
        </w:rPr>
      </w:pPr>
      <w:r w:rsidRPr="00DB3175">
        <w:rPr>
          <w:sz w:val="24"/>
          <w:szCs w:val="24"/>
        </w:rPr>
        <w:t>Прыжок с небольшого разбега, отталкиваясь с возвышения 10-</w:t>
      </w:r>
      <w:smartTag w:uri="urn:schemas-microsoft-com:office:smarttags" w:element="metricconverter">
        <w:smartTagPr>
          <w:attr w:name="ProductID" w:val="15 см"/>
        </w:smartTagPr>
        <w:r w:rsidRPr="00DB3175">
          <w:rPr>
            <w:sz w:val="24"/>
            <w:szCs w:val="24"/>
          </w:rPr>
          <w:t>15 см</w:t>
        </w:r>
      </w:smartTag>
      <w:r w:rsidRPr="00DB3175">
        <w:rPr>
          <w:sz w:val="24"/>
          <w:szCs w:val="24"/>
        </w:rPr>
        <w:t>.</w:t>
      </w:r>
    </w:p>
    <w:p w:rsidR="00936157" w:rsidRPr="00DB3175" w:rsidRDefault="00936157" w:rsidP="00936157">
      <w:pPr>
        <w:numPr>
          <w:ilvl w:val="0"/>
          <w:numId w:val="25"/>
        </w:numPr>
        <w:tabs>
          <w:tab w:val="num" w:pos="987"/>
        </w:tabs>
        <w:rPr>
          <w:sz w:val="24"/>
          <w:szCs w:val="24"/>
        </w:rPr>
      </w:pPr>
      <w:r w:rsidRPr="00DB3175">
        <w:rPr>
          <w:sz w:val="24"/>
          <w:szCs w:val="24"/>
        </w:rPr>
        <w:t>Подбор разбега путём его коррекции помощником.</w:t>
      </w:r>
    </w:p>
    <w:p w:rsidR="00936157" w:rsidRPr="00DB3175" w:rsidRDefault="00936157" w:rsidP="00936157">
      <w:pPr>
        <w:numPr>
          <w:ilvl w:val="0"/>
          <w:numId w:val="25"/>
        </w:numPr>
        <w:tabs>
          <w:tab w:val="num" w:pos="987"/>
        </w:tabs>
        <w:rPr>
          <w:sz w:val="24"/>
          <w:szCs w:val="24"/>
        </w:rPr>
      </w:pPr>
      <w:r w:rsidRPr="00DB3175">
        <w:rPr>
          <w:sz w:val="24"/>
          <w:szCs w:val="24"/>
        </w:rPr>
        <w:t>Прыжок в длину способом «ножницы» с полного разбега.</w:t>
      </w:r>
    </w:p>
    <w:p w:rsidR="00936157" w:rsidRPr="00DB3175" w:rsidRDefault="00936157" w:rsidP="00936157">
      <w:pPr>
        <w:numPr>
          <w:ilvl w:val="0"/>
          <w:numId w:val="25"/>
        </w:numPr>
        <w:tabs>
          <w:tab w:val="num" w:pos="987"/>
        </w:tabs>
        <w:rPr>
          <w:sz w:val="24"/>
          <w:szCs w:val="24"/>
        </w:rPr>
      </w:pPr>
      <w:r w:rsidRPr="00DB3175">
        <w:rPr>
          <w:sz w:val="24"/>
          <w:szCs w:val="24"/>
        </w:rPr>
        <w:t>Соревнования по прыжкам в длину способом «ножницы».</w:t>
      </w:r>
    </w:p>
    <w:p w:rsidR="00936157" w:rsidRPr="00DB3175" w:rsidRDefault="00936157" w:rsidP="00936157">
      <w:pPr>
        <w:ind w:firstLine="737"/>
        <w:rPr>
          <w:sz w:val="24"/>
          <w:szCs w:val="24"/>
        </w:rPr>
      </w:pPr>
    </w:p>
    <w:p w:rsidR="00840481" w:rsidRPr="00F5526F" w:rsidRDefault="00840481" w:rsidP="00DB49AA">
      <w:pPr>
        <w:pStyle w:val="3"/>
      </w:pPr>
      <w:bookmarkStart w:id="4" w:name="_Toc230423793"/>
      <w:r w:rsidRPr="00F5526F">
        <w:t>1.1.3. Требования к уровню освоения содержания дисциплины</w:t>
      </w:r>
      <w:bookmarkEnd w:id="4"/>
    </w:p>
    <w:p w:rsidR="00840481" w:rsidRPr="00F5526F" w:rsidRDefault="00840481" w:rsidP="00110229">
      <w:pPr>
        <w:shd w:val="clear" w:color="FFFFFF" w:fill="FFFFFF"/>
        <w:autoSpaceDE w:val="0"/>
        <w:ind w:firstLine="0"/>
        <w:jc w:val="center"/>
        <w:rPr>
          <w:sz w:val="24"/>
          <w:szCs w:val="24"/>
        </w:rPr>
      </w:pPr>
      <w:r w:rsidRPr="00F5526F">
        <w:rPr>
          <w:sz w:val="24"/>
          <w:szCs w:val="24"/>
        </w:rPr>
        <w:t xml:space="preserve">(требования к знаниям, умениям, навыкам, </w:t>
      </w:r>
      <w:r w:rsidR="00110229">
        <w:rPr>
          <w:sz w:val="24"/>
          <w:szCs w:val="24"/>
        </w:rPr>
        <w:br/>
      </w:r>
      <w:r w:rsidRPr="00F5526F">
        <w:rPr>
          <w:sz w:val="24"/>
          <w:szCs w:val="24"/>
        </w:rPr>
        <w:t>приобретенным в результате изучения дисциплины)</w:t>
      </w:r>
    </w:p>
    <w:p w:rsidR="00840481" w:rsidRPr="00F5526F" w:rsidRDefault="00840481" w:rsidP="00CC22FC">
      <w:pPr>
        <w:ind w:firstLine="709"/>
        <w:rPr>
          <w:i/>
          <w:sz w:val="24"/>
          <w:szCs w:val="24"/>
        </w:rPr>
      </w:pPr>
      <w:r w:rsidRPr="00F5526F">
        <w:rPr>
          <w:i/>
          <w:sz w:val="24"/>
          <w:szCs w:val="24"/>
        </w:rPr>
        <w:t>Студент должен знать:</w:t>
      </w:r>
    </w:p>
    <w:p w:rsidR="00840481" w:rsidRPr="00F5526F" w:rsidRDefault="00840481" w:rsidP="00CC22FC">
      <w:pPr>
        <w:ind w:firstLine="709"/>
        <w:rPr>
          <w:sz w:val="24"/>
          <w:szCs w:val="24"/>
        </w:rPr>
      </w:pPr>
      <w:r w:rsidRPr="00F5526F">
        <w:rPr>
          <w:sz w:val="24"/>
          <w:szCs w:val="24"/>
        </w:rPr>
        <w:t>основные этапы развития легкой атлетики в России и влияние достижений отечественных спортсменов на развитие легкой атлетики в мире;</w:t>
      </w:r>
    </w:p>
    <w:p w:rsidR="00840481" w:rsidRPr="00F5526F" w:rsidRDefault="00840481" w:rsidP="00CC22FC">
      <w:pPr>
        <w:ind w:firstLine="709"/>
        <w:rPr>
          <w:sz w:val="24"/>
          <w:szCs w:val="24"/>
        </w:rPr>
      </w:pPr>
      <w:r w:rsidRPr="00F5526F">
        <w:rPr>
          <w:sz w:val="24"/>
          <w:szCs w:val="24"/>
        </w:rPr>
        <w:t>роль легкой атлетики как эффективного средства физической культуры и спорта;</w:t>
      </w:r>
    </w:p>
    <w:p w:rsidR="00840481" w:rsidRPr="00F5526F" w:rsidRDefault="00840481" w:rsidP="00CC22FC">
      <w:pPr>
        <w:ind w:firstLine="709"/>
        <w:rPr>
          <w:sz w:val="24"/>
          <w:szCs w:val="24"/>
        </w:rPr>
      </w:pPr>
      <w:r w:rsidRPr="00F5526F">
        <w:rPr>
          <w:sz w:val="24"/>
          <w:szCs w:val="24"/>
        </w:rPr>
        <w:t>дидактические закономерности в легкой атлетике;</w:t>
      </w:r>
    </w:p>
    <w:p w:rsidR="00840481" w:rsidRPr="00F5526F" w:rsidRDefault="00840481" w:rsidP="00CC22FC">
      <w:pPr>
        <w:ind w:firstLine="709"/>
        <w:rPr>
          <w:sz w:val="24"/>
          <w:szCs w:val="24"/>
        </w:rPr>
      </w:pPr>
      <w:r w:rsidRPr="00F5526F">
        <w:rPr>
          <w:sz w:val="24"/>
          <w:szCs w:val="24"/>
        </w:rPr>
        <w:t>методику оздоровительных физкультурно-спортивных занятий легкоатлетической направленности с различными возрастными группами населения;</w:t>
      </w:r>
    </w:p>
    <w:p w:rsidR="00840481" w:rsidRPr="00F5526F" w:rsidRDefault="00840481" w:rsidP="00CC22FC">
      <w:pPr>
        <w:ind w:firstLine="709"/>
        <w:rPr>
          <w:sz w:val="24"/>
          <w:szCs w:val="24"/>
        </w:rPr>
      </w:pPr>
      <w:r w:rsidRPr="00F5526F">
        <w:rPr>
          <w:sz w:val="24"/>
          <w:szCs w:val="24"/>
        </w:rPr>
        <w:t>методику подготовки спортсменов в легкой атлетике;</w:t>
      </w:r>
    </w:p>
    <w:p w:rsidR="00840481" w:rsidRPr="00F5526F" w:rsidRDefault="00840481" w:rsidP="00CC22FC">
      <w:pPr>
        <w:ind w:firstLine="709"/>
        <w:rPr>
          <w:sz w:val="24"/>
          <w:szCs w:val="24"/>
        </w:rPr>
      </w:pPr>
      <w:r w:rsidRPr="00F5526F">
        <w:rPr>
          <w:sz w:val="24"/>
          <w:szCs w:val="24"/>
        </w:rPr>
        <w:t>о возрастно-половых особенностях развития физических качеств и формирования двигательных навыков в легкой атлетики;</w:t>
      </w:r>
    </w:p>
    <w:p w:rsidR="00840481" w:rsidRPr="00F5526F" w:rsidRDefault="00840481" w:rsidP="00CC22FC">
      <w:pPr>
        <w:ind w:firstLine="709"/>
        <w:rPr>
          <w:sz w:val="24"/>
          <w:szCs w:val="24"/>
        </w:rPr>
      </w:pPr>
      <w:r w:rsidRPr="00F5526F">
        <w:rPr>
          <w:sz w:val="24"/>
          <w:szCs w:val="24"/>
        </w:rPr>
        <w:t>методы и организацию комплексного контроля в занятиях легкой атлетикой;</w:t>
      </w:r>
    </w:p>
    <w:p w:rsidR="00840481" w:rsidRPr="00F5526F" w:rsidRDefault="00840481" w:rsidP="00CC22FC">
      <w:pPr>
        <w:ind w:firstLine="709"/>
        <w:rPr>
          <w:sz w:val="24"/>
          <w:szCs w:val="24"/>
        </w:rPr>
      </w:pPr>
      <w:r w:rsidRPr="00F5526F">
        <w:rPr>
          <w:sz w:val="24"/>
          <w:szCs w:val="24"/>
        </w:rPr>
        <w:t>основы научной и методической деятельности в сфере легкой атлетике.</w:t>
      </w:r>
    </w:p>
    <w:p w:rsidR="00840481" w:rsidRPr="00F5526F" w:rsidRDefault="00840481" w:rsidP="00CC22FC">
      <w:pPr>
        <w:ind w:firstLine="709"/>
        <w:rPr>
          <w:i/>
          <w:sz w:val="24"/>
          <w:szCs w:val="24"/>
        </w:rPr>
      </w:pPr>
      <w:r w:rsidRPr="00F5526F">
        <w:rPr>
          <w:i/>
          <w:sz w:val="24"/>
          <w:szCs w:val="24"/>
        </w:rPr>
        <w:t>Студент должен уметь:</w:t>
      </w:r>
    </w:p>
    <w:p w:rsidR="00840481" w:rsidRPr="00F5526F" w:rsidRDefault="00840481" w:rsidP="00CC22FC">
      <w:pPr>
        <w:ind w:firstLine="709"/>
        <w:rPr>
          <w:sz w:val="24"/>
          <w:szCs w:val="24"/>
        </w:rPr>
      </w:pPr>
      <w:r w:rsidRPr="00F5526F">
        <w:rPr>
          <w:sz w:val="24"/>
          <w:szCs w:val="24"/>
        </w:rPr>
        <w:t>использовать технологию обучения различных категорий людей двигательным действиям, развития физических качеств в процессе занятий легкой атлетикой;</w:t>
      </w:r>
    </w:p>
    <w:p w:rsidR="00840481" w:rsidRPr="00F5526F" w:rsidRDefault="00840481" w:rsidP="00CC22FC">
      <w:pPr>
        <w:pStyle w:val="21"/>
        <w:rPr>
          <w:sz w:val="24"/>
          <w:szCs w:val="24"/>
        </w:rPr>
      </w:pPr>
      <w:r w:rsidRPr="00F5526F">
        <w:rPr>
          <w:sz w:val="24"/>
          <w:szCs w:val="24"/>
        </w:rPr>
        <w:t>планировать и проводить основные виды физкультурно-оздоровительных занятий легкоатлетической направленности с детьми дошкольного и школьного возраста, взрослыми людьми с учетом санитарно-гигиенических, климатических, региональных и национальных условий;</w:t>
      </w:r>
    </w:p>
    <w:p w:rsidR="00840481" w:rsidRPr="00F5526F" w:rsidRDefault="00840481" w:rsidP="00CC22FC">
      <w:pPr>
        <w:ind w:firstLine="709"/>
        <w:rPr>
          <w:sz w:val="24"/>
          <w:szCs w:val="24"/>
        </w:rPr>
      </w:pPr>
      <w:r w:rsidRPr="00F5526F">
        <w:rPr>
          <w:sz w:val="24"/>
          <w:szCs w:val="24"/>
        </w:rPr>
        <w:t>анализировать и оценивать эффективность физкультурно-спортивных занятий легкоатлетической направленности;</w:t>
      </w:r>
    </w:p>
    <w:p w:rsidR="00840481" w:rsidRPr="00F5526F" w:rsidRDefault="00840481" w:rsidP="00CC22FC">
      <w:pPr>
        <w:ind w:firstLine="709"/>
        <w:rPr>
          <w:sz w:val="24"/>
          <w:szCs w:val="24"/>
        </w:rPr>
      </w:pPr>
      <w:r w:rsidRPr="00F5526F">
        <w:rPr>
          <w:sz w:val="24"/>
          <w:szCs w:val="24"/>
        </w:rPr>
        <w:t>осуществлять медико-биологический и психолого-педагогический контроль состояния организма в процессе проведения легкоатлетических занятий с использованием инструментальных методик;</w:t>
      </w:r>
    </w:p>
    <w:p w:rsidR="00840481" w:rsidRPr="00F5526F" w:rsidRDefault="00840481" w:rsidP="00CC22FC">
      <w:pPr>
        <w:ind w:firstLine="709"/>
        <w:rPr>
          <w:sz w:val="24"/>
          <w:szCs w:val="24"/>
        </w:rPr>
      </w:pPr>
      <w:r w:rsidRPr="00F5526F">
        <w:rPr>
          <w:sz w:val="24"/>
          <w:szCs w:val="24"/>
        </w:rPr>
        <w:t>планировать и проводить мероприятия по профилактике травматизма и оказывать первую медицинскую помощь;</w:t>
      </w:r>
    </w:p>
    <w:p w:rsidR="00840481" w:rsidRPr="00F5526F" w:rsidRDefault="00840481" w:rsidP="00CC22FC">
      <w:pPr>
        <w:ind w:firstLine="709"/>
        <w:rPr>
          <w:sz w:val="24"/>
          <w:szCs w:val="24"/>
        </w:rPr>
      </w:pPr>
      <w:r w:rsidRPr="00F5526F">
        <w:rPr>
          <w:sz w:val="24"/>
          <w:szCs w:val="24"/>
        </w:rPr>
        <w:t>использовать различные средства и методы физической реабилитации организма;</w:t>
      </w:r>
    </w:p>
    <w:p w:rsidR="00840481" w:rsidRPr="00F5526F" w:rsidRDefault="00840481" w:rsidP="00CC22FC">
      <w:pPr>
        <w:ind w:firstLine="709"/>
        <w:rPr>
          <w:sz w:val="24"/>
          <w:szCs w:val="24"/>
        </w:rPr>
      </w:pPr>
      <w:r w:rsidRPr="00F5526F">
        <w:rPr>
          <w:sz w:val="24"/>
          <w:szCs w:val="24"/>
        </w:rPr>
        <w:t>применять средства и методы формирования здорового стиля жизни на основе потребности в физической активности и регулярном применении физических упражнений, гигиенических и природных факторов с целью оздоровления и физического совершенствования обучаемых;</w:t>
      </w:r>
    </w:p>
    <w:p w:rsidR="00840481" w:rsidRPr="00F5526F" w:rsidRDefault="00840481" w:rsidP="00CC22FC">
      <w:pPr>
        <w:ind w:firstLine="709"/>
        <w:rPr>
          <w:sz w:val="24"/>
          <w:szCs w:val="24"/>
        </w:rPr>
      </w:pPr>
      <w:r w:rsidRPr="00F5526F">
        <w:rPr>
          <w:sz w:val="24"/>
          <w:szCs w:val="24"/>
        </w:rPr>
        <w:t>организовывать и проводить соревнования по легкой атлетике для детей, подростков, взрослых и спортсменов различной квалификации;</w:t>
      </w:r>
    </w:p>
    <w:p w:rsidR="00840481" w:rsidRPr="00F5526F" w:rsidRDefault="00840481" w:rsidP="00CC22FC">
      <w:pPr>
        <w:ind w:firstLine="709"/>
        <w:rPr>
          <w:sz w:val="24"/>
          <w:szCs w:val="24"/>
        </w:rPr>
      </w:pPr>
      <w:r w:rsidRPr="00F5526F">
        <w:rPr>
          <w:sz w:val="24"/>
          <w:szCs w:val="24"/>
        </w:rPr>
        <w:t>применять методы врачебно-педагогического контроля в конкретных ситуациях профессиональной деятельности;</w:t>
      </w:r>
    </w:p>
    <w:p w:rsidR="00840481" w:rsidRPr="00F5526F" w:rsidRDefault="00840481" w:rsidP="00CC22FC">
      <w:pPr>
        <w:ind w:firstLine="709"/>
        <w:rPr>
          <w:sz w:val="24"/>
          <w:szCs w:val="24"/>
        </w:rPr>
      </w:pPr>
      <w:r w:rsidRPr="00F5526F">
        <w:rPr>
          <w:sz w:val="24"/>
          <w:szCs w:val="24"/>
        </w:rPr>
        <w:t>оказать первую помощь при травмах в процессе выполнения физических упражнений;</w:t>
      </w:r>
    </w:p>
    <w:p w:rsidR="00840481" w:rsidRPr="00F5526F" w:rsidRDefault="00840481" w:rsidP="00CC22FC">
      <w:pPr>
        <w:ind w:firstLine="709"/>
        <w:rPr>
          <w:sz w:val="24"/>
          <w:szCs w:val="24"/>
        </w:rPr>
      </w:pPr>
      <w:r w:rsidRPr="00F5526F">
        <w:rPr>
          <w:sz w:val="24"/>
          <w:szCs w:val="24"/>
        </w:rPr>
        <w:t>определять причины ошибок в процессе освоения обучаемыми двигательных действий и развитии физических качеств и находить методику их устранения.</w:t>
      </w:r>
    </w:p>
    <w:p w:rsidR="00840481" w:rsidRPr="00F5526F" w:rsidRDefault="00840481" w:rsidP="00773651">
      <w:pPr>
        <w:pStyle w:val="10"/>
      </w:pPr>
      <w:r w:rsidRPr="00F5526F">
        <w:t>Требования к экзамену</w:t>
      </w:r>
    </w:p>
    <w:p w:rsidR="00840481" w:rsidRPr="00F5526F" w:rsidRDefault="00840481" w:rsidP="00CC22FC">
      <w:pPr>
        <w:ind w:firstLine="709"/>
        <w:rPr>
          <w:sz w:val="24"/>
          <w:szCs w:val="24"/>
        </w:rPr>
      </w:pPr>
      <w:r w:rsidRPr="00F5526F">
        <w:rPr>
          <w:sz w:val="24"/>
          <w:szCs w:val="24"/>
        </w:rPr>
        <w:t>При проведении экзамена в билет включаются два теоретических вопроса из разных тем курса и вопрос по правилам соревнований легкой атлетики.</w:t>
      </w:r>
    </w:p>
    <w:p w:rsidR="002C7089" w:rsidRPr="002C7089" w:rsidRDefault="002C7089" w:rsidP="002C7089">
      <w:pPr>
        <w:pStyle w:val="32"/>
      </w:pPr>
      <w:r w:rsidRPr="002C7089">
        <w:t xml:space="preserve">Таблица </w:t>
      </w:r>
      <w:fldSimple w:instr=" SEQ Таблица \* ARABIC ">
        <w:r w:rsidR="00515B7D">
          <w:rPr>
            <w:noProof/>
          </w:rPr>
          <w:t>1</w:t>
        </w:r>
      </w:fldSimple>
    </w:p>
    <w:p w:rsidR="00840481" w:rsidRPr="00F5526F" w:rsidRDefault="00840481" w:rsidP="00DB49AA">
      <w:pPr>
        <w:pStyle w:val="3"/>
      </w:pPr>
      <w:bookmarkStart w:id="5" w:name="_Toc230423794"/>
      <w:r w:rsidRPr="00F5526F">
        <w:t>1.1.4. Распределение по семестрам</w:t>
      </w:r>
      <w:bookmarkEnd w:id="5"/>
    </w:p>
    <w:tbl>
      <w:tblPr>
        <w:tblW w:w="9720" w:type="dxa"/>
        <w:tblInd w:w="5" w:type="dxa"/>
        <w:tblLayout w:type="fixed"/>
        <w:tblCellMar>
          <w:left w:w="0" w:type="dxa"/>
          <w:right w:w="0" w:type="dxa"/>
        </w:tblCellMar>
        <w:tblLook w:val="0000" w:firstRow="0" w:lastRow="0" w:firstColumn="0" w:lastColumn="0" w:noHBand="0" w:noVBand="0"/>
      </w:tblPr>
      <w:tblGrid>
        <w:gridCol w:w="540"/>
        <w:gridCol w:w="720"/>
        <w:gridCol w:w="720"/>
        <w:gridCol w:w="675"/>
        <w:gridCol w:w="675"/>
        <w:gridCol w:w="675"/>
        <w:gridCol w:w="675"/>
        <w:gridCol w:w="675"/>
        <w:gridCol w:w="675"/>
        <w:gridCol w:w="675"/>
        <w:gridCol w:w="675"/>
        <w:gridCol w:w="720"/>
        <w:gridCol w:w="720"/>
        <w:gridCol w:w="900"/>
      </w:tblGrid>
      <w:tr w:rsidR="00840481" w:rsidRPr="00F5526F">
        <w:trPr>
          <w:cantSplit/>
          <w:trHeight w:hRule="exact" w:val="277"/>
        </w:trPr>
        <w:tc>
          <w:tcPr>
            <w:tcW w:w="540" w:type="dxa"/>
            <w:vMerge w:val="restart"/>
            <w:tcBorders>
              <w:top w:val="single" w:sz="4" w:space="0" w:color="000000"/>
              <w:left w:val="single" w:sz="4" w:space="0" w:color="000000"/>
              <w:bottom w:val="single" w:sz="4" w:space="0" w:color="000000"/>
            </w:tcBorders>
            <w:textDirection w:val="btLr"/>
          </w:tcPr>
          <w:p w:rsidR="00840481" w:rsidRPr="00F5526F" w:rsidRDefault="00840481" w:rsidP="00F5526F">
            <w:pPr>
              <w:widowControl w:val="0"/>
              <w:snapToGrid w:val="0"/>
              <w:spacing w:before="60" w:after="60"/>
              <w:ind w:left="113" w:right="113" w:firstLine="0"/>
              <w:jc w:val="center"/>
            </w:pPr>
            <w:r w:rsidRPr="00F5526F">
              <w:t>Номер семестра</w:t>
            </w:r>
          </w:p>
        </w:tc>
        <w:tc>
          <w:tcPr>
            <w:tcW w:w="7560" w:type="dxa"/>
            <w:gridSpan w:val="11"/>
            <w:tcBorders>
              <w:top w:val="single" w:sz="4" w:space="0" w:color="000000"/>
              <w:left w:val="single" w:sz="4" w:space="0" w:color="000000"/>
              <w:bottom w:val="single" w:sz="4" w:space="0" w:color="000000"/>
            </w:tcBorders>
          </w:tcPr>
          <w:p w:rsidR="00840481" w:rsidRPr="00F5526F" w:rsidRDefault="00840481" w:rsidP="00F5526F">
            <w:pPr>
              <w:widowControl w:val="0"/>
              <w:tabs>
                <w:tab w:val="left" w:pos="743"/>
              </w:tabs>
              <w:snapToGrid w:val="0"/>
              <w:spacing w:before="60" w:after="60"/>
              <w:ind w:firstLine="0"/>
              <w:jc w:val="center"/>
            </w:pPr>
            <w:r w:rsidRPr="00F5526F">
              <w:t>Учебные занятия</w:t>
            </w:r>
          </w:p>
        </w:tc>
        <w:tc>
          <w:tcPr>
            <w:tcW w:w="720" w:type="dxa"/>
            <w:vMerge w:val="restart"/>
            <w:tcBorders>
              <w:top w:val="single" w:sz="4" w:space="0" w:color="000000"/>
              <w:left w:val="single" w:sz="4" w:space="0" w:color="000000"/>
              <w:bottom w:val="single" w:sz="4" w:space="0" w:color="000000"/>
            </w:tcBorders>
            <w:textDirection w:val="btLr"/>
            <w:vAlign w:val="center"/>
          </w:tcPr>
          <w:p w:rsidR="00840481" w:rsidRPr="00F5526F" w:rsidRDefault="00840481" w:rsidP="00F5526F">
            <w:pPr>
              <w:widowControl w:val="0"/>
              <w:spacing w:before="60" w:after="60"/>
              <w:ind w:left="113" w:right="113" w:firstLine="0"/>
              <w:jc w:val="center"/>
            </w:pPr>
            <w:r w:rsidRPr="00F5526F">
              <w:t>Число курсовых проектов (работ), расчетных заданий</w:t>
            </w:r>
          </w:p>
        </w:tc>
        <w:tc>
          <w:tcPr>
            <w:tcW w:w="900" w:type="dxa"/>
            <w:vMerge w:val="restart"/>
            <w:tcBorders>
              <w:top w:val="single" w:sz="4" w:space="0" w:color="000000"/>
              <w:left w:val="single" w:sz="4" w:space="0" w:color="000000"/>
              <w:bottom w:val="single" w:sz="4" w:space="0" w:color="000000"/>
              <w:right w:val="single" w:sz="4" w:space="0" w:color="000000"/>
            </w:tcBorders>
            <w:textDirection w:val="btLr"/>
          </w:tcPr>
          <w:p w:rsidR="00840481" w:rsidRPr="00F5526F" w:rsidRDefault="00840481" w:rsidP="00F5526F">
            <w:pPr>
              <w:widowControl w:val="0"/>
              <w:snapToGrid w:val="0"/>
              <w:spacing w:before="60" w:after="60"/>
              <w:ind w:left="113" w:right="113" w:firstLine="0"/>
              <w:jc w:val="center"/>
            </w:pPr>
            <w:r w:rsidRPr="00F5526F">
              <w:t>Форма итоговой аттестации (зачет, экзамен)</w:t>
            </w:r>
          </w:p>
        </w:tc>
      </w:tr>
      <w:tr w:rsidR="00840481" w:rsidRPr="00F5526F">
        <w:trPr>
          <w:cantSplit/>
          <w:trHeight w:hRule="exact" w:val="337"/>
        </w:trPr>
        <w:tc>
          <w:tcPr>
            <w:tcW w:w="540" w:type="dxa"/>
            <w:vMerge/>
            <w:tcBorders>
              <w:top w:val="single" w:sz="4" w:space="0" w:color="000000"/>
              <w:left w:val="single" w:sz="4" w:space="0" w:color="000000"/>
              <w:bottom w:val="single" w:sz="4" w:space="0" w:color="000000"/>
            </w:tcBorders>
          </w:tcPr>
          <w:p w:rsidR="00840481" w:rsidRPr="00F5526F" w:rsidRDefault="00840481" w:rsidP="00F5526F">
            <w:pPr>
              <w:ind w:firstLine="0"/>
            </w:pPr>
          </w:p>
        </w:tc>
        <w:tc>
          <w:tcPr>
            <w:tcW w:w="720" w:type="dxa"/>
            <w:vMerge w:val="restart"/>
            <w:tcBorders>
              <w:left w:val="single" w:sz="4" w:space="0" w:color="000000"/>
              <w:bottom w:val="single" w:sz="4" w:space="0" w:color="000000"/>
            </w:tcBorders>
            <w:textDirection w:val="btLr"/>
          </w:tcPr>
          <w:p w:rsidR="00840481" w:rsidRPr="00F5526F" w:rsidRDefault="00840481" w:rsidP="00F5526F">
            <w:pPr>
              <w:widowControl w:val="0"/>
              <w:snapToGrid w:val="0"/>
              <w:spacing w:before="60" w:after="60"/>
              <w:ind w:left="113" w:right="113" w:firstLine="0"/>
              <w:jc w:val="center"/>
            </w:pPr>
            <w:r w:rsidRPr="00F5526F">
              <w:t>Общий объем</w:t>
            </w:r>
          </w:p>
        </w:tc>
        <w:tc>
          <w:tcPr>
            <w:tcW w:w="6840" w:type="dxa"/>
            <w:gridSpan w:val="10"/>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В том числе</w:t>
            </w:r>
          </w:p>
        </w:tc>
        <w:tc>
          <w:tcPr>
            <w:tcW w:w="720" w:type="dxa"/>
            <w:vMerge/>
            <w:tcBorders>
              <w:top w:val="single" w:sz="4" w:space="0" w:color="000000"/>
              <w:left w:val="single" w:sz="4" w:space="0" w:color="000000"/>
              <w:bottom w:val="single" w:sz="4" w:space="0" w:color="000000"/>
            </w:tcBorders>
            <w:textDirection w:val="btLr"/>
            <w:vAlign w:val="center"/>
          </w:tcPr>
          <w:p w:rsidR="00840481" w:rsidRPr="00F5526F" w:rsidRDefault="00840481" w:rsidP="00F5526F">
            <w:pPr>
              <w:ind w:left="113" w:right="113" w:firstLine="0"/>
            </w:pPr>
          </w:p>
        </w:tc>
        <w:tc>
          <w:tcPr>
            <w:tcW w:w="900" w:type="dxa"/>
            <w:vMerge/>
            <w:tcBorders>
              <w:top w:val="single" w:sz="4" w:space="0" w:color="000000"/>
              <w:left w:val="single" w:sz="4" w:space="0" w:color="000000"/>
              <w:bottom w:val="single" w:sz="4" w:space="0" w:color="000000"/>
              <w:right w:val="single" w:sz="4" w:space="0" w:color="000000"/>
            </w:tcBorders>
          </w:tcPr>
          <w:p w:rsidR="00840481" w:rsidRPr="00F5526F" w:rsidRDefault="00840481" w:rsidP="00F5526F">
            <w:pPr>
              <w:ind w:firstLine="0"/>
            </w:pPr>
          </w:p>
        </w:tc>
      </w:tr>
      <w:tr w:rsidR="00840481" w:rsidRPr="00F5526F">
        <w:trPr>
          <w:cantSplit/>
          <w:trHeight w:hRule="exact" w:val="337"/>
        </w:trPr>
        <w:tc>
          <w:tcPr>
            <w:tcW w:w="540" w:type="dxa"/>
            <w:vMerge/>
            <w:tcBorders>
              <w:top w:val="single" w:sz="4" w:space="0" w:color="000000"/>
              <w:left w:val="single" w:sz="4" w:space="0" w:color="000000"/>
              <w:bottom w:val="single" w:sz="4" w:space="0" w:color="000000"/>
            </w:tcBorders>
          </w:tcPr>
          <w:p w:rsidR="00840481" w:rsidRPr="00F5526F" w:rsidRDefault="00840481" w:rsidP="00F5526F">
            <w:pPr>
              <w:ind w:firstLine="0"/>
            </w:pPr>
          </w:p>
        </w:tc>
        <w:tc>
          <w:tcPr>
            <w:tcW w:w="720" w:type="dxa"/>
            <w:vMerge/>
            <w:tcBorders>
              <w:left w:val="single" w:sz="4" w:space="0" w:color="000000"/>
              <w:bottom w:val="single" w:sz="4" w:space="0" w:color="000000"/>
            </w:tcBorders>
          </w:tcPr>
          <w:p w:rsidR="00840481" w:rsidRPr="00F5526F" w:rsidRDefault="00840481" w:rsidP="00F5526F">
            <w:pPr>
              <w:ind w:firstLine="0"/>
            </w:pPr>
          </w:p>
        </w:tc>
        <w:tc>
          <w:tcPr>
            <w:tcW w:w="6120" w:type="dxa"/>
            <w:gridSpan w:val="9"/>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Аудиторные</w:t>
            </w:r>
          </w:p>
        </w:tc>
        <w:tc>
          <w:tcPr>
            <w:tcW w:w="720" w:type="dxa"/>
            <w:vMerge w:val="restart"/>
            <w:tcBorders>
              <w:left w:val="single" w:sz="4" w:space="0" w:color="000000"/>
              <w:bottom w:val="single" w:sz="4" w:space="0" w:color="000000"/>
            </w:tcBorders>
            <w:textDirection w:val="btLr"/>
            <w:vAlign w:val="center"/>
          </w:tcPr>
          <w:p w:rsidR="00840481" w:rsidRPr="00F5526F" w:rsidRDefault="00840481" w:rsidP="00F5526F">
            <w:pPr>
              <w:widowControl w:val="0"/>
              <w:ind w:left="113" w:right="113" w:firstLine="0"/>
            </w:pPr>
            <w:r w:rsidRPr="00F5526F">
              <w:t>Самостоятельная работа</w:t>
            </w:r>
          </w:p>
        </w:tc>
        <w:tc>
          <w:tcPr>
            <w:tcW w:w="720" w:type="dxa"/>
            <w:vMerge/>
            <w:tcBorders>
              <w:top w:val="single" w:sz="4" w:space="0" w:color="000000"/>
              <w:left w:val="single" w:sz="4" w:space="0" w:color="000000"/>
              <w:bottom w:val="single" w:sz="4" w:space="0" w:color="000000"/>
            </w:tcBorders>
            <w:textDirection w:val="btLr"/>
            <w:vAlign w:val="center"/>
          </w:tcPr>
          <w:p w:rsidR="00840481" w:rsidRPr="00F5526F" w:rsidRDefault="00840481" w:rsidP="00F5526F">
            <w:pPr>
              <w:ind w:left="113" w:right="113" w:firstLine="0"/>
            </w:pPr>
          </w:p>
        </w:tc>
        <w:tc>
          <w:tcPr>
            <w:tcW w:w="900" w:type="dxa"/>
            <w:vMerge/>
            <w:tcBorders>
              <w:top w:val="single" w:sz="4" w:space="0" w:color="000000"/>
              <w:left w:val="single" w:sz="4" w:space="0" w:color="000000"/>
              <w:bottom w:val="single" w:sz="4" w:space="0" w:color="000000"/>
              <w:right w:val="single" w:sz="4" w:space="0" w:color="000000"/>
            </w:tcBorders>
          </w:tcPr>
          <w:p w:rsidR="00840481" w:rsidRPr="00F5526F" w:rsidRDefault="00840481" w:rsidP="00F5526F">
            <w:pPr>
              <w:ind w:firstLine="0"/>
            </w:pPr>
          </w:p>
        </w:tc>
      </w:tr>
      <w:tr w:rsidR="00840481" w:rsidRPr="00F5526F">
        <w:trPr>
          <w:cantSplit/>
          <w:trHeight w:hRule="exact" w:val="337"/>
        </w:trPr>
        <w:tc>
          <w:tcPr>
            <w:tcW w:w="540" w:type="dxa"/>
            <w:vMerge/>
            <w:tcBorders>
              <w:top w:val="single" w:sz="4" w:space="0" w:color="000000"/>
              <w:left w:val="single" w:sz="4" w:space="0" w:color="000000"/>
              <w:bottom w:val="single" w:sz="4" w:space="0" w:color="000000"/>
            </w:tcBorders>
          </w:tcPr>
          <w:p w:rsidR="00840481" w:rsidRPr="00F5526F" w:rsidRDefault="00840481" w:rsidP="00F5526F">
            <w:pPr>
              <w:ind w:firstLine="0"/>
            </w:pPr>
          </w:p>
        </w:tc>
        <w:tc>
          <w:tcPr>
            <w:tcW w:w="720" w:type="dxa"/>
            <w:vMerge/>
            <w:tcBorders>
              <w:left w:val="single" w:sz="4" w:space="0" w:color="000000"/>
              <w:bottom w:val="single" w:sz="4" w:space="0" w:color="000000"/>
            </w:tcBorders>
          </w:tcPr>
          <w:p w:rsidR="00840481" w:rsidRPr="00F5526F" w:rsidRDefault="00840481" w:rsidP="00F5526F">
            <w:pPr>
              <w:ind w:firstLine="0"/>
            </w:pPr>
          </w:p>
        </w:tc>
        <w:tc>
          <w:tcPr>
            <w:tcW w:w="720" w:type="dxa"/>
            <w:vMerge w:val="restart"/>
            <w:tcBorders>
              <w:left w:val="single" w:sz="4" w:space="0" w:color="000000"/>
              <w:bottom w:val="single" w:sz="4" w:space="0" w:color="000000"/>
            </w:tcBorders>
            <w:textDirection w:val="btLr"/>
          </w:tcPr>
          <w:p w:rsidR="00840481" w:rsidRPr="00F5526F" w:rsidRDefault="00840481" w:rsidP="00F5526F">
            <w:pPr>
              <w:widowControl w:val="0"/>
              <w:snapToGrid w:val="0"/>
              <w:spacing w:before="60" w:after="60"/>
              <w:ind w:left="113" w:right="113" w:firstLine="0"/>
              <w:jc w:val="center"/>
            </w:pPr>
            <w:r w:rsidRPr="00F5526F">
              <w:t>Всего</w:t>
            </w:r>
          </w:p>
        </w:tc>
        <w:tc>
          <w:tcPr>
            <w:tcW w:w="5400" w:type="dxa"/>
            <w:gridSpan w:val="8"/>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Из них</w:t>
            </w:r>
          </w:p>
        </w:tc>
        <w:tc>
          <w:tcPr>
            <w:tcW w:w="720" w:type="dxa"/>
            <w:vMerge/>
            <w:tcBorders>
              <w:left w:val="single" w:sz="4" w:space="0" w:color="000000"/>
              <w:bottom w:val="single" w:sz="4" w:space="0" w:color="000000"/>
            </w:tcBorders>
            <w:vAlign w:val="center"/>
          </w:tcPr>
          <w:p w:rsidR="00840481" w:rsidRPr="00F5526F" w:rsidRDefault="00840481" w:rsidP="00F5526F">
            <w:pPr>
              <w:ind w:firstLine="0"/>
            </w:pPr>
          </w:p>
        </w:tc>
        <w:tc>
          <w:tcPr>
            <w:tcW w:w="720"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900" w:type="dxa"/>
            <w:vMerge/>
            <w:tcBorders>
              <w:top w:val="single" w:sz="4" w:space="0" w:color="000000"/>
              <w:left w:val="single" w:sz="4" w:space="0" w:color="000000"/>
              <w:bottom w:val="single" w:sz="4" w:space="0" w:color="000000"/>
              <w:right w:val="single" w:sz="4" w:space="0" w:color="000000"/>
            </w:tcBorders>
          </w:tcPr>
          <w:p w:rsidR="00840481" w:rsidRPr="00F5526F" w:rsidRDefault="00840481" w:rsidP="00F5526F">
            <w:pPr>
              <w:ind w:firstLine="0"/>
            </w:pPr>
          </w:p>
        </w:tc>
      </w:tr>
      <w:tr w:rsidR="00840481" w:rsidRPr="00F5526F">
        <w:trPr>
          <w:cantSplit/>
          <w:trHeight w:hRule="exact" w:val="2148"/>
        </w:trPr>
        <w:tc>
          <w:tcPr>
            <w:tcW w:w="540" w:type="dxa"/>
            <w:vMerge/>
            <w:tcBorders>
              <w:top w:val="single" w:sz="4" w:space="0" w:color="000000"/>
              <w:left w:val="single" w:sz="4" w:space="0" w:color="000000"/>
              <w:bottom w:val="single" w:sz="4" w:space="0" w:color="000000"/>
            </w:tcBorders>
          </w:tcPr>
          <w:p w:rsidR="00840481" w:rsidRPr="00F5526F" w:rsidRDefault="00840481" w:rsidP="00F5526F">
            <w:pPr>
              <w:ind w:firstLine="0"/>
            </w:pPr>
          </w:p>
        </w:tc>
        <w:tc>
          <w:tcPr>
            <w:tcW w:w="720" w:type="dxa"/>
            <w:vMerge/>
            <w:tcBorders>
              <w:left w:val="single" w:sz="4" w:space="0" w:color="000000"/>
              <w:bottom w:val="single" w:sz="4" w:space="0" w:color="000000"/>
            </w:tcBorders>
          </w:tcPr>
          <w:p w:rsidR="00840481" w:rsidRPr="00F5526F" w:rsidRDefault="00840481" w:rsidP="00F5526F">
            <w:pPr>
              <w:ind w:firstLine="0"/>
            </w:pPr>
          </w:p>
        </w:tc>
        <w:tc>
          <w:tcPr>
            <w:tcW w:w="720" w:type="dxa"/>
            <w:vMerge/>
            <w:tcBorders>
              <w:left w:val="single" w:sz="4" w:space="0" w:color="000000"/>
              <w:bottom w:val="single" w:sz="4" w:space="0" w:color="000000"/>
            </w:tcBorders>
          </w:tcPr>
          <w:p w:rsidR="00840481" w:rsidRPr="00F5526F" w:rsidRDefault="00840481" w:rsidP="00F5526F">
            <w:pPr>
              <w:ind w:firstLine="0"/>
            </w:pP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snapToGrid w:val="0"/>
              <w:ind w:left="113" w:right="113" w:firstLine="0"/>
              <w:jc w:val="center"/>
            </w:pPr>
            <w:r w:rsidRPr="00F5526F">
              <w:t>Лекции</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ind w:left="113" w:right="113" w:firstLine="0"/>
              <w:jc w:val="center"/>
            </w:pPr>
            <w:r w:rsidRPr="00F5526F">
              <w:t>Практические</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snapToGrid w:val="0"/>
              <w:ind w:left="113" w:right="113" w:firstLine="0"/>
              <w:jc w:val="center"/>
            </w:pPr>
            <w:r w:rsidRPr="00F5526F">
              <w:t>Семинарские</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snapToGrid w:val="0"/>
              <w:ind w:left="113" w:right="113" w:firstLine="0"/>
              <w:jc w:val="center"/>
            </w:pPr>
            <w:r w:rsidRPr="00F5526F">
              <w:t xml:space="preserve">Лабораторные </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ind w:left="113" w:right="113" w:firstLine="0"/>
              <w:jc w:val="center"/>
            </w:pPr>
            <w:r w:rsidRPr="00F5526F">
              <w:t>Методические</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ind w:left="113" w:right="113" w:firstLine="0"/>
              <w:jc w:val="center"/>
            </w:pPr>
            <w:r w:rsidRPr="00F5526F">
              <w:t>Учебная практика</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snapToGrid w:val="0"/>
              <w:ind w:left="113" w:right="113" w:firstLine="0"/>
              <w:jc w:val="center"/>
            </w:pPr>
            <w:r w:rsidRPr="00F5526F">
              <w:t>Обзорно-методические</w:t>
            </w:r>
          </w:p>
        </w:tc>
        <w:tc>
          <w:tcPr>
            <w:tcW w:w="675" w:type="dxa"/>
            <w:tcBorders>
              <w:left w:val="single" w:sz="4" w:space="0" w:color="000000"/>
              <w:bottom w:val="single" w:sz="4" w:space="0" w:color="000000"/>
            </w:tcBorders>
            <w:textDirection w:val="btLr"/>
            <w:vAlign w:val="center"/>
          </w:tcPr>
          <w:p w:rsidR="00840481" w:rsidRPr="00F5526F" w:rsidRDefault="00840481" w:rsidP="00F5526F">
            <w:pPr>
              <w:widowControl w:val="0"/>
              <w:ind w:left="113" w:right="113" w:firstLine="0"/>
              <w:jc w:val="center"/>
            </w:pPr>
            <w:r w:rsidRPr="00F5526F">
              <w:t>Индивидуальные</w:t>
            </w:r>
          </w:p>
        </w:tc>
        <w:tc>
          <w:tcPr>
            <w:tcW w:w="720" w:type="dxa"/>
            <w:vMerge/>
            <w:tcBorders>
              <w:left w:val="single" w:sz="4" w:space="0" w:color="000000"/>
              <w:bottom w:val="single" w:sz="4" w:space="0" w:color="000000"/>
            </w:tcBorders>
            <w:vAlign w:val="center"/>
          </w:tcPr>
          <w:p w:rsidR="00840481" w:rsidRPr="00F5526F" w:rsidRDefault="00840481" w:rsidP="00F5526F">
            <w:pPr>
              <w:ind w:firstLine="0"/>
            </w:pPr>
          </w:p>
        </w:tc>
        <w:tc>
          <w:tcPr>
            <w:tcW w:w="720"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900" w:type="dxa"/>
            <w:vMerge/>
            <w:tcBorders>
              <w:top w:val="single" w:sz="4" w:space="0" w:color="000000"/>
              <w:left w:val="single" w:sz="4" w:space="0" w:color="000000"/>
              <w:bottom w:val="single" w:sz="4" w:space="0" w:color="000000"/>
              <w:right w:val="single" w:sz="4" w:space="0" w:color="000000"/>
            </w:tcBorders>
          </w:tcPr>
          <w:p w:rsidR="00840481" w:rsidRPr="00F5526F" w:rsidRDefault="00840481" w:rsidP="00F5526F">
            <w:pPr>
              <w:ind w:firstLine="0"/>
            </w:pPr>
          </w:p>
        </w:tc>
      </w:tr>
      <w:tr w:rsidR="00840481" w:rsidRPr="00F5526F">
        <w:trPr>
          <w:cantSplit/>
        </w:trPr>
        <w:tc>
          <w:tcPr>
            <w:tcW w:w="540"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4</w:t>
            </w:r>
          </w:p>
        </w:tc>
        <w:tc>
          <w:tcPr>
            <w:tcW w:w="720"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102</w:t>
            </w:r>
          </w:p>
        </w:tc>
        <w:tc>
          <w:tcPr>
            <w:tcW w:w="720"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14</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2</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12</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720"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88</w:t>
            </w:r>
          </w:p>
        </w:tc>
        <w:tc>
          <w:tcPr>
            <w:tcW w:w="720" w:type="dxa"/>
            <w:tcBorders>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w:t>
            </w:r>
          </w:p>
        </w:tc>
        <w:tc>
          <w:tcPr>
            <w:tcW w:w="900" w:type="dxa"/>
            <w:tcBorders>
              <w:left w:val="single" w:sz="4" w:space="0" w:color="000000"/>
              <w:bottom w:val="single" w:sz="4" w:space="0" w:color="000000"/>
              <w:right w:val="single" w:sz="4" w:space="0" w:color="000000"/>
            </w:tcBorders>
          </w:tcPr>
          <w:p w:rsidR="00840481" w:rsidRPr="00F5526F" w:rsidRDefault="00840481" w:rsidP="00F5526F">
            <w:pPr>
              <w:widowControl w:val="0"/>
              <w:snapToGrid w:val="0"/>
              <w:spacing w:before="60" w:after="60"/>
              <w:ind w:firstLine="0"/>
              <w:jc w:val="center"/>
            </w:pPr>
          </w:p>
        </w:tc>
      </w:tr>
      <w:tr w:rsidR="00840481" w:rsidRPr="00F5526F">
        <w:trPr>
          <w:cantSplit/>
          <w:trHeight w:val="165"/>
        </w:trPr>
        <w:tc>
          <w:tcPr>
            <w:tcW w:w="540"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6</w:t>
            </w:r>
          </w:p>
        </w:tc>
        <w:tc>
          <w:tcPr>
            <w:tcW w:w="720"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102</w:t>
            </w:r>
          </w:p>
        </w:tc>
        <w:tc>
          <w:tcPr>
            <w:tcW w:w="720"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14</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2</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12</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675"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w:t>
            </w:r>
          </w:p>
        </w:tc>
        <w:tc>
          <w:tcPr>
            <w:tcW w:w="720"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r w:rsidRPr="00F5526F">
              <w:t>88</w:t>
            </w:r>
          </w:p>
        </w:tc>
        <w:tc>
          <w:tcPr>
            <w:tcW w:w="720" w:type="dxa"/>
            <w:tcBorders>
              <w:left w:val="single" w:sz="4" w:space="0" w:color="000000"/>
              <w:bottom w:val="single" w:sz="4" w:space="0" w:color="auto"/>
            </w:tcBorders>
          </w:tcPr>
          <w:p w:rsidR="00840481" w:rsidRPr="00F5526F" w:rsidRDefault="00840481" w:rsidP="00F5526F">
            <w:pPr>
              <w:widowControl w:val="0"/>
              <w:snapToGrid w:val="0"/>
              <w:spacing w:before="60" w:after="60"/>
              <w:ind w:firstLine="0"/>
              <w:jc w:val="center"/>
            </w:pPr>
          </w:p>
        </w:tc>
        <w:tc>
          <w:tcPr>
            <w:tcW w:w="900" w:type="dxa"/>
            <w:tcBorders>
              <w:left w:val="single" w:sz="4" w:space="0" w:color="000000"/>
              <w:bottom w:val="single" w:sz="4" w:space="0" w:color="auto"/>
              <w:right w:val="single" w:sz="4" w:space="0" w:color="000000"/>
            </w:tcBorders>
          </w:tcPr>
          <w:p w:rsidR="00840481" w:rsidRPr="00F5526F" w:rsidRDefault="00840481" w:rsidP="00F5526F">
            <w:pPr>
              <w:widowControl w:val="0"/>
              <w:snapToGrid w:val="0"/>
              <w:spacing w:before="60" w:after="60"/>
              <w:ind w:firstLine="0"/>
              <w:jc w:val="center"/>
            </w:pPr>
          </w:p>
        </w:tc>
      </w:tr>
      <w:tr w:rsidR="00840481" w:rsidRPr="00F5526F">
        <w:trPr>
          <w:cantSplit/>
          <w:trHeight w:val="70"/>
        </w:trPr>
        <w:tc>
          <w:tcPr>
            <w:tcW w:w="540"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8</w:t>
            </w:r>
          </w:p>
        </w:tc>
        <w:tc>
          <w:tcPr>
            <w:tcW w:w="720"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72</w:t>
            </w:r>
          </w:p>
        </w:tc>
        <w:tc>
          <w:tcPr>
            <w:tcW w:w="720"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14</w:t>
            </w: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2</w:t>
            </w: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12</w:t>
            </w: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675"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720"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r w:rsidRPr="00F5526F">
              <w:t>56</w:t>
            </w:r>
          </w:p>
        </w:tc>
        <w:tc>
          <w:tcPr>
            <w:tcW w:w="720" w:type="dxa"/>
            <w:tcBorders>
              <w:top w:val="single" w:sz="4" w:space="0" w:color="auto"/>
              <w:left w:val="single" w:sz="4" w:space="0" w:color="000000"/>
              <w:bottom w:val="single" w:sz="4" w:space="0" w:color="000000"/>
            </w:tcBorders>
          </w:tcPr>
          <w:p w:rsidR="00840481" w:rsidRPr="00F5526F" w:rsidRDefault="00840481" w:rsidP="00F5526F">
            <w:pPr>
              <w:widowControl w:val="0"/>
              <w:snapToGrid w:val="0"/>
              <w:spacing w:before="60" w:after="60"/>
              <w:ind w:firstLine="0"/>
              <w:jc w:val="center"/>
            </w:pPr>
          </w:p>
        </w:tc>
        <w:tc>
          <w:tcPr>
            <w:tcW w:w="900" w:type="dxa"/>
            <w:tcBorders>
              <w:top w:val="single" w:sz="4" w:space="0" w:color="auto"/>
              <w:left w:val="single" w:sz="4" w:space="0" w:color="000000"/>
              <w:bottom w:val="single" w:sz="4" w:space="0" w:color="000000"/>
              <w:right w:val="single" w:sz="4" w:space="0" w:color="000000"/>
            </w:tcBorders>
          </w:tcPr>
          <w:p w:rsidR="00840481" w:rsidRPr="00F5526F" w:rsidRDefault="00840481" w:rsidP="00F5526F">
            <w:pPr>
              <w:widowControl w:val="0"/>
              <w:snapToGrid w:val="0"/>
              <w:spacing w:before="60" w:after="60"/>
              <w:ind w:firstLine="0"/>
              <w:jc w:val="center"/>
            </w:pPr>
            <w:r w:rsidRPr="00F5526F">
              <w:t>экзамен</w:t>
            </w:r>
          </w:p>
        </w:tc>
      </w:tr>
    </w:tbl>
    <w:p w:rsidR="00840481" w:rsidRPr="00F5526F" w:rsidRDefault="00840481" w:rsidP="00CC22FC">
      <w:pPr>
        <w:ind w:firstLine="709"/>
        <w:rPr>
          <w:sz w:val="24"/>
          <w:szCs w:val="24"/>
        </w:rPr>
        <w:sectPr w:rsidR="00840481" w:rsidRPr="00F5526F" w:rsidSect="00110229">
          <w:footerReference w:type="even" r:id="rId7"/>
          <w:footerReference w:type="default" r:id="rId8"/>
          <w:pgSz w:w="11906" w:h="16838"/>
          <w:pgMar w:top="1134" w:right="1134" w:bottom="1134" w:left="1134" w:header="720" w:footer="720" w:gutter="0"/>
          <w:pgNumType w:start="3"/>
          <w:cols w:space="720"/>
        </w:sectPr>
      </w:pPr>
    </w:p>
    <w:p w:rsidR="002C7089" w:rsidRDefault="002C7089" w:rsidP="002C7089">
      <w:pPr>
        <w:pStyle w:val="32"/>
      </w:pPr>
      <w:r>
        <w:t xml:space="preserve">Таблица </w:t>
      </w:r>
      <w:fldSimple w:instr=" SEQ Таблица \* ARABIC ">
        <w:r w:rsidR="00515B7D">
          <w:rPr>
            <w:noProof/>
          </w:rPr>
          <w:t>2</w:t>
        </w:r>
      </w:fldSimple>
    </w:p>
    <w:p w:rsidR="00840481" w:rsidRPr="00F5526F" w:rsidRDefault="00840481" w:rsidP="00DB49AA">
      <w:pPr>
        <w:pStyle w:val="3"/>
      </w:pPr>
      <w:bookmarkStart w:id="6" w:name="_Toc230423795"/>
      <w:r w:rsidRPr="00F5526F">
        <w:t>1.1.5. Учебно-методическая карта дисциплины</w:t>
      </w:r>
      <w:bookmarkEnd w:id="6"/>
    </w:p>
    <w:p w:rsidR="00840481" w:rsidRPr="00F5526F" w:rsidRDefault="00840481" w:rsidP="00F5526F">
      <w:pPr>
        <w:ind w:firstLine="0"/>
        <w:jc w:val="center"/>
        <w:rPr>
          <w:b/>
          <w:sz w:val="24"/>
          <w:szCs w:val="24"/>
        </w:rPr>
      </w:pPr>
      <w:r w:rsidRPr="00F5526F">
        <w:rPr>
          <w:b/>
          <w:sz w:val="24"/>
          <w:szCs w:val="24"/>
        </w:rPr>
        <w:t>__Ф__│__Р__│_В     Легкая атлетика (276 часов)</w:t>
      </w:r>
    </w:p>
    <w:p w:rsidR="00840481" w:rsidRPr="00F5526F" w:rsidRDefault="00840481" w:rsidP="00CC22FC">
      <w:pPr>
        <w:ind w:firstLine="709"/>
        <w:rPr>
          <w:sz w:val="24"/>
          <w:szCs w:val="24"/>
        </w:rPr>
      </w:pPr>
      <w:r w:rsidRPr="00F5526F">
        <w:rPr>
          <w:sz w:val="24"/>
          <w:szCs w:val="24"/>
        </w:rPr>
        <w:t>для студентов образовательной профессиональной программы 033100</w:t>
      </w:r>
      <w:r w:rsidRPr="00F5526F">
        <w:rPr>
          <w:i/>
          <w:sz w:val="24"/>
          <w:szCs w:val="24"/>
        </w:rPr>
        <w:t xml:space="preserve"> «Физическая культура</w:t>
      </w:r>
      <w:r w:rsidRPr="00F5526F">
        <w:rPr>
          <w:sz w:val="24"/>
          <w:szCs w:val="24"/>
        </w:rPr>
        <w:t>» по заочной форме обучения</w:t>
      </w:r>
    </w:p>
    <w:tbl>
      <w:tblPr>
        <w:tblW w:w="15176" w:type="dxa"/>
        <w:jc w:val="center"/>
        <w:tblLayout w:type="fixed"/>
        <w:tblCellMar>
          <w:left w:w="0" w:type="dxa"/>
          <w:right w:w="0" w:type="dxa"/>
        </w:tblCellMar>
        <w:tblLook w:val="0000" w:firstRow="0" w:lastRow="0" w:firstColumn="0" w:lastColumn="0" w:noHBand="0" w:noVBand="0"/>
      </w:tblPr>
      <w:tblGrid>
        <w:gridCol w:w="900"/>
        <w:gridCol w:w="900"/>
        <w:gridCol w:w="1012"/>
        <w:gridCol w:w="968"/>
        <w:gridCol w:w="1360"/>
        <w:gridCol w:w="620"/>
        <w:gridCol w:w="1405"/>
        <w:gridCol w:w="1620"/>
        <w:gridCol w:w="1755"/>
        <w:gridCol w:w="585"/>
        <w:gridCol w:w="2115"/>
        <w:gridCol w:w="655"/>
        <w:gridCol w:w="1281"/>
      </w:tblGrid>
      <w:tr w:rsidR="00840481" w:rsidRPr="00F5526F">
        <w:trPr>
          <w:cantSplit/>
          <w:trHeight w:hRule="exact" w:val="241"/>
          <w:jc w:val="center"/>
        </w:trPr>
        <w:tc>
          <w:tcPr>
            <w:tcW w:w="900" w:type="dxa"/>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Модуль</w:t>
            </w:r>
          </w:p>
        </w:tc>
        <w:tc>
          <w:tcPr>
            <w:tcW w:w="1912" w:type="dxa"/>
            <w:gridSpan w:val="2"/>
            <w:tcBorders>
              <w:top w:val="single" w:sz="4" w:space="0" w:color="000000"/>
              <w:left w:val="single" w:sz="4" w:space="0" w:color="000000"/>
              <w:bottom w:val="single" w:sz="4" w:space="0" w:color="000000"/>
            </w:tcBorders>
          </w:tcPr>
          <w:p w:rsidR="00840481" w:rsidRPr="00F5526F" w:rsidRDefault="00840481" w:rsidP="00F5526F">
            <w:pPr>
              <w:pStyle w:val="11"/>
              <w:snapToGrid w:val="0"/>
              <w:jc w:val="center"/>
            </w:pPr>
            <w:r w:rsidRPr="00F5526F">
              <w:t>Трудоемкость</w:t>
            </w:r>
          </w:p>
        </w:tc>
        <w:tc>
          <w:tcPr>
            <w:tcW w:w="968" w:type="dxa"/>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 раздела,</w:t>
            </w:r>
          </w:p>
          <w:p w:rsidR="00840481" w:rsidRPr="00F5526F" w:rsidRDefault="00840481" w:rsidP="00F5526F">
            <w:pPr>
              <w:pStyle w:val="11"/>
              <w:jc w:val="center"/>
            </w:pPr>
            <w:r w:rsidRPr="00F5526F">
              <w:t>темы</w:t>
            </w:r>
          </w:p>
          <w:p w:rsidR="00840481" w:rsidRPr="00F5526F" w:rsidRDefault="00840481" w:rsidP="00F5526F">
            <w:pPr>
              <w:pStyle w:val="11"/>
              <w:jc w:val="center"/>
            </w:pPr>
            <w:r w:rsidRPr="00F5526F">
              <w:t xml:space="preserve"> </w:t>
            </w:r>
          </w:p>
        </w:tc>
        <w:tc>
          <w:tcPr>
            <w:tcW w:w="1980" w:type="dxa"/>
            <w:gridSpan w:val="2"/>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Лекционный курс</w:t>
            </w:r>
          </w:p>
        </w:tc>
        <w:tc>
          <w:tcPr>
            <w:tcW w:w="3025" w:type="dxa"/>
            <w:gridSpan w:val="2"/>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Занятия (номера)</w:t>
            </w:r>
          </w:p>
        </w:tc>
        <w:tc>
          <w:tcPr>
            <w:tcW w:w="2340" w:type="dxa"/>
            <w:gridSpan w:val="2"/>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 xml:space="preserve">Индивидуальные занятия </w:t>
            </w:r>
          </w:p>
        </w:tc>
        <w:tc>
          <w:tcPr>
            <w:tcW w:w="2770" w:type="dxa"/>
            <w:gridSpan w:val="2"/>
            <w:vMerge w:val="restart"/>
            <w:tcBorders>
              <w:top w:val="single" w:sz="4" w:space="0" w:color="000000"/>
              <w:left w:val="single" w:sz="4" w:space="0" w:color="000000"/>
              <w:bottom w:val="single" w:sz="4" w:space="0" w:color="000000"/>
            </w:tcBorders>
            <w:vAlign w:val="center"/>
          </w:tcPr>
          <w:p w:rsidR="00840481" w:rsidRPr="00F5526F" w:rsidRDefault="00840481" w:rsidP="00F5526F">
            <w:pPr>
              <w:pStyle w:val="11"/>
              <w:snapToGrid w:val="0"/>
              <w:jc w:val="center"/>
            </w:pPr>
            <w:r w:rsidRPr="00F5526F">
              <w:t>Самостоятельная работа студентов</w:t>
            </w:r>
          </w:p>
        </w:tc>
        <w:tc>
          <w:tcPr>
            <w:tcW w:w="1281" w:type="dxa"/>
            <w:vMerge w:val="restart"/>
            <w:tcBorders>
              <w:top w:val="single" w:sz="4" w:space="0" w:color="000000"/>
              <w:left w:val="single" w:sz="4" w:space="0" w:color="000000"/>
              <w:bottom w:val="single" w:sz="4" w:space="0" w:color="000000"/>
              <w:right w:val="single" w:sz="4" w:space="0" w:color="000000"/>
            </w:tcBorders>
            <w:vAlign w:val="center"/>
          </w:tcPr>
          <w:p w:rsidR="00840481" w:rsidRPr="00F5526F" w:rsidRDefault="00840481" w:rsidP="00F5526F">
            <w:pPr>
              <w:pStyle w:val="11"/>
              <w:snapToGrid w:val="0"/>
              <w:jc w:val="center"/>
            </w:pPr>
            <w:r w:rsidRPr="00F5526F">
              <w:t>Формы контроля</w:t>
            </w:r>
          </w:p>
        </w:tc>
      </w:tr>
      <w:tr w:rsidR="00840481" w:rsidRPr="00F5526F">
        <w:trPr>
          <w:cantSplit/>
          <w:trHeight w:hRule="exact" w:val="231"/>
          <w:jc w:val="center"/>
        </w:trPr>
        <w:tc>
          <w:tcPr>
            <w:tcW w:w="900"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900" w:type="dxa"/>
            <w:vMerge w:val="restart"/>
            <w:tcBorders>
              <w:left w:val="single" w:sz="4" w:space="0" w:color="000000"/>
              <w:bottom w:val="single" w:sz="4" w:space="0" w:color="000000"/>
            </w:tcBorders>
          </w:tcPr>
          <w:p w:rsidR="00840481" w:rsidRPr="00F5526F" w:rsidRDefault="00840481" w:rsidP="00F5526F">
            <w:pPr>
              <w:pStyle w:val="11"/>
              <w:snapToGrid w:val="0"/>
              <w:jc w:val="center"/>
            </w:pPr>
            <w:r w:rsidRPr="00F5526F">
              <w:t>В кредитах</w:t>
            </w:r>
          </w:p>
        </w:tc>
        <w:tc>
          <w:tcPr>
            <w:tcW w:w="1012" w:type="dxa"/>
            <w:vMerge w:val="restart"/>
            <w:tcBorders>
              <w:left w:val="single" w:sz="4" w:space="0" w:color="000000"/>
              <w:bottom w:val="single" w:sz="4" w:space="0" w:color="000000"/>
            </w:tcBorders>
          </w:tcPr>
          <w:p w:rsidR="00840481" w:rsidRPr="00F5526F" w:rsidRDefault="00840481" w:rsidP="00F5526F">
            <w:pPr>
              <w:pStyle w:val="11"/>
              <w:snapToGrid w:val="0"/>
              <w:jc w:val="center"/>
            </w:pPr>
            <w:r w:rsidRPr="00F5526F">
              <w:t>В часах</w:t>
            </w:r>
          </w:p>
        </w:tc>
        <w:tc>
          <w:tcPr>
            <w:tcW w:w="968"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1980" w:type="dxa"/>
            <w:gridSpan w:val="2"/>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3025" w:type="dxa"/>
            <w:gridSpan w:val="2"/>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2340" w:type="dxa"/>
            <w:gridSpan w:val="2"/>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2770" w:type="dxa"/>
            <w:gridSpan w:val="2"/>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1281" w:type="dxa"/>
            <w:vMerge/>
            <w:tcBorders>
              <w:top w:val="single" w:sz="4" w:space="0" w:color="000000"/>
              <w:left w:val="single" w:sz="4" w:space="0" w:color="000000"/>
              <w:bottom w:val="single" w:sz="4" w:space="0" w:color="000000"/>
              <w:right w:val="single" w:sz="4" w:space="0" w:color="000000"/>
            </w:tcBorders>
            <w:vAlign w:val="center"/>
          </w:tcPr>
          <w:p w:rsidR="00840481" w:rsidRPr="00F5526F" w:rsidRDefault="00840481" w:rsidP="00F5526F">
            <w:pPr>
              <w:ind w:firstLine="0"/>
            </w:pPr>
          </w:p>
        </w:tc>
      </w:tr>
      <w:tr w:rsidR="00840481" w:rsidRPr="00F5526F">
        <w:trPr>
          <w:cantSplit/>
          <w:trHeight w:hRule="exact" w:val="703"/>
          <w:jc w:val="center"/>
        </w:trPr>
        <w:tc>
          <w:tcPr>
            <w:tcW w:w="900"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900" w:type="dxa"/>
            <w:vMerge/>
            <w:tcBorders>
              <w:left w:val="single" w:sz="4" w:space="0" w:color="000000"/>
              <w:bottom w:val="single" w:sz="4" w:space="0" w:color="000000"/>
            </w:tcBorders>
          </w:tcPr>
          <w:p w:rsidR="00840481" w:rsidRPr="00F5526F" w:rsidRDefault="00840481" w:rsidP="00F5526F">
            <w:pPr>
              <w:ind w:firstLine="0"/>
            </w:pPr>
          </w:p>
        </w:tc>
        <w:tc>
          <w:tcPr>
            <w:tcW w:w="1012" w:type="dxa"/>
            <w:vMerge/>
            <w:tcBorders>
              <w:left w:val="single" w:sz="4" w:space="0" w:color="000000"/>
              <w:bottom w:val="single" w:sz="4" w:space="0" w:color="000000"/>
            </w:tcBorders>
          </w:tcPr>
          <w:p w:rsidR="00840481" w:rsidRPr="00F5526F" w:rsidRDefault="00840481" w:rsidP="00F5526F">
            <w:pPr>
              <w:ind w:firstLine="0"/>
            </w:pPr>
          </w:p>
        </w:tc>
        <w:tc>
          <w:tcPr>
            <w:tcW w:w="968" w:type="dxa"/>
            <w:vMerge/>
            <w:tcBorders>
              <w:top w:val="single" w:sz="4" w:space="0" w:color="000000"/>
              <w:left w:val="single" w:sz="4" w:space="0" w:color="000000"/>
              <w:bottom w:val="single" w:sz="4" w:space="0" w:color="000000"/>
            </w:tcBorders>
            <w:vAlign w:val="center"/>
          </w:tcPr>
          <w:p w:rsidR="00840481" w:rsidRPr="00F5526F" w:rsidRDefault="00840481" w:rsidP="00F5526F">
            <w:pPr>
              <w:ind w:firstLine="0"/>
            </w:pPr>
          </w:p>
        </w:tc>
        <w:tc>
          <w:tcPr>
            <w:tcW w:w="1360"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Вопросы, изучаемые на лекции</w:t>
            </w:r>
          </w:p>
        </w:tc>
        <w:tc>
          <w:tcPr>
            <w:tcW w:w="620"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Часы</w:t>
            </w:r>
          </w:p>
        </w:tc>
        <w:tc>
          <w:tcPr>
            <w:tcW w:w="140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Семинарские</w:t>
            </w:r>
          </w:p>
        </w:tc>
        <w:tc>
          <w:tcPr>
            <w:tcW w:w="1620"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Лабораторно-практические</w:t>
            </w:r>
          </w:p>
        </w:tc>
        <w:tc>
          <w:tcPr>
            <w:tcW w:w="175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 xml:space="preserve">Содержание </w:t>
            </w:r>
          </w:p>
        </w:tc>
        <w:tc>
          <w:tcPr>
            <w:tcW w:w="58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Часы</w:t>
            </w:r>
          </w:p>
        </w:tc>
        <w:tc>
          <w:tcPr>
            <w:tcW w:w="211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Содержание (или номера заданий)</w:t>
            </w:r>
          </w:p>
        </w:tc>
        <w:tc>
          <w:tcPr>
            <w:tcW w:w="65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Часы</w:t>
            </w:r>
          </w:p>
        </w:tc>
        <w:tc>
          <w:tcPr>
            <w:tcW w:w="1281" w:type="dxa"/>
            <w:vMerge/>
            <w:tcBorders>
              <w:top w:val="single" w:sz="4" w:space="0" w:color="000000"/>
              <w:left w:val="single" w:sz="4" w:space="0" w:color="000000"/>
              <w:bottom w:val="single" w:sz="4" w:space="0" w:color="000000"/>
              <w:right w:val="single" w:sz="4" w:space="0" w:color="000000"/>
            </w:tcBorders>
            <w:vAlign w:val="center"/>
          </w:tcPr>
          <w:p w:rsidR="00840481" w:rsidRPr="00F5526F" w:rsidRDefault="00840481" w:rsidP="00F5526F">
            <w:pPr>
              <w:ind w:firstLine="0"/>
            </w:pPr>
          </w:p>
        </w:tc>
      </w:tr>
      <w:tr w:rsidR="00840481" w:rsidRPr="00F5526F">
        <w:trPr>
          <w:trHeight w:val="325"/>
          <w:jc w:val="center"/>
        </w:trPr>
        <w:tc>
          <w:tcPr>
            <w:tcW w:w="900" w:type="dxa"/>
            <w:tcBorders>
              <w:left w:val="single" w:sz="4" w:space="0" w:color="000000"/>
              <w:bottom w:val="single" w:sz="4" w:space="0" w:color="000000"/>
            </w:tcBorders>
          </w:tcPr>
          <w:p w:rsidR="00840481" w:rsidRPr="00F5526F" w:rsidRDefault="00840481" w:rsidP="00F5526F">
            <w:pPr>
              <w:pStyle w:val="11"/>
              <w:snapToGrid w:val="0"/>
              <w:jc w:val="center"/>
            </w:pPr>
            <w:r w:rsidRPr="00F5526F">
              <w:t>1</w:t>
            </w:r>
          </w:p>
        </w:tc>
        <w:tc>
          <w:tcPr>
            <w:tcW w:w="900" w:type="dxa"/>
            <w:tcBorders>
              <w:left w:val="single" w:sz="4" w:space="0" w:color="000000"/>
              <w:bottom w:val="single" w:sz="4" w:space="0" w:color="000000"/>
            </w:tcBorders>
          </w:tcPr>
          <w:p w:rsidR="00840481" w:rsidRPr="00F5526F" w:rsidRDefault="00840481" w:rsidP="00F5526F">
            <w:pPr>
              <w:pStyle w:val="11"/>
              <w:snapToGrid w:val="0"/>
              <w:jc w:val="center"/>
            </w:pPr>
            <w:r w:rsidRPr="00F5526F">
              <w:t>2</w:t>
            </w:r>
          </w:p>
        </w:tc>
        <w:tc>
          <w:tcPr>
            <w:tcW w:w="1012" w:type="dxa"/>
            <w:tcBorders>
              <w:left w:val="single" w:sz="4" w:space="0" w:color="000000"/>
              <w:bottom w:val="single" w:sz="4" w:space="0" w:color="000000"/>
            </w:tcBorders>
          </w:tcPr>
          <w:p w:rsidR="00840481" w:rsidRPr="00F5526F" w:rsidRDefault="00840481" w:rsidP="00F5526F">
            <w:pPr>
              <w:pStyle w:val="11"/>
              <w:snapToGrid w:val="0"/>
              <w:jc w:val="center"/>
            </w:pPr>
            <w:r w:rsidRPr="00F5526F">
              <w:t>3</w:t>
            </w:r>
          </w:p>
        </w:tc>
        <w:tc>
          <w:tcPr>
            <w:tcW w:w="968" w:type="dxa"/>
            <w:tcBorders>
              <w:left w:val="single" w:sz="4" w:space="0" w:color="000000"/>
              <w:bottom w:val="single" w:sz="4" w:space="0" w:color="000000"/>
            </w:tcBorders>
          </w:tcPr>
          <w:p w:rsidR="00840481" w:rsidRPr="00F5526F" w:rsidRDefault="00840481" w:rsidP="00F5526F">
            <w:pPr>
              <w:pStyle w:val="11"/>
              <w:snapToGrid w:val="0"/>
            </w:pPr>
            <w:r w:rsidRPr="00F5526F">
              <w:t>4</w:t>
            </w:r>
          </w:p>
        </w:tc>
        <w:tc>
          <w:tcPr>
            <w:tcW w:w="1360" w:type="dxa"/>
            <w:tcBorders>
              <w:left w:val="single" w:sz="4" w:space="0" w:color="000000"/>
              <w:bottom w:val="single" w:sz="4" w:space="0" w:color="000000"/>
            </w:tcBorders>
          </w:tcPr>
          <w:p w:rsidR="00840481" w:rsidRPr="00F5526F" w:rsidRDefault="00840481" w:rsidP="00F5526F">
            <w:pPr>
              <w:pStyle w:val="a6"/>
              <w:snapToGrid w:val="0"/>
              <w:jc w:val="both"/>
            </w:pPr>
            <w:r w:rsidRPr="00F5526F">
              <w:t>5</w:t>
            </w:r>
          </w:p>
        </w:tc>
        <w:tc>
          <w:tcPr>
            <w:tcW w:w="620" w:type="dxa"/>
            <w:tcBorders>
              <w:left w:val="single" w:sz="4" w:space="0" w:color="000000"/>
              <w:bottom w:val="single" w:sz="4" w:space="0" w:color="000000"/>
            </w:tcBorders>
          </w:tcPr>
          <w:p w:rsidR="00840481" w:rsidRPr="00F5526F" w:rsidRDefault="00840481" w:rsidP="00F5526F">
            <w:pPr>
              <w:pStyle w:val="11"/>
              <w:snapToGrid w:val="0"/>
              <w:jc w:val="center"/>
            </w:pPr>
            <w:r w:rsidRPr="00F5526F">
              <w:t>6</w:t>
            </w:r>
          </w:p>
        </w:tc>
        <w:tc>
          <w:tcPr>
            <w:tcW w:w="1405" w:type="dxa"/>
            <w:tcBorders>
              <w:left w:val="single" w:sz="4" w:space="0" w:color="000000"/>
              <w:bottom w:val="single" w:sz="4" w:space="0" w:color="000000"/>
            </w:tcBorders>
          </w:tcPr>
          <w:p w:rsidR="00840481" w:rsidRPr="00F5526F" w:rsidRDefault="00840481" w:rsidP="00F5526F">
            <w:pPr>
              <w:pStyle w:val="11"/>
              <w:snapToGrid w:val="0"/>
              <w:jc w:val="center"/>
            </w:pPr>
            <w:r w:rsidRPr="00F5526F">
              <w:t>7</w:t>
            </w:r>
          </w:p>
        </w:tc>
        <w:tc>
          <w:tcPr>
            <w:tcW w:w="1620" w:type="dxa"/>
            <w:tcBorders>
              <w:left w:val="single" w:sz="4" w:space="0" w:color="000000"/>
              <w:bottom w:val="single" w:sz="4" w:space="0" w:color="000000"/>
            </w:tcBorders>
          </w:tcPr>
          <w:p w:rsidR="00840481" w:rsidRPr="00F5526F" w:rsidRDefault="00840481" w:rsidP="00F5526F">
            <w:pPr>
              <w:pStyle w:val="11"/>
              <w:snapToGrid w:val="0"/>
              <w:jc w:val="center"/>
            </w:pPr>
            <w:r w:rsidRPr="00F5526F">
              <w:t>8</w:t>
            </w:r>
          </w:p>
        </w:tc>
        <w:tc>
          <w:tcPr>
            <w:tcW w:w="1755" w:type="dxa"/>
            <w:tcBorders>
              <w:left w:val="single" w:sz="4" w:space="0" w:color="000000"/>
              <w:bottom w:val="single" w:sz="4" w:space="0" w:color="000000"/>
            </w:tcBorders>
          </w:tcPr>
          <w:p w:rsidR="00840481" w:rsidRPr="00F5526F" w:rsidRDefault="00840481" w:rsidP="00F5526F">
            <w:pPr>
              <w:pStyle w:val="11"/>
              <w:snapToGrid w:val="0"/>
              <w:jc w:val="center"/>
            </w:pPr>
            <w:r w:rsidRPr="00F5526F">
              <w:t>9</w:t>
            </w:r>
          </w:p>
        </w:tc>
        <w:tc>
          <w:tcPr>
            <w:tcW w:w="585" w:type="dxa"/>
            <w:tcBorders>
              <w:left w:val="single" w:sz="4" w:space="0" w:color="000000"/>
              <w:bottom w:val="single" w:sz="4" w:space="0" w:color="000000"/>
            </w:tcBorders>
          </w:tcPr>
          <w:p w:rsidR="00840481" w:rsidRPr="00F5526F" w:rsidRDefault="00840481" w:rsidP="00F5526F">
            <w:pPr>
              <w:pStyle w:val="11"/>
              <w:snapToGrid w:val="0"/>
              <w:jc w:val="center"/>
            </w:pPr>
            <w:r w:rsidRPr="00F5526F">
              <w:t>10</w:t>
            </w:r>
          </w:p>
        </w:tc>
        <w:tc>
          <w:tcPr>
            <w:tcW w:w="2115" w:type="dxa"/>
            <w:tcBorders>
              <w:left w:val="single" w:sz="4" w:space="0" w:color="000000"/>
              <w:bottom w:val="single" w:sz="4" w:space="0" w:color="000000"/>
            </w:tcBorders>
          </w:tcPr>
          <w:p w:rsidR="00840481" w:rsidRPr="00F5526F" w:rsidRDefault="00840481" w:rsidP="00F5526F">
            <w:pPr>
              <w:pStyle w:val="11"/>
              <w:snapToGrid w:val="0"/>
              <w:jc w:val="center"/>
            </w:pPr>
            <w:r w:rsidRPr="00F5526F">
              <w:t>11</w:t>
            </w:r>
          </w:p>
        </w:tc>
        <w:tc>
          <w:tcPr>
            <w:tcW w:w="655" w:type="dxa"/>
            <w:tcBorders>
              <w:left w:val="single" w:sz="4" w:space="0" w:color="000000"/>
              <w:bottom w:val="single" w:sz="4" w:space="0" w:color="000000"/>
            </w:tcBorders>
            <w:vAlign w:val="center"/>
          </w:tcPr>
          <w:p w:rsidR="00840481" w:rsidRPr="00F5526F" w:rsidRDefault="00840481" w:rsidP="00F5526F">
            <w:pPr>
              <w:pStyle w:val="11"/>
              <w:snapToGrid w:val="0"/>
              <w:jc w:val="center"/>
            </w:pPr>
            <w:r w:rsidRPr="00F5526F">
              <w:t>12</w:t>
            </w:r>
          </w:p>
        </w:tc>
        <w:tc>
          <w:tcPr>
            <w:tcW w:w="1281" w:type="dxa"/>
            <w:tcBorders>
              <w:left w:val="single" w:sz="4" w:space="0" w:color="000000"/>
              <w:bottom w:val="single" w:sz="4" w:space="0" w:color="000000"/>
              <w:right w:val="single" w:sz="4" w:space="0" w:color="000000"/>
            </w:tcBorders>
          </w:tcPr>
          <w:p w:rsidR="00840481" w:rsidRPr="00F5526F" w:rsidRDefault="00840481" w:rsidP="00F5526F">
            <w:pPr>
              <w:pStyle w:val="11"/>
              <w:snapToGrid w:val="0"/>
              <w:jc w:val="center"/>
            </w:pPr>
            <w:r w:rsidRPr="00F5526F">
              <w:t>13</w:t>
            </w:r>
          </w:p>
        </w:tc>
      </w:tr>
      <w:tr w:rsidR="00840481" w:rsidRPr="00F5526F">
        <w:trPr>
          <w:trHeight w:val="709"/>
          <w:jc w:val="center"/>
        </w:trPr>
        <w:tc>
          <w:tcPr>
            <w:tcW w:w="900"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№1</w:t>
            </w:r>
          </w:p>
        </w:tc>
        <w:tc>
          <w:tcPr>
            <w:tcW w:w="900"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p>
        </w:tc>
        <w:tc>
          <w:tcPr>
            <w:tcW w:w="1012"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14</w:t>
            </w:r>
          </w:p>
        </w:tc>
        <w:tc>
          <w:tcPr>
            <w:tcW w:w="968" w:type="dxa"/>
            <w:tcBorders>
              <w:left w:val="single" w:sz="4" w:space="0" w:color="000000"/>
              <w:bottom w:val="single" w:sz="4" w:space="0" w:color="000000"/>
            </w:tcBorders>
          </w:tcPr>
          <w:p w:rsidR="00840481" w:rsidRPr="00F5526F" w:rsidRDefault="00840481" w:rsidP="00F5526F">
            <w:pPr>
              <w:pStyle w:val="11"/>
              <w:suppressAutoHyphens w:val="0"/>
              <w:snapToGrid w:val="0"/>
            </w:pPr>
            <w:r w:rsidRPr="00F5526F">
              <w:t>Тема 1</w:t>
            </w:r>
          </w:p>
          <w:p w:rsidR="00840481" w:rsidRDefault="00840481" w:rsidP="00F5526F">
            <w:pPr>
              <w:pStyle w:val="12"/>
              <w:suppressAutoHyphens w:val="0"/>
              <w:jc w:val="both"/>
            </w:pPr>
            <w:r w:rsidRPr="00F5526F">
              <w:t>Структура и содержание предмета. Классификация легкоатлетических видов спорта.</w:t>
            </w:r>
          </w:p>
          <w:p w:rsidR="00070725" w:rsidRPr="00F5526F" w:rsidRDefault="00070725" w:rsidP="00F5526F">
            <w:pPr>
              <w:pStyle w:val="12"/>
              <w:suppressAutoHyphens w:val="0"/>
              <w:jc w:val="both"/>
            </w:pPr>
            <w:r>
              <w:t>Основы техники бега.</w:t>
            </w:r>
          </w:p>
        </w:tc>
        <w:tc>
          <w:tcPr>
            <w:tcW w:w="1360" w:type="dxa"/>
            <w:tcBorders>
              <w:left w:val="single" w:sz="4" w:space="0" w:color="000000"/>
              <w:bottom w:val="single" w:sz="4" w:space="0" w:color="000000"/>
            </w:tcBorders>
          </w:tcPr>
          <w:p w:rsidR="00840481" w:rsidRPr="00F5526F" w:rsidRDefault="00840481" w:rsidP="00F5526F">
            <w:pPr>
              <w:pStyle w:val="a6"/>
              <w:snapToGrid w:val="0"/>
              <w:jc w:val="both"/>
            </w:pPr>
            <w:r w:rsidRPr="00F5526F">
              <w:t xml:space="preserve">Определение и содержание легкой атлетики. Классификация легкоатлетических видов спорта по структуре (циклические, ациклические, смешанные), по проявлению физических качеств (скоростные, силовые, скоростно-силовые, скоростной выносливости, специальной выносливости). </w:t>
            </w:r>
          </w:p>
        </w:tc>
        <w:tc>
          <w:tcPr>
            <w:tcW w:w="620"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2</w:t>
            </w:r>
          </w:p>
        </w:tc>
        <w:tc>
          <w:tcPr>
            <w:tcW w:w="1405"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p>
        </w:tc>
        <w:tc>
          <w:tcPr>
            <w:tcW w:w="1620" w:type="dxa"/>
            <w:tcBorders>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12 часов</w:t>
            </w:r>
          </w:p>
        </w:tc>
        <w:tc>
          <w:tcPr>
            <w:tcW w:w="1755" w:type="dxa"/>
            <w:tcBorders>
              <w:left w:val="single" w:sz="4" w:space="0" w:color="000000"/>
              <w:bottom w:val="single" w:sz="4" w:space="0" w:color="000000"/>
            </w:tcBorders>
          </w:tcPr>
          <w:p w:rsidR="00840481" w:rsidRPr="00F5526F" w:rsidRDefault="00840481" w:rsidP="00F5526F">
            <w:pPr>
              <w:pStyle w:val="11"/>
              <w:snapToGrid w:val="0"/>
              <w:jc w:val="center"/>
            </w:pPr>
          </w:p>
        </w:tc>
        <w:tc>
          <w:tcPr>
            <w:tcW w:w="585" w:type="dxa"/>
            <w:tcBorders>
              <w:left w:val="single" w:sz="4" w:space="0" w:color="000000"/>
              <w:bottom w:val="single" w:sz="4" w:space="0" w:color="000000"/>
            </w:tcBorders>
          </w:tcPr>
          <w:p w:rsidR="00840481" w:rsidRPr="00F5526F" w:rsidRDefault="00840481" w:rsidP="00F5526F">
            <w:pPr>
              <w:pStyle w:val="11"/>
              <w:snapToGrid w:val="0"/>
            </w:pPr>
          </w:p>
        </w:tc>
        <w:tc>
          <w:tcPr>
            <w:tcW w:w="2115" w:type="dxa"/>
            <w:tcBorders>
              <w:left w:val="single" w:sz="4" w:space="0" w:color="000000"/>
              <w:bottom w:val="single" w:sz="4" w:space="0" w:color="000000"/>
            </w:tcBorders>
          </w:tcPr>
          <w:p w:rsidR="00840481" w:rsidRPr="00F5526F" w:rsidRDefault="00840481" w:rsidP="00F5526F">
            <w:pPr>
              <w:pStyle w:val="11"/>
              <w:snapToGrid w:val="0"/>
              <w:jc w:val="both"/>
            </w:pPr>
            <w:r w:rsidRPr="00F5526F">
              <w:t>Изучение материалов лекции 1, рекомендуемой литературы.</w:t>
            </w:r>
          </w:p>
          <w:p w:rsidR="00840481" w:rsidRPr="00F5526F" w:rsidRDefault="00840481" w:rsidP="00F5526F">
            <w:pPr>
              <w:pStyle w:val="11"/>
              <w:snapToGrid w:val="0"/>
              <w:jc w:val="both"/>
            </w:pPr>
            <w:r w:rsidRPr="00F5526F">
              <w:t>Группы видов легкой атлетики (ходьба, бег, легкоатлетические прыжки, метания, многоборья). Место и значение легкой атлетики в системе физической культуры. История развития легкой атлетики.</w:t>
            </w:r>
          </w:p>
        </w:tc>
        <w:tc>
          <w:tcPr>
            <w:tcW w:w="655" w:type="dxa"/>
            <w:tcBorders>
              <w:left w:val="single" w:sz="4" w:space="0" w:color="000000"/>
              <w:bottom w:val="single" w:sz="4" w:space="0" w:color="000000"/>
            </w:tcBorders>
          </w:tcPr>
          <w:p w:rsidR="00840481" w:rsidRPr="00F5526F" w:rsidRDefault="00840481" w:rsidP="00F5526F">
            <w:pPr>
              <w:pStyle w:val="11"/>
              <w:snapToGrid w:val="0"/>
              <w:jc w:val="center"/>
            </w:pPr>
            <w:r w:rsidRPr="00F5526F">
              <w:t>36</w:t>
            </w:r>
          </w:p>
        </w:tc>
        <w:tc>
          <w:tcPr>
            <w:tcW w:w="1281" w:type="dxa"/>
            <w:tcBorders>
              <w:left w:val="single" w:sz="4" w:space="0" w:color="000000"/>
              <w:bottom w:val="single" w:sz="4" w:space="0" w:color="000000"/>
              <w:right w:val="single" w:sz="4" w:space="0" w:color="000000"/>
            </w:tcBorders>
          </w:tcPr>
          <w:p w:rsidR="00840481" w:rsidRPr="00F5526F" w:rsidRDefault="00840481" w:rsidP="00F5526F">
            <w:pPr>
              <w:pStyle w:val="11"/>
              <w:jc w:val="both"/>
            </w:pPr>
            <w:r w:rsidRPr="00F5526F">
              <w:t>1. Опрос.</w:t>
            </w:r>
          </w:p>
          <w:p w:rsidR="00840481" w:rsidRPr="00F5526F" w:rsidRDefault="00840481" w:rsidP="00F5526F">
            <w:pPr>
              <w:pStyle w:val="11"/>
              <w:jc w:val="both"/>
            </w:pPr>
            <w:r w:rsidRPr="00F5526F">
              <w:t>2. Контроль присутствия на лекции и практических занятиях</w:t>
            </w:r>
          </w:p>
          <w:p w:rsidR="00840481" w:rsidRPr="00F5526F" w:rsidRDefault="00840481" w:rsidP="00F5526F">
            <w:pPr>
              <w:pStyle w:val="11"/>
              <w:jc w:val="both"/>
            </w:pPr>
          </w:p>
        </w:tc>
      </w:tr>
    </w:tbl>
    <w:p w:rsidR="00840481" w:rsidRPr="00F5526F" w:rsidRDefault="00840481" w:rsidP="00CC22FC">
      <w:pPr>
        <w:ind w:firstLine="709"/>
        <w:rPr>
          <w:sz w:val="24"/>
          <w:szCs w:val="24"/>
        </w:rPr>
      </w:pPr>
    </w:p>
    <w:p w:rsidR="00840481" w:rsidRPr="00F5526F" w:rsidRDefault="00840481" w:rsidP="002C7089">
      <w:pPr>
        <w:pStyle w:val="32"/>
      </w:pPr>
      <w:r w:rsidRPr="00F5526F">
        <w:br w:type="page"/>
      </w:r>
      <w:r w:rsidR="002C7089">
        <w:t>Продолжение таблицы 2</w:t>
      </w:r>
    </w:p>
    <w:tbl>
      <w:tblPr>
        <w:tblW w:w="15176" w:type="dxa"/>
        <w:jc w:val="center"/>
        <w:tblLayout w:type="fixed"/>
        <w:tblCellMar>
          <w:left w:w="0" w:type="dxa"/>
          <w:right w:w="0" w:type="dxa"/>
        </w:tblCellMar>
        <w:tblLook w:val="0000" w:firstRow="0" w:lastRow="0" w:firstColumn="0" w:lastColumn="0" w:noHBand="0" w:noVBand="0"/>
      </w:tblPr>
      <w:tblGrid>
        <w:gridCol w:w="900"/>
        <w:gridCol w:w="900"/>
        <w:gridCol w:w="1012"/>
        <w:gridCol w:w="968"/>
        <w:gridCol w:w="1360"/>
        <w:gridCol w:w="620"/>
        <w:gridCol w:w="1405"/>
        <w:gridCol w:w="1620"/>
        <w:gridCol w:w="1755"/>
        <w:gridCol w:w="585"/>
        <w:gridCol w:w="2115"/>
        <w:gridCol w:w="655"/>
        <w:gridCol w:w="1281"/>
      </w:tblGrid>
      <w:tr w:rsidR="00840481" w:rsidRPr="00F5526F">
        <w:trPr>
          <w:trHeight w:val="315"/>
          <w:jc w:val="center"/>
        </w:trPr>
        <w:tc>
          <w:tcPr>
            <w:tcW w:w="900"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1</w:t>
            </w:r>
          </w:p>
        </w:tc>
        <w:tc>
          <w:tcPr>
            <w:tcW w:w="900"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2</w:t>
            </w:r>
          </w:p>
        </w:tc>
        <w:tc>
          <w:tcPr>
            <w:tcW w:w="1012"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3</w:t>
            </w:r>
          </w:p>
        </w:tc>
        <w:tc>
          <w:tcPr>
            <w:tcW w:w="968"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4</w:t>
            </w:r>
          </w:p>
        </w:tc>
        <w:tc>
          <w:tcPr>
            <w:tcW w:w="1360"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5</w:t>
            </w:r>
          </w:p>
        </w:tc>
        <w:tc>
          <w:tcPr>
            <w:tcW w:w="620"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6</w:t>
            </w:r>
          </w:p>
        </w:tc>
        <w:tc>
          <w:tcPr>
            <w:tcW w:w="1405"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7</w:t>
            </w:r>
          </w:p>
        </w:tc>
        <w:tc>
          <w:tcPr>
            <w:tcW w:w="1620" w:type="dxa"/>
            <w:tcBorders>
              <w:top w:val="single" w:sz="4" w:space="0" w:color="000000"/>
              <w:left w:val="single" w:sz="4" w:space="0" w:color="000000"/>
              <w:bottom w:val="single" w:sz="4" w:space="0" w:color="auto"/>
            </w:tcBorders>
            <w:vAlign w:val="center"/>
          </w:tcPr>
          <w:p w:rsidR="00840481" w:rsidRPr="00F5526F" w:rsidRDefault="00840481" w:rsidP="00F5526F">
            <w:pPr>
              <w:pStyle w:val="11"/>
              <w:suppressAutoHyphens w:val="0"/>
              <w:snapToGrid w:val="0"/>
              <w:jc w:val="center"/>
            </w:pPr>
            <w:r w:rsidRPr="00F5526F">
              <w:t>8</w:t>
            </w:r>
          </w:p>
        </w:tc>
        <w:tc>
          <w:tcPr>
            <w:tcW w:w="1755" w:type="dxa"/>
            <w:tcBorders>
              <w:top w:val="single" w:sz="4" w:space="0" w:color="000000"/>
              <w:left w:val="single" w:sz="4" w:space="0" w:color="000000"/>
              <w:bottom w:val="single" w:sz="4" w:space="0" w:color="auto"/>
            </w:tcBorders>
            <w:vAlign w:val="center"/>
          </w:tcPr>
          <w:p w:rsidR="00840481" w:rsidRPr="00F5526F" w:rsidRDefault="00840481" w:rsidP="00F5526F">
            <w:pPr>
              <w:pStyle w:val="11"/>
              <w:snapToGrid w:val="0"/>
              <w:jc w:val="center"/>
            </w:pPr>
            <w:r w:rsidRPr="00F5526F">
              <w:t>9</w:t>
            </w:r>
          </w:p>
        </w:tc>
        <w:tc>
          <w:tcPr>
            <w:tcW w:w="585" w:type="dxa"/>
            <w:tcBorders>
              <w:top w:val="single" w:sz="4" w:space="0" w:color="000000"/>
              <w:left w:val="single" w:sz="4" w:space="0" w:color="000000"/>
              <w:bottom w:val="single" w:sz="4" w:space="0" w:color="auto"/>
            </w:tcBorders>
            <w:vAlign w:val="center"/>
          </w:tcPr>
          <w:p w:rsidR="00840481" w:rsidRPr="00F5526F" w:rsidRDefault="00840481" w:rsidP="00F5526F">
            <w:pPr>
              <w:pStyle w:val="11"/>
              <w:snapToGrid w:val="0"/>
              <w:jc w:val="center"/>
            </w:pPr>
            <w:r w:rsidRPr="00F5526F">
              <w:t>10</w:t>
            </w:r>
          </w:p>
        </w:tc>
        <w:tc>
          <w:tcPr>
            <w:tcW w:w="2115" w:type="dxa"/>
            <w:tcBorders>
              <w:top w:val="single" w:sz="4" w:space="0" w:color="000000"/>
              <w:left w:val="single" w:sz="4" w:space="0" w:color="000000"/>
              <w:bottom w:val="single" w:sz="4" w:space="0" w:color="auto"/>
            </w:tcBorders>
            <w:vAlign w:val="center"/>
          </w:tcPr>
          <w:p w:rsidR="00840481" w:rsidRPr="00F5526F" w:rsidRDefault="00840481" w:rsidP="00F5526F">
            <w:pPr>
              <w:pStyle w:val="11"/>
              <w:snapToGrid w:val="0"/>
              <w:jc w:val="center"/>
            </w:pPr>
            <w:r w:rsidRPr="00F5526F">
              <w:t>11</w:t>
            </w:r>
          </w:p>
        </w:tc>
        <w:tc>
          <w:tcPr>
            <w:tcW w:w="655" w:type="dxa"/>
            <w:tcBorders>
              <w:top w:val="single" w:sz="4" w:space="0" w:color="000000"/>
              <w:left w:val="single" w:sz="4" w:space="0" w:color="000000"/>
              <w:bottom w:val="single" w:sz="4" w:space="0" w:color="auto"/>
            </w:tcBorders>
            <w:vAlign w:val="center"/>
          </w:tcPr>
          <w:p w:rsidR="00840481" w:rsidRPr="00F5526F" w:rsidRDefault="00840481" w:rsidP="00F5526F">
            <w:pPr>
              <w:pStyle w:val="11"/>
              <w:snapToGrid w:val="0"/>
              <w:jc w:val="center"/>
            </w:pPr>
            <w:r w:rsidRPr="00F5526F">
              <w:t>12</w:t>
            </w:r>
          </w:p>
        </w:tc>
        <w:tc>
          <w:tcPr>
            <w:tcW w:w="1281" w:type="dxa"/>
            <w:tcBorders>
              <w:top w:val="single" w:sz="4" w:space="0" w:color="000000"/>
              <w:left w:val="single" w:sz="4" w:space="0" w:color="000000"/>
              <w:bottom w:val="single" w:sz="4" w:space="0" w:color="auto"/>
              <w:right w:val="single" w:sz="4" w:space="0" w:color="000000"/>
            </w:tcBorders>
            <w:vAlign w:val="center"/>
          </w:tcPr>
          <w:p w:rsidR="00840481" w:rsidRPr="00F5526F" w:rsidRDefault="00840481" w:rsidP="00F5526F">
            <w:pPr>
              <w:pStyle w:val="11"/>
              <w:jc w:val="center"/>
            </w:pPr>
            <w:r w:rsidRPr="00F5526F">
              <w:t>13</w:t>
            </w:r>
          </w:p>
        </w:tc>
      </w:tr>
      <w:tr w:rsidR="00840481" w:rsidRPr="00F5526F">
        <w:trPr>
          <w:trHeight w:val="2565"/>
          <w:jc w:val="center"/>
        </w:trPr>
        <w:tc>
          <w:tcPr>
            <w:tcW w:w="900" w:type="dxa"/>
            <w:tcBorders>
              <w:left w:val="single" w:sz="4" w:space="0" w:color="000000"/>
              <w:bottom w:val="single" w:sz="4" w:space="0" w:color="auto"/>
            </w:tcBorders>
          </w:tcPr>
          <w:p w:rsidR="00840481" w:rsidRPr="00F5526F" w:rsidRDefault="00840481" w:rsidP="00F5526F">
            <w:pPr>
              <w:pStyle w:val="11"/>
              <w:suppressAutoHyphens w:val="0"/>
              <w:snapToGrid w:val="0"/>
              <w:jc w:val="center"/>
            </w:pPr>
            <w:r w:rsidRPr="00F5526F">
              <w:t>№2</w:t>
            </w:r>
          </w:p>
        </w:tc>
        <w:tc>
          <w:tcPr>
            <w:tcW w:w="900" w:type="dxa"/>
            <w:tcBorders>
              <w:left w:val="single" w:sz="4" w:space="0" w:color="000000"/>
              <w:bottom w:val="single" w:sz="4" w:space="0" w:color="auto"/>
            </w:tcBorders>
          </w:tcPr>
          <w:p w:rsidR="00840481" w:rsidRPr="00F5526F" w:rsidRDefault="00840481" w:rsidP="00F5526F">
            <w:pPr>
              <w:pStyle w:val="11"/>
              <w:suppressAutoHyphens w:val="0"/>
              <w:snapToGrid w:val="0"/>
              <w:jc w:val="center"/>
            </w:pPr>
          </w:p>
        </w:tc>
        <w:tc>
          <w:tcPr>
            <w:tcW w:w="1012" w:type="dxa"/>
            <w:tcBorders>
              <w:left w:val="single" w:sz="4" w:space="0" w:color="000000"/>
              <w:bottom w:val="single" w:sz="4" w:space="0" w:color="auto"/>
            </w:tcBorders>
          </w:tcPr>
          <w:p w:rsidR="00840481" w:rsidRPr="00F5526F" w:rsidRDefault="00840481" w:rsidP="00F5526F">
            <w:pPr>
              <w:pStyle w:val="11"/>
              <w:suppressAutoHyphens w:val="0"/>
              <w:snapToGrid w:val="0"/>
              <w:jc w:val="center"/>
            </w:pPr>
            <w:r w:rsidRPr="00F5526F">
              <w:t>14</w:t>
            </w:r>
          </w:p>
        </w:tc>
        <w:tc>
          <w:tcPr>
            <w:tcW w:w="968" w:type="dxa"/>
            <w:tcBorders>
              <w:left w:val="single" w:sz="4" w:space="0" w:color="000000"/>
              <w:bottom w:val="single" w:sz="4" w:space="0" w:color="auto"/>
            </w:tcBorders>
          </w:tcPr>
          <w:p w:rsidR="00840481" w:rsidRPr="00F5526F" w:rsidRDefault="00840481" w:rsidP="00F5526F">
            <w:pPr>
              <w:pStyle w:val="11"/>
              <w:suppressAutoHyphens w:val="0"/>
              <w:snapToGrid w:val="0"/>
            </w:pPr>
            <w:r w:rsidRPr="00F5526F">
              <w:t>Тема 2</w:t>
            </w:r>
          </w:p>
          <w:p w:rsidR="00840481" w:rsidRPr="00F5526F" w:rsidRDefault="00840481" w:rsidP="00F5526F">
            <w:pPr>
              <w:pStyle w:val="11"/>
              <w:suppressAutoHyphens w:val="0"/>
              <w:snapToGrid w:val="0"/>
            </w:pPr>
            <w:r w:rsidRPr="00F5526F">
              <w:t>Основы техники легкой атлетики.</w:t>
            </w:r>
          </w:p>
        </w:tc>
        <w:tc>
          <w:tcPr>
            <w:tcW w:w="1360" w:type="dxa"/>
            <w:tcBorders>
              <w:left w:val="single" w:sz="4" w:space="0" w:color="000000"/>
              <w:bottom w:val="single" w:sz="4" w:space="0" w:color="auto"/>
            </w:tcBorders>
          </w:tcPr>
          <w:p w:rsidR="00840481" w:rsidRPr="00F5526F" w:rsidRDefault="00840481" w:rsidP="00F5526F">
            <w:pPr>
              <w:pStyle w:val="11"/>
              <w:suppressAutoHyphens w:val="0"/>
              <w:snapToGrid w:val="0"/>
              <w:jc w:val="both"/>
            </w:pPr>
            <w:r w:rsidRPr="00F5526F">
              <w:t xml:space="preserve">Понятие о технике легкоатлетических упражнений. Классификация техники движений (фазы, структуры, силы движений). </w:t>
            </w:r>
          </w:p>
        </w:tc>
        <w:tc>
          <w:tcPr>
            <w:tcW w:w="620" w:type="dxa"/>
            <w:tcBorders>
              <w:left w:val="single" w:sz="4" w:space="0" w:color="000000"/>
              <w:bottom w:val="single" w:sz="4" w:space="0" w:color="auto"/>
            </w:tcBorders>
          </w:tcPr>
          <w:p w:rsidR="00840481" w:rsidRPr="00F5526F" w:rsidRDefault="00840481" w:rsidP="00F5526F">
            <w:pPr>
              <w:pStyle w:val="11"/>
              <w:suppressAutoHyphens w:val="0"/>
              <w:snapToGrid w:val="0"/>
              <w:jc w:val="center"/>
            </w:pPr>
            <w:r w:rsidRPr="00F5526F">
              <w:t>2</w:t>
            </w:r>
          </w:p>
        </w:tc>
        <w:tc>
          <w:tcPr>
            <w:tcW w:w="1405" w:type="dxa"/>
            <w:tcBorders>
              <w:left w:val="single" w:sz="4" w:space="0" w:color="000000"/>
              <w:bottom w:val="single" w:sz="4" w:space="0" w:color="auto"/>
            </w:tcBorders>
          </w:tcPr>
          <w:p w:rsidR="00840481" w:rsidRPr="00F5526F" w:rsidRDefault="00696F8F" w:rsidP="00F5526F">
            <w:pPr>
              <w:pStyle w:val="11"/>
              <w:suppressAutoHyphens w:val="0"/>
              <w:snapToGrid w:val="0"/>
              <w:jc w:val="center"/>
            </w:pPr>
            <w:r>
              <w:rPr>
                <w:noProof/>
              </w:rPr>
              <w:pict>
                <v:rect id="_x0000_s1030" style="position:absolute;left:0;text-align:left;margin-left:84.4pt;margin-top:450pt;width:27pt;height:18pt;z-index:251654144;mso-position-horizontal-relative:text;mso-position-vertical-relative:text" stroked="f"/>
              </w:pict>
            </w:r>
          </w:p>
        </w:tc>
        <w:tc>
          <w:tcPr>
            <w:tcW w:w="1620" w:type="dxa"/>
            <w:tcBorders>
              <w:left w:val="single" w:sz="4" w:space="0" w:color="000000"/>
              <w:bottom w:val="single" w:sz="4" w:space="0" w:color="auto"/>
            </w:tcBorders>
          </w:tcPr>
          <w:p w:rsidR="00840481" w:rsidRPr="00F5526F" w:rsidRDefault="00840481" w:rsidP="00F5526F">
            <w:pPr>
              <w:pStyle w:val="11"/>
              <w:suppressAutoHyphens w:val="0"/>
              <w:snapToGrid w:val="0"/>
              <w:jc w:val="center"/>
            </w:pPr>
            <w:r w:rsidRPr="00F5526F">
              <w:t>12 часов</w:t>
            </w:r>
          </w:p>
        </w:tc>
        <w:tc>
          <w:tcPr>
            <w:tcW w:w="1755" w:type="dxa"/>
            <w:tcBorders>
              <w:left w:val="single" w:sz="4" w:space="0" w:color="000000"/>
              <w:bottom w:val="single" w:sz="4" w:space="0" w:color="auto"/>
            </w:tcBorders>
          </w:tcPr>
          <w:p w:rsidR="00840481" w:rsidRPr="00F5526F" w:rsidRDefault="00840481" w:rsidP="00F5526F">
            <w:pPr>
              <w:pStyle w:val="11"/>
              <w:snapToGrid w:val="0"/>
              <w:jc w:val="center"/>
            </w:pPr>
          </w:p>
        </w:tc>
        <w:tc>
          <w:tcPr>
            <w:tcW w:w="585" w:type="dxa"/>
            <w:tcBorders>
              <w:left w:val="single" w:sz="4" w:space="0" w:color="000000"/>
              <w:bottom w:val="single" w:sz="4" w:space="0" w:color="auto"/>
            </w:tcBorders>
          </w:tcPr>
          <w:p w:rsidR="00840481" w:rsidRPr="00F5526F" w:rsidRDefault="00840481" w:rsidP="00F5526F">
            <w:pPr>
              <w:pStyle w:val="11"/>
              <w:snapToGrid w:val="0"/>
              <w:jc w:val="center"/>
            </w:pPr>
          </w:p>
        </w:tc>
        <w:tc>
          <w:tcPr>
            <w:tcW w:w="2115" w:type="dxa"/>
            <w:tcBorders>
              <w:left w:val="single" w:sz="4" w:space="0" w:color="000000"/>
              <w:bottom w:val="single" w:sz="4" w:space="0" w:color="auto"/>
            </w:tcBorders>
          </w:tcPr>
          <w:p w:rsidR="00840481" w:rsidRPr="00F5526F" w:rsidRDefault="00840481" w:rsidP="00F5526F">
            <w:pPr>
              <w:pStyle w:val="11"/>
              <w:snapToGrid w:val="0"/>
              <w:jc w:val="both"/>
            </w:pPr>
            <w:r w:rsidRPr="00F5526F">
              <w:t>Изучение материалов лекций, рекомендуемой литературы.</w:t>
            </w:r>
          </w:p>
          <w:p w:rsidR="00840481" w:rsidRPr="00F5526F" w:rsidRDefault="00840481" w:rsidP="00F5526F">
            <w:pPr>
              <w:pStyle w:val="11"/>
              <w:snapToGrid w:val="0"/>
              <w:jc w:val="both"/>
            </w:pPr>
            <w:r w:rsidRPr="00F5526F">
              <w:t>Общие правила построения техники двигательных действий. Основы техники бега.</w:t>
            </w:r>
          </w:p>
        </w:tc>
        <w:tc>
          <w:tcPr>
            <w:tcW w:w="655" w:type="dxa"/>
            <w:tcBorders>
              <w:left w:val="single" w:sz="4" w:space="0" w:color="000000"/>
              <w:bottom w:val="single" w:sz="4" w:space="0" w:color="auto"/>
            </w:tcBorders>
          </w:tcPr>
          <w:p w:rsidR="00840481" w:rsidRPr="00F5526F" w:rsidRDefault="00840481" w:rsidP="00F5526F">
            <w:pPr>
              <w:pStyle w:val="11"/>
              <w:snapToGrid w:val="0"/>
              <w:jc w:val="center"/>
            </w:pPr>
          </w:p>
        </w:tc>
        <w:tc>
          <w:tcPr>
            <w:tcW w:w="1281" w:type="dxa"/>
            <w:tcBorders>
              <w:left w:val="single" w:sz="4" w:space="0" w:color="000000"/>
              <w:bottom w:val="single" w:sz="4" w:space="0" w:color="auto"/>
              <w:right w:val="single" w:sz="4" w:space="0" w:color="000000"/>
            </w:tcBorders>
          </w:tcPr>
          <w:p w:rsidR="00840481" w:rsidRPr="00F5526F" w:rsidRDefault="00840481" w:rsidP="00F5526F">
            <w:pPr>
              <w:pStyle w:val="11"/>
              <w:jc w:val="both"/>
            </w:pPr>
            <w:r w:rsidRPr="00F5526F">
              <w:t>1. Опрос.</w:t>
            </w:r>
          </w:p>
          <w:p w:rsidR="00840481" w:rsidRPr="00F5526F" w:rsidRDefault="00840481" w:rsidP="00F5526F">
            <w:pPr>
              <w:pStyle w:val="11"/>
              <w:jc w:val="both"/>
            </w:pPr>
            <w:r w:rsidRPr="00F5526F">
              <w:t>2. Контроль присутствия на лекции и практических занятиях</w:t>
            </w:r>
          </w:p>
          <w:p w:rsidR="00840481" w:rsidRPr="00F5526F" w:rsidRDefault="00840481" w:rsidP="00F5526F">
            <w:pPr>
              <w:pStyle w:val="11"/>
              <w:snapToGrid w:val="0"/>
              <w:jc w:val="both"/>
            </w:pPr>
          </w:p>
        </w:tc>
      </w:tr>
      <w:tr w:rsidR="00840481" w:rsidRPr="00F5526F">
        <w:trPr>
          <w:trHeight w:val="315"/>
          <w:jc w:val="center"/>
        </w:trPr>
        <w:tc>
          <w:tcPr>
            <w:tcW w:w="900"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№3</w:t>
            </w:r>
          </w:p>
        </w:tc>
        <w:tc>
          <w:tcPr>
            <w:tcW w:w="900"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p>
        </w:tc>
        <w:tc>
          <w:tcPr>
            <w:tcW w:w="1012"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14</w:t>
            </w:r>
          </w:p>
        </w:tc>
        <w:tc>
          <w:tcPr>
            <w:tcW w:w="968"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pPr>
            <w:r w:rsidRPr="00F5526F">
              <w:t>Тема 3. Основы обучения в легкой атлетике</w:t>
            </w:r>
          </w:p>
        </w:tc>
        <w:tc>
          <w:tcPr>
            <w:tcW w:w="1360"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both"/>
            </w:pPr>
            <w:r w:rsidRPr="00F5526F">
              <w:t xml:space="preserve">Основы методики обучения. Обучение как педагогический процесс. Методические принципы обучения. Задачи, средства и методы обучения. Схема обучения. </w:t>
            </w:r>
          </w:p>
        </w:tc>
        <w:tc>
          <w:tcPr>
            <w:tcW w:w="620"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2</w:t>
            </w:r>
          </w:p>
        </w:tc>
        <w:tc>
          <w:tcPr>
            <w:tcW w:w="1405"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p>
        </w:tc>
        <w:tc>
          <w:tcPr>
            <w:tcW w:w="1620" w:type="dxa"/>
            <w:tcBorders>
              <w:top w:val="single" w:sz="4" w:space="0" w:color="auto"/>
              <w:left w:val="single" w:sz="4" w:space="0" w:color="000000"/>
              <w:bottom w:val="single" w:sz="4" w:space="0" w:color="000000"/>
            </w:tcBorders>
          </w:tcPr>
          <w:p w:rsidR="00840481" w:rsidRPr="00F5526F" w:rsidRDefault="00840481" w:rsidP="00F5526F">
            <w:pPr>
              <w:pStyle w:val="11"/>
              <w:suppressAutoHyphens w:val="0"/>
              <w:snapToGrid w:val="0"/>
              <w:jc w:val="center"/>
            </w:pPr>
            <w:r w:rsidRPr="00F5526F">
              <w:t>12 часов</w:t>
            </w:r>
          </w:p>
        </w:tc>
        <w:tc>
          <w:tcPr>
            <w:tcW w:w="1755" w:type="dxa"/>
            <w:tcBorders>
              <w:top w:val="single" w:sz="4" w:space="0" w:color="auto"/>
              <w:left w:val="single" w:sz="4" w:space="0" w:color="000000"/>
              <w:bottom w:val="single" w:sz="4" w:space="0" w:color="000000"/>
            </w:tcBorders>
          </w:tcPr>
          <w:p w:rsidR="00840481" w:rsidRPr="00F5526F" w:rsidRDefault="00840481" w:rsidP="00F5526F">
            <w:pPr>
              <w:pStyle w:val="11"/>
              <w:snapToGrid w:val="0"/>
              <w:jc w:val="center"/>
            </w:pPr>
          </w:p>
        </w:tc>
        <w:tc>
          <w:tcPr>
            <w:tcW w:w="585" w:type="dxa"/>
            <w:tcBorders>
              <w:top w:val="single" w:sz="4" w:space="0" w:color="auto"/>
              <w:left w:val="single" w:sz="4" w:space="0" w:color="000000"/>
              <w:bottom w:val="single" w:sz="4" w:space="0" w:color="000000"/>
            </w:tcBorders>
          </w:tcPr>
          <w:p w:rsidR="00840481" w:rsidRPr="00F5526F" w:rsidRDefault="00840481" w:rsidP="00F5526F">
            <w:pPr>
              <w:pStyle w:val="11"/>
              <w:snapToGrid w:val="0"/>
              <w:jc w:val="center"/>
            </w:pPr>
          </w:p>
        </w:tc>
        <w:tc>
          <w:tcPr>
            <w:tcW w:w="2115" w:type="dxa"/>
            <w:tcBorders>
              <w:top w:val="single" w:sz="4" w:space="0" w:color="auto"/>
              <w:left w:val="single" w:sz="4" w:space="0" w:color="000000"/>
              <w:bottom w:val="single" w:sz="4" w:space="0" w:color="000000"/>
            </w:tcBorders>
          </w:tcPr>
          <w:p w:rsidR="00840481" w:rsidRPr="00F5526F" w:rsidRDefault="00840481" w:rsidP="00F5526F">
            <w:pPr>
              <w:pStyle w:val="11"/>
              <w:snapToGrid w:val="0"/>
              <w:jc w:val="both"/>
            </w:pPr>
            <w:r w:rsidRPr="00F5526F">
              <w:t>Изучение материалов лекций, рекомендуемой литературы.</w:t>
            </w:r>
          </w:p>
          <w:p w:rsidR="00840481" w:rsidRPr="00F5526F" w:rsidRDefault="00840481" w:rsidP="00F5526F">
            <w:pPr>
              <w:pStyle w:val="11"/>
              <w:snapToGrid w:val="0"/>
              <w:jc w:val="both"/>
            </w:pPr>
            <w:r w:rsidRPr="00F5526F">
              <w:t>Анализ, ошибки и оценки выполнения техники движения. Формы занятий по легкой атлетике. Меры безопасности в процессе обучения и профилактика травматизма.</w:t>
            </w:r>
          </w:p>
        </w:tc>
        <w:tc>
          <w:tcPr>
            <w:tcW w:w="655" w:type="dxa"/>
            <w:tcBorders>
              <w:top w:val="single" w:sz="4" w:space="0" w:color="auto"/>
              <w:left w:val="single" w:sz="4" w:space="0" w:color="000000"/>
              <w:bottom w:val="single" w:sz="4" w:space="0" w:color="000000"/>
            </w:tcBorders>
          </w:tcPr>
          <w:p w:rsidR="00840481" w:rsidRPr="00F5526F" w:rsidRDefault="00840481" w:rsidP="00F5526F">
            <w:pPr>
              <w:pStyle w:val="11"/>
              <w:snapToGrid w:val="0"/>
              <w:jc w:val="center"/>
            </w:pPr>
          </w:p>
        </w:tc>
        <w:tc>
          <w:tcPr>
            <w:tcW w:w="1281" w:type="dxa"/>
            <w:tcBorders>
              <w:top w:val="single" w:sz="4" w:space="0" w:color="auto"/>
              <w:left w:val="single" w:sz="4" w:space="0" w:color="000000"/>
              <w:bottom w:val="single" w:sz="4" w:space="0" w:color="000000"/>
              <w:right w:val="single" w:sz="4" w:space="0" w:color="000000"/>
            </w:tcBorders>
          </w:tcPr>
          <w:p w:rsidR="00840481" w:rsidRPr="00F5526F" w:rsidRDefault="00840481" w:rsidP="00F5526F">
            <w:pPr>
              <w:pStyle w:val="11"/>
              <w:jc w:val="both"/>
            </w:pPr>
            <w:r w:rsidRPr="00F5526F">
              <w:t>1. Опрос.</w:t>
            </w:r>
          </w:p>
          <w:p w:rsidR="00840481" w:rsidRPr="00F5526F" w:rsidRDefault="00840481" w:rsidP="00F5526F">
            <w:pPr>
              <w:pStyle w:val="11"/>
              <w:jc w:val="both"/>
            </w:pPr>
            <w:r w:rsidRPr="00F5526F">
              <w:t>2. Контроль присутствия на лекции и практических занятиях</w:t>
            </w:r>
          </w:p>
          <w:p w:rsidR="00840481" w:rsidRPr="00F5526F" w:rsidRDefault="00840481" w:rsidP="00F5526F">
            <w:pPr>
              <w:pStyle w:val="11"/>
              <w:snapToGrid w:val="0"/>
              <w:jc w:val="both"/>
            </w:pPr>
          </w:p>
        </w:tc>
      </w:tr>
    </w:tbl>
    <w:p w:rsidR="00840481" w:rsidRPr="00F5526F" w:rsidRDefault="00840481" w:rsidP="00CC22FC">
      <w:pPr>
        <w:ind w:firstLine="709"/>
        <w:jc w:val="center"/>
        <w:rPr>
          <w:b/>
          <w:i/>
          <w:sz w:val="24"/>
          <w:szCs w:val="24"/>
        </w:rPr>
      </w:pPr>
    </w:p>
    <w:p w:rsidR="00840481" w:rsidRPr="00F5526F" w:rsidRDefault="00840481" w:rsidP="002C7089">
      <w:pPr>
        <w:pStyle w:val="32"/>
        <w:rPr>
          <w:b/>
          <w:szCs w:val="24"/>
        </w:rPr>
      </w:pPr>
      <w:r w:rsidRPr="00F5526F">
        <w:rPr>
          <w:b/>
          <w:szCs w:val="24"/>
        </w:rPr>
        <w:br w:type="page"/>
      </w:r>
      <w:r w:rsidR="002C7089">
        <w:t xml:space="preserve">Таблица </w:t>
      </w:r>
      <w:fldSimple w:instr=" SEQ Таблица \* ARABIC ">
        <w:r w:rsidR="00515B7D">
          <w:rPr>
            <w:noProof/>
          </w:rPr>
          <w:t>3</w:t>
        </w:r>
      </w:fldSimple>
    </w:p>
    <w:p w:rsidR="00840481" w:rsidRPr="00F5526F" w:rsidRDefault="00840481" w:rsidP="00DB49AA">
      <w:pPr>
        <w:pStyle w:val="3"/>
      </w:pPr>
      <w:bookmarkStart w:id="7" w:name="_Toc230423796"/>
      <w:r w:rsidRPr="00F5526F">
        <w:t>1.1.6. Карта самостоятельной работы студента по дисциплине</w:t>
      </w:r>
      <w:bookmarkEnd w:id="7"/>
    </w:p>
    <w:p w:rsidR="00840481" w:rsidRPr="00F5526F" w:rsidRDefault="00840481" w:rsidP="00773651">
      <w:pPr>
        <w:ind w:firstLine="0"/>
        <w:jc w:val="center"/>
        <w:rPr>
          <w:b/>
          <w:sz w:val="24"/>
          <w:szCs w:val="24"/>
        </w:rPr>
      </w:pPr>
      <w:r w:rsidRPr="00F5526F">
        <w:rPr>
          <w:b/>
          <w:sz w:val="24"/>
          <w:szCs w:val="24"/>
        </w:rPr>
        <w:t>__Ф__│__Р__│_В     Легкая атлетика (276 часов)</w:t>
      </w:r>
    </w:p>
    <w:p w:rsidR="00840481" w:rsidRPr="00F5526F" w:rsidRDefault="00840481" w:rsidP="00773651">
      <w:pPr>
        <w:ind w:firstLine="0"/>
        <w:jc w:val="center"/>
        <w:rPr>
          <w:sz w:val="24"/>
          <w:szCs w:val="24"/>
        </w:rPr>
      </w:pPr>
      <w:r w:rsidRPr="00F5526F">
        <w:rPr>
          <w:sz w:val="24"/>
          <w:szCs w:val="24"/>
        </w:rPr>
        <w:t>для студентов образовательной профессиональной программы 033100</w:t>
      </w:r>
      <w:r w:rsidRPr="00F5526F">
        <w:rPr>
          <w:i/>
          <w:sz w:val="24"/>
          <w:szCs w:val="24"/>
        </w:rPr>
        <w:t xml:space="preserve"> «Физическая культура</w:t>
      </w:r>
      <w:r w:rsidRPr="00F5526F">
        <w:rPr>
          <w:sz w:val="24"/>
          <w:szCs w:val="24"/>
        </w:rPr>
        <w:t>» по заочной форме обучения</w:t>
      </w:r>
    </w:p>
    <w:p w:rsidR="00840481" w:rsidRPr="00F5526F" w:rsidRDefault="00840481" w:rsidP="00CC22FC">
      <w:pPr>
        <w:ind w:firstLine="709"/>
        <w:rPr>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1333"/>
        <w:gridCol w:w="1260"/>
        <w:gridCol w:w="4680"/>
        <w:gridCol w:w="1942"/>
        <w:gridCol w:w="1758"/>
        <w:gridCol w:w="3628"/>
      </w:tblGrid>
      <w:tr w:rsidR="00840481" w:rsidRPr="000A40A7">
        <w:trPr>
          <w:cantSplit/>
          <w:trHeight w:hRule="exact" w:val="286"/>
        </w:trPr>
        <w:tc>
          <w:tcPr>
            <w:tcW w:w="1333" w:type="dxa"/>
            <w:vMerge w:val="restart"/>
            <w:tcBorders>
              <w:top w:val="single" w:sz="4" w:space="0" w:color="000000"/>
              <w:left w:val="single" w:sz="4" w:space="0" w:color="000000"/>
              <w:bottom w:val="single" w:sz="4" w:space="0" w:color="000000"/>
            </w:tcBorders>
            <w:vAlign w:val="center"/>
          </w:tcPr>
          <w:p w:rsidR="00840481" w:rsidRPr="000A40A7" w:rsidRDefault="00840481" w:rsidP="000A40A7">
            <w:pPr>
              <w:pStyle w:val="11"/>
              <w:snapToGrid w:val="0"/>
              <w:jc w:val="center"/>
            </w:pPr>
          </w:p>
          <w:p w:rsidR="00840481" w:rsidRPr="000A40A7" w:rsidRDefault="00840481" w:rsidP="000A40A7">
            <w:pPr>
              <w:pStyle w:val="11"/>
              <w:jc w:val="center"/>
            </w:pPr>
            <w:r w:rsidRPr="000A40A7">
              <w:t>Модуль</w:t>
            </w:r>
          </w:p>
        </w:tc>
        <w:tc>
          <w:tcPr>
            <w:tcW w:w="1260" w:type="dxa"/>
            <w:vMerge w:val="restart"/>
            <w:tcBorders>
              <w:top w:val="single" w:sz="4" w:space="0" w:color="000000"/>
              <w:left w:val="single" w:sz="4" w:space="0" w:color="000000"/>
              <w:bottom w:val="single" w:sz="4" w:space="0" w:color="000000"/>
            </w:tcBorders>
          </w:tcPr>
          <w:p w:rsidR="00840481" w:rsidRPr="000A40A7" w:rsidRDefault="00840481" w:rsidP="000A40A7">
            <w:pPr>
              <w:pStyle w:val="11"/>
              <w:snapToGrid w:val="0"/>
              <w:jc w:val="center"/>
            </w:pPr>
            <w:r w:rsidRPr="000A40A7">
              <w:t>Номер раздела, темы</w:t>
            </w:r>
          </w:p>
        </w:tc>
        <w:tc>
          <w:tcPr>
            <w:tcW w:w="8380" w:type="dxa"/>
            <w:gridSpan w:val="3"/>
            <w:tcBorders>
              <w:top w:val="single" w:sz="4" w:space="0" w:color="000000"/>
              <w:left w:val="single" w:sz="4" w:space="0" w:color="000000"/>
              <w:bottom w:val="single" w:sz="4" w:space="0" w:color="000000"/>
            </w:tcBorders>
            <w:vAlign w:val="center"/>
          </w:tcPr>
          <w:p w:rsidR="00840481" w:rsidRPr="000A40A7" w:rsidRDefault="00840481" w:rsidP="000A40A7">
            <w:pPr>
              <w:pStyle w:val="11"/>
              <w:snapToGrid w:val="0"/>
              <w:jc w:val="center"/>
            </w:pPr>
            <w:r w:rsidRPr="000A40A7">
              <w:t>Самостоятельная работа студентов</w:t>
            </w:r>
          </w:p>
        </w:tc>
        <w:tc>
          <w:tcPr>
            <w:tcW w:w="3628" w:type="dxa"/>
            <w:vMerge w:val="restart"/>
            <w:tcBorders>
              <w:top w:val="single" w:sz="4" w:space="0" w:color="000000"/>
              <w:left w:val="single" w:sz="4" w:space="0" w:color="000000"/>
              <w:bottom w:val="single" w:sz="4" w:space="0" w:color="000000"/>
              <w:right w:val="single" w:sz="4" w:space="0" w:color="000000"/>
            </w:tcBorders>
            <w:vAlign w:val="center"/>
          </w:tcPr>
          <w:p w:rsidR="00840481" w:rsidRPr="000A40A7" w:rsidRDefault="00840481" w:rsidP="000A40A7">
            <w:pPr>
              <w:pStyle w:val="11"/>
              <w:snapToGrid w:val="0"/>
              <w:jc w:val="center"/>
            </w:pPr>
            <w:r w:rsidRPr="000A40A7">
              <w:t>Формы контроля</w:t>
            </w:r>
          </w:p>
        </w:tc>
      </w:tr>
      <w:tr w:rsidR="00840481" w:rsidRPr="000A40A7">
        <w:trPr>
          <w:cantSplit/>
          <w:trHeight w:hRule="exact" w:val="562"/>
        </w:trPr>
        <w:tc>
          <w:tcPr>
            <w:tcW w:w="1333" w:type="dxa"/>
            <w:vMerge/>
            <w:tcBorders>
              <w:top w:val="single" w:sz="4" w:space="0" w:color="000000"/>
              <w:left w:val="single" w:sz="4" w:space="0" w:color="000000"/>
              <w:bottom w:val="single" w:sz="4" w:space="0" w:color="000000"/>
            </w:tcBorders>
            <w:vAlign w:val="center"/>
          </w:tcPr>
          <w:p w:rsidR="00840481" w:rsidRPr="000A40A7" w:rsidRDefault="00840481" w:rsidP="000A40A7">
            <w:pPr>
              <w:ind w:firstLine="0"/>
            </w:pPr>
          </w:p>
        </w:tc>
        <w:tc>
          <w:tcPr>
            <w:tcW w:w="1260" w:type="dxa"/>
            <w:vMerge/>
            <w:tcBorders>
              <w:top w:val="single" w:sz="4" w:space="0" w:color="000000"/>
              <w:left w:val="single" w:sz="4" w:space="0" w:color="000000"/>
              <w:bottom w:val="single" w:sz="4" w:space="0" w:color="000000"/>
            </w:tcBorders>
          </w:tcPr>
          <w:p w:rsidR="00840481" w:rsidRPr="000A40A7" w:rsidRDefault="00840481" w:rsidP="000A40A7">
            <w:pPr>
              <w:ind w:firstLine="0"/>
            </w:pPr>
          </w:p>
        </w:tc>
        <w:tc>
          <w:tcPr>
            <w:tcW w:w="4680" w:type="dxa"/>
            <w:tcBorders>
              <w:left w:val="single" w:sz="4" w:space="0" w:color="000000"/>
              <w:bottom w:val="single" w:sz="4" w:space="0" w:color="000000"/>
            </w:tcBorders>
            <w:vAlign w:val="center"/>
          </w:tcPr>
          <w:p w:rsidR="00840481" w:rsidRPr="000A40A7" w:rsidRDefault="00840481" w:rsidP="000A40A7">
            <w:pPr>
              <w:pStyle w:val="11"/>
              <w:snapToGrid w:val="0"/>
              <w:jc w:val="center"/>
            </w:pPr>
            <w:r w:rsidRPr="000A40A7">
              <w:t>Содержание работы, формы работы</w:t>
            </w:r>
          </w:p>
        </w:tc>
        <w:tc>
          <w:tcPr>
            <w:tcW w:w="1942" w:type="dxa"/>
            <w:tcBorders>
              <w:left w:val="single" w:sz="4" w:space="0" w:color="000000"/>
              <w:bottom w:val="single" w:sz="4" w:space="0" w:color="000000"/>
            </w:tcBorders>
            <w:vAlign w:val="center"/>
          </w:tcPr>
          <w:p w:rsidR="00840481" w:rsidRPr="000A40A7" w:rsidRDefault="00840481" w:rsidP="000A40A7">
            <w:pPr>
              <w:pStyle w:val="11"/>
              <w:snapToGrid w:val="0"/>
              <w:jc w:val="center"/>
            </w:pPr>
            <w:r w:rsidRPr="000A40A7">
              <w:t>Сроки выполнения</w:t>
            </w:r>
          </w:p>
        </w:tc>
        <w:tc>
          <w:tcPr>
            <w:tcW w:w="1758" w:type="dxa"/>
            <w:tcBorders>
              <w:left w:val="single" w:sz="4" w:space="0" w:color="000000"/>
              <w:bottom w:val="single" w:sz="4" w:space="0" w:color="000000"/>
            </w:tcBorders>
            <w:vAlign w:val="center"/>
          </w:tcPr>
          <w:p w:rsidR="00840481" w:rsidRPr="000A40A7" w:rsidRDefault="00840481" w:rsidP="000A40A7">
            <w:pPr>
              <w:pStyle w:val="11"/>
              <w:snapToGrid w:val="0"/>
              <w:jc w:val="center"/>
            </w:pPr>
            <w:r w:rsidRPr="000A40A7">
              <w:t>Общая трудоемкость</w:t>
            </w:r>
          </w:p>
        </w:tc>
        <w:tc>
          <w:tcPr>
            <w:tcW w:w="3628" w:type="dxa"/>
            <w:vMerge/>
            <w:tcBorders>
              <w:top w:val="single" w:sz="4" w:space="0" w:color="000000"/>
              <w:left w:val="single" w:sz="4" w:space="0" w:color="000000"/>
              <w:bottom w:val="single" w:sz="4" w:space="0" w:color="000000"/>
              <w:right w:val="single" w:sz="4" w:space="0" w:color="000000"/>
            </w:tcBorders>
            <w:vAlign w:val="center"/>
          </w:tcPr>
          <w:p w:rsidR="00840481" w:rsidRPr="000A40A7" w:rsidRDefault="00840481" w:rsidP="000A40A7">
            <w:pPr>
              <w:ind w:firstLine="0"/>
            </w:pPr>
          </w:p>
        </w:tc>
      </w:tr>
      <w:tr w:rsidR="00840481" w:rsidRPr="000A40A7">
        <w:tc>
          <w:tcPr>
            <w:tcW w:w="1333" w:type="dxa"/>
            <w:tcBorders>
              <w:left w:val="single" w:sz="4" w:space="0" w:color="000000"/>
              <w:bottom w:val="single" w:sz="4" w:space="0" w:color="000000"/>
            </w:tcBorders>
          </w:tcPr>
          <w:p w:rsidR="00840481" w:rsidRPr="000A40A7" w:rsidRDefault="00840481" w:rsidP="000A40A7">
            <w:pPr>
              <w:pStyle w:val="11"/>
              <w:snapToGrid w:val="0"/>
              <w:jc w:val="center"/>
            </w:pPr>
            <w:r w:rsidRPr="000A40A7">
              <w:t>1</w:t>
            </w:r>
          </w:p>
        </w:tc>
        <w:tc>
          <w:tcPr>
            <w:tcW w:w="1260" w:type="dxa"/>
            <w:tcBorders>
              <w:left w:val="single" w:sz="4" w:space="0" w:color="000000"/>
              <w:bottom w:val="single" w:sz="4" w:space="0" w:color="000000"/>
            </w:tcBorders>
          </w:tcPr>
          <w:p w:rsidR="00840481" w:rsidRPr="000A40A7" w:rsidRDefault="00840481" w:rsidP="000A40A7">
            <w:pPr>
              <w:pStyle w:val="11"/>
              <w:snapToGrid w:val="0"/>
              <w:jc w:val="center"/>
            </w:pPr>
            <w:r w:rsidRPr="000A40A7">
              <w:t>2</w:t>
            </w:r>
          </w:p>
        </w:tc>
        <w:tc>
          <w:tcPr>
            <w:tcW w:w="4680" w:type="dxa"/>
            <w:tcBorders>
              <w:left w:val="single" w:sz="4" w:space="0" w:color="000000"/>
              <w:bottom w:val="single" w:sz="4" w:space="0" w:color="000000"/>
            </w:tcBorders>
          </w:tcPr>
          <w:p w:rsidR="00840481" w:rsidRPr="000A40A7" w:rsidRDefault="00840481" w:rsidP="000A40A7">
            <w:pPr>
              <w:pStyle w:val="11"/>
              <w:snapToGrid w:val="0"/>
              <w:jc w:val="center"/>
            </w:pPr>
            <w:r w:rsidRPr="000A40A7">
              <w:t>3</w:t>
            </w:r>
          </w:p>
        </w:tc>
        <w:tc>
          <w:tcPr>
            <w:tcW w:w="1942" w:type="dxa"/>
            <w:tcBorders>
              <w:left w:val="single" w:sz="4" w:space="0" w:color="000000"/>
              <w:bottom w:val="single" w:sz="4" w:space="0" w:color="000000"/>
            </w:tcBorders>
          </w:tcPr>
          <w:p w:rsidR="00840481" w:rsidRPr="000A40A7" w:rsidRDefault="00840481" w:rsidP="000A40A7">
            <w:pPr>
              <w:pStyle w:val="11"/>
              <w:snapToGrid w:val="0"/>
              <w:jc w:val="center"/>
            </w:pPr>
            <w:r w:rsidRPr="000A40A7">
              <w:t>4</w:t>
            </w:r>
          </w:p>
        </w:tc>
        <w:tc>
          <w:tcPr>
            <w:tcW w:w="1758" w:type="dxa"/>
            <w:tcBorders>
              <w:left w:val="single" w:sz="4" w:space="0" w:color="000000"/>
              <w:bottom w:val="single" w:sz="4" w:space="0" w:color="000000"/>
            </w:tcBorders>
          </w:tcPr>
          <w:p w:rsidR="00840481" w:rsidRPr="000A40A7" w:rsidRDefault="00840481" w:rsidP="000A40A7">
            <w:pPr>
              <w:pStyle w:val="11"/>
              <w:snapToGrid w:val="0"/>
              <w:jc w:val="center"/>
            </w:pPr>
            <w:r w:rsidRPr="000A40A7">
              <w:t>5</w:t>
            </w:r>
          </w:p>
        </w:tc>
        <w:tc>
          <w:tcPr>
            <w:tcW w:w="3628" w:type="dxa"/>
            <w:tcBorders>
              <w:left w:val="single" w:sz="4" w:space="0" w:color="000000"/>
              <w:bottom w:val="single" w:sz="4" w:space="0" w:color="000000"/>
              <w:right w:val="single" w:sz="4" w:space="0" w:color="000000"/>
            </w:tcBorders>
          </w:tcPr>
          <w:p w:rsidR="00840481" w:rsidRPr="000A40A7" w:rsidRDefault="00840481" w:rsidP="000A40A7">
            <w:pPr>
              <w:pStyle w:val="11"/>
              <w:snapToGrid w:val="0"/>
              <w:jc w:val="center"/>
            </w:pPr>
            <w:r w:rsidRPr="000A40A7">
              <w:t>6</w:t>
            </w:r>
          </w:p>
        </w:tc>
      </w:tr>
      <w:tr w:rsidR="00840481" w:rsidRPr="000A40A7">
        <w:trPr>
          <w:trHeight w:val="1440"/>
        </w:trPr>
        <w:tc>
          <w:tcPr>
            <w:tcW w:w="1333" w:type="dxa"/>
            <w:tcBorders>
              <w:left w:val="single" w:sz="4" w:space="0" w:color="000000"/>
              <w:bottom w:val="single" w:sz="4" w:space="0" w:color="auto"/>
            </w:tcBorders>
          </w:tcPr>
          <w:p w:rsidR="00840481" w:rsidRPr="000A40A7" w:rsidRDefault="00840481" w:rsidP="000A40A7">
            <w:pPr>
              <w:pStyle w:val="11"/>
              <w:snapToGrid w:val="0"/>
              <w:jc w:val="center"/>
            </w:pPr>
            <w:r w:rsidRPr="000A40A7">
              <w:t>1</w:t>
            </w:r>
          </w:p>
        </w:tc>
        <w:tc>
          <w:tcPr>
            <w:tcW w:w="1260" w:type="dxa"/>
            <w:tcBorders>
              <w:left w:val="single" w:sz="4" w:space="0" w:color="000000"/>
              <w:bottom w:val="single" w:sz="4" w:space="0" w:color="auto"/>
            </w:tcBorders>
          </w:tcPr>
          <w:p w:rsidR="00840481" w:rsidRPr="000A40A7" w:rsidRDefault="00840481" w:rsidP="000A40A7">
            <w:pPr>
              <w:pStyle w:val="11"/>
              <w:suppressAutoHyphens w:val="0"/>
              <w:snapToGrid w:val="0"/>
            </w:pPr>
            <w:r w:rsidRPr="000A40A7">
              <w:t>1 Тема 1</w:t>
            </w:r>
          </w:p>
          <w:p w:rsidR="00840481" w:rsidRPr="000A40A7" w:rsidRDefault="00840481" w:rsidP="000A40A7">
            <w:pPr>
              <w:pStyle w:val="11"/>
              <w:snapToGrid w:val="0"/>
              <w:jc w:val="both"/>
            </w:pPr>
            <w:r w:rsidRPr="000A40A7">
              <w:t>Структура и содержание предмета. Классификация легкоатлетических видов спорта.</w:t>
            </w:r>
          </w:p>
        </w:tc>
        <w:tc>
          <w:tcPr>
            <w:tcW w:w="4680" w:type="dxa"/>
            <w:tcBorders>
              <w:left w:val="single" w:sz="4" w:space="0" w:color="000000"/>
              <w:bottom w:val="single" w:sz="4" w:space="0" w:color="auto"/>
            </w:tcBorders>
          </w:tcPr>
          <w:p w:rsidR="00840481" w:rsidRPr="000A40A7" w:rsidRDefault="00840481" w:rsidP="000A40A7">
            <w:pPr>
              <w:pStyle w:val="11"/>
              <w:jc w:val="both"/>
            </w:pPr>
            <w:r w:rsidRPr="000A40A7">
              <w:t>Изучение материалов лекции 1, рекомендуемой литературы.</w:t>
            </w:r>
          </w:p>
        </w:tc>
        <w:tc>
          <w:tcPr>
            <w:tcW w:w="1942" w:type="dxa"/>
            <w:tcBorders>
              <w:left w:val="single" w:sz="4" w:space="0" w:color="000000"/>
              <w:bottom w:val="single" w:sz="4" w:space="0" w:color="auto"/>
            </w:tcBorders>
          </w:tcPr>
          <w:p w:rsidR="00840481" w:rsidRPr="000A40A7" w:rsidRDefault="00840481" w:rsidP="000A40A7">
            <w:pPr>
              <w:pStyle w:val="11"/>
              <w:snapToGrid w:val="0"/>
              <w:jc w:val="center"/>
            </w:pPr>
            <w:r w:rsidRPr="000A40A7">
              <w:t>2 семестр</w:t>
            </w:r>
          </w:p>
          <w:p w:rsidR="00840481" w:rsidRPr="000A40A7" w:rsidRDefault="00840481" w:rsidP="000A40A7">
            <w:pPr>
              <w:pStyle w:val="11"/>
              <w:jc w:val="center"/>
            </w:pPr>
            <w:r w:rsidRPr="000A40A7">
              <w:t>2-4 недели июня</w:t>
            </w:r>
          </w:p>
        </w:tc>
        <w:tc>
          <w:tcPr>
            <w:tcW w:w="1758" w:type="dxa"/>
            <w:tcBorders>
              <w:left w:val="single" w:sz="4" w:space="0" w:color="000000"/>
              <w:bottom w:val="single" w:sz="4" w:space="0" w:color="auto"/>
            </w:tcBorders>
          </w:tcPr>
          <w:p w:rsidR="00840481" w:rsidRPr="000A40A7" w:rsidRDefault="00840481" w:rsidP="000A40A7">
            <w:pPr>
              <w:pStyle w:val="11"/>
              <w:snapToGrid w:val="0"/>
              <w:jc w:val="center"/>
            </w:pPr>
            <w:r w:rsidRPr="000A40A7">
              <w:t>88</w:t>
            </w:r>
          </w:p>
        </w:tc>
        <w:tc>
          <w:tcPr>
            <w:tcW w:w="3628" w:type="dxa"/>
            <w:tcBorders>
              <w:left w:val="single" w:sz="4" w:space="0" w:color="000000"/>
              <w:bottom w:val="single" w:sz="4" w:space="0" w:color="auto"/>
              <w:right w:val="single" w:sz="4" w:space="0" w:color="000000"/>
            </w:tcBorders>
          </w:tcPr>
          <w:p w:rsidR="00840481" w:rsidRPr="000A40A7" w:rsidRDefault="00840481" w:rsidP="000A40A7">
            <w:pPr>
              <w:pStyle w:val="11"/>
              <w:jc w:val="both"/>
            </w:pPr>
            <w:r w:rsidRPr="000A40A7">
              <w:t>1. Опрос</w:t>
            </w:r>
          </w:p>
          <w:p w:rsidR="00840481" w:rsidRPr="000A40A7" w:rsidRDefault="00840481" w:rsidP="000A40A7">
            <w:pPr>
              <w:pStyle w:val="11"/>
              <w:jc w:val="both"/>
            </w:pPr>
            <w:r w:rsidRPr="000A40A7">
              <w:t xml:space="preserve">2. Контроль присутствия на лекции. </w:t>
            </w:r>
          </w:p>
          <w:p w:rsidR="00840481" w:rsidRPr="000A40A7" w:rsidRDefault="00840481" w:rsidP="000A40A7">
            <w:pPr>
              <w:pStyle w:val="11"/>
              <w:snapToGrid w:val="0"/>
              <w:jc w:val="both"/>
            </w:pPr>
            <w:r w:rsidRPr="000A40A7">
              <w:t>3. Контроль присутствия на практических занятиях.</w:t>
            </w:r>
          </w:p>
        </w:tc>
      </w:tr>
      <w:tr w:rsidR="00840481" w:rsidRPr="000A40A7">
        <w:trPr>
          <w:trHeight w:val="120"/>
        </w:trPr>
        <w:tc>
          <w:tcPr>
            <w:tcW w:w="1333"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2</w:t>
            </w:r>
          </w:p>
        </w:tc>
        <w:tc>
          <w:tcPr>
            <w:tcW w:w="1260" w:type="dxa"/>
            <w:tcBorders>
              <w:top w:val="single" w:sz="4" w:space="0" w:color="auto"/>
              <w:left w:val="single" w:sz="4" w:space="0" w:color="000000"/>
              <w:bottom w:val="single" w:sz="4" w:space="0" w:color="auto"/>
            </w:tcBorders>
          </w:tcPr>
          <w:p w:rsidR="00840481" w:rsidRPr="000A40A7" w:rsidRDefault="00840481" w:rsidP="000A40A7">
            <w:pPr>
              <w:pStyle w:val="11"/>
              <w:suppressAutoHyphens w:val="0"/>
              <w:snapToGrid w:val="0"/>
            </w:pPr>
            <w:r w:rsidRPr="000A40A7">
              <w:t>Тема 2</w:t>
            </w:r>
          </w:p>
          <w:p w:rsidR="00840481" w:rsidRPr="000A40A7" w:rsidRDefault="00840481" w:rsidP="000A40A7">
            <w:pPr>
              <w:pStyle w:val="11"/>
              <w:suppressAutoHyphens w:val="0"/>
              <w:snapToGrid w:val="0"/>
            </w:pPr>
            <w:r w:rsidRPr="000A40A7">
              <w:t>Основы техники легкой атлетики.</w:t>
            </w:r>
          </w:p>
        </w:tc>
        <w:tc>
          <w:tcPr>
            <w:tcW w:w="4680" w:type="dxa"/>
            <w:tcBorders>
              <w:top w:val="single" w:sz="4" w:space="0" w:color="auto"/>
              <w:left w:val="single" w:sz="4" w:space="0" w:color="000000"/>
              <w:bottom w:val="single" w:sz="4" w:space="0" w:color="auto"/>
            </w:tcBorders>
          </w:tcPr>
          <w:p w:rsidR="00840481" w:rsidRPr="000A40A7" w:rsidRDefault="00840481" w:rsidP="000A40A7">
            <w:pPr>
              <w:pStyle w:val="11"/>
              <w:jc w:val="both"/>
            </w:pPr>
            <w:r w:rsidRPr="000A40A7">
              <w:t>Изучение материалов лекции 2, рекомендуемой литературы</w:t>
            </w:r>
          </w:p>
        </w:tc>
        <w:tc>
          <w:tcPr>
            <w:tcW w:w="1942"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4 семестр</w:t>
            </w:r>
          </w:p>
          <w:p w:rsidR="00840481" w:rsidRPr="000A40A7" w:rsidRDefault="00840481" w:rsidP="000A40A7">
            <w:pPr>
              <w:pStyle w:val="11"/>
              <w:snapToGrid w:val="0"/>
              <w:jc w:val="center"/>
            </w:pPr>
            <w:r w:rsidRPr="000A40A7">
              <w:t>2-4 недели июня</w:t>
            </w:r>
          </w:p>
        </w:tc>
        <w:tc>
          <w:tcPr>
            <w:tcW w:w="1758"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88</w:t>
            </w:r>
          </w:p>
        </w:tc>
        <w:tc>
          <w:tcPr>
            <w:tcW w:w="3628"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11"/>
              <w:jc w:val="both"/>
            </w:pPr>
            <w:r w:rsidRPr="000A40A7">
              <w:t>1. Опрос</w:t>
            </w:r>
          </w:p>
          <w:p w:rsidR="00840481" w:rsidRPr="000A40A7" w:rsidRDefault="00840481" w:rsidP="000A40A7">
            <w:pPr>
              <w:pStyle w:val="11"/>
              <w:jc w:val="both"/>
            </w:pPr>
            <w:r w:rsidRPr="000A40A7">
              <w:t xml:space="preserve">2. Контроль присутствия на лекции. </w:t>
            </w:r>
          </w:p>
          <w:p w:rsidR="00840481" w:rsidRPr="000A40A7" w:rsidRDefault="00840481" w:rsidP="000A40A7">
            <w:pPr>
              <w:pStyle w:val="11"/>
              <w:jc w:val="both"/>
            </w:pPr>
            <w:r w:rsidRPr="000A40A7">
              <w:t>3. Контроль присутствия на практических занятиях.</w:t>
            </w:r>
          </w:p>
        </w:tc>
      </w:tr>
      <w:tr w:rsidR="00840481" w:rsidRPr="000A40A7">
        <w:trPr>
          <w:trHeight w:val="675"/>
        </w:trPr>
        <w:tc>
          <w:tcPr>
            <w:tcW w:w="1333"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3</w:t>
            </w:r>
          </w:p>
        </w:tc>
        <w:tc>
          <w:tcPr>
            <w:tcW w:w="1260" w:type="dxa"/>
            <w:tcBorders>
              <w:top w:val="single" w:sz="4" w:space="0" w:color="auto"/>
              <w:left w:val="single" w:sz="4" w:space="0" w:color="000000"/>
              <w:bottom w:val="single" w:sz="4" w:space="0" w:color="auto"/>
            </w:tcBorders>
          </w:tcPr>
          <w:p w:rsidR="00840481" w:rsidRPr="000A40A7" w:rsidRDefault="00840481" w:rsidP="000A40A7">
            <w:pPr>
              <w:pStyle w:val="11"/>
              <w:suppressAutoHyphens w:val="0"/>
              <w:snapToGrid w:val="0"/>
            </w:pPr>
            <w:r w:rsidRPr="000A40A7">
              <w:t>Тема 3. Основы обучения в легкой атлетике</w:t>
            </w:r>
          </w:p>
        </w:tc>
        <w:tc>
          <w:tcPr>
            <w:tcW w:w="4680" w:type="dxa"/>
            <w:tcBorders>
              <w:top w:val="single" w:sz="4" w:space="0" w:color="auto"/>
              <w:left w:val="single" w:sz="4" w:space="0" w:color="000000"/>
              <w:bottom w:val="single" w:sz="4" w:space="0" w:color="auto"/>
            </w:tcBorders>
          </w:tcPr>
          <w:p w:rsidR="00840481" w:rsidRPr="000A40A7" w:rsidRDefault="00840481" w:rsidP="000A40A7">
            <w:pPr>
              <w:pStyle w:val="11"/>
              <w:jc w:val="both"/>
            </w:pPr>
            <w:r w:rsidRPr="000A40A7">
              <w:t>Изучение материалов лекции 3, рекомендуемой литературы</w:t>
            </w:r>
          </w:p>
        </w:tc>
        <w:tc>
          <w:tcPr>
            <w:tcW w:w="1942"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6 семестр</w:t>
            </w:r>
          </w:p>
          <w:p w:rsidR="00840481" w:rsidRPr="000A40A7" w:rsidRDefault="00840481" w:rsidP="000A40A7">
            <w:pPr>
              <w:pStyle w:val="11"/>
              <w:snapToGrid w:val="0"/>
              <w:jc w:val="center"/>
            </w:pPr>
            <w:r w:rsidRPr="000A40A7">
              <w:t>2-4 недели июня</w:t>
            </w:r>
          </w:p>
        </w:tc>
        <w:tc>
          <w:tcPr>
            <w:tcW w:w="1758"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56</w:t>
            </w:r>
          </w:p>
        </w:tc>
        <w:tc>
          <w:tcPr>
            <w:tcW w:w="3628"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11"/>
              <w:jc w:val="both"/>
            </w:pPr>
            <w:r w:rsidRPr="000A40A7">
              <w:t>1. Опрос</w:t>
            </w:r>
          </w:p>
          <w:p w:rsidR="00840481" w:rsidRPr="000A40A7" w:rsidRDefault="00840481" w:rsidP="000A40A7">
            <w:pPr>
              <w:pStyle w:val="11"/>
              <w:jc w:val="both"/>
            </w:pPr>
            <w:r w:rsidRPr="000A40A7">
              <w:t xml:space="preserve">2. Контроль присутствия на лекции. </w:t>
            </w:r>
          </w:p>
          <w:p w:rsidR="00840481" w:rsidRPr="000A40A7" w:rsidRDefault="00840481" w:rsidP="000A40A7">
            <w:pPr>
              <w:pStyle w:val="11"/>
              <w:jc w:val="both"/>
            </w:pPr>
            <w:r w:rsidRPr="000A40A7">
              <w:t>3. Контроль присутствия на практических занятиях.</w:t>
            </w:r>
          </w:p>
        </w:tc>
      </w:tr>
      <w:tr w:rsidR="00840481" w:rsidRPr="000A40A7">
        <w:trPr>
          <w:cantSplit/>
          <w:trHeight w:val="120"/>
        </w:trPr>
        <w:tc>
          <w:tcPr>
            <w:tcW w:w="14601" w:type="dxa"/>
            <w:gridSpan w:val="6"/>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11"/>
              <w:jc w:val="both"/>
            </w:pPr>
          </w:p>
        </w:tc>
      </w:tr>
      <w:tr w:rsidR="00840481" w:rsidRPr="000A40A7">
        <w:trPr>
          <w:trHeight w:val="120"/>
        </w:trPr>
        <w:tc>
          <w:tcPr>
            <w:tcW w:w="1333"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1</w:t>
            </w:r>
          </w:p>
        </w:tc>
        <w:tc>
          <w:tcPr>
            <w:tcW w:w="1260" w:type="dxa"/>
            <w:tcBorders>
              <w:top w:val="single" w:sz="4" w:space="0" w:color="auto"/>
              <w:left w:val="single" w:sz="4" w:space="0" w:color="000000"/>
              <w:bottom w:val="single" w:sz="4" w:space="0" w:color="auto"/>
            </w:tcBorders>
          </w:tcPr>
          <w:p w:rsidR="00840481" w:rsidRPr="000A40A7" w:rsidRDefault="00840481" w:rsidP="000A40A7">
            <w:pPr>
              <w:pStyle w:val="11"/>
              <w:suppressAutoHyphens w:val="0"/>
              <w:snapToGrid w:val="0"/>
            </w:pPr>
            <w:r w:rsidRPr="000A40A7">
              <w:t>Выполнение контрольной работы</w:t>
            </w:r>
          </w:p>
        </w:tc>
        <w:tc>
          <w:tcPr>
            <w:tcW w:w="4680" w:type="dxa"/>
            <w:tcBorders>
              <w:top w:val="single" w:sz="4" w:space="0" w:color="auto"/>
              <w:left w:val="single" w:sz="4" w:space="0" w:color="000000"/>
              <w:bottom w:val="single" w:sz="4" w:space="0" w:color="auto"/>
            </w:tcBorders>
          </w:tcPr>
          <w:p w:rsidR="00840481" w:rsidRPr="000A40A7" w:rsidRDefault="00840481" w:rsidP="000A40A7">
            <w:pPr>
              <w:pStyle w:val="11"/>
              <w:jc w:val="both"/>
            </w:pPr>
            <w:r w:rsidRPr="000A40A7">
              <w:t>Задание см. п. 3.2.3.</w:t>
            </w:r>
          </w:p>
        </w:tc>
        <w:tc>
          <w:tcPr>
            <w:tcW w:w="1942"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6 семестр</w:t>
            </w:r>
          </w:p>
          <w:p w:rsidR="00840481" w:rsidRPr="000A40A7" w:rsidRDefault="00840481" w:rsidP="000A40A7">
            <w:pPr>
              <w:pStyle w:val="11"/>
              <w:snapToGrid w:val="0"/>
              <w:jc w:val="center"/>
            </w:pPr>
            <w:r w:rsidRPr="000A40A7">
              <w:t>2-4 недели июня</w:t>
            </w:r>
          </w:p>
        </w:tc>
        <w:tc>
          <w:tcPr>
            <w:tcW w:w="1758"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88</w:t>
            </w:r>
          </w:p>
        </w:tc>
        <w:tc>
          <w:tcPr>
            <w:tcW w:w="3628"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11"/>
              <w:jc w:val="both"/>
            </w:pPr>
            <w:r w:rsidRPr="000A40A7">
              <w:t>Проверка контрольной работы. Зачет.</w:t>
            </w:r>
          </w:p>
        </w:tc>
      </w:tr>
      <w:tr w:rsidR="00840481" w:rsidRPr="000A40A7">
        <w:trPr>
          <w:trHeight w:val="90"/>
        </w:trPr>
        <w:tc>
          <w:tcPr>
            <w:tcW w:w="1333"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2</w:t>
            </w:r>
          </w:p>
        </w:tc>
        <w:tc>
          <w:tcPr>
            <w:tcW w:w="1260" w:type="dxa"/>
            <w:tcBorders>
              <w:top w:val="single" w:sz="4" w:space="0" w:color="auto"/>
              <w:left w:val="single" w:sz="4" w:space="0" w:color="000000"/>
              <w:bottom w:val="single" w:sz="4" w:space="0" w:color="auto"/>
            </w:tcBorders>
          </w:tcPr>
          <w:p w:rsidR="00840481" w:rsidRPr="000A40A7" w:rsidRDefault="00840481" w:rsidP="000A40A7">
            <w:pPr>
              <w:pStyle w:val="11"/>
              <w:suppressAutoHyphens w:val="0"/>
              <w:snapToGrid w:val="0"/>
            </w:pPr>
            <w:r w:rsidRPr="000A40A7">
              <w:t>Подготовка к экзамену</w:t>
            </w:r>
          </w:p>
        </w:tc>
        <w:tc>
          <w:tcPr>
            <w:tcW w:w="4680" w:type="dxa"/>
            <w:tcBorders>
              <w:top w:val="single" w:sz="4" w:space="0" w:color="auto"/>
              <w:left w:val="single" w:sz="4" w:space="0" w:color="000000"/>
              <w:bottom w:val="single" w:sz="4" w:space="0" w:color="auto"/>
            </w:tcBorders>
          </w:tcPr>
          <w:p w:rsidR="00840481" w:rsidRPr="000A40A7" w:rsidRDefault="00840481" w:rsidP="000A40A7">
            <w:pPr>
              <w:pStyle w:val="11"/>
              <w:jc w:val="both"/>
            </w:pPr>
            <w:r w:rsidRPr="000A40A7">
              <w:t>Вопросы к экзамену п. 3.2.2.</w:t>
            </w:r>
          </w:p>
        </w:tc>
        <w:tc>
          <w:tcPr>
            <w:tcW w:w="1942"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8 семестр</w:t>
            </w:r>
          </w:p>
          <w:p w:rsidR="00840481" w:rsidRPr="000A40A7" w:rsidRDefault="00840481" w:rsidP="000A40A7">
            <w:pPr>
              <w:pStyle w:val="11"/>
              <w:snapToGrid w:val="0"/>
              <w:jc w:val="center"/>
            </w:pPr>
            <w:r w:rsidRPr="000A40A7">
              <w:t>2-4 недели июня</w:t>
            </w:r>
          </w:p>
        </w:tc>
        <w:tc>
          <w:tcPr>
            <w:tcW w:w="1758" w:type="dxa"/>
            <w:tcBorders>
              <w:top w:val="single" w:sz="4" w:space="0" w:color="auto"/>
              <w:left w:val="single" w:sz="4" w:space="0" w:color="000000"/>
              <w:bottom w:val="single" w:sz="4" w:space="0" w:color="auto"/>
            </w:tcBorders>
          </w:tcPr>
          <w:p w:rsidR="00840481" w:rsidRPr="000A40A7" w:rsidRDefault="00840481" w:rsidP="000A40A7">
            <w:pPr>
              <w:pStyle w:val="11"/>
              <w:snapToGrid w:val="0"/>
              <w:jc w:val="center"/>
            </w:pPr>
            <w:r w:rsidRPr="000A40A7">
              <w:t>58</w:t>
            </w:r>
          </w:p>
        </w:tc>
        <w:tc>
          <w:tcPr>
            <w:tcW w:w="3628"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11"/>
              <w:jc w:val="both"/>
            </w:pPr>
            <w:r w:rsidRPr="000A40A7">
              <w:t>Экзамен</w:t>
            </w:r>
          </w:p>
        </w:tc>
      </w:tr>
    </w:tbl>
    <w:p w:rsidR="000A40A7" w:rsidRDefault="000A40A7" w:rsidP="00CC22FC">
      <w:pPr>
        <w:ind w:firstLine="709"/>
        <w:jc w:val="center"/>
        <w:rPr>
          <w:b/>
          <w:i/>
          <w:sz w:val="24"/>
          <w:szCs w:val="24"/>
        </w:rPr>
      </w:pPr>
    </w:p>
    <w:p w:rsidR="002C7089" w:rsidRDefault="00696F8F" w:rsidP="002C7089">
      <w:pPr>
        <w:pStyle w:val="32"/>
      </w:pPr>
      <w:r>
        <w:rPr>
          <w:b/>
          <w:noProof/>
          <w:szCs w:val="24"/>
        </w:rPr>
        <w:pict>
          <v:rect id="_x0000_s1031" style="position:absolute;left:0;text-align:left;margin-left:5in;margin-top:48.85pt;width:18pt;height:18pt;z-index:251655168" stroked="f"/>
        </w:pict>
      </w:r>
      <w:r w:rsidR="000A40A7">
        <w:rPr>
          <w:b/>
          <w:szCs w:val="24"/>
        </w:rPr>
        <w:br w:type="page"/>
      </w:r>
      <w:r w:rsidR="002C7089">
        <w:t xml:space="preserve">Таблица </w:t>
      </w:r>
      <w:fldSimple w:instr=" SEQ Таблица \* ARABIC ">
        <w:r w:rsidR="00515B7D">
          <w:rPr>
            <w:noProof/>
          </w:rPr>
          <w:t>4</w:t>
        </w:r>
      </w:fldSimple>
    </w:p>
    <w:p w:rsidR="00840481" w:rsidRPr="002C7089" w:rsidRDefault="00840481" w:rsidP="002C7089">
      <w:pPr>
        <w:pStyle w:val="3"/>
      </w:pPr>
      <w:bookmarkStart w:id="8" w:name="_Toc230423797"/>
      <w:r w:rsidRPr="002C7089">
        <w:t>1.1.7. Карта согласования рабочей программы дисциплины</w:t>
      </w:r>
      <w:bookmarkEnd w:id="8"/>
      <w:r w:rsidRPr="002C7089">
        <w:t xml:space="preserve"> </w:t>
      </w:r>
    </w:p>
    <w:p w:rsidR="00840481" w:rsidRPr="00F5526F" w:rsidRDefault="00840481" w:rsidP="00773651">
      <w:pPr>
        <w:ind w:firstLine="0"/>
        <w:jc w:val="center"/>
        <w:rPr>
          <w:b/>
          <w:i/>
          <w:sz w:val="24"/>
          <w:szCs w:val="24"/>
        </w:rPr>
      </w:pPr>
      <w:r w:rsidRPr="00F5526F">
        <w:rPr>
          <w:i/>
          <w:sz w:val="24"/>
          <w:szCs w:val="24"/>
        </w:rPr>
        <w:t xml:space="preserve">СД.Ф.19 </w:t>
      </w:r>
      <w:r w:rsidRPr="00F5526F">
        <w:rPr>
          <w:b/>
          <w:i/>
          <w:sz w:val="24"/>
          <w:szCs w:val="24"/>
        </w:rPr>
        <w:t>Легкая атлетика</w:t>
      </w:r>
    </w:p>
    <w:p w:rsidR="00840481" w:rsidRDefault="00840481" w:rsidP="00773651">
      <w:pPr>
        <w:ind w:firstLine="0"/>
        <w:jc w:val="center"/>
        <w:rPr>
          <w:sz w:val="24"/>
          <w:szCs w:val="24"/>
        </w:rPr>
      </w:pPr>
      <w:r w:rsidRPr="00F5526F">
        <w:rPr>
          <w:sz w:val="24"/>
          <w:szCs w:val="24"/>
        </w:rPr>
        <w:t>с другими дисциплинами специальности 033100</w:t>
      </w:r>
      <w:r w:rsidRPr="00F5526F">
        <w:rPr>
          <w:i/>
          <w:sz w:val="24"/>
          <w:szCs w:val="24"/>
        </w:rPr>
        <w:t xml:space="preserve"> «Физическая культура</w:t>
      </w:r>
      <w:r w:rsidRPr="00F5526F">
        <w:rPr>
          <w:sz w:val="24"/>
          <w:szCs w:val="24"/>
        </w:rPr>
        <w:t>»</w:t>
      </w:r>
    </w:p>
    <w:p w:rsidR="00110229" w:rsidRPr="00F5526F" w:rsidRDefault="00110229" w:rsidP="00773651">
      <w:pPr>
        <w:ind w:firstLine="0"/>
        <w:jc w:val="center"/>
        <w:rPr>
          <w:sz w:val="24"/>
          <w:szCs w:val="24"/>
        </w:rPr>
      </w:pPr>
    </w:p>
    <w:tbl>
      <w:tblPr>
        <w:tblW w:w="0" w:type="auto"/>
        <w:jc w:val="center"/>
        <w:tblLayout w:type="fixed"/>
        <w:tblCellMar>
          <w:left w:w="0" w:type="dxa"/>
          <w:right w:w="0" w:type="dxa"/>
        </w:tblCellMar>
        <w:tblLook w:val="0000" w:firstRow="0" w:lastRow="0" w:firstColumn="0" w:lastColumn="0" w:noHBand="0" w:noVBand="0"/>
      </w:tblPr>
      <w:tblGrid>
        <w:gridCol w:w="5427"/>
        <w:gridCol w:w="1842"/>
        <w:gridCol w:w="2977"/>
        <w:gridCol w:w="3901"/>
      </w:tblGrid>
      <w:tr w:rsidR="00840481" w:rsidRPr="000A40A7">
        <w:trPr>
          <w:trHeight w:val="702"/>
          <w:jc w:val="center"/>
        </w:trPr>
        <w:tc>
          <w:tcPr>
            <w:tcW w:w="5427"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rPr>
                <w:b/>
              </w:rPr>
            </w:pPr>
            <w:r w:rsidRPr="000A40A7">
              <w:rPr>
                <w:b/>
              </w:rPr>
              <w:t>Наименование дисциплин, изучение которых опирается на данную дисциплину</w:t>
            </w:r>
          </w:p>
        </w:tc>
        <w:tc>
          <w:tcPr>
            <w:tcW w:w="1842"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rPr>
                <w:b/>
              </w:rPr>
            </w:pPr>
            <w:r w:rsidRPr="000A40A7">
              <w:rPr>
                <w:b/>
              </w:rPr>
              <w:t>Кафедры, обеспечивающие изучение этих дисциплин</w:t>
            </w:r>
          </w:p>
        </w:tc>
        <w:tc>
          <w:tcPr>
            <w:tcW w:w="2977"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rPr>
                <w:b/>
              </w:rPr>
            </w:pPr>
            <w:r w:rsidRPr="000A40A7">
              <w:rPr>
                <w:b/>
              </w:rPr>
              <w:t xml:space="preserve">Предложения об изменениях в пропорциях материала, порядка изложения и т. д. </w:t>
            </w:r>
          </w:p>
        </w:tc>
        <w:tc>
          <w:tcPr>
            <w:tcW w:w="3901" w:type="dxa"/>
            <w:tcBorders>
              <w:top w:val="single" w:sz="4" w:space="0" w:color="000000"/>
              <w:left w:val="single" w:sz="4" w:space="0" w:color="000000"/>
              <w:bottom w:val="single" w:sz="4" w:space="0" w:color="000000"/>
              <w:right w:val="single" w:sz="4" w:space="0" w:color="000000"/>
            </w:tcBorders>
          </w:tcPr>
          <w:p w:rsidR="00840481" w:rsidRPr="000A40A7" w:rsidRDefault="00840481" w:rsidP="000A40A7">
            <w:pPr>
              <w:snapToGrid w:val="0"/>
              <w:ind w:firstLine="0"/>
              <w:jc w:val="center"/>
              <w:rPr>
                <w:b/>
              </w:rPr>
            </w:pPr>
            <w:r w:rsidRPr="000A40A7">
              <w:rPr>
                <w:b/>
              </w:rPr>
              <w:t>Подпись зав. кафедрой</w:t>
            </w:r>
          </w:p>
        </w:tc>
      </w:tr>
      <w:tr w:rsidR="00840481" w:rsidRPr="000A40A7">
        <w:trPr>
          <w:jc w:val="center"/>
        </w:trPr>
        <w:tc>
          <w:tcPr>
            <w:tcW w:w="5427" w:type="dxa"/>
            <w:tcBorders>
              <w:left w:val="single" w:sz="4" w:space="0" w:color="000000"/>
              <w:bottom w:val="single" w:sz="4" w:space="0" w:color="000000"/>
            </w:tcBorders>
          </w:tcPr>
          <w:p w:rsidR="00840481" w:rsidRPr="000A40A7" w:rsidRDefault="00840481" w:rsidP="000A40A7">
            <w:pPr>
              <w:widowControl w:val="0"/>
              <w:numPr>
                <w:ilvl w:val="0"/>
                <w:numId w:val="1"/>
              </w:numPr>
              <w:tabs>
                <w:tab w:val="left" w:pos="360"/>
              </w:tabs>
              <w:snapToGrid w:val="0"/>
            </w:pPr>
            <w:r w:rsidRPr="000A40A7">
              <w:t>Теория и методика физической культуры и спорта</w:t>
            </w:r>
          </w:p>
        </w:tc>
        <w:tc>
          <w:tcPr>
            <w:tcW w:w="1842"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Кафедра физического воспитания</w:t>
            </w:r>
          </w:p>
        </w:tc>
        <w:tc>
          <w:tcPr>
            <w:tcW w:w="2977"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Изменений нет</w:t>
            </w:r>
          </w:p>
          <w:p w:rsidR="00840481" w:rsidRPr="000A40A7" w:rsidRDefault="00840481" w:rsidP="000A40A7">
            <w:pPr>
              <w:ind w:firstLine="0"/>
              <w:jc w:val="center"/>
            </w:pPr>
          </w:p>
        </w:tc>
        <w:tc>
          <w:tcPr>
            <w:tcW w:w="3901"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jc w:val="center"/>
            </w:pPr>
            <w:r w:rsidRPr="000A40A7">
              <w:t>Бурчаков В.А.</w:t>
            </w:r>
          </w:p>
        </w:tc>
      </w:tr>
    </w:tbl>
    <w:p w:rsidR="002C7089" w:rsidRDefault="002C7089" w:rsidP="00DB49AA">
      <w:pPr>
        <w:pStyle w:val="2"/>
      </w:pPr>
    </w:p>
    <w:p w:rsidR="002C7089" w:rsidRDefault="00696F8F" w:rsidP="002C7089">
      <w:pPr>
        <w:pStyle w:val="32"/>
      </w:pPr>
      <w:r>
        <w:rPr>
          <w:noProof/>
        </w:rPr>
        <w:pict>
          <v:rect id="_x0000_s1032" style="position:absolute;left:0;text-align:left;margin-left:5in;margin-top:307.05pt;width:18pt;height:18pt;z-index:251656192" stroked="f"/>
        </w:pict>
      </w:r>
      <w:r w:rsidR="002C7089">
        <w:br w:type="page"/>
        <w:t xml:space="preserve">Таблица </w:t>
      </w:r>
      <w:fldSimple w:instr=" SEQ Таблица \* ARABIC ">
        <w:r w:rsidR="00515B7D">
          <w:rPr>
            <w:noProof/>
          </w:rPr>
          <w:t>5</w:t>
        </w:r>
      </w:fldSimple>
    </w:p>
    <w:p w:rsidR="00840481" w:rsidRPr="00F5526F" w:rsidRDefault="00840481" w:rsidP="00DB49AA">
      <w:pPr>
        <w:pStyle w:val="2"/>
      </w:pPr>
      <w:bookmarkStart w:id="9" w:name="_Toc230423798"/>
      <w:r w:rsidRPr="00F5526F">
        <w:t>1.2. КАРТЫ РЕСУРСОВ</w:t>
      </w:r>
      <w:bookmarkEnd w:id="9"/>
    </w:p>
    <w:p w:rsidR="00840481" w:rsidRPr="00F5526F" w:rsidRDefault="00840481" w:rsidP="00DB49AA">
      <w:pPr>
        <w:pStyle w:val="3"/>
      </w:pPr>
      <w:bookmarkStart w:id="10" w:name="_Toc230423799"/>
      <w:r w:rsidRPr="00F5526F">
        <w:t>1.2.1. Карта обеспечения дисциплины учебно-методической литературой по дисциплине</w:t>
      </w:r>
      <w:bookmarkEnd w:id="10"/>
    </w:p>
    <w:p w:rsidR="00840481" w:rsidRPr="00F5526F" w:rsidRDefault="00840481" w:rsidP="00773651">
      <w:pPr>
        <w:ind w:firstLine="0"/>
        <w:jc w:val="center"/>
        <w:rPr>
          <w:b/>
          <w:sz w:val="24"/>
          <w:szCs w:val="24"/>
        </w:rPr>
      </w:pPr>
      <w:r w:rsidRPr="00F5526F">
        <w:rPr>
          <w:b/>
          <w:sz w:val="24"/>
          <w:szCs w:val="24"/>
        </w:rPr>
        <w:t>___Ф__│__Р__│_В     Легкая атлетика (276 часов)</w:t>
      </w:r>
    </w:p>
    <w:p w:rsidR="00840481" w:rsidRPr="00F5526F" w:rsidRDefault="00840481" w:rsidP="00773651">
      <w:pPr>
        <w:ind w:firstLine="0"/>
        <w:jc w:val="center"/>
        <w:rPr>
          <w:sz w:val="24"/>
          <w:szCs w:val="24"/>
        </w:rPr>
      </w:pPr>
      <w:r w:rsidRPr="00F5526F">
        <w:rPr>
          <w:sz w:val="24"/>
          <w:szCs w:val="24"/>
        </w:rPr>
        <w:t>для студентов образовательной профессиональной программы 033100</w:t>
      </w:r>
      <w:r w:rsidRPr="00F5526F">
        <w:rPr>
          <w:i/>
          <w:sz w:val="24"/>
          <w:szCs w:val="24"/>
        </w:rPr>
        <w:t xml:space="preserve"> «Физическая культура</w:t>
      </w:r>
      <w:r w:rsidRPr="00F5526F">
        <w:rPr>
          <w:sz w:val="24"/>
          <w:szCs w:val="24"/>
        </w:rPr>
        <w:t>» по заочной форме обучения</w:t>
      </w:r>
    </w:p>
    <w:tbl>
      <w:tblPr>
        <w:tblW w:w="14779" w:type="dxa"/>
        <w:jc w:val="center"/>
        <w:tblLayout w:type="fixed"/>
        <w:tblCellMar>
          <w:left w:w="0" w:type="dxa"/>
          <w:right w:w="0" w:type="dxa"/>
        </w:tblCellMar>
        <w:tblLook w:val="0000" w:firstRow="0" w:lastRow="0" w:firstColumn="0" w:lastColumn="0" w:noHBand="0" w:noVBand="0"/>
      </w:tblPr>
      <w:tblGrid>
        <w:gridCol w:w="720"/>
        <w:gridCol w:w="8574"/>
        <w:gridCol w:w="2226"/>
        <w:gridCol w:w="1440"/>
        <w:gridCol w:w="1819"/>
      </w:tblGrid>
      <w:tr w:rsidR="00840481" w:rsidRPr="000A40A7">
        <w:trPr>
          <w:jc w:val="center"/>
        </w:trPr>
        <w:tc>
          <w:tcPr>
            <w:tcW w:w="720" w:type="dxa"/>
            <w:tcBorders>
              <w:top w:val="single" w:sz="4" w:space="0" w:color="000000"/>
              <w:left w:val="single" w:sz="4" w:space="0" w:color="000000"/>
              <w:bottom w:val="single" w:sz="4" w:space="0" w:color="000000"/>
            </w:tcBorders>
            <w:vAlign w:val="center"/>
          </w:tcPr>
          <w:p w:rsidR="00840481" w:rsidRPr="000A40A7" w:rsidRDefault="00840481" w:rsidP="000A40A7">
            <w:pPr>
              <w:snapToGrid w:val="0"/>
              <w:ind w:firstLine="0"/>
              <w:jc w:val="center"/>
            </w:pPr>
            <w:r w:rsidRPr="000A40A7">
              <w:t>№</w:t>
            </w:r>
          </w:p>
          <w:p w:rsidR="00840481" w:rsidRPr="000A40A7" w:rsidRDefault="00840481" w:rsidP="000A40A7">
            <w:pPr>
              <w:ind w:firstLine="0"/>
              <w:jc w:val="center"/>
            </w:pPr>
            <w:r w:rsidRPr="000A40A7">
              <w:t>п/п</w:t>
            </w:r>
          </w:p>
        </w:tc>
        <w:tc>
          <w:tcPr>
            <w:tcW w:w="8574" w:type="dxa"/>
            <w:tcBorders>
              <w:top w:val="single" w:sz="4" w:space="0" w:color="000000"/>
              <w:left w:val="single" w:sz="4" w:space="0" w:color="000000"/>
              <w:bottom w:val="single" w:sz="4" w:space="0" w:color="000000"/>
            </w:tcBorders>
            <w:vAlign w:val="center"/>
          </w:tcPr>
          <w:p w:rsidR="00840481" w:rsidRPr="000A40A7" w:rsidRDefault="00840481" w:rsidP="000A40A7">
            <w:pPr>
              <w:snapToGrid w:val="0"/>
              <w:ind w:firstLine="0"/>
              <w:jc w:val="center"/>
            </w:pPr>
            <w:r w:rsidRPr="000A40A7">
              <w:t>Наименование</w:t>
            </w:r>
          </w:p>
        </w:tc>
        <w:tc>
          <w:tcPr>
            <w:tcW w:w="2226" w:type="dxa"/>
            <w:tcBorders>
              <w:top w:val="single" w:sz="4" w:space="0" w:color="000000"/>
              <w:left w:val="single" w:sz="4" w:space="0" w:color="000000"/>
              <w:bottom w:val="single" w:sz="4" w:space="0" w:color="000000"/>
            </w:tcBorders>
            <w:vAlign w:val="center"/>
          </w:tcPr>
          <w:p w:rsidR="00840481" w:rsidRPr="000A40A7" w:rsidRDefault="00840481" w:rsidP="000A40A7">
            <w:pPr>
              <w:snapToGrid w:val="0"/>
              <w:ind w:firstLine="0"/>
              <w:jc w:val="center"/>
            </w:pPr>
            <w:r w:rsidRPr="000A40A7">
              <w:t xml:space="preserve">Наличие </w:t>
            </w:r>
          </w:p>
          <w:p w:rsidR="00840481" w:rsidRPr="000A40A7" w:rsidRDefault="00840481" w:rsidP="000A40A7">
            <w:pPr>
              <w:ind w:firstLine="0"/>
              <w:jc w:val="center"/>
            </w:pPr>
            <w:r w:rsidRPr="000A40A7">
              <w:t>место/ (кол-во экз.)</w:t>
            </w:r>
          </w:p>
        </w:tc>
        <w:tc>
          <w:tcPr>
            <w:tcW w:w="1440" w:type="dxa"/>
            <w:tcBorders>
              <w:top w:val="single" w:sz="4" w:space="0" w:color="000000"/>
              <w:left w:val="single" w:sz="4" w:space="0" w:color="000000"/>
              <w:bottom w:val="single" w:sz="4" w:space="0" w:color="000000"/>
            </w:tcBorders>
            <w:vAlign w:val="center"/>
          </w:tcPr>
          <w:p w:rsidR="00840481" w:rsidRPr="000A40A7" w:rsidRDefault="00840481" w:rsidP="000A40A7">
            <w:pPr>
              <w:snapToGrid w:val="0"/>
              <w:ind w:firstLine="0"/>
              <w:jc w:val="center"/>
            </w:pPr>
            <w:r w:rsidRPr="000A40A7">
              <w:t>Потребность</w:t>
            </w:r>
          </w:p>
        </w:tc>
        <w:tc>
          <w:tcPr>
            <w:tcW w:w="1819" w:type="dxa"/>
            <w:tcBorders>
              <w:top w:val="single" w:sz="4" w:space="0" w:color="000000"/>
              <w:left w:val="single" w:sz="4" w:space="0" w:color="000000"/>
              <w:bottom w:val="single" w:sz="4" w:space="0" w:color="000000"/>
              <w:right w:val="single" w:sz="4" w:space="0" w:color="000000"/>
            </w:tcBorders>
            <w:vAlign w:val="center"/>
          </w:tcPr>
          <w:p w:rsidR="00840481" w:rsidRPr="000A40A7" w:rsidRDefault="00840481" w:rsidP="000A40A7">
            <w:pPr>
              <w:snapToGrid w:val="0"/>
              <w:ind w:firstLine="0"/>
              <w:jc w:val="center"/>
            </w:pPr>
            <w:r w:rsidRPr="000A40A7">
              <w:t>Примечания</w:t>
            </w:r>
          </w:p>
        </w:tc>
      </w:tr>
      <w:tr w:rsidR="00F055E7" w:rsidRPr="000A40A7">
        <w:trPr>
          <w:jc w:val="center"/>
        </w:trPr>
        <w:tc>
          <w:tcPr>
            <w:tcW w:w="720" w:type="dxa"/>
            <w:tcBorders>
              <w:top w:val="single" w:sz="4" w:space="0" w:color="000000"/>
              <w:left w:val="single" w:sz="4" w:space="0" w:color="000000"/>
              <w:bottom w:val="single" w:sz="4" w:space="0" w:color="000000"/>
            </w:tcBorders>
            <w:vAlign w:val="center"/>
          </w:tcPr>
          <w:p w:rsidR="00F055E7" w:rsidRPr="000A40A7" w:rsidRDefault="00F055E7" w:rsidP="000A40A7">
            <w:pPr>
              <w:snapToGrid w:val="0"/>
              <w:ind w:firstLine="0"/>
              <w:jc w:val="center"/>
            </w:pPr>
            <w:r>
              <w:t>1</w:t>
            </w:r>
          </w:p>
        </w:tc>
        <w:tc>
          <w:tcPr>
            <w:tcW w:w="8574" w:type="dxa"/>
            <w:tcBorders>
              <w:top w:val="single" w:sz="4" w:space="0" w:color="000000"/>
              <w:left w:val="single" w:sz="4" w:space="0" w:color="000000"/>
              <w:bottom w:val="single" w:sz="4" w:space="0" w:color="000000"/>
            </w:tcBorders>
            <w:vAlign w:val="center"/>
          </w:tcPr>
          <w:p w:rsidR="00F055E7" w:rsidRPr="000A40A7" w:rsidRDefault="00F055E7" w:rsidP="000A40A7">
            <w:pPr>
              <w:snapToGrid w:val="0"/>
              <w:ind w:firstLine="0"/>
              <w:jc w:val="center"/>
            </w:pPr>
            <w:r>
              <w:t>2</w:t>
            </w:r>
          </w:p>
        </w:tc>
        <w:tc>
          <w:tcPr>
            <w:tcW w:w="2226" w:type="dxa"/>
            <w:tcBorders>
              <w:top w:val="single" w:sz="4" w:space="0" w:color="000000"/>
              <w:left w:val="single" w:sz="4" w:space="0" w:color="000000"/>
              <w:bottom w:val="single" w:sz="4" w:space="0" w:color="000000"/>
            </w:tcBorders>
            <w:vAlign w:val="center"/>
          </w:tcPr>
          <w:p w:rsidR="00F055E7" w:rsidRPr="000A40A7" w:rsidRDefault="00F055E7" w:rsidP="000A40A7">
            <w:pPr>
              <w:snapToGrid w:val="0"/>
              <w:ind w:firstLine="0"/>
              <w:jc w:val="center"/>
            </w:pPr>
            <w:r>
              <w:t>3</w:t>
            </w:r>
          </w:p>
        </w:tc>
        <w:tc>
          <w:tcPr>
            <w:tcW w:w="1440" w:type="dxa"/>
            <w:tcBorders>
              <w:top w:val="single" w:sz="4" w:space="0" w:color="000000"/>
              <w:left w:val="single" w:sz="4" w:space="0" w:color="000000"/>
              <w:bottom w:val="single" w:sz="4" w:space="0" w:color="000000"/>
            </w:tcBorders>
            <w:vAlign w:val="center"/>
          </w:tcPr>
          <w:p w:rsidR="00F055E7" w:rsidRPr="000A40A7" w:rsidRDefault="00F055E7" w:rsidP="000A40A7">
            <w:pPr>
              <w:snapToGrid w:val="0"/>
              <w:ind w:firstLine="0"/>
              <w:jc w:val="center"/>
            </w:pPr>
            <w:r>
              <w:t>4</w:t>
            </w:r>
          </w:p>
        </w:tc>
        <w:tc>
          <w:tcPr>
            <w:tcW w:w="1819" w:type="dxa"/>
            <w:tcBorders>
              <w:top w:val="single" w:sz="4" w:space="0" w:color="000000"/>
              <w:left w:val="single" w:sz="4" w:space="0" w:color="000000"/>
              <w:bottom w:val="single" w:sz="4" w:space="0" w:color="000000"/>
              <w:right w:val="single" w:sz="4" w:space="0" w:color="000000"/>
            </w:tcBorders>
            <w:vAlign w:val="center"/>
          </w:tcPr>
          <w:p w:rsidR="00F055E7" w:rsidRPr="000A40A7" w:rsidRDefault="00F055E7" w:rsidP="000A40A7">
            <w:pPr>
              <w:snapToGrid w:val="0"/>
              <w:ind w:firstLine="0"/>
              <w:jc w:val="center"/>
            </w:pPr>
            <w:r>
              <w:t>5</w:t>
            </w:r>
          </w:p>
        </w:tc>
      </w:tr>
      <w:tr w:rsidR="000A40A7" w:rsidRPr="000A40A7">
        <w:trPr>
          <w:jc w:val="center"/>
        </w:trPr>
        <w:tc>
          <w:tcPr>
            <w:tcW w:w="14779" w:type="dxa"/>
            <w:gridSpan w:val="5"/>
            <w:tcBorders>
              <w:left w:val="single" w:sz="4" w:space="0" w:color="000000"/>
              <w:bottom w:val="single" w:sz="4" w:space="0" w:color="000000"/>
              <w:right w:val="single" w:sz="4" w:space="0" w:color="000000"/>
            </w:tcBorders>
          </w:tcPr>
          <w:p w:rsidR="000A40A7" w:rsidRPr="000A40A7" w:rsidRDefault="000A40A7" w:rsidP="000A40A7">
            <w:pPr>
              <w:snapToGrid w:val="0"/>
              <w:ind w:firstLine="0"/>
              <w:jc w:val="center"/>
            </w:pPr>
            <w:r w:rsidRPr="000A40A7">
              <w:rPr>
                <w:i/>
              </w:rPr>
              <w:t>ОБЯЗАТЕЛЬНАЯ ЛИТЕРАТУРА</w:t>
            </w:r>
          </w:p>
        </w:tc>
      </w:tr>
      <w:tr w:rsidR="00840481" w:rsidRPr="000A40A7">
        <w:trPr>
          <w:cantSplit/>
          <w:jc w:val="center"/>
        </w:trPr>
        <w:tc>
          <w:tcPr>
            <w:tcW w:w="14779" w:type="dxa"/>
            <w:gridSpan w:val="5"/>
            <w:tcBorders>
              <w:left w:val="single" w:sz="4" w:space="0" w:color="000000"/>
              <w:bottom w:val="single" w:sz="4" w:space="0" w:color="000000"/>
              <w:right w:val="single" w:sz="4" w:space="0" w:color="000000"/>
            </w:tcBorders>
          </w:tcPr>
          <w:p w:rsidR="00840481" w:rsidRPr="000A40A7" w:rsidRDefault="00840481" w:rsidP="000A40A7">
            <w:pPr>
              <w:snapToGrid w:val="0"/>
              <w:ind w:firstLine="0"/>
              <w:jc w:val="center"/>
            </w:pPr>
            <w:r w:rsidRPr="000A40A7">
              <w:t>Модуль № 1</w:t>
            </w:r>
          </w:p>
        </w:tc>
      </w:tr>
      <w:tr w:rsidR="00840481" w:rsidRPr="000A40A7">
        <w:trPr>
          <w:jc w:val="center"/>
        </w:trPr>
        <w:tc>
          <w:tcPr>
            <w:tcW w:w="720"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tc>
        <w:tc>
          <w:tcPr>
            <w:tcW w:w="8574" w:type="dxa"/>
            <w:tcBorders>
              <w:left w:val="single" w:sz="4" w:space="0" w:color="000000"/>
              <w:bottom w:val="single" w:sz="4" w:space="0" w:color="000000"/>
            </w:tcBorders>
          </w:tcPr>
          <w:p w:rsidR="00840481" w:rsidRPr="00F055E7" w:rsidRDefault="00840481" w:rsidP="000A40A7">
            <w:pPr>
              <w:ind w:firstLine="0"/>
            </w:pPr>
            <w:r w:rsidRPr="000A40A7">
              <w:rPr>
                <w:i/>
              </w:rPr>
              <w:t>Озолина, Н.Г.</w:t>
            </w:r>
            <w:r w:rsidRPr="000A40A7">
              <w:t xml:space="preserve"> Легкая атлетика [Текст]: Учеб. для ин-тов физ культ. / Под ред. Н.Г. Озолина, В.И. Воронкина, Ю.Н. Примакова. – Изд.; 4-е, доп. перераб., М: Физкультура и спорт, 1989. – 671 с.</w:t>
            </w:r>
          </w:p>
        </w:tc>
        <w:tc>
          <w:tcPr>
            <w:tcW w:w="2226"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left w:val="single" w:sz="4" w:space="0" w:color="000000"/>
              <w:bottom w:val="single" w:sz="4" w:space="0" w:color="000000"/>
            </w:tcBorders>
          </w:tcPr>
          <w:p w:rsidR="00840481" w:rsidRPr="000A40A7" w:rsidRDefault="00840481" w:rsidP="000A40A7">
            <w:pPr>
              <w:snapToGrid w:val="0"/>
              <w:ind w:firstLine="0"/>
              <w:jc w:val="center"/>
            </w:pPr>
          </w:p>
        </w:tc>
        <w:tc>
          <w:tcPr>
            <w:tcW w:w="1819"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jc w:val="center"/>
            </w:pPr>
          </w:p>
        </w:tc>
      </w:tr>
      <w:tr w:rsidR="00840481" w:rsidRPr="000A40A7">
        <w:trPr>
          <w:trHeight w:val="540"/>
          <w:jc w:val="center"/>
        </w:trPr>
        <w:tc>
          <w:tcPr>
            <w:tcW w:w="720" w:type="dxa"/>
            <w:tcBorders>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left w:val="single" w:sz="4" w:space="0" w:color="000000"/>
              <w:bottom w:val="single" w:sz="4" w:space="0" w:color="auto"/>
            </w:tcBorders>
          </w:tcPr>
          <w:p w:rsidR="00840481" w:rsidRPr="00F055E7" w:rsidRDefault="00840481" w:rsidP="000A40A7">
            <w:pPr>
              <w:snapToGrid w:val="0"/>
              <w:ind w:firstLine="0"/>
            </w:pPr>
            <w:r w:rsidRPr="000A40A7">
              <w:rPr>
                <w:i/>
              </w:rPr>
              <w:t>Жилкин, А.И.</w:t>
            </w:r>
            <w:r w:rsidRPr="000A40A7">
              <w:t xml:space="preserve"> Легкая атлетика [Текст]: Учеб. пособие для студ. высш. пед. учеб. заведений / А.И. Жилкин, В.С. Кузьмин, Е.В. Сидорчук. – 2-е изд., стер. – М.: Издательский центр «Академия», 2005. – 464 с.</w:t>
            </w:r>
          </w:p>
        </w:tc>
        <w:tc>
          <w:tcPr>
            <w:tcW w:w="2226" w:type="dxa"/>
            <w:tcBorders>
              <w:left w:val="single" w:sz="4" w:space="0" w:color="000000"/>
              <w:bottom w:val="single" w:sz="4" w:space="0" w:color="auto"/>
            </w:tcBorders>
          </w:tcPr>
          <w:p w:rsidR="00840481" w:rsidRPr="000A40A7" w:rsidRDefault="00840481" w:rsidP="000A40A7">
            <w:pPr>
              <w:snapToGrid w:val="0"/>
              <w:ind w:firstLine="0"/>
              <w:jc w:val="center"/>
            </w:pPr>
            <w:r w:rsidRPr="000A40A7">
              <w:t>Аб. (8), Ч.з. № 3 (2)</w:t>
            </w:r>
          </w:p>
        </w:tc>
        <w:tc>
          <w:tcPr>
            <w:tcW w:w="1440" w:type="dxa"/>
            <w:tcBorders>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3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3</w:t>
            </w:r>
          </w:p>
        </w:tc>
        <w:tc>
          <w:tcPr>
            <w:tcW w:w="8574" w:type="dxa"/>
            <w:tcBorders>
              <w:top w:val="single" w:sz="4" w:space="0" w:color="auto"/>
              <w:left w:val="single" w:sz="4" w:space="0" w:color="000000"/>
              <w:bottom w:val="single" w:sz="4" w:space="0" w:color="auto"/>
            </w:tcBorders>
          </w:tcPr>
          <w:p w:rsidR="00840481" w:rsidRPr="00F055E7" w:rsidRDefault="00840481" w:rsidP="000A40A7">
            <w:pPr>
              <w:snapToGrid w:val="0"/>
              <w:ind w:firstLine="0"/>
            </w:pPr>
            <w:r w:rsidRPr="000A40A7">
              <w:rPr>
                <w:i/>
              </w:rPr>
              <w:t>Хоменков, Л.С.</w:t>
            </w:r>
            <w:r w:rsidRPr="000A40A7">
              <w:t xml:space="preserve"> Книга тренера по легкой атлетике [Текст]: / ред. Л.С. Хоменков. – 3-е изд., перераб – М.: Физкультура и спорт, 1987. – 400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3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cantSplit/>
          <w:trHeight w:val="165"/>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r w:rsidRPr="000A40A7">
              <w:t>Модуль № 2</w:t>
            </w:r>
          </w:p>
        </w:tc>
      </w:tr>
      <w:tr w:rsidR="00840481" w:rsidRPr="000A40A7">
        <w:trPr>
          <w:trHeight w:val="28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1</w:t>
            </w:r>
          </w:p>
        </w:tc>
        <w:tc>
          <w:tcPr>
            <w:tcW w:w="8574" w:type="dxa"/>
            <w:tcBorders>
              <w:top w:val="single" w:sz="4" w:space="0" w:color="auto"/>
              <w:left w:val="single" w:sz="4" w:space="0" w:color="000000"/>
              <w:bottom w:val="single" w:sz="4" w:space="0" w:color="auto"/>
            </w:tcBorders>
          </w:tcPr>
          <w:p w:rsidR="00840481" w:rsidRPr="00F055E7" w:rsidRDefault="00840481" w:rsidP="000A40A7">
            <w:pPr>
              <w:ind w:firstLine="0"/>
            </w:pPr>
            <w:r w:rsidRPr="000A40A7">
              <w:rPr>
                <w:i/>
              </w:rPr>
              <w:t>Озолина, Н.Г.</w:t>
            </w:r>
            <w:r w:rsidRPr="000A40A7">
              <w:t xml:space="preserve"> Легкая атлетика [Текст]: Учеб. для ин-тов физ культ. / Под ред. Н.Г. Озолина, В.И. Воронкина, Ю.Н. Примакова. – Изд.; 4-е, доп. перераб., М: Физкультура и спорт, 1989. – 671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9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top w:val="single" w:sz="4" w:space="0" w:color="auto"/>
              <w:left w:val="single" w:sz="4" w:space="0" w:color="000000"/>
              <w:bottom w:val="single" w:sz="4" w:space="0" w:color="auto"/>
            </w:tcBorders>
          </w:tcPr>
          <w:p w:rsidR="00840481" w:rsidRPr="00F055E7" w:rsidRDefault="00840481" w:rsidP="000A40A7">
            <w:pPr>
              <w:snapToGrid w:val="0"/>
              <w:ind w:firstLine="0"/>
            </w:pPr>
            <w:r w:rsidRPr="000A40A7">
              <w:rPr>
                <w:i/>
              </w:rPr>
              <w:t>Жилкин, А.И.</w:t>
            </w:r>
            <w:r w:rsidRPr="000A40A7">
              <w:t xml:space="preserve"> Легкая атлетика [Текст]: Учеб. пособие для студ. высш. пед. учеб. заведений / А.И. Жилкин, В.С. Кузьмин, Е.В. Сидорчук. – 2-е изд., стер. – М.: Издательский цен</w:t>
            </w:r>
            <w:r w:rsidR="00F055E7">
              <w:t>тр «Академия», 2005. – 464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Аб. (8), Ч.з. № 3 (2)</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6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3</w:t>
            </w:r>
          </w:p>
        </w:tc>
        <w:tc>
          <w:tcPr>
            <w:tcW w:w="8574" w:type="dxa"/>
            <w:tcBorders>
              <w:top w:val="single" w:sz="4" w:space="0" w:color="auto"/>
              <w:left w:val="single" w:sz="4" w:space="0" w:color="000000"/>
              <w:bottom w:val="single" w:sz="4" w:space="0" w:color="auto"/>
            </w:tcBorders>
          </w:tcPr>
          <w:p w:rsidR="00840481" w:rsidRPr="00F055E7" w:rsidRDefault="00840481" w:rsidP="000A40A7">
            <w:pPr>
              <w:snapToGrid w:val="0"/>
              <w:ind w:firstLine="0"/>
            </w:pPr>
            <w:r w:rsidRPr="000A40A7">
              <w:rPr>
                <w:i/>
              </w:rPr>
              <w:t>Хоменков, Л.С.</w:t>
            </w:r>
            <w:r w:rsidRPr="000A40A7">
              <w:t xml:space="preserve"> Книга тренера по легкой атлетике [Текст]: / ред. Л.С. Хоменков. – 3-е изд., перераб – М.: Физкул</w:t>
            </w:r>
            <w:r w:rsidR="00F055E7">
              <w:t xml:space="preserve">ьтура и спорт, 1987. – 400 с. </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3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cantSplit/>
          <w:trHeight w:val="150"/>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r w:rsidRPr="000A40A7">
              <w:t>Модуль № 3</w:t>
            </w:r>
          </w:p>
        </w:tc>
      </w:tr>
      <w:tr w:rsidR="00840481" w:rsidRPr="000A40A7">
        <w:trPr>
          <w:trHeight w:val="28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1</w:t>
            </w:r>
          </w:p>
        </w:tc>
        <w:tc>
          <w:tcPr>
            <w:tcW w:w="8574" w:type="dxa"/>
            <w:tcBorders>
              <w:top w:val="single" w:sz="4" w:space="0" w:color="auto"/>
              <w:left w:val="single" w:sz="4" w:space="0" w:color="000000"/>
              <w:bottom w:val="single" w:sz="4" w:space="0" w:color="auto"/>
            </w:tcBorders>
          </w:tcPr>
          <w:p w:rsidR="00840481" w:rsidRPr="00F055E7" w:rsidRDefault="00840481" w:rsidP="000A40A7">
            <w:pPr>
              <w:ind w:firstLine="0"/>
            </w:pPr>
            <w:r w:rsidRPr="000A40A7">
              <w:rPr>
                <w:i/>
              </w:rPr>
              <w:t>Озолина, Н.Г.</w:t>
            </w:r>
            <w:r w:rsidRPr="000A40A7">
              <w:t xml:space="preserve"> Легкая атлетика [Текст]: Учеб. для ин-тов физ культ. / Под ред. Н.Г. Озолина, В.И. Воронкина, Ю.Н. Примакова. – Изд.; 4-е, доп. перераб., М: Физкультура и</w:t>
            </w:r>
            <w:r w:rsidR="00F055E7">
              <w:t xml:space="preserve"> спорт, 1989. – 671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9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top w:val="single" w:sz="4" w:space="0" w:color="auto"/>
              <w:left w:val="single" w:sz="4" w:space="0" w:color="000000"/>
              <w:bottom w:val="single" w:sz="4" w:space="0" w:color="auto"/>
            </w:tcBorders>
          </w:tcPr>
          <w:p w:rsidR="00840481" w:rsidRPr="00F055E7" w:rsidRDefault="00840481" w:rsidP="000A40A7">
            <w:pPr>
              <w:snapToGrid w:val="0"/>
              <w:ind w:firstLine="0"/>
            </w:pPr>
            <w:r w:rsidRPr="000A40A7">
              <w:rPr>
                <w:i/>
              </w:rPr>
              <w:t>Жилкин, А.И.</w:t>
            </w:r>
            <w:r w:rsidRPr="000A40A7">
              <w:t xml:space="preserve"> Легкая атлетика [Текст]: Учеб. пособие для студ. высш. пед. учеб. заведений / А.И. Жилкин, В.С. Кузьмин, Е.В. Сидорчук. – 2-е изд., стер. – М.: Издательский центр «Академия</w:t>
            </w:r>
            <w:r w:rsidR="00F055E7">
              <w:t>», 2005. – 464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Аб. (8), Ч.з. № 3 (2)</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6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3</w:t>
            </w:r>
          </w:p>
        </w:tc>
        <w:tc>
          <w:tcPr>
            <w:tcW w:w="8574" w:type="dxa"/>
            <w:tcBorders>
              <w:top w:val="single" w:sz="4" w:space="0" w:color="auto"/>
              <w:left w:val="single" w:sz="4" w:space="0" w:color="000000"/>
              <w:bottom w:val="single" w:sz="4" w:space="0" w:color="auto"/>
            </w:tcBorders>
          </w:tcPr>
          <w:p w:rsidR="00840481" w:rsidRPr="00F055E7" w:rsidRDefault="00840481" w:rsidP="000A40A7">
            <w:pPr>
              <w:snapToGrid w:val="0"/>
              <w:ind w:firstLine="0"/>
            </w:pPr>
            <w:r w:rsidRPr="000A40A7">
              <w:rPr>
                <w:i/>
              </w:rPr>
              <w:t>Хоменков, Л.С.</w:t>
            </w:r>
            <w:r w:rsidRPr="000A40A7">
              <w:t xml:space="preserve"> Книга тренера по легкой атлетике [Текст]: / ред. Л.С. Хоменков. – 3-е изд., перераб – М.: Физкультура и спорт, 1987. – 400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3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cantSplit/>
          <w:trHeight w:val="210"/>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pStyle w:val="9"/>
              <w:ind w:firstLine="0"/>
              <w:rPr>
                <w:color w:val="auto"/>
              </w:rPr>
            </w:pPr>
            <w:r w:rsidRPr="000A40A7">
              <w:rPr>
                <w:color w:val="auto"/>
              </w:rPr>
              <w:t>ДОПОЛНИТЕЛЬНАЯ ЛИТЕРАТУРА</w:t>
            </w:r>
          </w:p>
        </w:tc>
      </w:tr>
      <w:tr w:rsidR="00840481" w:rsidRPr="000A40A7">
        <w:trPr>
          <w:cantSplit/>
          <w:trHeight w:val="90"/>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r w:rsidRPr="000A40A7">
              <w:t>Модуль № 1</w:t>
            </w:r>
          </w:p>
        </w:tc>
      </w:tr>
      <w:tr w:rsidR="00840481" w:rsidRPr="000A40A7">
        <w:trPr>
          <w:trHeight w:val="10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1</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rPr>
                <w:i/>
              </w:rPr>
              <w:t xml:space="preserve">Свиньин </w:t>
            </w:r>
            <w:r w:rsidRPr="000A40A7">
              <w:t>Олимпийская энциклопедия: Том 1: Легкая атлетика. – Новосибирск: / Свиньин и сыновья, 2004. – 350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1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0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top w:val="single" w:sz="4" w:space="0" w:color="auto"/>
              <w:left w:val="single" w:sz="4" w:space="0" w:color="000000"/>
              <w:bottom w:val="single" w:sz="4" w:space="0" w:color="auto"/>
            </w:tcBorders>
          </w:tcPr>
          <w:p w:rsidR="00840481" w:rsidRPr="000A40A7" w:rsidRDefault="00696F8F" w:rsidP="000A40A7">
            <w:pPr>
              <w:snapToGrid w:val="0"/>
              <w:ind w:firstLine="0"/>
            </w:pPr>
            <w:r>
              <w:rPr>
                <w:noProof/>
              </w:rPr>
              <w:pict>
                <v:rect id="_x0000_s1033" style="position:absolute;left:0;text-align:left;margin-left:328.85pt;margin-top:28.25pt;width:18pt;height:18pt;z-index:251657216;mso-position-horizontal-relative:text;mso-position-vertical-relative:text" stroked="f"/>
              </w:pict>
            </w:r>
            <w:r w:rsidR="00840481" w:rsidRPr="000A40A7">
              <w:t>Организация судейства по легкой атлетике / Сост. В.И. Лахов. – М.6 Физкультура и спорт, 1989. – 336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cantSplit/>
          <w:trHeight w:val="105"/>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r w:rsidRPr="000A40A7">
              <w:t xml:space="preserve">Модуль № 2 </w:t>
            </w:r>
          </w:p>
        </w:tc>
      </w:tr>
      <w:tr w:rsidR="00840481" w:rsidRPr="000A40A7">
        <w:trPr>
          <w:trHeight w:val="9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1</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t>Тренажеры и специальные упражнения в легкой атлетике / Под ред. В.Г. Алабина, М.П. Кривоносова. – М.; Физкультура и спорт, 1982. – 222с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0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t>Прыжки в высоту. М.: Физкультура и спорт, 1981. 140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0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3</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Куду</w:t>
            </w:r>
            <w:r w:rsidR="00B106ED">
              <w:rPr>
                <w:i/>
              </w:rPr>
              <w:t>,</w:t>
            </w:r>
            <w:r w:rsidRPr="00B106ED">
              <w:rPr>
                <w:i/>
              </w:rPr>
              <w:t xml:space="preserve"> Ф.О.</w:t>
            </w:r>
            <w:r w:rsidRPr="000A40A7">
              <w:t xml:space="preserve"> Легкоатлетические многоборья / Ф.О. Куду – М.: Физкультура и спорт, 1981. – 140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9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4</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Петровский</w:t>
            </w:r>
            <w:r w:rsidR="00B106ED">
              <w:rPr>
                <w:i/>
              </w:rPr>
              <w:t>,</w:t>
            </w:r>
            <w:r w:rsidRPr="00B106ED">
              <w:rPr>
                <w:i/>
              </w:rPr>
              <w:t xml:space="preserve"> В.В. </w:t>
            </w:r>
            <w:r w:rsidRPr="000A40A7">
              <w:t>Бег на короткие дистанции (спринт) / В.В. Петровский. – М.: Физкультура и спорт, - 1978. – 80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31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5</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Шенников</w:t>
            </w:r>
            <w:r w:rsidR="00B106ED">
              <w:rPr>
                <w:i/>
              </w:rPr>
              <w:t>,</w:t>
            </w:r>
            <w:r w:rsidRPr="00B106ED">
              <w:rPr>
                <w:i/>
              </w:rPr>
              <w:t xml:space="preserve"> Б.Ф.</w:t>
            </w:r>
            <w:r w:rsidRPr="000A40A7">
              <w:t xml:space="preserve"> Барьерный бег для женщин (</w:t>
            </w:r>
            <w:smartTag w:uri="urn:schemas-microsoft-com:office:smarttags" w:element="metricconverter">
              <w:smartTagPr>
                <w:attr w:name="ProductID" w:val="100 м"/>
              </w:smartTagPr>
              <w:r w:rsidRPr="000A40A7">
                <w:t>100 м</w:t>
              </w:r>
            </w:smartTag>
            <w:r w:rsidRPr="000A40A7">
              <w:t xml:space="preserve"> с барьерами) / Б.Ф. Шенников. – 3-е изд. перераб. – М.: Физкультура и спорт, - М.: Физкультура и спорт, 1982. – 80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3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6</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Станчев</w:t>
            </w:r>
            <w:r w:rsidR="00B106ED">
              <w:rPr>
                <w:i/>
              </w:rPr>
              <w:t>,</w:t>
            </w:r>
            <w:r w:rsidRPr="00B106ED">
              <w:rPr>
                <w:i/>
              </w:rPr>
              <w:t xml:space="preserve"> С.</w:t>
            </w:r>
            <w:r w:rsidRPr="000A40A7">
              <w:t xml:space="preserve"> Техническая подготовка легкоатлетов-метателей / С. Станчев // Пер с болг. / Предисл. Н.Г. Левицкого. – М.: Физкультура и спорт, 1981. – 135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2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7</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Гогунов</w:t>
            </w:r>
            <w:r w:rsidR="00B106ED">
              <w:rPr>
                <w:i/>
              </w:rPr>
              <w:t>,</w:t>
            </w:r>
            <w:r w:rsidRPr="00B106ED">
              <w:rPr>
                <w:i/>
              </w:rPr>
              <w:t xml:space="preserve"> Е.Н.</w:t>
            </w:r>
            <w:r w:rsidRPr="000A40A7">
              <w:t xml:space="preserve"> Психология физического воспитания и спорта: Учебное пособие для вузов / Е.Н. Гогунов. Б.И. Мартьянов. – М.: Академия, 2000. – 288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1 (1), Аб (2)</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cantSplit/>
          <w:trHeight w:val="105"/>
          <w:jc w:val="center"/>
        </w:trPr>
        <w:tc>
          <w:tcPr>
            <w:tcW w:w="14779" w:type="dxa"/>
            <w:gridSpan w:val="5"/>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r w:rsidRPr="000A40A7">
              <w:t>Модуль № 3</w:t>
            </w:r>
          </w:p>
        </w:tc>
      </w:tr>
      <w:tr w:rsidR="00840481" w:rsidRPr="000A40A7">
        <w:trPr>
          <w:trHeight w:val="12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1</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t>Настольная книга учителя физической культуры: методическое пособие / авт-сост Г.И. Погадаев; авт. Предисл.: В.В. Кузина, Н.Д. Никандрова. – 2-е изд., перераб. и доп. – М.: Физкультура и спорт, 2000. – 496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Ч.з. № 3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0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2</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t>Легкая атлетика и методика преподавания. Уч. для ин-тов физ. культ. / Под ред. О.В. Колодяя, Е.М. Лотковского, В.В. Ухова. – М.: Физкультура и спорт, 1985. – 271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9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3</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0A40A7">
              <w:t>Детская легкая атлетика. Программа международной ассоциации легкоатлетических Федераций. – М.: Терра-спорт, Олимпия Пресс, 2002. – 80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120"/>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4</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Гойхман</w:t>
            </w:r>
            <w:r w:rsidR="00B106ED">
              <w:rPr>
                <w:i/>
              </w:rPr>
              <w:t>,</w:t>
            </w:r>
            <w:r w:rsidRPr="00B106ED">
              <w:rPr>
                <w:i/>
              </w:rPr>
              <w:t xml:space="preserve"> П.М.</w:t>
            </w:r>
            <w:r w:rsidRPr="000A40A7">
              <w:t xml:space="preserve"> Легкая атлетика в школе / П.М. Гойхман, О.Н. Трофимов. – М., Физкультура и спорт, - 1972, - 200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r w:rsidR="00840481" w:rsidRPr="000A40A7">
        <w:trPr>
          <w:trHeight w:val="75"/>
          <w:jc w:val="center"/>
        </w:trPr>
        <w:tc>
          <w:tcPr>
            <w:tcW w:w="72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5</w:t>
            </w:r>
          </w:p>
        </w:tc>
        <w:tc>
          <w:tcPr>
            <w:tcW w:w="8574" w:type="dxa"/>
            <w:tcBorders>
              <w:top w:val="single" w:sz="4" w:space="0" w:color="auto"/>
              <w:left w:val="single" w:sz="4" w:space="0" w:color="000000"/>
              <w:bottom w:val="single" w:sz="4" w:space="0" w:color="auto"/>
            </w:tcBorders>
          </w:tcPr>
          <w:p w:rsidR="00840481" w:rsidRPr="000A40A7" w:rsidRDefault="00840481" w:rsidP="000A40A7">
            <w:pPr>
              <w:snapToGrid w:val="0"/>
              <w:ind w:firstLine="0"/>
            </w:pPr>
            <w:r w:rsidRPr="00B106ED">
              <w:rPr>
                <w:i/>
              </w:rPr>
              <w:t>Попов</w:t>
            </w:r>
            <w:r w:rsidR="00B106ED">
              <w:rPr>
                <w:i/>
              </w:rPr>
              <w:t>,</w:t>
            </w:r>
            <w:r w:rsidRPr="00B106ED">
              <w:rPr>
                <w:i/>
              </w:rPr>
              <w:t xml:space="preserve"> В.Б.</w:t>
            </w:r>
            <w:r w:rsidRPr="000A40A7">
              <w:t xml:space="preserve"> Юный легкоатлет: Пособие для тренеров ДЮСШ / В.Б. Попов, Ф.П. Суслов, Е.И. Ливадь. – М.: Физкультура и спорт, 1984. – 224 с.</w:t>
            </w:r>
          </w:p>
        </w:tc>
        <w:tc>
          <w:tcPr>
            <w:tcW w:w="2226"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r w:rsidRPr="000A40A7">
              <w:t>Кафедра физического воспитания (1)</w:t>
            </w:r>
          </w:p>
        </w:tc>
        <w:tc>
          <w:tcPr>
            <w:tcW w:w="1440" w:type="dxa"/>
            <w:tcBorders>
              <w:top w:val="single" w:sz="4" w:space="0" w:color="auto"/>
              <w:left w:val="single" w:sz="4" w:space="0" w:color="000000"/>
              <w:bottom w:val="single" w:sz="4" w:space="0" w:color="auto"/>
            </w:tcBorders>
          </w:tcPr>
          <w:p w:rsidR="00840481" w:rsidRPr="000A40A7" w:rsidRDefault="00840481" w:rsidP="000A40A7">
            <w:pPr>
              <w:snapToGrid w:val="0"/>
              <w:ind w:firstLine="0"/>
              <w:jc w:val="center"/>
            </w:pPr>
          </w:p>
        </w:tc>
        <w:tc>
          <w:tcPr>
            <w:tcW w:w="1819" w:type="dxa"/>
            <w:tcBorders>
              <w:top w:val="single" w:sz="4" w:space="0" w:color="auto"/>
              <w:left w:val="single" w:sz="4" w:space="0" w:color="000000"/>
              <w:bottom w:val="single" w:sz="4" w:space="0" w:color="auto"/>
              <w:right w:val="single" w:sz="4" w:space="0" w:color="000000"/>
            </w:tcBorders>
          </w:tcPr>
          <w:p w:rsidR="00840481" w:rsidRPr="000A40A7" w:rsidRDefault="00840481" w:rsidP="000A40A7">
            <w:pPr>
              <w:snapToGrid w:val="0"/>
              <w:ind w:firstLine="0"/>
              <w:jc w:val="center"/>
            </w:pPr>
          </w:p>
        </w:tc>
      </w:tr>
    </w:tbl>
    <w:p w:rsidR="00773651" w:rsidRDefault="00840481" w:rsidP="00CC22FC">
      <w:pPr>
        <w:ind w:firstLine="709"/>
        <w:jc w:val="left"/>
        <w:rPr>
          <w:sz w:val="24"/>
          <w:szCs w:val="24"/>
        </w:rPr>
      </w:pPr>
      <w:r w:rsidRPr="00F5526F">
        <w:rPr>
          <w:sz w:val="24"/>
          <w:szCs w:val="24"/>
        </w:rPr>
        <w:t>(включая источники на электронных носителях, базы информационных ресурсов)</w:t>
      </w:r>
    </w:p>
    <w:p w:rsidR="00840481" w:rsidRPr="00F5526F" w:rsidRDefault="00696F8F" w:rsidP="00F055E7">
      <w:pPr>
        <w:pStyle w:val="32"/>
        <w:rPr>
          <w:szCs w:val="24"/>
        </w:rPr>
      </w:pPr>
      <w:r>
        <w:rPr>
          <w:noProof/>
          <w:szCs w:val="24"/>
        </w:rPr>
        <w:pict>
          <v:rect id="_x0000_s1034" style="position:absolute;left:0;text-align:left;margin-left:5in;margin-top:154.25pt;width:18pt;height:18pt;z-index:251658240" stroked="f"/>
        </w:pict>
      </w:r>
      <w:r w:rsidR="00773651">
        <w:rPr>
          <w:szCs w:val="24"/>
        </w:rPr>
        <w:br w:type="page"/>
      </w:r>
      <w:r w:rsidR="00F055E7">
        <w:t xml:space="preserve">Таблица </w:t>
      </w:r>
      <w:fldSimple w:instr=" SEQ Таблица \* ARABIC ">
        <w:r w:rsidR="00515B7D">
          <w:rPr>
            <w:noProof/>
          </w:rPr>
          <w:t>6</w:t>
        </w:r>
      </w:fldSimple>
    </w:p>
    <w:p w:rsidR="00840481" w:rsidRPr="00F5526F" w:rsidRDefault="00840481" w:rsidP="00DB49AA">
      <w:pPr>
        <w:pStyle w:val="3"/>
      </w:pPr>
      <w:bookmarkStart w:id="11" w:name="_Toc230423800"/>
      <w:r w:rsidRPr="00F5526F">
        <w:t>1.2.2. Карта обеспечения дисциплины учебными материалами дисциплины</w:t>
      </w:r>
      <w:bookmarkEnd w:id="11"/>
    </w:p>
    <w:p w:rsidR="00840481" w:rsidRPr="00F5526F" w:rsidRDefault="00840481" w:rsidP="00773651">
      <w:pPr>
        <w:ind w:firstLine="0"/>
        <w:jc w:val="center"/>
        <w:rPr>
          <w:b/>
          <w:sz w:val="24"/>
          <w:szCs w:val="24"/>
        </w:rPr>
      </w:pPr>
      <w:r w:rsidRPr="00F5526F">
        <w:rPr>
          <w:b/>
          <w:sz w:val="24"/>
          <w:szCs w:val="24"/>
        </w:rPr>
        <w:t>___Ф__│__Р__│_В     Легкая атлетика (276 часов)</w:t>
      </w:r>
    </w:p>
    <w:p w:rsidR="00840481" w:rsidRPr="00F5526F" w:rsidRDefault="00840481" w:rsidP="00CC22FC">
      <w:pPr>
        <w:ind w:firstLine="709"/>
        <w:rPr>
          <w:sz w:val="24"/>
          <w:szCs w:val="24"/>
        </w:rPr>
      </w:pPr>
      <w:r w:rsidRPr="00F5526F">
        <w:rPr>
          <w:sz w:val="24"/>
          <w:szCs w:val="24"/>
        </w:rPr>
        <w:t>для студентов образовательной профессиональной программы 033100</w:t>
      </w:r>
      <w:r w:rsidRPr="00F5526F">
        <w:rPr>
          <w:i/>
          <w:sz w:val="24"/>
          <w:szCs w:val="24"/>
        </w:rPr>
        <w:t xml:space="preserve"> «Физическая культура</w:t>
      </w:r>
      <w:r w:rsidRPr="00F5526F">
        <w:rPr>
          <w:sz w:val="24"/>
          <w:szCs w:val="24"/>
        </w:rPr>
        <w:t xml:space="preserve">» </w:t>
      </w:r>
      <w:r w:rsidR="006E5443">
        <w:rPr>
          <w:sz w:val="24"/>
          <w:szCs w:val="24"/>
        </w:rPr>
        <w:br/>
      </w:r>
      <w:r w:rsidRPr="00F5526F">
        <w:rPr>
          <w:sz w:val="24"/>
          <w:szCs w:val="24"/>
        </w:rPr>
        <w:t>по заочной форме обучения</w:t>
      </w:r>
    </w:p>
    <w:p w:rsidR="00840481" w:rsidRPr="00F5526F" w:rsidRDefault="00840481" w:rsidP="00CC22FC">
      <w:pPr>
        <w:ind w:firstLine="709"/>
        <w:jc w:val="center"/>
        <w:rPr>
          <w:b/>
          <w:sz w:val="24"/>
          <w:szCs w:val="24"/>
        </w:rPr>
      </w:pPr>
    </w:p>
    <w:tbl>
      <w:tblPr>
        <w:tblW w:w="14802" w:type="dxa"/>
        <w:jc w:val="center"/>
        <w:tblLayout w:type="fixed"/>
        <w:tblCellMar>
          <w:left w:w="0" w:type="dxa"/>
          <w:right w:w="0" w:type="dxa"/>
        </w:tblCellMar>
        <w:tblLook w:val="0000" w:firstRow="0" w:lastRow="0" w:firstColumn="0" w:lastColumn="0" w:noHBand="0" w:noVBand="0"/>
      </w:tblPr>
      <w:tblGrid>
        <w:gridCol w:w="558"/>
        <w:gridCol w:w="1714"/>
        <w:gridCol w:w="1354"/>
        <w:gridCol w:w="3186"/>
        <w:gridCol w:w="3222"/>
        <w:gridCol w:w="1791"/>
        <w:gridCol w:w="1820"/>
        <w:gridCol w:w="598"/>
        <w:gridCol w:w="559"/>
      </w:tblGrid>
      <w:tr w:rsidR="00840481" w:rsidRPr="000A40A7">
        <w:trPr>
          <w:jc w:val="center"/>
        </w:trPr>
        <w:tc>
          <w:tcPr>
            <w:tcW w:w="558"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w:t>
            </w:r>
          </w:p>
          <w:p w:rsidR="00840481" w:rsidRPr="000A40A7" w:rsidRDefault="00840481" w:rsidP="000A40A7">
            <w:pPr>
              <w:ind w:firstLine="0"/>
              <w:jc w:val="center"/>
            </w:pPr>
            <w:r w:rsidRPr="000A40A7">
              <w:t>п/п</w:t>
            </w:r>
          </w:p>
        </w:tc>
        <w:tc>
          <w:tcPr>
            <w:tcW w:w="1714"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Наименование</w:t>
            </w:r>
          </w:p>
        </w:tc>
        <w:tc>
          <w:tcPr>
            <w:tcW w:w="1354"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Вид</w:t>
            </w:r>
          </w:p>
        </w:tc>
        <w:tc>
          <w:tcPr>
            <w:tcW w:w="3186"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Форма доступа</w:t>
            </w:r>
          </w:p>
        </w:tc>
        <w:tc>
          <w:tcPr>
            <w:tcW w:w="3222"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Рекомендуемое</w:t>
            </w:r>
          </w:p>
          <w:p w:rsidR="00840481" w:rsidRPr="000A40A7" w:rsidRDefault="00840481" w:rsidP="000A40A7">
            <w:pPr>
              <w:ind w:firstLine="0"/>
              <w:jc w:val="center"/>
            </w:pPr>
            <w:r w:rsidRPr="000A40A7">
              <w:t>использование</w:t>
            </w:r>
          </w:p>
        </w:tc>
        <w:tc>
          <w:tcPr>
            <w:tcW w:w="1791"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Потребность</w:t>
            </w:r>
          </w:p>
        </w:tc>
        <w:tc>
          <w:tcPr>
            <w:tcW w:w="1820"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Альтернатива замены</w:t>
            </w:r>
          </w:p>
        </w:tc>
        <w:tc>
          <w:tcPr>
            <w:tcW w:w="598"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Отв.</w:t>
            </w:r>
          </w:p>
        </w:tc>
        <w:tc>
          <w:tcPr>
            <w:tcW w:w="559" w:type="dxa"/>
            <w:tcBorders>
              <w:top w:val="single" w:sz="4" w:space="0" w:color="000000"/>
              <w:left w:val="single" w:sz="4" w:space="0" w:color="000000"/>
              <w:bottom w:val="single" w:sz="4" w:space="0" w:color="000000"/>
              <w:right w:val="single" w:sz="4" w:space="0" w:color="000000"/>
            </w:tcBorders>
          </w:tcPr>
          <w:p w:rsidR="00840481" w:rsidRPr="000A40A7" w:rsidRDefault="00840481" w:rsidP="000A40A7">
            <w:pPr>
              <w:snapToGrid w:val="0"/>
              <w:ind w:firstLine="0"/>
              <w:jc w:val="center"/>
            </w:pPr>
            <w:r w:rsidRPr="000A40A7">
              <w:t>Стоимость</w:t>
            </w:r>
          </w:p>
        </w:tc>
      </w:tr>
      <w:tr w:rsidR="00840481" w:rsidRPr="000A40A7">
        <w:trPr>
          <w:jc w:val="center"/>
        </w:trPr>
        <w:tc>
          <w:tcPr>
            <w:tcW w:w="558" w:type="dxa"/>
            <w:tcBorders>
              <w:left w:val="single" w:sz="4" w:space="0" w:color="000000"/>
              <w:bottom w:val="single" w:sz="4" w:space="0" w:color="000000"/>
            </w:tcBorders>
          </w:tcPr>
          <w:p w:rsidR="00840481" w:rsidRPr="000A40A7" w:rsidRDefault="00840481" w:rsidP="00F055E7">
            <w:pPr>
              <w:snapToGrid w:val="0"/>
              <w:ind w:firstLine="0"/>
              <w:jc w:val="center"/>
            </w:pPr>
            <w:r w:rsidRPr="000A40A7">
              <w:t>1</w:t>
            </w:r>
          </w:p>
        </w:tc>
        <w:tc>
          <w:tcPr>
            <w:tcW w:w="1714" w:type="dxa"/>
            <w:tcBorders>
              <w:left w:val="single" w:sz="4" w:space="0" w:color="000000"/>
              <w:bottom w:val="single" w:sz="4" w:space="0" w:color="000000"/>
            </w:tcBorders>
          </w:tcPr>
          <w:p w:rsidR="00840481" w:rsidRPr="000A40A7" w:rsidRDefault="00840481" w:rsidP="000A40A7">
            <w:pPr>
              <w:snapToGrid w:val="0"/>
              <w:ind w:firstLine="0"/>
            </w:pPr>
            <w:r w:rsidRPr="000A40A7">
              <w:t xml:space="preserve">Учебник </w:t>
            </w:r>
          </w:p>
        </w:tc>
        <w:tc>
          <w:tcPr>
            <w:tcW w:w="1354" w:type="dxa"/>
            <w:tcBorders>
              <w:left w:val="single" w:sz="4" w:space="0" w:color="000000"/>
              <w:bottom w:val="single" w:sz="4" w:space="0" w:color="000000"/>
            </w:tcBorders>
          </w:tcPr>
          <w:p w:rsidR="00840481" w:rsidRPr="000A40A7" w:rsidRDefault="00840481" w:rsidP="000A40A7">
            <w:pPr>
              <w:snapToGrid w:val="0"/>
              <w:ind w:firstLine="0"/>
            </w:pPr>
            <w:r w:rsidRPr="000A40A7">
              <w:t>Печатный.</w:t>
            </w:r>
          </w:p>
        </w:tc>
        <w:tc>
          <w:tcPr>
            <w:tcW w:w="3186" w:type="dxa"/>
            <w:tcBorders>
              <w:left w:val="single" w:sz="4" w:space="0" w:color="000000"/>
              <w:bottom w:val="single" w:sz="4" w:space="0" w:color="000000"/>
            </w:tcBorders>
          </w:tcPr>
          <w:p w:rsidR="00840481" w:rsidRPr="000A40A7" w:rsidRDefault="00840481" w:rsidP="000A40A7">
            <w:pPr>
              <w:ind w:firstLine="0"/>
            </w:pPr>
            <w:r w:rsidRPr="000A40A7">
              <w:t>Библиотека.</w:t>
            </w:r>
          </w:p>
        </w:tc>
        <w:tc>
          <w:tcPr>
            <w:tcW w:w="3222" w:type="dxa"/>
            <w:tcBorders>
              <w:left w:val="single" w:sz="4" w:space="0" w:color="000000"/>
              <w:bottom w:val="single" w:sz="4" w:space="0" w:color="000000"/>
            </w:tcBorders>
          </w:tcPr>
          <w:p w:rsidR="00840481" w:rsidRPr="000A40A7" w:rsidRDefault="00840481" w:rsidP="000A40A7">
            <w:pPr>
              <w:ind w:firstLine="0"/>
            </w:pPr>
            <w:r w:rsidRPr="000A40A7">
              <w:t>Заочная форма – печатный.</w:t>
            </w:r>
          </w:p>
        </w:tc>
        <w:tc>
          <w:tcPr>
            <w:tcW w:w="1791" w:type="dxa"/>
            <w:tcBorders>
              <w:left w:val="single" w:sz="4" w:space="0" w:color="000000"/>
              <w:bottom w:val="single" w:sz="4" w:space="0" w:color="000000"/>
            </w:tcBorders>
          </w:tcPr>
          <w:p w:rsidR="00840481" w:rsidRPr="000A40A7" w:rsidRDefault="00840481" w:rsidP="000A40A7">
            <w:pPr>
              <w:ind w:firstLine="0"/>
            </w:pPr>
            <w:r w:rsidRPr="000A40A7">
              <w:t>Заочная –10 печатн. экз.</w:t>
            </w:r>
          </w:p>
        </w:tc>
        <w:tc>
          <w:tcPr>
            <w:tcW w:w="1820" w:type="dxa"/>
            <w:tcBorders>
              <w:left w:val="single" w:sz="4" w:space="0" w:color="000000"/>
              <w:bottom w:val="single" w:sz="4" w:space="0" w:color="000000"/>
            </w:tcBorders>
          </w:tcPr>
          <w:p w:rsidR="00840481" w:rsidRPr="000A40A7" w:rsidRDefault="00840481" w:rsidP="000A40A7">
            <w:pPr>
              <w:snapToGrid w:val="0"/>
              <w:ind w:firstLine="0"/>
            </w:pPr>
          </w:p>
        </w:tc>
        <w:tc>
          <w:tcPr>
            <w:tcW w:w="598" w:type="dxa"/>
            <w:tcBorders>
              <w:left w:val="single" w:sz="4" w:space="0" w:color="000000"/>
              <w:bottom w:val="single" w:sz="4" w:space="0" w:color="000000"/>
            </w:tcBorders>
          </w:tcPr>
          <w:p w:rsidR="00840481" w:rsidRPr="000A40A7" w:rsidRDefault="00840481" w:rsidP="000A40A7">
            <w:pPr>
              <w:snapToGrid w:val="0"/>
              <w:ind w:firstLine="0"/>
            </w:pPr>
          </w:p>
        </w:tc>
        <w:tc>
          <w:tcPr>
            <w:tcW w:w="559"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r w:rsidR="00840481" w:rsidRPr="000A40A7">
        <w:trPr>
          <w:jc w:val="center"/>
        </w:trPr>
        <w:tc>
          <w:tcPr>
            <w:tcW w:w="558" w:type="dxa"/>
            <w:tcBorders>
              <w:left w:val="single" w:sz="4" w:space="0" w:color="000000"/>
              <w:bottom w:val="single" w:sz="4" w:space="0" w:color="000000"/>
            </w:tcBorders>
          </w:tcPr>
          <w:p w:rsidR="00840481" w:rsidRPr="000A40A7" w:rsidRDefault="00840481" w:rsidP="00F055E7">
            <w:pPr>
              <w:snapToGrid w:val="0"/>
              <w:ind w:firstLine="0"/>
              <w:jc w:val="center"/>
            </w:pPr>
            <w:r w:rsidRPr="000A40A7">
              <w:t>7</w:t>
            </w:r>
          </w:p>
        </w:tc>
        <w:tc>
          <w:tcPr>
            <w:tcW w:w="1714" w:type="dxa"/>
            <w:tcBorders>
              <w:left w:val="single" w:sz="4" w:space="0" w:color="000000"/>
              <w:bottom w:val="single" w:sz="4" w:space="0" w:color="000000"/>
            </w:tcBorders>
          </w:tcPr>
          <w:p w:rsidR="00840481" w:rsidRPr="000A40A7" w:rsidRDefault="00840481" w:rsidP="000A40A7">
            <w:pPr>
              <w:snapToGrid w:val="0"/>
              <w:ind w:firstLine="0"/>
            </w:pPr>
            <w:r w:rsidRPr="000A40A7">
              <w:t>Электронная</w:t>
            </w:r>
          </w:p>
          <w:p w:rsidR="00840481" w:rsidRPr="000A40A7" w:rsidRDefault="00840481" w:rsidP="000A40A7">
            <w:pPr>
              <w:ind w:firstLine="0"/>
            </w:pPr>
            <w:r w:rsidRPr="000A40A7">
              <w:t>библиотека</w:t>
            </w:r>
          </w:p>
        </w:tc>
        <w:tc>
          <w:tcPr>
            <w:tcW w:w="1354" w:type="dxa"/>
            <w:tcBorders>
              <w:left w:val="single" w:sz="4" w:space="0" w:color="000000"/>
              <w:bottom w:val="single" w:sz="4" w:space="0" w:color="000000"/>
            </w:tcBorders>
          </w:tcPr>
          <w:p w:rsidR="00840481" w:rsidRPr="000A40A7" w:rsidRDefault="00840481" w:rsidP="000A40A7">
            <w:pPr>
              <w:snapToGrid w:val="0"/>
              <w:ind w:firstLine="0"/>
            </w:pPr>
            <w:r w:rsidRPr="000A40A7">
              <w:t>Электронный</w:t>
            </w:r>
          </w:p>
          <w:p w:rsidR="00840481" w:rsidRPr="000A40A7" w:rsidRDefault="00840481" w:rsidP="000A40A7">
            <w:pPr>
              <w:ind w:firstLine="0"/>
            </w:pPr>
            <w:r w:rsidRPr="000A40A7">
              <w:t>(</w:t>
            </w:r>
            <w:r w:rsidRPr="000A40A7">
              <w:rPr>
                <w:lang w:val="en-US"/>
              </w:rPr>
              <w:t>Word)</w:t>
            </w:r>
            <w:r w:rsidRPr="000A40A7">
              <w:t>.</w:t>
            </w:r>
          </w:p>
          <w:p w:rsidR="00840481" w:rsidRPr="000A40A7" w:rsidRDefault="00840481" w:rsidP="000A40A7">
            <w:pPr>
              <w:ind w:firstLine="0"/>
            </w:pPr>
            <w:r w:rsidRPr="000A40A7">
              <w:t>Сетевой</w:t>
            </w:r>
          </w:p>
        </w:tc>
        <w:tc>
          <w:tcPr>
            <w:tcW w:w="3186" w:type="dxa"/>
            <w:tcBorders>
              <w:left w:val="single" w:sz="4" w:space="0" w:color="000000"/>
              <w:bottom w:val="single" w:sz="4" w:space="0" w:color="000000"/>
            </w:tcBorders>
          </w:tcPr>
          <w:p w:rsidR="00840481" w:rsidRPr="000A40A7" w:rsidRDefault="00840481" w:rsidP="000A40A7">
            <w:pPr>
              <w:snapToGrid w:val="0"/>
              <w:ind w:firstLine="0"/>
            </w:pPr>
            <w:r w:rsidRPr="000A40A7">
              <w:t>Ресурсный центр.</w:t>
            </w:r>
          </w:p>
          <w:p w:rsidR="00840481" w:rsidRPr="000A40A7" w:rsidRDefault="00840481" w:rsidP="000A40A7">
            <w:pPr>
              <w:ind w:firstLine="0"/>
            </w:pPr>
            <w:r w:rsidRPr="000A40A7">
              <w:t>Библиотека.</w:t>
            </w:r>
          </w:p>
          <w:p w:rsidR="00840481" w:rsidRPr="000A40A7" w:rsidRDefault="00840481" w:rsidP="000A40A7">
            <w:pPr>
              <w:ind w:firstLine="0"/>
            </w:pPr>
            <w:r w:rsidRPr="000A40A7">
              <w:t>Портал дистанционного образования</w:t>
            </w:r>
          </w:p>
        </w:tc>
        <w:tc>
          <w:tcPr>
            <w:tcW w:w="3222" w:type="dxa"/>
            <w:tcBorders>
              <w:left w:val="single" w:sz="4" w:space="0" w:color="000000"/>
              <w:bottom w:val="single" w:sz="4" w:space="0" w:color="000000"/>
            </w:tcBorders>
          </w:tcPr>
          <w:p w:rsidR="00840481" w:rsidRPr="000A40A7" w:rsidRDefault="00840481" w:rsidP="000A40A7">
            <w:pPr>
              <w:snapToGrid w:val="0"/>
              <w:ind w:firstLine="0"/>
            </w:pPr>
            <w:r w:rsidRPr="000A40A7">
              <w:t>Заочная форма – электронный.</w:t>
            </w:r>
          </w:p>
          <w:p w:rsidR="00840481" w:rsidRPr="000A40A7" w:rsidRDefault="00840481" w:rsidP="000A40A7">
            <w:pPr>
              <w:ind w:firstLine="0"/>
            </w:pPr>
            <w:r w:rsidRPr="000A40A7">
              <w:t>Дистанционное обучение – сетевой</w:t>
            </w:r>
          </w:p>
        </w:tc>
        <w:tc>
          <w:tcPr>
            <w:tcW w:w="1791" w:type="dxa"/>
            <w:tcBorders>
              <w:left w:val="single" w:sz="4" w:space="0" w:color="000000"/>
              <w:bottom w:val="single" w:sz="4" w:space="0" w:color="000000"/>
            </w:tcBorders>
          </w:tcPr>
          <w:p w:rsidR="00840481" w:rsidRPr="000A40A7" w:rsidRDefault="00840481" w:rsidP="000A40A7">
            <w:pPr>
              <w:snapToGrid w:val="0"/>
              <w:ind w:firstLine="0"/>
            </w:pPr>
          </w:p>
        </w:tc>
        <w:tc>
          <w:tcPr>
            <w:tcW w:w="1820" w:type="dxa"/>
            <w:tcBorders>
              <w:left w:val="single" w:sz="4" w:space="0" w:color="000000"/>
              <w:bottom w:val="single" w:sz="4" w:space="0" w:color="000000"/>
            </w:tcBorders>
          </w:tcPr>
          <w:p w:rsidR="00840481" w:rsidRPr="000A40A7" w:rsidRDefault="00840481" w:rsidP="000A40A7">
            <w:pPr>
              <w:snapToGrid w:val="0"/>
              <w:ind w:firstLine="0"/>
            </w:pPr>
          </w:p>
        </w:tc>
        <w:tc>
          <w:tcPr>
            <w:tcW w:w="598" w:type="dxa"/>
            <w:tcBorders>
              <w:left w:val="single" w:sz="4" w:space="0" w:color="000000"/>
              <w:bottom w:val="single" w:sz="4" w:space="0" w:color="000000"/>
            </w:tcBorders>
          </w:tcPr>
          <w:p w:rsidR="00840481" w:rsidRPr="000A40A7" w:rsidRDefault="00840481" w:rsidP="000A40A7">
            <w:pPr>
              <w:snapToGrid w:val="0"/>
              <w:ind w:firstLine="0"/>
            </w:pPr>
          </w:p>
        </w:tc>
        <w:tc>
          <w:tcPr>
            <w:tcW w:w="559"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r w:rsidR="00840481" w:rsidRPr="000A40A7">
        <w:trPr>
          <w:jc w:val="center"/>
        </w:trPr>
        <w:tc>
          <w:tcPr>
            <w:tcW w:w="558" w:type="dxa"/>
            <w:tcBorders>
              <w:left w:val="single" w:sz="4" w:space="0" w:color="000000"/>
              <w:bottom w:val="single" w:sz="4" w:space="0" w:color="000000"/>
            </w:tcBorders>
          </w:tcPr>
          <w:p w:rsidR="00840481" w:rsidRPr="000A40A7" w:rsidRDefault="00840481" w:rsidP="00F055E7">
            <w:pPr>
              <w:snapToGrid w:val="0"/>
              <w:ind w:firstLine="0"/>
              <w:jc w:val="center"/>
            </w:pPr>
            <w:r w:rsidRPr="000A40A7">
              <w:t>8</w:t>
            </w:r>
          </w:p>
        </w:tc>
        <w:tc>
          <w:tcPr>
            <w:tcW w:w="1714" w:type="dxa"/>
            <w:tcBorders>
              <w:left w:val="single" w:sz="4" w:space="0" w:color="000000"/>
              <w:bottom w:val="single" w:sz="4" w:space="0" w:color="000000"/>
            </w:tcBorders>
          </w:tcPr>
          <w:p w:rsidR="00840481" w:rsidRPr="000A40A7" w:rsidRDefault="00840481" w:rsidP="000A40A7">
            <w:pPr>
              <w:snapToGrid w:val="0"/>
              <w:ind w:firstLine="0"/>
            </w:pPr>
            <w:r w:rsidRPr="000A40A7">
              <w:t>Видеофильмы</w:t>
            </w:r>
          </w:p>
        </w:tc>
        <w:tc>
          <w:tcPr>
            <w:tcW w:w="1354" w:type="dxa"/>
            <w:tcBorders>
              <w:left w:val="single" w:sz="4" w:space="0" w:color="000000"/>
              <w:bottom w:val="single" w:sz="4" w:space="0" w:color="000000"/>
            </w:tcBorders>
          </w:tcPr>
          <w:p w:rsidR="00840481" w:rsidRPr="000A40A7" w:rsidRDefault="00840481" w:rsidP="000A40A7">
            <w:pPr>
              <w:snapToGrid w:val="0"/>
              <w:ind w:firstLine="0"/>
              <w:rPr>
                <w:lang w:val="en-US"/>
              </w:rPr>
            </w:pPr>
            <w:r w:rsidRPr="000A40A7">
              <w:t xml:space="preserve">Видеокассеты, </w:t>
            </w:r>
            <w:r w:rsidRPr="000A40A7">
              <w:rPr>
                <w:lang w:val="en-US"/>
              </w:rPr>
              <w:t>CD, DVD</w:t>
            </w:r>
          </w:p>
        </w:tc>
        <w:tc>
          <w:tcPr>
            <w:tcW w:w="3186" w:type="dxa"/>
            <w:tcBorders>
              <w:left w:val="single" w:sz="4" w:space="0" w:color="000000"/>
              <w:bottom w:val="single" w:sz="4" w:space="0" w:color="000000"/>
            </w:tcBorders>
          </w:tcPr>
          <w:p w:rsidR="00840481" w:rsidRPr="000A40A7" w:rsidRDefault="00840481" w:rsidP="000A40A7">
            <w:pPr>
              <w:snapToGrid w:val="0"/>
              <w:ind w:firstLine="0"/>
            </w:pPr>
            <w:r w:rsidRPr="000A40A7">
              <w:t>Ресурсный центр.</w:t>
            </w:r>
          </w:p>
          <w:p w:rsidR="00840481" w:rsidRPr="000A40A7" w:rsidRDefault="00840481" w:rsidP="000A40A7">
            <w:pPr>
              <w:ind w:firstLine="0"/>
            </w:pPr>
            <w:r w:rsidRPr="000A40A7">
              <w:t>Портал  дистанционного образования</w:t>
            </w:r>
          </w:p>
        </w:tc>
        <w:tc>
          <w:tcPr>
            <w:tcW w:w="3222" w:type="dxa"/>
            <w:tcBorders>
              <w:left w:val="single" w:sz="4" w:space="0" w:color="000000"/>
              <w:bottom w:val="single" w:sz="4" w:space="0" w:color="000000"/>
            </w:tcBorders>
          </w:tcPr>
          <w:p w:rsidR="00840481" w:rsidRPr="000A40A7" w:rsidRDefault="00840481" w:rsidP="000A40A7">
            <w:pPr>
              <w:snapToGrid w:val="0"/>
              <w:ind w:firstLine="0"/>
            </w:pPr>
            <w:r w:rsidRPr="000A40A7">
              <w:t>Все формы – видео</w:t>
            </w:r>
          </w:p>
          <w:p w:rsidR="00840481" w:rsidRPr="000A40A7" w:rsidRDefault="00840481" w:rsidP="000A40A7">
            <w:pPr>
              <w:ind w:firstLine="0"/>
            </w:pPr>
          </w:p>
        </w:tc>
        <w:tc>
          <w:tcPr>
            <w:tcW w:w="1791" w:type="dxa"/>
            <w:tcBorders>
              <w:left w:val="single" w:sz="4" w:space="0" w:color="000000"/>
              <w:bottom w:val="single" w:sz="4" w:space="0" w:color="000000"/>
            </w:tcBorders>
          </w:tcPr>
          <w:p w:rsidR="00840481" w:rsidRPr="000A40A7" w:rsidRDefault="00840481" w:rsidP="000A40A7">
            <w:pPr>
              <w:snapToGrid w:val="0"/>
              <w:ind w:firstLine="0"/>
            </w:pPr>
          </w:p>
        </w:tc>
        <w:tc>
          <w:tcPr>
            <w:tcW w:w="1820" w:type="dxa"/>
            <w:tcBorders>
              <w:left w:val="single" w:sz="4" w:space="0" w:color="000000"/>
              <w:bottom w:val="single" w:sz="4" w:space="0" w:color="000000"/>
            </w:tcBorders>
          </w:tcPr>
          <w:p w:rsidR="00840481" w:rsidRPr="000A40A7" w:rsidRDefault="00840481" w:rsidP="000A40A7">
            <w:pPr>
              <w:snapToGrid w:val="0"/>
              <w:ind w:firstLine="0"/>
            </w:pPr>
          </w:p>
        </w:tc>
        <w:tc>
          <w:tcPr>
            <w:tcW w:w="598" w:type="dxa"/>
            <w:tcBorders>
              <w:left w:val="single" w:sz="4" w:space="0" w:color="000000"/>
              <w:bottom w:val="single" w:sz="4" w:space="0" w:color="000000"/>
            </w:tcBorders>
          </w:tcPr>
          <w:p w:rsidR="00840481" w:rsidRPr="000A40A7" w:rsidRDefault="00840481" w:rsidP="000A40A7">
            <w:pPr>
              <w:snapToGrid w:val="0"/>
              <w:ind w:firstLine="0"/>
            </w:pPr>
          </w:p>
        </w:tc>
        <w:tc>
          <w:tcPr>
            <w:tcW w:w="559"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bl>
    <w:p w:rsidR="00F055E7" w:rsidRDefault="00F055E7" w:rsidP="00DB49AA">
      <w:pPr>
        <w:pStyle w:val="3"/>
      </w:pPr>
    </w:p>
    <w:p w:rsidR="006E5443" w:rsidRDefault="006E5443" w:rsidP="00F055E7">
      <w:pPr>
        <w:pStyle w:val="32"/>
      </w:pPr>
    </w:p>
    <w:p w:rsidR="00F055E7" w:rsidRDefault="00F055E7" w:rsidP="00F055E7">
      <w:pPr>
        <w:pStyle w:val="32"/>
      </w:pPr>
      <w:r>
        <w:t xml:space="preserve">Таблица </w:t>
      </w:r>
      <w:fldSimple w:instr=" SEQ Таблица \* ARABIC ">
        <w:r w:rsidR="00515B7D">
          <w:rPr>
            <w:noProof/>
          </w:rPr>
          <w:t>7</w:t>
        </w:r>
      </w:fldSimple>
    </w:p>
    <w:p w:rsidR="00840481" w:rsidRPr="00F5526F" w:rsidRDefault="00840481" w:rsidP="00DB49AA">
      <w:pPr>
        <w:pStyle w:val="3"/>
      </w:pPr>
      <w:bookmarkStart w:id="12" w:name="_Toc230423801"/>
      <w:r w:rsidRPr="00F5526F">
        <w:t>1.2.3. Карта обеспечения дисциплины оборудованием дисциплины</w:t>
      </w:r>
      <w:bookmarkEnd w:id="12"/>
    </w:p>
    <w:p w:rsidR="00840481" w:rsidRPr="00F5526F" w:rsidRDefault="00840481" w:rsidP="00CC22FC">
      <w:pPr>
        <w:ind w:firstLine="709"/>
        <w:jc w:val="center"/>
        <w:rPr>
          <w:b/>
          <w:sz w:val="24"/>
          <w:szCs w:val="24"/>
        </w:rPr>
      </w:pPr>
      <w:r w:rsidRPr="00F5526F">
        <w:rPr>
          <w:b/>
          <w:sz w:val="24"/>
          <w:szCs w:val="24"/>
        </w:rPr>
        <w:t>___Ф__│__Р__│_В     Легкая атлетика (276 часов)</w:t>
      </w:r>
    </w:p>
    <w:p w:rsidR="00840481" w:rsidRPr="00F5526F" w:rsidRDefault="00840481" w:rsidP="00773651">
      <w:pPr>
        <w:ind w:firstLine="0"/>
        <w:jc w:val="center"/>
        <w:rPr>
          <w:sz w:val="24"/>
          <w:szCs w:val="24"/>
        </w:rPr>
      </w:pPr>
      <w:r w:rsidRPr="00F5526F">
        <w:rPr>
          <w:sz w:val="24"/>
          <w:szCs w:val="24"/>
        </w:rPr>
        <w:t>для студентов образовательной профессиональной программы 033100</w:t>
      </w:r>
      <w:r w:rsidRPr="00F5526F">
        <w:rPr>
          <w:i/>
          <w:sz w:val="24"/>
          <w:szCs w:val="24"/>
        </w:rPr>
        <w:t xml:space="preserve"> «Физическая культура</w:t>
      </w:r>
      <w:r w:rsidRPr="00F5526F">
        <w:rPr>
          <w:sz w:val="24"/>
          <w:szCs w:val="24"/>
        </w:rPr>
        <w:t>» по заочной форме обучения</w:t>
      </w:r>
    </w:p>
    <w:p w:rsidR="00840481" w:rsidRPr="00F5526F" w:rsidRDefault="00840481" w:rsidP="00CC22FC">
      <w:pPr>
        <w:ind w:firstLine="709"/>
        <w:jc w:val="center"/>
        <w:rPr>
          <w:b/>
          <w:sz w:val="24"/>
          <w:szCs w:val="24"/>
        </w:rPr>
      </w:pPr>
    </w:p>
    <w:tbl>
      <w:tblPr>
        <w:tblW w:w="14225" w:type="dxa"/>
        <w:jc w:val="center"/>
        <w:tblLayout w:type="fixed"/>
        <w:tblCellMar>
          <w:left w:w="0" w:type="dxa"/>
          <w:right w:w="0" w:type="dxa"/>
        </w:tblCellMar>
        <w:tblLook w:val="0000" w:firstRow="0" w:lastRow="0" w:firstColumn="0" w:lastColumn="0" w:noHBand="0" w:noVBand="0"/>
      </w:tblPr>
      <w:tblGrid>
        <w:gridCol w:w="568"/>
        <w:gridCol w:w="4145"/>
        <w:gridCol w:w="900"/>
        <w:gridCol w:w="6840"/>
        <w:gridCol w:w="1772"/>
      </w:tblGrid>
      <w:tr w:rsidR="00840481" w:rsidRPr="000A40A7">
        <w:trPr>
          <w:jc w:val="center"/>
        </w:trPr>
        <w:tc>
          <w:tcPr>
            <w:tcW w:w="568"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pPr>
            <w:r w:rsidRPr="000A40A7">
              <w:t>№</w:t>
            </w:r>
          </w:p>
          <w:p w:rsidR="00840481" w:rsidRPr="000A40A7" w:rsidRDefault="00840481" w:rsidP="000A40A7">
            <w:pPr>
              <w:ind w:firstLine="0"/>
            </w:pPr>
            <w:r w:rsidRPr="000A40A7">
              <w:t>п/п</w:t>
            </w:r>
          </w:p>
        </w:tc>
        <w:tc>
          <w:tcPr>
            <w:tcW w:w="4145"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Наименование</w:t>
            </w:r>
          </w:p>
        </w:tc>
        <w:tc>
          <w:tcPr>
            <w:tcW w:w="900"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Кол-во</w:t>
            </w:r>
          </w:p>
        </w:tc>
        <w:tc>
          <w:tcPr>
            <w:tcW w:w="6840" w:type="dxa"/>
            <w:tcBorders>
              <w:top w:val="single" w:sz="4" w:space="0" w:color="000000"/>
              <w:left w:val="single" w:sz="4" w:space="0" w:color="000000"/>
              <w:bottom w:val="single" w:sz="4" w:space="0" w:color="000000"/>
            </w:tcBorders>
          </w:tcPr>
          <w:p w:rsidR="00840481" w:rsidRPr="000A40A7" w:rsidRDefault="00840481" w:rsidP="000A40A7">
            <w:pPr>
              <w:snapToGrid w:val="0"/>
              <w:ind w:firstLine="0"/>
              <w:jc w:val="center"/>
            </w:pPr>
            <w:r w:rsidRPr="000A40A7">
              <w:t>Форма</w:t>
            </w:r>
          </w:p>
          <w:p w:rsidR="00840481" w:rsidRPr="000A40A7" w:rsidRDefault="00840481" w:rsidP="000A40A7">
            <w:pPr>
              <w:ind w:firstLine="0"/>
              <w:jc w:val="center"/>
            </w:pPr>
            <w:r w:rsidRPr="000A40A7">
              <w:t>Использования</w:t>
            </w:r>
          </w:p>
        </w:tc>
        <w:tc>
          <w:tcPr>
            <w:tcW w:w="1772" w:type="dxa"/>
            <w:tcBorders>
              <w:top w:val="single" w:sz="4" w:space="0" w:color="000000"/>
              <w:left w:val="single" w:sz="4" w:space="0" w:color="000000"/>
              <w:bottom w:val="single" w:sz="4" w:space="0" w:color="000000"/>
              <w:right w:val="single" w:sz="4" w:space="0" w:color="000000"/>
            </w:tcBorders>
          </w:tcPr>
          <w:p w:rsidR="00840481" w:rsidRPr="000A40A7" w:rsidRDefault="00840481" w:rsidP="000A40A7">
            <w:pPr>
              <w:snapToGrid w:val="0"/>
              <w:ind w:firstLine="0"/>
              <w:jc w:val="center"/>
            </w:pPr>
            <w:r w:rsidRPr="000A40A7">
              <w:t>Ответственный</w:t>
            </w:r>
          </w:p>
        </w:tc>
      </w:tr>
      <w:tr w:rsidR="00840481" w:rsidRPr="000A40A7">
        <w:trPr>
          <w:jc w:val="center"/>
        </w:trPr>
        <w:tc>
          <w:tcPr>
            <w:tcW w:w="568"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tc>
        <w:tc>
          <w:tcPr>
            <w:tcW w:w="4145" w:type="dxa"/>
            <w:tcBorders>
              <w:left w:val="single" w:sz="4" w:space="0" w:color="000000"/>
              <w:bottom w:val="single" w:sz="4" w:space="0" w:color="000000"/>
            </w:tcBorders>
          </w:tcPr>
          <w:p w:rsidR="00840481" w:rsidRPr="000A40A7" w:rsidRDefault="00840481" w:rsidP="000A40A7">
            <w:pPr>
              <w:snapToGrid w:val="0"/>
              <w:ind w:firstLine="0"/>
              <w:rPr>
                <w:b/>
              </w:rPr>
            </w:pPr>
            <w:r w:rsidRPr="000A40A7">
              <w:rPr>
                <w:b/>
              </w:rPr>
              <w:t>Спортивные залы</w:t>
            </w:r>
          </w:p>
        </w:tc>
        <w:tc>
          <w:tcPr>
            <w:tcW w:w="900"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tc>
        <w:tc>
          <w:tcPr>
            <w:tcW w:w="6840" w:type="dxa"/>
            <w:tcBorders>
              <w:left w:val="single" w:sz="4" w:space="0" w:color="000000"/>
              <w:bottom w:val="single" w:sz="4" w:space="0" w:color="000000"/>
            </w:tcBorders>
          </w:tcPr>
          <w:p w:rsidR="00840481" w:rsidRPr="000A40A7" w:rsidRDefault="00840481" w:rsidP="000A40A7">
            <w:pPr>
              <w:snapToGrid w:val="0"/>
              <w:ind w:firstLine="0"/>
            </w:pPr>
            <w:r w:rsidRPr="000A40A7">
              <w:t>Практические занятия</w:t>
            </w:r>
          </w:p>
        </w:tc>
        <w:tc>
          <w:tcPr>
            <w:tcW w:w="1772"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r w:rsidR="00840481" w:rsidRPr="000A40A7">
        <w:trPr>
          <w:jc w:val="center"/>
        </w:trPr>
        <w:tc>
          <w:tcPr>
            <w:tcW w:w="568"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2</w:t>
            </w:r>
          </w:p>
        </w:tc>
        <w:tc>
          <w:tcPr>
            <w:tcW w:w="4145" w:type="dxa"/>
            <w:tcBorders>
              <w:left w:val="single" w:sz="4" w:space="0" w:color="000000"/>
              <w:bottom w:val="single" w:sz="4" w:space="0" w:color="000000"/>
            </w:tcBorders>
          </w:tcPr>
          <w:p w:rsidR="00840481" w:rsidRPr="000A40A7" w:rsidRDefault="00840481" w:rsidP="000A40A7">
            <w:pPr>
              <w:snapToGrid w:val="0"/>
              <w:ind w:firstLine="0"/>
              <w:rPr>
                <w:b/>
              </w:rPr>
            </w:pPr>
            <w:r w:rsidRPr="000A40A7">
              <w:rPr>
                <w:b/>
              </w:rPr>
              <w:t>Аудитория педагогического факультета</w:t>
            </w:r>
          </w:p>
        </w:tc>
        <w:tc>
          <w:tcPr>
            <w:tcW w:w="900"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tc>
        <w:tc>
          <w:tcPr>
            <w:tcW w:w="6840" w:type="dxa"/>
            <w:tcBorders>
              <w:left w:val="single" w:sz="4" w:space="0" w:color="000000"/>
              <w:bottom w:val="single" w:sz="4" w:space="0" w:color="000000"/>
            </w:tcBorders>
          </w:tcPr>
          <w:p w:rsidR="00840481" w:rsidRPr="000A40A7" w:rsidRDefault="00840481" w:rsidP="000A40A7">
            <w:pPr>
              <w:snapToGrid w:val="0"/>
              <w:ind w:firstLine="0"/>
            </w:pPr>
            <w:r w:rsidRPr="000A40A7">
              <w:t>Лекции</w:t>
            </w:r>
          </w:p>
        </w:tc>
        <w:tc>
          <w:tcPr>
            <w:tcW w:w="1772"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r w:rsidR="00840481" w:rsidRPr="000A40A7">
        <w:trPr>
          <w:trHeight w:val="259"/>
          <w:jc w:val="center"/>
        </w:trPr>
        <w:tc>
          <w:tcPr>
            <w:tcW w:w="568" w:type="dxa"/>
            <w:tcBorders>
              <w:left w:val="single" w:sz="4" w:space="0" w:color="000000"/>
              <w:bottom w:val="single" w:sz="4" w:space="0" w:color="000000"/>
            </w:tcBorders>
          </w:tcPr>
          <w:p w:rsidR="00840481" w:rsidRPr="000A40A7" w:rsidRDefault="00840481" w:rsidP="000A40A7">
            <w:pPr>
              <w:snapToGrid w:val="0"/>
              <w:ind w:firstLine="0"/>
              <w:jc w:val="center"/>
            </w:pPr>
          </w:p>
        </w:tc>
        <w:tc>
          <w:tcPr>
            <w:tcW w:w="4145" w:type="dxa"/>
            <w:tcBorders>
              <w:left w:val="single" w:sz="4" w:space="0" w:color="000000"/>
              <w:bottom w:val="single" w:sz="4" w:space="0" w:color="000000"/>
            </w:tcBorders>
          </w:tcPr>
          <w:p w:rsidR="00840481" w:rsidRPr="000A40A7" w:rsidRDefault="00840481" w:rsidP="000A40A7">
            <w:pPr>
              <w:snapToGrid w:val="0"/>
              <w:ind w:firstLine="0"/>
            </w:pPr>
            <w:r w:rsidRPr="000A40A7">
              <w:t>Видеокомплекс (видеомагнитофон, телевизор)</w:t>
            </w:r>
          </w:p>
          <w:p w:rsidR="00840481" w:rsidRPr="000A40A7" w:rsidRDefault="00840481" w:rsidP="000A40A7">
            <w:pPr>
              <w:ind w:firstLine="0"/>
            </w:pPr>
            <w:r w:rsidRPr="000A40A7">
              <w:t>Магнитофон</w:t>
            </w:r>
          </w:p>
        </w:tc>
        <w:tc>
          <w:tcPr>
            <w:tcW w:w="900"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p w:rsidR="00840481" w:rsidRPr="000A40A7" w:rsidRDefault="00840481" w:rsidP="000A40A7">
            <w:pPr>
              <w:ind w:firstLine="0"/>
              <w:jc w:val="center"/>
            </w:pPr>
            <w:r w:rsidRPr="000A40A7">
              <w:t>1</w:t>
            </w:r>
          </w:p>
        </w:tc>
        <w:tc>
          <w:tcPr>
            <w:tcW w:w="6840" w:type="dxa"/>
            <w:tcBorders>
              <w:left w:val="single" w:sz="4" w:space="0" w:color="000000"/>
              <w:bottom w:val="single" w:sz="4" w:space="0" w:color="000000"/>
            </w:tcBorders>
          </w:tcPr>
          <w:p w:rsidR="00840481" w:rsidRPr="000A40A7" w:rsidRDefault="00840481" w:rsidP="000A40A7">
            <w:pPr>
              <w:snapToGrid w:val="0"/>
              <w:ind w:firstLine="0"/>
            </w:pPr>
            <w:r w:rsidRPr="000A40A7">
              <w:t>Демонстрация материалов лекций, практических занятий, учебных видеофильмов.</w:t>
            </w:r>
          </w:p>
          <w:p w:rsidR="00840481" w:rsidRPr="000A40A7" w:rsidRDefault="00840481" w:rsidP="000A40A7">
            <w:pPr>
              <w:ind w:firstLine="0"/>
            </w:pPr>
            <w:r w:rsidRPr="000A40A7">
              <w:t>Просматривание спортивных соревнований.</w:t>
            </w:r>
          </w:p>
        </w:tc>
        <w:tc>
          <w:tcPr>
            <w:tcW w:w="1772"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r w:rsidR="00840481" w:rsidRPr="000A40A7">
        <w:trPr>
          <w:jc w:val="center"/>
        </w:trPr>
        <w:tc>
          <w:tcPr>
            <w:tcW w:w="568"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3</w:t>
            </w:r>
          </w:p>
        </w:tc>
        <w:tc>
          <w:tcPr>
            <w:tcW w:w="4145" w:type="dxa"/>
            <w:tcBorders>
              <w:left w:val="single" w:sz="4" w:space="0" w:color="000000"/>
              <w:bottom w:val="single" w:sz="4" w:space="0" w:color="000000"/>
            </w:tcBorders>
          </w:tcPr>
          <w:p w:rsidR="00840481" w:rsidRPr="000A40A7" w:rsidRDefault="00840481" w:rsidP="000A40A7">
            <w:pPr>
              <w:snapToGrid w:val="0"/>
              <w:ind w:firstLine="0"/>
            </w:pPr>
            <w:r w:rsidRPr="000A40A7">
              <w:t>Стадион</w:t>
            </w:r>
          </w:p>
        </w:tc>
        <w:tc>
          <w:tcPr>
            <w:tcW w:w="900" w:type="dxa"/>
            <w:tcBorders>
              <w:left w:val="single" w:sz="4" w:space="0" w:color="000000"/>
              <w:bottom w:val="single" w:sz="4" w:space="0" w:color="000000"/>
            </w:tcBorders>
          </w:tcPr>
          <w:p w:rsidR="00840481" w:rsidRPr="000A40A7" w:rsidRDefault="00840481" w:rsidP="000A40A7">
            <w:pPr>
              <w:snapToGrid w:val="0"/>
              <w:ind w:firstLine="0"/>
              <w:jc w:val="center"/>
            </w:pPr>
            <w:r w:rsidRPr="000A40A7">
              <w:t>1</w:t>
            </w:r>
          </w:p>
        </w:tc>
        <w:tc>
          <w:tcPr>
            <w:tcW w:w="6840" w:type="dxa"/>
            <w:tcBorders>
              <w:left w:val="single" w:sz="4" w:space="0" w:color="000000"/>
              <w:bottom w:val="single" w:sz="4" w:space="0" w:color="000000"/>
            </w:tcBorders>
          </w:tcPr>
          <w:p w:rsidR="00840481" w:rsidRPr="000A40A7" w:rsidRDefault="00840481" w:rsidP="000A40A7">
            <w:pPr>
              <w:snapToGrid w:val="0"/>
              <w:ind w:firstLine="0"/>
            </w:pPr>
            <w:r w:rsidRPr="000A40A7">
              <w:t>Доступ к образовательным ресурсам во время самостоятельной работы студентов.</w:t>
            </w:r>
          </w:p>
        </w:tc>
        <w:tc>
          <w:tcPr>
            <w:tcW w:w="1772" w:type="dxa"/>
            <w:tcBorders>
              <w:left w:val="single" w:sz="4" w:space="0" w:color="000000"/>
              <w:bottom w:val="single" w:sz="4" w:space="0" w:color="000000"/>
              <w:right w:val="single" w:sz="4" w:space="0" w:color="000000"/>
            </w:tcBorders>
          </w:tcPr>
          <w:p w:rsidR="00840481" w:rsidRPr="000A40A7" w:rsidRDefault="00840481" w:rsidP="000A40A7">
            <w:pPr>
              <w:snapToGrid w:val="0"/>
              <w:ind w:firstLine="0"/>
            </w:pPr>
          </w:p>
        </w:tc>
      </w:tr>
    </w:tbl>
    <w:p w:rsidR="00840481" w:rsidRPr="00F5526F" w:rsidRDefault="00696F8F" w:rsidP="00CC22FC">
      <w:pPr>
        <w:shd w:val="clear" w:color="FFFFFF" w:fill="FFFFFF"/>
        <w:autoSpaceDE w:val="0"/>
        <w:ind w:firstLine="709"/>
        <w:jc w:val="center"/>
        <w:rPr>
          <w:sz w:val="24"/>
          <w:szCs w:val="24"/>
        </w:rPr>
        <w:sectPr w:rsidR="00840481" w:rsidRPr="00F5526F" w:rsidSect="00110229">
          <w:pgSz w:w="16838" w:h="11906" w:orient="landscape"/>
          <w:pgMar w:top="1134" w:right="1134" w:bottom="1134" w:left="1134" w:header="720" w:footer="720" w:gutter="0"/>
          <w:cols w:space="720"/>
        </w:sectPr>
      </w:pPr>
      <w:r>
        <w:rPr>
          <w:noProof/>
          <w:sz w:val="24"/>
          <w:szCs w:val="24"/>
        </w:rPr>
        <w:pict>
          <v:rect id="_x0000_s1036" style="position:absolute;left:0;text-align:left;margin-left:5in;margin-top:61.5pt;width:27pt;height:18pt;z-index:251659264;mso-position-horizontal-relative:text;mso-position-vertical-relative:text" stroked="f"/>
        </w:pict>
      </w:r>
    </w:p>
    <w:p w:rsidR="00840481" w:rsidRPr="00F5526F" w:rsidRDefault="00840481" w:rsidP="00DB49AA">
      <w:pPr>
        <w:pStyle w:val="1"/>
        <w:rPr>
          <w:i/>
        </w:rPr>
      </w:pPr>
      <w:bookmarkStart w:id="13" w:name="_Toc230423802"/>
      <w:r w:rsidRPr="00F5526F">
        <w:t>2. ДИДАКТИЧЕСКИЕ МАТЕРИАЛЫ (СРЕДСТВА ОБУЧЕНИЯ</w:t>
      </w:r>
      <w:r w:rsidRPr="00F5526F">
        <w:rPr>
          <w:i/>
        </w:rPr>
        <w:t>)</w:t>
      </w:r>
      <w:bookmarkEnd w:id="13"/>
    </w:p>
    <w:p w:rsidR="00840481" w:rsidRPr="00F5526F" w:rsidRDefault="00840481" w:rsidP="00DB49AA">
      <w:pPr>
        <w:pStyle w:val="2"/>
      </w:pPr>
      <w:bookmarkStart w:id="14" w:name="_Toc230423803"/>
      <w:r w:rsidRPr="00F5526F">
        <w:t>2.1. Печатные дидактические материалы</w:t>
      </w:r>
      <w:bookmarkEnd w:id="14"/>
    </w:p>
    <w:p w:rsidR="00840481" w:rsidRPr="00F5526F" w:rsidRDefault="00840481" w:rsidP="00773651">
      <w:pPr>
        <w:pStyle w:val="a8"/>
        <w:spacing w:before="60" w:after="60"/>
        <w:ind w:left="0"/>
        <w:jc w:val="center"/>
        <w:rPr>
          <w:rFonts w:ascii="Times New Roman" w:hAnsi="Times New Roman"/>
          <w:i/>
          <w:szCs w:val="24"/>
        </w:rPr>
      </w:pPr>
      <w:r w:rsidRPr="00F5526F">
        <w:rPr>
          <w:rFonts w:ascii="Times New Roman" w:hAnsi="Times New Roman"/>
          <w:i/>
          <w:szCs w:val="24"/>
        </w:rPr>
        <w:t>Обязательная литература</w:t>
      </w:r>
    </w:p>
    <w:p w:rsidR="00840481" w:rsidRPr="00F5526F" w:rsidRDefault="00383B9A" w:rsidP="00383B9A">
      <w:pPr>
        <w:numPr>
          <w:ilvl w:val="0"/>
          <w:numId w:val="28"/>
        </w:numPr>
        <w:rPr>
          <w:sz w:val="24"/>
          <w:szCs w:val="24"/>
        </w:rPr>
      </w:pPr>
      <w:r w:rsidRPr="00383B9A">
        <w:rPr>
          <w:i/>
          <w:sz w:val="24"/>
          <w:szCs w:val="24"/>
        </w:rPr>
        <w:t>Озолина</w:t>
      </w:r>
      <w:r>
        <w:rPr>
          <w:i/>
          <w:sz w:val="24"/>
          <w:szCs w:val="24"/>
        </w:rPr>
        <w:t>,</w:t>
      </w:r>
      <w:r w:rsidRPr="00383B9A">
        <w:rPr>
          <w:i/>
          <w:sz w:val="24"/>
          <w:szCs w:val="24"/>
        </w:rPr>
        <w:t xml:space="preserve"> Н.Г.</w:t>
      </w:r>
      <w:r w:rsidRPr="00F5526F">
        <w:rPr>
          <w:sz w:val="24"/>
          <w:szCs w:val="24"/>
        </w:rPr>
        <w:t xml:space="preserve"> </w:t>
      </w:r>
      <w:r w:rsidR="00840481" w:rsidRPr="00F5526F">
        <w:rPr>
          <w:sz w:val="24"/>
          <w:szCs w:val="24"/>
        </w:rPr>
        <w:t>Легкая атлетика.</w:t>
      </w:r>
      <w:r w:rsidRPr="00383B9A">
        <w:rPr>
          <w:sz w:val="24"/>
          <w:szCs w:val="24"/>
        </w:rPr>
        <w:t xml:space="preserve"> </w:t>
      </w:r>
      <w:r w:rsidRPr="00654A48">
        <w:rPr>
          <w:sz w:val="24"/>
          <w:szCs w:val="24"/>
        </w:rPr>
        <w:t>[Текст]</w:t>
      </w:r>
      <w:r w:rsidR="00840481" w:rsidRPr="00F5526F">
        <w:rPr>
          <w:sz w:val="24"/>
          <w:szCs w:val="24"/>
        </w:rPr>
        <w:t>: Учеб. для ин-тов физ культ. / Под ред. Н.Г. Озолина, В.И. Воронкина, Ю.Н. Примакова. – Изд.; 4-е, доп. перераб., М: Физкультура и спорт, 1989. – 671 с.</w:t>
      </w:r>
    </w:p>
    <w:p w:rsidR="00840481" w:rsidRPr="00F5526F" w:rsidRDefault="00840481" w:rsidP="00383B9A">
      <w:pPr>
        <w:numPr>
          <w:ilvl w:val="0"/>
          <w:numId w:val="28"/>
        </w:numPr>
        <w:rPr>
          <w:sz w:val="24"/>
          <w:szCs w:val="24"/>
        </w:rPr>
      </w:pPr>
      <w:r w:rsidRPr="00383B9A">
        <w:rPr>
          <w:i/>
          <w:sz w:val="24"/>
          <w:szCs w:val="24"/>
        </w:rPr>
        <w:t>Жилкин</w:t>
      </w:r>
      <w:r w:rsidR="00383B9A" w:rsidRPr="00383B9A">
        <w:rPr>
          <w:i/>
          <w:sz w:val="24"/>
          <w:szCs w:val="24"/>
        </w:rPr>
        <w:t>,</w:t>
      </w:r>
      <w:r w:rsidRPr="00383B9A">
        <w:rPr>
          <w:i/>
          <w:sz w:val="24"/>
          <w:szCs w:val="24"/>
        </w:rPr>
        <w:t xml:space="preserve"> А.И.</w:t>
      </w:r>
      <w:r w:rsidRPr="00F5526F">
        <w:rPr>
          <w:sz w:val="24"/>
          <w:szCs w:val="24"/>
        </w:rPr>
        <w:t xml:space="preserve"> Легкая атлетика</w:t>
      </w:r>
      <w:r w:rsidR="00383B9A" w:rsidRPr="00383B9A">
        <w:rPr>
          <w:sz w:val="24"/>
          <w:szCs w:val="24"/>
        </w:rPr>
        <w:t xml:space="preserve"> </w:t>
      </w:r>
      <w:r w:rsidR="00383B9A" w:rsidRPr="00654A48">
        <w:rPr>
          <w:sz w:val="24"/>
          <w:szCs w:val="24"/>
        </w:rPr>
        <w:t>[Текст]</w:t>
      </w:r>
      <w:r w:rsidRPr="00F5526F">
        <w:rPr>
          <w:sz w:val="24"/>
          <w:szCs w:val="24"/>
        </w:rPr>
        <w:t>: Учеб. пособие для студ. высш. пед. учеб. заведений / А.И. Жилкин, В.С. Кузьмин, Е.В. Сидорчук. – 2-е изд., стер. – М.: Издательский центр «Академия», 2005. – 464 с.</w:t>
      </w:r>
    </w:p>
    <w:p w:rsidR="00840481" w:rsidRPr="00F5526F" w:rsidRDefault="00840481" w:rsidP="00383B9A">
      <w:pPr>
        <w:numPr>
          <w:ilvl w:val="0"/>
          <w:numId w:val="28"/>
        </w:numPr>
        <w:rPr>
          <w:sz w:val="24"/>
          <w:szCs w:val="24"/>
        </w:rPr>
      </w:pPr>
      <w:r w:rsidRPr="00F5526F">
        <w:rPr>
          <w:sz w:val="24"/>
          <w:szCs w:val="24"/>
        </w:rPr>
        <w:t>Книга тренера по легкой атлетике / ред. Л.С. Хоменков. – 3-е изд., перераб – М.: Физкультура и спорт, 1987. – 400 с.</w:t>
      </w:r>
    </w:p>
    <w:p w:rsidR="00840481" w:rsidRPr="00F5526F" w:rsidRDefault="00840481" w:rsidP="00383B9A">
      <w:pPr>
        <w:numPr>
          <w:ilvl w:val="0"/>
          <w:numId w:val="28"/>
        </w:numPr>
        <w:rPr>
          <w:sz w:val="24"/>
          <w:szCs w:val="24"/>
        </w:rPr>
      </w:pPr>
      <w:r w:rsidRPr="00F5526F">
        <w:rPr>
          <w:sz w:val="24"/>
          <w:szCs w:val="24"/>
        </w:rPr>
        <w:t>Олимпийская энциклопедия</w:t>
      </w:r>
      <w:r w:rsidR="00383B9A">
        <w:rPr>
          <w:sz w:val="24"/>
          <w:szCs w:val="24"/>
        </w:rPr>
        <w:t xml:space="preserve"> </w:t>
      </w:r>
      <w:r w:rsidR="00383B9A" w:rsidRPr="00654A48">
        <w:rPr>
          <w:sz w:val="24"/>
          <w:szCs w:val="24"/>
        </w:rPr>
        <w:t>[Текст]</w:t>
      </w:r>
      <w:r w:rsidRPr="00F5526F">
        <w:rPr>
          <w:sz w:val="24"/>
          <w:szCs w:val="24"/>
        </w:rPr>
        <w:t>: Том 1: Легкая атлетика. – Новосибирск: Свиньин и сыновья, 2004. – 350 с.</w:t>
      </w:r>
    </w:p>
    <w:p w:rsidR="00840481" w:rsidRPr="00F5526F" w:rsidRDefault="00840481" w:rsidP="00383B9A">
      <w:pPr>
        <w:numPr>
          <w:ilvl w:val="0"/>
          <w:numId w:val="28"/>
        </w:numPr>
        <w:rPr>
          <w:sz w:val="24"/>
          <w:szCs w:val="24"/>
        </w:rPr>
      </w:pPr>
      <w:r w:rsidRPr="00F5526F">
        <w:rPr>
          <w:sz w:val="24"/>
          <w:szCs w:val="24"/>
        </w:rPr>
        <w:t>Организация судейства по легкой атлетике</w:t>
      </w:r>
      <w:r w:rsidR="00383B9A">
        <w:rPr>
          <w:sz w:val="24"/>
          <w:szCs w:val="24"/>
        </w:rPr>
        <w:t xml:space="preserve"> [Текст]</w:t>
      </w:r>
      <w:r w:rsidRPr="00F5526F">
        <w:rPr>
          <w:sz w:val="24"/>
          <w:szCs w:val="24"/>
        </w:rPr>
        <w:t xml:space="preserve"> / Сост. В.И. Лахов. – М.6 Физкультура и спорт, 1989. – 336 с.</w:t>
      </w:r>
    </w:p>
    <w:p w:rsidR="00840481" w:rsidRPr="00F5526F" w:rsidRDefault="00840481" w:rsidP="00383B9A">
      <w:pPr>
        <w:numPr>
          <w:ilvl w:val="0"/>
          <w:numId w:val="28"/>
        </w:numPr>
        <w:rPr>
          <w:sz w:val="24"/>
          <w:szCs w:val="24"/>
        </w:rPr>
      </w:pPr>
      <w:r w:rsidRPr="00F5526F">
        <w:rPr>
          <w:sz w:val="24"/>
          <w:szCs w:val="24"/>
        </w:rPr>
        <w:t>Тренажеры и специальные упражнения в легкой атлетике</w:t>
      </w:r>
      <w:r w:rsidR="00383B9A">
        <w:rPr>
          <w:sz w:val="24"/>
          <w:szCs w:val="24"/>
        </w:rPr>
        <w:t xml:space="preserve"> [Текст]</w:t>
      </w:r>
      <w:r w:rsidRPr="00F5526F">
        <w:rPr>
          <w:sz w:val="24"/>
          <w:szCs w:val="24"/>
        </w:rPr>
        <w:t xml:space="preserve"> / Под ред. В.Г. Алабина, М.П. Кривоносова. – М.; Физкультура и спорт, 1982. – 222с</w:t>
      </w:r>
    </w:p>
    <w:p w:rsidR="00840481" w:rsidRPr="00F5526F" w:rsidRDefault="00840481" w:rsidP="00383B9A">
      <w:pPr>
        <w:numPr>
          <w:ilvl w:val="0"/>
          <w:numId w:val="28"/>
        </w:numPr>
        <w:rPr>
          <w:sz w:val="24"/>
          <w:szCs w:val="24"/>
        </w:rPr>
      </w:pPr>
      <w:r w:rsidRPr="00F5526F">
        <w:rPr>
          <w:sz w:val="24"/>
          <w:szCs w:val="24"/>
        </w:rPr>
        <w:t>Прыжки в высоту. М.: Физкультура и спорт, 1981. 140 с.</w:t>
      </w:r>
    </w:p>
    <w:p w:rsidR="00840481" w:rsidRPr="00F5526F" w:rsidRDefault="00840481" w:rsidP="00383B9A">
      <w:pPr>
        <w:numPr>
          <w:ilvl w:val="0"/>
          <w:numId w:val="28"/>
        </w:numPr>
        <w:rPr>
          <w:sz w:val="24"/>
          <w:szCs w:val="24"/>
        </w:rPr>
      </w:pPr>
      <w:r w:rsidRPr="004F3772">
        <w:rPr>
          <w:i/>
          <w:sz w:val="24"/>
          <w:szCs w:val="24"/>
        </w:rPr>
        <w:t>Куду</w:t>
      </w:r>
      <w:r w:rsidR="00383B9A" w:rsidRPr="004F3772">
        <w:rPr>
          <w:i/>
          <w:sz w:val="24"/>
          <w:szCs w:val="24"/>
        </w:rPr>
        <w:t>,</w:t>
      </w:r>
      <w:r w:rsidRPr="004F3772">
        <w:rPr>
          <w:i/>
          <w:sz w:val="24"/>
          <w:szCs w:val="24"/>
        </w:rPr>
        <w:t xml:space="preserve"> Ф.О.</w:t>
      </w:r>
      <w:r w:rsidRPr="00F5526F">
        <w:rPr>
          <w:sz w:val="24"/>
          <w:szCs w:val="24"/>
        </w:rPr>
        <w:t xml:space="preserve"> Легкоатлетические многоборья</w:t>
      </w:r>
      <w:r w:rsidR="00383B9A">
        <w:rPr>
          <w:sz w:val="24"/>
          <w:szCs w:val="24"/>
        </w:rPr>
        <w:t xml:space="preserve"> [Текст]</w:t>
      </w:r>
      <w:r w:rsidRPr="00F5526F">
        <w:rPr>
          <w:sz w:val="24"/>
          <w:szCs w:val="24"/>
        </w:rPr>
        <w:t xml:space="preserve"> / Ф.О. Куду – М.: Физкультура и спорт, 1981. – 140 с.</w:t>
      </w:r>
    </w:p>
    <w:p w:rsidR="00840481" w:rsidRPr="00F5526F" w:rsidRDefault="00840481" w:rsidP="00383B9A">
      <w:pPr>
        <w:numPr>
          <w:ilvl w:val="0"/>
          <w:numId w:val="28"/>
        </w:numPr>
        <w:rPr>
          <w:sz w:val="24"/>
          <w:szCs w:val="24"/>
        </w:rPr>
      </w:pPr>
      <w:r w:rsidRPr="004F3772">
        <w:rPr>
          <w:i/>
          <w:sz w:val="24"/>
          <w:szCs w:val="24"/>
        </w:rPr>
        <w:t>Петровский</w:t>
      </w:r>
      <w:r w:rsidR="00383B9A" w:rsidRPr="004F3772">
        <w:rPr>
          <w:i/>
          <w:sz w:val="24"/>
          <w:szCs w:val="24"/>
        </w:rPr>
        <w:t>,</w:t>
      </w:r>
      <w:r w:rsidRPr="004F3772">
        <w:rPr>
          <w:i/>
          <w:sz w:val="24"/>
          <w:szCs w:val="24"/>
        </w:rPr>
        <w:t xml:space="preserve"> В.В.</w:t>
      </w:r>
      <w:r w:rsidRPr="00F5526F">
        <w:rPr>
          <w:sz w:val="24"/>
          <w:szCs w:val="24"/>
        </w:rPr>
        <w:t xml:space="preserve"> Бег на короткие дистанции (спринт)</w:t>
      </w:r>
      <w:r w:rsidR="00383B9A" w:rsidRPr="00383B9A">
        <w:rPr>
          <w:sz w:val="24"/>
          <w:szCs w:val="24"/>
        </w:rPr>
        <w:t xml:space="preserve"> </w:t>
      </w:r>
      <w:r w:rsidR="00383B9A">
        <w:rPr>
          <w:sz w:val="24"/>
          <w:szCs w:val="24"/>
        </w:rPr>
        <w:t>[Текст]:</w:t>
      </w:r>
      <w:r w:rsidRPr="00F5526F">
        <w:rPr>
          <w:sz w:val="24"/>
          <w:szCs w:val="24"/>
        </w:rPr>
        <w:t xml:space="preserve"> / В.В., Петровский. – М.: Физкультура и спорт, - 1978. – 80 с.</w:t>
      </w:r>
    </w:p>
    <w:p w:rsidR="00840481" w:rsidRPr="00F5526F" w:rsidRDefault="00840481" w:rsidP="00383B9A">
      <w:pPr>
        <w:numPr>
          <w:ilvl w:val="0"/>
          <w:numId w:val="28"/>
        </w:numPr>
        <w:rPr>
          <w:sz w:val="24"/>
          <w:szCs w:val="24"/>
        </w:rPr>
      </w:pPr>
      <w:r w:rsidRPr="004F3772">
        <w:rPr>
          <w:i/>
          <w:sz w:val="24"/>
          <w:szCs w:val="24"/>
        </w:rPr>
        <w:t>Шенников</w:t>
      </w:r>
      <w:r w:rsidR="00383B9A" w:rsidRPr="004F3772">
        <w:rPr>
          <w:i/>
          <w:sz w:val="24"/>
          <w:szCs w:val="24"/>
        </w:rPr>
        <w:t>,</w:t>
      </w:r>
      <w:r w:rsidRPr="004F3772">
        <w:rPr>
          <w:i/>
          <w:sz w:val="24"/>
          <w:szCs w:val="24"/>
        </w:rPr>
        <w:t xml:space="preserve"> Б.Ф</w:t>
      </w:r>
      <w:r w:rsidRPr="00F5526F">
        <w:rPr>
          <w:sz w:val="24"/>
          <w:szCs w:val="24"/>
        </w:rPr>
        <w:t xml:space="preserve">. Барьерный бег для женщин </w:t>
      </w:r>
      <w:r w:rsidR="00383B9A">
        <w:rPr>
          <w:sz w:val="24"/>
          <w:szCs w:val="24"/>
        </w:rPr>
        <w:t>[Текст]:</w:t>
      </w:r>
      <w:r w:rsidR="00383B9A" w:rsidRPr="00F5526F">
        <w:rPr>
          <w:sz w:val="24"/>
          <w:szCs w:val="24"/>
        </w:rPr>
        <w:t xml:space="preserve"> </w:t>
      </w:r>
      <w:r w:rsidRPr="00F5526F">
        <w:rPr>
          <w:sz w:val="24"/>
          <w:szCs w:val="24"/>
        </w:rPr>
        <w:t>(</w:t>
      </w:r>
      <w:smartTag w:uri="urn:schemas-microsoft-com:office:smarttags" w:element="metricconverter">
        <w:smartTagPr>
          <w:attr w:name="ProductID" w:val="100 м"/>
        </w:smartTagPr>
        <w:r w:rsidRPr="00F5526F">
          <w:rPr>
            <w:sz w:val="24"/>
            <w:szCs w:val="24"/>
          </w:rPr>
          <w:t>100 м</w:t>
        </w:r>
      </w:smartTag>
      <w:r w:rsidRPr="00F5526F">
        <w:rPr>
          <w:sz w:val="24"/>
          <w:szCs w:val="24"/>
        </w:rPr>
        <w:t xml:space="preserve"> с барьерами) / Б.Ф. Шенников. – 3-е изд. перераб. – М.: Физкультура и спорт, - М.: Физкультура и спорт, 1982. – 80 с.</w:t>
      </w:r>
    </w:p>
    <w:p w:rsidR="00840481" w:rsidRPr="00F5526F" w:rsidRDefault="00840481" w:rsidP="00383B9A">
      <w:pPr>
        <w:numPr>
          <w:ilvl w:val="0"/>
          <w:numId w:val="28"/>
        </w:numPr>
        <w:rPr>
          <w:sz w:val="24"/>
          <w:szCs w:val="24"/>
        </w:rPr>
      </w:pPr>
      <w:r w:rsidRPr="004F3772">
        <w:rPr>
          <w:i/>
          <w:sz w:val="24"/>
          <w:szCs w:val="24"/>
        </w:rPr>
        <w:t>Станчев</w:t>
      </w:r>
      <w:r w:rsidR="00383B9A" w:rsidRPr="004F3772">
        <w:rPr>
          <w:i/>
          <w:sz w:val="24"/>
          <w:szCs w:val="24"/>
        </w:rPr>
        <w:t>,</w:t>
      </w:r>
      <w:r w:rsidRPr="004F3772">
        <w:rPr>
          <w:i/>
          <w:sz w:val="24"/>
          <w:szCs w:val="24"/>
        </w:rPr>
        <w:t xml:space="preserve"> С.</w:t>
      </w:r>
      <w:r w:rsidRPr="00F5526F">
        <w:rPr>
          <w:sz w:val="24"/>
          <w:szCs w:val="24"/>
        </w:rPr>
        <w:t xml:space="preserve"> Техническая подготовка легкоатлетов-метателей</w:t>
      </w:r>
      <w:r w:rsidR="00383B9A">
        <w:rPr>
          <w:sz w:val="24"/>
          <w:szCs w:val="24"/>
        </w:rPr>
        <w:t xml:space="preserve"> [Текст]:</w:t>
      </w:r>
      <w:r w:rsidRPr="00F5526F">
        <w:rPr>
          <w:sz w:val="24"/>
          <w:szCs w:val="24"/>
        </w:rPr>
        <w:t xml:space="preserve"> / С. Станчев // Пер с болг. / Предисл. Н.Г. Левицкого. – М.: Физкультура и спорт, 1981. – 135 с.</w:t>
      </w:r>
    </w:p>
    <w:p w:rsidR="00840481" w:rsidRPr="00F5526F" w:rsidRDefault="00840481" w:rsidP="00383B9A">
      <w:pPr>
        <w:numPr>
          <w:ilvl w:val="0"/>
          <w:numId w:val="28"/>
        </w:numPr>
        <w:rPr>
          <w:sz w:val="24"/>
          <w:szCs w:val="24"/>
        </w:rPr>
      </w:pPr>
      <w:r w:rsidRPr="00383B9A">
        <w:rPr>
          <w:i/>
          <w:sz w:val="24"/>
          <w:szCs w:val="24"/>
        </w:rPr>
        <w:t>Гогунов</w:t>
      </w:r>
      <w:r w:rsidR="00383B9A" w:rsidRPr="00383B9A">
        <w:rPr>
          <w:i/>
          <w:sz w:val="24"/>
          <w:szCs w:val="24"/>
        </w:rPr>
        <w:t>,</w:t>
      </w:r>
      <w:r w:rsidRPr="00383B9A">
        <w:rPr>
          <w:i/>
          <w:sz w:val="24"/>
          <w:szCs w:val="24"/>
        </w:rPr>
        <w:t xml:space="preserve"> Е.Н.</w:t>
      </w:r>
      <w:r w:rsidRPr="00F5526F">
        <w:rPr>
          <w:sz w:val="24"/>
          <w:szCs w:val="24"/>
        </w:rPr>
        <w:t xml:space="preserve"> Психология физического воспитания и спорта</w:t>
      </w:r>
      <w:r w:rsidR="00383B9A">
        <w:rPr>
          <w:sz w:val="24"/>
          <w:szCs w:val="24"/>
        </w:rPr>
        <w:t xml:space="preserve"> [Текст]</w:t>
      </w:r>
      <w:r w:rsidRPr="00F5526F">
        <w:rPr>
          <w:sz w:val="24"/>
          <w:szCs w:val="24"/>
        </w:rPr>
        <w:t>: Учебное пособие для вузов / Е.Н. Гогунов. Б.И. Мартьянов. – М.: Академия, 2000. – 288 с.</w:t>
      </w:r>
    </w:p>
    <w:p w:rsidR="00840481" w:rsidRPr="00F5526F" w:rsidRDefault="00840481" w:rsidP="00383B9A">
      <w:pPr>
        <w:numPr>
          <w:ilvl w:val="0"/>
          <w:numId w:val="28"/>
        </w:numPr>
        <w:rPr>
          <w:sz w:val="24"/>
          <w:szCs w:val="24"/>
        </w:rPr>
      </w:pPr>
      <w:r w:rsidRPr="00F5526F">
        <w:rPr>
          <w:sz w:val="24"/>
          <w:szCs w:val="24"/>
        </w:rPr>
        <w:t>Настольная книга учителя физической культуры</w:t>
      </w:r>
      <w:r w:rsidR="00383B9A">
        <w:rPr>
          <w:sz w:val="24"/>
          <w:szCs w:val="24"/>
        </w:rPr>
        <w:t xml:space="preserve"> [Текст]</w:t>
      </w:r>
      <w:r w:rsidRPr="00F5526F">
        <w:rPr>
          <w:sz w:val="24"/>
          <w:szCs w:val="24"/>
        </w:rPr>
        <w:t>: методическое пособие / авт-сост Г.И. Погадаев; авт. Предисл.: В.В. Кузина, Н.Д. Никандрова. – 2-е изд., перераб. и доп. – М.: Физкультура и спорт, 2000. – 496 с.</w:t>
      </w:r>
    </w:p>
    <w:p w:rsidR="00840481" w:rsidRPr="00F5526F" w:rsidRDefault="00840481" w:rsidP="00383B9A">
      <w:pPr>
        <w:numPr>
          <w:ilvl w:val="0"/>
          <w:numId w:val="28"/>
        </w:numPr>
        <w:rPr>
          <w:sz w:val="24"/>
          <w:szCs w:val="24"/>
        </w:rPr>
      </w:pPr>
      <w:r w:rsidRPr="00F5526F">
        <w:rPr>
          <w:sz w:val="24"/>
          <w:szCs w:val="24"/>
        </w:rPr>
        <w:t>Легкая а</w:t>
      </w:r>
      <w:r w:rsidR="00383B9A">
        <w:rPr>
          <w:sz w:val="24"/>
          <w:szCs w:val="24"/>
        </w:rPr>
        <w:t>тлетика и методика преподавания [Текст]:</w:t>
      </w:r>
      <w:r w:rsidRPr="00F5526F">
        <w:rPr>
          <w:sz w:val="24"/>
          <w:szCs w:val="24"/>
        </w:rPr>
        <w:t xml:space="preserve"> Уч. для ин-тов физ. культ. / Под ред. О.В. Колодяя, Е.М. Лотковского, В.В. Ухова. – М.: Физкультура и спорт, 1985. – 271 с.</w:t>
      </w:r>
    </w:p>
    <w:p w:rsidR="00840481" w:rsidRPr="00F5526F" w:rsidRDefault="00840481" w:rsidP="00383B9A">
      <w:pPr>
        <w:numPr>
          <w:ilvl w:val="0"/>
          <w:numId w:val="28"/>
        </w:numPr>
        <w:rPr>
          <w:sz w:val="24"/>
          <w:szCs w:val="24"/>
        </w:rPr>
      </w:pPr>
      <w:r w:rsidRPr="00F5526F">
        <w:rPr>
          <w:sz w:val="24"/>
          <w:szCs w:val="24"/>
        </w:rPr>
        <w:t>Де</w:t>
      </w:r>
      <w:r w:rsidR="00383B9A">
        <w:rPr>
          <w:sz w:val="24"/>
          <w:szCs w:val="24"/>
        </w:rPr>
        <w:t>тская легкая атлетика [Текст]:</w:t>
      </w:r>
      <w:r w:rsidRPr="00F5526F">
        <w:rPr>
          <w:sz w:val="24"/>
          <w:szCs w:val="24"/>
        </w:rPr>
        <w:t xml:space="preserve"> Программа международной ассоциации легкоатлетических Федераций. – М.: Терра-спорт, Олимпия Пресс, 2002. – 80 с.</w:t>
      </w:r>
    </w:p>
    <w:p w:rsidR="00840481" w:rsidRPr="00F5526F" w:rsidRDefault="00840481" w:rsidP="00383B9A">
      <w:pPr>
        <w:numPr>
          <w:ilvl w:val="0"/>
          <w:numId w:val="28"/>
        </w:numPr>
        <w:rPr>
          <w:sz w:val="24"/>
          <w:szCs w:val="24"/>
        </w:rPr>
      </w:pPr>
      <w:r w:rsidRPr="00383B9A">
        <w:rPr>
          <w:i/>
          <w:sz w:val="24"/>
          <w:szCs w:val="24"/>
        </w:rPr>
        <w:t>Гойхман</w:t>
      </w:r>
      <w:r w:rsidR="00383B9A" w:rsidRPr="00383B9A">
        <w:rPr>
          <w:i/>
          <w:sz w:val="24"/>
          <w:szCs w:val="24"/>
        </w:rPr>
        <w:t>,</w:t>
      </w:r>
      <w:r w:rsidRPr="00383B9A">
        <w:rPr>
          <w:i/>
          <w:sz w:val="24"/>
          <w:szCs w:val="24"/>
        </w:rPr>
        <w:t xml:space="preserve"> П.М.</w:t>
      </w:r>
      <w:r w:rsidRPr="00F5526F">
        <w:rPr>
          <w:sz w:val="24"/>
          <w:szCs w:val="24"/>
        </w:rPr>
        <w:t xml:space="preserve"> Легкая атлетика в школе</w:t>
      </w:r>
      <w:r w:rsidR="00383B9A">
        <w:rPr>
          <w:sz w:val="24"/>
          <w:szCs w:val="24"/>
        </w:rPr>
        <w:t xml:space="preserve"> [Текст]:</w:t>
      </w:r>
      <w:r w:rsidRPr="00F5526F">
        <w:rPr>
          <w:sz w:val="24"/>
          <w:szCs w:val="24"/>
        </w:rPr>
        <w:t xml:space="preserve"> / П.М. Гойхман, О.Н. Трофимов. – М., Физкультура и спорт, - 1972, - 200 с.</w:t>
      </w:r>
    </w:p>
    <w:p w:rsidR="00840481" w:rsidRPr="00F5526F" w:rsidRDefault="00840481" w:rsidP="00383B9A">
      <w:pPr>
        <w:numPr>
          <w:ilvl w:val="0"/>
          <w:numId w:val="28"/>
        </w:numPr>
        <w:rPr>
          <w:sz w:val="24"/>
          <w:szCs w:val="24"/>
        </w:rPr>
      </w:pPr>
      <w:r w:rsidRPr="00383B9A">
        <w:rPr>
          <w:i/>
          <w:sz w:val="24"/>
          <w:szCs w:val="24"/>
        </w:rPr>
        <w:t>Попов</w:t>
      </w:r>
      <w:r w:rsidR="00383B9A" w:rsidRPr="00383B9A">
        <w:rPr>
          <w:i/>
          <w:sz w:val="24"/>
          <w:szCs w:val="24"/>
        </w:rPr>
        <w:t>,</w:t>
      </w:r>
      <w:r w:rsidRPr="00383B9A">
        <w:rPr>
          <w:i/>
          <w:sz w:val="24"/>
          <w:szCs w:val="24"/>
        </w:rPr>
        <w:t xml:space="preserve"> В.Б.</w:t>
      </w:r>
      <w:r w:rsidRPr="00F5526F">
        <w:rPr>
          <w:sz w:val="24"/>
          <w:szCs w:val="24"/>
        </w:rPr>
        <w:t xml:space="preserve"> Юный легкоатлет</w:t>
      </w:r>
      <w:r w:rsidR="00383B9A">
        <w:rPr>
          <w:sz w:val="24"/>
          <w:szCs w:val="24"/>
        </w:rPr>
        <w:t xml:space="preserve"> [Текст]</w:t>
      </w:r>
      <w:r w:rsidRPr="00F5526F">
        <w:rPr>
          <w:sz w:val="24"/>
          <w:szCs w:val="24"/>
        </w:rPr>
        <w:t>: Пособие для тренеров ДЮСШ / В.Б. Попов, Ф.П. Суслов, Е.И. Ливадь. – М.: Физкультура и спорт, 1984. – 224 с.</w:t>
      </w:r>
    </w:p>
    <w:p w:rsidR="00840481" w:rsidRPr="00F5526F" w:rsidRDefault="00840481" w:rsidP="00773651">
      <w:pPr>
        <w:shd w:val="clear" w:color="FFFFFF" w:fill="FFFFFF"/>
        <w:spacing w:before="60" w:after="60"/>
        <w:ind w:firstLine="0"/>
        <w:jc w:val="center"/>
        <w:rPr>
          <w:i/>
          <w:sz w:val="24"/>
          <w:szCs w:val="24"/>
        </w:rPr>
      </w:pPr>
      <w:r w:rsidRPr="00F5526F">
        <w:rPr>
          <w:i/>
          <w:sz w:val="24"/>
          <w:szCs w:val="24"/>
        </w:rPr>
        <w:t>Дополнительная литература</w:t>
      </w:r>
    </w:p>
    <w:p w:rsidR="00773651" w:rsidRDefault="00840481" w:rsidP="00CC22FC">
      <w:pPr>
        <w:shd w:val="clear" w:color="FFFFFF" w:fill="FFFFFF"/>
        <w:spacing w:before="60" w:after="60"/>
        <w:ind w:firstLine="709"/>
        <w:jc w:val="left"/>
        <w:rPr>
          <w:sz w:val="24"/>
          <w:szCs w:val="24"/>
        </w:rPr>
      </w:pPr>
      <w:r w:rsidRPr="00F5526F">
        <w:rPr>
          <w:sz w:val="24"/>
          <w:szCs w:val="24"/>
        </w:rPr>
        <w:t>Научно-теоретические журналы «Теория и практика физической культуры», «Легкая атлетика».</w:t>
      </w:r>
    </w:p>
    <w:p w:rsidR="00840481" w:rsidRPr="0031547E" w:rsidRDefault="00773651" w:rsidP="0031547E">
      <w:pPr>
        <w:pStyle w:val="1"/>
        <w:rPr>
          <w:sz w:val="24"/>
          <w:szCs w:val="24"/>
        </w:rPr>
      </w:pPr>
      <w:r>
        <w:rPr>
          <w:sz w:val="24"/>
          <w:szCs w:val="24"/>
        </w:rPr>
        <w:br w:type="page"/>
      </w:r>
      <w:bookmarkStart w:id="15" w:name="_Toc230423804"/>
      <w:r w:rsidR="00840481" w:rsidRPr="00F5526F">
        <w:t>3. СРЕДСТВА КОНТРОЛЯ</w:t>
      </w:r>
      <w:bookmarkEnd w:id="15"/>
    </w:p>
    <w:p w:rsidR="00840481" w:rsidRPr="00F5526F" w:rsidRDefault="00840481" w:rsidP="00DB49AA">
      <w:pPr>
        <w:pStyle w:val="2"/>
      </w:pPr>
      <w:bookmarkStart w:id="16" w:name="_Toc230423805"/>
      <w:r w:rsidRPr="00F5526F">
        <w:t>3.1. РЕЙТИНГ-КОНТРОЛЬ</w:t>
      </w:r>
      <w:bookmarkEnd w:id="16"/>
    </w:p>
    <w:p w:rsidR="00840481" w:rsidRPr="00F5526F" w:rsidRDefault="00840481" w:rsidP="00DB49AA">
      <w:pPr>
        <w:pStyle w:val="3"/>
      </w:pPr>
      <w:bookmarkStart w:id="17" w:name="_Toc230423806"/>
      <w:r w:rsidRPr="00F5526F">
        <w:t>3.1. 1. Технологическая карта дисциплины</w:t>
      </w:r>
      <w:bookmarkEnd w:id="17"/>
    </w:p>
    <w:tbl>
      <w:tblPr>
        <w:tblW w:w="0" w:type="auto"/>
        <w:tblInd w:w="75" w:type="dxa"/>
        <w:tblLayout w:type="fixed"/>
        <w:tblCellMar>
          <w:left w:w="0" w:type="dxa"/>
          <w:right w:w="0" w:type="dxa"/>
        </w:tblCellMar>
        <w:tblLook w:val="0000" w:firstRow="0" w:lastRow="0" w:firstColumn="0" w:lastColumn="0" w:noHBand="0" w:noVBand="0"/>
      </w:tblPr>
      <w:tblGrid>
        <w:gridCol w:w="1683"/>
        <w:gridCol w:w="2865"/>
        <w:gridCol w:w="454"/>
        <w:gridCol w:w="2062"/>
        <w:gridCol w:w="91"/>
        <w:gridCol w:w="2487"/>
      </w:tblGrid>
      <w:tr w:rsidR="00840481" w:rsidRPr="004F3772">
        <w:tc>
          <w:tcPr>
            <w:tcW w:w="1683" w:type="dxa"/>
            <w:tcBorders>
              <w:top w:val="double" w:sz="20" w:space="0" w:color="000000"/>
              <w:left w:val="double" w:sz="20" w:space="0" w:color="000000"/>
              <w:bottom w:val="single" w:sz="4" w:space="0" w:color="000000"/>
            </w:tcBorders>
          </w:tcPr>
          <w:p w:rsidR="00840481" w:rsidRPr="004F3772" w:rsidRDefault="00840481" w:rsidP="004F3772">
            <w:pPr>
              <w:snapToGrid w:val="0"/>
              <w:ind w:firstLine="0"/>
              <w:jc w:val="center"/>
            </w:pPr>
            <w:r w:rsidRPr="004F3772">
              <w:t>Наименование</w:t>
            </w:r>
          </w:p>
          <w:p w:rsidR="00840481" w:rsidRPr="004F3772" w:rsidRDefault="00840481" w:rsidP="004F3772">
            <w:pPr>
              <w:ind w:firstLine="0"/>
              <w:jc w:val="center"/>
            </w:pPr>
            <w:r w:rsidRPr="004F3772">
              <w:t>дисциплины/курса</w:t>
            </w:r>
          </w:p>
        </w:tc>
        <w:tc>
          <w:tcPr>
            <w:tcW w:w="2865" w:type="dxa"/>
            <w:tcBorders>
              <w:top w:val="double" w:sz="20" w:space="0" w:color="000000"/>
              <w:left w:val="single" w:sz="4" w:space="0" w:color="000000"/>
              <w:bottom w:val="single" w:sz="4" w:space="0" w:color="000000"/>
            </w:tcBorders>
          </w:tcPr>
          <w:p w:rsidR="00840481" w:rsidRPr="004F3772" w:rsidRDefault="00840481" w:rsidP="004F3772">
            <w:pPr>
              <w:snapToGrid w:val="0"/>
              <w:ind w:firstLine="0"/>
              <w:jc w:val="center"/>
            </w:pPr>
            <w:r w:rsidRPr="004F3772">
              <w:t>Уровень/ступень образования</w:t>
            </w:r>
          </w:p>
          <w:p w:rsidR="00840481" w:rsidRPr="004F3772" w:rsidRDefault="00840481" w:rsidP="004F3772">
            <w:pPr>
              <w:ind w:firstLine="0"/>
              <w:jc w:val="center"/>
            </w:pPr>
            <w:r w:rsidRPr="004F3772">
              <w:t>(бакалавриат, магистратура)</w:t>
            </w:r>
          </w:p>
          <w:p w:rsidR="00840481" w:rsidRPr="004F3772" w:rsidRDefault="00840481" w:rsidP="004F3772">
            <w:pPr>
              <w:ind w:firstLine="0"/>
            </w:pPr>
          </w:p>
        </w:tc>
        <w:tc>
          <w:tcPr>
            <w:tcW w:w="2607" w:type="dxa"/>
            <w:gridSpan w:val="3"/>
            <w:tcBorders>
              <w:top w:val="double" w:sz="20" w:space="0" w:color="000000"/>
              <w:left w:val="single" w:sz="4" w:space="0" w:color="000000"/>
              <w:bottom w:val="single" w:sz="4" w:space="0" w:color="000000"/>
            </w:tcBorders>
          </w:tcPr>
          <w:p w:rsidR="00840481" w:rsidRPr="004F3772" w:rsidRDefault="00840481" w:rsidP="004F3772">
            <w:pPr>
              <w:snapToGrid w:val="0"/>
              <w:ind w:firstLine="0"/>
              <w:jc w:val="center"/>
            </w:pPr>
            <w:r w:rsidRPr="004F3772">
              <w:t xml:space="preserve">Статус дисциплины </w:t>
            </w:r>
          </w:p>
          <w:p w:rsidR="00840481" w:rsidRPr="004F3772" w:rsidRDefault="00840481" w:rsidP="004F3772">
            <w:pPr>
              <w:ind w:firstLine="0"/>
              <w:jc w:val="center"/>
            </w:pPr>
            <w:r w:rsidRPr="004F3772">
              <w:t>в рабочем учебном плане</w:t>
            </w:r>
          </w:p>
          <w:p w:rsidR="00840481" w:rsidRPr="004F3772" w:rsidRDefault="00840481" w:rsidP="004F3772">
            <w:pPr>
              <w:ind w:firstLine="0"/>
              <w:jc w:val="center"/>
            </w:pPr>
            <w:r w:rsidRPr="004F3772">
              <w:t xml:space="preserve"> (А, В, С)</w:t>
            </w:r>
          </w:p>
        </w:tc>
        <w:tc>
          <w:tcPr>
            <w:tcW w:w="2487" w:type="dxa"/>
            <w:tcBorders>
              <w:top w:val="double" w:sz="20" w:space="0" w:color="000000"/>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зачетных единиц/кредитов</w:t>
            </w:r>
          </w:p>
        </w:tc>
      </w:tr>
      <w:tr w:rsidR="00840481" w:rsidRPr="004F3772">
        <w:tc>
          <w:tcPr>
            <w:tcW w:w="1683" w:type="dxa"/>
            <w:tcBorders>
              <w:left w:val="double" w:sz="20" w:space="0" w:color="000000"/>
              <w:bottom w:val="single" w:sz="4" w:space="0" w:color="000000"/>
            </w:tcBorders>
          </w:tcPr>
          <w:p w:rsidR="00840481" w:rsidRPr="004F3772" w:rsidRDefault="00840481" w:rsidP="004F3772">
            <w:pPr>
              <w:snapToGrid w:val="0"/>
              <w:ind w:firstLine="0"/>
            </w:pPr>
            <w:r w:rsidRPr="004F3772">
              <w:t>Легкая атлетика</w:t>
            </w:r>
          </w:p>
        </w:tc>
        <w:tc>
          <w:tcPr>
            <w:tcW w:w="2865" w:type="dxa"/>
            <w:tcBorders>
              <w:left w:val="single" w:sz="4" w:space="0" w:color="000000"/>
              <w:bottom w:val="single" w:sz="4" w:space="0" w:color="000000"/>
            </w:tcBorders>
          </w:tcPr>
          <w:p w:rsidR="00840481" w:rsidRPr="004F3772" w:rsidRDefault="00840481" w:rsidP="004F3772">
            <w:pPr>
              <w:snapToGrid w:val="0"/>
              <w:ind w:firstLine="0"/>
            </w:pPr>
            <w:r w:rsidRPr="004F3772">
              <w:t>Специалист</w:t>
            </w:r>
          </w:p>
        </w:tc>
        <w:tc>
          <w:tcPr>
            <w:tcW w:w="2607" w:type="dxa"/>
            <w:gridSpan w:val="3"/>
            <w:tcBorders>
              <w:left w:val="single" w:sz="4" w:space="0" w:color="000000"/>
              <w:bottom w:val="single" w:sz="4" w:space="0" w:color="000000"/>
            </w:tcBorders>
          </w:tcPr>
          <w:p w:rsidR="00840481" w:rsidRPr="004F3772" w:rsidRDefault="00840481" w:rsidP="004F3772">
            <w:pPr>
              <w:snapToGrid w:val="0"/>
              <w:ind w:firstLine="0"/>
            </w:pPr>
          </w:p>
        </w:tc>
        <w:tc>
          <w:tcPr>
            <w:tcW w:w="248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r w:rsidRPr="004F3772">
              <w:t>кредита (ЗЕТ)</w:t>
            </w: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Смежные дисциплины по учебному плану</w:t>
            </w: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pPr>
            <w:r w:rsidRPr="004F3772">
              <w:t>Предшествующие: физиология, анатомия, физическая культура, теория и методика физической культуры и спорта.</w:t>
            </w: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pPr>
            <w:r w:rsidRPr="004F3772">
              <w:t>Последующие: педагогическое физкультурно-спортивное совершенствование</w:t>
            </w: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9642" w:type="dxa"/>
            <w:gridSpan w:val="6"/>
            <w:tcBorders>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rPr>
                <w:caps/>
              </w:rPr>
              <w:t>Входной</w:t>
            </w:r>
            <w:r w:rsidRPr="004F3772">
              <w:t xml:space="preserve"> МОДУЛЬ</w:t>
            </w:r>
          </w:p>
          <w:p w:rsidR="00840481" w:rsidRPr="004F3772" w:rsidRDefault="00840481" w:rsidP="004F3772">
            <w:pPr>
              <w:ind w:firstLine="0"/>
              <w:jc w:val="center"/>
            </w:pPr>
            <w:r w:rsidRPr="004F3772">
              <w:t>(проверка «остаточных» знаний по ранее изученным смежным дисциплинам)</w:t>
            </w:r>
          </w:p>
        </w:tc>
      </w:tr>
      <w:tr w:rsidR="00840481" w:rsidRPr="004F3772">
        <w:trPr>
          <w:cantSplit/>
          <w:trHeight w:hRule="exact" w:val="241"/>
        </w:trPr>
        <w:tc>
          <w:tcPr>
            <w:tcW w:w="5002" w:type="dxa"/>
            <w:gridSpan w:val="3"/>
            <w:vMerge w:val="restart"/>
            <w:tcBorders>
              <w:left w:val="double" w:sz="20" w:space="0" w:color="000000"/>
              <w:bottom w:val="single" w:sz="4" w:space="0" w:color="000000"/>
            </w:tcBorders>
          </w:tcPr>
          <w:p w:rsidR="00840481" w:rsidRPr="004F3772" w:rsidRDefault="00840481" w:rsidP="004F3772">
            <w:pPr>
              <w:snapToGrid w:val="0"/>
              <w:ind w:firstLine="0"/>
            </w:pPr>
            <w:r w:rsidRPr="004F3772">
              <w:t>Форма работы*</w:t>
            </w:r>
          </w:p>
        </w:tc>
        <w:tc>
          <w:tcPr>
            <w:tcW w:w="4640" w:type="dxa"/>
            <w:gridSpan w:val="3"/>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баллов 5 %</w:t>
            </w:r>
          </w:p>
        </w:tc>
      </w:tr>
      <w:tr w:rsidR="00840481" w:rsidRPr="004F3772">
        <w:trPr>
          <w:cantSplit/>
          <w:trHeight w:val="70"/>
        </w:trPr>
        <w:tc>
          <w:tcPr>
            <w:tcW w:w="5002" w:type="dxa"/>
            <w:gridSpan w:val="3"/>
            <w:vMerge/>
            <w:tcBorders>
              <w:left w:val="double" w:sz="20" w:space="0" w:color="000000"/>
              <w:bottom w:val="single" w:sz="4" w:space="0" w:color="000000"/>
            </w:tcBorders>
          </w:tcPr>
          <w:p w:rsidR="00840481" w:rsidRPr="004F3772" w:rsidRDefault="00840481" w:rsidP="004F3772">
            <w:pPr>
              <w:ind w:firstLine="0"/>
            </w:pPr>
          </w:p>
        </w:tc>
        <w:tc>
          <w:tcPr>
            <w:tcW w:w="2062" w:type="dxa"/>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578" w:type="dxa"/>
            <w:gridSpan w:val="2"/>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5002" w:type="dxa"/>
            <w:gridSpan w:val="3"/>
            <w:tcBorders>
              <w:left w:val="double" w:sz="20" w:space="0" w:color="000000"/>
              <w:bottom w:val="single" w:sz="4" w:space="0" w:color="000000"/>
            </w:tcBorders>
          </w:tcPr>
          <w:p w:rsidR="00840481" w:rsidRPr="004F3772" w:rsidRDefault="00840481" w:rsidP="004F3772">
            <w:pPr>
              <w:snapToGrid w:val="0"/>
              <w:ind w:firstLine="0"/>
            </w:pPr>
            <w:r w:rsidRPr="004F3772">
              <w:t>Тестирование</w:t>
            </w:r>
          </w:p>
        </w:tc>
        <w:tc>
          <w:tcPr>
            <w:tcW w:w="2062" w:type="dxa"/>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0</w:t>
            </w:r>
          </w:p>
        </w:tc>
        <w:tc>
          <w:tcPr>
            <w:tcW w:w="2578" w:type="dxa"/>
            <w:gridSpan w:val="2"/>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p>
        </w:tc>
      </w:tr>
      <w:tr w:rsidR="00840481" w:rsidRPr="004F3772">
        <w:trPr>
          <w:trHeight w:val="70"/>
        </w:trPr>
        <w:tc>
          <w:tcPr>
            <w:tcW w:w="5002" w:type="dxa"/>
            <w:gridSpan w:val="3"/>
            <w:tcBorders>
              <w:left w:val="double" w:sz="20" w:space="0" w:color="000000"/>
              <w:bottom w:val="double" w:sz="20" w:space="0" w:color="000000"/>
            </w:tcBorders>
          </w:tcPr>
          <w:p w:rsidR="00840481" w:rsidRPr="004F3772" w:rsidRDefault="00840481" w:rsidP="004F3772">
            <w:pPr>
              <w:snapToGrid w:val="0"/>
              <w:ind w:firstLine="0"/>
            </w:pPr>
            <w:r w:rsidRPr="004F3772">
              <w:t>Итого</w:t>
            </w:r>
          </w:p>
        </w:tc>
        <w:tc>
          <w:tcPr>
            <w:tcW w:w="2062" w:type="dxa"/>
            <w:tcBorders>
              <w:left w:val="single" w:sz="4" w:space="0" w:color="000000"/>
              <w:bottom w:val="double" w:sz="20" w:space="0" w:color="000000"/>
            </w:tcBorders>
          </w:tcPr>
          <w:p w:rsidR="00840481" w:rsidRPr="004F3772" w:rsidRDefault="00840481" w:rsidP="004F3772">
            <w:pPr>
              <w:snapToGrid w:val="0"/>
              <w:ind w:firstLine="0"/>
              <w:jc w:val="center"/>
              <w:rPr>
                <w:b/>
              </w:rPr>
            </w:pPr>
            <w:r w:rsidRPr="004F3772">
              <w:rPr>
                <w:b/>
              </w:rPr>
              <w:t>0</w:t>
            </w:r>
          </w:p>
        </w:tc>
        <w:tc>
          <w:tcPr>
            <w:tcW w:w="2578" w:type="dxa"/>
            <w:gridSpan w:val="2"/>
            <w:tcBorders>
              <w:left w:val="single" w:sz="4" w:space="0" w:color="000000"/>
              <w:bottom w:val="double" w:sz="20" w:space="0" w:color="000000"/>
              <w:right w:val="double" w:sz="20" w:space="0" w:color="000000"/>
            </w:tcBorders>
          </w:tcPr>
          <w:p w:rsidR="00840481" w:rsidRPr="004F3772" w:rsidRDefault="00840481" w:rsidP="004F3772">
            <w:pPr>
              <w:snapToGrid w:val="0"/>
              <w:ind w:firstLine="0"/>
              <w:jc w:val="center"/>
              <w:rPr>
                <w:b/>
              </w:rPr>
            </w:pPr>
            <w:r w:rsidRPr="004F3772">
              <w:rPr>
                <w:b/>
              </w:rPr>
              <w:t>5</w:t>
            </w:r>
          </w:p>
        </w:tc>
      </w:tr>
    </w:tbl>
    <w:p w:rsidR="00840481" w:rsidRPr="004F3772" w:rsidRDefault="00840481" w:rsidP="004F3772">
      <w:pPr>
        <w:ind w:firstLine="0"/>
      </w:pPr>
    </w:p>
    <w:tbl>
      <w:tblPr>
        <w:tblW w:w="0" w:type="auto"/>
        <w:tblInd w:w="75" w:type="dxa"/>
        <w:tblLayout w:type="fixed"/>
        <w:tblCellMar>
          <w:left w:w="0" w:type="dxa"/>
          <w:right w:w="0" w:type="dxa"/>
        </w:tblCellMar>
        <w:tblLook w:val="0000" w:firstRow="0" w:lastRow="0" w:firstColumn="0" w:lastColumn="0" w:noHBand="0" w:noVBand="0"/>
      </w:tblPr>
      <w:tblGrid>
        <w:gridCol w:w="1530"/>
        <w:gridCol w:w="65"/>
        <w:gridCol w:w="3498"/>
        <w:gridCol w:w="71"/>
        <w:gridCol w:w="1941"/>
        <w:gridCol w:w="35"/>
        <w:gridCol w:w="2499"/>
      </w:tblGrid>
      <w:tr w:rsidR="00840481" w:rsidRPr="004F3772">
        <w:tc>
          <w:tcPr>
            <w:tcW w:w="9639" w:type="dxa"/>
            <w:gridSpan w:val="7"/>
            <w:tcBorders>
              <w:top w:val="double" w:sz="20" w:space="0" w:color="000000"/>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БАЗОВЫЙ МОДУЛЬ № 1</w:t>
            </w:r>
          </w:p>
        </w:tc>
      </w:tr>
      <w:tr w:rsidR="00840481" w:rsidRPr="004F3772">
        <w:trPr>
          <w:cantSplit/>
          <w:trHeight w:hRule="exact" w:val="241"/>
        </w:trPr>
        <w:tc>
          <w:tcPr>
            <w:tcW w:w="1595" w:type="dxa"/>
            <w:gridSpan w:val="2"/>
            <w:vMerge w:val="restart"/>
            <w:tcBorders>
              <w:left w:val="double" w:sz="20" w:space="0" w:color="000000"/>
              <w:bottom w:val="single" w:sz="4" w:space="0" w:color="000000"/>
            </w:tcBorders>
          </w:tcPr>
          <w:p w:rsidR="00840481" w:rsidRPr="004F3772" w:rsidRDefault="00840481" w:rsidP="004F3772">
            <w:pPr>
              <w:snapToGrid w:val="0"/>
              <w:ind w:firstLine="0"/>
              <w:jc w:val="center"/>
            </w:pPr>
          </w:p>
        </w:tc>
        <w:tc>
          <w:tcPr>
            <w:tcW w:w="3569" w:type="dxa"/>
            <w:gridSpan w:val="2"/>
            <w:vMerge w:val="restart"/>
            <w:tcBorders>
              <w:left w:val="single" w:sz="4" w:space="0" w:color="000000"/>
              <w:bottom w:val="single" w:sz="4" w:space="0" w:color="000000"/>
            </w:tcBorders>
          </w:tcPr>
          <w:p w:rsidR="00840481" w:rsidRPr="004F3772" w:rsidRDefault="00840481" w:rsidP="004F3772">
            <w:pPr>
              <w:snapToGrid w:val="0"/>
              <w:ind w:firstLine="0"/>
              <w:jc w:val="center"/>
            </w:pPr>
            <w:r w:rsidRPr="004F3772">
              <w:t>Форма работы*</w:t>
            </w:r>
          </w:p>
        </w:tc>
        <w:tc>
          <w:tcPr>
            <w:tcW w:w="4475" w:type="dxa"/>
            <w:gridSpan w:val="3"/>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баллов 25%</w:t>
            </w:r>
          </w:p>
        </w:tc>
      </w:tr>
      <w:tr w:rsidR="00840481" w:rsidRPr="004F3772">
        <w:trPr>
          <w:cantSplit/>
        </w:trPr>
        <w:tc>
          <w:tcPr>
            <w:tcW w:w="1595" w:type="dxa"/>
            <w:gridSpan w:val="2"/>
            <w:vMerge/>
            <w:tcBorders>
              <w:left w:val="double" w:sz="20" w:space="0" w:color="000000"/>
              <w:bottom w:val="single" w:sz="4" w:space="0" w:color="000000"/>
            </w:tcBorders>
          </w:tcPr>
          <w:p w:rsidR="00840481" w:rsidRPr="004F3772" w:rsidRDefault="00840481" w:rsidP="004F3772">
            <w:pPr>
              <w:ind w:firstLine="0"/>
            </w:pPr>
          </w:p>
        </w:tc>
        <w:tc>
          <w:tcPr>
            <w:tcW w:w="3569" w:type="dxa"/>
            <w:gridSpan w:val="2"/>
            <w:vMerge/>
            <w:tcBorders>
              <w:left w:val="single" w:sz="4" w:space="0" w:color="000000"/>
              <w:bottom w:val="single" w:sz="4" w:space="0" w:color="000000"/>
            </w:tcBorders>
          </w:tcPr>
          <w:p w:rsidR="00840481" w:rsidRPr="004F3772" w:rsidRDefault="00840481" w:rsidP="004F3772">
            <w:pPr>
              <w:ind w:firstLine="0"/>
            </w:pP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Текущая работа</w:t>
            </w: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Выполнение техники бега</w:t>
            </w:r>
          </w:p>
        </w:tc>
        <w:tc>
          <w:tcPr>
            <w:tcW w:w="1976" w:type="dxa"/>
            <w:gridSpan w:val="2"/>
            <w:tcBorders>
              <w:top w:val="single" w:sz="4" w:space="0" w:color="000000"/>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top w:val="single" w:sz="4" w:space="0" w:color="000000"/>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3</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Выполнение техники прыжков в длину</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Выполнение техники прыжков в высоту</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3</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Выполнение техники метаний</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Выполнение техники толкания ядра</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Правила соревнований по легкой атлетике</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3</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Промежуточный рейтинг-контроль</w:t>
            </w: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Освоение техники видов легкой атлетики на практических занятиях</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4</w:t>
            </w:r>
          </w:p>
        </w:tc>
      </w:tr>
      <w:tr w:rsidR="00840481" w:rsidRPr="004F3772">
        <w:tc>
          <w:tcPr>
            <w:tcW w:w="5164" w:type="dxa"/>
            <w:gridSpan w:val="4"/>
            <w:tcBorders>
              <w:left w:val="double" w:sz="20" w:space="0" w:color="000000"/>
              <w:bottom w:val="single" w:sz="4" w:space="0" w:color="000000"/>
            </w:tcBorders>
          </w:tcPr>
          <w:p w:rsidR="00840481" w:rsidRPr="004F3772" w:rsidRDefault="00840481" w:rsidP="004F3772">
            <w:pPr>
              <w:snapToGrid w:val="0"/>
              <w:ind w:firstLine="0"/>
            </w:pPr>
            <w:r w:rsidRPr="004F3772">
              <w:t>Итого</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15</w:t>
            </w: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25</w:t>
            </w:r>
          </w:p>
        </w:tc>
      </w:tr>
      <w:tr w:rsidR="00840481" w:rsidRPr="004F3772">
        <w:trPr>
          <w:trHeight w:val="70"/>
        </w:trPr>
        <w:tc>
          <w:tcPr>
            <w:tcW w:w="9639" w:type="dxa"/>
            <w:gridSpan w:val="7"/>
            <w:tcBorders>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БАЗОВЫЙ МОДУЛЬ № 2</w:t>
            </w:r>
          </w:p>
        </w:tc>
      </w:tr>
      <w:tr w:rsidR="00840481" w:rsidRPr="004F3772">
        <w:trPr>
          <w:cantSplit/>
          <w:trHeight w:hRule="exact" w:val="241"/>
        </w:trPr>
        <w:tc>
          <w:tcPr>
            <w:tcW w:w="1595" w:type="dxa"/>
            <w:gridSpan w:val="2"/>
            <w:vMerge w:val="restart"/>
            <w:tcBorders>
              <w:left w:val="double" w:sz="20" w:space="0" w:color="000000"/>
              <w:bottom w:val="single" w:sz="4" w:space="0" w:color="000000"/>
            </w:tcBorders>
          </w:tcPr>
          <w:p w:rsidR="00840481" w:rsidRPr="004F3772" w:rsidRDefault="00840481" w:rsidP="004F3772">
            <w:pPr>
              <w:snapToGrid w:val="0"/>
              <w:ind w:firstLine="0"/>
              <w:jc w:val="center"/>
            </w:pPr>
          </w:p>
        </w:tc>
        <w:tc>
          <w:tcPr>
            <w:tcW w:w="3569" w:type="dxa"/>
            <w:gridSpan w:val="2"/>
            <w:vMerge w:val="restart"/>
            <w:tcBorders>
              <w:left w:val="single" w:sz="4" w:space="0" w:color="000000"/>
              <w:bottom w:val="single" w:sz="4" w:space="0" w:color="000000"/>
            </w:tcBorders>
          </w:tcPr>
          <w:p w:rsidR="00840481" w:rsidRPr="004F3772" w:rsidRDefault="00840481" w:rsidP="004F3772">
            <w:pPr>
              <w:snapToGrid w:val="0"/>
              <w:ind w:firstLine="0"/>
              <w:jc w:val="center"/>
            </w:pPr>
            <w:r w:rsidRPr="004F3772">
              <w:t>Форма работы*</w:t>
            </w:r>
          </w:p>
        </w:tc>
        <w:tc>
          <w:tcPr>
            <w:tcW w:w="4475" w:type="dxa"/>
            <w:gridSpan w:val="3"/>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баллов 30 %</w:t>
            </w:r>
          </w:p>
        </w:tc>
      </w:tr>
      <w:tr w:rsidR="00840481" w:rsidRPr="004F3772">
        <w:trPr>
          <w:cantSplit/>
        </w:trPr>
        <w:tc>
          <w:tcPr>
            <w:tcW w:w="1595" w:type="dxa"/>
            <w:gridSpan w:val="2"/>
            <w:vMerge/>
            <w:tcBorders>
              <w:left w:val="double" w:sz="20" w:space="0" w:color="000000"/>
              <w:bottom w:val="single" w:sz="4" w:space="0" w:color="000000"/>
            </w:tcBorders>
          </w:tcPr>
          <w:p w:rsidR="00840481" w:rsidRPr="004F3772" w:rsidRDefault="00840481" w:rsidP="004F3772">
            <w:pPr>
              <w:ind w:firstLine="0"/>
            </w:pPr>
          </w:p>
        </w:tc>
        <w:tc>
          <w:tcPr>
            <w:tcW w:w="3569" w:type="dxa"/>
            <w:gridSpan w:val="2"/>
            <w:vMerge/>
            <w:tcBorders>
              <w:left w:val="single" w:sz="4" w:space="0" w:color="000000"/>
              <w:bottom w:val="single" w:sz="4" w:space="0" w:color="000000"/>
            </w:tcBorders>
          </w:tcPr>
          <w:p w:rsidR="00840481" w:rsidRPr="004F3772" w:rsidRDefault="00840481" w:rsidP="004F3772">
            <w:pPr>
              <w:ind w:firstLine="0"/>
            </w:pP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Текущая работа</w:t>
            </w: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Контрольная работа</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5</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Основы методики бега</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Основы методики прыжков</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Основы методики метаний</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Основы методики толкания ядра</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vAlign w:val="bottom"/>
          </w:tcPr>
          <w:p w:rsidR="00840481" w:rsidRPr="004F3772" w:rsidRDefault="00840481" w:rsidP="004F3772">
            <w:pPr>
              <w:snapToGrid w:val="0"/>
              <w:ind w:firstLine="0"/>
            </w:pPr>
            <w:r w:rsidRPr="004F3772">
              <w:t>Проведение урока по легкой атлетике</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vAlign w:val="bottom"/>
          </w:tcPr>
          <w:p w:rsidR="00840481" w:rsidRPr="004F3772" w:rsidRDefault="00840481" w:rsidP="004F3772">
            <w:pPr>
              <w:snapToGrid w:val="0"/>
              <w:ind w:firstLine="0"/>
              <w:jc w:val="center"/>
              <w:rPr>
                <w:b/>
              </w:rPr>
            </w:pPr>
            <w:r w:rsidRPr="004F3772">
              <w:rPr>
                <w:b/>
              </w:rPr>
              <w:t>4</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Промежуточный рейтинг-контроль</w:t>
            </w: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Освоение техники видов легкой атлетики на практических занятиях</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5</w:t>
            </w:r>
          </w:p>
        </w:tc>
      </w:tr>
      <w:tr w:rsidR="00840481" w:rsidRPr="004F3772">
        <w:tc>
          <w:tcPr>
            <w:tcW w:w="5164" w:type="dxa"/>
            <w:gridSpan w:val="4"/>
            <w:tcBorders>
              <w:left w:val="double" w:sz="20" w:space="0" w:color="000000"/>
              <w:bottom w:val="single" w:sz="4" w:space="0" w:color="000000"/>
            </w:tcBorders>
          </w:tcPr>
          <w:p w:rsidR="00840481" w:rsidRPr="004F3772" w:rsidRDefault="00840481" w:rsidP="004F3772">
            <w:pPr>
              <w:snapToGrid w:val="0"/>
              <w:ind w:firstLine="0"/>
            </w:pPr>
            <w:r w:rsidRPr="004F3772">
              <w:t>Итого</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15</w:t>
            </w: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30</w:t>
            </w:r>
          </w:p>
        </w:tc>
      </w:tr>
      <w:tr w:rsidR="00840481" w:rsidRPr="004F3772">
        <w:tc>
          <w:tcPr>
            <w:tcW w:w="9639" w:type="dxa"/>
            <w:gridSpan w:val="7"/>
            <w:tcBorders>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БАЗОВЫЙ МОДУЛЬ № 3</w:t>
            </w:r>
          </w:p>
        </w:tc>
      </w:tr>
      <w:tr w:rsidR="00840481" w:rsidRPr="004F3772">
        <w:trPr>
          <w:trHeight w:val="163"/>
        </w:trPr>
        <w:tc>
          <w:tcPr>
            <w:tcW w:w="1595" w:type="dxa"/>
            <w:gridSpan w:val="2"/>
            <w:vMerge w:val="restart"/>
            <w:tcBorders>
              <w:left w:val="double" w:sz="20" w:space="0" w:color="000000"/>
            </w:tcBorders>
          </w:tcPr>
          <w:p w:rsidR="00840481" w:rsidRPr="004F3772" w:rsidRDefault="00840481" w:rsidP="004F3772">
            <w:pPr>
              <w:snapToGrid w:val="0"/>
              <w:ind w:firstLine="0"/>
              <w:jc w:val="center"/>
            </w:pPr>
          </w:p>
        </w:tc>
        <w:tc>
          <w:tcPr>
            <w:tcW w:w="3569" w:type="dxa"/>
            <w:gridSpan w:val="2"/>
            <w:vMerge w:val="restart"/>
            <w:tcBorders>
              <w:left w:val="single" w:sz="4" w:space="0" w:color="000000"/>
            </w:tcBorders>
          </w:tcPr>
          <w:p w:rsidR="00840481" w:rsidRPr="004F3772" w:rsidRDefault="00840481" w:rsidP="004F3772">
            <w:pPr>
              <w:snapToGrid w:val="0"/>
              <w:ind w:firstLine="0"/>
              <w:jc w:val="center"/>
            </w:pPr>
            <w:r w:rsidRPr="004F3772">
              <w:t>Форма работы*</w:t>
            </w:r>
          </w:p>
        </w:tc>
        <w:tc>
          <w:tcPr>
            <w:tcW w:w="4475" w:type="dxa"/>
            <w:gridSpan w:val="3"/>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t>Количество баллов 20 %</w:t>
            </w:r>
          </w:p>
        </w:tc>
      </w:tr>
      <w:tr w:rsidR="00840481" w:rsidRPr="004F3772">
        <w:trPr>
          <w:trHeight w:val="162"/>
        </w:trPr>
        <w:tc>
          <w:tcPr>
            <w:tcW w:w="1595" w:type="dxa"/>
            <w:gridSpan w:val="2"/>
            <w:vMerge/>
            <w:tcBorders>
              <w:left w:val="double" w:sz="20" w:space="0" w:color="000000"/>
              <w:bottom w:val="single" w:sz="4" w:space="0" w:color="000000"/>
            </w:tcBorders>
          </w:tcPr>
          <w:p w:rsidR="00840481" w:rsidRPr="004F3772" w:rsidRDefault="00840481" w:rsidP="004F3772">
            <w:pPr>
              <w:snapToGrid w:val="0"/>
              <w:ind w:firstLine="0"/>
              <w:jc w:val="center"/>
            </w:pPr>
          </w:p>
        </w:tc>
        <w:tc>
          <w:tcPr>
            <w:tcW w:w="3569" w:type="dxa"/>
            <w:gridSpan w:val="2"/>
            <w:vMerge/>
            <w:tcBorders>
              <w:left w:val="single" w:sz="4" w:space="0" w:color="000000"/>
              <w:bottom w:val="single" w:sz="4" w:space="0" w:color="000000"/>
            </w:tcBorders>
          </w:tcPr>
          <w:p w:rsidR="00840481" w:rsidRPr="004F3772" w:rsidRDefault="00840481" w:rsidP="004F3772">
            <w:pPr>
              <w:snapToGrid w:val="0"/>
              <w:ind w:firstLine="0"/>
              <w:jc w:val="center"/>
            </w:pP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499" w:type="dxa"/>
            <w:tcBorders>
              <w:left w:val="single" w:sz="4" w:space="0" w:color="000000"/>
              <w:bottom w:val="single" w:sz="4" w:space="0" w:color="000000"/>
              <w:right w:val="double" w:sz="20" w:space="0" w:color="000000"/>
            </w:tcBorders>
            <w:shd w:val="clear" w:color="auto" w:fill="auto"/>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Текущая работа</w:t>
            </w: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Легкая атлетика в школе</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5</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Тренировочный процесс в легкой атлетике</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Организация и проведение  соревнования по беговым видам легкой атлетики</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Организация и проведение соревнования по прыжкам</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Организация и проведение соревнования по прыжкам в длину</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Организация и проведение соревнования по метниям</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Промежуточный рейтинг-контроль</w:t>
            </w: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Освоение техники видов легкой атлетики на практических занятиях</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5</w:t>
            </w:r>
          </w:p>
        </w:tc>
      </w:tr>
      <w:tr w:rsidR="00840481" w:rsidRPr="004F3772">
        <w:tc>
          <w:tcPr>
            <w:tcW w:w="1595"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Итого</w:t>
            </w:r>
          </w:p>
        </w:tc>
        <w:tc>
          <w:tcPr>
            <w:tcW w:w="3569"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5</w:t>
            </w:r>
          </w:p>
        </w:tc>
        <w:tc>
          <w:tcPr>
            <w:tcW w:w="1976"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15</w:t>
            </w:r>
          </w:p>
        </w:tc>
        <w:tc>
          <w:tcPr>
            <w:tcW w:w="2499"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20</w:t>
            </w:r>
          </w:p>
        </w:tc>
      </w:tr>
      <w:tr w:rsidR="00840481" w:rsidRPr="004F3772">
        <w:tc>
          <w:tcPr>
            <w:tcW w:w="9639" w:type="dxa"/>
            <w:gridSpan w:val="7"/>
            <w:tcBorders>
              <w:top w:val="double" w:sz="20" w:space="0" w:color="000000"/>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Итоговый модуль</w:t>
            </w:r>
          </w:p>
        </w:tc>
      </w:tr>
      <w:tr w:rsidR="00840481" w:rsidRPr="004F3772">
        <w:trPr>
          <w:cantSplit/>
          <w:trHeight w:hRule="exact" w:val="241"/>
        </w:trPr>
        <w:tc>
          <w:tcPr>
            <w:tcW w:w="1530" w:type="dxa"/>
            <w:vMerge w:val="restart"/>
            <w:tcBorders>
              <w:left w:val="double" w:sz="20" w:space="0" w:color="000000"/>
              <w:bottom w:val="single" w:sz="4" w:space="0" w:color="000000"/>
            </w:tcBorders>
          </w:tcPr>
          <w:p w:rsidR="00840481" w:rsidRPr="004F3772" w:rsidRDefault="00840481" w:rsidP="004F3772">
            <w:pPr>
              <w:snapToGrid w:val="0"/>
              <w:ind w:firstLine="0"/>
              <w:jc w:val="center"/>
            </w:pPr>
            <w:r w:rsidRPr="004F3772">
              <w:t>Содержание</w:t>
            </w:r>
          </w:p>
        </w:tc>
        <w:tc>
          <w:tcPr>
            <w:tcW w:w="3563" w:type="dxa"/>
            <w:gridSpan w:val="2"/>
            <w:vMerge w:val="restart"/>
            <w:tcBorders>
              <w:left w:val="single" w:sz="4" w:space="0" w:color="000000"/>
              <w:bottom w:val="single" w:sz="4" w:space="0" w:color="000000"/>
            </w:tcBorders>
          </w:tcPr>
          <w:p w:rsidR="00840481" w:rsidRPr="004F3772" w:rsidRDefault="00840481" w:rsidP="004F3772">
            <w:pPr>
              <w:snapToGrid w:val="0"/>
              <w:ind w:firstLine="0"/>
              <w:jc w:val="center"/>
            </w:pPr>
            <w:r w:rsidRPr="004F3772">
              <w:t>Форма работы*</w:t>
            </w:r>
          </w:p>
        </w:tc>
        <w:tc>
          <w:tcPr>
            <w:tcW w:w="4546" w:type="dxa"/>
            <w:gridSpan w:val="4"/>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баллов 20 %</w:t>
            </w:r>
          </w:p>
        </w:tc>
      </w:tr>
      <w:tr w:rsidR="00840481" w:rsidRPr="004F3772">
        <w:trPr>
          <w:cantSplit/>
        </w:trPr>
        <w:tc>
          <w:tcPr>
            <w:tcW w:w="1530" w:type="dxa"/>
            <w:vMerge/>
            <w:tcBorders>
              <w:left w:val="double" w:sz="20" w:space="0" w:color="000000"/>
              <w:bottom w:val="single" w:sz="4" w:space="0" w:color="000000"/>
            </w:tcBorders>
          </w:tcPr>
          <w:p w:rsidR="00840481" w:rsidRPr="004F3772" w:rsidRDefault="00840481" w:rsidP="004F3772">
            <w:pPr>
              <w:ind w:firstLine="0"/>
            </w:pPr>
          </w:p>
        </w:tc>
        <w:tc>
          <w:tcPr>
            <w:tcW w:w="3563" w:type="dxa"/>
            <w:gridSpan w:val="2"/>
            <w:vMerge/>
            <w:tcBorders>
              <w:left w:val="single" w:sz="4" w:space="0" w:color="000000"/>
              <w:bottom w:val="single" w:sz="4" w:space="0" w:color="000000"/>
            </w:tcBorders>
          </w:tcPr>
          <w:p w:rsidR="00840481" w:rsidRPr="004F3772" w:rsidRDefault="00840481" w:rsidP="004F3772">
            <w:pPr>
              <w:ind w:firstLine="0"/>
            </w:pPr>
          </w:p>
        </w:tc>
        <w:tc>
          <w:tcPr>
            <w:tcW w:w="2012" w:type="dxa"/>
            <w:gridSpan w:val="2"/>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534" w:type="dxa"/>
            <w:gridSpan w:val="2"/>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1530" w:type="dxa"/>
            <w:tcBorders>
              <w:left w:val="double" w:sz="20" w:space="0" w:color="000000"/>
              <w:bottom w:val="single" w:sz="4" w:space="0" w:color="000000"/>
            </w:tcBorders>
          </w:tcPr>
          <w:p w:rsidR="00840481" w:rsidRPr="004F3772" w:rsidRDefault="00840481" w:rsidP="004F3772">
            <w:pPr>
              <w:snapToGrid w:val="0"/>
              <w:ind w:firstLine="0"/>
            </w:pPr>
          </w:p>
        </w:tc>
        <w:tc>
          <w:tcPr>
            <w:tcW w:w="3563" w:type="dxa"/>
            <w:gridSpan w:val="2"/>
            <w:tcBorders>
              <w:left w:val="single" w:sz="4" w:space="0" w:color="000000"/>
              <w:bottom w:val="single" w:sz="4" w:space="0" w:color="000000"/>
            </w:tcBorders>
          </w:tcPr>
          <w:p w:rsidR="00840481" w:rsidRPr="004F3772" w:rsidRDefault="00840481" w:rsidP="004F3772">
            <w:pPr>
              <w:snapToGrid w:val="0"/>
              <w:ind w:firstLine="0"/>
            </w:pPr>
            <w:r w:rsidRPr="004F3772">
              <w:t>Тестирование</w:t>
            </w:r>
          </w:p>
        </w:tc>
        <w:tc>
          <w:tcPr>
            <w:tcW w:w="2012" w:type="dxa"/>
            <w:gridSpan w:val="2"/>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15</w:t>
            </w:r>
          </w:p>
        </w:tc>
        <w:tc>
          <w:tcPr>
            <w:tcW w:w="2534" w:type="dxa"/>
            <w:gridSpan w:val="2"/>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20</w:t>
            </w:r>
          </w:p>
        </w:tc>
      </w:tr>
      <w:tr w:rsidR="00840481" w:rsidRPr="004F3772">
        <w:tc>
          <w:tcPr>
            <w:tcW w:w="5093" w:type="dxa"/>
            <w:gridSpan w:val="3"/>
            <w:tcBorders>
              <w:left w:val="double" w:sz="20" w:space="0" w:color="000000"/>
              <w:bottom w:val="double" w:sz="20" w:space="0" w:color="000000"/>
            </w:tcBorders>
          </w:tcPr>
          <w:p w:rsidR="00840481" w:rsidRPr="004F3772" w:rsidRDefault="00840481" w:rsidP="004F3772">
            <w:pPr>
              <w:snapToGrid w:val="0"/>
              <w:ind w:firstLine="0"/>
            </w:pPr>
            <w:r w:rsidRPr="004F3772">
              <w:t>Итого</w:t>
            </w:r>
          </w:p>
        </w:tc>
        <w:tc>
          <w:tcPr>
            <w:tcW w:w="2012" w:type="dxa"/>
            <w:gridSpan w:val="2"/>
            <w:tcBorders>
              <w:left w:val="single" w:sz="4" w:space="0" w:color="000000"/>
              <w:bottom w:val="double" w:sz="20" w:space="0" w:color="000000"/>
            </w:tcBorders>
          </w:tcPr>
          <w:p w:rsidR="00840481" w:rsidRPr="004F3772" w:rsidRDefault="00840481" w:rsidP="004F3772">
            <w:pPr>
              <w:snapToGrid w:val="0"/>
              <w:ind w:firstLine="0"/>
              <w:jc w:val="center"/>
              <w:rPr>
                <w:b/>
              </w:rPr>
            </w:pPr>
            <w:r w:rsidRPr="004F3772">
              <w:rPr>
                <w:b/>
              </w:rPr>
              <w:t>15</w:t>
            </w:r>
          </w:p>
        </w:tc>
        <w:tc>
          <w:tcPr>
            <w:tcW w:w="2534" w:type="dxa"/>
            <w:gridSpan w:val="2"/>
            <w:tcBorders>
              <w:left w:val="single" w:sz="4" w:space="0" w:color="000000"/>
              <w:bottom w:val="double" w:sz="20" w:space="0" w:color="000000"/>
              <w:right w:val="double" w:sz="20" w:space="0" w:color="000000"/>
            </w:tcBorders>
          </w:tcPr>
          <w:p w:rsidR="00840481" w:rsidRPr="004F3772" w:rsidRDefault="00840481" w:rsidP="004F3772">
            <w:pPr>
              <w:snapToGrid w:val="0"/>
              <w:ind w:firstLine="0"/>
              <w:jc w:val="center"/>
              <w:rPr>
                <w:b/>
              </w:rPr>
            </w:pPr>
            <w:r w:rsidRPr="004F3772">
              <w:rPr>
                <w:b/>
              </w:rPr>
              <w:t>20</w:t>
            </w:r>
          </w:p>
        </w:tc>
      </w:tr>
    </w:tbl>
    <w:p w:rsidR="00840481" w:rsidRPr="004F3772" w:rsidRDefault="00840481" w:rsidP="004F3772">
      <w:pPr>
        <w:ind w:firstLine="0"/>
      </w:pPr>
    </w:p>
    <w:tbl>
      <w:tblPr>
        <w:tblW w:w="0" w:type="auto"/>
        <w:tblInd w:w="75" w:type="dxa"/>
        <w:tblLayout w:type="fixed"/>
        <w:tblCellMar>
          <w:left w:w="0" w:type="dxa"/>
          <w:right w:w="0" w:type="dxa"/>
        </w:tblCellMar>
        <w:tblLook w:val="0000" w:firstRow="0" w:lastRow="0" w:firstColumn="0" w:lastColumn="0" w:noHBand="0" w:noVBand="0"/>
      </w:tblPr>
      <w:tblGrid>
        <w:gridCol w:w="1680"/>
        <w:gridCol w:w="3549"/>
        <w:gridCol w:w="2053"/>
        <w:gridCol w:w="2357"/>
      </w:tblGrid>
      <w:tr w:rsidR="00840481" w:rsidRPr="004F3772">
        <w:tc>
          <w:tcPr>
            <w:tcW w:w="9639" w:type="dxa"/>
            <w:gridSpan w:val="4"/>
            <w:tcBorders>
              <w:top w:val="double" w:sz="20" w:space="0" w:color="000000"/>
              <w:left w:val="double" w:sz="20"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ДОПОЛНИТЕЛЬНЫЙ МОДУЛЬ</w:t>
            </w:r>
          </w:p>
        </w:tc>
      </w:tr>
      <w:tr w:rsidR="00840481" w:rsidRPr="004F3772">
        <w:trPr>
          <w:cantSplit/>
          <w:trHeight w:hRule="exact" w:val="241"/>
        </w:trPr>
        <w:tc>
          <w:tcPr>
            <w:tcW w:w="1680" w:type="dxa"/>
            <w:vMerge w:val="restart"/>
            <w:tcBorders>
              <w:left w:val="double" w:sz="20" w:space="0" w:color="000000"/>
              <w:bottom w:val="single" w:sz="4" w:space="0" w:color="000000"/>
            </w:tcBorders>
          </w:tcPr>
          <w:p w:rsidR="00840481" w:rsidRPr="004F3772" w:rsidRDefault="00840481" w:rsidP="004F3772">
            <w:pPr>
              <w:snapToGrid w:val="0"/>
              <w:ind w:firstLine="0"/>
              <w:jc w:val="center"/>
            </w:pPr>
            <w:r w:rsidRPr="004F3772">
              <w:t>Базовый модуль/</w:t>
            </w:r>
          </w:p>
          <w:p w:rsidR="00840481" w:rsidRPr="004F3772" w:rsidRDefault="00840481" w:rsidP="004F3772">
            <w:pPr>
              <w:ind w:firstLine="0"/>
              <w:jc w:val="center"/>
            </w:pPr>
            <w:r w:rsidRPr="004F3772">
              <w:t>Тема</w:t>
            </w:r>
          </w:p>
        </w:tc>
        <w:tc>
          <w:tcPr>
            <w:tcW w:w="3549" w:type="dxa"/>
            <w:vMerge w:val="restart"/>
            <w:tcBorders>
              <w:left w:val="single" w:sz="4" w:space="0" w:color="000000"/>
              <w:bottom w:val="single" w:sz="4" w:space="0" w:color="000000"/>
            </w:tcBorders>
          </w:tcPr>
          <w:p w:rsidR="00840481" w:rsidRPr="004F3772" w:rsidRDefault="00840481" w:rsidP="004F3772">
            <w:pPr>
              <w:snapToGrid w:val="0"/>
              <w:ind w:firstLine="0"/>
              <w:jc w:val="center"/>
            </w:pPr>
            <w:r w:rsidRPr="004F3772">
              <w:t>Форма работы*</w:t>
            </w:r>
          </w:p>
        </w:tc>
        <w:tc>
          <w:tcPr>
            <w:tcW w:w="4410" w:type="dxa"/>
            <w:gridSpan w:val="2"/>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pPr>
            <w:r w:rsidRPr="004F3772">
              <w:t>Количество баллов</w:t>
            </w:r>
          </w:p>
        </w:tc>
      </w:tr>
      <w:tr w:rsidR="00840481" w:rsidRPr="004F3772">
        <w:trPr>
          <w:cantSplit/>
        </w:trPr>
        <w:tc>
          <w:tcPr>
            <w:tcW w:w="1680" w:type="dxa"/>
            <w:vMerge/>
            <w:tcBorders>
              <w:left w:val="double" w:sz="20" w:space="0" w:color="000000"/>
              <w:bottom w:val="single" w:sz="4" w:space="0" w:color="000000"/>
            </w:tcBorders>
          </w:tcPr>
          <w:p w:rsidR="00840481" w:rsidRPr="004F3772" w:rsidRDefault="00840481" w:rsidP="004F3772">
            <w:pPr>
              <w:ind w:firstLine="0"/>
            </w:pPr>
          </w:p>
        </w:tc>
        <w:tc>
          <w:tcPr>
            <w:tcW w:w="3549" w:type="dxa"/>
            <w:vMerge/>
            <w:tcBorders>
              <w:left w:val="single" w:sz="4" w:space="0" w:color="000000"/>
              <w:bottom w:val="single" w:sz="4" w:space="0" w:color="000000"/>
            </w:tcBorders>
          </w:tcPr>
          <w:p w:rsidR="00840481" w:rsidRPr="004F3772" w:rsidRDefault="00840481" w:rsidP="004F3772">
            <w:pPr>
              <w:ind w:firstLine="0"/>
            </w:pPr>
          </w:p>
        </w:tc>
        <w:tc>
          <w:tcPr>
            <w:tcW w:w="2053" w:type="dxa"/>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4F3772">
        <w:tc>
          <w:tcPr>
            <w:tcW w:w="1680" w:type="dxa"/>
            <w:tcBorders>
              <w:left w:val="double" w:sz="20" w:space="0" w:color="000000"/>
              <w:bottom w:val="single" w:sz="4" w:space="0" w:color="000000"/>
            </w:tcBorders>
          </w:tcPr>
          <w:p w:rsidR="00840481" w:rsidRPr="004F3772" w:rsidRDefault="00840481" w:rsidP="004F3772">
            <w:pPr>
              <w:snapToGrid w:val="0"/>
              <w:ind w:firstLine="0"/>
            </w:pPr>
            <w:r w:rsidRPr="004F3772">
              <w:t>БМ №1</w:t>
            </w:r>
          </w:p>
        </w:tc>
        <w:tc>
          <w:tcPr>
            <w:tcW w:w="3549" w:type="dxa"/>
            <w:tcBorders>
              <w:left w:val="single" w:sz="4" w:space="0" w:color="000000"/>
              <w:bottom w:val="single" w:sz="4" w:space="0" w:color="000000"/>
            </w:tcBorders>
          </w:tcPr>
          <w:p w:rsidR="00840481" w:rsidRPr="004F3772" w:rsidRDefault="00840481" w:rsidP="004F3772">
            <w:pPr>
              <w:ind w:firstLine="0"/>
            </w:pPr>
            <w:r w:rsidRPr="004F3772">
              <w:t>Барьерный бег</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1680" w:type="dxa"/>
            <w:tcBorders>
              <w:left w:val="double" w:sz="20" w:space="0" w:color="000000"/>
              <w:bottom w:val="single" w:sz="4" w:space="0" w:color="000000"/>
            </w:tcBorders>
          </w:tcPr>
          <w:p w:rsidR="00840481" w:rsidRPr="004F3772" w:rsidRDefault="00840481" w:rsidP="004F3772">
            <w:pPr>
              <w:snapToGrid w:val="0"/>
              <w:ind w:firstLine="0"/>
            </w:pPr>
          </w:p>
        </w:tc>
        <w:tc>
          <w:tcPr>
            <w:tcW w:w="3549" w:type="dxa"/>
            <w:tcBorders>
              <w:left w:val="single" w:sz="4" w:space="0" w:color="000000"/>
              <w:bottom w:val="single" w:sz="4" w:space="0" w:color="000000"/>
            </w:tcBorders>
          </w:tcPr>
          <w:p w:rsidR="00840481" w:rsidRPr="004F3772" w:rsidRDefault="00840481" w:rsidP="004F3772">
            <w:pPr>
              <w:snapToGrid w:val="0"/>
              <w:ind w:firstLine="0"/>
            </w:pPr>
            <w:r w:rsidRPr="004F3772">
              <w:t>Знание основ</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rPr>
          <w:trHeight w:val="70"/>
        </w:trPr>
        <w:tc>
          <w:tcPr>
            <w:tcW w:w="1680" w:type="dxa"/>
            <w:tcBorders>
              <w:left w:val="double" w:sz="20" w:space="0" w:color="000000"/>
              <w:bottom w:val="single" w:sz="4" w:space="0" w:color="000000"/>
            </w:tcBorders>
          </w:tcPr>
          <w:p w:rsidR="00840481" w:rsidRPr="004F3772" w:rsidRDefault="00840481" w:rsidP="004F3772">
            <w:pPr>
              <w:snapToGrid w:val="0"/>
              <w:ind w:firstLine="0"/>
            </w:pPr>
            <w:r w:rsidRPr="004F3772">
              <w:t>БМ № 2</w:t>
            </w:r>
          </w:p>
        </w:tc>
        <w:tc>
          <w:tcPr>
            <w:tcW w:w="3549" w:type="dxa"/>
            <w:tcBorders>
              <w:left w:val="single" w:sz="4" w:space="0" w:color="000000"/>
              <w:bottom w:val="single" w:sz="4" w:space="0" w:color="000000"/>
            </w:tcBorders>
          </w:tcPr>
          <w:p w:rsidR="00840481" w:rsidRPr="004F3772" w:rsidRDefault="00840481" w:rsidP="004F3772">
            <w:pPr>
              <w:ind w:firstLine="0"/>
            </w:pPr>
            <w:r w:rsidRPr="004F3772">
              <w:t>Прыжки с шестом</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1680" w:type="dxa"/>
            <w:tcBorders>
              <w:left w:val="double" w:sz="20" w:space="0" w:color="000000"/>
              <w:bottom w:val="single" w:sz="4" w:space="0" w:color="000000"/>
            </w:tcBorders>
          </w:tcPr>
          <w:p w:rsidR="00840481" w:rsidRPr="004F3772" w:rsidRDefault="00840481" w:rsidP="004F3772">
            <w:pPr>
              <w:snapToGrid w:val="0"/>
              <w:ind w:firstLine="0"/>
            </w:pPr>
          </w:p>
        </w:tc>
        <w:tc>
          <w:tcPr>
            <w:tcW w:w="3549" w:type="dxa"/>
            <w:tcBorders>
              <w:left w:val="single" w:sz="4" w:space="0" w:color="000000"/>
              <w:bottom w:val="single" w:sz="4" w:space="0" w:color="000000"/>
            </w:tcBorders>
          </w:tcPr>
          <w:p w:rsidR="00840481" w:rsidRPr="004F3772" w:rsidRDefault="00840481" w:rsidP="004F3772">
            <w:pPr>
              <w:snapToGrid w:val="0"/>
              <w:ind w:firstLine="0"/>
            </w:pPr>
            <w:r w:rsidRPr="004F3772">
              <w:t>Знание основ</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rPr>
          <w:trHeight w:val="189"/>
        </w:trPr>
        <w:tc>
          <w:tcPr>
            <w:tcW w:w="1680" w:type="dxa"/>
            <w:tcBorders>
              <w:left w:val="double" w:sz="20" w:space="0" w:color="000000"/>
              <w:bottom w:val="single" w:sz="4" w:space="0" w:color="000000"/>
            </w:tcBorders>
          </w:tcPr>
          <w:p w:rsidR="00840481" w:rsidRPr="004F3772" w:rsidRDefault="00840481" w:rsidP="004F3772">
            <w:pPr>
              <w:snapToGrid w:val="0"/>
              <w:ind w:firstLine="0"/>
            </w:pPr>
            <w:r w:rsidRPr="004F3772">
              <w:t>БМ № 3</w:t>
            </w:r>
          </w:p>
        </w:tc>
        <w:tc>
          <w:tcPr>
            <w:tcW w:w="3549" w:type="dxa"/>
            <w:tcBorders>
              <w:left w:val="single" w:sz="4" w:space="0" w:color="000000"/>
              <w:bottom w:val="single" w:sz="4" w:space="0" w:color="000000"/>
            </w:tcBorders>
          </w:tcPr>
          <w:p w:rsidR="00840481" w:rsidRPr="004F3772" w:rsidRDefault="00840481" w:rsidP="004F3772">
            <w:pPr>
              <w:ind w:firstLine="0"/>
            </w:pPr>
            <w:r w:rsidRPr="004F3772">
              <w:t>Тройной прыжок с разбега</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1680" w:type="dxa"/>
            <w:tcBorders>
              <w:left w:val="double" w:sz="20" w:space="0" w:color="000000"/>
              <w:bottom w:val="single" w:sz="4" w:space="0" w:color="000000"/>
            </w:tcBorders>
          </w:tcPr>
          <w:p w:rsidR="00840481" w:rsidRPr="004F3772" w:rsidRDefault="00840481" w:rsidP="004F3772">
            <w:pPr>
              <w:snapToGrid w:val="0"/>
              <w:ind w:firstLine="0"/>
            </w:pPr>
          </w:p>
        </w:tc>
        <w:tc>
          <w:tcPr>
            <w:tcW w:w="3549" w:type="dxa"/>
            <w:tcBorders>
              <w:left w:val="single" w:sz="4" w:space="0" w:color="000000"/>
              <w:bottom w:val="single" w:sz="4" w:space="0" w:color="000000"/>
            </w:tcBorders>
          </w:tcPr>
          <w:p w:rsidR="00840481" w:rsidRPr="004F3772" w:rsidRDefault="00840481" w:rsidP="004F3772">
            <w:pPr>
              <w:snapToGrid w:val="0"/>
              <w:ind w:firstLine="0"/>
            </w:pPr>
            <w:r w:rsidRPr="004F3772">
              <w:t>Знание основ</w:t>
            </w:r>
          </w:p>
        </w:tc>
        <w:tc>
          <w:tcPr>
            <w:tcW w:w="2053" w:type="dxa"/>
            <w:tcBorders>
              <w:left w:val="single" w:sz="4" w:space="0" w:color="000000"/>
              <w:bottom w:val="single" w:sz="4" w:space="0" w:color="000000"/>
            </w:tcBorders>
          </w:tcPr>
          <w:p w:rsidR="00840481" w:rsidRPr="004F3772" w:rsidRDefault="00840481" w:rsidP="004F3772">
            <w:pPr>
              <w:snapToGrid w:val="0"/>
              <w:ind w:firstLine="0"/>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pPr>
          </w:p>
        </w:tc>
      </w:tr>
      <w:tr w:rsidR="00840481" w:rsidRPr="004F3772">
        <w:tc>
          <w:tcPr>
            <w:tcW w:w="5229" w:type="dxa"/>
            <w:gridSpan w:val="2"/>
            <w:tcBorders>
              <w:left w:val="double" w:sz="20" w:space="0" w:color="000000"/>
              <w:bottom w:val="single" w:sz="4" w:space="0" w:color="000000"/>
            </w:tcBorders>
          </w:tcPr>
          <w:p w:rsidR="00840481" w:rsidRPr="004F3772" w:rsidRDefault="00840481" w:rsidP="004F3772">
            <w:pPr>
              <w:snapToGrid w:val="0"/>
              <w:ind w:firstLine="0"/>
            </w:pPr>
            <w:r w:rsidRPr="004F3772">
              <w:t>Итого</w:t>
            </w:r>
          </w:p>
        </w:tc>
        <w:tc>
          <w:tcPr>
            <w:tcW w:w="2053" w:type="dxa"/>
            <w:tcBorders>
              <w:left w:val="single" w:sz="4" w:space="0" w:color="000000"/>
              <w:bottom w:val="single" w:sz="4" w:space="0" w:color="000000"/>
            </w:tcBorders>
          </w:tcPr>
          <w:p w:rsidR="00840481" w:rsidRPr="004F3772" w:rsidRDefault="00840481" w:rsidP="004F3772">
            <w:pPr>
              <w:snapToGrid w:val="0"/>
              <w:ind w:firstLine="0"/>
              <w:jc w:val="center"/>
              <w:rPr>
                <w:b/>
              </w:rPr>
            </w:pPr>
            <w:r w:rsidRPr="004F3772">
              <w:rPr>
                <w:b/>
              </w:rPr>
              <w:t>0</w:t>
            </w: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b/>
              </w:rPr>
            </w:pPr>
            <w:r w:rsidRPr="004F3772">
              <w:rPr>
                <w:b/>
              </w:rPr>
              <w:t>10</w:t>
            </w:r>
          </w:p>
        </w:tc>
      </w:tr>
      <w:tr w:rsidR="00840481" w:rsidRPr="004F3772">
        <w:tc>
          <w:tcPr>
            <w:tcW w:w="5229" w:type="dxa"/>
            <w:gridSpan w:val="2"/>
            <w:tcBorders>
              <w:left w:val="double" w:sz="20" w:space="0" w:color="000000"/>
              <w:bottom w:val="single" w:sz="4" w:space="0" w:color="000000"/>
            </w:tcBorders>
          </w:tcPr>
          <w:p w:rsidR="00840481" w:rsidRPr="004F3772" w:rsidRDefault="00840481" w:rsidP="004F3772">
            <w:pPr>
              <w:snapToGrid w:val="0"/>
              <w:ind w:firstLine="0"/>
            </w:pPr>
          </w:p>
        </w:tc>
        <w:tc>
          <w:tcPr>
            <w:tcW w:w="2053" w:type="dxa"/>
            <w:tcBorders>
              <w:left w:val="single" w:sz="4" w:space="0" w:color="000000"/>
              <w:bottom w:val="single" w:sz="4" w:space="0" w:color="000000"/>
            </w:tcBorders>
          </w:tcPr>
          <w:p w:rsidR="00840481" w:rsidRPr="004F3772" w:rsidRDefault="00840481" w:rsidP="004F3772">
            <w:pPr>
              <w:snapToGrid w:val="0"/>
              <w:ind w:firstLine="0"/>
              <w:jc w:val="center"/>
              <w:rPr>
                <w:lang w:val="en-US"/>
              </w:rPr>
            </w:pP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p>
        </w:tc>
      </w:tr>
      <w:tr w:rsidR="00840481" w:rsidRPr="004F3772">
        <w:trPr>
          <w:cantSplit/>
          <w:trHeight w:hRule="exact" w:val="241"/>
        </w:trPr>
        <w:tc>
          <w:tcPr>
            <w:tcW w:w="5229" w:type="dxa"/>
            <w:gridSpan w:val="2"/>
            <w:vMerge w:val="restart"/>
            <w:tcBorders>
              <w:left w:val="double" w:sz="20" w:space="0" w:color="000000"/>
              <w:bottom w:val="double" w:sz="20" w:space="0" w:color="000000"/>
            </w:tcBorders>
          </w:tcPr>
          <w:p w:rsidR="00840481" w:rsidRPr="004F3772" w:rsidRDefault="00840481" w:rsidP="004F3772">
            <w:pPr>
              <w:snapToGrid w:val="0"/>
              <w:ind w:firstLine="0"/>
            </w:pPr>
            <w:r w:rsidRPr="004F3772">
              <w:t>Общее количество баллов по дисциплине</w:t>
            </w:r>
          </w:p>
          <w:p w:rsidR="00840481" w:rsidRPr="004F3772" w:rsidRDefault="00840481" w:rsidP="004F3772">
            <w:pPr>
              <w:ind w:firstLine="0"/>
              <w:jc w:val="center"/>
            </w:pPr>
            <w:r w:rsidRPr="004F3772">
              <w:t>(по итогам изучения всех модулей, без учета дополнительного модуля)</w:t>
            </w:r>
          </w:p>
        </w:tc>
        <w:tc>
          <w:tcPr>
            <w:tcW w:w="2053" w:type="dxa"/>
            <w:tcBorders>
              <w:left w:val="single" w:sz="4" w:space="0" w:color="000000"/>
              <w:bottom w:val="single" w:sz="4" w:space="0" w:color="000000"/>
            </w:tcBorders>
          </w:tcPr>
          <w:p w:rsidR="00840481" w:rsidRPr="004F3772" w:rsidRDefault="00840481" w:rsidP="004F3772">
            <w:pPr>
              <w:snapToGrid w:val="0"/>
              <w:ind w:firstLine="0"/>
              <w:jc w:val="center"/>
              <w:rPr>
                <w:lang w:val="en-US"/>
              </w:rPr>
            </w:pPr>
            <w:r w:rsidRPr="004F3772">
              <w:rPr>
                <w:lang w:val="en-US"/>
              </w:rPr>
              <w:t>min</w:t>
            </w:r>
          </w:p>
        </w:tc>
        <w:tc>
          <w:tcPr>
            <w:tcW w:w="2357" w:type="dxa"/>
            <w:tcBorders>
              <w:left w:val="single" w:sz="4" w:space="0" w:color="000000"/>
              <w:bottom w:val="single" w:sz="4" w:space="0" w:color="000000"/>
              <w:right w:val="double" w:sz="20" w:space="0" w:color="000000"/>
            </w:tcBorders>
          </w:tcPr>
          <w:p w:rsidR="00840481" w:rsidRPr="004F3772" w:rsidRDefault="00840481" w:rsidP="004F3772">
            <w:pPr>
              <w:snapToGrid w:val="0"/>
              <w:ind w:firstLine="0"/>
              <w:jc w:val="center"/>
              <w:rPr>
                <w:lang w:val="en-US"/>
              </w:rPr>
            </w:pPr>
            <w:r w:rsidRPr="004F3772">
              <w:rPr>
                <w:lang w:val="en-US"/>
              </w:rPr>
              <w:t>Max</w:t>
            </w:r>
          </w:p>
        </w:tc>
      </w:tr>
      <w:tr w:rsidR="00840481" w:rsidRPr="00F5526F">
        <w:trPr>
          <w:cantSplit/>
        </w:trPr>
        <w:tc>
          <w:tcPr>
            <w:tcW w:w="5229" w:type="dxa"/>
            <w:gridSpan w:val="2"/>
            <w:vMerge/>
            <w:tcBorders>
              <w:left w:val="double" w:sz="20" w:space="0" w:color="000000"/>
              <w:bottom w:val="double" w:sz="20" w:space="0" w:color="000000"/>
            </w:tcBorders>
          </w:tcPr>
          <w:p w:rsidR="00840481" w:rsidRPr="00F5526F" w:rsidRDefault="00840481" w:rsidP="00CC22FC">
            <w:pPr>
              <w:ind w:firstLine="709"/>
              <w:rPr>
                <w:sz w:val="24"/>
                <w:szCs w:val="24"/>
              </w:rPr>
            </w:pPr>
          </w:p>
        </w:tc>
        <w:tc>
          <w:tcPr>
            <w:tcW w:w="2053" w:type="dxa"/>
            <w:tcBorders>
              <w:left w:val="single" w:sz="4" w:space="0" w:color="000000"/>
              <w:bottom w:val="double" w:sz="20" w:space="0" w:color="000000"/>
            </w:tcBorders>
          </w:tcPr>
          <w:p w:rsidR="00840481" w:rsidRPr="00F5526F" w:rsidRDefault="00840481" w:rsidP="00CC22FC">
            <w:pPr>
              <w:snapToGrid w:val="0"/>
              <w:ind w:firstLine="709"/>
              <w:jc w:val="center"/>
              <w:rPr>
                <w:b/>
                <w:sz w:val="24"/>
                <w:szCs w:val="24"/>
              </w:rPr>
            </w:pPr>
            <w:r w:rsidRPr="00F5526F">
              <w:rPr>
                <w:b/>
                <w:sz w:val="24"/>
                <w:szCs w:val="24"/>
              </w:rPr>
              <w:t>60</w:t>
            </w:r>
          </w:p>
        </w:tc>
        <w:tc>
          <w:tcPr>
            <w:tcW w:w="2357" w:type="dxa"/>
            <w:tcBorders>
              <w:left w:val="single" w:sz="4" w:space="0" w:color="000000"/>
              <w:bottom w:val="double" w:sz="20" w:space="0" w:color="000000"/>
              <w:right w:val="double" w:sz="20" w:space="0" w:color="000000"/>
            </w:tcBorders>
          </w:tcPr>
          <w:p w:rsidR="00840481" w:rsidRPr="00F5526F" w:rsidRDefault="00840481" w:rsidP="00CC22FC">
            <w:pPr>
              <w:snapToGrid w:val="0"/>
              <w:ind w:firstLine="709"/>
              <w:jc w:val="center"/>
              <w:rPr>
                <w:b/>
                <w:sz w:val="24"/>
                <w:szCs w:val="24"/>
              </w:rPr>
            </w:pPr>
            <w:r w:rsidRPr="00F5526F">
              <w:rPr>
                <w:b/>
                <w:sz w:val="24"/>
                <w:szCs w:val="24"/>
              </w:rPr>
              <w:t>100</w:t>
            </w:r>
          </w:p>
        </w:tc>
      </w:tr>
    </w:tbl>
    <w:p w:rsidR="00840481" w:rsidRPr="00F5526F" w:rsidRDefault="00840481" w:rsidP="00CC22FC">
      <w:pPr>
        <w:ind w:firstLine="709"/>
        <w:rPr>
          <w:sz w:val="24"/>
          <w:szCs w:val="24"/>
        </w:rPr>
      </w:pPr>
    </w:p>
    <w:p w:rsidR="00840481" w:rsidRPr="00F5526F" w:rsidRDefault="00840481" w:rsidP="00CC22FC">
      <w:pPr>
        <w:ind w:firstLine="709"/>
        <w:rPr>
          <w:sz w:val="24"/>
          <w:szCs w:val="24"/>
        </w:rPr>
      </w:pPr>
      <w:r w:rsidRPr="00F5526F">
        <w:rPr>
          <w:sz w:val="24"/>
          <w:szCs w:val="24"/>
        </w:rPr>
        <w:t>*Перечень форм работы текущей аттестации определяется кафедрой или ведущим преподавателем</w:t>
      </w:r>
    </w:p>
    <w:p w:rsidR="00840481" w:rsidRPr="00F5526F" w:rsidRDefault="00840481" w:rsidP="00CC22FC">
      <w:pPr>
        <w:ind w:firstLine="709"/>
        <w:rPr>
          <w:sz w:val="24"/>
          <w:szCs w:val="24"/>
          <w:u w:val="single"/>
        </w:rPr>
      </w:pPr>
      <w:r w:rsidRPr="00F5526F">
        <w:rPr>
          <w:sz w:val="24"/>
          <w:szCs w:val="24"/>
        </w:rPr>
        <w:t>ФИО преподавателя:</w:t>
      </w:r>
      <w:r w:rsidRPr="00F5526F">
        <w:rPr>
          <w:sz w:val="24"/>
          <w:szCs w:val="24"/>
          <w:u w:val="single"/>
        </w:rPr>
        <w:t xml:space="preserve"> Гулина Г.В</w:t>
      </w:r>
    </w:p>
    <w:p w:rsidR="00840481" w:rsidRPr="00F5526F" w:rsidRDefault="00840481" w:rsidP="00CC22FC">
      <w:pPr>
        <w:ind w:firstLine="709"/>
        <w:rPr>
          <w:sz w:val="24"/>
          <w:szCs w:val="24"/>
        </w:rPr>
      </w:pPr>
      <w:r w:rsidRPr="00F5526F">
        <w:rPr>
          <w:sz w:val="24"/>
          <w:szCs w:val="24"/>
        </w:rPr>
        <w:t>Утверждено на заседании кафедры «___»_______2008 г. Протокол №______</w:t>
      </w:r>
    </w:p>
    <w:p w:rsidR="00840481" w:rsidRPr="00F5526F" w:rsidRDefault="00840481" w:rsidP="00CC22FC">
      <w:pPr>
        <w:ind w:firstLine="709"/>
        <w:rPr>
          <w:sz w:val="24"/>
          <w:szCs w:val="24"/>
        </w:rPr>
      </w:pPr>
      <w:r w:rsidRPr="00F5526F">
        <w:rPr>
          <w:sz w:val="24"/>
          <w:szCs w:val="24"/>
        </w:rPr>
        <w:t>Зав. кафедрой________________________</w:t>
      </w:r>
    </w:p>
    <w:p w:rsidR="00840481" w:rsidRPr="00F5526F" w:rsidRDefault="00840481" w:rsidP="00CC22FC">
      <w:pPr>
        <w:ind w:firstLine="709"/>
        <w:rPr>
          <w:sz w:val="24"/>
          <w:szCs w:val="24"/>
        </w:rPr>
      </w:pPr>
    </w:p>
    <w:p w:rsidR="00840481" w:rsidRPr="00F5526F" w:rsidRDefault="00840481" w:rsidP="00CC22FC">
      <w:pPr>
        <w:ind w:firstLine="709"/>
        <w:rPr>
          <w:sz w:val="24"/>
          <w:szCs w:val="24"/>
        </w:rPr>
      </w:pPr>
    </w:p>
    <w:p w:rsidR="00840481" w:rsidRPr="00F5526F" w:rsidRDefault="00840481" w:rsidP="00CC22FC">
      <w:pPr>
        <w:pStyle w:val="a6"/>
        <w:spacing w:after="0"/>
        <w:ind w:firstLine="709"/>
        <w:jc w:val="center"/>
        <w:rPr>
          <w:b/>
          <w:i/>
          <w:sz w:val="24"/>
          <w:szCs w:val="24"/>
        </w:rPr>
        <w:sectPr w:rsidR="00840481" w:rsidRPr="00F5526F" w:rsidSect="00110229">
          <w:pgSz w:w="11906" w:h="16838"/>
          <w:pgMar w:top="1134" w:right="1134" w:bottom="1134" w:left="1134" w:header="720" w:footer="720" w:gutter="0"/>
          <w:cols w:space="720"/>
        </w:sectPr>
      </w:pPr>
    </w:p>
    <w:p w:rsidR="00F055E7" w:rsidRDefault="00F055E7" w:rsidP="00F055E7">
      <w:pPr>
        <w:pStyle w:val="32"/>
        <w:rPr>
          <w:spacing w:val="-3"/>
        </w:rPr>
      </w:pPr>
      <w:r>
        <w:t xml:space="preserve">Таблица </w:t>
      </w:r>
      <w:fldSimple w:instr=" SEQ Таблица \* ARABIC ">
        <w:r w:rsidR="00515B7D">
          <w:rPr>
            <w:noProof/>
          </w:rPr>
          <w:t>8</w:t>
        </w:r>
      </w:fldSimple>
    </w:p>
    <w:p w:rsidR="00840481" w:rsidRPr="00F5526F" w:rsidRDefault="00840481" w:rsidP="00DB49AA">
      <w:pPr>
        <w:pStyle w:val="3"/>
      </w:pPr>
      <w:bookmarkStart w:id="18" w:name="_Toc230423807"/>
      <w:r w:rsidRPr="00F5526F">
        <w:rPr>
          <w:spacing w:val="-3"/>
        </w:rPr>
        <w:t xml:space="preserve">3.1.2. </w:t>
      </w:r>
      <w:r w:rsidRPr="00F5526F">
        <w:t>Рейтинговая книжка студента</w:t>
      </w:r>
      <w:bookmarkEnd w:id="18"/>
      <w:r w:rsidRPr="00F5526F">
        <w:t xml:space="preserve"> </w:t>
      </w:r>
    </w:p>
    <w:p w:rsidR="00840481" w:rsidRPr="00F5526F" w:rsidRDefault="00840481" w:rsidP="00BA5CAB">
      <w:pPr>
        <w:shd w:val="clear" w:color="FFFFFF" w:fill="FFFFFF"/>
        <w:autoSpaceDE w:val="0"/>
        <w:ind w:firstLine="0"/>
        <w:jc w:val="center"/>
        <w:rPr>
          <w:b/>
          <w:sz w:val="24"/>
          <w:szCs w:val="24"/>
        </w:rPr>
      </w:pPr>
      <w:r w:rsidRPr="00F5526F">
        <w:rPr>
          <w:sz w:val="24"/>
          <w:szCs w:val="24"/>
        </w:rPr>
        <w:t>по дисциплине «Легкая атлетика</w:t>
      </w:r>
      <w:r w:rsidRPr="00F5526F">
        <w:rPr>
          <w:b/>
          <w:sz w:val="24"/>
          <w:szCs w:val="24"/>
        </w:rPr>
        <w:t xml:space="preserve">» </w:t>
      </w:r>
    </w:p>
    <w:p w:rsidR="00840481" w:rsidRPr="00F5526F" w:rsidRDefault="00840481" w:rsidP="00BA5CAB">
      <w:pPr>
        <w:shd w:val="clear" w:color="FFFFFF" w:fill="FFFFFF"/>
        <w:autoSpaceDE w:val="0"/>
        <w:ind w:firstLine="0"/>
        <w:jc w:val="center"/>
        <w:rPr>
          <w:b/>
          <w:sz w:val="24"/>
          <w:szCs w:val="24"/>
        </w:rPr>
      </w:pPr>
      <w:r w:rsidRPr="00F5526F">
        <w:rPr>
          <w:b/>
          <w:sz w:val="24"/>
          <w:szCs w:val="24"/>
        </w:rPr>
        <w:t>Формы рейтингового оценивания:</w:t>
      </w:r>
    </w:p>
    <w:p w:rsidR="00840481" w:rsidRPr="00F5526F" w:rsidRDefault="00840481" w:rsidP="00CC22FC">
      <w:pPr>
        <w:shd w:val="clear" w:color="FFFFFF" w:fill="FFFFFF"/>
        <w:autoSpaceDE w:val="0"/>
        <w:ind w:firstLine="709"/>
        <w:rPr>
          <w:sz w:val="24"/>
          <w:szCs w:val="24"/>
          <w:lang w:val="en-US"/>
        </w:rPr>
      </w:pPr>
      <w:r w:rsidRPr="00F5526F">
        <w:rPr>
          <w:sz w:val="24"/>
          <w:szCs w:val="24"/>
          <w:lang w:val="en-US"/>
        </w:rPr>
        <w:t>I.</w:t>
      </w:r>
    </w:p>
    <w:tbl>
      <w:tblPr>
        <w:tblW w:w="14513" w:type="dxa"/>
        <w:jc w:val="center"/>
        <w:tblLayout w:type="fixed"/>
        <w:tblCellMar>
          <w:left w:w="0" w:type="dxa"/>
          <w:right w:w="0" w:type="dxa"/>
        </w:tblCellMar>
        <w:tblLook w:val="0000" w:firstRow="0" w:lastRow="0" w:firstColumn="0" w:lastColumn="0" w:noHBand="0" w:noVBand="0"/>
      </w:tblPr>
      <w:tblGrid>
        <w:gridCol w:w="7968"/>
        <w:gridCol w:w="1372"/>
        <w:gridCol w:w="2653"/>
        <w:gridCol w:w="2520"/>
      </w:tblGrid>
      <w:tr w:rsidR="00840481" w:rsidRPr="00F055E7">
        <w:trPr>
          <w:jc w:val="center"/>
        </w:trPr>
        <w:tc>
          <w:tcPr>
            <w:tcW w:w="7968" w:type="dxa"/>
            <w:tcBorders>
              <w:top w:val="single" w:sz="4" w:space="0" w:color="000000"/>
              <w:left w:val="single" w:sz="4" w:space="0" w:color="000000"/>
              <w:bottom w:val="single" w:sz="4" w:space="0" w:color="000000"/>
            </w:tcBorders>
          </w:tcPr>
          <w:p w:rsidR="00840481" w:rsidRPr="00F055E7" w:rsidRDefault="00840481" w:rsidP="004F3772">
            <w:pPr>
              <w:autoSpaceDE w:val="0"/>
              <w:snapToGrid w:val="0"/>
              <w:ind w:firstLine="0"/>
              <w:jc w:val="center"/>
            </w:pPr>
            <w:r w:rsidRPr="00F055E7">
              <w:t>ТЕМА ЛЕКЦИИ</w:t>
            </w:r>
          </w:p>
        </w:tc>
        <w:tc>
          <w:tcPr>
            <w:tcW w:w="1372" w:type="dxa"/>
            <w:tcBorders>
              <w:top w:val="single" w:sz="4" w:space="0" w:color="000000"/>
              <w:left w:val="single" w:sz="4" w:space="0" w:color="000000"/>
              <w:bottom w:val="single" w:sz="4" w:space="0" w:color="000000"/>
            </w:tcBorders>
          </w:tcPr>
          <w:p w:rsidR="00840481" w:rsidRPr="00F055E7" w:rsidRDefault="00840481" w:rsidP="004F3772">
            <w:pPr>
              <w:autoSpaceDE w:val="0"/>
              <w:snapToGrid w:val="0"/>
              <w:ind w:firstLine="0"/>
              <w:jc w:val="center"/>
            </w:pPr>
            <w:r w:rsidRPr="00F055E7">
              <w:t>КОЛ-ВО</w:t>
            </w:r>
          </w:p>
          <w:p w:rsidR="00840481" w:rsidRPr="00F055E7" w:rsidRDefault="00840481" w:rsidP="004F3772">
            <w:pPr>
              <w:autoSpaceDE w:val="0"/>
              <w:ind w:firstLine="0"/>
              <w:jc w:val="center"/>
            </w:pPr>
            <w:r w:rsidRPr="00F055E7">
              <w:t>ЧАСОВ</w:t>
            </w:r>
          </w:p>
        </w:tc>
        <w:tc>
          <w:tcPr>
            <w:tcW w:w="2653" w:type="dxa"/>
            <w:tcBorders>
              <w:top w:val="single" w:sz="4" w:space="0" w:color="000000"/>
              <w:left w:val="single" w:sz="4" w:space="0" w:color="000000"/>
              <w:bottom w:val="single" w:sz="4" w:space="0" w:color="000000"/>
            </w:tcBorders>
          </w:tcPr>
          <w:p w:rsidR="00840481" w:rsidRPr="00F055E7" w:rsidRDefault="00840481" w:rsidP="004F3772">
            <w:pPr>
              <w:autoSpaceDE w:val="0"/>
              <w:snapToGrid w:val="0"/>
              <w:ind w:firstLine="0"/>
              <w:jc w:val="center"/>
            </w:pPr>
            <w:r w:rsidRPr="00F055E7">
              <w:t>ПОСЕЩАЕМОСТЬ</w:t>
            </w:r>
          </w:p>
        </w:tc>
        <w:tc>
          <w:tcPr>
            <w:tcW w:w="2520" w:type="dxa"/>
            <w:tcBorders>
              <w:top w:val="single" w:sz="4" w:space="0" w:color="000000"/>
              <w:left w:val="single" w:sz="4" w:space="0" w:color="000000"/>
              <w:bottom w:val="single" w:sz="4" w:space="0" w:color="000000"/>
              <w:right w:val="single" w:sz="4" w:space="0" w:color="000000"/>
            </w:tcBorders>
          </w:tcPr>
          <w:p w:rsidR="00840481" w:rsidRPr="00F055E7" w:rsidRDefault="00840481" w:rsidP="004F3772">
            <w:pPr>
              <w:autoSpaceDE w:val="0"/>
              <w:snapToGrid w:val="0"/>
              <w:ind w:firstLine="0"/>
              <w:jc w:val="center"/>
            </w:pPr>
            <w:r w:rsidRPr="00F055E7">
              <w:t>КОЛ-ВО БАЛЛОВ</w:t>
            </w:r>
          </w:p>
        </w:tc>
      </w:tr>
      <w:tr w:rsidR="00840481" w:rsidRPr="004F3772">
        <w:trPr>
          <w:trHeight w:val="346"/>
          <w:jc w:val="center"/>
        </w:trPr>
        <w:tc>
          <w:tcPr>
            <w:tcW w:w="7968" w:type="dxa"/>
            <w:tcBorders>
              <w:left w:val="single" w:sz="4" w:space="0" w:color="000000"/>
              <w:bottom w:val="single" w:sz="4" w:space="0" w:color="000000"/>
            </w:tcBorders>
          </w:tcPr>
          <w:p w:rsidR="00840481" w:rsidRPr="004F3772" w:rsidRDefault="00840481" w:rsidP="004F3772">
            <w:pPr>
              <w:pStyle w:val="a7"/>
              <w:tabs>
                <w:tab w:val="left" w:pos="540"/>
              </w:tabs>
              <w:snapToGrid w:val="0"/>
              <w:jc w:val="both"/>
              <w:rPr>
                <w:rFonts w:ascii="Times New Roman" w:hAnsi="Times New Roman"/>
                <w:sz w:val="20"/>
              </w:rPr>
            </w:pPr>
            <w:r w:rsidRPr="004F3772">
              <w:rPr>
                <w:rFonts w:ascii="Times New Roman" w:hAnsi="Times New Roman"/>
                <w:sz w:val="20"/>
              </w:rPr>
              <w:t>Тема 1. Структура и содержание предмета. Классификация легкоатлетических видов спорта</w:t>
            </w:r>
          </w:p>
        </w:tc>
        <w:tc>
          <w:tcPr>
            <w:tcW w:w="1372" w:type="dxa"/>
            <w:tcBorders>
              <w:left w:val="single" w:sz="4" w:space="0" w:color="000000"/>
              <w:bottom w:val="single" w:sz="4" w:space="0" w:color="000000"/>
            </w:tcBorders>
          </w:tcPr>
          <w:p w:rsidR="00840481" w:rsidRPr="004F3772" w:rsidRDefault="00840481" w:rsidP="00B106ED">
            <w:pPr>
              <w:autoSpaceDE w:val="0"/>
              <w:snapToGrid w:val="0"/>
              <w:ind w:firstLine="0"/>
              <w:jc w:val="center"/>
            </w:pPr>
            <w:r w:rsidRPr="004F3772">
              <w:t>2</w:t>
            </w:r>
          </w:p>
        </w:tc>
        <w:tc>
          <w:tcPr>
            <w:tcW w:w="2653"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2520"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r w:rsidR="00840481" w:rsidRPr="004F3772">
        <w:trPr>
          <w:trHeight w:val="105"/>
          <w:jc w:val="center"/>
        </w:trPr>
        <w:tc>
          <w:tcPr>
            <w:tcW w:w="7968" w:type="dxa"/>
            <w:tcBorders>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2. Основы техники легкой атлетики</w:t>
            </w:r>
          </w:p>
        </w:tc>
        <w:tc>
          <w:tcPr>
            <w:tcW w:w="1372" w:type="dxa"/>
            <w:tcBorders>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2653" w:type="dxa"/>
            <w:tcBorders>
              <w:left w:val="single" w:sz="4" w:space="0" w:color="000000"/>
              <w:bottom w:val="single" w:sz="4" w:space="0" w:color="auto"/>
            </w:tcBorders>
          </w:tcPr>
          <w:p w:rsidR="00840481" w:rsidRPr="004F3772" w:rsidRDefault="00840481" w:rsidP="004F3772">
            <w:pPr>
              <w:autoSpaceDE w:val="0"/>
              <w:snapToGrid w:val="0"/>
              <w:ind w:firstLine="0"/>
            </w:pPr>
          </w:p>
        </w:tc>
        <w:tc>
          <w:tcPr>
            <w:tcW w:w="2520" w:type="dxa"/>
            <w:tcBorders>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105"/>
          <w:jc w:val="center"/>
        </w:trPr>
        <w:tc>
          <w:tcPr>
            <w:tcW w:w="7968"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3. Основы обучения в легкой атлетике</w:t>
            </w:r>
          </w:p>
        </w:tc>
        <w:tc>
          <w:tcPr>
            <w:tcW w:w="1372" w:type="dxa"/>
            <w:tcBorders>
              <w:top w:val="single" w:sz="4" w:space="0" w:color="auto"/>
              <w:left w:val="single" w:sz="4" w:space="0" w:color="000000"/>
              <w:bottom w:val="single" w:sz="4" w:space="0" w:color="000000"/>
            </w:tcBorders>
          </w:tcPr>
          <w:p w:rsidR="00840481" w:rsidRPr="004F3772" w:rsidRDefault="00840481" w:rsidP="00B106ED">
            <w:pPr>
              <w:autoSpaceDE w:val="0"/>
              <w:snapToGrid w:val="0"/>
              <w:ind w:firstLine="0"/>
              <w:jc w:val="center"/>
            </w:pPr>
            <w:r w:rsidRPr="004F3772">
              <w:t>2</w:t>
            </w:r>
          </w:p>
        </w:tc>
        <w:tc>
          <w:tcPr>
            <w:tcW w:w="2653"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pPr>
          </w:p>
        </w:tc>
        <w:tc>
          <w:tcPr>
            <w:tcW w:w="2520" w:type="dxa"/>
            <w:tcBorders>
              <w:top w:val="single" w:sz="4" w:space="0" w:color="auto"/>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bl>
    <w:p w:rsidR="00840481" w:rsidRPr="00F5526F" w:rsidRDefault="00840481" w:rsidP="00CC22FC">
      <w:pPr>
        <w:shd w:val="clear" w:color="FFFFFF" w:fill="FFFFFF"/>
        <w:autoSpaceDE w:val="0"/>
        <w:ind w:firstLine="709"/>
        <w:rPr>
          <w:sz w:val="24"/>
          <w:szCs w:val="24"/>
        </w:rPr>
      </w:pPr>
      <w:r w:rsidRPr="00F5526F">
        <w:rPr>
          <w:sz w:val="24"/>
          <w:szCs w:val="24"/>
        </w:rPr>
        <w:t>Учитывается количество пропусков по неуважительной причине.</w:t>
      </w:r>
    </w:p>
    <w:p w:rsidR="00840481" w:rsidRPr="00F5526F" w:rsidRDefault="00840481" w:rsidP="00CC22FC">
      <w:pPr>
        <w:ind w:firstLine="709"/>
        <w:rPr>
          <w:sz w:val="24"/>
          <w:szCs w:val="24"/>
        </w:rPr>
      </w:pPr>
      <w:r w:rsidRPr="00F5526F">
        <w:rPr>
          <w:sz w:val="24"/>
          <w:szCs w:val="24"/>
        </w:rPr>
        <w:t>Пропуск одной пары -   "- 2 балла.</w:t>
      </w:r>
    </w:p>
    <w:p w:rsidR="00840481" w:rsidRPr="00F5526F" w:rsidRDefault="00840481" w:rsidP="00CC22FC">
      <w:pPr>
        <w:ind w:firstLine="709"/>
        <w:rPr>
          <w:sz w:val="24"/>
          <w:szCs w:val="24"/>
        </w:rPr>
      </w:pPr>
    </w:p>
    <w:p w:rsidR="00840481" w:rsidRPr="00F5526F" w:rsidRDefault="00840481" w:rsidP="00CC22FC">
      <w:pPr>
        <w:ind w:firstLine="709"/>
        <w:rPr>
          <w:sz w:val="24"/>
          <w:szCs w:val="24"/>
        </w:rPr>
      </w:pPr>
      <w:r w:rsidRPr="00F5526F">
        <w:rPr>
          <w:sz w:val="24"/>
          <w:szCs w:val="24"/>
          <w:lang w:val="en-US"/>
        </w:rPr>
        <w:t>II</w:t>
      </w:r>
      <w:r w:rsidRPr="00F5526F">
        <w:rPr>
          <w:sz w:val="24"/>
          <w:szCs w:val="24"/>
        </w:rPr>
        <w:t>.</w:t>
      </w:r>
    </w:p>
    <w:tbl>
      <w:tblPr>
        <w:tblW w:w="14739" w:type="dxa"/>
        <w:jc w:val="center"/>
        <w:tblLayout w:type="fixed"/>
        <w:tblCellMar>
          <w:left w:w="0" w:type="dxa"/>
          <w:right w:w="0" w:type="dxa"/>
        </w:tblCellMar>
        <w:tblLook w:val="0000" w:firstRow="0" w:lastRow="0" w:firstColumn="0" w:lastColumn="0" w:noHBand="0" w:noVBand="0"/>
      </w:tblPr>
      <w:tblGrid>
        <w:gridCol w:w="5314"/>
        <w:gridCol w:w="1440"/>
        <w:gridCol w:w="1800"/>
        <w:gridCol w:w="1620"/>
        <w:gridCol w:w="1440"/>
        <w:gridCol w:w="1794"/>
        <w:gridCol w:w="1331"/>
      </w:tblGrid>
      <w:tr w:rsidR="00840481" w:rsidRPr="004F3772">
        <w:trPr>
          <w:jc w:val="center"/>
        </w:trPr>
        <w:tc>
          <w:tcPr>
            <w:tcW w:w="5314"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ТЕМА ПРАКТИЧЕСКИХ РАБОТ</w:t>
            </w:r>
          </w:p>
        </w:tc>
        <w:tc>
          <w:tcPr>
            <w:tcW w:w="1440"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КОЛ-ВО</w:t>
            </w:r>
          </w:p>
          <w:p w:rsidR="00840481" w:rsidRPr="004F3772" w:rsidRDefault="00840481" w:rsidP="004F3772">
            <w:pPr>
              <w:autoSpaceDE w:val="0"/>
              <w:ind w:firstLine="0"/>
              <w:jc w:val="center"/>
            </w:pPr>
            <w:r w:rsidRPr="004F3772">
              <w:t>ЧАСОВ</w:t>
            </w:r>
          </w:p>
        </w:tc>
        <w:tc>
          <w:tcPr>
            <w:tcW w:w="1800"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ПОСЕЩАЕМОСТЬ</w:t>
            </w:r>
          </w:p>
        </w:tc>
        <w:tc>
          <w:tcPr>
            <w:tcW w:w="1620"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КОНТРОЛЬНАЯ РАБОТА</w:t>
            </w:r>
          </w:p>
        </w:tc>
        <w:tc>
          <w:tcPr>
            <w:tcW w:w="1440"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КОНСПЕКТ</w:t>
            </w:r>
          </w:p>
          <w:p w:rsidR="00840481" w:rsidRPr="004F3772" w:rsidRDefault="00840481" w:rsidP="004F3772">
            <w:pPr>
              <w:autoSpaceDE w:val="0"/>
              <w:ind w:firstLine="0"/>
              <w:jc w:val="center"/>
            </w:pPr>
            <w:r w:rsidRPr="004F3772">
              <w:t>УРОКА</w:t>
            </w:r>
          </w:p>
        </w:tc>
        <w:tc>
          <w:tcPr>
            <w:tcW w:w="1794" w:type="dxa"/>
            <w:tcBorders>
              <w:top w:val="single" w:sz="4" w:space="0" w:color="000000"/>
              <w:left w:val="single" w:sz="4" w:space="0" w:color="000000"/>
              <w:bottom w:val="single" w:sz="4" w:space="0" w:color="000000"/>
            </w:tcBorders>
          </w:tcPr>
          <w:p w:rsidR="00840481" w:rsidRPr="004F3772" w:rsidRDefault="00840481" w:rsidP="004F3772">
            <w:pPr>
              <w:autoSpaceDE w:val="0"/>
              <w:ind w:firstLine="0"/>
              <w:jc w:val="center"/>
            </w:pPr>
            <w:r w:rsidRPr="004F3772">
              <w:t>ОСВОЕНИЕ ТЕХНИКИ Л/А</w:t>
            </w:r>
          </w:p>
        </w:tc>
        <w:tc>
          <w:tcPr>
            <w:tcW w:w="1331" w:type="dxa"/>
            <w:tcBorders>
              <w:top w:val="single" w:sz="4" w:space="0" w:color="000000"/>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jc w:val="center"/>
            </w:pPr>
            <w:r w:rsidRPr="004F3772">
              <w:t>КОЛ-ВО</w:t>
            </w:r>
          </w:p>
          <w:p w:rsidR="00840481" w:rsidRPr="004F3772" w:rsidRDefault="00840481" w:rsidP="004F3772">
            <w:pPr>
              <w:autoSpaceDE w:val="0"/>
              <w:ind w:firstLine="0"/>
              <w:jc w:val="center"/>
            </w:pPr>
            <w:r w:rsidRPr="004F3772">
              <w:t>БАЛЛОВ</w:t>
            </w:r>
          </w:p>
        </w:tc>
      </w:tr>
      <w:tr w:rsidR="00840481" w:rsidRPr="004F3772">
        <w:trPr>
          <w:jc w:val="center"/>
        </w:trPr>
        <w:tc>
          <w:tcPr>
            <w:tcW w:w="5314" w:type="dxa"/>
            <w:tcBorders>
              <w:left w:val="single" w:sz="4" w:space="0" w:color="000000"/>
              <w:bottom w:val="single" w:sz="4" w:space="0" w:color="000000"/>
            </w:tcBorders>
          </w:tcPr>
          <w:p w:rsidR="00840481" w:rsidRPr="004F3772" w:rsidRDefault="00840481" w:rsidP="004F3772">
            <w:pPr>
              <w:autoSpaceDE w:val="0"/>
              <w:snapToGrid w:val="0"/>
              <w:ind w:firstLine="0"/>
            </w:pPr>
            <w:r w:rsidRPr="004F3772">
              <w:t>Тема 1-2. Низкий старт</w:t>
            </w:r>
          </w:p>
        </w:tc>
        <w:tc>
          <w:tcPr>
            <w:tcW w:w="1440" w:type="dxa"/>
            <w:tcBorders>
              <w:left w:val="single" w:sz="4" w:space="0" w:color="000000"/>
              <w:bottom w:val="single" w:sz="4" w:space="0" w:color="000000"/>
            </w:tcBorders>
          </w:tcPr>
          <w:p w:rsidR="00840481" w:rsidRPr="004F3772" w:rsidRDefault="00840481" w:rsidP="00B106ED">
            <w:pPr>
              <w:autoSpaceDE w:val="0"/>
              <w:snapToGrid w:val="0"/>
              <w:ind w:firstLine="0"/>
              <w:jc w:val="center"/>
            </w:pPr>
            <w:r w:rsidRPr="004F3772">
              <w:t>2</w:t>
            </w:r>
          </w:p>
        </w:tc>
        <w:tc>
          <w:tcPr>
            <w:tcW w:w="180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62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44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794"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331"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r w:rsidR="00840481" w:rsidRPr="004F3772">
        <w:trPr>
          <w:jc w:val="center"/>
        </w:trPr>
        <w:tc>
          <w:tcPr>
            <w:tcW w:w="5314" w:type="dxa"/>
            <w:tcBorders>
              <w:left w:val="single" w:sz="4" w:space="0" w:color="000000"/>
              <w:bottom w:val="single" w:sz="4" w:space="0" w:color="000000"/>
            </w:tcBorders>
          </w:tcPr>
          <w:p w:rsidR="00840481" w:rsidRPr="004F3772" w:rsidRDefault="00840481" w:rsidP="004F3772">
            <w:pPr>
              <w:autoSpaceDE w:val="0"/>
              <w:snapToGrid w:val="0"/>
              <w:ind w:firstLine="0"/>
            </w:pPr>
            <w:r w:rsidRPr="004F3772">
              <w:t>Тема 3. Прыжок в высоту способом «перешагивание»</w:t>
            </w:r>
          </w:p>
        </w:tc>
        <w:tc>
          <w:tcPr>
            <w:tcW w:w="1440" w:type="dxa"/>
            <w:tcBorders>
              <w:left w:val="single" w:sz="4" w:space="0" w:color="000000"/>
              <w:bottom w:val="single" w:sz="4" w:space="0" w:color="000000"/>
            </w:tcBorders>
          </w:tcPr>
          <w:p w:rsidR="00840481" w:rsidRPr="004F3772" w:rsidRDefault="00840481" w:rsidP="00B106ED">
            <w:pPr>
              <w:autoSpaceDE w:val="0"/>
              <w:snapToGrid w:val="0"/>
              <w:ind w:firstLine="0"/>
              <w:jc w:val="center"/>
            </w:pPr>
            <w:r w:rsidRPr="004F3772">
              <w:t>2</w:t>
            </w:r>
          </w:p>
        </w:tc>
        <w:tc>
          <w:tcPr>
            <w:tcW w:w="180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62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44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794"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331"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r w:rsidR="00840481" w:rsidRPr="004F3772">
        <w:trPr>
          <w:jc w:val="center"/>
        </w:trPr>
        <w:tc>
          <w:tcPr>
            <w:tcW w:w="5314" w:type="dxa"/>
            <w:tcBorders>
              <w:left w:val="single" w:sz="4" w:space="0" w:color="000000"/>
              <w:bottom w:val="single" w:sz="4" w:space="0" w:color="000000"/>
            </w:tcBorders>
          </w:tcPr>
          <w:p w:rsidR="00840481" w:rsidRPr="004F3772" w:rsidRDefault="00840481" w:rsidP="004F3772">
            <w:pPr>
              <w:autoSpaceDE w:val="0"/>
              <w:snapToGrid w:val="0"/>
              <w:ind w:firstLine="0"/>
            </w:pPr>
            <w:r w:rsidRPr="004F3772">
              <w:t>Тема 4-5. Метание теннисного мяча</w:t>
            </w:r>
          </w:p>
        </w:tc>
        <w:tc>
          <w:tcPr>
            <w:tcW w:w="1440" w:type="dxa"/>
            <w:tcBorders>
              <w:left w:val="single" w:sz="4" w:space="0" w:color="000000"/>
              <w:bottom w:val="single" w:sz="4" w:space="0" w:color="000000"/>
            </w:tcBorders>
          </w:tcPr>
          <w:p w:rsidR="00840481" w:rsidRPr="004F3772" w:rsidRDefault="00840481" w:rsidP="00B106ED">
            <w:pPr>
              <w:autoSpaceDE w:val="0"/>
              <w:snapToGrid w:val="0"/>
              <w:ind w:firstLine="0"/>
              <w:jc w:val="center"/>
            </w:pPr>
            <w:r w:rsidRPr="004F3772">
              <w:t>4</w:t>
            </w:r>
          </w:p>
        </w:tc>
        <w:tc>
          <w:tcPr>
            <w:tcW w:w="180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62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440"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794" w:type="dxa"/>
            <w:tcBorders>
              <w:left w:val="single" w:sz="4" w:space="0" w:color="000000"/>
              <w:bottom w:val="single" w:sz="4" w:space="0" w:color="000000"/>
            </w:tcBorders>
          </w:tcPr>
          <w:p w:rsidR="00840481" w:rsidRPr="004F3772" w:rsidRDefault="00840481" w:rsidP="004F3772">
            <w:pPr>
              <w:autoSpaceDE w:val="0"/>
              <w:snapToGrid w:val="0"/>
              <w:ind w:firstLine="0"/>
            </w:pPr>
          </w:p>
        </w:tc>
        <w:tc>
          <w:tcPr>
            <w:tcW w:w="1331"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r w:rsidR="00840481" w:rsidRPr="004F3772">
        <w:trPr>
          <w:trHeight w:val="105"/>
          <w:jc w:val="center"/>
        </w:trPr>
        <w:tc>
          <w:tcPr>
            <w:tcW w:w="5314" w:type="dxa"/>
            <w:tcBorders>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6. Метание гранаты</w:t>
            </w:r>
          </w:p>
        </w:tc>
        <w:tc>
          <w:tcPr>
            <w:tcW w:w="1440" w:type="dxa"/>
            <w:tcBorders>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120"/>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7. Толкание ядра с места</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75"/>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8. Толкание ядра со скачка</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90"/>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9. Метание диска с места</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105"/>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10-11. Эстафетный бег</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4</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trHeight w:val="90"/>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12. Прыжок в длину способом „согнув ноги“</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75"/>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13-14. Бег с барьерами</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4</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105"/>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15. Тройной прыжок</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105"/>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16-17. Прыжок в высоту способом „фосбери-флоп“</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90"/>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18. Метание копья</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120"/>
          <w:jc w:val="center"/>
        </w:trPr>
        <w:tc>
          <w:tcPr>
            <w:tcW w:w="531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rPr>
                <w:lang w:val="de-DE"/>
              </w:rPr>
            </w:pPr>
            <w:r w:rsidRPr="004F3772">
              <w:rPr>
                <w:lang w:val="de-DE"/>
              </w:rPr>
              <w:t>Тема 19. Прыжок в длину способом „прогнувшись“</w:t>
            </w:r>
          </w:p>
        </w:tc>
        <w:tc>
          <w:tcPr>
            <w:tcW w:w="1440" w:type="dxa"/>
            <w:tcBorders>
              <w:top w:val="single" w:sz="4" w:space="0" w:color="auto"/>
              <w:left w:val="single" w:sz="4" w:space="0" w:color="000000"/>
              <w:bottom w:val="single" w:sz="4" w:space="0" w:color="auto"/>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auto"/>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autoSpaceDE w:val="0"/>
              <w:snapToGrid w:val="0"/>
              <w:ind w:firstLine="0"/>
            </w:pPr>
          </w:p>
        </w:tc>
      </w:tr>
      <w:tr w:rsidR="00840481" w:rsidRPr="004F3772">
        <w:trPr>
          <w:cantSplit/>
          <w:trHeight w:val="90"/>
          <w:jc w:val="center"/>
        </w:trPr>
        <w:tc>
          <w:tcPr>
            <w:tcW w:w="5314"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rPr>
                <w:lang w:val="de-DE"/>
              </w:rPr>
            </w:pPr>
            <w:r w:rsidRPr="004F3772">
              <w:rPr>
                <w:lang w:val="de-DE"/>
              </w:rPr>
              <w:t>Тема 20. прыжок в длину способом „согнув ноги“</w:t>
            </w:r>
          </w:p>
        </w:tc>
        <w:tc>
          <w:tcPr>
            <w:tcW w:w="1440" w:type="dxa"/>
            <w:tcBorders>
              <w:top w:val="single" w:sz="4" w:space="0" w:color="auto"/>
              <w:left w:val="single" w:sz="4" w:space="0" w:color="000000"/>
              <w:bottom w:val="single" w:sz="4" w:space="0" w:color="000000"/>
            </w:tcBorders>
          </w:tcPr>
          <w:p w:rsidR="00840481" w:rsidRPr="004F3772" w:rsidRDefault="00840481" w:rsidP="00B106ED">
            <w:pPr>
              <w:autoSpaceDE w:val="0"/>
              <w:snapToGrid w:val="0"/>
              <w:ind w:firstLine="0"/>
              <w:jc w:val="center"/>
            </w:pPr>
            <w:r w:rsidRPr="004F3772">
              <w:t>2</w:t>
            </w:r>
          </w:p>
        </w:tc>
        <w:tc>
          <w:tcPr>
            <w:tcW w:w="1800"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pPr>
          </w:p>
        </w:tc>
        <w:tc>
          <w:tcPr>
            <w:tcW w:w="1620"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pPr>
          </w:p>
        </w:tc>
        <w:tc>
          <w:tcPr>
            <w:tcW w:w="1440"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pPr>
          </w:p>
        </w:tc>
        <w:tc>
          <w:tcPr>
            <w:tcW w:w="1794" w:type="dxa"/>
            <w:tcBorders>
              <w:top w:val="single" w:sz="4" w:space="0" w:color="auto"/>
              <w:left w:val="single" w:sz="4" w:space="0" w:color="000000"/>
              <w:bottom w:val="single" w:sz="4" w:space="0" w:color="000000"/>
            </w:tcBorders>
          </w:tcPr>
          <w:p w:rsidR="00840481" w:rsidRPr="004F3772" w:rsidRDefault="00840481" w:rsidP="004F3772">
            <w:pPr>
              <w:autoSpaceDE w:val="0"/>
              <w:snapToGrid w:val="0"/>
              <w:ind w:firstLine="0"/>
            </w:pPr>
          </w:p>
        </w:tc>
        <w:tc>
          <w:tcPr>
            <w:tcW w:w="1331" w:type="dxa"/>
            <w:tcBorders>
              <w:top w:val="single" w:sz="4" w:space="0" w:color="auto"/>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pPr>
          </w:p>
        </w:tc>
      </w:tr>
    </w:tbl>
    <w:p w:rsidR="00840481" w:rsidRPr="00F5526F" w:rsidRDefault="00840481" w:rsidP="00CC22FC">
      <w:pPr>
        <w:shd w:val="clear" w:color="FFFFFF" w:fill="FFFFFF"/>
        <w:autoSpaceDE w:val="0"/>
        <w:ind w:firstLine="709"/>
        <w:rPr>
          <w:b/>
          <w:sz w:val="24"/>
          <w:szCs w:val="24"/>
        </w:rPr>
      </w:pPr>
    </w:p>
    <w:p w:rsidR="00840481" w:rsidRPr="00F5526F" w:rsidRDefault="00832FB1" w:rsidP="00CC22FC">
      <w:pPr>
        <w:shd w:val="clear" w:color="FFFFFF" w:fill="FFFFFF"/>
        <w:autoSpaceDE w:val="0"/>
        <w:ind w:firstLine="709"/>
        <w:rPr>
          <w:sz w:val="24"/>
          <w:szCs w:val="24"/>
        </w:rPr>
      </w:pPr>
      <w:r>
        <w:rPr>
          <w:sz w:val="24"/>
          <w:szCs w:val="24"/>
        </w:rPr>
        <w:t xml:space="preserve">1. </w:t>
      </w:r>
      <w:r w:rsidR="00840481" w:rsidRPr="00F5526F">
        <w:rPr>
          <w:sz w:val="24"/>
          <w:szCs w:val="24"/>
        </w:rPr>
        <w:t xml:space="preserve">Выполнение технических приемов </w:t>
      </w:r>
      <w:r w:rsidR="00840481" w:rsidRPr="00F5526F">
        <w:rPr>
          <w:i/>
          <w:sz w:val="24"/>
          <w:szCs w:val="24"/>
        </w:rPr>
        <w:t xml:space="preserve">- </w:t>
      </w:r>
      <w:r w:rsidR="00840481" w:rsidRPr="00F5526F">
        <w:rPr>
          <w:sz w:val="24"/>
          <w:szCs w:val="24"/>
        </w:rPr>
        <w:t>от 3 до 5 баллов.</w:t>
      </w:r>
    </w:p>
    <w:p w:rsidR="00840481" w:rsidRPr="00F5526F" w:rsidRDefault="00696F8F" w:rsidP="00CC22FC">
      <w:pPr>
        <w:shd w:val="clear" w:color="FFFFFF" w:fill="FFFFFF"/>
        <w:autoSpaceDE w:val="0"/>
        <w:ind w:firstLine="709"/>
        <w:rPr>
          <w:sz w:val="24"/>
          <w:szCs w:val="24"/>
        </w:rPr>
      </w:pPr>
      <w:r>
        <w:rPr>
          <w:noProof/>
          <w:sz w:val="24"/>
          <w:szCs w:val="24"/>
        </w:rPr>
        <w:pict>
          <v:rect id="_x0000_s1037" style="position:absolute;left:0;text-align:left;margin-left:351pt;margin-top:43.4pt;width:36pt;height:18pt;z-index:251660288" stroked="f"/>
        </w:pict>
      </w:r>
      <w:r w:rsidR="00840481" w:rsidRPr="00F5526F">
        <w:rPr>
          <w:sz w:val="24"/>
          <w:szCs w:val="24"/>
        </w:rPr>
        <w:br w:type="page"/>
      </w:r>
      <w:r w:rsidR="00840481" w:rsidRPr="00F5526F">
        <w:rPr>
          <w:sz w:val="24"/>
          <w:szCs w:val="24"/>
          <w:lang w:val="en-US"/>
        </w:rPr>
        <w:t>III</w:t>
      </w:r>
      <w:r w:rsidR="00840481" w:rsidRPr="00F5526F">
        <w:rPr>
          <w:sz w:val="24"/>
          <w:szCs w:val="24"/>
        </w:rPr>
        <w:t xml:space="preserve">. </w:t>
      </w:r>
    </w:p>
    <w:tbl>
      <w:tblPr>
        <w:tblW w:w="14547" w:type="dxa"/>
        <w:jc w:val="center"/>
        <w:tblLayout w:type="fixed"/>
        <w:tblCellMar>
          <w:left w:w="0" w:type="dxa"/>
          <w:right w:w="0" w:type="dxa"/>
        </w:tblCellMar>
        <w:tblLook w:val="0000" w:firstRow="0" w:lastRow="0" w:firstColumn="0" w:lastColumn="0" w:noHBand="0" w:noVBand="0"/>
      </w:tblPr>
      <w:tblGrid>
        <w:gridCol w:w="6750"/>
        <w:gridCol w:w="3467"/>
        <w:gridCol w:w="1866"/>
        <w:gridCol w:w="2464"/>
      </w:tblGrid>
      <w:tr w:rsidR="00840481" w:rsidRPr="004F3772">
        <w:trPr>
          <w:cantSplit/>
          <w:trHeight w:hRule="exact" w:val="895"/>
          <w:jc w:val="center"/>
        </w:trPr>
        <w:tc>
          <w:tcPr>
            <w:tcW w:w="6750" w:type="dxa"/>
            <w:vMerge w:val="restart"/>
            <w:tcBorders>
              <w:top w:val="single" w:sz="4" w:space="0" w:color="000000"/>
              <w:left w:val="single" w:sz="4" w:space="0" w:color="000000"/>
              <w:bottom w:val="single" w:sz="4" w:space="0" w:color="000000"/>
            </w:tcBorders>
          </w:tcPr>
          <w:p w:rsidR="00840481" w:rsidRPr="004F3772" w:rsidRDefault="00840481" w:rsidP="004F3772">
            <w:pPr>
              <w:snapToGrid w:val="0"/>
              <w:ind w:firstLine="0"/>
              <w:jc w:val="center"/>
            </w:pPr>
            <w:r w:rsidRPr="004F3772">
              <w:t>САМОСТОЯТЕЛЬНАЯ РАБОТА</w:t>
            </w:r>
          </w:p>
          <w:p w:rsidR="00840481" w:rsidRPr="004F3772" w:rsidRDefault="00840481" w:rsidP="004F3772">
            <w:pPr>
              <w:spacing w:before="60" w:after="60"/>
              <w:ind w:firstLine="0"/>
              <w:jc w:val="center"/>
              <w:rPr>
                <w:i/>
              </w:rPr>
            </w:pPr>
            <w:r w:rsidRPr="004F3772">
              <w:rPr>
                <w:i/>
              </w:rPr>
              <w:t>Подготовка</w:t>
            </w:r>
          </w:p>
          <w:p w:rsidR="00840481" w:rsidRPr="004F3772" w:rsidRDefault="00840481" w:rsidP="004F3772">
            <w:pPr>
              <w:spacing w:before="60" w:after="60"/>
              <w:ind w:firstLine="0"/>
              <w:jc w:val="center"/>
              <w:rPr>
                <w:i/>
              </w:rPr>
            </w:pPr>
            <w:r w:rsidRPr="004F3772">
              <w:rPr>
                <w:i/>
              </w:rPr>
              <w:t>рефератов по тематике курса</w:t>
            </w:r>
          </w:p>
          <w:p w:rsidR="00840481" w:rsidRPr="004F3772" w:rsidRDefault="00840481" w:rsidP="004F3772">
            <w:pPr>
              <w:ind w:firstLine="0"/>
              <w:jc w:val="center"/>
            </w:pPr>
          </w:p>
        </w:tc>
        <w:tc>
          <w:tcPr>
            <w:tcW w:w="7797" w:type="dxa"/>
            <w:gridSpan w:val="3"/>
            <w:tcBorders>
              <w:top w:val="single" w:sz="4" w:space="0" w:color="000000"/>
              <w:left w:val="single" w:sz="4" w:space="0" w:color="000000"/>
              <w:bottom w:val="single" w:sz="4" w:space="0" w:color="000000"/>
              <w:right w:val="single" w:sz="4" w:space="0" w:color="000000"/>
            </w:tcBorders>
          </w:tcPr>
          <w:p w:rsidR="00840481" w:rsidRPr="004F3772" w:rsidRDefault="00840481" w:rsidP="004F3772">
            <w:pPr>
              <w:snapToGrid w:val="0"/>
              <w:ind w:firstLine="0"/>
              <w:jc w:val="center"/>
            </w:pPr>
            <w:r w:rsidRPr="004F3772">
              <w:t xml:space="preserve">ОСВОЕНИЕ ТЕХНИКИ ВИДОВ ЛЕГКОЙ АТЛЕТИКИ </w:t>
            </w:r>
          </w:p>
        </w:tc>
      </w:tr>
      <w:tr w:rsidR="00840481" w:rsidRPr="004F3772">
        <w:trPr>
          <w:cantSplit/>
          <w:jc w:val="center"/>
        </w:trPr>
        <w:tc>
          <w:tcPr>
            <w:tcW w:w="6750" w:type="dxa"/>
            <w:vMerge/>
            <w:tcBorders>
              <w:top w:val="single" w:sz="4" w:space="0" w:color="000000"/>
              <w:left w:val="single" w:sz="4" w:space="0" w:color="000000"/>
              <w:bottom w:val="single" w:sz="4" w:space="0" w:color="000000"/>
            </w:tcBorders>
          </w:tcPr>
          <w:p w:rsidR="00840481" w:rsidRPr="004F3772" w:rsidRDefault="00840481" w:rsidP="004F3772">
            <w:pPr>
              <w:ind w:firstLine="0"/>
            </w:pPr>
          </w:p>
        </w:tc>
        <w:tc>
          <w:tcPr>
            <w:tcW w:w="3467" w:type="dxa"/>
            <w:tcBorders>
              <w:left w:val="single" w:sz="4" w:space="0" w:color="000000"/>
              <w:bottom w:val="single" w:sz="4" w:space="0" w:color="000000"/>
            </w:tcBorders>
          </w:tcPr>
          <w:p w:rsidR="00840481" w:rsidRPr="004F3772" w:rsidRDefault="00840481" w:rsidP="004F3772">
            <w:pPr>
              <w:ind w:firstLine="0"/>
              <w:jc w:val="center"/>
            </w:pPr>
            <w:r w:rsidRPr="004F3772">
              <w:t>ПРАКТИЧЕСКРЕ ВЫПОЛНЕНИЕ ТЕХНИКИ ЛЕГКОАТЛЕТИЧЕСКИХ ВИДОВ</w:t>
            </w:r>
          </w:p>
        </w:tc>
        <w:tc>
          <w:tcPr>
            <w:tcW w:w="1866" w:type="dxa"/>
            <w:tcBorders>
              <w:left w:val="single" w:sz="4" w:space="0" w:color="000000"/>
              <w:bottom w:val="single" w:sz="4" w:space="0" w:color="000000"/>
            </w:tcBorders>
          </w:tcPr>
          <w:p w:rsidR="00840481" w:rsidRPr="004F3772" w:rsidRDefault="00840481" w:rsidP="004F3772">
            <w:pPr>
              <w:ind w:firstLine="0"/>
              <w:jc w:val="center"/>
            </w:pPr>
            <w:r w:rsidRPr="004F3772">
              <w:t xml:space="preserve">КОНСПЕКТ И ПРОВЕДЕНИЕ УРОКА </w:t>
            </w:r>
          </w:p>
        </w:tc>
        <w:tc>
          <w:tcPr>
            <w:tcW w:w="2464"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jc w:val="center"/>
            </w:pPr>
            <w:r w:rsidRPr="004F3772">
              <w:t>КОЛ-ВО</w:t>
            </w:r>
          </w:p>
          <w:p w:rsidR="00840481" w:rsidRPr="004F3772" w:rsidRDefault="00840481" w:rsidP="004F3772">
            <w:pPr>
              <w:ind w:firstLine="0"/>
              <w:jc w:val="center"/>
            </w:pPr>
            <w:r w:rsidRPr="004F3772">
              <w:t>БАЛЛОВ</w:t>
            </w:r>
          </w:p>
        </w:tc>
      </w:tr>
      <w:tr w:rsidR="00840481" w:rsidRPr="004F3772">
        <w:trPr>
          <w:jc w:val="center"/>
        </w:trPr>
        <w:tc>
          <w:tcPr>
            <w:tcW w:w="6750" w:type="dxa"/>
            <w:tcBorders>
              <w:left w:val="single" w:sz="4" w:space="0" w:color="000000"/>
              <w:bottom w:val="single" w:sz="4" w:space="0" w:color="000000"/>
            </w:tcBorders>
          </w:tcPr>
          <w:p w:rsidR="00840481" w:rsidRPr="004F3772" w:rsidRDefault="00840481" w:rsidP="004F3772">
            <w:pPr>
              <w:snapToGrid w:val="0"/>
              <w:ind w:firstLine="0"/>
            </w:pPr>
            <w:r w:rsidRPr="004F3772">
              <w:t xml:space="preserve">Основы техники бега. </w:t>
            </w:r>
          </w:p>
        </w:tc>
        <w:tc>
          <w:tcPr>
            <w:tcW w:w="3467"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1866"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2464" w:type="dxa"/>
            <w:tcBorders>
              <w:left w:val="single" w:sz="4" w:space="0" w:color="000000"/>
              <w:bottom w:val="single" w:sz="4" w:space="0" w:color="000000"/>
              <w:right w:val="single" w:sz="4" w:space="0" w:color="000000"/>
            </w:tcBorders>
          </w:tcPr>
          <w:p w:rsidR="00840481" w:rsidRPr="004F3772" w:rsidRDefault="00840481" w:rsidP="004F3772">
            <w:pPr>
              <w:snapToGrid w:val="0"/>
              <w:ind w:firstLine="0"/>
              <w:jc w:val="center"/>
            </w:pPr>
          </w:p>
        </w:tc>
      </w:tr>
      <w:tr w:rsidR="00840481" w:rsidRPr="004F3772">
        <w:trPr>
          <w:jc w:val="center"/>
        </w:trPr>
        <w:tc>
          <w:tcPr>
            <w:tcW w:w="6750" w:type="dxa"/>
            <w:tcBorders>
              <w:left w:val="single" w:sz="4" w:space="0" w:color="000000"/>
              <w:bottom w:val="single" w:sz="4" w:space="0" w:color="000000"/>
            </w:tcBorders>
          </w:tcPr>
          <w:p w:rsidR="00840481" w:rsidRPr="004F3772" w:rsidRDefault="00840481" w:rsidP="004F3772">
            <w:pPr>
              <w:snapToGrid w:val="0"/>
              <w:ind w:firstLine="0"/>
            </w:pPr>
            <w:r w:rsidRPr="004F3772">
              <w:t>Основы техники прыжков.</w:t>
            </w:r>
          </w:p>
        </w:tc>
        <w:tc>
          <w:tcPr>
            <w:tcW w:w="3467"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1866"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2464" w:type="dxa"/>
            <w:tcBorders>
              <w:left w:val="single" w:sz="4" w:space="0" w:color="000000"/>
              <w:bottom w:val="single" w:sz="4" w:space="0" w:color="000000"/>
              <w:right w:val="single" w:sz="4" w:space="0" w:color="000000"/>
            </w:tcBorders>
          </w:tcPr>
          <w:p w:rsidR="00840481" w:rsidRPr="004F3772" w:rsidRDefault="00840481" w:rsidP="004F3772">
            <w:pPr>
              <w:snapToGrid w:val="0"/>
              <w:ind w:firstLine="0"/>
              <w:jc w:val="center"/>
            </w:pPr>
          </w:p>
        </w:tc>
      </w:tr>
      <w:tr w:rsidR="00840481" w:rsidRPr="004F3772">
        <w:trPr>
          <w:jc w:val="center"/>
        </w:trPr>
        <w:tc>
          <w:tcPr>
            <w:tcW w:w="6750" w:type="dxa"/>
            <w:tcBorders>
              <w:left w:val="single" w:sz="4" w:space="0" w:color="000000"/>
              <w:bottom w:val="single" w:sz="4" w:space="0" w:color="000000"/>
            </w:tcBorders>
          </w:tcPr>
          <w:p w:rsidR="00840481" w:rsidRPr="004F3772" w:rsidRDefault="00840481" w:rsidP="004F3772">
            <w:pPr>
              <w:snapToGrid w:val="0"/>
              <w:ind w:firstLine="0"/>
            </w:pPr>
            <w:r w:rsidRPr="004F3772">
              <w:t>Основы техники метания</w:t>
            </w:r>
          </w:p>
        </w:tc>
        <w:tc>
          <w:tcPr>
            <w:tcW w:w="3467"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1866"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2464" w:type="dxa"/>
            <w:tcBorders>
              <w:left w:val="single" w:sz="4" w:space="0" w:color="000000"/>
              <w:bottom w:val="single" w:sz="4" w:space="0" w:color="000000"/>
              <w:right w:val="single" w:sz="4" w:space="0" w:color="000000"/>
            </w:tcBorders>
          </w:tcPr>
          <w:p w:rsidR="00840481" w:rsidRPr="004F3772" w:rsidRDefault="00840481" w:rsidP="004F3772">
            <w:pPr>
              <w:snapToGrid w:val="0"/>
              <w:ind w:firstLine="0"/>
              <w:jc w:val="center"/>
            </w:pPr>
          </w:p>
        </w:tc>
      </w:tr>
      <w:tr w:rsidR="00840481" w:rsidRPr="004F3772">
        <w:trPr>
          <w:jc w:val="center"/>
        </w:trPr>
        <w:tc>
          <w:tcPr>
            <w:tcW w:w="6750" w:type="dxa"/>
            <w:tcBorders>
              <w:left w:val="single" w:sz="4" w:space="0" w:color="000000"/>
              <w:bottom w:val="single" w:sz="4" w:space="0" w:color="000000"/>
            </w:tcBorders>
          </w:tcPr>
          <w:p w:rsidR="00840481" w:rsidRPr="004F3772" w:rsidRDefault="00840481" w:rsidP="004F3772">
            <w:pPr>
              <w:snapToGrid w:val="0"/>
              <w:ind w:firstLine="0"/>
            </w:pPr>
            <w:r w:rsidRPr="004F3772">
              <w:t xml:space="preserve">Основы методики бега </w:t>
            </w:r>
          </w:p>
        </w:tc>
        <w:tc>
          <w:tcPr>
            <w:tcW w:w="3467"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1866" w:type="dxa"/>
            <w:tcBorders>
              <w:left w:val="single" w:sz="4" w:space="0" w:color="000000"/>
              <w:bottom w:val="single" w:sz="4" w:space="0" w:color="000000"/>
            </w:tcBorders>
          </w:tcPr>
          <w:p w:rsidR="00840481" w:rsidRPr="004F3772" w:rsidRDefault="00840481" w:rsidP="004F3772">
            <w:pPr>
              <w:snapToGrid w:val="0"/>
              <w:ind w:firstLine="0"/>
              <w:jc w:val="center"/>
            </w:pPr>
          </w:p>
        </w:tc>
        <w:tc>
          <w:tcPr>
            <w:tcW w:w="2464" w:type="dxa"/>
            <w:tcBorders>
              <w:left w:val="single" w:sz="4" w:space="0" w:color="000000"/>
              <w:bottom w:val="single" w:sz="4" w:space="0" w:color="auto"/>
              <w:right w:val="single" w:sz="4" w:space="0" w:color="000000"/>
            </w:tcBorders>
          </w:tcPr>
          <w:p w:rsidR="00840481" w:rsidRPr="004F3772" w:rsidRDefault="00840481" w:rsidP="004F3772">
            <w:pPr>
              <w:snapToGrid w:val="0"/>
              <w:ind w:firstLine="0"/>
              <w:jc w:val="center"/>
            </w:pPr>
          </w:p>
        </w:tc>
      </w:tr>
      <w:tr w:rsidR="00840481" w:rsidRPr="004F3772">
        <w:trPr>
          <w:trHeight w:val="165"/>
          <w:jc w:val="center"/>
        </w:trPr>
        <w:tc>
          <w:tcPr>
            <w:tcW w:w="6750" w:type="dxa"/>
            <w:tcBorders>
              <w:left w:val="single" w:sz="4" w:space="0" w:color="000000"/>
              <w:bottom w:val="single" w:sz="4" w:space="0" w:color="auto"/>
            </w:tcBorders>
          </w:tcPr>
          <w:p w:rsidR="00840481" w:rsidRPr="004F3772" w:rsidRDefault="00840481" w:rsidP="004F3772">
            <w:pPr>
              <w:snapToGrid w:val="0"/>
              <w:ind w:firstLine="0"/>
            </w:pPr>
            <w:r w:rsidRPr="004F3772">
              <w:t>Основы методики прыжков</w:t>
            </w:r>
          </w:p>
        </w:tc>
        <w:tc>
          <w:tcPr>
            <w:tcW w:w="3467" w:type="dxa"/>
            <w:tcBorders>
              <w:left w:val="single" w:sz="4" w:space="0" w:color="000000"/>
              <w:bottom w:val="single" w:sz="4" w:space="0" w:color="auto"/>
            </w:tcBorders>
          </w:tcPr>
          <w:p w:rsidR="00840481" w:rsidRPr="004F3772" w:rsidRDefault="00840481" w:rsidP="004F3772">
            <w:pPr>
              <w:snapToGrid w:val="0"/>
              <w:ind w:firstLine="0"/>
              <w:jc w:val="center"/>
            </w:pPr>
          </w:p>
        </w:tc>
        <w:tc>
          <w:tcPr>
            <w:tcW w:w="1866" w:type="dxa"/>
            <w:tcBorders>
              <w:left w:val="single" w:sz="4" w:space="0" w:color="000000"/>
              <w:bottom w:val="single" w:sz="4" w:space="0" w:color="auto"/>
            </w:tcBorders>
          </w:tcPr>
          <w:p w:rsidR="00840481" w:rsidRPr="004F3772" w:rsidRDefault="00840481" w:rsidP="004F3772">
            <w:pPr>
              <w:snapToGrid w:val="0"/>
              <w:ind w:firstLine="0"/>
              <w:jc w:val="center"/>
            </w:pPr>
          </w:p>
        </w:tc>
        <w:tc>
          <w:tcPr>
            <w:tcW w:w="2464"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snapToGrid w:val="0"/>
              <w:ind w:firstLine="0"/>
              <w:jc w:val="center"/>
            </w:pPr>
          </w:p>
        </w:tc>
      </w:tr>
      <w:tr w:rsidR="00840481" w:rsidRPr="004F3772">
        <w:trPr>
          <w:trHeight w:val="125"/>
          <w:jc w:val="center"/>
        </w:trPr>
        <w:tc>
          <w:tcPr>
            <w:tcW w:w="6750" w:type="dxa"/>
            <w:tcBorders>
              <w:top w:val="single" w:sz="4" w:space="0" w:color="auto"/>
              <w:left w:val="single" w:sz="4" w:space="0" w:color="000000"/>
              <w:bottom w:val="single" w:sz="4" w:space="0" w:color="auto"/>
            </w:tcBorders>
          </w:tcPr>
          <w:p w:rsidR="00840481" w:rsidRPr="004F3772" w:rsidRDefault="00840481" w:rsidP="004F3772">
            <w:pPr>
              <w:snapToGrid w:val="0"/>
              <w:ind w:firstLine="0"/>
            </w:pPr>
            <w:r w:rsidRPr="004F3772">
              <w:t>Основы методики метания</w:t>
            </w:r>
          </w:p>
        </w:tc>
        <w:tc>
          <w:tcPr>
            <w:tcW w:w="3467"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1866"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2464"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snapToGrid w:val="0"/>
              <w:ind w:firstLine="0"/>
              <w:jc w:val="center"/>
            </w:pPr>
          </w:p>
        </w:tc>
      </w:tr>
      <w:tr w:rsidR="00840481" w:rsidRPr="004F3772">
        <w:trPr>
          <w:trHeight w:val="90"/>
          <w:jc w:val="center"/>
        </w:trPr>
        <w:tc>
          <w:tcPr>
            <w:tcW w:w="6750" w:type="dxa"/>
            <w:tcBorders>
              <w:top w:val="single" w:sz="4" w:space="0" w:color="auto"/>
              <w:left w:val="single" w:sz="4" w:space="0" w:color="000000"/>
              <w:bottom w:val="single" w:sz="4" w:space="0" w:color="auto"/>
            </w:tcBorders>
          </w:tcPr>
          <w:p w:rsidR="00840481" w:rsidRPr="004F3772" w:rsidRDefault="00840481" w:rsidP="004F3772">
            <w:pPr>
              <w:snapToGrid w:val="0"/>
              <w:ind w:firstLine="0"/>
              <w:rPr>
                <w:i/>
              </w:rPr>
            </w:pPr>
            <w:r w:rsidRPr="004F3772">
              <w:rPr>
                <w:rStyle w:val="a9"/>
                <w:i w:val="0"/>
              </w:rPr>
              <w:t>Правила соревнований по легкой атлетике</w:t>
            </w:r>
          </w:p>
        </w:tc>
        <w:tc>
          <w:tcPr>
            <w:tcW w:w="3467"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1866"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2464"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snapToGrid w:val="0"/>
              <w:ind w:firstLine="0"/>
              <w:jc w:val="center"/>
            </w:pPr>
          </w:p>
        </w:tc>
      </w:tr>
      <w:tr w:rsidR="00840481" w:rsidRPr="004F3772">
        <w:trPr>
          <w:trHeight w:val="105"/>
          <w:jc w:val="center"/>
        </w:trPr>
        <w:tc>
          <w:tcPr>
            <w:tcW w:w="6750" w:type="dxa"/>
            <w:tcBorders>
              <w:top w:val="single" w:sz="4" w:space="0" w:color="auto"/>
              <w:left w:val="single" w:sz="4" w:space="0" w:color="000000"/>
              <w:bottom w:val="single" w:sz="4" w:space="0" w:color="auto"/>
            </w:tcBorders>
          </w:tcPr>
          <w:p w:rsidR="00840481" w:rsidRPr="004F3772" w:rsidRDefault="00840481" w:rsidP="004F3772">
            <w:pPr>
              <w:snapToGrid w:val="0"/>
              <w:ind w:firstLine="0"/>
              <w:rPr>
                <w:i/>
              </w:rPr>
            </w:pPr>
            <w:r w:rsidRPr="004F3772">
              <w:rPr>
                <w:rStyle w:val="a9"/>
                <w:i w:val="0"/>
              </w:rPr>
              <w:t>Легкая атлетика в школе</w:t>
            </w:r>
          </w:p>
        </w:tc>
        <w:tc>
          <w:tcPr>
            <w:tcW w:w="3467"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1866" w:type="dxa"/>
            <w:tcBorders>
              <w:top w:val="single" w:sz="4" w:space="0" w:color="auto"/>
              <w:left w:val="single" w:sz="4" w:space="0" w:color="000000"/>
              <w:bottom w:val="single" w:sz="4" w:space="0" w:color="auto"/>
            </w:tcBorders>
          </w:tcPr>
          <w:p w:rsidR="00840481" w:rsidRPr="004F3772" w:rsidRDefault="00840481" w:rsidP="004F3772">
            <w:pPr>
              <w:snapToGrid w:val="0"/>
              <w:ind w:firstLine="0"/>
              <w:jc w:val="center"/>
            </w:pPr>
          </w:p>
        </w:tc>
        <w:tc>
          <w:tcPr>
            <w:tcW w:w="2464" w:type="dxa"/>
            <w:tcBorders>
              <w:top w:val="single" w:sz="4" w:space="0" w:color="auto"/>
              <w:left w:val="single" w:sz="4" w:space="0" w:color="000000"/>
              <w:bottom w:val="single" w:sz="4" w:space="0" w:color="auto"/>
              <w:right w:val="single" w:sz="4" w:space="0" w:color="000000"/>
            </w:tcBorders>
          </w:tcPr>
          <w:p w:rsidR="00840481" w:rsidRPr="004F3772" w:rsidRDefault="00840481" w:rsidP="004F3772">
            <w:pPr>
              <w:snapToGrid w:val="0"/>
              <w:ind w:firstLine="0"/>
              <w:jc w:val="center"/>
            </w:pPr>
          </w:p>
        </w:tc>
      </w:tr>
    </w:tbl>
    <w:p w:rsidR="00840481" w:rsidRPr="00F5526F" w:rsidRDefault="00840481" w:rsidP="00CC22FC">
      <w:pPr>
        <w:ind w:firstLine="709"/>
        <w:rPr>
          <w:sz w:val="24"/>
          <w:szCs w:val="24"/>
        </w:rPr>
      </w:pPr>
      <w:r w:rsidRPr="00F5526F">
        <w:rPr>
          <w:sz w:val="24"/>
          <w:szCs w:val="24"/>
        </w:rPr>
        <w:t>Реферат готовится заранее. 1 выступление в семестр - от 3 до 5 баллов.</w:t>
      </w:r>
    </w:p>
    <w:p w:rsidR="00840481" w:rsidRPr="00F5526F" w:rsidRDefault="00840481" w:rsidP="00CC22FC">
      <w:pPr>
        <w:shd w:val="clear" w:color="FFFFFF" w:fill="FFFFFF"/>
        <w:autoSpaceDE w:val="0"/>
        <w:ind w:firstLine="709"/>
        <w:rPr>
          <w:b/>
          <w:sz w:val="24"/>
          <w:szCs w:val="24"/>
        </w:rPr>
      </w:pPr>
    </w:p>
    <w:p w:rsidR="00840481" w:rsidRPr="00F5526F" w:rsidRDefault="00840481" w:rsidP="00CC22FC">
      <w:pPr>
        <w:shd w:val="clear" w:color="FFFFFF" w:fill="FFFFFF"/>
        <w:autoSpaceDE w:val="0"/>
        <w:ind w:firstLine="709"/>
        <w:rPr>
          <w:b/>
          <w:sz w:val="24"/>
          <w:szCs w:val="24"/>
          <w:lang w:val="en-US"/>
        </w:rPr>
      </w:pPr>
      <w:r w:rsidRPr="00F5526F">
        <w:rPr>
          <w:b/>
          <w:sz w:val="24"/>
          <w:szCs w:val="24"/>
          <w:lang w:val="en-US"/>
        </w:rPr>
        <w:t>IV.</w:t>
      </w:r>
    </w:p>
    <w:tbl>
      <w:tblPr>
        <w:tblW w:w="0" w:type="auto"/>
        <w:jc w:val="center"/>
        <w:tblLayout w:type="fixed"/>
        <w:tblCellMar>
          <w:left w:w="0" w:type="dxa"/>
          <w:right w:w="0" w:type="dxa"/>
        </w:tblCellMar>
        <w:tblLook w:val="0000" w:firstRow="0" w:lastRow="0" w:firstColumn="0" w:lastColumn="0" w:noHBand="0" w:noVBand="0"/>
      </w:tblPr>
      <w:tblGrid>
        <w:gridCol w:w="7673"/>
        <w:gridCol w:w="3397"/>
        <w:gridCol w:w="3398"/>
      </w:tblGrid>
      <w:tr w:rsidR="00840481" w:rsidRPr="004F3772">
        <w:trPr>
          <w:jc w:val="center"/>
        </w:trPr>
        <w:tc>
          <w:tcPr>
            <w:tcW w:w="7673"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ИТОГОВЫЙ КОНТРОЛЬ</w:t>
            </w:r>
          </w:p>
        </w:tc>
        <w:tc>
          <w:tcPr>
            <w:tcW w:w="3397" w:type="dxa"/>
            <w:tcBorders>
              <w:top w:val="single" w:sz="4" w:space="0" w:color="000000"/>
              <w:left w:val="single" w:sz="4" w:space="0" w:color="000000"/>
              <w:bottom w:val="single" w:sz="4" w:space="0" w:color="000000"/>
            </w:tcBorders>
          </w:tcPr>
          <w:p w:rsidR="00840481" w:rsidRPr="004F3772" w:rsidRDefault="00840481" w:rsidP="004F3772">
            <w:pPr>
              <w:autoSpaceDE w:val="0"/>
              <w:snapToGrid w:val="0"/>
              <w:ind w:firstLine="0"/>
              <w:jc w:val="center"/>
            </w:pPr>
            <w:r w:rsidRPr="004F3772">
              <w:t>ПРАКТИЧЕСКОЕ ВЫПОЛНЕНИЕ ТЕХНИКИ ЛЕГКОАТЛЕТИЧЕСКИХ ВИДОВ</w:t>
            </w:r>
          </w:p>
        </w:tc>
        <w:tc>
          <w:tcPr>
            <w:tcW w:w="3398" w:type="dxa"/>
            <w:tcBorders>
              <w:top w:val="single" w:sz="4" w:space="0" w:color="000000"/>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jc w:val="center"/>
            </w:pPr>
            <w:r w:rsidRPr="004F3772">
              <w:t>КОЛ-ВО БАЛЛОВ</w:t>
            </w:r>
          </w:p>
        </w:tc>
      </w:tr>
      <w:tr w:rsidR="00840481" w:rsidRPr="004F3772">
        <w:trPr>
          <w:jc w:val="center"/>
        </w:trPr>
        <w:tc>
          <w:tcPr>
            <w:tcW w:w="7673" w:type="dxa"/>
            <w:tcBorders>
              <w:left w:val="single" w:sz="4" w:space="0" w:color="000000"/>
              <w:bottom w:val="single" w:sz="4" w:space="0" w:color="000000"/>
            </w:tcBorders>
          </w:tcPr>
          <w:p w:rsidR="00840481" w:rsidRPr="004F3772" w:rsidRDefault="00840481" w:rsidP="004F3772">
            <w:pPr>
              <w:autoSpaceDE w:val="0"/>
              <w:snapToGrid w:val="0"/>
              <w:ind w:firstLine="0"/>
              <w:jc w:val="left"/>
            </w:pPr>
            <w:r w:rsidRPr="004F3772">
              <w:t>Техника выполнения легкоатлетических видов</w:t>
            </w:r>
          </w:p>
        </w:tc>
        <w:tc>
          <w:tcPr>
            <w:tcW w:w="3397" w:type="dxa"/>
            <w:tcBorders>
              <w:left w:val="single" w:sz="4" w:space="0" w:color="000000"/>
              <w:bottom w:val="single" w:sz="4" w:space="0" w:color="000000"/>
            </w:tcBorders>
          </w:tcPr>
          <w:p w:rsidR="00840481" w:rsidRPr="004F3772" w:rsidRDefault="00840481" w:rsidP="004F3772">
            <w:pPr>
              <w:autoSpaceDE w:val="0"/>
              <w:snapToGrid w:val="0"/>
              <w:ind w:firstLine="0"/>
              <w:jc w:val="left"/>
              <w:rPr>
                <w:lang w:val="en-US"/>
              </w:rPr>
            </w:pPr>
          </w:p>
        </w:tc>
        <w:tc>
          <w:tcPr>
            <w:tcW w:w="3398"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jc w:val="left"/>
              <w:rPr>
                <w:lang w:val="en-US"/>
              </w:rPr>
            </w:pPr>
          </w:p>
        </w:tc>
      </w:tr>
      <w:tr w:rsidR="00840481" w:rsidRPr="004F3772">
        <w:trPr>
          <w:jc w:val="center"/>
        </w:trPr>
        <w:tc>
          <w:tcPr>
            <w:tcW w:w="7673" w:type="dxa"/>
            <w:tcBorders>
              <w:left w:val="single" w:sz="4" w:space="0" w:color="000000"/>
              <w:bottom w:val="single" w:sz="4" w:space="0" w:color="000000"/>
            </w:tcBorders>
          </w:tcPr>
          <w:p w:rsidR="00840481" w:rsidRPr="004F3772" w:rsidRDefault="00840481" w:rsidP="004F3772">
            <w:pPr>
              <w:autoSpaceDE w:val="0"/>
              <w:snapToGrid w:val="0"/>
              <w:ind w:firstLine="0"/>
              <w:rPr>
                <w:b/>
                <w:lang w:val="en-US"/>
              </w:rPr>
            </w:pPr>
          </w:p>
        </w:tc>
        <w:tc>
          <w:tcPr>
            <w:tcW w:w="3397" w:type="dxa"/>
            <w:tcBorders>
              <w:left w:val="single" w:sz="4" w:space="0" w:color="000000"/>
              <w:bottom w:val="single" w:sz="4" w:space="0" w:color="000000"/>
            </w:tcBorders>
          </w:tcPr>
          <w:p w:rsidR="00840481" w:rsidRPr="004F3772" w:rsidRDefault="00840481" w:rsidP="004F3772">
            <w:pPr>
              <w:autoSpaceDE w:val="0"/>
              <w:snapToGrid w:val="0"/>
              <w:ind w:firstLine="0"/>
              <w:rPr>
                <w:lang w:val="en-US"/>
              </w:rPr>
            </w:pPr>
          </w:p>
        </w:tc>
        <w:tc>
          <w:tcPr>
            <w:tcW w:w="3398" w:type="dxa"/>
            <w:tcBorders>
              <w:left w:val="single" w:sz="4" w:space="0" w:color="000000"/>
              <w:bottom w:val="single" w:sz="4" w:space="0" w:color="000000"/>
              <w:right w:val="single" w:sz="4" w:space="0" w:color="000000"/>
            </w:tcBorders>
          </w:tcPr>
          <w:p w:rsidR="00840481" w:rsidRPr="004F3772" w:rsidRDefault="00840481" w:rsidP="004F3772">
            <w:pPr>
              <w:autoSpaceDE w:val="0"/>
              <w:snapToGrid w:val="0"/>
              <w:ind w:firstLine="0"/>
              <w:rPr>
                <w:lang w:val="en-US"/>
              </w:rPr>
            </w:pPr>
          </w:p>
        </w:tc>
      </w:tr>
    </w:tbl>
    <w:p w:rsidR="00840481" w:rsidRPr="00F5526F" w:rsidRDefault="00840481" w:rsidP="00CC22FC">
      <w:pPr>
        <w:shd w:val="clear" w:color="FFFFFF" w:fill="FFFFFF"/>
        <w:autoSpaceDE w:val="0"/>
        <w:ind w:firstLine="709"/>
        <w:rPr>
          <w:b/>
          <w:sz w:val="24"/>
          <w:szCs w:val="24"/>
        </w:rPr>
      </w:pPr>
    </w:p>
    <w:p w:rsidR="00840481" w:rsidRPr="00F5526F" w:rsidRDefault="00840481" w:rsidP="00CC22FC">
      <w:pPr>
        <w:shd w:val="clear" w:color="FFFFFF" w:fill="FFFFFF"/>
        <w:autoSpaceDE w:val="0"/>
        <w:ind w:firstLine="709"/>
        <w:rPr>
          <w:sz w:val="24"/>
          <w:szCs w:val="24"/>
        </w:rPr>
      </w:pPr>
      <w:r w:rsidRPr="00F5526F">
        <w:rPr>
          <w:b/>
          <w:sz w:val="24"/>
          <w:szCs w:val="24"/>
        </w:rPr>
        <w:t>В конце семестра рейтинговая оценка</w:t>
      </w:r>
      <w:r w:rsidRPr="00F5526F">
        <w:rPr>
          <w:sz w:val="24"/>
          <w:szCs w:val="24"/>
        </w:rPr>
        <w:t xml:space="preserve"> является среднеарифметической оценкой за все виды работ, проведенные в течение семестра</w:t>
      </w:r>
    </w:p>
    <w:p w:rsidR="00840481" w:rsidRPr="00F5526F" w:rsidRDefault="00840481" w:rsidP="00CC22FC">
      <w:pPr>
        <w:shd w:val="clear" w:color="FFFFFF" w:fill="FFFFFF"/>
        <w:autoSpaceDE w:val="0"/>
        <w:ind w:firstLine="709"/>
        <w:rPr>
          <w:sz w:val="24"/>
          <w:szCs w:val="24"/>
        </w:rPr>
      </w:pPr>
      <w:r w:rsidRPr="00F5526F">
        <w:rPr>
          <w:sz w:val="24"/>
          <w:szCs w:val="24"/>
        </w:rPr>
        <w:t>Учитывается количество пропусков по неуважительной причине.</w:t>
      </w:r>
    </w:p>
    <w:p w:rsidR="00840481" w:rsidRPr="00F5526F" w:rsidRDefault="00840481" w:rsidP="00CC22FC">
      <w:pPr>
        <w:ind w:firstLine="709"/>
        <w:rPr>
          <w:sz w:val="24"/>
          <w:szCs w:val="24"/>
        </w:rPr>
      </w:pPr>
      <w:r w:rsidRPr="00F5526F">
        <w:rPr>
          <w:sz w:val="24"/>
          <w:szCs w:val="24"/>
        </w:rPr>
        <w:t>Пропуск одной пары - "-" 2 балла.</w:t>
      </w:r>
    </w:p>
    <w:p w:rsidR="00840481" w:rsidRPr="00F5526F" w:rsidRDefault="00840481" w:rsidP="00CC22FC">
      <w:pPr>
        <w:shd w:val="clear" w:color="FFFFFF" w:fill="FFFFFF"/>
        <w:autoSpaceDE w:val="0"/>
        <w:ind w:firstLine="709"/>
        <w:jc w:val="center"/>
        <w:rPr>
          <w:b/>
          <w:sz w:val="24"/>
          <w:szCs w:val="24"/>
        </w:rPr>
      </w:pPr>
    </w:p>
    <w:p w:rsidR="00840481" w:rsidRPr="00F5526F" w:rsidRDefault="00696F8F" w:rsidP="00CC22FC">
      <w:pPr>
        <w:ind w:firstLine="709"/>
        <w:rPr>
          <w:sz w:val="24"/>
          <w:szCs w:val="24"/>
        </w:rPr>
      </w:pPr>
      <w:r>
        <w:rPr>
          <w:noProof/>
          <w:sz w:val="24"/>
          <w:szCs w:val="24"/>
        </w:rPr>
        <w:pict>
          <v:rect id="_x0000_s1038" style="position:absolute;left:0;text-align:left;margin-left:5in;margin-top:126.1pt;width:18pt;height:18pt;z-index:251661312" stroked="f"/>
        </w:pict>
      </w:r>
    </w:p>
    <w:p w:rsidR="00840481" w:rsidRPr="00F5526F" w:rsidRDefault="00840481" w:rsidP="00CC22FC">
      <w:pPr>
        <w:pStyle w:val="a6"/>
        <w:spacing w:after="0"/>
        <w:ind w:firstLine="709"/>
        <w:jc w:val="center"/>
        <w:rPr>
          <w:b/>
          <w:i/>
          <w:sz w:val="24"/>
          <w:szCs w:val="24"/>
        </w:rPr>
        <w:sectPr w:rsidR="00840481" w:rsidRPr="00F5526F" w:rsidSect="00110229">
          <w:pgSz w:w="16838" w:h="11906" w:orient="landscape"/>
          <w:pgMar w:top="1134" w:right="1134" w:bottom="1134" w:left="1134" w:header="720" w:footer="720" w:gutter="0"/>
          <w:cols w:space="720"/>
        </w:sectPr>
      </w:pPr>
    </w:p>
    <w:p w:rsidR="00840481" w:rsidRPr="00F5526F" w:rsidRDefault="00840481" w:rsidP="00DB49AA">
      <w:pPr>
        <w:pStyle w:val="2"/>
      </w:pPr>
      <w:bookmarkStart w:id="19" w:name="_Toc230423808"/>
      <w:r w:rsidRPr="00F5526F">
        <w:t>3.2. КОНТРОЛЬНО-ИЗМЕРИТЕЛЬНЫЕ МАТЕРИАЛЫ</w:t>
      </w:r>
      <w:bookmarkEnd w:id="19"/>
      <w:r w:rsidRPr="00F5526F">
        <w:t xml:space="preserve"> </w:t>
      </w:r>
    </w:p>
    <w:p w:rsidR="00840481" w:rsidRPr="00F5526F" w:rsidRDefault="00840481" w:rsidP="00DB49AA">
      <w:pPr>
        <w:pStyle w:val="3"/>
      </w:pPr>
      <w:bookmarkStart w:id="20" w:name="_Toc230423809"/>
      <w:r w:rsidRPr="00F5526F">
        <w:t>3.2.1. Текущий контроль</w:t>
      </w:r>
      <w:bookmarkEnd w:id="20"/>
    </w:p>
    <w:p w:rsidR="00840481" w:rsidRPr="00F5526F" w:rsidRDefault="00840481" w:rsidP="00CC22FC">
      <w:pPr>
        <w:shd w:val="clear" w:color="FFFFFF" w:fill="FFFFFF"/>
        <w:autoSpaceDE w:val="0"/>
        <w:ind w:firstLine="709"/>
        <w:rPr>
          <w:sz w:val="24"/>
          <w:szCs w:val="24"/>
        </w:rPr>
      </w:pPr>
      <w:r w:rsidRPr="00F5526F">
        <w:rPr>
          <w:i/>
          <w:sz w:val="24"/>
          <w:szCs w:val="24"/>
        </w:rPr>
        <w:t>Формы текущего контроля</w:t>
      </w:r>
      <w:r w:rsidRPr="00F5526F">
        <w:rPr>
          <w:sz w:val="24"/>
          <w:szCs w:val="24"/>
        </w:rPr>
        <w:t>: рефераты, рейтинговое оценивание.</w:t>
      </w:r>
    </w:p>
    <w:p w:rsidR="00840481" w:rsidRPr="00F5526F" w:rsidRDefault="00840481" w:rsidP="00CC22FC">
      <w:pPr>
        <w:shd w:val="clear" w:color="FFFFFF" w:fill="FFFFFF"/>
        <w:autoSpaceDE w:val="0"/>
        <w:ind w:firstLine="709"/>
        <w:rPr>
          <w:sz w:val="24"/>
          <w:szCs w:val="24"/>
        </w:rPr>
      </w:pPr>
      <w:r w:rsidRPr="00F5526F">
        <w:rPr>
          <w:i/>
          <w:sz w:val="24"/>
          <w:szCs w:val="24"/>
        </w:rPr>
        <w:t>Содержание текущих контрольных мероприятий</w:t>
      </w:r>
      <w:r w:rsidRPr="00F5526F">
        <w:rPr>
          <w:sz w:val="24"/>
          <w:szCs w:val="24"/>
        </w:rPr>
        <w:t xml:space="preserve">: примерный перечень контрольных работ представлен в методических рекомендациях для студентов (см. п. 4.1.) </w:t>
      </w:r>
    </w:p>
    <w:p w:rsidR="00840481" w:rsidRPr="00F5526F" w:rsidRDefault="00840481" w:rsidP="00BA5CAB">
      <w:pPr>
        <w:pStyle w:val="10"/>
        <w:rPr>
          <w:rStyle w:val="a9"/>
          <w:i w:val="0"/>
        </w:rPr>
      </w:pPr>
      <w:r w:rsidRPr="00F5526F">
        <w:rPr>
          <w:rStyle w:val="a9"/>
          <w:i w:val="0"/>
        </w:rPr>
        <w:t>ТЕМЫ КОНТРОЛЬНЫХ РАБОТ</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Тренировка юных легкоатлетов в беге на короткие дистанции</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Тренировка юных спортсменов в беге на средние дистанции</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Правила соревнований по бегу</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Методика обучения барьерному бегу</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Текущий педагогический контроль в тренировке легкоатлетов</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Поэтапный педагогический контроль в тренировке легкоатлетов</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Многолетний контроль в подготовке легкоатлетов</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Принципиальные подходы к тренировке в легкой атлетике</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Поэтапные задачи в тренировке по легкой атлетике</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Уроки легкой атлетики в школе – типы и содержание</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Методика приемов контрольных нормативов по легкой атлетике</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Методика научных наблюдений на тренировке и соревнованиях</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Возможные варианты экспериментов в процессе занятий легкой атлетикой</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Методика обучения толканию ядра – задачи, средства, приемы</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Тренировка в толкании ядра – периодизация, методы и средства</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Судейство соревнований по толканию ядра</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Методы контроля за развитием спортивной формы</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Работа главной судейской коллегии</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Работа секретариата на соревнованиях по легкой атлетике</w:t>
      </w:r>
    </w:p>
    <w:p w:rsidR="00840481" w:rsidRPr="00F5526F" w:rsidRDefault="00840481" w:rsidP="0057637B">
      <w:pPr>
        <w:numPr>
          <w:ilvl w:val="0"/>
          <w:numId w:val="3"/>
        </w:numPr>
        <w:shd w:val="clear" w:color="FFFFFF" w:fill="FFFFFF"/>
        <w:autoSpaceDE w:val="0"/>
        <w:ind w:left="0" w:firstLine="709"/>
        <w:rPr>
          <w:rStyle w:val="a9"/>
          <w:i w:val="0"/>
          <w:sz w:val="24"/>
          <w:szCs w:val="24"/>
        </w:rPr>
      </w:pPr>
      <w:r w:rsidRPr="00F5526F">
        <w:rPr>
          <w:rStyle w:val="a9"/>
          <w:i w:val="0"/>
          <w:sz w:val="24"/>
          <w:szCs w:val="24"/>
        </w:rPr>
        <w:t>Судейство соревнований по метанию</w:t>
      </w:r>
    </w:p>
    <w:p w:rsidR="00840481" w:rsidRPr="00F5526F" w:rsidRDefault="00840481" w:rsidP="00DB49AA">
      <w:pPr>
        <w:pStyle w:val="3"/>
      </w:pPr>
      <w:bookmarkStart w:id="21" w:name="_Toc230423810"/>
      <w:r w:rsidRPr="00F5526F">
        <w:t>3.2.2. Итоговый контроль</w:t>
      </w:r>
      <w:bookmarkEnd w:id="21"/>
    </w:p>
    <w:p w:rsidR="00840481" w:rsidRPr="00F5526F" w:rsidRDefault="00840481" w:rsidP="00CC22FC">
      <w:pPr>
        <w:shd w:val="clear" w:color="FFFFFF" w:fill="FFFFFF"/>
        <w:autoSpaceDE w:val="0"/>
        <w:ind w:firstLine="709"/>
        <w:rPr>
          <w:sz w:val="24"/>
          <w:szCs w:val="24"/>
        </w:rPr>
      </w:pPr>
      <w:r w:rsidRPr="00F97AA6">
        <w:rPr>
          <w:sz w:val="24"/>
          <w:szCs w:val="24"/>
        </w:rPr>
        <w:t>Формы итогового контроля</w:t>
      </w:r>
      <w:r w:rsidRPr="00F5526F">
        <w:rPr>
          <w:sz w:val="24"/>
          <w:szCs w:val="24"/>
        </w:rPr>
        <w:t>: тестирование, экзамен.</w:t>
      </w:r>
    </w:p>
    <w:p w:rsidR="00F97AA6" w:rsidRPr="00F5526F" w:rsidRDefault="00F97AA6" w:rsidP="00F97AA6">
      <w:pPr>
        <w:pStyle w:val="10"/>
      </w:pPr>
      <w:r w:rsidRPr="00F5526F">
        <w:t>ТЕСТЫ</w:t>
      </w:r>
    </w:p>
    <w:p w:rsidR="00F97AA6" w:rsidRPr="00AB5EFC" w:rsidRDefault="00F97AA6" w:rsidP="00F97AA6">
      <w:pPr>
        <w:shd w:val="clear" w:color="FFFFFF" w:fill="FFFFFF"/>
        <w:autoSpaceDE w:val="0"/>
        <w:ind w:firstLine="0"/>
        <w:jc w:val="center"/>
        <w:rPr>
          <w:sz w:val="24"/>
          <w:szCs w:val="24"/>
        </w:rPr>
      </w:pPr>
      <w:r w:rsidRPr="00F97AA6">
        <w:rPr>
          <w:sz w:val="24"/>
          <w:szCs w:val="24"/>
        </w:rPr>
        <w:t>Тестовое задание</w:t>
      </w:r>
      <w:r w:rsidRPr="00F5526F">
        <w:rPr>
          <w:i/>
          <w:sz w:val="24"/>
          <w:szCs w:val="24"/>
        </w:rPr>
        <w:t xml:space="preserve"> №1</w:t>
      </w:r>
    </w:p>
    <w:p w:rsidR="00F97AA6" w:rsidRPr="00AB5EFC" w:rsidRDefault="00F97AA6" w:rsidP="00F97AA6">
      <w:pPr>
        <w:shd w:val="clear" w:color="FFFFFF" w:fill="FFFFFF"/>
        <w:autoSpaceDE w:val="0"/>
        <w:ind w:firstLine="709"/>
        <w:jc w:val="left"/>
        <w:rPr>
          <w:sz w:val="24"/>
          <w:szCs w:val="24"/>
        </w:rPr>
      </w:pPr>
      <w:r w:rsidRPr="00AB5EFC">
        <w:rPr>
          <w:sz w:val="24"/>
          <w:szCs w:val="24"/>
        </w:rPr>
        <w:t>Какой вид легкой атлетики первый был признан доступным для женщин и включен в программу Олимпийских игр 1928 года:</w:t>
      </w:r>
    </w:p>
    <w:p w:rsidR="00F97AA6" w:rsidRPr="00AB5EFC" w:rsidRDefault="00F97AA6" w:rsidP="00F97AA6">
      <w:pPr>
        <w:shd w:val="clear" w:color="FFFFFF" w:fill="FFFFFF"/>
        <w:autoSpaceDE w:val="0"/>
        <w:ind w:firstLine="709"/>
        <w:jc w:val="left"/>
        <w:rPr>
          <w:sz w:val="24"/>
          <w:szCs w:val="24"/>
          <w:u w:val="single"/>
        </w:rPr>
      </w:pPr>
      <w:r w:rsidRPr="00AB5EFC">
        <w:rPr>
          <w:sz w:val="24"/>
          <w:szCs w:val="24"/>
        </w:rPr>
        <w:t>–</w:t>
      </w:r>
      <w:r w:rsidRPr="00AB5EFC">
        <w:rPr>
          <w:sz w:val="24"/>
          <w:szCs w:val="24"/>
          <w:u w:val="single"/>
        </w:rPr>
        <w:tab/>
        <w:t>бег на короткие дистанции</w:t>
      </w:r>
    </w:p>
    <w:p w:rsidR="00F97AA6" w:rsidRPr="00AB5EFC" w:rsidRDefault="00F97AA6" w:rsidP="00F97AA6">
      <w:pPr>
        <w:shd w:val="clear" w:color="FFFFFF" w:fill="FFFFFF"/>
        <w:autoSpaceDE w:val="0"/>
        <w:ind w:firstLine="709"/>
        <w:jc w:val="left"/>
        <w:rPr>
          <w:sz w:val="24"/>
          <w:szCs w:val="24"/>
        </w:rPr>
      </w:pPr>
      <w:r w:rsidRPr="00AB5EFC">
        <w:rPr>
          <w:sz w:val="24"/>
          <w:szCs w:val="24"/>
        </w:rPr>
        <w:t>–</w:t>
      </w:r>
      <w:r w:rsidRPr="00AB5EFC">
        <w:rPr>
          <w:sz w:val="24"/>
          <w:szCs w:val="24"/>
        </w:rPr>
        <w:tab/>
        <w:t>бег на длинные дистанции</w:t>
      </w:r>
    </w:p>
    <w:p w:rsidR="00F97AA6" w:rsidRPr="00AB5EFC" w:rsidRDefault="00F97AA6" w:rsidP="00F97AA6">
      <w:pPr>
        <w:shd w:val="clear" w:color="FFFFFF" w:fill="FFFFFF"/>
        <w:autoSpaceDE w:val="0"/>
        <w:ind w:firstLine="709"/>
        <w:jc w:val="left"/>
        <w:rPr>
          <w:sz w:val="24"/>
          <w:szCs w:val="24"/>
        </w:rPr>
      </w:pPr>
      <w:r w:rsidRPr="00AB5EFC">
        <w:rPr>
          <w:sz w:val="24"/>
          <w:szCs w:val="24"/>
        </w:rPr>
        <w:t>–</w:t>
      </w:r>
      <w:r w:rsidRPr="00AB5EFC">
        <w:rPr>
          <w:sz w:val="24"/>
          <w:szCs w:val="24"/>
        </w:rPr>
        <w:tab/>
        <w:t>прыжки в длину</w:t>
      </w:r>
    </w:p>
    <w:p w:rsidR="00F97AA6" w:rsidRPr="00AB5EFC" w:rsidRDefault="00F97AA6" w:rsidP="00F97AA6">
      <w:pPr>
        <w:shd w:val="clear" w:color="FFFFFF" w:fill="FFFFFF"/>
        <w:autoSpaceDE w:val="0"/>
        <w:ind w:firstLine="709"/>
        <w:jc w:val="left"/>
        <w:rPr>
          <w:sz w:val="24"/>
          <w:szCs w:val="24"/>
        </w:rPr>
      </w:pPr>
      <w:r w:rsidRPr="00AB5EFC">
        <w:rPr>
          <w:sz w:val="24"/>
          <w:szCs w:val="24"/>
        </w:rPr>
        <w:t>–</w:t>
      </w:r>
      <w:r w:rsidRPr="00AB5EFC">
        <w:rPr>
          <w:sz w:val="24"/>
          <w:szCs w:val="24"/>
        </w:rPr>
        <w:tab/>
        <w:t>прыжку в высоту</w:t>
      </w:r>
    </w:p>
    <w:p w:rsidR="00F97AA6" w:rsidRPr="00AB5EFC" w:rsidRDefault="00F97AA6" w:rsidP="00F97AA6">
      <w:pPr>
        <w:shd w:val="clear" w:color="FFFFFF" w:fill="FFFFFF"/>
        <w:autoSpaceDE w:val="0"/>
        <w:ind w:firstLine="709"/>
        <w:jc w:val="left"/>
        <w:rPr>
          <w:sz w:val="24"/>
          <w:szCs w:val="24"/>
        </w:rPr>
      </w:pPr>
      <w:r w:rsidRPr="00AB5EFC">
        <w:rPr>
          <w:sz w:val="24"/>
          <w:szCs w:val="24"/>
        </w:rPr>
        <w:t>–</w:t>
      </w:r>
      <w:r w:rsidRPr="00AB5EFC">
        <w:rPr>
          <w:sz w:val="24"/>
          <w:szCs w:val="24"/>
        </w:rPr>
        <w:tab/>
        <w:t>метание копья</w:t>
      </w:r>
    </w:p>
    <w:p w:rsidR="00F97AA6" w:rsidRPr="00F97AA6" w:rsidRDefault="00F97AA6" w:rsidP="00F97AA6">
      <w:pPr>
        <w:pStyle w:val="40"/>
        <w:rPr>
          <w:i w:val="0"/>
        </w:rPr>
      </w:pPr>
      <w:r w:rsidRPr="00F97AA6">
        <w:rPr>
          <w:i w:val="0"/>
        </w:rPr>
        <w:t>Тестовое задание №2</w:t>
      </w:r>
    </w:p>
    <w:p w:rsidR="00F97AA6" w:rsidRPr="00F97AA6" w:rsidRDefault="00F97AA6" w:rsidP="00F97AA6">
      <w:pPr>
        <w:shd w:val="clear" w:color="FFFFFF" w:fill="FFFFFF"/>
        <w:autoSpaceDE w:val="0"/>
        <w:ind w:firstLine="709"/>
        <w:jc w:val="left"/>
        <w:rPr>
          <w:sz w:val="24"/>
          <w:szCs w:val="24"/>
        </w:rPr>
      </w:pPr>
      <w:r w:rsidRPr="00F97AA6">
        <w:rPr>
          <w:sz w:val="24"/>
          <w:szCs w:val="24"/>
        </w:rPr>
        <w:t xml:space="preserve">Самый короткий шаг в беге между барьерами (бег </w:t>
      </w:r>
      <w:smartTag w:uri="urn:schemas-microsoft-com:office:smarttags" w:element="metricconverter">
        <w:smartTagPr>
          <w:attr w:name="ProductID" w:val="100 метров"/>
        </w:smartTagPr>
        <w:r w:rsidRPr="00F97AA6">
          <w:rPr>
            <w:sz w:val="24"/>
            <w:szCs w:val="24"/>
          </w:rPr>
          <w:t>100 метров</w:t>
        </w:r>
      </w:smartTag>
      <w:r w:rsidRPr="00F97AA6">
        <w:rPr>
          <w:sz w:val="24"/>
          <w:szCs w:val="24"/>
        </w:rPr>
        <w:t xml:space="preserve"> с барьерами)</w:t>
      </w:r>
    </w:p>
    <w:p w:rsidR="00F97AA6" w:rsidRPr="00F97AA6" w:rsidRDefault="00F97AA6" w:rsidP="00F97AA6">
      <w:pPr>
        <w:shd w:val="clear" w:color="FFFFFF" w:fill="FFFFFF"/>
        <w:autoSpaceDE w:val="0"/>
        <w:ind w:firstLine="709"/>
        <w:jc w:val="left"/>
        <w:rPr>
          <w:i/>
          <w:sz w:val="24"/>
          <w:szCs w:val="24"/>
        </w:rPr>
      </w:pPr>
      <w:r w:rsidRPr="00F97AA6">
        <w:rPr>
          <w:sz w:val="24"/>
          <w:szCs w:val="24"/>
        </w:rPr>
        <w:t>–</w:t>
      </w:r>
      <w:r w:rsidRPr="00F97AA6">
        <w:rPr>
          <w:sz w:val="24"/>
          <w:szCs w:val="24"/>
        </w:rPr>
        <w:tab/>
      </w:r>
      <w:r w:rsidRPr="00F97AA6">
        <w:rPr>
          <w:sz w:val="24"/>
          <w:szCs w:val="24"/>
          <w:u w:val="single"/>
        </w:rPr>
        <w:t>первый</w:t>
      </w:r>
    </w:p>
    <w:p w:rsidR="00F97AA6" w:rsidRPr="00F97AA6" w:rsidRDefault="00F97AA6" w:rsidP="00F97AA6">
      <w:pPr>
        <w:shd w:val="clear" w:color="FFFFFF" w:fill="FFFFFF"/>
        <w:autoSpaceDE w:val="0"/>
        <w:ind w:firstLine="709"/>
        <w:jc w:val="left"/>
        <w:rPr>
          <w:sz w:val="24"/>
          <w:szCs w:val="24"/>
        </w:rPr>
      </w:pPr>
      <w:r w:rsidRPr="00F97AA6">
        <w:rPr>
          <w:sz w:val="24"/>
          <w:szCs w:val="24"/>
        </w:rPr>
        <w:t>–</w:t>
      </w:r>
      <w:r w:rsidRPr="00F97AA6">
        <w:rPr>
          <w:sz w:val="24"/>
          <w:szCs w:val="24"/>
        </w:rPr>
        <w:tab/>
        <w:t>второй</w:t>
      </w:r>
    </w:p>
    <w:p w:rsidR="00F97AA6" w:rsidRPr="00F97AA6" w:rsidRDefault="00F97AA6" w:rsidP="00F97AA6">
      <w:pPr>
        <w:shd w:val="clear" w:color="FFFFFF" w:fill="FFFFFF"/>
        <w:autoSpaceDE w:val="0"/>
        <w:ind w:firstLine="709"/>
        <w:jc w:val="left"/>
        <w:rPr>
          <w:sz w:val="24"/>
          <w:szCs w:val="24"/>
        </w:rPr>
      </w:pPr>
      <w:r w:rsidRPr="00F97AA6">
        <w:rPr>
          <w:sz w:val="24"/>
          <w:szCs w:val="24"/>
        </w:rPr>
        <w:t>–</w:t>
      </w:r>
      <w:r w:rsidRPr="00F97AA6">
        <w:rPr>
          <w:sz w:val="24"/>
          <w:szCs w:val="24"/>
        </w:rPr>
        <w:tab/>
        <w:t>третий</w:t>
      </w:r>
    </w:p>
    <w:p w:rsidR="00F97AA6" w:rsidRPr="00F97AA6" w:rsidRDefault="00F97AA6" w:rsidP="00F97AA6">
      <w:pPr>
        <w:pStyle w:val="40"/>
        <w:rPr>
          <w:i w:val="0"/>
        </w:rPr>
      </w:pPr>
      <w:r w:rsidRPr="00F97AA6">
        <w:rPr>
          <w:i w:val="0"/>
        </w:rPr>
        <w:t>Тестовое задание №3</w:t>
      </w:r>
    </w:p>
    <w:p w:rsidR="00F97AA6" w:rsidRPr="00F97AA6" w:rsidRDefault="00F97AA6" w:rsidP="00F97AA6">
      <w:pPr>
        <w:shd w:val="clear" w:color="FFFFFF" w:fill="FFFFFF"/>
        <w:autoSpaceDE w:val="0"/>
        <w:ind w:firstLine="709"/>
        <w:jc w:val="left"/>
        <w:rPr>
          <w:sz w:val="24"/>
          <w:szCs w:val="24"/>
        </w:rPr>
      </w:pPr>
      <w:r w:rsidRPr="00F97AA6">
        <w:rPr>
          <w:sz w:val="24"/>
          <w:szCs w:val="24"/>
        </w:rPr>
        <w:t>«Фартлек» - это:</w:t>
      </w:r>
    </w:p>
    <w:p w:rsidR="00F97AA6" w:rsidRPr="00F97AA6" w:rsidRDefault="00F97AA6" w:rsidP="00F97AA6">
      <w:pPr>
        <w:shd w:val="clear" w:color="FFFFFF" w:fill="FFFFFF"/>
        <w:autoSpaceDE w:val="0"/>
        <w:ind w:left="1440" w:hanging="720"/>
        <w:jc w:val="left"/>
        <w:rPr>
          <w:sz w:val="24"/>
          <w:szCs w:val="24"/>
        </w:rPr>
      </w:pPr>
      <w:r w:rsidRPr="00F97AA6">
        <w:rPr>
          <w:sz w:val="24"/>
          <w:szCs w:val="24"/>
        </w:rPr>
        <w:t>–</w:t>
      </w:r>
      <w:r w:rsidRPr="00F97AA6">
        <w:rPr>
          <w:sz w:val="24"/>
          <w:szCs w:val="24"/>
        </w:rPr>
        <w:tab/>
        <w:t>поочередное выполнение упражнений группы занимающихся</w:t>
      </w:r>
    </w:p>
    <w:p w:rsidR="00F97AA6" w:rsidRPr="00F97AA6" w:rsidRDefault="00F97AA6" w:rsidP="00F97AA6">
      <w:pPr>
        <w:shd w:val="clear" w:color="FFFFFF" w:fill="FFFFFF"/>
        <w:autoSpaceDE w:val="0"/>
        <w:ind w:left="1440" w:hanging="720"/>
        <w:jc w:val="left"/>
        <w:rPr>
          <w:sz w:val="24"/>
          <w:szCs w:val="24"/>
          <w:u w:val="single"/>
        </w:rPr>
      </w:pPr>
      <w:r w:rsidRPr="00F97AA6">
        <w:rPr>
          <w:sz w:val="24"/>
          <w:szCs w:val="24"/>
        </w:rPr>
        <w:t>–</w:t>
      </w:r>
      <w:r w:rsidRPr="00F97AA6">
        <w:rPr>
          <w:sz w:val="24"/>
          <w:szCs w:val="24"/>
        </w:rPr>
        <w:tab/>
      </w:r>
      <w:r w:rsidRPr="00F97AA6">
        <w:rPr>
          <w:sz w:val="24"/>
          <w:szCs w:val="24"/>
          <w:u w:val="single"/>
        </w:rPr>
        <w:t>передвижение по пересеченной местности, непрерывно чередуя различные упражнения и их интенсивность</w:t>
      </w:r>
    </w:p>
    <w:p w:rsidR="00F97AA6" w:rsidRPr="00F97AA6" w:rsidRDefault="00F97AA6" w:rsidP="00F97AA6">
      <w:pPr>
        <w:shd w:val="clear" w:color="FFFFFF" w:fill="FFFFFF"/>
        <w:autoSpaceDE w:val="0"/>
        <w:ind w:left="1440" w:hanging="720"/>
        <w:jc w:val="left"/>
        <w:rPr>
          <w:sz w:val="24"/>
          <w:szCs w:val="24"/>
        </w:rPr>
      </w:pPr>
      <w:r w:rsidRPr="00F97AA6">
        <w:rPr>
          <w:sz w:val="24"/>
          <w:szCs w:val="24"/>
        </w:rPr>
        <w:t>–</w:t>
      </w:r>
      <w:r w:rsidRPr="00F97AA6">
        <w:rPr>
          <w:sz w:val="24"/>
          <w:szCs w:val="24"/>
        </w:rPr>
        <w:tab/>
        <w:t>чередование бега с ускорениями средней и малой интенсивности с короткими</w:t>
      </w:r>
      <w:r w:rsidRPr="003D6AF0">
        <w:rPr>
          <w:i/>
          <w:sz w:val="24"/>
          <w:szCs w:val="24"/>
        </w:rPr>
        <w:t xml:space="preserve"> </w:t>
      </w:r>
      <w:r w:rsidRPr="00F97AA6">
        <w:rPr>
          <w:sz w:val="24"/>
          <w:szCs w:val="24"/>
        </w:rPr>
        <w:t>замедлениями бега</w:t>
      </w:r>
    </w:p>
    <w:p w:rsidR="00F97AA6" w:rsidRPr="00F97AA6" w:rsidRDefault="00F97AA6" w:rsidP="00F97AA6">
      <w:pPr>
        <w:pStyle w:val="40"/>
        <w:rPr>
          <w:i w:val="0"/>
        </w:rPr>
      </w:pPr>
      <w:r w:rsidRPr="00F97AA6">
        <w:rPr>
          <w:i w:val="0"/>
        </w:rPr>
        <w:t>Тестовое задание №4</w:t>
      </w:r>
    </w:p>
    <w:p w:rsidR="00F97AA6" w:rsidRPr="00F97AA6" w:rsidRDefault="00F97AA6" w:rsidP="00F97AA6">
      <w:pPr>
        <w:ind w:firstLine="709"/>
        <w:rPr>
          <w:sz w:val="24"/>
          <w:szCs w:val="24"/>
        </w:rPr>
      </w:pPr>
      <w:r w:rsidRPr="00F97AA6">
        <w:rPr>
          <w:sz w:val="24"/>
          <w:szCs w:val="24"/>
        </w:rPr>
        <w:t>Существуют следующие способы передачи эстафетной палочки: …</w:t>
      </w:r>
    </w:p>
    <w:p w:rsidR="00F97AA6" w:rsidRPr="00F97AA6" w:rsidRDefault="00F97AA6" w:rsidP="00F97AA6">
      <w:pPr>
        <w:ind w:firstLine="709"/>
        <w:rPr>
          <w:sz w:val="24"/>
          <w:szCs w:val="24"/>
        </w:rPr>
      </w:pPr>
      <w:r w:rsidRPr="00F97AA6">
        <w:rPr>
          <w:sz w:val="24"/>
          <w:szCs w:val="24"/>
        </w:rPr>
        <w:t>–</w:t>
      </w:r>
      <w:r w:rsidRPr="00F97AA6">
        <w:rPr>
          <w:sz w:val="24"/>
          <w:szCs w:val="24"/>
        </w:rPr>
        <w:tab/>
        <w:t>вертикальный и горизонтальный;</w:t>
      </w:r>
    </w:p>
    <w:p w:rsidR="00F97AA6" w:rsidRPr="00F97AA6" w:rsidRDefault="00F97AA6" w:rsidP="00F97AA6">
      <w:pPr>
        <w:ind w:firstLine="709"/>
        <w:rPr>
          <w:sz w:val="24"/>
          <w:szCs w:val="24"/>
        </w:rPr>
      </w:pPr>
      <w:r w:rsidRPr="00F97AA6">
        <w:rPr>
          <w:sz w:val="24"/>
          <w:szCs w:val="24"/>
        </w:rPr>
        <w:t>–</w:t>
      </w:r>
      <w:r w:rsidRPr="00F97AA6">
        <w:rPr>
          <w:sz w:val="24"/>
          <w:szCs w:val="24"/>
        </w:rPr>
        <w:tab/>
        <w:t>слева и справа;</w:t>
      </w:r>
    </w:p>
    <w:p w:rsidR="00F97AA6" w:rsidRPr="00F97AA6" w:rsidRDefault="00F97AA6" w:rsidP="00F97AA6">
      <w:pPr>
        <w:ind w:firstLine="709"/>
        <w:rPr>
          <w:sz w:val="24"/>
          <w:szCs w:val="24"/>
          <w:u w:val="single"/>
        </w:rPr>
      </w:pPr>
      <w:r w:rsidRPr="00F97AA6">
        <w:rPr>
          <w:sz w:val="24"/>
          <w:szCs w:val="24"/>
        </w:rPr>
        <w:t>–</w:t>
      </w:r>
      <w:r w:rsidRPr="00F97AA6">
        <w:rPr>
          <w:sz w:val="24"/>
          <w:szCs w:val="24"/>
        </w:rPr>
        <w:tab/>
      </w:r>
      <w:r w:rsidRPr="00F97AA6">
        <w:rPr>
          <w:sz w:val="24"/>
          <w:szCs w:val="24"/>
          <w:u w:val="single"/>
        </w:rPr>
        <w:t>сверху и снизу;</w:t>
      </w:r>
    </w:p>
    <w:p w:rsidR="00F97AA6" w:rsidRPr="00F97AA6" w:rsidRDefault="00F97AA6" w:rsidP="00F97AA6">
      <w:pPr>
        <w:ind w:firstLine="709"/>
        <w:rPr>
          <w:sz w:val="24"/>
          <w:szCs w:val="24"/>
        </w:rPr>
      </w:pPr>
      <w:r w:rsidRPr="00F97AA6">
        <w:rPr>
          <w:sz w:val="24"/>
          <w:szCs w:val="24"/>
        </w:rPr>
        <w:t>–</w:t>
      </w:r>
      <w:r w:rsidRPr="00F97AA6">
        <w:rPr>
          <w:sz w:val="24"/>
          <w:szCs w:val="24"/>
        </w:rPr>
        <w:tab/>
        <w:t>на месте и в движении.</w:t>
      </w:r>
    </w:p>
    <w:p w:rsidR="00F97AA6" w:rsidRPr="00F97AA6" w:rsidRDefault="00F97AA6" w:rsidP="00F97AA6">
      <w:pPr>
        <w:pStyle w:val="40"/>
        <w:rPr>
          <w:i w:val="0"/>
        </w:rPr>
      </w:pPr>
      <w:r w:rsidRPr="00F97AA6">
        <w:rPr>
          <w:i w:val="0"/>
        </w:rPr>
        <w:t>задание Тестовое № 5</w:t>
      </w:r>
    </w:p>
    <w:p w:rsidR="00F97AA6" w:rsidRPr="00F5526F" w:rsidRDefault="00F97AA6" w:rsidP="00F97AA6">
      <w:pPr>
        <w:ind w:firstLine="709"/>
        <w:rPr>
          <w:sz w:val="24"/>
          <w:szCs w:val="24"/>
        </w:rPr>
      </w:pPr>
      <w:r w:rsidRPr="00F5526F">
        <w:rPr>
          <w:sz w:val="24"/>
          <w:szCs w:val="24"/>
        </w:rPr>
        <w:t>Обучение метаниям начинается с …</w:t>
      </w:r>
    </w:p>
    <w:p w:rsidR="00F97AA6" w:rsidRPr="00F5526F" w:rsidRDefault="00F97AA6" w:rsidP="00F97AA6">
      <w:pPr>
        <w:ind w:firstLine="709"/>
        <w:rPr>
          <w:sz w:val="24"/>
          <w:szCs w:val="24"/>
        </w:rPr>
      </w:pPr>
      <w:r w:rsidRPr="00F5526F">
        <w:rPr>
          <w:sz w:val="24"/>
          <w:szCs w:val="24"/>
        </w:rPr>
        <w:t>–</w:t>
      </w:r>
      <w:r w:rsidRPr="00F5526F">
        <w:rPr>
          <w:sz w:val="24"/>
          <w:szCs w:val="24"/>
        </w:rPr>
        <w:tab/>
        <w:t>предварительной части разбега;</w:t>
      </w:r>
    </w:p>
    <w:p w:rsidR="00F97AA6" w:rsidRPr="00F5526F" w:rsidRDefault="00F97AA6" w:rsidP="00F97AA6">
      <w:pPr>
        <w:ind w:firstLine="709"/>
        <w:rPr>
          <w:sz w:val="24"/>
          <w:szCs w:val="24"/>
          <w:u w:val="single"/>
        </w:rPr>
      </w:pPr>
      <w:r w:rsidRPr="00F5526F">
        <w:rPr>
          <w:sz w:val="24"/>
          <w:szCs w:val="24"/>
        </w:rPr>
        <w:t>–</w:t>
      </w:r>
      <w:r w:rsidRPr="00F5526F">
        <w:rPr>
          <w:sz w:val="24"/>
          <w:szCs w:val="24"/>
        </w:rPr>
        <w:tab/>
      </w:r>
      <w:r w:rsidRPr="00F5526F">
        <w:rPr>
          <w:sz w:val="24"/>
          <w:szCs w:val="24"/>
          <w:u w:val="single"/>
        </w:rPr>
        <w:t>держания и выпуска снаряда;</w:t>
      </w:r>
    </w:p>
    <w:p w:rsidR="00F97AA6" w:rsidRPr="00F5526F" w:rsidRDefault="00F97AA6" w:rsidP="00F97AA6">
      <w:pPr>
        <w:ind w:firstLine="709"/>
        <w:rPr>
          <w:sz w:val="24"/>
          <w:szCs w:val="24"/>
        </w:rPr>
      </w:pPr>
      <w:r w:rsidRPr="00F5526F">
        <w:rPr>
          <w:sz w:val="24"/>
          <w:szCs w:val="24"/>
        </w:rPr>
        <w:t>–</w:t>
      </w:r>
      <w:r w:rsidRPr="00F5526F">
        <w:rPr>
          <w:sz w:val="24"/>
          <w:szCs w:val="24"/>
        </w:rPr>
        <w:tab/>
        <w:t>бросковой части разбега;</w:t>
      </w:r>
    </w:p>
    <w:p w:rsidR="00F97AA6" w:rsidRPr="00F97AA6" w:rsidRDefault="00F97AA6" w:rsidP="00F97AA6">
      <w:pPr>
        <w:ind w:firstLine="709"/>
        <w:rPr>
          <w:sz w:val="24"/>
          <w:szCs w:val="24"/>
        </w:rPr>
      </w:pPr>
      <w:r w:rsidRPr="00F5526F">
        <w:rPr>
          <w:sz w:val="24"/>
          <w:szCs w:val="24"/>
        </w:rPr>
        <w:t>–</w:t>
      </w:r>
      <w:r w:rsidRPr="00F5526F">
        <w:rPr>
          <w:sz w:val="24"/>
          <w:szCs w:val="24"/>
        </w:rPr>
        <w:tab/>
        <w:t>финального усилия.</w:t>
      </w:r>
    </w:p>
    <w:p w:rsidR="00F97AA6" w:rsidRPr="00F97AA6" w:rsidRDefault="00F97AA6" w:rsidP="00F97AA6">
      <w:pPr>
        <w:pStyle w:val="40"/>
        <w:rPr>
          <w:i w:val="0"/>
        </w:rPr>
      </w:pPr>
      <w:r w:rsidRPr="00F97AA6">
        <w:rPr>
          <w:i w:val="0"/>
        </w:rPr>
        <w:t>Тестовое задание №6</w:t>
      </w:r>
    </w:p>
    <w:p w:rsidR="00F97AA6" w:rsidRPr="00F97AA6" w:rsidRDefault="00F97AA6" w:rsidP="00F97AA6">
      <w:pPr>
        <w:ind w:firstLine="709"/>
        <w:rPr>
          <w:sz w:val="24"/>
          <w:szCs w:val="24"/>
        </w:rPr>
      </w:pPr>
      <w:r w:rsidRPr="00F97AA6">
        <w:rPr>
          <w:sz w:val="24"/>
          <w:szCs w:val="24"/>
        </w:rPr>
        <w:t>Используется три варианта низкого старта: …</w:t>
      </w:r>
    </w:p>
    <w:p w:rsidR="00F97AA6" w:rsidRPr="00F97AA6" w:rsidRDefault="00F97AA6" w:rsidP="00F97AA6">
      <w:pPr>
        <w:ind w:firstLine="709"/>
        <w:rPr>
          <w:sz w:val="24"/>
          <w:szCs w:val="24"/>
        </w:rPr>
      </w:pPr>
      <w:r w:rsidRPr="00F97AA6">
        <w:rPr>
          <w:sz w:val="24"/>
          <w:szCs w:val="24"/>
        </w:rPr>
        <w:t>–</w:t>
      </w:r>
      <w:r w:rsidRPr="00F97AA6">
        <w:rPr>
          <w:sz w:val="24"/>
          <w:szCs w:val="24"/>
        </w:rPr>
        <w:tab/>
        <w:t>сближенный, отставленный, классический;</w:t>
      </w:r>
    </w:p>
    <w:p w:rsidR="00F97AA6" w:rsidRPr="00F97AA6" w:rsidRDefault="00F97AA6" w:rsidP="00F97AA6">
      <w:pPr>
        <w:ind w:firstLine="709"/>
        <w:rPr>
          <w:sz w:val="24"/>
          <w:szCs w:val="24"/>
        </w:rPr>
      </w:pPr>
      <w:r w:rsidRPr="00F97AA6">
        <w:rPr>
          <w:sz w:val="24"/>
          <w:szCs w:val="24"/>
        </w:rPr>
        <w:t>–</w:t>
      </w:r>
      <w:r w:rsidRPr="00F97AA6">
        <w:rPr>
          <w:sz w:val="24"/>
          <w:szCs w:val="24"/>
        </w:rPr>
        <w:tab/>
        <w:t>суженый, растянутый, обыкновенный;</w:t>
      </w:r>
    </w:p>
    <w:p w:rsidR="00F97AA6" w:rsidRPr="00F97AA6" w:rsidRDefault="00F97AA6" w:rsidP="00F97AA6">
      <w:pPr>
        <w:tabs>
          <w:tab w:val="left" w:pos="720"/>
        </w:tabs>
        <w:ind w:firstLine="709"/>
        <w:rPr>
          <w:sz w:val="24"/>
          <w:szCs w:val="24"/>
        </w:rPr>
      </w:pPr>
      <w:r w:rsidRPr="00F97AA6">
        <w:rPr>
          <w:sz w:val="24"/>
          <w:szCs w:val="24"/>
        </w:rPr>
        <w:t>–</w:t>
      </w:r>
      <w:r w:rsidRPr="00F97AA6">
        <w:rPr>
          <w:sz w:val="24"/>
          <w:szCs w:val="24"/>
        </w:rPr>
        <w:tab/>
        <w:t>обычный, усложнённый, смешанный;</w:t>
      </w:r>
    </w:p>
    <w:p w:rsidR="00F97AA6" w:rsidRPr="00F97AA6" w:rsidRDefault="00F97AA6" w:rsidP="00F97AA6">
      <w:pPr>
        <w:ind w:firstLine="709"/>
        <w:rPr>
          <w:sz w:val="24"/>
          <w:szCs w:val="24"/>
          <w:u w:val="single"/>
        </w:rPr>
      </w:pPr>
      <w:r w:rsidRPr="00F97AA6">
        <w:rPr>
          <w:sz w:val="24"/>
          <w:szCs w:val="24"/>
        </w:rPr>
        <w:t>–</w:t>
      </w:r>
      <w:r w:rsidRPr="00F97AA6">
        <w:rPr>
          <w:sz w:val="24"/>
          <w:szCs w:val="24"/>
        </w:rPr>
        <w:tab/>
      </w:r>
      <w:r w:rsidRPr="00F97AA6">
        <w:rPr>
          <w:sz w:val="24"/>
          <w:szCs w:val="24"/>
          <w:u w:val="single"/>
        </w:rPr>
        <w:t>обычный, сближенный, растянутый.</w:t>
      </w:r>
    </w:p>
    <w:p w:rsidR="00F97AA6" w:rsidRPr="00F97AA6" w:rsidRDefault="00F97AA6" w:rsidP="00F97AA6">
      <w:pPr>
        <w:pStyle w:val="40"/>
        <w:rPr>
          <w:i w:val="0"/>
        </w:rPr>
      </w:pPr>
      <w:r w:rsidRPr="00F97AA6">
        <w:rPr>
          <w:i w:val="0"/>
        </w:rPr>
        <w:t>Тестовое задание № 7</w:t>
      </w:r>
    </w:p>
    <w:p w:rsidR="00F97AA6" w:rsidRPr="00F97AA6" w:rsidRDefault="00F97AA6" w:rsidP="00F97AA6">
      <w:pPr>
        <w:ind w:firstLine="709"/>
        <w:rPr>
          <w:sz w:val="24"/>
          <w:szCs w:val="24"/>
        </w:rPr>
      </w:pPr>
      <w:r w:rsidRPr="00F97AA6">
        <w:rPr>
          <w:sz w:val="24"/>
          <w:szCs w:val="24"/>
        </w:rPr>
        <w:t>Предпоследний шаг в метании мяча, гранаты, копья называется …</w:t>
      </w:r>
    </w:p>
    <w:p w:rsidR="00F97AA6" w:rsidRPr="00F97AA6" w:rsidRDefault="00F97AA6" w:rsidP="00F97AA6">
      <w:pPr>
        <w:ind w:firstLine="709"/>
        <w:rPr>
          <w:sz w:val="24"/>
          <w:szCs w:val="24"/>
        </w:rPr>
      </w:pPr>
      <w:r w:rsidRPr="00F97AA6">
        <w:rPr>
          <w:sz w:val="24"/>
          <w:szCs w:val="24"/>
        </w:rPr>
        <w:t>–</w:t>
      </w:r>
      <w:r w:rsidRPr="00F97AA6">
        <w:rPr>
          <w:sz w:val="24"/>
          <w:szCs w:val="24"/>
        </w:rPr>
        <w:tab/>
        <w:t>бросковый;</w:t>
      </w:r>
    </w:p>
    <w:p w:rsidR="00F97AA6" w:rsidRPr="00F97AA6" w:rsidRDefault="00F97AA6" w:rsidP="00F97AA6">
      <w:pPr>
        <w:ind w:firstLine="709"/>
        <w:rPr>
          <w:sz w:val="24"/>
          <w:szCs w:val="24"/>
        </w:rPr>
      </w:pPr>
      <w:r w:rsidRPr="00F97AA6">
        <w:rPr>
          <w:sz w:val="24"/>
          <w:szCs w:val="24"/>
        </w:rPr>
        <w:t>–</w:t>
      </w:r>
      <w:r w:rsidRPr="00F97AA6">
        <w:rPr>
          <w:sz w:val="24"/>
          <w:szCs w:val="24"/>
        </w:rPr>
        <w:tab/>
        <w:t>скачкообразный;</w:t>
      </w:r>
    </w:p>
    <w:p w:rsidR="00F97AA6" w:rsidRPr="00F97AA6" w:rsidRDefault="00F97AA6" w:rsidP="00F97AA6">
      <w:pPr>
        <w:ind w:firstLine="709"/>
        <w:rPr>
          <w:sz w:val="24"/>
          <w:szCs w:val="24"/>
          <w:u w:val="single"/>
        </w:rPr>
      </w:pPr>
      <w:r w:rsidRPr="00F97AA6">
        <w:rPr>
          <w:sz w:val="24"/>
          <w:szCs w:val="24"/>
        </w:rPr>
        <w:t>–</w:t>
      </w:r>
      <w:r w:rsidRPr="00F97AA6">
        <w:rPr>
          <w:sz w:val="24"/>
          <w:szCs w:val="24"/>
        </w:rPr>
        <w:tab/>
      </w:r>
      <w:r w:rsidRPr="00F97AA6">
        <w:rPr>
          <w:sz w:val="24"/>
          <w:szCs w:val="24"/>
          <w:u w:val="single"/>
        </w:rPr>
        <w:t>скрестный;</w:t>
      </w:r>
    </w:p>
    <w:p w:rsidR="00F97AA6" w:rsidRPr="00F97AA6" w:rsidRDefault="00F97AA6" w:rsidP="00F97AA6">
      <w:pPr>
        <w:ind w:firstLine="709"/>
        <w:rPr>
          <w:sz w:val="24"/>
          <w:szCs w:val="24"/>
        </w:rPr>
      </w:pPr>
      <w:r w:rsidRPr="00F97AA6">
        <w:rPr>
          <w:sz w:val="24"/>
          <w:szCs w:val="24"/>
        </w:rPr>
        <w:t>–</w:t>
      </w:r>
      <w:r w:rsidRPr="00F97AA6">
        <w:rPr>
          <w:sz w:val="24"/>
          <w:szCs w:val="24"/>
        </w:rPr>
        <w:tab/>
        <w:t>стопорящий.</w:t>
      </w:r>
    </w:p>
    <w:p w:rsidR="00F97AA6" w:rsidRPr="00F97AA6" w:rsidRDefault="00F97AA6" w:rsidP="00F97AA6">
      <w:pPr>
        <w:pStyle w:val="40"/>
        <w:rPr>
          <w:i w:val="0"/>
        </w:rPr>
      </w:pPr>
      <w:r w:rsidRPr="00F97AA6">
        <w:rPr>
          <w:i w:val="0"/>
        </w:rPr>
        <w:t>Тестовое задание № 8</w:t>
      </w:r>
    </w:p>
    <w:p w:rsidR="00F97AA6" w:rsidRPr="00F97AA6" w:rsidRDefault="00F97AA6" w:rsidP="00F97AA6">
      <w:pPr>
        <w:ind w:firstLine="709"/>
        <w:rPr>
          <w:sz w:val="24"/>
          <w:szCs w:val="24"/>
        </w:rPr>
      </w:pPr>
      <w:r w:rsidRPr="00F97AA6">
        <w:rPr>
          <w:sz w:val="24"/>
          <w:szCs w:val="24"/>
        </w:rPr>
        <w:t>Самая большая амплитуда движений спортсмена наблюдается в беге на …</w:t>
      </w:r>
    </w:p>
    <w:p w:rsidR="00F97AA6" w:rsidRPr="00F97AA6" w:rsidRDefault="00F97AA6" w:rsidP="00F97AA6">
      <w:pPr>
        <w:ind w:firstLine="709"/>
        <w:rPr>
          <w:sz w:val="24"/>
          <w:szCs w:val="24"/>
        </w:rPr>
      </w:pPr>
      <w:r w:rsidRPr="00F97AA6">
        <w:rPr>
          <w:sz w:val="24"/>
          <w:szCs w:val="24"/>
        </w:rPr>
        <w:t>–</w:t>
      </w:r>
      <w:r w:rsidRPr="00F97AA6">
        <w:rPr>
          <w:sz w:val="24"/>
          <w:szCs w:val="24"/>
        </w:rPr>
        <w:tab/>
        <w:t>сверхдлинные дистанции;</w:t>
      </w:r>
    </w:p>
    <w:p w:rsidR="00F97AA6" w:rsidRPr="00F97AA6" w:rsidRDefault="00F97AA6" w:rsidP="00F97AA6">
      <w:pPr>
        <w:ind w:firstLine="709"/>
        <w:rPr>
          <w:sz w:val="24"/>
          <w:szCs w:val="24"/>
        </w:rPr>
      </w:pPr>
      <w:r w:rsidRPr="00F97AA6">
        <w:rPr>
          <w:sz w:val="24"/>
          <w:szCs w:val="24"/>
        </w:rPr>
        <w:t>–</w:t>
      </w:r>
      <w:r w:rsidRPr="00F97AA6">
        <w:rPr>
          <w:sz w:val="24"/>
          <w:szCs w:val="24"/>
        </w:rPr>
        <w:tab/>
        <w:t>средние дистанции;</w:t>
      </w:r>
    </w:p>
    <w:p w:rsidR="00F97AA6" w:rsidRPr="00F97AA6" w:rsidRDefault="00F97AA6" w:rsidP="00F97AA6">
      <w:pPr>
        <w:ind w:firstLine="709"/>
        <w:rPr>
          <w:sz w:val="24"/>
          <w:szCs w:val="24"/>
          <w:u w:val="single"/>
        </w:rPr>
      </w:pPr>
      <w:r w:rsidRPr="00F97AA6">
        <w:rPr>
          <w:sz w:val="24"/>
          <w:szCs w:val="24"/>
        </w:rPr>
        <w:t>–</w:t>
      </w:r>
      <w:r w:rsidRPr="00F97AA6">
        <w:rPr>
          <w:sz w:val="24"/>
          <w:szCs w:val="24"/>
        </w:rPr>
        <w:tab/>
      </w:r>
      <w:r w:rsidRPr="00F97AA6">
        <w:rPr>
          <w:sz w:val="24"/>
          <w:szCs w:val="24"/>
          <w:u w:val="single"/>
        </w:rPr>
        <w:t>короткие дистанции;</w:t>
      </w:r>
    </w:p>
    <w:p w:rsidR="00F97AA6" w:rsidRPr="00F97AA6" w:rsidRDefault="00F97AA6" w:rsidP="00F97AA6">
      <w:pPr>
        <w:ind w:firstLine="709"/>
        <w:rPr>
          <w:sz w:val="24"/>
          <w:szCs w:val="24"/>
        </w:rPr>
      </w:pPr>
      <w:r w:rsidRPr="00F97AA6">
        <w:rPr>
          <w:sz w:val="24"/>
          <w:szCs w:val="24"/>
        </w:rPr>
        <w:t>–</w:t>
      </w:r>
      <w:r w:rsidRPr="00F97AA6">
        <w:rPr>
          <w:sz w:val="24"/>
          <w:szCs w:val="24"/>
        </w:rPr>
        <w:tab/>
        <w:t>длинные дистанции.</w:t>
      </w:r>
    </w:p>
    <w:p w:rsidR="00F97AA6" w:rsidRPr="00F97AA6" w:rsidRDefault="00F97AA6" w:rsidP="00F97AA6">
      <w:pPr>
        <w:pStyle w:val="40"/>
      </w:pPr>
      <w:r w:rsidRPr="00F97AA6">
        <w:t>Тестовое задание № 9</w:t>
      </w:r>
    </w:p>
    <w:p w:rsidR="00F97AA6" w:rsidRPr="00F97AA6" w:rsidRDefault="00F97AA6" w:rsidP="00F97AA6">
      <w:pPr>
        <w:ind w:firstLine="709"/>
        <w:rPr>
          <w:sz w:val="24"/>
          <w:szCs w:val="24"/>
        </w:rPr>
      </w:pPr>
      <w:r w:rsidRPr="00F97AA6">
        <w:rPr>
          <w:sz w:val="24"/>
          <w:szCs w:val="24"/>
        </w:rPr>
        <w:t>Длина зоны передачи эстафетной палочки составляет …</w:t>
      </w:r>
    </w:p>
    <w:p w:rsidR="00F97AA6" w:rsidRPr="00F97AA6"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10 метров"/>
        </w:smartTagPr>
        <w:r w:rsidRPr="00F97AA6">
          <w:rPr>
            <w:sz w:val="24"/>
            <w:szCs w:val="24"/>
          </w:rPr>
          <w:t>10 метров</w:t>
        </w:r>
      </w:smartTag>
      <w:r w:rsidRPr="00F97AA6">
        <w:rPr>
          <w:sz w:val="24"/>
          <w:szCs w:val="24"/>
        </w:rPr>
        <w:t>;</w:t>
      </w:r>
    </w:p>
    <w:p w:rsidR="00F97AA6" w:rsidRPr="00F97AA6"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15 метров"/>
        </w:smartTagPr>
        <w:r w:rsidRPr="00F97AA6">
          <w:rPr>
            <w:sz w:val="24"/>
            <w:szCs w:val="24"/>
          </w:rPr>
          <w:t>15 метров</w:t>
        </w:r>
      </w:smartTag>
      <w:r w:rsidRPr="00F97AA6">
        <w:rPr>
          <w:sz w:val="24"/>
          <w:szCs w:val="24"/>
        </w:rPr>
        <w:t>;</w:t>
      </w:r>
    </w:p>
    <w:p w:rsidR="00F97AA6" w:rsidRPr="00F97AA6" w:rsidRDefault="00F97AA6" w:rsidP="0057637B">
      <w:pPr>
        <w:numPr>
          <w:ilvl w:val="0"/>
          <w:numId w:val="27"/>
        </w:numPr>
        <w:tabs>
          <w:tab w:val="clear" w:pos="360"/>
          <w:tab w:val="num" w:pos="720"/>
        </w:tabs>
        <w:ind w:left="0" w:firstLine="709"/>
        <w:rPr>
          <w:sz w:val="24"/>
          <w:szCs w:val="24"/>
          <w:u w:val="single"/>
        </w:rPr>
      </w:pPr>
      <w:smartTag w:uri="urn:schemas-microsoft-com:office:smarttags" w:element="metricconverter">
        <w:smartTagPr>
          <w:attr w:name="ProductID" w:val="20 метров"/>
        </w:smartTagPr>
        <w:r w:rsidRPr="00F97AA6">
          <w:rPr>
            <w:sz w:val="24"/>
            <w:szCs w:val="24"/>
            <w:u w:val="single"/>
          </w:rPr>
          <w:t>20 метров</w:t>
        </w:r>
      </w:smartTag>
      <w:r w:rsidRPr="00F97AA6">
        <w:rPr>
          <w:sz w:val="24"/>
          <w:szCs w:val="24"/>
          <w:u w:val="single"/>
        </w:rPr>
        <w:t>;</w:t>
      </w:r>
    </w:p>
    <w:p w:rsidR="00F97AA6" w:rsidRPr="00F97AA6"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30 метров"/>
        </w:smartTagPr>
        <w:r w:rsidRPr="00F97AA6">
          <w:rPr>
            <w:sz w:val="24"/>
            <w:szCs w:val="24"/>
          </w:rPr>
          <w:t>30 метров</w:t>
        </w:r>
      </w:smartTag>
      <w:r w:rsidRPr="00F97AA6">
        <w:rPr>
          <w:sz w:val="24"/>
          <w:szCs w:val="24"/>
        </w:rPr>
        <w:t>.</w:t>
      </w:r>
    </w:p>
    <w:p w:rsidR="00F97AA6" w:rsidRPr="00F5526F" w:rsidRDefault="00F97AA6" w:rsidP="00F97AA6">
      <w:pPr>
        <w:pStyle w:val="40"/>
      </w:pPr>
      <w:r w:rsidRPr="00F5526F">
        <w:t>Тестовое задание № 10</w:t>
      </w:r>
    </w:p>
    <w:p w:rsidR="00F97AA6" w:rsidRPr="00F5526F" w:rsidRDefault="00F97AA6" w:rsidP="00F97AA6">
      <w:pPr>
        <w:ind w:firstLine="709"/>
        <w:rPr>
          <w:sz w:val="24"/>
          <w:szCs w:val="24"/>
        </w:rPr>
      </w:pPr>
      <w:r w:rsidRPr="00F5526F">
        <w:rPr>
          <w:sz w:val="24"/>
          <w:szCs w:val="24"/>
        </w:rPr>
        <w:t>Перед началом финального усилия в метаниях спортсмен принимает положение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взведённого курка;</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натянутого лука;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сжатой пружины;</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боевой готовности.</w:t>
      </w:r>
    </w:p>
    <w:p w:rsidR="00F97AA6" w:rsidRPr="00F5526F" w:rsidRDefault="00F97AA6" w:rsidP="00F97AA6">
      <w:pPr>
        <w:pStyle w:val="40"/>
      </w:pPr>
      <w:r w:rsidRPr="00F5526F">
        <w:t>Тестовое задание № 11</w:t>
      </w:r>
    </w:p>
    <w:p w:rsidR="00F97AA6" w:rsidRPr="00F5526F" w:rsidRDefault="00F97AA6" w:rsidP="00F97AA6">
      <w:pPr>
        <w:ind w:firstLine="709"/>
        <w:rPr>
          <w:sz w:val="24"/>
          <w:szCs w:val="24"/>
        </w:rPr>
      </w:pPr>
      <w:r w:rsidRPr="00F5526F">
        <w:rPr>
          <w:sz w:val="24"/>
          <w:szCs w:val="24"/>
        </w:rPr>
        <w:t>Толкание ядра совершается с использованием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преимущественно силы руки;</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силы руки и туловища;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преимущественно силы ног;</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силовых возможностей всего тела.</w:t>
      </w:r>
    </w:p>
    <w:p w:rsidR="00F97AA6" w:rsidRPr="001F15A3" w:rsidRDefault="00F97AA6" w:rsidP="00F97AA6">
      <w:pPr>
        <w:pStyle w:val="40"/>
      </w:pPr>
      <w:r w:rsidRPr="001F15A3">
        <w:t>Тестовое задание № 12</w:t>
      </w:r>
    </w:p>
    <w:p w:rsidR="00F97AA6" w:rsidRPr="001F15A3" w:rsidRDefault="00F97AA6" w:rsidP="00F97AA6">
      <w:pPr>
        <w:ind w:firstLine="709"/>
        <w:rPr>
          <w:sz w:val="24"/>
          <w:szCs w:val="24"/>
        </w:rPr>
      </w:pPr>
      <w:r w:rsidRPr="001F15A3">
        <w:rPr>
          <w:sz w:val="24"/>
          <w:szCs w:val="24"/>
        </w:rPr>
        <w:t>Один цикл бега состоит из …</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преодоления одной дистанции;</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двух периодов: опоры и полёта;</w:t>
      </w:r>
    </w:p>
    <w:p w:rsidR="00F97AA6" w:rsidRPr="001F15A3" w:rsidRDefault="00F97AA6" w:rsidP="0057637B">
      <w:pPr>
        <w:numPr>
          <w:ilvl w:val="0"/>
          <w:numId w:val="27"/>
        </w:numPr>
        <w:tabs>
          <w:tab w:val="clear" w:pos="360"/>
          <w:tab w:val="num" w:pos="720"/>
        </w:tabs>
        <w:ind w:left="0" w:firstLine="709"/>
        <w:rPr>
          <w:sz w:val="24"/>
          <w:szCs w:val="24"/>
          <w:u w:val="single"/>
        </w:rPr>
      </w:pPr>
      <w:r w:rsidRPr="001F15A3">
        <w:rPr>
          <w:sz w:val="24"/>
          <w:szCs w:val="24"/>
          <w:u w:val="single"/>
        </w:rPr>
        <w:t>двух шагов: правой и левой ногой;</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двух фаз: переднего и заднего шага.</w:t>
      </w:r>
    </w:p>
    <w:p w:rsidR="00F97AA6" w:rsidRPr="001F15A3" w:rsidRDefault="00F97AA6" w:rsidP="00F97AA6">
      <w:pPr>
        <w:pStyle w:val="40"/>
      </w:pPr>
      <w:r w:rsidRPr="001F15A3">
        <w:t>Тестовое задание № 13</w:t>
      </w:r>
    </w:p>
    <w:p w:rsidR="00F97AA6" w:rsidRPr="001F15A3" w:rsidRDefault="00F97AA6" w:rsidP="00F97AA6">
      <w:pPr>
        <w:ind w:firstLine="709"/>
        <w:rPr>
          <w:sz w:val="24"/>
          <w:szCs w:val="24"/>
        </w:rPr>
      </w:pPr>
      <w:r w:rsidRPr="001F15A3">
        <w:rPr>
          <w:sz w:val="24"/>
          <w:szCs w:val="24"/>
        </w:rPr>
        <w:t>Угол сектора для метания мяча составляет …</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45 градусов;</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40 градусов;</w:t>
      </w:r>
    </w:p>
    <w:p w:rsidR="00F97AA6" w:rsidRPr="001F15A3" w:rsidRDefault="00F97AA6" w:rsidP="0057637B">
      <w:pPr>
        <w:numPr>
          <w:ilvl w:val="0"/>
          <w:numId w:val="27"/>
        </w:numPr>
        <w:tabs>
          <w:tab w:val="clear" w:pos="360"/>
          <w:tab w:val="num" w:pos="720"/>
        </w:tabs>
        <w:ind w:left="0" w:firstLine="709"/>
        <w:rPr>
          <w:sz w:val="24"/>
          <w:szCs w:val="24"/>
          <w:u w:val="single"/>
        </w:rPr>
      </w:pPr>
      <w:r w:rsidRPr="001F15A3">
        <w:rPr>
          <w:sz w:val="24"/>
          <w:szCs w:val="24"/>
          <w:u w:val="single"/>
        </w:rPr>
        <w:t>29 градусов;</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 xml:space="preserve">коридор шириной </w:t>
      </w:r>
      <w:smartTag w:uri="urn:schemas-microsoft-com:office:smarttags" w:element="metricconverter">
        <w:smartTagPr>
          <w:attr w:name="ProductID" w:val="10 метров"/>
        </w:smartTagPr>
        <w:r w:rsidRPr="001F15A3">
          <w:rPr>
            <w:sz w:val="24"/>
            <w:szCs w:val="24"/>
          </w:rPr>
          <w:t>10 метров</w:t>
        </w:r>
      </w:smartTag>
      <w:r w:rsidRPr="001F15A3">
        <w:rPr>
          <w:sz w:val="24"/>
          <w:szCs w:val="24"/>
        </w:rPr>
        <w:t>.</w:t>
      </w:r>
    </w:p>
    <w:p w:rsidR="00F97AA6" w:rsidRPr="001F15A3" w:rsidRDefault="00F97AA6" w:rsidP="00F97AA6">
      <w:pPr>
        <w:pStyle w:val="40"/>
      </w:pPr>
      <w:r w:rsidRPr="001F15A3">
        <w:t>Тестовое задание № 14</w:t>
      </w:r>
    </w:p>
    <w:p w:rsidR="00F97AA6" w:rsidRPr="001F15A3" w:rsidRDefault="00F97AA6" w:rsidP="00F97AA6">
      <w:pPr>
        <w:ind w:firstLine="709"/>
        <w:rPr>
          <w:sz w:val="24"/>
          <w:szCs w:val="24"/>
        </w:rPr>
      </w:pPr>
      <w:r w:rsidRPr="001F15A3">
        <w:rPr>
          <w:sz w:val="24"/>
          <w:szCs w:val="24"/>
        </w:rPr>
        <w:t>Сила реакции опоры равна …</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величине воздействия спортсмена на опору;</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весу спортсмена;</w:t>
      </w:r>
    </w:p>
    <w:p w:rsidR="00F97AA6" w:rsidRPr="001F15A3" w:rsidRDefault="00F97AA6" w:rsidP="0057637B">
      <w:pPr>
        <w:numPr>
          <w:ilvl w:val="0"/>
          <w:numId w:val="27"/>
        </w:numPr>
        <w:tabs>
          <w:tab w:val="clear" w:pos="360"/>
          <w:tab w:val="num" w:pos="720"/>
        </w:tabs>
        <w:ind w:left="0" w:firstLine="709"/>
        <w:rPr>
          <w:sz w:val="24"/>
          <w:szCs w:val="24"/>
          <w:u w:val="single"/>
        </w:rPr>
      </w:pPr>
      <w:r w:rsidRPr="001F15A3">
        <w:rPr>
          <w:sz w:val="24"/>
          <w:szCs w:val="24"/>
          <w:u w:val="single"/>
        </w:rPr>
        <w:t>произведению массы на скорость;</w:t>
      </w:r>
    </w:p>
    <w:p w:rsidR="00F97AA6" w:rsidRPr="001F15A3" w:rsidRDefault="00F97AA6" w:rsidP="0057637B">
      <w:pPr>
        <w:numPr>
          <w:ilvl w:val="0"/>
          <w:numId w:val="27"/>
        </w:numPr>
        <w:tabs>
          <w:tab w:val="clear" w:pos="360"/>
          <w:tab w:val="num" w:pos="720"/>
        </w:tabs>
        <w:ind w:left="0" w:firstLine="709"/>
        <w:rPr>
          <w:sz w:val="24"/>
          <w:szCs w:val="24"/>
        </w:rPr>
      </w:pPr>
      <w:r w:rsidRPr="001F15A3">
        <w:rPr>
          <w:sz w:val="24"/>
          <w:szCs w:val="24"/>
        </w:rPr>
        <w:t>результату деления массы на скорость.</w:t>
      </w:r>
    </w:p>
    <w:p w:rsidR="00F97AA6" w:rsidRPr="00F5526F" w:rsidRDefault="00F97AA6" w:rsidP="00F97AA6">
      <w:pPr>
        <w:pStyle w:val="40"/>
      </w:pPr>
      <w:r w:rsidRPr="00F5526F">
        <w:t>Тестовое задание № 15</w:t>
      </w:r>
    </w:p>
    <w:p w:rsidR="00F97AA6" w:rsidRPr="00F5526F" w:rsidRDefault="00F97AA6" w:rsidP="00F97AA6">
      <w:pPr>
        <w:ind w:firstLine="709"/>
        <w:rPr>
          <w:sz w:val="24"/>
          <w:szCs w:val="24"/>
        </w:rPr>
      </w:pPr>
      <w:r w:rsidRPr="00F5526F">
        <w:rPr>
          <w:sz w:val="24"/>
          <w:szCs w:val="24"/>
        </w:rPr>
        <w:t>Стартовый разгон выполняется с целью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уменьшения лобового сопротивления воздуху;</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облегчения отталкивания от грунта;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соблюдения правил соревнований;</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создания тяги вперёд.</w:t>
      </w:r>
    </w:p>
    <w:p w:rsidR="00F97AA6" w:rsidRPr="00F5526F" w:rsidRDefault="00F97AA6" w:rsidP="00F97AA6">
      <w:pPr>
        <w:pStyle w:val="40"/>
      </w:pPr>
      <w:r w:rsidRPr="00F5526F">
        <w:t>Тестовое задание № 16</w:t>
      </w:r>
    </w:p>
    <w:p w:rsidR="00F97AA6" w:rsidRPr="00F5526F" w:rsidRDefault="00F97AA6" w:rsidP="00F97AA6">
      <w:pPr>
        <w:ind w:firstLine="709"/>
        <w:rPr>
          <w:sz w:val="24"/>
          <w:szCs w:val="24"/>
        </w:rPr>
      </w:pPr>
      <w:r w:rsidRPr="00F5526F">
        <w:rPr>
          <w:sz w:val="24"/>
          <w:szCs w:val="24"/>
        </w:rPr>
        <w:t>В эстафете 4х100 м палочку следует передавать …</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в разноимённую руку;</w:t>
      </w:r>
    </w:p>
    <w:p w:rsidR="00F97AA6" w:rsidRPr="00F5526F" w:rsidRDefault="00F97AA6" w:rsidP="0057637B">
      <w:pPr>
        <w:numPr>
          <w:ilvl w:val="0"/>
          <w:numId w:val="27"/>
        </w:numPr>
        <w:tabs>
          <w:tab w:val="clear" w:pos="360"/>
          <w:tab w:val="num" w:pos="720"/>
        </w:tabs>
        <w:ind w:left="0" w:firstLine="709"/>
        <w:rPr>
          <w:sz w:val="24"/>
          <w:szCs w:val="24"/>
        </w:rPr>
      </w:pPr>
      <w:r>
        <w:rPr>
          <w:sz w:val="24"/>
          <w:szCs w:val="24"/>
        </w:rPr>
        <w:t>из правой руки в правую</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в любую руку.</w:t>
      </w:r>
    </w:p>
    <w:p w:rsidR="00F97AA6" w:rsidRPr="00F5526F" w:rsidRDefault="00F97AA6" w:rsidP="00F97AA6">
      <w:pPr>
        <w:pStyle w:val="40"/>
      </w:pPr>
      <w:r w:rsidRPr="00F5526F">
        <w:t>Тестовое задание № 17</w:t>
      </w:r>
    </w:p>
    <w:p w:rsidR="00F97AA6" w:rsidRPr="00F5526F" w:rsidRDefault="00F97AA6" w:rsidP="00F97AA6">
      <w:pPr>
        <w:ind w:firstLine="709"/>
        <w:rPr>
          <w:sz w:val="24"/>
          <w:szCs w:val="24"/>
        </w:rPr>
      </w:pPr>
      <w:r w:rsidRPr="00F5526F">
        <w:rPr>
          <w:sz w:val="24"/>
          <w:szCs w:val="24"/>
        </w:rPr>
        <w:t>Скорость вылета снаряда зависит от …</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длины, силы и времени его разгона;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сопротивления воздуха;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величины угла вылета;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его аэродинамических свойств.</w:t>
      </w:r>
    </w:p>
    <w:p w:rsidR="00F97AA6" w:rsidRPr="00F5526F" w:rsidRDefault="00F97AA6" w:rsidP="00F97AA6">
      <w:pPr>
        <w:pStyle w:val="40"/>
      </w:pPr>
      <w:r w:rsidRPr="00F5526F">
        <w:t>Тестовое задание № 18</w:t>
      </w:r>
    </w:p>
    <w:p w:rsidR="00F97AA6" w:rsidRPr="00F5526F" w:rsidRDefault="00F97AA6" w:rsidP="00F97AA6">
      <w:pPr>
        <w:ind w:firstLine="709"/>
        <w:rPr>
          <w:sz w:val="24"/>
          <w:szCs w:val="24"/>
        </w:rPr>
      </w:pPr>
      <w:r w:rsidRPr="00F5526F">
        <w:rPr>
          <w:sz w:val="24"/>
          <w:szCs w:val="24"/>
        </w:rPr>
        <w:t>В прыжках на каждой высоте спортсмен имеет право на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1 попытку;</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2 попытки;</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3 попытки;</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то количество попыток, которое оговорено в положении о соревнованиях.</w:t>
      </w:r>
    </w:p>
    <w:p w:rsidR="00F97AA6" w:rsidRPr="00F5526F" w:rsidRDefault="00F97AA6" w:rsidP="00F97AA6">
      <w:pPr>
        <w:pStyle w:val="40"/>
      </w:pPr>
      <w:r w:rsidRPr="00F5526F">
        <w:t>Тестовое задание № 19</w:t>
      </w:r>
    </w:p>
    <w:p w:rsidR="00F97AA6" w:rsidRPr="00F5526F" w:rsidRDefault="00F97AA6" w:rsidP="00F97AA6">
      <w:pPr>
        <w:ind w:firstLine="709"/>
        <w:rPr>
          <w:sz w:val="24"/>
          <w:szCs w:val="24"/>
        </w:rPr>
      </w:pPr>
      <w:r w:rsidRPr="00F5526F">
        <w:rPr>
          <w:sz w:val="24"/>
          <w:szCs w:val="24"/>
        </w:rPr>
        <w:t>Очерёдность попыток в финальной части соревнований по прыжкам в длину устанавливается в порядке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от лучшего к худшему результату;</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от худшего к лучшему результату;</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записи в протоколе;</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указываемом главным судьёй.</w:t>
      </w:r>
    </w:p>
    <w:p w:rsidR="00F97AA6" w:rsidRPr="00F5526F" w:rsidRDefault="00F97AA6" w:rsidP="00F97AA6">
      <w:pPr>
        <w:pStyle w:val="40"/>
      </w:pPr>
      <w:r w:rsidRPr="00F5526F">
        <w:t>Тестовое задание № 20</w:t>
      </w:r>
    </w:p>
    <w:p w:rsidR="00F97AA6" w:rsidRPr="00F5526F" w:rsidRDefault="00F97AA6" w:rsidP="00F97AA6">
      <w:pPr>
        <w:ind w:firstLine="709"/>
        <w:rPr>
          <w:sz w:val="24"/>
          <w:szCs w:val="24"/>
        </w:rPr>
      </w:pPr>
      <w:r w:rsidRPr="00F5526F">
        <w:rPr>
          <w:sz w:val="24"/>
          <w:szCs w:val="24"/>
        </w:rPr>
        <w:t>Вес мужского ядра составляет ...</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7 кг"/>
        </w:smartTagPr>
        <w:r w:rsidRPr="00F5526F">
          <w:rPr>
            <w:sz w:val="24"/>
            <w:szCs w:val="24"/>
          </w:rPr>
          <w:t>7 кг</w:t>
        </w:r>
      </w:smartTag>
      <w:r w:rsidRPr="00F5526F">
        <w:rPr>
          <w:sz w:val="24"/>
          <w:szCs w:val="24"/>
        </w:rPr>
        <w:t>;</w:t>
      </w:r>
    </w:p>
    <w:p w:rsidR="00F97AA6" w:rsidRPr="00F5526F" w:rsidRDefault="00F97AA6" w:rsidP="0057637B">
      <w:pPr>
        <w:numPr>
          <w:ilvl w:val="0"/>
          <w:numId w:val="27"/>
        </w:numPr>
        <w:tabs>
          <w:tab w:val="clear" w:pos="360"/>
          <w:tab w:val="num" w:pos="720"/>
        </w:tabs>
        <w:ind w:left="0" w:firstLine="709"/>
        <w:rPr>
          <w:sz w:val="24"/>
          <w:szCs w:val="24"/>
          <w:u w:val="single"/>
        </w:rPr>
      </w:pPr>
      <w:smartTag w:uri="urn:schemas-microsoft-com:office:smarttags" w:element="metricconverter">
        <w:smartTagPr>
          <w:attr w:name="ProductID" w:val="7,257 кг"/>
        </w:smartTagPr>
        <w:r w:rsidRPr="00F5526F">
          <w:rPr>
            <w:sz w:val="24"/>
            <w:szCs w:val="24"/>
            <w:u w:val="single"/>
          </w:rPr>
          <w:t>7,257 кг</w:t>
        </w:r>
      </w:smartTag>
      <w:r w:rsidRPr="00F5526F">
        <w:rPr>
          <w:sz w:val="24"/>
          <w:szCs w:val="24"/>
          <w:u w:val="single"/>
        </w:rPr>
        <w:t>;</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7,265 кг"/>
        </w:smartTagPr>
        <w:r w:rsidRPr="00F5526F">
          <w:rPr>
            <w:sz w:val="24"/>
            <w:szCs w:val="24"/>
          </w:rPr>
          <w:t>7,265 кг</w:t>
        </w:r>
      </w:smartTag>
      <w:r w:rsidRPr="00F5526F">
        <w:rPr>
          <w:sz w:val="24"/>
          <w:szCs w:val="24"/>
        </w:rPr>
        <w:t>;</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10 кг"/>
        </w:smartTagPr>
        <w:r w:rsidRPr="00F5526F">
          <w:rPr>
            <w:sz w:val="24"/>
            <w:szCs w:val="24"/>
          </w:rPr>
          <w:t>10 кг</w:t>
        </w:r>
      </w:smartTag>
      <w:r w:rsidRPr="00F5526F">
        <w:rPr>
          <w:sz w:val="24"/>
          <w:szCs w:val="24"/>
        </w:rPr>
        <w:t>.</w:t>
      </w:r>
    </w:p>
    <w:p w:rsidR="00F97AA6" w:rsidRPr="00F5526F" w:rsidRDefault="00F97AA6" w:rsidP="00F97AA6">
      <w:pPr>
        <w:pStyle w:val="40"/>
      </w:pPr>
      <w:r w:rsidRPr="00F5526F">
        <w:t>Тестовое задание № 21</w:t>
      </w:r>
    </w:p>
    <w:p w:rsidR="00F97AA6" w:rsidRPr="00F5526F" w:rsidRDefault="00F97AA6" w:rsidP="00F97AA6">
      <w:pPr>
        <w:ind w:firstLine="709"/>
        <w:rPr>
          <w:sz w:val="24"/>
          <w:szCs w:val="24"/>
        </w:rPr>
      </w:pPr>
      <w:r w:rsidRPr="00F5526F">
        <w:rPr>
          <w:sz w:val="24"/>
          <w:szCs w:val="24"/>
        </w:rPr>
        <w:t>Цель движений в полёте в прыжках в длину заключается в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уменьшении сопротивления воздуху;</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увеличении скорости;</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поддержании равновесия;</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уменьшении действия силы тяжести.</w:t>
      </w:r>
    </w:p>
    <w:p w:rsidR="00F97AA6" w:rsidRPr="00F5526F" w:rsidRDefault="00F97AA6" w:rsidP="00F97AA6">
      <w:pPr>
        <w:pStyle w:val="40"/>
      </w:pPr>
      <w:r w:rsidRPr="00F5526F">
        <w:t>Тестовое задание № 22</w:t>
      </w:r>
    </w:p>
    <w:p w:rsidR="00F97AA6" w:rsidRPr="00F5526F" w:rsidRDefault="00F97AA6" w:rsidP="00F97AA6">
      <w:pPr>
        <w:ind w:firstLine="709"/>
        <w:rPr>
          <w:sz w:val="24"/>
          <w:szCs w:val="24"/>
        </w:rPr>
      </w:pPr>
      <w:r w:rsidRPr="00F5526F">
        <w:rPr>
          <w:sz w:val="24"/>
          <w:szCs w:val="24"/>
        </w:rPr>
        <w:t>С увеличением угла разбега в прыжках в высоту место отталкивания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приближается к планке;</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отдаляется от планки;</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остаётся без изменений;</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перемещается вдоль планки.</w:t>
      </w:r>
    </w:p>
    <w:p w:rsidR="00F97AA6" w:rsidRPr="00F5526F" w:rsidRDefault="00F97AA6" w:rsidP="00F97AA6">
      <w:pPr>
        <w:pStyle w:val="40"/>
      </w:pPr>
      <w:r w:rsidRPr="00F5526F">
        <w:t>Тестовое задание № 23</w:t>
      </w:r>
    </w:p>
    <w:p w:rsidR="00F97AA6" w:rsidRPr="00F5526F" w:rsidRDefault="00F97AA6" w:rsidP="00F97AA6">
      <w:pPr>
        <w:ind w:firstLine="709"/>
        <w:rPr>
          <w:sz w:val="24"/>
          <w:szCs w:val="24"/>
        </w:rPr>
      </w:pPr>
      <w:r w:rsidRPr="00F5526F">
        <w:rPr>
          <w:sz w:val="24"/>
          <w:szCs w:val="24"/>
        </w:rPr>
        <w:t>Окончанием бега по дистанции считается момент пересечения финишного створа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любой частью тела;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носком туфли;</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любой частью туловища;</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головой.</w:t>
      </w:r>
    </w:p>
    <w:p w:rsidR="00F97AA6" w:rsidRPr="00F5526F" w:rsidRDefault="00F97AA6" w:rsidP="00F97AA6">
      <w:pPr>
        <w:pStyle w:val="40"/>
      </w:pPr>
      <w:r w:rsidRPr="00F5526F">
        <w:t>Тестовое задание № 24</w:t>
      </w:r>
    </w:p>
    <w:p w:rsidR="00F97AA6" w:rsidRPr="001F15A3" w:rsidRDefault="00F97AA6" w:rsidP="00F97AA6">
      <w:pPr>
        <w:shd w:val="clear" w:color="FFFFFF" w:fill="FFFFFF"/>
        <w:autoSpaceDE w:val="0"/>
        <w:ind w:firstLine="709"/>
        <w:jc w:val="left"/>
        <w:rPr>
          <w:sz w:val="24"/>
          <w:szCs w:val="24"/>
        </w:rPr>
      </w:pPr>
      <w:r w:rsidRPr="001F15A3">
        <w:rPr>
          <w:sz w:val="24"/>
          <w:szCs w:val="24"/>
        </w:rPr>
        <w:t>Оптимальную скорость разбега в прыжках в длину спортсмен развивает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на 5, 6 беговых шагах</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на 7, 9 беговых шагах</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на 3,4 последних беговых шагах</w:t>
      </w:r>
    </w:p>
    <w:p w:rsidR="00F97AA6" w:rsidRPr="00F5526F" w:rsidRDefault="00F97AA6" w:rsidP="00F97AA6">
      <w:pPr>
        <w:pStyle w:val="40"/>
      </w:pPr>
      <w:r w:rsidRPr="00F5526F">
        <w:t>Тестовое задание № 25</w:t>
      </w:r>
    </w:p>
    <w:p w:rsidR="00F97AA6" w:rsidRPr="00F5526F" w:rsidRDefault="00F97AA6" w:rsidP="00F97AA6">
      <w:pPr>
        <w:shd w:val="clear" w:color="FFFFFF" w:fill="FFFFFF"/>
        <w:autoSpaceDE w:val="0"/>
        <w:ind w:firstLine="709"/>
        <w:jc w:val="left"/>
        <w:rPr>
          <w:sz w:val="24"/>
          <w:szCs w:val="24"/>
        </w:rPr>
      </w:pPr>
      <w:r w:rsidRPr="00F5526F">
        <w:rPr>
          <w:sz w:val="24"/>
          <w:szCs w:val="24"/>
        </w:rPr>
        <w:t>Оптимальный угол постановки толчковой ноги в прыжках в длину …</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70º</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80º</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90º</w:t>
      </w:r>
    </w:p>
    <w:p w:rsidR="00F97AA6" w:rsidRPr="00F5526F" w:rsidRDefault="00F97AA6" w:rsidP="00F97AA6">
      <w:pPr>
        <w:pStyle w:val="40"/>
      </w:pPr>
      <w:r w:rsidRPr="00F5526F">
        <w:t>Тестовое задание № 26</w:t>
      </w:r>
    </w:p>
    <w:p w:rsidR="00F97AA6" w:rsidRPr="00F5526F" w:rsidRDefault="00F97AA6" w:rsidP="00F97AA6">
      <w:pPr>
        <w:shd w:val="clear" w:color="FFFFFF" w:fill="FFFFFF"/>
        <w:autoSpaceDE w:val="0"/>
        <w:ind w:firstLine="709"/>
        <w:jc w:val="left"/>
        <w:rPr>
          <w:sz w:val="24"/>
          <w:szCs w:val="24"/>
        </w:rPr>
      </w:pPr>
      <w:r w:rsidRPr="00F5526F">
        <w:rPr>
          <w:sz w:val="24"/>
          <w:szCs w:val="24"/>
        </w:rPr>
        <w:t>В каком порядке выполняются отталкивание в тройном прыжке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прыжок, скачок, шаг</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шаг, прыжок, скачок</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скачок, шаг, прыжок</w:t>
      </w:r>
    </w:p>
    <w:p w:rsidR="00F97AA6" w:rsidRPr="00F5526F" w:rsidRDefault="00F97AA6" w:rsidP="00F97AA6">
      <w:pPr>
        <w:pStyle w:val="40"/>
      </w:pPr>
      <w:r w:rsidRPr="00F5526F">
        <w:t>Тестовое задание № 27</w:t>
      </w:r>
    </w:p>
    <w:p w:rsidR="00F97AA6" w:rsidRPr="00F5526F" w:rsidRDefault="00F97AA6" w:rsidP="00F97AA6">
      <w:pPr>
        <w:shd w:val="clear" w:color="FFFFFF" w:fill="FFFFFF"/>
        <w:autoSpaceDE w:val="0"/>
        <w:ind w:firstLine="709"/>
        <w:jc w:val="left"/>
        <w:rPr>
          <w:sz w:val="24"/>
          <w:szCs w:val="24"/>
        </w:rPr>
      </w:pPr>
      <w:r w:rsidRPr="00F5526F">
        <w:rPr>
          <w:sz w:val="24"/>
          <w:szCs w:val="24"/>
        </w:rPr>
        <w:t xml:space="preserve">Какое расстояние между барьерами в беге на </w:t>
      </w:r>
      <w:smartTag w:uri="urn:schemas-microsoft-com:office:smarttags" w:element="metricconverter">
        <w:smartTagPr>
          <w:attr w:name="ProductID" w:val="400 метров"/>
        </w:smartTagPr>
        <w:r w:rsidRPr="00F5526F">
          <w:rPr>
            <w:sz w:val="24"/>
            <w:szCs w:val="24"/>
          </w:rPr>
          <w:t>400 метров</w:t>
        </w:r>
      </w:smartTag>
      <w:r w:rsidRPr="00F5526F">
        <w:rPr>
          <w:sz w:val="24"/>
          <w:szCs w:val="24"/>
        </w:rPr>
        <w:t xml:space="preserve"> …</w:t>
      </w:r>
    </w:p>
    <w:p w:rsidR="00F97AA6" w:rsidRPr="00F5526F" w:rsidRDefault="00F97AA6" w:rsidP="0057637B">
      <w:pPr>
        <w:numPr>
          <w:ilvl w:val="0"/>
          <w:numId w:val="27"/>
        </w:numPr>
        <w:tabs>
          <w:tab w:val="clear" w:pos="360"/>
          <w:tab w:val="num" w:pos="720"/>
        </w:tabs>
        <w:ind w:left="0" w:firstLine="709"/>
        <w:rPr>
          <w:sz w:val="24"/>
          <w:szCs w:val="24"/>
          <w:u w:val="single"/>
        </w:rPr>
      </w:pPr>
      <w:smartTag w:uri="urn:schemas-microsoft-com:office:smarttags" w:element="metricconverter">
        <w:smartTagPr>
          <w:attr w:name="ProductID" w:val="35 м"/>
        </w:smartTagPr>
        <w:r w:rsidRPr="00F5526F">
          <w:rPr>
            <w:sz w:val="24"/>
            <w:szCs w:val="24"/>
            <w:u w:val="single"/>
          </w:rPr>
          <w:t>35 м</w:t>
        </w:r>
      </w:smartTag>
      <w:r w:rsidRPr="00F5526F">
        <w:rPr>
          <w:sz w:val="24"/>
          <w:szCs w:val="24"/>
          <w:u w:val="single"/>
        </w:rPr>
        <w:t>.</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40 м"/>
        </w:smartTagPr>
        <w:r w:rsidRPr="00F5526F">
          <w:rPr>
            <w:sz w:val="24"/>
            <w:szCs w:val="24"/>
          </w:rPr>
          <w:t>40 м</w:t>
        </w:r>
      </w:smartTag>
      <w:r w:rsidRPr="00F5526F">
        <w:rPr>
          <w:sz w:val="24"/>
          <w:szCs w:val="24"/>
        </w:rPr>
        <w:t>.</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45 м"/>
        </w:smartTagPr>
        <w:r w:rsidRPr="00F5526F">
          <w:rPr>
            <w:sz w:val="24"/>
            <w:szCs w:val="24"/>
          </w:rPr>
          <w:t>45 м</w:t>
        </w:r>
      </w:smartTag>
      <w:r w:rsidRPr="00F5526F">
        <w:rPr>
          <w:sz w:val="24"/>
          <w:szCs w:val="24"/>
        </w:rPr>
        <w:t>.</w:t>
      </w:r>
    </w:p>
    <w:p w:rsidR="00F97AA6" w:rsidRPr="00F5526F" w:rsidRDefault="00F97AA6" w:rsidP="00F97AA6">
      <w:pPr>
        <w:pStyle w:val="40"/>
      </w:pPr>
      <w:r w:rsidRPr="00F5526F">
        <w:t>Тестовое задание № 28</w:t>
      </w:r>
    </w:p>
    <w:p w:rsidR="00F97AA6" w:rsidRPr="00F5526F" w:rsidRDefault="00F97AA6" w:rsidP="00F97AA6">
      <w:pPr>
        <w:shd w:val="clear" w:color="FFFFFF" w:fill="FFFFFF"/>
        <w:autoSpaceDE w:val="0"/>
        <w:ind w:firstLine="709"/>
        <w:jc w:val="left"/>
        <w:rPr>
          <w:sz w:val="24"/>
          <w:szCs w:val="24"/>
        </w:rPr>
      </w:pPr>
      <w:r w:rsidRPr="00F5526F">
        <w:rPr>
          <w:sz w:val="24"/>
          <w:szCs w:val="24"/>
        </w:rPr>
        <w:t>Каким способом разр</w:t>
      </w:r>
      <w:r w:rsidR="001F15A3">
        <w:rPr>
          <w:sz w:val="24"/>
          <w:szCs w:val="24"/>
        </w:rPr>
        <w:t>ешается преодолевать барьер</w:t>
      </w:r>
      <w:r w:rsidRPr="00F5526F">
        <w:rPr>
          <w:sz w:val="24"/>
          <w:szCs w:val="24"/>
        </w:rPr>
        <w:t xml:space="preserve"> в беге </w:t>
      </w:r>
      <w:smartTag w:uri="urn:schemas-microsoft-com:office:smarttags" w:element="metricconverter">
        <w:smartTagPr>
          <w:attr w:name="ProductID" w:val="3000 метров"/>
        </w:smartTagPr>
        <w:r w:rsidRPr="00F5526F">
          <w:rPr>
            <w:sz w:val="24"/>
            <w:szCs w:val="24"/>
          </w:rPr>
          <w:t>3000 метров</w:t>
        </w:r>
      </w:smartTag>
      <w:r w:rsidRPr="00F5526F">
        <w:rPr>
          <w:sz w:val="24"/>
          <w:szCs w:val="24"/>
        </w:rPr>
        <w:t xml:space="preserve"> с препятствиями …</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с опорой на одну ногу</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барьерным шагом</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любым способом</w:t>
      </w:r>
    </w:p>
    <w:p w:rsidR="00F97AA6" w:rsidRPr="00F5526F" w:rsidRDefault="00F97AA6" w:rsidP="00F97AA6">
      <w:pPr>
        <w:pStyle w:val="40"/>
      </w:pPr>
      <w:r w:rsidRPr="00F5526F">
        <w:t>Тестовое задание № 29</w:t>
      </w:r>
    </w:p>
    <w:p w:rsidR="00F97AA6" w:rsidRPr="00F5526F" w:rsidRDefault="00F97AA6" w:rsidP="00F97AA6">
      <w:pPr>
        <w:shd w:val="clear" w:color="FFFFFF" w:fill="FFFFFF"/>
        <w:autoSpaceDE w:val="0"/>
        <w:ind w:firstLine="709"/>
        <w:jc w:val="left"/>
        <w:rPr>
          <w:sz w:val="24"/>
          <w:szCs w:val="24"/>
        </w:rPr>
      </w:pPr>
      <w:r w:rsidRPr="00F5526F">
        <w:rPr>
          <w:sz w:val="24"/>
          <w:szCs w:val="24"/>
        </w:rPr>
        <w:t>Ширина легкоатлетической дорожки …</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1,2 м"/>
        </w:smartTagPr>
        <w:r w:rsidRPr="00F5526F">
          <w:rPr>
            <w:sz w:val="24"/>
            <w:szCs w:val="24"/>
          </w:rPr>
          <w:t>1,2 м</w:t>
        </w:r>
      </w:smartTag>
      <w:r w:rsidRPr="00F5526F">
        <w:rPr>
          <w:sz w:val="24"/>
          <w:szCs w:val="24"/>
        </w:rPr>
        <w:t>.</w:t>
      </w:r>
    </w:p>
    <w:p w:rsidR="00F97AA6" w:rsidRPr="00F5526F" w:rsidRDefault="00F97AA6" w:rsidP="0057637B">
      <w:pPr>
        <w:numPr>
          <w:ilvl w:val="0"/>
          <w:numId w:val="27"/>
        </w:numPr>
        <w:tabs>
          <w:tab w:val="clear" w:pos="360"/>
          <w:tab w:val="num" w:pos="720"/>
        </w:tabs>
        <w:ind w:left="0" w:firstLine="709"/>
        <w:rPr>
          <w:sz w:val="24"/>
          <w:szCs w:val="24"/>
          <w:u w:val="single"/>
        </w:rPr>
      </w:pPr>
      <w:smartTag w:uri="urn:schemas-microsoft-com:office:smarttags" w:element="metricconverter">
        <w:smartTagPr>
          <w:attr w:name="ProductID" w:val="1,25 м"/>
        </w:smartTagPr>
        <w:r w:rsidRPr="00F5526F">
          <w:rPr>
            <w:sz w:val="24"/>
            <w:szCs w:val="24"/>
            <w:u w:val="single"/>
          </w:rPr>
          <w:t>1,25 м</w:t>
        </w:r>
      </w:smartTag>
      <w:r w:rsidRPr="00F5526F">
        <w:rPr>
          <w:sz w:val="24"/>
          <w:szCs w:val="24"/>
          <w:u w:val="single"/>
        </w:rPr>
        <w:t>.</w:t>
      </w:r>
    </w:p>
    <w:p w:rsidR="00F97AA6" w:rsidRPr="00F5526F" w:rsidRDefault="00F97AA6" w:rsidP="0057637B">
      <w:pPr>
        <w:numPr>
          <w:ilvl w:val="0"/>
          <w:numId w:val="27"/>
        </w:numPr>
        <w:tabs>
          <w:tab w:val="clear" w:pos="360"/>
          <w:tab w:val="num" w:pos="720"/>
        </w:tabs>
        <w:ind w:left="0" w:firstLine="709"/>
        <w:rPr>
          <w:sz w:val="24"/>
          <w:szCs w:val="24"/>
        </w:rPr>
      </w:pPr>
      <w:smartTag w:uri="urn:schemas-microsoft-com:office:smarttags" w:element="metricconverter">
        <w:smartTagPr>
          <w:attr w:name="ProductID" w:val="1,30 м"/>
        </w:smartTagPr>
        <w:r w:rsidRPr="00F5526F">
          <w:rPr>
            <w:sz w:val="24"/>
            <w:szCs w:val="24"/>
          </w:rPr>
          <w:t>1,30 м</w:t>
        </w:r>
      </w:smartTag>
      <w:r w:rsidRPr="00F5526F">
        <w:rPr>
          <w:sz w:val="24"/>
          <w:szCs w:val="24"/>
        </w:rPr>
        <w:t>.</w:t>
      </w:r>
    </w:p>
    <w:p w:rsidR="00F97AA6" w:rsidRPr="00F5526F" w:rsidRDefault="00F97AA6" w:rsidP="00F97AA6">
      <w:pPr>
        <w:pStyle w:val="40"/>
      </w:pPr>
      <w:r w:rsidRPr="00F5526F">
        <w:t>Тестовое задание № 30</w:t>
      </w:r>
    </w:p>
    <w:p w:rsidR="00F97AA6" w:rsidRPr="00F5526F" w:rsidRDefault="00F97AA6" w:rsidP="00F97AA6">
      <w:pPr>
        <w:shd w:val="clear" w:color="FFFFFF" w:fill="FFFFFF"/>
        <w:autoSpaceDE w:val="0"/>
        <w:ind w:firstLine="709"/>
        <w:jc w:val="left"/>
        <w:rPr>
          <w:sz w:val="24"/>
          <w:szCs w:val="24"/>
        </w:rPr>
      </w:pPr>
      <w:r w:rsidRPr="00F5526F">
        <w:rPr>
          <w:sz w:val="24"/>
          <w:szCs w:val="24"/>
        </w:rPr>
        <w:t>Участник соревнований в беге, начавший раньше времени движение и получивший предупреждение должен …</w:t>
      </w:r>
    </w:p>
    <w:p w:rsidR="00F97AA6" w:rsidRPr="00F5526F" w:rsidRDefault="00F97AA6" w:rsidP="0057637B">
      <w:pPr>
        <w:numPr>
          <w:ilvl w:val="0"/>
          <w:numId w:val="27"/>
        </w:numPr>
        <w:tabs>
          <w:tab w:val="clear" w:pos="360"/>
          <w:tab w:val="num" w:pos="720"/>
        </w:tabs>
        <w:ind w:left="0" w:firstLine="709"/>
        <w:rPr>
          <w:sz w:val="24"/>
          <w:szCs w:val="24"/>
          <w:u w:val="single"/>
        </w:rPr>
      </w:pPr>
      <w:r w:rsidRPr="00F5526F">
        <w:rPr>
          <w:sz w:val="24"/>
          <w:szCs w:val="24"/>
          <w:u w:val="single"/>
        </w:rPr>
        <w:t>поднять одну руку вверх</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поднять обе руки вверх</w:t>
      </w:r>
    </w:p>
    <w:p w:rsidR="00F97AA6" w:rsidRPr="00F5526F" w:rsidRDefault="00F97AA6" w:rsidP="0057637B">
      <w:pPr>
        <w:numPr>
          <w:ilvl w:val="0"/>
          <w:numId w:val="27"/>
        </w:numPr>
        <w:tabs>
          <w:tab w:val="clear" w:pos="360"/>
          <w:tab w:val="num" w:pos="720"/>
        </w:tabs>
        <w:ind w:left="0" w:firstLine="709"/>
        <w:rPr>
          <w:sz w:val="24"/>
          <w:szCs w:val="24"/>
        </w:rPr>
      </w:pPr>
      <w:r w:rsidRPr="00F5526F">
        <w:rPr>
          <w:sz w:val="24"/>
          <w:szCs w:val="24"/>
        </w:rPr>
        <w:t>поднять руки в стороны</w:t>
      </w:r>
    </w:p>
    <w:p w:rsidR="00F97AA6" w:rsidRPr="00F5526F" w:rsidRDefault="006E5443" w:rsidP="00F97AA6">
      <w:pPr>
        <w:pStyle w:val="40"/>
      </w:pPr>
      <w:r>
        <w:br w:type="page"/>
      </w:r>
      <w:r w:rsidR="00F97AA6" w:rsidRPr="00F5526F">
        <w:t>Содержание контрольных мероприятий</w:t>
      </w:r>
    </w:p>
    <w:p w:rsidR="00840481" w:rsidRPr="00F5526F" w:rsidRDefault="00840481" w:rsidP="00BA5CAB">
      <w:pPr>
        <w:pStyle w:val="10"/>
        <w:rPr>
          <w:rStyle w:val="a9"/>
          <w:i w:val="0"/>
        </w:rPr>
      </w:pPr>
      <w:r w:rsidRPr="00F5526F">
        <w:rPr>
          <w:rStyle w:val="a9"/>
          <w:i w:val="0"/>
        </w:rPr>
        <w:t>КОНТРОЛЬНЫЕ НОРМАТИВЫ К ЗАЧЕТУ</w:t>
      </w:r>
    </w:p>
    <w:p w:rsidR="00840481" w:rsidRPr="00F5526F" w:rsidRDefault="00840481" w:rsidP="00184DCF">
      <w:pPr>
        <w:pStyle w:val="40"/>
        <w:rPr>
          <w:rStyle w:val="a9"/>
          <w:iCs w:val="0"/>
        </w:rPr>
      </w:pPr>
      <w:r w:rsidRPr="00F5526F">
        <w:rPr>
          <w:rStyle w:val="a9"/>
          <w:iCs w:val="0"/>
        </w:rPr>
        <w:t xml:space="preserve">Легкая атлетика </w:t>
      </w:r>
    </w:p>
    <w:p w:rsidR="00840481" w:rsidRPr="00F5526F" w:rsidRDefault="00840481" w:rsidP="00CC22FC">
      <w:pPr>
        <w:pStyle w:val="a6"/>
        <w:tabs>
          <w:tab w:val="num" w:pos="360"/>
        </w:tabs>
        <w:spacing w:after="0"/>
        <w:ind w:firstLine="709"/>
        <w:jc w:val="both"/>
        <w:rPr>
          <w:sz w:val="24"/>
          <w:szCs w:val="24"/>
        </w:rPr>
      </w:pPr>
      <w:r w:rsidRPr="00F5526F">
        <w:rPr>
          <w:sz w:val="24"/>
          <w:szCs w:val="24"/>
        </w:rPr>
        <w:t>Выполнение техники бега на короткие дистанции.</w:t>
      </w:r>
    </w:p>
    <w:p w:rsidR="00840481" w:rsidRPr="00F5526F" w:rsidRDefault="00840481" w:rsidP="00CC22FC">
      <w:pPr>
        <w:pStyle w:val="a6"/>
        <w:spacing w:after="0"/>
        <w:ind w:firstLine="709"/>
        <w:jc w:val="both"/>
        <w:rPr>
          <w:sz w:val="24"/>
          <w:szCs w:val="24"/>
        </w:rPr>
      </w:pPr>
      <w:r w:rsidRPr="00F5526F">
        <w:rPr>
          <w:sz w:val="24"/>
          <w:szCs w:val="24"/>
        </w:rPr>
        <w:t xml:space="preserve">Норматив: бег </w:t>
      </w:r>
      <w:smartTag w:uri="urn:schemas-microsoft-com:office:smarttags" w:element="metricconverter">
        <w:smartTagPr>
          <w:attr w:name="ProductID" w:val="100 м"/>
        </w:smartTagPr>
        <w:r w:rsidRPr="00F5526F">
          <w:rPr>
            <w:sz w:val="24"/>
            <w:szCs w:val="24"/>
          </w:rPr>
          <w:t>100 м</w:t>
        </w:r>
      </w:smartTag>
      <w:r w:rsidRPr="00F5526F">
        <w:rPr>
          <w:sz w:val="24"/>
          <w:szCs w:val="24"/>
        </w:rPr>
        <w:t xml:space="preserve"> на результат.</w:t>
      </w:r>
    </w:p>
    <w:p w:rsidR="00840481" w:rsidRPr="00F5526F" w:rsidRDefault="00840481" w:rsidP="00CC22FC">
      <w:pPr>
        <w:pStyle w:val="a6"/>
        <w:tabs>
          <w:tab w:val="num" w:pos="360"/>
        </w:tabs>
        <w:spacing w:after="0"/>
        <w:ind w:firstLine="709"/>
        <w:jc w:val="both"/>
        <w:rPr>
          <w:sz w:val="24"/>
          <w:szCs w:val="24"/>
        </w:rPr>
      </w:pPr>
      <w:r w:rsidRPr="00F5526F">
        <w:rPr>
          <w:sz w:val="24"/>
          <w:szCs w:val="24"/>
        </w:rPr>
        <w:t>Выполнение техники бега на средние дистанции.</w:t>
      </w:r>
    </w:p>
    <w:p w:rsidR="00840481" w:rsidRPr="00F5526F" w:rsidRDefault="00840481" w:rsidP="00CC22FC">
      <w:pPr>
        <w:pStyle w:val="a6"/>
        <w:spacing w:after="0"/>
        <w:ind w:firstLine="709"/>
        <w:jc w:val="both"/>
        <w:rPr>
          <w:sz w:val="24"/>
          <w:szCs w:val="24"/>
        </w:rPr>
      </w:pPr>
      <w:r w:rsidRPr="00F5526F">
        <w:rPr>
          <w:sz w:val="24"/>
          <w:szCs w:val="24"/>
        </w:rPr>
        <w:t xml:space="preserve">Норматив: бег </w:t>
      </w:r>
      <w:smartTag w:uri="urn:schemas-microsoft-com:office:smarttags" w:element="metricconverter">
        <w:smartTagPr>
          <w:attr w:name="ProductID" w:val="800 м"/>
        </w:smartTagPr>
        <w:r w:rsidRPr="00F5526F">
          <w:rPr>
            <w:sz w:val="24"/>
            <w:szCs w:val="24"/>
          </w:rPr>
          <w:t>800 м</w:t>
        </w:r>
      </w:smartTag>
      <w:r w:rsidRPr="00F5526F">
        <w:rPr>
          <w:sz w:val="24"/>
          <w:szCs w:val="24"/>
        </w:rPr>
        <w:t xml:space="preserve"> (женщины) и </w:t>
      </w:r>
      <w:smartTag w:uri="urn:schemas-microsoft-com:office:smarttags" w:element="metricconverter">
        <w:smartTagPr>
          <w:attr w:name="ProductID" w:val="1500 м"/>
        </w:smartTagPr>
        <w:r w:rsidRPr="00F5526F">
          <w:rPr>
            <w:sz w:val="24"/>
            <w:szCs w:val="24"/>
          </w:rPr>
          <w:t>1500 м</w:t>
        </w:r>
      </w:smartTag>
      <w:r w:rsidRPr="00F5526F">
        <w:rPr>
          <w:sz w:val="24"/>
          <w:szCs w:val="24"/>
        </w:rPr>
        <w:t xml:space="preserve"> (мужчины) на результат.</w:t>
      </w:r>
    </w:p>
    <w:p w:rsidR="00840481" w:rsidRPr="00F5526F" w:rsidRDefault="00840481" w:rsidP="00CC22FC">
      <w:pPr>
        <w:pStyle w:val="a6"/>
        <w:tabs>
          <w:tab w:val="num" w:pos="360"/>
        </w:tabs>
        <w:spacing w:after="0"/>
        <w:ind w:firstLine="709"/>
        <w:jc w:val="both"/>
        <w:rPr>
          <w:sz w:val="24"/>
          <w:szCs w:val="24"/>
        </w:rPr>
      </w:pPr>
      <w:r w:rsidRPr="00F5526F">
        <w:rPr>
          <w:sz w:val="24"/>
          <w:szCs w:val="24"/>
        </w:rPr>
        <w:t xml:space="preserve">Выполнение техники прыжков в длину. </w:t>
      </w:r>
    </w:p>
    <w:p w:rsidR="00840481" w:rsidRPr="00F5526F" w:rsidRDefault="00840481" w:rsidP="00CC22FC">
      <w:pPr>
        <w:pStyle w:val="a6"/>
        <w:spacing w:after="0"/>
        <w:ind w:firstLine="709"/>
        <w:jc w:val="both"/>
        <w:rPr>
          <w:sz w:val="24"/>
          <w:szCs w:val="24"/>
        </w:rPr>
      </w:pPr>
      <w:r w:rsidRPr="00F5526F">
        <w:rPr>
          <w:sz w:val="24"/>
          <w:szCs w:val="24"/>
        </w:rPr>
        <w:t>Норматив: прыжок в длину с разбега способом «согнув ноги» на результат.</w:t>
      </w:r>
    </w:p>
    <w:p w:rsidR="00840481" w:rsidRPr="00F5526F" w:rsidRDefault="00840481" w:rsidP="00CC22FC">
      <w:pPr>
        <w:pStyle w:val="a6"/>
        <w:tabs>
          <w:tab w:val="num" w:pos="360"/>
        </w:tabs>
        <w:spacing w:after="0"/>
        <w:ind w:firstLine="709"/>
        <w:jc w:val="both"/>
        <w:rPr>
          <w:sz w:val="24"/>
          <w:szCs w:val="24"/>
        </w:rPr>
      </w:pPr>
      <w:r w:rsidRPr="00F5526F">
        <w:rPr>
          <w:sz w:val="24"/>
          <w:szCs w:val="24"/>
        </w:rPr>
        <w:t>Выполнение техники прыжков в высоту.</w:t>
      </w:r>
    </w:p>
    <w:p w:rsidR="00840481" w:rsidRPr="00F5526F" w:rsidRDefault="00840481" w:rsidP="00CC22FC">
      <w:pPr>
        <w:pStyle w:val="a6"/>
        <w:spacing w:after="0"/>
        <w:ind w:firstLine="709"/>
        <w:jc w:val="both"/>
        <w:rPr>
          <w:sz w:val="24"/>
          <w:szCs w:val="24"/>
        </w:rPr>
      </w:pPr>
      <w:r w:rsidRPr="00F5526F">
        <w:rPr>
          <w:sz w:val="24"/>
          <w:szCs w:val="24"/>
        </w:rPr>
        <w:t>Норматив: прыжок в высоту способом «перешагивание».</w:t>
      </w:r>
    </w:p>
    <w:p w:rsidR="00840481" w:rsidRPr="00F5526F" w:rsidRDefault="00840481" w:rsidP="00CC22FC">
      <w:pPr>
        <w:pStyle w:val="a6"/>
        <w:tabs>
          <w:tab w:val="num" w:pos="360"/>
        </w:tabs>
        <w:spacing w:after="0"/>
        <w:ind w:firstLine="709"/>
        <w:jc w:val="both"/>
        <w:rPr>
          <w:sz w:val="24"/>
          <w:szCs w:val="24"/>
        </w:rPr>
      </w:pPr>
      <w:r w:rsidRPr="00F5526F">
        <w:rPr>
          <w:sz w:val="24"/>
          <w:szCs w:val="24"/>
        </w:rPr>
        <w:t>Выполнение техники толкания ядра.</w:t>
      </w:r>
    </w:p>
    <w:p w:rsidR="00840481" w:rsidRPr="00F5526F" w:rsidRDefault="00840481" w:rsidP="00CC22FC">
      <w:pPr>
        <w:pStyle w:val="a6"/>
        <w:spacing w:after="0"/>
        <w:ind w:firstLine="709"/>
        <w:jc w:val="both"/>
        <w:rPr>
          <w:sz w:val="24"/>
          <w:szCs w:val="24"/>
        </w:rPr>
      </w:pPr>
      <w:r w:rsidRPr="00F5526F">
        <w:rPr>
          <w:sz w:val="24"/>
          <w:szCs w:val="24"/>
        </w:rPr>
        <w:t>Норматив: толкание ядра на результат.</w:t>
      </w:r>
    </w:p>
    <w:p w:rsidR="00840481" w:rsidRPr="00F5526F" w:rsidRDefault="00840481" w:rsidP="00CC22FC">
      <w:pPr>
        <w:pStyle w:val="a6"/>
        <w:tabs>
          <w:tab w:val="num" w:pos="360"/>
        </w:tabs>
        <w:spacing w:after="0"/>
        <w:ind w:firstLine="709"/>
        <w:jc w:val="both"/>
        <w:rPr>
          <w:sz w:val="24"/>
          <w:szCs w:val="24"/>
        </w:rPr>
      </w:pPr>
      <w:r w:rsidRPr="00F5526F">
        <w:rPr>
          <w:sz w:val="24"/>
          <w:szCs w:val="24"/>
        </w:rPr>
        <w:t>Выполнение техники метания гранаты.</w:t>
      </w:r>
    </w:p>
    <w:p w:rsidR="00840481" w:rsidRPr="00F5526F" w:rsidRDefault="00840481" w:rsidP="00CC22FC">
      <w:pPr>
        <w:pStyle w:val="a6"/>
        <w:spacing w:after="0"/>
        <w:ind w:firstLine="709"/>
        <w:jc w:val="both"/>
        <w:rPr>
          <w:sz w:val="24"/>
          <w:szCs w:val="24"/>
        </w:rPr>
      </w:pPr>
      <w:r w:rsidRPr="00F5526F">
        <w:rPr>
          <w:sz w:val="24"/>
          <w:szCs w:val="24"/>
        </w:rPr>
        <w:t>Норматив: метание гранаты на результат.</w:t>
      </w:r>
    </w:p>
    <w:p w:rsidR="00840481" w:rsidRPr="00F5526F" w:rsidRDefault="00840481" w:rsidP="00BA5CAB">
      <w:pPr>
        <w:pStyle w:val="10"/>
      </w:pPr>
      <w:r w:rsidRPr="00F5526F">
        <w:t>ВОПРОСЫ К ЭКЗАМЕНУ</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Классификация и общая характеристика легкоатлетических видов спорта.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Основы техники спортивной ходьбы.</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Основы техники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легкоатлетического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бега на средние и длинные дистанции.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Особенности техники бега на сверхдлинные дистанции.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Основы техники кроссового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бега на короткие дистанции.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эстафетного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барьерного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Основы техники прыжков.</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прыжков в длину с разбега.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прыжков в высоту с разбега.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тройного прыжка с разбега.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прыжков с места.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Основы техники метания.</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толкания ядра.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метания копья, гранаты, малого мяча.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Техника метания мяча.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Типовая схема обучения и последовательность изучения техники легкоатлетических видов спорта.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Формы занятий по легкой атлетике.</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Меры безопасности в процессе обучения и профилактика травматизма.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спортивной ходьбы.</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бега на средние и длинные дистанции.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бега на короткие дистанции.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эстафетного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барьерного 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прыжков в высоту с разбега.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прыжка в высоту способом «перешагивание».</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прыжка в высоту способом «фосбери-флоп».</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прыжков в длину с разбега.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прыжков в длину «согнув ноги».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прыжков в длину с разбега способом «ножницы».</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прыжков в длину с разбега способом «прогнувшись».</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толкания ядра.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метания малого мяча.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метания гранаты.</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Методика обучения техники метания копья.</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Виды спортивной подготовки.</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Нагрузка в подготовке легкоатлета.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Материально-техническое обеспечение учебно-тренировочных занятий по легкой атлетике</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Организация соревнований по легкой атлетике.</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Спортивный судья.</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Работа секретаря.</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Судейские службы.</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Судейство соревнований по бегу.</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Судейство соревнований по прыжкам.</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Судейство соревнований по метанию.</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Судейство соревнований по многоборьям.</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Виды и характер соревнований по легкой атлетике.</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Правила проведения соревнований в помещениях.</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Легкая атлетика как средство физического воспитания школьников.</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Влияние возрастных особенностей школьников на развитие двигательных качеств.</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Общие принципы обучения школьников легкоатлетическим видам.</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Планирование учебного материала.</w:t>
      </w:r>
    </w:p>
    <w:p w:rsidR="00840481" w:rsidRPr="00F5526F" w:rsidRDefault="00840481" w:rsidP="006E5443">
      <w:pPr>
        <w:numPr>
          <w:ilvl w:val="0"/>
          <w:numId w:val="2"/>
        </w:numPr>
        <w:tabs>
          <w:tab w:val="clear" w:pos="720"/>
        </w:tabs>
        <w:ind w:left="540" w:hanging="371"/>
        <w:rPr>
          <w:sz w:val="24"/>
          <w:szCs w:val="24"/>
        </w:rPr>
      </w:pPr>
      <w:r w:rsidRPr="00F5526F">
        <w:rPr>
          <w:sz w:val="24"/>
          <w:szCs w:val="24"/>
        </w:rPr>
        <w:t>Внеурочные формы организации работы по легкой атлетике в школе.</w:t>
      </w:r>
    </w:p>
    <w:p w:rsidR="00A3212C" w:rsidRDefault="00840481" w:rsidP="006E5443">
      <w:pPr>
        <w:numPr>
          <w:ilvl w:val="0"/>
          <w:numId w:val="2"/>
        </w:numPr>
        <w:tabs>
          <w:tab w:val="clear" w:pos="720"/>
        </w:tabs>
        <w:ind w:left="540" w:hanging="371"/>
        <w:rPr>
          <w:sz w:val="24"/>
          <w:szCs w:val="24"/>
        </w:rPr>
      </w:pPr>
      <w:r w:rsidRPr="00F5526F">
        <w:rPr>
          <w:sz w:val="24"/>
          <w:szCs w:val="24"/>
        </w:rPr>
        <w:t>Популяризация легкой атлетики в школе.</w:t>
      </w:r>
    </w:p>
    <w:p w:rsidR="003C2905" w:rsidRPr="003C2905" w:rsidRDefault="003C2905" w:rsidP="006E5443">
      <w:pPr>
        <w:shd w:val="clear" w:color="FFFFFF" w:fill="FFFFFF"/>
        <w:autoSpaceDE w:val="0"/>
        <w:spacing w:after="240" w:line="235" w:lineRule="auto"/>
        <w:ind w:firstLine="0"/>
        <w:jc w:val="center"/>
        <w:rPr>
          <w:b/>
          <w:i/>
          <w:sz w:val="24"/>
          <w:szCs w:val="24"/>
        </w:rPr>
      </w:pPr>
      <w:r>
        <w:rPr>
          <w:sz w:val="24"/>
          <w:szCs w:val="24"/>
        </w:rPr>
        <w:br w:type="page"/>
      </w:r>
      <w:r w:rsidRPr="003C2905">
        <w:rPr>
          <w:b/>
          <w:i/>
          <w:sz w:val="24"/>
          <w:szCs w:val="24"/>
        </w:rPr>
        <w:t>ТЕСТЫ</w:t>
      </w:r>
    </w:p>
    <w:p w:rsidR="003C2905" w:rsidRPr="00734F5A" w:rsidRDefault="003C2905" w:rsidP="006E5443">
      <w:pPr>
        <w:shd w:val="clear" w:color="FFFFFF" w:fill="FFFFFF"/>
        <w:autoSpaceDE w:val="0"/>
        <w:spacing w:line="235" w:lineRule="auto"/>
        <w:ind w:firstLine="0"/>
        <w:jc w:val="center"/>
        <w:rPr>
          <w:i/>
          <w:sz w:val="24"/>
          <w:szCs w:val="24"/>
        </w:rPr>
      </w:pPr>
      <w:r w:rsidRPr="00734F5A">
        <w:rPr>
          <w:i/>
          <w:sz w:val="24"/>
          <w:szCs w:val="24"/>
        </w:rPr>
        <w:t>Тестовое задание №1</w:t>
      </w:r>
    </w:p>
    <w:p w:rsidR="003C2905" w:rsidRPr="00F5526F" w:rsidRDefault="003C2905" w:rsidP="006E5443">
      <w:pPr>
        <w:shd w:val="clear" w:color="FFFFFF" w:fill="FFFFFF"/>
        <w:autoSpaceDE w:val="0"/>
        <w:spacing w:line="235" w:lineRule="auto"/>
        <w:ind w:firstLine="709"/>
        <w:jc w:val="left"/>
        <w:rPr>
          <w:sz w:val="24"/>
          <w:szCs w:val="24"/>
        </w:rPr>
      </w:pPr>
      <w:r w:rsidRPr="00F5526F">
        <w:rPr>
          <w:sz w:val="24"/>
          <w:szCs w:val="24"/>
        </w:rPr>
        <w:t>Какой вид легкой атлетики первый был признан доступным для женщин и включен в программу Олимпийских игр 1928 года:</w:t>
      </w:r>
    </w:p>
    <w:p w:rsidR="003C2905" w:rsidRPr="00F5526F" w:rsidRDefault="003C2905" w:rsidP="006E5443">
      <w:pPr>
        <w:numPr>
          <w:ilvl w:val="0"/>
          <w:numId w:val="33"/>
        </w:numPr>
        <w:shd w:val="clear" w:color="FFFFFF" w:fill="FFFFFF"/>
        <w:autoSpaceDE w:val="0"/>
        <w:spacing w:line="235" w:lineRule="auto"/>
        <w:jc w:val="left"/>
        <w:rPr>
          <w:sz w:val="24"/>
          <w:szCs w:val="24"/>
          <w:u w:val="single"/>
        </w:rPr>
      </w:pPr>
      <w:r w:rsidRPr="00F5526F">
        <w:rPr>
          <w:sz w:val="24"/>
          <w:szCs w:val="24"/>
          <w:u w:val="single"/>
        </w:rPr>
        <w:t>бег на короткие дистанции</w:t>
      </w:r>
    </w:p>
    <w:p w:rsidR="003C2905" w:rsidRPr="00F5526F" w:rsidRDefault="003C2905" w:rsidP="006E5443">
      <w:pPr>
        <w:numPr>
          <w:ilvl w:val="0"/>
          <w:numId w:val="33"/>
        </w:numPr>
        <w:shd w:val="clear" w:color="FFFFFF" w:fill="FFFFFF"/>
        <w:autoSpaceDE w:val="0"/>
        <w:spacing w:line="235" w:lineRule="auto"/>
        <w:jc w:val="left"/>
        <w:rPr>
          <w:sz w:val="24"/>
          <w:szCs w:val="24"/>
        </w:rPr>
      </w:pPr>
      <w:r w:rsidRPr="00F5526F">
        <w:rPr>
          <w:sz w:val="24"/>
          <w:szCs w:val="24"/>
        </w:rPr>
        <w:t>бег на длинные дистанции</w:t>
      </w:r>
    </w:p>
    <w:p w:rsidR="003C2905" w:rsidRPr="00F5526F" w:rsidRDefault="003C2905" w:rsidP="006E5443">
      <w:pPr>
        <w:numPr>
          <w:ilvl w:val="0"/>
          <w:numId w:val="33"/>
        </w:numPr>
        <w:shd w:val="clear" w:color="FFFFFF" w:fill="FFFFFF"/>
        <w:autoSpaceDE w:val="0"/>
        <w:spacing w:line="235" w:lineRule="auto"/>
        <w:jc w:val="left"/>
        <w:rPr>
          <w:sz w:val="24"/>
          <w:szCs w:val="24"/>
        </w:rPr>
      </w:pPr>
      <w:r w:rsidRPr="00F5526F">
        <w:rPr>
          <w:sz w:val="24"/>
          <w:szCs w:val="24"/>
        </w:rPr>
        <w:t>прыжки в длину</w:t>
      </w:r>
    </w:p>
    <w:p w:rsidR="003C2905" w:rsidRPr="00F5526F" w:rsidRDefault="003C2905" w:rsidP="006E5443">
      <w:pPr>
        <w:numPr>
          <w:ilvl w:val="0"/>
          <w:numId w:val="33"/>
        </w:numPr>
        <w:shd w:val="clear" w:color="FFFFFF" w:fill="FFFFFF"/>
        <w:autoSpaceDE w:val="0"/>
        <w:spacing w:line="235" w:lineRule="auto"/>
        <w:jc w:val="left"/>
        <w:rPr>
          <w:sz w:val="24"/>
          <w:szCs w:val="24"/>
        </w:rPr>
      </w:pPr>
      <w:r w:rsidRPr="00F5526F">
        <w:rPr>
          <w:sz w:val="24"/>
          <w:szCs w:val="24"/>
        </w:rPr>
        <w:t>прыжку в высоту</w:t>
      </w:r>
    </w:p>
    <w:p w:rsidR="003C2905" w:rsidRDefault="003C2905" w:rsidP="006E5443">
      <w:pPr>
        <w:numPr>
          <w:ilvl w:val="0"/>
          <w:numId w:val="33"/>
        </w:numPr>
        <w:shd w:val="clear" w:color="FFFFFF" w:fill="FFFFFF"/>
        <w:autoSpaceDE w:val="0"/>
        <w:spacing w:line="235" w:lineRule="auto"/>
        <w:jc w:val="left"/>
        <w:rPr>
          <w:sz w:val="24"/>
          <w:szCs w:val="24"/>
        </w:rPr>
      </w:pPr>
      <w:r w:rsidRPr="00F5526F">
        <w:rPr>
          <w:sz w:val="24"/>
          <w:szCs w:val="24"/>
        </w:rPr>
        <w:t>метание копья</w:t>
      </w:r>
    </w:p>
    <w:p w:rsidR="003C2905" w:rsidRPr="00734F5A" w:rsidRDefault="003C2905" w:rsidP="006E5443">
      <w:pPr>
        <w:pStyle w:val="40"/>
        <w:spacing w:line="235" w:lineRule="auto"/>
      </w:pPr>
      <w:r w:rsidRPr="00734F5A">
        <w:t>Тестовое задание №2</w:t>
      </w:r>
    </w:p>
    <w:p w:rsidR="003C2905" w:rsidRPr="00F97AA6" w:rsidRDefault="003C2905" w:rsidP="006E5443">
      <w:pPr>
        <w:shd w:val="clear" w:color="FFFFFF" w:fill="FFFFFF"/>
        <w:autoSpaceDE w:val="0"/>
        <w:spacing w:line="235" w:lineRule="auto"/>
        <w:ind w:firstLine="709"/>
        <w:jc w:val="left"/>
        <w:rPr>
          <w:sz w:val="24"/>
          <w:szCs w:val="24"/>
        </w:rPr>
      </w:pPr>
      <w:r w:rsidRPr="00F97AA6">
        <w:rPr>
          <w:sz w:val="24"/>
          <w:szCs w:val="24"/>
        </w:rPr>
        <w:t xml:space="preserve">Самый короткий шаг в беге между барьерами (бег </w:t>
      </w:r>
      <w:smartTag w:uri="urn:schemas-microsoft-com:office:smarttags" w:element="metricconverter">
        <w:smartTagPr>
          <w:attr w:name="ProductID" w:val="100 метров"/>
        </w:smartTagPr>
        <w:r w:rsidRPr="00F97AA6">
          <w:rPr>
            <w:sz w:val="24"/>
            <w:szCs w:val="24"/>
          </w:rPr>
          <w:t>100 метров</w:t>
        </w:r>
      </w:smartTag>
      <w:r w:rsidRPr="00F97AA6">
        <w:rPr>
          <w:sz w:val="24"/>
          <w:szCs w:val="24"/>
        </w:rPr>
        <w:t xml:space="preserve"> с барьерами)</w:t>
      </w:r>
    </w:p>
    <w:p w:rsidR="003C2905" w:rsidRPr="00F97AA6" w:rsidRDefault="003C2905" w:rsidP="006E5443">
      <w:pPr>
        <w:numPr>
          <w:ilvl w:val="0"/>
          <w:numId w:val="32"/>
        </w:numPr>
        <w:shd w:val="clear" w:color="FFFFFF" w:fill="FFFFFF"/>
        <w:autoSpaceDE w:val="0"/>
        <w:spacing w:line="235" w:lineRule="auto"/>
        <w:jc w:val="left"/>
        <w:rPr>
          <w:i/>
          <w:sz w:val="24"/>
          <w:szCs w:val="24"/>
        </w:rPr>
      </w:pPr>
      <w:r w:rsidRPr="00F97AA6">
        <w:rPr>
          <w:sz w:val="24"/>
          <w:szCs w:val="24"/>
          <w:u w:val="single"/>
        </w:rPr>
        <w:t>первый</w:t>
      </w:r>
    </w:p>
    <w:p w:rsidR="003C2905" w:rsidRPr="00F97AA6" w:rsidRDefault="003C2905" w:rsidP="006E5443">
      <w:pPr>
        <w:numPr>
          <w:ilvl w:val="0"/>
          <w:numId w:val="32"/>
        </w:numPr>
        <w:shd w:val="clear" w:color="FFFFFF" w:fill="FFFFFF"/>
        <w:autoSpaceDE w:val="0"/>
        <w:spacing w:line="235" w:lineRule="auto"/>
        <w:jc w:val="left"/>
        <w:rPr>
          <w:sz w:val="24"/>
          <w:szCs w:val="24"/>
        </w:rPr>
      </w:pPr>
      <w:r w:rsidRPr="00F97AA6">
        <w:rPr>
          <w:sz w:val="24"/>
          <w:szCs w:val="24"/>
        </w:rPr>
        <w:t>второй</w:t>
      </w:r>
    </w:p>
    <w:p w:rsidR="003C2905" w:rsidRPr="00F97AA6" w:rsidRDefault="003C2905" w:rsidP="006E5443">
      <w:pPr>
        <w:numPr>
          <w:ilvl w:val="0"/>
          <w:numId w:val="32"/>
        </w:numPr>
        <w:shd w:val="clear" w:color="FFFFFF" w:fill="FFFFFF"/>
        <w:autoSpaceDE w:val="0"/>
        <w:spacing w:line="235" w:lineRule="auto"/>
        <w:jc w:val="left"/>
        <w:rPr>
          <w:sz w:val="24"/>
          <w:szCs w:val="24"/>
        </w:rPr>
      </w:pPr>
      <w:r w:rsidRPr="00F97AA6">
        <w:rPr>
          <w:sz w:val="24"/>
          <w:szCs w:val="24"/>
        </w:rPr>
        <w:t>третий</w:t>
      </w:r>
    </w:p>
    <w:p w:rsidR="003C2905" w:rsidRPr="00734F5A" w:rsidRDefault="003C2905" w:rsidP="006E5443">
      <w:pPr>
        <w:pStyle w:val="40"/>
        <w:spacing w:line="235" w:lineRule="auto"/>
      </w:pPr>
      <w:r w:rsidRPr="00734F5A">
        <w:t>Тестовое задание №3</w:t>
      </w:r>
    </w:p>
    <w:p w:rsidR="003C2905" w:rsidRPr="00F97AA6" w:rsidRDefault="003C2905" w:rsidP="006E5443">
      <w:pPr>
        <w:shd w:val="clear" w:color="FFFFFF" w:fill="FFFFFF"/>
        <w:autoSpaceDE w:val="0"/>
        <w:spacing w:line="235" w:lineRule="auto"/>
        <w:ind w:firstLine="709"/>
        <w:jc w:val="left"/>
        <w:rPr>
          <w:sz w:val="24"/>
          <w:szCs w:val="24"/>
        </w:rPr>
      </w:pPr>
      <w:r w:rsidRPr="00F97AA6">
        <w:rPr>
          <w:sz w:val="24"/>
          <w:szCs w:val="24"/>
        </w:rPr>
        <w:t>«Фартлек» - это:</w:t>
      </w:r>
    </w:p>
    <w:p w:rsidR="003C2905" w:rsidRPr="00F97AA6" w:rsidRDefault="003C2905" w:rsidP="006E5443">
      <w:pPr>
        <w:numPr>
          <w:ilvl w:val="0"/>
          <w:numId w:val="34"/>
        </w:numPr>
        <w:shd w:val="clear" w:color="FFFFFF" w:fill="FFFFFF"/>
        <w:autoSpaceDE w:val="0"/>
        <w:spacing w:line="235" w:lineRule="auto"/>
        <w:jc w:val="left"/>
        <w:rPr>
          <w:sz w:val="24"/>
          <w:szCs w:val="24"/>
        </w:rPr>
      </w:pPr>
      <w:r w:rsidRPr="00F97AA6">
        <w:rPr>
          <w:sz w:val="24"/>
          <w:szCs w:val="24"/>
        </w:rPr>
        <w:t>поочередное выполнение упражнений группы занимающихся</w:t>
      </w:r>
    </w:p>
    <w:p w:rsidR="003C2905" w:rsidRPr="00F97AA6" w:rsidRDefault="003C2905" w:rsidP="006E5443">
      <w:pPr>
        <w:numPr>
          <w:ilvl w:val="0"/>
          <w:numId w:val="34"/>
        </w:numPr>
        <w:shd w:val="clear" w:color="FFFFFF" w:fill="FFFFFF"/>
        <w:autoSpaceDE w:val="0"/>
        <w:spacing w:line="235" w:lineRule="auto"/>
        <w:jc w:val="left"/>
        <w:rPr>
          <w:sz w:val="24"/>
          <w:szCs w:val="24"/>
          <w:u w:val="single"/>
        </w:rPr>
      </w:pPr>
      <w:r w:rsidRPr="00F97AA6">
        <w:rPr>
          <w:sz w:val="24"/>
          <w:szCs w:val="24"/>
          <w:u w:val="single"/>
        </w:rPr>
        <w:t>передвижение по пересеченной местности, непрерывно чередуя различные упражнения и их интенсивность</w:t>
      </w:r>
    </w:p>
    <w:p w:rsidR="003C2905" w:rsidRPr="00F97AA6" w:rsidRDefault="003C2905" w:rsidP="006E5443">
      <w:pPr>
        <w:numPr>
          <w:ilvl w:val="0"/>
          <w:numId w:val="34"/>
        </w:numPr>
        <w:shd w:val="clear" w:color="FFFFFF" w:fill="FFFFFF"/>
        <w:autoSpaceDE w:val="0"/>
        <w:spacing w:line="235" w:lineRule="auto"/>
        <w:jc w:val="left"/>
        <w:rPr>
          <w:sz w:val="24"/>
          <w:szCs w:val="24"/>
        </w:rPr>
      </w:pPr>
      <w:r w:rsidRPr="00F97AA6">
        <w:rPr>
          <w:sz w:val="24"/>
          <w:szCs w:val="24"/>
        </w:rPr>
        <w:t>чередование бега с ускорениями средней и малой интенсивности с короткими</w:t>
      </w:r>
      <w:r w:rsidRPr="003D6AF0">
        <w:rPr>
          <w:i/>
          <w:sz w:val="24"/>
          <w:szCs w:val="24"/>
        </w:rPr>
        <w:t xml:space="preserve"> </w:t>
      </w:r>
      <w:r w:rsidRPr="00F97AA6">
        <w:rPr>
          <w:sz w:val="24"/>
          <w:szCs w:val="24"/>
        </w:rPr>
        <w:t>замедлениями бега</w:t>
      </w:r>
    </w:p>
    <w:p w:rsidR="003C2905" w:rsidRPr="00734F5A" w:rsidRDefault="003C2905" w:rsidP="006E5443">
      <w:pPr>
        <w:pStyle w:val="40"/>
        <w:spacing w:line="235" w:lineRule="auto"/>
      </w:pPr>
      <w:r w:rsidRPr="00734F5A">
        <w:t>Тестовое задание №4</w:t>
      </w:r>
    </w:p>
    <w:p w:rsidR="003C2905" w:rsidRPr="00F97AA6" w:rsidRDefault="003C2905" w:rsidP="006E5443">
      <w:pPr>
        <w:spacing w:line="235" w:lineRule="auto"/>
        <w:ind w:firstLine="709"/>
        <w:rPr>
          <w:sz w:val="24"/>
          <w:szCs w:val="24"/>
        </w:rPr>
      </w:pPr>
      <w:r w:rsidRPr="00F97AA6">
        <w:rPr>
          <w:sz w:val="24"/>
          <w:szCs w:val="24"/>
        </w:rPr>
        <w:t>Существуют следующие способы передачи эстафетной палочки: …</w:t>
      </w:r>
    </w:p>
    <w:p w:rsidR="003C2905" w:rsidRPr="00F97AA6" w:rsidRDefault="003C2905" w:rsidP="006E5443">
      <w:pPr>
        <w:numPr>
          <w:ilvl w:val="0"/>
          <w:numId w:val="35"/>
        </w:numPr>
        <w:spacing w:line="235" w:lineRule="auto"/>
        <w:rPr>
          <w:sz w:val="24"/>
          <w:szCs w:val="24"/>
        </w:rPr>
      </w:pPr>
      <w:r w:rsidRPr="00F97AA6">
        <w:rPr>
          <w:sz w:val="24"/>
          <w:szCs w:val="24"/>
        </w:rPr>
        <w:t>вертикальный и горизонтальный;</w:t>
      </w:r>
    </w:p>
    <w:p w:rsidR="003C2905" w:rsidRPr="00F97AA6" w:rsidRDefault="003C2905" w:rsidP="006E5443">
      <w:pPr>
        <w:numPr>
          <w:ilvl w:val="0"/>
          <w:numId w:val="35"/>
        </w:numPr>
        <w:spacing w:line="235" w:lineRule="auto"/>
        <w:rPr>
          <w:sz w:val="24"/>
          <w:szCs w:val="24"/>
        </w:rPr>
      </w:pPr>
      <w:r w:rsidRPr="00F97AA6">
        <w:rPr>
          <w:sz w:val="24"/>
          <w:szCs w:val="24"/>
        </w:rPr>
        <w:t>слева и справа;</w:t>
      </w:r>
    </w:p>
    <w:p w:rsidR="003C2905" w:rsidRPr="00F97AA6" w:rsidRDefault="003C2905" w:rsidP="006E5443">
      <w:pPr>
        <w:numPr>
          <w:ilvl w:val="0"/>
          <w:numId w:val="35"/>
        </w:numPr>
        <w:spacing w:line="235" w:lineRule="auto"/>
        <w:rPr>
          <w:sz w:val="24"/>
          <w:szCs w:val="24"/>
          <w:u w:val="single"/>
        </w:rPr>
      </w:pPr>
      <w:r w:rsidRPr="00F97AA6">
        <w:rPr>
          <w:sz w:val="24"/>
          <w:szCs w:val="24"/>
          <w:u w:val="single"/>
        </w:rPr>
        <w:t>сверху и снизу;</w:t>
      </w:r>
    </w:p>
    <w:p w:rsidR="003C2905" w:rsidRPr="00F97AA6" w:rsidRDefault="003C2905" w:rsidP="006E5443">
      <w:pPr>
        <w:numPr>
          <w:ilvl w:val="0"/>
          <w:numId w:val="35"/>
        </w:numPr>
        <w:spacing w:line="235" w:lineRule="auto"/>
        <w:rPr>
          <w:sz w:val="24"/>
          <w:szCs w:val="24"/>
        </w:rPr>
      </w:pPr>
      <w:r w:rsidRPr="00F97AA6">
        <w:rPr>
          <w:sz w:val="24"/>
          <w:szCs w:val="24"/>
        </w:rPr>
        <w:t>на месте и в движении.</w:t>
      </w:r>
    </w:p>
    <w:p w:rsidR="003C2905" w:rsidRPr="00734F5A" w:rsidRDefault="003C2905" w:rsidP="006E5443">
      <w:pPr>
        <w:pStyle w:val="40"/>
        <w:spacing w:line="235" w:lineRule="auto"/>
      </w:pPr>
      <w:r w:rsidRPr="00734F5A">
        <w:t>Тестовое задание № 5</w:t>
      </w:r>
    </w:p>
    <w:p w:rsidR="003C2905" w:rsidRPr="00F5526F" w:rsidRDefault="003C2905" w:rsidP="006E5443">
      <w:pPr>
        <w:spacing w:line="235" w:lineRule="auto"/>
        <w:ind w:firstLine="709"/>
        <w:rPr>
          <w:sz w:val="24"/>
          <w:szCs w:val="24"/>
        </w:rPr>
      </w:pPr>
      <w:r w:rsidRPr="00F5526F">
        <w:rPr>
          <w:sz w:val="24"/>
          <w:szCs w:val="24"/>
        </w:rPr>
        <w:t>Обучение метаниям начинается с …</w:t>
      </w:r>
    </w:p>
    <w:p w:rsidR="003C2905" w:rsidRPr="00F5526F" w:rsidRDefault="003C2905" w:rsidP="006E5443">
      <w:pPr>
        <w:numPr>
          <w:ilvl w:val="0"/>
          <w:numId w:val="36"/>
        </w:numPr>
        <w:spacing w:line="235" w:lineRule="auto"/>
        <w:rPr>
          <w:sz w:val="24"/>
          <w:szCs w:val="24"/>
        </w:rPr>
      </w:pPr>
      <w:r w:rsidRPr="00F5526F">
        <w:rPr>
          <w:sz w:val="24"/>
          <w:szCs w:val="24"/>
        </w:rPr>
        <w:t>предварительной части разбега;</w:t>
      </w:r>
    </w:p>
    <w:p w:rsidR="003C2905" w:rsidRPr="00F5526F" w:rsidRDefault="003C2905" w:rsidP="006E5443">
      <w:pPr>
        <w:numPr>
          <w:ilvl w:val="0"/>
          <w:numId w:val="36"/>
        </w:numPr>
        <w:spacing w:line="235" w:lineRule="auto"/>
        <w:rPr>
          <w:sz w:val="24"/>
          <w:szCs w:val="24"/>
          <w:u w:val="single"/>
        </w:rPr>
      </w:pPr>
      <w:r w:rsidRPr="00F5526F">
        <w:rPr>
          <w:sz w:val="24"/>
          <w:szCs w:val="24"/>
          <w:u w:val="single"/>
        </w:rPr>
        <w:t>держания и выпуска снаряда;</w:t>
      </w:r>
    </w:p>
    <w:p w:rsidR="003C2905" w:rsidRPr="00F5526F" w:rsidRDefault="003C2905" w:rsidP="006E5443">
      <w:pPr>
        <w:numPr>
          <w:ilvl w:val="0"/>
          <w:numId w:val="36"/>
        </w:numPr>
        <w:spacing w:line="235" w:lineRule="auto"/>
        <w:rPr>
          <w:sz w:val="24"/>
          <w:szCs w:val="24"/>
        </w:rPr>
      </w:pPr>
      <w:r w:rsidRPr="00F5526F">
        <w:rPr>
          <w:sz w:val="24"/>
          <w:szCs w:val="24"/>
        </w:rPr>
        <w:t>бросковой части разбега;</w:t>
      </w:r>
    </w:p>
    <w:p w:rsidR="003C2905" w:rsidRPr="00F97AA6" w:rsidRDefault="003C2905" w:rsidP="006E5443">
      <w:pPr>
        <w:numPr>
          <w:ilvl w:val="0"/>
          <w:numId w:val="36"/>
        </w:numPr>
        <w:spacing w:line="235" w:lineRule="auto"/>
        <w:rPr>
          <w:sz w:val="24"/>
          <w:szCs w:val="24"/>
        </w:rPr>
      </w:pPr>
      <w:r w:rsidRPr="00F5526F">
        <w:rPr>
          <w:sz w:val="24"/>
          <w:szCs w:val="24"/>
        </w:rPr>
        <w:t>финального усилия.</w:t>
      </w:r>
    </w:p>
    <w:p w:rsidR="003C2905" w:rsidRPr="00734F5A" w:rsidRDefault="003C2905" w:rsidP="006E5443">
      <w:pPr>
        <w:pStyle w:val="40"/>
        <w:spacing w:line="235" w:lineRule="auto"/>
      </w:pPr>
      <w:r w:rsidRPr="00734F5A">
        <w:t>Тестовое задание №6</w:t>
      </w:r>
    </w:p>
    <w:p w:rsidR="003C2905" w:rsidRPr="00F97AA6" w:rsidRDefault="003C2905" w:rsidP="006E5443">
      <w:pPr>
        <w:spacing w:line="235" w:lineRule="auto"/>
        <w:ind w:firstLine="709"/>
        <w:rPr>
          <w:sz w:val="24"/>
          <w:szCs w:val="24"/>
        </w:rPr>
      </w:pPr>
      <w:r w:rsidRPr="00F97AA6">
        <w:rPr>
          <w:sz w:val="24"/>
          <w:szCs w:val="24"/>
        </w:rPr>
        <w:t>Используется три варианта низкого старта: …</w:t>
      </w:r>
    </w:p>
    <w:p w:rsidR="003C2905" w:rsidRPr="00F97AA6" w:rsidRDefault="003C2905" w:rsidP="006E5443">
      <w:pPr>
        <w:numPr>
          <w:ilvl w:val="0"/>
          <w:numId w:val="37"/>
        </w:numPr>
        <w:spacing w:line="235" w:lineRule="auto"/>
        <w:rPr>
          <w:sz w:val="24"/>
          <w:szCs w:val="24"/>
        </w:rPr>
      </w:pPr>
      <w:r w:rsidRPr="00F97AA6">
        <w:rPr>
          <w:sz w:val="24"/>
          <w:szCs w:val="24"/>
        </w:rPr>
        <w:t>сближенный, отставленный, классический;</w:t>
      </w:r>
    </w:p>
    <w:p w:rsidR="003C2905" w:rsidRPr="00F97AA6" w:rsidRDefault="003C2905" w:rsidP="006E5443">
      <w:pPr>
        <w:numPr>
          <w:ilvl w:val="0"/>
          <w:numId w:val="37"/>
        </w:numPr>
        <w:spacing w:line="235" w:lineRule="auto"/>
        <w:rPr>
          <w:sz w:val="24"/>
          <w:szCs w:val="24"/>
        </w:rPr>
      </w:pPr>
      <w:r w:rsidRPr="00F97AA6">
        <w:rPr>
          <w:sz w:val="24"/>
          <w:szCs w:val="24"/>
        </w:rPr>
        <w:t>суженый, растянутый, обыкновенный;</w:t>
      </w:r>
    </w:p>
    <w:p w:rsidR="003C2905" w:rsidRPr="00F97AA6" w:rsidRDefault="003C2905" w:rsidP="006E5443">
      <w:pPr>
        <w:numPr>
          <w:ilvl w:val="0"/>
          <w:numId w:val="37"/>
        </w:numPr>
        <w:spacing w:line="235" w:lineRule="auto"/>
        <w:rPr>
          <w:sz w:val="24"/>
          <w:szCs w:val="24"/>
        </w:rPr>
      </w:pPr>
      <w:r w:rsidRPr="00F97AA6">
        <w:rPr>
          <w:sz w:val="24"/>
          <w:szCs w:val="24"/>
        </w:rPr>
        <w:t>обычный, усложнённый, смешанный;</w:t>
      </w:r>
    </w:p>
    <w:p w:rsidR="003C2905" w:rsidRPr="00F97AA6" w:rsidRDefault="003C2905" w:rsidP="006E5443">
      <w:pPr>
        <w:numPr>
          <w:ilvl w:val="0"/>
          <w:numId w:val="37"/>
        </w:numPr>
        <w:spacing w:line="235" w:lineRule="auto"/>
        <w:rPr>
          <w:sz w:val="24"/>
          <w:szCs w:val="24"/>
          <w:u w:val="single"/>
        </w:rPr>
      </w:pPr>
      <w:r w:rsidRPr="00F97AA6">
        <w:rPr>
          <w:sz w:val="24"/>
          <w:szCs w:val="24"/>
          <w:u w:val="single"/>
        </w:rPr>
        <w:t>обычный, сближенный, растянутый.</w:t>
      </w:r>
    </w:p>
    <w:p w:rsidR="003C2905" w:rsidRPr="00734F5A" w:rsidRDefault="003C2905" w:rsidP="006E5443">
      <w:pPr>
        <w:pStyle w:val="40"/>
        <w:spacing w:line="235" w:lineRule="auto"/>
      </w:pPr>
      <w:r w:rsidRPr="00734F5A">
        <w:t>Тестовое задание № 7</w:t>
      </w:r>
    </w:p>
    <w:p w:rsidR="003C2905" w:rsidRPr="00F97AA6" w:rsidRDefault="003C2905" w:rsidP="006E5443">
      <w:pPr>
        <w:spacing w:line="235" w:lineRule="auto"/>
        <w:ind w:firstLine="709"/>
        <w:rPr>
          <w:sz w:val="24"/>
          <w:szCs w:val="24"/>
        </w:rPr>
      </w:pPr>
      <w:r w:rsidRPr="00F97AA6">
        <w:rPr>
          <w:sz w:val="24"/>
          <w:szCs w:val="24"/>
        </w:rPr>
        <w:t>Предпоследний шаг в метании мяча, гранаты, копья называется …</w:t>
      </w:r>
    </w:p>
    <w:p w:rsidR="003C2905" w:rsidRPr="00F97AA6" w:rsidRDefault="003C2905" w:rsidP="006E5443">
      <w:pPr>
        <w:numPr>
          <w:ilvl w:val="0"/>
          <w:numId w:val="38"/>
        </w:numPr>
        <w:spacing w:line="235" w:lineRule="auto"/>
        <w:rPr>
          <w:sz w:val="24"/>
          <w:szCs w:val="24"/>
        </w:rPr>
      </w:pPr>
      <w:r w:rsidRPr="00F97AA6">
        <w:rPr>
          <w:sz w:val="24"/>
          <w:szCs w:val="24"/>
        </w:rPr>
        <w:t>бросковый;</w:t>
      </w:r>
    </w:p>
    <w:p w:rsidR="003C2905" w:rsidRPr="00F97AA6" w:rsidRDefault="003C2905" w:rsidP="006E5443">
      <w:pPr>
        <w:numPr>
          <w:ilvl w:val="0"/>
          <w:numId w:val="38"/>
        </w:numPr>
        <w:spacing w:line="235" w:lineRule="auto"/>
        <w:rPr>
          <w:sz w:val="24"/>
          <w:szCs w:val="24"/>
        </w:rPr>
      </w:pPr>
      <w:r w:rsidRPr="00F97AA6">
        <w:rPr>
          <w:sz w:val="24"/>
          <w:szCs w:val="24"/>
        </w:rPr>
        <w:t>скачкообразный;</w:t>
      </w:r>
    </w:p>
    <w:p w:rsidR="003C2905" w:rsidRPr="00F97AA6" w:rsidRDefault="003C2905" w:rsidP="006E5443">
      <w:pPr>
        <w:numPr>
          <w:ilvl w:val="0"/>
          <w:numId w:val="38"/>
        </w:numPr>
        <w:spacing w:line="235" w:lineRule="auto"/>
        <w:rPr>
          <w:sz w:val="24"/>
          <w:szCs w:val="24"/>
          <w:u w:val="single"/>
        </w:rPr>
      </w:pPr>
      <w:r w:rsidRPr="00F97AA6">
        <w:rPr>
          <w:sz w:val="24"/>
          <w:szCs w:val="24"/>
          <w:u w:val="single"/>
        </w:rPr>
        <w:t>скрестный;</w:t>
      </w:r>
    </w:p>
    <w:p w:rsidR="003C2905" w:rsidRPr="00F97AA6" w:rsidRDefault="003C2905" w:rsidP="006E5443">
      <w:pPr>
        <w:numPr>
          <w:ilvl w:val="0"/>
          <w:numId w:val="38"/>
        </w:numPr>
        <w:spacing w:line="235" w:lineRule="auto"/>
        <w:rPr>
          <w:sz w:val="24"/>
          <w:szCs w:val="24"/>
        </w:rPr>
      </w:pPr>
      <w:r w:rsidRPr="00F97AA6">
        <w:rPr>
          <w:sz w:val="24"/>
          <w:szCs w:val="24"/>
        </w:rPr>
        <w:t>стопорящий.</w:t>
      </w:r>
    </w:p>
    <w:p w:rsidR="003C2905" w:rsidRPr="00734F5A" w:rsidRDefault="003C2905" w:rsidP="006E5443">
      <w:pPr>
        <w:pStyle w:val="40"/>
        <w:spacing w:line="235" w:lineRule="auto"/>
      </w:pPr>
      <w:r w:rsidRPr="00734F5A">
        <w:t>Тестовое задание № 8</w:t>
      </w:r>
    </w:p>
    <w:p w:rsidR="003C2905" w:rsidRPr="00F97AA6" w:rsidRDefault="003C2905" w:rsidP="006E5443">
      <w:pPr>
        <w:spacing w:line="235" w:lineRule="auto"/>
        <w:ind w:firstLine="709"/>
        <w:rPr>
          <w:sz w:val="24"/>
          <w:szCs w:val="24"/>
        </w:rPr>
      </w:pPr>
      <w:r w:rsidRPr="00F97AA6">
        <w:rPr>
          <w:sz w:val="24"/>
          <w:szCs w:val="24"/>
        </w:rPr>
        <w:t>Самая большая амплитуда движений спортсмена наблюдается в беге на …</w:t>
      </w:r>
    </w:p>
    <w:p w:rsidR="003C2905" w:rsidRPr="00F97AA6" w:rsidRDefault="003C2905" w:rsidP="006E5443">
      <w:pPr>
        <w:numPr>
          <w:ilvl w:val="0"/>
          <w:numId w:val="39"/>
        </w:numPr>
        <w:spacing w:line="235" w:lineRule="auto"/>
        <w:rPr>
          <w:sz w:val="24"/>
          <w:szCs w:val="24"/>
        </w:rPr>
      </w:pPr>
      <w:r w:rsidRPr="00F97AA6">
        <w:rPr>
          <w:sz w:val="24"/>
          <w:szCs w:val="24"/>
        </w:rPr>
        <w:t>сверхдлинные дистанции;</w:t>
      </w:r>
    </w:p>
    <w:p w:rsidR="003C2905" w:rsidRPr="00F97AA6" w:rsidRDefault="003C2905" w:rsidP="006E5443">
      <w:pPr>
        <w:numPr>
          <w:ilvl w:val="0"/>
          <w:numId w:val="39"/>
        </w:numPr>
        <w:spacing w:line="235" w:lineRule="auto"/>
        <w:rPr>
          <w:sz w:val="24"/>
          <w:szCs w:val="24"/>
        </w:rPr>
      </w:pPr>
      <w:r w:rsidRPr="00F97AA6">
        <w:rPr>
          <w:sz w:val="24"/>
          <w:szCs w:val="24"/>
        </w:rPr>
        <w:t>средние дистанции;</w:t>
      </w:r>
    </w:p>
    <w:p w:rsidR="003C2905" w:rsidRPr="00F97AA6" w:rsidRDefault="003C2905" w:rsidP="006E5443">
      <w:pPr>
        <w:numPr>
          <w:ilvl w:val="0"/>
          <w:numId w:val="39"/>
        </w:numPr>
        <w:spacing w:line="235" w:lineRule="auto"/>
        <w:rPr>
          <w:sz w:val="24"/>
          <w:szCs w:val="24"/>
          <w:u w:val="single"/>
        </w:rPr>
      </w:pPr>
      <w:r w:rsidRPr="00F97AA6">
        <w:rPr>
          <w:sz w:val="24"/>
          <w:szCs w:val="24"/>
          <w:u w:val="single"/>
        </w:rPr>
        <w:t>короткие дистанции;</w:t>
      </w:r>
    </w:p>
    <w:p w:rsidR="003C2905" w:rsidRPr="00F97AA6" w:rsidRDefault="003C2905" w:rsidP="006E5443">
      <w:pPr>
        <w:numPr>
          <w:ilvl w:val="0"/>
          <w:numId w:val="39"/>
        </w:numPr>
        <w:spacing w:line="235" w:lineRule="auto"/>
        <w:rPr>
          <w:sz w:val="24"/>
          <w:szCs w:val="24"/>
        </w:rPr>
      </w:pPr>
      <w:r w:rsidRPr="00F97AA6">
        <w:rPr>
          <w:sz w:val="24"/>
          <w:szCs w:val="24"/>
        </w:rPr>
        <w:t>длинные дистанции.</w:t>
      </w:r>
    </w:p>
    <w:p w:rsidR="003C2905" w:rsidRPr="00F97AA6" w:rsidRDefault="003C2905" w:rsidP="006E5443">
      <w:pPr>
        <w:pStyle w:val="40"/>
        <w:spacing w:line="235" w:lineRule="auto"/>
      </w:pPr>
      <w:r w:rsidRPr="00F97AA6">
        <w:t>Тестовое задание № 9</w:t>
      </w:r>
    </w:p>
    <w:p w:rsidR="003C2905" w:rsidRPr="00F97AA6" w:rsidRDefault="003C2905" w:rsidP="006E5443">
      <w:pPr>
        <w:spacing w:line="235" w:lineRule="auto"/>
        <w:ind w:firstLine="709"/>
        <w:rPr>
          <w:sz w:val="24"/>
          <w:szCs w:val="24"/>
        </w:rPr>
      </w:pPr>
      <w:r w:rsidRPr="00F97AA6">
        <w:rPr>
          <w:sz w:val="24"/>
          <w:szCs w:val="24"/>
        </w:rPr>
        <w:t>Длина зоны передачи эстафетной палочки составляет …</w:t>
      </w:r>
    </w:p>
    <w:p w:rsidR="003C2905" w:rsidRPr="00F97AA6" w:rsidRDefault="003C2905" w:rsidP="006E5443">
      <w:pPr>
        <w:numPr>
          <w:ilvl w:val="0"/>
          <w:numId w:val="31"/>
        </w:numPr>
        <w:spacing w:line="235" w:lineRule="auto"/>
        <w:rPr>
          <w:sz w:val="24"/>
          <w:szCs w:val="24"/>
        </w:rPr>
      </w:pPr>
      <w:smartTag w:uri="urn:schemas-microsoft-com:office:smarttags" w:element="metricconverter">
        <w:smartTagPr>
          <w:attr w:name="ProductID" w:val="10 метров"/>
        </w:smartTagPr>
        <w:r w:rsidRPr="00F97AA6">
          <w:rPr>
            <w:sz w:val="24"/>
            <w:szCs w:val="24"/>
          </w:rPr>
          <w:t>10 метров</w:t>
        </w:r>
      </w:smartTag>
      <w:r w:rsidRPr="00F97AA6">
        <w:rPr>
          <w:sz w:val="24"/>
          <w:szCs w:val="24"/>
        </w:rPr>
        <w:t>;</w:t>
      </w:r>
    </w:p>
    <w:p w:rsidR="003C2905" w:rsidRPr="00F97AA6" w:rsidRDefault="003C2905" w:rsidP="006E5443">
      <w:pPr>
        <w:numPr>
          <w:ilvl w:val="0"/>
          <w:numId w:val="31"/>
        </w:numPr>
        <w:spacing w:line="235" w:lineRule="auto"/>
        <w:rPr>
          <w:sz w:val="24"/>
          <w:szCs w:val="24"/>
        </w:rPr>
      </w:pPr>
      <w:smartTag w:uri="urn:schemas-microsoft-com:office:smarttags" w:element="metricconverter">
        <w:smartTagPr>
          <w:attr w:name="ProductID" w:val="15 метров"/>
        </w:smartTagPr>
        <w:r w:rsidRPr="00F97AA6">
          <w:rPr>
            <w:sz w:val="24"/>
            <w:szCs w:val="24"/>
          </w:rPr>
          <w:t>15 метров</w:t>
        </w:r>
      </w:smartTag>
      <w:r w:rsidRPr="00F97AA6">
        <w:rPr>
          <w:sz w:val="24"/>
          <w:szCs w:val="24"/>
        </w:rPr>
        <w:t>;</w:t>
      </w:r>
    </w:p>
    <w:p w:rsidR="003C2905" w:rsidRPr="00F97AA6" w:rsidRDefault="003C2905" w:rsidP="006E5443">
      <w:pPr>
        <w:numPr>
          <w:ilvl w:val="0"/>
          <w:numId w:val="31"/>
        </w:numPr>
        <w:spacing w:line="235" w:lineRule="auto"/>
        <w:rPr>
          <w:sz w:val="24"/>
          <w:szCs w:val="24"/>
          <w:u w:val="single"/>
        </w:rPr>
      </w:pPr>
      <w:smartTag w:uri="urn:schemas-microsoft-com:office:smarttags" w:element="metricconverter">
        <w:smartTagPr>
          <w:attr w:name="ProductID" w:val="20 метров"/>
        </w:smartTagPr>
        <w:r w:rsidRPr="00F97AA6">
          <w:rPr>
            <w:sz w:val="24"/>
            <w:szCs w:val="24"/>
            <w:u w:val="single"/>
          </w:rPr>
          <w:t>20 метров</w:t>
        </w:r>
      </w:smartTag>
      <w:r w:rsidRPr="00F97AA6">
        <w:rPr>
          <w:sz w:val="24"/>
          <w:szCs w:val="24"/>
          <w:u w:val="single"/>
        </w:rPr>
        <w:t>;</w:t>
      </w:r>
    </w:p>
    <w:p w:rsidR="003C2905" w:rsidRPr="00F97AA6" w:rsidRDefault="003C2905" w:rsidP="006E5443">
      <w:pPr>
        <w:numPr>
          <w:ilvl w:val="0"/>
          <w:numId w:val="31"/>
        </w:numPr>
        <w:spacing w:line="235" w:lineRule="auto"/>
        <w:rPr>
          <w:sz w:val="24"/>
          <w:szCs w:val="24"/>
        </w:rPr>
      </w:pPr>
      <w:smartTag w:uri="urn:schemas-microsoft-com:office:smarttags" w:element="metricconverter">
        <w:smartTagPr>
          <w:attr w:name="ProductID" w:val="30 метров"/>
        </w:smartTagPr>
        <w:r w:rsidRPr="00F97AA6">
          <w:rPr>
            <w:sz w:val="24"/>
            <w:szCs w:val="24"/>
          </w:rPr>
          <w:t>30 метров</w:t>
        </w:r>
      </w:smartTag>
      <w:r w:rsidRPr="00F97AA6">
        <w:rPr>
          <w:sz w:val="24"/>
          <w:szCs w:val="24"/>
        </w:rPr>
        <w:t>.</w:t>
      </w:r>
    </w:p>
    <w:p w:rsidR="003C2905" w:rsidRPr="00F5526F" w:rsidRDefault="003C2905" w:rsidP="006E5443">
      <w:pPr>
        <w:pStyle w:val="40"/>
        <w:spacing w:line="235" w:lineRule="auto"/>
      </w:pPr>
      <w:r w:rsidRPr="00F5526F">
        <w:t>Тестовое задание № 10</w:t>
      </w:r>
    </w:p>
    <w:p w:rsidR="003C2905" w:rsidRPr="00F5526F" w:rsidRDefault="003C2905" w:rsidP="006E5443">
      <w:pPr>
        <w:spacing w:line="235" w:lineRule="auto"/>
        <w:ind w:firstLine="709"/>
        <w:rPr>
          <w:sz w:val="24"/>
          <w:szCs w:val="24"/>
        </w:rPr>
      </w:pPr>
      <w:r w:rsidRPr="00F5526F">
        <w:rPr>
          <w:sz w:val="24"/>
          <w:szCs w:val="24"/>
        </w:rPr>
        <w:t>Перед началом финального усилия в метаниях спортсмен принимает положение …</w:t>
      </w:r>
    </w:p>
    <w:p w:rsidR="003C2905" w:rsidRPr="00F5526F" w:rsidRDefault="003C2905" w:rsidP="006E5443">
      <w:pPr>
        <w:numPr>
          <w:ilvl w:val="0"/>
          <w:numId w:val="40"/>
        </w:numPr>
        <w:spacing w:line="235" w:lineRule="auto"/>
        <w:rPr>
          <w:sz w:val="24"/>
          <w:szCs w:val="24"/>
        </w:rPr>
      </w:pPr>
      <w:r w:rsidRPr="00F5526F">
        <w:rPr>
          <w:sz w:val="24"/>
          <w:szCs w:val="24"/>
        </w:rPr>
        <w:t>взведённого курка;</w:t>
      </w:r>
    </w:p>
    <w:p w:rsidR="003C2905" w:rsidRPr="00F5526F" w:rsidRDefault="003C2905" w:rsidP="006E5443">
      <w:pPr>
        <w:numPr>
          <w:ilvl w:val="0"/>
          <w:numId w:val="40"/>
        </w:numPr>
        <w:spacing w:line="235" w:lineRule="auto"/>
        <w:rPr>
          <w:sz w:val="24"/>
          <w:szCs w:val="24"/>
          <w:u w:val="single"/>
        </w:rPr>
      </w:pPr>
      <w:r w:rsidRPr="00F5526F">
        <w:rPr>
          <w:sz w:val="24"/>
          <w:szCs w:val="24"/>
          <w:u w:val="single"/>
        </w:rPr>
        <w:t>натянутого лука;</w:t>
      </w:r>
    </w:p>
    <w:p w:rsidR="003C2905" w:rsidRPr="00F5526F" w:rsidRDefault="003C2905" w:rsidP="006E5443">
      <w:pPr>
        <w:numPr>
          <w:ilvl w:val="0"/>
          <w:numId w:val="40"/>
        </w:numPr>
        <w:spacing w:line="235" w:lineRule="auto"/>
        <w:rPr>
          <w:sz w:val="24"/>
          <w:szCs w:val="24"/>
        </w:rPr>
      </w:pPr>
      <w:r w:rsidRPr="00F5526F">
        <w:rPr>
          <w:sz w:val="24"/>
          <w:szCs w:val="24"/>
        </w:rPr>
        <w:t>сжатой пружины;</w:t>
      </w:r>
    </w:p>
    <w:p w:rsidR="003C2905" w:rsidRPr="00F5526F" w:rsidRDefault="003C2905" w:rsidP="006E5443">
      <w:pPr>
        <w:numPr>
          <w:ilvl w:val="0"/>
          <w:numId w:val="40"/>
        </w:numPr>
        <w:spacing w:line="235" w:lineRule="auto"/>
        <w:rPr>
          <w:sz w:val="24"/>
          <w:szCs w:val="24"/>
        </w:rPr>
      </w:pPr>
      <w:r w:rsidRPr="00F5526F">
        <w:rPr>
          <w:sz w:val="24"/>
          <w:szCs w:val="24"/>
        </w:rPr>
        <w:t>боевой готовности.</w:t>
      </w:r>
    </w:p>
    <w:p w:rsidR="003C2905" w:rsidRPr="00F5526F" w:rsidRDefault="003C2905" w:rsidP="006E5443">
      <w:pPr>
        <w:pStyle w:val="40"/>
        <w:spacing w:line="235" w:lineRule="auto"/>
      </w:pPr>
      <w:r w:rsidRPr="00F5526F">
        <w:t>Тестовое задание № 11</w:t>
      </w:r>
    </w:p>
    <w:p w:rsidR="003C2905" w:rsidRPr="00F5526F" w:rsidRDefault="003C2905" w:rsidP="006E5443">
      <w:pPr>
        <w:spacing w:line="235" w:lineRule="auto"/>
        <w:ind w:firstLine="709"/>
        <w:rPr>
          <w:sz w:val="24"/>
          <w:szCs w:val="24"/>
        </w:rPr>
      </w:pPr>
      <w:r w:rsidRPr="00F5526F">
        <w:rPr>
          <w:sz w:val="24"/>
          <w:szCs w:val="24"/>
        </w:rPr>
        <w:t>Толкание ядра совершается с использованием …</w:t>
      </w:r>
    </w:p>
    <w:p w:rsidR="003C2905" w:rsidRPr="00F5526F" w:rsidRDefault="003C2905" w:rsidP="006E5443">
      <w:pPr>
        <w:numPr>
          <w:ilvl w:val="0"/>
          <w:numId w:val="41"/>
        </w:numPr>
        <w:spacing w:line="235" w:lineRule="auto"/>
        <w:rPr>
          <w:sz w:val="24"/>
          <w:szCs w:val="24"/>
        </w:rPr>
      </w:pPr>
      <w:r w:rsidRPr="00F5526F">
        <w:rPr>
          <w:sz w:val="24"/>
          <w:szCs w:val="24"/>
        </w:rPr>
        <w:t>преимущественно силы руки;</w:t>
      </w:r>
    </w:p>
    <w:p w:rsidR="003C2905" w:rsidRPr="00F5526F" w:rsidRDefault="003C2905" w:rsidP="006E5443">
      <w:pPr>
        <w:numPr>
          <w:ilvl w:val="0"/>
          <w:numId w:val="41"/>
        </w:numPr>
        <w:spacing w:line="235" w:lineRule="auto"/>
        <w:rPr>
          <w:sz w:val="24"/>
          <w:szCs w:val="24"/>
        </w:rPr>
      </w:pPr>
      <w:r w:rsidRPr="00F5526F">
        <w:rPr>
          <w:sz w:val="24"/>
          <w:szCs w:val="24"/>
        </w:rPr>
        <w:t>силы руки и туловища;</w:t>
      </w:r>
    </w:p>
    <w:p w:rsidR="003C2905" w:rsidRPr="00F5526F" w:rsidRDefault="003C2905" w:rsidP="006E5443">
      <w:pPr>
        <w:numPr>
          <w:ilvl w:val="0"/>
          <w:numId w:val="41"/>
        </w:numPr>
        <w:spacing w:line="235" w:lineRule="auto"/>
        <w:rPr>
          <w:sz w:val="24"/>
          <w:szCs w:val="24"/>
        </w:rPr>
      </w:pPr>
      <w:r w:rsidRPr="00F5526F">
        <w:rPr>
          <w:sz w:val="24"/>
          <w:szCs w:val="24"/>
        </w:rPr>
        <w:t>преимущественно силы ног;</w:t>
      </w:r>
    </w:p>
    <w:p w:rsidR="003C2905" w:rsidRPr="00F5526F" w:rsidRDefault="003C2905" w:rsidP="006E5443">
      <w:pPr>
        <w:numPr>
          <w:ilvl w:val="0"/>
          <w:numId w:val="41"/>
        </w:numPr>
        <w:spacing w:line="235" w:lineRule="auto"/>
        <w:rPr>
          <w:sz w:val="24"/>
          <w:szCs w:val="24"/>
          <w:u w:val="single"/>
        </w:rPr>
      </w:pPr>
      <w:r w:rsidRPr="00F5526F">
        <w:rPr>
          <w:sz w:val="24"/>
          <w:szCs w:val="24"/>
          <w:u w:val="single"/>
        </w:rPr>
        <w:t>силовых возможностей всего тела.</w:t>
      </w:r>
    </w:p>
    <w:p w:rsidR="003C2905" w:rsidRPr="00F5526F" w:rsidRDefault="003C2905" w:rsidP="006E5443">
      <w:pPr>
        <w:pStyle w:val="40"/>
        <w:spacing w:line="235" w:lineRule="auto"/>
      </w:pPr>
      <w:r w:rsidRPr="00F5526F">
        <w:t>Тестовое задание № 12</w:t>
      </w:r>
    </w:p>
    <w:p w:rsidR="003C2905" w:rsidRPr="007541C8" w:rsidRDefault="003C2905" w:rsidP="006E5443">
      <w:pPr>
        <w:spacing w:line="235" w:lineRule="auto"/>
        <w:ind w:firstLine="709"/>
        <w:rPr>
          <w:sz w:val="24"/>
          <w:szCs w:val="24"/>
        </w:rPr>
      </w:pPr>
      <w:r w:rsidRPr="007541C8">
        <w:rPr>
          <w:sz w:val="24"/>
          <w:szCs w:val="24"/>
        </w:rPr>
        <w:t>Один цикл бега состоит из …</w:t>
      </w:r>
    </w:p>
    <w:p w:rsidR="003C2905" w:rsidRPr="007541C8" w:rsidRDefault="003C2905" w:rsidP="006E5443">
      <w:pPr>
        <w:numPr>
          <w:ilvl w:val="0"/>
          <w:numId w:val="42"/>
        </w:numPr>
        <w:spacing w:line="235" w:lineRule="auto"/>
        <w:rPr>
          <w:sz w:val="24"/>
          <w:szCs w:val="24"/>
        </w:rPr>
      </w:pPr>
      <w:r w:rsidRPr="007541C8">
        <w:rPr>
          <w:sz w:val="24"/>
          <w:szCs w:val="24"/>
        </w:rPr>
        <w:t>преодоления одной дистанции;</w:t>
      </w:r>
    </w:p>
    <w:p w:rsidR="003C2905" w:rsidRPr="007541C8" w:rsidRDefault="003C2905" w:rsidP="006E5443">
      <w:pPr>
        <w:numPr>
          <w:ilvl w:val="0"/>
          <w:numId w:val="42"/>
        </w:numPr>
        <w:spacing w:line="235" w:lineRule="auto"/>
        <w:rPr>
          <w:sz w:val="24"/>
          <w:szCs w:val="24"/>
        </w:rPr>
      </w:pPr>
      <w:r w:rsidRPr="007541C8">
        <w:rPr>
          <w:sz w:val="24"/>
          <w:szCs w:val="24"/>
        </w:rPr>
        <w:t>двух периодов: опоры и полёта;</w:t>
      </w:r>
    </w:p>
    <w:p w:rsidR="003C2905" w:rsidRPr="007541C8" w:rsidRDefault="003C2905" w:rsidP="006E5443">
      <w:pPr>
        <w:numPr>
          <w:ilvl w:val="0"/>
          <w:numId w:val="42"/>
        </w:numPr>
        <w:spacing w:line="235" w:lineRule="auto"/>
        <w:rPr>
          <w:sz w:val="24"/>
          <w:szCs w:val="24"/>
          <w:u w:val="single"/>
        </w:rPr>
      </w:pPr>
      <w:r w:rsidRPr="007541C8">
        <w:rPr>
          <w:sz w:val="24"/>
          <w:szCs w:val="24"/>
          <w:u w:val="single"/>
        </w:rPr>
        <w:t>двух шагов: правой и левой ногой;</w:t>
      </w:r>
    </w:p>
    <w:p w:rsidR="003C2905" w:rsidRPr="007541C8" w:rsidRDefault="003C2905" w:rsidP="006E5443">
      <w:pPr>
        <w:numPr>
          <w:ilvl w:val="0"/>
          <w:numId w:val="42"/>
        </w:numPr>
        <w:spacing w:line="235" w:lineRule="auto"/>
        <w:rPr>
          <w:sz w:val="24"/>
          <w:szCs w:val="24"/>
        </w:rPr>
      </w:pPr>
      <w:r w:rsidRPr="007541C8">
        <w:rPr>
          <w:sz w:val="24"/>
          <w:szCs w:val="24"/>
        </w:rPr>
        <w:t>двух фаз: переднего и заднего шага.</w:t>
      </w:r>
    </w:p>
    <w:p w:rsidR="003C2905" w:rsidRPr="007541C8" w:rsidRDefault="003C2905" w:rsidP="006E5443">
      <w:pPr>
        <w:pStyle w:val="40"/>
        <w:spacing w:line="235" w:lineRule="auto"/>
      </w:pPr>
      <w:r w:rsidRPr="007541C8">
        <w:t>Тестовое задание № 13</w:t>
      </w:r>
    </w:p>
    <w:p w:rsidR="003C2905" w:rsidRPr="007541C8" w:rsidRDefault="003C2905" w:rsidP="006E5443">
      <w:pPr>
        <w:spacing w:line="235" w:lineRule="auto"/>
        <w:ind w:firstLine="709"/>
        <w:rPr>
          <w:sz w:val="24"/>
          <w:szCs w:val="24"/>
        </w:rPr>
      </w:pPr>
      <w:r w:rsidRPr="007541C8">
        <w:rPr>
          <w:sz w:val="24"/>
          <w:szCs w:val="24"/>
        </w:rPr>
        <w:t>Угол сектора для метания мяча составляет …</w:t>
      </w:r>
    </w:p>
    <w:p w:rsidR="003C2905" w:rsidRPr="007541C8" w:rsidRDefault="003C2905" w:rsidP="006E5443">
      <w:pPr>
        <w:numPr>
          <w:ilvl w:val="0"/>
          <w:numId w:val="43"/>
        </w:numPr>
        <w:spacing w:line="235" w:lineRule="auto"/>
        <w:rPr>
          <w:sz w:val="24"/>
          <w:szCs w:val="24"/>
        </w:rPr>
      </w:pPr>
      <w:r w:rsidRPr="007541C8">
        <w:rPr>
          <w:sz w:val="24"/>
          <w:szCs w:val="24"/>
        </w:rPr>
        <w:t>45 градусов;</w:t>
      </w:r>
    </w:p>
    <w:p w:rsidR="003C2905" w:rsidRPr="007541C8" w:rsidRDefault="003C2905" w:rsidP="006E5443">
      <w:pPr>
        <w:numPr>
          <w:ilvl w:val="0"/>
          <w:numId w:val="43"/>
        </w:numPr>
        <w:spacing w:line="235" w:lineRule="auto"/>
        <w:rPr>
          <w:sz w:val="24"/>
          <w:szCs w:val="24"/>
        </w:rPr>
      </w:pPr>
      <w:r w:rsidRPr="007541C8">
        <w:rPr>
          <w:sz w:val="24"/>
          <w:szCs w:val="24"/>
        </w:rPr>
        <w:t>40 градусов;</w:t>
      </w:r>
    </w:p>
    <w:p w:rsidR="003C2905" w:rsidRPr="007541C8" w:rsidRDefault="003C2905" w:rsidP="006E5443">
      <w:pPr>
        <w:numPr>
          <w:ilvl w:val="0"/>
          <w:numId w:val="43"/>
        </w:numPr>
        <w:spacing w:line="235" w:lineRule="auto"/>
        <w:rPr>
          <w:sz w:val="24"/>
          <w:szCs w:val="24"/>
          <w:u w:val="single"/>
        </w:rPr>
      </w:pPr>
      <w:r w:rsidRPr="007541C8">
        <w:rPr>
          <w:sz w:val="24"/>
          <w:szCs w:val="24"/>
          <w:u w:val="single"/>
        </w:rPr>
        <w:t>29 градусов;</w:t>
      </w:r>
    </w:p>
    <w:p w:rsidR="003C2905" w:rsidRPr="007541C8" w:rsidRDefault="003C2905" w:rsidP="006E5443">
      <w:pPr>
        <w:numPr>
          <w:ilvl w:val="0"/>
          <w:numId w:val="43"/>
        </w:numPr>
        <w:spacing w:line="235" w:lineRule="auto"/>
        <w:rPr>
          <w:sz w:val="24"/>
          <w:szCs w:val="24"/>
        </w:rPr>
      </w:pPr>
      <w:r w:rsidRPr="007541C8">
        <w:rPr>
          <w:sz w:val="24"/>
          <w:szCs w:val="24"/>
        </w:rPr>
        <w:t xml:space="preserve">коридор шириной </w:t>
      </w:r>
      <w:smartTag w:uri="urn:schemas-microsoft-com:office:smarttags" w:element="metricconverter">
        <w:smartTagPr>
          <w:attr w:name="ProductID" w:val="10 метров"/>
        </w:smartTagPr>
        <w:r w:rsidRPr="007541C8">
          <w:rPr>
            <w:sz w:val="24"/>
            <w:szCs w:val="24"/>
          </w:rPr>
          <w:t>10 метров</w:t>
        </w:r>
      </w:smartTag>
      <w:r w:rsidRPr="007541C8">
        <w:rPr>
          <w:sz w:val="24"/>
          <w:szCs w:val="24"/>
        </w:rPr>
        <w:t>.</w:t>
      </w:r>
    </w:p>
    <w:p w:rsidR="003C2905" w:rsidRPr="007541C8" w:rsidRDefault="003C2905" w:rsidP="006E5443">
      <w:pPr>
        <w:pStyle w:val="40"/>
        <w:spacing w:line="235" w:lineRule="auto"/>
      </w:pPr>
      <w:r w:rsidRPr="007541C8">
        <w:t>Тестовое задание № 14</w:t>
      </w:r>
    </w:p>
    <w:p w:rsidR="003C2905" w:rsidRPr="007541C8" w:rsidRDefault="003C2905" w:rsidP="006E5443">
      <w:pPr>
        <w:spacing w:line="235" w:lineRule="auto"/>
        <w:ind w:firstLine="709"/>
        <w:rPr>
          <w:sz w:val="24"/>
          <w:szCs w:val="24"/>
        </w:rPr>
      </w:pPr>
      <w:r w:rsidRPr="007541C8">
        <w:rPr>
          <w:sz w:val="24"/>
          <w:szCs w:val="24"/>
        </w:rPr>
        <w:t>Сила реакции опоры равна …</w:t>
      </w:r>
    </w:p>
    <w:p w:rsidR="003C2905" w:rsidRPr="007541C8" w:rsidRDefault="003C2905" w:rsidP="006E5443">
      <w:pPr>
        <w:numPr>
          <w:ilvl w:val="0"/>
          <w:numId w:val="44"/>
        </w:numPr>
        <w:spacing w:line="235" w:lineRule="auto"/>
        <w:rPr>
          <w:sz w:val="24"/>
          <w:szCs w:val="24"/>
        </w:rPr>
      </w:pPr>
      <w:r w:rsidRPr="007541C8">
        <w:rPr>
          <w:sz w:val="24"/>
          <w:szCs w:val="24"/>
        </w:rPr>
        <w:t>величине воздействия спортсмена на опору;</w:t>
      </w:r>
    </w:p>
    <w:p w:rsidR="003C2905" w:rsidRPr="007541C8" w:rsidRDefault="003C2905" w:rsidP="006E5443">
      <w:pPr>
        <w:numPr>
          <w:ilvl w:val="0"/>
          <w:numId w:val="44"/>
        </w:numPr>
        <w:spacing w:line="235" w:lineRule="auto"/>
        <w:rPr>
          <w:sz w:val="24"/>
          <w:szCs w:val="24"/>
        </w:rPr>
      </w:pPr>
      <w:r w:rsidRPr="007541C8">
        <w:rPr>
          <w:sz w:val="24"/>
          <w:szCs w:val="24"/>
        </w:rPr>
        <w:t>весу спортсмена;</w:t>
      </w:r>
    </w:p>
    <w:p w:rsidR="003C2905" w:rsidRPr="007541C8" w:rsidRDefault="003C2905" w:rsidP="006E5443">
      <w:pPr>
        <w:numPr>
          <w:ilvl w:val="0"/>
          <w:numId w:val="44"/>
        </w:numPr>
        <w:spacing w:line="235" w:lineRule="auto"/>
        <w:rPr>
          <w:sz w:val="24"/>
          <w:szCs w:val="24"/>
          <w:u w:val="single"/>
        </w:rPr>
      </w:pPr>
      <w:r w:rsidRPr="007541C8">
        <w:rPr>
          <w:sz w:val="24"/>
          <w:szCs w:val="24"/>
          <w:u w:val="single"/>
        </w:rPr>
        <w:t>произведению массы на скорость;</w:t>
      </w:r>
    </w:p>
    <w:p w:rsidR="003C2905" w:rsidRPr="007541C8" w:rsidRDefault="003C2905" w:rsidP="006E5443">
      <w:pPr>
        <w:numPr>
          <w:ilvl w:val="0"/>
          <w:numId w:val="44"/>
        </w:numPr>
        <w:spacing w:line="235" w:lineRule="auto"/>
        <w:rPr>
          <w:sz w:val="24"/>
          <w:szCs w:val="24"/>
        </w:rPr>
      </w:pPr>
      <w:r w:rsidRPr="007541C8">
        <w:rPr>
          <w:sz w:val="24"/>
          <w:szCs w:val="24"/>
        </w:rPr>
        <w:t>результату деления массы на скорость.</w:t>
      </w:r>
    </w:p>
    <w:p w:rsidR="003C2905" w:rsidRPr="00F5526F" w:rsidRDefault="003C2905" w:rsidP="006E5443">
      <w:pPr>
        <w:pStyle w:val="40"/>
        <w:spacing w:line="235" w:lineRule="auto"/>
      </w:pPr>
      <w:r w:rsidRPr="00F5526F">
        <w:t>Тестовое задание № 15</w:t>
      </w:r>
    </w:p>
    <w:p w:rsidR="003C2905" w:rsidRPr="00F5526F" w:rsidRDefault="003C2905" w:rsidP="006E5443">
      <w:pPr>
        <w:spacing w:line="235" w:lineRule="auto"/>
        <w:ind w:firstLine="709"/>
        <w:rPr>
          <w:sz w:val="24"/>
          <w:szCs w:val="24"/>
        </w:rPr>
      </w:pPr>
      <w:r w:rsidRPr="00F5526F">
        <w:rPr>
          <w:sz w:val="24"/>
          <w:szCs w:val="24"/>
        </w:rPr>
        <w:t>Стартовый разгон выполняется с целью …</w:t>
      </w:r>
    </w:p>
    <w:p w:rsidR="003C2905" w:rsidRPr="00F5526F" w:rsidRDefault="003C2905" w:rsidP="006E5443">
      <w:pPr>
        <w:numPr>
          <w:ilvl w:val="0"/>
          <w:numId w:val="45"/>
        </w:numPr>
        <w:spacing w:line="235" w:lineRule="auto"/>
        <w:rPr>
          <w:sz w:val="24"/>
          <w:szCs w:val="24"/>
        </w:rPr>
      </w:pPr>
      <w:r w:rsidRPr="00F5526F">
        <w:rPr>
          <w:sz w:val="24"/>
          <w:szCs w:val="24"/>
        </w:rPr>
        <w:t>уменьшения лобового сопротивления воздуху;</w:t>
      </w:r>
    </w:p>
    <w:p w:rsidR="003C2905" w:rsidRPr="00F5526F" w:rsidRDefault="003C2905" w:rsidP="006E5443">
      <w:pPr>
        <w:numPr>
          <w:ilvl w:val="0"/>
          <w:numId w:val="45"/>
        </w:numPr>
        <w:spacing w:line="235" w:lineRule="auto"/>
        <w:rPr>
          <w:sz w:val="24"/>
          <w:szCs w:val="24"/>
        </w:rPr>
      </w:pPr>
      <w:r w:rsidRPr="00F5526F">
        <w:rPr>
          <w:sz w:val="24"/>
          <w:szCs w:val="24"/>
        </w:rPr>
        <w:t>облегчения отталкивания от грунта;</w:t>
      </w:r>
    </w:p>
    <w:p w:rsidR="003C2905" w:rsidRPr="00F5526F" w:rsidRDefault="003C2905" w:rsidP="006E5443">
      <w:pPr>
        <w:numPr>
          <w:ilvl w:val="0"/>
          <w:numId w:val="45"/>
        </w:numPr>
        <w:spacing w:line="235" w:lineRule="auto"/>
        <w:rPr>
          <w:sz w:val="24"/>
          <w:szCs w:val="24"/>
        </w:rPr>
      </w:pPr>
      <w:r w:rsidRPr="00F5526F">
        <w:rPr>
          <w:sz w:val="24"/>
          <w:szCs w:val="24"/>
        </w:rPr>
        <w:t>соблюдения правил соревнований;</w:t>
      </w:r>
    </w:p>
    <w:p w:rsidR="003C2905" w:rsidRPr="00F5526F" w:rsidRDefault="003C2905" w:rsidP="006E5443">
      <w:pPr>
        <w:numPr>
          <w:ilvl w:val="0"/>
          <w:numId w:val="45"/>
        </w:numPr>
        <w:spacing w:line="235" w:lineRule="auto"/>
        <w:rPr>
          <w:sz w:val="24"/>
          <w:szCs w:val="24"/>
          <w:u w:val="single"/>
        </w:rPr>
      </w:pPr>
      <w:r w:rsidRPr="00F5526F">
        <w:rPr>
          <w:sz w:val="24"/>
          <w:szCs w:val="24"/>
          <w:u w:val="single"/>
        </w:rPr>
        <w:t>создания тяги вперёд.</w:t>
      </w:r>
    </w:p>
    <w:p w:rsidR="003C2905" w:rsidRPr="00F5526F" w:rsidRDefault="003C2905" w:rsidP="006E5443">
      <w:pPr>
        <w:pStyle w:val="40"/>
        <w:spacing w:line="235" w:lineRule="auto"/>
      </w:pPr>
      <w:r w:rsidRPr="00F5526F">
        <w:t>Тестовое задание № 16</w:t>
      </w:r>
    </w:p>
    <w:p w:rsidR="003C2905" w:rsidRPr="00F5526F" w:rsidRDefault="003C2905" w:rsidP="006E5443">
      <w:pPr>
        <w:spacing w:line="235" w:lineRule="auto"/>
        <w:ind w:firstLine="709"/>
        <w:rPr>
          <w:sz w:val="24"/>
          <w:szCs w:val="24"/>
        </w:rPr>
      </w:pPr>
      <w:r w:rsidRPr="00F5526F">
        <w:rPr>
          <w:sz w:val="24"/>
          <w:szCs w:val="24"/>
        </w:rPr>
        <w:t>В эстафете 4х100 м палочку следует передавать …</w:t>
      </w:r>
    </w:p>
    <w:p w:rsidR="003C2905" w:rsidRPr="00F5526F" w:rsidRDefault="003C2905" w:rsidP="006E5443">
      <w:pPr>
        <w:numPr>
          <w:ilvl w:val="0"/>
          <w:numId w:val="46"/>
        </w:numPr>
        <w:spacing w:line="235" w:lineRule="auto"/>
        <w:rPr>
          <w:sz w:val="24"/>
          <w:szCs w:val="24"/>
          <w:u w:val="single"/>
        </w:rPr>
      </w:pPr>
      <w:r w:rsidRPr="00F5526F">
        <w:rPr>
          <w:sz w:val="24"/>
          <w:szCs w:val="24"/>
          <w:u w:val="single"/>
        </w:rPr>
        <w:t>в разноимённую руку;</w:t>
      </w:r>
    </w:p>
    <w:p w:rsidR="003C2905" w:rsidRPr="00F5526F" w:rsidRDefault="003C2905" w:rsidP="006E5443">
      <w:pPr>
        <w:numPr>
          <w:ilvl w:val="0"/>
          <w:numId w:val="46"/>
        </w:numPr>
        <w:spacing w:line="235" w:lineRule="auto"/>
        <w:rPr>
          <w:sz w:val="24"/>
          <w:szCs w:val="24"/>
        </w:rPr>
      </w:pPr>
      <w:r>
        <w:rPr>
          <w:sz w:val="24"/>
          <w:szCs w:val="24"/>
        </w:rPr>
        <w:t>из правой руки в правую</w:t>
      </w:r>
    </w:p>
    <w:p w:rsidR="003C2905" w:rsidRPr="00F5526F" w:rsidRDefault="003C2905" w:rsidP="006E5443">
      <w:pPr>
        <w:numPr>
          <w:ilvl w:val="0"/>
          <w:numId w:val="46"/>
        </w:numPr>
        <w:spacing w:line="235" w:lineRule="auto"/>
        <w:rPr>
          <w:sz w:val="24"/>
          <w:szCs w:val="24"/>
        </w:rPr>
      </w:pPr>
      <w:r w:rsidRPr="00F5526F">
        <w:rPr>
          <w:sz w:val="24"/>
          <w:szCs w:val="24"/>
        </w:rPr>
        <w:t>в любую руку.</w:t>
      </w:r>
    </w:p>
    <w:p w:rsidR="003C2905" w:rsidRPr="00F5526F" w:rsidRDefault="006E5443" w:rsidP="003C2905">
      <w:pPr>
        <w:pStyle w:val="40"/>
      </w:pPr>
      <w:r>
        <w:br w:type="page"/>
      </w:r>
      <w:r w:rsidR="003C2905" w:rsidRPr="00F5526F">
        <w:t>Тестовое задание № 17</w:t>
      </w:r>
    </w:p>
    <w:p w:rsidR="003C2905" w:rsidRPr="00F5526F" w:rsidRDefault="003C2905" w:rsidP="003C2905">
      <w:pPr>
        <w:ind w:firstLine="709"/>
        <w:rPr>
          <w:sz w:val="24"/>
          <w:szCs w:val="24"/>
        </w:rPr>
      </w:pPr>
      <w:r w:rsidRPr="00F5526F">
        <w:rPr>
          <w:sz w:val="24"/>
          <w:szCs w:val="24"/>
        </w:rPr>
        <w:t>Скорость вылета снаряда зависит от …</w:t>
      </w:r>
    </w:p>
    <w:p w:rsidR="003C2905" w:rsidRPr="00F5526F" w:rsidRDefault="003C2905" w:rsidP="003C2905">
      <w:pPr>
        <w:numPr>
          <w:ilvl w:val="0"/>
          <w:numId w:val="47"/>
        </w:numPr>
        <w:rPr>
          <w:sz w:val="24"/>
          <w:szCs w:val="24"/>
          <w:u w:val="single"/>
        </w:rPr>
      </w:pPr>
      <w:r w:rsidRPr="00F5526F">
        <w:rPr>
          <w:sz w:val="24"/>
          <w:szCs w:val="24"/>
          <w:u w:val="single"/>
        </w:rPr>
        <w:t>длины, силы и времени его разгона;</w:t>
      </w:r>
    </w:p>
    <w:p w:rsidR="003C2905" w:rsidRPr="00F5526F" w:rsidRDefault="003C2905" w:rsidP="003C2905">
      <w:pPr>
        <w:numPr>
          <w:ilvl w:val="0"/>
          <w:numId w:val="47"/>
        </w:numPr>
        <w:rPr>
          <w:sz w:val="24"/>
          <w:szCs w:val="24"/>
        </w:rPr>
      </w:pPr>
      <w:r w:rsidRPr="00F5526F">
        <w:rPr>
          <w:sz w:val="24"/>
          <w:szCs w:val="24"/>
        </w:rPr>
        <w:t>сопротивления воздуха;</w:t>
      </w:r>
    </w:p>
    <w:p w:rsidR="003C2905" w:rsidRPr="00F5526F" w:rsidRDefault="003C2905" w:rsidP="003C2905">
      <w:pPr>
        <w:numPr>
          <w:ilvl w:val="0"/>
          <w:numId w:val="47"/>
        </w:numPr>
        <w:rPr>
          <w:sz w:val="24"/>
          <w:szCs w:val="24"/>
        </w:rPr>
      </w:pPr>
      <w:r w:rsidRPr="00F5526F">
        <w:rPr>
          <w:sz w:val="24"/>
          <w:szCs w:val="24"/>
        </w:rPr>
        <w:t>величины угла вылета;</w:t>
      </w:r>
    </w:p>
    <w:p w:rsidR="003C2905" w:rsidRPr="00F5526F" w:rsidRDefault="003C2905" w:rsidP="003C2905">
      <w:pPr>
        <w:numPr>
          <w:ilvl w:val="0"/>
          <w:numId w:val="47"/>
        </w:numPr>
        <w:rPr>
          <w:sz w:val="24"/>
          <w:szCs w:val="24"/>
        </w:rPr>
      </w:pPr>
      <w:r w:rsidRPr="00F5526F">
        <w:rPr>
          <w:sz w:val="24"/>
          <w:szCs w:val="24"/>
        </w:rPr>
        <w:t>его аэродинамических свойств.</w:t>
      </w:r>
    </w:p>
    <w:p w:rsidR="003C2905" w:rsidRPr="00F5526F" w:rsidRDefault="003C2905" w:rsidP="003C2905">
      <w:pPr>
        <w:pStyle w:val="40"/>
      </w:pPr>
      <w:r w:rsidRPr="00F5526F">
        <w:t>Тестовое задание № 18</w:t>
      </w:r>
    </w:p>
    <w:p w:rsidR="003C2905" w:rsidRPr="00F5526F" w:rsidRDefault="003C2905" w:rsidP="003C2905">
      <w:pPr>
        <w:ind w:firstLine="709"/>
        <w:rPr>
          <w:sz w:val="24"/>
          <w:szCs w:val="24"/>
        </w:rPr>
      </w:pPr>
      <w:r w:rsidRPr="00F5526F">
        <w:rPr>
          <w:sz w:val="24"/>
          <w:szCs w:val="24"/>
        </w:rPr>
        <w:t>В прыжках на каждой высоте спортсмен имеет право на …</w:t>
      </w:r>
    </w:p>
    <w:p w:rsidR="003C2905" w:rsidRPr="00F5526F" w:rsidRDefault="003C2905" w:rsidP="003C2905">
      <w:pPr>
        <w:numPr>
          <w:ilvl w:val="0"/>
          <w:numId w:val="48"/>
        </w:numPr>
        <w:rPr>
          <w:sz w:val="24"/>
          <w:szCs w:val="24"/>
        </w:rPr>
      </w:pPr>
      <w:r w:rsidRPr="00F5526F">
        <w:rPr>
          <w:sz w:val="24"/>
          <w:szCs w:val="24"/>
        </w:rPr>
        <w:t>1 попытку;</w:t>
      </w:r>
    </w:p>
    <w:p w:rsidR="003C2905" w:rsidRPr="00F5526F" w:rsidRDefault="003C2905" w:rsidP="003C2905">
      <w:pPr>
        <w:numPr>
          <w:ilvl w:val="0"/>
          <w:numId w:val="48"/>
        </w:numPr>
        <w:rPr>
          <w:sz w:val="24"/>
          <w:szCs w:val="24"/>
        </w:rPr>
      </w:pPr>
      <w:r w:rsidRPr="00F5526F">
        <w:rPr>
          <w:sz w:val="24"/>
          <w:szCs w:val="24"/>
        </w:rPr>
        <w:t>2 попытки;</w:t>
      </w:r>
    </w:p>
    <w:p w:rsidR="003C2905" w:rsidRPr="00F5526F" w:rsidRDefault="003C2905" w:rsidP="003C2905">
      <w:pPr>
        <w:numPr>
          <w:ilvl w:val="0"/>
          <w:numId w:val="48"/>
        </w:numPr>
        <w:rPr>
          <w:sz w:val="24"/>
          <w:szCs w:val="24"/>
          <w:u w:val="single"/>
        </w:rPr>
      </w:pPr>
      <w:r w:rsidRPr="00F5526F">
        <w:rPr>
          <w:sz w:val="24"/>
          <w:szCs w:val="24"/>
          <w:u w:val="single"/>
        </w:rPr>
        <w:t>3 попытки;</w:t>
      </w:r>
    </w:p>
    <w:p w:rsidR="003C2905" w:rsidRPr="00F5526F" w:rsidRDefault="003C2905" w:rsidP="003C2905">
      <w:pPr>
        <w:numPr>
          <w:ilvl w:val="0"/>
          <w:numId w:val="48"/>
        </w:numPr>
        <w:rPr>
          <w:sz w:val="24"/>
          <w:szCs w:val="24"/>
        </w:rPr>
      </w:pPr>
      <w:r w:rsidRPr="00F5526F">
        <w:rPr>
          <w:sz w:val="24"/>
          <w:szCs w:val="24"/>
        </w:rPr>
        <w:t>то количество попыток, которое оговорено в положении о соревнованиях.</w:t>
      </w:r>
    </w:p>
    <w:p w:rsidR="003C2905" w:rsidRPr="00F5526F" w:rsidRDefault="003C2905" w:rsidP="003C2905">
      <w:pPr>
        <w:pStyle w:val="40"/>
      </w:pPr>
      <w:r w:rsidRPr="00F5526F">
        <w:t>Тестовое задание № 19</w:t>
      </w:r>
    </w:p>
    <w:p w:rsidR="003C2905" w:rsidRPr="00F5526F" w:rsidRDefault="003C2905" w:rsidP="003C2905">
      <w:pPr>
        <w:ind w:firstLine="709"/>
        <w:rPr>
          <w:sz w:val="24"/>
          <w:szCs w:val="24"/>
        </w:rPr>
      </w:pPr>
      <w:r w:rsidRPr="00F5526F">
        <w:rPr>
          <w:sz w:val="24"/>
          <w:szCs w:val="24"/>
        </w:rPr>
        <w:t>Очерёдность попыток в финальной части соревнований по прыжкам в длину устанавливается в порядке …</w:t>
      </w:r>
    </w:p>
    <w:p w:rsidR="003C2905" w:rsidRPr="00F5526F" w:rsidRDefault="003C2905" w:rsidP="003C2905">
      <w:pPr>
        <w:numPr>
          <w:ilvl w:val="0"/>
          <w:numId w:val="49"/>
        </w:numPr>
        <w:rPr>
          <w:sz w:val="24"/>
          <w:szCs w:val="24"/>
        </w:rPr>
      </w:pPr>
      <w:r w:rsidRPr="00F5526F">
        <w:rPr>
          <w:sz w:val="24"/>
          <w:szCs w:val="24"/>
        </w:rPr>
        <w:t>от лучшего к худшему результату;</w:t>
      </w:r>
    </w:p>
    <w:p w:rsidR="003C2905" w:rsidRPr="00F5526F" w:rsidRDefault="003C2905" w:rsidP="003C2905">
      <w:pPr>
        <w:numPr>
          <w:ilvl w:val="0"/>
          <w:numId w:val="49"/>
        </w:numPr>
        <w:rPr>
          <w:sz w:val="24"/>
          <w:szCs w:val="24"/>
          <w:u w:val="single"/>
        </w:rPr>
      </w:pPr>
      <w:r w:rsidRPr="00F5526F">
        <w:rPr>
          <w:sz w:val="24"/>
          <w:szCs w:val="24"/>
          <w:u w:val="single"/>
        </w:rPr>
        <w:t>от худшего к лучшему результату;</w:t>
      </w:r>
    </w:p>
    <w:p w:rsidR="003C2905" w:rsidRPr="00F5526F" w:rsidRDefault="003C2905" w:rsidP="003C2905">
      <w:pPr>
        <w:numPr>
          <w:ilvl w:val="0"/>
          <w:numId w:val="49"/>
        </w:numPr>
        <w:rPr>
          <w:sz w:val="24"/>
          <w:szCs w:val="24"/>
        </w:rPr>
      </w:pPr>
      <w:r w:rsidRPr="00F5526F">
        <w:rPr>
          <w:sz w:val="24"/>
          <w:szCs w:val="24"/>
        </w:rPr>
        <w:t>записи в протоколе;</w:t>
      </w:r>
    </w:p>
    <w:p w:rsidR="003C2905" w:rsidRPr="00F5526F" w:rsidRDefault="003C2905" w:rsidP="003C2905">
      <w:pPr>
        <w:numPr>
          <w:ilvl w:val="0"/>
          <w:numId w:val="49"/>
        </w:numPr>
        <w:rPr>
          <w:sz w:val="24"/>
          <w:szCs w:val="24"/>
        </w:rPr>
      </w:pPr>
      <w:r w:rsidRPr="00F5526F">
        <w:rPr>
          <w:sz w:val="24"/>
          <w:szCs w:val="24"/>
        </w:rPr>
        <w:t>указываемом главным судьёй.</w:t>
      </w:r>
    </w:p>
    <w:p w:rsidR="003C2905" w:rsidRPr="00F5526F" w:rsidRDefault="003C2905" w:rsidP="003C2905">
      <w:pPr>
        <w:pStyle w:val="40"/>
      </w:pPr>
      <w:r w:rsidRPr="00F5526F">
        <w:t>Тестовое задание № 20</w:t>
      </w:r>
    </w:p>
    <w:p w:rsidR="003C2905" w:rsidRPr="00F5526F" w:rsidRDefault="003C2905" w:rsidP="003C2905">
      <w:pPr>
        <w:ind w:firstLine="709"/>
        <w:rPr>
          <w:sz w:val="24"/>
          <w:szCs w:val="24"/>
        </w:rPr>
      </w:pPr>
      <w:r w:rsidRPr="00F5526F">
        <w:rPr>
          <w:sz w:val="24"/>
          <w:szCs w:val="24"/>
        </w:rPr>
        <w:t>Вес мужского ядра составляет ...</w:t>
      </w:r>
    </w:p>
    <w:p w:rsidR="003C2905" w:rsidRPr="00F5526F" w:rsidRDefault="003C2905" w:rsidP="003C2905">
      <w:pPr>
        <w:numPr>
          <w:ilvl w:val="0"/>
          <w:numId w:val="50"/>
        </w:numPr>
        <w:rPr>
          <w:sz w:val="24"/>
          <w:szCs w:val="24"/>
        </w:rPr>
      </w:pPr>
      <w:smartTag w:uri="urn:schemas-microsoft-com:office:smarttags" w:element="metricconverter">
        <w:smartTagPr>
          <w:attr w:name="ProductID" w:val="7 кг"/>
        </w:smartTagPr>
        <w:r w:rsidRPr="00F5526F">
          <w:rPr>
            <w:sz w:val="24"/>
            <w:szCs w:val="24"/>
          </w:rPr>
          <w:t>7 кг</w:t>
        </w:r>
      </w:smartTag>
      <w:r w:rsidRPr="00F5526F">
        <w:rPr>
          <w:sz w:val="24"/>
          <w:szCs w:val="24"/>
        </w:rPr>
        <w:t>;</w:t>
      </w:r>
    </w:p>
    <w:p w:rsidR="003C2905" w:rsidRPr="00F5526F" w:rsidRDefault="003C2905" w:rsidP="003C2905">
      <w:pPr>
        <w:numPr>
          <w:ilvl w:val="0"/>
          <w:numId w:val="50"/>
        </w:numPr>
        <w:rPr>
          <w:sz w:val="24"/>
          <w:szCs w:val="24"/>
          <w:u w:val="single"/>
        </w:rPr>
      </w:pPr>
      <w:smartTag w:uri="urn:schemas-microsoft-com:office:smarttags" w:element="metricconverter">
        <w:smartTagPr>
          <w:attr w:name="ProductID" w:val="7,257 кг"/>
        </w:smartTagPr>
        <w:r w:rsidRPr="00F5526F">
          <w:rPr>
            <w:sz w:val="24"/>
            <w:szCs w:val="24"/>
            <w:u w:val="single"/>
          </w:rPr>
          <w:t>7,257 кг</w:t>
        </w:r>
      </w:smartTag>
      <w:r w:rsidRPr="00F5526F">
        <w:rPr>
          <w:sz w:val="24"/>
          <w:szCs w:val="24"/>
          <w:u w:val="single"/>
        </w:rPr>
        <w:t>;</w:t>
      </w:r>
    </w:p>
    <w:p w:rsidR="003C2905" w:rsidRPr="00F5526F" w:rsidRDefault="003C2905" w:rsidP="003C2905">
      <w:pPr>
        <w:numPr>
          <w:ilvl w:val="0"/>
          <w:numId w:val="50"/>
        </w:numPr>
        <w:rPr>
          <w:sz w:val="24"/>
          <w:szCs w:val="24"/>
        </w:rPr>
      </w:pPr>
      <w:smartTag w:uri="urn:schemas-microsoft-com:office:smarttags" w:element="metricconverter">
        <w:smartTagPr>
          <w:attr w:name="ProductID" w:val="7,265 кг"/>
        </w:smartTagPr>
        <w:r w:rsidRPr="00F5526F">
          <w:rPr>
            <w:sz w:val="24"/>
            <w:szCs w:val="24"/>
          </w:rPr>
          <w:t>7,265 кг</w:t>
        </w:r>
      </w:smartTag>
      <w:r w:rsidRPr="00F5526F">
        <w:rPr>
          <w:sz w:val="24"/>
          <w:szCs w:val="24"/>
        </w:rPr>
        <w:t>;</w:t>
      </w:r>
    </w:p>
    <w:p w:rsidR="003C2905" w:rsidRPr="00F5526F" w:rsidRDefault="003C2905" w:rsidP="003C2905">
      <w:pPr>
        <w:numPr>
          <w:ilvl w:val="0"/>
          <w:numId w:val="50"/>
        </w:numPr>
        <w:rPr>
          <w:sz w:val="24"/>
          <w:szCs w:val="24"/>
        </w:rPr>
      </w:pPr>
      <w:smartTag w:uri="urn:schemas-microsoft-com:office:smarttags" w:element="metricconverter">
        <w:smartTagPr>
          <w:attr w:name="ProductID" w:val="10 кг"/>
        </w:smartTagPr>
        <w:r w:rsidRPr="00F5526F">
          <w:rPr>
            <w:sz w:val="24"/>
            <w:szCs w:val="24"/>
          </w:rPr>
          <w:t>10 кг</w:t>
        </w:r>
      </w:smartTag>
      <w:r w:rsidRPr="00F5526F">
        <w:rPr>
          <w:sz w:val="24"/>
          <w:szCs w:val="24"/>
        </w:rPr>
        <w:t>.</w:t>
      </w:r>
    </w:p>
    <w:p w:rsidR="003C2905" w:rsidRPr="00F5526F" w:rsidRDefault="003C2905" w:rsidP="003C2905">
      <w:pPr>
        <w:pStyle w:val="40"/>
      </w:pPr>
      <w:r w:rsidRPr="00F5526F">
        <w:t>Тестовое задание № 21</w:t>
      </w:r>
    </w:p>
    <w:p w:rsidR="003C2905" w:rsidRPr="00F5526F" w:rsidRDefault="003C2905" w:rsidP="003C2905">
      <w:pPr>
        <w:ind w:firstLine="709"/>
        <w:rPr>
          <w:sz w:val="24"/>
          <w:szCs w:val="24"/>
        </w:rPr>
      </w:pPr>
      <w:r w:rsidRPr="00F5526F">
        <w:rPr>
          <w:sz w:val="24"/>
          <w:szCs w:val="24"/>
        </w:rPr>
        <w:t>Цель движений в полёте в прыжках в длину заключается в …</w:t>
      </w:r>
    </w:p>
    <w:p w:rsidR="003C2905" w:rsidRPr="00F5526F" w:rsidRDefault="003C2905" w:rsidP="003C2905">
      <w:pPr>
        <w:numPr>
          <w:ilvl w:val="0"/>
          <w:numId w:val="51"/>
        </w:numPr>
        <w:rPr>
          <w:sz w:val="24"/>
          <w:szCs w:val="24"/>
        </w:rPr>
      </w:pPr>
      <w:r w:rsidRPr="00F5526F">
        <w:rPr>
          <w:sz w:val="24"/>
          <w:szCs w:val="24"/>
        </w:rPr>
        <w:t>уменьшении сопротивления воздуху;</w:t>
      </w:r>
    </w:p>
    <w:p w:rsidR="003C2905" w:rsidRPr="00F5526F" w:rsidRDefault="003C2905" w:rsidP="003C2905">
      <w:pPr>
        <w:numPr>
          <w:ilvl w:val="0"/>
          <w:numId w:val="51"/>
        </w:numPr>
        <w:rPr>
          <w:sz w:val="24"/>
          <w:szCs w:val="24"/>
        </w:rPr>
      </w:pPr>
      <w:r w:rsidRPr="00F5526F">
        <w:rPr>
          <w:sz w:val="24"/>
          <w:szCs w:val="24"/>
        </w:rPr>
        <w:t>увеличении скорости;</w:t>
      </w:r>
    </w:p>
    <w:p w:rsidR="003C2905" w:rsidRPr="00F5526F" w:rsidRDefault="003C2905" w:rsidP="003C2905">
      <w:pPr>
        <w:numPr>
          <w:ilvl w:val="0"/>
          <w:numId w:val="51"/>
        </w:numPr>
        <w:rPr>
          <w:sz w:val="24"/>
          <w:szCs w:val="24"/>
          <w:u w:val="single"/>
        </w:rPr>
      </w:pPr>
      <w:r w:rsidRPr="00F5526F">
        <w:rPr>
          <w:sz w:val="24"/>
          <w:szCs w:val="24"/>
          <w:u w:val="single"/>
        </w:rPr>
        <w:t>поддержании равновесия;</w:t>
      </w:r>
    </w:p>
    <w:p w:rsidR="003C2905" w:rsidRPr="00F5526F" w:rsidRDefault="003C2905" w:rsidP="003C2905">
      <w:pPr>
        <w:numPr>
          <w:ilvl w:val="0"/>
          <w:numId w:val="51"/>
        </w:numPr>
        <w:rPr>
          <w:sz w:val="24"/>
          <w:szCs w:val="24"/>
        </w:rPr>
      </w:pPr>
      <w:r w:rsidRPr="00F5526F">
        <w:rPr>
          <w:sz w:val="24"/>
          <w:szCs w:val="24"/>
        </w:rPr>
        <w:t>уменьшении действия силы тяжести.</w:t>
      </w:r>
    </w:p>
    <w:p w:rsidR="003C2905" w:rsidRPr="00F5526F" w:rsidRDefault="003C2905" w:rsidP="003C2905">
      <w:pPr>
        <w:pStyle w:val="40"/>
      </w:pPr>
      <w:r w:rsidRPr="00F5526F">
        <w:t>Тестовое задание № 22</w:t>
      </w:r>
    </w:p>
    <w:p w:rsidR="003C2905" w:rsidRPr="00F5526F" w:rsidRDefault="003C2905" w:rsidP="003C2905">
      <w:pPr>
        <w:ind w:firstLine="709"/>
        <w:rPr>
          <w:sz w:val="24"/>
          <w:szCs w:val="24"/>
        </w:rPr>
      </w:pPr>
      <w:r w:rsidRPr="00F5526F">
        <w:rPr>
          <w:sz w:val="24"/>
          <w:szCs w:val="24"/>
        </w:rPr>
        <w:t>С увеличением угла разбега в прыжках в высоту место отталкивания ...</w:t>
      </w:r>
    </w:p>
    <w:p w:rsidR="003C2905" w:rsidRPr="00F5526F" w:rsidRDefault="003C2905" w:rsidP="003C2905">
      <w:pPr>
        <w:numPr>
          <w:ilvl w:val="0"/>
          <w:numId w:val="52"/>
        </w:numPr>
        <w:rPr>
          <w:sz w:val="24"/>
          <w:szCs w:val="24"/>
        </w:rPr>
      </w:pPr>
      <w:r w:rsidRPr="00F5526F">
        <w:rPr>
          <w:sz w:val="24"/>
          <w:szCs w:val="24"/>
        </w:rPr>
        <w:t>приближается к планке;</w:t>
      </w:r>
    </w:p>
    <w:p w:rsidR="003C2905" w:rsidRPr="00F5526F" w:rsidRDefault="003C2905" w:rsidP="003C2905">
      <w:pPr>
        <w:numPr>
          <w:ilvl w:val="0"/>
          <w:numId w:val="52"/>
        </w:numPr>
        <w:rPr>
          <w:sz w:val="24"/>
          <w:szCs w:val="24"/>
          <w:u w:val="single"/>
        </w:rPr>
      </w:pPr>
      <w:r w:rsidRPr="00F5526F">
        <w:rPr>
          <w:sz w:val="24"/>
          <w:szCs w:val="24"/>
          <w:u w:val="single"/>
        </w:rPr>
        <w:t>отдаляется от планки;</w:t>
      </w:r>
    </w:p>
    <w:p w:rsidR="003C2905" w:rsidRPr="00F5526F" w:rsidRDefault="003C2905" w:rsidP="003C2905">
      <w:pPr>
        <w:numPr>
          <w:ilvl w:val="0"/>
          <w:numId w:val="52"/>
        </w:numPr>
        <w:rPr>
          <w:sz w:val="24"/>
          <w:szCs w:val="24"/>
        </w:rPr>
      </w:pPr>
      <w:r w:rsidRPr="00F5526F">
        <w:rPr>
          <w:sz w:val="24"/>
          <w:szCs w:val="24"/>
        </w:rPr>
        <w:t>остаётся без изменений;</w:t>
      </w:r>
    </w:p>
    <w:p w:rsidR="003C2905" w:rsidRPr="00F5526F" w:rsidRDefault="003C2905" w:rsidP="003C2905">
      <w:pPr>
        <w:numPr>
          <w:ilvl w:val="0"/>
          <w:numId w:val="52"/>
        </w:numPr>
        <w:rPr>
          <w:sz w:val="24"/>
          <w:szCs w:val="24"/>
        </w:rPr>
      </w:pPr>
      <w:r w:rsidRPr="00F5526F">
        <w:rPr>
          <w:sz w:val="24"/>
          <w:szCs w:val="24"/>
        </w:rPr>
        <w:t>перемещается вдоль планки.</w:t>
      </w:r>
    </w:p>
    <w:p w:rsidR="003C2905" w:rsidRPr="00F5526F" w:rsidRDefault="003C2905" w:rsidP="003C2905">
      <w:pPr>
        <w:pStyle w:val="40"/>
      </w:pPr>
      <w:r w:rsidRPr="00F5526F">
        <w:t>Тестовое задание № 23</w:t>
      </w:r>
    </w:p>
    <w:p w:rsidR="003C2905" w:rsidRPr="00F5526F" w:rsidRDefault="003C2905" w:rsidP="003C2905">
      <w:pPr>
        <w:ind w:firstLine="709"/>
        <w:rPr>
          <w:sz w:val="24"/>
          <w:szCs w:val="24"/>
        </w:rPr>
      </w:pPr>
      <w:r w:rsidRPr="00F5526F">
        <w:rPr>
          <w:sz w:val="24"/>
          <w:szCs w:val="24"/>
        </w:rPr>
        <w:t>Окончанием бега по дистанции считается момент пересечения финишного створа …</w:t>
      </w:r>
    </w:p>
    <w:p w:rsidR="003C2905" w:rsidRPr="00F5526F" w:rsidRDefault="003C2905" w:rsidP="003C2905">
      <w:pPr>
        <w:numPr>
          <w:ilvl w:val="0"/>
          <w:numId w:val="53"/>
        </w:numPr>
        <w:rPr>
          <w:sz w:val="24"/>
          <w:szCs w:val="24"/>
        </w:rPr>
      </w:pPr>
      <w:r w:rsidRPr="00F5526F">
        <w:rPr>
          <w:sz w:val="24"/>
          <w:szCs w:val="24"/>
        </w:rPr>
        <w:t>любой частью тела;</w:t>
      </w:r>
    </w:p>
    <w:p w:rsidR="003C2905" w:rsidRPr="00F5526F" w:rsidRDefault="003C2905" w:rsidP="003C2905">
      <w:pPr>
        <w:numPr>
          <w:ilvl w:val="0"/>
          <w:numId w:val="53"/>
        </w:numPr>
        <w:rPr>
          <w:sz w:val="24"/>
          <w:szCs w:val="24"/>
        </w:rPr>
      </w:pPr>
      <w:r w:rsidRPr="00F5526F">
        <w:rPr>
          <w:sz w:val="24"/>
          <w:szCs w:val="24"/>
        </w:rPr>
        <w:t>носком туфли;</w:t>
      </w:r>
    </w:p>
    <w:p w:rsidR="003C2905" w:rsidRPr="00F5526F" w:rsidRDefault="003C2905" w:rsidP="003C2905">
      <w:pPr>
        <w:numPr>
          <w:ilvl w:val="0"/>
          <w:numId w:val="53"/>
        </w:numPr>
        <w:rPr>
          <w:sz w:val="24"/>
          <w:szCs w:val="24"/>
          <w:u w:val="single"/>
        </w:rPr>
      </w:pPr>
      <w:r w:rsidRPr="00F5526F">
        <w:rPr>
          <w:sz w:val="24"/>
          <w:szCs w:val="24"/>
          <w:u w:val="single"/>
        </w:rPr>
        <w:t>любой частью туловища;</w:t>
      </w:r>
    </w:p>
    <w:p w:rsidR="003C2905" w:rsidRPr="00F5526F" w:rsidRDefault="003C2905" w:rsidP="003C2905">
      <w:pPr>
        <w:numPr>
          <w:ilvl w:val="0"/>
          <w:numId w:val="53"/>
        </w:numPr>
        <w:rPr>
          <w:sz w:val="24"/>
          <w:szCs w:val="24"/>
        </w:rPr>
      </w:pPr>
      <w:r w:rsidRPr="00F5526F">
        <w:rPr>
          <w:sz w:val="24"/>
          <w:szCs w:val="24"/>
        </w:rPr>
        <w:t>головой.</w:t>
      </w:r>
    </w:p>
    <w:p w:rsidR="003C2905" w:rsidRPr="00F5526F" w:rsidRDefault="003C2905" w:rsidP="003C2905">
      <w:pPr>
        <w:pStyle w:val="40"/>
      </w:pPr>
      <w:r w:rsidRPr="00F5526F">
        <w:t>Тестовое задание № 24</w:t>
      </w:r>
    </w:p>
    <w:p w:rsidR="003C2905" w:rsidRPr="00F5526F" w:rsidRDefault="003C2905" w:rsidP="003C2905">
      <w:pPr>
        <w:shd w:val="clear" w:color="FFFFFF" w:fill="FFFFFF"/>
        <w:autoSpaceDE w:val="0"/>
        <w:ind w:firstLine="709"/>
        <w:jc w:val="left"/>
        <w:rPr>
          <w:i/>
          <w:sz w:val="24"/>
          <w:szCs w:val="24"/>
        </w:rPr>
      </w:pPr>
      <w:r w:rsidRPr="00F5526F">
        <w:rPr>
          <w:i/>
          <w:sz w:val="24"/>
          <w:szCs w:val="24"/>
        </w:rPr>
        <w:t>Оптимальную скорость разбега в прыжках в длину спортсмен развивает …</w:t>
      </w:r>
    </w:p>
    <w:p w:rsidR="003C2905" w:rsidRPr="00F5526F" w:rsidRDefault="003C2905" w:rsidP="003C2905">
      <w:pPr>
        <w:numPr>
          <w:ilvl w:val="0"/>
          <w:numId w:val="54"/>
        </w:numPr>
        <w:rPr>
          <w:sz w:val="24"/>
          <w:szCs w:val="24"/>
        </w:rPr>
      </w:pPr>
      <w:r w:rsidRPr="00F5526F">
        <w:rPr>
          <w:sz w:val="24"/>
          <w:szCs w:val="24"/>
        </w:rPr>
        <w:t>на 5, 6 беговых шагах</w:t>
      </w:r>
    </w:p>
    <w:p w:rsidR="003C2905" w:rsidRPr="00F5526F" w:rsidRDefault="003C2905" w:rsidP="003C2905">
      <w:pPr>
        <w:numPr>
          <w:ilvl w:val="0"/>
          <w:numId w:val="54"/>
        </w:numPr>
        <w:rPr>
          <w:sz w:val="24"/>
          <w:szCs w:val="24"/>
        </w:rPr>
      </w:pPr>
      <w:r w:rsidRPr="00F5526F">
        <w:rPr>
          <w:sz w:val="24"/>
          <w:szCs w:val="24"/>
        </w:rPr>
        <w:t>на 7, 9 беговых шагах</w:t>
      </w:r>
    </w:p>
    <w:p w:rsidR="003C2905" w:rsidRPr="00F5526F" w:rsidRDefault="003C2905" w:rsidP="003C2905">
      <w:pPr>
        <w:numPr>
          <w:ilvl w:val="0"/>
          <w:numId w:val="54"/>
        </w:numPr>
        <w:rPr>
          <w:sz w:val="24"/>
          <w:szCs w:val="24"/>
          <w:u w:val="single"/>
        </w:rPr>
      </w:pPr>
      <w:r w:rsidRPr="00F5526F">
        <w:rPr>
          <w:sz w:val="24"/>
          <w:szCs w:val="24"/>
          <w:u w:val="single"/>
        </w:rPr>
        <w:t>на 3,4 последних беговых шагах</w:t>
      </w:r>
    </w:p>
    <w:p w:rsidR="003C2905" w:rsidRPr="00F5526F" w:rsidRDefault="003C2905" w:rsidP="006E5443">
      <w:pPr>
        <w:pStyle w:val="40"/>
        <w:keepNext/>
      </w:pPr>
      <w:r w:rsidRPr="00F5526F">
        <w:t>Тестовое задание № 25</w:t>
      </w:r>
    </w:p>
    <w:p w:rsidR="003C2905" w:rsidRPr="00F5526F" w:rsidRDefault="003C2905" w:rsidP="003C2905">
      <w:pPr>
        <w:shd w:val="clear" w:color="FFFFFF" w:fill="FFFFFF"/>
        <w:autoSpaceDE w:val="0"/>
        <w:ind w:firstLine="709"/>
        <w:jc w:val="left"/>
        <w:rPr>
          <w:sz w:val="24"/>
          <w:szCs w:val="24"/>
        </w:rPr>
      </w:pPr>
      <w:r w:rsidRPr="00F5526F">
        <w:rPr>
          <w:sz w:val="24"/>
          <w:szCs w:val="24"/>
        </w:rPr>
        <w:t>Оптимальный угол постановки толчковой ноги в прыжках в длину …</w:t>
      </w:r>
    </w:p>
    <w:p w:rsidR="003C2905" w:rsidRPr="00F5526F" w:rsidRDefault="003C2905" w:rsidP="003C2905">
      <w:pPr>
        <w:numPr>
          <w:ilvl w:val="0"/>
          <w:numId w:val="55"/>
        </w:numPr>
        <w:rPr>
          <w:sz w:val="24"/>
          <w:szCs w:val="24"/>
          <w:u w:val="single"/>
        </w:rPr>
      </w:pPr>
      <w:r w:rsidRPr="00F5526F">
        <w:rPr>
          <w:sz w:val="24"/>
          <w:szCs w:val="24"/>
          <w:u w:val="single"/>
        </w:rPr>
        <w:t>70º</w:t>
      </w:r>
    </w:p>
    <w:p w:rsidR="003C2905" w:rsidRPr="00F5526F" w:rsidRDefault="003C2905" w:rsidP="003C2905">
      <w:pPr>
        <w:numPr>
          <w:ilvl w:val="0"/>
          <w:numId w:val="55"/>
        </w:numPr>
        <w:rPr>
          <w:sz w:val="24"/>
          <w:szCs w:val="24"/>
        </w:rPr>
      </w:pPr>
      <w:r w:rsidRPr="00F5526F">
        <w:rPr>
          <w:sz w:val="24"/>
          <w:szCs w:val="24"/>
        </w:rPr>
        <w:t>80º</w:t>
      </w:r>
    </w:p>
    <w:p w:rsidR="003C2905" w:rsidRPr="00F5526F" w:rsidRDefault="003C2905" w:rsidP="003C2905">
      <w:pPr>
        <w:numPr>
          <w:ilvl w:val="0"/>
          <w:numId w:val="55"/>
        </w:numPr>
        <w:rPr>
          <w:sz w:val="24"/>
          <w:szCs w:val="24"/>
        </w:rPr>
      </w:pPr>
      <w:r w:rsidRPr="00F5526F">
        <w:rPr>
          <w:sz w:val="24"/>
          <w:szCs w:val="24"/>
        </w:rPr>
        <w:t>90º</w:t>
      </w:r>
    </w:p>
    <w:p w:rsidR="003C2905" w:rsidRPr="00F5526F" w:rsidRDefault="003C2905" w:rsidP="003C2905">
      <w:pPr>
        <w:pStyle w:val="40"/>
      </w:pPr>
      <w:r w:rsidRPr="00F5526F">
        <w:t>Тестовое задание № 26</w:t>
      </w:r>
    </w:p>
    <w:p w:rsidR="003C2905" w:rsidRPr="00F5526F" w:rsidRDefault="003C2905" w:rsidP="003C2905">
      <w:pPr>
        <w:shd w:val="clear" w:color="FFFFFF" w:fill="FFFFFF"/>
        <w:autoSpaceDE w:val="0"/>
        <w:ind w:firstLine="709"/>
        <w:jc w:val="left"/>
        <w:rPr>
          <w:sz w:val="24"/>
          <w:szCs w:val="24"/>
        </w:rPr>
      </w:pPr>
      <w:r w:rsidRPr="00F5526F">
        <w:rPr>
          <w:sz w:val="24"/>
          <w:szCs w:val="24"/>
        </w:rPr>
        <w:t>В каком порядке выполняются отталкивание в тройном прыжке …</w:t>
      </w:r>
    </w:p>
    <w:p w:rsidR="003C2905" w:rsidRPr="00F5526F" w:rsidRDefault="003C2905" w:rsidP="003C2905">
      <w:pPr>
        <w:numPr>
          <w:ilvl w:val="0"/>
          <w:numId w:val="56"/>
        </w:numPr>
        <w:rPr>
          <w:sz w:val="24"/>
          <w:szCs w:val="24"/>
        </w:rPr>
      </w:pPr>
      <w:r w:rsidRPr="00F5526F">
        <w:rPr>
          <w:sz w:val="24"/>
          <w:szCs w:val="24"/>
        </w:rPr>
        <w:t>прыжок, скачок, шаг</w:t>
      </w:r>
    </w:p>
    <w:p w:rsidR="003C2905" w:rsidRPr="00F5526F" w:rsidRDefault="003C2905" w:rsidP="003C2905">
      <w:pPr>
        <w:numPr>
          <w:ilvl w:val="0"/>
          <w:numId w:val="56"/>
        </w:numPr>
        <w:rPr>
          <w:sz w:val="24"/>
          <w:szCs w:val="24"/>
        </w:rPr>
      </w:pPr>
      <w:r w:rsidRPr="00F5526F">
        <w:rPr>
          <w:sz w:val="24"/>
          <w:szCs w:val="24"/>
        </w:rPr>
        <w:t>шаг, прыжок, скачок</w:t>
      </w:r>
    </w:p>
    <w:p w:rsidR="003C2905" w:rsidRPr="00F5526F" w:rsidRDefault="003C2905" w:rsidP="003C2905">
      <w:pPr>
        <w:numPr>
          <w:ilvl w:val="0"/>
          <w:numId w:val="56"/>
        </w:numPr>
        <w:rPr>
          <w:sz w:val="24"/>
          <w:szCs w:val="24"/>
          <w:u w:val="single"/>
        </w:rPr>
      </w:pPr>
      <w:r w:rsidRPr="00F5526F">
        <w:rPr>
          <w:sz w:val="24"/>
          <w:szCs w:val="24"/>
          <w:u w:val="single"/>
        </w:rPr>
        <w:t>скачок, шаг, прыжок</w:t>
      </w:r>
    </w:p>
    <w:p w:rsidR="003C2905" w:rsidRPr="00F5526F" w:rsidRDefault="003C2905" w:rsidP="003C2905">
      <w:pPr>
        <w:pStyle w:val="40"/>
      </w:pPr>
      <w:r w:rsidRPr="00F5526F">
        <w:t>Тестовое задание № 27</w:t>
      </w:r>
    </w:p>
    <w:p w:rsidR="003C2905" w:rsidRPr="00F5526F" w:rsidRDefault="003C2905" w:rsidP="003C2905">
      <w:pPr>
        <w:shd w:val="clear" w:color="FFFFFF" w:fill="FFFFFF"/>
        <w:autoSpaceDE w:val="0"/>
        <w:ind w:firstLine="709"/>
        <w:jc w:val="left"/>
        <w:rPr>
          <w:sz w:val="24"/>
          <w:szCs w:val="24"/>
        </w:rPr>
      </w:pPr>
      <w:r w:rsidRPr="00F5526F">
        <w:rPr>
          <w:sz w:val="24"/>
          <w:szCs w:val="24"/>
        </w:rPr>
        <w:t xml:space="preserve">Какое расстояние между барьерами в беге на </w:t>
      </w:r>
      <w:smartTag w:uri="urn:schemas-microsoft-com:office:smarttags" w:element="metricconverter">
        <w:smartTagPr>
          <w:attr w:name="ProductID" w:val="400 метров"/>
        </w:smartTagPr>
        <w:r w:rsidRPr="00F5526F">
          <w:rPr>
            <w:sz w:val="24"/>
            <w:szCs w:val="24"/>
          </w:rPr>
          <w:t>400 метров</w:t>
        </w:r>
      </w:smartTag>
      <w:r w:rsidRPr="00F5526F">
        <w:rPr>
          <w:sz w:val="24"/>
          <w:szCs w:val="24"/>
        </w:rPr>
        <w:t xml:space="preserve"> …</w:t>
      </w:r>
    </w:p>
    <w:p w:rsidR="003C2905" w:rsidRPr="00F5526F" w:rsidRDefault="003C2905" w:rsidP="003C2905">
      <w:pPr>
        <w:numPr>
          <w:ilvl w:val="0"/>
          <w:numId w:val="57"/>
        </w:numPr>
        <w:rPr>
          <w:sz w:val="24"/>
          <w:szCs w:val="24"/>
          <w:u w:val="single"/>
        </w:rPr>
      </w:pPr>
      <w:smartTag w:uri="urn:schemas-microsoft-com:office:smarttags" w:element="metricconverter">
        <w:smartTagPr>
          <w:attr w:name="ProductID" w:val="35 м"/>
        </w:smartTagPr>
        <w:r w:rsidRPr="00F5526F">
          <w:rPr>
            <w:sz w:val="24"/>
            <w:szCs w:val="24"/>
            <w:u w:val="single"/>
          </w:rPr>
          <w:t>35 м</w:t>
        </w:r>
      </w:smartTag>
      <w:r w:rsidRPr="00F5526F">
        <w:rPr>
          <w:sz w:val="24"/>
          <w:szCs w:val="24"/>
          <w:u w:val="single"/>
        </w:rPr>
        <w:t>.</w:t>
      </w:r>
    </w:p>
    <w:p w:rsidR="003C2905" w:rsidRPr="00F5526F" w:rsidRDefault="003C2905" w:rsidP="003C2905">
      <w:pPr>
        <w:numPr>
          <w:ilvl w:val="0"/>
          <w:numId w:val="57"/>
        </w:numPr>
        <w:rPr>
          <w:sz w:val="24"/>
          <w:szCs w:val="24"/>
        </w:rPr>
      </w:pPr>
      <w:smartTag w:uri="urn:schemas-microsoft-com:office:smarttags" w:element="metricconverter">
        <w:smartTagPr>
          <w:attr w:name="ProductID" w:val="40 м"/>
        </w:smartTagPr>
        <w:r w:rsidRPr="00F5526F">
          <w:rPr>
            <w:sz w:val="24"/>
            <w:szCs w:val="24"/>
          </w:rPr>
          <w:t>40 м</w:t>
        </w:r>
      </w:smartTag>
      <w:r w:rsidRPr="00F5526F">
        <w:rPr>
          <w:sz w:val="24"/>
          <w:szCs w:val="24"/>
        </w:rPr>
        <w:t>.</w:t>
      </w:r>
    </w:p>
    <w:p w:rsidR="003C2905" w:rsidRPr="00F5526F" w:rsidRDefault="003C2905" w:rsidP="003C2905">
      <w:pPr>
        <w:numPr>
          <w:ilvl w:val="0"/>
          <w:numId w:val="57"/>
        </w:numPr>
        <w:rPr>
          <w:sz w:val="24"/>
          <w:szCs w:val="24"/>
        </w:rPr>
      </w:pPr>
      <w:smartTag w:uri="urn:schemas-microsoft-com:office:smarttags" w:element="metricconverter">
        <w:smartTagPr>
          <w:attr w:name="ProductID" w:val="45 м"/>
        </w:smartTagPr>
        <w:r w:rsidRPr="00F5526F">
          <w:rPr>
            <w:sz w:val="24"/>
            <w:szCs w:val="24"/>
          </w:rPr>
          <w:t>45 м</w:t>
        </w:r>
      </w:smartTag>
      <w:r w:rsidRPr="00F5526F">
        <w:rPr>
          <w:sz w:val="24"/>
          <w:szCs w:val="24"/>
        </w:rPr>
        <w:t>.</w:t>
      </w:r>
    </w:p>
    <w:p w:rsidR="003C2905" w:rsidRPr="00F5526F" w:rsidRDefault="003C2905" w:rsidP="003C2905">
      <w:pPr>
        <w:pStyle w:val="40"/>
      </w:pPr>
      <w:r w:rsidRPr="00F5526F">
        <w:t>Тестовое задание № 28</w:t>
      </w:r>
    </w:p>
    <w:p w:rsidR="003C2905" w:rsidRPr="00F5526F" w:rsidRDefault="003C2905" w:rsidP="003C2905">
      <w:pPr>
        <w:shd w:val="clear" w:color="FFFFFF" w:fill="FFFFFF"/>
        <w:autoSpaceDE w:val="0"/>
        <w:ind w:firstLine="709"/>
        <w:jc w:val="left"/>
        <w:rPr>
          <w:sz w:val="24"/>
          <w:szCs w:val="24"/>
        </w:rPr>
      </w:pPr>
      <w:r w:rsidRPr="00F5526F">
        <w:rPr>
          <w:sz w:val="24"/>
          <w:szCs w:val="24"/>
        </w:rPr>
        <w:t xml:space="preserve">Каким способом разрешается преодолевать препятствие в беге </w:t>
      </w:r>
      <w:smartTag w:uri="urn:schemas-microsoft-com:office:smarttags" w:element="metricconverter">
        <w:smartTagPr>
          <w:attr w:name="ProductID" w:val="3000 метров"/>
        </w:smartTagPr>
        <w:r w:rsidRPr="00F5526F">
          <w:rPr>
            <w:sz w:val="24"/>
            <w:szCs w:val="24"/>
          </w:rPr>
          <w:t>3000 метров</w:t>
        </w:r>
      </w:smartTag>
      <w:r w:rsidRPr="00F5526F">
        <w:rPr>
          <w:sz w:val="24"/>
          <w:szCs w:val="24"/>
        </w:rPr>
        <w:t xml:space="preserve"> с препятствиями …</w:t>
      </w:r>
    </w:p>
    <w:p w:rsidR="003C2905" w:rsidRPr="00F5526F" w:rsidRDefault="003C2905" w:rsidP="003C2905">
      <w:pPr>
        <w:numPr>
          <w:ilvl w:val="0"/>
          <w:numId w:val="58"/>
        </w:numPr>
        <w:rPr>
          <w:sz w:val="24"/>
          <w:szCs w:val="24"/>
        </w:rPr>
      </w:pPr>
      <w:r w:rsidRPr="00F5526F">
        <w:rPr>
          <w:sz w:val="24"/>
          <w:szCs w:val="24"/>
        </w:rPr>
        <w:t>с опорой на одну ногу</w:t>
      </w:r>
    </w:p>
    <w:p w:rsidR="003C2905" w:rsidRPr="00F5526F" w:rsidRDefault="003C2905" w:rsidP="003C2905">
      <w:pPr>
        <w:numPr>
          <w:ilvl w:val="0"/>
          <w:numId w:val="58"/>
        </w:numPr>
        <w:rPr>
          <w:sz w:val="24"/>
          <w:szCs w:val="24"/>
        </w:rPr>
      </w:pPr>
      <w:r w:rsidRPr="00F5526F">
        <w:rPr>
          <w:sz w:val="24"/>
          <w:szCs w:val="24"/>
        </w:rPr>
        <w:t>барьерным шагом</w:t>
      </w:r>
    </w:p>
    <w:p w:rsidR="003C2905" w:rsidRPr="00F5526F" w:rsidRDefault="003C2905" w:rsidP="003C2905">
      <w:pPr>
        <w:numPr>
          <w:ilvl w:val="0"/>
          <w:numId w:val="58"/>
        </w:numPr>
        <w:rPr>
          <w:sz w:val="24"/>
          <w:szCs w:val="24"/>
          <w:u w:val="single"/>
        </w:rPr>
      </w:pPr>
      <w:r w:rsidRPr="00F5526F">
        <w:rPr>
          <w:sz w:val="24"/>
          <w:szCs w:val="24"/>
          <w:u w:val="single"/>
        </w:rPr>
        <w:t>любым способом</w:t>
      </w:r>
    </w:p>
    <w:p w:rsidR="003C2905" w:rsidRPr="00F5526F" w:rsidRDefault="003C2905" w:rsidP="003C2905">
      <w:pPr>
        <w:pStyle w:val="40"/>
      </w:pPr>
      <w:r w:rsidRPr="00F5526F">
        <w:t>Тестовое задание № 29</w:t>
      </w:r>
    </w:p>
    <w:p w:rsidR="003C2905" w:rsidRPr="00F5526F" w:rsidRDefault="003C2905" w:rsidP="003C2905">
      <w:pPr>
        <w:shd w:val="clear" w:color="FFFFFF" w:fill="FFFFFF"/>
        <w:autoSpaceDE w:val="0"/>
        <w:ind w:firstLine="709"/>
        <w:jc w:val="left"/>
        <w:rPr>
          <w:sz w:val="24"/>
          <w:szCs w:val="24"/>
        </w:rPr>
      </w:pPr>
      <w:r w:rsidRPr="00F5526F">
        <w:rPr>
          <w:sz w:val="24"/>
          <w:szCs w:val="24"/>
        </w:rPr>
        <w:t>Ширина легкоатлетической дорожки …</w:t>
      </w:r>
    </w:p>
    <w:p w:rsidR="003C2905" w:rsidRPr="00F5526F" w:rsidRDefault="003C2905" w:rsidP="003C2905">
      <w:pPr>
        <w:numPr>
          <w:ilvl w:val="0"/>
          <w:numId w:val="59"/>
        </w:numPr>
        <w:rPr>
          <w:sz w:val="24"/>
          <w:szCs w:val="24"/>
        </w:rPr>
      </w:pPr>
      <w:smartTag w:uri="urn:schemas-microsoft-com:office:smarttags" w:element="metricconverter">
        <w:smartTagPr>
          <w:attr w:name="ProductID" w:val="1,2 м"/>
        </w:smartTagPr>
        <w:r w:rsidRPr="00F5526F">
          <w:rPr>
            <w:sz w:val="24"/>
            <w:szCs w:val="24"/>
          </w:rPr>
          <w:t>1,2 м</w:t>
        </w:r>
      </w:smartTag>
      <w:r w:rsidRPr="00F5526F">
        <w:rPr>
          <w:sz w:val="24"/>
          <w:szCs w:val="24"/>
        </w:rPr>
        <w:t>.</w:t>
      </w:r>
    </w:p>
    <w:p w:rsidR="003C2905" w:rsidRPr="00F5526F" w:rsidRDefault="003C2905" w:rsidP="003C2905">
      <w:pPr>
        <w:numPr>
          <w:ilvl w:val="0"/>
          <w:numId w:val="59"/>
        </w:numPr>
        <w:rPr>
          <w:sz w:val="24"/>
          <w:szCs w:val="24"/>
          <w:u w:val="single"/>
        </w:rPr>
      </w:pPr>
      <w:smartTag w:uri="urn:schemas-microsoft-com:office:smarttags" w:element="metricconverter">
        <w:smartTagPr>
          <w:attr w:name="ProductID" w:val="1,25 м"/>
        </w:smartTagPr>
        <w:r w:rsidRPr="00F5526F">
          <w:rPr>
            <w:sz w:val="24"/>
            <w:szCs w:val="24"/>
            <w:u w:val="single"/>
          </w:rPr>
          <w:t>1,25 м</w:t>
        </w:r>
      </w:smartTag>
      <w:r w:rsidRPr="00F5526F">
        <w:rPr>
          <w:sz w:val="24"/>
          <w:szCs w:val="24"/>
          <w:u w:val="single"/>
        </w:rPr>
        <w:t>.</w:t>
      </w:r>
    </w:p>
    <w:p w:rsidR="003C2905" w:rsidRPr="00F5526F" w:rsidRDefault="003C2905" w:rsidP="003C2905">
      <w:pPr>
        <w:numPr>
          <w:ilvl w:val="0"/>
          <w:numId w:val="59"/>
        </w:numPr>
        <w:rPr>
          <w:sz w:val="24"/>
          <w:szCs w:val="24"/>
        </w:rPr>
      </w:pPr>
      <w:smartTag w:uri="urn:schemas-microsoft-com:office:smarttags" w:element="metricconverter">
        <w:smartTagPr>
          <w:attr w:name="ProductID" w:val="1,30 м"/>
        </w:smartTagPr>
        <w:r w:rsidRPr="00F5526F">
          <w:rPr>
            <w:sz w:val="24"/>
            <w:szCs w:val="24"/>
          </w:rPr>
          <w:t>1,30 м</w:t>
        </w:r>
      </w:smartTag>
      <w:r w:rsidRPr="00F5526F">
        <w:rPr>
          <w:sz w:val="24"/>
          <w:szCs w:val="24"/>
        </w:rPr>
        <w:t>.</w:t>
      </w:r>
    </w:p>
    <w:p w:rsidR="003C2905" w:rsidRPr="00F5526F" w:rsidRDefault="003C2905" w:rsidP="003C2905">
      <w:pPr>
        <w:pStyle w:val="40"/>
      </w:pPr>
      <w:r w:rsidRPr="00F5526F">
        <w:t>Тестовое задание № 30</w:t>
      </w:r>
    </w:p>
    <w:p w:rsidR="003C2905" w:rsidRPr="00F5526F" w:rsidRDefault="003C2905" w:rsidP="003C2905">
      <w:pPr>
        <w:shd w:val="clear" w:color="FFFFFF" w:fill="FFFFFF"/>
        <w:autoSpaceDE w:val="0"/>
        <w:ind w:firstLine="709"/>
        <w:jc w:val="left"/>
        <w:rPr>
          <w:sz w:val="24"/>
          <w:szCs w:val="24"/>
        </w:rPr>
      </w:pPr>
      <w:r w:rsidRPr="00F5526F">
        <w:rPr>
          <w:sz w:val="24"/>
          <w:szCs w:val="24"/>
        </w:rPr>
        <w:t>Участник соревнований в беге, начавший раньше времени движение и получивший предупреждение должен …</w:t>
      </w:r>
    </w:p>
    <w:p w:rsidR="003C2905" w:rsidRPr="00F5526F" w:rsidRDefault="003C2905" w:rsidP="003C2905">
      <w:pPr>
        <w:numPr>
          <w:ilvl w:val="0"/>
          <w:numId w:val="60"/>
        </w:numPr>
        <w:rPr>
          <w:sz w:val="24"/>
          <w:szCs w:val="24"/>
          <w:u w:val="single"/>
        </w:rPr>
      </w:pPr>
      <w:r w:rsidRPr="00F5526F">
        <w:rPr>
          <w:sz w:val="24"/>
          <w:szCs w:val="24"/>
          <w:u w:val="single"/>
        </w:rPr>
        <w:t>поднять одну руку вверх</w:t>
      </w:r>
    </w:p>
    <w:p w:rsidR="003C2905" w:rsidRPr="00F5526F" w:rsidRDefault="003C2905" w:rsidP="003C2905">
      <w:pPr>
        <w:numPr>
          <w:ilvl w:val="0"/>
          <w:numId w:val="60"/>
        </w:numPr>
        <w:rPr>
          <w:sz w:val="24"/>
          <w:szCs w:val="24"/>
        </w:rPr>
      </w:pPr>
      <w:r w:rsidRPr="00F5526F">
        <w:rPr>
          <w:sz w:val="24"/>
          <w:szCs w:val="24"/>
        </w:rPr>
        <w:t>поднять обе руки вверх</w:t>
      </w:r>
    </w:p>
    <w:p w:rsidR="003C2905" w:rsidRPr="00F5526F" w:rsidRDefault="003C2905" w:rsidP="003C2905">
      <w:pPr>
        <w:numPr>
          <w:ilvl w:val="0"/>
          <w:numId w:val="60"/>
        </w:numPr>
        <w:rPr>
          <w:sz w:val="24"/>
          <w:szCs w:val="24"/>
        </w:rPr>
      </w:pPr>
      <w:r w:rsidRPr="00F5526F">
        <w:rPr>
          <w:sz w:val="24"/>
          <w:szCs w:val="24"/>
        </w:rPr>
        <w:t>поднять руки в стороны</w:t>
      </w:r>
    </w:p>
    <w:p w:rsidR="00840481" w:rsidRPr="006E5443" w:rsidRDefault="00A3212C" w:rsidP="006E5443">
      <w:pPr>
        <w:ind w:firstLine="0"/>
        <w:jc w:val="center"/>
        <w:rPr>
          <w:b/>
          <w:sz w:val="28"/>
          <w:szCs w:val="28"/>
        </w:rPr>
      </w:pPr>
      <w:r>
        <w:rPr>
          <w:sz w:val="24"/>
          <w:szCs w:val="24"/>
        </w:rPr>
        <w:br w:type="page"/>
      </w:r>
      <w:bookmarkStart w:id="22" w:name="_Toc230423811"/>
      <w:r w:rsidR="00840481" w:rsidRPr="006E5443">
        <w:rPr>
          <w:b/>
          <w:sz w:val="28"/>
          <w:szCs w:val="28"/>
        </w:rPr>
        <w:t>4. МЕТОДИЧЕСКИЕ РЕКОМЕНДАЦИИ</w:t>
      </w:r>
      <w:bookmarkEnd w:id="22"/>
    </w:p>
    <w:p w:rsidR="00840481" w:rsidRPr="00F5526F" w:rsidRDefault="00840481" w:rsidP="00DB49AA">
      <w:pPr>
        <w:pStyle w:val="2"/>
      </w:pPr>
      <w:bookmarkStart w:id="23" w:name="_Toc230423812"/>
      <w:r w:rsidRPr="00F5526F">
        <w:t>4.1. МЕТОДИЧЕСКИЕ РЕКОМЕНДАЦИИ ДЛЯ СТУДЕНТОВ</w:t>
      </w:r>
      <w:bookmarkEnd w:id="23"/>
    </w:p>
    <w:p w:rsidR="00840481" w:rsidRPr="00F5526F" w:rsidRDefault="00840481" w:rsidP="00BA5CAB">
      <w:pPr>
        <w:pStyle w:val="10"/>
      </w:pPr>
      <w:r w:rsidRPr="00F5526F">
        <w:t xml:space="preserve">МЕТОДИЧЕСКИЕ РЕКОМЕНДАЦИИ </w:t>
      </w:r>
    </w:p>
    <w:p w:rsidR="00840481" w:rsidRPr="00F5526F" w:rsidRDefault="00840481" w:rsidP="00BA5CAB">
      <w:pPr>
        <w:pStyle w:val="10"/>
      </w:pPr>
      <w:r w:rsidRPr="00F5526F">
        <w:t>ПО ОРГАНИЗАЦИИ САМОСТОЯТЕЛЬНОЙ РАБОТЫ</w:t>
      </w:r>
    </w:p>
    <w:p w:rsidR="00840481" w:rsidRPr="00F5526F" w:rsidRDefault="00840481" w:rsidP="00CC22FC">
      <w:pPr>
        <w:shd w:val="clear" w:color="FFFFFF" w:fill="FFFFFF"/>
        <w:autoSpaceDE w:val="0"/>
        <w:ind w:firstLine="709"/>
        <w:rPr>
          <w:i/>
          <w:sz w:val="24"/>
          <w:szCs w:val="24"/>
        </w:rPr>
      </w:pPr>
      <w:r w:rsidRPr="00F5526F">
        <w:rPr>
          <w:i/>
          <w:sz w:val="24"/>
          <w:szCs w:val="24"/>
        </w:rPr>
        <w:t>рекомендации по выполнению практических занятий:</w:t>
      </w:r>
    </w:p>
    <w:p w:rsidR="00840481" w:rsidRPr="00F5526F" w:rsidRDefault="00840481" w:rsidP="0057637B">
      <w:pPr>
        <w:numPr>
          <w:ilvl w:val="0"/>
          <w:numId w:val="4"/>
        </w:numPr>
        <w:shd w:val="clear" w:color="FFFFFF" w:fill="FFFFFF"/>
        <w:autoSpaceDE w:val="0"/>
        <w:ind w:left="0" w:firstLine="709"/>
        <w:rPr>
          <w:sz w:val="24"/>
          <w:szCs w:val="24"/>
        </w:rPr>
      </w:pPr>
      <w:r w:rsidRPr="00F5526F">
        <w:rPr>
          <w:sz w:val="24"/>
          <w:szCs w:val="24"/>
        </w:rPr>
        <w:t>Владеть техникой легкоатлетических видов спорта.</w:t>
      </w:r>
    </w:p>
    <w:p w:rsidR="00840481" w:rsidRPr="00F5526F" w:rsidRDefault="00840481" w:rsidP="0057637B">
      <w:pPr>
        <w:numPr>
          <w:ilvl w:val="0"/>
          <w:numId w:val="4"/>
        </w:numPr>
        <w:shd w:val="clear" w:color="FFFFFF" w:fill="FFFFFF"/>
        <w:autoSpaceDE w:val="0"/>
        <w:ind w:left="0" w:firstLine="709"/>
        <w:rPr>
          <w:sz w:val="24"/>
          <w:szCs w:val="24"/>
        </w:rPr>
      </w:pPr>
      <w:r w:rsidRPr="00F5526F">
        <w:rPr>
          <w:sz w:val="24"/>
          <w:szCs w:val="24"/>
        </w:rPr>
        <w:t>Владеть методикой обучения техники легкоатлетических видов.</w:t>
      </w:r>
    </w:p>
    <w:p w:rsidR="00840481" w:rsidRPr="00F5526F" w:rsidRDefault="00840481" w:rsidP="00CC22FC">
      <w:pPr>
        <w:shd w:val="clear" w:color="FFFFFF" w:fill="FFFFFF"/>
        <w:autoSpaceDE w:val="0"/>
        <w:ind w:firstLine="709"/>
        <w:rPr>
          <w:i/>
          <w:sz w:val="24"/>
          <w:szCs w:val="24"/>
        </w:rPr>
      </w:pPr>
      <w:r w:rsidRPr="00F5526F">
        <w:rPr>
          <w:i/>
          <w:sz w:val="24"/>
          <w:szCs w:val="24"/>
        </w:rPr>
        <w:t>рекомендации по работе с литературой и другими источниками:</w:t>
      </w:r>
    </w:p>
    <w:p w:rsidR="00840481" w:rsidRPr="00F5526F" w:rsidRDefault="00840481" w:rsidP="0057637B">
      <w:pPr>
        <w:numPr>
          <w:ilvl w:val="0"/>
          <w:numId w:val="4"/>
        </w:numPr>
        <w:shd w:val="clear" w:color="FFFFFF" w:fill="FFFFFF"/>
        <w:autoSpaceDE w:val="0"/>
        <w:ind w:left="0" w:firstLine="709"/>
        <w:rPr>
          <w:sz w:val="24"/>
          <w:szCs w:val="24"/>
        </w:rPr>
      </w:pPr>
      <w:r w:rsidRPr="00F5526F">
        <w:rPr>
          <w:sz w:val="24"/>
          <w:szCs w:val="24"/>
        </w:rPr>
        <w:t>При выполнении самостоятельной работы с литературой у студента должен присутствовать навык теоретического анализа и обобщения специальной научной литературы по легкой атлетике.</w:t>
      </w:r>
    </w:p>
    <w:p w:rsidR="00840481" w:rsidRPr="00F5526F" w:rsidRDefault="00840481" w:rsidP="0057637B">
      <w:pPr>
        <w:numPr>
          <w:ilvl w:val="0"/>
          <w:numId w:val="4"/>
        </w:numPr>
        <w:shd w:val="clear" w:color="FFFFFF" w:fill="FFFFFF"/>
        <w:autoSpaceDE w:val="0"/>
        <w:ind w:left="0" w:firstLine="709"/>
        <w:rPr>
          <w:sz w:val="24"/>
          <w:szCs w:val="24"/>
        </w:rPr>
      </w:pPr>
      <w:r w:rsidRPr="00F5526F">
        <w:rPr>
          <w:sz w:val="24"/>
          <w:szCs w:val="24"/>
        </w:rPr>
        <w:t>Умение применить приобретенные знания для решения комплексных задач практического характера (умение преподавать уроки легкой атлетики в школе, организация и поведение вне учебных занятий по легкой атлетике, организация и проведение соревнований по легкой атлетике).</w:t>
      </w:r>
    </w:p>
    <w:p w:rsidR="00840481" w:rsidRPr="00F5526F" w:rsidRDefault="00840481" w:rsidP="00CC22FC">
      <w:pPr>
        <w:ind w:firstLine="709"/>
        <w:rPr>
          <w:i/>
          <w:sz w:val="24"/>
          <w:szCs w:val="24"/>
        </w:rPr>
      </w:pPr>
      <w:r w:rsidRPr="00F5526F">
        <w:rPr>
          <w:i/>
          <w:sz w:val="24"/>
          <w:szCs w:val="24"/>
        </w:rPr>
        <w:t>разъяснения по выполнению сдачи контрольных нормативов:</w:t>
      </w:r>
    </w:p>
    <w:p w:rsidR="00840481" w:rsidRPr="00F5526F" w:rsidRDefault="00840481" w:rsidP="0057637B">
      <w:pPr>
        <w:numPr>
          <w:ilvl w:val="0"/>
          <w:numId w:val="5"/>
        </w:numPr>
        <w:ind w:left="0" w:firstLine="709"/>
        <w:rPr>
          <w:sz w:val="24"/>
          <w:szCs w:val="24"/>
        </w:rPr>
      </w:pPr>
      <w:r w:rsidRPr="00F5526F">
        <w:rPr>
          <w:sz w:val="24"/>
          <w:szCs w:val="24"/>
        </w:rPr>
        <w:t>выполнение практических заданий технике выполнения легкоатлетических видов.</w:t>
      </w:r>
    </w:p>
    <w:p w:rsidR="00840481" w:rsidRPr="00F5526F" w:rsidRDefault="00840481" w:rsidP="004F3772">
      <w:pPr>
        <w:shd w:val="clear" w:color="FFFFFF" w:fill="FFFFFF"/>
        <w:autoSpaceDE w:val="0"/>
        <w:ind w:firstLine="720"/>
        <w:rPr>
          <w:i/>
          <w:sz w:val="24"/>
          <w:szCs w:val="24"/>
        </w:rPr>
      </w:pPr>
      <w:r w:rsidRPr="00F5526F">
        <w:rPr>
          <w:i/>
          <w:sz w:val="24"/>
          <w:szCs w:val="24"/>
        </w:rPr>
        <w:t>рекомендации по подготовке и проведению презентаций:</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соответствовал учебной программе;</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соответствовал учебно–методическому плану;</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четкость выделения разделов и вопросов;</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тематическая завершенность, целостность и логичность;</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полнота изложения материала;</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взаимосвязь излагаемых материалов с другими дисциплинами;</w:t>
      </w:r>
    </w:p>
    <w:p w:rsidR="00840481" w:rsidRPr="00F5526F" w:rsidRDefault="00840481" w:rsidP="0057637B">
      <w:pPr>
        <w:numPr>
          <w:ilvl w:val="0"/>
          <w:numId w:val="6"/>
        </w:numPr>
        <w:shd w:val="clear" w:color="FFFFFF" w:fill="FFFFFF"/>
        <w:autoSpaceDE w:val="0"/>
        <w:ind w:left="0" w:firstLine="709"/>
        <w:rPr>
          <w:sz w:val="24"/>
          <w:szCs w:val="24"/>
        </w:rPr>
      </w:pPr>
      <w:r w:rsidRPr="00F5526F">
        <w:rPr>
          <w:sz w:val="24"/>
          <w:szCs w:val="24"/>
        </w:rPr>
        <w:t>полнота использования времени.</w:t>
      </w:r>
    </w:p>
    <w:p w:rsidR="00840481" w:rsidRPr="00F5526F" w:rsidRDefault="00840481" w:rsidP="00184DCF">
      <w:pPr>
        <w:pStyle w:val="20"/>
        <w:rPr>
          <w:u w:val="single"/>
        </w:rPr>
      </w:pPr>
      <w:r w:rsidRPr="00F5526F">
        <w:t>Тематика лекционных занятий (6 часов</w:t>
      </w:r>
      <w:r w:rsidRPr="00F5526F">
        <w:rPr>
          <w:u w:val="single"/>
        </w:rPr>
        <w:t>)</w:t>
      </w:r>
    </w:p>
    <w:p w:rsidR="00840481" w:rsidRPr="00F5526F" w:rsidRDefault="00840481" w:rsidP="0057637B">
      <w:pPr>
        <w:pStyle w:val="12"/>
        <w:numPr>
          <w:ilvl w:val="0"/>
          <w:numId w:val="29"/>
        </w:numPr>
        <w:tabs>
          <w:tab w:val="clear" w:pos="1429"/>
          <w:tab w:val="left" w:pos="0"/>
          <w:tab w:val="num" w:pos="1080"/>
        </w:tabs>
        <w:ind w:left="1080"/>
        <w:jc w:val="both"/>
        <w:rPr>
          <w:sz w:val="24"/>
          <w:szCs w:val="24"/>
        </w:rPr>
      </w:pPr>
      <w:r w:rsidRPr="00F5526F">
        <w:rPr>
          <w:sz w:val="24"/>
          <w:szCs w:val="24"/>
        </w:rPr>
        <w:t>Структура и содержание предмета. Классификация легкоатлетических видов спорта (2 часа).</w:t>
      </w:r>
    </w:p>
    <w:p w:rsidR="00840481" w:rsidRPr="00F5526F" w:rsidRDefault="00840481" w:rsidP="0057637B">
      <w:pPr>
        <w:numPr>
          <w:ilvl w:val="0"/>
          <w:numId w:val="29"/>
        </w:numPr>
        <w:tabs>
          <w:tab w:val="clear" w:pos="1429"/>
          <w:tab w:val="left" w:pos="0"/>
          <w:tab w:val="num" w:pos="1080"/>
        </w:tabs>
        <w:ind w:left="1080"/>
        <w:rPr>
          <w:sz w:val="24"/>
          <w:szCs w:val="24"/>
        </w:rPr>
      </w:pPr>
      <w:r w:rsidRPr="00F5526F">
        <w:rPr>
          <w:sz w:val="24"/>
          <w:szCs w:val="24"/>
        </w:rPr>
        <w:t>Основы техники легкой атлетики (2 часа).</w:t>
      </w:r>
    </w:p>
    <w:p w:rsidR="00840481" w:rsidRPr="00F5526F" w:rsidRDefault="00840481" w:rsidP="0057637B">
      <w:pPr>
        <w:numPr>
          <w:ilvl w:val="0"/>
          <w:numId w:val="29"/>
        </w:numPr>
        <w:tabs>
          <w:tab w:val="clear" w:pos="1429"/>
          <w:tab w:val="left" w:pos="0"/>
          <w:tab w:val="num" w:pos="1080"/>
        </w:tabs>
        <w:ind w:left="1080"/>
        <w:rPr>
          <w:sz w:val="24"/>
          <w:szCs w:val="24"/>
        </w:rPr>
      </w:pPr>
      <w:r w:rsidRPr="00F5526F">
        <w:rPr>
          <w:sz w:val="24"/>
          <w:szCs w:val="24"/>
        </w:rPr>
        <w:t>Основы обучения в легкой атлетике (2 часа).</w:t>
      </w:r>
    </w:p>
    <w:p w:rsidR="00840481" w:rsidRPr="00F5526F" w:rsidRDefault="00840481" w:rsidP="00184DCF">
      <w:pPr>
        <w:pStyle w:val="20"/>
        <w:rPr>
          <w:rStyle w:val="a9"/>
          <w:i w:val="0"/>
          <w:iCs w:val="0"/>
        </w:rPr>
      </w:pPr>
      <w:r w:rsidRPr="00F5526F">
        <w:rPr>
          <w:rStyle w:val="a9"/>
          <w:i w:val="0"/>
          <w:iCs w:val="0"/>
        </w:rPr>
        <w:t>Тематика практических занятий (8часов)</w:t>
      </w:r>
    </w:p>
    <w:p w:rsidR="00840481" w:rsidRPr="00F5526F" w:rsidRDefault="00840481" w:rsidP="00CC22FC">
      <w:pPr>
        <w:pStyle w:val="12"/>
        <w:tabs>
          <w:tab w:val="left" w:pos="0"/>
        </w:tabs>
        <w:ind w:firstLine="709"/>
        <w:jc w:val="both"/>
        <w:rPr>
          <w:sz w:val="24"/>
          <w:szCs w:val="24"/>
        </w:rPr>
      </w:pPr>
      <w:r w:rsidRPr="00F5526F">
        <w:rPr>
          <w:sz w:val="24"/>
          <w:szCs w:val="24"/>
        </w:rPr>
        <w:t>1-2. Низкий старт (4 часа).</w:t>
      </w:r>
    </w:p>
    <w:p w:rsidR="00840481" w:rsidRPr="00F5526F" w:rsidRDefault="00840481" w:rsidP="00CC22FC">
      <w:pPr>
        <w:tabs>
          <w:tab w:val="left" w:pos="0"/>
        </w:tabs>
        <w:ind w:firstLine="709"/>
        <w:rPr>
          <w:sz w:val="24"/>
          <w:szCs w:val="24"/>
        </w:rPr>
      </w:pPr>
      <w:r w:rsidRPr="00F5526F">
        <w:rPr>
          <w:sz w:val="24"/>
          <w:szCs w:val="24"/>
        </w:rPr>
        <w:t>3. прыжок в длину с места способом «перешагивание»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4-5. метание теннисного мяча (4 часа).</w:t>
      </w:r>
    </w:p>
    <w:p w:rsidR="00840481" w:rsidRPr="00F5526F" w:rsidRDefault="00840481" w:rsidP="0057637B">
      <w:pPr>
        <w:pStyle w:val="a8"/>
        <w:numPr>
          <w:ilvl w:val="0"/>
          <w:numId w:val="26"/>
        </w:numPr>
        <w:tabs>
          <w:tab w:val="clear" w:pos="360"/>
        </w:tabs>
        <w:spacing w:after="0"/>
        <w:ind w:left="1080" w:hanging="371"/>
        <w:jc w:val="both"/>
        <w:rPr>
          <w:rFonts w:ascii="Times New Roman" w:hAnsi="Times New Roman"/>
          <w:szCs w:val="24"/>
        </w:rPr>
      </w:pPr>
      <w:r w:rsidRPr="00F5526F">
        <w:rPr>
          <w:rFonts w:ascii="Times New Roman" w:hAnsi="Times New Roman"/>
          <w:szCs w:val="24"/>
        </w:rPr>
        <w:t>Метание гранаты (2 часа).</w:t>
      </w:r>
    </w:p>
    <w:p w:rsidR="00840481" w:rsidRPr="00F5526F" w:rsidRDefault="00840481" w:rsidP="0057637B">
      <w:pPr>
        <w:pStyle w:val="a8"/>
        <w:numPr>
          <w:ilvl w:val="0"/>
          <w:numId w:val="26"/>
        </w:numPr>
        <w:tabs>
          <w:tab w:val="clear" w:pos="360"/>
          <w:tab w:val="left" w:pos="0"/>
        </w:tabs>
        <w:spacing w:after="0"/>
        <w:ind w:left="1080" w:hanging="371"/>
        <w:jc w:val="both"/>
        <w:rPr>
          <w:rFonts w:ascii="Times New Roman" w:hAnsi="Times New Roman"/>
          <w:szCs w:val="24"/>
        </w:rPr>
      </w:pPr>
      <w:r w:rsidRPr="00F5526F">
        <w:rPr>
          <w:rFonts w:ascii="Times New Roman" w:hAnsi="Times New Roman"/>
          <w:szCs w:val="24"/>
        </w:rPr>
        <w:t>Толкание ядра с места (2 часа).</w:t>
      </w:r>
    </w:p>
    <w:p w:rsidR="00840481" w:rsidRPr="00F5526F" w:rsidRDefault="00840481" w:rsidP="0057637B">
      <w:pPr>
        <w:pStyle w:val="a8"/>
        <w:numPr>
          <w:ilvl w:val="0"/>
          <w:numId w:val="26"/>
        </w:numPr>
        <w:tabs>
          <w:tab w:val="clear" w:pos="360"/>
          <w:tab w:val="left" w:pos="0"/>
        </w:tabs>
        <w:spacing w:after="0"/>
        <w:ind w:left="1080" w:hanging="371"/>
        <w:jc w:val="both"/>
        <w:rPr>
          <w:rFonts w:ascii="Times New Roman" w:hAnsi="Times New Roman"/>
          <w:szCs w:val="24"/>
        </w:rPr>
      </w:pPr>
      <w:r w:rsidRPr="00F5526F">
        <w:rPr>
          <w:rFonts w:ascii="Times New Roman" w:hAnsi="Times New Roman"/>
          <w:szCs w:val="24"/>
        </w:rPr>
        <w:t>Толкание ядра со скачка (2 часа).</w:t>
      </w:r>
    </w:p>
    <w:p w:rsidR="00840481" w:rsidRPr="00F5526F" w:rsidRDefault="00840481" w:rsidP="0057637B">
      <w:pPr>
        <w:pStyle w:val="a8"/>
        <w:numPr>
          <w:ilvl w:val="0"/>
          <w:numId w:val="26"/>
        </w:numPr>
        <w:tabs>
          <w:tab w:val="clear" w:pos="360"/>
          <w:tab w:val="left" w:pos="0"/>
        </w:tabs>
        <w:spacing w:after="0"/>
        <w:ind w:left="1080" w:hanging="371"/>
        <w:jc w:val="both"/>
        <w:rPr>
          <w:rFonts w:ascii="Times New Roman" w:hAnsi="Times New Roman"/>
          <w:szCs w:val="24"/>
        </w:rPr>
      </w:pPr>
      <w:r w:rsidRPr="00F5526F">
        <w:rPr>
          <w:rFonts w:ascii="Times New Roman" w:hAnsi="Times New Roman"/>
          <w:szCs w:val="24"/>
        </w:rPr>
        <w:t>Метание диска с места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10–11. Эстафетный бег (4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12 Прыжок в длину с места способом «согнув ноги»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13-14. Бег с барьерами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15. Тройной прыжок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16-17. прыжок в высоту способом «фосбери-флоп» (4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18. Метание копья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19. Прыжок в длину способом «прогнувшись» (2 часа).</w:t>
      </w:r>
    </w:p>
    <w:p w:rsidR="00840481" w:rsidRPr="00F5526F" w:rsidRDefault="00840481" w:rsidP="00CC22FC">
      <w:pPr>
        <w:pStyle w:val="a8"/>
        <w:tabs>
          <w:tab w:val="left" w:pos="0"/>
        </w:tabs>
        <w:spacing w:after="0"/>
        <w:ind w:left="0" w:firstLine="709"/>
        <w:jc w:val="both"/>
        <w:rPr>
          <w:rFonts w:ascii="Times New Roman" w:hAnsi="Times New Roman"/>
          <w:szCs w:val="24"/>
        </w:rPr>
      </w:pPr>
      <w:r w:rsidRPr="00F5526F">
        <w:rPr>
          <w:rFonts w:ascii="Times New Roman" w:hAnsi="Times New Roman"/>
          <w:szCs w:val="24"/>
        </w:rPr>
        <w:t>20. прыж</w:t>
      </w:r>
      <w:r w:rsidR="00A54EB9">
        <w:rPr>
          <w:rFonts w:ascii="Times New Roman" w:hAnsi="Times New Roman"/>
          <w:szCs w:val="24"/>
        </w:rPr>
        <w:t>ок в длину способом «ножницы</w:t>
      </w:r>
      <w:r w:rsidRPr="00F5526F">
        <w:rPr>
          <w:rFonts w:ascii="Times New Roman" w:hAnsi="Times New Roman"/>
          <w:szCs w:val="24"/>
        </w:rPr>
        <w:t>» (2 часа).</w:t>
      </w:r>
    </w:p>
    <w:p w:rsidR="00840481" w:rsidRPr="00F5526F" w:rsidRDefault="00840481" w:rsidP="00184DCF">
      <w:pPr>
        <w:pStyle w:val="20"/>
      </w:pPr>
      <w:r w:rsidRPr="00F5526F">
        <w:t>Внеаудиторная работа (88 часов)</w:t>
      </w:r>
    </w:p>
    <w:p w:rsidR="00840481" w:rsidRPr="00F5526F" w:rsidRDefault="00840481" w:rsidP="00184DCF">
      <w:pPr>
        <w:pStyle w:val="40"/>
      </w:pPr>
      <w:r w:rsidRPr="00F5526F">
        <w:t>Подготовка контрольных работ по тематике курса</w:t>
      </w:r>
    </w:p>
    <w:p w:rsidR="00840481" w:rsidRPr="00F5526F" w:rsidRDefault="00840481" w:rsidP="00BA5CAB">
      <w:pPr>
        <w:pStyle w:val="10"/>
        <w:rPr>
          <w:rStyle w:val="a9"/>
          <w:i w:val="0"/>
        </w:rPr>
      </w:pPr>
      <w:r w:rsidRPr="00F5526F">
        <w:rPr>
          <w:rStyle w:val="a9"/>
          <w:i w:val="0"/>
        </w:rPr>
        <w:t>ТЕМЫ КОНТРОЛЬНЫХ РАБОТ</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Тренировка юных легкоатлетов в беге на короткие дистанции</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Тренировка юных спортсменов в беге на средние дистанции</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Правила соревнований по бегу</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Методика обучения барьерному бегу</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Текущий педагогический контроль в тренировке легкоатлетов</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Поэтапный педагогический контроль в тренировке легкоатлетов</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Многолетний контроль в подготовке легкоатлетов</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Принципиальные подходы к тренировке в легкой атлетике</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Поэтапные задачи в тренировке по легкой атлетике</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Уроки легкой атлетики в школе – типы и содержание</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Методика приемов контрольных нормативов по легкой атлетике</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Методика научных наблюдений на тренировке и соревнованиях</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Возможные варианты экспериментов в процессе занятий легкой атлетикой</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Методика обучения толканию ядра – задачи, средства, приемы</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Тренировка в толкании ядра – периодизация, методы и средства</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Судейство соревнований по толканию ядра</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Методы контроля за развитием спортивной формы</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Работа главной судейской коллегии</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Работа секретариата на соревнованиях по легкой атлетике</w:t>
      </w:r>
    </w:p>
    <w:p w:rsidR="00840481" w:rsidRPr="00F5526F" w:rsidRDefault="00840481" w:rsidP="0057637B">
      <w:pPr>
        <w:numPr>
          <w:ilvl w:val="1"/>
          <w:numId w:val="3"/>
        </w:numPr>
        <w:shd w:val="clear" w:color="FFFFFF" w:fill="FFFFFF"/>
        <w:autoSpaceDE w:val="0"/>
        <w:ind w:left="0" w:firstLine="709"/>
        <w:rPr>
          <w:rStyle w:val="a9"/>
          <w:i w:val="0"/>
          <w:sz w:val="24"/>
          <w:szCs w:val="24"/>
        </w:rPr>
      </w:pPr>
      <w:r w:rsidRPr="00F5526F">
        <w:rPr>
          <w:rStyle w:val="a9"/>
          <w:i w:val="0"/>
          <w:sz w:val="24"/>
          <w:szCs w:val="24"/>
        </w:rPr>
        <w:t>Судейство соревнований по метанию</w:t>
      </w:r>
    </w:p>
    <w:p w:rsidR="00840481" w:rsidRPr="00F5526F" w:rsidRDefault="00840481" w:rsidP="00184DCF">
      <w:pPr>
        <w:pStyle w:val="40"/>
      </w:pPr>
      <w:r w:rsidRPr="00F5526F">
        <w:t>Методические рекомендации по реализации средств контроля</w:t>
      </w:r>
    </w:p>
    <w:p w:rsidR="00840481" w:rsidRPr="00F5526F" w:rsidRDefault="00840481" w:rsidP="00CC22FC">
      <w:pPr>
        <w:shd w:val="clear" w:color="FFFFFF" w:fill="FFFFFF"/>
        <w:autoSpaceDE w:val="0"/>
        <w:ind w:firstLine="709"/>
        <w:rPr>
          <w:sz w:val="24"/>
          <w:szCs w:val="24"/>
        </w:rPr>
      </w:pPr>
      <w:r w:rsidRPr="00F5526F">
        <w:rPr>
          <w:sz w:val="24"/>
          <w:szCs w:val="24"/>
        </w:rPr>
        <w:t>- перечень выносимых на экзамен или зачет вопросов (устных или письменных);</w:t>
      </w:r>
    </w:p>
    <w:p w:rsidR="00840481" w:rsidRPr="00F5526F" w:rsidRDefault="00840481" w:rsidP="00CC22FC">
      <w:pPr>
        <w:shd w:val="clear" w:color="FFFFFF" w:fill="FFFFFF"/>
        <w:autoSpaceDE w:val="0"/>
        <w:ind w:firstLine="709"/>
        <w:rPr>
          <w:sz w:val="24"/>
          <w:szCs w:val="24"/>
        </w:rPr>
      </w:pPr>
      <w:r w:rsidRPr="00F5526F">
        <w:rPr>
          <w:sz w:val="24"/>
          <w:szCs w:val="24"/>
        </w:rPr>
        <w:t>- образцы тестовых материалов для промежуточного контроля;</w:t>
      </w:r>
    </w:p>
    <w:p w:rsidR="00840481" w:rsidRPr="00F5526F" w:rsidRDefault="00840481" w:rsidP="00CC22FC">
      <w:pPr>
        <w:shd w:val="clear" w:color="FFFFFF" w:fill="FFFFFF"/>
        <w:autoSpaceDE w:val="0"/>
        <w:ind w:firstLine="709"/>
        <w:rPr>
          <w:sz w:val="24"/>
          <w:szCs w:val="24"/>
        </w:rPr>
      </w:pPr>
      <w:r w:rsidRPr="00F5526F">
        <w:rPr>
          <w:sz w:val="24"/>
          <w:szCs w:val="24"/>
        </w:rPr>
        <w:t>- образцы тестовых заданий для оценки остаточных знаний;</w:t>
      </w:r>
    </w:p>
    <w:p w:rsidR="00840481" w:rsidRPr="00F5526F" w:rsidRDefault="00840481" w:rsidP="00CC22FC">
      <w:pPr>
        <w:shd w:val="clear" w:color="FFFFFF" w:fill="FFFFFF"/>
        <w:autoSpaceDE w:val="0"/>
        <w:ind w:firstLine="709"/>
        <w:rPr>
          <w:sz w:val="24"/>
          <w:szCs w:val="24"/>
        </w:rPr>
      </w:pPr>
      <w:r w:rsidRPr="00F5526F">
        <w:rPr>
          <w:sz w:val="24"/>
          <w:szCs w:val="24"/>
        </w:rPr>
        <w:t>- контрольные нормативы по выполнению легкоатлетических видов экзамен:</w:t>
      </w:r>
    </w:p>
    <w:p w:rsidR="00840481" w:rsidRPr="00F5526F" w:rsidRDefault="00840481" w:rsidP="00CC22FC">
      <w:pPr>
        <w:shd w:val="clear" w:color="FFFFFF" w:fill="FFFFFF"/>
        <w:autoSpaceDE w:val="0"/>
        <w:ind w:firstLine="709"/>
        <w:rPr>
          <w:sz w:val="24"/>
          <w:szCs w:val="24"/>
        </w:rPr>
      </w:pPr>
      <w:r w:rsidRPr="00F5526F">
        <w:rPr>
          <w:sz w:val="24"/>
          <w:szCs w:val="24"/>
        </w:rPr>
        <w:t>Легкая атлетика</w:t>
      </w:r>
    </w:p>
    <w:p w:rsidR="00840481" w:rsidRPr="00F5526F" w:rsidRDefault="00840481" w:rsidP="00CC22FC">
      <w:pPr>
        <w:shd w:val="clear" w:color="FFFFFF" w:fill="FFFFFF"/>
        <w:autoSpaceDE w:val="0"/>
        <w:ind w:firstLine="709"/>
        <w:rPr>
          <w:i/>
          <w:sz w:val="24"/>
          <w:szCs w:val="24"/>
        </w:rPr>
      </w:pPr>
      <w:r w:rsidRPr="00F5526F">
        <w:rPr>
          <w:i/>
          <w:sz w:val="24"/>
          <w:szCs w:val="24"/>
        </w:rPr>
        <w:t>контрольные нормативы</w:t>
      </w:r>
    </w:p>
    <w:p w:rsidR="00840481" w:rsidRPr="00F5526F" w:rsidRDefault="00840481" w:rsidP="00CC22FC">
      <w:pPr>
        <w:shd w:val="clear" w:color="FFFFFF" w:fill="FFFFFF"/>
        <w:autoSpaceDE w:val="0"/>
        <w:ind w:firstLine="709"/>
        <w:rPr>
          <w:i/>
          <w:sz w:val="24"/>
          <w:szCs w:val="24"/>
        </w:rPr>
      </w:pPr>
      <w:r w:rsidRPr="00F5526F">
        <w:rPr>
          <w:i/>
          <w:sz w:val="24"/>
          <w:szCs w:val="24"/>
        </w:rPr>
        <w:t>- образцы тестовых заданий для оценки остаточных знаний</w:t>
      </w:r>
    </w:p>
    <w:p w:rsidR="00840481" w:rsidRPr="00F5526F" w:rsidRDefault="00840481" w:rsidP="00CC22FC">
      <w:pPr>
        <w:shd w:val="clear" w:color="FFFFFF" w:fill="FFFFFF"/>
        <w:autoSpaceDE w:val="0"/>
        <w:ind w:firstLine="709"/>
        <w:jc w:val="center"/>
        <w:rPr>
          <w:b/>
          <w:i/>
          <w:sz w:val="24"/>
          <w:szCs w:val="24"/>
        </w:rPr>
      </w:pPr>
    </w:p>
    <w:p w:rsidR="00840481" w:rsidRPr="00F5526F" w:rsidRDefault="00840481" w:rsidP="00DB49AA">
      <w:pPr>
        <w:pStyle w:val="2"/>
      </w:pPr>
      <w:bookmarkStart w:id="24" w:name="_Toc230423813"/>
      <w:r w:rsidRPr="00F5526F">
        <w:t>4.2. М</w:t>
      </w:r>
      <w:r w:rsidR="003C2905" w:rsidRPr="00F5526F">
        <w:t>ЕТОДИЧЕСКИЕ РЕКОМЕНДАЦИИ ДЛЯ ПРЕПОДАВАТЕЛЕЙ</w:t>
      </w:r>
      <w:bookmarkEnd w:id="24"/>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УМКД – должен отвечать самым современным достижениям педагогической науки и практики;</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должен быть направлен на решение актуальных организационно-методических проблем обучения студентов, подготовки их к учительской деятельности;</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развитию профессионального самосознания студентов;</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личностно-ориентированные технологии обучения, игровые технологии, проблемно – диалоговые, исследовательские технологии, инновационные технологии: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УМКД – должен соответствовать учебной программе;</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учебно-методическому плану;</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четкостью выделения разделов и вопросов;</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тематической завершенностью, целостностью и логичностью;</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полнотой изложения материалов;</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полнотой использования времени;</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взаимосвязь излагаемых материалов с другими дисциплинами.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В учебно-методической работе преподаватель должен:</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творчески использовать полученные знания;</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применять чисто научные, общенаучные методы и их комплекс;</w:t>
      </w:r>
    </w:p>
    <w:p w:rsidR="00840481" w:rsidRPr="00F5526F" w:rsidRDefault="00840481" w:rsidP="0057637B">
      <w:pPr>
        <w:numPr>
          <w:ilvl w:val="0"/>
          <w:numId w:val="7"/>
        </w:numPr>
        <w:shd w:val="clear" w:color="FFFFFF" w:fill="FFFFFF"/>
        <w:autoSpaceDE w:val="0"/>
        <w:ind w:left="0" w:firstLine="709"/>
        <w:rPr>
          <w:rStyle w:val="a9"/>
          <w:i w:val="0"/>
          <w:sz w:val="24"/>
          <w:szCs w:val="24"/>
        </w:rPr>
      </w:pPr>
      <w:r w:rsidRPr="00F5526F">
        <w:rPr>
          <w:rStyle w:val="a9"/>
          <w:i w:val="0"/>
          <w:sz w:val="24"/>
          <w:szCs w:val="24"/>
        </w:rPr>
        <w:t>теоретически интерпретировать и научно оформлять результаты творческих достижений в профессиональной деятельности.</w:t>
      </w:r>
    </w:p>
    <w:p w:rsidR="00840481" w:rsidRPr="00F5526F" w:rsidRDefault="00840481" w:rsidP="00184DCF">
      <w:pPr>
        <w:pStyle w:val="40"/>
        <w:rPr>
          <w:rStyle w:val="a9"/>
          <w:iCs w:val="0"/>
        </w:rPr>
      </w:pPr>
      <w:r w:rsidRPr="00F5526F">
        <w:rPr>
          <w:rStyle w:val="a9"/>
          <w:iCs w:val="0"/>
        </w:rPr>
        <w:t>Научно - интенсификационные:</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Отражает ли лекция продолжающий научный поиск.</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Отражение проблемных точек зрения.</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Наличие мировоззренческих аспектов.</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Отражение современного уровня развития теории.</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Связь со специальностью.</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Наличие примеров.</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Использование ТСО.</w:t>
      </w:r>
    </w:p>
    <w:p w:rsidR="00840481" w:rsidRPr="00F5526F" w:rsidRDefault="00840481" w:rsidP="0057637B">
      <w:pPr>
        <w:numPr>
          <w:ilvl w:val="0"/>
          <w:numId w:val="8"/>
        </w:numPr>
        <w:shd w:val="clear" w:color="FFFFFF" w:fill="FFFFFF"/>
        <w:autoSpaceDE w:val="0"/>
        <w:ind w:left="0" w:firstLine="709"/>
        <w:rPr>
          <w:rStyle w:val="a9"/>
          <w:i w:val="0"/>
          <w:sz w:val="24"/>
          <w:szCs w:val="24"/>
        </w:rPr>
      </w:pPr>
      <w:r w:rsidRPr="00F5526F">
        <w:rPr>
          <w:rStyle w:val="a9"/>
          <w:i w:val="0"/>
          <w:sz w:val="24"/>
          <w:szCs w:val="24"/>
        </w:rPr>
        <w:t>Организационный уровень применения ТСО.</w:t>
      </w:r>
    </w:p>
    <w:p w:rsidR="00840481" w:rsidRPr="00F5526F" w:rsidRDefault="00840481" w:rsidP="00184DCF">
      <w:pPr>
        <w:pStyle w:val="40"/>
        <w:rPr>
          <w:rStyle w:val="a9"/>
          <w:iCs w:val="0"/>
        </w:rPr>
      </w:pPr>
      <w:r w:rsidRPr="00F5526F">
        <w:rPr>
          <w:rStyle w:val="a9"/>
          <w:iCs w:val="0"/>
        </w:rPr>
        <w:t>Педагогическое мастерство</w:t>
      </w:r>
    </w:p>
    <w:p w:rsidR="00840481" w:rsidRPr="00F5526F" w:rsidRDefault="00840481" w:rsidP="0057637B">
      <w:pPr>
        <w:numPr>
          <w:ilvl w:val="0"/>
          <w:numId w:val="9"/>
        </w:numPr>
        <w:shd w:val="clear" w:color="FFFFFF" w:fill="FFFFFF"/>
        <w:autoSpaceDE w:val="0"/>
        <w:ind w:left="0" w:firstLine="709"/>
        <w:rPr>
          <w:rStyle w:val="a9"/>
          <w:i w:val="0"/>
          <w:sz w:val="24"/>
          <w:szCs w:val="24"/>
        </w:rPr>
      </w:pPr>
      <w:r w:rsidRPr="00F5526F">
        <w:rPr>
          <w:rStyle w:val="a9"/>
          <w:i w:val="0"/>
          <w:sz w:val="24"/>
          <w:szCs w:val="24"/>
        </w:rPr>
        <w:t>Культура устного изложения.</w:t>
      </w:r>
    </w:p>
    <w:p w:rsidR="00840481" w:rsidRPr="00F5526F" w:rsidRDefault="00840481" w:rsidP="0057637B">
      <w:pPr>
        <w:numPr>
          <w:ilvl w:val="0"/>
          <w:numId w:val="9"/>
        </w:numPr>
        <w:shd w:val="clear" w:color="FFFFFF" w:fill="FFFFFF"/>
        <w:autoSpaceDE w:val="0"/>
        <w:ind w:left="0" w:firstLine="709"/>
        <w:rPr>
          <w:rStyle w:val="a9"/>
          <w:i w:val="0"/>
          <w:sz w:val="24"/>
          <w:szCs w:val="24"/>
        </w:rPr>
      </w:pPr>
      <w:r w:rsidRPr="00F5526F">
        <w:rPr>
          <w:rStyle w:val="a9"/>
          <w:i w:val="0"/>
          <w:sz w:val="24"/>
          <w:szCs w:val="24"/>
        </w:rPr>
        <w:t>Ясность и доступность изложения.</w:t>
      </w:r>
    </w:p>
    <w:p w:rsidR="00840481" w:rsidRPr="00F5526F" w:rsidRDefault="00840481" w:rsidP="0057637B">
      <w:pPr>
        <w:numPr>
          <w:ilvl w:val="0"/>
          <w:numId w:val="9"/>
        </w:numPr>
        <w:shd w:val="clear" w:color="FFFFFF" w:fill="FFFFFF"/>
        <w:autoSpaceDE w:val="0"/>
        <w:ind w:left="0" w:firstLine="709"/>
        <w:rPr>
          <w:rStyle w:val="a9"/>
          <w:i w:val="0"/>
          <w:sz w:val="24"/>
          <w:szCs w:val="24"/>
        </w:rPr>
      </w:pPr>
      <w:r w:rsidRPr="00F5526F">
        <w:rPr>
          <w:rStyle w:val="a9"/>
          <w:i w:val="0"/>
          <w:sz w:val="24"/>
          <w:szCs w:val="24"/>
        </w:rPr>
        <w:t>Увлеченность лектора.</w:t>
      </w:r>
    </w:p>
    <w:p w:rsidR="00840481" w:rsidRPr="00F5526F" w:rsidRDefault="00840481" w:rsidP="0057637B">
      <w:pPr>
        <w:numPr>
          <w:ilvl w:val="0"/>
          <w:numId w:val="9"/>
        </w:numPr>
        <w:shd w:val="clear" w:color="FFFFFF" w:fill="FFFFFF"/>
        <w:autoSpaceDE w:val="0"/>
        <w:ind w:left="0" w:firstLine="709"/>
        <w:rPr>
          <w:rStyle w:val="a9"/>
          <w:i w:val="0"/>
          <w:sz w:val="24"/>
          <w:szCs w:val="24"/>
        </w:rPr>
      </w:pPr>
      <w:r w:rsidRPr="00F5526F">
        <w:rPr>
          <w:rStyle w:val="a9"/>
          <w:i w:val="0"/>
          <w:sz w:val="24"/>
          <w:szCs w:val="24"/>
        </w:rPr>
        <w:t>Эрудиция лектора.</w:t>
      </w:r>
    </w:p>
    <w:p w:rsidR="00840481" w:rsidRPr="00F5526F" w:rsidRDefault="00840481" w:rsidP="00BA5CAB">
      <w:pPr>
        <w:pStyle w:val="10"/>
        <w:rPr>
          <w:rStyle w:val="a9"/>
          <w:b w:val="0"/>
          <w:i w:val="0"/>
        </w:rPr>
      </w:pPr>
      <w:r w:rsidRPr="00F5526F">
        <w:rPr>
          <w:rStyle w:val="a9"/>
          <w:b w:val="0"/>
          <w:i w:val="0"/>
        </w:rPr>
        <w:t>ТЕЗИСЫ ЛЕКЦИЙ</w:t>
      </w:r>
    </w:p>
    <w:p w:rsidR="00840481" w:rsidRPr="00F5526F" w:rsidRDefault="00840481" w:rsidP="00184DCF">
      <w:pPr>
        <w:pStyle w:val="20"/>
        <w:rPr>
          <w:rStyle w:val="a9"/>
          <w:i w:val="0"/>
          <w:iCs w:val="0"/>
        </w:rPr>
      </w:pPr>
      <w:r w:rsidRPr="00F5526F">
        <w:rPr>
          <w:rStyle w:val="a9"/>
          <w:i w:val="0"/>
          <w:iCs w:val="0"/>
        </w:rPr>
        <w:t>Тема №1 (2 часа)</w:t>
      </w:r>
    </w:p>
    <w:p w:rsidR="00840481" w:rsidRPr="00F5526F" w:rsidRDefault="00840481" w:rsidP="003658B1">
      <w:pPr>
        <w:shd w:val="clear" w:color="FFFFFF" w:fill="FFFFFF"/>
        <w:autoSpaceDE w:val="0"/>
        <w:ind w:firstLine="0"/>
        <w:jc w:val="center"/>
        <w:rPr>
          <w:rStyle w:val="a9"/>
          <w:sz w:val="24"/>
          <w:szCs w:val="24"/>
        </w:rPr>
      </w:pPr>
      <w:r w:rsidRPr="003658B1">
        <w:rPr>
          <w:rStyle w:val="a9"/>
          <w:b/>
          <w:sz w:val="24"/>
          <w:szCs w:val="24"/>
        </w:rPr>
        <w:t>Структура и содержание предмета. Классификация легкоатлетических видов</w:t>
      </w:r>
      <w:r w:rsidR="003658B1">
        <w:rPr>
          <w:rStyle w:val="a9"/>
          <w:sz w:val="24"/>
          <w:szCs w:val="24"/>
        </w:rPr>
        <w:t xml:space="preserve"> </w:t>
      </w:r>
      <w:r w:rsidR="003658B1" w:rsidRPr="003658B1">
        <w:rPr>
          <w:rStyle w:val="a9"/>
          <w:b/>
          <w:sz w:val="24"/>
          <w:szCs w:val="24"/>
        </w:rPr>
        <w:t>спорта</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Определение и содержание легкой атлетики.;</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Классификация легкоатлетических видов спорта по структуре (циклические, ациклические, смешанные), по проявлению физических качеств (скоростные, силовые, скоростно-силовые, скоростной выносливости, специальной выносливости);</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Группы видов легкой атлетики (ходьба, бег, легкоатлетические прыжки, метания многоборья);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Место и значение легкой атлетики в системе физической культуры;</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История развития легкой атлетики.</w:t>
      </w:r>
    </w:p>
    <w:p w:rsidR="00840481" w:rsidRPr="00F5526F" w:rsidRDefault="00840481" w:rsidP="0057637B">
      <w:pPr>
        <w:numPr>
          <w:ilvl w:val="0"/>
          <w:numId w:val="10"/>
        </w:numPr>
        <w:shd w:val="clear" w:color="FFFFFF" w:fill="FFFFFF"/>
        <w:autoSpaceDE w:val="0"/>
        <w:ind w:left="0" w:firstLine="720"/>
        <w:rPr>
          <w:rStyle w:val="a9"/>
          <w:sz w:val="24"/>
          <w:szCs w:val="24"/>
        </w:rPr>
      </w:pPr>
      <w:r w:rsidRPr="00F5526F">
        <w:rPr>
          <w:rStyle w:val="a9"/>
          <w:sz w:val="24"/>
          <w:szCs w:val="24"/>
        </w:rPr>
        <w:t>Определение и содержание легкой атлетики</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sz w:val="24"/>
          <w:szCs w:val="24"/>
        </w:rPr>
      </w:pPr>
      <w:r w:rsidRPr="00F5526F">
        <w:rPr>
          <w:rStyle w:val="a9"/>
          <w:i w:val="0"/>
          <w:sz w:val="24"/>
          <w:szCs w:val="24"/>
        </w:rPr>
        <w:t xml:space="preserve">Легкая атлетика – вид спорта, объединяющий естественные, самые распространенные и жизненно-важные упражнения – ходьба, бег, прыжки и метания, поэтому является одним из наиболее массовых видов спорта. </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Из всего многоборья легкоатлетических упражнений только «классические» виды включаются в программу Олимпийских игр (24 вида).</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В классификации по легкой атлетике подробно содержатся все виды и разновидности легкоатлетических упражнений с учетом возраста и пола.</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Ходьба – виды, разновидности, дистанция.</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Бег – виды, разновидности, дистанция.</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Прыжки – виды, способы.</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Метания – виды разновидности, вес легкоатлетических снарядов.</w:t>
      </w:r>
    </w:p>
    <w:p w:rsidR="00840481" w:rsidRPr="00F5526F" w:rsidRDefault="00840481" w:rsidP="0057637B">
      <w:pPr>
        <w:numPr>
          <w:ilvl w:val="0"/>
          <w:numId w:val="10"/>
        </w:numPr>
        <w:shd w:val="clear" w:color="FFFFFF" w:fill="FFFFFF"/>
        <w:tabs>
          <w:tab w:val="clear" w:pos="360"/>
          <w:tab w:val="num" w:pos="0"/>
        </w:tabs>
        <w:autoSpaceDE w:val="0"/>
        <w:ind w:left="0" w:firstLine="709"/>
        <w:rPr>
          <w:rStyle w:val="a9"/>
          <w:i w:val="0"/>
          <w:sz w:val="24"/>
          <w:szCs w:val="24"/>
        </w:rPr>
      </w:pPr>
      <w:r w:rsidRPr="00F5526F">
        <w:rPr>
          <w:rStyle w:val="a9"/>
          <w:i w:val="0"/>
          <w:sz w:val="24"/>
          <w:szCs w:val="24"/>
        </w:rPr>
        <w:t>Многоборья: семиборье женское, десятиборье мужское.</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Начиная с раннего возраста, легкоатлетические упражнения  широко используются в детских дошкольных учреждениях, школах, средних и высших учебных заведениях Большая роль отведена видам легкой атлетики в физической подготовке призывников и военнослужащих.</w:t>
      </w:r>
    </w:p>
    <w:p w:rsidR="00A3212C" w:rsidRDefault="00A3212C" w:rsidP="00BA5CAB">
      <w:pPr>
        <w:shd w:val="clear" w:color="FFFFFF" w:fill="FFFFFF"/>
        <w:autoSpaceDE w:val="0"/>
        <w:ind w:firstLine="0"/>
        <w:jc w:val="center"/>
        <w:rPr>
          <w:rStyle w:val="a9"/>
          <w:sz w:val="24"/>
          <w:szCs w:val="24"/>
        </w:rPr>
      </w:pPr>
    </w:p>
    <w:p w:rsidR="00840481" w:rsidRPr="00F5526F" w:rsidRDefault="00840481" w:rsidP="00BA5CAB">
      <w:pPr>
        <w:shd w:val="clear" w:color="FFFFFF" w:fill="FFFFFF"/>
        <w:autoSpaceDE w:val="0"/>
        <w:ind w:firstLine="0"/>
        <w:jc w:val="center"/>
        <w:rPr>
          <w:rStyle w:val="a9"/>
          <w:sz w:val="24"/>
          <w:szCs w:val="24"/>
        </w:rPr>
      </w:pPr>
      <w:r w:rsidRPr="00F5526F">
        <w:rPr>
          <w:rStyle w:val="a9"/>
          <w:sz w:val="24"/>
          <w:szCs w:val="24"/>
        </w:rPr>
        <w:t>История развития легкой атлетики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 xml:space="preserve">Официально начало, становление и развитие легкой атлетики можно считать </w:t>
      </w:r>
      <w:r w:rsidRPr="00F5526F">
        <w:rPr>
          <w:rStyle w:val="a9"/>
          <w:i w:val="0"/>
          <w:sz w:val="24"/>
          <w:szCs w:val="24"/>
          <w:lang w:val="en-US"/>
        </w:rPr>
        <w:t>I</w:t>
      </w:r>
      <w:r w:rsidRPr="00F5526F">
        <w:rPr>
          <w:rStyle w:val="a9"/>
          <w:i w:val="0"/>
          <w:sz w:val="24"/>
          <w:szCs w:val="24"/>
        </w:rPr>
        <w:t xml:space="preserve"> Олимпийские игры древней Греции </w:t>
      </w:r>
      <w:smartTag w:uri="urn:schemas-microsoft-com:office:smarttags" w:element="metricconverter">
        <w:smartTagPr>
          <w:attr w:name="ProductID" w:val="776 г"/>
        </w:smartTagPr>
        <w:r w:rsidRPr="00F5526F">
          <w:rPr>
            <w:rStyle w:val="a9"/>
            <w:i w:val="0"/>
            <w:sz w:val="24"/>
            <w:szCs w:val="24"/>
          </w:rPr>
          <w:t>776 г</w:t>
        </w:r>
      </w:smartTag>
      <w:r w:rsidRPr="00F5526F">
        <w:rPr>
          <w:rStyle w:val="a9"/>
          <w:i w:val="0"/>
          <w:sz w:val="24"/>
          <w:szCs w:val="24"/>
        </w:rPr>
        <w:t xml:space="preserve"> од до нашей эры. Одним из важных факторов развития легкой атлетики является ее программа на Олимпийских играх.</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 xml:space="preserve">Началом развития легкой атлетики в России принято считать 1888 год. Когда в дачном месте под Петербургом – Тарлев – был организован первый кружок любителей бега. </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Развитию легкой атлетике в СССР способствовало регулярные проведения первенства страны по легкой атлетике. В этот период развития легкая атлетика отличается повышением массовости и высокими темпами роста  достижений наших легкоатлетов.</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Уровень развития легкой атлетике в наше время отразился в результатах Олимпиады в Пекине.</w:t>
      </w:r>
    </w:p>
    <w:p w:rsidR="00840481" w:rsidRPr="00F5526F" w:rsidRDefault="00840481" w:rsidP="00184DCF">
      <w:pPr>
        <w:pStyle w:val="20"/>
        <w:rPr>
          <w:rStyle w:val="a9"/>
          <w:i w:val="0"/>
          <w:iCs w:val="0"/>
        </w:rPr>
      </w:pPr>
      <w:r w:rsidRPr="00F5526F">
        <w:rPr>
          <w:rStyle w:val="a9"/>
          <w:i w:val="0"/>
          <w:iCs w:val="0"/>
        </w:rPr>
        <w:t>Тема №2 (2 часа)</w:t>
      </w:r>
    </w:p>
    <w:p w:rsidR="00840481" w:rsidRPr="003658B1" w:rsidRDefault="003658B1" w:rsidP="003658B1">
      <w:pPr>
        <w:shd w:val="clear" w:color="FFFFFF" w:fill="FFFFFF"/>
        <w:autoSpaceDE w:val="0"/>
        <w:ind w:firstLine="0"/>
        <w:jc w:val="center"/>
        <w:rPr>
          <w:rStyle w:val="a9"/>
          <w:b/>
          <w:sz w:val="24"/>
          <w:szCs w:val="24"/>
        </w:rPr>
      </w:pPr>
      <w:r w:rsidRPr="003658B1">
        <w:rPr>
          <w:rStyle w:val="a9"/>
          <w:b/>
          <w:sz w:val="24"/>
          <w:szCs w:val="24"/>
        </w:rPr>
        <w:t>Основы техники легкой атлетики</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Понятие о технике легкоатлетического упражнения;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Классификация техники движений (фазы, структуры, силы движений);</w:t>
      </w:r>
    </w:p>
    <w:p w:rsidR="00840481"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Общие правила построения техники двигательных действий;</w:t>
      </w:r>
    </w:p>
    <w:p w:rsidR="003D432F" w:rsidRPr="00F5526F" w:rsidRDefault="003D432F" w:rsidP="0057637B">
      <w:pPr>
        <w:numPr>
          <w:ilvl w:val="0"/>
          <w:numId w:val="10"/>
        </w:numPr>
        <w:shd w:val="clear" w:color="FFFFFF" w:fill="FFFFFF"/>
        <w:autoSpaceDE w:val="0"/>
        <w:ind w:left="0" w:firstLine="709"/>
        <w:rPr>
          <w:rStyle w:val="a9"/>
          <w:sz w:val="24"/>
          <w:szCs w:val="24"/>
        </w:rPr>
      </w:pPr>
      <w:r>
        <w:rPr>
          <w:rStyle w:val="a9"/>
          <w:sz w:val="24"/>
          <w:szCs w:val="24"/>
        </w:rPr>
        <w:t>Основы техники ходьбы;</w:t>
      </w:r>
    </w:p>
    <w:p w:rsidR="00840481"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Основы</w:t>
      </w:r>
      <w:r w:rsidR="003D432F">
        <w:rPr>
          <w:rStyle w:val="a9"/>
          <w:sz w:val="24"/>
          <w:szCs w:val="24"/>
        </w:rPr>
        <w:t xml:space="preserve"> техники бега,</w:t>
      </w:r>
    </w:p>
    <w:p w:rsidR="003D432F" w:rsidRPr="00F5526F" w:rsidRDefault="003D432F" w:rsidP="0057637B">
      <w:pPr>
        <w:numPr>
          <w:ilvl w:val="0"/>
          <w:numId w:val="10"/>
        </w:numPr>
        <w:shd w:val="clear" w:color="FFFFFF" w:fill="FFFFFF"/>
        <w:autoSpaceDE w:val="0"/>
        <w:ind w:left="0" w:firstLine="709"/>
        <w:rPr>
          <w:rStyle w:val="a9"/>
          <w:sz w:val="24"/>
          <w:szCs w:val="24"/>
        </w:rPr>
      </w:pPr>
      <w:r>
        <w:rPr>
          <w:rStyle w:val="a9"/>
          <w:sz w:val="24"/>
          <w:szCs w:val="24"/>
        </w:rPr>
        <w:t>Основы техники прыжеов.</w:t>
      </w:r>
    </w:p>
    <w:p w:rsidR="00840481" w:rsidRPr="00F5526F" w:rsidRDefault="00840481" w:rsidP="00CC22FC">
      <w:pPr>
        <w:shd w:val="clear" w:color="FFFFFF" w:fill="FFFFFF"/>
        <w:autoSpaceDE w:val="0"/>
        <w:ind w:firstLine="709"/>
        <w:jc w:val="center"/>
        <w:rPr>
          <w:rStyle w:val="a9"/>
          <w:sz w:val="24"/>
          <w:szCs w:val="24"/>
        </w:rPr>
      </w:pPr>
      <w:r w:rsidRPr="00F5526F">
        <w:rPr>
          <w:rStyle w:val="a9"/>
          <w:sz w:val="24"/>
          <w:szCs w:val="24"/>
        </w:rPr>
        <w:t>Классификация техники движений (фазы, структуры, силы движений)</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 xml:space="preserve">Техника движения – это система определенных движений, целенаправленно решающих двигательную задачу. </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Технику движений можно классифицировать как произвольную, вынужденную, ограниченную, свободную, индивидуальную и идеальную, рациональную и не рациональную.</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Идеальная техника – усредненная математическая модель, полученная на основе многочисленных исследований различных спортсменов.</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Ведущие элементы в каком-либо действии, без которых невозможно само действие, называется основными или главными фазами.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Все движения совершаются в пространстве, во времени, с определенной скоростью, ускорением. Это отражается в кинематической структуре, т.е. создает визуальную картину действия. На вопрос как эти действия совершаются отвечает динамическая структура движения, которая характеризуется проявлением внешних и внутренних сил.</w:t>
      </w:r>
    </w:p>
    <w:p w:rsidR="00716951" w:rsidRPr="00F5526F" w:rsidRDefault="00840481" w:rsidP="00716951">
      <w:pPr>
        <w:shd w:val="clear" w:color="FFFFFF" w:fill="FFFFFF"/>
        <w:autoSpaceDE w:val="0"/>
        <w:ind w:firstLine="709"/>
        <w:rPr>
          <w:rStyle w:val="a9"/>
          <w:i w:val="0"/>
          <w:sz w:val="24"/>
          <w:szCs w:val="24"/>
        </w:rPr>
      </w:pPr>
      <w:r w:rsidRPr="00F5526F">
        <w:rPr>
          <w:rStyle w:val="a9"/>
          <w:i w:val="0"/>
          <w:sz w:val="24"/>
          <w:szCs w:val="24"/>
        </w:rPr>
        <w:t xml:space="preserve">Взаимодействие динамической и кинематической структур определяется ритмической структурой движения. Пространственная характеристика положения тела и траектория движения. Положение тела определяется как стартовое. В траектории определяют форму, направление, амплитуду. Временные характеристики: длительность движения, темп, оценка скорости движения. Движение возможно лишь при взаимодействии внешних и внутренних сил. </w:t>
      </w:r>
      <w:r w:rsidR="006A58F0">
        <w:rPr>
          <w:sz w:val="28"/>
          <w:szCs w:val="24"/>
        </w:rPr>
        <w:br/>
      </w:r>
      <w:r w:rsidR="00716951" w:rsidRPr="00F5526F">
        <w:rPr>
          <w:rStyle w:val="a9"/>
          <w:i w:val="0"/>
          <w:sz w:val="24"/>
          <w:szCs w:val="24"/>
        </w:rPr>
        <w:t>Пять правил построения техники движения:</w:t>
      </w:r>
    </w:p>
    <w:p w:rsidR="00716951" w:rsidRPr="00F5526F" w:rsidRDefault="00716951" w:rsidP="0057637B">
      <w:pPr>
        <w:numPr>
          <w:ilvl w:val="1"/>
          <w:numId w:val="9"/>
        </w:numPr>
        <w:shd w:val="clear" w:color="FFFFFF" w:fill="FFFFFF"/>
        <w:autoSpaceDE w:val="0"/>
        <w:ind w:left="0" w:firstLine="709"/>
        <w:rPr>
          <w:rStyle w:val="a9"/>
          <w:i w:val="0"/>
          <w:sz w:val="24"/>
          <w:szCs w:val="24"/>
        </w:rPr>
      </w:pPr>
      <w:r w:rsidRPr="00F5526F">
        <w:rPr>
          <w:rStyle w:val="a9"/>
          <w:i w:val="0"/>
          <w:sz w:val="24"/>
          <w:szCs w:val="24"/>
        </w:rPr>
        <w:t>Направление движения.</w:t>
      </w:r>
    </w:p>
    <w:p w:rsidR="00716951" w:rsidRPr="00F5526F" w:rsidRDefault="00716951" w:rsidP="0057637B">
      <w:pPr>
        <w:numPr>
          <w:ilvl w:val="1"/>
          <w:numId w:val="9"/>
        </w:numPr>
        <w:shd w:val="clear" w:color="FFFFFF" w:fill="FFFFFF"/>
        <w:autoSpaceDE w:val="0"/>
        <w:ind w:left="0" w:firstLine="709"/>
        <w:rPr>
          <w:rStyle w:val="a9"/>
          <w:i w:val="0"/>
          <w:sz w:val="24"/>
          <w:szCs w:val="24"/>
        </w:rPr>
      </w:pPr>
      <w:r w:rsidRPr="00F5526F">
        <w:rPr>
          <w:rStyle w:val="a9"/>
          <w:i w:val="0"/>
          <w:sz w:val="24"/>
          <w:szCs w:val="24"/>
        </w:rPr>
        <w:t>Оптимальное увеличение скорости.</w:t>
      </w:r>
    </w:p>
    <w:p w:rsidR="00716951" w:rsidRPr="00F5526F" w:rsidRDefault="00716951" w:rsidP="0057637B">
      <w:pPr>
        <w:numPr>
          <w:ilvl w:val="1"/>
          <w:numId w:val="9"/>
        </w:numPr>
        <w:shd w:val="clear" w:color="FFFFFF" w:fill="FFFFFF"/>
        <w:autoSpaceDE w:val="0"/>
        <w:ind w:left="0" w:firstLine="709"/>
        <w:rPr>
          <w:rStyle w:val="a9"/>
          <w:i w:val="0"/>
          <w:sz w:val="24"/>
          <w:szCs w:val="24"/>
        </w:rPr>
      </w:pPr>
      <w:r w:rsidRPr="00F5526F">
        <w:rPr>
          <w:rStyle w:val="a9"/>
          <w:i w:val="0"/>
          <w:sz w:val="24"/>
          <w:szCs w:val="24"/>
        </w:rPr>
        <w:t>Непрерывность и последовательность применения развивающих сил.</w:t>
      </w:r>
    </w:p>
    <w:p w:rsidR="00716951" w:rsidRPr="00F5526F" w:rsidRDefault="00716951" w:rsidP="0057637B">
      <w:pPr>
        <w:numPr>
          <w:ilvl w:val="1"/>
          <w:numId w:val="9"/>
        </w:numPr>
        <w:shd w:val="clear" w:color="FFFFFF" w:fill="FFFFFF"/>
        <w:autoSpaceDE w:val="0"/>
        <w:ind w:left="0" w:firstLine="709"/>
        <w:rPr>
          <w:rStyle w:val="a9"/>
          <w:i w:val="0"/>
          <w:sz w:val="24"/>
          <w:szCs w:val="24"/>
        </w:rPr>
      </w:pPr>
      <w:r w:rsidRPr="00F5526F">
        <w:rPr>
          <w:rStyle w:val="a9"/>
          <w:i w:val="0"/>
          <w:sz w:val="24"/>
          <w:szCs w:val="24"/>
        </w:rPr>
        <w:t>Передача количества движений от одного звена к другому.</w:t>
      </w:r>
    </w:p>
    <w:p w:rsidR="00716951" w:rsidRPr="00F5526F" w:rsidRDefault="00716951" w:rsidP="0057637B">
      <w:pPr>
        <w:numPr>
          <w:ilvl w:val="1"/>
          <w:numId w:val="9"/>
        </w:numPr>
        <w:shd w:val="clear" w:color="FFFFFF" w:fill="FFFFFF"/>
        <w:autoSpaceDE w:val="0"/>
        <w:ind w:left="0" w:firstLine="709"/>
        <w:rPr>
          <w:rStyle w:val="a9"/>
          <w:i w:val="0"/>
          <w:sz w:val="24"/>
          <w:szCs w:val="24"/>
        </w:rPr>
      </w:pPr>
      <w:r w:rsidRPr="00F5526F">
        <w:rPr>
          <w:rStyle w:val="a9"/>
          <w:i w:val="0"/>
          <w:sz w:val="24"/>
          <w:szCs w:val="24"/>
        </w:rPr>
        <w:t>Создание противодействия действующим силам.</w:t>
      </w:r>
    </w:p>
    <w:p w:rsidR="006004A6" w:rsidRDefault="006004A6" w:rsidP="006004A6">
      <w:pPr>
        <w:ind w:firstLine="709"/>
        <w:rPr>
          <w:sz w:val="28"/>
          <w:szCs w:val="24"/>
        </w:rPr>
      </w:pPr>
    </w:p>
    <w:p w:rsidR="006A58F0" w:rsidRPr="003658B1" w:rsidRDefault="006A58F0" w:rsidP="006004A6">
      <w:pPr>
        <w:ind w:firstLine="709"/>
        <w:jc w:val="center"/>
        <w:rPr>
          <w:sz w:val="24"/>
          <w:szCs w:val="24"/>
        </w:rPr>
      </w:pPr>
      <w:r w:rsidRPr="003658B1">
        <w:rPr>
          <w:sz w:val="24"/>
          <w:szCs w:val="24"/>
        </w:rPr>
        <w:t>ОСНОВЫ ТЕХНИКИ ХОДЬБЫ</w:t>
      </w:r>
    </w:p>
    <w:p w:rsidR="006A58F0" w:rsidRPr="003658B1" w:rsidRDefault="006A58F0" w:rsidP="003658B1">
      <w:pPr>
        <w:ind w:firstLine="709"/>
        <w:rPr>
          <w:sz w:val="24"/>
          <w:szCs w:val="24"/>
        </w:rPr>
      </w:pPr>
      <w:r w:rsidRPr="003658B1">
        <w:rPr>
          <w:sz w:val="24"/>
          <w:szCs w:val="24"/>
        </w:rPr>
        <w:t>Ходьба — основной способ передвижения человека, самая естественная его локомоция.</w:t>
      </w:r>
    </w:p>
    <w:p w:rsidR="006A58F0" w:rsidRPr="003658B1" w:rsidRDefault="006A58F0" w:rsidP="003658B1">
      <w:pPr>
        <w:ind w:firstLine="709"/>
        <w:rPr>
          <w:sz w:val="24"/>
          <w:szCs w:val="24"/>
        </w:rPr>
      </w:pPr>
      <w:r w:rsidRPr="003658B1">
        <w:rPr>
          <w:sz w:val="24"/>
          <w:szCs w:val="24"/>
        </w:rPr>
        <w:t>Ходьба относится к циклическим движениям, потому что состоит из повторения одних и тех же движений отдельных частей тела в определенной последовательности. Циклом движения в ходьбе является двойной шаг (шаг с левой ноги и с правой). Правда, начало двойного шага можно рассматривать от любой позы идущего, но он, сделав цикл движения, должен занять точно такую же позу, которая была в самом начале движения.</w:t>
      </w:r>
    </w:p>
    <w:p w:rsidR="006A58F0" w:rsidRPr="003658B1" w:rsidRDefault="006A58F0" w:rsidP="003658B1">
      <w:pPr>
        <w:ind w:firstLine="709"/>
        <w:rPr>
          <w:sz w:val="24"/>
          <w:szCs w:val="24"/>
        </w:rPr>
      </w:pPr>
      <w:r w:rsidRPr="003658B1">
        <w:rPr>
          <w:sz w:val="24"/>
          <w:szCs w:val="24"/>
        </w:rPr>
        <w:t>Во всех видах ходьбы (обычная, спортивная, пригибная и др.) имеется одна и та же особенность — постоянная опора. Эта особенность и отличает ходьбу от бега, где чередуются опорные и полетные периоды. В ходьбе, таким образом, постоянная опора о грунт осуществляется то одной, то одновременно обеими ногами. Каждая нога в ходьбе бывает опорной и переносной (маховой). Время, в течение которого нога является опорой тела (опорное время), больше времени переноса ноги. Эта особенность и определяет двух</w:t>
      </w:r>
      <w:r w:rsidR="00FB3CFD" w:rsidRPr="003658B1">
        <w:rPr>
          <w:sz w:val="24"/>
          <w:szCs w:val="24"/>
        </w:rPr>
        <w:t xml:space="preserve"> </w:t>
      </w:r>
      <w:r w:rsidRPr="003658B1">
        <w:rPr>
          <w:sz w:val="24"/>
          <w:szCs w:val="24"/>
        </w:rPr>
        <w:t>опорный период в ходьбе. Время двух</w:t>
      </w:r>
      <w:r w:rsidR="00FB3CFD" w:rsidRPr="003658B1">
        <w:rPr>
          <w:sz w:val="24"/>
          <w:szCs w:val="24"/>
        </w:rPr>
        <w:t xml:space="preserve"> </w:t>
      </w:r>
      <w:r w:rsidRPr="003658B1">
        <w:rPr>
          <w:sz w:val="24"/>
          <w:szCs w:val="24"/>
        </w:rPr>
        <w:t>опорного периода всегда короче времени одноопорного.</w:t>
      </w:r>
    </w:p>
    <w:p w:rsidR="006A58F0" w:rsidRPr="003658B1" w:rsidRDefault="006A58F0" w:rsidP="003658B1">
      <w:pPr>
        <w:ind w:firstLine="709"/>
        <w:rPr>
          <w:sz w:val="24"/>
          <w:szCs w:val="24"/>
        </w:rPr>
      </w:pPr>
      <w:r w:rsidRPr="003658B1">
        <w:rPr>
          <w:sz w:val="24"/>
          <w:szCs w:val="24"/>
        </w:rPr>
        <w:t>Хорошо известно, что с увеличением скорости ходьбы увеличивается частота и длина шага, а время двух</w:t>
      </w:r>
      <w:r w:rsidR="00FB3CFD" w:rsidRPr="003658B1">
        <w:rPr>
          <w:sz w:val="24"/>
          <w:szCs w:val="24"/>
        </w:rPr>
        <w:t xml:space="preserve"> </w:t>
      </w:r>
      <w:r w:rsidRPr="003658B1">
        <w:rPr>
          <w:sz w:val="24"/>
          <w:szCs w:val="24"/>
        </w:rPr>
        <w:t>опорного периода уменьшается. Так, установлено, что с увеличением темпа до 190—-200 шаг/мин время двух</w:t>
      </w:r>
      <w:r w:rsidR="00FB3CFD" w:rsidRPr="003658B1">
        <w:rPr>
          <w:sz w:val="24"/>
          <w:szCs w:val="24"/>
        </w:rPr>
        <w:t xml:space="preserve"> </w:t>
      </w:r>
      <w:r w:rsidRPr="003658B1">
        <w:rPr>
          <w:sz w:val="24"/>
          <w:szCs w:val="24"/>
        </w:rPr>
        <w:t xml:space="preserve">опорного периода в обычной ходьбе сокращается до нуля, появляется период полета, а это значит, что ходьба переходит на бег. </w:t>
      </w:r>
    </w:p>
    <w:p w:rsidR="006A58F0" w:rsidRPr="003658B1" w:rsidRDefault="006A58F0" w:rsidP="003658B1">
      <w:pPr>
        <w:ind w:firstLine="709"/>
        <w:rPr>
          <w:sz w:val="24"/>
          <w:szCs w:val="24"/>
        </w:rPr>
      </w:pPr>
      <w:r w:rsidRPr="003658B1">
        <w:rPr>
          <w:sz w:val="24"/>
          <w:szCs w:val="24"/>
        </w:rPr>
        <w:t>Движения рук и ног в ходьбе строго перекрестны. Плечевой пояс и таз совершают сложные встречные движения. При ходьбе таз движется по трем осям: поперечной, сагиттальной и вертикальной (рис. 1).</w:t>
      </w:r>
    </w:p>
    <w:p w:rsidR="006A58F0" w:rsidRPr="003658B1" w:rsidRDefault="006A58F0" w:rsidP="003658B1">
      <w:pPr>
        <w:ind w:firstLine="709"/>
        <w:rPr>
          <w:sz w:val="24"/>
          <w:szCs w:val="24"/>
        </w:rPr>
      </w:pPr>
      <w:r w:rsidRPr="003658B1">
        <w:rPr>
          <w:sz w:val="24"/>
          <w:szCs w:val="24"/>
        </w:rPr>
        <w:t>Другими словами, в процессе ходьбы наклон таза вперед то увеличивается, то уменьшается (середина одиночной опоры).</w:t>
      </w:r>
    </w:p>
    <w:p w:rsidR="006A58F0" w:rsidRPr="003658B1" w:rsidRDefault="006A58F0" w:rsidP="003658B1">
      <w:pPr>
        <w:ind w:firstLine="709"/>
        <w:rPr>
          <w:sz w:val="24"/>
          <w:szCs w:val="24"/>
        </w:rPr>
      </w:pPr>
      <w:r w:rsidRPr="003658B1">
        <w:rPr>
          <w:sz w:val="24"/>
          <w:szCs w:val="24"/>
        </w:rPr>
        <w:t>Наклон таза вперед позволяет идущему сделать более «длинное проталкивание». При проносе ноги вперед таз опускается в сторону этой ноги. К концу отталкивания таз поворачивается в тазобедренном суставе опорной ноги в ее сторону, или, другими словами, с выносом, например, правой ноги правая часть таза выносится вперед, таз поворачивается влево. Из всех движений таза наибольшее значение следует придавать его движению вокруг вертикальной оси, ибо это увеличивает длину шага.</w:t>
      </w:r>
    </w:p>
    <w:p w:rsidR="006A58F0" w:rsidRPr="003658B1" w:rsidRDefault="006A58F0" w:rsidP="003658B1">
      <w:pPr>
        <w:ind w:firstLine="709"/>
        <w:rPr>
          <w:sz w:val="24"/>
          <w:szCs w:val="24"/>
        </w:rPr>
      </w:pPr>
      <w:r w:rsidRPr="003658B1">
        <w:rPr>
          <w:sz w:val="24"/>
          <w:szCs w:val="24"/>
        </w:rPr>
        <w:t>Для анализа весь цикл можно разделить на периоды и фазы движения (рис. 2).</w:t>
      </w:r>
    </w:p>
    <w:p w:rsidR="006A58F0" w:rsidRPr="003658B1" w:rsidRDefault="006A58F0" w:rsidP="003658B1">
      <w:pPr>
        <w:ind w:firstLine="709"/>
        <w:rPr>
          <w:sz w:val="24"/>
          <w:szCs w:val="24"/>
        </w:rPr>
      </w:pPr>
      <w:r w:rsidRPr="003658B1">
        <w:rPr>
          <w:sz w:val="24"/>
          <w:szCs w:val="24"/>
        </w:rPr>
        <w:t>В биомеханике в настоящее время принято деление на фазы всего действия, а не на фазы только каждой ноги.</w:t>
      </w:r>
    </w:p>
    <w:p w:rsidR="006A58F0" w:rsidRPr="003658B1" w:rsidRDefault="006A58F0" w:rsidP="003658B1">
      <w:pPr>
        <w:ind w:firstLine="709"/>
        <w:rPr>
          <w:sz w:val="24"/>
          <w:szCs w:val="24"/>
        </w:rPr>
      </w:pPr>
      <w:r w:rsidRPr="003658B1">
        <w:rPr>
          <w:sz w:val="24"/>
          <w:szCs w:val="24"/>
        </w:rPr>
        <w:t>В одном цикле имеются два периода одиночной опоры и два двойной опоры.</w:t>
      </w:r>
    </w:p>
    <w:p w:rsidR="006A58F0" w:rsidRPr="003658B1" w:rsidRDefault="006A58F0" w:rsidP="003658B1">
      <w:pPr>
        <w:ind w:firstLine="709"/>
        <w:rPr>
          <w:sz w:val="24"/>
          <w:szCs w:val="24"/>
        </w:rPr>
      </w:pPr>
      <w:r w:rsidRPr="003658B1">
        <w:rPr>
          <w:sz w:val="24"/>
          <w:szCs w:val="24"/>
        </w:rPr>
        <w:t>Период одиночной опоры включает две фазы</w:t>
      </w:r>
      <w:r w:rsidR="006004A6">
        <w:rPr>
          <w:sz w:val="24"/>
          <w:szCs w:val="24"/>
        </w:rPr>
        <w:t xml:space="preserve"> </w:t>
      </w:r>
      <w:r w:rsidRPr="003658B1">
        <w:rPr>
          <w:sz w:val="24"/>
          <w:szCs w:val="24"/>
        </w:rPr>
        <w:t>—</w:t>
      </w:r>
      <w:r w:rsidR="006004A6">
        <w:rPr>
          <w:sz w:val="24"/>
          <w:szCs w:val="24"/>
        </w:rPr>
        <w:t xml:space="preserve"> </w:t>
      </w:r>
      <w:r w:rsidRPr="003658B1">
        <w:rPr>
          <w:sz w:val="24"/>
          <w:szCs w:val="24"/>
        </w:rPr>
        <w:t>задний шаг и передний шаг.</w:t>
      </w:r>
    </w:p>
    <w:p w:rsidR="006A58F0" w:rsidRPr="003658B1" w:rsidRDefault="006A58F0" w:rsidP="003658B1">
      <w:pPr>
        <w:ind w:firstLine="709"/>
        <w:rPr>
          <w:sz w:val="24"/>
          <w:szCs w:val="24"/>
        </w:rPr>
      </w:pPr>
      <w:r w:rsidRPr="003658B1">
        <w:rPr>
          <w:sz w:val="24"/>
          <w:szCs w:val="24"/>
        </w:rPr>
        <w:t>Первая фаза — задний шаг начинается с момента снятия ноги с опоры и заканчивается моментом вертикали, когда общий центр массы тела (ОЦМТ) человека находится точно под центром давления на площадь опоры или условно принята поза идущего, когда носок переносной ноги поравняется с носком опорной ноги.</w:t>
      </w:r>
    </w:p>
    <w:p w:rsidR="006A58F0" w:rsidRPr="003658B1" w:rsidRDefault="006A58F0" w:rsidP="003658B1">
      <w:pPr>
        <w:ind w:firstLine="709"/>
        <w:rPr>
          <w:sz w:val="24"/>
          <w:szCs w:val="24"/>
        </w:rPr>
      </w:pPr>
      <w:r w:rsidRPr="003658B1">
        <w:rPr>
          <w:sz w:val="24"/>
          <w:szCs w:val="24"/>
        </w:rPr>
        <w:t>Вторая фаза — передний шаг начинается от момента вертикали и заканчивается моментом постановки ноги на опору.</w:t>
      </w:r>
    </w:p>
    <w:p w:rsidR="006A58F0" w:rsidRPr="003658B1" w:rsidRDefault="006A58F0" w:rsidP="003658B1">
      <w:pPr>
        <w:ind w:firstLine="709"/>
        <w:rPr>
          <w:sz w:val="24"/>
          <w:szCs w:val="24"/>
        </w:rPr>
      </w:pPr>
      <w:r w:rsidRPr="003658B1">
        <w:rPr>
          <w:sz w:val="24"/>
          <w:szCs w:val="24"/>
        </w:rPr>
        <w:t>Третья фаза</w:t>
      </w:r>
      <w:r w:rsidR="006004A6">
        <w:rPr>
          <w:sz w:val="24"/>
          <w:szCs w:val="24"/>
        </w:rPr>
        <w:t xml:space="preserve"> </w:t>
      </w:r>
      <w:r w:rsidRPr="003658B1">
        <w:rPr>
          <w:sz w:val="24"/>
          <w:szCs w:val="24"/>
        </w:rPr>
        <w:t>— переход опоры (с одной ноги на другую) соответствует двух</w:t>
      </w:r>
      <w:r w:rsidR="00FB3CFD" w:rsidRPr="003658B1">
        <w:rPr>
          <w:sz w:val="24"/>
          <w:szCs w:val="24"/>
        </w:rPr>
        <w:t xml:space="preserve"> </w:t>
      </w:r>
      <w:r w:rsidRPr="003658B1">
        <w:rPr>
          <w:sz w:val="24"/>
          <w:szCs w:val="24"/>
        </w:rPr>
        <w:t>опорному периоду. Следовательно, один цикл движений в ходьбе содержит шесть фаз.</w:t>
      </w:r>
    </w:p>
    <w:p w:rsidR="006A58F0" w:rsidRPr="003658B1" w:rsidRDefault="006A58F0" w:rsidP="003658B1">
      <w:pPr>
        <w:ind w:firstLine="709"/>
        <w:rPr>
          <w:sz w:val="24"/>
          <w:szCs w:val="24"/>
        </w:rPr>
      </w:pPr>
      <w:r w:rsidRPr="003658B1">
        <w:rPr>
          <w:sz w:val="24"/>
          <w:szCs w:val="24"/>
        </w:rPr>
        <w:t>Источником движущих сил при ходьбе служит работа мышц. За счет мышечных сокращений происходит отталкивание, и человек продвигается вперед. Отталкивание возможно, если грунт «сопротивляется» движению и имеется достаточное трение о поверхность грунта.</w:t>
      </w:r>
    </w:p>
    <w:p w:rsidR="006A58F0" w:rsidRPr="003658B1" w:rsidRDefault="006A58F0" w:rsidP="003658B1">
      <w:pPr>
        <w:ind w:firstLine="709"/>
        <w:rPr>
          <w:sz w:val="24"/>
          <w:szCs w:val="24"/>
        </w:rPr>
      </w:pPr>
      <w:r w:rsidRPr="003658B1">
        <w:rPr>
          <w:sz w:val="24"/>
          <w:szCs w:val="24"/>
        </w:rPr>
        <w:t>Только в результате взаимодействия внутренних сил (сокращение мышц) и внешних (сила реакции опоры) возможно перемещение в пространстве. К внешним силам относятся также сила тяжести и сила сопротивления среды. Для передвижения по горизонтали и ввиду малых скоростей при ходьбе эти силы практически можно в расчет не принимать, хотя они в определенных условиях влияют на продвижение ОЦМТ.</w:t>
      </w:r>
    </w:p>
    <w:p w:rsidR="006A58F0" w:rsidRPr="003658B1" w:rsidRDefault="006A58F0" w:rsidP="003658B1">
      <w:pPr>
        <w:ind w:firstLine="709"/>
        <w:rPr>
          <w:sz w:val="24"/>
          <w:szCs w:val="24"/>
        </w:rPr>
      </w:pPr>
      <w:r w:rsidRPr="003658B1">
        <w:rPr>
          <w:sz w:val="24"/>
          <w:szCs w:val="24"/>
        </w:rPr>
        <w:t>Таким образом, рассматривается сила реакции опоры, которая возникает в ответ па действие человека на опору. Она равна по величине силе действия на грунт (мышечной силе) и противоположна по направлению. Эта сила проявляется только в опорном периоде. В зависимости от соотношения направления движения тела и направления действия силы последняя может способствовать движению (если их направления совпадают) или тормозить (если их направления противоположны). При отталкивании, в фазе переднего шага, сила реакции опоры направлена вверх - вперед. Эту силу можно представить как равнодействующую двух составляющих — вертикальной и горизонтальной. Горизонтальная составляющая обусловливает движение тела вперед. Следовательно, при отталкивании сила реакции опоры будет способствовать продвижению ОЦМТ вперед. Источником этого продвижения служат два активных мышечных действия — перенос маховой ноги вперед (движение происходит ускоренно) и о</w:t>
      </w:r>
      <w:r w:rsidR="00FB3CFD" w:rsidRPr="003658B1">
        <w:rPr>
          <w:sz w:val="24"/>
          <w:szCs w:val="24"/>
        </w:rPr>
        <w:t>тталкивание ноги от опоры</w:t>
      </w:r>
      <w:r w:rsidRPr="003658B1">
        <w:rPr>
          <w:sz w:val="24"/>
          <w:szCs w:val="24"/>
        </w:rPr>
        <w:t>.</w:t>
      </w:r>
    </w:p>
    <w:p w:rsidR="006A58F0" w:rsidRPr="003658B1" w:rsidRDefault="006A58F0" w:rsidP="003658B1">
      <w:pPr>
        <w:ind w:firstLine="709"/>
        <w:rPr>
          <w:sz w:val="24"/>
          <w:szCs w:val="24"/>
        </w:rPr>
      </w:pPr>
      <w:r w:rsidRPr="003658B1">
        <w:rPr>
          <w:sz w:val="24"/>
          <w:szCs w:val="24"/>
        </w:rPr>
        <w:t>Чтобы увеличить горизонтальную составляющую в фазе переднего шага, нужно увеличить силу отталкивания и выполнять отталкивание под более острым углом, не поднимая высоко маховую ногу при переносе.</w:t>
      </w:r>
    </w:p>
    <w:p w:rsidR="006A58F0" w:rsidRPr="003658B1" w:rsidRDefault="006A58F0" w:rsidP="003658B1">
      <w:pPr>
        <w:ind w:firstLine="709"/>
        <w:rPr>
          <w:sz w:val="24"/>
          <w:szCs w:val="24"/>
        </w:rPr>
      </w:pPr>
      <w:r w:rsidRPr="003658B1">
        <w:rPr>
          <w:sz w:val="24"/>
          <w:szCs w:val="24"/>
        </w:rPr>
        <w:t>В фазе заднего шага, наоборот, сила реакции опоры действует навстречу движению и является тормозящей силой, не способствующей продвижению вперед. Тело идущего продвигается по инерции, заметно снижается скорость передвижения. В это время происходит амортизация движения опорной ногой. Постепенное торможение тела к опоре осуществляется за счет уступающей работы мышц передней части голени; смягчение тормозящего эффекта происходит также вследствие опускания таза в сторону переносной ноги (движение вокруг сагиттальной оси) и некоторого опускания рук (увеличение угла плечо — предплечье). В обычной ходьбе амортизация осуществляется еще и за счет уступающей работы четырехглавой мышцы бедра — сгибания ноги в коленном суставе. В спортивной ходьбе такого сгибания не может быть, поскольку нога должна быть выпрямлена к моменту вертикали. Чтобы уменьшить горизонтальную составляющую опорной реакции, нужно ставить ноги ближе к проекции ОЦМТ, т. е. под углом, более близким к прямому. К концу фазы заднего шага возможно и небольшое «подтягивание» таза за счет деятельности разгибателей бедра опорной ноги в тазобедренном суставе и выноса переносной ноги вперед (А. Л. Фруктов, И. П. Ратов, В. Н. Муравьев).</w:t>
      </w:r>
    </w:p>
    <w:p w:rsidR="006A58F0" w:rsidRPr="003658B1" w:rsidRDefault="006A58F0" w:rsidP="003658B1">
      <w:pPr>
        <w:ind w:firstLine="709"/>
        <w:rPr>
          <w:sz w:val="24"/>
          <w:szCs w:val="24"/>
        </w:rPr>
      </w:pPr>
      <w:r w:rsidRPr="003658B1">
        <w:rPr>
          <w:sz w:val="24"/>
          <w:szCs w:val="24"/>
        </w:rPr>
        <w:t>Во время фазы «перехода опоры», которая длится сотые доли секунды, происходит переход опоры с одной ноги на другую. Фаза начинается с момента постановки «переносной» ноги на опору и заканчивается снятием с опоры другой ноги, которая была до этого опорой тела. Основной критерий ходьбы — наличие двух</w:t>
      </w:r>
      <w:r w:rsidR="00FB3CFD" w:rsidRPr="003658B1">
        <w:rPr>
          <w:sz w:val="24"/>
          <w:szCs w:val="24"/>
        </w:rPr>
        <w:t xml:space="preserve"> </w:t>
      </w:r>
      <w:r w:rsidRPr="003658B1">
        <w:rPr>
          <w:sz w:val="24"/>
          <w:szCs w:val="24"/>
        </w:rPr>
        <w:t>опорного периода. С потерей этой фазы одна локомоция (ходьба) переходит в другую (бег).</w:t>
      </w:r>
    </w:p>
    <w:p w:rsidR="006A58F0" w:rsidRPr="003658B1" w:rsidRDefault="006A58F0" w:rsidP="003658B1">
      <w:pPr>
        <w:ind w:firstLine="709"/>
        <w:rPr>
          <w:sz w:val="24"/>
          <w:szCs w:val="24"/>
        </w:rPr>
      </w:pPr>
      <w:r w:rsidRPr="003658B1">
        <w:rPr>
          <w:sz w:val="24"/>
          <w:szCs w:val="24"/>
        </w:rPr>
        <w:t>Наиболее экономным, требующим меньших энергетических затрат, будет движение прямолинейное и равномерное. Однако в ходьбе движение ОЦМТ происходит по кривой — то несколько поднимаясь, то, наоборот, опускаясь.</w:t>
      </w:r>
    </w:p>
    <w:p w:rsidR="006A58F0" w:rsidRPr="003658B1" w:rsidRDefault="006A58F0" w:rsidP="003658B1">
      <w:pPr>
        <w:ind w:firstLine="709"/>
        <w:rPr>
          <w:sz w:val="24"/>
          <w:szCs w:val="24"/>
        </w:rPr>
      </w:pPr>
      <w:r w:rsidRPr="003658B1">
        <w:rPr>
          <w:sz w:val="24"/>
          <w:szCs w:val="24"/>
        </w:rPr>
        <w:t>В обычной ходьбе высокое положение ОЦМТ занимает в момент вертикали, а самое низкое --- в период двойной опоры.</w:t>
      </w:r>
    </w:p>
    <w:p w:rsidR="006A58F0" w:rsidRPr="003658B1" w:rsidRDefault="006A58F0" w:rsidP="003658B1">
      <w:pPr>
        <w:ind w:firstLine="709"/>
        <w:rPr>
          <w:sz w:val="24"/>
          <w:szCs w:val="24"/>
        </w:rPr>
      </w:pPr>
      <w:r w:rsidRPr="003658B1">
        <w:rPr>
          <w:sz w:val="24"/>
          <w:szCs w:val="24"/>
        </w:rPr>
        <w:t>Размах вертикальных колебаний в спортивной ходьбе достигает 4—б см.</w:t>
      </w:r>
    </w:p>
    <w:p w:rsidR="006A58F0" w:rsidRPr="003658B1" w:rsidRDefault="006A58F0" w:rsidP="003658B1">
      <w:pPr>
        <w:ind w:firstLine="709"/>
        <w:rPr>
          <w:sz w:val="24"/>
          <w:szCs w:val="24"/>
        </w:rPr>
      </w:pPr>
      <w:r w:rsidRPr="003658B1">
        <w:rPr>
          <w:sz w:val="24"/>
          <w:szCs w:val="24"/>
        </w:rPr>
        <w:t>Уменьшение вертикальных и боковых колебаний ОЦМТ или, в лучшем случае, сведение их к минимуму есть одна из главных задач технической подготовки скорохода.</w:t>
      </w:r>
    </w:p>
    <w:p w:rsidR="006A58F0" w:rsidRPr="003658B1" w:rsidRDefault="006A58F0" w:rsidP="003658B1">
      <w:pPr>
        <w:ind w:firstLine="709"/>
        <w:rPr>
          <w:sz w:val="24"/>
          <w:szCs w:val="24"/>
        </w:rPr>
      </w:pPr>
      <w:r w:rsidRPr="003658B1">
        <w:rPr>
          <w:sz w:val="24"/>
          <w:szCs w:val="24"/>
        </w:rPr>
        <w:t>В любой ходьбе горизонтальная скорость в каждом шаге непостоянна.</w:t>
      </w:r>
    </w:p>
    <w:p w:rsidR="006A58F0" w:rsidRPr="003658B1" w:rsidRDefault="006A58F0" w:rsidP="003658B1">
      <w:pPr>
        <w:ind w:firstLine="709"/>
        <w:rPr>
          <w:sz w:val="24"/>
          <w:szCs w:val="24"/>
        </w:rPr>
      </w:pPr>
      <w:r w:rsidRPr="003658B1">
        <w:rPr>
          <w:sz w:val="24"/>
          <w:szCs w:val="24"/>
        </w:rPr>
        <w:t>При отталкивании горизонтальная скорость растет, но затем с приземлением другой ноги наступает фаза заднего шага, когда тело испытывает некоторый «толчок», оказывающий тормозящее воздействие на поступательную скорость движения.</w:t>
      </w:r>
    </w:p>
    <w:p w:rsidR="006A58F0" w:rsidRPr="003658B1" w:rsidRDefault="006A58F0" w:rsidP="003658B1">
      <w:pPr>
        <w:ind w:firstLine="709"/>
        <w:rPr>
          <w:sz w:val="24"/>
          <w:szCs w:val="24"/>
        </w:rPr>
      </w:pPr>
      <w:r w:rsidRPr="003658B1">
        <w:rPr>
          <w:sz w:val="24"/>
          <w:szCs w:val="24"/>
        </w:rPr>
        <w:t>Таким образом, главная работа мышц во время движения происходит в опорном периоде. С начала приземления ноги мышцы амортизируют движение, производя уступающую работу, затем, когда ОЦМТ находится над опорой, поддерживают тело, противоборствуя силе тяжести, и, наконец, в фазе переднего шага происходит преодолевающая работа, работа с «положительным эффектом» продвижения вперед.</w:t>
      </w:r>
    </w:p>
    <w:p w:rsidR="002F3D19" w:rsidRDefault="006A58F0" w:rsidP="002F3D19">
      <w:pPr>
        <w:ind w:firstLine="709"/>
        <w:rPr>
          <w:sz w:val="24"/>
          <w:szCs w:val="24"/>
        </w:rPr>
      </w:pPr>
      <w:r w:rsidRPr="003658B1">
        <w:rPr>
          <w:sz w:val="24"/>
          <w:szCs w:val="24"/>
        </w:rPr>
        <w:t>Движения рук при ходьбе способствуют сохранению равновесия. Вместе с движением рук происходят повороты верхней части туловища, что уравновешивает поворот таза вокруг вертикальной оси. Угол плечо — предплечье не остается постоянным. В момент вертикали руки более всего разогнуты. При некоторых условиях руки могут способствовать увеличению частоты движений. При большей частоте шагов, как правило, и руки сгибаются больше.</w:t>
      </w:r>
    </w:p>
    <w:p w:rsidR="006A58F0" w:rsidRPr="003658B1" w:rsidRDefault="006A58F0" w:rsidP="002F3D19">
      <w:pPr>
        <w:ind w:firstLine="709"/>
        <w:rPr>
          <w:sz w:val="24"/>
          <w:szCs w:val="24"/>
        </w:rPr>
      </w:pPr>
      <w:r w:rsidRPr="003658B1">
        <w:rPr>
          <w:sz w:val="24"/>
          <w:szCs w:val="24"/>
        </w:rPr>
        <w:t>С увеличением скорости ходьбы увеличивается как длина, так и частота шагов. Их соотношение должно быть целесообразным. Нужно учитывать, что чрезмерное учащение шагов уменьшает их длину и ведет к снижению скорости. В то же время очень длинный шаг (что зависит от силы отталкивания и выноса ноги вперед) может привести к излишней трате энергии, потере контакта.</w:t>
      </w:r>
    </w:p>
    <w:p w:rsidR="006A58F0" w:rsidRPr="003658B1" w:rsidRDefault="006A58F0" w:rsidP="003658B1">
      <w:pPr>
        <w:ind w:firstLine="709"/>
        <w:rPr>
          <w:sz w:val="24"/>
          <w:szCs w:val="24"/>
        </w:rPr>
      </w:pPr>
      <w:r w:rsidRPr="003658B1">
        <w:rPr>
          <w:sz w:val="24"/>
          <w:szCs w:val="24"/>
        </w:rPr>
        <w:t>Умение идти свободно, без лишнего напряжения, оптимально сочетая длину и частоту шагов,— наиболее важное условие совершенной техники ходьбы.</w:t>
      </w:r>
    </w:p>
    <w:p w:rsidR="006A58F0" w:rsidRPr="003658B1" w:rsidRDefault="00716951" w:rsidP="003658B1">
      <w:pPr>
        <w:ind w:firstLine="0"/>
        <w:jc w:val="center"/>
        <w:rPr>
          <w:sz w:val="24"/>
          <w:szCs w:val="24"/>
        </w:rPr>
      </w:pPr>
      <w:r>
        <w:rPr>
          <w:sz w:val="24"/>
          <w:szCs w:val="24"/>
        </w:rPr>
        <w:t xml:space="preserve">ОСНОВЫ ТЕХНИКИ БЕГА </w:t>
      </w:r>
    </w:p>
    <w:p w:rsidR="006A58F0" w:rsidRPr="003658B1" w:rsidRDefault="006A58F0" w:rsidP="003658B1">
      <w:pPr>
        <w:ind w:firstLine="709"/>
        <w:rPr>
          <w:sz w:val="24"/>
          <w:szCs w:val="24"/>
        </w:rPr>
      </w:pPr>
      <w:r w:rsidRPr="003658B1">
        <w:rPr>
          <w:sz w:val="24"/>
          <w:szCs w:val="24"/>
        </w:rPr>
        <w:t>Бег — циклическое локомоторное движение. Основой бегового движения является шаг. Оттолкнувшись от грунта одной ногой, бегун некоторое расстояние преодолевает по воздуху до момента постановки другой ноги на грунт. Эти периодически повторяющиеся опорные и без</w:t>
      </w:r>
      <w:r w:rsidR="00FB3CFD" w:rsidRPr="003658B1">
        <w:rPr>
          <w:sz w:val="24"/>
          <w:szCs w:val="24"/>
        </w:rPr>
        <w:t xml:space="preserve"> </w:t>
      </w:r>
      <w:r w:rsidRPr="003658B1">
        <w:rPr>
          <w:sz w:val="24"/>
          <w:szCs w:val="24"/>
        </w:rPr>
        <w:t>опорные положения дали основание называть бег циклическим упражнением.</w:t>
      </w:r>
    </w:p>
    <w:p w:rsidR="006A58F0" w:rsidRPr="003658B1" w:rsidRDefault="006A58F0" w:rsidP="003658B1">
      <w:pPr>
        <w:ind w:firstLine="709"/>
        <w:rPr>
          <w:sz w:val="24"/>
          <w:szCs w:val="24"/>
        </w:rPr>
      </w:pPr>
      <w:r w:rsidRPr="003658B1">
        <w:rPr>
          <w:sz w:val="24"/>
          <w:szCs w:val="24"/>
        </w:rPr>
        <w:t>Под циклом в беге следует понимать всю совокупность движений звеньев тела и тела в целом, начиная с любого положения (выбранного произвольно) и кончая возвращением их к исходному положению.</w:t>
      </w:r>
    </w:p>
    <w:p w:rsidR="006A58F0" w:rsidRPr="003658B1" w:rsidRDefault="006A58F0" w:rsidP="003658B1">
      <w:pPr>
        <w:ind w:firstLine="709"/>
        <w:rPr>
          <w:sz w:val="24"/>
          <w:szCs w:val="24"/>
        </w:rPr>
      </w:pPr>
      <w:r w:rsidRPr="003658B1">
        <w:rPr>
          <w:sz w:val="24"/>
          <w:szCs w:val="24"/>
        </w:rPr>
        <w:t>При анализе беговых движений достаточно рассмотреть один цикл бегового движения (характер и последовательность движений отдельных звеньев и всего тела), включающий в себя двойной шаг (шаг с правой и с левой ноги).</w:t>
      </w:r>
    </w:p>
    <w:p w:rsidR="006A58F0" w:rsidRPr="003658B1" w:rsidRDefault="006A58F0" w:rsidP="003658B1">
      <w:pPr>
        <w:ind w:firstLine="709"/>
        <w:rPr>
          <w:sz w:val="24"/>
          <w:szCs w:val="24"/>
        </w:rPr>
      </w:pPr>
      <w:r w:rsidRPr="003658B1">
        <w:rPr>
          <w:sz w:val="24"/>
          <w:szCs w:val="24"/>
        </w:rPr>
        <w:t>В двойном шаге содержатся два периода опоры и два периода полета. В каждом периоде различают две фазы. Период опоры включает в себя фазы торможения и отталкивания. А в периоде полета — фазы подъема и снижения ОЦМТ. Каждый период и каждая фаза имеют условные границы, которыми служат моменты движения.</w:t>
      </w:r>
    </w:p>
    <w:p w:rsidR="006A58F0" w:rsidRPr="003658B1" w:rsidRDefault="006A58F0" w:rsidP="003658B1">
      <w:pPr>
        <w:ind w:firstLine="709"/>
        <w:rPr>
          <w:sz w:val="24"/>
          <w:szCs w:val="24"/>
        </w:rPr>
      </w:pPr>
      <w:r w:rsidRPr="003658B1">
        <w:rPr>
          <w:sz w:val="24"/>
          <w:szCs w:val="24"/>
        </w:rPr>
        <w:t>Таким образом, последовательность фаз в цикле движений ног</w:t>
      </w:r>
      <w:r w:rsidR="00FB3CFD" w:rsidRPr="003658B1">
        <w:rPr>
          <w:sz w:val="24"/>
          <w:szCs w:val="24"/>
        </w:rPr>
        <w:t>и следующая.</w:t>
      </w:r>
    </w:p>
    <w:p w:rsidR="006004A6" w:rsidRPr="006004A6" w:rsidRDefault="006A58F0" w:rsidP="003658B1">
      <w:pPr>
        <w:ind w:firstLine="709"/>
        <w:rPr>
          <w:i/>
          <w:sz w:val="24"/>
          <w:szCs w:val="24"/>
        </w:rPr>
      </w:pPr>
      <w:r w:rsidRPr="006004A6">
        <w:rPr>
          <w:i/>
          <w:sz w:val="24"/>
          <w:szCs w:val="24"/>
        </w:rPr>
        <w:t>Период опоры</w:t>
      </w:r>
      <w:r w:rsidR="006004A6" w:rsidRPr="006004A6">
        <w:rPr>
          <w:i/>
          <w:sz w:val="24"/>
          <w:szCs w:val="24"/>
        </w:rPr>
        <w:t>:</w:t>
      </w:r>
      <w:r w:rsidRPr="006004A6">
        <w:rPr>
          <w:i/>
          <w:sz w:val="24"/>
          <w:szCs w:val="24"/>
        </w:rPr>
        <w:t xml:space="preserve"> </w:t>
      </w:r>
    </w:p>
    <w:p w:rsidR="006A58F0" w:rsidRPr="003658B1" w:rsidRDefault="006A58F0" w:rsidP="003658B1">
      <w:pPr>
        <w:ind w:firstLine="709"/>
        <w:rPr>
          <w:sz w:val="24"/>
          <w:szCs w:val="24"/>
        </w:rPr>
      </w:pPr>
      <w:r w:rsidRPr="003658B1">
        <w:rPr>
          <w:sz w:val="24"/>
          <w:szCs w:val="24"/>
        </w:rPr>
        <w:t>Момент постановки ноги</w:t>
      </w:r>
    </w:p>
    <w:p w:rsidR="006A58F0" w:rsidRPr="003658B1" w:rsidRDefault="006A58F0" w:rsidP="003658B1">
      <w:pPr>
        <w:ind w:firstLine="709"/>
        <w:rPr>
          <w:sz w:val="24"/>
          <w:szCs w:val="24"/>
        </w:rPr>
      </w:pPr>
      <w:r w:rsidRPr="003658B1">
        <w:rPr>
          <w:sz w:val="24"/>
          <w:szCs w:val="24"/>
        </w:rPr>
        <w:t>Фаза торможения</w:t>
      </w:r>
    </w:p>
    <w:p w:rsidR="006A58F0" w:rsidRPr="003658B1" w:rsidRDefault="006004A6" w:rsidP="006004A6">
      <w:pPr>
        <w:ind w:firstLine="709"/>
        <w:rPr>
          <w:sz w:val="24"/>
          <w:szCs w:val="24"/>
        </w:rPr>
      </w:pPr>
      <w:r>
        <w:rPr>
          <w:sz w:val="24"/>
          <w:szCs w:val="24"/>
        </w:rPr>
        <w:t xml:space="preserve">Момент вертикали </w:t>
      </w:r>
      <w:r w:rsidR="006A58F0" w:rsidRPr="003658B1">
        <w:rPr>
          <w:sz w:val="24"/>
          <w:szCs w:val="24"/>
        </w:rPr>
        <w:t>(наинизшая точка</w:t>
      </w:r>
      <w:r>
        <w:rPr>
          <w:sz w:val="24"/>
          <w:szCs w:val="24"/>
        </w:rPr>
        <w:t xml:space="preserve"> </w:t>
      </w:r>
      <w:r w:rsidR="006A58F0" w:rsidRPr="003658B1">
        <w:rPr>
          <w:sz w:val="24"/>
          <w:szCs w:val="24"/>
        </w:rPr>
        <w:t>траектории ОЦМТ)</w:t>
      </w:r>
    </w:p>
    <w:p w:rsidR="006A58F0" w:rsidRPr="003658B1" w:rsidRDefault="006A58F0" w:rsidP="003658B1">
      <w:pPr>
        <w:ind w:firstLine="709"/>
        <w:rPr>
          <w:sz w:val="24"/>
          <w:szCs w:val="24"/>
        </w:rPr>
      </w:pPr>
      <w:r w:rsidRPr="003658B1">
        <w:rPr>
          <w:sz w:val="24"/>
          <w:szCs w:val="24"/>
        </w:rPr>
        <w:t>Фаза отталкивания</w:t>
      </w:r>
    </w:p>
    <w:p w:rsidR="006A58F0" w:rsidRPr="003658B1" w:rsidRDefault="006A58F0" w:rsidP="003658B1">
      <w:pPr>
        <w:ind w:firstLine="709"/>
        <w:rPr>
          <w:sz w:val="24"/>
          <w:szCs w:val="24"/>
        </w:rPr>
      </w:pPr>
      <w:r w:rsidRPr="003658B1">
        <w:rPr>
          <w:sz w:val="24"/>
          <w:szCs w:val="24"/>
        </w:rPr>
        <w:t>Момент отрыва ноги</w:t>
      </w:r>
    </w:p>
    <w:p w:rsidR="006004A6" w:rsidRDefault="006A58F0" w:rsidP="003658B1">
      <w:pPr>
        <w:ind w:firstLine="709"/>
        <w:rPr>
          <w:sz w:val="24"/>
          <w:szCs w:val="24"/>
        </w:rPr>
      </w:pPr>
      <w:r w:rsidRPr="003658B1">
        <w:rPr>
          <w:sz w:val="24"/>
          <w:szCs w:val="24"/>
        </w:rPr>
        <w:t xml:space="preserve">Период полета </w:t>
      </w:r>
    </w:p>
    <w:p w:rsidR="006A58F0" w:rsidRPr="003658B1" w:rsidRDefault="006A58F0" w:rsidP="003658B1">
      <w:pPr>
        <w:ind w:firstLine="709"/>
        <w:rPr>
          <w:sz w:val="24"/>
          <w:szCs w:val="24"/>
        </w:rPr>
      </w:pPr>
      <w:r w:rsidRPr="003658B1">
        <w:rPr>
          <w:sz w:val="24"/>
          <w:szCs w:val="24"/>
        </w:rPr>
        <w:t>Фаза подъема ОЦМТ</w:t>
      </w:r>
    </w:p>
    <w:p w:rsidR="006A58F0" w:rsidRPr="003658B1" w:rsidRDefault="006A58F0" w:rsidP="003658B1">
      <w:pPr>
        <w:ind w:firstLine="709"/>
        <w:rPr>
          <w:sz w:val="24"/>
          <w:szCs w:val="24"/>
        </w:rPr>
      </w:pPr>
      <w:r w:rsidRPr="003658B1">
        <w:rPr>
          <w:sz w:val="24"/>
          <w:szCs w:val="24"/>
        </w:rPr>
        <w:t>Момент наивысшей точки траектории</w:t>
      </w:r>
    </w:p>
    <w:p w:rsidR="006A58F0" w:rsidRPr="003658B1" w:rsidRDefault="006A58F0" w:rsidP="003658B1">
      <w:pPr>
        <w:ind w:firstLine="709"/>
        <w:rPr>
          <w:sz w:val="24"/>
          <w:szCs w:val="24"/>
        </w:rPr>
      </w:pPr>
      <w:r w:rsidRPr="003658B1">
        <w:rPr>
          <w:sz w:val="24"/>
          <w:szCs w:val="24"/>
        </w:rPr>
        <w:t>ОЦМТ</w:t>
      </w:r>
    </w:p>
    <w:p w:rsidR="006A58F0" w:rsidRPr="003658B1" w:rsidRDefault="006A58F0" w:rsidP="003658B1">
      <w:pPr>
        <w:ind w:firstLine="709"/>
        <w:rPr>
          <w:sz w:val="24"/>
          <w:szCs w:val="24"/>
        </w:rPr>
      </w:pPr>
      <w:r w:rsidRPr="003658B1">
        <w:rPr>
          <w:sz w:val="24"/>
          <w:szCs w:val="24"/>
        </w:rPr>
        <w:t>Фаза снижения ОЦМТ</w:t>
      </w:r>
    </w:p>
    <w:p w:rsidR="006A58F0" w:rsidRPr="003658B1" w:rsidRDefault="006A58F0" w:rsidP="003658B1">
      <w:pPr>
        <w:ind w:firstLine="709"/>
        <w:rPr>
          <w:sz w:val="24"/>
          <w:szCs w:val="24"/>
        </w:rPr>
      </w:pPr>
      <w:r w:rsidRPr="003658B1">
        <w:rPr>
          <w:sz w:val="24"/>
          <w:szCs w:val="24"/>
        </w:rPr>
        <w:t>Что же является источником движения в беге?</w:t>
      </w:r>
    </w:p>
    <w:p w:rsidR="006A58F0" w:rsidRPr="003658B1" w:rsidRDefault="006A58F0" w:rsidP="003658B1">
      <w:pPr>
        <w:ind w:firstLine="709"/>
        <w:rPr>
          <w:sz w:val="24"/>
          <w:szCs w:val="24"/>
        </w:rPr>
      </w:pPr>
      <w:r w:rsidRPr="003658B1">
        <w:rPr>
          <w:sz w:val="24"/>
          <w:szCs w:val="24"/>
        </w:rPr>
        <w:t>Согласно первому закону динамики, движение тела происходит в результате взаимодействия сил. Источником движущих сил в беге является работа мышц. 1-ю одной мышечной силы для передвижения недостаточно. Для движения требуются внешние силы, которые, взаимодействуя с внутренними силами (силы, возникающие при работе мышц), создадут возможность передвижения. Внешними силами при движении человека (ходьба, бег и т. д.) являются: сила тяжести</w:t>
      </w:r>
      <w:r w:rsidR="006004A6">
        <w:rPr>
          <w:sz w:val="24"/>
          <w:szCs w:val="24"/>
        </w:rPr>
        <w:t>, сила сопротивления среды</w:t>
      </w:r>
      <w:r w:rsidR="00FB3CFD" w:rsidRPr="003658B1">
        <w:rPr>
          <w:sz w:val="24"/>
          <w:szCs w:val="24"/>
        </w:rPr>
        <w:t>, сила реакции опоры</w:t>
      </w:r>
      <w:r w:rsidRPr="003658B1">
        <w:rPr>
          <w:sz w:val="24"/>
          <w:szCs w:val="24"/>
        </w:rPr>
        <w:t>.</w:t>
      </w:r>
    </w:p>
    <w:p w:rsidR="006A58F0" w:rsidRPr="003658B1" w:rsidRDefault="006004A6" w:rsidP="003658B1">
      <w:pPr>
        <w:ind w:firstLine="709"/>
        <w:rPr>
          <w:sz w:val="24"/>
          <w:szCs w:val="24"/>
        </w:rPr>
      </w:pPr>
      <w:r>
        <w:rPr>
          <w:b/>
          <w:sz w:val="24"/>
          <w:szCs w:val="24"/>
        </w:rPr>
        <w:t>Си</w:t>
      </w:r>
      <w:r w:rsidR="006A58F0" w:rsidRPr="003658B1">
        <w:rPr>
          <w:b/>
          <w:sz w:val="24"/>
          <w:szCs w:val="24"/>
        </w:rPr>
        <w:t>ла тяжести</w:t>
      </w:r>
      <w:r w:rsidR="006A58F0" w:rsidRPr="003658B1">
        <w:rPr>
          <w:sz w:val="24"/>
          <w:szCs w:val="24"/>
        </w:rPr>
        <w:t xml:space="preserve"> действует постоянно вниз и играет различную роль: при движении тела вниз она является движущей силой, а при движении вверх — тормозящей. Сила тяжести не может увеличить или уменьшить горизонтальную скорость движения. Она ТОЛЬКО изменяет направление его.</w:t>
      </w:r>
    </w:p>
    <w:p w:rsidR="006A58F0" w:rsidRPr="003658B1" w:rsidRDefault="006A58F0" w:rsidP="003658B1">
      <w:pPr>
        <w:ind w:firstLine="709"/>
        <w:rPr>
          <w:sz w:val="24"/>
          <w:szCs w:val="24"/>
        </w:rPr>
      </w:pPr>
      <w:r w:rsidRPr="003658B1">
        <w:rPr>
          <w:b/>
          <w:sz w:val="24"/>
          <w:szCs w:val="24"/>
        </w:rPr>
        <w:t xml:space="preserve">Сопротивление среды </w:t>
      </w:r>
      <w:r w:rsidRPr="003658B1">
        <w:rPr>
          <w:sz w:val="24"/>
          <w:szCs w:val="24"/>
        </w:rPr>
        <w:t xml:space="preserve">является тормозной силой, которая всегда противоположна направлению движения тела по горизонтали, и возрастает пропорционально квадрату скорости бегуна. Она весьма существенна в беге с максимальной скоростью. Так, в марафонском беге </w:t>
      </w:r>
      <w:r w:rsidRPr="003658B1">
        <w:rPr>
          <w:sz w:val="24"/>
          <w:szCs w:val="24"/>
          <w:lang w:val="en-US"/>
        </w:rPr>
        <w:t>V</w:t>
      </w:r>
      <w:r w:rsidRPr="003658B1">
        <w:rPr>
          <w:sz w:val="24"/>
          <w:szCs w:val="24"/>
        </w:rPr>
        <w:t>=5 м/с (сила сопротивления среды равна около 8,8 Н), а в спринте — 10 м/</w:t>
      </w:r>
      <w:r w:rsidRPr="003658B1">
        <w:rPr>
          <w:sz w:val="24"/>
          <w:szCs w:val="24"/>
          <w:lang w:val="en-US"/>
        </w:rPr>
        <w:t>c</w:t>
      </w:r>
      <w:r w:rsidRPr="003658B1">
        <w:rPr>
          <w:sz w:val="24"/>
          <w:szCs w:val="24"/>
        </w:rPr>
        <w:t xml:space="preserve"> (сила сопротивления колеблется в пределах 21—41 Н и зависит от размеров тела бегуна).</w:t>
      </w:r>
    </w:p>
    <w:p w:rsidR="006A58F0" w:rsidRPr="003658B1" w:rsidRDefault="006A58F0" w:rsidP="003658B1">
      <w:pPr>
        <w:ind w:firstLine="709"/>
        <w:rPr>
          <w:sz w:val="24"/>
          <w:szCs w:val="24"/>
        </w:rPr>
      </w:pPr>
      <w:r w:rsidRPr="003658B1">
        <w:rPr>
          <w:b/>
          <w:sz w:val="24"/>
          <w:szCs w:val="24"/>
        </w:rPr>
        <w:t>Сила реакции опоры</w:t>
      </w:r>
      <w:r w:rsidRPr="003658B1">
        <w:rPr>
          <w:sz w:val="24"/>
          <w:szCs w:val="24"/>
        </w:rPr>
        <w:t xml:space="preserve"> в беге является переменной, как по величине, так и по направлению Она равна по величине и направлена противоположно силе отталкивания ноги от грунта. Сила эта зависит от Массы тела бегуна, от Скорости бега и от мышечных Усилий, развиваемых спортсменом. Направление силы реакции опоры в беге непрерывно изменяется в различные моменты и фазы опорного периода.</w:t>
      </w:r>
    </w:p>
    <w:p w:rsidR="006A58F0" w:rsidRPr="003658B1" w:rsidRDefault="006A58F0" w:rsidP="003658B1">
      <w:pPr>
        <w:ind w:firstLine="709"/>
        <w:rPr>
          <w:sz w:val="24"/>
          <w:szCs w:val="24"/>
        </w:rPr>
      </w:pPr>
      <w:r w:rsidRPr="003658B1">
        <w:rPr>
          <w:sz w:val="24"/>
          <w:szCs w:val="24"/>
        </w:rPr>
        <w:t xml:space="preserve">Когда тело бегуна находится прямо над центром давления на площадь опоры, то реакция опоры под действием массы тела бегуна направлена вертикально вверх (вертикальная составляющая реакция опоры). Но ОЦМТ не всегда находится над центром давления на опору. В этом случае опорная реакция будет направлена под острым углом. Поэтому силу давления и силу реакции опоры  можно разложить на две составляющие: вертикальную  и горизонтальную. Равнодействующая этих величин и будет определять движение бегуна. Вертикальная составляющая реакции опоры противодействует силе тяжести. В том случае, когда </w:t>
      </w:r>
      <w:r w:rsidRPr="003658B1">
        <w:rPr>
          <w:sz w:val="24"/>
          <w:szCs w:val="24"/>
          <w:lang w:val="en-US"/>
        </w:rPr>
        <w:t>Fy</w:t>
      </w:r>
      <w:r w:rsidRPr="003658B1">
        <w:rPr>
          <w:sz w:val="24"/>
          <w:szCs w:val="24"/>
        </w:rPr>
        <w:t xml:space="preserve">  больше веса тела бегуна, движение ОЦМТ направлено вверх, и наоборот. Горизонтальная составляющая реакции опоры зависит от общей силы давления на грунт (</w:t>
      </w:r>
      <w:r w:rsidRPr="003658B1">
        <w:rPr>
          <w:sz w:val="24"/>
          <w:szCs w:val="24"/>
          <w:lang w:val="en-US"/>
        </w:rPr>
        <w:t>F</w:t>
      </w:r>
      <w:r w:rsidRPr="003658B1">
        <w:rPr>
          <w:sz w:val="24"/>
          <w:szCs w:val="24"/>
        </w:rPr>
        <w:t xml:space="preserve">общ) и от угла а, под которым производится давление, и играет первостепенное значение в поступательном движении. Угол а называют углом отталкивания. Он определяет направление равнодействующей </w:t>
      </w:r>
      <w:r w:rsidRPr="003658B1">
        <w:rPr>
          <w:sz w:val="24"/>
          <w:szCs w:val="24"/>
          <w:lang w:val="en-US"/>
        </w:rPr>
        <w:t>Fy</w:t>
      </w:r>
      <w:r w:rsidRPr="003658B1">
        <w:rPr>
          <w:sz w:val="24"/>
          <w:szCs w:val="24"/>
        </w:rPr>
        <w:t xml:space="preserve"> и </w:t>
      </w:r>
      <w:r w:rsidRPr="003658B1">
        <w:rPr>
          <w:sz w:val="24"/>
          <w:szCs w:val="24"/>
          <w:lang w:val="en-US"/>
        </w:rPr>
        <w:t>Fx</w:t>
      </w:r>
      <w:r w:rsidR="006004A6">
        <w:rPr>
          <w:sz w:val="24"/>
          <w:szCs w:val="24"/>
        </w:rPr>
        <w:t>.</w:t>
      </w:r>
      <w:r w:rsidRPr="003658B1">
        <w:rPr>
          <w:sz w:val="24"/>
          <w:szCs w:val="24"/>
        </w:rPr>
        <w:t xml:space="preserve"> В спринтерском беге величина </w:t>
      </w:r>
      <w:r w:rsidRPr="003658B1">
        <w:rPr>
          <w:sz w:val="24"/>
          <w:szCs w:val="24"/>
          <w:lang w:val="en-US"/>
        </w:rPr>
        <w:t>F</w:t>
      </w:r>
      <w:r w:rsidRPr="003658B1">
        <w:rPr>
          <w:sz w:val="24"/>
          <w:szCs w:val="24"/>
        </w:rPr>
        <w:t>общ намного больше, чем в беге на средние и длинные дистанции, и направлена под более острым углом.</w:t>
      </w:r>
    </w:p>
    <w:p w:rsidR="006A58F0" w:rsidRPr="003658B1" w:rsidRDefault="006004A6" w:rsidP="003658B1">
      <w:pPr>
        <w:ind w:firstLine="709"/>
        <w:rPr>
          <w:sz w:val="24"/>
          <w:szCs w:val="24"/>
        </w:rPr>
      </w:pPr>
      <w:r>
        <w:rPr>
          <w:sz w:val="24"/>
          <w:szCs w:val="24"/>
        </w:rPr>
        <w:t>О</w:t>
      </w:r>
      <w:r w:rsidR="006A58F0" w:rsidRPr="003658B1">
        <w:rPr>
          <w:sz w:val="24"/>
          <w:szCs w:val="24"/>
        </w:rPr>
        <w:t>порная реакция в момент постановки ноги на грунт направлена назад</w:t>
      </w:r>
      <w:r>
        <w:rPr>
          <w:sz w:val="24"/>
          <w:szCs w:val="24"/>
        </w:rPr>
        <w:t xml:space="preserve"> </w:t>
      </w:r>
      <w:r w:rsidR="006A58F0" w:rsidRPr="003658B1">
        <w:rPr>
          <w:sz w:val="24"/>
          <w:szCs w:val="24"/>
        </w:rPr>
        <w:t>-</w:t>
      </w:r>
      <w:r>
        <w:rPr>
          <w:sz w:val="24"/>
          <w:szCs w:val="24"/>
        </w:rPr>
        <w:t xml:space="preserve"> </w:t>
      </w:r>
      <w:r w:rsidR="006A58F0" w:rsidRPr="003658B1">
        <w:rPr>
          <w:sz w:val="24"/>
          <w:szCs w:val="24"/>
        </w:rPr>
        <w:t>вверх, этим создается торможение или замедление скорости бега в фазе передней опоры.</w:t>
      </w:r>
    </w:p>
    <w:p w:rsidR="006A58F0" w:rsidRPr="003658B1" w:rsidRDefault="006A58F0" w:rsidP="003658B1">
      <w:pPr>
        <w:ind w:firstLine="709"/>
        <w:rPr>
          <w:sz w:val="24"/>
          <w:szCs w:val="24"/>
        </w:rPr>
      </w:pPr>
      <w:r w:rsidRPr="003658B1">
        <w:rPr>
          <w:sz w:val="24"/>
          <w:szCs w:val="24"/>
        </w:rPr>
        <w:t>Уменьшение этой величины обеспечивается за счет амортизации ноги и постановки ее ближе к проекции ОЦМТ на дорожку. Однако полностью исключить действие тормозящих сил невозможно, и поэтому ставится задача сделать ее минимальной.</w:t>
      </w:r>
    </w:p>
    <w:p w:rsidR="006A58F0" w:rsidRPr="003658B1" w:rsidRDefault="006A58F0" w:rsidP="003658B1">
      <w:pPr>
        <w:ind w:firstLine="709"/>
        <w:rPr>
          <w:sz w:val="24"/>
          <w:szCs w:val="24"/>
        </w:rPr>
      </w:pPr>
      <w:r w:rsidRPr="003658B1">
        <w:rPr>
          <w:sz w:val="24"/>
          <w:szCs w:val="24"/>
        </w:rPr>
        <w:t>Рассмотрим некоторые особенности беговых движений относительно тех условных обозначений (периоды, фазы и  т. д.), которые были описаны выше.</w:t>
      </w:r>
    </w:p>
    <w:p w:rsidR="006A58F0" w:rsidRPr="003658B1" w:rsidRDefault="006A58F0" w:rsidP="003658B1">
      <w:pPr>
        <w:ind w:firstLine="709"/>
        <w:rPr>
          <w:sz w:val="24"/>
          <w:szCs w:val="24"/>
        </w:rPr>
      </w:pPr>
      <w:r w:rsidRPr="003658B1">
        <w:rPr>
          <w:sz w:val="24"/>
          <w:szCs w:val="24"/>
        </w:rPr>
        <w:t>Период опоры для поступательного движения является основным и длится от момента постановки ноги на грунт до момента отрыва. Нога в этот период принимает на себя тяжесть падающего тела, амортизирует и затем производит отталкивание от грунта, создавая этим поступательное движение вперед (фаза отталкивания).</w:t>
      </w:r>
    </w:p>
    <w:p w:rsidR="006A58F0" w:rsidRPr="003658B1" w:rsidRDefault="006A58F0" w:rsidP="003658B1">
      <w:pPr>
        <w:ind w:firstLine="709"/>
        <w:rPr>
          <w:sz w:val="24"/>
          <w:szCs w:val="24"/>
        </w:rPr>
      </w:pPr>
      <w:r w:rsidRPr="003658B1">
        <w:rPr>
          <w:sz w:val="24"/>
          <w:szCs w:val="24"/>
        </w:rPr>
        <w:t>Кривая вертикальных усилий может иметь различную конфигурацию - однопиковую, двухпиковую. Ее величина и продолжительность зависят от: скорости бега, массы тела спортсмена, степени согласованности движений отдельных звеньев тела, напряжения мышц опорной ноги, расстояния между проекцией ОЦМТ и стопой ноги в момент постановки ее на опору.</w:t>
      </w:r>
    </w:p>
    <w:p w:rsidR="006A58F0" w:rsidRPr="003658B1" w:rsidRDefault="006A58F0" w:rsidP="003658B1">
      <w:pPr>
        <w:ind w:firstLine="709"/>
        <w:rPr>
          <w:sz w:val="24"/>
          <w:szCs w:val="24"/>
        </w:rPr>
      </w:pPr>
      <w:r w:rsidRPr="003658B1">
        <w:rPr>
          <w:sz w:val="24"/>
          <w:szCs w:val="24"/>
        </w:rPr>
        <w:t>Горизонтальные усилия бегуна с момента постановки ноги и до начала фазы отталкивания направлены вперед и создают торможение (отрицательное ускорение). Затем в фазе отталкивания давление на опору направлено назад, при этом создается положительное ускорение большинству звеньев тела, а значит, и ОЦМТ.</w:t>
      </w:r>
    </w:p>
    <w:p w:rsidR="006A58F0" w:rsidRPr="003658B1" w:rsidRDefault="006A58F0" w:rsidP="003658B1">
      <w:pPr>
        <w:ind w:firstLine="709"/>
        <w:rPr>
          <w:sz w:val="24"/>
          <w:szCs w:val="24"/>
        </w:rPr>
      </w:pPr>
      <w:r w:rsidRPr="003658B1">
        <w:rPr>
          <w:sz w:val="24"/>
          <w:szCs w:val="24"/>
        </w:rPr>
        <w:t>Отрицательное ускорение длится с момента постановки ноги и постепенно уменьшается до нуля к моменту наименьшей траектории ОЦМТ. Опорная нога в этой фазе, амортизируя, замедляет и приостанавливает опускание тела бегуна вниз. После того как отрицательное ускорение достигло нуля, наступает фаза отталкивания, которая заканчивается к моменту отрыва ноги от опоры. Положительное ускорение в фазе отталкивания достигается преимущественно за счет энергичного выпрямления опорной ноги.</w:t>
      </w:r>
    </w:p>
    <w:p w:rsidR="006A58F0" w:rsidRPr="003658B1" w:rsidRDefault="006A58F0" w:rsidP="003658B1">
      <w:pPr>
        <w:ind w:firstLine="709"/>
        <w:rPr>
          <w:sz w:val="24"/>
          <w:szCs w:val="24"/>
        </w:rPr>
      </w:pPr>
      <w:r w:rsidRPr="003658B1">
        <w:rPr>
          <w:sz w:val="24"/>
          <w:szCs w:val="24"/>
        </w:rPr>
        <w:t>Период полета характеризуется движением тела по инерции, а траектория ОЦМТ имеет форму параболы. Сила тяжести тела бегуна изменяет направление движения книзу, а сопротивление воздуха снижает скорость движения.</w:t>
      </w:r>
    </w:p>
    <w:p w:rsidR="006A58F0" w:rsidRPr="003658B1" w:rsidRDefault="006A58F0" w:rsidP="003658B1">
      <w:pPr>
        <w:ind w:firstLine="709"/>
        <w:rPr>
          <w:sz w:val="24"/>
          <w:szCs w:val="24"/>
        </w:rPr>
      </w:pPr>
      <w:r w:rsidRPr="003658B1">
        <w:rPr>
          <w:b/>
          <w:sz w:val="24"/>
          <w:szCs w:val="24"/>
        </w:rPr>
        <w:t>Движения ОЦМТ.</w:t>
      </w:r>
      <w:r w:rsidRPr="003658B1">
        <w:rPr>
          <w:sz w:val="24"/>
          <w:szCs w:val="24"/>
        </w:rPr>
        <w:t xml:space="preserve"> Внешние силы, действуя на тело спортсмена, препятствуют прямолинейности и равномерности поступательного движения ОЦМТ. Кроме продвижения вперед ОЦМТ совершает вертикальные и боковые колебания. Боковые перемещения в основном происходят за счет переноса тяжести тела с одной ноги на другую. В сравнении с вертикальными колебаниями они незначительны. Размах вертикальных колебаний ОЦМТ в опорном периоде достигает </w:t>
      </w:r>
      <w:smartTag w:uri="urn:schemas-microsoft-com:office:smarttags" w:element="metricconverter">
        <w:smartTagPr>
          <w:attr w:name="ProductID" w:val="6,6 см"/>
        </w:smartTagPr>
        <w:r w:rsidRPr="003658B1">
          <w:rPr>
            <w:sz w:val="24"/>
            <w:szCs w:val="24"/>
          </w:rPr>
          <w:t>6,6 см</w:t>
        </w:r>
      </w:smartTag>
      <w:r w:rsidRPr="003658B1">
        <w:rPr>
          <w:sz w:val="24"/>
          <w:szCs w:val="24"/>
        </w:rPr>
        <w:t xml:space="preserve">, причем величина его снижения в фазе торможения равна </w:t>
      </w:r>
      <w:smartTag w:uri="urn:schemas-microsoft-com:office:smarttags" w:element="metricconverter">
        <w:smartTagPr>
          <w:attr w:name="ProductID" w:val="1,8 см"/>
        </w:smartTagPr>
        <w:r w:rsidRPr="003658B1">
          <w:rPr>
            <w:sz w:val="24"/>
            <w:szCs w:val="24"/>
          </w:rPr>
          <w:t>1,8 см</w:t>
        </w:r>
      </w:smartTag>
      <w:r w:rsidRPr="003658B1">
        <w:rPr>
          <w:sz w:val="24"/>
          <w:szCs w:val="24"/>
        </w:rPr>
        <w:t>, а подъем в фазе отталкивания (до момента вылета) составляет 3,9  см при скорости 8,31 м/с.</w:t>
      </w:r>
    </w:p>
    <w:p w:rsidR="006A58F0" w:rsidRPr="003658B1" w:rsidRDefault="006A58F0" w:rsidP="003658B1">
      <w:pPr>
        <w:ind w:firstLine="709"/>
        <w:rPr>
          <w:sz w:val="24"/>
          <w:szCs w:val="24"/>
        </w:rPr>
      </w:pPr>
      <w:r w:rsidRPr="003658B1">
        <w:rPr>
          <w:sz w:val="24"/>
          <w:szCs w:val="24"/>
        </w:rPr>
        <w:t>Траекторию движения ОЦМТ можно представить в виде синусоидальной кривой с одновременным перемещением в боковой плоскости. Путь ОЦМТ бегуна в отдельные фазы движения неодинаков. Отмечается тенденция к сокращению пути торможения и увеличению перемещения ОЦМТ в фазе отталкивания.</w:t>
      </w:r>
    </w:p>
    <w:p w:rsidR="006A58F0" w:rsidRPr="003658B1" w:rsidRDefault="006A58F0" w:rsidP="003658B1">
      <w:pPr>
        <w:ind w:firstLine="709"/>
        <w:rPr>
          <w:sz w:val="24"/>
          <w:szCs w:val="24"/>
        </w:rPr>
      </w:pPr>
      <w:r w:rsidRPr="003658B1">
        <w:rPr>
          <w:sz w:val="24"/>
          <w:szCs w:val="24"/>
        </w:rPr>
        <w:t>Скорость поступательного движения ОЦМТ в отдельных фазах движения различна. Наибольшая скорость наблюдается в момент отрыва ноги от грунта, а самая низкая—к моменту вертикали в опорном периоде.</w:t>
      </w:r>
    </w:p>
    <w:p w:rsidR="006A58F0" w:rsidRPr="003658B1" w:rsidRDefault="006A58F0" w:rsidP="003658B1">
      <w:pPr>
        <w:ind w:firstLine="709"/>
        <w:rPr>
          <w:sz w:val="24"/>
          <w:szCs w:val="24"/>
        </w:rPr>
      </w:pPr>
      <w:r w:rsidRPr="003658B1">
        <w:rPr>
          <w:b/>
          <w:sz w:val="24"/>
          <w:szCs w:val="24"/>
        </w:rPr>
        <w:t>Движения ног.</w:t>
      </w:r>
      <w:r w:rsidRPr="003658B1">
        <w:rPr>
          <w:sz w:val="24"/>
          <w:szCs w:val="24"/>
        </w:rPr>
        <w:t xml:space="preserve"> Остановимся на тех моментах, которые не были рассмотрены ранее.</w:t>
      </w:r>
    </w:p>
    <w:p w:rsidR="006A58F0" w:rsidRPr="003658B1" w:rsidRDefault="006A58F0" w:rsidP="003658B1">
      <w:pPr>
        <w:ind w:firstLine="709"/>
        <w:rPr>
          <w:sz w:val="24"/>
          <w:szCs w:val="24"/>
        </w:rPr>
      </w:pPr>
      <w:r w:rsidRPr="003658B1">
        <w:rPr>
          <w:sz w:val="24"/>
          <w:szCs w:val="24"/>
        </w:rPr>
        <w:t>Постановка ноги на грунт происходит несколько впереди проекции ОЦМТ на опору (в зависимости от скорости бега и индивидуальных особенностей техники бегуна). Последующая фаза торможения происходит за счет сгибания ноги в тазобедренном, коленном и разгибания в голеностопном суставе. Так, в спринтерском беге в момент вертикали угол в коленном суставе опорной ноги составляет 130— 140</w:t>
      </w:r>
      <w:r w:rsidRPr="003658B1">
        <w:rPr>
          <w:sz w:val="24"/>
          <w:szCs w:val="24"/>
          <w:vertAlign w:val="superscript"/>
        </w:rPr>
        <w:t>0</w:t>
      </w:r>
      <w:r w:rsidRPr="003658B1">
        <w:rPr>
          <w:sz w:val="24"/>
          <w:szCs w:val="24"/>
        </w:rPr>
        <w:t>, в тазобедренном — 63 – 67</w:t>
      </w:r>
      <w:r w:rsidRPr="003658B1">
        <w:rPr>
          <w:sz w:val="24"/>
          <w:szCs w:val="24"/>
          <w:vertAlign w:val="superscript"/>
        </w:rPr>
        <w:t>0</w:t>
      </w:r>
      <w:r w:rsidRPr="003658B1">
        <w:rPr>
          <w:sz w:val="24"/>
          <w:szCs w:val="24"/>
        </w:rPr>
        <w:t>.</w:t>
      </w:r>
    </w:p>
    <w:p w:rsidR="006A58F0" w:rsidRPr="003658B1" w:rsidRDefault="006A58F0" w:rsidP="003658B1">
      <w:pPr>
        <w:ind w:firstLine="709"/>
        <w:rPr>
          <w:sz w:val="24"/>
          <w:szCs w:val="24"/>
        </w:rPr>
      </w:pPr>
      <w:r w:rsidRPr="003658B1">
        <w:rPr>
          <w:sz w:val="24"/>
          <w:szCs w:val="24"/>
        </w:rPr>
        <w:t>В фазе отталкивания происходит резкое разгибание ноги в тазобедренном и коленном суставах и активное сгибание голеностопного сустава, что обеспечивает, положительное ускорение и продвижение тела спортсмена вперед.</w:t>
      </w:r>
    </w:p>
    <w:p w:rsidR="006A58F0" w:rsidRPr="003658B1" w:rsidRDefault="006A58F0" w:rsidP="003658B1">
      <w:pPr>
        <w:ind w:firstLine="709"/>
        <w:rPr>
          <w:sz w:val="24"/>
          <w:szCs w:val="24"/>
        </w:rPr>
      </w:pPr>
      <w:r w:rsidRPr="003658B1">
        <w:rPr>
          <w:sz w:val="24"/>
          <w:szCs w:val="24"/>
        </w:rPr>
        <w:t>После отрыва ноги от опоры начинается перенос ноги из кр</w:t>
      </w:r>
      <w:r w:rsidR="006004A6">
        <w:rPr>
          <w:sz w:val="24"/>
          <w:szCs w:val="24"/>
        </w:rPr>
        <w:t xml:space="preserve">айне </w:t>
      </w:r>
      <w:r w:rsidRPr="003658B1">
        <w:rPr>
          <w:sz w:val="24"/>
          <w:szCs w:val="24"/>
        </w:rPr>
        <w:t>заднего положения вперед. Движение ноги последовательно характеризуется подъемом, разгоном, торможением и опусканием ее на опору.</w:t>
      </w:r>
    </w:p>
    <w:p w:rsidR="006A58F0" w:rsidRPr="003658B1" w:rsidRDefault="006A58F0" w:rsidP="003658B1">
      <w:pPr>
        <w:ind w:firstLine="709"/>
        <w:rPr>
          <w:sz w:val="24"/>
          <w:szCs w:val="24"/>
        </w:rPr>
      </w:pPr>
      <w:r w:rsidRPr="003658B1">
        <w:rPr>
          <w:sz w:val="24"/>
          <w:szCs w:val="24"/>
        </w:rPr>
        <w:t>Оторвавшись от грунта, нога резко движется вперед</w:t>
      </w:r>
      <w:r w:rsidR="006004A6">
        <w:rPr>
          <w:sz w:val="24"/>
          <w:szCs w:val="24"/>
        </w:rPr>
        <w:t xml:space="preserve"> </w:t>
      </w:r>
      <w:r w:rsidRPr="003658B1">
        <w:rPr>
          <w:sz w:val="24"/>
          <w:szCs w:val="24"/>
        </w:rPr>
        <w:t>-</w:t>
      </w:r>
      <w:r w:rsidR="006004A6">
        <w:rPr>
          <w:sz w:val="24"/>
          <w:szCs w:val="24"/>
        </w:rPr>
        <w:t xml:space="preserve"> </w:t>
      </w:r>
      <w:r w:rsidRPr="003658B1">
        <w:rPr>
          <w:sz w:val="24"/>
          <w:szCs w:val="24"/>
        </w:rPr>
        <w:t>вверх, сгибаясь, при этом в коленном и тазобедренном суставах. Это движение вызывает резкое укорочение рычага ноги и уменьшение ее момента инерции (условно будем рассматривать ногу как маятник), что позволяет ей тем самым намного быстрее продвинуться вперед-вверх. Это создает возможность повысить частоту шагов в беге. Скорость дистальных частей ног в период переноса в беге с максимальной скоростью достигает 25 м/с.</w:t>
      </w:r>
    </w:p>
    <w:p w:rsidR="006A58F0" w:rsidRPr="003658B1" w:rsidRDefault="006A58F0" w:rsidP="003658B1">
      <w:pPr>
        <w:ind w:firstLine="709"/>
        <w:rPr>
          <w:sz w:val="24"/>
          <w:szCs w:val="24"/>
        </w:rPr>
      </w:pPr>
      <w:r w:rsidRPr="003658B1">
        <w:rPr>
          <w:sz w:val="24"/>
          <w:szCs w:val="24"/>
        </w:rPr>
        <w:t>В период полета происходит разведение и сведение ног. Разведение ног продолжается и после отрыва опорной ноги от грунта. Сведение ног в полетном периоде начинается приблизительно в момент наивысшей точки траектории ОЦМТ. Это движение не изменяет скорости в полете, но создает благоприятные предпосылки для увеличения частоты шагов в беге.</w:t>
      </w:r>
    </w:p>
    <w:p w:rsidR="006A58F0" w:rsidRPr="003658B1" w:rsidRDefault="006A58F0" w:rsidP="003658B1">
      <w:pPr>
        <w:ind w:firstLine="709"/>
        <w:rPr>
          <w:sz w:val="24"/>
          <w:szCs w:val="24"/>
        </w:rPr>
      </w:pPr>
      <w:r w:rsidRPr="003658B1">
        <w:rPr>
          <w:b/>
          <w:sz w:val="24"/>
          <w:szCs w:val="24"/>
        </w:rPr>
        <w:t>Движения таза.</w:t>
      </w:r>
      <w:r w:rsidRPr="003658B1">
        <w:rPr>
          <w:sz w:val="24"/>
          <w:szCs w:val="24"/>
        </w:rPr>
        <w:t xml:space="preserve"> Рук и туловища в беге. движение таза характеризуется не только поступательным, но и вращательным движением. Наиболее выраженные вращения таза вокруг продольной оси — повороты в сторону опорной ноги. К моменту отрыва ноги от грунта угол поворота достигает максимума—до 45</w:t>
      </w:r>
      <w:r w:rsidRPr="003658B1">
        <w:rPr>
          <w:sz w:val="24"/>
          <w:szCs w:val="24"/>
          <w:vertAlign w:val="superscript"/>
        </w:rPr>
        <w:t>0</w:t>
      </w:r>
      <w:r w:rsidRPr="003658B1">
        <w:rPr>
          <w:sz w:val="24"/>
          <w:szCs w:val="24"/>
        </w:rPr>
        <w:t>.</w:t>
      </w:r>
    </w:p>
    <w:p w:rsidR="006A58F0" w:rsidRPr="003658B1" w:rsidRDefault="006A58F0" w:rsidP="003658B1">
      <w:pPr>
        <w:ind w:firstLine="709"/>
        <w:rPr>
          <w:sz w:val="24"/>
          <w:szCs w:val="24"/>
        </w:rPr>
      </w:pPr>
      <w:r w:rsidRPr="003658B1">
        <w:rPr>
          <w:sz w:val="24"/>
          <w:szCs w:val="24"/>
        </w:rPr>
        <w:t>В момент вертикали угол поворота равен нулю. Кроме этого, в беге происходит вращение вокруг сагиттальной оси (наклон в сторону). Наибольший наклон таза в сторону маховой ноги наблюдается в момент вертикали. Вследствие этого колено маховой ноги оказывается несколько ниже колена опорной ноги. В фазе заднего отталкивания наблюдается обратная картина—происходит наклон таза в сторону толчковой н</w:t>
      </w:r>
      <w:r w:rsidR="006004A6">
        <w:rPr>
          <w:sz w:val="24"/>
          <w:szCs w:val="24"/>
        </w:rPr>
        <w:t>оги. Д</w:t>
      </w:r>
      <w:r w:rsidRPr="003658B1">
        <w:rPr>
          <w:sz w:val="24"/>
          <w:szCs w:val="24"/>
        </w:rPr>
        <w:t>вижения таза в сагиттальной плоскости больше выражены в медленном беге, чем в спринте. Все эти вращательные движения таза увеличивают поступательное движение тела спортсмена. Поворот таза вокруг продольной оси ведет к увеличению длины шагов, помогает отталкиванию и выносу маховой ноги вперед, так как при этом включаются в работу дополнительные группы мышц.</w:t>
      </w:r>
    </w:p>
    <w:p w:rsidR="006A58F0" w:rsidRPr="003658B1" w:rsidRDefault="006A58F0" w:rsidP="003658B1">
      <w:pPr>
        <w:ind w:firstLine="709"/>
        <w:rPr>
          <w:sz w:val="24"/>
          <w:szCs w:val="24"/>
        </w:rPr>
      </w:pPr>
      <w:r w:rsidRPr="003658B1">
        <w:rPr>
          <w:sz w:val="24"/>
          <w:szCs w:val="24"/>
        </w:rPr>
        <w:t>Движения рук в беге с максимальной скоростью происходят в переднезаднем направлении, с большой амплитудой в плечевых суставах и изменением угла в локтевом суставе. При движении руки вперед угол в локтевом суставе уменьшается, а при движении руки назад увеличивается.</w:t>
      </w:r>
    </w:p>
    <w:p w:rsidR="006A58F0" w:rsidRPr="003658B1" w:rsidRDefault="006A58F0" w:rsidP="006D5B3C">
      <w:pPr>
        <w:ind w:firstLine="709"/>
        <w:rPr>
          <w:sz w:val="24"/>
          <w:szCs w:val="24"/>
        </w:rPr>
      </w:pPr>
      <w:r w:rsidRPr="003658B1">
        <w:rPr>
          <w:sz w:val="24"/>
          <w:szCs w:val="24"/>
        </w:rPr>
        <w:t>В беге на средние и длинные дистанции амплитуда движения рук намного меньше и направление их несколько изменено. При выносе руки вперед она несколько приводится вовнутрь, а с движением назад отводится наружу.</w:t>
      </w:r>
    </w:p>
    <w:p w:rsidR="006A58F0" w:rsidRPr="003658B1" w:rsidRDefault="006A58F0" w:rsidP="006D5B3C">
      <w:pPr>
        <w:ind w:firstLine="709"/>
        <w:rPr>
          <w:sz w:val="24"/>
          <w:szCs w:val="24"/>
        </w:rPr>
      </w:pPr>
      <w:r w:rsidRPr="003658B1">
        <w:rPr>
          <w:sz w:val="24"/>
          <w:szCs w:val="24"/>
        </w:rPr>
        <w:t>Положение туловища в беге также непостоянно. В фазе отталкивания туловище несколько наклонено вперед, а в полетной фазе стремится к вертикальному положению, В беге на длинные дистанции колебание туловища меньше, чем в спринте.</w:t>
      </w:r>
    </w:p>
    <w:p w:rsidR="00832FB1" w:rsidRDefault="006A58F0" w:rsidP="006D5B3C">
      <w:pPr>
        <w:rPr>
          <w:sz w:val="24"/>
          <w:szCs w:val="24"/>
        </w:rPr>
      </w:pPr>
      <w:r w:rsidRPr="003658B1">
        <w:rPr>
          <w:sz w:val="24"/>
          <w:szCs w:val="24"/>
        </w:rPr>
        <w:t>В беге на разные дистанции сохраняется общая структура бегового шага (периоды, фазы, моменты). Однако в зависимости от скорости движения изменяются кинематические и динамические характеристики бегового шага. В спринтерском беге они достигают максимальных величин. С увеличением длины дистанции уменьшаются основные слагающие скорости — длина и частота шагов, изменяется длительность опорных и полетных периодов, их соотношение.</w:t>
      </w:r>
    </w:p>
    <w:p w:rsidR="006D5B3C" w:rsidRDefault="006D5B3C" w:rsidP="00832FB1">
      <w:pPr>
        <w:ind w:firstLine="709"/>
        <w:jc w:val="center"/>
        <w:rPr>
          <w:sz w:val="24"/>
          <w:szCs w:val="24"/>
        </w:rPr>
      </w:pPr>
    </w:p>
    <w:p w:rsidR="00832FB1" w:rsidRPr="00832FB1" w:rsidRDefault="00832FB1" w:rsidP="006D5B3C">
      <w:pPr>
        <w:ind w:firstLine="0"/>
        <w:jc w:val="center"/>
        <w:rPr>
          <w:sz w:val="24"/>
          <w:szCs w:val="24"/>
        </w:rPr>
      </w:pPr>
      <w:r w:rsidRPr="00832FB1">
        <w:rPr>
          <w:sz w:val="24"/>
          <w:szCs w:val="24"/>
        </w:rPr>
        <w:t>ОСНОВЫ ТЕХНИКИ ПРЫЖКОВ</w:t>
      </w:r>
    </w:p>
    <w:p w:rsidR="00832FB1" w:rsidRPr="00832FB1" w:rsidRDefault="00832FB1" w:rsidP="00832FB1">
      <w:pPr>
        <w:ind w:firstLine="709"/>
        <w:rPr>
          <w:sz w:val="24"/>
          <w:szCs w:val="24"/>
        </w:rPr>
      </w:pPr>
      <w:r w:rsidRPr="00832FB1">
        <w:rPr>
          <w:sz w:val="24"/>
          <w:szCs w:val="24"/>
        </w:rPr>
        <w:t>Прыжок – это способ преодоления расстояния с помощью акцентированной фазы полета.</w:t>
      </w:r>
    </w:p>
    <w:p w:rsidR="00832FB1" w:rsidRPr="00832FB1" w:rsidRDefault="00832FB1" w:rsidP="00832FB1">
      <w:pPr>
        <w:ind w:firstLine="709"/>
        <w:rPr>
          <w:sz w:val="24"/>
          <w:szCs w:val="24"/>
        </w:rPr>
      </w:pPr>
      <w:r w:rsidRPr="00832FB1">
        <w:rPr>
          <w:sz w:val="24"/>
          <w:szCs w:val="24"/>
        </w:rPr>
        <w:t>Цель легкоатлетических прыжков – прыгнуть, возможно</w:t>
      </w:r>
      <w:r>
        <w:rPr>
          <w:sz w:val="24"/>
          <w:szCs w:val="24"/>
        </w:rPr>
        <w:t>,</w:t>
      </w:r>
      <w:r w:rsidRPr="00832FB1">
        <w:rPr>
          <w:sz w:val="24"/>
          <w:szCs w:val="24"/>
        </w:rPr>
        <w:t xml:space="preserve"> дальше или выше.</w:t>
      </w:r>
    </w:p>
    <w:p w:rsidR="00832FB1" w:rsidRPr="00832FB1" w:rsidRDefault="00832FB1" w:rsidP="00832FB1">
      <w:pPr>
        <w:ind w:firstLine="709"/>
        <w:rPr>
          <w:sz w:val="24"/>
          <w:szCs w:val="24"/>
        </w:rPr>
      </w:pPr>
      <w:r w:rsidRPr="00832FB1">
        <w:rPr>
          <w:sz w:val="24"/>
          <w:szCs w:val="24"/>
        </w:rPr>
        <w:t>Все прыжки в легкой атлетике можно разделить на два вида:</w:t>
      </w:r>
    </w:p>
    <w:p w:rsidR="00832FB1" w:rsidRPr="00832FB1" w:rsidRDefault="00832FB1" w:rsidP="0057637B">
      <w:pPr>
        <w:pStyle w:val="14"/>
        <w:numPr>
          <w:ilvl w:val="0"/>
          <w:numId w:val="30"/>
        </w:numPr>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Соревновательные виды прыжков, обусловленные четкими официальными правилами, - прыжок в длину с разбега, прыжок в высоту с разбега, тройной прыжок с разбега и прыжок с шестом;</w:t>
      </w:r>
    </w:p>
    <w:p w:rsidR="00832FB1" w:rsidRPr="00832FB1" w:rsidRDefault="00832FB1" w:rsidP="0057637B">
      <w:pPr>
        <w:pStyle w:val="14"/>
        <w:numPr>
          <w:ilvl w:val="0"/>
          <w:numId w:val="30"/>
        </w:numPr>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Различные прыжки, имеющие тренирующее значение, - прыжки с места, многократные прыжки, спрыгивания в глубину и выпрыгивание и т.п.</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Прыжок – однократное упражнение, в котором нет повторяющихся частей и фаз движения. Характерной его особенностью является полет.</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Дальность и высота полета тела зависят от начальной скорости и угла вылета. Чтобы достигнуть высоких спортивных результатов, прыгуну необходимо развить наибольшую начальную скорость полета тела и направить ее под выгодным (оптимальным) углом к горизонту.</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Каждый прыжок условно (для удобства анализа) делится на четыре части: разбег, отталкивание, полет и приземление. Каждая из них имеет соответствующее значение для достижения спортивного результата. Самой важной для прыжков частью двигательного действия является отталкивание.</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Выпрямление в суставах происходит с определенной последовательностью. Вначале включаются более крупные, медленные мышцы, а за тем более мелкие, но быстрые. В отталкивании первыми начинают разгибание тазобедренные суставы, затем коленные. Заканчивается выпрямление ног подошвенным сгибанием голеностопных суставов. При этом все группы мышц включаются в активную работу последовательно, а заканчивают сокращаться одновременно.</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Путь, по которому к опорной фазе перемещается ОЦМТ прыгуна, ограничен, следовательно, особенно важна способность прыгуна развить максимальную силу на этом пути в кратчайшее время. Имеется тесная связь силы мышц, быстроты их сокращения и массы тела. Чем больше силы приходится на килограмм веса прыгуна (при прочих равных условиях), тем быстрее и эффективнее он может оттолкнуться. Следовательно, прыгунам особенно необходимо повышать силу мышц и не иметь лишнего веса. Но решительную роль всегда играет быстрота отталкивания. Чем быстрее (в оптимуме) растягивание мышц, тем эффективнее проявляется сила и быстрота их сокращения. Следовательно, чем короче и быстрее (также в оптимуме) предварительное сгибание ног, тем сильнее и быстрее обратная реакция мышц – сокращение, а значит, тем эффективнее отталкивание.</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Однако отталкивание в любых подскоках и прыжках не происходит само собой, механически лишь за счет использования эластичности мышц и рефлекторного возникновения в них напряжения. Решающую роль в эффективной работе мышц играют импульсы центральной нервной системы (ЦНС), настройка на предстоящее действие, волевые усилия и рациональная координация движений. Даже выполнение простых упругих подпрыгиваний на месте требует от каждого спортсмена волевого усилия и определенного умения.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b/>
          <w:sz w:val="24"/>
          <w:szCs w:val="24"/>
        </w:rPr>
        <w:t xml:space="preserve">Маховые движения при отталкивании. </w:t>
      </w:r>
      <w:r w:rsidRPr="00832FB1">
        <w:rPr>
          <w:rFonts w:ascii="Times New Roman" w:hAnsi="Times New Roman"/>
          <w:sz w:val="24"/>
          <w:szCs w:val="24"/>
        </w:rPr>
        <w:t xml:space="preserve">Отталкивание в прыжках усиливается дугообразным взмахом прямых или согнутых (в зависимости от вида прыжка) рук.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Как только взмах замедляется, нагрузка на мышцы ног резко уменьшается, а избыточный потенциал напряжения мышц обеспечивает более быстрое и мощное окончание их сокращения. Известно, что и с помощью только одного взмаха руками можно сделать небольшой подскок, поскольку энергия движущихся рук передается остальной массе тела в момент, когда положительное ускорение махового движения переходит в отрицательное (замедление). Такая координационная взаимосвязь объясняет ускорение отталкивания за счет волевого усилия, обращенного на убыстрение взмаха руками.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Есть ряд способов выполнения маховых движений. Наиболее эффективен дугообразный взмах вытянутыми руками, хотя при одинаковом угловом ускорении он требует больших мышечных усилий, чем взмах согнутыми руками. При одинаковых усилиях мышц мах выпрямленными конечностями выполняется медленнее, что менее выгодно для отталкивания. Еще важнее маховое движение ногой. Оно выполняется при прыжках с разбега. Механизм его действия такой же, как и при взмахе руками. Однако в следствие большой массы маховой ноги, большей силы мышц и большей скорости движения тела эффективность махового движения ног значительно возрастает. Для эффективного маха ногой необходимо прикладывать усилие на возможно более длинном пути. Это достигается за счет того, что маховая нога перед началом отталкивания, т.е. перед постановкой опорной ноги на грунт, находится далеко сзади – в положении замаха. С другой стороны, путь взмаха ногой может быть удлинен за счет более позднего его окончания. Для этого помимо силы мышц необходима их эластичность, а так же большая подвижность в суставах. Поэтому важно, чтобы переход положительного ускорения маховой ноги к отрицательному происходил в более высокой точке.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К окончанию отталкивания ОЦМТ должен подняться как можно выше. Полное выпрямление ноги и туловища, подъем плеч и рук, а так же высокое положение маховой ноги в момент окончания отталкивания и создают наиболее высокий подъем ОЦМТ перед взлетом. В этом случае взлет тела начинается с большой высоты.</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Все изложенное выше имеет прямое отношение к прыжкам с разбега.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b/>
          <w:sz w:val="24"/>
          <w:szCs w:val="24"/>
        </w:rPr>
        <w:t xml:space="preserve">Разбег. </w:t>
      </w:r>
      <w:r w:rsidRPr="00832FB1">
        <w:rPr>
          <w:rFonts w:ascii="Times New Roman" w:hAnsi="Times New Roman"/>
          <w:sz w:val="24"/>
          <w:szCs w:val="24"/>
        </w:rPr>
        <w:t>В разбеге решаются две задачи: приобретение скорости, необходимой для прыжка, и создание условий, удобных для выполнения отталкивания. Разбег имеет исключительное значение для достижения результата в прыжках.</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 прыжках в длину, тройным и с шестом необходимо стремиться к достижению максимальной, но контролируемой скорости. Поэтому величина разбега достигает 18, 20, 22 беговых шагов. Направление разбега прямолинейное. В прыжках в высоту направление разбега может быть прямолинейным, под углом к планке, а также дугообразным. Скорость разбега оптимальная. Поэтому величина разбега – 7 – 11 беговых шагов.</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Прыгуны начинают разбег с места, с нескольких шагов подбежки или ходьбы. Исходное положение прыгуна перед разбегом должно быть всегда одинаковым. Обычно при этом туловище несколько наклонено вперед. В целом такая поза напоминает высокий старт при беге. Собранность, концентрация внимания характеризуют правильное исходное положение прыгуна.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Разбег производится с ускорением, наибольшая скорость достигается на последних шагах. Однако для каждого вида прыжка разбег имеет свои особенности: в характере ускорения, в ритме шагов и их длине. В конце разбега ритм и темп шагов несколько изменяются в связи с подготовкой к отталкиванию. Поэтому соотношение длинны последних 3 – 5 шагов разбега и техника их выполнения имеют некоторые особенности в каждом виде прыжка. При этом необходимо стремиться к тому, чтобы подготовка к отталкиванию не привела к снижению скорости разбега, особенно в последнем шаге. Скорость разбега и быстрота отталкивания взаимосвязаны: чем быстрее последние шаги, тем быстрее отталкивание. Переход прыгуна от разбега к отталкиванию – важный элемент техники прыжков, в значительной мере определяющий их успешность.</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 прыжках всегда нужно точно попадать на место отталкивания, не снижая при этом скорости бега. Поэтому очень важно сохранять правильный ритм разбега и стандартность длины шагов, несмотря на изменяющиеся условия выполнения разбега (ветер, различные покрытия, температура воздуха и т.п.).</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Являясь очень важной частью прыжков, разбег обеспечивает накопление кинетической энергии, необходимой для взлета после отталкивания</w:t>
      </w:r>
      <w:r>
        <w:rPr>
          <w:rFonts w:ascii="Times New Roman" w:hAnsi="Times New Roman"/>
          <w:sz w:val="24"/>
          <w:szCs w:val="24"/>
        </w:rPr>
        <w:t xml:space="preserve"> </w:t>
      </w:r>
      <w:r w:rsidRPr="00832FB1">
        <w:rPr>
          <w:rFonts w:ascii="Times New Roman" w:hAnsi="Times New Roman"/>
          <w:sz w:val="24"/>
          <w:szCs w:val="24"/>
        </w:rPr>
        <w:t>Е</w:t>
      </w:r>
      <w:r w:rsidRPr="00832FB1">
        <w:rPr>
          <w:rFonts w:ascii="Times New Roman" w:hAnsi="Times New Roman"/>
          <w:sz w:val="24"/>
          <w:szCs w:val="24"/>
          <w:vertAlign w:val="subscript"/>
        </w:rPr>
        <w:t xml:space="preserve">к </w:t>
      </w:r>
      <w:r w:rsidRPr="00832FB1">
        <w:rPr>
          <w:rFonts w:ascii="Times New Roman" w:hAnsi="Times New Roman"/>
          <w:sz w:val="24"/>
          <w:szCs w:val="24"/>
        </w:rPr>
        <w:t xml:space="preserve">= </w:t>
      </w:r>
      <w:r w:rsidRPr="00832FB1">
        <w:rPr>
          <w:rFonts w:ascii="Times New Roman" w:hAnsi="Times New Roman"/>
          <w:sz w:val="24"/>
          <w:szCs w:val="24"/>
          <w:lang w:val="en-US"/>
        </w:rPr>
        <w:t>mv</w:t>
      </w:r>
      <w:r w:rsidRPr="00832FB1">
        <w:rPr>
          <w:rFonts w:ascii="Times New Roman" w:hAnsi="Times New Roman"/>
          <w:sz w:val="24"/>
          <w:szCs w:val="24"/>
          <w:vertAlign w:val="superscript"/>
        </w:rPr>
        <w:t>2</w:t>
      </w:r>
      <w:r w:rsidRPr="00832FB1">
        <w:rPr>
          <w:rFonts w:ascii="Times New Roman" w:hAnsi="Times New Roman"/>
          <w:sz w:val="24"/>
          <w:szCs w:val="24"/>
        </w:rPr>
        <w:t xml:space="preserve"> / 2.</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b/>
          <w:sz w:val="24"/>
          <w:szCs w:val="24"/>
        </w:rPr>
        <w:t>Отталкивание</w:t>
      </w:r>
      <w:r w:rsidRPr="00832FB1">
        <w:rPr>
          <w:rFonts w:ascii="Times New Roman" w:hAnsi="Times New Roman"/>
          <w:sz w:val="24"/>
          <w:szCs w:val="24"/>
        </w:rPr>
        <w:t xml:space="preserve">. Отталкивание после разбега – наиболее важная и характерная часть легкоатлетических прыжков. Отталкивание продолжается от момента постановки толчковой ноги на грунт до момента отрыва. Задача отталкивания сводится к изменению направления движения ОЦМТ прыгуна, или иными словами, к повороту вектора скорости ОЦМТ на некоторый угол вверх.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 момент соприкосновения с грунтом толчковая нога испытывает большую нагрузку, величина которой определяется силой энергии движения тела и углом наклона ноги.</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Для современного отталкивания характерным является стремление к постановке толчковой ноги движением, похожим на беговое, т.е. сверху вниз, назад. Это так называемое загребающее движение, или захват. Сущность его состоит в том, что такая постановка ноги способствует меньшим потерям горизонтальной скорости в процессе отталкивания. Прыгун как бы подтягивает к себе опору, отчего быстрее проходит вперед через толчковую ногу. Этому способствует также напряжение мышц задней поверхности опорной ноги, таза и туловища. Конечно, это движение (маятника с нижней опорой) в различных прыжках выполняется по-разному. Следует отметить, однако, что при любом отталкивании с большого разбега скорость вылета тела всегда меньше скорости разбега.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Угловыми параметрами, характеризующими отталкивание, принято считать:</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угол постановки – угол, образованной осью ноги (прямой, проведенной через основание кости бедра и точку касания ногой грунта) и горизонталью;</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угол отталкивания – угол, образованный осью ноги и горизонталью в момент отрыва от грунта. Это не совсем точно, но удобно для практического анализа;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угол амортизации – угол в коленном суставе в момент наибольшего сгибания.</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Отталкивание осуществляется не только за счет силы мышц – разгибателей толчковой ноги, но и координированных действий всех частей тела прыгуна. В это время происходит резкое разгибание в тазобедренном, коленном и голеностопном суставах, быстрый взмах маховой ноги и рук вперед – вверх и вытягивание тела вверх.</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b/>
          <w:sz w:val="24"/>
          <w:szCs w:val="24"/>
        </w:rPr>
        <w:t xml:space="preserve">Полет. </w:t>
      </w:r>
      <w:r w:rsidRPr="00832FB1">
        <w:rPr>
          <w:rFonts w:ascii="Times New Roman" w:hAnsi="Times New Roman"/>
          <w:sz w:val="24"/>
          <w:szCs w:val="24"/>
        </w:rPr>
        <w:t>После отталкивания прыгун отделяется от земли, и ОЦМТ описывает определенную траекторию полета. Эта траектория зависит от угла вылета, начальной скорости и сопротивления воздуха. Сопротивление воздуха в полетной части прыжков (в том случае, если нет сильного встречного ветра, более 2 – 3 м/с) очень незначительно, поэтому его можно не учитывать.</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Угол вылета образуется вектором начальной скорости полетной фазы и линией горизонта. Часто для удобства анализа его определяют по наклону результирующего вектора горизонтальной и вертикальной скоростей, которыми обладает тело прыгуна в заключительный момент отталкивания. Так, в прыжках в высоту с разбега горизонтальная скорость в большей степени переводится в вертикальную, и поэтому угол вылета большой – в среднем 60 -65</w:t>
      </w:r>
      <w:r w:rsidRPr="00832FB1">
        <w:rPr>
          <w:rFonts w:ascii="Times New Roman" w:hAnsi="Times New Roman"/>
          <w:sz w:val="24"/>
          <w:szCs w:val="24"/>
          <w:vertAlign w:val="superscript"/>
        </w:rPr>
        <w:t>о</w:t>
      </w:r>
      <w:r w:rsidRPr="00832FB1">
        <w:rPr>
          <w:rFonts w:ascii="Times New Roman" w:hAnsi="Times New Roman"/>
          <w:sz w:val="24"/>
          <w:szCs w:val="24"/>
        </w:rPr>
        <w:t>. В прыжках в длину с разбега горизонтальная скорость намного больше вертикальной, и поэтому угол вылета значительно меньше (в среднем 19 – 25</w:t>
      </w:r>
      <w:r w:rsidRPr="00832FB1">
        <w:rPr>
          <w:rFonts w:ascii="Times New Roman" w:hAnsi="Times New Roman"/>
          <w:sz w:val="24"/>
          <w:szCs w:val="24"/>
          <w:vertAlign w:val="superscript"/>
        </w:rPr>
        <w:t>о</w:t>
      </w:r>
      <w:r w:rsidRPr="00832FB1">
        <w:rPr>
          <w:rFonts w:ascii="Times New Roman" w:hAnsi="Times New Roman"/>
          <w:sz w:val="24"/>
          <w:szCs w:val="24"/>
        </w:rPr>
        <w:t>). Теоретически в прыжках результирующая скорость должна быть выше наибольшей из слагаемых скоростей в заключительный момент отталкивания.</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Полет в прыжках характеризуется параболической формой траектории ОЦМТ прыгуна. Движение ОЦМТ прыгуна в полетной части следует рассматривать как движение тела, брошенного под углом к горизонту. В полете прыгун движется по инерции и под действием силы тяжести. С момента отделения прыгуна от земли, его ОЦМТ должен бы двигаться прямолинейно (под углом к горизонту), но под влиянием силы тяжести перемещается равномерно вниз с ускорением  9,8 м/с</w:t>
      </w:r>
      <w:r w:rsidRPr="00832FB1">
        <w:rPr>
          <w:rFonts w:ascii="Times New Roman" w:hAnsi="Times New Roman"/>
          <w:sz w:val="24"/>
          <w:szCs w:val="24"/>
          <w:vertAlign w:val="superscript"/>
        </w:rPr>
        <w:t>2</w:t>
      </w:r>
      <w:r w:rsidRPr="00832FB1">
        <w:rPr>
          <w:rFonts w:ascii="Times New Roman" w:hAnsi="Times New Roman"/>
          <w:sz w:val="24"/>
          <w:szCs w:val="24"/>
        </w:rPr>
        <w:t>.</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В первой половине полета ОЦМТ прыгуна равнозамедленно поднимается, а во второй половине равноускоренно падает. Превышение точки вылета ОЦМТ над точкой его приземления делает глубину падения ОЦМТ больше высоты его подъема, в силу чего нисходящая часть траектории становится более крутой. Параболическая траектория полета ОЦМТ прыгуна в безопорной фазе различна в прыжках в высоту, в длину, с места и с разбега. Различия вызываются главным образом углом вылета и величиной начальной скорости полета.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Дальность прыжка зависит от начальной скорости и угла вылета. Как известно, наибольшая дальность полета тела под углом к горизонту с любой начальной скоростью (без учета сопротивления воздуха) достигается при угле вылета 45</w:t>
      </w:r>
      <w:r w:rsidRPr="00832FB1">
        <w:rPr>
          <w:rFonts w:ascii="Times New Roman" w:hAnsi="Times New Roman"/>
          <w:sz w:val="24"/>
          <w:szCs w:val="24"/>
          <w:vertAlign w:val="superscript"/>
        </w:rPr>
        <w:t>о</w:t>
      </w:r>
      <w:r w:rsidRPr="00832FB1">
        <w:rPr>
          <w:rFonts w:ascii="Times New Roman" w:hAnsi="Times New Roman"/>
          <w:sz w:val="24"/>
          <w:szCs w:val="24"/>
        </w:rPr>
        <w:t>. Вследствие превышения ОЦМТ прыгуна в момент вылета над уровнем ОЦМТ в момент начала приземления (угол местности) этот угол несколько снижается (на 3 – 4</w:t>
      </w:r>
      <w:r w:rsidRPr="00832FB1">
        <w:rPr>
          <w:rFonts w:ascii="Times New Roman" w:hAnsi="Times New Roman"/>
          <w:sz w:val="24"/>
          <w:szCs w:val="24"/>
          <w:vertAlign w:val="superscript"/>
        </w:rPr>
        <w:t>о</w:t>
      </w:r>
      <w:r w:rsidRPr="00832FB1">
        <w:rPr>
          <w:rFonts w:ascii="Times New Roman" w:hAnsi="Times New Roman"/>
          <w:sz w:val="24"/>
          <w:szCs w:val="24"/>
        </w:rPr>
        <w:t>). Однако практически при прыжке в длину с максимально быстрого разбега (примерно 9,5 м/с у женщин и 10,5 м/с у мужчин) прыгун не может перевести свое тело в полет под углом, близким к 45</w:t>
      </w:r>
      <w:r w:rsidRPr="00832FB1">
        <w:rPr>
          <w:rFonts w:ascii="Times New Roman" w:hAnsi="Times New Roman"/>
          <w:sz w:val="24"/>
          <w:szCs w:val="24"/>
          <w:vertAlign w:val="superscript"/>
        </w:rPr>
        <w:t>о</w:t>
      </w:r>
      <w:r w:rsidRPr="00832FB1">
        <w:rPr>
          <w:rFonts w:ascii="Times New Roman" w:hAnsi="Times New Roman"/>
          <w:sz w:val="24"/>
          <w:szCs w:val="24"/>
        </w:rPr>
        <w:t>. Для этого необходимо равенство вертикальной и горизонтальной составляющих скорости. Но горизонтальная скорость у прыгуна в длину всегда значительно больше вертикальной, так как он не может предать своему телу подъемную скорость – 9 – 10 м/с. В лучшем случае он прыгнет с углом вылета, уменьшенным вдвое. Чем выше скорость разбега в прыжках в длину и тройным, тем труднее добиваться повышения угла вылета.</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В полете никакие внутренние силы прыгуна не могут изменить траекторию ОЦМТ. Какие бы движения прыгун ни сделал в воздухе, он не может изменить параболическую кривую, по которой движется его ОЦМТ. Движениями в полете, прыгун может только изменить расположение тела и его отдельных частей относительно своего ОЦМТ. При этом перемещение центров тяжести одних частей тела в одном направлении вызывает уравновешивающие (компенсаторные) движения других частей тела в противоположном направлении.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Все вращательные действия прыгуна в полете (повороты, сальто и т.п.) происходят вокруг ОЦМТ, который в таких случаях является центром вращения.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В частности, все движения над планкой в прыжках в высоту и с шестом в безопорной части, все способы перехода через планку («перекидной», «фосбюри - флоп», «дугой», «складным ножом» и т.п.) представляют собой компенсаторные движения, которые совершаются относительно ОЦМТ. Перемещение отдельных частей тела вниз за планку вызывает компенсаторные движения других частей тела вверх, что позволяет повысить эффективность прыжка, преодолеть большую высоту.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При прыжках в длину движения в полете позволяют сохранить устойчивое равновесие и принять необходимое положение для эффективного приземления.</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b/>
          <w:sz w:val="24"/>
          <w:szCs w:val="24"/>
        </w:rPr>
        <w:t xml:space="preserve">Приземление. </w:t>
      </w:r>
      <w:r w:rsidRPr="00832FB1">
        <w:rPr>
          <w:rFonts w:ascii="Times New Roman" w:hAnsi="Times New Roman"/>
          <w:sz w:val="24"/>
          <w:szCs w:val="24"/>
        </w:rPr>
        <w:t xml:space="preserve">В разных прыжках роль и характер приземления неодинаковы. В прыжках в высоту и с шестом оно должно обеспечить безопасность. В прыжках в длину и тройным правильная подготовка к приземлению и эффективное его выполнение позволяют улучшить спортивный результат. Окончание полета с момента соприкосновения с землей сопряжено с кратковременной, но значительной нагрузкой на весь организм спортсмена. Большую роль в смягчении нагрузки в момент приземления играет длинна пути амортизации, т.е. расстояние которое проходит ОЦМТ от первого соприкосновения с опорой до момента полной остановки движения. Чем этот путь короче, тем быстрее будет закончено движение, тем резче и сильнее сотрясение тела в момент приземления. Так, если при падении с высоты </w:t>
      </w:r>
      <w:smartTag w:uri="urn:schemas-microsoft-com:office:smarttags" w:element="metricconverter">
        <w:smartTagPr>
          <w:attr w:name="ProductID" w:val="2 м"/>
        </w:smartTagPr>
        <w:r w:rsidRPr="00832FB1">
          <w:rPr>
            <w:rFonts w:ascii="Times New Roman" w:hAnsi="Times New Roman"/>
            <w:sz w:val="24"/>
            <w:szCs w:val="24"/>
          </w:rPr>
          <w:t>2 м</w:t>
        </w:r>
      </w:smartTag>
      <w:r w:rsidRPr="00832FB1">
        <w:rPr>
          <w:rFonts w:ascii="Times New Roman" w:hAnsi="Times New Roman"/>
          <w:sz w:val="24"/>
          <w:szCs w:val="24"/>
        </w:rPr>
        <w:t xml:space="preserve">. прыгун амортизировал бы нагрузку приземления на пути, равном всего </w:t>
      </w:r>
      <w:smartTag w:uri="urn:schemas-microsoft-com:office:smarttags" w:element="metricconverter">
        <w:smartTagPr>
          <w:attr w:name="ProductID" w:val="10 см"/>
        </w:smartTagPr>
        <w:r w:rsidRPr="00832FB1">
          <w:rPr>
            <w:rFonts w:ascii="Times New Roman" w:hAnsi="Times New Roman"/>
            <w:sz w:val="24"/>
            <w:szCs w:val="24"/>
          </w:rPr>
          <w:t>10 см</w:t>
        </w:r>
      </w:smartTag>
      <w:r w:rsidRPr="00832FB1">
        <w:rPr>
          <w:rFonts w:ascii="Times New Roman" w:hAnsi="Times New Roman"/>
          <w:sz w:val="24"/>
          <w:szCs w:val="24"/>
        </w:rPr>
        <w:t xml:space="preserve">, то перегрузка при этом равнялась бы 20–кратному весу спортсмена. </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Нагрузка при приземлении равна   </w:t>
      </w:r>
      <w:r w:rsidRPr="00832FB1">
        <w:rPr>
          <w:rFonts w:ascii="Times New Roman" w:hAnsi="Times New Roman"/>
          <w:sz w:val="24"/>
          <w:szCs w:val="24"/>
          <w:lang w:val="en-US"/>
        </w:rPr>
        <w:t>F</w:t>
      </w:r>
      <w:r w:rsidRPr="00832FB1">
        <w:rPr>
          <w:rFonts w:ascii="Times New Roman" w:hAnsi="Times New Roman"/>
          <w:sz w:val="24"/>
          <w:szCs w:val="24"/>
        </w:rPr>
        <w:t xml:space="preserve">  =  </w:t>
      </w:r>
      <w:r w:rsidRPr="00832FB1">
        <w:rPr>
          <w:rFonts w:ascii="Times New Roman" w:hAnsi="Times New Roman"/>
          <w:sz w:val="24"/>
          <w:szCs w:val="24"/>
          <w:lang w:val="en-US"/>
        </w:rPr>
        <w:t>P</w:t>
      </w:r>
      <w:r w:rsidRPr="00832FB1">
        <w:rPr>
          <w:rFonts w:ascii="Times New Roman" w:hAnsi="Times New Roman"/>
          <w:sz w:val="24"/>
          <w:szCs w:val="24"/>
        </w:rPr>
        <w:t xml:space="preserve"> </w:t>
      </w:r>
      <w:r w:rsidRPr="00832FB1">
        <w:rPr>
          <w:rFonts w:ascii="Times New Roman" w:hAnsi="Times New Roman"/>
          <w:sz w:val="24"/>
          <w:szCs w:val="24"/>
          <w:lang w:val="en-US"/>
        </w:rPr>
        <w:t>H</w:t>
      </w:r>
      <w:r w:rsidRPr="00832FB1">
        <w:rPr>
          <w:rFonts w:ascii="Times New Roman" w:hAnsi="Times New Roman"/>
          <w:sz w:val="24"/>
          <w:szCs w:val="24"/>
        </w:rPr>
        <w:t xml:space="preserve"> / </w:t>
      </w:r>
      <w:r w:rsidRPr="00832FB1">
        <w:rPr>
          <w:rFonts w:ascii="Times New Roman" w:hAnsi="Times New Roman"/>
          <w:sz w:val="24"/>
          <w:szCs w:val="24"/>
          <w:lang w:val="en-US"/>
        </w:rPr>
        <w:t>S</w:t>
      </w:r>
      <w:r w:rsidRPr="00832FB1">
        <w:rPr>
          <w:rFonts w:ascii="Times New Roman" w:hAnsi="Times New Roman"/>
          <w:sz w:val="24"/>
          <w:szCs w:val="24"/>
        </w:rPr>
        <w:t>,</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Где </w:t>
      </w:r>
      <w:r w:rsidRPr="00832FB1">
        <w:rPr>
          <w:rFonts w:ascii="Times New Roman" w:hAnsi="Times New Roman"/>
          <w:sz w:val="24"/>
          <w:szCs w:val="24"/>
          <w:lang w:val="en-US"/>
        </w:rPr>
        <w:t>F</w:t>
      </w:r>
      <w:r w:rsidRPr="00832FB1">
        <w:rPr>
          <w:rFonts w:ascii="Times New Roman" w:hAnsi="Times New Roman"/>
          <w:sz w:val="24"/>
          <w:szCs w:val="24"/>
        </w:rPr>
        <w:t xml:space="preserve"> – нагрузка при приземлении, </w:t>
      </w:r>
      <w:r w:rsidRPr="00832FB1">
        <w:rPr>
          <w:rFonts w:ascii="Times New Roman" w:hAnsi="Times New Roman"/>
          <w:sz w:val="24"/>
          <w:szCs w:val="24"/>
          <w:lang w:val="en-US"/>
        </w:rPr>
        <w:t>P</w:t>
      </w:r>
      <w:r w:rsidRPr="00832FB1">
        <w:rPr>
          <w:rFonts w:ascii="Times New Roman" w:hAnsi="Times New Roman"/>
          <w:sz w:val="24"/>
          <w:szCs w:val="24"/>
        </w:rPr>
        <w:t xml:space="preserve"> – вес спортсмена, </w:t>
      </w:r>
      <w:r w:rsidRPr="00832FB1">
        <w:rPr>
          <w:rFonts w:ascii="Times New Roman" w:hAnsi="Times New Roman"/>
          <w:sz w:val="24"/>
          <w:szCs w:val="24"/>
          <w:lang w:val="en-US"/>
        </w:rPr>
        <w:t>H</w:t>
      </w:r>
      <w:r w:rsidRPr="00832FB1">
        <w:rPr>
          <w:rFonts w:ascii="Times New Roman" w:hAnsi="Times New Roman"/>
          <w:sz w:val="24"/>
          <w:szCs w:val="24"/>
        </w:rPr>
        <w:t xml:space="preserve"> – высота падения, </w:t>
      </w:r>
      <w:r w:rsidRPr="00832FB1">
        <w:rPr>
          <w:rFonts w:ascii="Times New Roman" w:hAnsi="Times New Roman"/>
          <w:sz w:val="24"/>
          <w:szCs w:val="24"/>
          <w:lang w:val="en-US"/>
        </w:rPr>
        <w:t>S</w:t>
      </w:r>
      <w:r w:rsidRPr="00832FB1">
        <w:rPr>
          <w:rFonts w:ascii="Times New Roman" w:hAnsi="Times New Roman"/>
          <w:sz w:val="24"/>
          <w:szCs w:val="24"/>
        </w:rPr>
        <w:t xml:space="preserve"> – путь торможения.</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Значительнее перегрузка в момент приземления происходит и в прыжках в длину и тройным с разбега. Здесь безопасность приземления достигается падением под углом к плоскости песка, а так же за счет амортизационного сгибания в тазобедренных, коленных и голеностопных суставах при нарастающем напряжении мышц.</w:t>
      </w:r>
    </w:p>
    <w:p w:rsidR="00832FB1" w:rsidRPr="00832FB1" w:rsidRDefault="00832FB1" w:rsidP="00832FB1">
      <w:pPr>
        <w:pStyle w:val="14"/>
        <w:spacing w:after="0" w:line="240" w:lineRule="auto"/>
        <w:ind w:left="0" w:firstLine="709"/>
        <w:jc w:val="both"/>
        <w:rPr>
          <w:rFonts w:ascii="Times New Roman" w:hAnsi="Times New Roman"/>
          <w:sz w:val="24"/>
          <w:szCs w:val="24"/>
        </w:rPr>
      </w:pPr>
      <w:r w:rsidRPr="00832FB1">
        <w:rPr>
          <w:rFonts w:ascii="Times New Roman" w:hAnsi="Times New Roman"/>
          <w:sz w:val="24"/>
          <w:szCs w:val="24"/>
        </w:rPr>
        <w:t xml:space="preserve">Песок, уплотняемый тяжестью прыгуна, не только смягчает толчок, но и переводит движение под углом в горизонтальное, что заметно увеличивает (на 20 – </w:t>
      </w:r>
      <w:smartTag w:uri="urn:schemas-microsoft-com:office:smarttags" w:element="metricconverter">
        <w:smartTagPr>
          <w:attr w:name="ProductID" w:val="40 см"/>
        </w:smartTagPr>
        <w:r w:rsidRPr="00832FB1">
          <w:rPr>
            <w:rFonts w:ascii="Times New Roman" w:hAnsi="Times New Roman"/>
            <w:sz w:val="24"/>
            <w:szCs w:val="24"/>
          </w:rPr>
          <w:t>40 см</w:t>
        </w:r>
      </w:smartTag>
      <w:r w:rsidRPr="00832FB1">
        <w:rPr>
          <w:rFonts w:ascii="Times New Roman" w:hAnsi="Times New Roman"/>
          <w:sz w:val="24"/>
          <w:szCs w:val="24"/>
        </w:rPr>
        <w:t>) длину пути торможения и значительно смягчает приземление.</w:t>
      </w:r>
    </w:p>
    <w:p w:rsidR="00840481" w:rsidRPr="00F5526F" w:rsidRDefault="00840481" w:rsidP="00184DCF">
      <w:pPr>
        <w:pStyle w:val="20"/>
        <w:rPr>
          <w:rStyle w:val="a9"/>
          <w:i w:val="0"/>
          <w:iCs w:val="0"/>
        </w:rPr>
      </w:pPr>
      <w:r w:rsidRPr="00F5526F">
        <w:rPr>
          <w:rStyle w:val="a9"/>
          <w:i w:val="0"/>
          <w:iCs w:val="0"/>
        </w:rPr>
        <w:t>Тема №3 (2 часа)</w:t>
      </w:r>
    </w:p>
    <w:p w:rsidR="00840481" w:rsidRPr="003658B1" w:rsidRDefault="00840481" w:rsidP="003658B1">
      <w:pPr>
        <w:shd w:val="clear" w:color="FFFFFF" w:fill="FFFFFF"/>
        <w:autoSpaceDE w:val="0"/>
        <w:ind w:firstLine="0"/>
        <w:jc w:val="center"/>
        <w:rPr>
          <w:rStyle w:val="a9"/>
          <w:b/>
          <w:sz w:val="24"/>
          <w:szCs w:val="24"/>
        </w:rPr>
      </w:pPr>
      <w:r w:rsidRPr="003658B1">
        <w:rPr>
          <w:rStyle w:val="a9"/>
          <w:b/>
          <w:sz w:val="24"/>
          <w:szCs w:val="24"/>
        </w:rPr>
        <w:t>Ос</w:t>
      </w:r>
      <w:r w:rsidR="003658B1" w:rsidRPr="003658B1">
        <w:rPr>
          <w:rStyle w:val="a9"/>
          <w:b/>
          <w:sz w:val="24"/>
          <w:szCs w:val="24"/>
        </w:rPr>
        <w:t>новы обучения в легкой атлетике</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Основы методики обучения;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Обучение как педагогический процесс;</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Методические принципы обучения;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Задачи, средства и методы обучения;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Схема обучения;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Анализ, ошибки и оценки выполнения техники движения;</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Формы занятий по легкой атлетике;</w:t>
      </w:r>
    </w:p>
    <w:p w:rsidR="00840481" w:rsidRPr="00F5526F" w:rsidRDefault="00840481" w:rsidP="0057637B">
      <w:pPr>
        <w:numPr>
          <w:ilvl w:val="0"/>
          <w:numId w:val="10"/>
        </w:numPr>
        <w:shd w:val="clear" w:color="FFFFFF" w:fill="FFFFFF"/>
        <w:autoSpaceDE w:val="0"/>
        <w:ind w:left="0" w:firstLine="709"/>
        <w:rPr>
          <w:rStyle w:val="a9"/>
          <w:sz w:val="24"/>
          <w:szCs w:val="24"/>
        </w:rPr>
      </w:pPr>
      <w:r w:rsidRPr="00F5526F">
        <w:rPr>
          <w:rStyle w:val="a9"/>
          <w:sz w:val="24"/>
          <w:szCs w:val="24"/>
        </w:rPr>
        <w:t>Меры безопасности в процессе обучения и профилактика травматизма.</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Суть процесса обучения – взаимодействие преподавателя и обучающегося с целью передачи знаний умений, навыков первым и приобретение их вторым с последующим совершенствованием. Можно выделить следующие формы обучения: самостоятельная контролируемая, самостоятельно-контролируемая.</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Методические принципы обучения: наглядности, систематичности, сознательности и активности, последовательности, принцип индивидуальности.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Методы, средства и задачи обучения. Метод целостный, расчлененный, смешанный, позный и проблемный.</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Методы непосредственного обучения: словесный, наглядный, физического упражнения непосредственной помощи.</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Типовая схема обучения состоит из шести граф. В первой графе содержится последовательность решения задач и приводятся задачи обучения элементов целостного действия. Во второй описываются средства, применяемые в каждой задаче. В третьей графе даются организационно-методические указания. В четвертой графе описываются типичные ошибки, которые возможны в данном элементе техники. В пятой объясняются причины возникновения ошибок. В шестой содержатся пути исправления ошибок. Анализ, ошибки в выполнении техники движения – объективный и субъективный.</w:t>
      </w:r>
    </w:p>
    <w:p w:rsidR="00840481" w:rsidRPr="00F5526F" w:rsidRDefault="00840481" w:rsidP="006D5B3C">
      <w:pPr>
        <w:shd w:val="clear" w:color="FFFFFF" w:fill="FFFFFF"/>
        <w:autoSpaceDE w:val="0"/>
        <w:ind w:firstLine="709"/>
        <w:rPr>
          <w:rStyle w:val="a9"/>
          <w:i w:val="0"/>
          <w:sz w:val="24"/>
          <w:szCs w:val="24"/>
        </w:rPr>
      </w:pPr>
      <w:r w:rsidRPr="00F5526F">
        <w:rPr>
          <w:rStyle w:val="a9"/>
          <w:i w:val="0"/>
          <w:sz w:val="24"/>
          <w:szCs w:val="24"/>
        </w:rPr>
        <w:t>Формы занятий по легкой атлетике. К основной форме относятся: урок, секционные занятия, самостоятельные, учебно-тренировочные занятия, соревнования. Эпизодические формы занятий. Меры безопасности в процессе обучения и профилактике травматизма.</w:t>
      </w:r>
    </w:p>
    <w:p w:rsidR="00840481" w:rsidRPr="00F5526F" w:rsidRDefault="00840481" w:rsidP="00CC22FC">
      <w:pPr>
        <w:shd w:val="clear" w:color="FFFFFF" w:fill="FFFFFF"/>
        <w:autoSpaceDE w:val="0"/>
        <w:ind w:firstLine="709"/>
        <w:rPr>
          <w:rStyle w:val="a9"/>
          <w:i w:val="0"/>
          <w:sz w:val="24"/>
          <w:szCs w:val="24"/>
        </w:rPr>
      </w:pPr>
      <w:r w:rsidRPr="00F5526F">
        <w:rPr>
          <w:rStyle w:val="a9"/>
          <w:i w:val="0"/>
          <w:sz w:val="24"/>
          <w:szCs w:val="24"/>
        </w:rPr>
        <w:t xml:space="preserve">Общие меры безопасности. В спортивной ходьбе, беге, прыжках, метаниях. </w:t>
      </w:r>
    </w:p>
    <w:p w:rsidR="002F3D19" w:rsidRPr="00850480" w:rsidRDefault="002F3D19" w:rsidP="002F3D19">
      <w:pPr>
        <w:ind w:firstLine="0"/>
        <w:jc w:val="left"/>
      </w:pPr>
      <w:r>
        <w:rPr>
          <w:u w:val="single"/>
        </w:rPr>
        <w:br w:type="page"/>
      </w:r>
    </w:p>
    <w:p w:rsidR="002F3D19" w:rsidRPr="00850480" w:rsidRDefault="002F3D19" w:rsidP="002F3D19">
      <w:pPr>
        <w:jc w:val="center"/>
      </w:pPr>
    </w:p>
    <w:p w:rsidR="002F3D19" w:rsidRPr="00850480" w:rsidRDefault="002F3D19" w:rsidP="002F3D19">
      <w:pPr>
        <w:jc w:val="center"/>
      </w:pPr>
    </w:p>
    <w:p w:rsidR="002F3D19" w:rsidRPr="00850480" w:rsidRDefault="002F3D19" w:rsidP="002F3D19">
      <w:pPr>
        <w:jc w:val="center"/>
      </w:pPr>
    </w:p>
    <w:p w:rsidR="002F3D19" w:rsidRPr="00850480" w:rsidRDefault="002F3D19" w:rsidP="002F3D19">
      <w:pPr>
        <w:jc w:val="center"/>
      </w:pPr>
    </w:p>
    <w:p w:rsidR="002F3D19" w:rsidRPr="00850480" w:rsidRDefault="002F3D19" w:rsidP="002F3D19">
      <w:pPr>
        <w:jc w:val="center"/>
      </w:pPr>
    </w:p>
    <w:p w:rsidR="002F3D19" w:rsidRPr="00850480" w:rsidRDefault="002F3D19" w:rsidP="002F3D19">
      <w:pPr>
        <w:jc w:val="center"/>
      </w:pPr>
    </w:p>
    <w:p w:rsidR="002F3D19" w:rsidRPr="00850480" w:rsidRDefault="002F3D19" w:rsidP="002F3D19">
      <w:pPr>
        <w:ind w:firstLine="0"/>
        <w:jc w:val="center"/>
      </w:pPr>
    </w:p>
    <w:p w:rsidR="002F3D19" w:rsidRPr="00850480" w:rsidRDefault="002F3D19" w:rsidP="002F3D19">
      <w:pPr>
        <w:ind w:firstLine="0"/>
        <w:jc w:val="center"/>
      </w:pPr>
      <w:r w:rsidRPr="00850480">
        <w:t>Учебное издание</w:t>
      </w:r>
    </w:p>
    <w:p w:rsidR="002F3D19" w:rsidRPr="00850480" w:rsidRDefault="002F3D19" w:rsidP="002F3D19">
      <w:pPr>
        <w:ind w:firstLine="0"/>
        <w:jc w:val="center"/>
      </w:pPr>
    </w:p>
    <w:p w:rsidR="002F3D19" w:rsidRPr="00850480" w:rsidRDefault="002F3D19" w:rsidP="002F3D19">
      <w:pPr>
        <w:ind w:firstLine="0"/>
        <w:jc w:val="center"/>
      </w:pPr>
    </w:p>
    <w:p w:rsidR="002F3D19" w:rsidRPr="00850480" w:rsidRDefault="002F3D19" w:rsidP="002F3D19">
      <w:pPr>
        <w:ind w:firstLine="0"/>
        <w:jc w:val="center"/>
        <w:rPr>
          <w:b/>
          <w:sz w:val="22"/>
        </w:rPr>
      </w:pPr>
    </w:p>
    <w:p w:rsidR="002F3D19" w:rsidRPr="00850480" w:rsidRDefault="002F3D19" w:rsidP="002F3D19">
      <w:pPr>
        <w:ind w:firstLine="0"/>
        <w:jc w:val="center"/>
      </w:pPr>
    </w:p>
    <w:p w:rsidR="002F3D19" w:rsidRPr="002B69FD" w:rsidRDefault="002F3D19" w:rsidP="002F3D19">
      <w:pPr>
        <w:ind w:firstLine="0"/>
        <w:jc w:val="center"/>
        <w:rPr>
          <w:b/>
        </w:rPr>
      </w:pPr>
      <w:bookmarkStart w:id="25" w:name="_Toc225761172"/>
      <w:r w:rsidRPr="002B69FD">
        <w:rPr>
          <w:b/>
        </w:rPr>
        <w:t>Составитель:</w:t>
      </w:r>
      <w:bookmarkEnd w:id="25"/>
    </w:p>
    <w:p w:rsidR="002F3D19" w:rsidRPr="00850480" w:rsidRDefault="002F3D19" w:rsidP="002F3D19">
      <w:pPr>
        <w:ind w:firstLine="0"/>
        <w:jc w:val="center"/>
      </w:pPr>
      <w:r>
        <w:rPr>
          <w:b/>
          <w:sz w:val="22"/>
        </w:rPr>
        <w:t>Гулина Галина Васильевна</w:t>
      </w:r>
    </w:p>
    <w:p w:rsidR="002F3D19" w:rsidRPr="00850480" w:rsidRDefault="002F3D19" w:rsidP="002F3D19">
      <w:pPr>
        <w:ind w:firstLine="0"/>
        <w:jc w:val="center"/>
      </w:pPr>
    </w:p>
    <w:p w:rsidR="002F3D19" w:rsidRPr="00850480" w:rsidRDefault="002F3D19" w:rsidP="002F3D19">
      <w:pPr>
        <w:ind w:firstLine="0"/>
        <w:jc w:val="center"/>
      </w:pPr>
    </w:p>
    <w:p w:rsidR="002F3D19" w:rsidRPr="00850480" w:rsidRDefault="002F3D19" w:rsidP="002F3D19">
      <w:pPr>
        <w:ind w:firstLine="0"/>
        <w:jc w:val="center"/>
        <w:rPr>
          <w:b/>
          <w:sz w:val="22"/>
        </w:rPr>
      </w:pPr>
      <w:r>
        <w:rPr>
          <w:b/>
          <w:sz w:val="22"/>
        </w:rPr>
        <w:t>Легкая атлетика</w:t>
      </w:r>
    </w:p>
    <w:p w:rsidR="002F3D19" w:rsidRPr="00850480" w:rsidRDefault="002F3D19" w:rsidP="002F3D19">
      <w:pPr>
        <w:ind w:firstLine="0"/>
        <w:jc w:val="center"/>
      </w:pPr>
    </w:p>
    <w:p w:rsidR="002F3D19" w:rsidRPr="00850480" w:rsidRDefault="002F3D19" w:rsidP="002F3D19">
      <w:pPr>
        <w:ind w:firstLine="0"/>
        <w:jc w:val="center"/>
      </w:pPr>
      <w:r w:rsidRPr="00850480">
        <w:t>Учебно-методический комплекс</w:t>
      </w:r>
    </w:p>
    <w:p w:rsidR="002F3D19" w:rsidRPr="00850480" w:rsidRDefault="002F3D19" w:rsidP="002F3D19">
      <w:pPr>
        <w:ind w:firstLine="0"/>
        <w:jc w:val="center"/>
      </w:pPr>
      <w:r w:rsidRPr="00850480">
        <w:t>дисциплины</w:t>
      </w:r>
    </w:p>
    <w:p w:rsidR="002F3D19" w:rsidRPr="00850480" w:rsidRDefault="002F3D19" w:rsidP="002F3D19">
      <w:pPr>
        <w:ind w:firstLine="0"/>
        <w:jc w:val="center"/>
      </w:pPr>
    </w:p>
    <w:p w:rsidR="002F3D19" w:rsidRPr="00850480" w:rsidRDefault="002F3D19" w:rsidP="002F3D19">
      <w:pPr>
        <w:ind w:firstLine="0"/>
        <w:jc w:val="center"/>
      </w:pPr>
      <w:r w:rsidRPr="00850480">
        <w:rPr>
          <w:lang w:val="en-US"/>
        </w:rPr>
        <w:t>ISBN</w:t>
      </w:r>
      <w:r w:rsidRPr="00850480">
        <w:t xml:space="preserve"> </w:t>
      </w:r>
    </w:p>
    <w:p w:rsidR="002F3D19" w:rsidRPr="00850480" w:rsidRDefault="002F3D19" w:rsidP="002F3D19">
      <w:pPr>
        <w:ind w:firstLine="0"/>
        <w:jc w:val="center"/>
        <w:rPr>
          <w:b/>
        </w:rPr>
      </w:pPr>
    </w:p>
    <w:p w:rsidR="002F3D19" w:rsidRPr="00850480" w:rsidRDefault="002F3D19" w:rsidP="002F3D19">
      <w:pPr>
        <w:ind w:firstLine="0"/>
        <w:jc w:val="center"/>
      </w:pPr>
    </w:p>
    <w:p w:rsidR="002F3D19" w:rsidRPr="00850480" w:rsidRDefault="002F3D19" w:rsidP="002F3D19">
      <w:pPr>
        <w:ind w:firstLine="0"/>
        <w:jc w:val="center"/>
      </w:pPr>
    </w:p>
    <w:p w:rsidR="002F3D19" w:rsidRPr="00850480" w:rsidRDefault="002F3D19" w:rsidP="002F3D19">
      <w:pPr>
        <w:ind w:firstLine="0"/>
        <w:jc w:val="center"/>
      </w:pPr>
    </w:p>
    <w:p w:rsidR="002F3D19" w:rsidRPr="00850480" w:rsidRDefault="002F3D19" w:rsidP="002F3D19">
      <w:pPr>
        <w:ind w:firstLine="0"/>
        <w:jc w:val="center"/>
        <w:rPr>
          <w:sz w:val="16"/>
        </w:rPr>
      </w:pPr>
      <w:r w:rsidRPr="00850480">
        <w:rPr>
          <w:sz w:val="16"/>
        </w:rPr>
        <w:t>Сдано в набор 12.10. 2008. Подписано в печать 21.11. 2008.</w:t>
      </w:r>
    </w:p>
    <w:p w:rsidR="002F3D19" w:rsidRPr="00850480" w:rsidRDefault="002F3D19" w:rsidP="002F3D19">
      <w:pPr>
        <w:ind w:firstLine="0"/>
        <w:jc w:val="center"/>
        <w:rPr>
          <w:sz w:val="16"/>
        </w:rPr>
      </w:pPr>
      <w:r w:rsidRPr="00850480">
        <w:rPr>
          <w:sz w:val="16"/>
        </w:rPr>
        <w:t xml:space="preserve">Формат 60х90/16. Гарнитура </w:t>
      </w:r>
      <w:r w:rsidRPr="00850480">
        <w:rPr>
          <w:sz w:val="16"/>
          <w:lang w:val="en-US"/>
        </w:rPr>
        <w:t>Times</w:t>
      </w:r>
      <w:r w:rsidRPr="00850480">
        <w:rPr>
          <w:sz w:val="16"/>
        </w:rPr>
        <w:t>. Бумага офсетная. Печать оперативная.</w:t>
      </w:r>
    </w:p>
    <w:p w:rsidR="002F3D19" w:rsidRPr="00850480" w:rsidRDefault="002F3D19" w:rsidP="002F3D19">
      <w:pPr>
        <w:ind w:firstLine="0"/>
        <w:jc w:val="center"/>
        <w:rPr>
          <w:sz w:val="16"/>
        </w:rPr>
      </w:pPr>
      <w:r w:rsidRPr="00850480">
        <w:rPr>
          <w:sz w:val="16"/>
        </w:rPr>
        <w:t>Усл. печ. л. 2,1. Тираж 300 экз.</w:t>
      </w:r>
    </w:p>
    <w:p w:rsidR="002F3D19" w:rsidRPr="00850480" w:rsidRDefault="002F3D19" w:rsidP="002F3D19">
      <w:pPr>
        <w:ind w:firstLine="0"/>
        <w:jc w:val="center"/>
        <w:rPr>
          <w:sz w:val="16"/>
        </w:rPr>
      </w:pPr>
      <w:r w:rsidRPr="00850480">
        <w:rPr>
          <w:sz w:val="16"/>
        </w:rPr>
        <w:t>Заказ 2259, с. (сп) 2079.</w:t>
      </w:r>
    </w:p>
    <w:p w:rsidR="002F3D19" w:rsidRPr="00850480" w:rsidRDefault="002F3D19" w:rsidP="002F3D19">
      <w:pPr>
        <w:ind w:firstLine="0"/>
        <w:jc w:val="center"/>
        <w:rPr>
          <w:sz w:val="16"/>
        </w:rPr>
      </w:pPr>
    </w:p>
    <w:p w:rsidR="002F3D19" w:rsidRPr="00850480" w:rsidRDefault="002F3D19" w:rsidP="002F3D19">
      <w:pPr>
        <w:ind w:firstLine="0"/>
        <w:jc w:val="center"/>
        <w:rPr>
          <w:sz w:val="16"/>
        </w:rPr>
      </w:pPr>
      <w:r w:rsidRPr="00850480">
        <w:rPr>
          <w:sz w:val="16"/>
        </w:rPr>
        <w:t>Редакционно-издательский отдел Бийского педагогического государственного</w:t>
      </w:r>
    </w:p>
    <w:p w:rsidR="002F3D19" w:rsidRPr="00850480" w:rsidRDefault="002F3D19" w:rsidP="002F3D19">
      <w:pPr>
        <w:ind w:firstLine="0"/>
        <w:jc w:val="center"/>
        <w:rPr>
          <w:sz w:val="16"/>
        </w:rPr>
      </w:pPr>
      <w:r w:rsidRPr="00850480">
        <w:rPr>
          <w:sz w:val="16"/>
        </w:rPr>
        <w:t xml:space="preserve">университета им. В.М Шукшина  –  </w:t>
      </w:r>
      <w:smartTag w:uri="urn:schemas-microsoft-com:office:smarttags" w:element="metricconverter">
        <w:smartTagPr>
          <w:attr w:name="ProductID" w:val="659333, г"/>
        </w:smartTagPr>
        <w:r w:rsidRPr="00850480">
          <w:rPr>
            <w:sz w:val="16"/>
          </w:rPr>
          <w:t>659333, г</w:t>
        </w:r>
      </w:smartTag>
      <w:r w:rsidRPr="00850480">
        <w:rPr>
          <w:sz w:val="16"/>
        </w:rPr>
        <w:t>. Бийск, ул. Короленко, 53.</w:t>
      </w:r>
    </w:p>
    <w:p w:rsidR="002F3D19" w:rsidRPr="00850480" w:rsidRDefault="002F3D19" w:rsidP="002F3D19">
      <w:pPr>
        <w:ind w:firstLine="0"/>
        <w:jc w:val="center"/>
        <w:rPr>
          <w:sz w:val="16"/>
        </w:rPr>
      </w:pPr>
    </w:p>
    <w:p w:rsidR="002F3D19" w:rsidRPr="00850480" w:rsidRDefault="002F3D19" w:rsidP="002F3D19">
      <w:pPr>
        <w:ind w:firstLine="0"/>
        <w:jc w:val="center"/>
        <w:rPr>
          <w:sz w:val="16"/>
        </w:rPr>
      </w:pPr>
      <w:r w:rsidRPr="00850480">
        <w:rPr>
          <w:sz w:val="16"/>
        </w:rPr>
        <w:t>Типография Бийского педагогического государственного</w:t>
      </w:r>
    </w:p>
    <w:p w:rsidR="002F3D19" w:rsidRPr="00850480" w:rsidRDefault="002F3D19" w:rsidP="002F3D19">
      <w:pPr>
        <w:ind w:firstLine="0"/>
        <w:jc w:val="center"/>
        <w:rPr>
          <w:sz w:val="16"/>
        </w:rPr>
      </w:pPr>
      <w:r w:rsidRPr="00850480">
        <w:rPr>
          <w:sz w:val="16"/>
        </w:rPr>
        <w:t xml:space="preserve">университета им. В.М. Шукшина - </w:t>
      </w:r>
      <w:smartTag w:uri="urn:schemas-microsoft-com:office:smarttags" w:element="metricconverter">
        <w:smartTagPr>
          <w:attr w:name="ProductID" w:val="659333, г"/>
        </w:smartTagPr>
        <w:r w:rsidRPr="00850480">
          <w:rPr>
            <w:sz w:val="16"/>
          </w:rPr>
          <w:t>659333, г</w:t>
        </w:r>
      </w:smartTag>
      <w:r w:rsidRPr="00850480">
        <w:rPr>
          <w:sz w:val="16"/>
        </w:rPr>
        <w:t>. Бийск, ул. Короленко 55/1</w:t>
      </w:r>
    </w:p>
    <w:p w:rsidR="002F3D19" w:rsidRPr="00850480" w:rsidRDefault="002F3D19" w:rsidP="002F3D19">
      <w:pPr>
        <w:pStyle w:val="30"/>
        <w:spacing w:after="0"/>
        <w:ind w:left="0"/>
      </w:pPr>
    </w:p>
    <w:p w:rsidR="002F3D19" w:rsidRPr="00850480" w:rsidRDefault="002F3D19" w:rsidP="002F3D19">
      <w:pPr>
        <w:pStyle w:val="a4"/>
        <w:tabs>
          <w:tab w:val="num" w:pos="0"/>
        </w:tabs>
        <w:ind w:firstLine="720"/>
      </w:pPr>
    </w:p>
    <w:p w:rsidR="002F3D19" w:rsidRPr="00850480" w:rsidRDefault="002F3D19" w:rsidP="002F3D19">
      <w:pPr>
        <w:shd w:val="clear" w:color="auto" w:fill="FFFFFF"/>
        <w:tabs>
          <w:tab w:val="left" w:pos="1134"/>
        </w:tabs>
        <w:autoSpaceDE w:val="0"/>
        <w:ind w:left="709"/>
        <w:rPr>
          <w:rStyle w:val="a9"/>
          <w:i w:val="0"/>
          <w:iCs w:val="0"/>
        </w:rPr>
      </w:pPr>
    </w:p>
    <w:p w:rsidR="002F3D19" w:rsidRPr="005B7623" w:rsidRDefault="002F3D19" w:rsidP="002F3D19">
      <w:pPr>
        <w:ind w:left="1080" w:hanging="371"/>
        <w:jc w:val="left"/>
        <w:rPr>
          <w:sz w:val="24"/>
          <w:szCs w:val="24"/>
        </w:rPr>
      </w:pPr>
    </w:p>
    <w:p w:rsidR="00C00C2C" w:rsidRPr="00007A00" w:rsidRDefault="00C00C2C" w:rsidP="003C2905">
      <w:pPr>
        <w:pStyle w:val="40"/>
        <w:rPr>
          <w:u w:val="single"/>
        </w:rPr>
      </w:pPr>
      <w:bookmarkStart w:id="26" w:name="_GoBack"/>
      <w:bookmarkEnd w:id="26"/>
    </w:p>
    <w:sectPr w:rsidR="00C00C2C" w:rsidRPr="00007A00" w:rsidSect="00110229">
      <w:footerReference w:type="even" r:id="rId9"/>
      <w:pgSz w:w="11907" w:h="16840" w:code="9"/>
      <w:pgMar w:top="1134" w:right="1134" w:bottom="1134"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35E" w:rsidRDefault="007A435E">
      <w:r>
        <w:separator/>
      </w:r>
    </w:p>
  </w:endnote>
  <w:endnote w:type="continuationSeparator" w:id="0">
    <w:p w:rsidR="007A435E" w:rsidRDefault="007A4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443" w:rsidRDefault="006E5443" w:rsidP="00B51C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E5443" w:rsidRDefault="006E544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443" w:rsidRDefault="006E5443" w:rsidP="00B51CA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F3D19">
      <w:rPr>
        <w:rStyle w:val="a5"/>
        <w:noProof/>
      </w:rPr>
      <w:t>49</w:t>
    </w:r>
    <w:r>
      <w:rPr>
        <w:rStyle w:val="a5"/>
      </w:rPr>
      <w:fldChar w:fldCharType="end"/>
    </w:r>
  </w:p>
  <w:p w:rsidR="006E5443" w:rsidRDefault="006E5443">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443" w:rsidRDefault="006E544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rsidR="006E5443" w:rsidRDefault="006E54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35E" w:rsidRDefault="007A435E">
      <w:r>
        <w:separator/>
      </w:r>
    </w:p>
  </w:footnote>
  <w:footnote w:type="continuationSeparator" w:id="0">
    <w:p w:rsidR="007A435E" w:rsidRDefault="007A43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5"/>
    <w:multiLevelType w:val="singleLevel"/>
    <w:tmpl w:val="00000005"/>
    <w:name w:val="WW8Num1"/>
    <w:lvl w:ilvl="0">
      <w:start w:val="1"/>
      <w:numFmt w:val="decimal"/>
      <w:lvlText w:val="%1."/>
      <w:lvlJc w:val="left"/>
      <w:pPr>
        <w:tabs>
          <w:tab w:val="num" w:pos="720"/>
        </w:tabs>
        <w:ind w:left="720" w:hanging="360"/>
      </w:pPr>
    </w:lvl>
  </w:abstractNum>
  <w:abstractNum w:abstractNumId="2">
    <w:nsid w:val="00000007"/>
    <w:multiLevelType w:val="multilevel"/>
    <w:tmpl w:val="7EB084D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8"/>
    <w:multiLevelType w:val="multilevel"/>
    <w:tmpl w:val="00000008"/>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4">
    <w:nsid w:val="00000009"/>
    <w:multiLevelType w:val="multilevel"/>
    <w:tmpl w:val="00000009"/>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5">
    <w:nsid w:val="0000000A"/>
    <w:multiLevelType w:val="multilevel"/>
    <w:tmpl w:val="0000000A"/>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6">
    <w:nsid w:val="0000000B"/>
    <w:multiLevelType w:val="multilevel"/>
    <w:tmpl w:val="0000000B"/>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7">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D"/>
    <w:multiLevelType w:val="multilevel"/>
    <w:tmpl w:val="0000000D"/>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E"/>
    <w:multiLevelType w:val="multilevel"/>
    <w:tmpl w:val="0000000E"/>
    <w:lvl w:ilvl="0">
      <w:start w:val="1"/>
      <w:numFmt w:val="bullet"/>
      <w:lvlText w:val=""/>
      <w:lvlJc w:val="left"/>
      <w:pPr>
        <w:tabs>
          <w:tab w:val="num" w:pos="360"/>
        </w:tabs>
        <w:ind w:left="360" w:hanging="360"/>
      </w:pPr>
      <w:rPr>
        <w:rFonts w:ascii="Symbol" w:hAnsi="Symbol" w:cs="Lucida Sans Unicode"/>
        <w:sz w:val="18"/>
        <w:szCs w:val="18"/>
      </w:rPr>
    </w:lvl>
    <w:lvl w:ilvl="1">
      <w:start w:val="1"/>
      <w:numFmt w:val="bullet"/>
      <w:lvlText w:val=""/>
      <w:lvlJc w:val="left"/>
      <w:pPr>
        <w:tabs>
          <w:tab w:val="num" w:pos="720"/>
        </w:tabs>
        <w:ind w:left="720" w:hanging="360"/>
      </w:pPr>
      <w:rPr>
        <w:rFonts w:ascii="Symbol" w:hAnsi="Symbol" w:cs="Lucida Sans Unicode"/>
        <w:sz w:val="18"/>
        <w:szCs w:val="18"/>
      </w:rPr>
    </w:lvl>
    <w:lvl w:ilvl="2">
      <w:start w:val="1"/>
      <w:numFmt w:val="bullet"/>
      <w:lvlText w:val=""/>
      <w:lvlJc w:val="left"/>
      <w:pPr>
        <w:tabs>
          <w:tab w:val="num" w:pos="1080"/>
        </w:tabs>
        <w:ind w:left="1080" w:hanging="360"/>
      </w:pPr>
      <w:rPr>
        <w:rFonts w:ascii="Symbol" w:hAnsi="Symbol" w:cs="Lucida Sans Unicode"/>
        <w:sz w:val="18"/>
        <w:szCs w:val="18"/>
      </w:rPr>
    </w:lvl>
    <w:lvl w:ilvl="3">
      <w:start w:val="1"/>
      <w:numFmt w:val="bullet"/>
      <w:lvlText w:val=""/>
      <w:lvlJc w:val="left"/>
      <w:pPr>
        <w:tabs>
          <w:tab w:val="num" w:pos="1440"/>
        </w:tabs>
        <w:ind w:left="1440" w:hanging="360"/>
      </w:pPr>
      <w:rPr>
        <w:rFonts w:ascii="Symbol" w:hAnsi="Symbol" w:cs="Lucida Sans Unicode"/>
        <w:sz w:val="18"/>
        <w:szCs w:val="18"/>
      </w:rPr>
    </w:lvl>
    <w:lvl w:ilvl="4">
      <w:start w:val="1"/>
      <w:numFmt w:val="bullet"/>
      <w:lvlText w:val=""/>
      <w:lvlJc w:val="left"/>
      <w:pPr>
        <w:tabs>
          <w:tab w:val="num" w:pos="1800"/>
        </w:tabs>
        <w:ind w:left="1800" w:hanging="360"/>
      </w:pPr>
      <w:rPr>
        <w:rFonts w:ascii="Symbol" w:hAnsi="Symbol" w:cs="Lucida Sans Unicode"/>
        <w:sz w:val="18"/>
        <w:szCs w:val="18"/>
      </w:rPr>
    </w:lvl>
    <w:lvl w:ilvl="5">
      <w:start w:val="1"/>
      <w:numFmt w:val="bullet"/>
      <w:lvlText w:val=""/>
      <w:lvlJc w:val="left"/>
      <w:pPr>
        <w:tabs>
          <w:tab w:val="num" w:pos="2160"/>
        </w:tabs>
        <w:ind w:left="2160" w:hanging="360"/>
      </w:pPr>
      <w:rPr>
        <w:rFonts w:ascii="Symbol" w:hAnsi="Symbol" w:cs="Lucida Sans Unicode"/>
        <w:sz w:val="18"/>
        <w:szCs w:val="18"/>
      </w:rPr>
    </w:lvl>
    <w:lvl w:ilvl="6">
      <w:start w:val="1"/>
      <w:numFmt w:val="bullet"/>
      <w:lvlText w:val=""/>
      <w:lvlJc w:val="left"/>
      <w:pPr>
        <w:tabs>
          <w:tab w:val="num" w:pos="2520"/>
        </w:tabs>
        <w:ind w:left="2520" w:hanging="360"/>
      </w:pPr>
      <w:rPr>
        <w:rFonts w:ascii="Symbol" w:hAnsi="Symbol" w:cs="Lucida Sans Unicode"/>
        <w:sz w:val="18"/>
        <w:szCs w:val="18"/>
      </w:rPr>
    </w:lvl>
    <w:lvl w:ilvl="7">
      <w:start w:val="1"/>
      <w:numFmt w:val="bullet"/>
      <w:lvlText w:val=""/>
      <w:lvlJc w:val="left"/>
      <w:pPr>
        <w:tabs>
          <w:tab w:val="num" w:pos="2880"/>
        </w:tabs>
        <w:ind w:left="2880" w:hanging="360"/>
      </w:pPr>
      <w:rPr>
        <w:rFonts w:ascii="Symbol" w:hAnsi="Symbol" w:cs="Lucida Sans Unicode"/>
        <w:sz w:val="18"/>
        <w:szCs w:val="18"/>
      </w:rPr>
    </w:lvl>
    <w:lvl w:ilvl="8">
      <w:start w:val="1"/>
      <w:numFmt w:val="bullet"/>
      <w:lvlText w:val=""/>
      <w:lvlJc w:val="left"/>
      <w:pPr>
        <w:tabs>
          <w:tab w:val="num" w:pos="3240"/>
        </w:tabs>
        <w:ind w:left="3240" w:hanging="360"/>
      </w:pPr>
      <w:rPr>
        <w:rFonts w:ascii="Symbol" w:hAnsi="Symbol" w:cs="Lucida Sans Unicode"/>
        <w:sz w:val="18"/>
        <w:szCs w:val="18"/>
      </w:rPr>
    </w:lvl>
  </w:abstractNum>
  <w:abstractNum w:abstractNumId="10">
    <w:nsid w:val="0010181C"/>
    <w:multiLevelType w:val="hybridMultilevel"/>
    <w:tmpl w:val="633C61E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0833D35"/>
    <w:multiLevelType w:val="hybridMultilevel"/>
    <w:tmpl w:val="B840E65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1320C63"/>
    <w:multiLevelType w:val="hybridMultilevel"/>
    <w:tmpl w:val="C7AEE7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1A4154E"/>
    <w:multiLevelType w:val="multilevel"/>
    <w:tmpl w:val="F9F8314E"/>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14">
    <w:nsid w:val="042C3662"/>
    <w:multiLevelType w:val="multilevel"/>
    <w:tmpl w:val="3626D534"/>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15">
    <w:nsid w:val="08DC1D58"/>
    <w:multiLevelType w:val="multilevel"/>
    <w:tmpl w:val="306E6C5E"/>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986"/>
        </w:tabs>
        <w:ind w:left="986" w:hanging="360"/>
      </w:pPr>
    </w:lvl>
    <w:lvl w:ilvl="2">
      <w:start w:val="1"/>
      <w:numFmt w:val="lowerRoman"/>
      <w:lvlText w:val="%3."/>
      <w:lvlJc w:val="right"/>
      <w:pPr>
        <w:tabs>
          <w:tab w:val="num" w:pos="1706"/>
        </w:tabs>
        <w:ind w:left="1706" w:hanging="180"/>
      </w:pPr>
    </w:lvl>
    <w:lvl w:ilvl="3">
      <w:start w:val="1"/>
      <w:numFmt w:val="decimal"/>
      <w:lvlText w:val="%4."/>
      <w:lvlJc w:val="left"/>
      <w:pPr>
        <w:tabs>
          <w:tab w:val="num" w:pos="2426"/>
        </w:tabs>
        <w:ind w:left="2426" w:hanging="360"/>
      </w:pPr>
    </w:lvl>
    <w:lvl w:ilvl="4">
      <w:start w:val="1"/>
      <w:numFmt w:val="lowerLetter"/>
      <w:lvlText w:val="%5."/>
      <w:lvlJc w:val="left"/>
      <w:pPr>
        <w:tabs>
          <w:tab w:val="num" w:pos="3146"/>
        </w:tabs>
        <w:ind w:left="3146" w:hanging="360"/>
      </w:pPr>
    </w:lvl>
    <w:lvl w:ilvl="5">
      <w:start w:val="1"/>
      <w:numFmt w:val="lowerRoman"/>
      <w:lvlText w:val="%6."/>
      <w:lvlJc w:val="right"/>
      <w:pPr>
        <w:tabs>
          <w:tab w:val="num" w:pos="3866"/>
        </w:tabs>
        <w:ind w:left="3866" w:hanging="180"/>
      </w:pPr>
    </w:lvl>
    <w:lvl w:ilvl="6">
      <w:start w:val="1"/>
      <w:numFmt w:val="decimal"/>
      <w:lvlText w:val="%7."/>
      <w:lvlJc w:val="left"/>
      <w:pPr>
        <w:tabs>
          <w:tab w:val="num" w:pos="4586"/>
        </w:tabs>
        <w:ind w:left="4586" w:hanging="360"/>
      </w:pPr>
    </w:lvl>
    <w:lvl w:ilvl="7">
      <w:start w:val="1"/>
      <w:numFmt w:val="lowerLetter"/>
      <w:lvlText w:val="%8."/>
      <w:lvlJc w:val="left"/>
      <w:pPr>
        <w:tabs>
          <w:tab w:val="num" w:pos="5306"/>
        </w:tabs>
        <w:ind w:left="5306" w:hanging="360"/>
      </w:pPr>
    </w:lvl>
    <w:lvl w:ilvl="8">
      <w:start w:val="1"/>
      <w:numFmt w:val="lowerRoman"/>
      <w:lvlText w:val="%9."/>
      <w:lvlJc w:val="right"/>
      <w:pPr>
        <w:tabs>
          <w:tab w:val="num" w:pos="6026"/>
        </w:tabs>
        <w:ind w:left="6026" w:hanging="180"/>
      </w:pPr>
    </w:lvl>
  </w:abstractNum>
  <w:abstractNum w:abstractNumId="16">
    <w:nsid w:val="093034D8"/>
    <w:multiLevelType w:val="hybridMultilevel"/>
    <w:tmpl w:val="0108F08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0BF31E10"/>
    <w:multiLevelType w:val="hybridMultilevel"/>
    <w:tmpl w:val="FBD4C12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DA07253"/>
    <w:multiLevelType w:val="hybridMultilevel"/>
    <w:tmpl w:val="75189D1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E5A53ED"/>
    <w:multiLevelType w:val="multilevel"/>
    <w:tmpl w:val="5CF6CA16"/>
    <w:lvl w:ilvl="0">
      <w:start w:val="1"/>
      <w:numFmt w:val="decimal"/>
      <w:lvlText w:val="%1."/>
      <w:lvlJc w:val="left"/>
      <w:pPr>
        <w:tabs>
          <w:tab w:val="num" w:pos="720"/>
        </w:tabs>
        <w:ind w:left="720" w:hanging="360"/>
      </w:pPr>
    </w:lvl>
    <w:lvl w:ilvl="1">
      <w:start w:val="1"/>
      <w:numFmt w:val="lowerLetter"/>
      <w:lvlText w:val="%2."/>
      <w:lvlJc w:val="left"/>
      <w:pPr>
        <w:tabs>
          <w:tab w:val="num" w:pos="986"/>
        </w:tabs>
        <w:ind w:left="986" w:hanging="360"/>
      </w:pPr>
    </w:lvl>
    <w:lvl w:ilvl="2">
      <w:start w:val="1"/>
      <w:numFmt w:val="lowerRoman"/>
      <w:lvlText w:val="%3."/>
      <w:lvlJc w:val="right"/>
      <w:pPr>
        <w:tabs>
          <w:tab w:val="num" w:pos="1706"/>
        </w:tabs>
        <w:ind w:left="1706" w:hanging="180"/>
      </w:pPr>
    </w:lvl>
    <w:lvl w:ilvl="3">
      <w:start w:val="1"/>
      <w:numFmt w:val="decimal"/>
      <w:lvlText w:val="%4."/>
      <w:lvlJc w:val="left"/>
      <w:pPr>
        <w:tabs>
          <w:tab w:val="num" w:pos="2426"/>
        </w:tabs>
        <w:ind w:left="2426" w:hanging="360"/>
      </w:pPr>
    </w:lvl>
    <w:lvl w:ilvl="4">
      <w:start w:val="1"/>
      <w:numFmt w:val="lowerLetter"/>
      <w:lvlText w:val="%5."/>
      <w:lvlJc w:val="left"/>
      <w:pPr>
        <w:tabs>
          <w:tab w:val="num" w:pos="3146"/>
        </w:tabs>
        <w:ind w:left="3146" w:hanging="360"/>
      </w:pPr>
    </w:lvl>
    <w:lvl w:ilvl="5">
      <w:start w:val="1"/>
      <w:numFmt w:val="lowerRoman"/>
      <w:lvlText w:val="%6."/>
      <w:lvlJc w:val="right"/>
      <w:pPr>
        <w:tabs>
          <w:tab w:val="num" w:pos="3866"/>
        </w:tabs>
        <w:ind w:left="3866" w:hanging="180"/>
      </w:pPr>
    </w:lvl>
    <w:lvl w:ilvl="6">
      <w:start w:val="1"/>
      <w:numFmt w:val="decimal"/>
      <w:lvlText w:val="%7."/>
      <w:lvlJc w:val="left"/>
      <w:pPr>
        <w:tabs>
          <w:tab w:val="num" w:pos="4586"/>
        </w:tabs>
        <w:ind w:left="4586" w:hanging="360"/>
      </w:pPr>
    </w:lvl>
    <w:lvl w:ilvl="7">
      <w:start w:val="1"/>
      <w:numFmt w:val="lowerLetter"/>
      <w:lvlText w:val="%8."/>
      <w:lvlJc w:val="left"/>
      <w:pPr>
        <w:tabs>
          <w:tab w:val="num" w:pos="5306"/>
        </w:tabs>
        <w:ind w:left="5306" w:hanging="360"/>
      </w:pPr>
    </w:lvl>
    <w:lvl w:ilvl="8">
      <w:start w:val="1"/>
      <w:numFmt w:val="lowerRoman"/>
      <w:lvlText w:val="%9."/>
      <w:lvlJc w:val="right"/>
      <w:pPr>
        <w:tabs>
          <w:tab w:val="num" w:pos="6026"/>
        </w:tabs>
        <w:ind w:left="6026" w:hanging="180"/>
      </w:pPr>
    </w:lvl>
  </w:abstractNum>
  <w:abstractNum w:abstractNumId="20">
    <w:nsid w:val="0FF55FB9"/>
    <w:multiLevelType w:val="hybridMultilevel"/>
    <w:tmpl w:val="089CB5B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0FF56A8B"/>
    <w:multiLevelType w:val="hybridMultilevel"/>
    <w:tmpl w:val="2D940E3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7C106F8"/>
    <w:multiLevelType w:val="multilevel"/>
    <w:tmpl w:val="FCE0B56C"/>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23">
    <w:nsid w:val="1AE20976"/>
    <w:multiLevelType w:val="hybridMultilevel"/>
    <w:tmpl w:val="485A2A1A"/>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C7D2188"/>
    <w:multiLevelType w:val="hybridMultilevel"/>
    <w:tmpl w:val="22B0143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125424C"/>
    <w:multiLevelType w:val="hybridMultilevel"/>
    <w:tmpl w:val="2ACAF6B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24674037"/>
    <w:multiLevelType w:val="hybridMultilevel"/>
    <w:tmpl w:val="85CE9DF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26C03C03"/>
    <w:multiLevelType w:val="multilevel"/>
    <w:tmpl w:val="E11A3B62"/>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28">
    <w:nsid w:val="2C2B1E4E"/>
    <w:multiLevelType w:val="multilevel"/>
    <w:tmpl w:val="306E6C5E"/>
    <w:lvl w:ilvl="0">
      <w:start w:val="1"/>
      <w:numFmt w:val="decimal"/>
      <w:lvlText w:val="%1."/>
      <w:lvlJc w:val="left"/>
      <w:pPr>
        <w:tabs>
          <w:tab w:val="num" w:pos="1065"/>
        </w:tabs>
        <w:ind w:left="1065" w:hanging="360"/>
      </w:pPr>
      <w:rPr>
        <w:rFonts w:hint="default"/>
      </w:r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29">
    <w:nsid w:val="2DA53D17"/>
    <w:multiLevelType w:val="hybridMultilevel"/>
    <w:tmpl w:val="A2B0AD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2EE537E8"/>
    <w:multiLevelType w:val="hybridMultilevel"/>
    <w:tmpl w:val="F640B2E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36506816"/>
    <w:multiLevelType w:val="hybridMultilevel"/>
    <w:tmpl w:val="A9DCCC9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36D017E7"/>
    <w:multiLevelType w:val="hybridMultilevel"/>
    <w:tmpl w:val="819A657E"/>
    <w:lvl w:ilvl="0" w:tplc="4E9AEEC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3">
    <w:nsid w:val="37671E54"/>
    <w:multiLevelType w:val="multilevel"/>
    <w:tmpl w:val="5CF6CA16"/>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34">
    <w:nsid w:val="393E2D26"/>
    <w:multiLevelType w:val="hybridMultilevel"/>
    <w:tmpl w:val="9A4257E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3C7808BC"/>
    <w:multiLevelType w:val="hybridMultilevel"/>
    <w:tmpl w:val="A4CA6DE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3DC60476"/>
    <w:multiLevelType w:val="hybridMultilevel"/>
    <w:tmpl w:val="8474D15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3EAB57F3"/>
    <w:multiLevelType w:val="hybridMultilevel"/>
    <w:tmpl w:val="C0F868E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40816424"/>
    <w:multiLevelType w:val="hybridMultilevel"/>
    <w:tmpl w:val="05E0D7B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42D76DDB"/>
    <w:multiLevelType w:val="hybridMultilevel"/>
    <w:tmpl w:val="6904504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444B3FC5"/>
    <w:multiLevelType w:val="multilevel"/>
    <w:tmpl w:val="33829296"/>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41">
    <w:nsid w:val="47570DAD"/>
    <w:multiLevelType w:val="hybridMultilevel"/>
    <w:tmpl w:val="8C9CE39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47DB5466"/>
    <w:multiLevelType w:val="hybridMultilevel"/>
    <w:tmpl w:val="050840D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4AC24127"/>
    <w:multiLevelType w:val="multilevel"/>
    <w:tmpl w:val="60DC33EE"/>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44">
    <w:nsid w:val="4B442844"/>
    <w:multiLevelType w:val="hybridMultilevel"/>
    <w:tmpl w:val="034A6FC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4DF14D51"/>
    <w:multiLevelType w:val="multilevel"/>
    <w:tmpl w:val="E482FAD2"/>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46">
    <w:nsid w:val="522519F1"/>
    <w:multiLevelType w:val="hybridMultilevel"/>
    <w:tmpl w:val="EFAAD38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54062397"/>
    <w:multiLevelType w:val="hybridMultilevel"/>
    <w:tmpl w:val="3F40D034"/>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54532A2D"/>
    <w:multiLevelType w:val="hybridMultilevel"/>
    <w:tmpl w:val="801C2D84"/>
    <w:lvl w:ilvl="0" w:tplc="2ED036B6">
      <w:start w:val="1"/>
      <w:numFmt w:val="bullet"/>
      <w:lvlText w:val=""/>
      <w:lvlJc w:val="left"/>
      <w:pPr>
        <w:tabs>
          <w:tab w:val="num" w:pos="360"/>
        </w:tabs>
        <w:ind w:left="360" w:hanging="360"/>
      </w:pPr>
      <w:rPr>
        <w:rFonts w:ascii="Symbol" w:hAnsi="Symbol" w:hint="default"/>
      </w:rPr>
    </w:lvl>
    <w:lvl w:ilvl="1" w:tplc="04190017">
      <w:start w:val="1"/>
      <w:numFmt w:val="lowerLetter"/>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9">
    <w:nsid w:val="57982505"/>
    <w:multiLevelType w:val="singleLevel"/>
    <w:tmpl w:val="E6B2CF5E"/>
    <w:lvl w:ilvl="0">
      <w:start w:val="1"/>
      <w:numFmt w:val="bullet"/>
      <w:lvlText w:val="-"/>
      <w:lvlJc w:val="left"/>
      <w:pPr>
        <w:tabs>
          <w:tab w:val="num" w:pos="927"/>
        </w:tabs>
        <w:ind w:left="927" w:hanging="360"/>
      </w:pPr>
      <w:rPr>
        <w:rFonts w:hint="default"/>
      </w:rPr>
    </w:lvl>
  </w:abstractNum>
  <w:abstractNum w:abstractNumId="50">
    <w:nsid w:val="5B010C00"/>
    <w:multiLevelType w:val="hybridMultilevel"/>
    <w:tmpl w:val="2D78C2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5E8F544A"/>
    <w:multiLevelType w:val="multilevel"/>
    <w:tmpl w:val="E0E087B4"/>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52">
    <w:nsid w:val="5EEA10AF"/>
    <w:multiLevelType w:val="multilevel"/>
    <w:tmpl w:val="72A005A4"/>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53">
    <w:nsid w:val="61D61471"/>
    <w:multiLevelType w:val="hybridMultilevel"/>
    <w:tmpl w:val="F02ED5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2BE50B1"/>
    <w:multiLevelType w:val="singleLevel"/>
    <w:tmpl w:val="0419000F"/>
    <w:lvl w:ilvl="0">
      <w:start w:val="1"/>
      <w:numFmt w:val="decimal"/>
      <w:lvlText w:val="%1."/>
      <w:lvlJc w:val="left"/>
      <w:pPr>
        <w:tabs>
          <w:tab w:val="num" w:pos="1065"/>
        </w:tabs>
        <w:ind w:left="1065" w:hanging="360"/>
      </w:pPr>
      <w:rPr>
        <w:rFonts w:hint="default"/>
      </w:rPr>
    </w:lvl>
  </w:abstractNum>
  <w:abstractNum w:abstractNumId="55">
    <w:nsid w:val="646C5C42"/>
    <w:multiLevelType w:val="multilevel"/>
    <w:tmpl w:val="1BA6132A"/>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56">
    <w:nsid w:val="6720001C"/>
    <w:multiLevelType w:val="hybridMultilevel"/>
    <w:tmpl w:val="A9849C02"/>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69D14BFB"/>
    <w:multiLevelType w:val="singleLevel"/>
    <w:tmpl w:val="63AA0A5C"/>
    <w:lvl w:ilvl="0">
      <w:start w:val="1"/>
      <w:numFmt w:val="decimal"/>
      <w:lvlText w:val="%1."/>
      <w:lvlJc w:val="left"/>
      <w:pPr>
        <w:tabs>
          <w:tab w:val="num" w:pos="1065"/>
        </w:tabs>
        <w:ind w:left="1065" w:hanging="360"/>
      </w:pPr>
      <w:rPr>
        <w:rFonts w:hint="default"/>
      </w:rPr>
    </w:lvl>
  </w:abstractNum>
  <w:abstractNum w:abstractNumId="58">
    <w:nsid w:val="69DC7A79"/>
    <w:multiLevelType w:val="hybridMultilevel"/>
    <w:tmpl w:val="B394C366"/>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6CEC632E"/>
    <w:multiLevelType w:val="hybridMultilevel"/>
    <w:tmpl w:val="6E6ED3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70B051BA"/>
    <w:multiLevelType w:val="singleLevel"/>
    <w:tmpl w:val="44606C44"/>
    <w:name w:val="WW8Num14"/>
    <w:lvl w:ilvl="0">
      <w:start w:val="1"/>
      <w:numFmt w:val="decimal"/>
      <w:lvlText w:val="%1)"/>
      <w:lvlJc w:val="left"/>
      <w:pPr>
        <w:tabs>
          <w:tab w:val="num" w:pos="644"/>
        </w:tabs>
        <w:ind w:left="644" w:hanging="360"/>
      </w:pPr>
      <w:rPr>
        <w:rFonts w:hint="default"/>
      </w:rPr>
    </w:lvl>
  </w:abstractNum>
  <w:abstractNum w:abstractNumId="61">
    <w:nsid w:val="72544667"/>
    <w:multiLevelType w:val="hybridMultilevel"/>
    <w:tmpl w:val="4504205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75DF3537"/>
    <w:multiLevelType w:val="hybridMultilevel"/>
    <w:tmpl w:val="8D325E4A"/>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7712314D"/>
    <w:multiLevelType w:val="multilevel"/>
    <w:tmpl w:val="306E6C5E"/>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986"/>
        </w:tabs>
        <w:ind w:left="986" w:hanging="360"/>
      </w:pPr>
    </w:lvl>
    <w:lvl w:ilvl="2">
      <w:start w:val="1"/>
      <w:numFmt w:val="lowerRoman"/>
      <w:lvlText w:val="%3."/>
      <w:lvlJc w:val="right"/>
      <w:pPr>
        <w:tabs>
          <w:tab w:val="num" w:pos="1706"/>
        </w:tabs>
        <w:ind w:left="1706" w:hanging="180"/>
      </w:pPr>
    </w:lvl>
    <w:lvl w:ilvl="3">
      <w:start w:val="1"/>
      <w:numFmt w:val="decimal"/>
      <w:lvlText w:val="%4."/>
      <w:lvlJc w:val="left"/>
      <w:pPr>
        <w:tabs>
          <w:tab w:val="num" w:pos="2426"/>
        </w:tabs>
        <w:ind w:left="2426" w:hanging="360"/>
      </w:pPr>
    </w:lvl>
    <w:lvl w:ilvl="4">
      <w:start w:val="1"/>
      <w:numFmt w:val="lowerLetter"/>
      <w:lvlText w:val="%5."/>
      <w:lvlJc w:val="left"/>
      <w:pPr>
        <w:tabs>
          <w:tab w:val="num" w:pos="3146"/>
        </w:tabs>
        <w:ind w:left="3146" w:hanging="360"/>
      </w:pPr>
    </w:lvl>
    <w:lvl w:ilvl="5">
      <w:start w:val="1"/>
      <w:numFmt w:val="lowerRoman"/>
      <w:lvlText w:val="%6."/>
      <w:lvlJc w:val="right"/>
      <w:pPr>
        <w:tabs>
          <w:tab w:val="num" w:pos="3866"/>
        </w:tabs>
        <w:ind w:left="3866" w:hanging="180"/>
      </w:pPr>
    </w:lvl>
    <w:lvl w:ilvl="6">
      <w:start w:val="1"/>
      <w:numFmt w:val="decimal"/>
      <w:lvlText w:val="%7."/>
      <w:lvlJc w:val="left"/>
      <w:pPr>
        <w:tabs>
          <w:tab w:val="num" w:pos="4586"/>
        </w:tabs>
        <w:ind w:left="4586" w:hanging="360"/>
      </w:pPr>
    </w:lvl>
    <w:lvl w:ilvl="7">
      <w:start w:val="1"/>
      <w:numFmt w:val="lowerLetter"/>
      <w:lvlText w:val="%8."/>
      <w:lvlJc w:val="left"/>
      <w:pPr>
        <w:tabs>
          <w:tab w:val="num" w:pos="5306"/>
        </w:tabs>
        <w:ind w:left="5306" w:hanging="360"/>
      </w:pPr>
    </w:lvl>
    <w:lvl w:ilvl="8">
      <w:start w:val="1"/>
      <w:numFmt w:val="lowerRoman"/>
      <w:lvlText w:val="%9."/>
      <w:lvlJc w:val="right"/>
      <w:pPr>
        <w:tabs>
          <w:tab w:val="num" w:pos="6026"/>
        </w:tabs>
        <w:ind w:left="6026" w:hanging="180"/>
      </w:pPr>
    </w:lvl>
  </w:abstractNum>
  <w:abstractNum w:abstractNumId="64">
    <w:nsid w:val="7805231F"/>
    <w:multiLevelType w:val="multilevel"/>
    <w:tmpl w:val="3A4A9D98"/>
    <w:lvl w:ilvl="0">
      <w:start w:val="1"/>
      <w:numFmt w:val="decimal"/>
      <w:lvlText w:val="%1."/>
      <w:lvlJc w:val="left"/>
      <w:pPr>
        <w:tabs>
          <w:tab w:val="num" w:pos="720"/>
        </w:tabs>
        <w:ind w:left="720" w:hanging="360"/>
      </w:p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65">
    <w:nsid w:val="79E22433"/>
    <w:multiLevelType w:val="multilevel"/>
    <w:tmpl w:val="E3CE125E"/>
    <w:lvl w:ilvl="0">
      <w:start w:val="6"/>
      <w:numFmt w:val="decimal"/>
      <w:lvlText w:val="%1."/>
      <w:lvlJc w:val="left"/>
      <w:pPr>
        <w:tabs>
          <w:tab w:val="num" w:pos="360"/>
        </w:tabs>
        <w:ind w:left="360" w:hanging="360"/>
      </w:pPr>
      <w:rPr>
        <w:rFonts w:hint="default"/>
      </w:rPr>
    </w:lvl>
    <w:lvl w:ilvl="1" w:tentative="1">
      <w:start w:val="1"/>
      <w:numFmt w:val="lowerLetter"/>
      <w:lvlText w:val="%2."/>
      <w:lvlJc w:val="left"/>
      <w:pPr>
        <w:tabs>
          <w:tab w:val="num" w:pos="986"/>
        </w:tabs>
        <w:ind w:left="986" w:hanging="360"/>
      </w:pPr>
    </w:lvl>
    <w:lvl w:ilvl="2" w:tentative="1">
      <w:start w:val="1"/>
      <w:numFmt w:val="lowerRoman"/>
      <w:lvlText w:val="%3."/>
      <w:lvlJc w:val="right"/>
      <w:pPr>
        <w:tabs>
          <w:tab w:val="num" w:pos="1706"/>
        </w:tabs>
        <w:ind w:left="1706" w:hanging="180"/>
      </w:pPr>
    </w:lvl>
    <w:lvl w:ilvl="3" w:tentative="1">
      <w:start w:val="1"/>
      <w:numFmt w:val="decimal"/>
      <w:lvlText w:val="%4."/>
      <w:lvlJc w:val="left"/>
      <w:pPr>
        <w:tabs>
          <w:tab w:val="num" w:pos="2426"/>
        </w:tabs>
        <w:ind w:left="2426" w:hanging="360"/>
      </w:pPr>
    </w:lvl>
    <w:lvl w:ilvl="4" w:tentative="1">
      <w:start w:val="1"/>
      <w:numFmt w:val="lowerLetter"/>
      <w:lvlText w:val="%5."/>
      <w:lvlJc w:val="left"/>
      <w:pPr>
        <w:tabs>
          <w:tab w:val="num" w:pos="3146"/>
        </w:tabs>
        <w:ind w:left="3146" w:hanging="360"/>
      </w:pPr>
    </w:lvl>
    <w:lvl w:ilvl="5" w:tentative="1">
      <w:start w:val="1"/>
      <w:numFmt w:val="lowerRoman"/>
      <w:lvlText w:val="%6."/>
      <w:lvlJc w:val="right"/>
      <w:pPr>
        <w:tabs>
          <w:tab w:val="num" w:pos="3866"/>
        </w:tabs>
        <w:ind w:left="3866" w:hanging="180"/>
      </w:pPr>
    </w:lvl>
    <w:lvl w:ilvl="6" w:tentative="1">
      <w:start w:val="1"/>
      <w:numFmt w:val="decimal"/>
      <w:lvlText w:val="%7."/>
      <w:lvlJc w:val="left"/>
      <w:pPr>
        <w:tabs>
          <w:tab w:val="num" w:pos="4586"/>
        </w:tabs>
        <w:ind w:left="4586" w:hanging="360"/>
      </w:pPr>
    </w:lvl>
    <w:lvl w:ilvl="7" w:tentative="1">
      <w:start w:val="1"/>
      <w:numFmt w:val="lowerLetter"/>
      <w:lvlText w:val="%8."/>
      <w:lvlJc w:val="left"/>
      <w:pPr>
        <w:tabs>
          <w:tab w:val="num" w:pos="5306"/>
        </w:tabs>
        <w:ind w:left="5306" w:hanging="360"/>
      </w:pPr>
    </w:lvl>
    <w:lvl w:ilvl="8" w:tentative="1">
      <w:start w:val="1"/>
      <w:numFmt w:val="lowerRoman"/>
      <w:lvlText w:val="%9."/>
      <w:lvlJc w:val="right"/>
      <w:pPr>
        <w:tabs>
          <w:tab w:val="num" w:pos="6026"/>
        </w:tabs>
        <w:ind w:left="6026" w:hanging="180"/>
      </w:pPr>
    </w:lvl>
  </w:abstractNum>
  <w:abstractNum w:abstractNumId="66">
    <w:nsid w:val="7A270011"/>
    <w:multiLevelType w:val="hybridMultilevel"/>
    <w:tmpl w:val="5360FA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7B3E524F"/>
    <w:multiLevelType w:val="hybridMultilevel"/>
    <w:tmpl w:val="E19EFE2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8">
    <w:nsid w:val="7D2C65E7"/>
    <w:multiLevelType w:val="hybridMultilevel"/>
    <w:tmpl w:val="208A930E"/>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7D7B1D7A"/>
    <w:multiLevelType w:val="hybridMultilevel"/>
    <w:tmpl w:val="053E6670"/>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49"/>
  </w:num>
  <w:num w:numId="12">
    <w:abstractNumId w:val="57"/>
  </w:num>
  <w:num w:numId="13">
    <w:abstractNumId w:val="54"/>
  </w:num>
  <w:num w:numId="14">
    <w:abstractNumId w:val="28"/>
  </w:num>
  <w:num w:numId="15">
    <w:abstractNumId w:val="33"/>
  </w:num>
  <w:num w:numId="16">
    <w:abstractNumId w:val="51"/>
  </w:num>
  <w:num w:numId="17">
    <w:abstractNumId w:val="22"/>
  </w:num>
  <w:num w:numId="18">
    <w:abstractNumId w:val="13"/>
  </w:num>
  <w:num w:numId="19">
    <w:abstractNumId w:val="27"/>
  </w:num>
  <w:num w:numId="20">
    <w:abstractNumId w:val="43"/>
  </w:num>
  <w:num w:numId="21">
    <w:abstractNumId w:val="55"/>
  </w:num>
  <w:num w:numId="22">
    <w:abstractNumId w:val="45"/>
  </w:num>
  <w:num w:numId="23">
    <w:abstractNumId w:val="64"/>
  </w:num>
  <w:num w:numId="24">
    <w:abstractNumId w:val="52"/>
  </w:num>
  <w:num w:numId="25">
    <w:abstractNumId w:val="40"/>
  </w:num>
  <w:num w:numId="26">
    <w:abstractNumId w:val="65"/>
  </w:num>
  <w:num w:numId="27">
    <w:abstractNumId w:val="48"/>
  </w:num>
  <w:num w:numId="28">
    <w:abstractNumId w:val="66"/>
  </w:num>
  <w:num w:numId="29">
    <w:abstractNumId w:val="35"/>
  </w:num>
  <w:num w:numId="30">
    <w:abstractNumId w:val="32"/>
  </w:num>
  <w:num w:numId="31">
    <w:abstractNumId w:val="34"/>
  </w:num>
  <w:num w:numId="32">
    <w:abstractNumId w:val="41"/>
  </w:num>
  <w:num w:numId="33">
    <w:abstractNumId w:val="23"/>
  </w:num>
  <w:num w:numId="34">
    <w:abstractNumId w:val="38"/>
  </w:num>
  <w:num w:numId="35">
    <w:abstractNumId w:val="30"/>
  </w:num>
  <w:num w:numId="36">
    <w:abstractNumId w:val="68"/>
  </w:num>
  <w:num w:numId="37">
    <w:abstractNumId w:val="67"/>
  </w:num>
  <w:num w:numId="38">
    <w:abstractNumId w:val="62"/>
  </w:num>
  <w:num w:numId="39">
    <w:abstractNumId w:val="56"/>
  </w:num>
  <w:num w:numId="40">
    <w:abstractNumId w:val="17"/>
  </w:num>
  <w:num w:numId="41">
    <w:abstractNumId w:val="58"/>
  </w:num>
  <w:num w:numId="42">
    <w:abstractNumId w:val="39"/>
  </w:num>
  <w:num w:numId="43">
    <w:abstractNumId w:val="20"/>
  </w:num>
  <w:num w:numId="44">
    <w:abstractNumId w:val="46"/>
  </w:num>
  <w:num w:numId="45">
    <w:abstractNumId w:val="24"/>
  </w:num>
  <w:num w:numId="46">
    <w:abstractNumId w:val="21"/>
  </w:num>
  <w:num w:numId="47">
    <w:abstractNumId w:val="69"/>
  </w:num>
  <w:num w:numId="48">
    <w:abstractNumId w:val="44"/>
  </w:num>
  <w:num w:numId="49">
    <w:abstractNumId w:val="61"/>
  </w:num>
  <w:num w:numId="50">
    <w:abstractNumId w:val="47"/>
  </w:num>
  <w:num w:numId="51">
    <w:abstractNumId w:val="25"/>
  </w:num>
  <w:num w:numId="52">
    <w:abstractNumId w:val="31"/>
  </w:num>
  <w:num w:numId="53">
    <w:abstractNumId w:val="10"/>
  </w:num>
  <w:num w:numId="54">
    <w:abstractNumId w:val="42"/>
  </w:num>
  <w:num w:numId="55">
    <w:abstractNumId w:val="36"/>
  </w:num>
  <w:num w:numId="56">
    <w:abstractNumId w:val="26"/>
  </w:num>
  <w:num w:numId="57">
    <w:abstractNumId w:val="18"/>
  </w:num>
  <w:num w:numId="58">
    <w:abstractNumId w:val="37"/>
  </w:num>
  <w:num w:numId="59">
    <w:abstractNumId w:val="16"/>
  </w:num>
  <w:num w:numId="60">
    <w:abstractNumId w:val="11"/>
  </w:num>
  <w:num w:numId="61">
    <w:abstractNumId w:val="63"/>
  </w:num>
  <w:num w:numId="62">
    <w:abstractNumId w:val="53"/>
  </w:num>
  <w:num w:numId="63">
    <w:abstractNumId w:val="14"/>
  </w:num>
  <w:num w:numId="64">
    <w:abstractNumId w:val="19"/>
  </w:num>
  <w:num w:numId="65">
    <w:abstractNumId w:val="12"/>
  </w:num>
  <w:num w:numId="66">
    <w:abstractNumId w:val="15"/>
  </w:num>
  <w:num w:numId="67">
    <w:abstractNumId w:val="59"/>
  </w:num>
  <w:num w:numId="68">
    <w:abstractNumId w:val="29"/>
  </w:num>
  <w:num w:numId="69">
    <w:abstractNumId w:val="5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481"/>
    <w:rsid w:val="000023C1"/>
    <w:rsid w:val="00007A00"/>
    <w:rsid w:val="00070725"/>
    <w:rsid w:val="00070FB0"/>
    <w:rsid w:val="00071294"/>
    <w:rsid w:val="00076BCB"/>
    <w:rsid w:val="000A40A7"/>
    <w:rsid w:val="000D4C7F"/>
    <w:rsid w:val="000D4DD9"/>
    <w:rsid w:val="00110229"/>
    <w:rsid w:val="00113260"/>
    <w:rsid w:val="001227BA"/>
    <w:rsid w:val="00127928"/>
    <w:rsid w:val="0015435A"/>
    <w:rsid w:val="00155C16"/>
    <w:rsid w:val="00161F89"/>
    <w:rsid w:val="001635E1"/>
    <w:rsid w:val="00184DCF"/>
    <w:rsid w:val="001E346C"/>
    <w:rsid w:val="001F15A3"/>
    <w:rsid w:val="002064F6"/>
    <w:rsid w:val="0024274E"/>
    <w:rsid w:val="002A76D8"/>
    <w:rsid w:val="002C259C"/>
    <w:rsid w:val="002C7089"/>
    <w:rsid w:val="002D5A0F"/>
    <w:rsid w:val="002F1002"/>
    <w:rsid w:val="002F3D19"/>
    <w:rsid w:val="002F6F0D"/>
    <w:rsid w:val="00312AA9"/>
    <w:rsid w:val="0031547E"/>
    <w:rsid w:val="0032775A"/>
    <w:rsid w:val="0036061E"/>
    <w:rsid w:val="0036477A"/>
    <w:rsid w:val="003658B1"/>
    <w:rsid w:val="00367208"/>
    <w:rsid w:val="00383B9A"/>
    <w:rsid w:val="003C2905"/>
    <w:rsid w:val="003D432F"/>
    <w:rsid w:val="003D6AF0"/>
    <w:rsid w:val="003F5568"/>
    <w:rsid w:val="00405AAE"/>
    <w:rsid w:val="004064FB"/>
    <w:rsid w:val="004611FE"/>
    <w:rsid w:val="00485F80"/>
    <w:rsid w:val="004F3772"/>
    <w:rsid w:val="00501D4D"/>
    <w:rsid w:val="005030B9"/>
    <w:rsid w:val="00515B7D"/>
    <w:rsid w:val="0057637B"/>
    <w:rsid w:val="005A68E1"/>
    <w:rsid w:val="005A7DA1"/>
    <w:rsid w:val="005E039C"/>
    <w:rsid w:val="006004A6"/>
    <w:rsid w:val="006427A2"/>
    <w:rsid w:val="0065205D"/>
    <w:rsid w:val="00676CBF"/>
    <w:rsid w:val="00696F8F"/>
    <w:rsid w:val="006A58F0"/>
    <w:rsid w:val="006C30EE"/>
    <w:rsid w:val="006D2B3A"/>
    <w:rsid w:val="006D5B3C"/>
    <w:rsid w:val="006E5443"/>
    <w:rsid w:val="006E7709"/>
    <w:rsid w:val="00702655"/>
    <w:rsid w:val="00716951"/>
    <w:rsid w:val="00727451"/>
    <w:rsid w:val="00734F5A"/>
    <w:rsid w:val="00737950"/>
    <w:rsid w:val="007541C8"/>
    <w:rsid w:val="007559F6"/>
    <w:rsid w:val="00773651"/>
    <w:rsid w:val="0078661C"/>
    <w:rsid w:val="0079266A"/>
    <w:rsid w:val="007968D4"/>
    <w:rsid w:val="007A022B"/>
    <w:rsid w:val="007A435E"/>
    <w:rsid w:val="007A6B52"/>
    <w:rsid w:val="007E02AC"/>
    <w:rsid w:val="00832FB1"/>
    <w:rsid w:val="00840481"/>
    <w:rsid w:val="00843F65"/>
    <w:rsid w:val="00861CC0"/>
    <w:rsid w:val="0086575F"/>
    <w:rsid w:val="008812CE"/>
    <w:rsid w:val="008B0AFE"/>
    <w:rsid w:val="008D4A4A"/>
    <w:rsid w:val="008F59D1"/>
    <w:rsid w:val="00914C6C"/>
    <w:rsid w:val="00932280"/>
    <w:rsid w:val="00936157"/>
    <w:rsid w:val="00961379"/>
    <w:rsid w:val="009A5F95"/>
    <w:rsid w:val="009A6618"/>
    <w:rsid w:val="009B2EE2"/>
    <w:rsid w:val="009B3295"/>
    <w:rsid w:val="009B59FD"/>
    <w:rsid w:val="009E0A98"/>
    <w:rsid w:val="00A15AA4"/>
    <w:rsid w:val="00A3212C"/>
    <w:rsid w:val="00A44F00"/>
    <w:rsid w:val="00A54748"/>
    <w:rsid w:val="00A54EB9"/>
    <w:rsid w:val="00A61EC6"/>
    <w:rsid w:val="00A801E1"/>
    <w:rsid w:val="00AB5EFC"/>
    <w:rsid w:val="00AE1256"/>
    <w:rsid w:val="00AE59C0"/>
    <w:rsid w:val="00AF754B"/>
    <w:rsid w:val="00B0403E"/>
    <w:rsid w:val="00B0606A"/>
    <w:rsid w:val="00B106ED"/>
    <w:rsid w:val="00B14E8F"/>
    <w:rsid w:val="00B178EA"/>
    <w:rsid w:val="00B2113A"/>
    <w:rsid w:val="00B51CAA"/>
    <w:rsid w:val="00B63113"/>
    <w:rsid w:val="00B66B71"/>
    <w:rsid w:val="00B85643"/>
    <w:rsid w:val="00B8762B"/>
    <w:rsid w:val="00B87B3C"/>
    <w:rsid w:val="00BA5CAB"/>
    <w:rsid w:val="00BD48B4"/>
    <w:rsid w:val="00BE0583"/>
    <w:rsid w:val="00C00C2C"/>
    <w:rsid w:val="00C2738D"/>
    <w:rsid w:val="00C37094"/>
    <w:rsid w:val="00CC22FC"/>
    <w:rsid w:val="00D02659"/>
    <w:rsid w:val="00D11A39"/>
    <w:rsid w:val="00D50759"/>
    <w:rsid w:val="00DB49AA"/>
    <w:rsid w:val="00E17E70"/>
    <w:rsid w:val="00E37D68"/>
    <w:rsid w:val="00E43168"/>
    <w:rsid w:val="00E71A61"/>
    <w:rsid w:val="00E80B66"/>
    <w:rsid w:val="00EA5590"/>
    <w:rsid w:val="00F055E7"/>
    <w:rsid w:val="00F07C15"/>
    <w:rsid w:val="00F1743E"/>
    <w:rsid w:val="00F222EC"/>
    <w:rsid w:val="00F3404E"/>
    <w:rsid w:val="00F372EB"/>
    <w:rsid w:val="00F5526F"/>
    <w:rsid w:val="00F90C68"/>
    <w:rsid w:val="00F97AA6"/>
    <w:rsid w:val="00FA00C7"/>
    <w:rsid w:val="00FB3CFD"/>
    <w:rsid w:val="00FB3E55"/>
    <w:rsid w:val="00FE3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9"/>
    <o:shapelayout v:ext="edit">
      <o:idmap v:ext="edit" data="1"/>
    </o:shapelayout>
  </w:shapeDefaults>
  <w:decimalSymbol w:val=","/>
  <w:listSeparator w:val=";"/>
  <w15:chartTrackingRefBased/>
  <w15:docId w15:val="{5130F86A-9F83-4B46-9A89-7D070E2E0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0481"/>
    <w:pPr>
      <w:ind w:firstLine="284"/>
      <w:jc w:val="both"/>
    </w:pPr>
  </w:style>
  <w:style w:type="paragraph" w:styleId="1">
    <w:name w:val="heading 1"/>
    <w:basedOn w:val="a"/>
    <w:next w:val="a"/>
    <w:qFormat/>
    <w:rsid w:val="00DB49AA"/>
    <w:pPr>
      <w:keepNext/>
      <w:spacing w:before="240" w:after="120"/>
      <w:ind w:firstLine="0"/>
      <w:jc w:val="center"/>
      <w:outlineLvl w:val="0"/>
    </w:pPr>
    <w:rPr>
      <w:rFonts w:cs="Arial"/>
      <w:b/>
      <w:bCs/>
      <w:kern w:val="32"/>
      <w:sz w:val="28"/>
      <w:szCs w:val="32"/>
    </w:rPr>
  </w:style>
  <w:style w:type="paragraph" w:styleId="2">
    <w:name w:val="heading 2"/>
    <w:basedOn w:val="a"/>
    <w:next w:val="a"/>
    <w:qFormat/>
    <w:rsid w:val="00DB49AA"/>
    <w:pPr>
      <w:keepNext/>
      <w:spacing w:before="60" w:after="60"/>
      <w:ind w:firstLine="0"/>
      <w:jc w:val="center"/>
      <w:outlineLvl w:val="1"/>
    </w:pPr>
    <w:rPr>
      <w:b/>
      <w:i/>
      <w:sz w:val="28"/>
      <w:szCs w:val="24"/>
    </w:rPr>
  </w:style>
  <w:style w:type="paragraph" w:styleId="3">
    <w:name w:val="heading 3"/>
    <w:basedOn w:val="a"/>
    <w:next w:val="a"/>
    <w:qFormat/>
    <w:rsid w:val="00DB49AA"/>
    <w:pPr>
      <w:keepNext/>
      <w:spacing w:before="60" w:after="60"/>
      <w:ind w:firstLine="0"/>
      <w:jc w:val="center"/>
      <w:outlineLvl w:val="2"/>
    </w:pPr>
    <w:rPr>
      <w:rFonts w:cs="Arial"/>
      <w:b/>
      <w:bCs/>
      <w:i/>
      <w:sz w:val="24"/>
      <w:szCs w:val="26"/>
    </w:rPr>
  </w:style>
  <w:style w:type="paragraph" w:styleId="4">
    <w:name w:val="heading 4"/>
    <w:basedOn w:val="a"/>
    <w:next w:val="a"/>
    <w:qFormat/>
    <w:rsid w:val="00840481"/>
    <w:pPr>
      <w:keepNext/>
      <w:ind w:firstLine="0"/>
      <w:jc w:val="center"/>
      <w:outlineLvl w:val="3"/>
    </w:pPr>
    <w:rPr>
      <w:b/>
      <w:bCs/>
      <w:sz w:val="28"/>
      <w:szCs w:val="24"/>
    </w:rPr>
  </w:style>
  <w:style w:type="paragraph" w:styleId="6">
    <w:name w:val="heading 6"/>
    <w:basedOn w:val="a"/>
    <w:next w:val="a"/>
    <w:qFormat/>
    <w:rsid w:val="00840481"/>
    <w:pPr>
      <w:keepNext/>
      <w:jc w:val="center"/>
      <w:outlineLvl w:val="5"/>
    </w:pPr>
    <w:rPr>
      <w:b/>
      <w:i/>
      <w:sz w:val="28"/>
    </w:rPr>
  </w:style>
  <w:style w:type="paragraph" w:styleId="8">
    <w:name w:val="heading 8"/>
    <w:basedOn w:val="a"/>
    <w:next w:val="a"/>
    <w:qFormat/>
    <w:rsid w:val="00840481"/>
    <w:pPr>
      <w:keepNext/>
      <w:jc w:val="center"/>
      <w:outlineLvl w:val="7"/>
    </w:pPr>
    <w:rPr>
      <w:b/>
    </w:rPr>
  </w:style>
  <w:style w:type="paragraph" w:styleId="9">
    <w:name w:val="heading 9"/>
    <w:basedOn w:val="a"/>
    <w:next w:val="a"/>
    <w:qFormat/>
    <w:rsid w:val="00840481"/>
    <w:pPr>
      <w:keepNext/>
      <w:snapToGrid w:val="0"/>
      <w:jc w:val="center"/>
      <w:outlineLvl w:val="8"/>
    </w:pPr>
    <w:rPr>
      <w:i/>
      <w:color w:val="FF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a"/>
    <w:rsid w:val="00773651"/>
    <w:pPr>
      <w:spacing w:before="240" w:after="120"/>
      <w:ind w:firstLine="0"/>
      <w:jc w:val="center"/>
    </w:pPr>
    <w:rPr>
      <w:b/>
      <w:sz w:val="24"/>
      <w:szCs w:val="24"/>
    </w:rPr>
  </w:style>
  <w:style w:type="paragraph" w:customStyle="1" w:styleId="20">
    <w:name w:val="Стиль2"/>
    <w:basedOn w:val="a"/>
    <w:rsid w:val="002C7089"/>
    <w:pPr>
      <w:spacing w:before="120" w:after="120"/>
      <w:ind w:firstLine="0"/>
      <w:jc w:val="center"/>
    </w:pPr>
    <w:rPr>
      <w:b/>
      <w:sz w:val="24"/>
      <w:szCs w:val="24"/>
    </w:rPr>
  </w:style>
  <w:style w:type="paragraph" w:styleId="a3">
    <w:name w:val="footnote text"/>
    <w:basedOn w:val="a"/>
    <w:semiHidden/>
    <w:rsid w:val="00840481"/>
    <w:rPr>
      <w:sz w:val="18"/>
    </w:rPr>
  </w:style>
  <w:style w:type="paragraph" w:styleId="a4">
    <w:name w:val="footer"/>
    <w:basedOn w:val="a"/>
    <w:rsid w:val="00840481"/>
    <w:pPr>
      <w:tabs>
        <w:tab w:val="center" w:pos="4153"/>
        <w:tab w:val="right" w:pos="8306"/>
      </w:tabs>
    </w:pPr>
  </w:style>
  <w:style w:type="character" w:styleId="a5">
    <w:name w:val="page number"/>
    <w:basedOn w:val="a0"/>
    <w:rsid w:val="00840481"/>
  </w:style>
  <w:style w:type="paragraph" w:styleId="a6">
    <w:name w:val="Body Text"/>
    <w:basedOn w:val="a"/>
    <w:rsid w:val="00840481"/>
    <w:pPr>
      <w:spacing w:after="120"/>
      <w:ind w:firstLine="0"/>
      <w:jc w:val="left"/>
    </w:pPr>
  </w:style>
  <w:style w:type="paragraph" w:customStyle="1" w:styleId="a7">
    <w:name w:val="Заголовок"/>
    <w:basedOn w:val="a"/>
    <w:next w:val="a6"/>
    <w:rsid w:val="00840481"/>
    <w:pPr>
      <w:keepNext/>
      <w:widowControl w:val="0"/>
      <w:suppressAutoHyphens/>
      <w:spacing w:before="240" w:after="120"/>
      <w:ind w:firstLine="0"/>
      <w:jc w:val="left"/>
    </w:pPr>
    <w:rPr>
      <w:rFonts w:ascii="Arial" w:eastAsia="Lucida Sans Unicode" w:hAnsi="Arial"/>
      <w:sz w:val="28"/>
    </w:rPr>
  </w:style>
  <w:style w:type="paragraph" w:customStyle="1" w:styleId="11">
    <w:name w:val="Обычный1"/>
    <w:rsid w:val="00840481"/>
    <w:pPr>
      <w:suppressAutoHyphens/>
    </w:pPr>
  </w:style>
  <w:style w:type="paragraph" w:customStyle="1" w:styleId="12">
    <w:name w:val="Звичайний1"/>
    <w:rsid w:val="00840481"/>
    <w:pPr>
      <w:widowControl w:val="0"/>
      <w:suppressAutoHyphens/>
    </w:pPr>
  </w:style>
  <w:style w:type="paragraph" w:styleId="a8">
    <w:name w:val="Body Text Indent"/>
    <w:basedOn w:val="a"/>
    <w:rsid w:val="00840481"/>
    <w:pPr>
      <w:widowControl w:val="0"/>
      <w:suppressAutoHyphens/>
      <w:spacing w:after="120"/>
      <w:ind w:left="283" w:firstLine="0"/>
      <w:jc w:val="left"/>
    </w:pPr>
    <w:rPr>
      <w:rFonts w:ascii="Arial" w:eastAsia="Lucida Sans Unicode" w:hAnsi="Arial"/>
      <w:sz w:val="24"/>
    </w:rPr>
  </w:style>
  <w:style w:type="paragraph" w:styleId="30">
    <w:name w:val="Body Text Indent 3"/>
    <w:basedOn w:val="a"/>
    <w:rsid w:val="00840481"/>
    <w:pPr>
      <w:spacing w:after="120"/>
      <w:ind w:left="283" w:firstLine="0"/>
      <w:jc w:val="left"/>
    </w:pPr>
    <w:rPr>
      <w:sz w:val="16"/>
    </w:rPr>
  </w:style>
  <w:style w:type="character" w:customStyle="1" w:styleId="a9">
    <w:name w:val="Переменная"/>
    <w:rsid w:val="00840481"/>
    <w:rPr>
      <w:i/>
      <w:iCs/>
    </w:rPr>
  </w:style>
  <w:style w:type="paragraph" w:styleId="21">
    <w:name w:val="Body Text Indent 2"/>
    <w:basedOn w:val="a"/>
    <w:rsid w:val="00840481"/>
    <w:pPr>
      <w:ind w:firstLine="709"/>
    </w:pPr>
  </w:style>
  <w:style w:type="paragraph" w:styleId="aa">
    <w:name w:val="caption"/>
    <w:basedOn w:val="a"/>
    <w:next w:val="a"/>
    <w:qFormat/>
    <w:rsid w:val="002C7089"/>
    <w:rPr>
      <w:b/>
      <w:bCs/>
    </w:rPr>
  </w:style>
  <w:style w:type="paragraph" w:styleId="13">
    <w:name w:val="toc 1"/>
    <w:basedOn w:val="a"/>
    <w:next w:val="a"/>
    <w:autoRedefine/>
    <w:semiHidden/>
    <w:rsid w:val="00B106ED"/>
    <w:pPr>
      <w:tabs>
        <w:tab w:val="right" w:leader="dot" w:pos="9628"/>
      </w:tabs>
      <w:spacing w:before="240" w:after="120"/>
      <w:ind w:firstLine="0"/>
      <w:jc w:val="center"/>
    </w:pPr>
    <w:rPr>
      <w:b/>
      <w:sz w:val="28"/>
      <w:szCs w:val="28"/>
    </w:rPr>
  </w:style>
  <w:style w:type="paragraph" w:styleId="22">
    <w:name w:val="toc 2"/>
    <w:basedOn w:val="a"/>
    <w:next w:val="a"/>
    <w:autoRedefine/>
    <w:semiHidden/>
    <w:rsid w:val="00DB49AA"/>
    <w:pPr>
      <w:ind w:left="200"/>
    </w:pPr>
  </w:style>
  <w:style w:type="paragraph" w:styleId="31">
    <w:name w:val="toc 3"/>
    <w:basedOn w:val="a"/>
    <w:next w:val="a"/>
    <w:autoRedefine/>
    <w:semiHidden/>
    <w:rsid w:val="00DB49AA"/>
    <w:pPr>
      <w:ind w:left="400"/>
    </w:pPr>
  </w:style>
  <w:style w:type="character" w:styleId="ab">
    <w:name w:val="Hyperlink"/>
    <w:basedOn w:val="a0"/>
    <w:rsid w:val="00DB49AA"/>
    <w:rPr>
      <w:color w:val="0000FF"/>
      <w:u w:val="single"/>
    </w:rPr>
  </w:style>
  <w:style w:type="paragraph" w:customStyle="1" w:styleId="32">
    <w:name w:val="Стиль3"/>
    <w:basedOn w:val="a"/>
    <w:rsid w:val="002C7089"/>
    <w:pPr>
      <w:spacing w:before="60" w:after="60"/>
      <w:ind w:firstLine="0"/>
      <w:jc w:val="right"/>
    </w:pPr>
    <w:rPr>
      <w:i/>
      <w:sz w:val="24"/>
    </w:rPr>
  </w:style>
  <w:style w:type="paragraph" w:customStyle="1" w:styleId="40">
    <w:name w:val="Стиль4"/>
    <w:basedOn w:val="a"/>
    <w:rsid w:val="00F055E7"/>
    <w:pPr>
      <w:shd w:val="clear" w:color="FFFFFF" w:fill="FFFFFF"/>
      <w:autoSpaceDE w:val="0"/>
      <w:spacing w:before="60" w:after="60"/>
      <w:ind w:firstLine="0"/>
      <w:jc w:val="center"/>
    </w:pPr>
    <w:rPr>
      <w:i/>
      <w:sz w:val="24"/>
      <w:szCs w:val="24"/>
    </w:rPr>
  </w:style>
  <w:style w:type="paragraph" w:customStyle="1" w:styleId="14">
    <w:name w:val="Абзац списку1"/>
    <w:basedOn w:val="a"/>
    <w:qFormat/>
    <w:rsid w:val="00832FB1"/>
    <w:pPr>
      <w:spacing w:after="200" w:line="276" w:lineRule="auto"/>
      <w:ind w:left="720" w:firstLine="0"/>
      <w:contextualSpacing/>
      <w:jc w:val="left"/>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14908</Words>
  <Characters>84978</Characters>
  <Application>Microsoft Office Word</Application>
  <DocSecurity>0</DocSecurity>
  <Lines>708</Lines>
  <Paragraphs>199</Paragraphs>
  <ScaleCrop>false</ScaleCrop>
  <HeadingPairs>
    <vt:vector size="2" baseType="variant">
      <vt:variant>
        <vt:lpstr>Название</vt:lpstr>
      </vt:variant>
      <vt:variant>
        <vt:i4>1</vt:i4>
      </vt:variant>
    </vt:vector>
  </HeadingPairs>
  <TitlesOfParts>
    <vt:vector size="1" baseType="lpstr">
      <vt:lpstr>1</vt:lpstr>
    </vt:vector>
  </TitlesOfParts>
  <Company>BPGU</Company>
  <LinksUpToDate>false</LinksUpToDate>
  <CharactersWithSpaces>99687</CharactersWithSpaces>
  <SharedDoc>false</SharedDoc>
  <HLinks>
    <vt:vector size="150" baseType="variant">
      <vt:variant>
        <vt:i4>1179704</vt:i4>
      </vt:variant>
      <vt:variant>
        <vt:i4>146</vt:i4>
      </vt:variant>
      <vt:variant>
        <vt:i4>0</vt:i4>
      </vt:variant>
      <vt:variant>
        <vt:i4>5</vt:i4>
      </vt:variant>
      <vt:variant>
        <vt:lpwstr/>
      </vt:variant>
      <vt:variant>
        <vt:lpwstr>_Toc230423813</vt:lpwstr>
      </vt:variant>
      <vt:variant>
        <vt:i4>1179704</vt:i4>
      </vt:variant>
      <vt:variant>
        <vt:i4>140</vt:i4>
      </vt:variant>
      <vt:variant>
        <vt:i4>0</vt:i4>
      </vt:variant>
      <vt:variant>
        <vt:i4>5</vt:i4>
      </vt:variant>
      <vt:variant>
        <vt:lpwstr/>
      </vt:variant>
      <vt:variant>
        <vt:lpwstr>_Toc230423812</vt:lpwstr>
      </vt:variant>
      <vt:variant>
        <vt:i4>1179704</vt:i4>
      </vt:variant>
      <vt:variant>
        <vt:i4>134</vt:i4>
      </vt:variant>
      <vt:variant>
        <vt:i4>0</vt:i4>
      </vt:variant>
      <vt:variant>
        <vt:i4>5</vt:i4>
      </vt:variant>
      <vt:variant>
        <vt:lpwstr/>
      </vt:variant>
      <vt:variant>
        <vt:lpwstr>_Toc230423811</vt:lpwstr>
      </vt:variant>
      <vt:variant>
        <vt:i4>1179704</vt:i4>
      </vt:variant>
      <vt:variant>
        <vt:i4>128</vt:i4>
      </vt:variant>
      <vt:variant>
        <vt:i4>0</vt:i4>
      </vt:variant>
      <vt:variant>
        <vt:i4>5</vt:i4>
      </vt:variant>
      <vt:variant>
        <vt:lpwstr/>
      </vt:variant>
      <vt:variant>
        <vt:lpwstr>_Toc230423810</vt:lpwstr>
      </vt:variant>
      <vt:variant>
        <vt:i4>1245240</vt:i4>
      </vt:variant>
      <vt:variant>
        <vt:i4>122</vt:i4>
      </vt:variant>
      <vt:variant>
        <vt:i4>0</vt:i4>
      </vt:variant>
      <vt:variant>
        <vt:i4>5</vt:i4>
      </vt:variant>
      <vt:variant>
        <vt:lpwstr/>
      </vt:variant>
      <vt:variant>
        <vt:lpwstr>_Toc230423809</vt:lpwstr>
      </vt:variant>
      <vt:variant>
        <vt:i4>1245240</vt:i4>
      </vt:variant>
      <vt:variant>
        <vt:i4>116</vt:i4>
      </vt:variant>
      <vt:variant>
        <vt:i4>0</vt:i4>
      </vt:variant>
      <vt:variant>
        <vt:i4>5</vt:i4>
      </vt:variant>
      <vt:variant>
        <vt:lpwstr/>
      </vt:variant>
      <vt:variant>
        <vt:lpwstr>_Toc230423808</vt:lpwstr>
      </vt:variant>
      <vt:variant>
        <vt:i4>1245240</vt:i4>
      </vt:variant>
      <vt:variant>
        <vt:i4>110</vt:i4>
      </vt:variant>
      <vt:variant>
        <vt:i4>0</vt:i4>
      </vt:variant>
      <vt:variant>
        <vt:i4>5</vt:i4>
      </vt:variant>
      <vt:variant>
        <vt:lpwstr/>
      </vt:variant>
      <vt:variant>
        <vt:lpwstr>_Toc230423807</vt:lpwstr>
      </vt:variant>
      <vt:variant>
        <vt:i4>1245240</vt:i4>
      </vt:variant>
      <vt:variant>
        <vt:i4>104</vt:i4>
      </vt:variant>
      <vt:variant>
        <vt:i4>0</vt:i4>
      </vt:variant>
      <vt:variant>
        <vt:i4>5</vt:i4>
      </vt:variant>
      <vt:variant>
        <vt:lpwstr/>
      </vt:variant>
      <vt:variant>
        <vt:lpwstr>_Toc230423806</vt:lpwstr>
      </vt:variant>
      <vt:variant>
        <vt:i4>1245240</vt:i4>
      </vt:variant>
      <vt:variant>
        <vt:i4>98</vt:i4>
      </vt:variant>
      <vt:variant>
        <vt:i4>0</vt:i4>
      </vt:variant>
      <vt:variant>
        <vt:i4>5</vt:i4>
      </vt:variant>
      <vt:variant>
        <vt:lpwstr/>
      </vt:variant>
      <vt:variant>
        <vt:lpwstr>_Toc230423805</vt:lpwstr>
      </vt:variant>
      <vt:variant>
        <vt:i4>1245240</vt:i4>
      </vt:variant>
      <vt:variant>
        <vt:i4>92</vt:i4>
      </vt:variant>
      <vt:variant>
        <vt:i4>0</vt:i4>
      </vt:variant>
      <vt:variant>
        <vt:i4>5</vt:i4>
      </vt:variant>
      <vt:variant>
        <vt:lpwstr/>
      </vt:variant>
      <vt:variant>
        <vt:lpwstr>_Toc230423804</vt:lpwstr>
      </vt:variant>
      <vt:variant>
        <vt:i4>1245240</vt:i4>
      </vt:variant>
      <vt:variant>
        <vt:i4>86</vt:i4>
      </vt:variant>
      <vt:variant>
        <vt:i4>0</vt:i4>
      </vt:variant>
      <vt:variant>
        <vt:i4>5</vt:i4>
      </vt:variant>
      <vt:variant>
        <vt:lpwstr/>
      </vt:variant>
      <vt:variant>
        <vt:lpwstr>_Toc230423803</vt:lpwstr>
      </vt:variant>
      <vt:variant>
        <vt:i4>1245240</vt:i4>
      </vt:variant>
      <vt:variant>
        <vt:i4>80</vt:i4>
      </vt:variant>
      <vt:variant>
        <vt:i4>0</vt:i4>
      </vt:variant>
      <vt:variant>
        <vt:i4>5</vt:i4>
      </vt:variant>
      <vt:variant>
        <vt:lpwstr/>
      </vt:variant>
      <vt:variant>
        <vt:lpwstr>_Toc230423802</vt:lpwstr>
      </vt:variant>
      <vt:variant>
        <vt:i4>1245240</vt:i4>
      </vt:variant>
      <vt:variant>
        <vt:i4>74</vt:i4>
      </vt:variant>
      <vt:variant>
        <vt:i4>0</vt:i4>
      </vt:variant>
      <vt:variant>
        <vt:i4>5</vt:i4>
      </vt:variant>
      <vt:variant>
        <vt:lpwstr/>
      </vt:variant>
      <vt:variant>
        <vt:lpwstr>_Toc230423801</vt:lpwstr>
      </vt:variant>
      <vt:variant>
        <vt:i4>1245240</vt:i4>
      </vt:variant>
      <vt:variant>
        <vt:i4>68</vt:i4>
      </vt:variant>
      <vt:variant>
        <vt:i4>0</vt:i4>
      </vt:variant>
      <vt:variant>
        <vt:i4>5</vt:i4>
      </vt:variant>
      <vt:variant>
        <vt:lpwstr/>
      </vt:variant>
      <vt:variant>
        <vt:lpwstr>_Toc230423800</vt:lpwstr>
      </vt:variant>
      <vt:variant>
        <vt:i4>1703991</vt:i4>
      </vt:variant>
      <vt:variant>
        <vt:i4>62</vt:i4>
      </vt:variant>
      <vt:variant>
        <vt:i4>0</vt:i4>
      </vt:variant>
      <vt:variant>
        <vt:i4>5</vt:i4>
      </vt:variant>
      <vt:variant>
        <vt:lpwstr/>
      </vt:variant>
      <vt:variant>
        <vt:lpwstr>_Toc230423799</vt:lpwstr>
      </vt:variant>
      <vt:variant>
        <vt:i4>1703991</vt:i4>
      </vt:variant>
      <vt:variant>
        <vt:i4>56</vt:i4>
      </vt:variant>
      <vt:variant>
        <vt:i4>0</vt:i4>
      </vt:variant>
      <vt:variant>
        <vt:i4>5</vt:i4>
      </vt:variant>
      <vt:variant>
        <vt:lpwstr/>
      </vt:variant>
      <vt:variant>
        <vt:lpwstr>_Toc230423798</vt:lpwstr>
      </vt:variant>
      <vt:variant>
        <vt:i4>1703991</vt:i4>
      </vt:variant>
      <vt:variant>
        <vt:i4>50</vt:i4>
      </vt:variant>
      <vt:variant>
        <vt:i4>0</vt:i4>
      </vt:variant>
      <vt:variant>
        <vt:i4>5</vt:i4>
      </vt:variant>
      <vt:variant>
        <vt:lpwstr/>
      </vt:variant>
      <vt:variant>
        <vt:lpwstr>_Toc230423797</vt:lpwstr>
      </vt:variant>
      <vt:variant>
        <vt:i4>1703991</vt:i4>
      </vt:variant>
      <vt:variant>
        <vt:i4>44</vt:i4>
      </vt:variant>
      <vt:variant>
        <vt:i4>0</vt:i4>
      </vt:variant>
      <vt:variant>
        <vt:i4>5</vt:i4>
      </vt:variant>
      <vt:variant>
        <vt:lpwstr/>
      </vt:variant>
      <vt:variant>
        <vt:lpwstr>_Toc230423796</vt:lpwstr>
      </vt:variant>
      <vt:variant>
        <vt:i4>1703991</vt:i4>
      </vt:variant>
      <vt:variant>
        <vt:i4>38</vt:i4>
      </vt:variant>
      <vt:variant>
        <vt:i4>0</vt:i4>
      </vt:variant>
      <vt:variant>
        <vt:i4>5</vt:i4>
      </vt:variant>
      <vt:variant>
        <vt:lpwstr/>
      </vt:variant>
      <vt:variant>
        <vt:lpwstr>_Toc230423795</vt:lpwstr>
      </vt:variant>
      <vt:variant>
        <vt:i4>1703991</vt:i4>
      </vt:variant>
      <vt:variant>
        <vt:i4>32</vt:i4>
      </vt:variant>
      <vt:variant>
        <vt:i4>0</vt:i4>
      </vt:variant>
      <vt:variant>
        <vt:i4>5</vt:i4>
      </vt:variant>
      <vt:variant>
        <vt:lpwstr/>
      </vt:variant>
      <vt:variant>
        <vt:lpwstr>_Toc230423794</vt:lpwstr>
      </vt:variant>
      <vt:variant>
        <vt:i4>1703991</vt:i4>
      </vt:variant>
      <vt:variant>
        <vt:i4>26</vt:i4>
      </vt:variant>
      <vt:variant>
        <vt:i4>0</vt:i4>
      </vt:variant>
      <vt:variant>
        <vt:i4>5</vt:i4>
      </vt:variant>
      <vt:variant>
        <vt:lpwstr/>
      </vt:variant>
      <vt:variant>
        <vt:lpwstr>_Toc230423793</vt:lpwstr>
      </vt:variant>
      <vt:variant>
        <vt:i4>1703991</vt:i4>
      </vt:variant>
      <vt:variant>
        <vt:i4>20</vt:i4>
      </vt:variant>
      <vt:variant>
        <vt:i4>0</vt:i4>
      </vt:variant>
      <vt:variant>
        <vt:i4>5</vt:i4>
      </vt:variant>
      <vt:variant>
        <vt:lpwstr/>
      </vt:variant>
      <vt:variant>
        <vt:lpwstr>_Toc230423792</vt:lpwstr>
      </vt:variant>
      <vt:variant>
        <vt:i4>1703991</vt:i4>
      </vt:variant>
      <vt:variant>
        <vt:i4>14</vt:i4>
      </vt:variant>
      <vt:variant>
        <vt:i4>0</vt:i4>
      </vt:variant>
      <vt:variant>
        <vt:i4>5</vt:i4>
      </vt:variant>
      <vt:variant>
        <vt:lpwstr/>
      </vt:variant>
      <vt:variant>
        <vt:lpwstr>_Toc230423791</vt:lpwstr>
      </vt:variant>
      <vt:variant>
        <vt:i4>1703991</vt:i4>
      </vt:variant>
      <vt:variant>
        <vt:i4>8</vt:i4>
      </vt:variant>
      <vt:variant>
        <vt:i4>0</vt:i4>
      </vt:variant>
      <vt:variant>
        <vt:i4>5</vt:i4>
      </vt:variant>
      <vt:variant>
        <vt:lpwstr/>
      </vt:variant>
      <vt:variant>
        <vt:lpwstr>_Toc230423790</vt:lpwstr>
      </vt:variant>
      <vt:variant>
        <vt:i4>1769527</vt:i4>
      </vt:variant>
      <vt:variant>
        <vt:i4>2</vt:i4>
      </vt:variant>
      <vt:variant>
        <vt:i4>0</vt:i4>
      </vt:variant>
      <vt:variant>
        <vt:i4>5</vt:i4>
      </vt:variant>
      <vt:variant>
        <vt:lpwstr/>
      </vt:variant>
      <vt:variant>
        <vt:lpwstr>_Toc230423789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ledeneva</dc:creator>
  <cp:keywords/>
  <dc:description/>
  <cp:lastModifiedBy>Irina</cp:lastModifiedBy>
  <cp:revision>2</cp:revision>
  <dcterms:created xsi:type="dcterms:W3CDTF">2014-08-01T05:05:00Z</dcterms:created>
  <dcterms:modified xsi:type="dcterms:W3CDTF">2014-08-01T05:05:00Z</dcterms:modified>
</cp:coreProperties>
</file>