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r>
        <w:rPr>
          <w:rFonts w:ascii="Times New Roman" w:hAnsi="Times New Roman" w:cs="Times New Roman"/>
          <w:sz w:val="28"/>
          <w:szCs w:val="28"/>
        </w:rPr>
        <w:t>КОРРЕКЦИОННО-РАЗВИВАЮЩЕЕ ОБУЧЕНИЕ</w:t>
      </w: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r>
        <w:rPr>
          <w:rFonts w:ascii="Times New Roman" w:hAnsi="Times New Roman" w:cs="Times New Roman"/>
          <w:sz w:val="28"/>
          <w:szCs w:val="28"/>
        </w:rPr>
        <w:t>Сборник нормативных документов и методических рекомендаций</w:t>
      </w: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 К ИНФОРМАЦИОННО-СПРАВОЧНОМУ И АНАЛИТИЧЕСКОМУ ИЗДАНИЮ</w:t>
      </w:r>
    </w:p>
    <w:p w:rsidR="00AF61D2" w:rsidRDefault="00AF61D2">
      <w:pPr>
        <w:pStyle w:val="aa"/>
        <w:rPr>
          <w:rFonts w:ascii="Times New Roman" w:hAnsi="Times New Roman" w:cs="Times New Roman"/>
          <w:b w:val="0"/>
          <w:bCs w:val="0"/>
          <w:sz w:val="28"/>
          <w:szCs w:val="28"/>
        </w:rPr>
      </w:pPr>
    </w:p>
    <w:p w:rsidR="00AF61D2" w:rsidRDefault="00AF61D2">
      <w:pPr>
        <w:pStyle w:val="aa"/>
        <w:rPr>
          <w:rFonts w:ascii="Times New Roman" w:hAnsi="Times New Roman" w:cs="Times New Roman"/>
          <w:b w:val="0"/>
          <w:bCs w:val="0"/>
          <w:sz w:val="28"/>
          <w:szCs w:val="28"/>
        </w:rPr>
      </w:pPr>
    </w:p>
    <w:p w:rsidR="00AF61D2" w:rsidRDefault="00AF61D2">
      <w:pPr>
        <w:pStyle w:val="aa"/>
        <w:rPr>
          <w:rFonts w:ascii="Times New Roman" w:hAnsi="Times New Roman" w:cs="Times New Roman"/>
          <w:b w:val="0"/>
          <w:bCs w:val="0"/>
          <w:sz w:val="28"/>
          <w:szCs w:val="28"/>
        </w:rPr>
      </w:pPr>
    </w:p>
    <w:p w:rsidR="00AF61D2" w:rsidRDefault="00AF61D2">
      <w:pPr>
        <w:pStyle w:val="aa"/>
        <w:rPr>
          <w:rFonts w:ascii="Times New Roman" w:hAnsi="Times New Roman" w:cs="Times New Roman"/>
          <w:b w:val="0"/>
          <w:bCs w:val="0"/>
          <w:sz w:val="28"/>
          <w:szCs w:val="28"/>
        </w:rPr>
      </w:pPr>
    </w:p>
    <w:p w:rsidR="00AF61D2" w:rsidRDefault="00AF61D2">
      <w:pPr>
        <w:pStyle w:val="aa"/>
        <w:rPr>
          <w:rFonts w:ascii="Times New Roman" w:hAnsi="Times New Roman" w:cs="Times New Roman"/>
          <w:b w:val="0"/>
          <w:bCs w:val="0"/>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r>
        <w:rPr>
          <w:rFonts w:ascii="Times New Roman" w:hAnsi="Times New Roman" w:cs="Times New Roman"/>
          <w:sz w:val="28"/>
          <w:szCs w:val="28"/>
        </w:rPr>
        <w:t>Томск 2009</w:t>
      </w: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b w:val="0"/>
          <w:bCs w:val="0"/>
          <w:sz w:val="28"/>
          <w:szCs w:val="28"/>
        </w:rPr>
      </w:pPr>
      <w:r>
        <w:rPr>
          <w:rFonts w:ascii="Times New Roman" w:hAnsi="Times New Roman" w:cs="Times New Roman"/>
          <w:b w:val="0"/>
          <w:bCs w:val="0"/>
          <w:sz w:val="28"/>
          <w:szCs w:val="28"/>
        </w:rPr>
        <w:tab/>
        <w:t>Коррекционно-развивающее обучение (Сборник нормативных документов и методических рекомендаций) /Составители Смолянская Т.В., Савельева И.Г. /-Томск, 2009.- 105 с.</w:t>
      </w: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r>
        <w:rPr>
          <w:rFonts w:ascii="Times New Roman" w:hAnsi="Times New Roman" w:cs="Times New Roman"/>
          <w:b w:val="0"/>
          <w:bCs w:val="0"/>
          <w:sz w:val="28"/>
          <w:szCs w:val="28"/>
        </w:rPr>
        <w:t>Сборник подготовлен по заказу департамента образования .</w:t>
      </w: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ind w:firstLine="708"/>
        <w:jc w:val="both"/>
        <w:rPr>
          <w:sz w:val="28"/>
          <w:szCs w:val="28"/>
        </w:rPr>
      </w:pPr>
      <w:r>
        <w:rPr>
          <w:sz w:val="28"/>
          <w:szCs w:val="28"/>
        </w:rPr>
        <w:t>В сборник включены нормативные правовые документы и методические рекомендации, утверждённые до 2009 года .</w:t>
      </w:r>
    </w:p>
    <w:p w:rsidR="00AF61D2" w:rsidRDefault="00AF61D2">
      <w:pPr>
        <w:jc w:val="both"/>
        <w:rPr>
          <w:sz w:val="28"/>
          <w:szCs w:val="28"/>
        </w:rPr>
      </w:pPr>
      <w:r>
        <w:rPr>
          <w:sz w:val="28"/>
          <w:szCs w:val="28"/>
        </w:rPr>
        <w:t>Нормативные документы регламентируют деятельность образовательных учреждений по организации коррекционно-развивающей работы на уровне группы, класса.</w:t>
      </w:r>
    </w:p>
    <w:p w:rsidR="00AF61D2" w:rsidRDefault="00AF61D2">
      <w:pPr>
        <w:ind w:firstLine="708"/>
        <w:jc w:val="both"/>
        <w:rPr>
          <w:sz w:val="28"/>
          <w:szCs w:val="28"/>
        </w:rPr>
      </w:pPr>
      <w:r>
        <w:rPr>
          <w:sz w:val="28"/>
          <w:szCs w:val="28"/>
        </w:rPr>
        <w:t>Содержание методических рекомендаций направлено на организацию и создание комфортной развивающей среды в школьных и дошкольных образовательных учреждениях.</w:t>
      </w:r>
    </w:p>
    <w:p w:rsidR="00AF61D2" w:rsidRDefault="00AF61D2">
      <w:pPr>
        <w:ind w:firstLine="708"/>
        <w:jc w:val="both"/>
        <w:rPr>
          <w:sz w:val="28"/>
          <w:szCs w:val="28"/>
        </w:rPr>
      </w:pPr>
      <w:r>
        <w:rPr>
          <w:sz w:val="28"/>
          <w:szCs w:val="28"/>
        </w:rPr>
        <w:t xml:space="preserve">Сборник подготовлен для руководителей и педагогических работников, участвующих в коррекционно-образовательном процессе  в условиях специальных и общеобразовательных учреждений. </w:t>
      </w: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b w:val="0"/>
          <w:bCs w:val="0"/>
          <w:sz w:val="28"/>
          <w:szCs w:val="28"/>
        </w:rPr>
      </w:pPr>
    </w:p>
    <w:p w:rsidR="00AF61D2" w:rsidRDefault="00AF61D2">
      <w:pPr>
        <w:pStyle w:val="aa"/>
        <w:jc w:val="both"/>
        <w:rPr>
          <w:rFonts w:ascii="Times New Roman" w:hAnsi="Times New Roman" w:cs="Times New Roman"/>
          <w:sz w:val="28"/>
          <w:szCs w:val="28"/>
        </w:rPr>
      </w:pPr>
      <w:r>
        <w:rPr>
          <w:rFonts w:ascii="Times New Roman" w:hAnsi="Times New Roman" w:cs="Times New Roman"/>
          <w:sz w:val="28"/>
          <w:szCs w:val="28"/>
        </w:rPr>
        <w:t>Содержание</w:t>
      </w:r>
    </w:p>
    <w:p w:rsidR="00AF61D2" w:rsidRDefault="00AF61D2">
      <w:pPr>
        <w:pStyle w:val="ab"/>
        <w:rPr>
          <w:rFonts w:ascii="Times New Roman" w:hAnsi="Times New Roman" w:cs="Times New Roman"/>
          <w:sz w:val="28"/>
          <w:szCs w:val="28"/>
        </w:rPr>
      </w:pPr>
      <w:r>
        <w:rPr>
          <w:rFonts w:ascii="Times New Roman" w:hAnsi="Times New Roman" w:cs="Times New Roman"/>
          <w:sz w:val="28"/>
          <w:szCs w:val="28"/>
        </w:rPr>
        <w:t>Введение</w:t>
      </w: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r>
        <w:rPr>
          <w:b/>
          <w:bCs/>
          <w:sz w:val="28"/>
          <w:szCs w:val="28"/>
        </w:rPr>
        <w:t xml:space="preserve">Раздел </w:t>
      </w:r>
      <w:r>
        <w:rPr>
          <w:b/>
          <w:bCs/>
          <w:sz w:val="28"/>
          <w:szCs w:val="28"/>
          <w:lang w:val="en-US"/>
        </w:rPr>
        <w:t>I</w:t>
      </w:r>
      <w:r>
        <w:rPr>
          <w:b/>
          <w:bCs/>
          <w:sz w:val="28"/>
          <w:szCs w:val="28"/>
        </w:rPr>
        <w:t>.</w:t>
      </w:r>
      <w:r>
        <w:rPr>
          <w:sz w:val="28"/>
          <w:szCs w:val="28"/>
        </w:rPr>
        <w:t xml:space="preserve"> </w:t>
      </w:r>
      <w:r>
        <w:rPr>
          <w:b/>
          <w:bCs/>
          <w:sz w:val="28"/>
          <w:szCs w:val="28"/>
        </w:rPr>
        <w:t>Документы, регламентирующие коррекционно-развивающую работу в специальных (коррекционных) классах, группах в условиях общеобразовательного учреждения</w:t>
      </w:r>
    </w:p>
    <w:p w:rsidR="00AF61D2" w:rsidRDefault="00AF61D2">
      <w:pPr>
        <w:jc w:val="both"/>
        <w:rPr>
          <w:b/>
          <w:bCs/>
          <w:sz w:val="28"/>
          <w:szCs w:val="28"/>
        </w:rPr>
      </w:pPr>
    </w:p>
    <w:p w:rsidR="00AF61D2" w:rsidRDefault="00AF61D2">
      <w:pPr>
        <w:jc w:val="both"/>
        <w:rPr>
          <w:sz w:val="28"/>
          <w:szCs w:val="28"/>
        </w:rPr>
      </w:pPr>
      <w:r>
        <w:rPr>
          <w:b/>
          <w:bCs/>
          <w:color w:val="000000"/>
          <w:spacing w:val="-9"/>
          <w:sz w:val="28"/>
          <w:szCs w:val="28"/>
        </w:rPr>
        <w:t>Постановление</w:t>
      </w:r>
      <w:r>
        <w:rPr>
          <w:color w:val="000000"/>
          <w:spacing w:val="-9"/>
          <w:sz w:val="28"/>
          <w:szCs w:val="28"/>
        </w:rPr>
        <w:t xml:space="preserve"> Правительства РФ </w:t>
      </w:r>
      <w:r>
        <w:rPr>
          <w:color w:val="000000"/>
          <w:spacing w:val="-7"/>
          <w:sz w:val="28"/>
          <w:szCs w:val="28"/>
        </w:rPr>
        <w:t xml:space="preserve">от 12 марта 1997 г. № 288 «Об утверждении </w:t>
      </w:r>
      <w:r>
        <w:rPr>
          <w:sz w:val="28"/>
          <w:szCs w:val="28"/>
        </w:rPr>
        <w:t xml:space="preserve">Типового положения о специальном (коррекционном) образовательном учреждении для обучающихся, воспитанников с отклонениями в развитии </w:t>
      </w:r>
      <w:r>
        <w:rPr>
          <w:color w:val="000000"/>
          <w:spacing w:val="-9"/>
          <w:sz w:val="28"/>
          <w:szCs w:val="28"/>
        </w:rPr>
        <w:t>(с изменениями от 10 марта 2000 г., 23 декабря 2002 г.</w:t>
      </w:r>
      <w:r>
        <w:rPr>
          <w:color w:val="000000"/>
          <w:spacing w:val="-7"/>
          <w:sz w:val="28"/>
          <w:szCs w:val="28"/>
        </w:rPr>
        <w:t>)</w:t>
      </w:r>
      <w:r>
        <w:rPr>
          <w:sz w:val="28"/>
          <w:szCs w:val="28"/>
        </w:rPr>
        <w:t>………………..</w:t>
      </w:r>
    </w:p>
    <w:p w:rsidR="00AF61D2" w:rsidRDefault="00AF61D2">
      <w:pPr>
        <w:jc w:val="both"/>
        <w:rPr>
          <w:sz w:val="28"/>
          <w:szCs w:val="28"/>
        </w:rPr>
      </w:pPr>
      <w:r>
        <w:rPr>
          <w:b/>
          <w:bCs/>
          <w:sz w:val="28"/>
          <w:szCs w:val="28"/>
        </w:rPr>
        <w:t xml:space="preserve">Постановление </w:t>
      </w:r>
      <w:r>
        <w:rPr>
          <w:sz w:val="28"/>
          <w:szCs w:val="28"/>
        </w:rPr>
        <w:t>Правительства РФ от 01.07.95 №677 (в редакции Постановления Правительства РФ от 14.02.97 №179) «Типовое положение о дошкольном образовательном учреждении»……………………………</w:t>
      </w:r>
    </w:p>
    <w:p w:rsidR="00AF61D2" w:rsidRDefault="00AF61D2">
      <w:pPr>
        <w:jc w:val="both"/>
        <w:rPr>
          <w:sz w:val="28"/>
          <w:szCs w:val="28"/>
        </w:rPr>
      </w:pPr>
      <w:r>
        <w:rPr>
          <w:b/>
          <w:bCs/>
          <w:sz w:val="28"/>
          <w:szCs w:val="28"/>
        </w:rPr>
        <w:t>Письмо</w:t>
      </w:r>
      <w:r>
        <w:rPr>
          <w:sz w:val="28"/>
          <w:szCs w:val="28"/>
        </w:rPr>
        <w:t xml:space="preserve"> управления специального образования Минобразования РФ от 30 мая 2003 г. № 27/2881-6 «О единых требованиях к наименованию и организации деятельности классов компенсирующего обучения и классов для детей с задержкой психического развития»……</w:t>
      </w:r>
    </w:p>
    <w:p w:rsidR="00AF61D2" w:rsidRDefault="00AF61D2">
      <w:pPr>
        <w:jc w:val="both"/>
        <w:rPr>
          <w:sz w:val="28"/>
          <w:szCs w:val="28"/>
        </w:rPr>
      </w:pPr>
      <w:r>
        <w:rPr>
          <w:b/>
          <w:bCs/>
          <w:sz w:val="28"/>
          <w:szCs w:val="28"/>
        </w:rPr>
        <w:t>Федеральный закон</w:t>
      </w:r>
      <w:r>
        <w:rPr>
          <w:sz w:val="28"/>
          <w:szCs w:val="28"/>
        </w:rPr>
        <w:t xml:space="preserve"> «О внесении изменений в отдельные законодательные Акты РФ по вопросу о гражданах с ограниченными возможностями здоровья» от 30 июня 2007 г. № 120-ФЗ…………………………..</w:t>
      </w:r>
    </w:p>
    <w:p w:rsidR="00AF61D2" w:rsidRDefault="00AF61D2">
      <w:pPr>
        <w:jc w:val="both"/>
        <w:rPr>
          <w:sz w:val="28"/>
          <w:szCs w:val="28"/>
        </w:rPr>
      </w:pPr>
      <w:r>
        <w:rPr>
          <w:b/>
          <w:bCs/>
          <w:sz w:val="28"/>
          <w:szCs w:val="28"/>
        </w:rPr>
        <w:t>Инструктивно-методическое письмо</w:t>
      </w:r>
      <w:r>
        <w:rPr>
          <w:sz w:val="28"/>
          <w:szCs w:val="28"/>
        </w:rPr>
        <w:t xml:space="preserve"> Министерства общего и профессионального образования РФ от 4 сентября 1997 г. №48 «О специфике деятельности специальных (коррекционных) образовательных учреждений </w:t>
      </w:r>
      <w:r>
        <w:rPr>
          <w:sz w:val="28"/>
          <w:szCs w:val="28"/>
          <w:lang w:val="en-US"/>
        </w:rPr>
        <w:t>I</w:t>
      </w:r>
      <w:r>
        <w:rPr>
          <w:sz w:val="28"/>
          <w:szCs w:val="28"/>
        </w:rPr>
        <w:t xml:space="preserve"> - </w:t>
      </w:r>
      <w:r>
        <w:rPr>
          <w:sz w:val="28"/>
          <w:szCs w:val="28"/>
          <w:lang w:val="en-US"/>
        </w:rPr>
        <w:t>VIII</w:t>
      </w:r>
      <w:r>
        <w:rPr>
          <w:sz w:val="28"/>
          <w:szCs w:val="28"/>
        </w:rPr>
        <w:t xml:space="preserve"> видов»…………………</w:t>
      </w:r>
    </w:p>
    <w:p w:rsidR="00AF61D2" w:rsidRDefault="00AF61D2">
      <w:pPr>
        <w:pStyle w:val="21"/>
        <w:spacing w:line="240" w:lineRule="auto"/>
        <w:rPr>
          <w:rFonts w:ascii="Times New Roman" w:hAnsi="Times New Roman" w:cs="Times New Roman"/>
          <w:sz w:val="28"/>
          <w:szCs w:val="28"/>
        </w:rPr>
      </w:pPr>
      <w:r>
        <w:rPr>
          <w:rFonts w:ascii="Times New Roman" w:hAnsi="Times New Roman" w:cs="Times New Roman"/>
          <w:b/>
          <w:bCs/>
          <w:color w:val="000000"/>
          <w:spacing w:val="-5"/>
          <w:sz w:val="28"/>
          <w:szCs w:val="28"/>
        </w:rPr>
        <w:t>Приложение к приказу</w:t>
      </w:r>
      <w:r>
        <w:rPr>
          <w:rFonts w:ascii="Times New Roman" w:hAnsi="Times New Roman" w:cs="Times New Roman"/>
          <w:color w:val="000000"/>
          <w:spacing w:val="-5"/>
          <w:sz w:val="28"/>
          <w:szCs w:val="28"/>
        </w:rPr>
        <w:t xml:space="preserve"> МО РФ от 8 февраля 1992г. №333 «</w:t>
      </w:r>
      <w:r>
        <w:rPr>
          <w:rFonts w:ascii="Times New Roman" w:hAnsi="Times New Roman" w:cs="Times New Roman"/>
          <w:sz w:val="28"/>
          <w:szCs w:val="28"/>
        </w:rPr>
        <w:t>Примерное положение о классах компенсирующего обучения в общеобразовательных учреждениях»……….</w:t>
      </w:r>
    </w:p>
    <w:p w:rsidR="00AF61D2" w:rsidRDefault="00AF61D2">
      <w:pPr>
        <w:shd w:val="clear" w:color="auto" w:fill="FFFFFF"/>
        <w:ind w:right="288"/>
        <w:jc w:val="both"/>
        <w:rPr>
          <w:color w:val="000000"/>
          <w:spacing w:val="6"/>
          <w:sz w:val="28"/>
          <w:szCs w:val="28"/>
        </w:rPr>
      </w:pPr>
      <w:r>
        <w:rPr>
          <w:b/>
          <w:bCs/>
          <w:color w:val="000000"/>
          <w:spacing w:val="6"/>
          <w:sz w:val="28"/>
          <w:szCs w:val="28"/>
        </w:rPr>
        <w:t>Приказ</w:t>
      </w:r>
      <w:r>
        <w:rPr>
          <w:color w:val="000000"/>
          <w:spacing w:val="6"/>
          <w:sz w:val="28"/>
          <w:szCs w:val="28"/>
        </w:rPr>
        <w:t xml:space="preserve"> МО РФ от 10.04.2002 №29/2065-п</w:t>
      </w:r>
      <w:r>
        <w:rPr>
          <w:color w:val="000000"/>
          <w:spacing w:val="3"/>
          <w:sz w:val="28"/>
          <w:szCs w:val="28"/>
        </w:rPr>
        <w:t xml:space="preserve"> «Об утверждении учебных планов специальных</w:t>
      </w:r>
      <w:r>
        <w:rPr>
          <w:i/>
          <w:iCs/>
          <w:color w:val="000000"/>
          <w:spacing w:val="3"/>
          <w:sz w:val="28"/>
          <w:szCs w:val="28"/>
        </w:rPr>
        <w:t xml:space="preserve">   </w:t>
      </w:r>
      <w:r>
        <w:rPr>
          <w:color w:val="000000"/>
          <w:spacing w:val="3"/>
          <w:sz w:val="28"/>
          <w:szCs w:val="28"/>
        </w:rPr>
        <w:t xml:space="preserve">(коррекционных) </w:t>
      </w:r>
      <w:r>
        <w:rPr>
          <w:color w:val="000000"/>
          <w:spacing w:val="5"/>
          <w:sz w:val="28"/>
          <w:szCs w:val="28"/>
        </w:rPr>
        <w:t xml:space="preserve">образовательных учреждении для обучающихся, воспитанников с </w:t>
      </w:r>
      <w:r>
        <w:rPr>
          <w:color w:val="000000"/>
          <w:spacing w:val="6"/>
          <w:sz w:val="28"/>
          <w:szCs w:val="28"/>
        </w:rPr>
        <w:t>отклонениями в развитии»…………..</w:t>
      </w:r>
    </w:p>
    <w:p w:rsidR="00AF61D2" w:rsidRDefault="00AF61D2">
      <w:pPr>
        <w:rPr>
          <w:sz w:val="28"/>
          <w:szCs w:val="28"/>
        </w:rPr>
      </w:pPr>
      <w:r>
        <w:rPr>
          <w:b/>
          <w:bCs/>
          <w:sz w:val="28"/>
          <w:szCs w:val="28"/>
        </w:rPr>
        <w:t>Приказ</w:t>
      </w:r>
      <w:r>
        <w:rPr>
          <w:sz w:val="28"/>
          <w:szCs w:val="28"/>
        </w:rPr>
        <w:t xml:space="preserve"> департамента общего образования Томской области от 21/08/2007 № 867</w:t>
      </w:r>
      <w:r>
        <w:t xml:space="preserve"> </w:t>
      </w:r>
      <w:r>
        <w:rPr>
          <w:sz w:val="28"/>
          <w:szCs w:val="28"/>
        </w:rPr>
        <w:t xml:space="preserve">«О  примерном учебном плане образовательных учреждений Томской области, реализующих программу специальных (коррекционных) образовательных учреждений </w:t>
      </w:r>
      <w:r>
        <w:rPr>
          <w:sz w:val="28"/>
          <w:szCs w:val="28"/>
          <w:lang w:val="en-US"/>
        </w:rPr>
        <w:t>VIII</w:t>
      </w:r>
      <w:r>
        <w:rPr>
          <w:sz w:val="28"/>
          <w:szCs w:val="28"/>
        </w:rPr>
        <w:t xml:space="preserve"> вида» ………………………………………………………………………………….</w:t>
      </w:r>
    </w:p>
    <w:p w:rsidR="00AF61D2" w:rsidRDefault="00AF61D2">
      <w:pPr>
        <w:pStyle w:val="a8"/>
        <w:rPr>
          <w:sz w:val="28"/>
          <w:szCs w:val="28"/>
        </w:rPr>
      </w:pPr>
      <w:r>
        <w:rPr>
          <w:b/>
          <w:bCs/>
          <w:sz w:val="28"/>
          <w:szCs w:val="28"/>
        </w:rPr>
        <w:t>Приказ</w:t>
      </w:r>
      <w:r>
        <w:rPr>
          <w:sz w:val="28"/>
          <w:szCs w:val="28"/>
        </w:rPr>
        <w:t xml:space="preserve"> Министерства просвещения СССР от 3.07.81 №103 «О введении в действие нормативных документов, регламентирующих деятельность специальных общеобразовательных школ-интернатов (школ с продленным днем) для детей с задержкой психического развития»…………….</w:t>
      </w:r>
    </w:p>
    <w:p w:rsidR="00AF61D2" w:rsidRDefault="00AF61D2">
      <w:pPr>
        <w:jc w:val="both"/>
        <w:rPr>
          <w:sz w:val="28"/>
          <w:szCs w:val="28"/>
        </w:rPr>
      </w:pPr>
      <w:r>
        <w:rPr>
          <w:b/>
          <w:bCs/>
          <w:sz w:val="28"/>
          <w:szCs w:val="28"/>
        </w:rPr>
        <w:t>Инструктивное письмо</w:t>
      </w:r>
      <w:r>
        <w:rPr>
          <w:sz w:val="28"/>
          <w:szCs w:val="28"/>
        </w:rPr>
        <w:t xml:space="preserve"> Министерства здравоохранения от 23.01.90 №22-02-08/11 «О медико-профилактической работе в классах выравнивания для детей с задержкой психического развития»……………………….</w:t>
      </w:r>
    </w:p>
    <w:p w:rsidR="00AF61D2" w:rsidRDefault="00AF61D2">
      <w:pPr>
        <w:pStyle w:val="21"/>
        <w:widowControl/>
        <w:shd w:val="clear" w:color="auto" w:fill="FFFFFF"/>
        <w:spacing w:line="240" w:lineRule="auto"/>
        <w:rPr>
          <w:rFonts w:ascii="Times New Roman" w:hAnsi="Times New Roman" w:cs="Times New Roman"/>
          <w:color w:val="000000"/>
          <w:spacing w:val="4"/>
          <w:sz w:val="28"/>
          <w:szCs w:val="28"/>
        </w:rPr>
      </w:pPr>
      <w:r>
        <w:rPr>
          <w:rFonts w:ascii="Times New Roman" w:hAnsi="Times New Roman" w:cs="Times New Roman"/>
          <w:b/>
          <w:bCs/>
          <w:sz w:val="28"/>
          <w:szCs w:val="28"/>
        </w:rPr>
        <w:t>Письмо</w:t>
      </w:r>
      <w:r>
        <w:rPr>
          <w:rFonts w:ascii="Times New Roman" w:hAnsi="Times New Roman" w:cs="Times New Roman"/>
          <w:sz w:val="28"/>
          <w:szCs w:val="28"/>
        </w:rPr>
        <w:t xml:space="preserve"> Министерства образования Российской Федерации </w:t>
      </w:r>
      <w:r>
        <w:rPr>
          <w:rFonts w:ascii="Times New Roman" w:hAnsi="Times New Roman" w:cs="Times New Roman"/>
          <w:color w:val="000000"/>
          <w:spacing w:val="4"/>
          <w:sz w:val="28"/>
          <w:szCs w:val="28"/>
        </w:rPr>
        <w:t>от 14 декабря 2000 г. №2 «</w:t>
      </w:r>
      <w:r>
        <w:rPr>
          <w:rFonts w:ascii="Times New Roman" w:hAnsi="Times New Roman" w:cs="Times New Roman"/>
          <w:sz w:val="28"/>
          <w:szCs w:val="28"/>
        </w:rPr>
        <w:t>Об организации работы логопедического пункта общеобразовательного учреждения»</w:t>
      </w:r>
      <w:r>
        <w:rPr>
          <w:rFonts w:ascii="Times New Roman" w:hAnsi="Times New Roman" w:cs="Times New Roman"/>
          <w:color w:val="000000"/>
          <w:spacing w:val="4"/>
          <w:sz w:val="28"/>
          <w:szCs w:val="28"/>
        </w:rPr>
        <w:t>……………………</w:t>
      </w:r>
    </w:p>
    <w:p w:rsidR="00AF61D2" w:rsidRDefault="00AF61D2">
      <w:pPr>
        <w:pStyle w:val="a8"/>
        <w:rPr>
          <w:sz w:val="28"/>
          <w:szCs w:val="28"/>
        </w:rPr>
      </w:pPr>
      <w:r>
        <w:rPr>
          <w:b/>
          <w:bCs/>
          <w:sz w:val="28"/>
          <w:szCs w:val="28"/>
        </w:rPr>
        <w:t>Письмо</w:t>
      </w:r>
      <w:r>
        <w:rPr>
          <w:sz w:val="28"/>
          <w:szCs w:val="28"/>
        </w:rPr>
        <w:t xml:space="preserve"> Министерства общего и профессионального образования РФ от 22.01.98 №20-58-07ин/20-4 «Об учителях-логопедах и педагогах-психологах учреждений образования»…………………………………………………</w:t>
      </w:r>
    </w:p>
    <w:p w:rsidR="00AF61D2" w:rsidRDefault="00AF61D2">
      <w:pPr>
        <w:jc w:val="both"/>
        <w:rPr>
          <w:sz w:val="28"/>
          <w:szCs w:val="28"/>
        </w:rPr>
      </w:pPr>
      <w:r>
        <w:rPr>
          <w:b/>
          <w:bCs/>
          <w:sz w:val="28"/>
          <w:szCs w:val="28"/>
        </w:rPr>
        <w:t>Приложение к письму</w:t>
      </w:r>
      <w:r>
        <w:rPr>
          <w:sz w:val="28"/>
          <w:szCs w:val="28"/>
        </w:rPr>
        <w:t xml:space="preserve"> Министерства образования РФ от 12.01.1993 №10/32-т     «Извлечения из перечня компенсационных доплат и повышения ставок заработной платы (должностных окладов) работников образовательных учреждений» ……………</w:t>
      </w:r>
    </w:p>
    <w:p w:rsidR="00AF61D2" w:rsidRDefault="00AF61D2">
      <w:pPr>
        <w:rPr>
          <w:sz w:val="28"/>
          <w:szCs w:val="28"/>
        </w:rPr>
      </w:pPr>
      <w:r>
        <w:rPr>
          <w:b/>
          <w:bCs/>
          <w:color w:val="000000"/>
          <w:spacing w:val="-4"/>
          <w:sz w:val="28"/>
          <w:szCs w:val="28"/>
        </w:rPr>
        <w:t>Письмо</w:t>
      </w:r>
      <w:r>
        <w:rPr>
          <w:sz w:val="28"/>
          <w:szCs w:val="28"/>
        </w:rPr>
        <w:t xml:space="preserve"> </w:t>
      </w:r>
      <w:r>
        <w:rPr>
          <w:color w:val="000000"/>
          <w:spacing w:val="-6"/>
          <w:sz w:val="28"/>
          <w:szCs w:val="28"/>
        </w:rPr>
        <w:t>Министерства образования Российской Федерации</w:t>
      </w:r>
      <w:r>
        <w:rPr>
          <w:sz w:val="28"/>
          <w:szCs w:val="28"/>
        </w:rPr>
        <w:t xml:space="preserve"> от 14 июля 2003 г. № 27/2967-6 (Д) </w:t>
      </w:r>
      <w:r>
        <w:rPr>
          <w:b/>
          <w:bCs/>
          <w:sz w:val="28"/>
          <w:szCs w:val="28"/>
        </w:rPr>
        <w:t>«</w:t>
      </w:r>
      <w:r>
        <w:rPr>
          <w:sz w:val="28"/>
          <w:szCs w:val="28"/>
        </w:rPr>
        <w:t>Положение о Психолого - медико - педагогической комиссии»…</w:t>
      </w:r>
    </w:p>
    <w:p w:rsidR="00AF61D2" w:rsidRDefault="00AF61D2">
      <w:pPr>
        <w:shd w:val="clear" w:color="auto" w:fill="FFFFFF"/>
        <w:ind w:left="40"/>
        <w:jc w:val="both"/>
        <w:rPr>
          <w:sz w:val="28"/>
          <w:szCs w:val="28"/>
        </w:rPr>
      </w:pPr>
      <w:r>
        <w:rPr>
          <w:b/>
          <w:bCs/>
          <w:color w:val="000000"/>
          <w:spacing w:val="-4"/>
          <w:sz w:val="28"/>
          <w:szCs w:val="28"/>
        </w:rPr>
        <w:t>Письмо</w:t>
      </w:r>
      <w:r>
        <w:rPr>
          <w:sz w:val="28"/>
          <w:szCs w:val="28"/>
        </w:rPr>
        <w:t xml:space="preserve"> </w:t>
      </w:r>
      <w:r>
        <w:rPr>
          <w:color w:val="000000"/>
          <w:spacing w:val="-6"/>
          <w:sz w:val="28"/>
          <w:szCs w:val="28"/>
        </w:rPr>
        <w:t>Министерства образования Российской Федерации</w:t>
      </w:r>
      <w:r>
        <w:rPr>
          <w:sz w:val="28"/>
          <w:szCs w:val="28"/>
        </w:rPr>
        <w:t xml:space="preserve"> </w:t>
      </w:r>
      <w:r>
        <w:rPr>
          <w:color w:val="000000"/>
          <w:sz w:val="28"/>
          <w:szCs w:val="28"/>
        </w:rPr>
        <w:t>от 27.03.2000 № 27/901-6 «</w:t>
      </w:r>
      <w:r>
        <w:rPr>
          <w:sz w:val="28"/>
          <w:szCs w:val="28"/>
        </w:rPr>
        <w:t>Положение о Психолого -медико-педагогическом консилиуме образовательного учреждения»………………………….</w:t>
      </w:r>
    </w:p>
    <w:p w:rsidR="00AF61D2" w:rsidRDefault="00AF61D2">
      <w:pPr>
        <w:jc w:val="both"/>
        <w:rPr>
          <w:b/>
          <w:bCs/>
          <w:sz w:val="28"/>
          <w:szCs w:val="28"/>
        </w:rPr>
      </w:pPr>
      <w:r>
        <w:rPr>
          <w:b/>
          <w:bCs/>
          <w:sz w:val="28"/>
          <w:szCs w:val="28"/>
        </w:rPr>
        <w:t xml:space="preserve">Раздел   </w:t>
      </w:r>
      <w:r>
        <w:rPr>
          <w:b/>
          <w:bCs/>
          <w:sz w:val="28"/>
          <w:szCs w:val="28"/>
          <w:lang w:val="en-US"/>
        </w:rPr>
        <w:t>II</w:t>
      </w:r>
      <w:r>
        <w:rPr>
          <w:b/>
          <w:bCs/>
          <w:sz w:val="28"/>
          <w:szCs w:val="28"/>
        </w:rPr>
        <w:t>.</w:t>
      </w:r>
      <w:r>
        <w:rPr>
          <w:sz w:val="28"/>
          <w:szCs w:val="28"/>
        </w:rPr>
        <w:t xml:space="preserve"> </w:t>
      </w:r>
      <w:r>
        <w:rPr>
          <w:b/>
          <w:bCs/>
          <w:sz w:val="28"/>
          <w:szCs w:val="28"/>
        </w:rPr>
        <w:t>Методические рекомендации для организации коррекционно-развивающей работы учителей - логопедов, дефектологов  образовательных учреждений</w:t>
      </w:r>
    </w:p>
    <w:p w:rsidR="00AF61D2" w:rsidRDefault="00AF61D2">
      <w:pPr>
        <w:jc w:val="both"/>
        <w:rPr>
          <w:sz w:val="28"/>
          <w:szCs w:val="28"/>
        </w:rPr>
      </w:pPr>
      <w:r>
        <w:rPr>
          <w:b/>
          <w:bCs/>
          <w:sz w:val="28"/>
          <w:szCs w:val="28"/>
        </w:rPr>
        <w:t>Из проекта концепции</w:t>
      </w:r>
      <w:r>
        <w:rPr>
          <w:sz w:val="28"/>
          <w:szCs w:val="28"/>
        </w:rPr>
        <w:t xml:space="preserve"> специального обучения и воспитания детей с нарушением умственного и физического развития…………………….</w:t>
      </w:r>
    </w:p>
    <w:p w:rsidR="00AF61D2" w:rsidRDefault="00AF61D2">
      <w:pPr>
        <w:jc w:val="both"/>
        <w:rPr>
          <w:sz w:val="28"/>
          <w:szCs w:val="28"/>
        </w:rPr>
      </w:pPr>
      <w:r>
        <w:rPr>
          <w:b/>
          <w:bCs/>
          <w:sz w:val="28"/>
          <w:szCs w:val="28"/>
        </w:rPr>
        <w:t>Инструктивное письмо</w:t>
      </w:r>
      <w:r>
        <w:rPr>
          <w:sz w:val="28"/>
          <w:szCs w:val="28"/>
        </w:rPr>
        <w:t xml:space="preserve"> Министерства народного образования РСФСР от 30.06.89 № 17-154-6 «О направлении рекомендаций об индивидуальных и групповых коррекционных занятиях с учащимися специальных школ и классов выравнивания для детей с задержкой психического развития»…………………</w:t>
      </w:r>
    </w:p>
    <w:p w:rsidR="00AF61D2" w:rsidRDefault="00AF61D2">
      <w:pPr>
        <w:pStyle w:val="a8"/>
        <w:rPr>
          <w:sz w:val="28"/>
          <w:szCs w:val="28"/>
        </w:rPr>
      </w:pPr>
      <w:r>
        <w:rPr>
          <w:b/>
          <w:bCs/>
          <w:sz w:val="28"/>
          <w:szCs w:val="28"/>
        </w:rPr>
        <w:t>Дефектологическое сопровождение</w:t>
      </w:r>
      <w:r>
        <w:rPr>
          <w:sz w:val="28"/>
          <w:szCs w:val="28"/>
        </w:rPr>
        <w:t xml:space="preserve"> учащихся с задержкой психического развития в общеобразовательной школе………………………</w:t>
      </w:r>
    </w:p>
    <w:p w:rsidR="00AF61D2" w:rsidRDefault="00AF61D2">
      <w:pPr>
        <w:jc w:val="both"/>
        <w:rPr>
          <w:sz w:val="28"/>
          <w:szCs w:val="28"/>
        </w:rPr>
      </w:pPr>
      <w:r>
        <w:rPr>
          <w:b/>
          <w:bCs/>
          <w:sz w:val="28"/>
          <w:szCs w:val="28"/>
        </w:rPr>
        <w:t xml:space="preserve">Рекомендации </w:t>
      </w:r>
      <w:r>
        <w:rPr>
          <w:sz w:val="28"/>
          <w:szCs w:val="28"/>
        </w:rPr>
        <w:t>по приему детей с задержкой психического развития в дошкольные учреждения и группы специального назначения, утвержденные Гособразованием СССР и Минздравом СССР от 26.11.90 №37-14/2………………………</w:t>
      </w:r>
    </w:p>
    <w:p w:rsidR="00AF61D2" w:rsidRDefault="00AF61D2">
      <w:pPr>
        <w:pStyle w:val="3"/>
        <w:ind w:left="720" w:hanging="720"/>
        <w:jc w:val="both"/>
        <w:rPr>
          <w:rFonts w:ascii="Times New Roman" w:hAnsi="Times New Roman" w:cs="Times New Roman"/>
          <w:b w:val="0"/>
          <w:bCs w:val="0"/>
          <w:color w:val="333333"/>
          <w:sz w:val="28"/>
          <w:szCs w:val="28"/>
        </w:rPr>
      </w:pPr>
      <w:r>
        <w:rPr>
          <w:rFonts w:ascii="Times New Roman" w:hAnsi="Times New Roman" w:cs="Times New Roman"/>
          <w:color w:val="333333"/>
          <w:sz w:val="28"/>
          <w:szCs w:val="28"/>
        </w:rPr>
        <w:t xml:space="preserve">О проведении </w:t>
      </w:r>
      <w:r>
        <w:rPr>
          <w:rFonts w:ascii="Times New Roman" w:hAnsi="Times New Roman" w:cs="Times New Roman"/>
          <w:b w:val="0"/>
          <w:bCs w:val="0"/>
          <w:color w:val="333333"/>
          <w:sz w:val="28"/>
          <w:szCs w:val="28"/>
        </w:rPr>
        <w:t>государственной (итоговой) аттестации и приема в высшие и средние специальные учебные заведения граждан с ограниченными возможностями здоровья……………..</w:t>
      </w:r>
    </w:p>
    <w:p w:rsidR="00AF61D2" w:rsidRDefault="00AF61D2">
      <w:pPr>
        <w:jc w:val="both"/>
        <w:rPr>
          <w:sz w:val="28"/>
          <w:szCs w:val="28"/>
        </w:rPr>
      </w:pPr>
      <w:r>
        <w:rPr>
          <w:b/>
          <w:bCs/>
          <w:sz w:val="28"/>
          <w:szCs w:val="28"/>
        </w:rPr>
        <w:t>Методические рекомендации</w:t>
      </w:r>
      <w:r>
        <w:rPr>
          <w:sz w:val="28"/>
          <w:szCs w:val="28"/>
        </w:rPr>
        <w:t xml:space="preserve"> о деятельности X-XII классов в специальных (коррекционных) образовательных учреждениях VIII вида с углубленной трудовой подготовкой……………… </w:t>
      </w:r>
    </w:p>
    <w:p w:rsidR="00AF61D2" w:rsidRDefault="00AF61D2">
      <w:pPr>
        <w:pStyle w:val="1"/>
        <w:ind w:left="432" w:hanging="432"/>
        <w:jc w:val="both"/>
        <w:rPr>
          <w:rFonts w:ascii="Times New Roman" w:hAnsi="Times New Roman" w:cs="Times New Roman"/>
          <w:i w:val="0"/>
          <w:iCs w:val="0"/>
          <w:color w:val="333333"/>
          <w:sz w:val="28"/>
          <w:szCs w:val="28"/>
        </w:rPr>
      </w:pPr>
      <w:r>
        <w:rPr>
          <w:rFonts w:ascii="Times New Roman" w:hAnsi="Times New Roman" w:cs="Times New Roman"/>
          <w:b/>
          <w:bCs/>
          <w:i w:val="0"/>
          <w:iCs w:val="0"/>
          <w:sz w:val="28"/>
          <w:szCs w:val="28"/>
        </w:rPr>
        <w:t>Приказ</w:t>
      </w:r>
      <w:r>
        <w:rPr>
          <w:rFonts w:ascii="Times New Roman" w:hAnsi="Times New Roman" w:cs="Times New Roman"/>
          <w:i w:val="0"/>
          <w:iCs w:val="0"/>
          <w:sz w:val="28"/>
          <w:szCs w:val="28"/>
        </w:rPr>
        <w:t xml:space="preserve"> департамента общего образования Томской области об утверждении формы «Выписки из протокола психолого-медико-педагогической комиссии органа местного самоуправления, осуществляющего управление в сфере образования</w:t>
      </w:r>
      <w:r>
        <w:rPr>
          <w:sz w:val="28"/>
          <w:szCs w:val="28"/>
        </w:rPr>
        <w:t>»</w:t>
      </w:r>
      <w:r>
        <w:rPr>
          <w:rFonts w:ascii="Times New Roman" w:hAnsi="Times New Roman" w:cs="Times New Roman"/>
          <w:i w:val="0"/>
          <w:iCs w:val="0"/>
          <w:sz w:val="28"/>
          <w:szCs w:val="28"/>
        </w:rPr>
        <w:t>…………..</w:t>
      </w:r>
      <w:r>
        <w:rPr>
          <w:b/>
          <w:bCs/>
          <w:color w:val="333333"/>
          <w:sz w:val="28"/>
          <w:szCs w:val="28"/>
        </w:rPr>
        <w:t xml:space="preserve"> </w:t>
      </w:r>
      <w:r>
        <w:rPr>
          <w:rFonts w:ascii="Times New Roman" w:hAnsi="Times New Roman" w:cs="Times New Roman"/>
          <w:b/>
          <w:bCs/>
          <w:i w:val="0"/>
          <w:iCs w:val="0"/>
          <w:color w:val="333333"/>
          <w:sz w:val="28"/>
          <w:szCs w:val="28"/>
        </w:rPr>
        <w:t>Рекомендации</w:t>
      </w:r>
      <w:r>
        <w:rPr>
          <w:rFonts w:ascii="Times New Roman" w:hAnsi="Times New Roman" w:cs="Times New Roman"/>
          <w:i w:val="0"/>
          <w:iCs w:val="0"/>
          <w:color w:val="333333"/>
          <w:sz w:val="28"/>
          <w:szCs w:val="28"/>
        </w:rPr>
        <w:t xml:space="preserve"> по  созданию условий для получения образования детьми с ограниченными возможностями здоровья и детьми- инвалидами………….. </w:t>
      </w:r>
    </w:p>
    <w:p w:rsidR="00AF61D2" w:rsidRDefault="00AF61D2">
      <w:pPr>
        <w:pStyle w:val="a8"/>
        <w:rPr>
          <w:b/>
          <w:bCs/>
          <w:sz w:val="28"/>
          <w:szCs w:val="28"/>
        </w:rPr>
      </w:pPr>
    </w:p>
    <w:p w:rsidR="00AF61D2" w:rsidRDefault="00AF61D2">
      <w:pPr>
        <w:pStyle w:val="a8"/>
        <w:rPr>
          <w:sz w:val="28"/>
          <w:szCs w:val="28"/>
        </w:rPr>
      </w:pPr>
      <w:r>
        <w:rPr>
          <w:b/>
          <w:bCs/>
          <w:sz w:val="28"/>
          <w:szCs w:val="28"/>
        </w:rPr>
        <w:t>Словарь психологических терминов</w:t>
      </w:r>
      <w:r>
        <w:rPr>
          <w:sz w:val="28"/>
          <w:szCs w:val="28"/>
        </w:rPr>
        <w:t>………………………………….</w:t>
      </w:r>
    </w:p>
    <w:p w:rsidR="00AF61D2" w:rsidRDefault="00AF61D2">
      <w:pPr>
        <w:pStyle w:val="21"/>
        <w:widowControl/>
        <w:shd w:val="clear" w:color="auto" w:fill="FFFFFF"/>
        <w:spacing w:line="240" w:lineRule="auto"/>
        <w:rPr>
          <w:rFonts w:ascii="Times New Roman" w:hAnsi="Times New Roman" w:cs="Times New Roman"/>
          <w:color w:val="000000"/>
          <w:spacing w:val="4"/>
          <w:sz w:val="28"/>
          <w:szCs w:val="28"/>
        </w:rPr>
      </w:pPr>
    </w:p>
    <w:p w:rsidR="00AF61D2" w:rsidRDefault="00AF61D2">
      <w:pPr>
        <w:pStyle w:val="21"/>
        <w:widowControl/>
        <w:shd w:val="clear" w:color="auto" w:fill="FFFFFF"/>
        <w:spacing w:line="240" w:lineRule="auto"/>
        <w:rPr>
          <w:rFonts w:ascii="Times New Roman" w:hAnsi="Times New Roman" w:cs="Times New Roman"/>
          <w:i/>
          <w:iCs/>
          <w:color w:val="000000"/>
          <w:spacing w:val="4"/>
          <w:sz w:val="28"/>
          <w:szCs w:val="28"/>
        </w:rPr>
      </w:pPr>
    </w:p>
    <w:p w:rsidR="00AF61D2" w:rsidRDefault="00AF61D2">
      <w:pPr>
        <w:jc w:val="both"/>
        <w:rPr>
          <w:b/>
          <w:bCs/>
          <w:sz w:val="28"/>
          <w:szCs w:val="28"/>
        </w:rPr>
      </w:pPr>
      <w:r>
        <w:rPr>
          <w:b/>
          <w:bCs/>
          <w:sz w:val="28"/>
          <w:szCs w:val="28"/>
        </w:rPr>
        <w:t>Введение</w:t>
      </w:r>
    </w:p>
    <w:p w:rsidR="00AF61D2" w:rsidRDefault="00AF61D2">
      <w:pPr>
        <w:jc w:val="both"/>
        <w:rPr>
          <w:b/>
          <w:bCs/>
          <w:sz w:val="28"/>
          <w:szCs w:val="28"/>
        </w:rPr>
      </w:pPr>
    </w:p>
    <w:p w:rsidR="00AF61D2" w:rsidRDefault="00AF61D2">
      <w:pPr>
        <w:jc w:val="both"/>
        <w:rPr>
          <w:sz w:val="28"/>
          <w:szCs w:val="28"/>
        </w:rPr>
      </w:pPr>
      <w:r>
        <w:rPr>
          <w:sz w:val="28"/>
          <w:szCs w:val="28"/>
        </w:rPr>
        <w:t xml:space="preserve">                                   Уважаемые коллеги!</w:t>
      </w:r>
    </w:p>
    <w:p w:rsidR="00AF61D2" w:rsidRDefault="00AF61D2">
      <w:pPr>
        <w:jc w:val="both"/>
        <w:rPr>
          <w:sz w:val="28"/>
          <w:szCs w:val="28"/>
        </w:rPr>
      </w:pPr>
      <w:r>
        <w:rPr>
          <w:sz w:val="28"/>
          <w:szCs w:val="28"/>
        </w:rPr>
        <w:t xml:space="preserve">                   </w:t>
      </w:r>
    </w:p>
    <w:p w:rsidR="00AF61D2" w:rsidRDefault="00AF61D2">
      <w:pPr>
        <w:jc w:val="both"/>
        <w:rPr>
          <w:sz w:val="28"/>
          <w:szCs w:val="28"/>
        </w:rPr>
      </w:pPr>
      <w:r>
        <w:rPr>
          <w:sz w:val="28"/>
          <w:szCs w:val="28"/>
        </w:rPr>
        <w:t xml:space="preserve">      На современном этапе безбарьерное пространство коррекционно-развивающего образования должно найти своё место во всех звеньях системы дошкольного и общего образования. Необходимо в каждом образовательном учреждении создать адаптивную среду, которая бы сама приспосабливалась к ребёнку, требующему повышенного внимания и заботы.</w:t>
      </w:r>
    </w:p>
    <w:p w:rsidR="00AF61D2" w:rsidRDefault="00AF61D2">
      <w:pPr>
        <w:jc w:val="both"/>
        <w:rPr>
          <w:sz w:val="28"/>
          <w:szCs w:val="28"/>
        </w:rPr>
      </w:pPr>
      <w:r>
        <w:rPr>
          <w:sz w:val="28"/>
          <w:szCs w:val="28"/>
        </w:rPr>
        <w:t>Для создания условий формирования комфортной среды в образовательных учреждениях необходимо знать нормативно-правовые документы, регламентирующие работу по данному направлению на уровне Российской Федерации, областного, муниципального образования.</w:t>
      </w:r>
    </w:p>
    <w:p w:rsidR="00AF61D2" w:rsidRDefault="00AF61D2">
      <w:pPr>
        <w:pStyle w:val="a8"/>
        <w:rPr>
          <w:sz w:val="28"/>
          <w:szCs w:val="28"/>
        </w:rPr>
      </w:pPr>
      <w:r>
        <w:rPr>
          <w:sz w:val="28"/>
          <w:szCs w:val="28"/>
        </w:rPr>
        <w:t xml:space="preserve">    Сборник нормативных, методических документов по коррекционно-</w:t>
      </w:r>
      <w:r>
        <w:rPr>
          <w:b/>
          <w:bCs/>
          <w:sz w:val="28"/>
          <w:szCs w:val="28"/>
        </w:rPr>
        <w:t>развивающему</w:t>
      </w:r>
      <w:r>
        <w:rPr>
          <w:sz w:val="28"/>
          <w:szCs w:val="28"/>
        </w:rPr>
        <w:t xml:space="preserve"> образованию позволит грамотно  планировать работу в образовательных учреждениях по оказанию комплексной психолого-медико-педагогической помощи детям, испытывающим трудности в обучении. Состав детей с ограниченными возможностями здоровья, обучающихся и воспитывающихся  в дошкольном образовательном учреждении и общеобразовательной школе, очень разный. В условиях  общеобразовательного класса, дошкольной группы  обучаются дети с задержкой психического развития, с нарушением зрения, слуха, с тяжёлым нарушением речи, с нарушением интеллекта. </w:t>
      </w:r>
    </w:p>
    <w:p w:rsidR="00AF61D2" w:rsidRDefault="00AF61D2">
      <w:pPr>
        <w:pStyle w:val="a8"/>
        <w:ind w:firstLine="708"/>
        <w:rPr>
          <w:sz w:val="28"/>
          <w:szCs w:val="28"/>
        </w:rPr>
      </w:pPr>
      <w:r>
        <w:rPr>
          <w:sz w:val="28"/>
          <w:szCs w:val="28"/>
        </w:rPr>
        <w:t>В сборник включены приказы, инструктивно-методические письма и рекомендации, учебные планы и другие действующие документы, утверждённые до 2009 года.</w:t>
      </w:r>
    </w:p>
    <w:p w:rsidR="00AF61D2" w:rsidRDefault="00AF61D2">
      <w:pPr>
        <w:pStyle w:val="a8"/>
        <w:ind w:firstLine="708"/>
        <w:rPr>
          <w:sz w:val="28"/>
          <w:szCs w:val="28"/>
        </w:rPr>
      </w:pPr>
      <w:r>
        <w:rPr>
          <w:sz w:val="28"/>
          <w:szCs w:val="28"/>
        </w:rPr>
        <w:t>Содержание сборника состоит из двух разделов:</w:t>
      </w:r>
    </w:p>
    <w:p w:rsidR="00AF61D2" w:rsidRDefault="00AF61D2">
      <w:pPr>
        <w:pStyle w:val="a8"/>
        <w:rPr>
          <w:sz w:val="28"/>
          <w:szCs w:val="28"/>
        </w:rPr>
      </w:pPr>
      <w:r>
        <w:rPr>
          <w:sz w:val="28"/>
          <w:szCs w:val="28"/>
        </w:rPr>
        <w:t>-документы, регламентирующие работу в специальных (коррекционных) классах, группах      образовательных учреждений;</w:t>
      </w:r>
    </w:p>
    <w:p w:rsidR="00AF61D2" w:rsidRDefault="00AF61D2">
      <w:pPr>
        <w:pStyle w:val="a8"/>
        <w:rPr>
          <w:sz w:val="28"/>
          <w:szCs w:val="28"/>
        </w:rPr>
      </w:pPr>
      <w:r>
        <w:rPr>
          <w:sz w:val="28"/>
          <w:szCs w:val="28"/>
        </w:rPr>
        <w:t>-методические рекомендации для организации коррекционно-развивающей работы учителей-логопедов, дефектологов образовательных учреждений.</w:t>
      </w:r>
    </w:p>
    <w:p w:rsidR="00AF61D2" w:rsidRDefault="00AF61D2">
      <w:pPr>
        <w:pStyle w:val="a8"/>
        <w:ind w:firstLine="708"/>
        <w:rPr>
          <w:sz w:val="28"/>
          <w:szCs w:val="28"/>
        </w:rPr>
      </w:pPr>
      <w:r>
        <w:rPr>
          <w:sz w:val="28"/>
          <w:szCs w:val="28"/>
        </w:rPr>
        <w:t xml:space="preserve">Сборник подготовлен в помощь руководителям образовательных учреждений, педагогам, учителям-логопедам, дефектологам, работающим с детьми с ограниченными возможностями здоровья в условиях общеобразовательного учреждения. </w:t>
      </w:r>
    </w:p>
    <w:p w:rsidR="00AF61D2" w:rsidRDefault="00AF61D2">
      <w:pPr>
        <w:pStyle w:val="a8"/>
        <w:rPr>
          <w:sz w:val="28"/>
          <w:szCs w:val="28"/>
        </w:rPr>
      </w:pPr>
    </w:p>
    <w:p w:rsidR="00AF61D2" w:rsidRDefault="00AF61D2">
      <w:pPr>
        <w:pStyle w:val="a8"/>
        <w:rPr>
          <w:sz w:val="28"/>
          <w:szCs w:val="28"/>
        </w:rPr>
      </w:pPr>
    </w:p>
    <w:p w:rsidR="00AF61D2" w:rsidRDefault="00AF61D2">
      <w:pPr>
        <w:pStyle w:val="a8"/>
        <w:rPr>
          <w:sz w:val="28"/>
          <w:szCs w:val="28"/>
        </w:rPr>
      </w:pPr>
    </w:p>
    <w:p w:rsidR="00AF61D2" w:rsidRDefault="00AF61D2">
      <w:pPr>
        <w:pStyle w:val="a8"/>
        <w:rPr>
          <w:sz w:val="28"/>
          <w:szCs w:val="28"/>
        </w:rPr>
      </w:pPr>
    </w:p>
    <w:p w:rsidR="00AF61D2" w:rsidRDefault="00AF61D2">
      <w:pPr>
        <w:jc w:val="both"/>
        <w:rPr>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r>
        <w:rPr>
          <w:b/>
          <w:bCs/>
          <w:sz w:val="28"/>
          <w:szCs w:val="28"/>
        </w:rPr>
        <w:t xml:space="preserve">Раздел </w:t>
      </w:r>
      <w:r>
        <w:rPr>
          <w:b/>
          <w:bCs/>
          <w:sz w:val="28"/>
          <w:szCs w:val="28"/>
          <w:lang w:val="en-US"/>
        </w:rPr>
        <w:t>I</w:t>
      </w:r>
      <w:r>
        <w:rPr>
          <w:b/>
          <w:bCs/>
          <w:sz w:val="28"/>
          <w:szCs w:val="28"/>
        </w:rPr>
        <w:t xml:space="preserve">. </w:t>
      </w:r>
    </w:p>
    <w:p w:rsidR="00AF61D2" w:rsidRDefault="00AF61D2">
      <w:pPr>
        <w:pStyle w:val="31"/>
        <w:rPr>
          <w:rFonts w:ascii="Times New Roman" w:hAnsi="Times New Roman" w:cs="Times New Roman"/>
          <w:sz w:val="28"/>
          <w:szCs w:val="28"/>
        </w:rPr>
      </w:pPr>
      <w:r>
        <w:rPr>
          <w:rFonts w:ascii="Times New Roman" w:hAnsi="Times New Roman" w:cs="Times New Roman"/>
          <w:sz w:val="28"/>
          <w:szCs w:val="28"/>
        </w:rPr>
        <w:t>Документы, регламентирующие коррекционно-развивающую работу в специальных (коррекционных) классах, группах в условиях общеобразовательного учреждения</w:t>
      </w:r>
    </w:p>
    <w:p w:rsidR="00AF61D2" w:rsidRDefault="00AF61D2">
      <w:pPr>
        <w:jc w:val="both"/>
        <w:rPr>
          <w:b/>
          <w:bCs/>
          <w:sz w:val="28"/>
          <w:szCs w:val="28"/>
        </w:rPr>
      </w:pPr>
    </w:p>
    <w:p w:rsidR="00AF61D2" w:rsidRDefault="00AF61D2">
      <w:pPr>
        <w:pStyle w:val="a8"/>
        <w:rPr>
          <w:b/>
          <w:bCs/>
          <w:sz w:val="28"/>
          <w:szCs w:val="28"/>
        </w:rPr>
      </w:pPr>
    </w:p>
    <w:p w:rsidR="00AF61D2" w:rsidRDefault="00AF61D2">
      <w:pPr>
        <w:pStyle w:val="a8"/>
        <w:rPr>
          <w:b/>
          <w:bCs/>
          <w:sz w:val="28"/>
          <w:szCs w:val="28"/>
        </w:rPr>
      </w:pPr>
    </w:p>
    <w:p w:rsidR="00AF61D2" w:rsidRDefault="00AF61D2">
      <w:pPr>
        <w:shd w:val="clear" w:color="auto" w:fill="FFFFFF"/>
        <w:ind w:right="5"/>
        <w:jc w:val="both"/>
        <w:rPr>
          <w:b/>
          <w:bCs/>
          <w:color w:val="000000"/>
          <w:sz w:val="28"/>
          <w:szCs w:val="28"/>
        </w:rPr>
      </w:pPr>
      <w:r>
        <w:rPr>
          <w:b/>
          <w:bCs/>
          <w:color w:val="000000"/>
          <w:sz w:val="28"/>
          <w:szCs w:val="28"/>
        </w:rPr>
        <w:t>ПОСТАНОВЛЕНИЕ</w:t>
      </w:r>
    </w:p>
    <w:p w:rsidR="00AF61D2" w:rsidRDefault="00AF61D2">
      <w:pPr>
        <w:shd w:val="clear" w:color="auto" w:fill="FFFFFF"/>
        <w:jc w:val="both"/>
        <w:rPr>
          <w:b/>
          <w:bCs/>
          <w:color w:val="000000"/>
          <w:spacing w:val="-7"/>
          <w:sz w:val="28"/>
          <w:szCs w:val="28"/>
        </w:rPr>
      </w:pPr>
      <w:r>
        <w:rPr>
          <w:b/>
          <w:bCs/>
          <w:color w:val="000000"/>
          <w:spacing w:val="-7"/>
          <w:sz w:val="28"/>
          <w:szCs w:val="28"/>
        </w:rPr>
        <w:t>Правительства РФ от 12 марта 1997 г. № 288</w:t>
      </w:r>
    </w:p>
    <w:p w:rsidR="00AF61D2" w:rsidRDefault="00AF61D2">
      <w:pPr>
        <w:shd w:val="clear" w:color="auto" w:fill="FFFFFF"/>
        <w:ind w:right="10"/>
        <w:jc w:val="both"/>
        <w:rPr>
          <w:sz w:val="28"/>
          <w:szCs w:val="28"/>
        </w:rPr>
      </w:pPr>
      <w:r>
        <w:rPr>
          <w:b/>
          <w:bCs/>
          <w:color w:val="000000"/>
          <w:spacing w:val="2"/>
          <w:w w:val="98"/>
          <w:sz w:val="28"/>
          <w:szCs w:val="28"/>
        </w:rPr>
        <w:t>«ОБ УТВЕРЖДЕНИИ ТИПОВОГО ПОЛОЖЕНИЯ</w:t>
      </w:r>
      <w:r>
        <w:rPr>
          <w:sz w:val="28"/>
          <w:szCs w:val="28"/>
        </w:rPr>
        <w:t xml:space="preserve"> </w:t>
      </w:r>
    </w:p>
    <w:p w:rsidR="00AF61D2" w:rsidRDefault="00AF61D2">
      <w:pPr>
        <w:shd w:val="clear" w:color="auto" w:fill="FFFFFF"/>
        <w:ind w:right="10"/>
        <w:jc w:val="both"/>
        <w:rPr>
          <w:b/>
          <w:bCs/>
          <w:color w:val="000000"/>
          <w:spacing w:val="1"/>
          <w:w w:val="98"/>
          <w:sz w:val="28"/>
          <w:szCs w:val="28"/>
        </w:rPr>
      </w:pPr>
      <w:r>
        <w:rPr>
          <w:b/>
          <w:bCs/>
          <w:color w:val="000000"/>
          <w:spacing w:val="2"/>
          <w:w w:val="98"/>
          <w:sz w:val="28"/>
          <w:szCs w:val="28"/>
        </w:rPr>
        <w:t>О СПЕЦИАЛЬНОМ (КОРРЕКЦИОННОМ)</w:t>
      </w:r>
      <w:r>
        <w:rPr>
          <w:sz w:val="28"/>
          <w:szCs w:val="28"/>
        </w:rPr>
        <w:t xml:space="preserve"> </w:t>
      </w:r>
      <w:r>
        <w:rPr>
          <w:b/>
          <w:bCs/>
          <w:color w:val="000000"/>
          <w:w w:val="98"/>
          <w:sz w:val="28"/>
          <w:szCs w:val="28"/>
        </w:rPr>
        <w:t xml:space="preserve">ОБРАЗОВАТЕЛЬНОМ УЧРЕЖДЕНИИ </w:t>
      </w:r>
      <w:r>
        <w:rPr>
          <w:b/>
          <w:bCs/>
          <w:color w:val="000000"/>
          <w:spacing w:val="-1"/>
          <w:w w:val="98"/>
          <w:sz w:val="28"/>
          <w:szCs w:val="28"/>
        </w:rPr>
        <w:t>ДЛЯ ОБУЧАЮЩИХСЯ, ВОСПИТАННИКОВ</w:t>
      </w:r>
      <w:r>
        <w:rPr>
          <w:sz w:val="28"/>
          <w:szCs w:val="28"/>
        </w:rPr>
        <w:t xml:space="preserve"> </w:t>
      </w:r>
      <w:r>
        <w:rPr>
          <w:b/>
          <w:bCs/>
          <w:color w:val="000000"/>
          <w:spacing w:val="1"/>
          <w:w w:val="98"/>
          <w:sz w:val="28"/>
          <w:szCs w:val="28"/>
        </w:rPr>
        <w:t>С ОТКЛОНЕНИЯМИ В РАЗВИТИИ»</w:t>
      </w:r>
    </w:p>
    <w:p w:rsidR="00AF61D2" w:rsidRDefault="00AF61D2">
      <w:pPr>
        <w:shd w:val="clear" w:color="auto" w:fill="FFFFFF"/>
        <w:ind w:left="730" w:right="461" w:firstLine="605"/>
        <w:jc w:val="both"/>
        <w:rPr>
          <w:b/>
          <w:bCs/>
          <w:color w:val="000000"/>
          <w:spacing w:val="-18"/>
          <w:w w:val="98"/>
          <w:sz w:val="28"/>
          <w:szCs w:val="28"/>
        </w:rPr>
      </w:pPr>
      <w:r>
        <w:rPr>
          <w:b/>
          <w:bCs/>
          <w:color w:val="000000"/>
          <w:spacing w:val="1"/>
          <w:w w:val="98"/>
          <w:sz w:val="28"/>
          <w:szCs w:val="28"/>
        </w:rPr>
        <w:t xml:space="preserve"> </w:t>
      </w:r>
      <w:r>
        <w:rPr>
          <w:b/>
          <w:bCs/>
          <w:color w:val="000000"/>
          <w:spacing w:val="-18"/>
          <w:w w:val="98"/>
          <w:sz w:val="28"/>
          <w:szCs w:val="28"/>
        </w:rPr>
        <w:t>(с изменениями от 10 марта 2000 г., 23 декабря 2002 г.)</w:t>
      </w:r>
    </w:p>
    <w:p w:rsidR="00AF61D2" w:rsidRDefault="00AF61D2">
      <w:pPr>
        <w:shd w:val="clear" w:color="auto" w:fill="FFFFFF"/>
        <w:ind w:left="288"/>
        <w:jc w:val="both"/>
        <w:rPr>
          <w:color w:val="000000"/>
          <w:spacing w:val="1"/>
          <w:sz w:val="28"/>
          <w:szCs w:val="28"/>
        </w:rPr>
      </w:pPr>
      <w:r>
        <w:rPr>
          <w:color w:val="000000"/>
          <w:spacing w:val="1"/>
          <w:sz w:val="28"/>
          <w:szCs w:val="28"/>
        </w:rPr>
        <w:t>Правительство Российской Федерации постановляет:</w:t>
      </w:r>
    </w:p>
    <w:p w:rsidR="00AF61D2" w:rsidRDefault="00AF61D2">
      <w:pPr>
        <w:shd w:val="clear" w:color="auto" w:fill="FFFFFF"/>
        <w:ind w:left="278"/>
        <w:jc w:val="both"/>
        <w:rPr>
          <w:color w:val="000000"/>
          <w:spacing w:val="1"/>
          <w:sz w:val="28"/>
          <w:szCs w:val="28"/>
        </w:rPr>
      </w:pPr>
      <w:r>
        <w:rPr>
          <w:color w:val="000000"/>
          <w:spacing w:val="1"/>
          <w:sz w:val="28"/>
          <w:szCs w:val="28"/>
        </w:rPr>
        <w:t>Утвердить прилагаемое Типовое положение о специальном (коррекционном) образовательном учреждении для обучающихся, воспитанников с</w:t>
      </w:r>
      <w:r>
        <w:rPr>
          <w:sz w:val="28"/>
          <w:szCs w:val="28"/>
        </w:rPr>
        <w:t xml:space="preserve"> </w:t>
      </w:r>
      <w:r>
        <w:rPr>
          <w:color w:val="000000"/>
          <w:spacing w:val="1"/>
          <w:sz w:val="28"/>
          <w:szCs w:val="28"/>
        </w:rPr>
        <w:t>отклонениями в развитии.</w:t>
      </w:r>
    </w:p>
    <w:p w:rsidR="00AF61D2" w:rsidRDefault="00AF61D2">
      <w:pPr>
        <w:shd w:val="clear" w:color="auto" w:fill="FFFFFF"/>
        <w:ind w:left="288" w:right="3226"/>
        <w:jc w:val="both"/>
        <w:rPr>
          <w:color w:val="000000"/>
          <w:spacing w:val="-1"/>
          <w:sz w:val="28"/>
          <w:szCs w:val="28"/>
        </w:rPr>
      </w:pPr>
      <w:r>
        <w:rPr>
          <w:color w:val="000000"/>
          <w:spacing w:val="-1"/>
          <w:sz w:val="28"/>
          <w:szCs w:val="28"/>
        </w:rPr>
        <w:t xml:space="preserve">Председатель Правительства </w:t>
      </w:r>
    </w:p>
    <w:p w:rsidR="00AF61D2" w:rsidRDefault="00AF61D2">
      <w:pPr>
        <w:shd w:val="clear" w:color="auto" w:fill="FFFFFF"/>
        <w:ind w:left="288"/>
        <w:jc w:val="both"/>
        <w:rPr>
          <w:i/>
          <w:iCs/>
          <w:color w:val="000000"/>
          <w:spacing w:val="1"/>
          <w:sz w:val="28"/>
          <w:szCs w:val="28"/>
        </w:rPr>
      </w:pPr>
      <w:r>
        <w:rPr>
          <w:color w:val="000000"/>
          <w:spacing w:val="1"/>
          <w:sz w:val="28"/>
          <w:szCs w:val="28"/>
        </w:rPr>
        <w:t xml:space="preserve">Российской Федерации                                                    </w:t>
      </w:r>
      <w:r>
        <w:rPr>
          <w:i/>
          <w:iCs/>
          <w:color w:val="000000"/>
          <w:spacing w:val="1"/>
          <w:sz w:val="28"/>
          <w:szCs w:val="28"/>
        </w:rPr>
        <w:t>В. Черномырдин</w:t>
      </w:r>
    </w:p>
    <w:p w:rsidR="00AF61D2" w:rsidRDefault="00AF61D2">
      <w:pPr>
        <w:pStyle w:val="1"/>
        <w:ind w:left="432" w:hanging="432"/>
        <w:jc w:val="both"/>
        <w:rPr>
          <w:rFonts w:ascii="Times New Roman" w:hAnsi="Times New Roman" w:cs="Times New Roman"/>
          <w:sz w:val="28"/>
          <w:szCs w:val="28"/>
        </w:rPr>
      </w:pPr>
    </w:p>
    <w:p w:rsidR="00AF61D2" w:rsidRDefault="00AF61D2">
      <w:pPr>
        <w:pStyle w:val="1"/>
        <w:ind w:left="432" w:hanging="432"/>
        <w:jc w:val="both"/>
      </w:pPr>
      <w:r>
        <w:t>Приложение</w:t>
      </w:r>
    </w:p>
    <w:p w:rsidR="00AF61D2" w:rsidRDefault="00AF61D2">
      <w:pPr>
        <w:shd w:val="clear" w:color="auto" w:fill="FFFFFF"/>
        <w:ind w:firstLine="19"/>
        <w:jc w:val="both"/>
        <w:rPr>
          <w:b/>
          <w:bCs/>
          <w:color w:val="000000"/>
          <w:spacing w:val="1"/>
          <w:w w:val="98"/>
          <w:sz w:val="28"/>
          <w:szCs w:val="28"/>
        </w:rPr>
      </w:pPr>
      <w:r>
        <w:rPr>
          <w:b/>
          <w:bCs/>
          <w:spacing w:val="1"/>
          <w:w w:val="98"/>
          <w:sz w:val="28"/>
          <w:szCs w:val="28"/>
        </w:rPr>
        <w:t xml:space="preserve">ТИПОВОЕ ПОЛОЖЕНИЕ </w:t>
      </w:r>
      <w:r>
        <w:rPr>
          <w:b/>
          <w:bCs/>
          <w:w w:val="98"/>
          <w:sz w:val="28"/>
          <w:szCs w:val="28"/>
        </w:rPr>
        <w:t>О СПЕЦИАЛЬНОМ (КОРРЕКЦИОННОМ)</w:t>
      </w:r>
      <w:r>
        <w:rPr>
          <w:b/>
          <w:bCs/>
          <w:sz w:val="28"/>
          <w:szCs w:val="28"/>
        </w:rPr>
        <w:t xml:space="preserve"> </w:t>
      </w:r>
      <w:r>
        <w:rPr>
          <w:b/>
          <w:bCs/>
          <w:w w:val="98"/>
          <w:sz w:val="28"/>
          <w:szCs w:val="28"/>
        </w:rPr>
        <w:t xml:space="preserve">ОБРАЗОВАТЕЛЬНОМ УЧРЕЖДЕНИИ </w:t>
      </w:r>
      <w:r>
        <w:rPr>
          <w:b/>
          <w:bCs/>
          <w:sz w:val="28"/>
          <w:szCs w:val="28"/>
        </w:rPr>
        <w:t xml:space="preserve">ДЛЯ ОБУЧАЮЩИХСЯ, ВОСПИТАННИКОВ </w:t>
      </w:r>
      <w:r>
        <w:rPr>
          <w:b/>
          <w:bCs/>
          <w:color w:val="000000"/>
          <w:spacing w:val="1"/>
          <w:w w:val="98"/>
          <w:sz w:val="28"/>
          <w:szCs w:val="28"/>
        </w:rPr>
        <w:t>С ОТКЛОНЕНИЯМИ В РАЗВИТИИ</w:t>
      </w:r>
    </w:p>
    <w:p w:rsidR="00AF61D2" w:rsidRDefault="00AF61D2">
      <w:pPr>
        <w:shd w:val="clear" w:color="auto" w:fill="FFFFFF"/>
        <w:ind w:firstLine="19"/>
        <w:jc w:val="both"/>
        <w:rPr>
          <w:b/>
          <w:bCs/>
          <w:color w:val="000000"/>
          <w:spacing w:val="-7"/>
          <w:sz w:val="28"/>
          <w:szCs w:val="28"/>
        </w:rPr>
      </w:pPr>
      <w:r>
        <w:rPr>
          <w:b/>
          <w:bCs/>
          <w:color w:val="000000"/>
          <w:spacing w:val="-9"/>
          <w:sz w:val="28"/>
          <w:szCs w:val="28"/>
        </w:rPr>
        <w:t xml:space="preserve">(утв. постановлением Правительства РФ </w:t>
      </w:r>
      <w:r>
        <w:rPr>
          <w:b/>
          <w:bCs/>
          <w:color w:val="000000"/>
          <w:spacing w:val="-7"/>
          <w:sz w:val="28"/>
          <w:szCs w:val="28"/>
        </w:rPr>
        <w:t>от 12 марта 1997 г. № 288)</w:t>
      </w:r>
    </w:p>
    <w:p w:rsidR="00AF61D2" w:rsidRDefault="00AF61D2">
      <w:pPr>
        <w:shd w:val="clear" w:color="auto" w:fill="FFFFFF"/>
        <w:ind w:firstLine="19"/>
        <w:jc w:val="both"/>
        <w:rPr>
          <w:color w:val="000000"/>
          <w:spacing w:val="-6"/>
          <w:sz w:val="28"/>
          <w:szCs w:val="28"/>
        </w:rPr>
      </w:pPr>
      <w:r>
        <w:rPr>
          <w:color w:val="000000"/>
          <w:spacing w:val="-6"/>
          <w:sz w:val="28"/>
          <w:szCs w:val="28"/>
        </w:rPr>
        <w:t>(с изменениями от 10 марта 2000 г., 23 декабря 2002 г.)</w:t>
      </w:r>
    </w:p>
    <w:p w:rsidR="00AF61D2" w:rsidRDefault="00AF61D2">
      <w:pPr>
        <w:shd w:val="clear" w:color="auto" w:fill="FFFFFF"/>
        <w:ind w:right="24"/>
        <w:jc w:val="both"/>
        <w:rPr>
          <w:b/>
          <w:bCs/>
          <w:color w:val="000000"/>
          <w:spacing w:val="-8"/>
          <w:sz w:val="28"/>
          <w:szCs w:val="28"/>
        </w:rPr>
      </w:pPr>
      <w:r>
        <w:rPr>
          <w:b/>
          <w:bCs/>
          <w:color w:val="000000"/>
          <w:spacing w:val="-8"/>
          <w:sz w:val="28"/>
          <w:szCs w:val="28"/>
          <w:lang w:val="en-US"/>
        </w:rPr>
        <w:t>I</w:t>
      </w:r>
      <w:r>
        <w:rPr>
          <w:b/>
          <w:bCs/>
          <w:color w:val="000000"/>
          <w:spacing w:val="-8"/>
          <w:sz w:val="28"/>
          <w:szCs w:val="28"/>
        </w:rPr>
        <w:t>. Общие положения</w:t>
      </w:r>
    </w:p>
    <w:p w:rsidR="00AF61D2" w:rsidRDefault="00AF61D2">
      <w:pPr>
        <w:shd w:val="clear" w:color="auto" w:fill="FFFFFF"/>
        <w:ind w:right="5" w:firstLine="278"/>
        <w:jc w:val="both"/>
        <w:rPr>
          <w:i/>
          <w:iCs/>
          <w:color w:val="000000"/>
          <w:spacing w:val="1"/>
          <w:sz w:val="28"/>
          <w:szCs w:val="28"/>
        </w:rPr>
      </w:pPr>
      <w:r>
        <w:rPr>
          <w:i/>
          <w:iCs/>
          <w:color w:val="000000"/>
          <w:spacing w:val="1"/>
          <w:sz w:val="28"/>
          <w:szCs w:val="28"/>
        </w:rPr>
        <w:t>Постановлением Правительства РФ от 10 марта 2000 г. № 212 пункт 1 на</w:t>
      </w:r>
      <w:r>
        <w:rPr>
          <w:i/>
          <w:iCs/>
          <w:color w:val="000000"/>
          <w:spacing w:val="1"/>
          <w:sz w:val="28"/>
          <w:szCs w:val="28"/>
        </w:rPr>
        <w:softHyphen/>
      </w:r>
      <w:r>
        <w:rPr>
          <w:i/>
          <w:iCs/>
          <w:color w:val="000000"/>
          <w:sz w:val="28"/>
          <w:szCs w:val="28"/>
        </w:rPr>
        <w:t>стоящего Положения изложен в новой редакции. (Здесь и далее курсивом выделе</w:t>
      </w:r>
      <w:r>
        <w:rPr>
          <w:i/>
          <w:iCs/>
          <w:color w:val="000000"/>
          <w:sz w:val="28"/>
          <w:szCs w:val="28"/>
        </w:rPr>
        <w:softHyphen/>
      </w:r>
      <w:r>
        <w:rPr>
          <w:i/>
          <w:iCs/>
          <w:color w:val="000000"/>
          <w:spacing w:val="1"/>
          <w:sz w:val="28"/>
          <w:szCs w:val="28"/>
        </w:rPr>
        <w:t>ны примечания редактора.)</w:t>
      </w:r>
    </w:p>
    <w:p w:rsidR="00AF61D2" w:rsidRDefault="00AF61D2">
      <w:pPr>
        <w:shd w:val="clear" w:color="auto" w:fill="FFFFFF"/>
        <w:ind w:right="19" w:firstLine="293"/>
        <w:jc w:val="both"/>
        <w:rPr>
          <w:color w:val="000000"/>
          <w:spacing w:val="-9"/>
          <w:sz w:val="28"/>
          <w:szCs w:val="28"/>
        </w:rPr>
      </w:pPr>
    </w:p>
    <w:p w:rsidR="00AF61D2" w:rsidRDefault="00AF61D2">
      <w:pPr>
        <w:shd w:val="clear" w:color="auto" w:fill="FFFFFF"/>
        <w:ind w:right="19" w:firstLine="293"/>
        <w:jc w:val="both"/>
        <w:rPr>
          <w:color w:val="000000"/>
          <w:spacing w:val="-6"/>
          <w:sz w:val="28"/>
          <w:szCs w:val="28"/>
        </w:rPr>
      </w:pPr>
      <w:r>
        <w:rPr>
          <w:color w:val="000000"/>
          <w:spacing w:val="-9"/>
          <w:sz w:val="28"/>
          <w:szCs w:val="28"/>
        </w:rPr>
        <w:t xml:space="preserve">1. Настоящее Типовое положение регулирует деятельность государственных, муниципальных специальных (коррекционных) образовательных учреждений для </w:t>
      </w:r>
      <w:r>
        <w:rPr>
          <w:color w:val="000000"/>
          <w:spacing w:val="-6"/>
          <w:sz w:val="28"/>
          <w:szCs w:val="28"/>
        </w:rPr>
        <w:t>обучающихся, воспитанников с отклонениями в развитии.</w:t>
      </w:r>
    </w:p>
    <w:p w:rsidR="00AF61D2" w:rsidRDefault="00AF61D2">
      <w:pPr>
        <w:shd w:val="clear" w:color="auto" w:fill="FFFFFF"/>
        <w:ind w:right="14" w:firstLine="274"/>
        <w:jc w:val="both"/>
        <w:rPr>
          <w:color w:val="000000"/>
          <w:spacing w:val="-4"/>
          <w:sz w:val="28"/>
          <w:szCs w:val="28"/>
        </w:rPr>
      </w:pPr>
      <w:r>
        <w:rPr>
          <w:color w:val="000000"/>
          <w:sz w:val="28"/>
          <w:szCs w:val="28"/>
        </w:rPr>
        <w:t>Для обучающихся, воспитанников с отклонениями в развитии создают</w:t>
      </w:r>
      <w:r>
        <w:rPr>
          <w:color w:val="000000"/>
          <w:sz w:val="28"/>
          <w:szCs w:val="28"/>
        </w:rPr>
        <w:softHyphen/>
      </w:r>
      <w:r>
        <w:rPr>
          <w:color w:val="000000"/>
          <w:spacing w:val="1"/>
          <w:sz w:val="28"/>
          <w:szCs w:val="28"/>
        </w:rPr>
        <w:t>ся следующие специальные (коррекционные) образовательные учрежде</w:t>
      </w:r>
      <w:r>
        <w:rPr>
          <w:color w:val="000000"/>
          <w:spacing w:val="1"/>
          <w:sz w:val="28"/>
          <w:szCs w:val="28"/>
        </w:rPr>
        <w:softHyphen/>
      </w:r>
      <w:r>
        <w:rPr>
          <w:color w:val="000000"/>
          <w:spacing w:val="-4"/>
          <w:sz w:val="28"/>
          <w:szCs w:val="28"/>
        </w:rPr>
        <w:t>ния:</w:t>
      </w:r>
    </w:p>
    <w:p w:rsidR="00AF61D2" w:rsidRDefault="00AF61D2">
      <w:pPr>
        <w:shd w:val="clear" w:color="auto" w:fill="FFFFFF"/>
        <w:ind w:left="283"/>
        <w:jc w:val="both"/>
        <w:rPr>
          <w:color w:val="000000"/>
          <w:spacing w:val="2"/>
          <w:sz w:val="28"/>
          <w:szCs w:val="28"/>
        </w:rPr>
      </w:pPr>
      <w:r>
        <w:rPr>
          <w:color w:val="000000"/>
          <w:spacing w:val="2"/>
          <w:sz w:val="28"/>
          <w:szCs w:val="28"/>
        </w:rPr>
        <w:t>специальная (коррекционная) начальная школа - детский сад;</w:t>
      </w:r>
    </w:p>
    <w:p w:rsidR="00AF61D2" w:rsidRDefault="00AF61D2">
      <w:pPr>
        <w:shd w:val="clear" w:color="auto" w:fill="FFFFFF"/>
        <w:ind w:left="283"/>
        <w:jc w:val="both"/>
        <w:rPr>
          <w:color w:val="000000"/>
          <w:spacing w:val="2"/>
          <w:sz w:val="28"/>
          <w:szCs w:val="28"/>
        </w:rPr>
      </w:pPr>
      <w:r>
        <w:rPr>
          <w:color w:val="000000"/>
          <w:spacing w:val="2"/>
          <w:sz w:val="28"/>
          <w:szCs w:val="28"/>
        </w:rPr>
        <w:t>специальная (коррекционная) общеобразовательная школа;</w:t>
      </w:r>
    </w:p>
    <w:p w:rsidR="00AF61D2" w:rsidRDefault="00AF61D2">
      <w:pPr>
        <w:jc w:val="both"/>
        <w:rPr>
          <w:color w:val="000000"/>
          <w:spacing w:val="1"/>
          <w:sz w:val="28"/>
          <w:szCs w:val="28"/>
        </w:rPr>
      </w:pPr>
      <w:r>
        <w:rPr>
          <w:color w:val="000000"/>
          <w:spacing w:val="1"/>
          <w:sz w:val="28"/>
          <w:szCs w:val="28"/>
        </w:rPr>
        <w:t>специальная (коррекционная) общеобразовательная школа-интернат.</w:t>
      </w:r>
    </w:p>
    <w:p w:rsidR="00AF61D2" w:rsidRDefault="00AF61D2">
      <w:pPr>
        <w:shd w:val="clear" w:color="auto" w:fill="FFFFFF"/>
        <w:ind w:right="38" w:firstLine="293"/>
        <w:jc w:val="both"/>
        <w:rPr>
          <w:color w:val="000000"/>
          <w:spacing w:val="2"/>
          <w:sz w:val="28"/>
          <w:szCs w:val="28"/>
        </w:rPr>
      </w:pPr>
      <w:r>
        <w:rPr>
          <w:color w:val="000000"/>
          <w:spacing w:val="-2"/>
          <w:sz w:val="28"/>
          <w:szCs w:val="28"/>
        </w:rPr>
        <w:t xml:space="preserve">Специальные (коррекционные) образовательные учреждения создаются </w:t>
      </w:r>
      <w:r>
        <w:rPr>
          <w:color w:val="000000"/>
          <w:spacing w:val="2"/>
          <w:sz w:val="28"/>
          <w:szCs w:val="28"/>
        </w:rPr>
        <w:t>для глухих, слабослышащих и позднооглохших, слепых, слабовидящих и поздноослепших детей, детей с тяжелыми нарушениями речи, с наруше</w:t>
      </w:r>
      <w:r>
        <w:rPr>
          <w:color w:val="000000"/>
          <w:spacing w:val="2"/>
          <w:sz w:val="28"/>
          <w:szCs w:val="28"/>
        </w:rPr>
        <w:softHyphen/>
      </w:r>
      <w:r>
        <w:rPr>
          <w:color w:val="000000"/>
          <w:spacing w:val="-1"/>
          <w:sz w:val="28"/>
          <w:szCs w:val="28"/>
        </w:rPr>
        <w:t xml:space="preserve">нием опорно-двигательного аппарата, с задержкой психического развития, </w:t>
      </w:r>
      <w:r>
        <w:rPr>
          <w:color w:val="000000"/>
          <w:spacing w:val="2"/>
          <w:sz w:val="28"/>
          <w:szCs w:val="28"/>
        </w:rPr>
        <w:t>для умственно отсталых и других детей с отклонениями в развитии.</w:t>
      </w:r>
    </w:p>
    <w:p w:rsidR="00AF61D2" w:rsidRDefault="00AF61D2">
      <w:pPr>
        <w:shd w:val="clear" w:color="auto" w:fill="FFFFFF"/>
        <w:ind w:left="29" w:right="29" w:firstLine="283"/>
        <w:jc w:val="both"/>
        <w:rPr>
          <w:color w:val="000000"/>
          <w:spacing w:val="1"/>
          <w:sz w:val="28"/>
          <w:szCs w:val="28"/>
        </w:rPr>
      </w:pPr>
      <w:r>
        <w:rPr>
          <w:color w:val="000000"/>
          <w:spacing w:val="1"/>
          <w:sz w:val="28"/>
          <w:szCs w:val="28"/>
        </w:rPr>
        <w:t>Настоящее Типовое положение распространяется также на специаль</w:t>
      </w:r>
      <w:r>
        <w:rPr>
          <w:color w:val="000000"/>
          <w:spacing w:val="1"/>
          <w:sz w:val="28"/>
          <w:szCs w:val="28"/>
        </w:rPr>
        <w:softHyphen/>
      </w:r>
      <w:r>
        <w:rPr>
          <w:color w:val="000000"/>
          <w:spacing w:val="3"/>
          <w:sz w:val="28"/>
          <w:szCs w:val="28"/>
        </w:rPr>
        <w:t xml:space="preserve">ные классы, группы (в том числе для детей со сложными дефектами) и </w:t>
      </w:r>
      <w:r>
        <w:rPr>
          <w:color w:val="000000"/>
          <w:spacing w:val="-1"/>
          <w:sz w:val="28"/>
          <w:szCs w:val="28"/>
        </w:rPr>
        <w:t>группы продленного дня, создаваемые в установленном порядке в образо</w:t>
      </w:r>
      <w:r>
        <w:rPr>
          <w:color w:val="000000"/>
          <w:spacing w:val="-1"/>
          <w:sz w:val="28"/>
          <w:szCs w:val="28"/>
        </w:rPr>
        <w:softHyphen/>
      </w:r>
      <w:r>
        <w:rPr>
          <w:color w:val="000000"/>
          <w:spacing w:val="1"/>
          <w:sz w:val="28"/>
          <w:szCs w:val="28"/>
        </w:rPr>
        <w:t>вательном учреждении.</w:t>
      </w:r>
    </w:p>
    <w:p w:rsidR="00AF61D2" w:rsidRDefault="00AF61D2">
      <w:pPr>
        <w:shd w:val="clear" w:color="auto" w:fill="FFFFFF"/>
        <w:ind w:left="29" w:right="29" w:firstLine="283"/>
        <w:jc w:val="both"/>
        <w:rPr>
          <w:sz w:val="28"/>
          <w:szCs w:val="28"/>
        </w:rPr>
      </w:pPr>
    </w:p>
    <w:p w:rsidR="00AF61D2" w:rsidRDefault="00AF61D2">
      <w:pPr>
        <w:shd w:val="clear" w:color="auto" w:fill="FFFFFF"/>
        <w:ind w:left="38" w:right="14" w:firstLine="293"/>
        <w:jc w:val="both"/>
        <w:rPr>
          <w:i/>
          <w:iCs/>
          <w:color w:val="000000"/>
          <w:spacing w:val="1"/>
          <w:sz w:val="28"/>
          <w:szCs w:val="28"/>
        </w:rPr>
      </w:pPr>
      <w:r>
        <w:rPr>
          <w:i/>
          <w:iCs/>
          <w:color w:val="000000"/>
          <w:spacing w:val="2"/>
          <w:sz w:val="28"/>
          <w:szCs w:val="28"/>
        </w:rPr>
        <w:t xml:space="preserve">Об организации работы с обучающимися, имеющими сложный дефект, см. </w:t>
      </w:r>
      <w:r>
        <w:rPr>
          <w:i/>
          <w:iCs/>
          <w:color w:val="000000"/>
          <w:spacing w:val="1"/>
          <w:sz w:val="28"/>
          <w:szCs w:val="28"/>
        </w:rPr>
        <w:t xml:space="preserve">письмо Минобразования РФ от 3 апреля 2003 г. № 27/2722-6 </w:t>
      </w:r>
      <w:r>
        <w:rPr>
          <w:color w:val="000000"/>
          <w:spacing w:val="1"/>
          <w:sz w:val="28"/>
          <w:szCs w:val="28"/>
        </w:rPr>
        <w:t xml:space="preserve">— </w:t>
      </w:r>
      <w:r>
        <w:rPr>
          <w:i/>
          <w:iCs/>
          <w:color w:val="000000"/>
          <w:spacing w:val="1"/>
          <w:sz w:val="28"/>
          <w:szCs w:val="28"/>
        </w:rPr>
        <w:t>см. с. 59 настоя</w:t>
      </w:r>
      <w:r>
        <w:rPr>
          <w:i/>
          <w:iCs/>
          <w:color w:val="000000"/>
          <w:spacing w:val="1"/>
          <w:sz w:val="28"/>
          <w:szCs w:val="28"/>
        </w:rPr>
        <w:softHyphen/>
        <w:t>щего сборника.</w:t>
      </w:r>
    </w:p>
    <w:p w:rsidR="00AF61D2" w:rsidRDefault="00AF61D2">
      <w:pPr>
        <w:shd w:val="clear" w:color="auto" w:fill="FFFFFF"/>
        <w:ind w:left="38" w:right="14" w:firstLine="293"/>
        <w:jc w:val="both"/>
        <w:rPr>
          <w:sz w:val="28"/>
          <w:szCs w:val="28"/>
        </w:rPr>
      </w:pPr>
    </w:p>
    <w:p w:rsidR="00AF61D2" w:rsidRDefault="00AF61D2">
      <w:pPr>
        <w:shd w:val="clear" w:color="auto" w:fill="FFFFFF"/>
        <w:ind w:left="53" w:firstLine="283"/>
        <w:jc w:val="both"/>
        <w:rPr>
          <w:color w:val="000000"/>
          <w:spacing w:val="-4"/>
          <w:sz w:val="28"/>
          <w:szCs w:val="28"/>
        </w:rPr>
      </w:pPr>
      <w:r>
        <w:rPr>
          <w:color w:val="000000"/>
          <w:spacing w:val="-5"/>
          <w:sz w:val="28"/>
          <w:szCs w:val="28"/>
        </w:rPr>
        <w:t>Специфика образовательного процесса, направление деятельности по ре</w:t>
      </w:r>
      <w:r>
        <w:rPr>
          <w:color w:val="000000"/>
          <w:spacing w:val="-5"/>
          <w:sz w:val="28"/>
          <w:szCs w:val="28"/>
        </w:rPr>
        <w:softHyphen/>
        <w:t xml:space="preserve">абилитации обучающихся, воспитанников с отклонениями в развитии, а также </w:t>
      </w:r>
      <w:r>
        <w:rPr>
          <w:color w:val="000000"/>
          <w:spacing w:val="-8"/>
          <w:sz w:val="28"/>
          <w:szCs w:val="28"/>
        </w:rPr>
        <w:t xml:space="preserve">уровень реализуемых образовательных программ определяются Министерством </w:t>
      </w:r>
      <w:r>
        <w:rPr>
          <w:color w:val="000000"/>
          <w:spacing w:val="-4"/>
          <w:sz w:val="28"/>
          <w:szCs w:val="28"/>
        </w:rPr>
        <w:t>образования Российской Федерации по согласованию с Министерством здра</w:t>
      </w:r>
      <w:r>
        <w:rPr>
          <w:color w:val="000000"/>
          <w:spacing w:val="-4"/>
          <w:sz w:val="28"/>
          <w:szCs w:val="28"/>
        </w:rPr>
        <w:softHyphen/>
      </w:r>
      <w:r>
        <w:rPr>
          <w:color w:val="000000"/>
          <w:spacing w:val="-6"/>
          <w:sz w:val="28"/>
          <w:szCs w:val="28"/>
        </w:rPr>
        <w:t>воохранения Российской Федерации в зависимости от вида специального (кор</w:t>
      </w:r>
      <w:r>
        <w:rPr>
          <w:color w:val="000000"/>
          <w:spacing w:val="-4"/>
          <w:sz w:val="28"/>
          <w:szCs w:val="28"/>
        </w:rPr>
        <w:t>рекционного) образовательного учреждения.</w:t>
      </w:r>
    </w:p>
    <w:p w:rsidR="00AF61D2" w:rsidRDefault="00AF61D2">
      <w:pPr>
        <w:shd w:val="clear" w:color="auto" w:fill="FFFFFF"/>
        <w:ind w:left="72" w:firstLine="298"/>
        <w:jc w:val="both"/>
        <w:rPr>
          <w:i/>
          <w:iCs/>
          <w:color w:val="000000"/>
          <w:spacing w:val="2"/>
          <w:sz w:val="28"/>
          <w:szCs w:val="28"/>
        </w:rPr>
      </w:pPr>
      <w:r>
        <w:rPr>
          <w:color w:val="000000"/>
          <w:spacing w:val="-3"/>
          <w:sz w:val="28"/>
          <w:szCs w:val="28"/>
        </w:rPr>
        <w:t xml:space="preserve">О </w:t>
      </w:r>
      <w:r>
        <w:rPr>
          <w:i/>
          <w:iCs/>
          <w:color w:val="000000"/>
          <w:spacing w:val="-3"/>
          <w:sz w:val="28"/>
          <w:szCs w:val="28"/>
        </w:rPr>
        <w:t>специфике деятельности специальных (коррекционных) образовательных уч</w:t>
      </w:r>
      <w:r>
        <w:rPr>
          <w:i/>
          <w:iCs/>
          <w:color w:val="000000"/>
          <w:spacing w:val="-3"/>
          <w:sz w:val="28"/>
          <w:szCs w:val="28"/>
        </w:rPr>
        <w:softHyphen/>
      </w:r>
      <w:r>
        <w:rPr>
          <w:i/>
          <w:iCs/>
          <w:color w:val="000000"/>
          <w:spacing w:val="-4"/>
          <w:sz w:val="28"/>
          <w:szCs w:val="28"/>
        </w:rPr>
        <w:t xml:space="preserve">реждений </w:t>
      </w:r>
      <w:r>
        <w:rPr>
          <w:i/>
          <w:iCs/>
          <w:color w:val="000000"/>
          <w:spacing w:val="-4"/>
          <w:sz w:val="28"/>
          <w:szCs w:val="28"/>
          <w:lang w:val="en-US"/>
        </w:rPr>
        <w:t>I</w:t>
      </w:r>
      <w:r>
        <w:rPr>
          <w:color w:val="000000"/>
          <w:spacing w:val="-4"/>
          <w:sz w:val="28"/>
          <w:szCs w:val="28"/>
        </w:rPr>
        <w:t>—</w:t>
      </w:r>
      <w:r>
        <w:rPr>
          <w:color w:val="000000"/>
          <w:spacing w:val="-4"/>
          <w:sz w:val="28"/>
          <w:szCs w:val="28"/>
          <w:lang w:val="en-US"/>
        </w:rPr>
        <w:t>V</w:t>
      </w:r>
      <w:r>
        <w:rPr>
          <w:color w:val="000000"/>
          <w:spacing w:val="-4"/>
          <w:sz w:val="28"/>
          <w:szCs w:val="28"/>
        </w:rPr>
        <w:t xml:space="preserve">/// </w:t>
      </w:r>
      <w:r>
        <w:rPr>
          <w:i/>
          <w:iCs/>
          <w:color w:val="000000"/>
          <w:spacing w:val="-4"/>
          <w:sz w:val="28"/>
          <w:szCs w:val="28"/>
        </w:rPr>
        <w:t xml:space="preserve">видов см. письмо Минобразования РФ от 4 сентября 1997 г. № 48 — </w:t>
      </w:r>
      <w:r>
        <w:rPr>
          <w:i/>
          <w:iCs/>
          <w:color w:val="000000"/>
          <w:spacing w:val="2"/>
          <w:sz w:val="28"/>
          <w:szCs w:val="28"/>
        </w:rPr>
        <w:t>см. с. 62 настоящего сборника.</w:t>
      </w:r>
    </w:p>
    <w:p w:rsidR="00AF61D2" w:rsidRDefault="00AF61D2">
      <w:pPr>
        <w:shd w:val="clear" w:color="auto" w:fill="FFFFFF"/>
        <w:ind w:left="86" w:firstLine="293"/>
        <w:jc w:val="both"/>
        <w:rPr>
          <w:i/>
          <w:iCs/>
          <w:color w:val="000000"/>
          <w:spacing w:val="2"/>
          <w:sz w:val="28"/>
          <w:szCs w:val="28"/>
        </w:rPr>
      </w:pPr>
      <w:r>
        <w:rPr>
          <w:i/>
          <w:iCs/>
          <w:color w:val="000000"/>
          <w:sz w:val="28"/>
          <w:szCs w:val="28"/>
        </w:rPr>
        <w:t>См. Методические рекомендации о деятельности 10</w:t>
      </w:r>
      <w:r>
        <w:rPr>
          <w:color w:val="000000"/>
          <w:sz w:val="28"/>
          <w:szCs w:val="28"/>
        </w:rPr>
        <w:t>—</w:t>
      </w:r>
      <w:r>
        <w:rPr>
          <w:i/>
          <w:iCs/>
          <w:color w:val="000000"/>
          <w:sz w:val="28"/>
          <w:szCs w:val="28"/>
        </w:rPr>
        <w:t>12 классов в специаль</w:t>
      </w:r>
      <w:r>
        <w:rPr>
          <w:i/>
          <w:iCs/>
          <w:color w:val="000000"/>
          <w:sz w:val="28"/>
          <w:szCs w:val="28"/>
        </w:rPr>
        <w:softHyphen/>
        <w:t xml:space="preserve">ных (коррекционных) образовательных учреждениях </w:t>
      </w:r>
      <w:r>
        <w:rPr>
          <w:i/>
          <w:iCs/>
          <w:color w:val="000000"/>
          <w:sz w:val="28"/>
          <w:szCs w:val="28"/>
          <w:lang w:val="en-US"/>
        </w:rPr>
        <w:t>VIII</w:t>
      </w:r>
      <w:r>
        <w:rPr>
          <w:i/>
          <w:iCs/>
          <w:color w:val="000000"/>
          <w:sz w:val="28"/>
          <w:szCs w:val="28"/>
        </w:rPr>
        <w:t xml:space="preserve"> вида с углубленной тру</w:t>
      </w:r>
      <w:r>
        <w:rPr>
          <w:i/>
          <w:iCs/>
          <w:color w:val="000000"/>
          <w:sz w:val="28"/>
          <w:szCs w:val="28"/>
        </w:rPr>
        <w:softHyphen/>
      </w:r>
      <w:r>
        <w:rPr>
          <w:i/>
          <w:iCs/>
          <w:color w:val="000000"/>
          <w:spacing w:val="2"/>
          <w:sz w:val="28"/>
          <w:szCs w:val="28"/>
        </w:rPr>
        <w:t xml:space="preserve">довой подготовкой </w:t>
      </w:r>
      <w:r>
        <w:rPr>
          <w:color w:val="000000"/>
          <w:spacing w:val="2"/>
          <w:sz w:val="28"/>
          <w:szCs w:val="28"/>
        </w:rPr>
        <w:t xml:space="preserve">— </w:t>
      </w:r>
      <w:r>
        <w:rPr>
          <w:i/>
          <w:iCs/>
          <w:color w:val="000000"/>
          <w:spacing w:val="2"/>
          <w:sz w:val="28"/>
          <w:szCs w:val="28"/>
        </w:rPr>
        <w:t>см. с. 75 настоящего сборника.</w:t>
      </w:r>
    </w:p>
    <w:p w:rsidR="00AF61D2" w:rsidRDefault="00AF61D2">
      <w:pPr>
        <w:shd w:val="clear" w:color="auto" w:fill="FFFFFF"/>
        <w:ind w:left="86" w:firstLine="293"/>
        <w:jc w:val="both"/>
        <w:rPr>
          <w:sz w:val="28"/>
          <w:szCs w:val="28"/>
        </w:rPr>
      </w:pPr>
    </w:p>
    <w:p w:rsidR="00AF61D2" w:rsidRDefault="00AF61D2" w:rsidP="00AF61D2">
      <w:pPr>
        <w:numPr>
          <w:ilvl w:val="0"/>
          <w:numId w:val="117"/>
        </w:numPr>
        <w:shd w:val="clear" w:color="auto" w:fill="FFFFFF"/>
        <w:tabs>
          <w:tab w:val="left" w:pos="696"/>
        </w:tabs>
        <w:ind w:left="106" w:firstLine="274"/>
        <w:jc w:val="both"/>
        <w:rPr>
          <w:color w:val="000000"/>
          <w:spacing w:val="2"/>
          <w:sz w:val="28"/>
          <w:szCs w:val="28"/>
        </w:rPr>
      </w:pPr>
      <w:r>
        <w:rPr>
          <w:color w:val="000000"/>
          <w:sz w:val="28"/>
          <w:szCs w:val="28"/>
        </w:rPr>
        <w:t xml:space="preserve"> Государственное, муниципальное специальное (коррекционное) об</w:t>
      </w:r>
      <w:r>
        <w:rPr>
          <w:color w:val="000000"/>
          <w:sz w:val="28"/>
          <w:szCs w:val="28"/>
        </w:rPr>
        <w:softHyphen/>
        <w:t>разовательное учреждение (далее именуется — коррекционное учрежде</w:t>
      </w:r>
      <w:r>
        <w:rPr>
          <w:color w:val="000000"/>
          <w:sz w:val="28"/>
          <w:szCs w:val="28"/>
        </w:rPr>
        <w:softHyphen/>
        <w:t xml:space="preserve">ние) для обучающихся, воспитанников с отклонениями в развитии (далее </w:t>
      </w:r>
      <w:r>
        <w:rPr>
          <w:color w:val="000000"/>
          <w:spacing w:val="-1"/>
          <w:sz w:val="28"/>
          <w:szCs w:val="28"/>
        </w:rPr>
        <w:t>именуются — воспитанники) реализует в зависимости от вида коррекцион</w:t>
      </w:r>
      <w:r>
        <w:rPr>
          <w:color w:val="000000"/>
          <w:spacing w:val="2"/>
          <w:sz w:val="28"/>
          <w:szCs w:val="28"/>
        </w:rPr>
        <w:t>ного учреждения образовательные программы дошкольного, начального общего, основного общего, среднего (полного) общего и начального профессионального образования.</w:t>
      </w:r>
    </w:p>
    <w:p w:rsidR="00AF61D2" w:rsidRDefault="00AF61D2" w:rsidP="00AF61D2">
      <w:pPr>
        <w:numPr>
          <w:ilvl w:val="0"/>
          <w:numId w:val="117"/>
        </w:numPr>
        <w:shd w:val="clear" w:color="auto" w:fill="FFFFFF"/>
        <w:tabs>
          <w:tab w:val="left" w:pos="696"/>
        </w:tabs>
        <w:ind w:left="106" w:firstLine="274"/>
        <w:jc w:val="both"/>
        <w:rPr>
          <w:color w:val="000000"/>
          <w:spacing w:val="1"/>
          <w:sz w:val="28"/>
          <w:szCs w:val="28"/>
        </w:rPr>
      </w:pPr>
      <w:r>
        <w:rPr>
          <w:color w:val="000000"/>
          <w:spacing w:val="2"/>
          <w:sz w:val="28"/>
          <w:szCs w:val="28"/>
        </w:rPr>
        <w:t xml:space="preserve"> Коррекционное учреждение несет ответственность за жизнь воспи</w:t>
      </w:r>
      <w:r>
        <w:rPr>
          <w:color w:val="000000"/>
          <w:spacing w:val="1"/>
          <w:sz w:val="28"/>
          <w:szCs w:val="28"/>
        </w:rPr>
        <w:t>танника, реализацию конституционного права граждан на получение бес</w:t>
      </w:r>
      <w:r>
        <w:rPr>
          <w:color w:val="000000"/>
          <w:spacing w:val="-1"/>
          <w:sz w:val="28"/>
          <w:szCs w:val="28"/>
        </w:rPr>
        <w:t>платного образования в пределах специального государственного образо</w:t>
      </w:r>
      <w:r>
        <w:rPr>
          <w:color w:val="000000"/>
          <w:spacing w:val="1"/>
          <w:sz w:val="28"/>
          <w:szCs w:val="28"/>
        </w:rPr>
        <w:t>вательного стандарта.</w:t>
      </w:r>
    </w:p>
    <w:p w:rsidR="00AF61D2" w:rsidRDefault="00AF61D2">
      <w:pPr>
        <w:shd w:val="clear" w:color="auto" w:fill="FFFFFF"/>
        <w:tabs>
          <w:tab w:val="left" w:pos="696"/>
        </w:tabs>
        <w:ind w:left="106" w:firstLine="274"/>
        <w:jc w:val="both"/>
        <w:rPr>
          <w:color w:val="000000"/>
          <w:spacing w:val="-1"/>
          <w:sz w:val="28"/>
          <w:szCs w:val="28"/>
        </w:rPr>
      </w:pPr>
      <w:r>
        <w:rPr>
          <w:color w:val="000000"/>
          <w:spacing w:val="-5"/>
          <w:sz w:val="28"/>
          <w:szCs w:val="28"/>
        </w:rPr>
        <w:t>4.</w:t>
      </w:r>
      <w:r>
        <w:rPr>
          <w:color w:val="000000"/>
          <w:sz w:val="28"/>
          <w:szCs w:val="28"/>
        </w:rPr>
        <w:tab/>
        <w:t xml:space="preserve"> </w:t>
      </w:r>
      <w:r>
        <w:rPr>
          <w:color w:val="000000"/>
          <w:spacing w:val="-3"/>
          <w:sz w:val="28"/>
          <w:szCs w:val="28"/>
        </w:rPr>
        <w:t>Коррекционное учреждение обеспечивает воспитанникам условия для</w:t>
      </w:r>
      <w:r>
        <w:rPr>
          <w:color w:val="000000"/>
          <w:spacing w:val="-3"/>
          <w:sz w:val="28"/>
          <w:szCs w:val="28"/>
        </w:rPr>
        <w:br/>
      </w:r>
      <w:r>
        <w:rPr>
          <w:color w:val="000000"/>
          <w:sz w:val="28"/>
          <w:szCs w:val="28"/>
        </w:rPr>
        <w:t>обучения, воспитания, лечения, социальной адаптации и интеграции в об</w:t>
      </w:r>
      <w:r>
        <w:rPr>
          <w:color w:val="000000"/>
          <w:spacing w:val="-1"/>
          <w:sz w:val="28"/>
          <w:szCs w:val="28"/>
        </w:rPr>
        <w:t>щество.</w:t>
      </w:r>
    </w:p>
    <w:p w:rsidR="00AF61D2" w:rsidRDefault="00AF61D2">
      <w:pPr>
        <w:shd w:val="clear" w:color="auto" w:fill="FFFFFF"/>
        <w:ind w:left="43" w:firstLine="317"/>
        <w:jc w:val="both"/>
        <w:rPr>
          <w:color w:val="000000"/>
          <w:spacing w:val="1"/>
          <w:sz w:val="28"/>
          <w:szCs w:val="28"/>
        </w:rPr>
      </w:pPr>
      <w:r>
        <w:rPr>
          <w:color w:val="000000"/>
          <w:spacing w:val="-9"/>
          <w:sz w:val="28"/>
          <w:szCs w:val="28"/>
        </w:rPr>
        <w:t>5.</w:t>
      </w:r>
      <w:r>
        <w:rPr>
          <w:color w:val="000000"/>
          <w:sz w:val="28"/>
          <w:szCs w:val="28"/>
        </w:rPr>
        <w:tab/>
      </w:r>
      <w:r>
        <w:rPr>
          <w:color w:val="000000"/>
          <w:spacing w:val="1"/>
          <w:sz w:val="28"/>
          <w:szCs w:val="28"/>
        </w:rPr>
        <w:t>Коррекционное учреждение в своей деятельности руководствуется</w:t>
      </w:r>
      <w:r>
        <w:rPr>
          <w:color w:val="000000"/>
          <w:spacing w:val="1"/>
          <w:sz w:val="28"/>
          <w:szCs w:val="28"/>
        </w:rPr>
        <w:br/>
      </w:r>
      <w:r>
        <w:rPr>
          <w:color w:val="000000"/>
          <w:spacing w:val="-1"/>
          <w:sz w:val="28"/>
          <w:szCs w:val="28"/>
        </w:rPr>
        <w:t>федеральными законами, указами и распоряжениями Президента Российской Федерации, постановлениями и распоряжениями Правительства Рос</w:t>
      </w:r>
      <w:r>
        <w:rPr>
          <w:color w:val="000000"/>
          <w:sz w:val="28"/>
          <w:szCs w:val="28"/>
        </w:rPr>
        <w:t>сийской Федерации, международными актами в области защиты прав ре</w:t>
      </w:r>
      <w:r>
        <w:rPr>
          <w:color w:val="000000"/>
          <w:spacing w:val="2"/>
          <w:sz w:val="28"/>
          <w:szCs w:val="28"/>
        </w:rPr>
        <w:t>бенка, решениями соответствующего органа управления образованием, типовыми положениями о дошкольном, общеобразовательных учрежде</w:t>
      </w:r>
      <w:r>
        <w:rPr>
          <w:color w:val="000000"/>
          <w:spacing w:val="3"/>
          <w:sz w:val="28"/>
          <w:szCs w:val="28"/>
        </w:rPr>
        <w:t>ниях, учреждении начального профессионального образования, настоя</w:t>
      </w:r>
      <w:r>
        <w:rPr>
          <w:color w:val="000000"/>
          <w:spacing w:val="3"/>
          <w:sz w:val="28"/>
          <w:szCs w:val="28"/>
        </w:rPr>
        <w:softHyphen/>
      </w:r>
      <w:r>
        <w:rPr>
          <w:color w:val="000000"/>
          <w:spacing w:val="1"/>
          <w:sz w:val="28"/>
          <w:szCs w:val="28"/>
        </w:rPr>
        <w:t>щим Типовым положением.</w:t>
      </w:r>
    </w:p>
    <w:p w:rsidR="00AF61D2" w:rsidRDefault="00AF61D2">
      <w:pPr>
        <w:shd w:val="clear" w:color="auto" w:fill="FFFFFF"/>
        <w:tabs>
          <w:tab w:val="left" w:pos="538"/>
        </w:tabs>
        <w:ind w:left="34" w:firstLine="278"/>
        <w:jc w:val="both"/>
        <w:rPr>
          <w:color w:val="000000"/>
          <w:spacing w:val="2"/>
          <w:sz w:val="28"/>
          <w:szCs w:val="28"/>
        </w:rPr>
      </w:pPr>
      <w:r>
        <w:rPr>
          <w:color w:val="000000"/>
          <w:spacing w:val="-8"/>
          <w:sz w:val="28"/>
          <w:szCs w:val="28"/>
        </w:rPr>
        <w:t>6.</w:t>
      </w:r>
      <w:r>
        <w:rPr>
          <w:color w:val="000000"/>
          <w:sz w:val="28"/>
          <w:szCs w:val="28"/>
        </w:rPr>
        <w:tab/>
      </w:r>
      <w:r>
        <w:rPr>
          <w:color w:val="000000"/>
          <w:spacing w:val="2"/>
          <w:sz w:val="28"/>
          <w:szCs w:val="28"/>
        </w:rPr>
        <w:t>Для негосударственных коррекционных учреждений настоящее Ти</w:t>
      </w:r>
      <w:r>
        <w:rPr>
          <w:color w:val="000000"/>
          <w:spacing w:val="2"/>
          <w:sz w:val="28"/>
          <w:szCs w:val="28"/>
        </w:rPr>
        <w:softHyphen/>
        <w:t>повое положение выполняет функцию примерного.</w:t>
      </w:r>
    </w:p>
    <w:p w:rsidR="00AF61D2" w:rsidRDefault="00AF61D2">
      <w:pPr>
        <w:shd w:val="clear" w:color="auto" w:fill="FFFFFF"/>
        <w:ind w:left="442"/>
        <w:jc w:val="both"/>
        <w:rPr>
          <w:b/>
          <w:bCs/>
          <w:color w:val="000000"/>
          <w:spacing w:val="5"/>
          <w:sz w:val="28"/>
          <w:szCs w:val="28"/>
        </w:rPr>
      </w:pPr>
    </w:p>
    <w:p w:rsidR="00AF61D2" w:rsidRDefault="00AF61D2">
      <w:pPr>
        <w:shd w:val="clear" w:color="auto" w:fill="FFFFFF"/>
        <w:jc w:val="both"/>
        <w:rPr>
          <w:b/>
          <w:bCs/>
          <w:color w:val="000000"/>
          <w:spacing w:val="5"/>
          <w:sz w:val="28"/>
          <w:szCs w:val="28"/>
        </w:rPr>
      </w:pPr>
      <w:r>
        <w:rPr>
          <w:b/>
          <w:bCs/>
          <w:color w:val="000000"/>
          <w:spacing w:val="5"/>
          <w:sz w:val="28"/>
          <w:szCs w:val="28"/>
          <w:lang w:val="en-US"/>
        </w:rPr>
        <w:t>II</w:t>
      </w:r>
      <w:r>
        <w:rPr>
          <w:b/>
          <w:bCs/>
          <w:color w:val="000000"/>
          <w:spacing w:val="5"/>
          <w:sz w:val="28"/>
          <w:szCs w:val="28"/>
        </w:rPr>
        <w:t>. Организация деятельности коррекционного учреждения</w:t>
      </w:r>
    </w:p>
    <w:p w:rsidR="00AF61D2" w:rsidRDefault="00AF61D2">
      <w:pPr>
        <w:shd w:val="clear" w:color="auto" w:fill="FFFFFF"/>
        <w:jc w:val="both"/>
        <w:rPr>
          <w:sz w:val="28"/>
          <w:szCs w:val="28"/>
        </w:rPr>
      </w:pPr>
    </w:p>
    <w:p w:rsidR="00AF61D2" w:rsidRDefault="00AF61D2" w:rsidP="00AF61D2">
      <w:pPr>
        <w:numPr>
          <w:ilvl w:val="0"/>
          <w:numId w:val="77"/>
        </w:numPr>
        <w:shd w:val="clear" w:color="auto" w:fill="FFFFFF"/>
        <w:tabs>
          <w:tab w:val="left" w:pos="538"/>
        </w:tabs>
        <w:ind w:left="34" w:firstLine="278"/>
        <w:jc w:val="both"/>
        <w:rPr>
          <w:color w:val="000000"/>
          <w:spacing w:val="1"/>
          <w:sz w:val="28"/>
          <w:szCs w:val="28"/>
        </w:rPr>
      </w:pPr>
      <w:r>
        <w:rPr>
          <w:color w:val="000000"/>
          <w:spacing w:val="1"/>
          <w:sz w:val="28"/>
          <w:szCs w:val="28"/>
        </w:rPr>
        <w:t xml:space="preserve"> Коррекционное учреждение создается учредителем (учредителями)</w:t>
      </w:r>
      <w:r>
        <w:rPr>
          <w:color w:val="000000"/>
          <w:spacing w:val="1"/>
          <w:sz w:val="28"/>
          <w:szCs w:val="28"/>
        </w:rPr>
        <w:br/>
        <w:t>и регистрируется уполномоченным органом в заявительном порядке в со</w:t>
      </w:r>
      <w:r>
        <w:rPr>
          <w:color w:val="000000"/>
          <w:spacing w:val="1"/>
          <w:sz w:val="28"/>
          <w:szCs w:val="28"/>
        </w:rPr>
        <w:softHyphen/>
        <w:t>ответствии с законодательством Российской Федерации.</w:t>
      </w:r>
    </w:p>
    <w:p w:rsidR="00AF61D2" w:rsidRDefault="00AF61D2" w:rsidP="00AF61D2">
      <w:pPr>
        <w:numPr>
          <w:ilvl w:val="0"/>
          <w:numId w:val="77"/>
        </w:numPr>
        <w:shd w:val="clear" w:color="auto" w:fill="FFFFFF"/>
        <w:tabs>
          <w:tab w:val="left" w:pos="538"/>
        </w:tabs>
        <w:ind w:left="34" w:firstLine="278"/>
        <w:jc w:val="both"/>
        <w:rPr>
          <w:color w:val="000000"/>
          <w:spacing w:val="2"/>
          <w:sz w:val="28"/>
          <w:szCs w:val="28"/>
        </w:rPr>
      </w:pPr>
      <w:r>
        <w:rPr>
          <w:color w:val="000000"/>
          <w:spacing w:val="2"/>
          <w:sz w:val="28"/>
          <w:szCs w:val="28"/>
        </w:rPr>
        <w:t xml:space="preserve"> Учредителем (учредителями) государственного коррекционного уч</w:t>
      </w:r>
      <w:r>
        <w:rPr>
          <w:color w:val="000000"/>
          <w:spacing w:val="2"/>
          <w:sz w:val="28"/>
          <w:szCs w:val="28"/>
        </w:rPr>
        <w:softHyphen/>
      </w:r>
      <w:r>
        <w:rPr>
          <w:color w:val="000000"/>
          <w:spacing w:val="-1"/>
          <w:sz w:val="28"/>
          <w:szCs w:val="28"/>
        </w:rPr>
        <w:t>реждения могут быть федеральные органы исполнительной власти и орга</w:t>
      </w:r>
      <w:r>
        <w:rPr>
          <w:color w:val="000000"/>
          <w:spacing w:val="-1"/>
          <w:sz w:val="28"/>
          <w:szCs w:val="28"/>
        </w:rPr>
        <w:softHyphen/>
      </w:r>
      <w:r>
        <w:rPr>
          <w:color w:val="000000"/>
          <w:spacing w:val="2"/>
          <w:sz w:val="28"/>
          <w:szCs w:val="28"/>
        </w:rPr>
        <w:t>ны исполнительной власти субъектов Российской Федерации.</w:t>
      </w:r>
    </w:p>
    <w:p w:rsidR="00AF61D2" w:rsidRDefault="00AF61D2">
      <w:pPr>
        <w:pStyle w:val="1b"/>
        <w:rPr>
          <w:rFonts w:ascii="Times New Roman" w:hAnsi="Times New Roman" w:cs="Times New Roman"/>
          <w:sz w:val="28"/>
          <w:szCs w:val="28"/>
        </w:rPr>
      </w:pPr>
      <w:r>
        <w:rPr>
          <w:rFonts w:ascii="Times New Roman" w:hAnsi="Times New Roman" w:cs="Times New Roman"/>
          <w:sz w:val="28"/>
          <w:szCs w:val="28"/>
        </w:rPr>
        <w:t>Учредителями муниципального коррекционного учреждения являются органы местного самоуправления.</w:t>
      </w:r>
    </w:p>
    <w:p w:rsidR="00AF61D2" w:rsidRDefault="00AF61D2">
      <w:pPr>
        <w:shd w:val="clear" w:color="auto" w:fill="FFFFFF"/>
        <w:tabs>
          <w:tab w:val="left" w:pos="538"/>
        </w:tabs>
        <w:ind w:left="34" w:firstLine="278"/>
        <w:jc w:val="both"/>
        <w:rPr>
          <w:color w:val="000000"/>
          <w:spacing w:val="-1"/>
          <w:sz w:val="28"/>
          <w:szCs w:val="28"/>
        </w:rPr>
      </w:pPr>
      <w:r>
        <w:rPr>
          <w:color w:val="000000"/>
          <w:spacing w:val="-9"/>
          <w:sz w:val="28"/>
          <w:szCs w:val="28"/>
        </w:rPr>
        <w:t>9.</w:t>
      </w:r>
      <w:r>
        <w:rPr>
          <w:color w:val="000000"/>
          <w:sz w:val="28"/>
          <w:szCs w:val="28"/>
        </w:rPr>
        <w:tab/>
      </w:r>
      <w:r>
        <w:rPr>
          <w:color w:val="000000"/>
          <w:spacing w:val="-3"/>
          <w:sz w:val="28"/>
          <w:szCs w:val="28"/>
        </w:rPr>
        <w:t>Передача государственного коррекционного учреждения в ведение ор</w:t>
      </w:r>
      <w:r>
        <w:rPr>
          <w:color w:val="000000"/>
          <w:spacing w:val="-3"/>
          <w:sz w:val="28"/>
          <w:szCs w:val="28"/>
        </w:rPr>
        <w:softHyphen/>
      </w:r>
      <w:r>
        <w:rPr>
          <w:color w:val="000000"/>
          <w:spacing w:val="-1"/>
          <w:sz w:val="28"/>
          <w:szCs w:val="28"/>
        </w:rPr>
        <w:t>ганов местного самоуправления допускается только с согласия последних.</w:t>
      </w:r>
    </w:p>
    <w:p w:rsidR="00AF61D2" w:rsidRDefault="00AF61D2" w:rsidP="00AF61D2">
      <w:pPr>
        <w:numPr>
          <w:ilvl w:val="0"/>
          <w:numId w:val="97"/>
        </w:numPr>
        <w:shd w:val="clear" w:color="auto" w:fill="FFFFFF"/>
        <w:tabs>
          <w:tab w:val="left" w:pos="628"/>
        </w:tabs>
        <w:ind w:left="14" w:firstLine="298"/>
        <w:jc w:val="both"/>
        <w:rPr>
          <w:color w:val="000000"/>
          <w:sz w:val="28"/>
          <w:szCs w:val="28"/>
        </w:rPr>
      </w:pPr>
      <w:r>
        <w:rPr>
          <w:color w:val="000000"/>
          <w:spacing w:val="3"/>
          <w:sz w:val="28"/>
          <w:szCs w:val="28"/>
        </w:rPr>
        <w:t xml:space="preserve"> Реорганизация и ликвидация коррекционного учреждения осуще</w:t>
      </w:r>
      <w:r>
        <w:rPr>
          <w:color w:val="000000"/>
          <w:spacing w:val="3"/>
          <w:sz w:val="28"/>
          <w:szCs w:val="28"/>
        </w:rPr>
        <w:softHyphen/>
      </w:r>
      <w:r>
        <w:rPr>
          <w:color w:val="000000"/>
          <w:spacing w:val="1"/>
          <w:sz w:val="28"/>
          <w:szCs w:val="28"/>
        </w:rPr>
        <w:t>ствляются в порядке, установленном законодательством Российской Фе</w:t>
      </w:r>
      <w:r>
        <w:rPr>
          <w:color w:val="000000"/>
          <w:spacing w:val="1"/>
          <w:sz w:val="28"/>
          <w:szCs w:val="28"/>
        </w:rPr>
        <w:softHyphen/>
      </w:r>
      <w:r>
        <w:rPr>
          <w:color w:val="000000"/>
          <w:sz w:val="28"/>
          <w:szCs w:val="28"/>
        </w:rPr>
        <w:t>дерации.</w:t>
      </w:r>
    </w:p>
    <w:p w:rsidR="00AF61D2" w:rsidRDefault="00AF61D2" w:rsidP="00AF61D2">
      <w:pPr>
        <w:numPr>
          <w:ilvl w:val="0"/>
          <w:numId w:val="97"/>
        </w:numPr>
        <w:shd w:val="clear" w:color="auto" w:fill="FFFFFF"/>
        <w:tabs>
          <w:tab w:val="left" w:pos="628"/>
        </w:tabs>
        <w:ind w:left="14" w:firstLine="298"/>
        <w:jc w:val="both"/>
        <w:rPr>
          <w:color w:val="000000"/>
          <w:spacing w:val="-2"/>
          <w:sz w:val="28"/>
          <w:szCs w:val="28"/>
        </w:rPr>
      </w:pPr>
      <w:r>
        <w:rPr>
          <w:color w:val="000000"/>
          <w:spacing w:val="3"/>
          <w:sz w:val="28"/>
          <w:szCs w:val="28"/>
        </w:rPr>
        <w:t xml:space="preserve"> Право на ведение образовательной деятельности и льготы, уста</w:t>
      </w:r>
      <w:r>
        <w:rPr>
          <w:color w:val="000000"/>
          <w:spacing w:val="3"/>
          <w:sz w:val="28"/>
          <w:szCs w:val="28"/>
        </w:rPr>
        <w:softHyphen/>
      </w:r>
      <w:r>
        <w:rPr>
          <w:color w:val="000000"/>
          <w:spacing w:val="9"/>
          <w:sz w:val="28"/>
          <w:szCs w:val="28"/>
        </w:rPr>
        <w:t xml:space="preserve">новленные законодательством Российской Федерации, возникают у </w:t>
      </w:r>
      <w:r>
        <w:rPr>
          <w:color w:val="000000"/>
          <w:spacing w:val="3"/>
          <w:sz w:val="28"/>
          <w:szCs w:val="28"/>
        </w:rPr>
        <w:t>коррекционного учреждения с момента выдачи ему лицензии (разреше</w:t>
      </w:r>
      <w:r>
        <w:rPr>
          <w:color w:val="000000"/>
          <w:spacing w:val="3"/>
          <w:sz w:val="28"/>
          <w:szCs w:val="28"/>
        </w:rPr>
        <w:softHyphen/>
      </w:r>
      <w:r>
        <w:rPr>
          <w:color w:val="000000"/>
          <w:spacing w:val="-2"/>
          <w:sz w:val="28"/>
          <w:szCs w:val="28"/>
        </w:rPr>
        <w:t>ния).</w:t>
      </w:r>
    </w:p>
    <w:p w:rsidR="00AF61D2" w:rsidRDefault="00AF61D2" w:rsidP="00AF61D2">
      <w:pPr>
        <w:numPr>
          <w:ilvl w:val="0"/>
          <w:numId w:val="97"/>
        </w:numPr>
        <w:shd w:val="clear" w:color="auto" w:fill="FFFFFF"/>
        <w:tabs>
          <w:tab w:val="left" w:pos="628"/>
        </w:tabs>
        <w:ind w:left="14" w:firstLine="298"/>
        <w:jc w:val="both"/>
        <w:rPr>
          <w:color w:val="000000"/>
          <w:spacing w:val="2"/>
          <w:sz w:val="28"/>
          <w:szCs w:val="28"/>
        </w:rPr>
      </w:pPr>
      <w:r>
        <w:rPr>
          <w:color w:val="000000"/>
          <w:spacing w:val="3"/>
          <w:sz w:val="28"/>
          <w:szCs w:val="28"/>
        </w:rPr>
        <w:t xml:space="preserve"> Коррекционное учреждение с момента регистрации приобретает</w:t>
      </w:r>
      <w:r>
        <w:rPr>
          <w:color w:val="000000"/>
          <w:spacing w:val="3"/>
          <w:sz w:val="28"/>
          <w:szCs w:val="28"/>
        </w:rPr>
        <w:br/>
      </w:r>
      <w:r>
        <w:rPr>
          <w:color w:val="000000"/>
          <w:spacing w:val="-2"/>
          <w:sz w:val="28"/>
          <w:szCs w:val="28"/>
        </w:rPr>
        <w:t>права юридического лица, имеет самостоятельный баланс, расчетный счет,</w:t>
      </w:r>
      <w:r>
        <w:rPr>
          <w:color w:val="000000"/>
          <w:spacing w:val="-2"/>
          <w:sz w:val="28"/>
          <w:szCs w:val="28"/>
        </w:rPr>
        <w:br/>
      </w:r>
      <w:r>
        <w:rPr>
          <w:color w:val="000000"/>
          <w:spacing w:val="2"/>
          <w:sz w:val="28"/>
          <w:szCs w:val="28"/>
        </w:rPr>
        <w:t>текущий и иные счета в банковских и других кредитных учреждениях.</w:t>
      </w:r>
    </w:p>
    <w:p w:rsidR="00AF61D2" w:rsidRDefault="00AF61D2" w:rsidP="00AF61D2">
      <w:pPr>
        <w:numPr>
          <w:ilvl w:val="0"/>
          <w:numId w:val="97"/>
        </w:numPr>
        <w:shd w:val="clear" w:color="auto" w:fill="FFFFFF"/>
        <w:tabs>
          <w:tab w:val="left" w:pos="628"/>
        </w:tabs>
        <w:ind w:left="14" w:firstLine="298"/>
        <w:jc w:val="both"/>
        <w:rPr>
          <w:color w:val="000000"/>
          <w:spacing w:val="2"/>
          <w:sz w:val="28"/>
          <w:szCs w:val="28"/>
        </w:rPr>
      </w:pPr>
      <w:r>
        <w:rPr>
          <w:color w:val="000000"/>
          <w:spacing w:val="1"/>
          <w:sz w:val="28"/>
          <w:szCs w:val="28"/>
        </w:rPr>
        <w:t xml:space="preserve"> Коррекционное учреждение проходит аттестацию в соответствии с</w:t>
      </w:r>
      <w:r>
        <w:rPr>
          <w:color w:val="000000"/>
          <w:spacing w:val="1"/>
          <w:sz w:val="28"/>
          <w:szCs w:val="28"/>
        </w:rPr>
        <w:br/>
      </w:r>
      <w:r>
        <w:rPr>
          <w:color w:val="000000"/>
          <w:spacing w:val="2"/>
          <w:sz w:val="28"/>
          <w:szCs w:val="28"/>
        </w:rPr>
        <w:t>Законом Российской Федерации «Об образовании».</w:t>
      </w:r>
    </w:p>
    <w:p w:rsidR="00AF61D2" w:rsidRDefault="00AF61D2">
      <w:pPr>
        <w:shd w:val="clear" w:color="auto" w:fill="FFFFFF"/>
        <w:ind w:left="14" w:right="43" w:firstLine="278"/>
        <w:jc w:val="both"/>
        <w:rPr>
          <w:color w:val="000000"/>
          <w:spacing w:val="-1"/>
          <w:sz w:val="28"/>
          <w:szCs w:val="28"/>
        </w:rPr>
      </w:pPr>
      <w:r>
        <w:rPr>
          <w:color w:val="000000"/>
          <w:spacing w:val="1"/>
          <w:sz w:val="28"/>
          <w:szCs w:val="28"/>
        </w:rPr>
        <w:t xml:space="preserve">Аттестация коррекционного учреждения проводится по его заявлению </w:t>
      </w:r>
      <w:r>
        <w:rPr>
          <w:color w:val="000000"/>
          <w:spacing w:val="3"/>
          <w:sz w:val="28"/>
          <w:szCs w:val="28"/>
        </w:rPr>
        <w:t xml:space="preserve">соответствующим государственным органом управления образованием </w:t>
      </w:r>
      <w:r>
        <w:rPr>
          <w:color w:val="000000"/>
          <w:spacing w:val="-1"/>
          <w:sz w:val="28"/>
          <w:szCs w:val="28"/>
        </w:rPr>
        <w:t>один раз в пять лет.</w:t>
      </w:r>
    </w:p>
    <w:p w:rsidR="00AF61D2" w:rsidRDefault="00AF61D2">
      <w:pPr>
        <w:shd w:val="clear" w:color="auto" w:fill="FFFFFF"/>
        <w:ind w:left="10" w:right="43" w:firstLine="288"/>
        <w:jc w:val="both"/>
        <w:rPr>
          <w:color w:val="000000"/>
          <w:sz w:val="28"/>
          <w:szCs w:val="28"/>
        </w:rPr>
      </w:pPr>
      <w:r>
        <w:rPr>
          <w:color w:val="000000"/>
          <w:sz w:val="28"/>
          <w:szCs w:val="28"/>
        </w:rPr>
        <w:t>Целью и содержанием аттестации коррекционного учреждения являет</w:t>
      </w:r>
      <w:r>
        <w:rPr>
          <w:color w:val="000000"/>
          <w:sz w:val="28"/>
          <w:szCs w:val="28"/>
        </w:rPr>
        <w:softHyphen/>
      </w:r>
      <w:r>
        <w:rPr>
          <w:color w:val="000000"/>
          <w:spacing w:val="1"/>
          <w:sz w:val="28"/>
          <w:szCs w:val="28"/>
        </w:rPr>
        <w:t xml:space="preserve">ся установление соответствия содержания, уровня и качества обучения и </w:t>
      </w:r>
      <w:r>
        <w:rPr>
          <w:color w:val="000000"/>
          <w:spacing w:val="-2"/>
          <w:sz w:val="28"/>
          <w:szCs w:val="28"/>
        </w:rPr>
        <w:t xml:space="preserve">воспитания требованиям специального государственного образовательного </w:t>
      </w:r>
      <w:r>
        <w:rPr>
          <w:color w:val="000000"/>
          <w:sz w:val="28"/>
          <w:szCs w:val="28"/>
        </w:rPr>
        <w:t>стандарта.</w:t>
      </w:r>
    </w:p>
    <w:p w:rsidR="00AF61D2" w:rsidRDefault="00AF61D2">
      <w:pPr>
        <w:shd w:val="clear" w:color="auto" w:fill="FFFFFF"/>
        <w:ind w:left="10" w:right="403" w:firstLine="283"/>
        <w:jc w:val="both"/>
        <w:rPr>
          <w:i/>
          <w:iCs/>
          <w:color w:val="000000"/>
          <w:spacing w:val="-1"/>
          <w:sz w:val="28"/>
          <w:szCs w:val="28"/>
        </w:rPr>
      </w:pPr>
    </w:p>
    <w:p w:rsidR="00AF61D2" w:rsidRDefault="00AF61D2">
      <w:pPr>
        <w:shd w:val="clear" w:color="auto" w:fill="FFFFFF"/>
        <w:ind w:left="10" w:right="403" w:firstLine="283"/>
        <w:jc w:val="both"/>
        <w:rPr>
          <w:i/>
          <w:iCs/>
          <w:color w:val="000000"/>
          <w:spacing w:val="1"/>
          <w:sz w:val="28"/>
          <w:szCs w:val="28"/>
        </w:rPr>
      </w:pPr>
      <w:r>
        <w:rPr>
          <w:i/>
          <w:iCs/>
          <w:color w:val="000000"/>
          <w:spacing w:val="-1"/>
          <w:sz w:val="28"/>
          <w:szCs w:val="28"/>
        </w:rPr>
        <w:t>Постановлением Правительства РФ от 10 марта 2000 г. № 212 в абзац чет</w:t>
      </w:r>
      <w:r>
        <w:rPr>
          <w:i/>
          <w:iCs/>
          <w:color w:val="000000"/>
          <w:spacing w:val="1"/>
          <w:sz w:val="28"/>
          <w:szCs w:val="28"/>
        </w:rPr>
        <w:t>вертый пункта 13 настоящего Положения внесены изменения.</w:t>
      </w:r>
    </w:p>
    <w:p w:rsidR="00AF61D2" w:rsidRDefault="00AF61D2">
      <w:pPr>
        <w:shd w:val="clear" w:color="auto" w:fill="FFFFFF"/>
        <w:ind w:left="10" w:right="403" w:firstLine="283"/>
        <w:jc w:val="both"/>
        <w:rPr>
          <w:sz w:val="28"/>
          <w:szCs w:val="28"/>
        </w:rPr>
      </w:pPr>
    </w:p>
    <w:p w:rsidR="00AF61D2" w:rsidRDefault="00AF61D2">
      <w:pPr>
        <w:shd w:val="clear" w:color="auto" w:fill="FFFFFF"/>
        <w:ind w:right="48" w:firstLine="274"/>
        <w:jc w:val="both"/>
        <w:rPr>
          <w:color w:val="000000"/>
          <w:spacing w:val="1"/>
          <w:sz w:val="28"/>
          <w:szCs w:val="28"/>
        </w:rPr>
      </w:pPr>
      <w:r>
        <w:rPr>
          <w:color w:val="000000"/>
          <w:spacing w:val="2"/>
          <w:sz w:val="28"/>
          <w:szCs w:val="28"/>
        </w:rPr>
        <w:t xml:space="preserve">Для проведения аттестации коррекционное учреждение представляет </w:t>
      </w:r>
      <w:r>
        <w:rPr>
          <w:color w:val="000000"/>
          <w:sz w:val="28"/>
          <w:szCs w:val="28"/>
        </w:rPr>
        <w:t>в соответствующий государственный орган управления образованием пе</w:t>
      </w:r>
      <w:r>
        <w:rPr>
          <w:color w:val="000000"/>
          <w:sz w:val="28"/>
          <w:szCs w:val="28"/>
        </w:rPr>
        <w:softHyphen/>
      </w:r>
      <w:r>
        <w:rPr>
          <w:color w:val="000000"/>
          <w:spacing w:val="1"/>
          <w:sz w:val="28"/>
          <w:szCs w:val="28"/>
        </w:rPr>
        <w:t>речень документов, определяемых Министерством образования Россий</w:t>
      </w:r>
      <w:r>
        <w:rPr>
          <w:color w:val="000000"/>
          <w:spacing w:val="1"/>
          <w:sz w:val="28"/>
          <w:szCs w:val="28"/>
        </w:rPr>
        <w:softHyphen/>
        <w:t>ской Федерации.</w:t>
      </w:r>
    </w:p>
    <w:p w:rsidR="00AF61D2" w:rsidRDefault="00AF61D2">
      <w:pPr>
        <w:shd w:val="clear" w:color="auto" w:fill="FFFFFF"/>
        <w:ind w:right="158"/>
        <w:jc w:val="both"/>
        <w:rPr>
          <w:color w:val="000000"/>
          <w:spacing w:val="5"/>
          <w:sz w:val="28"/>
          <w:szCs w:val="28"/>
        </w:rPr>
      </w:pPr>
      <w:r>
        <w:rPr>
          <w:color w:val="000000"/>
          <w:spacing w:val="6"/>
          <w:sz w:val="28"/>
          <w:szCs w:val="28"/>
        </w:rPr>
        <w:t xml:space="preserve">Состав аттестационной комиссии, ее председатель утверждаются </w:t>
      </w:r>
      <w:r>
        <w:rPr>
          <w:color w:val="000000"/>
          <w:spacing w:val="4"/>
          <w:sz w:val="28"/>
          <w:szCs w:val="28"/>
        </w:rPr>
        <w:t>приказом органа, осуществляющего аттестацию. В состав комиссии не могут входить работники коррекционного учреждения, проходящего ат</w:t>
      </w:r>
      <w:r>
        <w:rPr>
          <w:color w:val="000000"/>
          <w:spacing w:val="4"/>
          <w:sz w:val="28"/>
          <w:szCs w:val="28"/>
        </w:rPr>
        <w:softHyphen/>
      </w:r>
      <w:r>
        <w:rPr>
          <w:color w:val="000000"/>
          <w:spacing w:val="5"/>
          <w:sz w:val="28"/>
          <w:szCs w:val="28"/>
        </w:rPr>
        <w:t>тестацию.</w:t>
      </w:r>
    </w:p>
    <w:p w:rsidR="00AF61D2" w:rsidRDefault="00AF61D2">
      <w:pPr>
        <w:shd w:val="clear" w:color="auto" w:fill="FFFFFF"/>
        <w:ind w:left="19" w:right="149" w:firstLine="274"/>
        <w:jc w:val="both"/>
        <w:rPr>
          <w:color w:val="000000"/>
          <w:spacing w:val="2"/>
          <w:sz w:val="28"/>
          <w:szCs w:val="28"/>
        </w:rPr>
      </w:pPr>
      <w:r>
        <w:rPr>
          <w:color w:val="000000"/>
          <w:spacing w:val="2"/>
          <w:sz w:val="28"/>
          <w:szCs w:val="28"/>
        </w:rPr>
        <w:t>Заключение аттестационной комиссии является основанием для при</w:t>
      </w:r>
      <w:r>
        <w:rPr>
          <w:color w:val="000000"/>
          <w:spacing w:val="2"/>
          <w:sz w:val="28"/>
          <w:szCs w:val="28"/>
        </w:rPr>
        <w:softHyphen/>
      </w:r>
      <w:r>
        <w:rPr>
          <w:color w:val="000000"/>
          <w:sz w:val="28"/>
          <w:szCs w:val="28"/>
        </w:rPr>
        <w:t>нятия органом, проводившим аттестацию, решения о признании коррекци</w:t>
      </w:r>
      <w:r>
        <w:rPr>
          <w:color w:val="000000"/>
          <w:sz w:val="28"/>
          <w:szCs w:val="28"/>
        </w:rPr>
        <w:softHyphen/>
      </w:r>
      <w:r>
        <w:rPr>
          <w:color w:val="000000"/>
          <w:spacing w:val="2"/>
          <w:sz w:val="28"/>
          <w:szCs w:val="28"/>
        </w:rPr>
        <w:t>онного учреждения аттестованным или неаттестованным.</w:t>
      </w:r>
    </w:p>
    <w:p w:rsidR="00AF61D2" w:rsidRDefault="00AF61D2" w:rsidP="00AF61D2">
      <w:pPr>
        <w:numPr>
          <w:ilvl w:val="0"/>
          <w:numId w:val="98"/>
        </w:numPr>
        <w:shd w:val="clear" w:color="auto" w:fill="FFFFFF"/>
        <w:tabs>
          <w:tab w:val="left" w:pos="653"/>
        </w:tabs>
        <w:ind w:left="29" w:firstLine="288"/>
        <w:jc w:val="both"/>
        <w:rPr>
          <w:color w:val="000000"/>
          <w:spacing w:val="1"/>
          <w:sz w:val="28"/>
          <w:szCs w:val="28"/>
        </w:rPr>
      </w:pPr>
      <w:r>
        <w:rPr>
          <w:color w:val="000000"/>
          <w:spacing w:val="1"/>
          <w:sz w:val="28"/>
          <w:szCs w:val="28"/>
        </w:rPr>
        <w:t xml:space="preserve"> Коррекционное учреждение проходит государственную аккредита</w:t>
      </w:r>
      <w:r>
        <w:rPr>
          <w:color w:val="000000"/>
          <w:spacing w:val="1"/>
          <w:sz w:val="28"/>
          <w:szCs w:val="28"/>
        </w:rPr>
        <w:softHyphen/>
      </w:r>
      <w:r>
        <w:rPr>
          <w:color w:val="000000"/>
          <w:sz w:val="28"/>
          <w:szCs w:val="28"/>
        </w:rPr>
        <w:t>цию в порядке, установленном Законом Российской Федерации «Об обра</w:t>
      </w:r>
      <w:r>
        <w:rPr>
          <w:color w:val="000000"/>
          <w:sz w:val="28"/>
          <w:szCs w:val="28"/>
        </w:rPr>
        <w:softHyphen/>
      </w:r>
      <w:r>
        <w:rPr>
          <w:color w:val="000000"/>
          <w:spacing w:val="1"/>
          <w:sz w:val="28"/>
          <w:szCs w:val="28"/>
        </w:rPr>
        <w:t>зовании».</w:t>
      </w:r>
    </w:p>
    <w:p w:rsidR="00AF61D2" w:rsidRDefault="00AF61D2" w:rsidP="00AF61D2">
      <w:pPr>
        <w:numPr>
          <w:ilvl w:val="0"/>
          <w:numId w:val="98"/>
        </w:numPr>
        <w:shd w:val="clear" w:color="auto" w:fill="FFFFFF"/>
        <w:tabs>
          <w:tab w:val="left" w:pos="653"/>
        </w:tabs>
        <w:ind w:left="29" w:firstLine="288"/>
        <w:jc w:val="both"/>
        <w:rPr>
          <w:color w:val="000000"/>
          <w:spacing w:val="1"/>
          <w:sz w:val="28"/>
          <w:szCs w:val="28"/>
        </w:rPr>
      </w:pPr>
      <w:r>
        <w:rPr>
          <w:color w:val="000000"/>
          <w:sz w:val="28"/>
          <w:szCs w:val="28"/>
        </w:rPr>
        <w:t xml:space="preserve"> В соответствии со своими уставными целями и задачами коррекци</w:t>
      </w:r>
      <w:r>
        <w:rPr>
          <w:color w:val="000000"/>
          <w:sz w:val="28"/>
          <w:szCs w:val="28"/>
        </w:rPr>
        <w:softHyphen/>
      </w:r>
      <w:r>
        <w:rPr>
          <w:color w:val="000000"/>
          <w:spacing w:val="1"/>
          <w:sz w:val="28"/>
          <w:szCs w:val="28"/>
        </w:rPr>
        <w:t>онное учреждение может реализовывать дополнительные образователь</w:t>
      </w:r>
      <w:r>
        <w:rPr>
          <w:color w:val="000000"/>
          <w:spacing w:val="1"/>
          <w:sz w:val="28"/>
          <w:szCs w:val="28"/>
        </w:rPr>
        <w:softHyphen/>
      </w:r>
      <w:r>
        <w:rPr>
          <w:color w:val="000000"/>
          <w:sz w:val="28"/>
          <w:szCs w:val="28"/>
        </w:rPr>
        <w:t xml:space="preserve">ные программы и оказывать дополнительные образовательные услуги (на </w:t>
      </w:r>
      <w:r>
        <w:rPr>
          <w:color w:val="000000"/>
          <w:spacing w:val="-1"/>
          <w:sz w:val="28"/>
          <w:szCs w:val="28"/>
        </w:rPr>
        <w:t>договорной основе) за пределами определяющих его статус образователь</w:t>
      </w:r>
      <w:r>
        <w:rPr>
          <w:color w:val="000000"/>
          <w:spacing w:val="-1"/>
          <w:sz w:val="28"/>
          <w:szCs w:val="28"/>
        </w:rPr>
        <w:softHyphen/>
      </w:r>
      <w:r>
        <w:rPr>
          <w:color w:val="000000"/>
          <w:spacing w:val="1"/>
          <w:sz w:val="28"/>
          <w:szCs w:val="28"/>
        </w:rPr>
        <w:t>ных программ.</w:t>
      </w:r>
    </w:p>
    <w:p w:rsidR="00AF61D2" w:rsidRDefault="00AF61D2" w:rsidP="00AF61D2">
      <w:pPr>
        <w:numPr>
          <w:ilvl w:val="0"/>
          <w:numId w:val="98"/>
        </w:numPr>
        <w:shd w:val="clear" w:color="auto" w:fill="FFFFFF"/>
        <w:tabs>
          <w:tab w:val="left" w:pos="653"/>
        </w:tabs>
        <w:ind w:left="29" w:firstLine="288"/>
        <w:jc w:val="both"/>
        <w:rPr>
          <w:color w:val="000000"/>
          <w:sz w:val="28"/>
          <w:szCs w:val="28"/>
        </w:rPr>
      </w:pPr>
      <w:r>
        <w:rPr>
          <w:color w:val="000000"/>
          <w:spacing w:val="3"/>
          <w:sz w:val="28"/>
          <w:szCs w:val="28"/>
        </w:rPr>
        <w:t xml:space="preserve"> Количество классов (групп) и их наполняемость в коррекционном</w:t>
      </w:r>
      <w:r>
        <w:rPr>
          <w:color w:val="000000"/>
          <w:spacing w:val="3"/>
          <w:sz w:val="28"/>
          <w:szCs w:val="28"/>
        </w:rPr>
        <w:br/>
      </w:r>
      <w:r>
        <w:rPr>
          <w:color w:val="000000"/>
          <w:spacing w:val="-1"/>
          <w:sz w:val="28"/>
          <w:szCs w:val="28"/>
        </w:rPr>
        <w:t>учреждении определяются уставом учреждения в зависимости от санитар</w:t>
      </w:r>
      <w:r>
        <w:rPr>
          <w:color w:val="000000"/>
          <w:spacing w:val="-1"/>
          <w:sz w:val="28"/>
          <w:szCs w:val="28"/>
        </w:rPr>
        <w:softHyphen/>
      </w:r>
      <w:r>
        <w:rPr>
          <w:color w:val="000000"/>
          <w:spacing w:val="1"/>
          <w:sz w:val="28"/>
          <w:szCs w:val="28"/>
        </w:rPr>
        <w:t>ных норм и условий, необходимых для осуществления образовательного</w:t>
      </w:r>
      <w:r>
        <w:rPr>
          <w:color w:val="000000"/>
          <w:spacing w:val="-7"/>
          <w:sz w:val="28"/>
          <w:szCs w:val="28"/>
        </w:rPr>
        <w:t xml:space="preserve"> </w:t>
      </w:r>
      <w:r>
        <w:rPr>
          <w:color w:val="000000"/>
          <w:sz w:val="28"/>
          <w:szCs w:val="28"/>
        </w:rPr>
        <w:t>процесса.</w:t>
      </w:r>
    </w:p>
    <w:p w:rsidR="00AF61D2" w:rsidRDefault="00AF61D2">
      <w:pPr>
        <w:shd w:val="clear" w:color="auto" w:fill="FFFFFF"/>
        <w:ind w:left="360"/>
        <w:jc w:val="both"/>
        <w:rPr>
          <w:color w:val="000000"/>
          <w:spacing w:val="2"/>
          <w:sz w:val="28"/>
          <w:szCs w:val="28"/>
        </w:rPr>
      </w:pPr>
      <w:r>
        <w:rPr>
          <w:color w:val="000000"/>
          <w:spacing w:val="3"/>
          <w:sz w:val="28"/>
          <w:szCs w:val="28"/>
        </w:rPr>
        <w:t>Предельная наполняемость класса (группы), группы продленного дня</w:t>
      </w:r>
      <w:r>
        <w:rPr>
          <w:sz w:val="28"/>
          <w:szCs w:val="28"/>
        </w:rPr>
        <w:t xml:space="preserve"> </w:t>
      </w:r>
      <w:r>
        <w:rPr>
          <w:color w:val="000000"/>
          <w:spacing w:val="2"/>
          <w:sz w:val="28"/>
          <w:szCs w:val="28"/>
        </w:rPr>
        <w:t>зависит от вида коррекционного учреждения.</w:t>
      </w:r>
    </w:p>
    <w:p w:rsidR="00AF61D2" w:rsidRDefault="00AF61D2">
      <w:pPr>
        <w:shd w:val="clear" w:color="auto" w:fill="FFFFFF"/>
        <w:ind w:left="360"/>
        <w:jc w:val="both"/>
        <w:rPr>
          <w:sz w:val="28"/>
          <w:szCs w:val="28"/>
        </w:rPr>
      </w:pPr>
    </w:p>
    <w:p w:rsidR="00AF61D2" w:rsidRDefault="00AF61D2">
      <w:pPr>
        <w:shd w:val="clear" w:color="auto" w:fill="FFFFFF"/>
        <w:ind w:left="82" w:right="86" w:firstLine="283"/>
        <w:jc w:val="both"/>
        <w:rPr>
          <w:i/>
          <w:iCs/>
          <w:color w:val="000000"/>
          <w:spacing w:val="2"/>
          <w:sz w:val="28"/>
          <w:szCs w:val="28"/>
        </w:rPr>
      </w:pPr>
      <w:r>
        <w:rPr>
          <w:i/>
          <w:iCs/>
          <w:color w:val="000000"/>
          <w:spacing w:val="1"/>
          <w:sz w:val="28"/>
          <w:szCs w:val="28"/>
        </w:rPr>
        <w:t xml:space="preserve">Постановлением Правительства РФ от 10 марта 2000 г. № 212 пункт 16 </w:t>
      </w:r>
      <w:r>
        <w:rPr>
          <w:i/>
          <w:iCs/>
          <w:color w:val="000000"/>
          <w:spacing w:val="2"/>
          <w:sz w:val="28"/>
          <w:szCs w:val="28"/>
        </w:rPr>
        <w:t>настоящего Положения дополнен текстом следующего содержания:</w:t>
      </w:r>
    </w:p>
    <w:p w:rsidR="00AF61D2" w:rsidRDefault="00AF61D2">
      <w:pPr>
        <w:shd w:val="clear" w:color="auto" w:fill="FFFFFF"/>
        <w:ind w:left="82" w:right="86" w:firstLine="283"/>
        <w:jc w:val="both"/>
        <w:rPr>
          <w:sz w:val="28"/>
          <w:szCs w:val="28"/>
        </w:rPr>
      </w:pPr>
    </w:p>
    <w:p w:rsidR="00AF61D2" w:rsidRDefault="00AF61D2">
      <w:pPr>
        <w:shd w:val="clear" w:color="auto" w:fill="FFFFFF"/>
        <w:ind w:left="91" w:right="77" w:firstLine="283"/>
        <w:jc w:val="both"/>
        <w:rPr>
          <w:color w:val="000000"/>
          <w:spacing w:val="2"/>
          <w:sz w:val="28"/>
          <w:szCs w:val="28"/>
        </w:rPr>
      </w:pPr>
      <w:r>
        <w:rPr>
          <w:color w:val="000000"/>
          <w:spacing w:val="-1"/>
          <w:sz w:val="28"/>
          <w:szCs w:val="28"/>
        </w:rPr>
        <w:t xml:space="preserve">В коррекционном учреждении устанавливается следующая предельная </w:t>
      </w:r>
      <w:r>
        <w:rPr>
          <w:color w:val="000000"/>
          <w:spacing w:val="2"/>
          <w:sz w:val="28"/>
          <w:szCs w:val="28"/>
        </w:rPr>
        <w:t>наполняемость классов, групп (в том числе специальных классов (групп) для детей со сложными дефектами) и групп продленного дня:</w:t>
      </w:r>
    </w:p>
    <w:p w:rsidR="00AF61D2" w:rsidRDefault="00AF61D2">
      <w:pPr>
        <w:shd w:val="clear" w:color="auto" w:fill="FFFFFF"/>
        <w:ind w:left="379"/>
        <w:jc w:val="both"/>
        <w:rPr>
          <w:color w:val="000000"/>
          <w:spacing w:val="1"/>
          <w:sz w:val="28"/>
          <w:szCs w:val="28"/>
        </w:rPr>
      </w:pPr>
      <w:r>
        <w:rPr>
          <w:color w:val="000000"/>
          <w:spacing w:val="1"/>
          <w:sz w:val="28"/>
          <w:szCs w:val="28"/>
        </w:rPr>
        <w:t>для глухих — 6 человек;</w:t>
      </w:r>
    </w:p>
    <w:p w:rsidR="00AF61D2" w:rsidRDefault="00AF61D2">
      <w:pPr>
        <w:shd w:val="clear" w:color="auto" w:fill="FFFFFF"/>
        <w:ind w:left="110" w:right="72" w:firstLine="274"/>
        <w:jc w:val="both"/>
        <w:rPr>
          <w:color w:val="000000"/>
          <w:spacing w:val="3"/>
          <w:sz w:val="28"/>
          <w:szCs w:val="28"/>
        </w:rPr>
      </w:pPr>
      <w:r>
        <w:rPr>
          <w:color w:val="000000"/>
          <w:spacing w:val="1"/>
          <w:sz w:val="28"/>
          <w:szCs w:val="28"/>
        </w:rPr>
        <w:t xml:space="preserve">для слабослышащих и позднооглохших с легким недоразвитием речи, </w:t>
      </w:r>
      <w:r>
        <w:rPr>
          <w:color w:val="000000"/>
          <w:spacing w:val="3"/>
          <w:sz w:val="28"/>
          <w:szCs w:val="28"/>
        </w:rPr>
        <w:t>обусловленным нарушением слуха, —10 человек;</w:t>
      </w:r>
    </w:p>
    <w:p w:rsidR="00AF61D2" w:rsidRDefault="00AF61D2">
      <w:pPr>
        <w:shd w:val="clear" w:color="auto" w:fill="FFFFFF"/>
        <w:ind w:left="120" w:right="67" w:firstLine="274"/>
        <w:jc w:val="both"/>
        <w:rPr>
          <w:color w:val="000000"/>
          <w:spacing w:val="1"/>
          <w:sz w:val="28"/>
          <w:szCs w:val="28"/>
        </w:rPr>
      </w:pPr>
      <w:r>
        <w:rPr>
          <w:color w:val="000000"/>
          <w:spacing w:val="-2"/>
          <w:sz w:val="28"/>
          <w:szCs w:val="28"/>
        </w:rPr>
        <w:t xml:space="preserve">для слабослышащих и позднооглохших с глубоким недоразвитием речи, </w:t>
      </w:r>
      <w:r>
        <w:rPr>
          <w:color w:val="000000"/>
          <w:spacing w:val="1"/>
          <w:sz w:val="28"/>
          <w:szCs w:val="28"/>
        </w:rPr>
        <w:t>обусловленным нарушением слуха, — 6 человек;</w:t>
      </w:r>
    </w:p>
    <w:p w:rsidR="00AF61D2" w:rsidRDefault="00AF61D2">
      <w:pPr>
        <w:shd w:val="clear" w:color="auto" w:fill="FFFFFF"/>
        <w:ind w:left="398"/>
        <w:jc w:val="both"/>
        <w:rPr>
          <w:color w:val="000000"/>
          <w:spacing w:val="2"/>
          <w:sz w:val="28"/>
          <w:szCs w:val="28"/>
        </w:rPr>
      </w:pPr>
      <w:r>
        <w:rPr>
          <w:color w:val="000000"/>
          <w:spacing w:val="2"/>
          <w:sz w:val="28"/>
          <w:szCs w:val="28"/>
        </w:rPr>
        <w:t>для слепых — 8 человек;</w:t>
      </w:r>
    </w:p>
    <w:p w:rsidR="00AF61D2" w:rsidRDefault="00AF61D2">
      <w:pPr>
        <w:shd w:val="clear" w:color="auto" w:fill="FFFFFF"/>
        <w:ind w:left="403"/>
        <w:jc w:val="both"/>
        <w:rPr>
          <w:color w:val="000000"/>
          <w:spacing w:val="4"/>
          <w:sz w:val="28"/>
          <w:szCs w:val="28"/>
        </w:rPr>
      </w:pPr>
      <w:r>
        <w:rPr>
          <w:color w:val="000000"/>
          <w:spacing w:val="4"/>
          <w:sz w:val="28"/>
          <w:szCs w:val="28"/>
        </w:rPr>
        <w:t>для слабовидящих и поздноослепших—12 человек;</w:t>
      </w:r>
    </w:p>
    <w:p w:rsidR="00AF61D2" w:rsidRDefault="00AF61D2">
      <w:pPr>
        <w:shd w:val="clear" w:color="auto" w:fill="FFFFFF"/>
        <w:ind w:left="408"/>
        <w:jc w:val="both"/>
        <w:rPr>
          <w:color w:val="000000"/>
          <w:spacing w:val="3"/>
          <w:sz w:val="28"/>
          <w:szCs w:val="28"/>
        </w:rPr>
      </w:pPr>
      <w:r>
        <w:rPr>
          <w:color w:val="000000"/>
          <w:spacing w:val="3"/>
          <w:sz w:val="28"/>
          <w:szCs w:val="28"/>
        </w:rPr>
        <w:t>для имеющих тяжелые нарушения речи —12 человек;</w:t>
      </w:r>
    </w:p>
    <w:p w:rsidR="00AF61D2" w:rsidRDefault="00AF61D2">
      <w:pPr>
        <w:shd w:val="clear" w:color="auto" w:fill="FFFFFF"/>
        <w:ind w:left="413"/>
        <w:jc w:val="both"/>
        <w:rPr>
          <w:color w:val="000000"/>
          <w:spacing w:val="-1"/>
          <w:sz w:val="28"/>
          <w:szCs w:val="28"/>
        </w:rPr>
      </w:pPr>
      <w:r>
        <w:rPr>
          <w:color w:val="000000"/>
          <w:spacing w:val="-1"/>
          <w:sz w:val="28"/>
          <w:szCs w:val="28"/>
        </w:rPr>
        <w:t>для имеющих нарушения опорно-двигательного аппарата —10 человек;</w:t>
      </w:r>
    </w:p>
    <w:p w:rsidR="00AF61D2" w:rsidRDefault="00AF61D2">
      <w:pPr>
        <w:shd w:val="clear" w:color="auto" w:fill="FFFFFF"/>
        <w:ind w:left="418"/>
        <w:jc w:val="both"/>
        <w:rPr>
          <w:color w:val="000000"/>
          <w:spacing w:val="3"/>
          <w:sz w:val="28"/>
          <w:szCs w:val="28"/>
        </w:rPr>
      </w:pPr>
      <w:r>
        <w:rPr>
          <w:color w:val="000000"/>
          <w:spacing w:val="3"/>
          <w:sz w:val="28"/>
          <w:szCs w:val="28"/>
        </w:rPr>
        <w:t>для имеющих задержку психического развития —12 человек;</w:t>
      </w:r>
    </w:p>
    <w:p w:rsidR="00AF61D2" w:rsidRDefault="00AF61D2">
      <w:pPr>
        <w:shd w:val="clear" w:color="auto" w:fill="FFFFFF"/>
        <w:ind w:left="422"/>
        <w:jc w:val="both"/>
        <w:rPr>
          <w:color w:val="000000"/>
          <w:spacing w:val="1"/>
          <w:sz w:val="28"/>
          <w:szCs w:val="28"/>
        </w:rPr>
      </w:pPr>
      <w:r>
        <w:rPr>
          <w:color w:val="000000"/>
          <w:spacing w:val="1"/>
          <w:sz w:val="28"/>
          <w:szCs w:val="28"/>
        </w:rPr>
        <w:t>для умственно отсталых — 12 человек;</w:t>
      </w:r>
    </w:p>
    <w:p w:rsidR="00AF61D2" w:rsidRDefault="00AF61D2">
      <w:pPr>
        <w:shd w:val="clear" w:color="auto" w:fill="FFFFFF"/>
        <w:ind w:left="427"/>
        <w:jc w:val="both"/>
        <w:rPr>
          <w:color w:val="000000"/>
          <w:spacing w:val="2"/>
          <w:sz w:val="28"/>
          <w:szCs w:val="28"/>
        </w:rPr>
      </w:pPr>
      <w:r>
        <w:rPr>
          <w:color w:val="000000"/>
          <w:spacing w:val="2"/>
          <w:sz w:val="28"/>
          <w:szCs w:val="28"/>
        </w:rPr>
        <w:t>для глубоко умственно отсталых — 10 человек;</w:t>
      </w:r>
    </w:p>
    <w:p w:rsidR="00AF61D2" w:rsidRDefault="00AF61D2">
      <w:pPr>
        <w:shd w:val="clear" w:color="auto" w:fill="FFFFFF"/>
        <w:ind w:left="432"/>
        <w:jc w:val="both"/>
        <w:rPr>
          <w:color w:val="000000"/>
          <w:spacing w:val="2"/>
          <w:sz w:val="28"/>
          <w:szCs w:val="28"/>
        </w:rPr>
      </w:pPr>
      <w:r>
        <w:rPr>
          <w:color w:val="000000"/>
          <w:spacing w:val="2"/>
          <w:sz w:val="28"/>
          <w:szCs w:val="28"/>
        </w:rPr>
        <w:t>для имеющих сложные дефекты — 5 человек.</w:t>
      </w:r>
    </w:p>
    <w:p w:rsidR="00AF61D2" w:rsidRDefault="00AF61D2">
      <w:pPr>
        <w:shd w:val="clear" w:color="auto" w:fill="FFFFFF"/>
        <w:ind w:left="168" w:firstLine="283"/>
        <w:jc w:val="both"/>
        <w:rPr>
          <w:color w:val="000000"/>
          <w:spacing w:val="1"/>
          <w:sz w:val="28"/>
          <w:szCs w:val="28"/>
        </w:rPr>
      </w:pPr>
      <w:r>
        <w:rPr>
          <w:color w:val="000000"/>
          <w:sz w:val="28"/>
          <w:szCs w:val="28"/>
        </w:rPr>
        <w:t>17. При проведении занятий по трудовому обучению, социально-быто</w:t>
      </w:r>
      <w:r>
        <w:rPr>
          <w:color w:val="000000"/>
          <w:sz w:val="28"/>
          <w:szCs w:val="28"/>
        </w:rPr>
        <w:softHyphen/>
        <w:t xml:space="preserve">вой ориентировке, факультативных занятий класс (группа) делится на две </w:t>
      </w:r>
      <w:r>
        <w:rPr>
          <w:color w:val="000000"/>
          <w:spacing w:val="2"/>
          <w:sz w:val="28"/>
          <w:szCs w:val="28"/>
        </w:rPr>
        <w:t>подгруппы. При делении класса (группы) на подгруппы учитывается про</w:t>
      </w:r>
      <w:r>
        <w:rPr>
          <w:color w:val="000000"/>
          <w:spacing w:val="2"/>
          <w:sz w:val="28"/>
          <w:szCs w:val="28"/>
        </w:rPr>
        <w:softHyphen/>
      </w:r>
      <w:r>
        <w:rPr>
          <w:color w:val="000000"/>
          <w:sz w:val="28"/>
          <w:szCs w:val="28"/>
        </w:rPr>
        <w:t>филь трудового обучения для девочек и мальчиков, а также вид коррекци</w:t>
      </w:r>
      <w:r>
        <w:rPr>
          <w:color w:val="000000"/>
          <w:sz w:val="28"/>
          <w:szCs w:val="28"/>
        </w:rPr>
        <w:softHyphen/>
      </w:r>
      <w:r>
        <w:rPr>
          <w:color w:val="000000"/>
          <w:spacing w:val="1"/>
          <w:sz w:val="28"/>
          <w:szCs w:val="28"/>
        </w:rPr>
        <w:t>онного учреждения.</w:t>
      </w:r>
    </w:p>
    <w:p w:rsidR="00AF61D2" w:rsidRDefault="00AF61D2">
      <w:pPr>
        <w:shd w:val="clear" w:color="auto" w:fill="FFFFFF"/>
        <w:ind w:right="19"/>
        <w:jc w:val="both"/>
        <w:rPr>
          <w:b/>
          <w:bCs/>
          <w:color w:val="000000"/>
          <w:spacing w:val="4"/>
          <w:sz w:val="28"/>
          <w:szCs w:val="28"/>
        </w:rPr>
      </w:pPr>
      <w:r>
        <w:rPr>
          <w:b/>
          <w:bCs/>
          <w:color w:val="000000"/>
          <w:spacing w:val="4"/>
          <w:sz w:val="28"/>
          <w:szCs w:val="28"/>
        </w:rPr>
        <w:t xml:space="preserve"> </w:t>
      </w:r>
    </w:p>
    <w:p w:rsidR="00AF61D2" w:rsidRDefault="00AF61D2">
      <w:pPr>
        <w:shd w:val="clear" w:color="auto" w:fill="FFFFFF"/>
        <w:ind w:right="19"/>
        <w:jc w:val="both"/>
        <w:rPr>
          <w:b/>
          <w:bCs/>
          <w:color w:val="000000"/>
          <w:spacing w:val="4"/>
          <w:sz w:val="28"/>
          <w:szCs w:val="28"/>
        </w:rPr>
      </w:pPr>
      <w:r>
        <w:rPr>
          <w:b/>
          <w:bCs/>
          <w:color w:val="000000"/>
          <w:spacing w:val="4"/>
          <w:sz w:val="28"/>
          <w:szCs w:val="28"/>
          <w:lang w:val="en-US"/>
        </w:rPr>
        <w:t>III</w:t>
      </w:r>
      <w:r>
        <w:rPr>
          <w:b/>
          <w:bCs/>
          <w:color w:val="000000"/>
          <w:spacing w:val="4"/>
          <w:sz w:val="28"/>
          <w:szCs w:val="28"/>
        </w:rPr>
        <w:t>. Образовательный процесс</w:t>
      </w:r>
    </w:p>
    <w:p w:rsidR="00AF61D2" w:rsidRDefault="00AF61D2">
      <w:pPr>
        <w:shd w:val="clear" w:color="auto" w:fill="FFFFFF"/>
        <w:ind w:right="19"/>
        <w:jc w:val="both"/>
        <w:rPr>
          <w:sz w:val="28"/>
          <w:szCs w:val="28"/>
        </w:rPr>
      </w:pPr>
    </w:p>
    <w:p w:rsidR="00AF61D2" w:rsidRDefault="00AF61D2" w:rsidP="00AF61D2">
      <w:pPr>
        <w:numPr>
          <w:ilvl w:val="0"/>
          <w:numId w:val="68"/>
        </w:numPr>
        <w:shd w:val="clear" w:color="auto" w:fill="FFFFFF"/>
        <w:tabs>
          <w:tab w:val="left" w:pos="590"/>
        </w:tabs>
        <w:ind w:firstLine="293"/>
        <w:jc w:val="both"/>
        <w:rPr>
          <w:color w:val="000000"/>
          <w:spacing w:val="2"/>
          <w:sz w:val="28"/>
          <w:szCs w:val="28"/>
        </w:rPr>
      </w:pPr>
      <w:r>
        <w:rPr>
          <w:color w:val="000000"/>
          <w:spacing w:val="1"/>
          <w:sz w:val="28"/>
          <w:szCs w:val="28"/>
        </w:rPr>
        <w:t xml:space="preserve"> Содержание образования в коррекционном учреждении определя</w:t>
      </w:r>
      <w:r>
        <w:rPr>
          <w:color w:val="000000"/>
          <w:spacing w:val="1"/>
          <w:sz w:val="28"/>
          <w:szCs w:val="28"/>
        </w:rPr>
        <w:softHyphen/>
      </w:r>
      <w:r>
        <w:rPr>
          <w:color w:val="000000"/>
          <w:spacing w:val="-1"/>
          <w:sz w:val="28"/>
          <w:szCs w:val="28"/>
        </w:rPr>
        <w:t>ется образовательной программой (образовательными программами), раз</w:t>
      </w:r>
      <w:r>
        <w:rPr>
          <w:color w:val="000000"/>
          <w:spacing w:val="-1"/>
          <w:sz w:val="28"/>
          <w:szCs w:val="28"/>
        </w:rPr>
        <w:softHyphen/>
      </w:r>
      <w:r>
        <w:rPr>
          <w:color w:val="000000"/>
          <w:spacing w:val="2"/>
          <w:sz w:val="28"/>
          <w:szCs w:val="28"/>
        </w:rPr>
        <w:t>рабатываемой исходя из особенностей психофизического развития и ин</w:t>
      </w:r>
      <w:r>
        <w:rPr>
          <w:color w:val="000000"/>
          <w:spacing w:val="2"/>
          <w:sz w:val="28"/>
          <w:szCs w:val="28"/>
        </w:rPr>
        <w:softHyphen/>
      </w:r>
      <w:r>
        <w:rPr>
          <w:color w:val="000000"/>
          <w:sz w:val="28"/>
          <w:szCs w:val="28"/>
        </w:rPr>
        <w:t xml:space="preserve">дивидуальных возможностей воспитанников, принимаемой и реализуемой </w:t>
      </w:r>
      <w:r>
        <w:rPr>
          <w:color w:val="000000"/>
          <w:spacing w:val="2"/>
          <w:sz w:val="28"/>
          <w:szCs w:val="28"/>
        </w:rPr>
        <w:t>коррекционным учреждением самостоятельно.</w:t>
      </w:r>
    </w:p>
    <w:p w:rsidR="00AF61D2" w:rsidRDefault="00AF61D2" w:rsidP="00AF61D2">
      <w:pPr>
        <w:numPr>
          <w:ilvl w:val="0"/>
          <w:numId w:val="68"/>
        </w:numPr>
        <w:shd w:val="clear" w:color="auto" w:fill="FFFFFF"/>
        <w:tabs>
          <w:tab w:val="left" w:pos="590"/>
        </w:tabs>
        <w:ind w:firstLine="293"/>
        <w:jc w:val="both"/>
        <w:rPr>
          <w:color w:val="000000"/>
          <w:spacing w:val="1"/>
          <w:sz w:val="28"/>
          <w:szCs w:val="28"/>
        </w:rPr>
      </w:pPr>
      <w:r>
        <w:rPr>
          <w:color w:val="000000"/>
          <w:spacing w:val="2"/>
          <w:sz w:val="28"/>
          <w:szCs w:val="28"/>
        </w:rPr>
        <w:t xml:space="preserve"> Трудовое обучение в коррекционном учреждении осуществляется</w:t>
      </w:r>
      <w:r>
        <w:rPr>
          <w:color w:val="000000"/>
          <w:spacing w:val="2"/>
          <w:sz w:val="28"/>
          <w:szCs w:val="28"/>
        </w:rPr>
        <w:br/>
        <w:t>исходя из региональных, местных, этнонациональных условий, ориенти</w:t>
      </w:r>
      <w:r>
        <w:rPr>
          <w:color w:val="000000"/>
          <w:spacing w:val="2"/>
          <w:sz w:val="28"/>
          <w:szCs w:val="28"/>
        </w:rPr>
        <w:softHyphen/>
      </w:r>
      <w:r>
        <w:rPr>
          <w:color w:val="000000"/>
          <w:spacing w:val="3"/>
          <w:sz w:val="28"/>
          <w:szCs w:val="28"/>
        </w:rPr>
        <w:t xml:space="preserve">рованных на потребность в рабочих кадрах, и с учетом индивидуальных </w:t>
      </w:r>
      <w:r>
        <w:rPr>
          <w:color w:val="000000"/>
          <w:spacing w:val="-3"/>
          <w:sz w:val="28"/>
          <w:szCs w:val="28"/>
        </w:rPr>
        <w:t xml:space="preserve">особенностей психофизического развития, здоровья, возможностей, а также </w:t>
      </w:r>
      <w:r>
        <w:rPr>
          <w:color w:val="000000"/>
          <w:spacing w:val="3"/>
          <w:sz w:val="28"/>
          <w:szCs w:val="28"/>
        </w:rPr>
        <w:t xml:space="preserve">интересов воспитанников и их родителей (законных представителей) на </w:t>
      </w:r>
      <w:r>
        <w:rPr>
          <w:color w:val="000000"/>
          <w:sz w:val="28"/>
          <w:szCs w:val="28"/>
        </w:rPr>
        <w:t>основе выбора профиля труда, включающего в себя подготовку воспитан</w:t>
      </w:r>
      <w:r>
        <w:rPr>
          <w:color w:val="000000"/>
          <w:sz w:val="28"/>
          <w:szCs w:val="28"/>
        </w:rPr>
        <w:softHyphen/>
      </w:r>
      <w:r>
        <w:rPr>
          <w:color w:val="000000"/>
          <w:spacing w:val="1"/>
          <w:sz w:val="28"/>
          <w:szCs w:val="28"/>
        </w:rPr>
        <w:t>ника для индивидуальной трудовой деятельности.</w:t>
      </w:r>
    </w:p>
    <w:p w:rsidR="00AF61D2" w:rsidRDefault="00AF61D2" w:rsidP="00AF61D2">
      <w:pPr>
        <w:numPr>
          <w:ilvl w:val="0"/>
          <w:numId w:val="68"/>
        </w:numPr>
        <w:shd w:val="clear" w:color="auto" w:fill="FFFFFF"/>
        <w:tabs>
          <w:tab w:val="left" w:pos="590"/>
        </w:tabs>
        <w:ind w:firstLine="293"/>
        <w:jc w:val="both"/>
        <w:rPr>
          <w:color w:val="000000"/>
          <w:spacing w:val="1"/>
          <w:sz w:val="28"/>
          <w:szCs w:val="28"/>
        </w:rPr>
      </w:pPr>
      <w:r>
        <w:rPr>
          <w:color w:val="000000"/>
          <w:spacing w:val="3"/>
          <w:sz w:val="28"/>
          <w:szCs w:val="28"/>
        </w:rPr>
        <w:t xml:space="preserve"> Для организации трудового обучения мастерские коррекционного</w:t>
      </w:r>
      <w:r>
        <w:rPr>
          <w:color w:val="000000"/>
          <w:spacing w:val="3"/>
          <w:sz w:val="28"/>
          <w:szCs w:val="28"/>
        </w:rPr>
        <w:br/>
      </w:r>
      <w:r>
        <w:rPr>
          <w:color w:val="000000"/>
          <w:spacing w:val="2"/>
          <w:sz w:val="28"/>
          <w:szCs w:val="28"/>
        </w:rPr>
        <w:t>учреждения обеспечиваются необходимым оборудованием и инструмен</w:t>
      </w:r>
      <w:r>
        <w:rPr>
          <w:color w:val="000000"/>
          <w:spacing w:val="2"/>
          <w:sz w:val="28"/>
          <w:szCs w:val="28"/>
        </w:rPr>
        <w:softHyphen/>
      </w:r>
      <w:r>
        <w:rPr>
          <w:color w:val="000000"/>
          <w:spacing w:val="-1"/>
          <w:sz w:val="28"/>
          <w:szCs w:val="28"/>
        </w:rPr>
        <w:t xml:space="preserve">том со специальными приспособлениями, предупреждающими травматизм </w:t>
      </w:r>
      <w:r>
        <w:rPr>
          <w:color w:val="000000"/>
          <w:spacing w:val="4"/>
          <w:sz w:val="28"/>
          <w:szCs w:val="28"/>
        </w:rPr>
        <w:t xml:space="preserve">и позволяющими преодолевать сенсорные и двигательные нарушения, </w:t>
      </w:r>
      <w:r>
        <w:rPr>
          <w:color w:val="000000"/>
          <w:spacing w:val="1"/>
          <w:sz w:val="28"/>
          <w:szCs w:val="28"/>
        </w:rPr>
        <w:t>имеющиеся у воспитанников.</w:t>
      </w:r>
    </w:p>
    <w:p w:rsidR="00AF61D2" w:rsidRDefault="00AF61D2" w:rsidP="00AF61D2">
      <w:pPr>
        <w:numPr>
          <w:ilvl w:val="0"/>
          <w:numId w:val="68"/>
        </w:numPr>
        <w:shd w:val="clear" w:color="auto" w:fill="FFFFFF"/>
        <w:tabs>
          <w:tab w:val="left" w:pos="590"/>
        </w:tabs>
        <w:ind w:firstLine="293"/>
        <w:jc w:val="both"/>
        <w:rPr>
          <w:color w:val="000000"/>
          <w:spacing w:val="1"/>
          <w:sz w:val="28"/>
          <w:szCs w:val="28"/>
        </w:rPr>
      </w:pPr>
      <w:r>
        <w:rPr>
          <w:color w:val="000000"/>
          <w:spacing w:val="2"/>
          <w:sz w:val="28"/>
          <w:szCs w:val="28"/>
        </w:rPr>
        <w:t xml:space="preserve"> Организация образовательного процесса в коррекционном учреж</w:t>
      </w:r>
      <w:r>
        <w:rPr>
          <w:color w:val="000000"/>
          <w:spacing w:val="2"/>
          <w:sz w:val="28"/>
          <w:szCs w:val="28"/>
        </w:rPr>
        <w:softHyphen/>
      </w:r>
      <w:r>
        <w:rPr>
          <w:color w:val="000000"/>
          <w:spacing w:val="1"/>
          <w:sz w:val="28"/>
          <w:szCs w:val="28"/>
        </w:rPr>
        <w:t>дении регламентируется учебным планом, годовым календарным графи</w:t>
      </w:r>
      <w:r>
        <w:rPr>
          <w:color w:val="000000"/>
          <w:spacing w:val="1"/>
          <w:sz w:val="28"/>
          <w:szCs w:val="28"/>
        </w:rPr>
        <w:softHyphen/>
      </w:r>
      <w:r>
        <w:rPr>
          <w:color w:val="000000"/>
          <w:spacing w:val="4"/>
          <w:sz w:val="28"/>
          <w:szCs w:val="28"/>
        </w:rPr>
        <w:t>ком и расписанием занятий, разрабатываемыми и утверждаемыми кор</w:t>
      </w:r>
      <w:r>
        <w:rPr>
          <w:color w:val="000000"/>
          <w:spacing w:val="4"/>
          <w:sz w:val="28"/>
          <w:szCs w:val="28"/>
        </w:rPr>
        <w:softHyphen/>
      </w:r>
      <w:r>
        <w:rPr>
          <w:color w:val="000000"/>
          <w:spacing w:val="1"/>
          <w:sz w:val="28"/>
          <w:szCs w:val="28"/>
        </w:rPr>
        <w:t>рекционным учреждением самостоятельно.</w:t>
      </w:r>
    </w:p>
    <w:p w:rsidR="00AF61D2" w:rsidRDefault="00AF61D2" w:rsidP="00AF61D2">
      <w:pPr>
        <w:numPr>
          <w:ilvl w:val="0"/>
          <w:numId w:val="68"/>
        </w:numPr>
        <w:shd w:val="clear" w:color="auto" w:fill="FFFFFF"/>
        <w:tabs>
          <w:tab w:val="left" w:pos="590"/>
        </w:tabs>
        <w:ind w:firstLine="293"/>
        <w:jc w:val="both"/>
        <w:rPr>
          <w:color w:val="000000"/>
          <w:sz w:val="28"/>
          <w:szCs w:val="28"/>
        </w:rPr>
      </w:pPr>
      <w:r>
        <w:rPr>
          <w:color w:val="000000"/>
          <w:spacing w:val="1"/>
          <w:sz w:val="28"/>
          <w:szCs w:val="28"/>
        </w:rPr>
        <w:t xml:space="preserve"> В целях преодоления отклонений в развитии воспитанников в кор</w:t>
      </w:r>
      <w:r>
        <w:rPr>
          <w:color w:val="000000"/>
          <w:spacing w:val="1"/>
          <w:sz w:val="28"/>
          <w:szCs w:val="28"/>
        </w:rPr>
        <w:softHyphen/>
      </w:r>
      <w:r>
        <w:rPr>
          <w:color w:val="000000"/>
          <w:sz w:val="28"/>
          <w:szCs w:val="28"/>
        </w:rPr>
        <w:t>рекционном учреждении проводятся групповые и индивидуальные коррекционные занятия.</w:t>
      </w:r>
    </w:p>
    <w:p w:rsidR="00AF61D2" w:rsidRDefault="00AF61D2" w:rsidP="00AF61D2">
      <w:pPr>
        <w:numPr>
          <w:ilvl w:val="0"/>
          <w:numId w:val="68"/>
        </w:numPr>
        <w:shd w:val="clear" w:color="auto" w:fill="FFFFFF"/>
        <w:tabs>
          <w:tab w:val="left" w:pos="590"/>
        </w:tabs>
        <w:ind w:firstLine="293"/>
        <w:jc w:val="both"/>
        <w:rPr>
          <w:color w:val="000000"/>
          <w:spacing w:val="2"/>
          <w:sz w:val="28"/>
          <w:szCs w:val="28"/>
        </w:rPr>
      </w:pPr>
      <w:r>
        <w:rPr>
          <w:color w:val="000000"/>
          <w:spacing w:val="1"/>
          <w:sz w:val="28"/>
          <w:szCs w:val="28"/>
        </w:rPr>
        <w:t xml:space="preserve"> Выпускникам коррекционных учреждений, имеющих государствен</w:t>
      </w:r>
      <w:r>
        <w:rPr>
          <w:color w:val="000000"/>
          <w:spacing w:val="1"/>
          <w:sz w:val="28"/>
          <w:szCs w:val="28"/>
        </w:rPr>
        <w:softHyphen/>
      </w:r>
      <w:r>
        <w:rPr>
          <w:color w:val="000000"/>
          <w:sz w:val="28"/>
          <w:szCs w:val="28"/>
        </w:rPr>
        <w:t>ную аккредитацию, выдается в установленном порядке документ государ</w:t>
      </w:r>
      <w:r>
        <w:rPr>
          <w:color w:val="000000"/>
          <w:sz w:val="28"/>
          <w:szCs w:val="28"/>
        </w:rPr>
        <w:softHyphen/>
      </w:r>
      <w:r>
        <w:rPr>
          <w:color w:val="000000"/>
          <w:spacing w:val="1"/>
          <w:sz w:val="28"/>
          <w:szCs w:val="28"/>
        </w:rPr>
        <w:t>ственного образца об уровне образования и (или) квалификации или сви</w:t>
      </w:r>
      <w:r>
        <w:rPr>
          <w:color w:val="000000"/>
          <w:spacing w:val="1"/>
          <w:sz w:val="28"/>
          <w:szCs w:val="28"/>
        </w:rPr>
        <w:softHyphen/>
      </w:r>
      <w:r>
        <w:rPr>
          <w:color w:val="000000"/>
          <w:spacing w:val="2"/>
          <w:sz w:val="28"/>
          <w:szCs w:val="28"/>
        </w:rPr>
        <w:t>детельство об окончании этого коррекционного учреждения.</w:t>
      </w:r>
    </w:p>
    <w:p w:rsidR="00AF61D2" w:rsidRDefault="00AF61D2">
      <w:pPr>
        <w:shd w:val="clear" w:color="auto" w:fill="FFFFFF"/>
        <w:ind w:left="14" w:firstLine="293"/>
        <w:jc w:val="both"/>
        <w:rPr>
          <w:i/>
          <w:iCs/>
          <w:color w:val="000000"/>
          <w:sz w:val="28"/>
          <w:szCs w:val="28"/>
        </w:rPr>
      </w:pPr>
    </w:p>
    <w:p w:rsidR="00AF61D2" w:rsidRDefault="00AF61D2">
      <w:pPr>
        <w:shd w:val="clear" w:color="auto" w:fill="FFFFFF"/>
        <w:ind w:left="14" w:firstLine="293"/>
        <w:jc w:val="both"/>
        <w:rPr>
          <w:i/>
          <w:iCs/>
          <w:color w:val="000000"/>
          <w:spacing w:val="-2"/>
          <w:sz w:val="28"/>
          <w:szCs w:val="28"/>
        </w:rPr>
      </w:pPr>
      <w:r>
        <w:rPr>
          <w:i/>
          <w:iCs/>
          <w:color w:val="000000"/>
          <w:sz w:val="28"/>
          <w:szCs w:val="28"/>
        </w:rPr>
        <w:t>См. формы свидетельств государственного образца об окончании специаль</w:t>
      </w:r>
      <w:r>
        <w:rPr>
          <w:i/>
          <w:iCs/>
          <w:color w:val="000000"/>
          <w:sz w:val="28"/>
          <w:szCs w:val="28"/>
        </w:rPr>
        <w:softHyphen/>
        <w:t xml:space="preserve">ной (коррекционной) общеобразовательной школы </w:t>
      </w:r>
      <w:r>
        <w:rPr>
          <w:i/>
          <w:iCs/>
          <w:color w:val="000000"/>
          <w:sz w:val="28"/>
          <w:szCs w:val="28"/>
          <w:lang w:val="en-US"/>
        </w:rPr>
        <w:t>VIII</w:t>
      </w:r>
      <w:r>
        <w:rPr>
          <w:i/>
          <w:iCs/>
          <w:color w:val="000000"/>
          <w:sz w:val="28"/>
          <w:szCs w:val="28"/>
        </w:rPr>
        <w:t xml:space="preserve"> вида и специального (кор</w:t>
      </w:r>
      <w:r>
        <w:rPr>
          <w:i/>
          <w:iCs/>
          <w:color w:val="000000"/>
          <w:sz w:val="28"/>
          <w:szCs w:val="28"/>
        </w:rPr>
        <w:softHyphen/>
      </w:r>
      <w:r>
        <w:rPr>
          <w:i/>
          <w:iCs/>
          <w:color w:val="000000"/>
          <w:spacing w:val="-1"/>
          <w:sz w:val="28"/>
          <w:szCs w:val="28"/>
        </w:rPr>
        <w:t xml:space="preserve">рекционного) класса общеобразовательного учреждения, утвержденные приказом </w:t>
      </w:r>
      <w:r>
        <w:rPr>
          <w:i/>
          <w:iCs/>
          <w:color w:val="000000"/>
          <w:spacing w:val="-2"/>
          <w:sz w:val="28"/>
          <w:szCs w:val="28"/>
        </w:rPr>
        <w:t xml:space="preserve">Минобразования РФ от </w:t>
      </w:r>
      <w:r>
        <w:rPr>
          <w:color w:val="000000"/>
          <w:spacing w:val="-2"/>
          <w:sz w:val="28"/>
          <w:szCs w:val="28"/>
        </w:rPr>
        <w:t xml:space="preserve">5 </w:t>
      </w:r>
      <w:r>
        <w:rPr>
          <w:i/>
          <w:iCs/>
          <w:color w:val="000000"/>
          <w:spacing w:val="-2"/>
          <w:sz w:val="28"/>
          <w:szCs w:val="28"/>
        </w:rPr>
        <w:t xml:space="preserve">февраля 2002 г. № 334 </w:t>
      </w:r>
      <w:r>
        <w:rPr>
          <w:color w:val="000000"/>
          <w:spacing w:val="-2"/>
          <w:sz w:val="28"/>
          <w:szCs w:val="28"/>
        </w:rPr>
        <w:t xml:space="preserve">— </w:t>
      </w:r>
      <w:r>
        <w:rPr>
          <w:i/>
          <w:iCs/>
          <w:color w:val="000000"/>
          <w:spacing w:val="-2"/>
          <w:sz w:val="28"/>
          <w:szCs w:val="28"/>
        </w:rPr>
        <w:t>см. с. 83 настоящего сборника.</w:t>
      </w:r>
    </w:p>
    <w:p w:rsidR="00AF61D2" w:rsidRDefault="00AF61D2">
      <w:pPr>
        <w:shd w:val="clear" w:color="auto" w:fill="FFFFFF"/>
        <w:ind w:left="14" w:firstLine="293"/>
        <w:jc w:val="both"/>
        <w:rPr>
          <w:sz w:val="28"/>
          <w:szCs w:val="28"/>
        </w:rPr>
      </w:pPr>
    </w:p>
    <w:p w:rsidR="00AF61D2" w:rsidRDefault="00AF61D2">
      <w:pPr>
        <w:shd w:val="clear" w:color="auto" w:fill="FFFFFF"/>
        <w:jc w:val="both"/>
        <w:rPr>
          <w:b/>
          <w:bCs/>
          <w:color w:val="000000"/>
          <w:spacing w:val="4"/>
          <w:sz w:val="28"/>
          <w:szCs w:val="28"/>
        </w:rPr>
      </w:pPr>
      <w:r>
        <w:rPr>
          <w:b/>
          <w:bCs/>
          <w:color w:val="000000"/>
          <w:spacing w:val="4"/>
          <w:sz w:val="28"/>
          <w:szCs w:val="28"/>
          <w:lang w:val="en-US"/>
        </w:rPr>
        <w:t>IV</w:t>
      </w:r>
      <w:r>
        <w:rPr>
          <w:b/>
          <w:bCs/>
          <w:color w:val="000000"/>
          <w:spacing w:val="4"/>
          <w:sz w:val="28"/>
          <w:szCs w:val="28"/>
        </w:rPr>
        <w:t>. Участники образовательного процесса</w:t>
      </w:r>
    </w:p>
    <w:p w:rsidR="00AF61D2" w:rsidRDefault="00AF61D2">
      <w:pPr>
        <w:shd w:val="clear" w:color="auto" w:fill="FFFFFF"/>
        <w:jc w:val="both"/>
        <w:rPr>
          <w:sz w:val="28"/>
          <w:szCs w:val="28"/>
        </w:rPr>
      </w:pPr>
    </w:p>
    <w:p w:rsidR="00AF61D2" w:rsidRDefault="00AF61D2">
      <w:pPr>
        <w:shd w:val="clear" w:color="auto" w:fill="FFFFFF"/>
        <w:ind w:left="24" w:right="5" w:firstLine="283"/>
        <w:jc w:val="both"/>
        <w:rPr>
          <w:i/>
          <w:iCs/>
          <w:color w:val="000000"/>
          <w:spacing w:val="1"/>
          <w:sz w:val="28"/>
          <w:szCs w:val="28"/>
        </w:rPr>
      </w:pPr>
      <w:r>
        <w:rPr>
          <w:i/>
          <w:iCs/>
          <w:color w:val="000000"/>
          <w:spacing w:val="1"/>
          <w:sz w:val="28"/>
          <w:szCs w:val="28"/>
        </w:rPr>
        <w:t>Постановлением Правительства РФ от 10 марта 2000 г. № 212 в пункт 24 настоящего Положения внесены изменения.</w:t>
      </w:r>
    </w:p>
    <w:p w:rsidR="00AF61D2" w:rsidRDefault="00AF61D2">
      <w:pPr>
        <w:shd w:val="clear" w:color="auto" w:fill="FFFFFF"/>
        <w:ind w:left="24" w:right="5" w:firstLine="283"/>
        <w:jc w:val="both"/>
        <w:rPr>
          <w:sz w:val="28"/>
          <w:szCs w:val="28"/>
        </w:rPr>
      </w:pPr>
    </w:p>
    <w:p w:rsidR="00AF61D2" w:rsidRDefault="00AF61D2" w:rsidP="00AF61D2">
      <w:pPr>
        <w:numPr>
          <w:ilvl w:val="0"/>
          <w:numId w:val="39"/>
        </w:numPr>
        <w:shd w:val="clear" w:color="auto" w:fill="FFFFFF"/>
        <w:tabs>
          <w:tab w:val="left" w:pos="590"/>
        </w:tabs>
        <w:ind w:firstLine="293"/>
        <w:jc w:val="both"/>
        <w:rPr>
          <w:color w:val="000000"/>
          <w:spacing w:val="1"/>
          <w:sz w:val="28"/>
          <w:szCs w:val="28"/>
        </w:rPr>
      </w:pPr>
      <w:r>
        <w:rPr>
          <w:color w:val="000000"/>
          <w:spacing w:val="-1"/>
          <w:sz w:val="28"/>
          <w:szCs w:val="28"/>
        </w:rPr>
        <w:t xml:space="preserve"> Участниками образовательного процесса являются педагогические,</w:t>
      </w:r>
      <w:r>
        <w:rPr>
          <w:color w:val="000000"/>
          <w:spacing w:val="-1"/>
          <w:sz w:val="28"/>
          <w:szCs w:val="28"/>
        </w:rPr>
        <w:br/>
      </w:r>
      <w:r>
        <w:rPr>
          <w:color w:val="000000"/>
          <w:spacing w:val="2"/>
          <w:sz w:val="28"/>
          <w:szCs w:val="28"/>
        </w:rPr>
        <w:t>инженерно-педагогические и медицинские работники коррекционного уч</w:t>
      </w:r>
      <w:r>
        <w:rPr>
          <w:color w:val="000000"/>
          <w:spacing w:val="2"/>
          <w:sz w:val="28"/>
          <w:szCs w:val="28"/>
        </w:rPr>
        <w:softHyphen/>
      </w:r>
      <w:r>
        <w:rPr>
          <w:color w:val="000000"/>
          <w:spacing w:val="1"/>
          <w:sz w:val="28"/>
          <w:szCs w:val="28"/>
        </w:rPr>
        <w:t>реждения, воспитанники и их родители (законные представители).</w:t>
      </w:r>
    </w:p>
    <w:p w:rsidR="00AF61D2" w:rsidRDefault="00AF61D2" w:rsidP="00AF61D2">
      <w:pPr>
        <w:numPr>
          <w:ilvl w:val="0"/>
          <w:numId w:val="39"/>
        </w:numPr>
        <w:shd w:val="clear" w:color="auto" w:fill="FFFFFF"/>
        <w:tabs>
          <w:tab w:val="left" w:pos="590"/>
        </w:tabs>
        <w:ind w:firstLine="293"/>
        <w:jc w:val="both"/>
        <w:rPr>
          <w:color w:val="000000"/>
          <w:spacing w:val="1"/>
          <w:sz w:val="28"/>
          <w:szCs w:val="28"/>
        </w:rPr>
      </w:pPr>
      <w:r>
        <w:rPr>
          <w:color w:val="000000"/>
          <w:spacing w:val="1"/>
          <w:sz w:val="28"/>
          <w:szCs w:val="28"/>
        </w:rPr>
        <w:t xml:space="preserve"> Направление детей в коррекционное учреждение осуществляется органами управления образованием только с согласия родителей (закон</w:t>
      </w:r>
      <w:r>
        <w:rPr>
          <w:color w:val="000000"/>
          <w:spacing w:val="1"/>
          <w:sz w:val="28"/>
          <w:szCs w:val="28"/>
        </w:rPr>
        <w:softHyphen/>
        <w:t>ных представителей) и по заключению психолого-педагогической и меди</w:t>
      </w:r>
      <w:r>
        <w:rPr>
          <w:color w:val="000000"/>
          <w:spacing w:val="1"/>
          <w:sz w:val="28"/>
          <w:szCs w:val="28"/>
        </w:rPr>
        <w:softHyphen/>
        <w:t>ко-педагогической комиссий.</w:t>
      </w:r>
    </w:p>
    <w:p w:rsidR="00AF61D2" w:rsidRDefault="00AF61D2">
      <w:pPr>
        <w:shd w:val="clear" w:color="auto" w:fill="FFFFFF"/>
        <w:ind w:right="211" w:firstLine="283"/>
        <w:jc w:val="both"/>
        <w:rPr>
          <w:i/>
          <w:iCs/>
          <w:color w:val="000000"/>
          <w:spacing w:val="2"/>
          <w:sz w:val="28"/>
          <w:szCs w:val="28"/>
        </w:rPr>
      </w:pPr>
    </w:p>
    <w:p w:rsidR="00AF61D2" w:rsidRDefault="00AF61D2">
      <w:pPr>
        <w:shd w:val="clear" w:color="auto" w:fill="FFFFFF"/>
        <w:ind w:right="211" w:firstLine="283"/>
        <w:jc w:val="both"/>
        <w:rPr>
          <w:i/>
          <w:iCs/>
          <w:color w:val="000000"/>
          <w:spacing w:val="1"/>
          <w:sz w:val="28"/>
          <w:szCs w:val="28"/>
        </w:rPr>
      </w:pPr>
      <w:r>
        <w:rPr>
          <w:i/>
          <w:iCs/>
          <w:color w:val="000000"/>
          <w:spacing w:val="2"/>
          <w:sz w:val="28"/>
          <w:szCs w:val="28"/>
        </w:rPr>
        <w:t xml:space="preserve">Постановлением Правительства РФ от 10 марта 2000 г. № 212 в пункт 26 </w:t>
      </w:r>
      <w:r>
        <w:rPr>
          <w:i/>
          <w:iCs/>
          <w:color w:val="000000"/>
          <w:spacing w:val="1"/>
          <w:sz w:val="28"/>
          <w:szCs w:val="28"/>
        </w:rPr>
        <w:t>настоящего Положения внесены изменения.</w:t>
      </w:r>
    </w:p>
    <w:p w:rsidR="00AF61D2" w:rsidRDefault="00AF61D2">
      <w:pPr>
        <w:shd w:val="clear" w:color="auto" w:fill="FFFFFF"/>
        <w:ind w:right="211" w:firstLine="283"/>
        <w:jc w:val="both"/>
        <w:rPr>
          <w:sz w:val="28"/>
          <w:szCs w:val="28"/>
        </w:rPr>
      </w:pPr>
    </w:p>
    <w:p w:rsidR="00AF61D2" w:rsidRDefault="00AF61D2">
      <w:pPr>
        <w:shd w:val="clear" w:color="auto" w:fill="FFFFFF"/>
        <w:tabs>
          <w:tab w:val="left" w:pos="620"/>
        </w:tabs>
        <w:ind w:left="10" w:firstLine="283"/>
        <w:jc w:val="both"/>
        <w:rPr>
          <w:color w:val="000000"/>
          <w:spacing w:val="3"/>
          <w:sz w:val="28"/>
          <w:szCs w:val="28"/>
        </w:rPr>
      </w:pPr>
      <w:r>
        <w:rPr>
          <w:color w:val="000000"/>
          <w:spacing w:val="-3"/>
          <w:sz w:val="28"/>
          <w:szCs w:val="28"/>
        </w:rPr>
        <w:t>26.</w:t>
      </w:r>
      <w:r>
        <w:rPr>
          <w:color w:val="000000"/>
          <w:sz w:val="28"/>
          <w:szCs w:val="28"/>
        </w:rPr>
        <w:tab/>
      </w:r>
      <w:r>
        <w:rPr>
          <w:color w:val="000000"/>
          <w:spacing w:val="3"/>
          <w:sz w:val="28"/>
          <w:szCs w:val="28"/>
        </w:rPr>
        <w:t>В специальный класс (группу) коррекционного учреждения воспи</w:t>
      </w:r>
      <w:r>
        <w:rPr>
          <w:color w:val="000000"/>
          <w:spacing w:val="3"/>
          <w:sz w:val="28"/>
          <w:szCs w:val="28"/>
        </w:rPr>
        <w:softHyphen/>
      </w:r>
      <w:r>
        <w:rPr>
          <w:color w:val="000000"/>
          <w:spacing w:val="4"/>
          <w:sz w:val="28"/>
          <w:szCs w:val="28"/>
        </w:rPr>
        <w:t xml:space="preserve">танники переводятся с согласия родителей (законных представителей) </w:t>
      </w:r>
      <w:r>
        <w:rPr>
          <w:color w:val="000000"/>
          <w:spacing w:val="3"/>
          <w:sz w:val="28"/>
          <w:szCs w:val="28"/>
        </w:rPr>
        <w:t>на основании заключения психолого-педагогической и медико-педагоги</w:t>
      </w:r>
      <w:r>
        <w:rPr>
          <w:color w:val="000000"/>
          <w:spacing w:val="3"/>
          <w:sz w:val="28"/>
          <w:szCs w:val="28"/>
        </w:rPr>
        <w:softHyphen/>
      </w:r>
      <w:r>
        <w:rPr>
          <w:color w:val="000000"/>
          <w:spacing w:val="4"/>
          <w:sz w:val="28"/>
          <w:szCs w:val="28"/>
        </w:rPr>
        <w:t xml:space="preserve">ческой комиссий только после первого года обучения в коррекционном </w:t>
      </w:r>
      <w:r>
        <w:rPr>
          <w:color w:val="000000"/>
          <w:spacing w:val="3"/>
          <w:sz w:val="28"/>
          <w:szCs w:val="28"/>
        </w:rPr>
        <w:t>учреждении.</w:t>
      </w:r>
    </w:p>
    <w:p w:rsidR="00AF61D2" w:rsidRDefault="00AF61D2">
      <w:pPr>
        <w:shd w:val="clear" w:color="auto" w:fill="FFFFFF"/>
        <w:ind w:left="43" w:right="168" w:firstLine="283"/>
        <w:jc w:val="both"/>
        <w:rPr>
          <w:i/>
          <w:iCs/>
          <w:color w:val="000000"/>
          <w:spacing w:val="-9"/>
          <w:sz w:val="28"/>
          <w:szCs w:val="28"/>
        </w:rPr>
      </w:pPr>
      <w:r>
        <w:rPr>
          <w:i/>
          <w:iCs/>
          <w:color w:val="000000"/>
          <w:spacing w:val="-10"/>
          <w:sz w:val="28"/>
          <w:szCs w:val="28"/>
        </w:rPr>
        <w:t xml:space="preserve">Постановлением Правительства РФ от 10 марта 2000 г. № 212 пункт 27 </w:t>
      </w:r>
      <w:r>
        <w:rPr>
          <w:i/>
          <w:iCs/>
          <w:color w:val="000000"/>
          <w:spacing w:val="-9"/>
          <w:sz w:val="28"/>
          <w:szCs w:val="28"/>
        </w:rPr>
        <w:t>настоящего Положения изложен в новой редакции.</w:t>
      </w:r>
    </w:p>
    <w:p w:rsidR="00AF61D2" w:rsidRDefault="00AF61D2">
      <w:pPr>
        <w:shd w:val="clear" w:color="auto" w:fill="FFFFFF"/>
        <w:ind w:left="43" w:right="168" w:firstLine="283"/>
        <w:jc w:val="both"/>
        <w:rPr>
          <w:sz w:val="28"/>
          <w:szCs w:val="28"/>
        </w:rPr>
      </w:pPr>
    </w:p>
    <w:p w:rsidR="00AF61D2" w:rsidRDefault="00AF61D2">
      <w:pPr>
        <w:shd w:val="clear" w:color="auto" w:fill="FFFFFF"/>
        <w:tabs>
          <w:tab w:val="left" w:pos="715"/>
        </w:tabs>
        <w:ind w:left="53" w:firstLine="283"/>
        <w:jc w:val="both"/>
        <w:rPr>
          <w:color w:val="000000"/>
          <w:spacing w:val="1"/>
          <w:sz w:val="28"/>
          <w:szCs w:val="28"/>
        </w:rPr>
      </w:pPr>
      <w:r>
        <w:rPr>
          <w:color w:val="000000"/>
          <w:spacing w:val="-4"/>
          <w:sz w:val="28"/>
          <w:szCs w:val="28"/>
        </w:rPr>
        <w:t>27.</w:t>
      </w:r>
      <w:r>
        <w:rPr>
          <w:color w:val="000000"/>
          <w:sz w:val="28"/>
          <w:szCs w:val="28"/>
        </w:rPr>
        <w:tab/>
        <w:t xml:space="preserve"> </w:t>
      </w:r>
      <w:r>
        <w:rPr>
          <w:color w:val="000000"/>
          <w:spacing w:val="3"/>
          <w:sz w:val="28"/>
          <w:szCs w:val="28"/>
        </w:rPr>
        <w:t>Специальные классы (группы) коррекционного учреждения комп</w:t>
      </w:r>
      <w:r>
        <w:rPr>
          <w:color w:val="000000"/>
          <w:spacing w:val="3"/>
          <w:sz w:val="28"/>
          <w:szCs w:val="28"/>
        </w:rPr>
        <w:softHyphen/>
      </w:r>
      <w:r>
        <w:rPr>
          <w:color w:val="000000"/>
          <w:spacing w:val="1"/>
          <w:sz w:val="28"/>
          <w:szCs w:val="28"/>
        </w:rPr>
        <w:t xml:space="preserve">лектуются из воспитанников со сложными дефектами по мере выявления </w:t>
      </w:r>
      <w:r>
        <w:rPr>
          <w:color w:val="000000"/>
          <w:spacing w:val="2"/>
          <w:sz w:val="28"/>
          <w:szCs w:val="28"/>
        </w:rPr>
        <w:t>таких воспитанников в ходе психолого-медико-педагогического наблюде</w:t>
      </w:r>
      <w:r>
        <w:rPr>
          <w:color w:val="000000"/>
          <w:spacing w:val="2"/>
          <w:sz w:val="28"/>
          <w:szCs w:val="28"/>
        </w:rPr>
        <w:softHyphen/>
      </w:r>
      <w:r>
        <w:rPr>
          <w:color w:val="000000"/>
          <w:spacing w:val="1"/>
          <w:sz w:val="28"/>
          <w:szCs w:val="28"/>
        </w:rPr>
        <w:t>ния в условиях образовательного процесса.</w:t>
      </w:r>
    </w:p>
    <w:p w:rsidR="00AF61D2" w:rsidRDefault="00AF61D2">
      <w:pPr>
        <w:shd w:val="clear" w:color="auto" w:fill="FFFFFF"/>
        <w:ind w:left="82" w:right="134" w:firstLine="278"/>
        <w:jc w:val="both"/>
        <w:rPr>
          <w:i/>
          <w:iCs/>
          <w:color w:val="000000"/>
          <w:spacing w:val="2"/>
          <w:sz w:val="28"/>
          <w:szCs w:val="28"/>
        </w:rPr>
      </w:pPr>
    </w:p>
    <w:p w:rsidR="00AF61D2" w:rsidRDefault="00AF61D2">
      <w:pPr>
        <w:shd w:val="clear" w:color="auto" w:fill="FFFFFF"/>
        <w:ind w:left="82" w:right="134" w:firstLine="278"/>
        <w:jc w:val="both"/>
        <w:rPr>
          <w:i/>
          <w:iCs/>
          <w:color w:val="000000"/>
          <w:spacing w:val="2"/>
          <w:sz w:val="28"/>
          <w:szCs w:val="28"/>
        </w:rPr>
      </w:pPr>
      <w:r>
        <w:rPr>
          <w:i/>
          <w:iCs/>
          <w:color w:val="000000"/>
          <w:spacing w:val="2"/>
          <w:sz w:val="28"/>
          <w:szCs w:val="28"/>
        </w:rPr>
        <w:t xml:space="preserve">См. Инструктивное письмо Минобразования РФ от 21 февраля 2001 г. № 1 </w:t>
      </w:r>
      <w:r>
        <w:rPr>
          <w:i/>
          <w:iCs/>
          <w:color w:val="000000"/>
          <w:spacing w:val="1"/>
          <w:sz w:val="28"/>
          <w:szCs w:val="28"/>
        </w:rPr>
        <w:t>«О классах охраны зрения в общеобразовательных и специальных (коррекцион</w:t>
      </w:r>
      <w:r>
        <w:rPr>
          <w:i/>
          <w:iCs/>
          <w:color w:val="000000"/>
          <w:spacing w:val="1"/>
          <w:sz w:val="28"/>
          <w:szCs w:val="28"/>
        </w:rPr>
        <w:softHyphen/>
      </w:r>
      <w:r>
        <w:rPr>
          <w:i/>
          <w:iCs/>
          <w:color w:val="000000"/>
          <w:spacing w:val="2"/>
          <w:sz w:val="28"/>
          <w:szCs w:val="28"/>
        </w:rPr>
        <w:t xml:space="preserve">ных) образовательных учреждениях» </w:t>
      </w:r>
      <w:r>
        <w:rPr>
          <w:color w:val="000000"/>
          <w:spacing w:val="2"/>
          <w:sz w:val="28"/>
          <w:szCs w:val="28"/>
        </w:rPr>
        <w:t xml:space="preserve">— </w:t>
      </w:r>
      <w:r>
        <w:rPr>
          <w:i/>
          <w:iCs/>
          <w:color w:val="000000"/>
          <w:spacing w:val="2"/>
          <w:sz w:val="28"/>
          <w:szCs w:val="28"/>
        </w:rPr>
        <w:t>см. с. 80 настоящего сборника.</w:t>
      </w:r>
    </w:p>
    <w:p w:rsidR="00AF61D2" w:rsidRDefault="00AF61D2">
      <w:pPr>
        <w:shd w:val="clear" w:color="auto" w:fill="FFFFFF"/>
        <w:ind w:left="82" w:right="134" w:firstLine="278"/>
        <w:jc w:val="both"/>
        <w:rPr>
          <w:sz w:val="28"/>
          <w:szCs w:val="28"/>
        </w:rPr>
      </w:pPr>
    </w:p>
    <w:p w:rsidR="00AF61D2" w:rsidRDefault="00AF61D2">
      <w:pPr>
        <w:shd w:val="clear" w:color="auto" w:fill="FFFFFF"/>
        <w:tabs>
          <w:tab w:val="left" w:pos="715"/>
        </w:tabs>
        <w:ind w:left="53" w:firstLine="283"/>
        <w:jc w:val="both"/>
        <w:rPr>
          <w:color w:val="000000"/>
          <w:sz w:val="28"/>
          <w:szCs w:val="28"/>
        </w:rPr>
      </w:pPr>
      <w:r>
        <w:rPr>
          <w:color w:val="000000"/>
          <w:spacing w:val="-5"/>
          <w:sz w:val="28"/>
          <w:szCs w:val="28"/>
        </w:rPr>
        <w:t>28.</w:t>
      </w:r>
      <w:r>
        <w:rPr>
          <w:color w:val="000000"/>
          <w:sz w:val="28"/>
          <w:szCs w:val="28"/>
        </w:rPr>
        <w:tab/>
        <w:t xml:space="preserve"> </w:t>
      </w:r>
      <w:r>
        <w:rPr>
          <w:color w:val="000000"/>
          <w:spacing w:val="-2"/>
          <w:sz w:val="28"/>
          <w:szCs w:val="28"/>
        </w:rPr>
        <w:t>Перевод воспитанника из коррекционного учреждения в другое обра</w:t>
      </w:r>
      <w:r>
        <w:rPr>
          <w:color w:val="000000"/>
          <w:spacing w:val="-2"/>
          <w:sz w:val="28"/>
          <w:szCs w:val="28"/>
        </w:rPr>
        <w:softHyphen/>
      </w:r>
      <w:r>
        <w:rPr>
          <w:color w:val="000000"/>
          <w:sz w:val="28"/>
          <w:szCs w:val="28"/>
        </w:rPr>
        <w:t>зовательное учреждение осуществляется органами управления образова</w:t>
      </w:r>
      <w:r>
        <w:rPr>
          <w:color w:val="000000"/>
          <w:sz w:val="28"/>
          <w:szCs w:val="28"/>
        </w:rPr>
        <w:softHyphen/>
      </w:r>
      <w:r>
        <w:rPr>
          <w:color w:val="000000"/>
          <w:spacing w:val="-1"/>
          <w:sz w:val="28"/>
          <w:szCs w:val="28"/>
        </w:rPr>
        <w:t>нием с согласия родителей (законных представителей) и на основании зак</w:t>
      </w:r>
      <w:r>
        <w:rPr>
          <w:color w:val="000000"/>
          <w:spacing w:val="-1"/>
          <w:sz w:val="28"/>
          <w:szCs w:val="28"/>
        </w:rPr>
        <w:softHyphen/>
      </w:r>
      <w:r>
        <w:rPr>
          <w:color w:val="000000"/>
          <w:sz w:val="28"/>
          <w:szCs w:val="28"/>
        </w:rPr>
        <w:t>лючения психолого-педагогической и медико-педагогической комиссий.</w:t>
      </w:r>
    </w:p>
    <w:p w:rsidR="00AF61D2" w:rsidRDefault="00AF61D2">
      <w:pPr>
        <w:shd w:val="clear" w:color="auto" w:fill="FFFFFF"/>
        <w:tabs>
          <w:tab w:val="left" w:pos="650"/>
          <w:tab w:val="left" w:pos="801"/>
        </w:tabs>
        <w:ind w:left="110" w:firstLine="283"/>
        <w:jc w:val="both"/>
        <w:rPr>
          <w:color w:val="000000"/>
          <w:spacing w:val="2"/>
          <w:sz w:val="28"/>
          <w:szCs w:val="28"/>
        </w:rPr>
      </w:pPr>
      <w:r>
        <w:rPr>
          <w:color w:val="000000"/>
          <w:spacing w:val="-4"/>
          <w:sz w:val="28"/>
          <w:szCs w:val="28"/>
        </w:rPr>
        <w:t xml:space="preserve">29. </w:t>
      </w:r>
      <w:r>
        <w:rPr>
          <w:color w:val="000000"/>
          <w:sz w:val="28"/>
          <w:szCs w:val="28"/>
        </w:rPr>
        <w:t>Образовательный процесс в коррекционном учреждении осуществ</w:t>
      </w:r>
      <w:r>
        <w:rPr>
          <w:color w:val="000000"/>
          <w:sz w:val="28"/>
          <w:szCs w:val="28"/>
        </w:rPr>
        <w:softHyphen/>
      </w:r>
      <w:r>
        <w:rPr>
          <w:color w:val="000000"/>
          <w:spacing w:val="1"/>
          <w:sz w:val="28"/>
          <w:szCs w:val="28"/>
        </w:rPr>
        <w:t>ляется специалистами в области коррекционной педагогики, а также учи</w:t>
      </w:r>
      <w:r>
        <w:rPr>
          <w:color w:val="000000"/>
          <w:spacing w:val="1"/>
          <w:sz w:val="28"/>
          <w:szCs w:val="28"/>
        </w:rPr>
        <w:softHyphen/>
      </w:r>
      <w:r>
        <w:rPr>
          <w:color w:val="000000"/>
          <w:spacing w:val="-1"/>
          <w:sz w:val="28"/>
          <w:szCs w:val="28"/>
        </w:rPr>
        <w:t xml:space="preserve">телями, воспитателями, прошедшими соответствующую переподготовку по </w:t>
      </w:r>
      <w:r>
        <w:rPr>
          <w:color w:val="000000"/>
          <w:spacing w:val="2"/>
          <w:sz w:val="28"/>
          <w:szCs w:val="28"/>
        </w:rPr>
        <w:t>профилю деятельности коррекционного учреждения.</w:t>
      </w:r>
    </w:p>
    <w:p w:rsidR="00AF61D2" w:rsidRDefault="00AF61D2">
      <w:pPr>
        <w:shd w:val="clear" w:color="auto" w:fill="FFFFFF"/>
        <w:ind w:left="139" w:right="96" w:firstLine="283"/>
        <w:jc w:val="both"/>
        <w:rPr>
          <w:color w:val="000000"/>
          <w:sz w:val="28"/>
          <w:szCs w:val="28"/>
        </w:rPr>
      </w:pPr>
      <w:r>
        <w:rPr>
          <w:color w:val="000000"/>
          <w:sz w:val="28"/>
          <w:szCs w:val="28"/>
        </w:rPr>
        <w:t>Психологическое обеспечение образовательного процесса в коррекци</w:t>
      </w:r>
      <w:r>
        <w:rPr>
          <w:color w:val="000000"/>
          <w:sz w:val="28"/>
          <w:szCs w:val="28"/>
        </w:rPr>
        <w:softHyphen/>
        <w:t>онном учреждении осуществляет психолог, входящий в штат учреждения.</w:t>
      </w:r>
    </w:p>
    <w:p w:rsidR="00AF61D2" w:rsidRDefault="00AF61D2">
      <w:pPr>
        <w:shd w:val="clear" w:color="auto" w:fill="FFFFFF"/>
        <w:tabs>
          <w:tab w:val="left" w:pos="801"/>
        </w:tabs>
        <w:ind w:left="110" w:firstLine="283"/>
        <w:jc w:val="both"/>
        <w:rPr>
          <w:color w:val="000000"/>
          <w:spacing w:val="-2"/>
          <w:sz w:val="28"/>
          <w:szCs w:val="28"/>
        </w:rPr>
      </w:pPr>
      <w:r>
        <w:rPr>
          <w:color w:val="000000"/>
          <w:spacing w:val="-7"/>
          <w:sz w:val="28"/>
          <w:szCs w:val="28"/>
        </w:rPr>
        <w:t>30.</w:t>
      </w:r>
      <w:r>
        <w:rPr>
          <w:color w:val="000000"/>
          <w:spacing w:val="-3"/>
          <w:sz w:val="28"/>
          <w:szCs w:val="28"/>
        </w:rPr>
        <w:t>Медицинское обеспечение в коррекционном учреждении осуществля</w:t>
      </w:r>
      <w:r>
        <w:rPr>
          <w:color w:val="000000"/>
          <w:spacing w:val="-3"/>
          <w:sz w:val="28"/>
          <w:szCs w:val="28"/>
        </w:rPr>
        <w:softHyphen/>
      </w:r>
      <w:r>
        <w:rPr>
          <w:color w:val="000000"/>
          <w:spacing w:val="-2"/>
          <w:sz w:val="28"/>
          <w:szCs w:val="28"/>
        </w:rPr>
        <w:t xml:space="preserve">ют штатные медицинские работники, которые совместно с администрацией </w:t>
      </w:r>
      <w:r>
        <w:rPr>
          <w:color w:val="000000"/>
          <w:spacing w:val="-1"/>
          <w:sz w:val="28"/>
          <w:szCs w:val="28"/>
        </w:rPr>
        <w:t xml:space="preserve">коррекционного учреждения отвечают за охрану здоровья воспитанников и </w:t>
      </w:r>
      <w:r>
        <w:rPr>
          <w:color w:val="000000"/>
          <w:spacing w:val="-2"/>
          <w:sz w:val="28"/>
          <w:szCs w:val="28"/>
        </w:rPr>
        <w:t>укрепление их психофизического состояния, диспансеризацию, проведение профилактических мероприятий и контролируют соблюдение санитарно-ги</w:t>
      </w:r>
      <w:r>
        <w:rPr>
          <w:color w:val="000000"/>
          <w:spacing w:val="-2"/>
          <w:sz w:val="28"/>
          <w:szCs w:val="28"/>
        </w:rPr>
        <w:softHyphen/>
      </w:r>
      <w:r>
        <w:rPr>
          <w:color w:val="000000"/>
          <w:spacing w:val="-6"/>
          <w:sz w:val="28"/>
          <w:szCs w:val="28"/>
        </w:rPr>
        <w:t>гиенического и противоэпидемического режима, организацию физического вос</w:t>
      </w:r>
      <w:r>
        <w:rPr>
          <w:color w:val="000000"/>
          <w:spacing w:val="-6"/>
          <w:sz w:val="28"/>
          <w:szCs w:val="28"/>
        </w:rPr>
        <w:softHyphen/>
      </w:r>
      <w:r>
        <w:rPr>
          <w:color w:val="000000"/>
          <w:spacing w:val="-2"/>
          <w:sz w:val="28"/>
          <w:szCs w:val="28"/>
        </w:rPr>
        <w:t>питания и закаливания, питания, в том числе диетического.</w:t>
      </w:r>
    </w:p>
    <w:p w:rsidR="00AF61D2" w:rsidRDefault="00AF61D2">
      <w:pPr>
        <w:shd w:val="clear" w:color="auto" w:fill="FFFFFF"/>
        <w:tabs>
          <w:tab w:val="left" w:pos="955"/>
          <w:tab w:val="left" w:pos="1087"/>
        </w:tabs>
        <w:ind w:left="187" w:firstLine="278"/>
        <w:jc w:val="both"/>
        <w:rPr>
          <w:color w:val="000000"/>
          <w:spacing w:val="-2"/>
          <w:sz w:val="28"/>
          <w:szCs w:val="28"/>
        </w:rPr>
      </w:pPr>
      <w:r>
        <w:rPr>
          <w:color w:val="000000"/>
          <w:spacing w:val="-8"/>
          <w:sz w:val="28"/>
          <w:szCs w:val="28"/>
        </w:rPr>
        <w:t>31.</w:t>
      </w:r>
      <w:r>
        <w:rPr>
          <w:color w:val="000000"/>
          <w:sz w:val="28"/>
          <w:szCs w:val="28"/>
        </w:rPr>
        <w:t xml:space="preserve"> </w:t>
      </w:r>
      <w:r>
        <w:rPr>
          <w:color w:val="000000"/>
          <w:spacing w:val="-3"/>
          <w:sz w:val="28"/>
          <w:szCs w:val="28"/>
        </w:rPr>
        <w:t>Медицинские работники оказывают помощь педагогам в организации</w:t>
      </w:r>
      <w:r>
        <w:rPr>
          <w:color w:val="000000"/>
          <w:spacing w:val="-3"/>
          <w:sz w:val="28"/>
          <w:szCs w:val="28"/>
        </w:rPr>
        <w:br/>
      </w:r>
      <w:r>
        <w:rPr>
          <w:color w:val="000000"/>
          <w:spacing w:val="-1"/>
          <w:sz w:val="28"/>
          <w:szCs w:val="28"/>
        </w:rPr>
        <w:t>индивидуального и дифференцированного подхода к воспитанникам с уче</w:t>
      </w:r>
      <w:r>
        <w:rPr>
          <w:color w:val="000000"/>
          <w:spacing w:val="-1"/>
          <w:sz w:val="28"/>
          <w:szCs w:val="28"/>
        </w:rPr>
        <w:softHyphen/>
      </w:r>
      <w:r>
        <w:rPr>
          <w:color w:val="000000"/>
          <w:spacing w:val="-4"/>
          <w:sz w:val="28"/>
          <w:szCs w:val="28"/>
        </w:rPr>
        <w:t>том здоровья и особенностей их развития, дают им рекомендации по медико-</w:t>
      </w:r>
      <w:r>
        <w:rPr>
          <w:color w:val="000000"/>
          <w:spacing w:val="-3"/>
          <w:sz w:val="28"/>
          <w:szCs w:val="28"/>
        </w:rPr>
        <w:t>педагогической коррекции, подбору профиля трудового обучения, професси</w:t>
      </w:r>
      <w:r>
        <w:rPr>
          <w:color w:val="000000"/>
          <w:spacing w:val="-3"/>
          <w:sz w:val="28"/>
          <w:szCs w:val="28"/>
        </w:rPr>
        <w:softHyphen/>
      </w:r>
      <w:r>
        <w:rPr>
          <w:color w:val="000000"/>
          <w:spacing w:val="-5"/>
          <w:sz w:val="28"/>
          <w:szCs w:val="28"/>
        </w:rPr>
        <w:t>ональной ориентации, трудоустройству воспитанников, а также родителям (за</w:t>
      </w:r>
      <w:r>
        <w:rPr>
          <w:color w:val="000000"/>
          <w:spacing w:val="-5"/>
          <w:sz w:val="28"/>
          <w:szCs w:val="28"/>
        </w:rPr>
        <w:softHyphen/>
      </w:r>
      <w:r>
        <w:rPr>
          <w:color w:val="000000"/>
          <w:spacing w:val="3"/>
          <w:sz w:val="28"/>
          <w:szCs w:val="28"/>
        </w:rPr>
        <w:t xml:space="preserve">конным представителям) о необходимости соблюдения охранительного </w:t>
      </w:r>
      <w:r>
        <w:rPr>
          <w:color w:val="000000"/>
          <w:spacing w:val="-2"/>
          <w:sz w:val="28"/>
          <w:szCs w:val="28"/>
        </w:rPr>
        <w:t>режима в домашних условиях в целях профилактики заболеваний.</w:t>
      </w:r>
    </w:p>
    <w:p w:rsidR="00AF61D2" w:rsidRDefault="00AF61D2">
      <w:pPr>
        <w:shd w:val="clear" w:color="auto" w:fill="FFFFFF"/>
        <w:tabs>
          <w:tab w:val="left" w:pos="1042"/>
          <w:tab w:val="left" w:pos="1301"/>
        </w:tabs>
        <w:ind w:left="221" w:firstLine="283"/>
        <w:jc w:val="both"/>
        <w:rPr>
          <w:color w:val="000000"/>
          <w:spacing w:val="1"/>
          <w:sz w:val="28"/>
          <w:szCs w:val="28"/>
        </w:rPr>
      </w:pPr>
      <w:r>
        <w:rPr>
          <w:color w:val="000000"/>
          <w:spacing w:val="-4"/>
          <w:sz w:val="28"/>
          <w:szCs w:val="28"/>
        </w:rPr>
        <w:t>32.</w:t>
      </w:r>
      <w:r>
        <w:rPr>
          <w:color w:val="000000"/>
          <w:sz w:val="28"/>
          <w:szCs w:val="28"/>
        </w:rPr>
        <w:t xml:space="preserve"> </w:t>
      </w:r>
      <w:r>
        <w:rPr>
          <w:color w:val="000000"/>
          <w:spacing w:val="1"/>
          <w:sz w:val="28"/>
          <w:szCs w:val="28"/>
        </w:rPr>
        <w:t>В коррекционных учреждениях всех видов проводятся медикамен</w:t>
      </w:r>
      <w:r>
        <w:rPr>
          <w:color w:val="000000"/>
          <w:spacing w:val="1"/>
          <w:sz w:val="28"/>
          <w:szCs w:val="28"/>
        </w:rPr>
        <w:softHyphen/>
      </w:r>
      <w:r>
        <w:rPr>
          <w:color w:val="000000"/>
          <w:sz w:val="28"/>
          <w:szCs w:val="28"/>
        </w:rPr>
        <w:t xml:space="preserve">тозное и физиотерапевтическое лечение, климатолечение и закаливание, </w:t>
      </w:r>
      <w:r>
        <w:rPr>
          <w:color w:val="000000"/>
          <w:spacing w:val="1"/>
          <w:sz w:val="28"/>
          <w:szCs w:val="28"/>
        </w:rPr>
        <w:t>лечебная физкультура, массаж и психотерапия.</w:t>
      </w:r>
    </w:p>
    <w:p w:rsidR="00AF61D2" w:rsidRDefault="00AF61D2">
      <w:pPr>
        <w:shd w:val="clear" w:color="auto" w:fill="FFFFFF"/>
        <w:tabs>
          <w:tab w:val="left" w:pos="1042"/>
          <w:tab w:val="left" w:pos="1301"/>
        </w:tabs>
        <w:ind w:left="221" w:firstLine="283"/>
        <w:jc w:val="both"/>
        <w:rPr>
          <w:sz w:val="28"/>
          <w:szCs w:val="28"/>
        </w:rPr>
      </w:pPr>
    </w:p>
    <w:p w:rsidR="00AF61D2" w:rsidRDefault="00AF61D2">
      <w:pPr>
        <w:shd w:val="clear" w:color="auto" w:fill="FFFFFF"/>
        <w:jc w:val="both"/>
        <w:rPr>
          <w:b/>
          <w:bCs/>
          <w:color w:val="000000"/>
          <w:spacing w:val="4"/>
          <w:sz w:val="28"/>
          <w:szCs w:val="28"/>
        </w:rPr>
      </w:pPr>
      <w:r>
        <w:rPr>
          <w:b/>
          <w:bCs/>
          <w:color w:val="000000"/>
          <w:spacing w:val="4"/>
          <w:sz w:val="28"/>
          <w:szCs w:val="28"/>
          <w:lang w:val="en-US"/>
        </w:rPr>
        <w:t>V</w:t>
      </w:r>
      <w:r>
        <w:rPr>
          <w:b/>
          <w:bCs/>
          <w:color w:val="000000"/>
          <w:spacing w:val="4"/>
          <w:sz w:val="28"/>
          <w:szCs w:val="28"/>
        </w:rPr>
        <w:t>. Управление коррекционным учреждением</w:t>
      </w:r>
    </w:p>
    <w:p w:rsidR="00AF61D2" w:rsidRDefault="00AF61D2">
      <w:pPr>
        <w:shd w:val="clear" w:color="auto" w:fill="FFFFFF"/>
        <w:jc w:val="both"/>
        <w:rPr>
          <w:sz w:val="28"/>
          <w:szCs w:val="28"/>
        </w:rPr>
      </w:pPr>
    </w:p>
    <w:p w:rsidR="00AF61D2" w:rsidRDefault="00AF61D2" w:rsidP="00AF61D2">
      <w:pPr>
        <w:numPr>
          <w:ilvl w:val="0"/>
          <w:numId w:val="61"/>
        </w:numPr>
        <w:shd w:val="clear" w:color="auto" w:fill="FFFFFF"/>
        <w:tabs>
          <w:tab w:val="left" w:pos="600"/>
        </w:tabs>
        <w:ind w:firstLine="298"/>
        <w:jc w:val="both"/>
        <w:rPr>
          <w:color w:val="000000"/>
          <w:spacing w:val="1"/>
          <w:sz w:val="28"/>
          <w:szCs w:val="28"/>
        </w:rPr>
      </w:pPr>
      <w:r>
        <w:rPr>
          <w:color w:val="000000"/>
          <w:spacing w:val="2"/>
          <w:sz w:val="28"/>
          <w:szCs w:val="28"/>
        </w:rPr>
        <w:t xml:space="preserve"> Управление коррекционным учреждением осуществляется в соот</w:t>
      </w:r>
      <w:r>
        <w:rPr>
          <w:color w:val="000000"/>
          <w:spacing w:val="2"/>
          <w:sz w:val="28"/>
          <w:szCs w:val="28"/>
        </w:rPr>
        <w:softHyphen/>
        <w:t>ветствии с законодательством Российской Федерации и уставом коррек</w:t>
      </w:r>
      <w:r>
        <w:rPr>
          <w:color w:val="000000"/>
          <w:spacing w:val="2"/>
          <w:sz w:val="28"/>
          <w:szCs w:val="28"/>
        </w:rPr>
        <w:softHyphen/>
      </w:r>
      <w:r>
        <w:rPr>
          <w:color w:val="000000"/>
          <w:spacing w:val="1"/>
          <w:sz w:val="28"/>
          <w:szCs w:val="28"/>
        </w:rPr>
        <w:t>ционного учреждения.</w:t>
      </w:r>
    </w:p>
    <w:p w:rsidR="00AF61D2" w:rsidRDefault="00AF61D2" w:rsidP="00AF61D2">
      <w:pPr>
        <w:numPr>
          <w:ilvl w:val="0"/>
          <w:numId w:val="61"/>
        </w:numPr>
        <w:shd w:val="clear" w:color="auto" w:fill="FFFFFF"/>
        <w:tabs>
          <w:tab w:val="left" w:pos="600"/>
        </w:tabs>
        <w:ind w:firstLine="298"/>
        <w:jc w:val="both"/>
        <w:rPr>
          <w:color w:val="000000"/>
          <w:spacing w:val="2"/>
          <w:sz w:val="28"/>
          <w:szCs w:val="28"/>
        </w:rPr>
      </w:pPr>
      <w:r>
        <w:rPr>
          <w:color w:val="000000"/>
          <w:spacing w:val="3"/>
          <w:sz w:val="28"/>
          <w:szCs w:val="28"/>
        </w:rPr>
        <w:t>Управление коррекционным учреждением строится на принципах</w:t>
      </w:r>
      <w:r>
        <w:rPr>
          <w:color w:val="000000"/>
          <w:spacing w:val="3"/>
          <w:sz w:val="28"/>
          <w:szCs w:val="28"/>
        </w:rPr>
        <w:br/>
      </w:r>
      <w:r>
        <w:rPr>
          <w:color w:val="000000"/>
          <w:spacing w:val="1"/>
          <w:sz w:val="28"/>
          <w:szCs w:val="28"/>
        </w:rPr>
        <w:t>единоначалия и самоуправления. Формами самоуправления коррекцион</w:t>
      </w:r>
      <w:r>
        <w:rPr>
          <w:color w:val="000000"/>
          <w:spacing w:val="1"/>
          <w:sz w:val="28"/>
          <w:szCs w:val="28"/>
        </w:rPr>
        <w:softHyphen/>
      </w:r>
      <w:r>
        <w:rPr>
          <w:color w:val="000000"/>
          <w:spacing w:val="-1"/>
          <w:sz w:val="28"/>
          <w:szCs w:val="28"/>
        </w:rPr>
        <w:t>ного учреждения являются совет коррекционного учреждения, попечитель</w:t>
      </w:r>
      <w:r>
        <w:rPr>
          <w:color w:val="000000"/>
          <w:spacing w:val="-1"/>
          <w:sz w:val="28"/>
          <w:szCs w:val="28"/>
        </w:rPr>
        <w:softHyphen/>
      </w:r>
      <w:r>
        <w:rPr>
          <w:color w:val="000000"/>
          <w:sz w:val="28"/>
          <w:szCs w:val="28"/>
        </w:rPr>
        <w:t>ский совет, общее собрание, педагогический совет и другие формы. Поря</w:t>
      </w:r>
      <w:r>
        <w:rPr>
          <w:color w:val="000000"/>
          <w:sz w:val="28"/>
          <w:szCs w:val="28"/>
        </w:rPr>
        <w:softHyphen/>
      </w:r>
      <w:r>
        <w:rPr>
          <w:color w:val="000000"/>
          <w:spacing w:val="4"/>
          <w:sz w:val="28"/>
          <w:szCs w:val="28"/>
        </w:rPr>
        <w:t xml:space="preserve">док выборов органов самоуправления коррекционного учреждения и их </w:t>
      </w:r>
      <w:r>
        <w:rPr>
          <w:color w:val="000000"/>
          <w:spacing w:val="2"/>
          <w:sz w:val="28"/>
          <w:szCs w:val="28"/>
        </w:rPr>
        <w:t>компетенция определяются уставом коррекционного учреждения.</w:t>
      </w:r>
    </w:p>
    <w:p w:rsidR="00AF61D2" w:rsidRDefault="00AF61D2" w:rsidP="00AF61D2">
      <w:pPr>
        <w:numPr>
          <w:ilvl w:val="0"/>
          <w:numId w:val="61"/>
        </w:numPr>
        <w:shd w:val="clear" w:color="auto" w:fill="FFFFFF"/>
        <w:tabs>
          <w:tab w:val="left" w:pos="600"/>
        </w:tabs>
        <w:ind w:firstLine="298"/>
        <w:jc w:val="both"/>
        <w:rPr>
          <w:color w:val="000000"/>
          <w:spacing w:val="2"/>
          <w:sz w:val="28"/>
          <w:szCs w:val="28"/>
        </w:rPr>
      </w:pPr>
      <w:r>
        <w:rPr>
          <w:color w:val="000000"/>
          <w:spacing w:val="2"/>
          <w:sz w:val="28"/>
          <w:szCs w:val="28"/>
        </w:rPr>
        <w:t xml:space="preserve"> Непосредственное управление коррекционным учреждением осу</w:t>
      </w:r>
      <w:r>
        <w:rPr>
          <w:color w:val="000000"/>
          <w:spacing w:val="2"/>
          <w:sz w:val="28"/>
          <w:szCs w:val="28"/>
        </w:rPr>
        <w:softHyphen/>
        <w:t>ществляет директор (заведующий), прошедший соответствующую аттес</w:t>
      </w:r>
      <w:r>
        <w:rPr>
          <w:color w:val="000000"/>
          <w:spacing w:val="2"/>
          <w:sz w:val="28"/>
          <w:szCs w:val="28"/>
        </w:rPr>
        <w:softHyphen/>
        <w:t>тацию и имеющий опыт работы в учреждении данного вида.</w:t>
      </w:r>
    </w:p>
    <w:p w:rsidR="00AF61D2" w:rsidRDefault="00AF61D2" w:rsidP="00AF61D2">
      <w:pPr>
        <w:numPr>
          <w:ilvl w:val="0"/>
          <w:numId w:val="61"/>
        </w:numPr>
        <w:shd w:val="clear" w:color="auto" w:fill="FFFFFF"/>
        <w:tabs>
          <w:tab w:val="left" w:pos="600"/>
        </w:tabs>
        <w:ind w:firstLine="298"/>
        <w:jc w:val="both"/>
        <w:rPr>
          <w:color w:val="000000"/>
          <w:sz w:val="28"/>
          <w:szCs w:val="28"/>
        </w:rPr>
      </w:pPr>
      <w:r>
        <w:rPr>
          <w:color w:val="000000"/>
          <w:spacing w:val="3"/>
          <w:sz w:val="28"/>
          <w:szCs w:val="28"/>
        </w:rPr>
        <w:t xml:space="preserve"> Директор (заведующий) коррекционного учреждения несет ответ</w:t>
      </w:r>
      <w:r>
        <w:rPr>
          <w:color w:val="000000"/>
          <w:spacing w:val="3"/>
          <w:sz w:val="28"/>
          <w:szCs w:val="28"/>
        </w:rPr>
        <w:softHyphen/>
      </w:r>
      <w:r>
        <w:rPr>
          <w:color w:val="000000"/>
          <w:spacing w:val="-3"/>
          <w:sz w:val="28"/>
          <w:szCs w:val="28"/>
        </w:rPr>
        <w:t xml:space="preserve">ственность перед родителями (законными представителями), государством, </w:t>
      </w:r>
      <w:r>
        <w:rPr>
          <w:color w:val="000000"/>
          <w:spacing w:val="-1"/>
          <w:sz w:val="28"/>
          <w:szCs w:val="28"/>
        </w:rPr>
        <w:t>обществом и учредителем за свою деятельность в соответствии с функци</w:t>
      </w:r>
      <w:r>
        <w:rPr>
          <w:color w:val="000000"/>
          <w:spacing w:val="-1"/>
          <w:sz w:val="28"/>
          <w:szCs w:val="28"/>
        </w:rPr>
        <w:softHyphen/>
      </w:r>
      <w:r>
        <w:rPr>
          <w:color w:val="000000"/>
          <w:spacing w:val="1"/>
          <w:sz w:val="28"/>
          <w:szCs w:val="28"/>
        </w:rPr>
        <w:t>ональными обязанностями, предусмотренными квалификационными тре</w:t>
      </w:r>
      <w:r>
        <w:rPr>
          <w:color w:val="000000"/>
          <w:spacing w:val="1"/>
          <w:sz w:val="28"/>
          <w:szCs w:val="28"/>
        </w:rPr>
        <w:softHyphen/>
      </w:r>
      <w:r>
        <w:rPr>
          <w:color w:val="000000"/>
          <w:spacing w:val="2"/>
          <w:sz w:val="28"/>
          <w:szCs w:val="28"/>
        </w:rPr>
        <w:t xml:space="preserve">бованиями, трудовым договором (контрактом) и уставом коррекционного </w:t>
      </w:r>
      <w:r>
        <w:rPr>
          <w:color w:val="000000"/>
          <w:sz w:val="28"/>
          <w:szCs w:val="28"/>
        </w:rPr>
        <w:t>учреждения.</w:t>
      </w:r>
    </w:p>
    <w:p w:rsidR="00AF61D2" w:rsidRDefault="00AF61D2">
      <w:pPr>
        <w:shd w:val="clear" w:color="auto" w:fill="FFFFFF"/>
        <w:jc w:val="both"/>
        <w:rPr>
          <w:b/>
          <w:bCs/>
          <w:color w:val="000000"/>
          <w:spacing w:val="4"/>
          <w:sz w:val="28"/>
          <w:szCs w:val="28"/>
        </w:rPr>
      </w:pPr>
    </w:p>
    <w:p w:rsidR="00AF61D2" w:rsidRDefault="00AF61D2">
      <w:pPr>
        <w:shd w:val="clear" w:color="auto" w:fill="FFFFFF"/>
        <w:jc w:val="both"/>
        <w:rPr>
          <w:b/>
          <w:bCs/>
          <w:color w:val="000000"/>
          <w:spacing w:val="4"/>
          <w:sz w:val="28"/>
          <w:szCs w:val="28"/>
        </w:rPr>
      </w:pPr>
      <w:r>
        <w:rPr>
          <w:b/>
          <w:bCs/>
          <w:color w:val="000000"/>
          <w:spacing w:val="4"/>
          <w:sz w:val="28"/>
          <w:szCs w:val="28"/>
          <w:lang w:val="en-US"/>
        </w:rPr>
        <w:t>VI</w:t>
      </w:r>
      <w:r>
        <w:rPr>
          <w:b/>
          <w:bCs/>
          <w:color w:val="000000"/>
          <w:spacing w:val="4"/>
          <w:sz w:val="28"/>
          <w:szCs w:val="28"/>
        </w:rPr>
        <w:t xml:space="preserve">. Имущество и средства коррекционного учреждения </w:t>
      </w:r>
    </w:p>
    <w:p w:rsidR="00AF61D2" w:rsidRDefault="00AF61D2">
      <w:pPr>
        <w:shd w:val="clear" w:color="auto" w:fill="FFFFFF"/>
        <w:tabs>
          <w:tab w:val="left" w:pos="600"/>
        </w:tabs>
        <w:ind w:firstLine="298"/>
        <w:jc w:val="both"/>
        <w:rPr>
          <w:color w:val="000000"/>
          <w:spacing w:val="-3"/>
          <w:sz w:val="28"/>
          <w:szCs w:val="28"/>
        </w:rPr>
      </w:pPr>
    </w:p>
    <w:p w:rsidR="00AF61D2" w:rsidRDefault="00AF61D2">
      <w:pPr>
        <w:shd w:val="clear" w:color="auto" w:fill="FFFFFF"/>
        <w:tabs>
          <w:tab w:val="left" w:pos="600"/>
        </w:tabs>
        <w:ind w:firstLine="298"/>
        <w:jc w:val="both"/>
        <w:rPr>
          <w:color w:val="000000"/>
          <w:spacing w:val="2"/>
          <w:sz w:val="28"/>
          <w:szCs w:val="28"/>
        </w:rPr>
      </w:pPr>
      <w:r>
        <w:rPr>
          <w:color w:val="000000"/>
          <w:spacing w:val="-3"/>
          <w:sz w:val="28"/>
          <w:szCs w:val="28"/>
        </w:rPr>
        <w:t>37.</w:t>
      </w:r>
      <w:r>
        <w:rPr>
          <w:color w:val="000000"/>
          <w:sz w:val="28"/>
          <w:szCs w:val="28"/>
        </w:rPr>
        <w:tab/>
        <w:t>Собственник имущества (уполномоченный им орган) в порядке, ус</w:t>
      </w:r>
      <w:r>
        <w:rPr>
          <w:color w:val="000000"/>
          <w:sz w:val="28"/>
          <w:szCs w:val="28"/>
        </w:rPr>
        <w:softHyphen/>
      </w:r>
      <w:r>
        <w:rPr>
          <w:color w:val="000000"/>
          <w:spacing w:val="2"/>
          <w:sz w:val="28"/>
          <w:szCs w:val="28"/>
        </w:rPr>
        <w:t>тановленном законодательством Российской Федерации, закрепляет его за коррекционным учреждением.</w:t>
      </w:r>
    </w:p>
    <w:p w:rsidR="00AF61D2" w:rsidRDefault="00AF61D2">
      <w:pPr>
        <w:shd w:val="clear" w:color="auto" w:fill="FFFFFF"/>
        <w:tabs>
          <w:tab w:val="left" w:pos="600"/>
        </w:tabs>
        <w:ind w:firstLine="298"/>
        <w:jc w:val="both"/>
        <w:rPr>
          <w:sz w:val="28"/>
          <w:szCs w:val="28"/>
        </w:rPr>
      </w:pPr>
    </w:p>
    <w:p w:rsidR="00AF61D2" w:rsidRDefault="00AF61D2">
      <w:pPr>
        <w:shd w:val="clear" w:color="auto" w:fill="FFFFFF"/>
        <w:ind w:left="14" w:right="19" w:firstLine="288"/>
        <w:jc w:val="both"/>
        <w:rPr>
          <w:i/>
          <w:iCs/>
          <w:color w:val="000000"/>
          <w:spacing w:val="1"/>
          <w:sz w:val="28"/>
          <w:szCs w:val="28"/>
        </w:rPr>
      </w:pPr>
      <w:r>
        <w:rPr>
          <w:i/>
          <w:iCs/>
          <w:color w:val="000000"/>
          <w:spacing w:val="2"/>
          <w:sz w:val="28"/>
          <w:szCs w:val="28"/>
        </w:rPr>
        <w:t xml:space="preserve">Постановлением Правительства РФ от 23 декабря 2002 г. № 919 в абзац </w:t>
      </w:r>
      <w:r>
        <w:rPr>
          <w:i/>
          <w:iCs/>
          <w:color w:val="000000"/>
          <w:sz w:val="28"/>
          <w:szCs w:val="28"/>
        </w:rPr>
        <w:t>второй пункта 37 Типового положения, утвержденного настоящим постановле</w:t>
      </w:r>
      <w:r>
        <w:rPr>
          <w:i/>
          <w:iCs/>
          <w:color w:val="000000"/>
          <w:sz w:val="28"/>
          <w:szCs w:val="28"/>
        </w:rPr>
        <w:softHyphen/>
      </w:r>
      <w:r>
        <w:rPr>
          <w:i/>
          <w:iCs/>
          <w:color w:val="000000"/>
          <w:spacing w:val="1"/>
          <w:sz w:val="28"/>
          <w:szCs w:val="28"/>
        </w:rPr>
        <w:t>нием, внесены изменения.</w:t>
      </w:r>
    </w:p>
    <w:p w:rsidR="00AF61D2" w:rsidRDefault="00AF61D2">
      <w:pPr>
        <w:shd w:val="clear" w:color="auto" w:fill="FFFFFF"/>
        <w:ind w:left="14" w:right="19" w:firstLine="288"/>
        <w:jc w:val="both"/>
        <w:rPr>
          <w:sz w:val="28"/>
          <w:szCs w:val="28"/>
        </w:rPr>
      </w:pPr>
    </w:p>
    <w:p w:rsidR="00AF61D2" w:rsidRDefault="00AF61D2">
      <w:pPr>
        <w:shd w:val="clear" w:color="auto" w:fill="FFFFFF"/>
        <w:ind w:left="19" w:right="34" w:firstLine="283"/>
        <w:jc w:val="both"/>
        <w:rPr>
          <w:color w:val="000000"/>
          <w:sz w:val="28"/>
          <w:szCs w:val="28"/>
        </w:rPr>
      </w:pPr>
      <w:r>
        <w:rPr>
          <w:color w:val="000000"/>
          <w:spacing w:val="-3"/>
          <w:sz w:val="28"/>
          <w:szCs w:val="28"/>
        </w:rPr>
        <w:t xml:space="preserve">Земельные участки закрепляются за государственным и муниципальным </w:t>
      </w:r>
      <w:r>
        <w:rPr>
          <w:color w:val="000000"/>
          <w:sz w:val="28"/>
          <w:szCs w:val="28"/>
        </w:rPr>
        <w:t>коррекционным учреждением в постоянное (бессрочное) пользование.</w:t>
      </w:r>
    </w:p>
    <w:p w:rsidR="00AF61D2" w:rsidRDefault="00AF61D2">
      <w:pPr>
        <w:shd w:val="clear" w:color="auto" w:fill="FFFFFF"/>
        <w:ind w:left="14" w:right="29" w:firstLine="288"/>
        <w:jc w:val="both"/>
        <w:rPr>
          <w:color w:val="000000"/>
          <w:spacing w:val="1"/>
          <w:sz w:val="28"/>
          <w:szCs w:val="28"/>
        </w:rPr>
      </w:pPr>
      <w:r>
        <w:rPr>
          <w:color w:val="000000"/>
          <w:spacing w:val="1"/>
          <w:sz w:val="28"/>
          <w:szCs w:val="28"/>
        </w:rPr>
        <w:t>Объекты собственности, закрепленные за коррекционным учреждени</w:t>
      </w:r>
      <w:r>
        <w:rPr>
          <w:color w:val="000000"/>
          <w:spacing w:val="1"/>
          <w:sz w:val="28"/>
          <w:szCs w:val="28"/>
        </w:rPr>
        <w:softHyphen/>
        <w:t>ем, находятся в оперативном управлении этого учреждения.</w:t>
      </w:r>
    </w:p>
    <w:p w:rsidR="00AF61D2" w:rsidRDefault="00AF61D2">
      <w:pPr>
        <w:shd w:val="clear" w:color="auto" w:fill="FFFFFF"/>
        <w:ind w:left="5" w:right="29" w:firstLine="288"/>
        <w:jc w:val="both"/>
        <w:rPr>
          <w:color w:val="000000"/>
          <w:spacing w:val="1"/>
          <w:sz w:val="28"/>
          <w:szCs w:val="28"/>
        </w:rPr>
      </w:pPr>
      <w:r>
        <w:rPr>
          <w:color w:val="000000"/>
          <w:spacing w:val="1"/>
          <w:sz w:val="28"/>
          <w:szCs w:val="28"/>
        </w:rPr>
        <w:t>Коррекционное учреждение владеет, пользуется и распоряжается за</w:t>
      </w:r>
      <w:r>
        <w:rPr>
          <w:color w:val="000000"/>
          <w:spacing w:val="1"/>
          <w:sz w:val="28"/>
          <w:szCs w:val="28"/>
        </w:rPr>
        <w:softHyphen/>
      </w:r>
      <w:r>
        <w:rPr>
          <w:color w:val="000000"/>
          <w:sz w:val="28"/>
          <w:szCs w:val="28"/>
        </w:rPr>
        <w:t>крепленным за ним имуществом в соответствии с назначением этого иму</w:t>
      </w:r>
      <w:r>
        <w:rPr>
          <w:color w:val="000000"/>
          <w:sz w:val="28"/>
          <w:szCs w:val="28"/>
        </w:rPr>
        <w:softHyphen/>
      </w:r>
      <w:r>
        <w:rPr>
          <w:color w:val="000000"/>
          <w:spacing w:val="1"/>
          <w:sz w:val="28"/>
          <w:szCs w:val="28"/>
        </w:rPr>
        <w:t>щества, своими уставными целями и законодательством Российской Фе</w:t>
      </w:r>
      <w:r>
        <w:rPr>
          <w:color w:val="000000"/>
          <w:spacing w:val="1"/>
          <w:sz w:val="28"/>
          <w:szCs w:val="28"/>
        </w:rPr>
        <w:softHyphen/>
        <w:t>дерации.</w:t>
      </w:r>
    </w:p>
    <w:p w:rsidR="00AF61D2" w:rsidRDefault="00AF61D2" w:rsidP="00AF61D2">
      <w:pPr>
        <w:numPr>
          <w:ilvl w:val="0"/>
          <w:numId w:val="46"/>
        </w:numPr>
        <w:shd w:val="clear" w:color="auto" w:fill="FFFFFF"/>
        <w:tabs>
          <w:tab w:val="left" w:pos="600"/>
        </w:tabs>
        <w:ind w:firstLine="298"/>
        <w:jc w:val="both"/>
        <w:rPr>
          <w:color w:val="000000"/>
          <w:spacing w:val="1"/>
          <w:sz w:val="28"/>
          <w:szCs w:val="28"/>
        </w:rPr>
      </w:pPr>
      <w:r>
        <w:rPr>
          <w:color w:val="000000"/>
          <w:spacing w:val="2"/>
          <w:sz w:val="28"/>
          <w:szCs w:val="28"/>
        </w:rPr>
        <w:t xml:space="preserve"> Изъятие и (или) отчуждение собственности, закрепленной за кор</w:t>
      </w:r>
      <w:r>
        <w:rPr>
          <w:color w:val="000000"/>
          <w:spacing w:val="2"/>
          <w:sz w:val="28"/>
          <w:szCs w:val="28"/>
        </w:rPr>
        <w:softHyphen/>
      </w:r>
      <w:r>
        <w:rPr>
          <w:color w:val="000000"/>
          <w:spacing w:val="1"/>
          <w:sz w:val="28"/>
          <w:szCs w:val="28"/>
        </w:rPr>
        <w:t>рекционным учреждением, допускается только в случаях и в порядке, ус</w:t>
      </w:r>
      <w:r>
        <w:rPr>
          <w:color w:val="000000"/>
          <w:spacing w:val="1"/>
          <w:sz w:val="28"/>
          <w:szCs w:val="28"/>
        </w:rPr>
        <w:softHyphen/>
        <w:t>тановленных законодательством Российской Федерации.</w:t>
      </w:r>
    </w:p>
    <w:p w:rsidR="00AF61D2" w:rsidRDefault="00AF61D2" w:rsidP="00AF61D2">
      <w:pPr>
        <w:numPr>
          <w:ilvl w:val="0"/>
          <w:numId w:val="46"/>
        </w:numPr>
        <w:shd w:val="clear" w:color="auto" w:fill="FFFFFF"/>
        <w:tabs>
          <w:tab w:val="left" w:pos="600"/>
        </w:tabs>
        <w:ind w:firstLine="298"/>
        <w:jc w:val="both"/>
        <w:rPr>
          <w:color w:val="000000"/>
          <w:spacing w:val="2"/>
          <w:sz w:val="28"/>
          <w:szCs w:val="28"/>
        </w:rPr>
      </w:pPr>
      <w:r>
        <w:rPr>
          <w:color w:val="000000"/>
          <w:spacing w:val="-1"/>
          <w:sz w:val="28"/>
          <w:szCs w:val="28"/>
        </w:rPr>
        <w:t xml:space="preserve"> Коррекционное учреждение несет ответственность перед собствен</w:t>
      </w:r>
      <w:r>
        <w:rPr>
          <w:color w:val="000000"/>
          <w:spacing w:val="-1"/>
          <w:sz w:val="28"/>
          <w:szCs w:val="28"/>
        </w:rPr>
        <w:softHyphen/>
      </w:r>
      <w:r>
        <w:rPr>
          <w:color w:val="000000"/>
          <w:sz w:val="28"/>
          <w:szCs w:val="28"/>
        </w:rPr>
        <w:t xml:space="preserve">ником и (или) органом, уполномоченным собственником, за сохранность и </w:t>
      </w:r>
      <w:r>
        <w:rPr>
          <w:color w:val="000000"/>
          <w:spacing w:val="-2"/>
          <w:sz w:val="28"/>
          <w:szCs w:val="28"/>
        </w:rPr>
        <w:t xml:space="preserve">эффективное использование принадлежащей ему собственности. Контроль </w:t>
      </w:r>
      <w:r>
        <w:rPr>
          <w:color w:val="000000"/>
          <w:spacing w:val="3"/>
          <w:sz w:val="28"/>
          <w:szCs w:val="28"/>
        </w:rPr>
        <w:t xml:space="preserve">деятельности коррекционного учреждения в этой части осуществляется </w:t>
      </w:r>
      <w:r>
        <w:rPr>
          <w:color w:val="000000"/>
          <w:spacing w:val="2"/>
          <w:sz w:val="28"/>
          <w:szCs w:val="28"/>
        </w:rPr>
        <w:t>собственником и (или) органом, уполномоченным собственником.</w:t>
      </w:r>
    </w:p>
    <w:p w:rsidR="00AF61D2" w:rsidRDefault="00AF61D2">
      <w:pPr>
        <w:numPr>
          <w:ilvl w:val="0"/>
          <w:numId w:val="22"/>
        </w:numPr>
        <w:shd w:val="clear" w:color="auto" w:fill="FFFFFF"/>
        <w:tabs>
          <w:tab w:val="left" w:pos="586"/>
        </w:tabs>
        <w:ind w:firstLine="278"/>
        <w:jc w:val="both"/>
        <w:rPr>
          <w:color w:val="000000"/>
          <w:spacing w:val="-1"/>
          <w:sz w:val="28"/>
          <w:szCs w:val="28"/>
        </w:rPr>
      </w:pPr>
      <w:r>
        <w:rPr>
          <w:color w:val="000000"/>
          <w:sz w:val="28"/>
          <w:szCs w:val="28"/>
        </w:rPr>
        <w:t xml:space="preserve"> Коррекционное учреждение вправе сдавать в аренду закрепленное</w:t>
      </w:r>
      <w:r>
        <w:rPr>
          <w:color w:val="000000"/>
          <w:sz w:val="28"/>
          <w:szCs w:val="28"/>
        </w:rPr>
        <w:br/>
      </w:r>
      <w:r>
        <w:rPr>
          <w:color w:val="000000"/>
          <w:spacing w:val="1"/>
          <w:sz w:val="28"/>
          <w:szCs w:val="28"/>
        </w:rPr>
        <w:t>за ним имущество в соответствии с законодательством Российской Феде</w:t>
      </w:r>
      <w:r>
        <w:rPr>
          <w:color w:val="000000"/>
          <w:spacing w:val="1"/>
          <w:sz w:val="28"/>
          <w:szCs w:val="28"/>
        </w:rPr>
        <w:softHyphen/>
      </w:r>
      <w:r>
        <w:rPr>
          <w:color w:val="000000"/>
          <w:spacing w:val="-1"/>
          <w:sz w:val="28"/>
          <w:szCs w:val="28"/>
        </w:rPr>
        <w:t>рации.</w:t>
      </w:r>
    </w:p>
    <w:p w:rsidR="00AF61D2" w:rsidRDefault="00AF61D2">
      <w:pPr>
        <w:numPr>
          <w:ilvl w:val="0"/>
          <w:numId w:val="22"/>
        </w:numPr>
        <w:shd w:val="clear" w:color="auto" w:fill="FFFFFF"/>
        <w:tabs>
          <w:tab w:val="left" w:pos="586"/>
        </w:tabs>
        <w:ind w:firstLine="278"/>
        <w:jc w:val="both"/>
        <w:rPr>
          <w:color w:val="000000"/>
          <w:spacing w:val="1"/>
          <w:sz w:val="28"/>
          <w:szCs w:val="28"/>
        </w:rPr>
      </w:pPr>
      <w:r>
        <w:rPr>
          <w:color w:val="000000"/>
          <w:spacing w:val="2"/>
          <w:sz w:val="28"/>
          <w:szCs w:val="28"/>
        </w:rPr>
        <w:t xml:space="preserve"> Деятельность коррекционного учреждения финансируется его уч</w:t>
      </w:r>
      <w:r>
        <w:rPr>
          <w:color w:val="000000"/>
          <w:spacing w:val="2"/>
          <w:sz w:val="28"/>
          <w:szCs w:val="28"/>
        </w:rPr>
        <w:softHyphen/>
      </w:r>
      <w:r>
        <w:rPr>
          <w:color w:val="000000"/>
          <w:spacing w:val="1"/>
          <w:sz w:val="28"/>
          <w:szCs w:val="28"/>
        </w:rPr>
        <w:t>редителем (учредителями) в соответствии с договором между ними.</w:t>
      </w:r>
    </w:p>
    <w:p w:rsidR="00AF61D2" w:rsidRDefault="00AF61D2">
      <w:pPr>
        <w:numPr>
          <w:ilvl w:val="0"/>
          <w:numId w:val="22"/>
        </w:numPr>
        <w:shd w:val="clear" w:color="auto" w:fill="FFFFFF"/>
        <w:tabs>
          <w:tab w:val="left" w:pos="586"/>
        </w:tabs>
        <w:ind w:firstLine="278"/>
        <w:jc w:val="both"/>
        <w:rPr>
          <w:color w:val="000000"/>
          <w:spacing w:val="2"/>
          <w:sz w:val="28"/>
          <w:szCs w:val="28"/>
        </w:rPr>
      </w:pPr>
      <w:r>
        <w:rPr>
          <w:color w:val="000000"/>
          <w:spacing w:val="-2"/>
          <w:sz w:val="28"/>
          <w:szCs w:val="28"/>
        </w:rPr>
        <w:t xml:space="preserve"> Источниками формирования имущества и финансовых ресурсов кор</w:t>
      </w:r>
      <w:r>
        <w:rPr>
          <w:color w:val="000000"/>
          <w:spacing w:val="-2"/>
          <w:sz w:val="28"/>
          <w:szCs w:val="28"/>
        </w:rPr>
        <w:softHyphen/>
      </w:r>
      <w:r>
        <w:rPr>
          <w:color w:val="000000"/>
          <w:spacing w:val="2"/>
          <w:sz w:val="28"/>
          <w:szCs w:val="28"/>
        </w:rPr>
        <w:t>рекционного учреждения являются:</w:t>
      </w:r>
    </w:p>
    <w:p w:rsidR="00AF61D2" w:rsidRDefault="00AF61D2">
      <w:pPr>
        <w:shd w:val="clear" w:color="auto" w:fill="FFFFFF"/>
        <w:ind w:left="312"/>
        <w:jc w:val="both"/>
        <w:rPr>
          <w:color w:val="000000"/>
          <w:spacing w:val="2"/>
          <w:sz w:val="28"/>
          <w:szCs w:val="28"/>
        </w:rPr>
      </w:pPr>
      <w:r>
        <w:rPr>
          <w:color w:val="000000"/>
          <w:spacing w:val="2"/>
          <w:sz w:val="28"/>
          <w:szCs w:val="28"/>
        </w:rPr>
        <w:t>собственные средства учредителя (учредителей);</w:t>
      </w:r>
    </w:p>
    <w:p w:rsidR="00AF61D2" w:rsidRDefault="00AF61D2">
      <w:pPr>
        <w:shd w:val="clear" w:color="auto" w:fill="FFFFFF"/>
        <w:ind w:left="322"/>
        <w:jc w:val="both"/>
        <w:rPr>
          <w:color w:val="000000"/>
          <w:spacing w:val="2"/>
          <w:sz w:val="28"/>
          <w:szCs w:val="28"/>
        </w:rPr>
      </w:pPr>
      <w:r>
        <w:rPr>
          <w:color w:val="000000"/>
          <w:spacing w:val="2"/>
          <w:sz w:val="28"/>
          <w:szCs w:val="28"/>
        </w:rPr>
        <w:t>бюджетные и внебюджетные средства;</w:t>
      </w:r>
    </w:p>
    <w:p w:rsidR="00AF61D2" w:rsidRDefault="00AF61D2">
      <w:pPr>
        <w:shd w:val="clear" w:color="auto" w:fill="FFFFFF"/>
        <w:ind w:left="43" w:right="154" w:firstLine="283"/>
        <w:jc w:val="both"/>
        <w:rPr>
          <w:color w:val="000000"/>
          <w:spacing w:val="2"/>
          <w:sz w:val="28"/>
          <w:szCs w:val="28"/>
        </w:rPr>
      </w:pPr>
      <w:r>
        <w:rPr>
          <w:color w:val="000000"/>
          <w:spacing w:val="2"/>
          <w:sz w:val="28"/>
          <w:szCs w:val="28"/>
        </w:rPr>
        <w:t>имущество, закрепленное за учреждением собственником (уполномо</w:t>
      </w:r>
      <w:r>
        <w:rPr>
          <w:color w:val="000000"/>
          <w:spacing w:val="2"/>
          <w:sz w:val="28"/>
          <w:szCs w:val="28"/>
        </w:rPr>
        <w:softHyphen/>
        <w:t>ченным им органом);</w:t>
      </w:r>
    </w:p>
    <w:p w:rsidR="00AF61D2" w:rsidRDefault="00AF61D2">
      <w:pPr>
        <w:shd w:val="clear" w:color="auto" w:fill="FFFFFF"/>
        <w:ind w:left="336"/>
        <w:jc w:val="both"/>
        <w:rPr>
          <w:color w:val="000000"/>
          <w:spacing w:val="2"/>
          <w:sz w:val="28"/>
          <w:szCs w:val="28"/>
        </w:rPr>
      </w:pPr>
      <w:r>
        <w:rPr>
          <w:color w:val="000000"/>
          <w:spacing w:val="2"/>
          <w:sz w:val="28"/>
          <w:szCs w:val="28"/>
        </w:rPr>
        <w:t>кредиты банков и других кредиторов;</w:t>
      </w:r>
    </w:p>
    <w:p w:rsidR="00AF61D2" w:rsidRDefault="00AF61D2">
      <w:pPr>
        <w:shd w:val="clear" w:color="auto" w:fill="FFFFFF"/>
        <w:ind w:left="53" w:right="144" w:firstLine="288"/>
        <w:jc w:val="both"/>
        <w:rPr>
          <w:color w:val="000000"/>
          <w:spacing w:val="1"/>
          <w:sz w:val="28"/>
          <w:szCs w:val="28"/>
        </w:rPr>
      </w:pPr>
      <w:r>
        <w:rPr>
          <w:color w:val="000000"/>
          <w:sz w:val="28"/>
          <w:szCs w:val="28"/>
        </w:rPr>
        <w:t>средства спонсоров, добровольные пожертвования физических и юри</w:t>
      </w:r>
      <w:r>
        <w:rPr>
          <w:color w:val="000000"/>
          <w:sz w:val="28"/>
          <w:szCs w:val="28"/>
        </w:rPr>
        <w:softHyphen/>
      </w:r>
      <w:r>
        <w:rPr>
          <w:color w:val="000000"/>
          <w:spacing w:val="1"/>
          <w:sz w:val="28"/>
          <w:szCs w:val="28"/>
        </w:rPr>
        <w:t>дических лиц;</w:t>
      </w:r>
    </w:p>
    <w:p w:rsidR="00AF61D2" w:rsidRDefault="00AF61D2">
      <w:pPr>
        <w:shd w:val="clear" w:color="auto" w:fill="FFFFFF"/>
        <w:ind w:left="62" w:right="134" w:firstLine="278"/>
        <w:jc w:val="both"/>
        <w:rPr>
          <w:color w:val="000000"/>
          <w:spacing w:val="1"/>
          <w:sz w:val="28"/>
          <w:szCs w:val="28"/>
        </w:rPr>
      </w:pPr>
      <w:r>
        <w:rPr>
          <w:color w:val="000000"/>
          <w:spacing w:val="1"/>
          <w:sz w:val="28"/>
          <w:szCs w:val="28"/>
        </w:rPr>
        <w:t>другие источники в соответствии с законодательством Российской Фе</w:t>
      </w:r>
      <w:r>
        <w:rPr>
          <w:color w:val="000000"/>
          <w:spacing w:val="1"/>
          <w:sz w:val="28"/>
          <w:szCs w:val="28"/>
        </w:rPr>
        <w:softHyphen/>
        <w:t>дерации.</w:t>
      </w:r>
    </w:p>
    <w:p w:rsidR="00AF61D2" w:rsidRDefault="00AF61D2" w:rsidP="00AF61D2">
      <w:pPr>
        <w:numPr>
          <w:ilvl w:val="0"/>
          <w:numId w:val="106"/>
        </w:numPr>
        <w:shd w:val="clear" w:color="auto" w:fill="FFFFFF"/>
        <w:tabs>
          <w:tab w:val="left" w:pos="754"/>
        </w:tabs>
        <w:ind w:left="77" w:firstLine="278"/>
        <w:jc w:val="both"/>
        <w:rPr>
          <w:color w:val="000000"/>
          <w:spacing w:val="2"/>
          <w:sz w:val="28"/>
          <w:szCs w:val="28"/>
        </w:rPr>
      </w:pPr>
      <w:r>
        <w:rPr>
          <w:color w:val="000000"/>
          <w:spacing w:val="4"/>
          <w:sz w:val="28"/>
          <w:szCs w:val="28"/>
        </w:rPr>
        <w:t xml:space="preserve"> Коррекционное учреждение имеет право устанавливать прямые</w:t>
      </w:r>
      <w:r>
        <w:rPr>
          <w:color w:val="000000"/>
          <w:spacing w:val="4"/>
          <w:sz w:val="28"/>
          <w:szCs w:val="28"/>
        </w:rPr>
        <w:br/>
      </w:r>
      <w:r>
        <w:rPr>
          <w:color w:val="000000"/>
          <w:spacing w:val="3"/>
          <w:sz w:val="28"/>
          <w:szCs w:val="28"/>
        </w:rPr>
        <w:t>связи с иностранными предприятиями, учреждениями и организациями,</w:t>
      </w:r>
      <w:r>
        <w:rPr>
          <w:color w:val="000000"/>
          <w:spacing w:val="3"/>
          <w:sz w:val="28"/>
          <w:szCs w:val="28"/>
        </w:rPr>
        <w:br/>
      </w:r>
      <w:r>
        <w:rPr>
          <w:color w:val="000000"/>
          <w:spacing w:val="6"/>
          <w:sz w:val="28"/>
          <w:szCs w:val="28"/>
        </w:rPr>
        <w:t>самостоятельно осуществлять внешнеэкономическую деятельность и</w:t>
      </w:r>
      <w:r>
        <w:rPr>
          <w:color w:val="000000"/>
          <w:spacing w:val="6"/>
          <w:sz w:val="28"/>
          <w:szCs w:val="28"/>
        </w:rPr>
        <w:br/>
      </w:r>
      <w:r>
        <w:rPr>
          <w:color w:val="000000"/>
          <w:spacing w:val="3"/>
          <w:sz w:val="28"/>
          <w:szCs w:val="28"/>
        </w:rPr>
        <w:t>иметь валютные счета в банковских и других кредитных организациях в</w:t>
      </w:r>
      <w:r>
        <w:rPr>
          <w:color w:val="000000"/>
          <w:spacing w:val="3"/>
          <w:sz w:val="28"/>
          <w:szCs w:val="28"/>
        </w:rPr>
        <w:br/>
      </w:r>
      <w:r>
        <w:rPr>
          <w:color w:val="000000"/>
          <w:spacing w:val="2"/>
          <w:sz w:val="28"/>
          <w:szCs w:val="28"/>
        </w:rPr>
        <w:t>порядке, установленном законодательством Российской Федерации.</w:t>
      </w:r>
    </w:p>
    <w:p w:rsidR="00AF61D2" w:rsidRDefault="00AF61D2" w:rsidP="00AF61D2">
      <w:pPr>
        <w:numPr>
          <w:ilvl w:val="0"/>
          <w:numId w:val="106"/>
        </w:numPr>
        <w:shd w:val="clear" w:color="auto" w:fill="FFFFFF"/>
        <w:tabs>
          <w:tab w:val="left" w:pos="754"/>
        </w:tabs>
        <w:ind w:left="77" w:firstLine="278"/>
        <w:jc w:val="both"/>
        <w:rPr>
          <w:color w:val="000000"/>
          <w:sz w:val="28"/>
          <w:szCs w:val="28"/>
        </w:rPr>
      </w:pPr>
      <w:r>
        <w:rPr>
          <w:color w:val="000000"/>
          <w:spacing w:val="-3"/>
          <w:sz w:val="28"/>
          <w:szCs w:val="28"/>
        </w:rPr>
        <w:t xml:space="preserve"> Коррекционное учреждение отвечает по своим обязательствам в пре</w:t>
      </w:r>
      <w:r>
        <w:rPr>
          <w:color w:val="000000"/>
          <w:spacing w:val="-3"/>
          <w:sz w:val="28"/>
          <w:szCs w:val="28"/>
        </w:rPr>
        <w:softHyphen/>
      </w:r>
      <w:r>
        <w:rPr>
          <w:color w:val="000000"/>
          <w:sz w:val="28"/>
          <w:szCs w:val="28"/>
        </w:rPr>
        <w:t>делах находящихся в его распоряжении денежных средств и принадлежа</w:t>
      </w:r>
      <w:r>
        <w:rPr>
          <w:color w:val="000000"/>
          <w:sz w:val="28"/>
          <w:szCs w:val="28"/>
        </w:rPr>
        <w:softHyphen/>
      </w:r>
      <w:r>
        <w:rPr>
          <w:color w:val="000000"/>
          <w:spacing w:val="1"/>
          <w:sz w:val="28"/>
          <w:szCs w:val="28"/>
        </w:rPr>
        <w:t>щей ему собственности. При недостаточности этих средств по обязатель</w:t>
      </w:r>
      <w:r>
        <w:rPr>
          <w:color w:val="000000"/>
          <w:spacing w:val="1"/>
          <w:sz w:val="28"/>
          <w:szCs w:val="28"/>
        </w:rPr>
        <w:softHyphen/>
      </w:r>
      <w:r>
        <w:rPr>
          <w:color w:val="000000"/>
          <w:spacing w:val="-1"/>
          <w:sz w:val="28"/>
          <w:szCs w:val="28"/>
        </w:rPr>
        <w:t xml:space="preserve">ствам коррекционного учреждения отвечает его учредитель (учредители) в </w:t>
      </w:r>
      <w:r>
        <w:rPr>
          <w:color w:val="000000"/>
          <w:sz w:val="28"/>
          <w:szCs w:val="28"/>
        </w:rPr>
        <w:t>установленном законодательством Российской Федерации порядке.</w:t>
      </w:r>
    </w:p>
    <w:p w:rsidR="00AF61D2" w:rsidRDefault="00AF61D2" w:rsidP="00AF61D2">
      <w:pPr>
        <w:numPr>
          <w:ilvl w:val="0"/>
          <w:numId w:val="106"/>
        </w:numPr>
        <w:shd w:val="clear" w:color="auto" w:fill="FFFFFF"/>
        <w:tabs>
          <w:tab w:val="left" w:pos="754"/>
        </w:tabs>
        <w:ind w:left="77" w:firstLine="278"/>
        <w:jc w:val="both"/>
        <w:rPr>
          <w:color w:val="000000"/>
          <w:spacing w:val="1"/>
          <w:sz w:val="28"/>
          <w:szCs w:val="28"/>
        </w:rPr>
      </w:pPr>
      <w:r>
        <w:rPr>
          <w:color w:val="000000"/>
          <w:spacing w:val="-2"/>
          <w:sz w:val="28"/>
          <w:szCs w:val="28"/>
        </w:rPr>
        <w:t xml:space="preserve"> Финансирование коррекционного учреждения осуществляется на ос</w:t>
      </w:r>
      <w:r>
        <w:rPr>
          <w:color w:val="000000"/>
          <w:spacing w:val="-2"/>
          <w:sz w:val="28"/>
          <w:szCs w:val="28"/>
        </w:rPr>
        <w:softHyphen/>
      </w:r>
      <w:r>
        <w:rPr>
          <w:color w:val="000000"/>
          <w:sz w:val="28"/>
          <w:szCs w:val="28"/>
        </w:rPr>
        <w:t>нове государственных и местных нормативов финансирования, определя</w:t>
      </w:r>
      <w:r>
        <w:rPr>
          <w:color w:val="000000"/>
          <w:sz w:val="28"/>
          <w:szCs w:val="28"/>
        </w:rPr>
        <w:softHyphen/>
      </w:r>
      <w:r>
        <w:rPr>
          <w:color w:val="000000"/>
          <w:spacing w:val="1"/>
          <w:sz w:val="28"/>
          <w:szCs w:val="28"/>
        </w:rPr>
        <w:t>емых в расчете на одного воспитанника по каждому виду коррекционного</w:t>
      </w:r>
      <w:r>
        <w:rPr>
          <w:color w:val="000000"/>
          <w:spacing w:val="-3"/>
          <w:sz w:val="28"/>
          <w:szCs w:val="28"/>
        </w:rPr>
        <w:t xml:space="preserve"> </w:t>
      </w:r>
      <w:r>
        <w:rPr>
          <w:color w:val="000000"/>
          <w:spacing w:val="1"/>
          <w:sz w:val="28"/>
          <w:szCs w:val="28"/>
        </w:rPr>
        <w:t>учреждения.</w:t>
      </w:r>
    </w:p>
    <w:p w:rsidR="00AF61D2" w:rsidRDefault="00AF61D2">
      <w:pPr>
        <w:shd w:val="clear" w:color="auto" w:fill="FFFFFF"/>
        <w:tabs>
          <w:tab w:val="left" w:pos="0"/>
          <w:tab w:val="left" w:pos="900"/>
          <w:tab w:val="left" w:pos="1080"/>
        </w:tabs>
        <w:ind w:firstLine="216"/>
        <w:jc w:val="both"/>
        <w:rPr>
          <w:color w:val="000000"/>
          <w:spacing w:val="2"/>
          <w:sz w:val="28"/>
          <w:szCs w:val="28"/>
        </w:rPr>
      </w:pPr>
      <w:r>
        <w:rPr>
          <w:color w:val="000000"/>
          <w:spacing w:val="-3"/>
          <w:sz w:val="28"/>
          <w:szCs w:val="28"/>
        </w:rPr>
        <w:t xml:space="preserve">  46.</w:t>
      </w:r>
      <w:r>
        <w:rPr>
          <w:color w:val="000000"/>
          <w:sz w:val="28"/>
          <w:szCs w:val="28"/>
        </w:rPr>
        <w:t xml:space="preserve"> </w:t>
      </w:r>
      <w:r>
        <w:rPr>
          <w:color w:val="000000"/>
          <w:spacing w:val="1"/>
          <w:sz w:val="28"/>
          <w:szCs w:val="28"/>
        </w:rPr>
        <w:t>Воспитанники, проживающие в коррекционном учреждении и нахо</w:t>
      </w:r>
      <w:r>
        <w:rPr>
          <w:color w:val="000000"/>
          <w:spacing w:val="1"/>
          <w:sz w:val="28"/>
          <w:szCs w:val="28"/>
        </w:rPr>
        <w:softHyphen/>
      </w:r>
      <w:r>
        <w:rPr>
          <w:color w:val="000000"/>
          <w:sz w:val="28"/>
          <w:szCs w:val="28"/>
        </w:rPr>
        <w:t>дящиеся на полном государственном обеспечении, в соответствии с уста</w:t>
      </w:r>
      <w:r>
        <w:rPr>
          <w:color w:val="000000"/>
          <w:spacing w:val="3"/>
          <w:sz w:val="28"/>
          <w:szCs w:val="28"/>
        </w:rPr>
        <w:t xml:space="preserve">новленными нормативами обеспечиваются питанием, одеждой, обувью, </w:t>
      </w:r>
      <w:r>
        <w:rPr>
          <w:color w:val="000000"/>
          <w:spacing w:val="2"/>
          <w:sz w:val="28"/>
          <w:szCs w:val="28"/>
        </w:rPr>
        <w:t>мягким и жестким инвентарем.</w:t>
      </w:r>
    </w:p>
    <w:p w:rsidR="00AF61D2" w:rsidRDefault="00AF61D2">
      <w:pPr>
        <w:shd w:val="clear" w:color="auto" w:fill="FFFFFF"/>
        <w:tabs>
          <w:tab w:val="left" w:pos="0"/>
          <w:tab w:val="left" w:pos="900"/>
          <w:tab w:val="left" w:pos="1080"/>
        </w:tabs>
        <w:ind w:firstLine="216"/>
        <w:jc w:val="both"/>
        <w:rPr>
          <w:sz w:val="28"/>
          <w:szCs w:val="28"/>
        </w:rPr>
      </w:pPr>
    </w:p>
    <w:p w:rsidR="00AF61D2" w:rsidRDefault="00AF61D2">
      <w:pPr>
        <w:shd w:val="clear" w:color="auto" w:fill="FFFFFF"/>
        <w:ind w:left="182" w:right="24" w:firstLine="288"/>
        <w:jc w:val="both"/>
        <w:rPr>
          <w:i/>
          <w:iCs/>
          <w:color w:val="000000"/>
          <w:sz w:val="28"/>
          <w:szCs w:val="28"/>
        </w:rPr>
      </w:pPr>
      <w:r>
        <w:rPr>
          <w:i/>
          <w:iCs/>
          <w:color w:val="000000"/>
          <w:sz w:val="28"/>
          <w:szCs w:val="28"/>
        </w:rPr>
        <w:t>Постановлением Правительства РФ от 10 марта 2000 г. № 212 пункт 46 настоящего Положения дополнен абзацем следующего содержания:</w:t>
      </w:r>
    </w:p>
    <w:p w:rsidR="00AF61D2" w:rsidRDefault="00AF61D2">
      <w:pPr>
        <w:shd w:val="clear" w:color="auto" w:fill="FFFFFF"/>
        <w:ind w:left="182" w:right="24" w:firstLine="288"/>
        <w:jc w:val="both"/>
        <w:rPr>
          <w:color w:val="000000"/>
          <w:sz w:val="28"/>
          <w:szCs w:val="28"/>
        </w:rPr>
      </w:pPr>
    </w:p>
    <w:p w:rsidR="00AF61D2" w:rsidRDefault="00AF61D2">
      <w:pPr>
        <w:shd w:val="clear" w:color="auto" w:fill="FFFFFF"/>
        <w:ind w:left="182" w:right="24" w:firstLine="288"/>
        <w:jc w:val="both"/>
        <w:rPr>
          <w:color w:val="000000"/>
          <w:spacing w:val="2"/>
          <w:sz w:val="28"/>
          <w:szCs w:val="28"/>
        </w:rPr>
      </w:pPr>
      <w:r>
        <w:rPr>
          <w:color w:val="000000"/>
          <w:sz w:val="28"/>
          <w:szCs w:val="28"/>
        </w:rPr>
        <w:t>Воспитанники, не проживающие в коррекционном учреждении, обеспе</w:t>
      </w:r>
      <w:r>
        <w:rPr>
          <w:color w:val="000000"/>
          <w:sz w:val="28"/>
          <w:szCs w:val="28"/>
        </w:rPr>
        <w:softHyphen/>
      </w:r>
      <w:r>
        <w:rPr>
          <w:color w:val="000000"/>
          <w:spacing w:val="2"/>
          <w:sz w:val="28"/>
          <w:szCs w:val="28"/>
        </w:rPr>
        <w:t>чиваются бесплатным двухразовым питанием.</w:t>
      </w:r>
    </w:p>
    <w:p w:rsidR="00AF61D2" w:rsidRDefault="00AF61D2">
      <w:pPr>
        <w:shd w:val="clear" w:color="auto" w:fill="FFFFFF"/>
        <w:ind w:left="168" w:firstLine="283"/>
        <w:jc w:val="both"/>
        <w:rPr>
          <w:color w:val="000000"/>
          <w:spacing w:val="2"/>
          <w:sz w:val="28"/>
          <w:szCs w:val="28"/>
        </w:rPr>
      </w:pPr>
      <w:r>
        <w:rPr>
          <w:color w:val="000000"/>
          <w:spacing w:val="-2"/>
          <w:sz w:val="28"/>
          <w:szCs w:val="28"/>
        </w:rPr>
        <w:t>47.</w:t>
      </w:r>
      <w:r>
        <w:rPr>
          <w:color w:val="000000"/>
          <w:sz w:val="28"/>
          <w:szCs w:val="28"/>
        </w:rPr>
        <w:t xml:space="preserve"> </w:t>
      </w:r>
      <w:r>
        <w:rPr>
          <w:color w:val="000000"/>
          <w:spacing w:val="1"/>
          <w:sz w:val="28"/>
          <w:szCs w:val="28"/>
        </w:rPr>
        <w:t>Коррекционное учреждение в соответствии с установленными нор</w:t>
      </w:r>
      <w:r>
        <w:rPr>
          <w:color w:val="000000"/>
          <w:spacing w:val="1"/>
          <w:sz w:val="28"/>
          <w:szCs w:val="28"/>
        </w:rPr>
        <w:softHyphen/>
        <w:t>мативами должно иметь необходимые помещения, сооружения для орга</w:t>
      </w:r>
      <w:r>
        <w:rPr>
          <w:color w:val="000000"/>
          <w:spacing w:val="1"/>
          <w:sz w:val="28"/>
          <w:szCs w:val="28"/>
        </w:rPr>
        <w:softHyphen/>
      </w:r>
      <w:r>
        <w:rPr>
          <w:color w:val="000000"/>
          <w:spacing w:val="-2"/>
          <w:sz w:val="28"/>
          <w:szCs w:val="28"/>
        </w:rPr>
        <w:t>низации образовательного процесса, коррекционных занятий, лечебно-вос</w:t>
      </w:r>
      <w:r>
        <w:rPr>
          <w:color w:val="000000"/>
          <w:spacing w:val="-2"/>
          <w:sz w:val="28"/>
          <w:szCs w:val="28"/>
        </w:rPr>
        <w:softHyphen/>
      </w:r>
      <w:r>
        <w:rPr>
          <w:color w:val="000000"/>
          <w:spacing w:val="3"/>
          <w:sz w:val="28"/>
          <w:szCs w:val="28"/>
        </w:rPr>
        <w:t xml:space="preserve">становительной работы, трудового обучения, производительного труда, </w:t>
      </w:r>
      <w:r>
        <w:rPr>
          <w:color w:val="000000"/>
          <w:spacing w:val="2"/>
          <w:sz w:val="28"/>
          <w:szCs w:val="28"/>
        </w:rPr>
        <w:t>быта и отдыха воспитанников.</w:t>
      </w:r>
    </w:p>
    <w:p w:rsidR="00AF61D2" w:rsidRDefault="00AF61D2" w:rsidP="00AF61D2">
      <w:pPr>
        <w:numPr>
          <w:ilvl w:val="0"/>
          <w:numId w:val="105"/>
        </w:numPr>
        <w:shd w:val="clear" w:color="auto" w:fill="FFFFFF"/>
        <w:tabs>
          <w:tab w:val="left" w:pos="624"/>
        </w:tabs>
        <w:ind w:left="14" w:firstLine="293"/>
        <w:jc w:val="both"/>
        <w:rPr>
          <w:color w:val="000000"/>
          <w:spacing w:val="1"/>
          <w:sz w:val="28"/>
          <w:szCs w:val="28"/>
        </w:rPr>
      </w:pPr>
      <w:r>
        <w:rPr>
          <w:color w:val="000000"/>
          <w:spacing w:val="-1"/>
          <w:sz w:val="28"/>
          <w:szCs w:val="28"/>
        </w:rPr>
        <w:t>Коррекционное учреждение вправе вести предпринимательскую де</w:t>
      </w:r>
      <w:r>
        <w:rPr>
          <w:color w:val="000000"/>
          <w:spacing w:val="-1"/>
          <w:sz w:val="28"/>
          <w:szCs w:val="28"/>
        </w:rPr>
        <w:softHyphen/>
      </w:r>
      <w:r>
        <w:rPr>
          <w:color w:val="000000"/>
          <w:spacing w:val="1"/>
          <w:sz w:val="28"/>
          <w:szCs w:val="28"/>
        </w:rPr>
        <w:t>ятельность, предусмотренную его уставом.</w:t>
      </w:r>
    </w:p>
    <w:p w:rsidR="00AF61D2" w:rsidRDefault="00AF61D2" w:rsidP="00AF61D2">
      <w:pPr>
        <w:numPr>
          <w:ilvl w:val="0"/>
          <w:numId w:val="105"/>
        </w:numPr>
        <w:shd w:val="clear" w:color="auto" w:fill="FFFFFF"/>
        <w:tabs>
          <w:tab w:val="left" w:pos="624"/>
        </w:tabs>
        <w:ind w:left="14" w:firstLine="293"/>
        <w:jc w:val="both"/>
        <w:rPr>
          <w:color w:val="000000"/>
          <w:sz w:val="28"/>
          <w:szCs w:val="28"/>
        </w:rPr>
      </w:pPr>
      <w:r>
        <w:rPr>
          <w:color w:val="000000"/>
          <w:spacing w:val="-1"/>
          <w:sz w:val="28"/>
          <w:szCs w:val="28"/>
        </w:rPr>
        <w:t>Коррекционное учреждение устанавливает работникам ставки зара</w:t>
      </w:r>
      <w:r>
        <w:rPr>
          <w:color w:val="000000"/>
          <w:spacing w:val="-1"/>
          <w:sz w:val="28"/>
          <w:szCs w:val="28"/>
        </w:rPr>
        <w:softHyphen/>
      </w:r>
      <w:r>
        <w:rPr>
          <w:color w:val="000000"/>
          <w:sz w:val="28"/>
          <w:szCs w:val="28"/>
        </w:rPr>
        <w:t xml:space="preserve">ботной платы (должностные оклады) на основе Единой тарифной сетки по </w:t>
      </w:r>
      <w:r>
        <w:rPr>
          <w:color w:val="000000"/>
          <w:spacing w:val="-1"/>
          <w:sz w:val="28"/>
          <w:szCs w:val="28"/>
        </w:rPr>
        <w:t>оплате труда работников бюджетной сферы в соответствии с тарифно-ква</w:t>
      </w:r>
      <w:r>
        <w:rPr>
          <w:color w:val="000000"/>
          <w:spacing w:val="-1"/>
          <w:sz w:val="28"/>
          <w:szCs w:val="28"/>
        </w:rPr>
        <w:softHyphen/>
      </w:r>
      <w:r>
        <w:rPr>
          <w:color w:val="000000"/>
          <w:spacing w:val="1"/>
          <w:sz w:val="28"/>
          <w:szCs w:val="28"/>
        </w:rPr>
        <w:t xml:space="preserve">лификационными требованиями и на основании решения аттестационной комиссии; определяет виды и размеры надбавок, доплат и других выплат стимулирующего характера в пределах средств, направляемых на оплату </w:t>
      </w:r>
      <w:r>
        <w:rPr>
          <w:color w:val="000000"/>
          <w:spacing w:val="-2"/>
          <w:sz w:val="28"/>
          <w:szCs w:val="28"/>
        </w:rPr>
        <w:t>труда, а также структуру управления деятельностью коррекционного учреж</w:t>
      </w:r>
      <w:r>
        <w:rPr>
          <w:color w:val="000000"/>
          <w:sz w:val="28"/>
          <w:szCs w:val="28"/>
        </w:rPr>
        <w:t>дения, штатное расписание, распределение должностных обязанностей.</w:t>
      </w:r>
    </w:p>
    <w:p w:rsidR="00AF61D2" w:rsidRDefault="00AF61D2">
      <w:pPr>
        <w:shd w:val="clear" w:color="auto" w:fill="FFFFFF"/>
        <w:tabs>
          <w:tab w:val="left" w:pos="610"/>
        </w:tabs>
        <w:jc w:val="both"/>
        <w:rPr>
          <w:color w:val="000000"/>
          <w:spacing w:val="-3"/>
          <w:sz w:val="28"/>
          <w:szCs w:val="28"/>
        </w:rPr>
      </w:pPr>
    </w:p>
    <w:p w:rsidR="00AF61D2" w:rsidRDefault="00AF61D2">
      <w:pPr>
        <w:shd w:val="clear" w:color="auto" w:fill="FFFFFF"/>
        <w:ind w:left="19" w:firstLine="298"/>
        <w:jc w:val="both"/>
        <w:rPr>
          <w:i/>
          <w:iCs/>
          <w:color w:val="000000"/>
          <w:spacing w:val="2"/>
          <w:sz w:val="28"/>
          <w:szCs w:val="28"/>
        </w:rPr>
      </w:pPr>
      <w:r>
        <w:rPr>
          <w:i/>
          <w:iCs/>
          <w:color w:val="000000"/>
          <w:sz w:val="28"/>
          <w:szCs w:val="28"/>
        </w:rPr>
        <w:t>См. Рекомендации по формированию штатной численности работников спе</w:t>
      </w:r>
      <w:r>
        <w:rPr>
          <w:i/>
          <w:iCs/>
          <w:color w:val="000000"/>
          <w:sz w:val="28"/>
          <w:szCs w:val="28"/>
        </w:rPr>
        <w:softHyphen/>
      </w:r>
      <w:r>
        <w:rPr>
          <w:i/>
          <w:iCs/>
          <w:color w:val="000000"/>
          <w:spacing w:val="1"/>
          <w:sz w:val="28"/>
          <w:szCs w:val="28"/>
        </w:rPr>
        <w:t>циальных (коррекционных) образовательных учреждений для обучающихся, вос</w:t>
      </w:r>
      <w:r>
        <w:rPr>
          <w:i/>
          <w:iCs/>
          <w:color w:val="000000"/>
          <w:spacing w:val="1"/>
          <w:sz w:val="28"/>
          <w:szCs w:val="28"/>
        </w:rPr>
        <w:softHyphen/>
      </w:r>
      <w:r>
        <w:rPr>
          <w:i/>
          <w:iCs/>
          <w:color w:val="000000"/>
          <w:sz w:val="28"/>
          <w:szCs w:val="28"/>
        </w:rPr>
        <w:t xml:space="preserve">питанников с отклонениями в развитии, направленные письмом Минобразования </w:t>
      </w:r>
      <w:r>
        <w:rPr>
          <w:i/>
          <w:iCs/>
          <w:color w:val="000000"/>
          <w:spacing w:val="2"/>
          <w:sz w:val="28"/>
          <w:szCs w:val="28"/>
        </w:rPr>
        <w:t xml:space="preserve">РФ от 30 марта 2000 а. № 27/909-6 </w:t>
      </w:r>
      <w:r>
        <w:rPr>
          <w:color w:val="000000"/>
          <w:spacing w:val="2"/>
          <w:sz w:val="28"/>
          <w:szCs w:val="28"/>
        </w:rPr>
        <w:t xml:space="preserve">— </w:t>
      </w:r>
      <w:r>
        <w:rPr>
          <w:i/>
          <w:iCs/>
          <w:color w:val="000000"/>
          <w:spacing w:val="2"/>
          <w:sz w:val="28"/>
          <w:szCs w:val="28"/>
        </w:rPr>
        <w:t>см. с. 47 настоящего сборника.</w:t>
      </w:r>
    </w:p>
    <w:p w:rsidR="00AF61D2" w:rsidRDefault="00AF61D2">
      <w:pPr>
        <w:shd w:val="clear" w:color="auto" w:fill="FFFFFF"/>
        <w:ind w:left="19" w:firstLine="298"/>
        <w:jc w:val="both"/>
        <w:rPr>
          <w:sz w:val="28"/>
          <w:szCs w:val="28"/>
        </w:rPr>
      </w:pPr>
    </w:p>
    <w:p w:rsidR="00AF61D2" w:rsidRDefault="00AF61D2">
      <w:pPr>
        <w:shd w:val="clear" w:color="auto" w:fill="FFFFFF"/>
        <w:tabs>
          <w:tab w:val="left" w:pos="624"/>
        </w:tabs>
        <w:ind w:left="14" w:firstLine="293"/>
        <w:jc w:val="both"/>
        <w:rPr>
          <w:color w:val="000000"/>
          <w:spacing w:val="1"/>
          <w:sz w:val="28"/>
          <w:szCs w:val="28"/>
        </w:rPr>
      </w:pPr>
      <w:r>
        <w:rPr>
          <w:color w:val="000000"/>
          <w:spacing w:val="-4"/>
          <w:sz w:val="28"/>
          <w:szCs w:val="28"/>
        </w:rPr>
        <w:t>50.</w:t>
      </w:r>
      <w:r>
        <w:rPr>
          <w:color w:val="000000"/>
          <w:sz w:val="28"/>
          <w:szCs w:val="28"/>
        </w:rPr>
        <w:tab/>
      </w:r>
      <w:r>
        <w:rPr>
          <w:color w:val="000000"/>
          <w:spacing w:val="1"/>
          <w:sz w:val="28"/>
          <w:szCs w:val="28"/>
        </w:rPr>
        <w:t>При ликвидации коррекционного учреждения денежные средства и</w:t>
      </w:r>
      <w:r>
        <w:rPr>
          <w:color w:val="000000"/>
          <w:spacing w:val="1"/>
          <w:sz w:val="28"/>
          <w:szCs w:val="28"/>
        </w:rPr>
        <w:br/>
      </w:r>
      <w:r>
        <w:rPr>
          <w:color w:val="000000"/>
          <w:sz w:val="28"/>
          <w:szCs w:val="28"/>
        </w:rPr>
        <w:t>иные объекты собственности, принадлежащие ему на праве собственнос</w:t>
      </w:r>
      <w:r>
        <w:rPr>
          <w:color w:val="000000"/>
          <w:sz w:val="28"/>
          <w:szCs w:val="28"/>
        </w:rPr>
        <w:softHyphen/>
      </w:r>
      <w:r>
        <w:rPr>
          <w:color w:val="000000"/>
          <w:spacing w:val="1"/>
          <w:sz w:val="28"/>
          <w:szCs w:val="28"/>
        </w:rPr>
        <w:t xml:space="preserve">ти, за вычетом платежей по покрытию своих обязательств, направляются </w:t>
      </w:r>
      <w:r>
        <w:rPr>
          <w:color w:val="000000"/>
          <w:spacing w:val="2"/>
          <w:sz w:val="28"/>
          <w:szCs w:val="28"/>
        </w:rPr>
        <w:t xml:space="preserve">на цели развития образования в соответствии с уставом коррекционного </w:t>
      </w:r>
      <w:r>
        <w:rPr>
          <w:color w:val="000000"/>
          <w:spacing w:val="1"/>
          <w:sz w:val="28"/>
          <w:szCs w:val="28"/>
        </w:rPr>
        <w:t>учреждения.</w:t>
      </w:r>
    </w:p>
    <w:p w:rsidR="00AF61D2" w:rsidRDefault="00AF61D2">
      <w:pPr>
        <w:ind w:firstLine="360"/>
        <w:jc w:val="both"/>
        <w:rPr>
          <w:sz w:val="28"/>
          <w:szCs w:val="28"/>
        </w:rPr>
      </w:pPr>
    </w:p>
    <w:p w:rsidR="00AF61D2" w:rsidRDefault="00AF61D2">
      <w:pPr>
        <w:ind w:firstLine="360"/>
        <w:jc w:val="both"/>
        <w:rPr>
          <w:sz w:val="28"/>
          <w:szCs w:val="28"/>
        </w:rPr>
      </w:pPr>
    </w:p>
    <w:p w:rsidR="00AF61D2" w:rsidRDefault="00AF61D2">
      <w:pPr>
        <w:jc w:val="both"/>
        <w:rPr>
          <w:spacing w:val="1"/>
          <w:sz w:val="28"/>
          <w:szCs w:val="28"/>
        </w:rPr>
      </w:pPr>
    </w:p>
    <w:p w:rsidR="00AF61D2" w:rsidRDefault="00AF61D2">
      <w:pPr>
        <w:shd w:val="clear" w:color="auto" w:fill="FFFFFF"/>
        <w:ind w:right="1114"/>
        <w:jc w:val="both"/>
        <w:rPr>
          <w:b/>
          <w:bCs/>
          <w:color w:val="000000"/>
          <w:spacing w:val="1"/>
          <w:sz w:val="28"/>
          <w:szCs w:val="28"/>
        </w:rPr>
      </w:pPr>
      <w:r>
        <w:rPr>
          <w:b/>
          <w:bCs/>
          <w:color w:val="000000"/>
          <w:spacing w:val="1"/>
          <w:sz w:val="28"/>
          <w:szCs w:val="28"/>
        </w:rPr>
        <w:t xml:space="preserve">Типовое положение </w:t>
      </w:r>
    </w:p>
    <w:p w:rsidR="00AF61D2" w:rsidRDefault="00AF61D2">
      <w:pPr>
        <w:shd w:val="clear" w:color="auto" w:fill="FFFFFF"/>
        <w:ind w:right="1114"/>
        <w:jc w:val="both"/>
        <w:rPr>
          <w:b/>
          <w:bCs/>
          <w:color w:val="000000"/>
          <w:spacing w:val="-2"/>
          <w:sz w:val="28"/>
          <w:szCs w:val="28"/>
        </w:rPr>
      </w:pPr>
      <w:r>
        <w:rPr>
          <w:b/>
          <w:bCs/>
          <w:color w:val="000000"/>
          <w:spacing w:val="-1"/>
          <w:sz w:val="28"/>
          <w:szCs w:val="28"/>
        </w:rPr>
        <w:t>о дошкольном образовательном</w:t>
      </w:r>
      <w:r>
        <w:rPr>
          <w:b/>
          <w:bCs/>
          <w:sz w:val="28"/>
          <w:szCs w:val="28"/>
        </w:rPr>
        <w:t xml:space="preserve"> </w:t>
      </w:r>
      <w:r>
        <w:rPr>
          <w:b/>
          <w:bCs/>
          <w:color w:val="000000"/>
          <w:spacing w:val="-2"/>
          <w:sz w:val="28"/>
          <w:szCs w:val="28"/>
        </w:rPr>
        <w:t>учреждении</w:t>
      </w:r>
    </w:p>
    <w:p w:rsidR="00AF61D2" w:rsidRDefault="00AF61D2">
      <w:pPr>
        <w:shd w:val="clear" w:color="auto" w:fill="FFFFFF"/>
        <w:ind w:right="38"/>
        <w:jc w:val="both"/>
        <w:rPr>
          <w:b/>
          <w:bCs/>
          <w:color w:val="000000"/>
          <w:spacing w:val="2"/>
          <w:sz w:val="28"/>
          <w:szCs w:val="28"/>
        </w:rPr>
      </w:pPr>
      <w:r>
        <w:rPr>
          <w:b/>
          <w:bCs/>
          <w:color w:val="000000"/>
          <w:spacing w:val="2"/>
          <w:sz w:val="28"/>
          <w:szCs w:val="28"/>
        </w:rPr>
        <w:t>(Утверждено Постановлением Правительства РФ</w:t>
      </w:r>
    </w:p>
    <w:p w:rsidR="00AF61D2" w:rsidRDefault="00AF61D2">
      <w:pPr>
        <w:shd w:val="clear" w:color="auto" w:fill="FFFFFF"/>
        <w:ind w:right="34"/>
        <w:jc w:val="both"/>
        <w:rPr>
          <w:b/>
          <w:bCs/>
          <w:color w:val="000000"/>
          <w:spacing w:val="4"/>
          <w:sz w:val="28"/>
          <w:szCs w:val="28"/>
        </w:rPr>
      </w:pPr>
      <w:r>
        <w:rPr>
          <w:b/>
          <w:bCs/>
          <w:color w:val="000000"/>
          <w:spacing w:val="4"/>
          <w:sz w:val="28"/>
          <w:szCs w:val="28"/>
        </w:rPr>
        <w:t>от 01.07.1995 № 677, в редакции Постановления</w:t>
      </w:r>
    </w:p>
    <w:p w:rsidR="00AF61D2" w:rsidRDefault="00AF61D2">
      <w:pPr>
        <w:shd w:val="clear" w:color="auto" w:fill="FFFFFF"/>
        <w:ind w:right="67"/>
        <w:jc w:val="both"/>
        <w:rPr>
          <w:b/>
          <w:bCs/>
          <w:color w:val="000000"/>
          <w:spacing w:val="5"/>
          <w:sz w:val="28"/>
          <w:szCs w:val="28"/>
        </w:rPr>
      </w:pPr>
      <w:r>
        <w:rPr>
          <w:b/>
          <w:bCs/>
          <w:color w:val="000000"/>
          <w:spacing w:val="5"/>
          <w:sz w:val="28"/>
          <w:szCs w:val="28"/>
        </w:rPr>
        <w:t>Правительства РФ от 14.02.1997 № 179)</w:t>
      </w:r>
    </w:p>
    <w:p w:rsidR="00AF61D2" w:rsidRDefault="00AF61D2">
      <w:pPr>
        <w:shd w:val="clear" w:color="auto" w:fill="FFFFFF"/>
        <w:ind w:left="317"/>
        <w:jc w:val="both"/>
        <w:rPr>
          <w:b/>
          <w:bCs/>
          <w:color w:val="000000"/>
          <w:spacing w:val="-6"/>
          <w:sz w:val="28"/>
          <w:szCs w:val="28"/>
        </w:rPr>
      </w:pPr>
    </w:p>
    <w:p w:rsidR="00AF61D2" w:rsidRDefault="00AF61D2">
      <w:pPr>
        <w:shd w:val="clear" w:color="auto" w:fill="FFFFFF"/>
        <w:ind w:left="317"/>
        <w:jc w:val="both"/>
        <w:rPr>
          <w:b/>
          <w:bCs/>
          <w:color w:val="000000"/>
          <w:spacing w:val="-6"/>
          <w:sz w:val="28"/>
          <w:szCs w:val="28"/>
        </w:rPr>
      </w:pPr>
      <w:r>
        <w:rPr>
          <w:b/>
          <w:bCs/>
          <w:color w:val="000000"/>
          <w:spacing w:val="-6"/>
          <w:sz w:val="28"/>
          <w:szCs w:val="28"/>
          <w:lang w:val="en-US"/>
        </w:rPr>
        <w:t>I</w:t>
      </w:r>
      <w:r>
        <w:rPr>
          <w:b/>
          <w:bCs/>
          <w:color w:val="000000"/>
          <w:spacing w:val="-6"/>
          <w:sz w:val="28"/>
          <w:szCs w:val="28"/>
        </w:rPr>
        <w:t>. Общие положения</w:t>
      </w:r>
    </w:p>
    <w:p w:rsidR="00AF61D2" w:rsidRDefault="00AF61D2">
      <w:pPr>
        <w:numPr>
          <w:ilvl w:val="0"/>
          <w:numId w:val="14"/>
        </w:numPr>
        <w:shd w:val="clear" w:color="auto" w:fill="FFFFFF"/>
        <w:tabs>
          <w:tab w:val="left" w:pos="519"/>
        </w:tabs>
        <w:ind w:left="10" w:firstLine="298"/>
        <w:jc w:val="both"/>
        <w:rPr>
          <w:color w:val="000000"/>
          <w:spacing w:val="2"/>
          <w:sz w:val="28"/>
          <w:szCs w:val="28"/>
        </w:rPr>
      </w:pPr>
      <w:r>
        <w:rPr>
          <w:color w:val="000000"/>
          <w:spacing w:val="2"/>
          <w:sz w:val="28"/>
          <w:szCs w:val="28"/>
        </w:rPr>
        <w:t>Настоящее Типовое положение регулирует деятельность го</w:t>
      </w:r>
      <w:r>
        <w:rPr>
          <w:color w:val="000000"/>
          <w:spacing w:val="2"/>
          <w:sz w:val="28"/>
          <w:szCs w:val="28"/>
        </w:rPr>
        <w:softHyphen/>
      </w:r>
      <w:r>
        <w:rPr>
          <w:color w:val="000000"/>
          <w:sz w:val="28"/>
          <w:szCs w:val="28"/>
        </w:rPr>
        <w:t>сударственных, муниципальных дошкольных образовательных уч</w:t>
      </w:r>
      <w:r>
        <w:rPr>
          <w:color w:val="000000"/>
          <w:sz w:val="28"/>
          <w:szCs w:val="28"/>
        </w:rPr>
        <w:softHyphen/>
      </w:r>
      <w:r>
        <w:rPr>
          <w:color w:val="000000"/>
          <w:spacing w:val="2"/>
          <w:sz w:val="28"/>
          <w:szCs w:val="28"/>
        </w:rPr>
        <w:t>реждений всех видов.</w:t>
      </w:r>
    </w:p>
    <w:p w:rsidR="00AF61D2" w:rsidRDefault="00AF61D2">
      <w:pPr>
        <w:numPr>
          <w:ilvl w:val="0"/>
          <w:numId w:val="14"/>
        </w:numPr>
        <w:shd w:val="clear" w:color="auto" w:fill="FFFFFF"/>
        <w:tabs>
          <w:tab w:val="left" w:pos="519"/>
        </w:tabs>
        <w:ind w:left="10" w:firstLine="298"/>
        <w:jc w:val="both"/>
        <w:rPr>
          <w:color w:val="000000"/>
          <w:sz w:val="28"/>
          <w:szCs w:val="28"/>
        </w:rPr>
      </w:pPr>
      <w:r>
        <w:rPr>
          <w:color w:val="000000"/>
          <w:spacing w:val="-1"/>
          <w:sz w:val="28"/>
          <w:szCs w:val="28"/>
        </w:rPr>
        <w:t>Для негосударственных дошкольных образовательных учреж</w:t>
      </w:r>
      <w:r>
        <w:rPr>
          <w:color w:val="000000"/>
          <w:spacing w:val="-1"/>
          <w:sz w:val="28"/>
          <w:szCs w:val="28"/>
        </w:rPr>
        <w:softHyphen/>
      </w:r>
      <w:r>
        <w:rPr>
          <w:color w:val="000000"/>
          <w:spacing w:val="6"/>
          <w:sz w:val="28"/>
          <w:szCs w:val="28"/>
        </w:rPr>
        <w:t>дений настоящее Типовое положение выполняет функцию при</w:t>
      </w:r>
      <w:r>
        <w:rPr>
          <w:color w:val="000000"/>
          <w:spacing w:val="6"/>
          <w:sz w:val="28"/>
          <w:szCs w:val="28"/>
        </w:rPr>
        <w:softHyphen/>
      </w:r>
      <w:r>
        <w:rPr>
          <w:color w:val="000000"/>
          <w:sz w:val="28"/>
          <w:szCs w:val="28"/>
        </w:rPr>
        <w:t>мерного.</w:t>
      </w:r>
    </w:p>
    <w:p w:rsidR="00AF61D2" w:rsidRDefault="00AF61D2">
      <w:pPr>
        <w:numPr>
          <w:ilvl w:val="0"/>
          <w:numId w:val="14"/>
        </w:numPr>
        <w:shd w:val="clear" w:color="auto" w:fill="FFFFFF"/>
        <w:tabs>
          <w:tab w:val="left" w:pos="519"/>
        </w:tabs>
        <w:ind w:left="10" w:firstLine="298"/>
        <w:jc w:val="both"/>
        <w:rPr>
          <w:color w:val="000000"/>
          <w:spacing w:val="4"/>
          <w:sz w:val="28"/>
          <w:szCs w:val="28"/>
        </w:rPr>
      </w:pPr>
      <w:r>
        <w:rPr>
          <w:color w:val="000000"/>
          <w:spacing w:val="-2"/>
          <w:sz w:val="28"/>
          <w:szCs w:val="28"/>
        </w:rPr>
        <w:t>Дошкольное образовательное учреждение — тип образователь</w:t>
      </w:r>
      <w:r>
        <w:rPr>
          <w:color w:val="000000"/>
          <w:spacing w:val="-2"/>
          <w:sz w:val="28"/>
          <w:szCs w:val="28"/>
        </w:rPr>
        <w:softHyphen/>
      </w:r>
      <w:r>
        <w:rPr>
          <w:color w:val="000000"/>
          <w:spacing w:val="3"/>
          <w:sz w:val="28"/>
          <w:szCs w:val="28"/>
        </w:rPr>
        <w:t>ного учреждения, реализующего общеобразовательные програм</w:t>
      </w:r>
      <w:r>
        <w:rPr>
          <w:color w:val="000000"/>
          <w:spacing w:val="3"/>
          <w:sz w:val="28"/>
          <w:szCs w:val="28"/>
        </w:rPr>
        <w:softHyphen/>
      </w:r>
      <w:r>
        <w:rPr>
          <w:color w:val="000000"/>
          <w:spacing w:val="4"/>
          <w:sz w:val="28"/>
          <w:szCs w:val="28"/>
        </w:rPr>
        <w:t>мы дошкольного образования различной направленности.</w:t>
      </w:r>
    </w:p>
    <w:p w:rsidR="00AF61D2" w:rsidRDefault="00AF61D2">
      <w:pPr>
        <w:numPr>
          <w:ilvl w:val="0"/>
          <w:numId w:val="14"/>
        </w:numPr>
        <w:shd w:val="clear" w:color="auto" w:fill="FFFFFF"/>
        <w:ind w:left="19" w:right="43" w:firstLine="278"/>
        <w:jc w:val="both"/>
        <w:rPr>
          <w:color w:val="000000"/>
          <w:spacing w:val="3"/>
          <w:sz w:val="28"/>
          <w:szCs w:val="28"/>
        </w:rPr>
      </w:pPr>
      <w:r>
        <w:rPr>
          <w:color w:val="000000"/>
          <w:spacing w:val="1"/>
          <w:sz w:val="28"/>
          <w:szCs w:val="28"/>
        </w:rPr>
        <w:t>Дошкольное образовательное учреждение обеспечивает воспи</w:t>
      </w:r>
      <w:r>
        <w:rPr>
          <w:color w:val="000000"/>
          <w:spacing w:val="1"/>
          <w:sz w:val="28"/>
          <w:szCs w:val="28"/>
        </w:rPr>
        <w:softHyphen/>
      </w:r>
      <w:r>
        <w:rPr>
          <w:color w:val="000000"/>
          <w:spacing w:val="2"/>
          <w:sz w:val="28"/>
          <w:szCs w:val="28"/>
        </w:rPr>
        <w:t xml:space="preserve">тание, обучение, присмотр, уход и оздоровление детей в возрасте </w:t>
      </w:r>
      <w:r>
        <w:rPr>
          <w:color w:val="000000"/>
          <w:spacing w:val="3"/>
          <w:sz w:val="28"/>
          <w:szCs w:val="28"/>
        </w:rPr>
        <w:t>от 2-х месяцев до 7 лет.</w:t>
      </w:r>
    </w:p>
    <w:p w:rsidR="00AF61D2" w:rsidRDefault="00AF61D2">
      <w:pPr>
        <w:numPr>
          <w:ilvl w:val="0"/>
          <w:numId w:val="14"/>
        </w:numPr>
        <w:shd w:val="clear" w:color="auto" w:fill="FFFFFF"/>
        <w:tabs>
          <w:tab w:val="left" w:pos="519"/>
        </w:tabs>
        <w:ind w:left="10" w:firstLine="298"/>
        <w:jc w:val="both"/>
        <w:rPr>
          <w:color w:val="000000"/>
          <w:spacing w:val="3"/>
          <w:sz w:val="28"/>
          <w:szCs w:val="28"/>
        </w:rPr>
      </w:pPr>
      <w:r>
        <w:rPr>
          <w:color w:val="000000"/>
          <w:spacing w:val="1"/>
          <w:sz w:val="28"/>
          <w:szCs w:val="28"/>
        </w:rPr>
        <w:t>Основными задачами дошкольного образовательного учреж</w:t>
      </w:r>
      <w:r>
        <w:rPr>
          <w:color w:val="000000"/>
          <w:spacing w:val="1"/>
          <w:sz w:val="28"/>
          <w:szCs w:val="28"/>
        </w:rPr>
        <w:softHyphen/>
      </w:r>
      <w:r>
        <w:rPr>
          <w:color w:val="000000"/>
          <w:spacing w:val="3"/>
          <w:sz w:val="28"/>
          <w:szCs w:val="28"/>
        </w:rPr>
        <w:t>дения являются:</w:t>
      </w:r>
    </w:p>
    <w:p w:rsidR="00AF61D2" w:rsidRDefault="00AF61D2">
      <w:pPr>
        <w:shd w:val="clear" w:color="auto" w:fill="FFFFFF"/>
        <w:ind w:left="312"/>
        <w:jc w:val="both"/>
        <w:rPr>
          <w:color w:val="000000"/>
          <w:spacing w:val="4"/>
          <w:sz w:val="28"/>
          <w:szCs w:val="28"/>
        </w:rPr>
      </w:pPr>
      <w:r>
        <w:rPr>
          <w:color w:val="000000"/>
          <w:spacing w:val="4"/>
          <w:sz w:val="28"/>
          <w:szCs w:val="28"/>
        </w:rPr>
        <w:t>охрана жизни и укрепление здоровья детей;</w:t>
      </w:r>
    </w:p>
    <w:p w:rsidR="00AF61D2" w:rsidRDefault="00AF61D2">
      <w:pPr>
        <w:shd w:val="clear" w:color="auto" w:fill="FFFFFF"/>
        <w:ind w:left="29" w:right="38" w:firstLine="288"/>
        <w:jc w:val="both"/>
        <w:rPr>
          <w:color w:val="000000"/>
          <w:spacing w:val="4"/>
          <w:sz w:val="28"/>
          <w:szCs w:val="28"/>
        </w:rPr>
      </w:pPr>
      <w:r>
        <w:rPr>
          <w:color w:val="000000"/>
          <w:spacing w:val="3"/>
          <w:sz w:val="28"/>
          <w:szCs w:val="28"/>
        </w:rPr>
        <w:t xml:space="preserve">обеспечение интеллектуального, личностного и физического </w:t>
      </w:r>
      <w:r>
        <w:rPr>
          <w:color w:val="000000"/>
          <w:spacing w:val="4"/>
          <w:sz w:val="28"/>
          <w:szCs w:val="28"/>
        </w:rPr>
        <w:t>развития ребенка;</w:t>
      </w:r>
    </w:p>
    <w:p w:rsidR="00AF61D2" w:rsidRDefault="00AF61D2">
      <w:pPr>
        <w:shd w:val="clear" w:color="auto" w:fill="FFFFFF"/>
        <w:ind w:left="29" w:right="43" w:firstLine="288"/>
        <w:jc w:val="both"/>
        <w:rPr>
          <w:color w:val="000000"/>
          <w:spacing w:val="3"/>
          <w:sz w:val="28"/>
          <w:szCs w:val="28"/>
        </w:rPr>
      </w:pPr>
      <w:r>
        <w:rPr>
          <w:color w:val="000000"/>
          <w:spacing w:val="3"/>
          <w:sz w:val="28"/>
          <w:szCs w:val="28"/>
        </w:rPr>
        <w:t>осуществление необходимой коррекции отклонений в разви</w:t>
      </w:r>
      <w:r>
        <w:rPr>
          <w:color w:val="000000"/>
          <w:spacing w:val="3"/>
          <w:sz w:val="28"/>
          <w:szCs w:val="28"/>
        </w:rPr>
        <w:softHyphen/>
        <w:t>тии ребенка;</w:t>
      </w:r>
    </w:p>
    <w:p w:rsidR="00AF61D2" w:rsidRDefault="00AF61D2">
      <w:pPr>
        <w:shd w:val="clear" w:color="auto" w:fill="FFFFFF"/>
        <w:ind w:left="322"/>
        <w:jc w:val="both"/>
        <w:rPr>
          <w:color w:val="000000"/>
          <w:spacing w:val="4"/>
          <w:sz w:val="28"/>
          <w:szCs w:val="28"/>
        </w:rPr>
      </w:pPr>
      <w:r>
        <w:rPr>
          <w:color w:val="000000"/>
          <w:spacing w:val="4"/>
          <w:sz w:val="28"/>
          <w:szCs w:val="28"/>
        </w:rPr>
        <w:t>приобщение детей к общечеловеческим ценностям;</w:t>
      </w:r>
    </w:p>
    <w:p w:rsidR="00AF61D2" w:rsidRDefault="00AF61D2">
      <w:pPr>
        <w:shd w:val="clear" w:color="auto" w:fill="FFFFFF"/>
        <w:ind w:left="38" w:right="43" w:firstLine="283"/>
        <w:jc w:val="both"/>
        <w:rPr>
          <w:color w:val="000000"/>
          <w:spacing w:val="3"/>
          <w:sz w:val="28"/>
          <w:szCs w:val="28"/>
        </w:rPr>
      </w:pPr>
      <w:r>
        <w:rPr>
          <w:color w:val="000000"/>
          <w:spacing w:val="3"/>
          <w:sz w:val="28"/>
          <w:szCs w:val="28"/>
        </w:rPr>
        <w:t>взаимодействие с семьей для обеспечения полноценного раз</w:t>
      </w:r>
      <w:r>
        <w:rPr>
          <w:color w:val="000000"/>
          <w:spacing w:val="3"/>
          <w:sz w:val="28"/>
          <w:szCs w:val="28"/>
        </w:rPr>
        <w:softHyphen/>
        <w:t>вития ребенка.</w:t>
      </w:r>
    </w:p>
    <w:p w:rsidR="00AF61D2" w:rsidRDefault="00AF61D2">
      <w:pPr>
        <w:shd w:val="clear" w:color="auto" w:fill="FFFFFF"/>
        <w:tabs>
          <w:tab w:val="left" w:pos="528"/>
        </w:tabs>
        <w:ind w:left="10" w:firstLine="283"/>
        <w:jc w:val="both"/>
        <w:rPr>
          <w:color w:val="000000"/>
          <w:spacing w:val="3"/>
          <w:sz w:val="28"/>
          <w:szCs w:val="28"/>
        </w:rPr>
      </w:pPr>
      <w:r>
        <w:rPr>
          <w:color w:val="000000"/>
          <w:spacing w:val="-15"/>
          <w:sz w:val="28"/>
          <w:szCs w:val="28"/>
        </w:rPr>
        <w:t>5.</w:t>
      </w:r>
      <w:r>
        <w:rPr>
          <w:color w:val="000000"/>
          <w:sz w:val="28"/>
          <w:szCs w:val="28"/>
        </w:rPr>
        <w:tab/>
      </w:r>
      <w:r>
        <w:rPr>
          <w:color w:val="000000"/>
          <w:spacing w:val="3"/>
          <w:sz w:val="28"/>
          <w:szCs w:val="28"/>
        </w:rPr>
        <w:t>Дошкольные образовательные учреждения в соответствии с</w:t>
      </w:r>
      <w:r>
        <w:rPr>
          <w:color w:val="000000"/>
          <w:spacing w:val="3"/>
          <w:sz w:val="28"/>
          <w:szCs w:val="28"/>
        </w:rPr>
        <w:br/>
        <w:t>их направленностью делятся на следующие виды:</w:t>
      </w:r>
    </w:p>
    <w:p w:rsidR="00AF61D2" w:rsidRDefault="00AF61D2">
      <w:pPr>
        <w:shd w:val="clear" w:color="auto" w:fill="FFFFFF"/>
        <w:ind w:left="278"/>
        <w:jc w:val="both"/>
        <w:rPr>
          <w:color w:val="000000"/>
          <w:spacing w:val="4"/>
          <w:sz w:val="28"/>
          <w:szCs w:val="28"/>
        </w:rPr>
      </w:pPr>
      <w:r>
        <w:rPr>
          <w:color w:val="000000"/>
          <w:spacing w:val="4"/>
          <w:sz w:val="28"/>
          <w:szCs w:val="28"/>
        </w:rPr>
        <w:t>детский сад;</w:t>
      </w:r>
    </w:p>
    <w:p w:rsidR="00AF61D2" w:rsidRDefault="00AF61D2">
      <w:pPr>
        <w:shd w:val="clear" w:color="auto" w:fill="FFFFFF"/>
        <w:ind w:right="19" w:firstLine="274"/>
        <w:jc w:val="both"/>
        <w:rPr>
          <w:color w:val="000000"/>
          <w:spacing w:val="4"/>
          <w:sz w:val="28"/>
          <w:szCs w:val="28"/>
        </w:rPr>
      </w:pPr>
      <w:r>
        <w:rPr>
          <w:color w:val="000000"/>
          <w:spacing w:val="3"/>
          <w:sz w:val="28"/>
          <w:szCs w:val="28"/>
        </w:rPr>
        <w:t>детский сад общеразвивающего вида с приоритетным осуще</w:t>
      </w:r>
      <w:r>
        <w:rPr>
          <w:color w:val="000000"/>
          <w:spacing w:val="3"/>
          <w:sz w:val="28"/>
          <w:szCs w:val="28"/>
        </w:rPr>
        <w:softHyphen/>
      </w:r>
      <w:r>
        <w:rPr>
          <w:color w:val="000000"/>
          <w:spacing w:val="4"/>
          <w:sz w:val="28"/>
          <w:szCs w:val="28"/>
        </w:rPr>
        <w:t>ствлением одного или нескольких направлений развития воспи</w:t>
      </w:r>
      <w:r>
        <w:rPr>
          <w:color w:val="000000"/>
          <w:spacing w:val="4"/>
          <w:sz w:val="28"/>
          <w:szCs w:val="28"/>
        </w:rPr>
        <w:softHyphen/>
      </w:r>
      <w:r>
        <w:rPr>
          <w:color w:val="000000"/>
          <w:spacing w:val="2"/>
          <w:sz w:val="28"/>
          <w:szCs w:val="28"/>
        </w:rPr>
        <w:t>танников (интеллектуального, художественно-эстетического, фи</w:t>
      </w:r>
      <w:r>
        <w:rPr>
          <w:color w:val="000000"/>
          <w:spacing w:val="2"/>
          <w:sz w:val="28"/>
          <w:szCs w:val="28"/>
        </w:rPr>
        <w:softHyphen/>
      </w:r>
      <w:r>
        <w:rPr>
          <w:color w:val="000000"/>
          <w:spacing w:val="4"/>
          <w:sz w:val="28"/>
          <w:szCs w:val="28"/>
        </w:rPr>
        <w:t>зического и др.);</w:t>
      </w:r>
    </w:p>
    <w:p w:rsidR="00AF61D2" w:rsidRDefault="00AF61D2">
      <w:pPr>
        <w:shd w:val="clear" w:color="auto" w:fill="FFFFFF"/>
        <w:ind w:right="19" w:firstLine="274"/>
        <w:jc w:val="both"/>
        <w:rPr>
          <w:color w:val="000000"/>
          <w:spacing w:val="5"/>
          <w:sz w:val="28"/>
          <w:szCs w:val="28"/>
        </w:rPr>
      </w:pPr>
      <w:r>
        <w:rPr>
          <w:color w:val="000000"/>
          <w:spacing w:val="4"/>
          <w:sz w:val="28"/>
          <w:szCs w:val="28"/>
        </w:rPr>
        <w:t>детский сад компенсирующего вида с приоритетным осуще</w:t>
      </w:r>
      <w:r>
        <w:rPr>
          <w:color w:val="000000"/>
          <w:spacing w:val="4"/>
          <w:sz w:val="28"/>
          <w:szCs w:val="28"/>
        </w:rPr>
        <w:softHyphen/>
      </w:r>
      <w:r>
        <w:rPr>
          <w:color w:val="000000"/>
          <w:spacing w:val="6"/>
          <w:sz w:val="28"/>
          <w:szCs w:val="28"/>
        </w:rPr>
        <w:t>ствлением квалифицированной коррекции отклонений в физи</w:t>
      </w:r>
      <w:r>
        <w:rPr>
          <w:color w:val="000000"/>
          <w:spacing w:val="6"/>
          <w:sz w:val="28"/>
          <w:szCs w:val="28"/>
        </w:rPr>
        <w:softHyphen/>
      </w:r>
      <w:r>
        <w:rPr>
          <w:color w:val="000000"/>
          <w:spacing w:val="5"/>
          <w:sz w:val="28"/>
          <w:szCs w:val="28"/>
        </w:rPr>
        <w:t>ческом и психическом развитии воспитанников;</w:t>
      </w:r>
    </w:p>
    <w:p w:rsidR="00AF61D2" w:rsidRDefault="00AF61D2">
      <w:pPr>
        <w:shd w:val="clear" w:color="auto" w:fill="FFFFFF"/>
        <w:ind w:left="5" w:right="24" w:firstLine="269"/>
        <w:jc w:val="both"/>
        <w:rPr>
          <w:color w:val="000000"/>
          <w:spacing w:val="4"/>
          <w:sz w:val="28"/>
          <w:szCs w:val="28"/>
        </w:rPr>
      </w:pPr>
      <w:r>
        <w:rPr>
          <w:color w:val="000000"/>
          <w:spacing w:val="3"/>
          <w:sz w:val="28"/>
          <w:szCs w:val="28"/>
        </w:rPr>
        <w:t>детский сад присмотра и оздоровления с приоритетным осу</w:t>
      </w:r>
      <w:r>
        <w:rPr>
          <w:color w:val="000000"/>
          <w:spacing w:val="3"/>
          <w:sz w:val="28"/>
          <w:szCs w:val="28"/>
        </w:rPr>
        <w:softHyphen/>
      </w:r>
      <w:r>
        <w:rPr>
          <w:color w:val="000000"/>
          <w:sz w:val="28"/>
          <w:szCs w:val="28"/>
        </w:rPr>
        <w:t>ществлением санитарно-гигиенических, профилактических и оздо</w:t>
      </w:r>
      <w:r>
        <w:rPr>
          <w:color w:val="000000"/>
          <w:sz w:val="28"/>
          <w:szCs w:val="28"/>
        </w:rPr>
        <w:softHyphen/>
      </w:r>
      <w:r>
        <w:rPr>
          <w:color w:val="000000"/>
          <w:spacing w:val="4"/>
          <w:sz w:val="28"/>
          <w:szCs w:val="28"/>
        </w:rPr>
        <w:t>ровительных мероприятий и процедур;</w:t>
      </w:r>
    </w:p>
    <w:p w:rsidR="00AF61D2" w:rsidRDefault="00AF61D2">
      <w:pPr>
        <w:shd w:val="clear" w:color="auto" w:fill="FFFFFF"/>
        <w:ind w:left="10" w:right="24" w:firstLine="269"/>
        <w:jc w:val="both"/>
        <w:rPr>
          <w:color w:val="000000"/>
          <w:spacing w:val="4"/>
          <w:sz w:val="28"/>
          <w:szCs w:val="28"/>
        </w:rPr>
      </w:pPr>
      <w:r>
        <w:rPr>
          <w:color w:val="000000"/>
          <w:spacing w:val="4"/>
          <w:sz w:val="28"/>
          <w:szCs w:val="28"/>
        </w:rPr>
        <w:t>детский сад комбинированного вида (в состав комбинирован</w:t>
      </w:r>
      <w:r>
        <w:rPr>
          <w:color w:val="000000"/>
          <w:spacing w:val="4"/>
          <w:sz w:val="28"/>
          <w:szCs w:val="28"/>
        </w:rPr>
        <w:softHyphen/>
      </w:r>
      <w:r>
        <w:rPr>
          <w:color w:val="000000"/>
          <w:spacing w:val="2"/>
          <w:sz w:val="28"/>
          <w:szCs w:val="28"/>
        </w:rPr>
        <w:t>ного детского сада могут входить общеобразовательные, компен</w:t>
      </w:r>
      <w:r>
        <w:rPr>
          <w:color w:val="000000"/>
          <w:spacing w:val="2"/>
          <w:sz w:val="28"/>
          <w:szCs w:val="28"/>
        </w:rPr>
        <w:softHyphen/>
      </w:r>
      <w:r>
        <w:rPr>
          <w:color w:val="000000"/>
          <w:spacing w:val="4"/>
          <w:sz w:val="28"/>
          <w:szCs w:val="28"/>
        </w:rPr>
        <w:t>сирующие и оздоровительные группы в разном сочетании);</w:t>
      </w:r>
    </w:p>
    <w:p w:rsidR="00AF61D2" w:rsidRDefault="00AF61D2">
      <w:pPr>
        <w:shd w:val="clear" w:color="auto" w:fill="FFFFFF"/>
        <w:ind w:left="10" w:right="14" w:firstLine="283"/>
        <w:jc w:val="both"/>
        <w:rPr>
          <w:color w:val="000000"/>
          <w:spacing w:val="3"/>
          <w:sz w:val="28"/>
          <w:szCs w:val="28"/>
        </w:rPr>
      </w:pPr>
      <w:r>
        <w:rPr>
          <w:color w:val="000000"/>
          <w:spacing w:val="3"/>
          <w:sz w:val="28"/>
          <w:szCs w:val="28"/>
        </w:rPr>
        <w:t>центр развития ребенка — детский сад с осуществлением фи</w:t>
      </w:r>
      <w:r>
        <w:rPr>
          <w:color w:val="000000"/>
          <w:spacing w:val="3"/>
          <w:sz w:val="28"/>
          <w:szCs w:val="28"/>
        </w:rPr>
        <w:softHyphen/>
      </w:r>
      <w:r>
        <w:rPr>
          <w:color w:val="000000"/>
          <w:spacing w:val="4"/>
          <w:sz w:val="28"/>
          <w:szCs w:val="28"/>
        </w:rPr>
        <w:t xml:space="preserve">зического и психического развития, коррекции и оздоровления </w:t>
      </w:r>
      <w:r>
        <w:rPr>
          <w:color w:val="000000"/>
          <w:spacing w:val="3"/>
          <w:sz w:val="28"/>
          <w:szCs w:val="28"/>
        </w:rPr>
        <w:t>всех воспитанников.</w:t>
      </w:r>
    </w:p>
    <w:p w:rsidR="00AF61D2" w:rsidRDefault="00AF61D2" w:rsidP="00AF61D2">
      <w:pPr>
        <w:numPr>
          <w:ilvl w:val="0"/>
          <w:numId w:val="50"/>
        </w:numPr>
        <w:shd w:val="clear" w:color="auto" w:fill="FFFFFF"/>
        <w:tabs>
          <w:tab w:val="left" w:pos="528"/>
        </w:tabs>
        <w:ind w:left="10" w:firstLine="283"/>
        <w:jc w:val="both"/>
        <w:rPr>
          <w:color w:val="000000"/>
          <w:spacing w:val="4"/>
          <w:sz w:val="28"/>
          <w:szCs w:val="28"/>
        </w:rPr>
      </w:pPr>
      <w:r>
        <w:rPr>
          <w:color w:val="000000"/>
          <w:spacing w:val="5"/>
          <w:sz w:val="28"/>
          <w:szCs w:val="28"/>
        </w:rPr>
        <w:t>Дошкольное образовательное учреждение в своей деятель</w:t>
      </w:r>
      <w:r>
        <w:rPr>
          <w:color w:val="000000"/>
          <w:spacing w:val="5"/>
          <w:sz w:val="28"/>
          <w:szCs w:val="28"/>
        </w:rPr>
        <w:softHyphen/>
        <w:t>ности руководствуется федеральными законами, указами и рас</w:t>
      </w:r>
      <w:r>
        <w:rPr>
          <w:color w:val="000000"/>
          <w:spacing w:val="5"/>
          <w:sz w:val="28"/>
          <w:szCs w:val="28"/>
        </w:rPr>
        <w:softHyphen/>
      </w:r>
      <w:r>
        <w:rPr>
          <w:color w:val="000000"/>
          <w:spacing w:val="7"/>
          <w:sz w:val="28"/>
          <w:szCs w:val="28"/>
        </w:rPr>
        <w:t>поряжениями Президента Российской Федерации, постановле</w:t>
      </w:r>
      <w:r>
        <w:rPr>
          <w:color w:val="000000"/>
          <w:spacing w:val="7"/>
          <w:sz w:val="28"/>
          <w:szCs w:val="28"/>
        </w:rPr>
        <w:softHyphen/>
      </w:r>
      <w:r>
        <w:rPr>
          <w:color w:val="000000"/>
          <w:spacing w:val="9"/>
          <w:sz w:val="28"/>
          <w:szCs w:val="28"/>
        </w:rPr>
        <w:t>ниями и распоряжениями Правительства Российской Федера</w:t>
      </w:r>
      <w:r>
        <w:rPr>
          <w:color w:val="000000"/>
          <w:spacing w:val="9"/>
          <w:sz w:val="28"/>
          <w:szCs w:val="28"/>
        </w:rPr>
        <w:softHyphen/>
      </w:r>
      <w:r>
        <w:rPr>
          <w:color w:val="000000"/>
          <w:spacing w:val="20"/>
          <w:sz w:val="28"/>
          <w:szCs w:val="28"/>
        </w:rPr>
        <w:t xml:space="preserve">ции,  решениями  соответствующего органа управления </w:t>
      </w:r>
      <w:r>
        <w:rPr>
          <w:color w:val="000000"/>
          <w:spacing w:val="9"/>
          <w:sz w:val="28"/>
          <w:szCs w:val="28"/>
        </w:rPr>
        <w:t>образованием, настоящим Типовым положением, своим уста</w:t>
      </w:r>
      <w:r>
        <w:rPr>
          <w:color w:val="000000"/>
          <w:spacing w:val="9"/>
          <w:sz w:val="28"/>
          <w:szCs w:val="28"/>
        </w:rPr>
        <w:softHyphen/>
      </w:r>
      <w:r>
        <w:rPr>
          <w:color w:val="000000"/>
          <w:spacing w:val="7"/>
          <w:sz w:val="28"/>
          <w:szCs w:val="28"/>
        </w:rPr>
        <w:t>вом, договором между учреждением и родителями (законными</w:t>
      </w:r>
      <w:r>
        <w:rPr>
          <w:color w:val="000000"/>
          <w:spacing w:val="7"/>
          <w:sz w:val="28"/>
          <w:szCs w:val="28"/>
        </w:rPr>
        <w:br/>
      </w:r>
      <w:r>
        <w:rPr>
          <w:color w:val="000000"/>
          <w:spacing w:val="4"/>
          <w:sz w:val="28"/>
          <w:szCs w:val="28"/>
        </w:rPr>
        <w:t>представителями).</w:t>
      </w:r>
    </w:p>
    <w:p w:rsidR="00AF61D2" w:rsidRDefault="00AF61D2" w:rsidP="00AF61D2">
      <w:pPr>
        <w:numPr>
          <w:ilvl w:val="0"/>
          <w:numId w:val="50"/>
        </w:numPr>
        <w:shd w:val="clear" w:color="auto" w:fill="FFFFFF"/>
        <w:tabs>
          <w:tab w:val="left" w:pos="528"/>
        </w:tabs>
        <w:ind w:left="10" w:firstLine="283"/>
        <w:jc w:val="both"/>
        <w:rPr>
          <w:color w:val="000000"/>
          <w:spacing w:val="1"/>
          <w:sz w:val="28"/>
          <w:szCs w:val="28"/>
        </w:rPr>
      </w:pPr>
      <w:r>
        <w:rPr>
          <w:color w:val="000000"/>
          <w:spacing w:val="2"/>
          <w:sz w:val="28"/>
          <w:szCs w:val="28"/>
        </w:rPr>
        <w:t>Язык (языки), на котором (которых) ведется обучение и вос</w:t>
      </w:r>
      <w:r>
        <w:rPr>
          <w:color w:val="000000"/>
          <w:spacing w:val="2"/>
          <w:sz w:val="28"/>
          <w:szCs w:val="28"/>
        </w:rPr>
        <w:softHyphen/>
      </w:r>
      <w:r>
        <w:rPr>
          <w:color w:val="000000"/>
          <w:spacing w:val="5"/>
          <w:sz w:val="28"/>
          <w:szCs w:val="28"/>
        </w:rPr>
        <w:t>питание в дошкольном образовательном учреждении, определя</w:t>
      </w:r>
      <w:r>
        <w:rPr>
          <w:color w:val="000000"/>
          <w:spacing w:val="5"/>
          <w:sz w:val="28"/>
          <w:szCs w:val="28"/>
        </w:rPr>
        <w:softHyphen/>
      </w:r>
      <w:r>
        <w:rPr>
          <w:color w:val="000000"/>
          <w:spacing w:val="1"/>
          <w:sz w:val="28"/>
          <w:szCs w:val="28"/>
        </w:rPr>
        <w:t>ется учредителем.</w:t>
      </w:r>
    </w:p>
    <w:p w:rsidR="00AF61D2" w:rsidRDefault="00AF61D2" w:rsidP="00AF61D2">
      <w:pPr>
        <w:numPr>
          <w:ilvl w:val="0"/>
          <w:numId w:val="50"/>
        </w:numPr>
        <w:shd w:val="clear" w:color="auto" w:fill="FFFFFF"/>
        <w:tabs>
          <w:tab w:val="left" w:pos="528"/>
        </w:tabs>
        <w:ind w:left="10" w:firstLine="283"/>
        <w:jc w:val="both"/>
        <w:rPr>
          <w:color w:val="000000"/>
          <w:spacing w:val="5"/>
          <w:sz w:val="28"/>
          <w:szCs w:val="28"/>
        </w:rPr>
      </w:pPr>
      <w:r>
        <w:rPr>
          <w:color w:val="000000"/>
          <w:spacing w:val="3"/>
          <w:sz w:val="28"/>
          <w:szCs w:val="28"/>
        </w:rPr>
        <w:t>Дошкольное образовательное учреждение в целях выполне</w:t>
      </w:r>
      <w:r>
        <w:rPr>
          <w:color w:val="000000"/>
          <w:spacing w:val="3"/>
          <w:sz w:val="28"/>
          <w:szCs w:val="28"/>
        </w:rPr>
        <w:softHyphen/>
        <w:t xml:space="preserve">ния стоящих перед ним задач имеет право устанавливать прямые </w:t>
      </w:r>
      <w:r>
        <w:rPr>
          <w:color w:val="000000"/>
          <w:spacing w:val="7"/>
          <w:sz w:val="28"/>
          <w:szCs w:val="28"/>
        </w:rPr>
        <w:t xml:space="preserve">связи с предприятиями, учреждениями и организациями, в том </w:t>
      </w:r>
      <w:r>
        <w:rPr>
          <w:color w:val="000000"/>
          <w:spacing w:val="5"/>
          <w:sz w:val="28"/>
          <w:szCs w:val="28"/>
        </w:rPr>
        <w:t>числе и иностранными.</w:t>
      </w:r>
    </w:p>
    <w:p w:rsidR="00AF61D2" w:rsidRDefault="00AF61D2" w:rsidP="00AF61D2">
      <w:pPr>
        <w:numPr>
          <w:ilvl w:val="0"/>
          <w:numId w:val="50"/>
        </w:numPr>
        <w:shd w:val="clear" w:color="auto" w:fill="FFFFFF"/>
        <w:tabs>
          <w:tab w:val="left" w:pos="528"/>
        </w:tabs>
        <w:ind w:left="10" w:firstLine="283"/>
        <w:jc w:val="both"/>
        <w:rPr>
          <w:color w:val="000000"/>
          <w:spacing w:val="3"/>
          <w:sz w:val="28"/>
          <w:szCs w:val="28"/>
        </w:rPr>
      </w:pPr>
      <w:r>
        <w:rPr>
          <w:color w:val="000000"/>
          <w:spacing w:val="5"/>
          <w:sz w:val="28"/>
          <w:szCs w:val="28"/>
        </w:rPr>
        <w:t xml:space="preserve"> Дошкольное образовательное учреждение несет в установ</w:t>
      </w:r>
      <w:r>
        <w:rPr>
          <w:color w:val="000000"/>
          <w:spacing w:val="5"/>
          <w:sz w:val="28"/>
          <w:szCs w:val="28"/>
        </w:rPr>
        <w:softHyphen/>
      </w:r>
      <w:r>
        <w:rPr>
          <w:color w:val="000000"/>
          <w:spacing w:val="7"/>
          <w:sz w:val="28"/>
          <w:szCs w:val="28"/>
        </w:rPr>
        <w:t>ленном законодательством Российской Федерации порядке от</w:t>
      </w:r>
      <w:r>
        <w:rPr>
          <w:color w:val="000000"/>
          <w:spacing w:val="7"/>
          <w:sz w:val="28"/>
          <w:szCs w:val="28"/>
        </w:rPr>
        <w:softHyphen/>
      </w:r>
      <w:r>
        <w:rPr>
          <w:color w:val="000000"/>
          <w:spacing w:val="2"/>
          <w:sz w:val="28"/>
          <w:szCs w:val="28"/>
        </w:rPr>
        <w:t>ветственность за невыполнение функций, определенных его уста</w:t>
      </w:r>
      <w:r>
        <w:rPr>
          <w:color w:val="000000"/>
          <w:spacing w:val="2"/>
          <w:sz w:val="28"/>
          <w:szCs w:val="28"/>
        </w:rPr>
        <w:softHyphen/>
        <w:t xml:space="preserve">вом; реализацию не в полном объеме образовательных программ; </w:t>
      </w:r>
      <w:r>
        <w:rPr>
          <w:color w:val="000000"/>
          <w:spacing w:val="4"/>
          <w:sz w:val="28"/>
          <w:szCs w:val="28"/>
        </w:rPr>
        <w:t xml:space="preserve">качество реализуемых образовательных программ; соответствие </w:t>
      </w:r>
      <w:r>
        <w:rPr>
          <w:color w:val="000000"/>
          <w:spacing w:val="1"/>
          <w:sz w:val="28"/>
          <w:szCs w:val="28"/>
        </w:rPr>
        <w:t>применяемых форм, методов и средств организации образователь</w:t>
      </w:r>
      <w:r>
        <w:rPr>
          <w:color w:val="000000"/>
          <w:spacing w:val="1"/>
          <w:sz w:val="28"/>
          <w:szCs w:val="28"/>
        </w:rPr>
        <w:softHyphen/>
        <w:t>ного процесса возрастным, психофизиологическим особенностям,</w:t>
      </w:r>
      <w:r>
        <w:rPr>
          <w:color w:val="000000"/>
          <w:spacing w:val="1"/>
          <w:sz w:val="28"/>
          <w:szCs w:val="28"/>
        </w:rPr>
        <w:br/>
      </w:r>
      <w:r>
        <w:rPr>
          <w:color w:val="000000"/>
          <w:spacing w:val="8"/>
          <w:sz w:val="28"/>
          <w:szCs w:val="28"/>
        </w:rPr>
        <w:t>склонностям, способностям, интересам и потребностям детей;</w:t>
      </w:r>
      <w:r>
        <w:rPr>
          <w:color w:val="000000"/>
          <w:spacing w:val="8"/>
          <w:sz w:val="28"/>
          <w:szCs w:val="28"/>
        </w:rPr>
        <w:br/>
      </w:r>
      <w:r>
        <w:rPr>
          <w:color w:val="000000"/>
          <w:spacing w:val="3"/>
          <w:sz w:val="28"/>
          <w:szCs w:val="28"/>
        </w:rPr>
        <w:t>жизнь и здоровье детей и работников учреждения во время обра</w:t>
      </w:r>
      <w:r>
        <w:rPr>
          <w:color w:val="000000"/>
          <w:spacing w:val="3"/>
          <w:sz w:val="28"/>
          <w:szCs w:val="28"/>
        </w:rPr>
        <w:softHyphen/>
        <w:t>зовательного процесса.</w:t>
      </w:r>
    </w:p>
    <w:p w:rsidR="00AF61D2" w:rsidRDefault="00AF61D2" w:rsidP="00AF61D2">
      <w:pPr>
        <w:pStyle w:val="a8"/>
        <w:numPr>
          <w:ilvl w:val="0"/>
          <w:numId w:val="50"/>
        </w:numPr>
        <w:ind w:firstLine="360"/>
        <w:rPr>
          <w:sz w:val="28"/>
          <w:szCs w:val="28"/>
        </w:rPr>
      </w:pPr>
      <w:r>
        <w:rPr>
          <w:sz w:val="28"/>
          <w:szCs w:val="28"/>
        </w:rPr>
        <w:t xml:space="preserve"> В дошкольном образовательном учреждении не допускают</w:t>
      </w:r>
      <w:r>
        <w:rPr>
          <w:sz w:val="28"/>
          <w:szCs w:val="28"/>
        </w:rPr>
        <w:softHyphen/>
        <w:t>ся создание и деятельность организационных структур полити</w:t>
      </w:r>
      <w:r>
        <w:rPr>
          <w:sz w:val="28"/>
          <w:szCs w:val="28"/>
        </w:rPr>
        <w:softHyphen/>
        <w:t>ческих партий, общественно-политических и религиозных дви</w:t>
      </w:r>
      <w:r>
        <w:rPr>
          <w:sz w:val="28"/>
          <w:szCs w:val="28"/>
        </w:rPr>
        <w:softHyphen/>
        <w:t>жений и организаций. В государственном, муниципальном до</w:t>
      </w:r>
      <w:r>
        <w:rPr>
          <w:sz w:val="28"/>
          <w:szCs w:val="28"/>
        </w:rPr>
        <w:softHyphen/>
        <w:t>школьном образовательном учреждении образование носит светский характер.</w:t>
      </w:r>
    </w:p>
    <w:p w:rsidR="00AF61D2" w:rsidRDefault="00AF61D2">
      <w:pPr>
        <w:pStyle w:val="a8"/>
        <w:rPr>
          <w:sz w:val="28"/>
          <w:szCs w:val="28"/>
        </w:rPr>
      </w:pPr>
    </w:p>
    <w:p w:rsidR="00AF61D2" w:rsidRDefault="00AF61D2">
      <w:pPr>
        <w:jc w:val="both"/>
        <w:rPr>
          <w:b/>
          <w:bCs/>
          <w:sz w:val="28"/>
          <w:szCs w:val="28"/>
        </w:rPr>
      </w:pPr>
      <w:r>
        <w:rPr>
          <w:b/>
          <w:bCs/>
          <w:sz w:val="28"/>
          <w:szCs w:val="28"/>
          <w:lang w:val="en-US"/>
        </w:rPr>
        <w:t>II</w:t>
      </w:r>
      <w:r>
        <w:rPr>
          <w:b/>
          <w:bCs/>
          <w:sz w:val="28"/>
          <w:szCs w:val="28"/>
        </w:rPr>
        <w:t>.</w:t>
      </w:r>
      <w:r>
        <w:rPr>
          <w:sz w:val="28"/>
          <w:szCs w:val="28"/>
        </w:rPr>
        <w:t xml:space="preserve"> </w:t>
      </w:r>
      <w:r>
        <w:rPr>
          <w:b/>
          <w:bCs/>
          <w:sz w:val="28"/>
          <w:szCs w:val="28"/>
        </w:rPr>
        <w:t>Организация деятельности дошкольного образовательного уч</w:t>
      </w:r>
      <w:r>
        <w:rPr>
          <w:b/>
          <w:bCs/>
          <w:sz w:val="28"/>
          <w:szCs w:val="28"/>
        </w:rPr>
        <w:softHyphen/>
        <w:t>реждения</w:t>
      </w:r>
    </w:p>
    <w:p w:rsidR="00AF61D2" w:rsidRDefault="00AF61D2">
      <w:pPr>
        <w:jc w:val="both"/>
        <w:rPr>
          <w:sz w:val="28"/>
          <w:szCs w:val="28"/>
        </w:rPr>
      </w:pPr>
      <w:r>
        <w:rPr>
          <w:sz w:val="28"/>
          <w:szCs w:val="28"/>
        </w:rPr>
        <w:t>11. Дошкольное образовательное учреждение создается учре</w:t>
      </w:r>
      <w:r>
        <w:rPr>
          <w:sz w:val="28"/>
          <w:szCs w:val="28"/>
        </w:rPr>
        <w:softHyphen/>
        <w:t>дителем (учредителями) и регистрируется в порядке, установлен</w:t>
      </w:r>
      <w:r>
        <w:rPr>
          <w:sz w:val="28"/>
          <w:szCs w:val="28"/>
        </w:rPr>
        <w:softHyphen/>
        <w:t>ном законодательством Российской Федерации.</w:t>
      </w:r>
    </w:p>
    <w:p w:rsidR="00AF61D2" w:rsidRDefault="00AF61D2">
      <w:pPr>
        <w:jc w:val="both"/>
        <w:rPr>
          <w:sz w:val="28"/>
          <w:szCs w:val="28"/>
        </w:rPr>
      </w:pPr>
      <w:r>
        <w:rPr>
          <w:sz w:val="28"/>
          <w:szCs w:val="28"/>
        </w:rPr>
        <w:t>12.  Статус учредителя (учредителей) определяет организаци</w:t>
      </w:r>
      <w:r>
        <w:rPr>
          <w:sz w:val="28"/>
          <w:szCs w:val="28"/>
        </w:rPr>
        <w:softHyphen/>
        <w:t>онно-правовую форму дошкольного образовательного учреждения.</w:t>
      </w:r>
    </w:p>
    <w:p w:rsidR="00AF61D2" w:rsidRDefault="00AF61D2">
      <w:pPr>
        <w:ind w:firstLine="708"/>
        <w:jc w:val="both"/>
        <w:rPr>
          <w:sz w:val="28"/>
          <w:szCs w:val="28"/>
        </w:rPr>
      </w:pPr>
      <w:r>
        <w:rPr>
          <w:sz w:val="28"/>
          <w:szCs w:val="28"/>
        </w:rPr>
        <w:t>Учредителем (учредителями) государственного дошкольного уч</w:t>
      </w:r>
      <w:r>
        <w:rPr>
          <w:sz w:val="28"/>
          <w:szCs w:val="28"/>
        </w:rPr>
        <w:softHyphen/>
        <w:t>реждения могут быть федеральные органы исполнительной влас</w:t>
      </w:r>
      <w:r>
        <w:rPr>
          <w:sz w:val="28"/>
          <w:szCs w:val="28"/>
        </w:rPr>
        <w:softHyphen/>
        <w:t>ти и органы исполнительной власти субъектов Российской Феде</w:t>
      </w:r>
      <w:r>
        <w:rPr>
          <w:sz w:val="28"/>
          <w:szCs w:val="28"/>
        </w:rPr>
        <w:softHyphen/>
        <w:t>рации.</w:t>
      </w:r>
    </w:p>
    <w:p w:rsidR="00AF61D2" w:rsidRDefault="00AF61D2">
      <w:pPr>
        <w:ind w:firstLine="708"/>
        <w:jc w:val="both"/>
        <w:rPr>
          <w:sz w:val="28"/>
          <w:szCs w:val="28"/>
        </w:rPr>
      </w:pPr>
      <w:r>
        <w:rPr>
          <w:sz w:val="28"/>
          <w:szCs w:val="28"/>
        </w:rPr>
        <w:t>Учредителем (учредителями) муниципального дошкольного об</w:t>
      </w:r>
      <w:r>
        <w:rPr>
          <w:sz w:val="28"/>
          <w:szCs w:val="28"/>
        </w:rPr>
        <w:softHyphen/>
        <w:t>разовательного учреждения являются органы местного самоуправ</w:t>
      </w:r>
      <w:r>
        <w:rPr>
          <w:sz w:val="28"/>
          <w:szCs w:val="28"/>
        </w:rPr>
        <w:softHyphen/>
        <w:t>ления.</w:t>
      </w:r>
    </w:p>
    <w:p w:rsidR="00AF61D2" w:rsidRDefault="00AF61D2">
      <w:pPr>
        <w:ind w:firstLine="708"/>
        <w:jc w:val="both"/>
        <w:rPr>
          <w:sz w:val="28"/>
          <w:szCs w:val="28"/>
        </w:rPr>
      </w:pPr>
      <w:r>
        <w:rPr>
          <w:sz w:val="28"/>
          <w:szCs w:val="28"/>
        </w:rPr>
        <w:t>Допускается совместное учредительство дошкольного образо</w:t>
      </w:r>
      <w:r>
        <w:rPr>
          <w:sz w:val="28"/>
          <w:szCs w:val="28"/>
        </w:rPr>
        <w:softHyphen/>
        <w:t>вательного учреждения.</w:t>
      </w:r>
    </w:p>
    <w:p w:rsidR="00AF61D2" w:rsidRDefault="00AF61D2">
      <w:pPr>
        <w:jc w:val="both"/>
        <w:rPr>
          <w:sz w:val="28"/>
          <w:szCs w:val="28"/>
        </w:rPr>
      </w:pPr>
      <w:r>
        <w:rPr>
          <w:sz w:val="28"/>
          <w:szCs w:val="28"/>
        </w:rPr>
        <w:t>13.  Отношения между учредителем (учредителями) и дошколь</w:t>
      </w:r>
      <w:r>
        <w:rPr>
          <w:sz w:val="28"/>
          <w:szCs w:val="28"/>
        </w:rPr>
        <w:softHyphen/>
        <w:t>ным образовательным учреждением определяются договором, за</w:t>
      </w:r>
      <w:r>
        <w:rPr>
          <w:sz w:val="28"/>
          <w:szCs w:val="28"/>
        </w:rPr>
        <w:softHyphen/>
        <w:t>ключенным между ними в соответствии с законодательством Рос</w:t>
      </w:r>
      <w:r>
        <w:rPr>
          <w:sz w:val="28"/>
          <w:szCs w:val="28"/>
        </w:rPr>
        <w:softHyphen/>
        <w:t>сийской Федерации.</w:t>
      </w:r>
    </w:p>
    <w:p w:rsidR="00AF61D2" w:rsidRDefault="00AF61D2">
      <w:pPr>
        <w:jc w:val="both"/>
        <w:rPr>
          <w:sz w:val="28"/>
          <w:szCs w:val="28"/>
        </w:rPr>
      </w:pPr>
      <w:r>
        <w:rPr>
          <w:sz w:val="28"/>
          <w:szCs w:val="28"/>
        </w:rPr>
        <w:t>14.  Права юридического лица у дошкольного образовательного учреждения в части ведения уставной финансово-хозяйственной деятельности возникают с момента его регистрации. Дошкольное образовательное учреждение как юридическое лицо имеет устав, расчетный и другие счета в банковских учреждениях, печать уста</w:t>
      </w:r>
      <w:r>
        <w:rPr>
          <w:sz w:val="28"/>
          <w:szCs w:val="28"/>
        </w:rPr>
        <w:softHyphen/>
        <w:t>новленного образца, штамп, бланки со своим наименованием.</w:t>
      </w:r>
    </w:p>
    <w:p w:rsidR="00AF61D2" w:rsidRDefault="00AF61D2">
      <w:pPr>
        <w:jc w:val="both"/>
        <w:rPr>
          <w:sz w:val="28"/>
          <w:szCs w:val="28"/>
        </w:rPr>
      </w:pPr>
      <w:r>
        <w:rPr>
          <w:sz w:val="28"/>
          <w:szCs w:val="28"/>
        </w:rPr>
        <w:t>15.  Право на ведение образовательной деятельности и на полу</w:t>
      </w:r>
      <w:r>
        <w:rPr>
          <w:sz w:val="28"/>
          <w:szCs w:val="28"/>
        </w:rPr>
        <w:softHyphen/>
        <w:t>чение льгот, предусмотренных законодательством Российской Фе</w:t>
      </w:r>
      <w:r>
        <w:rPr>
          <w:sz w:val="28"/>
          <w:szCs w:val="28"/>
        </w:rPr>
        <w:softHyphen/>
        <w:t>дерации, возникает у дошкольного образовательного учреждения с момента выдачи ему лицензии (разрешения).</w:t>
      </w:r>
    </w:p>
    <w:p w:rsidR="00AF61D2" w:rsidRDefault="00AF61D2">
      <w:pPr>
        <w:jc w:val="both"/>
        <w:rPr>
          <w:sz w:val="28"/>
          <w:szCs w:val="28"/>
        </w:rPr>
      </w:pPr>
      <w:r>
        <w:rPr>
          <w:sz w:val="28"/>
          <w:szCs w:val="28"/>
        </w:rPr>
        <w:t>15.1. Дошкольное образовательное учреждение проходит атте</w:t>
      </w:r>
      <w:r>
        <w:rPr>
          <w:sz w:val="28"/>
          <w:szCs w:val="28"/>
        </w:rPr>
        <w:softHyphen/>
        <w:t>стацию в соответствии с Законом Российской Федерации «Об об</w:t>
      </w:r>
      <w:r>
        <w:rPr>
          <w:sz w:val="28"/>
          <w:szCs w:val="28"/>
        </w:rPr>
        <w:softHyphen/>
        <w:t>разовании».</w:t>
      </w:r>
    </w:p>
    <w:p w:rsidR="00AF61D2" w:rsidRDefault="00AF61D2">
      <w:pPr>
        <w:ind w:firstLine="708"/>
        <w:jc w:val="both"/>
        <w:rPr>
          <w:sz w:val="28"/>
          <w:szCs w:val="28"/>
        </w:rPr>
      </w:pPr>
      <w:r>
        <w:rPr>
          <w:sz w:val="28"/>
          <w:szCs w:val="28"/>
        </w:rPr>
        <w:t>Аттестация дошкольного образовательного учреждения прово</w:t>
      </w:r>
      <w:r>
        <w:rPr>
          <w:sz w:val="28"/>
          <w:szCs w:val="28"/>
        </w:rPr>
        <w:softHyphen/>
        <w:t>дится по его заявлению соответствующим государственным орга</w:t>
      </w:r>
      <w:r>
        <w:rPr>
          <w:sz w:val="28"/>
          <w:szCs w:val="28"/>
        </w:rPr>
        <w:softHyphen/>
        <w:t>ном управления образованием один раз в пять лет.</w:t>
      </w:r>
    </w:p>
    <w:p w:rsidR="00AF61D2" w:rsidRDefault="00AF61D2">
      <w:pPr>
        <w:shd w:val="clear" w:color="auto" w:fill="FFFFFF"/>
        <w:ind w:left="96" w:right="5" w:firstLine="269"/>
        <w:jc w:val="both"/>
        <w:rPr>
          <w:color w:val="000000"/>
          <w:spacing w:val="3"/>
          <w:sz w:val="28"/>
          <w:szCs w:val="28"/>
        </w:rPr>
      </w:pPr>
      <w:r>
        <w:rPr>
          <w:sz w:val="28"/>
          <w:szCs w:val="28"/>
        </w:rPr>
        <w:t>Целью и содержанием аттестации дошкольного образователь</w:t>
      </w:r>
      <w:r>
        <w:rPr>
          <w:sz w:val="28"/>
          <w:szCs w:val="28"/>
        </w:rPr>
        <w:softHyphen/>
        <w:t xml:space="preserve">ного учреждения является установление соответствия содержания, </w:t>
      </w:r>
      <w:r>
        <w:rPr>
          <w:color w:val="000000"/>
          <w:spacing w:val="3"/>
          <w:sz w:val="28"/>
          <w:szCs w:val="28"/>
        </w:rPr>
        <w:t>уровня и качества обучения и воспитания требованиям государ</w:t>
      </w:r>
      <w:r>
        <w:rPr>
          <w:color w:val="000000"/>
          <w:spacing w:val="3"/>
          <w:sz w:val="28"/>
          <w:szCs w:val="28"/>
        </w:rPr>
        <w:softHyphen/>
        <w:t>ственного образовательного стандарта дошкольного образования.</w:t>
      </w:r>
    </w:p>
    <w:p w:rsidR="00AF61D2" w:rsidRDefault="00AF61D2">
      <w:pPr>
        <w:shd w:val="clear" w:color="auto" w:fill="FFFFFF"/>
        <w:ind w:left="82" w:firstLine="283"/>
        <w:jc w:val="both"/>
        <w:rPr>
          <w:color w:val="000000"/>
          <w:spacing w:val="5"/>
          <w:sz w:val="28"/>
          <w:szCs w:val="28"/>
        </w:rPr>
      </w:pPr>
      <w:r>
        <w:rPr>
          <w:color w:val="000000"/>
          <w:spacing w:val="4"/>
          <w:sz w:val="28"/>
          <w:szCs w:val="28"/>
        </w:rPr>
        <w:t>Для проведения аттестации дошкольное образовательное уч</w:t>
      </w:r>
      <w:r>
        <w:rPr>
          <w:color w:val="000000"/>
          <w:spacing w:val="4"/>
          <w:sz w:val="28"/>
          <w:szCs w:val="28"/>
        </w:rPr>
        <w:softHyphen/>
      </w:r>
      <w:r>
        <w:rPr>
          <w:color w:val="000000"/>
          <w:sz w:val="28"/>
          <w:szCs w:val="28"/>
        </w:rPr>
        <w:t xml:space="preserve">реждение представляет в соответствующий государственный орган </w:t>
      </w:r>
      <w:r>
        <w:rPr>
          <w:color w:val="000000"/>
          <w:spacing w:val="5"/>
          <w:sz w:val="28"/>
          <w:szCs w:val="28"/>
        </w:rPr>
        <w:t xml:space="preserve">управления образованием перечень документов, определяемых </w:t>
      </w:r>
      <w:r>
        <w:rPr>
          <w:color w:val="000000"/>
          <w:spacing w:val="4"/>
          <w:sz w:val="28"/>
          <w:szCs w:val="28"/>
        </w:rPr>
        <w:t>Министерством общего и профессионального образования Рос</w:t>
      </w:r>
      <w:r>
        <w:rPr>
          <w:color w:val="000000"/>
          <w:spacing w:val="4"/>
          <w:sz w:val="28"/>
          <w:szCs w:val="28"/>
        </w:rPr>
        <w:softHyphen/>
      </w:r>
      <w:r>
        <w:rPr>
          <w:color w:val="000000"/>
          <w:spacing w:val="5"/>
          <w:sz w:val="28"/>
          <w:szCs w:val="28"/>
        </w:rPr>
        <w:t>сийской Федерации.</w:t>
      </w:r>
    </w:p>
    <w:p w:rsidR="00AF61D2" w:rsidRDefault="00AF61D2">
      <w:pPr>
        <w:shd w:val="clear" w:color="auto" w:fill="FFFFFF"/>
        <w:ind w:left="82" w:right="14" w:firstLine="293"/>
        <w:jc w:val="both"/>
        <w:rPr>
          <w:color w:val="000000"/>
          <w:spacing w:val="5"/>
          <w:sz w:val="28"/>
          <w:szCs w:val="28"/>
        </w:rPr>
      </w:pPr>
      <w:r>
        <w:rPr>
          <w:color w:val="000000"/>
          <w:spacing w:val="3"/>
          <w:sz w:val="28"/>
          <w:szCs w:val="28"/>
        </w:rPr>
        <w:t>Состав аттестационной комиссии, ее председатель утвержда</w:t>
      </w:r>
      <w:r>
        <w:rPr>
          <w:color w:val="000000"/>
          <w:spacing w:val="3"/>
          <w:sz w:val="28"/>
          <w:szCs w:val="28"/>
        </w:rPr>
        <w:softHyphen/>
      </w:r>
      <w:r>
        <w:rPr>
          <w:color w:val="000000"/>
          <w:spacing w:val="5"/>
          <w:sz w:val="28"/>
          <w:szCs w:val="28"/>
        </w:rPr>
        <w:t>ются приказом проводящего аттестацию органа.</w:t>
      </w:r>
    </w:p>
    <w:p w:rsidR="00AF61D2" w:rsidRDefault="00AF61D2">
      <w:pPr>
        <w:shd w:val="clear" w:color="auto" w:fill="FFFFFF"/>
        <w:ind w:left="72" w:right="14" w:firstLine="302"/>
        <w:jc w:val="both"/>
        <w:rPr>
          <w:color w:val="000000"/>
          <w:spacing w:val="4"/>
          <w:sz w:val="28"/>
          <w:szCs w:val="28"/>
        </w:rPr>
      </w:pPr>
      <w:r>
        <w:rPr>
          <w:color w:val="000000"/>
          <w:spacing w:val="3"/>
          <w:sz w:val="28"/>
          <w:szCs w:val="28"/>
        </w:rPr>
        <w:t xml:space="preserve">В состав комиссии не могут входить работники дошкольного </w:t>
      </w:r>
      <w:r>
        <w:rPr>
          <w:color w:val="000000"/>
          <w:spacing w:val="4"/>
          <w:sz w:val="28"/>
          <w:szCs w:val="28"/>
        </w:rPr>
        <w:t>образовательного учреждения, проходящего аттестацию.</w:t>
      </w:r>
    </w:p>
    <w:p w:rsidR="00AF61D2" w:rsidRDefault="00AF61D2">
      <w:pPr>
        <w:shd w:val="clear" w:color="auto" w:fill="FFFFFF"/>
        <w:tabs>
          <w:tab w:val="left" w:pos="6009"/>
        </w:tabs>
        <w:ind w:left="67" w:right="19" w:firstLine="283"/>
        <w:jc w:val="both"/>
        <w:rPr>
          <w:color w:val="000000"/>
          <w:spacing w:val="2"/>
          <w:sz w:val="28"/>
          <w:szCs w:val="28"/>
        </w:rPr>
      </w:pPr>
      <w:r>
        <w:rPr>
          <w:color w:val="000000"/>
          <w:spacing w:val="1"/>
          <w:sz w:val="28"/>
          <w:szCs w:val="28"/>
        </w:rPr>
        <w:t>Заключение аттестационной комиссии является основанием для</w:t>
      </w:r>
      <w:r>
        <w:rPr>
          <w:color w:val="000000"/>
          <w:spacing w:val="1"/>
          <w:sz w:val="28"/>
          <w:szCs w:val="28"/>
        </w:rPr>
        <w:br/>
      </w:r>
      <w:r>
        <w:rPr>
          <w:color w:val="000000"/>
          <w:spacing w:val="3"/>
          <w:sz w:val="28"/>
          <w:szCs w:val="28"/>
        </w:rPr>
        <w:t>принятия органом, осуществляющим аттестацию, решения о при</w:t>
      </w:r>
      <w:r>
        <w:rPr>
          <w:color w:val="000000"/>
          <w:spacing w:val="3"/>
          <w:sz w:val="28"/>
          <w:szCs w:val="28"/>
        </w:rPr>
        <w:softHyphen/>
      </w:r>
      <w:r>
        <w:rPr>
          <w:color w:val="000000"/>
          <w:spacing w:val="3"/>
          <w:sz w:val="28"/>
          <w:szCs w:val="28"/>
        </w:rPr>
        <w:br/>
      </w:r>
      <w:r>
        <w:rPr>
          <w:color w:val="000000"/>
          <w:spacing w:val="1"/>
          <w:sz w:val="28"/>
          <w:szCs w:val="28"/>
        </w:rPr>
        <w:t>знании дошкольного образовательного учреждения аттестованным</w:t>
      </w:r>
      <w:r>
        <w:rPr>
          <w:color w:val="000000"/>
          <w:spacing w:val="1"/>
          <w:sz w:val="28"/>
          <w:szCs w:val="28"/>
        </w:rPr>
        <w:br/>
      </w:r>
      <w:r>
        <w:rPr>
          <w:color w:val="000000"/>
          <w:spacing w:val="2"/>
          <w:sz w:val="28"/>
          <w:szCs w:val="28"/>
        </w:rPr>
        <w:t>или неаттестованным.</w:t>
      </w:r>
    </w:p>
    <w:p w:rsidR="00AF61D2" w:rsidRDefault="00AF61D2">
      <w:pPr>
        <w:shd w:val="clear" w:color="auto" w:fill="FFFFFF"/>
        <w:ind w:left="62" w:right="29" w:firstLine="293"/>
        <w:jc w:val="both"/>
        <w:rPr>
          <w:color w:val="000000"/>
          <w:spacing w:val="1"/>
          <w:sz w:val="28"/>
          <w:szCs w:val="28"/>
        </w:rPr>
      </w:pPr>
      <w:r>
        <w:rPr>
          <w:color w:val="000000"/>
          <w:spacing w:val="4"/>
          <w:sz w:val="28"/>
          <w:szCs w:val="28"/>
        </w:rPr>
        <w:t>Координация и контроль по проведению аттестации дошколь</w:t>
      </w:r>
      <w:r>
        <w:rPr>
          <w:color w:val="000000"/>
          <w:spacing w:val="4"/>
          <w:sz w:val="28"/>
          <w:szCs w:val="28"/>
        </w:rPr>
        <w:softHyphen/>
      </w:r>
      <w:r>
        <w:rPr>
          <w:color w:val="000000"/>
          <w:spacing w:val="2"/>
          <w:sz w:val="28"/>
          <w:szCs w:val="28"/>
        </w:rPr>
        <w:t xml:space="preserve">ного образовательного учреждения возлагаются на Министерство </w:t>
      </w:r>
      <w:r>
        <w:rPr>
          <w:color w:val="000000"/>
          <w:spacing w:val="5"/>
          <w:sz w:val="28"/>
          <w:szCs w:val="28"/>
        </w:rPr>
        <w:t>общего и профессионального образования Российской Федера</w:t>
      </w:r>
      <w:r>
        <w:rPr>
          <w:color w:val="000000"/>
          <w:spacing w:val="5"/>
          <w:sz w:val="28"/>
          <w:szCs w:val="28"/>
        </w:rPr>
        <w:softHyphen/>
      </w:r>
      <w:r>
        <w:rPr>
          <w:color w:val="000000"/>
          <w:spacing w:val="1"/>
          <w:sz w:val="28"/>
          <w:szCs w:val="28"/>
        </w:rPr>
        <w:t>ции.</w:t>
      </w:r>
    </w:p>
    <w:p w:rsidR="00AF61D2" w:rsidRDefault="00AF61D2">
      <w:pPr>
        <w:shd w:val="clear" w:color="auto" w:fill="FFFFFF"/>
        <w:tabs>
          <w:tab w:val="left" w:pos="657"/>
        </w:tabs>
        <w:ind w:left="14" w:firstLine="322"/>
        <w:jc w:val="both"/>
        <w:rPr>
          <w:color w:val="000000"/>
          <w:spacing w:val="5"/>
          <w:sz w:val="28"/>
          <w:szCs w:val="28"/>
        </w:rPr>
      </w:pPr>
      <w:r>
        <w:rPr>
          <w:color w:val="000000"/>
          <w:spacing w:val="-18"/>
          <w:sz w:val="28"/>
          <w:szCs w:val="28"/>
        </w:rPr>
        <w:t>16.</w:t>
      </w:r>
      <w:r>
        <w:rPr>
          <w:color w:val="000000"/>
          <w:sz w:val="28"/>
          <w:szCs w:val="28"/>
        </w:rPr>
        <w:tab/>
        <w:t xml:space="preserve"> Дошкольное образовательное учреждение проходит государ</w:t>
      </w:r>
      <w:r>
        <w:rPr>
          <w:color w:val="000000"/>
          <w:sz w:val="28"/>
          <w:szCs w:val="28"/>
        </w:rPr>
        <w:softHyphen/>
      </w:r>
      <w:r>
        <w:rPr>
          <w:color w:val="000000"/>
          <w:spacing w:val="5"/>
          <w:sz w:val="28"/>
          <w:szCs w:val="28"/>
        </w:rPr>
        <w:t>ственную аккредитацию в порядке, установленном Законом Рос</w:t>
      </w:r>
      <w:r>
        <w:rPr>
          <w:color w:val="000000"/>
          <w:spacing w:val="5"/>
          <w:sz w:val="28"/>
          <w:szCs w:val="28"/>
        </w:rPr>
        <w:softHyphen/>
        <w:t>сийской Федерации «Об образовании».</w:t>
      </w:r>
    </w:p>
    <w:p w:rsidR="00AF61D2" w:rsidRDefault="00AF61D2">
      <w:pPr>
        <w:shd w:val="clear" w:color="auto" w:fill="FFFFFF"/>
        <w:ind w:left="38" w:right="38" w:firstLine="307"/>
        <w:jc w:val="both"/>
        <w:rPr>
          <w:color w:val="000000"/>
          <w:spacing w:val="6"/>
          <w:sz w:val="28"/>
          <w:szCs w:val="28"/>
        </w:rPr>
      </w:pPr>
      <w:r>
        <w:rPr>
          <w:color w:val="000000"/>
          <w:spacing w:val="3"/>
          <w:sz w:val="28"/>
          <w:szCs w:val="28"/>
        </w:rPr>
        <w:t xml:space="preserve">Свидетельство о государственной аккредитации, выдаваемое </w:t>
      </w:r>
      <w:r>
        <w:rPr>
          <w:color w:val="000000"/>
          <w:sz w:val="28"/>
          <w:szCs w:val="28"/>
        </w:rPr>
        <w:t>дошкольному образовательному учреждению, подтверждает его го</w:t>
      </w:r>
      <w:r>
        <w:rPr>
          <w:color w:val="000000"/>
          <w:sz w:val="28"/>
          <w:szCs w:val="28"/>
        </w:rPr>
        <w:softHyphen/>
      </w:r>
      <w:r>
        <w:rPr>
          <w:color w:val="000000"/>
          <w:spacing w:val="2"/>
          <w:sz w:val="28"/>
          <w:szCs w:val="28"/>
        </w:rPr>
        <w:t xml:space="preserve">сударственный статус, уровень реализуемых им образовательных программ, категорию дошкольного образовательного учреждения. </w:t>
      </w:r>
      <w:r>
        <w:rPr>
          <w:color w:val="000000"/>
          <w:spacing w:val="5"/>
          <w:sz w:val="28"/>
          <w:szCs w:val="28"/>
        </w:rPr>
        <w:t xml:space="preserve">Требования, предъявляемые к дошкольному образовательному </w:t>
      </w:r>
      <w:r>
        <w:rPr>
          <w:color w:val="000000"/>
          <w:spacing w:val="2"/>
          <w:sz w:val="28"/>
          <w:szCs w:val="28"/>
        </w:rPr>
        <w:t xml:space="preserve">учреждению, и критерии их отнесения к соответствующему виду, </w:t>
      </w:r>
      <w:r>
        <w:rPr>
          <w:color w:val="000000"/>
          <w:spacing w:val="3"/>
          <w:sz w:val="28"/>
          <w:szCs w:val="28"/>
        </w:rPr>
        <w:t>категории устанавливаются Министерством общего и профессио</w:t>
      </w:r>
      <w:r>
        <w:rPr>
          <w:color w:val="000000"/>
          <w:spacing w:val="3"/>
          <w:sz w:val="28"/>
          <w:szCs w:val="28"/>
        </w:rPr>
        <w:softHyphen/>
      </w:r>
      <w:r>
        <w:rPr>
          <w:color w:val="000000"/>
          <w:spacing w:val="6"/>
          <w:sz w:val="28"/>
          <w:szCs w:val="28"/>
        </w:rPr>
        <w:t>нального образования Российской Федерации.</w:t>
      </w:r>
    </w:p>
    <w:p w:rsidR="00AF61D2" w:rsidRDefault="00AF61D2">
      <w:pPr>
        <w:shd w:val="clear" w:color="auto" w:fill="FFFFFF"/>
        <w:tabs>
          <w:tab w:val="left" w:pos="657"/>
        </w:tabs>
        <w:ind w:left="14" w:firstLine="322"/>
        <w:jc w:val="both"/>
        <w:rPr>
          <w:color w:val="000000"/>
          <w:spacing w:val="3"/>
          <w:sz w:val="28"/>
          <w:szCs w:val="28"/>
        </w:rPr>
      </w:pPr>
      <w:r>
        <w:rPr>
          <w:color w:val="000000"/>
          <w:spacing w:val="-16"/>
          <w:sz w:val="28"/>
          <w:szCs w:val="28"/>
        </w:rPr>
        <w:t>17.</w:t>
      </w:r>
      <w:r>
        <w:rPr>
          <w:color w:val="000000"/>
          <w:sz w:val="28"/>
          <w:szCs w:val="28"/>
        </w:rPr>
        <w:tab/>
        <w:t xml:space="preserve"> </w:t>
      </w:r>
      <w:r>
        <w:rPr>
          <w:color w:val="000000"/>
          <w:spacing w:val="2"/>
          <w:sz w:val="28"/>
          <w:szCs w:val="28"/>
        </w:rPr>
        <w:t>Дошкольное образовательное учреждение может быть реор</w:t>
      </w:r>
      <w:r>
        <w:rPr>
          <w:color w:val="000000"/>
          <w:spacing w:val="2"/>
          <w:sz w:val="28"/>
          <w:szCs w:val="28"/>
        </w:rPr>
        <w:softHyphen/>
      </w:r>
      <w:r>
        <w:rPr>
          <w:color w:val="000000"/>
          <w:spacing w:val="5"/>
          <w:sz w:val="28"/>
          <w:szCs w:val="28"/>
        </w:rPr>
        <w:t>ганизовано, ликвидировано в порядке, установленном законода</w:t>
      </w:r>
      <w:r>
        <w:rPr>
          <w:color w:val="000000"/>
          <w:spacing w:val="5"/>
          <w:sz w:val="28"/>
          <w:szCs w:val="28"/>
        </w:rPr>
        <w:softHyphen/>
      </w:r>
      <w:r>
        <w:rPr>
          <w:color w:val="000000"/>
          <w:spacing w:val="3"/>
          <w:sz w:val="28"/>
          <w:szCs w:val="28"/>
        </w:rPr>
        <w:t>тельством Российской Федерации.</w:t>
      </w:r>
    </w:p>
    <w:p w:rsidR="00AF61D2" w:rsidRDefault="00AF61D2">
      <w:pPr>
        <w:shd w:val="clear" w:color="auto" w:fill="FFFFFF"/>
        <w:ind w:left="19" w:right="62" w:firstLine="293"/>
        <w:jc w:val="both"/>
        <w:rPr>
          <w:color w:val="000000"/>
          <w:spacing w:val="3"/>
          <w:sz w:val="28"/>
          <w:szCs w:val="28"/>
        </w:rPr>
      </w:pPr>
      <w:r>
        <w:rPr>
          <w:color w:val="000000"/>
          <w:spacing w:val="4"/>
          <w:sz w:val="28"/>
          <w:szCs w:val="28"/>
        </w:rPr>
        <w:t>При реорганизации дошкольного образовательного учрежде</w:t>
      </w:r>
      <w:r>
        <w:rPr>
          <w:color w:val="000000"/>
          <w:spacing w:val="4"/>
          <w:sz w:val="28"/>
          <w:szCs w:val="28"/>
        </w:rPr>
        <w:softHyphen/>
      </w:r>
      <w:r>
        <w:rPr>
          <w:color w:val="000000"/>
          <w:spacing w:val="3"/>
          <w:sz w:val="28"/>
          <w:szCs w:val="28"/>
        </w:rPr>
        <w:t>ния его устав, лицензия, свидетельство о государственной аккре</w:t>
      </w:r>
      <w:r>
        <w:rPr>
          <w:color w:val="000000"/>
          <w:spacing w:val="3"/>
          <w:sz w:val="28"/>
          <w:szCs w:val="28"/>
        </w:rPr>
        <w:softHyphen/>
        <w:t>дитации утрачивают силу.</w:t>
      </w:r>
    </w:p>
    <w:p w:rsidR="00AF61D2" w:rsidRDefault="00AF61D2" w:rsidP="00AF61D2">
      <w:pPr>
        <w:numPr>
          <w:ilvl w:val="0"/>
          <w:numId w:val="108"/>
        </w:numPr>
        <w:shd w:val="clear" w:color="auto" w:fill="FFFFFF"/>
        <w:tabs>
          <w:tab w:val="left" w:pos="657"/>
        </w:tabs>
        <w:ind w:left="14" w:firstLine="322"/>
        <w:jc w:val="both"/>
        <w:rPr>
          <w:color w:val="000000"/>
          <w:spacing w:val="5"/>
          <w:sz w:val="28"/>
          <w:szCs w:val="28"/>
        </w:rPr>
      </w:pPr>
      <w:r>
        <w:rPr>
          <w:color w:val="000000"/>
          <w:spacing w:val="3"/>
          <w:sz w:val="28"/>
          <w:szCs w:val="28"/>
        </w:rPr>
        <w:t xml:space="preserve"> Передача государственного дошкольного образовательного </w:t>
      </w:r>
      <w:r>
        <w:rPr>
          <w:color w:val="000000"/>
          <w:spacing w:val="4"/>
          <w:sz w:val="28"/>
          <w:szCs w:val="28"/>
        </w:rPr>
        <w:t>учреждения в ведение органа местного самоуправления допуска</w:t>
      </w:r>
      <w:r>
        <w:rPr>
          <w:color w:val="000000"/>
          <w:spacing w:val="4"/>
          <w:sz w:val="28"/>
          <w:szCs w:val="28"/>
        </w:rPr>
        <w:softHyphen/>
      </w:r>
      <w:r>
        <w:rPr>
          <w:color w:val="000000"/>
          <w:spacing w:val="5"/>
          <w:sz w:val="28"/>
          <w:szCs w:val="28"/>
        </w:rPr>
        <w:t>ется только с согласия последнего.</w:t>
      </w:r>
    </w:p>
    <w:p w:rsidR="00AF61D2" w:rsidRDefault="00AF61D2">
      <w:pPr>
        <w:shd w:val="clear" w:color="auto" w:fill="FFFFFF"/>
        <w:tabs>
          <w:tab w:val="left" w:pos="540"/>
          <w:tab w:val="left" w:pos="900"/>
          <w:tab w:val="left" w:pos="1080"/>
        </w:tabs>
        <w:ind w:right="34" w:firstLine="293"/>
        <w:jc w:val="both"/>
        <w:rPr>
          <w:color w:val="000000"/>
          <w:spacing w:val="2"/>
          <w:sz w:val="28"/>
          <w:szCs w:val="28"/>
        </w:rPr>
      </w:pPr>
      <w:r>
        <w:rPr>
          <w:color w:val="000000"/>
          <w:spacing w:val="4"/>
          <w:sz w:val="28"/>
          <w:szCs w:val="28"/>
        </w:rPr>
        <w:t>19. Содержание образовательного процесса в дошкольном об</w:t>
      </w:r>
      <w:r>
        <w:rPr>
          <w:color w:val="000000"/>
          <w:spacing w:val="4"/>
          <w:sz w:val="28"/>
          <w:szCs w:val="28"/>
        </w:rPr>
        <w:softHyphen/>
      </w:r>
      <w:r>
        <w:rPr>
          <w:color w:val="000000"/>
          <w:sz w:val="28"/>
          <w:szCs w:val="28"/>
        </w:rPr>
        <w:t xml:space="preserve">разовательном учреждении определяется программой дошкольного </w:t>
      </w:r>
      <w:r>
        <w:rPr>
          <w:color w:val="000000"/>
          <w:spacing w:val="3"/>
          <w:sz w:val="28"/>
          <w:szCs w:val="28"/>
        </w:rPr>
        <w:t>образования. Дошкольное образовательное учреждение самостоя</w:t>
      </w:r>
      <w:r>
        <w:rPr>
          <w:color w:val="000000"/>
          <w:spacing w:val="3"/>
          <w:sz w:val="28"/>
          <w:szCs w:val="28"/>
        </w:rPr>
        <w:softHyphen/>
      </w:r>
      <w:r>
        <w:rPr>
          <w:color w:val="000000"/>
          <w:spacing w:val="2"/>
          <w:sz w:val="28"/>
          <w:szCs w:val="28"/>
        </w:rPr>
        <w:t xml:space="preserve">тельно в выборе программы из комплекса вариативных программ, </w:t>
      </w:r>
      <w:r>
        <w:rPr>
          <w:color w:val="000000"/>
          <w:spacing w:val="4"/>
          <w:sz w:val="28"/>
          <w:szCs w:val="28"/>
        </w:rPr>
        <w:t>рекомендованных государственными органами управления обра</w:t>
      </w:r>
      <w:r>
        <w:rPr>
          <w:color w:val="000000"/>
          <w:spacing w:val="3"/>
          <w:sz w:val="28"/>
          <w:szCs w:val="28"/>
        </w:rPr>
        <w:t>зованием, внесении изменений в них, а также разработке соб</w:t>
      </w:r>
      <w:r>
        <w:rPr>
          <w:color w:val="000000"/>
          <w:spacing w:val="3"/>
          <w:sz w:val="28"/>
          <w:szCs w:val="28"/>
        </w:rPr>
        <w:softHyphen/>
        <w:t xml:space="preserve">ственных (авторских) программ в соответствии с требованиями </w:t>
      </w:r>
      <w:r>
        <w:rPr>
          <w:color w:val="000000"/>
          <w:spacing w:val="2"/>
          <w:sz w:val="28"/>
          <w:szCs w:val="28"/>
        </w:rPr>
        <w:t>государственного образовательного стандарта.</w:t>
      </w:r>
    </w:p>
    <w:p w:rsidR="00AF61D2" w:rsidRDefault="00AF61D2">
      <w:pPr>
        <w:shd w:val="clear" w:color="auto" w:fill="FFFFFF"/>
        <w:tabs>
          <w:tab w:val="left" w:pos="614"/>
        </w:tabs>
        <w:ind w:firstLine="298"/>
        <w:jc w:val="both"/>
        <w:rPr>
          <w:color w:val="000000"/>
          <w:spacing w:val="4"/>
          <w:sz w:val="28"/>
          <w:szCs w:val="28"/>
        </w:rPr>
      </w:pPr>
      <w:r>
        <w:rPr>
          <w:color w:val="000000"/>
          <w:spacing w:val="-13"/>
          <w:sz w:val="28"/>
          <w:szCs w:val="28"/>
        </w:rPr>
        <w:t>20.</w:t>
      </w:r>
      <w:r>
        <w:rPr>
          <w:color w:val="000000"/>
          <w:sz w:val="28"/>
          <w:szCs w:val="28"/>
        </w:rPr>
        <w:tab/>
        <w:t xml:space="preserve"> В соответствии со своими уставными целями и задачами до</w:t>
      </w:r>
      <w:r>
        <w:rPr>
          <w:color w:val="000000"/>
          <w:sz w:val="28"/>
          <w:szCs w:val="28"/>
        </w:rPr>
        <w:softHyphen/>
      </w:r>
      <w:r>
        <w:rPr>
          <w:color w:val="000000"/>
          <w:spacing w:val="3"/>
          <w:sz w:val="28"/>
          <w:szCs w:val="28"/>
        </w:rPr>
        <w:t>школьное образовательное учреждение может реализовывать до</w:t>
      </w:r>
      <w:r>
        <w:rPr>
          <w:color w:val="000000"/>
          <w:spacing w:val="3"/>
          <w:sz w:val="28"/>
          <w:szCs w:val="28"/>
        </w:rPr>
        <w:softHyphen/>
      </w:r>
      <w:r>
        <w:rPr>
          <w:color w:val="000000"/>
          <w:spacing w:val="2"/>
          <w:sz w:val="28"/>
          <w:szCs w:val="28"/>
        </w:rPr>
        <w:t>полнительные образовательные программы и оказывать дополни</w:t>
      </w:r>
      <w:r>
        <w:rPr>
          <w:color w:val="000000"/>
          <w:spacing w:val="2"/>
          <w:sz w:val="28"/>
          <w:szCs w:val="28"/>
        </w:rPr>
        <w:softHyphen/>
        <w:t>тельные платные образовательные услуги за пределами определя</w:t>
      </w:r>
      <w:r>
        <w:rPr>
          <w:color w:val="000000"/>
          <w:spacing w:val="2"/>
          <w:sz w:val="28"/>
          <w:szCs w:val="28"/>
        </w:rPr>
        <w:softHyphen/>
      </w:r>
      <w:r>
        <w:rPr>
          <w:color w:val="000000"/>
          <w:spacing w:val="-1"/>
          <w:sz w:val="28"/>
          <w:szCs w:val="28"/>
        </w:rPr>
        <w:t xml:space="preserve">ющих его статус образовательных программ с учетом потребностей </w:t>
      </w:r>
      <w:r>
        <w:rPr>
          <w:color w:val="000000"/>
          <w:spacing w:val="2"/>
          <w:sz w:val="28"/>
          <w:szCs w:val="28"/>
        </w:rPr>
        <w:t>семьи на основе договора с родителями (законными представите</w:t>
      </w:r>
      <w:r>
        <w:rPr>
          <w:color w:val="000000"/>
          <w:spacing w:val="2"/>
          <w:sz w:val="28"/>
          <w:szCs w:val="28"/>
        </w:rPr>
        <w:softHyphen/>
      </w:r>
      <w:r>
        <w:rPr>
          <w:color w:val="000000"/>
          <w:spacing w:val="4"/>
          <w:sz w:val="28"/>
          <w:szCs w:val="28"/>
        </w:rPr>
        <w:t>лями).</w:t>
      </w:r>
    </w:p>
    <w:p w:rsidR="00AF61D2" w:rsidRDefault="00AF61D2">
      <w:pPr>
        <w:shd w:val="clear" w:color="auto" w:fill="FFFFFF"/>
        <w:ind w:left="10" w:right="34" w:firstLine="283"/>
        <w:jc w:val="both"/>
        <w:rPr>
          <w:color w:val="000000"/>
          <w:spacing w:val="2"/>
          <w:sz w:val="28"/>
          <w:szCs w:val="28"/>
        </w:rPr>
      </w:pPr>
      <w:r>
        <w:rPr>
          <w:color w:val="000000"/>
          <w:spacing w:val="2"/>
          <w:sz w:val="28"/>
          <w:szCs w:val="28"/>
        </w:rPr>
        <w:t>Платные образовательные услуги не могут быть оказаны вза</w:t>
      </w:r>
      <w:r>
        <w:rPr>
          <w:color w:val="000000"/>
          <w:spacing w:val="2"/>
          <w:sz w:val="28"/>
          <w:szCs w:val="28"/>
        </w:rPr>
        <w:softHyphen/>
      </w:r>
      <w:r>
        <w:rPr>
          <w:color w:val="000000"/>
          <w:spacing w:val="3"/>
          <w:sz w:val="28"/>
          <w:szCs w:val="28"/>
        </w:rPr>
        <w:t>мен и в рамках основной образовательной деятельности, финан</w:t>
      </w:r>
      <w:r>
        <w:rPr>
          <w:color w:val="000000"/>
          <w:spacing w:val="3"/>
          <w:sz w:val="28"/>
          <w:szCs w:val="28"/>
        </w:rPr>
        <w:softHyphen/>
      </w:r>
      <w:r>
        <w:rPr>
          <w:color w:val="000000"/>
          <w:spacing w:val="2"/>
          <w:sz w:val="28"/>
          <w:szCs w:val="28"/>
        </w:rPr>
        <w:t>сируемой учредителем.</w:t>
      </w:r>
    </w:p>
    <w:p w:rsidR="00AF61D2" w:rsidRDefault="00AF61D2">
      <w:pPr>
        <w:shd w:val="clear" w:color="auto" w:fill="FFFFFF"/>
        <w:tabs>
          <w:tab w:val="left" w:pos="614"/>
        </w:tabs>
        <w:ind w:firstLine="298"/>
        <w:jc w:val="both"/>
        <w:rPr>
          <w:color w:val="000000"/>
          <w:spacing w:val="3"/>
          <w:sz w:val="28"/>
          <w:szCs w:val="28"/>
        </w:rPr>
      </w:pPr>
      <w:r>
        <w:rPr>
          <w:color w:val="000000"/>
          <w:spacing w:val="-11"/>
          <w:sz w:val="28"/>
          <w:szCs w:val="28"/>
        </w:rPr>
        <w:t>21.</w:t>
      </w:r>
      <w:r>
        <w:rPr>
          <w:color w:val="000000"/>
          <w:sz w:val="28"/>
          <w:szCs w:val="28"/>
        </w:rPr>
        <w:tab/>
        <w:t xml:space="preserve"> </w:t>
      </w:r>
      <w:r>
        <w:rPr>
          <w:color w:val="000000"/>
          <w:spacing w:val="3"/>
          <w:sz w:val="28"/>
          <w:szCs w:val="28"/>
        </w:rPr>
        <w:t>Режим работы дошкольного образовательного учреждения</w:t>
      </w:r>
      <w:r>
        <w:rPr>
          <w:color w:val="000000"/>
          <w:spacing w:val="3"/>
          <w:sz w:val="28"/>
          <w:szCs w:val="28"/>
        </w:rPr>
        <w:br/>
      </w:r>
      <w:r>
        <w:rPr>
          <w:color w:val="000000"/>
          <w:spacing w:val="7"/>
          <w:sz w:val="28"/>
          <w:szCs w:val="28"/>
        </w:rPr>
        <w:t>и длительность пребывания в нем детей определяются уставом</w:t>
      </w:r>
      <w:r>
        <w:rPr>
          <w:color w:val="000000"/>
          <w:spacing w:val="7"/>
          <w:sz w:val="28"/>
          <w:szCs w:val="28"/>
        </w:rPr>
        <w:br/>
      </w:r>
      <w:r>
        <w:rPr>
          <w:color w:val="000000"/>
          <w:spacing w:val="1"/>
          <w:sz w:val="28"/>
          <w:szCs w:val="28"/>
        </w:rPr>
        <w:t>дошкольного образовательного учреждения, договором между до</w:t>
      </w:r>
      <w:r>
        <w:rPr>
          <w:color w:val="000000"/>
          <w:spacing w:val="1"/>
          <w:sz w:val="28"/>
          <w:szCs w:val="28"/>
        </w:rPr>
        <w:softHyphen/>
      </w:r>
      <w:r>
        <w:rPr>
          <w:color w:val="000000"/>
          <w:spacing w:val="3"/>
          <w:sz w:val="28"/>
          <w:szCs w:val="28"/>
        </w:rPr>
        <w:t>школьным образовательным учреждением и учредителем.</w:t>
      </w:r>
    </w:p>
    <w:p w:rsidR="00AF61D2" w:rsidRDefault="00AF61D2">
      <w:pPr>
        <w:shd w:val="clear" w:color="auto" w:fill="FFFFFF"/>
        <w:ind w:left="10" w:right="24" w:firstLine="278"/>
        <w:jc w:val="both"/>
        <w:rPr>
          <w:color w:val="000000"/>
          <w:spacing w:val="3"/>
          <w:sz w:val="28"/>
          <w:szCs w:val="28"/>
        </w:rPr>
      </w:pPr>
      <w:r>
        <w:rPr>
          <w:color w:val="000000"/>
          <w:sz w:val="28"/>
          <w:szCs w:val="28"/>
        </w:rPr>
        <w:t xml:space="preserve">Допускается функционирование дошкольного образовательного </w:t>
      </w:r>
      <w:r>
        <w:rPr>
          <w:color w:val="000000"/>
          <w:spacing w:val="2"/>
          <w:sz w:val="28"/>
          <w:szCs w:val="28"/>
        </w:rPr>
        <w:t xml:space="preserve">учреждения (группы) в дневное, ночное время, круглосуточно, в </w:t>
      </w:r>
      <w:r>
        <w:rPr>
          <w:color w:val="000000"/>
          <w:spacing w:val="1"/>
          <w:sz w:val="28"/>
          <w:szCs w:val="28"/>
        </w:rPr>
        <w:t>выходные и праздничные дни, а также свободное посещение деть</w:t>
      </w:r>
      <w:r>
        <w:rPr>
          <w:color w:val="000000"/>
          <w:spacing w:val="1"/>
          <w:sz w:val="28"/>
          <w:szCs w:val="28"/>
        </w:rPr>
        <w:softHyphen/>
      </w:r>
      <w:r>
        <w:rPr>
          <w:color w:val="000000"/>
          <w:spacing w:val="3"/>
          <w:sz w:val="28"/>
          <w:szCs w:val="28"/>
        </w:rPr>
        <w:t>ми дошкольного образовательного учреждения.</w:t>
      </w:r>
    </w:p>
    <w:p w:rsidR="00AF61D2" w:rsidRDefault="00AF61D2">
      <w:pPr>
        <w:numPr>
          <w:ilvl w:val="0"/>
          <w:numId w:val="7"/>
        </w:numPr>
        <w:shd w:val="clear" w:color="auto" w:fill="FFFFFF"/>
        <w:tabs>
          <w:tab w:val="left" w:pos="0"/>
        </w:tabs>
        <w:ind w:firstLine="298"/>
        <w:jc w:val="both"/>
        <w:rPr>
          <w:color w:val="000000"/>
          <w:spacing w:val="4"/>
          <w:sz w:val="28"/>
          <w:szCs w:val="28"/>
        </w:rPr>
      </w:pPr>
      <w:r>
        <w:rPr>
          <w:color w:val="000000"/>
          <w:spacing w:val="5"/>
          <w:sz w:val="28"/>
          <w:szCs w:val="28"/>
        </w:rPr>
        <w:t>Организация питания в дошкольном образовательном уч</w:t>
      </w:r>
      <w:r>
        <w:rPr>
          <w:color w:val="000000"/>
          <w:spacing w:val="5"/>
          <w:sz w:val="28"/>
          <w:szCs w:val="28"/>
        </w:rPr>
        <w:softHyphen/>
      </w:r>
      <w:r>
        <w:rPr>
          <w:color w:val="000000"/>
          <w:spacing w:val="3"/>
          <w:sz w:val="28"/>
          <w:szCs w:val="28"/>
        </w:rPr>
        <w:t>реждении возлагается органами местного самоуправления на до</w:t>
      </w:r>
      <w:r>
        <w:rPr>
          <w:color w:val="000000"/>
          <w:spacing w:val="3"/>
          <w:sz w:val="28"/>
          <w:szCs w:val="28"/>
        </w:rPr>
        <w:softHyphen/>
      </w:r>
      <w:r>
        <w:rPr>
          <w:color w:val="000000"/>
          <w:spacing w:val="1"/>
          <w:sz w:val="28"/>
          <w:szCs w:val="28"/>
        </w:rPr>
        <w:t>школьное образовательное учреждение и организации обществен</w:t>
      </w:r>
      <w:r>
        <w:rPr>
          <w:color w:val="000000"/>
          <w:spacing w:val="1"/>
          <w:sz w:val="28"/>
          <w:szCs w:val="28"/>
        </w:rPr>
        <w:softHyphen/>
      </w:r>
      <w:r>
        <w:rPr>
          <w:color w:val="000000"/>
          <w:spacing w:val="2"/>
          <w:sz w:val="28"/>
          <w:szCs w:val="28"/>
        </w:rPr>
        <w:t>ного питания. В дошкольном образовательном учреждении долж</w:t>
      </w:r>
      <w:r>
        <w:rPr>
          <w:color w:val="000000"/>
          <w:spacing w:val="2"/>
          <w:sz w:val="28"/>
          <w:szCs w:val="28"/>
        </w:rPr>
        <w:softHyphen/>
      </w:r>
      <w:r>
        <w:rPr>
          <w:color w:val="000000"/>
          <w:spacing w:val="4"/>
          <w:sz w:val="28"/>
          <w:szCs w:val="28"/>
        </w:rPr>
        <w:t>но быть предусмотрено помещение для питания воспитанников.</w:t>
      </w:r>
    </w:p>
    <w:p w:rsidR="00AF61D2" w:rsidRDefault="00AF61D2">
      <w:pPr>
        <w:numPr>
          <w:ilvl w:val="0"/>
          <w:numId w:val="7"/>
        </w:numPr>
        <w:shd w:val="clear" w:color="auto" w:fill="FFFFFF"/>
        <w:tabs>
          <w:tab w:val="left" w:pos="0"/>
        </w:tabs>
        <w:ind w:firstLine="298"/>
        <w:jc w:val="both"/>
        <w:rPr>
          <w:color w:val="000000"/>
          <w:spacing w:val="6"/>
          <w:sz w:val="28"/>
          <w:szCs w:val="28"/>
        </w:rPr>
      </w:pPr>
      <w:r>
        <w:rPr>
          <w:color w:val="000000"/>
          <w:sz w:val="28"/>
          <w:szCs w:val="28"/>
        </w:rPr>
        <w:t>Медицинское обслуживание детей обеспечивается штатным</w:t>
      </w:r>
      <w:r>
        <w:rPr>
          <w:color w:val="000000"/>
          <w:sz w:val="28"/>
          <w:szCs w:val="28"/>
        </w:rPr>
        <w:br/>
      </w:r>
      <w:r>
        <w:rPr>
          <w:color w:val="000000"/>
          <w:spacing w:val="4"/>
          <w:sz w:val="28"/>
          <w:szCs w:val="28"/>
        </w:rPr>
        <w:t>или специально закрепленным органами здравоохранения за до</w:t>
      </w:r>
      <w:r>
        <w:rPr>
          <w:color w:val="000000"/>
          <w:spacing w:val="4"/>
          <w:sz w:val="28"/>
          <w:szCs w:val="28"/>
        </w:rPr>
        <w:softHyphen/>
      </w:r>
      <w:r>
        <w:rPr>
          <w:color w:val="000000"/>
          <w:spacing w:val="2"/>
          <w:sz w:val="28"/>
          <w:szCs w:val="28"/>
        </w:rPr>
        <w:t>школьным образовательным учреждением медицинским персона</w:t>
      </w:r>
      <w:r>
        <w:rPr>
          <w:color w:val="000000"/>
          <w:spacing w:val="2"/>
          <w:sz w:val="28"/>
          <w:szCs w:val="28"/>
        </w:rPr>
        <w:softHyphen/>
      </w:r>
      <w:r>
        <w:rPr>
          <w:color w:val="000000"/>
          <w:spacing w:val="4"/>
          <w:sz w:val="28"/>
          <w:szCs w:val="28"/>
        </w:rPr>
        <w:t>лом, который наряду с администрацией несет ответственность за здоровье и физическое развитие детей, проведение лечебно-про</w:t>
      </w:r>
      <w:r>
        <w:rPr>
          <w:color w:val="000000"/>
          <w:spacing w:val="4"/>
          <w:sz w:val="28"/>
          <w:szCs w:val="28"/>
        </w:rPr>
        <w:softHyphen/>
        <w:t>филактических мероприятий, соблюдение санитарно-гигиениче</w:t>
      </w:r>
      <w:r>
        <w:rPr>
          <w:color w:val="000000"/>
          <w:spacing w:val="4"/>
          <w:sz w:val="28"/>
          <w:szCs w:val="28"/>
        </w:rPr>
        <w:softHyphen/>
      </w:r>
      <w:r>
        <w:rPr>
          <w:color w:val="000000"/>
          <w:spacing w:val="6"/>
          <w:sz w:val="28"/>
          <w:szCs w:val="28"/>
        </w:rPr>
        <w:t>ских норм, режим и качество питания.</w:t>
      </w:r>
    </w:p>
    <w:p w:rsidR="00AF61D2" w:rsidRDefault="00AF61D2">
      <w:pPr>
        <w:shd w:val="clear" w:color="auto" w:fill="FFFFFF"/>
        <w:ind w:left="19" w:right="29" w:firstLine="293"/>
        <w:jc w:val="both"/>
        <w:rPr>
          <w:color w:val="000000"/>
          <w:spacing w:val="4"/>
          <w:sz w:val="28"/>
          <w:szCs w:val="28"/>
        </w:rPr>
      </w:pPr>
      <w:r>
        <w:rPr>
          <w:color w:val="000000"/>
          <w:spacing w:val="2"/>
          <w:sz w:val="28"/>
          <w:szCs w:val="28"/>
        </w:rPr>
        <w:t>Педагогические работники дошкольных образовательных уч</w:t>
      </w:r>
      <w:r>
        <w:rPr>
          <w:color w:val="000000"/>
          <w:spacing w:val="2"/>
          <w:sz w:val="28"/>
          <w:szCs w:val="28"/>
        </w:rPr>
        <w:softHyphen/>
      </w:r>
      <w:r>
        <w:rPr>
          <w:color w:val="000000"/>
          <w:spacing w:val="3"/>
          <w:sz w:val="28"/>
          <w:szCs w:val="28"/>
        </w:rPr>
        <w:t>реждений проходят периодическое бесплатное медицинское об</w:t>
      </w:r>
      <w:r>
        <w:rPr>
          <w:color w:val="000000"/>
          <w:spacing w:val="3"/>
          <w:sz w:val="28"/>
          <w:szCs w:val="28"/>
        </w:rPr>
        <w:softHyphen/>
      </w:r>
      <w:r>
        <w:rPr>
          <w:color w:val="000000"/>
          <w:spacing w:val="4"/>
          <w:sz w:val="28"/>
          <w:szCs w:val="28"/>
        </w:rPr>
        <w:t>следование, которое проводится за счет средств учредителя.</w:t>
      </w:r>
    </w:p>
    <w:p w:rsidR="00AF61D2" w:rsidRDefault="00AF61D2">
      <w:pPr>
        <w:numPr>
          <w:ilvl w:val="0"/>
          <w:numId w:val="7"/>
        </w:numPr>
        <w:shd w:val="clear" w:color="auto" w:fill="FFFFFF"/>
        <w:tabs>
          <w:tab w:val="left" w:pos="614"/>
        </w:tabs>
        <w:ind w:firstLine="298"/>
        <w:jc w:val="both"/>
        <w:rPr>
          <w:color w:val="000000"/>
          <w:spacing w:val="1"/>
          <w:sz w:val="28"/>
          <w:szCs w:val="28"/>
        </w:rPr>
      </w:pPr>
      <w:r>
        <w:rPr>
          <w:color w:val="000000"/>
          <w:sz w:val="28"/>
          <w:szCs w:val="28"/>
        </w:rPr>
        <w:t>Дошкольное образовательное учреждение предоставляет по</w:t>
      </w:r>
      <w:r>
        <w:rPr>
          <w:color w:val="000000"/>
          <w:sz w:val="28"/>
          <w:szCs w:val="28"/>
        </w:rPr>
        <w:softHyphen/>
      </w:r>
      <w:r>
        <w:rPr>
          <w:color w:val="000000"/>
          <w:spacing w:val="5"/>
          <w:sz w:val="28"/>
          <w:szCs w:val="28"/>
        </w:rPr>
        <w:t xml:space="preserve">мещение и соответствующие условия для работы медицинского </w:t>
      </w:r>
      <w:r>
        <w:rPr>
          <w:color w:val="000000"/>
          <w:spacing w:val="1"/>
          <w:sz w:val="28"/>
          <w:szCs w:val="28"/>
        </w:rPr>
        <w:t>персонала.</w:t>
      </w:r>
    </w:p>
    <w:p w:rsidR="00AF61D2" w:rsidRDefault="00AF61D2">
      <w:pPr>
        <w:shd w:val="clear" w:color="auto" w:fill="FFFFFF"/>
        <w:tabs>
          <w:tab w:val="left" w:pos="614"/>
        </w:tabs>
        <w:jc w:val="both"/>
        <w:rPr>
          <w:sz w:val="28"/>
          <w:szCs w:val="28"/>
        </w:rPr>
      </w:pPr>
    </w:p>
    <w:p w:rsidR="00AF61D2" w:rsidRDefault="00AF61D2">
      <w:pPr>
        <w:shd w:val="clear" w:color="auto" w:fill="FFFFFF"/>
        <w:ind w:left="312"/>
        <w:jc w:val="both"/>
        <w:rPr>
          <w:b/>
          <w:bCs/>
          <w:color w:val="000000"/>
          <w:spacing w:val="-8"/>
          <w:sz w:val="28"/>
          <w:szCs w:val="28"/>
        </w:rPr>
      </w:pPr>
      <w:r>
        <w:rPr>
          <w:b/>
          <w:bCs/>
          <w:color w:val="000000"/>
          <w:spacing w:val="-8"/>
          <w:sz w:val="28"/>
          <w:szCs w:val="28"/>
          <w:lang w:val="en-US"/>
        </w:rPr>
        <w:t>III</w:t>
      </w:r>
      <w:r>
        <w:rPr>
          <w:b/>
          <w:bCs/>
          <w:color w:val="000000"/>
          <w:spacing w:val="-8"/>
          <w:sz w:val="28"/>
          <w:szCs w:val="28"/>
        </w:rPr>
        <w:t>. Комплектование дошкольного образовательного учреждения</w:t>
      </w:r>
    </w:p>
    <w:p w:rsidR="00AF61D2" w:rsidRDefault="00AF61D2">
      <w:pPr>
        <w:shd w:val="clear" w:color="auto" w:fill="FFFFFF"/>
        <w:tabs>
          <w:tab w:val="left" w:pos="614"/>
        </w:tabs>
        <w:ind w:firstLine="298"/>
        <w:jc w:val="both"/>
        <w:rPr>
          <w:color w:val="000000"/>
          <w:spacing w:val="2"/>
          <w:sz w:val="28"/>
          <w:szCs w:val="28"/>
        </w:rPr>
      </w:pPr>
      <w:r>
        <w:rPr>
          <w:color w:val="000000"/>
          <w:spacing w:val="-13"/>
          <w:sz w:val="28"/>
          <w:szCs w:val="28"/>
        </w:rPr>
        <w:t>25.</w:t>
      </w:r>
      <w:r>
        <w:rPr>
          <w:color w:val="000000"/>
          <w:sz w:val="28"/>
          <w:szCs w:val="28"/>
        </w:rPr>
        <w:tab/>
        <w:t xml:space="preserve"> </w:t>
      </w:r>
      <w:r>
        <w:rPr>
          <w:color w:val="000000"/>
          <w:spacing w:val="-1"/>
          <w:sz w:val="28"/>
          <w:szCs w:val="28"/>
        </w:rPr>
        <w:t>Порядок комплектования дошкольного образовательного уч</w:t>
      </w:r>
      <w:r>
        <w:rPr>
          <w:color w:val="000000"/>
          <w:spacing w:val="-1"/>
          <w:sz w:val="28"/>
          <w:szCs w:val="28"/>
        </w:rPr>
        <w:softHyphen/>
      </w:r>
      <w:r>
        <w:rPr>
          <w:color w:val="000000"/>
          <w:spacing w:val="1"/>
          <w:sz w:val="28"/>
          <w:szCs w:val="28"/>
        </w:rPr>
        <w:t>реждения определяется учредителем. В дошкольное образователь</w:t>
      </w:r>
      <w:r>
        <w:rPr>
          <w:color w:val="000000"/>
          <w:spacing w:val="1"/>
          <w:sz w:val="28"/>
          <w:szCs w:val="28"/>
        </w:rPr>
        <w:softHyphen/>
        <w:t xml:space="preserve">ное учреждение в первую очередь принимаются дети работающих </w:t>
      </w:r>
      <w:r>
        <w:rPr>
          <w:color w:val="000000"/>
          <w:spacing w:val="4"/>
          <w:sz w:val="28"/>
          <w:szCs w:val="28"/>
        </w:rPr>
        <w:t xml:space="preserve">одиноких родителей, учащихся матерей, инвалидов </w:t>
      </w:r>
      <w:r>
        <w:rPr>
          <w:color w:val="000000"/>
          <w:spacing w:val="4"/>
          <w:sz w:val="28"/>
          <w:szCs w:val="28"/>
          <w:lang w:val="en-US"/>
        </w:rPr>
        <w:t>I</w:t>
      </w:r>
      <w:r>
        <w:rPr>
          <w:color w:val="000000"/>
          <w:spacing w:val="4"/>
          <w:sz w:val="28"/>
          <w:szCs w:val="28"/>
        </w:rPr>
        <w:t xml:space="preserve"> и </w:t>
      </w:r>
      <w:r>
        <w:rPr>
          <w:color w:val="000000"/>
          <w:spacing w:val="4"/>
          <w:sz w:val="28"/>
          <w:szCs w:val="28"/>
          <w:lang w:val="en-US"/>
        </w:rPr>
        <w:t>II</w:t>
      </w:r>
      <w:r>
        <w:rPr>
          <w:color w:val="000000"/>
          <w:spacing w:val="4"/>
          <w:sz w:val="28"/>
          <w:szCs w:val="28"/>
        </w:rPr>
        <w:t xml:space="preserve"> групп; </w:t>
      </w:r>
      <w:r>
        <w:rPr>
          <w:color w:val="000000"/>
          <w:spacing w:val="1"/>
          <w:sz w:val="28"/>
          <w:szCs w:val="28"/>
        </w:rPr>
        <w:t xml:space="preserve">дети из многодетных семей; дети, находящиеся под опекой; дети, </w:t>
      </w:r>
      <w:r>
        <w:rPr>
          <w:color w:val="000000"/>
          <w:spacing w:val="-1"/>
          <w:sz w:val="28"/>
          <w:szCs w:val="28"/>
        </w:rPr>
        <w:t>родители (один из родителей) которых находятся на военной служ</w:t>
      </w:r>
      <w:r>
        <w:rPr>
          <w:color w:val="000000"/>
          <w:spacing w:val="-1"/>
          <w:sz w:val="28"/>
          <w:szCs w:val="28"/>
        </w:rPr>
        <w:softHyphen/>
      </w:r>
      <w:r>
        <w:rPr>
          <w:color w:val="000000"/>
          <w:spacing w:val="2"/>
          <w:sz w:val="28"/>
          <w:szCs w:val="28"/>
        </w:rPr>
        <w:t>бе; дети безработных и вынужденных переселенцев, студентов.</w:t>
      </w:r>
    </w:p>
    <w:p w:rsidR="00AF61D2" w:rsidRDefault="00AF61D2" w:rsidP="00AF61D2">
      <w:pPr>
        <w:numPr>
          <w:ilvl w:val="0"/>
          <w:numId w:val="78"/>
        </w:numPr>
        <w:shd w:val="clear" w:color="auto" w:fill="FFFFFF"/>
        <w:tabs>
          <w:tab w:val="left" w:pos="672"/>
        </w:tabs>
        <w:ind w:left="24" w:firstLine="298"/>
        <w:jc w:val="both"/>
        <w:rPr>
          <w:color w:val="000000"/>
          <w:spacing w:val="3"/>
          <w:sz w:val="28"/>
          <w:szCs w:val="28"/>
        </w:rPr>
      </w:pPr>
      <w:r>
        <w:rPr>
          <w:color w:val="000000"/>
          <w:spacing w:val="-3"/>
          <w:sz w:val="28"/>
          <w:szCs w:val="28"/>
        </w:rPr>
        <w:t xml:space="preserve"> В дошкольное образовательное учреждение принимаются дети</w:t>
      </w:r>
      <w:r>
        <w:rPr>
          <w:color w:val="000000"/>
          <w:spacing w:val="-3"/>
          <w:sz w:val="28"/>
          <w:szCs w:val="28"/>
        </w:rPr>
        <w:br/>
      </w:r>
      <w:r>
        <w:rPr>
          <w:color w:val="000000"/>
          <w:spacing w:val="8"/>
          <w:sz w:val="28"/>
          <w:szCs w:val="28"/>
        </w:rPr>
        <w:t xml:space="preserve">в возрасте от 2-х месяцев до 7 лет на основании медицинского </w:t>
      </w:r>
      <w:r>
        <w:rPr>
          <w:color w:val="000000"/>
          <w:spacing w:val="3"/>
          <w:sz w:val="28"/>
          <w:szCs w:val="28"/>
        </w:rPr>
        <w:t>заключения.</w:t>
      </w:r>
    </w:p>
    <w:p w:rsidR="00AF61D2" w:rsidRDefault="00AF61D2" w:rsidP="00AF61D2">
      <w:pPr>
        <w:numPr>
          <w:ilvl w:val="0"/>
          <w:numId w:val="78"/>
        </w:numPr>
        <w:shd w:val="clear" w:color="auto" w:fill="FFFFFF"/>
        <w:tabs>
          <w:tab w:val="left" w:pos="672"/>
        </w:tabs>
        <w:ind w:left="24" w:firstLine="298"/>
        <w:jc w:val="both"/>
        <w:rPr>
          <w:color w:val="000000"/>
          <w:spacing w:val="6"/>
          <w:sz w:val="28"/>
          <w:szCs w:val="28"/>
        </w:rPr>
      </w:pPr>
      <w:r>
        <w:rPr>
          <w:color w:val="000000"/>
          <w:spacing w:val="5"/>
          <w:sz w:val="28"/>
          <w:szCs w:val="28"/>
        </w:rPr>
        <w:t xml:space="preserve"> Дети с отклонениями в развитии принимаются в дошколь</w:t>
      </w:r>
      <w:r>
        <w:rPr>
          <w:color w:val="000000"/>
          <w:spacing w:val="5"/>
          <w:sz w:val="28"/>
          <w:szCs w:val="28"/>
        </w:rPr>
        <w:softHyphen/>
      </w:r>
      <w:r>
        <w:rPr>
          <w:color w:val="000000"/>
          <w:spacing w:val="2"/>
          <w:sz w:val="28"/>
          <w:szCs w:val="28"/>
        </w:rPr>
        <w:t>ные образовательные учреждения любого вида при наличии усло</w:t>
      </w:r>
      <w:r>
        <w:rPr>
          <w:color w:val="000000"/>
          <w:spacing w:val="2"/>
          <w:sz w:val="28"/>
          <w:szCs w:val="28"/>
        </w:rPr>
        <w:softHyphen/>
      </w:r>
      <w:r>
        <w:rPr>
          <w:color w:val="000000"/>
          <w:spacing w:val="5"/>
          <w:sz w:val="28"/>
          <w:szCs w:val="28"/>
        </w:rPr>
        <w:t>вий для коррекционной работы только с согласия родителей (за</w:t>
      </w:r>
      <w:r>
        <w:rPr>
          <w:color w:val="000000"/>
          <w:spacing w:val="5"/>
          <w:sz w:val="28"/>
          <w:szCs w:val="28"/>
        </w:rPr>
        <w:softHyphen/>
      </w:r>
      <w:r>
        <w:rPr>
          <w:color w:val="000000"/>
          <w:spacing w:val="6"/>
          <w:sz w:val="28"/>
          <w:szCs w:val="28"/>
        </w:rPr>
        <w:t>конных представителей) по заключению психолого-педагогиче</w:t>
      </w:r>
      <w:r>
        <w:rPr>
          <w:color w:val="000000"/>
          <w:spacing w:val="6"/>
          <w:sz w:val="28"/>
          <w:szCs w:val="28"/>
        </w:rPr>
        <w:softHyphen/>
        <w:t>ской и медико-педагогической комиссий.</w:t>
      </w:r>
    </w:p>
    <w:p w:rsidR="00AF61D2" w:rsidRDefault="00AF61D2">
      <w:pPr>
        <w:shd w:val="clear" w:color="auto" w:fill="FFFFFF"/>
        <w:tabs>
          <w:tab w:val="left" w:pos="672"/>
        </w:tabs>
        <w:ind w:left="24"/>
        <w:jc w:val="both"/>
        <w:rPr>
          <w:color w:val="000000"/>
          <w:spacing w:val="-9"/>
          <w:sz w:val="28"/>
          <w:szCs w:val="28"/>
        </w:rPr>
      </w:pPr>
    </w:p>
    <w:p w:rsidR="00AF61D2" w:rsidRDefault="00AF61D2">
      <w:pPr>
        <w:shd w:val="clear" w:color="auto" w:fill="FFFFFF"/>
        <w:ind w:left="322"/>
        <w:jc w:val="both"/>
        <w:rPr>
          <w:b/>
          <w:bCs/>
          <w:color w:val="000000"/>
          <w:spacing w:val="-5"/>
          <w:sz w:val="28"/>
          <w:szCs w:val="28"/>
        </w:rPr>
      </w:pPr>
      <w:r>
        <w:rPr>
          <w:b/>
          <w:bCs/>
          <w:color w:val="000000"/>
          <w:spacing w:val="-5"/>
          <w:sz w:val="28"/>
          <w:szCs w:val="28"/>
          <w:lang w:val="en-US"/>
        </w:rPr>
        <w:t>IV</w:t>
      </w:r>
      <w:r>
        <w:rPr>
          <w:b/>
          <w:bCs/>
          <w:color w:val="000000"/>
          <w:spacing w:val="-5"/>
          <w:sz w:val="28"/>
          <w:szCs w:val="28"/>
        </w:rPr>
        <w:t>. Участники образовательного процесса</w:t>
      </w:r>
    </w:p>
    <w:p w:rsidR="00AF61D2" w:rsidRDefault="00AF61D2">
      <w:pPr>
        <w:numPr>
          <w:ilvl w:val="0"/>
          <w:numId w:val="20"/>
        </w:numPr>
        <w:shd w:val="clear" w:color="auto" w:fill="FFFFFF"/>
        <w:tabs>
          <w:tab w:val="left" w:pos="672"/>
        </w:tabs>
        <w:ind w:left="24" w:firstLine="298"/>
        <w:jc w:val="both"/>
        <w:rPr>
          <w:color w:val="000000"/>
          <w:spacing w:val="5"/>
          <w:sz w:val="28"/>
          <w:szCs w:val="28"/>
        </w:rPr>
      </w:pPr>
      <w:r>
        <w:rPr>
          <w:color w:val="000000"/>
          <w:spacing w:val="4"/>
          <w:sz w:val="28"/>
          <w:szCs w:val="28"/>
        </w:rPr>
        <w:t xml:space="preserve"> Участниками образовательного процесса дошкольного об</w:t>
      </w:r>
      <w:r>
        <w:rPr>
          <w:color w:val="000000"/>
          <w:spacing w:val="4"/>
          <w:sz w:val="28"/>
          <w:szCs w:val="28"/>
        </w:rPr>
        <w:softHyphen/>
      </w:r>
      <w:r>
        <w:rPr>
          <w:color w:val="000000"/>
          <w:spacing w:val="2"/>
          <w:sz w:val="28"/>
          <w:szCs w:val="28"/>
        </w:rPr>
        <w:t>разовательного учреждения являются воспитанники, родители (за</w:t>
      </w:r>
      <w:r>
        <w:rPr>
          <w:color w:val="000000"/>
          <w:spacing w:val="2"/>
          <w:sz w:val="28"/>
          <w:szCs w:val="28"/>
        </w:rPr>
        <w:softHyphen/>
      </w:r>
      <w:r>
        <w:rPr>
          <w:color w:val="000000"/>
          <w:spacing w:val="5"/>
          <w:sz w:val="28"/>
          <w:szCs w:val="28"/>
        </w:rPr>
        <w:t>конные представители), педагогические работники.</w:t>
      </w:r>
    </w:p>
    <w:p w:rsidR="00AF61D2" w:rsidRDefault="00AF61D2">
      <w:pPr>
        <w:numPr>
          <w:ilvl w:val="0"/>
          <w:numId w:val="20"/>
        </w:numPr>
        <w:shd w:val="clear" w:color="auto" w:fill="FFFFFF"/>
        <w:tabs>
          <w:tab w:val="left" w:pos="672"/>
        </w:tabs>
        <w:ind w:left="24" w:firstLine="298"/>
        <w:jc w:val="both"/>
        <w:rPr>
          <w:color w:val="000000"/>
          <w:spacing w:val="4"/>
          <w:sz w:val="28"/>
          <w:szCs w:val="28"/>
        </w:rPr>
      </w:pPr>
      <w:r>
        <w:rPr>
          <w:color w:val="000000"/>
          <w:spacing w:val="2"/>
          <w:sz w:val="28"/>
          <w:szCs w:val="28"/>
        </w:rPr>
        <w:t xml:space="preserve"> При приеме детей дошкольное образовательное учреждение </w:t>
      </w:r>
      <w:r>
        <w:rPr>
          <w:color w:val="000000"/>
          <w:spacing w:val="6"/>
          <w:sz w:val="28"/>
          <w:szCs w:val="28"/>
        </w:rPr>
        <w:t>обязано ознакомить родителей (законных представителей) с ус</w:t>
      </w:r>
      <w:r>
        <w:rPr>
          <w:color w:val="000000"/>
          <w:spacing w:val="6"/>
          <w:sz w:val="28"/>
          <w:szCs w:val="28"/>
        </w:rPr>
        <w:softHyphen/>
      </w:r>
      <w:r>
        <w:rPr>
          <w:color w:val="000000"/>
          <w:spacing w:val="4"/>
          <w:sz w:val="28"/>
          <w:szCs w:val="28"/>
        </w:rPr>
        <w:t>тавом учреждения и другими документами, регламентирующими организацию образовательного процесса.</w:t>
      </w:r>
    </w:p>
    <w:p w:rsidR="00AF61D2" w:rsidRDefault="00AF61D2">
      <w:pPr>
        <w:numPr>
          <w:ilvl w:val="0"/>
          <w:numId w:val="20"/>
        </w:numPr>
        <w:shd w:val="clear" w:color="auto" w:fill="FFFFFF"/>
        <w:tabs>
          <w:tab w:val="left" w:pos="672"/>
        </w:tabs>
        <w:ind w:left="24" w:firstLine="298"/>
        <w:jc w:val="both"/>
        <w:rPr>
          <w:color w:val="000000"/>
          <w:spacing w:val="7"/>
          <w:sz w:val="28"/>
          <w:szCs w:val="28"/>
        </w:rPr>
      </w:pPr>
      <w:r>
        <w:rPr>
          <w:color w:val="000000"/>
          <w:spacing w:val="1"/>
          <w:sz w:val="28"/>
          <w:szCs w:val="28"/>
        </w:rPr>
        <w:t xml:space="preserve"> Взаимоотношения между дошкольным образовательным уч</w:t>
      </w:r>
      <w:r>
        <w:rPr>
          <w:color w:val="000000"/>
          <w:spacing w:val="1"/>
          <w:sz w:val="28"/>
          <w:szCs w:val="28"/>
        </w:rPr>
        <w:softHyphen/>
      </w:r>
      <w:r>
        <w:rPr>
          <w:color w:val="000000"/>
          <w:spacing w:val="6"/>
          <w:sz w:val="28"/>
          <w:szCs w:val="28"/>
        </w:rPr>
        <w:t>реждением и родителями (законными представителями) регули</w:t>
      </w:r>
      <w:r>
        <w:rPr>
          <w:color w:val="000000"/>
          <w:spacing w:val="6"/>
          <w:sz w:val="28"/>
          <w:szCs w:val="28"/>
        </w:rPr>
        <w:softHyphen/>
      </w:r>
      <w:r>
        <w:rPr>
          <w:color w:val="000000"/>
          <w:spacing w:val="5"/>
          <w:sz w:val="28"/>
          <w:szCs w:val="28"/>
        </w:rPr>
        <w:t>руются договором, включающим в себя взаимные права, обязан</w:t>
      </w:r>
      <w:r>
        <w:rPr>
          <w:color w:val="000000"/>
          <w:spacing w:val="5"/>
          <w:sz w:val="28"/>
          <w:szCs w:val="28"/>
        </w:rPr>
        <w:softHyphen/>
      </w:r>
      <w:r>
        <w:rPr>
          <w:color w:val="000000"/>
          <w:spacing w:val="4"/>
          <w:sz w:val="28"/>
          <w:szCs w:val="28"/>
        </w:rPr>
        <w:t>ности и ответственность сторон, возникающие в процессе обуче</w:t>
      </w:r>
      <w:r>
        <w:rPr>
          <w:color w:val="000000"/>
          <w:spacing w:val="4"/>
          <w:sz w:val="28"/>
          <w:szCs w:val="28"/>
        </w:rPr>
        <w:softHyphen/>
      </w:r>
      <w:r>
        <w:rPr>
          <w:color w:val="000000"/>
          <w:spacing w:val="7"/>
          <w:sz w:val="28"/>
          <w:szCs w:val="28"/>
        </w:rPr>
        <w:t>ния, воспитания, присмотра и ухода.</w:t>
      </w:r>
    </w:p>
    <w:p w:rsidR="00AF61D2" w:rsidRDefault="00AF61D2" w:rsidP="00AF61D2">
      <w:pPr>
        <w:numPr>
          <w:ilvl w:val="0"/>
          <w:numId w:val="48"/>
        </w:numPr>
        <w:shd w:val="clear" w:color="auto" w:fill="FFFFFF"/>
        <w:tabs>
          <w:tab w:val="left" w:pos="648"/>
        </w:tabs>
        <w:ind w:left="10" w:firstLine="302"/>
        <w:jc w:val="both"/>
        <w:rPr>
          <w:color w:val="000000"/>
          <w:spacing w:val="6"/>
          <w:sz w:val="28"/>
          <w:szCs w:val="28"/>
        </w:rPr>
      </w:pPr>
      <w:r>
        <w:rPr>
          <w:color w:val="000000"/>
          <w:spacing w:val="10"/>
          <w:sz w:val="28"/>
          <w:szCs w:val="28"/>
        </w:rPr>
        <w:t xml:space="preserve"> Взимание платы с родителей за содержание детей в до</w:t>
      </w:r>
      <w:r>
        <w:rPr>
          <w:color w:val="000000"/>
          <w:spacing w:val="10"/>
          <w:sz w:val="28"/>
          <w:szCs w:val="28"/>
        </w:rPr>
        <w:softHyphen/>
      </w:r>
      <w:r>
        <w:rPr>
          <w:color w:val="000000"/>
          <w:spacing w:val="4"/>
          <w:sz w:val="28"/>
          <w:szCs w:val="28"/>
        </w:rPr>
        <w:t>школьном образовательном учреждении производится в соответ</w:t>
      </w:r>
      <w:r>
        <w:rPr>
          <w:color w:val="000000"/>
          <w:spacing w:val="4"/>
          <w:sz w:val="28"/>
          <w:szCs w:val="28"/>
        </w:rPr>
        <w:softHyphen/>
      </w:r>
      <w:r>
        <w:rPr>
          <w:color w:val="000000"/>
          <w:spacing w:val="6"/>
          <w:sz w:val="28"/>
          <w:szCs w:val="28"/>
        </w:rPr>
        <w:t>ствии с законодательством Российской Федерации.</w:t>
      </w:r>
    </w:p>
    <w:p w:rsidR="00AF61D2" w:rsidRDefault="00AF61D2" w:rsidP="00AF61D2">
      <w:pPr>
        <w:numPr>
          <w:ilvl w:val="0"/>
          <w:numId w:val="48"/>
        </w:numPr>
        <w:shd w:val="clear" w:color="auto" w:fill="FFFFFF"/>
        <w:tabs>
          <w:tab w:val="left" w:pos="648"/>
        </w:tabs>
        <w:ind w:left="10" w:firstLine="302"/>
        <w:jc w:val="both"/>
        <w:rPr>
          <w:color w:val="000000"/>
          <w:spacing w:val="5"/>
          <w:sz w:val="28"/>
          <w:szCs w:val="28"/>
        </w:rPr>
      </w:pPr>
      <w:r>
        <w:rPr>
          <w:color w:val="000000"/>
          <w:spacing w:val="4"/>
          <w:sz w:val="28"/>
          <w:szCs w:val="28"/>
        </w:rPr>
        <w:t xml:space="preserve"> Отношения воспитанника и персонала дошкольного обра</w:t>
      </w:r>
      <w:r>
        <w:rPr>
          <w:color w:val="000000"/>
          <w:spacing w:val="4"/>
          <w:sz w:val="28"/>
          <w:szCs w:val="28"/>
        </w:rPr>
        <w:softHyphen/>
      </w:r>
      <w:r>
        <w:rPr>
          <w:color w:val="000000"/>
          <w:spacing w:val="2"/>
          <w:sz w:val="28"/>
          <w:szCs w:val="28"/>
        </w:rPr>
        <w:t>зовательного учреждения строятся на основе сотрудничества, ува</w:t>
      </w:r>
      <w:r>
        <w:rPr>
          <w:color w:val="000000"/>
          <w:spacing w:val="2"/>
          <w:sz w:val="28"/>
          <w:szCs w:val="28"/>
        </w:rPr>
        <w:softHyphen/>
      </w:r>
      <w:r>
        <w:rPr>
          <w:color w:val="000000"/>
          <w:spacing w:val="4"/>
          <w:sz w:val="28"/>
          <w:szCs w:val="28"/>
        </w:rPr>
        <w:t xml:space="preserve">жения личности ребенка и предоставления ему свободы развития </w:t>
      </w:r>
      <w:r>
        <w:rPr>
          <w:color w:val="000000"/>
          <w:spacing w:val="5"/>
          <w:sz w:val="28"/>
          <w:szCs w:val="28"/>
        </w:rPr>
        <w:t>в соответствии с индивидуальными особенностями.</w:t>
      </w:r>
    </w:p>
    <w:p w:rsidR="00AF61D2" w:rsidRDefault="00AF61D2" w:rsidP="00AF61D2">
      <w:pPr>
        <w:numPr>
          <w:ilvl w:val="0"/>
          <w:numId w:val="48"/>
        </w:numPr>
        <w:shd w:val="clear" w:color="auto" w:fill="FFFFFF"/>
        <w:tabs>
          <w:tab w:val="left" w:pos="648"/>
        </w:tabs>
        <w:ind w:left="10" w:firstLine="302"/>
        <w:jc w:val="both"/>
        <w:rPr>
          <w:color w:val="000000"/>
          <w:spacing w:val="4"/>
          <w:sz w:val="28"/>
          <w:szCs w:val="28"/>
        </w:rPr>
      </w:pPr>
      <w:r>
        <w:rPr>
          <w:color w:val="000000"/>
          <w:sz w:val="28"/>
          <w:szCs w:val="28"/>
        </w:rPr>
        <w:t xml:space="preserve"> Порядок комплектования дошкольного образовательного уч</w:t>
      </w:r>
      <w:r>
        <w:rPr>
          <w:color w:val="000000"/>
          <w:sz w:val="28"/>
          <w:szCs w:val="28"/>
        </w:rPr>
        <w:softHyphen/>
      </w:r>
      <w:r>
        <w:rPr>
          <w:color w:val="000000"/>
          <w:spacing w:val="4"/>
          <w:sz w:val="28"/>
          <w:szCs w:val="28"/>
        </w:rPr>
        <w:t>реждения регламентируется его уставом.</w:t>
      </w:r>
    </w:p>
    <w:p w:rsidR="00AF61D2" w:rsidRDefault="00AF61D2" w:rsidP="00AF61D2">
      <w:pPr>
        <w:numPr>
          <w:ilvl w:val="0"/>
          <w:numId w:val="48"/>
        </w:numPr>
        <w:shd w:val="clear" w:color="auto" w:fill="FFFFFF"/>
        <w:tabs>
          <w:tab w:val="left" w:pos="648"/>
        </w:tabs>
        <w:ind w:left="10" w:firstLine="302"/>
        <w:jc w:val="both"/>
        <w:rPr>
          <w:color w:val="000000"/>
          <w:spacing w:val="4"/>
          <w:sz w:val="28"/>
          <w:szCs w:val="28"/>
        </w:rPr>
      </w:pPr>
      <w:r>
        <w:rPr>
          <w:color w:val="000000"/>
          <w:spacing w:val="1"/>
          <w:sz w:val="28"/>
          <w:szCs w:val="28"/>
        </w:rPr>
        <w:t xml:space="preserve"> На педагогическую работу принимаются лица, имеющие не</w:t>
      </w:r>
      <w:r>
        <w:rPr>
          <w:color w:val="000000"/>
          <w:spacing w:val="1"/>
          <w:sz w:val="28"/>
          <w:szCs w:val="28"/>
        </w:rPr>
        <w:softHyphen/>
      </w:r>
      <w:r>
        <w:rPr>
          <w:color w:val="000000"/>
          <w:spacing w:val="1"/>
          <w:sz w:val="28"/>
          <w:szCs w:val="28"/>
        </w:rPr>
        <w:br/>
      </w:r>
      <w:r>
        <w:rPr>
          <w:color w:val="000000"/>
          <w:spacing w:val="3"/>
          <w:sz w:val="28"/>
          <w:szCs w:val="28"/>
        </w:rPr>
        <w:t>обходимую профессионально-педагогическую квалификацию, со</w:t>
      </w:r>
      <w:r>
        <w:rPr>
          <w:color w:val="000000"/>
          <w:spacing w:val="3"/>
          <w:sz w:val="28"/>
          <w:szCs w:val="28"/>
        </w:rPr>
        <w:softHyphen/>
      </w:r>
      <w:r>
        <w:rPr>
          <w:color w:val="000000"/>
          <w:spacing w:val="3"/>
          <w:sz w:val="28"/>
          <w:szCs w:val="28"/>
        </w:rPr>
        <w:br/>
      </w:r>
      <w:r>
        <w:rPr>
          <w:color w:val="000000"/>
          <w:spacing w:val="4"/>
          <w:sz w:val="28"/>
          <w:szCs w:val="28"/>
        </w:rPr>
        <w:t>ответствующую требованиям квалификационной характеристики</w:t>
      </w:r>
      <w:r>
        <w:rPr>
          <w:color w:val="000000"/>
          <w:spacing w:val="4"/>
          <w:sz w:val="28"/>
          <w:szCs w:val="28"/>
        </w:rPr>
        <w:br/>
      </w:r>
      <w:r>
        <w:rPr>
          <w:color w:val="000000"/>
          <w:spacing w:val="8"/>
          <w:sz w:val="28"/>
          <w:szCs w:val="28"/>
        </w:rPr>
        <w:t>по должности и полученной специальности и подтвержденную</w:t>
      </w:r>
      <w:r>
        <w:rPr>
          <w:color w:val="000000"/>
          <w:spacing w:val="8"/>
          <w:sz w:val="28"/>
          <w:szCs w:val="28"/>
        </w:rPr>
        <w:br/>
      </w:r>
      <w:r>
        <w:rPr>
          <w:color w:val="000000"/>
          <w:spacing w:val="4"/>
          <w:sz w:val="28"/>
          <w:szCs w:val="28"/>
        </w:rPr>
        <w:t>документами об образовании.</w:t>
      </w:r>
    </w:p>
    <w:p w:rsidR="00AF61D2" w:rsidRDefault="00AF61D2">
      <w:pPr>
        <w:shd w:val="clear" w:color="auto" w:fill="FFFFFF"/>
        <w:ind w:left="10" w:right="24" w:firstLine="293"/>
        <w:jc w:val="both"/>
        <w:rPr>
          <w:color w:val="000000"/>
          <w:spacing w:val="5"/>
          <w:sz w:val="28"/>
          <w:szCs w:val="28"/>
        </w:rPr>
      </w:pPr>
      <w:r>
        <w:rPr>
          <w:color w:val="000000"/>
          <w:spacing w:val="3"/>
          <w:sz w:val="28"/>
          <w:szCs w:val="28"/>
        </w:rPr>
        <w:t>К педагогической деятельности не допускаются лица, лишен</w:t>
      </w:r>
      <w:r>
        <w:rPr>
          <w:color w:val="000000"/>
          <w:spacing w:val="3"/>
          <w:sz w:val="28"/>
          <w:szCs w:val="28"/>
        </w:rPr>
        <w:softHyphen/>
        <w:t>ные права этой деятельности приговором суда или по медицин</w:t>
      </w:r>
      <w:r>
        <w:rPr>
          <w:color w:val="000000"/>
          <w:spacing w:val="3"/>
          <w:sz w:val="28"/>
          <w:szCs w:val="28"/>
        </w:rPr>
        <w:softHyphen/>
      </w:r>
      <w:r>
        <w:rPr>
          <w:color w:val="000000"/>
          <w:spacing w:val="4"/>
          <w:sz w:val="28"/>
          <w:szCs w:val="28"/>
        </w:rPr>
        <w:t>ским показаниям, а также лица, имевшие судимость за опреде</w:t>
      </w:r>
      <w:r>
        <w:rPr>
          <w:color w:val="000000"/>
          <w:spacing w:val="4"/>
          <w:sz w:val="28"/>
          <w:szCs w:val="28"/>
        </w:rPr>
        <w:softHyphen/>
      </w:r>
      <w:r>
        <w:rPr>
          <w:color w:val="000000"/>
          <w:spacing w:val="5"/>
          <w:sz w:val="28"/>
          <w:szCs w:val="28"/>
        </w:rPr>
        <w:t>ленные преступления.</w:t>
      </w:r>
    </w:p>
    <w:p w:rsidR="00AF61D2" w:rsidRDefault="00AF61D2">
      <w:pPr>
        <w:shd w:val="clear" w:color="auto" w:fill="FFFFFF"/>
        <w:ind w:right="144" w:firstLine="360"/>
        <w:jc w:val="both"/>
        <w:rPr>
          <w:color w:val="000000"/>
          <w:spacing w:val="4"/>
          <w:sz w:val="28"/>
          <w:szCs w:val="28"/>
        </w:rPr>
      </w:pPr>
      <w:r>
        <w:rPr>
          <w:color w:val="000000"/>
          <w:spacing w:val="-11"/>
          <w:sz w:val="28"/>
          <w:szCs w:val="28"/>
        </w:rPr>
        <w:t>35.</w:t>
      </w:r>
      <w:r>
        <w:rPr>
          <w:color w:val="000000"/>
          <w:sz w:val="28"/>
          <w:szCs w:val="28"/>
        </w:rPr>
        <w:tab/>
        <w:t xml:space="preserve"> </w:t>
      </w:r>
      <w:r>
        <w:rPr>
          <w:color w:val="000000"/>
          <w:spacing w:val="2"/>
          <w:sz w:val="28"/>
          <w:szCs w:val="28"/>
        </w:rPr>
        <w:t>Права, социальные гарантии и льготы работников дошколь</w:t>
      </w:r>
      <w:r>
        <w:rPr>
          <w:color w:val="000000"/>
          <w:spacing w:val="2"/>
          <w:sz w:val="28"/>
          <w:szCs w:val="28"/>
        </w:rPr>
        <w:softHyphen/>
      </w:r>
      <w:r>
        <w:rPr>
          <w:color w:val="000000"/>
          <w:spacing w:val="5"/>
          <w:sz w:val="28"/>
          <w:szCs w:val="28"/>
        </w:rPr>
        <w:t>ного образовательного учреждения определяются законодатель</w:t>
      </w:r>
      <w:r>
        <w:rPr>
          <w:color w:val="000000"/>
          <w:spacing w:val="1"/>
          <w:sz w:val="28"/>
          <w:szCs w:val="28"/>
        </w:rPr>
        <w:t>ством Российской Федерации, уставом дошкольного образователь</w:t>
      </w:r>
      <w:r>
        <w:rPr>
          <w:color w:val="000000"/>
          <w:spacing w:val="1"/>
          <w:sz w:val="28"/>
          <w:szCs w:val="28"/>
        </w:rPr>
        <w:softHyphen/>
      </w:r>
      <w:r>
        <w:rPr>
          <w:color w:val="000000"/>
          <w:spacing w:val="4"/>
          <w:sz w:val="28"/>
          <w:szCs w:val="28"/>
        </w:rPr>
        <w:t>ного учреждения, трудовым договором (контрактом).</w:t>
      </w:r>
    </w:p>
    <w:p w:rsidR="00AF61D2" w:rsidRDefault="00AF61D2">
      <w:pPr>
        <w:shd w:val="clear" w:color="auto" w:fill="FFFFFF"/>
        <w:tabs>
          <w:tab w:val="left" w:pos="629"/>
        </w:tabs>
        <w:ind w:left="10" w:firstLine="283"/>
        <w:jc w:val="both"/>
        <w:rPr>
          <w:color w:val="000000"/>
          <w:spacing w:val="1"/>
          <w:sz w:val="28"/>
          <w:szCs w:val="28"/>
        </w:rPr>
      </w:pPr>
      <w:r>
        <w:rPr>
          <w:color w:val="000000"/>
          <w:spacing w:val="-13"/>
          <w:sz w:val="28"/>
          <w:szCs w:val="28"/>
        </w:rPr>
        <w:t>36.</w:t>
      </w:r>
      <w:r>
        <w:rPr>
          <w:color w:val="000000"/>
          <w:sz w:val="28"/>
          <w:szCs w:val="28"/>
        </w:rPr>
        <w:tab/>
        <w:t xml:space="preserve"> </w:t>
      </w:r>
      <w:r>
        <w:rPr>
          <w:color w:val="000000"/>
          <w:spacing w:val="1"/>
          <w:sz w:val="28"/>
          <w:szCs w:val="28"/>
        </w:rPr>
        <w:t>Работники дошкольного образовательного учреждения име</w:t>
      </w:r>
      <w:r>
        <w:rPr>
          <w:color w:val="000000"/>
          <w:spacing w:val="1"/>
          <w:sz w:val="28"/>
          <w:szCs w:val="28"/>
        </w:rPr>
        <w:softHyphen/>
        <w:t>ют право:</w:t>
      </w:r>
    </w:p>
    <w:p w:rsidR="00AF61D2" w:rsidRDefault="00AF61D2">
      <w:pPr>
        <w:shd w:val="clear" w:color="auto" w:fill="FFFFFF"/>
        <w:jc w:val="both"/>
        <w:rPr>
          <w:color w:val="000000"/>
          <w:spacing w:val="4"/>
          <w:sz w:val="28"/>
          <w:szCs w:val="28"/>
        </w:rPr>
      </w:pPr>
      <w:r>
        <w:rPr>
          <w:color w:val="000000"/>
          <w:spacing w:val="1"/>
          <w:sz w:val="28"/>
          <w:szCs w:val="28"/>
        </w:rPr>
        <w:t>на участие в управлении дошкольным образовательным учреж</w:t>
      </w:r>
      <w:r>
        <w:rPr>
          <w:color w:val="000000"/>
          <w:spacing w:val="1"/>
          <w:sz w:val="28"/>
          <w:szCs w:val="28"/>
        </w:rPr>
        <w:softHyphen/>
      </w:r>
      <w:r>
        <w:rPr>
          <w:color w:val="000000"/>
          <w:spacing w:val="4"/>
          <w:sz w:val="28"/>
          <w:szCs w:val="28"/>
        </w:rPr>
        <w:t xml:space="preserve">дением в порядке, определяемом уставом учреждения; </w:t>
      </w:r>
    </w:p>
    <w:p w:rsidR="00AF61D2" w:rsidRDefault="00AF61D2">
      <w:pPr>
        <w:shd w:val="clear" w:color="auto" w:fill="FFFFFF"/>
        <w:jc w:val="both"/>
        <w:rPr>
          <w:color w:val="000000"/>
          <w:spacing w:val="4"/>
          <w:sz w:val="28"/>
          <w:szCs w:val="28"/>
        </w:rPr>
      </w:pPr>
      <w:r>
        <w:rPr>
          <w:color w:val="000000"/>
          <w:spacing w:val="4"/>
          <w:sz w:val="28"/>
          <w:szCs w:val="28"/>
        </w:rPr>
        <w:t>на защиту профессиональной чести и достоинства.</w:t>
      </w:r>
    </w:p>
    <w:p w:rsidR="00AF61D2" w:rsidRDefault="00AF61D2" w:rsidP="00AF61D2">
      <w:pPr>
        <w:numPr>
          <w:ilvl w:val="0"/>
          <w:numId w:val="61"/>
        </w:numPr>
        <w:shd w:val="clear" w:color="auto" w:fill="FFFFFF"/>
        <w:tabs>
          <w:tab w:val="left" w:pos="940"/>
        </w:tabs>
        <w:ind w:left="326" w:firstLine="360"/>
        <w:jc w:val="both"/>
        <w:rPr>
          <w:color w:val="000000"/>
          <w:spacing w:val="4"/>
          <w:sz w:val="28"/>
          <w:szCs w:val="28"/>
        </w:rPr>
      </w:pPr>
      <w:r>
        <w:rPr>
          <w:color w:val="000000"/>
          <w:spacing w:val="2"/>
          <w:sz w:val="28"/>
          <w:szCs w:val="28"/>
        </w:rPr>
        <w:t>Дошкольное образовательное учреждение устанавливает:</w:t>
      </w:r>
      <w:r>
        <w:rPr>
          <w:color w:val="000000"/>
          <w:spacing w:val="2"/>
          <w:sz w:val="28"/>
          <w:szCs w:val="28"/>
        </w:rPr>
        <w:br/>
      </w:r>
      <w:r>
        <w:rPr>
          <w:color w:val="000000"/>
          <w:spacing w:val="6"/>
          <w:sz w:val="28"/>
          <w:szCs w:val="28"/>
        </w:rPr>
        <w:t>ставки заработной платы (должностные оклады) работникам</w:t>
      </w:r>
      <w:r>
        <w:rPr>
          <w:sz w:val="28"/>
          <w:szCs w:val="28"/>
        </w:rPr>
        <w:t xml:space="preserve"> </w:t>
      </w:r>
      <w:r>
        <w:rPr>
          <w:color w:val="000000"/>
          <w:spacing w:val="3"/>
          <w:sz w:val="28"/>
          <w:szCs w:val="28"/>
        </w:rPr>
        <w:t>на основе Единой тарифной сетки по оплате труда работников бюджетной сферы в соответствии с тарифно-квалификационны</w:t>
      </w:r>
      <w:r>
        <w:rPr>
          <w:color w:val="000000"/>
          <w:spacing w:val="3"/>
          <w:sz w:val="28"/>
          <w:szCs w:val="28"/>
        </w:rPr>
        <w:softHyphen/>
        <w:t>ми требованиями и на основании решения аттестационной ко</w:t>
      </w:r>
      <w:r>
        <w:rPr>
          <w:color w:val="000000"/>
          <w:spacing w:val="3"/>
          <w:sz w:val="28"/>
          <w:szCs w:val="28"/>
        </w:rPr>
        <w:softHyphen/>
      </w:r>
      <w:r>
        <w:rPr>
          <w:color w:val="000000"/>
          <w:spacing w:val="2"/>
          <w:sz w:val="28"/>
          <w:szCs w:val="28"/>
        </w:rPr>
        <w:t xml:space="preserve">миссии, а также определяет виды и размеры надбавок, доплат и </w:t>
      </w:r>
      <w:r>
        <w:rPr>
          <w:color w:val="000000"/>
          <w:sz w:val="28"/>
          <w:szCs w:val="28"/>
        </w:rPr>
        <w:t xml:space="preserve">других выплат стимулирующего характера в пределах имеющихся </w:t>
      </w:r>
      <w:r>
        <w:rPr>
          <w:color w:val="000000"/>
          <w:spacing w:val="3"/>
          <w:sz w:val="28"/>
          <w:szCs w:val="28"/>
        </w:rPr>
        <w:t>средств, направляемых на оплату труда;</w:t>
      </w:r>
      <w:r>
        <w:rPr>
          <w:sz w:val="28"/>
          <w:szCs w:val="28"/>
        </w:rPr>
        <w:t xml:space="preserve"> </w:t>
      </w:r>
      <w:r>
        <w:rPr>
          <w:color w:val="000000"/>
          <w:spacing w:val="1"/>
          <w:sz w:val="28"/>
          <w:szCs w:val="28"/>
        </w:rPr>
        <w:t>структуру управления дошкольным образовательным учрежде</w:t>
      </w:r>
      <w:r>
        <w:rPr>
          <w:color w:val="000000"/>
          <w:spacing w:val="1"/>
          <w:sz w:val="28"/>
          <w:szCs w:val="28"/>
        </w:rPr>
        <w:softHyphen/>
        <w:t>нием;</w:t>
      </w:r>
      <w:r>
        <w:rPr>
          <w:sz w:val="28"/>
          <w:szCs w:val="28"/>
        </w:rPr>
        <w:t xml:space="preserve"> </w:t>
      </w:r>
      <w:r>
        <w:rPr>
          <w:color w:val="000000"/>
          <w:spacing w:val="4"/>
          <w:sz w:val="28"/>
          <w:szCs w:val="28"/>
        </w:rPr>
        <w:t>штатное расписание и должностные обязанности.</w:t>
      </w:r>
    </w:p>
    <w:p w:rsidR="00AF61D2" w:rsidRDefault="00AF61D2">
      <w:pPr>
        <w:shd w:val="clear" w:color="auto" w:fill="FFFFFF"/>
        <w:ind w:left="326"/>
        <w:jc w:val="both"/>
        <w:rPr>
          <w:sz w:val="28"/>
          <w:szCs w:val="28"/>
        </w:rPr>
      </w:pPr>
    </w:p>
    <w:p w:rsidR="00AF61D2" w:rsidRDefault="00AF61D2">
      <w:pPr>
        <w:shd w:val="clear" w:color="auto" w:fill="FFFFFF"/>
        <w:ind w:left="317"/>
        <w:jc w:val="both"/>
        <w:rPr>
          <w:b/>
          <w:bCs/>
          <w:color w:val="000000"/>
          <w:spacing w:val="-8"/>
          <w:sz w:val="28"/>
          <w:szCs w:val="28"/>
        </w:rPr>
      </w:pPr>
      <w:r>
        <w:rPr>
          <w:b/>
          <w:bCs/>
          <w:color w:val="000000"/>
          <w:spacing w:val="-8"/>
          <w:sz w:val="28"/>
          <w:szCs w:val="28"/>
          <w:lang w:val="en-US"/>
        </w:rPr>
        <w:t>V</w:t>
      </w:r>
      <w:r>
        <w:rPr>
          <w:b/>
          <w:bCs/>
          <w:color w:val="000000"/>
          <w:spacing w:val="-8"/>
          <w:sz w:val="28"/>
          <w:szCs w:val="28"/>
        </w:rPr>
        <w:t>. Управление дошкольным образовательным учреждением</w:t>
      </w:r>
    </w:p>
    <w:p w:rsidR="00AF61D2" w:rsidRDefault="00AF61D2">
      <w:pPr>
        <w:shd w:val="clear" w:color="auto" w:fill="FFFFFF"/>
        <w:tabs>
          <w:tab w:val="left" w:pos="682"/>
        </w:tabs>
        <w:ind w:left="48" w:firstLine="288"/>
        <w:jc w:val="both"/>
        <w:rPr>
          <w:color w:val="000000"/>
          <w:spacing w:val="5"/>
          <w:sz w:val="28"/>
          <w:szCs w:val="28"/>
        </w:rPr>
      </w:pPr>
      <w:r>
        <w:rPr>
          <w:color w:val="000000"/>
          <w:spacing w:val="-16"/>
          <w:sz w:val="28"/>
          <w:szCs w:val="28"/>
        </w:rPr>
        <w:t>38.</w:t>
      </w:r>
      <w:r>
        <w:rPr>
          <w:color w:val="000000"/>
          <w:sz w:val="28"/>
          <w:szCs w:val="28"/>
        </w:rPr>
        <w:tab/>
      </w:r>
      <w:r>
        <w:rPr>
          <w:color w:val="000000"/>
          <w:spacing w:val="-2"/>
          <w:sz w:val="28"/>
          <w:szCs w:val="28"/>
        </w:rPr>
        <w:t>Управление дошкольным образовательным учреждением осу</w:t>
      </w:r>
      <w:r>
        <w:rPr>
          <w:color w:val="000000"/>
          <w:spacing w:val="-2"/>
          <w:sz w:val="28"/>
          <w:szCs w:val="28"/>
        </w:rPr>
        <w:softHyphen/>
      </w:r>
      <w:r>
        <w:rPr>
          <w:color w:val="000000"/>
          <w:sz w:val="28"/>
          <w:szCs w:val="28"/>
        </w:rPr>
        <w:t xml:space="preserve">ществляется в соответствии с Законом Российской Федерации «Об </w:t>
      </w:r>
      <w:r>
        <w:rPr>
          <w:color w:val="000000"/>
          <w:spacing w:val="5"/>
          <w:sz w:val="28"/>
          <w:szCs w:val="28"/>
        </w:rPr>
        <w:t>образовании», настоящим Типовым положением и его уставом.</w:t>
      </w:r>
    </w:p>
    <w:p w:rsidR="00AF61D2" w:rsidRDefault="00AF61D2" w:rsidP="00AF61D2">
      <w:pPr>
        <w:numPr>
          <w:ilvl w:val="0"/>
          <w:numId w:val="55"/>
        </w:numPr>
        <w:shd w:val="clear" w:color="auto" w:fill="FFFFFF"/>
        <w:tabs>
          <w:tab w:val="left" w:pos="739"/>
        </w:tabs>
        <w:ind w:left="48" w:firstLine="293"/>
        <w:jc w:val="both"/>
        <w:rPr>
          <w:color w:val="000000"/>
          <w:spacing w:val="2"/>
          <w:sz w:val="28"/>
          <w:szCs w:val="28"/>
        </w:rPr>
      </w:pPr>
      <w:r>
        <w:rPr>
          <w:color w:val="000000"/>
          <w:spacing w:val="4"/>
          <w:sz w:val="28"/>
          <w:szCs w:val="28"/>
        </w:rPr>
        <w:t>Управление дошкольным образовательным учреждением</w:t>
      </w:r>
      <w:r>
        <w:rPr>
          <w:color w:val="000000"/>
          <w:spacing w:val="4"/>
          <w:sz w:val="28"/>
          <w:szCs w:val="28"/>
        </w:rPr>
        <w:br/>
        <w:t>строится на принципах единоначалия и самоуправления. Форма</w:t>
      </w:r>
      <w:r>
        <w:rPr>
          <w:color w:val="000000"/>
          <w:spacing w:val="4"/>
          <w:sz w:val="28"/>
          <w:szCs w:val="28"/>
        </w:rPr>
        <w:softHyphen/>
      </w:r>
      <w:r>
        <w:rPr>
          <w:color w:val="000000"/>
          <w:spacing w:val="-1"/>
          <w:sz w:val="28"/>
          <w:szCs w:val="28"/>
        </w:rPr>
        <w:t>ми самоуправления дошкольного образовательного учреждения яв</w:t>
      </w:r>
      <w:r>
        <w:rPr>
          <w:color w:val="000000"/>
          <w:spacing w:val="-1"/>
          <w:sz w:val="28"/>
          <w:szCs w:val="28"/>
        </w:rPr>
        <w:softHyphen/>
      </w:r>
      <w:r>
        <w:rPr>
          <w:color w:val="000000"/>
          <w:spacing w:val="4"/>
          <w:sz w:val="28"/>
          <w:szCs w:val="28"/>
        </w:rPr>
        <w:t xml:space="preserve">ляются: попечительский совет, общее собрание, педагогический </w:t>
      </w:r>
      <w:r>
        <w:rPr>
          <w:color w:val="000000"/>
          <w:spacing w:val="2"/>
          <w:sz w:val="28"/>
          <w:szCs w:val="28"/>
        </w:rPr>
        <w:t xml:space="preserve">совет и другие формы. Порядок выборов органов самоуправления </w:t>
      </w:r>
      <w:r>
        <w:rPr>
          <w:color w:val="000000"/>
          <w:spacing w:val="4"/>
          <w:sz w:val="28"/>
          <w:szCs w:val="28"/>
        </w:rPr>
        <w:t>и их компетенция определяются уставом дошкольного образова</w:t>
      </w:r>
      <w:r>
        <w:rPr>
          <w:color w:val="000000"/>
          <w:spacing w:val="4"/>
          <w:sz w:val="28"/>
          <w:szCs w:val="28"/>
        </w:rPr>
        <w:softHyphen/>
      </w:r>
      <w:r>
        <w:rPr>
          <w:color w:val="000000"/>
          <w:spacing w:val="2"/>
          <w:sz w:val="28"/>
          <w:szCs w:val="28"/>
        </w:rPr>
        <w:t>тельного учреждения.</w:t>
      </w:r>
    </w:p>
    <w:p w:rsidR="00AF61D2" w:rsidRDefault="00AF61D2" w:rsidP="00AF61D2">
      <w:pPr>
        <w:numPr>
          <w:ilvl w:val="0"/>
          <w:numId w:val="55"/>
        </w:numPr>
        <w:shd w:val="clear" w:color="auto" w:fill="FFFFFF"/>
        <w:tabs>
          <w:tab w:val="left" w:pos="739"/>
        </w:tabs>
        <w:ind w:left="48" w:firstLine="293"/>
        <w:jc w:val="both"/>
        <w:rPr>
          <w:color w:val="000000"/>
          <w:spacing w:val="2"/>
          <w:sz w:val="28"/>
          <w:szCs w:val="28"/>
        </w:rPr>
      </w:pPr>
      <w:r>
        <w:rPr>
          <w:color w:val="000000"/>
          <w:spacing w:val="2"/>
          <w:sz w:val="28"/>
          <w:szCs w:val="28"/>
        </w:rPr>
        <w:t xml:space="preserve"> Непосредственное руководство дошкольным образователь</w:t>
      </w:r>
      <w:r>
        <w:rPr>
          <w:color w:val="000000"/>
          <w:spacing w:val="2"/>
          <w:sz w:val="28"/>
          <w:szCs w:val="28"/>
        </w:rPr>
        <w:softHyphen/>
        <w:t>ным учреждением осуществляет заведующий.</w:t>
      </w:r>
    </w:p>
    <w:p w:rsidR="00AF61D2" w:rsidRDefault="00AF61D2">
      <w:pPr>
        <w:shd w:val="clear" w:color="auto" w:fill="FFFFFF"/>
        <w:ind w:left="72" w:right="62" w:firstLine="288"/>
        <w:jc w:val="both"/>
        <w:rPr>
          <w:color w:val="000000"/>
          <w:spacing w:val="4"/>
          <w:sz w:val="28"/>
          <w:szCs w:val="28"/>
        </w:rPr>
      </w:pPr>
      <w:r>
        <w:rPr>
          <w:color w:val="000000"/>
          <w:spacing w:val="3"/>
          <w:sz w:val="28"/>
          <w:szCs w:val="28"/>
        </w:rPr>
        <w:t>Наем (прием) на работу заведующего государственным до</w:t>
      </w:r>
      <w:r>
        <w:rPr>
          <w:color w:val="000000"/>
          <w:spacing w:val="3"/>
          <w:sz w:val="28"/>
          <w:szCs w:val="28"/>
        </w:rPr>
        <w:softHyphen/>
      </w:r>
      <w:r>
        <w:rPr>
          <w:color w:val="000000"/>
          <w:spacing w:val="2"/>
          <w:sz w:val="28"/>
          <w:szCs w:val="28"/>
        </w:rPr>
        <w:t>школьным образовательным учреждением осуществляется в по</w:t>
      </w:r>
      <w:r>
        <w:rPr>
          <w:color w:val="000000"/>
          <w:spacing w:val="2"/>
          <w:sz w:val="28"/>
          <w:szCs w:val="28"/>
        </w:rPr>
        <w:softHyphen/>
        <w:t>рядке, определяемом его уставом, и в соответствии с законода</w:t>
      </w:r>
      <w:r>
        <w:rPr>
          <w:color w:val="000000"/>
          <w:spacing w:val="2"/>
          <w:sz w:val="28"/>
          <w:szCs w:val="28"/>
        </w:rPr>
        <w:softHyphen/>
      </w:r>
      <w:r>
        <w:rPr>
          <w:color w:val="000000"/>
          <w:spacing w:val="4"/>
          <w:sz w:val="28"/>
          <w:szCs w:val="28"/>
        </w:rPr>
        <w:t>тельством Российской Федерации.</w:t>
      </w:r>
    </w:p>
    <w:p w:rsidR="00AF61D2" w:rsidRDefault="00AF61D2">
      <w:pPr>
        <w:shd w:val="clear" w:color="auto" w:fill="FFFFFF"/>
        <w:ind w:left="82" w:right="58" w:firstLine="288"/>
        <w:jc w:val="both"/>
        <w:rPr>
          <w:color w:val="000000"/>
          <w:spacing w:val="6"/>
          <w:sz w:val="28"/>
          <w:szCs w:val="28"/>
        </w:rPr>
      </w:pPr>
      <w:r>
        <w:rPr>
          <w:color w:val="000000"/>
          <w:spacing w:val="-2"/>
          <w:sz w:val="28"/>
          <w:szCs w:val="28"/>
        </w:rPr>
        <w:t>Заведующий муниципальным дошкольным образовательным уч</w:t>
      </w:r>
      <w:r>
        <w:rPr>
          <w:color w:val="000000"/>
          <w:spacing w:val="-2"/>
          <w:sz w:val="28"/>
          <w:szCs w:val="28"/>
        </w:rPr>
        <w:softHyphen/>
      </w:r>
      <w:r>
        <w:rPr>
          <w:color w:val="000000"/>
          <w:spacing w:val="2"/>
          <w:sz w:val="28"/>
          <w:szCs w:val="28"/>
        </w:rPr>
        <w:t>реждением назначается решением органа местного самоуправле</w:t>
      </w:r>
      <w:r>
        <w:rPr>
          <w:color w:val="000000"/>
          <w:spacing w:val="2"/>
          <w:sz w:val="28"/>
          <w:szCs w:val="28"/>
        </w:rPr>
        <w:softHyphen/>
      </w:r>
      <w:r>
        <w:rPr>
          <w:color w:val="000000"/>
          <w:spacing w:val="6"/>
          <w:sz w:val="28"/>
          <w:szCs w:val="28"/>
        </w:rPr>
        <w:t>ния, если этим органом не предусмотрен иной порядок.</w:t>
      </w:r>
    </w:p>
    <w:p w:rsidR="00AF61D2" w:rsidRDefault="00AF61D2">
      <w:pPr>
        <w:shd w:val="clear" w:color="auto" w:fill="FFFFFF"/>
        <w:tabs>
          <w:tab w:val="left" w:pos="1051"/>
        </w:tabs>
        <w:ind w:left="360"/>
        <w:jc w:val="both"/>
        <w:rPr>
          <w:color w:val="000000"/>
          <w:spacing w:val="2"/>
          <w:sz w:val="28"/>
          <w:szCs w:val="28"/>
        </w:rPr>
      </w:pPr>
      <w:r>
        <w:rPr>
          <w:color w:val="000000"/>
          <w:spacing w:val="-8"/>
          <w:sz w:val="28"/>
          <w:szCs w:val="28"/>
        </w:rPr>
        <w:t>41.</w:t>
      </w:r>
      <w:r>
        <w:rPr>
          <w:color w:val="000000"/>
          <w:sz w:val="28"/>
          <w:szCs w:val="28"/>
        </w:rPr>
        <w:tab/>
      </w:r>
      <w:r>
        <w:rPr>
          <w:color w:val="000000"/>
          <w:spacing w:val="2"/>
          <w:sz w:val="28"/>
          <w:szCs w:val="28"/>
        </w:rPr>
        <w:t>Заведующий дошкольным образовательным учреждением:</w:t>
      </w:r>
    </w:p>
    <w:p w:rsidR="00AF61D2" w:rsidRDefault="00AF61D2">
      <w:pPr>
        <w:numPr>
          <w:ilvl w:val="0"/>
          <w:numId w:val="36"/>
        </w:numPr>
        <w:shd w:val="clear" w:color="auto" w:fill="FFFFFF"/>
        <w:tabs>
          <w:tab w:val="left" w:pos="720"/>
          <w:tab w:val="left" w:pos="900"/>
        </w:tabs>
        <w:jc w:val="both"/>
        <w:rPr>
          <w:color w:val="000000"/>
          <w:spacing w:val="4"/>
          <w:sz w:val="28"/>
          <w:szCs w:val="28"/>
        </w:rPr>
      </w:pPr>
      <w:r>
        <w:rPr>
          <w:color w:val="000000"/>
          <w:spacing w:val="2"/>
          <w:sz w:val="28"/>
          <w:szCs w:val="28"/>
        </w:rPr>
        <w:t xml:space="preserve"> </w:t>
      </w:r>
      <w:r>
        <w:rPr>
          <w:color w:val="000000"/>
          <w:spacing w:val="6"/>
          <w:sz w:val="28"/>
          <w:szCs w:val="28"/>
        </w:rPr>
        <w:t>действует от имени дошкольного образовательного учрежде</w:t>
      </w:r>
      <w:r>
        <w:rPr>
          <w:color w:val="000000"/>
          <w:spacing w:val="6"/>
          <w:sz w:val="28"/>
          <w:szCs w:val="28"/>
        </w:rPr>
        <w:softHyphen/>
      </w:r>
      <w:r>
        <w:rPr>
          <w:color w:val="000000"/>
          <w:spacing w:val="4"/>
          <w:sz w:val="28"/>
          <w:szCs w:val="28"/>
        </w:rPr>
        <w:t>ния, представляет его во всех учреждениях и организациях;</w:t>
      </w:r>
    </w:p>
    <w:p w:rsidR="00AF61D2" w:rsidRDefault="00AF61D2">
      <w:pPr>
        <w:numPr>
          <w:ilvl w:val="0"/>
          <w:numId w:val="36"/>
        </w:numPr>
        <w:shd w:val="clear" w:color="auto" w:fill="FFFFFF"/>
        <w:jc w:val="both"/>
        <w:rPr>
          <w:color w:val="000000"/>
          <w:spacing w:val="3"/>
          <w:sz w:val="28"/>
          <w:szCs w:val="28"/>
        </w:rPr>
      </w:pPr>
      <w:r>
        <w:rPr>
          <w:color w:val="000000"/>
          <w:spacing w:val="1"/>
          <w:sz w:val="28"/>
          <w:szCs w:val="28"/>
        </w:rPr>
        <w:t>распоряжается имуществом дошкольного образовательного уч</w:t>
      </w:r>
      <w:r>
        <w:rPr>
          <w:color w:val="000000"/>
          <w:spacing w:val="1"/>
          <w:sz w:val="28"/>
          <w:szCs w:val="28"/>
        </w:rPr>
        <w:softHyphen/>
      </w:r>
      <w:r>
        <w:rPr>
          <w:color w:val="000000"/>
          <w:spacing w:val="2"/>
          <w:sz w:val="28"/>
          <w:szCs w:val="28"/>
        </w:rPr>
        <w:t>реждения в пределах прав, предоставленных ему договором меж</w:t>
      </w:r>
      <w:r>
        <w:rPr>
          <w:color w:val="000000"/>
          <w:spacing w:val="2"/>
          <w:sz w:val="28"/>
          <w:szCs w:val="28"/>
        </w:rPr>
        <w:softHyphen/>
      </w:r>
      <w:r>
        <w:rPr>
          <w:color w:val="000000"/>
          <w:spacing w:val="3"/>
          <w:sz w:val="28"/>
          <w:szCs w:val="28"/>
        </w:rPr>
        <w:t>ду дошкольным образовательным учреждением и учредителем;</w:t>
      </w:r>
    </w:p>
    <w:p w:rsidR="00AF61D2" w:rsidRDefault="00AF61D2">
      <w:pPr>
        <w:numPr>
          <w:ilvl w:val="0"/>
          <w:numId w:val="36"/>
        </w:numPr>
        <w:shd w:val="clear" w:color="auto" w:fill="FFFFFF"/>
        <w:jc w:val="both"/>
        <w:rPr>
          <w:color w:val="000000"/>
          <w:spacing w:val="3"/>
          <w:sz w:val="28"/>
          <w:szCs w:val="28"/>
        </w:rPr>
      </w:pPr>
      <w:r>
        <w:rPr>
          <w:color w:val="000000"/>
          <w:spacing w:val="3"/>
          <w:sz w:val="28"/>
          <w:szCs w:val="28"/>
        </w:rPr>
        <w:t>выдает доверенности;</w:t>
      </w:r>
    </w:p>
    <w:p w:rsidR="00AF61D2" w:rsidRDefault="00AF61D2">
      <w:pPr>
        <w:numPr>
          <w:ilvl w:val="0"/>
          <w:numId w:val="36"/>
        </w:numPr>
        <w:shd w:val="clear" w:color="auto" w:fill="FFFFFF"/>
        <w:jc w:val="both"/>
        <w:rPr>
          <w:color w:val="000000"/>
          <w:spacing w:val="3"/>
          <w:sz w:val="28"/>
          <w:szCs w:val="28"/>
        </w:rPr>
      </w:pPr>
      <w:r>
        <w:rPr>
          <w:color w:val="000000"/>
          <w:spacing w:val="3"/>
          <w:sz w:val="28"/>
          <w:szCs w:val="28"/>
        </w:rPr>
        <w:t>открывает счета в банках и других кредитных учреждениях;</w:t>
      </w:r>
    </w:p>
    <w:p w:rsidR="00AF61D2" w:rsidRDefault="00AF61D2">
      <w:pPr>
        <w:numPr>
          <w:ilvl w:val="0"/>
          <w:numId w:val="36"/>
        </w:numPr>
        <w:shd w:val="clear" w:color="auto" w:fill="FFFFFF"/>
        <w:jc w:val="both"/>
        <w:rPr>
          <w:color w:val="000000"/>
          <w:spacing w:val="5"/>
          <w:sz w:val="28"/>
          <w:szCs w:val="28"/>
        </w:rPr>
      </w:pPr>
      <w:r>
        <w:rPr>
          <w:color w:val="000000"/>
          <w:spacing w:val="1"/>
          <w:sz w:val="28"/>
          <w:szCs w:val="28"/>
        </w:rPr>
        <w:t>в соответствии с законодательством о труде осуществляет при</w:t>
      </w:r>
      <w:r>
        <w:rPr>
          <w:color w:val="000000"/>
          <w:spacing w:val="1"/>
          <w:sz w:val="28"/>
          <w:szCs w:val="28"/>
        </w:rPr>
        <w:softHyphen/>
      </w:r>
      <w:r>
        <w:rPr>
          <w:color w:val="000000"/>
          <w:spacing w:val="4"/>
          <w:sz w:val="28"/>
          <w:szCs w:val="28"/>
        </w:rPr>
        <w:t>ем на работу и расстановку кадров, поощряет работников до</w:t>
      </w:r>
      <w:r>
        <w:rPr>
          <w:color w:val="000000"/>
          <w:spacing w:val="4"/>
          <w:sz w:val="28"/>
          <w:szCs w:val="28"/>
        </w:rPr>
        <w:softHyphen/>
        <w:t xml:space="preserve">школьного образовательного учреждения, налагает взыскания и </w:t>
      </w:r>
      <w:r>
        <w:rPr>
          <w:color w:val="000000"/>
          <w:spacing w:val="5"/>
          <w:sz w:val="28"/>
          <w:szCs w:val="28"/>
        </w:rPr>
        <w:t>увольняет с работы;</w:t>
      </w:r>
    </w:p>
    <w:p w:rsidR="00AF61D2" w:rsidRDefault="00AF61D2">
      <w:pPr>
        <w:numPr>
          <w:ilvl w:val="0"/>
          <w:numId w:val="36"/>
        </w:numPr>
        <w:shd w:val="clear" w:color="auto" w:fill="FFFFFF"/>
        <w:ind w:right="19"/>
        <w:jc w:val="both"/>
        <w:rPr>
          <w:color w:val="000000"/>
          <w:spacing w:val="3"/>
          <w:sz w:val="28"/>
          <w:szCs w:val="28"/>
        </w:rPr>
      </w:pPr>
      <w:r>
        <w:rPr>
          <w:color w:val="000000"/>
          <w:spacing w:val="3"/>
          <w:sz w:val="28"/>
          <w:szCs w:val="28"/>
        </w:rPr>
        <w:t>несет ответственность за деятельность дошкольного образова</w:t>
      </w:r>
      <w:r>
        <w:rPr>
          <w:color w:val="000000"/>
          <w:spacing w:val="3"/>
          <w:sz w:val="28"/>
          <w:szCs w:val="28"/>
        </w:rPr>
        <w:softHyphen/>
        <w:t>тельного учреждения перед учредителем.</w:t>
      </w:r>
    </w:p>
    <w:p w:rsidR="00AF61D2" w:rsidRDefault="00AF61D2">
      <w:pPr>
        <w:shd w:val="clear" w:color="auto" w:fill="FFFFFF"/>
        <w:ind w:left="178" w:right="19" w:firstLine="298"/>
        <w:jc w:val="both"/>
        <w:rPr>
          <w:sz w:val="28"/>
          <w:szCs w:val="28"/>
        </w:rPr>
      </w:pPr>
    </w:p>
    <w:p w:rsidR="00AF61D2" w:rsidRDefault="00AF61D2">
      <w:pPr>
        <w:shd w:val="clear" w:color="auto" w:fill="FFFFFF"/>
        <w:ind w:left="456"/>
        <w:jc w:val="both"/>
        <w:rPr>
          <w:b/>
          <w:bCs/>
          <w:color w:val="000000"/>
          <w:spacing w:val="6"/>
          <w:sz w:val="28"/>
          <w:szCs w:val="28"/>
        </w:rPr>
      </w:pPr>
      <w:r>
        <w:rPr>
          <w:b/>
          <w:bCs/>
          <w:color w:val="000000"/>
          <w:spacing w:val="6"/>
          <w:sz w:val="28"/>
          <w:szCs w:val="28"/>
          <w:lang w:val="en-US"/>
        </w:rPr>
        <w:t>VI</w:t>
      </w:r>
      <w:r>
        <w:rPr>
          <w:b/>
          <w:bCs/>
          <w:color w:val="000000"/>
          <w:spacing w:val="6"/>
          <w:sz w:val="28"/>
          <w:szCs w:val="28"/>
        </w:rPr>
        <w:t>. Имущество и средства учреждения</w:t>
      </w:r>
    </w:p>
    <w:p w:rsidR="00AF61D2" w:rsidRDefault="00AF61D2">
      <w:pPr>
        <w:shd w:val="clear" w:color="auto" w:fill="FFFFFF"/>
        <w:ind w:left="144" w:right="34" w:firstLine="293"/>
        <w:jc w:val="both"/>
        <w:rPr>
          <w:color w:val="000000"/>
          <w:spacing w:val="2"/>
          <w:sz w:val="28"/>
          <w:szCs w:val="28"/>
        </w:rPr>
      </w:pPr>
      <w:r>
        <w:rPr>
          <w:color w:val="000000"/>
          <w:spacing w:val="3"/>
          <w:sz w:val="28"/>
          <w:szCs w:val="28"/>
        </w:rPr>
        <w:t>42. Собственник имущества (уполномоченный им орган) в по</w:t>
      </w:r>
      <w:r>
        <w:rPr>
          <w:color w:val="000000"/>
          <w:spacing w:val="3"/>
          <w:sz w:val="28"/>
          <w:szCs w:val="28"/>
        </w:rPr>
        <w:softHyphen/>
        <w:t xml:space="preserve">рядке, установленном законодательством Российской Федерации, </w:t>
      </w:r>
      <w:r>
        <w:rPr>
          <w:color w:val="000000"/>
          <w:spacing w:val="4"/>
          <w:sz w:val="28"/>
          <w:szCs w:val="28"/>
        </w:rPr>
        <w:t>закрепляет за дошкольным образовательным учреждением в це</w:t>
      </w:r>
      <w:r>
        <w:rPr>
          <w:color w:val="000000"/>
          <w:spacing w:val="4"/>
          <w:sz w:val="28"/>
          <w:szCs w:val="28"/>
        </w:rPr>
        <w:softHyphen/>
        <w:t xml:space="preserve">лях обеспечения образовательной деятельности в соответствии с </w:t>
      </w:r>
      <w:r>
        <w:rPr>
          <w:color w:val="000000"/>
          <w:spacing w:val="3"/>
          <w:sz w:val="28"/>
          <w:szCs w:val="28"/>
        </w:rPr>
        <w:t>его уставом объекты права собственности (землю, здания, соору</w:t>
      </w:r>
      <w:r>
        <w:rPr>
          <w:color w:val="000000"/>
          <w:spacing w:val="3"/>
          <w:sz w:val="28"/>
          <w:szCs w:val="28"/>
        </w:rPr>
        <w:softHyphen/>
      </w:r>
      <w:r>
        <w:rPr>
          <w:color w:val="000000"/>
          <w:spacing w:val="4"/>
          <w:sz w:val="28"/>
          <w:szCs w:val="28"/>
        </w:rPr>
        <w:t xml:space="preserve">жения, оборудование, а также другое необходимое имущество </w:t>
      </w:r>
      <w:r>
        <w:rPr>
          <w:color w:val="000000"/>
          <w:spacing w:val="2"/>
          <w:sz w:val="28"/>
          <w:szCs w:val="28"/>
        </w:rPr>
        <w:t>потребительского, социального, культурного и иного назначения).</w:t>
      </w:r>
    </w:p>
    <w:p w:rsidR="00AF61D2" w:rsidRDefault="00AF61D2">
      <w:pPr>
        <w:shd w:val="clear" w:color="auto" w:fill="FFFFFF"/>
        <w:ind w:left="134" w:right="67" w:firstLine="283"/>
        <w:jc w:val="both"/>
        <w:rPr>
          <w:color w:val="000000"/>
          <w:spacing w:val="4"/>
          <w:sz w:val="28"/>
          <w:szCs w:val="28"/>
        </w:rPr>
      </w:pPr>
      <w:r>
        <w:rPr>
          <w:color w:val="000000"/>
          <w:spacing w:val="3"/>
          <w:sz w:val="28"/>
          <w:szCs w:val="28"/>
        </w:rPr>
        <w:t>Земельные участки закрепляются за государственным или му</w:t>
      </w:r>
      <w:r>
        <w:rPr>
          <w:color w:val="000000"/>
          <w:spacing w:val="3"/>
          <w:sz w:val="28"/>
          <w:szCs w:val="28"/>
        </w:rPr>
        <w:softHyphen/>
        <w:t>ниципальным дошкольным образовательным учреждением в бес</w:t>
      </w:r>
      <w:r>
        <w:rPr>
          <w:color w:val="000000"/>
          <w:spacing w:val="3"/>
          <w:sz w:val="28"/>
          <w:szCs w:val="28"/>
        </w:rPr>
        <w:softHyphen/>
      </w:r>
      <w:r>
        <w:rPr>
          <w:color w:val="000000"/>
          <w:spacing w:val="4"/>
          <w:sz w:val="28"/>
          <w:szCs w:val="28"/>
        </w:rPr>
        <w:t>срочное бесплатное пользование.</w:t>
      </w:r>
    </w:p>
    <w:p w:rsidR="00AF61D2" w:rsidRDefault="00AF61D2">
      <w:pPr>
        <w:shd w:val="clear" w:color="auto" w:fill="FFFFFF"/>
        <w:ind w:left="101" w:right="82" w:firstLine="273"/>
        <w:jc w:val="both"/>
        <w:rPr>
          <w:color w:val="000000"/>
          <w:spacing w:val="6"/>
          <w:sz w:val="28"/>
          <w:szCs w:val="28"/>
        </w:rPr>
      </w:pPr>
      <w:r>
        <w:rPr>
          <w:color w:val="000000"/>
          <w:spacing w:val="2"/>
          <w:sz w:val="28"/>
          <w:szCs w:val="28"/>
        </w:rPr>
        <w:t>Объекты собственности, закрепленные за дошкольным образо</w:t>
      </w:r>
      <w:r>
        <w:rPr>
          <w:color w:val="000000"/>
          <w:spacing w:val="2"/>
          <w:sz w:val="28"/>
          <w:szCs w:val="28"/>
        </w:rPr>
        <w:softHyphen/>
      </w:r>
      <w:r>
        <w:rPr>
          <w:color w:val="000000"/>
          <w:sz w:val="28"/>
          <w:szCs w:val="28"/>
        </w:rPr>
        <w:t xml:space="preserve">вательным учреждением, находятся в его оперативном управлении. </w:t>
      </w:r>
      <w:r>
        <w:rPr>
          <w:color w:val="000000"/>
          <w:spacing w:val="4"/>
          <w:sz w:val="28"/>
          <w:szCs w:val="28"/>
        </w:rPr>
        <w:t xml:space="preserve">Дошкольное образовательное учреждение владеет, пользуется </w:t>
      </w:r>
      <w:r>
        <w:rPr>
          <w:color w:val="000000"/>
          <w:spacing w:val="3"/>
          <w:sz w:val="28"/>
          <w:szCs w:val="28"/>
        </w:rPr>
        <w:t>и распоряжается закрепленным за ним на праве оперативного уп</w:t>
      </w:r>
      <w:r>
        <w:rPr>
          <w:color w:val="000000"/>
          <w:spacing w:val="3"/>
          <w:sz w:val="28"/>
          <w:szCs w:val="28"/>
        </w:rPr>
        <w:softHyphen/>
        <w:t xml:space="preserve">равления имуществом в соответствии с его назначением, своими </w:t>
      </w:r>
      <w:r>
        <w:rPr>
          <w:color w:val="000000"/>
          <w:spacing w:val="6"/>
          <w:sz w:val="28"/>
          <w:szCs w:val="28"/>
        </w:rPr>
        <w:t>уставными целями, законодательством Российской Федерации.</w:t>
      </w:r>
    </w:p>
    <w:p w:rsidR="00AF61D2" w:rsidRDefault="00AF61D2">
      <w:pPr>
        <w:shd w:val="clear" w:color="auto" w:fill="FFFFFF"/>
        <w:ind w:left="96" w:right="101" w:firstLine="278"/>
        <w:jc w:val="both"/>
        <w:rPr>
          <w:color w:val="000000"/>
          <w:spacing w:val="3"/>
          <w:sz w:val="28"/>
          <w:szCs w:val="28"/>
        </w:rPr>
      </w:pPr>
      <w:r>
        <w:rPr>
          <w:color w:val="000000"/>
          <w:sz w:val="28"/>
          <w:szCs w:val="28"/>
        </w:rPr>
        <w:t xml:space="preserve">Дошкольное образовательное учреждение несет ответственность </w:t>
      </w:r>
      <w:r>
        <w:rPr>
          <w:color w:val="000000"/>
          <w:spacing w:val="5"/>
          <w:sz w:val="28"/>
          <w:szCs w:val="28"/>
        </w:rPr>
        <w:t xml:space="preserve">за сохранность и эффективное использование закрепленного за </w:t>
      </w:r>
      <w:r>
        <w:rPr>
          <w:color w:val="000000"/>
          <w:spacing w:val="3"/>
          <w:sz w:val="28"/>
          <w:szCs w:val="28"/>
        </w:rPr>
        <w:t>ним имущества.</w:t>
      </w:r>
    </w:p>
    <w:p w:rsidR="00AF61D2" w:rsidRDefault="00AF61D2" w:rsidP="00AF61D2">
      <w:pPr>
        <w:numPr>
          <w:ilvl w:val="0"/>
          <w:numId w:val="71"/>
        </w:numPr>
        <w:shd w:val="clear" w:color="auto" w:fill="FFFFFF"/>
        <w:tabs>
          <w:tab w:val="left" w:pos="686"/>
        </w:tabs>
        <w:ind w:left="43" w:firstLine="293"/>
        <w:jc w:val="both"/>
        <w:rPr>
          <w:color w:val="000000"/>
          <w:spacing w:val="5"/>
          <w:sz w:val="28"/>
          <w:szCs w:val="28"/>
        </w:rPr>
      </w:pPr>
      <w:r>
        <w:rPr>
          <w:color w:val="000000"/>
          <w:spacing w:val="5"/>
          <w:sz w:val="28"/>
          <w:szCs w:val="28"/>
        </w:rPr>
        <w:t xml:space="preserve"> Изъятие и (или) отчуждение имущества, закрепленного за </w:t>
      </w:r>
      <w:r>
        <w:rPr>
          <w:color w:val="000000"/>
          <w:spacing w:val="4"/>
          <w:sz w:val="28"/>
          <w:szCs w:val="28"/>
        </w:rPr>
        <w:t>дошкольным образовательным учреждением, допускается только</w:t>
      </w:r>
      <w:r>
        <w:rPr>
          <w:color w:val="000000"/>
          <w:spacing w:val="7"/>
          <w:sz w:val="28"/>
          <w:szCs w:val="28"/>
        </w:rPr>
        <w:t xml:space="preserve"> в случаях и порядке, предусмотренных законодательством Рос</w:t>
      </w:r>
      <w:r>
        <w:rPr>
          <w:color w:val="000000"/>
          <w:spacing w:val="7"/>
          <w:sz w:val="28"/>
          <w:szCs w:val="28"/>
        </w:rPr>
        <w:softHyphen/>
      </w:r>
      <w:r>
        <w:rPr>
          <w:color w:val="000000"/>
          <w:spacing w:val="5"/>
          <w:sz w:val="28"/>
          <w:szCs w:val="28"/>
        </w:rPr>
        <w:t>сийской Федерации.</w:t>
      </w:r>
    </w:p>
    <w:p w:rsidR="00AF61D2" w:rsidRDefault="00AF61D2" w:rsidP="00AF61D2">
      <w:pPr>
        <w:numPr>
          <w:ilvl w:val="0"/>
          <w:numId w:val="71"/>
        </w:numPr>
        <w:shd w:val="clear" w:color="auto" w:fill="FFFFFF"/>
        <w:tabs>
          <w:tab w:val="left" w:pos="686"/>
        </w:tabs>
        <w:ind w:left="43" w:firstLine="293"/>
        <w:jc w:val="both"/>
        <w:rPr>
          <w:color w:val="000000"/>
          <w:spacing w:val="4"/>
          <w:sz w:val="28"/>
          <w:szCs w:val="28"/>
        </w:rPr>
      </w:pPr>
      <w:r>
        <w:rPr>
          <w:color w:val="000000"/>
          <w:spacing w:val="4"/>
          <w:sz w:val="28"/>
          <w:szCs w:val="28"/>
        </w:rPr>
        <w:t xml:space="preserve"> Дошкольное образовательное учреждение отвечает по сво</w:t>
      </w:r>
      <w:r>
        <w:rPr>
          <w:color w:val="000000"/>
          <w:spacing w:val="4"/>
          <w:sz w:val="28"/>
          <w:szCs w:val="28"/>
        </w:rPr>
        <w:softHyphen/>
      </w:r>
      <w:r>
        <w:rPr>
          <w:color w:val="000000"/>
          <w:spacing w:val="6"/>
          <w:sz w:val="28"/>
          <w:szCs w:val="28"/>
        </w:rPr>
        <w:t xml:space="preserve">им обязательствам в пределах находящихся в его распоряжении </w:t>
      </w:r>
      <w:r>
        <w:rPr>
          <w:color w:val="000000"/>
          <w:spacing w:val="4"/>
          <w:sz w:val="28"/>
          <w:szCs w:val="28"/>
        </w:rPr>
        <w:t>денежных средств и принадлежащей ему собственности.</w:t>
      </w:r>
    </w:p>
    <w:p w:rsidR="00AF61D2" w:rsidRDefault="00AF61D2" w:rsidP="00AF61D2">
      <w:pPr>
        <w:numPr>
          <w:ilvl w:val="0"/>
          <w:numId w:val="71"/>
        </w:numPr>
        <w:shd w:val="clear" w:color="auto" w:fill="FFFFFF"/>
        <w:tabs>
          <w:tab w:val="left" w:pos="686"/>
        </w:tabs>
        <w:ind w:left="43" w:firstLine="293"/>
        <w:jc w:val="both"/>
        <w:rPr>
          <w:color w:val="000000"/>
          <w:spacing w:val="3"/>
          <w:sz w:val="28"/>
          <w:szCs w:val="28"/>
        </w:rPr>
      </w:pPr>
      <w:r>
        <w:rPr>
          <w:color w:val="000000"/>
          <w:spacing w:val="-1"/>
          <w:sz w:val="28"/>
          <w:szCs w:val="28"/>
        </w:rPr>
        <w:t xml:space="preserve"> Деятельность дошкольного образовательного учреждения фи</w:t>
      </w:r>
      <w:r>
        <w:rPr>
          <w:color w:val="000000"/>
          <w:spacing w:val="-1"/>
          <w:sz w:val="28"/>
          <w:szCs w:val="28"/>
        </w:rPr>
        <w:softHyphen/>
      </w:r>
      <w:r>
        <w:rPr>
          <w:color w:val="000000"/>
          <w:spacing w:val="5"/>
          <w:sz w:val="28"/>
          <w:szCs w:val="28"/>
        </w:rPr>
        <w:t xml:space="preserve">нансируется его учредителем в соответствии с договором между </w:t>
      </w:r>
      <w:r>
        <w:rPr>
          <w:color w:val="000000"/>
          <w:spacing w:val="3"/>
          <w:sz w:val="28"/>
          <w:szCs w:val="28"/>
        </w:rPr>
        <w:t>ними.</w:t>
      </w:r>
    </w:p>
    <w:p w:rsidR="00AF61D2" w:rsidRDefault="00AF61D2">
      <w:pPr>
        <w:shd w:val="clear" w:color="auto" w:fill="FFFFFF"/>
        <w:ind w:left="29" w:right="173" w:firstLine="269"/>
        <w:jc w:val="both"/>
        <w:rPr>
          <w:color w:val="000000"/>
          <w:spacing w:val="5"/>
          <w:sz w:val="28"/>
          <w:szCs w:val="28"/>
        </w:rPr>
      </w:pPr>
      <w:r>
        <w:rPr>
          <w:color w:val="000000"/>
          <w:sz w:val="28"/>
          <w:szCs w:val="28"/>
        </w:rPr>
        <w:t xml:space="preserve">Источниками формирования имущества и финансовых ресурсов </w:t>
      </w:r>
      <w:r>
        <w:rPr>
          <w:color w:val="000000"/>
          <w:spacing w:val="5"/>
          <w:sz w:val="28"/>
          <w:szCs w:val="28"/>
        </w:rPr>
        <w:t>дошкольного образовательного учреждения являются:</w:t>
      </w:r>
    </w:p>
    <w:p w:rsidR="00AF61D2" w:rsidRDefault="00AF61D2">
      <w:pPr>
        <w:shd w:val="clear" w:color="auto" w:fill="FFFFFF"/>
        <w:ind w:left="317"/>
        <w:jc w:val="both"/>
        <w:rPr>
          <w:color w:val="000000"/>
          <w:spacing w:val="3"/>
          <w:sz w:val="28"/>
          <w:szCs w:val="28"/>
        </w:rPr>
      </w:pPr>
      <w:r>
        <w:rPr>
          <w:color w:val="000000"/>
          <w:spacing w:val="3"/>
          <w:sz w:val="28"/>
          <w:szCs w:val="28"/>
        </w:rPr>
        <w:t>собственные средства учредителя (учредителей);</w:t>
      </w:r>
    </w:p>
    <w:p w:rsidR="00AF61D2" w:rsidRDefault="00AF61D2">
      <w:pPr>
        <w:shd w:val="clear" w:color="auto" w:fill="FFFFFF"/>
        <w:ind w:left="317"/>
        <w:jc w:val="both"/>
        <w:rPr>
          <w:color w:val="000000"/>
          <w:spacing w:val="3"/>
          <w:sz w:val="28"/>
          <w:szCs w:val="28"/>
        </w:rPr>
      </w:pPr>
      <w:r>
        <w:rPr>
          <w:color w:val="000000"/>
          <w:spacing w:val="3"/>
          <w:sz w:val="28"/>
          <w:szCs w:val="28"/>
        </w:rPr>
        <w:t>бюджетные и внебюджетные средства;</w:t>
      </w:r>
    </w:p>
    <w:p w:rsidR="00AF61D2" w:rsidRDefault="00AF61D2">
      <w:pPr>
        <w:shd w:val="clear" w:color="auto" w:fill="FFFFFF"/>
        <w:ind w:left="24" w:firstLine="283"/>
        <w:jc w:val="both"/>
        <w:rPr>
          <w:color w:val="000000"/>
          <w:spacing w:val="6"/>
          <w:sz w:val="28"/>
          <w:szCs w:val="28"/>
        </w:rPr>
      </w:pPr>
      <w:r>
        <w:rPr>
          <w:color w:val="000000"/>
          <w:spacing w:val="2"/>
          <w:sz w:val="28"/>
          <w:szCs w:val="28"/>
        </w:rPr>
        <w:t>имущество, закрепленное за дошкольным образовательным уч</w:t>
      </w:r>
      <w:r>
        <w:rPr>
          <w:color w:val="000000"/>
          <w:spacing w:val="2"/>
          <w:sz w:val="28"/>
          <w:szCs w:val="28"/>
        </w:rPr>
        <w:softHyphen/>
      </w:r>
      <w:r>
        <w:rPr>
          <w:color w:val="000000"/>
          <w:spacing w:val="5"/>
          <w:sz w:val="28"/>
          <w:szCs w:val="28"/>
        </w:rPr>
        <w:t>реждением собственником (уполномоченным им органом);</w:t>
      </w:r>
      <w:r>
        <w:rPr>
          <w:color w:val="000000"/>
          <w:spacing w:val="1"/>
          <w:sz w:val="28"/>
          <w:szCs w:val="28"/>
        </w:rPr>
        <w:t xml:space="preserve"> средства родителей (законных представителей), добровольные </w:t>
      </w:r>
      <w:r>
        <w:rPr>
          <w:color w:val="000000"/>
          <w:sz w:val="28"/>
          <w:szCs w:val="28"/>
        </w:rPr>
        <w:t>пожертвования и целевые взносы других физических и юридичес</w:t>
      </w:r>
      <w:r>
        <w:rPr>
          <w:color w:val="000000"/>
          <w:sz w:val="28"/>
          <w:szCs w:val="28"/>
        </w:rPr>
        <w:softHyphen/>
      </w:r>
      <w:r>
        <w:rPr>
          <w:color w:val="000000"/>
          <w:spacing w:val="6"/>
          <w:sz w:val="28"/>
          <w:szCs w:val="28"/>
        </w:rPr>
        <w:t>ких лиц, в том числе и иностранных;</w:t>
      </w:r>
    </w:p>
    <w:p w:rsidR="00AF61D2" w:rsidRDefault="00AF61D2">
      <w:pPr>
        <w:shd w:val="clear" w:color="auto" w:fill="FFFFFF"/>
        <w:ind w:left="307"/>
        <w:jc w:val="both"/>
        <w:rPr>
          <w:color w:val="000000"/>
          <w:spacing w:val="3"/>
          <w:sz w:val="28"/>
          <w:szCs w:val="28"/>
        </w:rPr>
      </w:pPr>
      <w:r>
        <w:rPr>
          <w:color w:val="000000"/>
          <w:spacing w:val="3"/>
          <w:sz w:val="28"/>
          <w:szCs w:val="28"/>
        </w:rPr>
        <w:t>кредиты банков и других кредитов;</w:t>
      </w:r>
    </w:p>
    <w:p w:rsidR="00AF61D2" w:rsidRDefault="00AF61D2">
      <w:pPr>
        <w:shd w:val="clear" w:color="auto" w:fill="FFFFFF"/>
        <w:ind w:left="19" w:right="5" w:firstLine="274"/>
        <w:jc w:val="both"/>
        <w:rPr>
          <w:color w:val="000000"/>
          <w:spacing w:val="5"/>
          <w:sz w:val="28"/>
          <w:szCs w:val="28"/>
        </w:rPr>
      </w:pPr>
      <w:r>
        <w:rPr>
          <w:color w:val="000000"/>
          <w:spacing w:val="1"/>
          <w:sz w:val="28"/>
          <w:szCs w:val="28"/>
        </w:rPr>
        <w:t>другие источники в соответствии с законодательством Россий</w:t>
      </w:r>
      <w:r>
        <w:rPr>
          <w:color w:val="000000"/>
          <w:spacing w:val="1"/>
          <w:sz w:val="28"/>
          <w:szCs w:val="28"/>
        </w:rPr>
        <w:softHyphen/>
      </w:r>
      <w:r>
        <w:rPr>
          <w:color w:val="000000"/>
          <w:spacing w:val="5"/>
          <w:sz w:val="28"/>
          <w:szCs w:val="28"/>
        </w:rPr>
        <w:t>ской Федерации.</w:t>
      </w:r>
    </w:p>
    <w:p w:rsidR="00AF61D2" w:rsidRDefault="00AF61D2">
      <w:pPr>
        <w:numPr>
          <w:ilvl w:val="0"/>
          <w:numId w:val="5"/>
        </w:numPr>
        <w:shd w:val="clear" w:color="auto" w:fill="FFFFFF"/>
        <w:tabs>
          <w:tab w:val="left" w:pos="644"/>
        </w:tabs>
        <w:ind w:left="10" w:firstLine="283"/>
        <w:jc w:val="both"/>
        <w:rPr>
          <w:color w:val="000000"/>
          <w:spacing w:val="3"/>
          <w:sz w:val="28"/>
          <w:szCs w:val="28"/>
        </w:rPr>
      </w:pPr>
      <w:r>
        <w:rPr>
          <w:color w:val="000000"/>
          <w:spacing w:val="2"/>
          <w:sz w:val="28"/>
          <w:szCs w:val="28"/>
        </w:rPr>
        <w:t xml:space="preserve"> Финансирование дошкольного образовательного учрежде</w:t>
      </w:r>
      <w:r>
        <w:rPr>
          <w:color w:val="000000"/>
          <w:spacing w:val="2"/>
          <w:sz w:val="28"/>
          <w:szCs w:val="28"/>
        </w:rPr>
        <w:softHyphen/>
      </w:r>
      <w:r>
        <w:rPr>
          <w:color w:val="000000"/>
          <w:spacing w:val="4"/>
          <w:sz w:val="28"/>
          <w:szCs w:val="28"/>
        </w:rPr>
        <w:t>ния осуществляется на основе государственных (в том числе ве</w:t>
      </w:r>
      <w:r>
        <w:rPr>
          <w:color w:val="000000"/>
          <w:spacing w:val="4"/>
          <w:sz w:val="28"/>
          <w:szCs w:val="28"/>
        </w:rPr>
        <w:softHyphen/>
      </w:r>
      <w:r>
        <w:rPr>
          <w:color w:val="000000"/>
          <w:spacing w:val="6"/>
          <w:sz w:val="28"/>
          <w:szCs w:val="28"/>
        </w:rPr>
        <w:t>домственных) и местных нормативов, определяемых из расчета на одного воспитанника в зависимости от вида и категории до</w:t>
      </w:r>
      <w:r>
        <w:rPr>
          <w:color w:val="000000"/>
          <w:spacing w:val="6"/>
          <w:sz w:val="28"/>
          <w:szCs w:val="28"/>
        </w:rPr>
        <w:softHyphen/>
      </w:r>
      <w:r>
        <w:rPr>
          <w:color w:val="000000"/>
          <w:spacing w:val="3"/>
          <w:sz w:val="28"/>
          <w:szCs w:val="28"/>
        </w:rPr>
        <w:t>школьного образовательного учреждения.</w:t>
      </w:r>
    </w:p>
    <w:p w:rsidR="00AF61D2" w:rsidRDefault="00AF61D2">
      <w:pPr>
        <w:numPr>
          <w:ilvl w:val="0"/>
          <w:numId w:val="5"/>
        </w:numPr>
        <w:shd w:val="clear" w:color="auto" w:fill="FFFFFF"/>
        <w:tabs>
          <w:tab w:val="left" w:pos="644"/>
        </w:tabs>
        <w:ind w:left="10" w:firstLine="283"/>
        <w:jc w:val="both"/>
        <w:rPr>
          <w:color w:val="000000"/>
          <w:spacing w:val="-3"/>
          <w:sz w:val="28"/>
          <w:szCs w:val="28"/>
        </w:rPr>
      </w:pPr>
      <w:r>
        <w:rPr>
          <w:color w:val="000000"/>
          <w:spacing w:val="1"/>
          <w:sz w:val="28"/>
          <w:szCs w:val="28"/>
        </w:rPr>
        <w:t xml:space="preserve"> Количество групп в дошкольном образовательном учрежде</w:t>
      </w:r>
      <w:r>
        <w:rPr>
          <w:color w:val="000000"/>
          <w:spacing w:val="1"/>
          <w:sz w:val="28"/>
          <w:szCs w:val="28"/>
        </w:rPr>
        <w:softHyphen/>
      </w:r>
      <w:r>
        <w:rPr>
          <w:color w:val="000000"/>
          <w:spacing w:val="2"/>
          <w:sz w:val="28"/>
          <w:szCs w:val="28"/>
        </w:rPr>
        <w:t>нии определяется учредителем исходя из их предельной наполня</w:t>
      </w:r>
      <w:r>
        <w:rPr>
          <w:color w:val="000000"/>
          <w:spacing w:val="2"/>
          <w:sz w:val="28"/>
          <w:szCs w:val="28"/>
        </w:rPr>
        <w:softHyphen/>
      </w:r>
      <w:r>
        <w:rPr>
          <w:color w:val="000000"/>
          <w:spacing w:val="5"/>
          <w:sz w:val="28"/>
          <w:szCs w:val="28"/>
        </w:rPr>
        <w:t>емости, принятой при расчете норматива бюджетного финанси</w:t>
      </w:r>
      <w:r>
        <w:rPr>
          <w:color w:val="000000"/>
          <w:spacing w:val="5"/>
          <w:sz w:val="28"/>
          <w:szCs w:val="28"/>
        </w:rPr>
        <w:softHyphen/>
      </w:r>
      <w:r>
        <w:rPr>
          <w:color w:val="000000"/>
          <w:spacing w:val="-3"/>
          <w:sz w:val="28"/>
          <w:szCs w:val="28"/>
        </w:rPr>
        <w:t>рования. В группах:</w:t>
      </w:r>
    </w:p>
    <w:p w:rsidR="00AF61D2" w:rsidRDefault="00AF61D2">
      <w:pPr>
        <w:shd w:val="clear" w:color="auto" w:fill="FFFFFF"/>
        <w:ind w:left="298" w:right="2534"/>
        <w:jc w:val="both"/>
        <w:rPr>
          <w:color w:val="000000"/>
          <w:spacing w:val="1"/>
          <w:sz w:val="28"/>
          <w:szCs w:val="28"/>
        </w:rPr>
      </w:pPr>
      <w:r>
        <w:rPr>
          <w:color w:val="000000"/>
          <w:spacing w:val="1"/>
          <w:sz w:val="28"/>
          <w:szCs w:val="28"/>
        </w:rPr>
        <w:t xml:space="preserve">от 2 месяцев до 1 года —10 детей; </w:t>
      </w:r>
    </w:p>
    <w:p w:rsidR="00AF61D2" w:rsidRDefault="00AF61D2">
      <w:pPr>
        <w:shd w:val="clear" w:color="auto" w:fill="FFFFFF"/>
        <w:ind w:left="298" w:right="2534"/>
        <w:jc w:val="both"/>
        <w:rPr>
          <w:color w:val="000000"/>
          <w:spacing w:val="1"/>
          <w:sz w:val="28"/>
          <w:szCs w:val="28"/>
        </w:rPr>
      </w:pPr>
      <w:r>
        <w:rPr>
          <w:color w:val="000000"/>
          <w:spacing w:val="1"/>
          <w:sz w:val="28"/>
          <w:szCs w:val="28"/>
        </w:rPr>
        <w:t xml:space="preserve">от 1 года до 3 лет —15 детей; </w:t>
      </w:r>
    </w:p>
    <w:p w:rsidR="00AF61D2" w:rsidRDefault="00AF61D2">
      <w:pPr>
        <w:shd w:val="clear" w:color="auto" w:fill="FFFFFF"/>
        <w:ind w:left="298" w:right="2534"/>
        <w:jc w:val="both"/>
        <w:rPr>
          <w:color w:val="000000"/>
          <w:sz w:val="28"/>
          <w:szCs w:val="28"/>
        </w:rPr>
      </w:pPr>
      <w:r>
        <w:rPr>
          <w:color w:val="000000"/>
          <w:sz w:val="28"/>
          <w:szCs w:val="28"/>
        </w:rPr>
        <w:t>от 3 лет до 7 лет —20 детей.</w:t>
      </w:r>
    </w:p>
    <w:p w:rsidR="00AF61D2" w:rsidRDefault="00AF61D2">
      <w:pPr>
        <w:shd w:val="clear" w:color="auto" w:fill="FFFFFF"/>
        <w:ind w:left="307"/>
        <w:jc w:val="both"/>
        <w:rPr>
          <w:color w:val="000000"/>
          <w:spacing w:val="-1"/>
          <w:sz w:val="28"/>
          <w:szCs w:val="28"/>
        </w:rPr>
      </w:pPr>
      <w:r>
        <w:rPr>
          <w:color w:val="000000"/>
          <w:spacing w:val="-1"/>
          <w:sz w:val="28"/>
          <w:szCs w:val="28"/>
        </w:rPr>
        <w:t>В разновозрастных группах:</w:t>
      </w:r>
    </w:p>
    <w:p w:rsidR="00AF61D2" w:rsidRDefault="00AF61D2">
      <w:pPr>
        <w:shd w:val="clear" w:color="auto" w:fill="FFFFFF"/>
        <w:ind w:left="19" w:right="5" w:firstLine="283"/>
        <w:jc w:val="both"/>
        <w:rPr>
          <w:color w:val="000000"/>
          <w:spacing w:val="7"/>
          <w:sz w:val="28"/>
          <w:szCs w:val="28"/>
        </w:rPr>
      </w:pPr>
      <w:r>
        <w:rPr>
          <w:color w:val="000000"/>
          <w:spacing w:val="2"/>
          <w:sz w:val="28"/>
          <w:szCs w:val="28"/>
        </w:rPr>
        <w:t xml:space="preserve">при наличии в группе детей двух возрастов (от 2 месяцев до </w:t>
      </w:r>
      <w:r>
        <w:rPr>
          <w:color w:val="000000"/>
          <w:spacing w:val="7"/>
          <w:sz w:val="28"/>
          <w:szCs w:val="28"/>
        </w:rPr>
        <w:t>З лет) - 8 детей;</w:t>
      </w:r>
    </w:p>
    <w:p w:rsidR="00AF61D2" w:rsidRDefault="00AF61D2">
      <w:pPr>
        <w:shd w:val="clear" w:color="auto" w:fill="FFFFFF"/>
        <w:ind w:left="14" w:right="5" w:firstLine="288"/>
        <w:jc w:val="both"/>
        <w:rPr>
          <w:color w:val="000000"/>
          <w:spacing w:val="3"/>
          <w:sz w:val="28"/>
          <w:szCs w:val="28"/>
        </w:rPr>
      </w:pPr>
      <w:r>
        <w:rPr>
          <w:color w:val="000000"/>
          <w:spacing w:val="8"/>
          <w:sz w:val="28"/>
          <w:szCs w:val="28"/>
        </w:rPr>
        <w:t xml:space="preserve">при наличии в группе детей любых трех возрастов (от 3 до </w:t>
      </w:r>
      <w:r>
        <w:rPr>
          <w:color w:val="000000"/>
          <w:spacing w:val="3"/>
          <w:sz w:val="28"/>
          <w:szCs w:val="28"/>
        </w:rPr>
        <w:t>7 лет) - 10 детей;</w:t>
      </w:r>
    </w:p>
    <w:p w:rsidR="00AF61D2" w:rsidRDefault="00AF61D2">
      <w:pPr>
        <w:shd w:val="clear" w:color="auto" w:fill="FFFFFF"/>
        <w:ind w:left="19" w:right="14" w:firstLine="278"/>
        <w:jc w:val="both"/>
        <w:rPr>
          <w:color w:val="000000"/>
          <w:spacing w:val="-6"/>
          <w:sz w:val="28"/>
          <w:szCs w:val="28"/>
        </w:rPr>
      </w:pPr>
      <w:r>
        <w:rPr>
          <w:color w:val="000000"/>
          <w:spacing w:val="-6"/>
          <w:sz w:val="28"/>
          <w:szCs w:val="28"/>
        </w:rPr>
        <w:t>при наличии в группе детей любых двух возрастов (от 3 до 7 лет) - 20 детей.</w:t>
      </w:r>
    </w:p>
    <w:p w:rsidR="00AF61D2" w:rsidRDefault="00AF61D2">
      <w:pPr>
        <w:shd w:val="clear" w:color="auto" w:fill="FFFFFF"/>
        <w:tabs>
          <w:tab w:val="left" w:pos="644"/>
        </w:tabs>
        <w:ind w:left="10" w:firstLine="283"/>
        <w:jc w:val="both"/>
        <w:rPr>
          <w:color w:val="000000"/>
          <w:spacing w:val="2"/>
          <w:sz w:val="28"/>
          <w:szCs w:val="28"/>
        </w:rPr>
      </w:pPr>
      <w:r>
        <w:rPr>
          <w:color w:val="000000"/>
          <w:spacing w:val="-9"/>
          <w:sz w:val="28"/>
          <w:szCs w:val="28"/>
        </w:rPr>
        <w:t>48.</w:t>
      </w:r>
      <w:r>
        <w:rPr>
          <w:color w:val="000000"/>
          <w:sz w:val="28"/>
          <w:szCs w:val="28"/>
        </w:rPr>
        <w:tab/>
        <w:t xml:space="preserve"> </w:t>
      </w:r>
      <w:r>
        <w:rPr>
          <w:color w:val="000000"/>
          <w:spacing w:val="-1"/>
          <w:sz w:val="28"/>
          <w:szCs w:val="28"/>
        </w:rPr>
        <w:t>В дошкольных образовательных учреждениях компенсирую</w:t>
      </w:r>
      <w:r>
        <w:rPr>
          <w:color w:val="000000"/>
          <w:spacing w:val="-1"/>
          <w:sz w:val="28"/>
          <w:szCs w:val="28"/>
        </w:rPr>
        <w:softHyphen/>
      </w:r>
      <w:r>
        <w:rPr>
          <w:color w:val="000000"/>
          <w:spacing w:val="1"/>
          <w:sz w:val="28"/>
          <w:szCs w:val="28"/>
        </w:rPr>
        <w:t xml:space="preserve">щего вида наполняемость групп устанавливается в зависимости от </w:t>
      </w:r>
      <w:r>
        <w:rPr>
          <w:color w:val="000000"/>
          <w:spacing w:val="9"/>
          <w:sz w:val="28"/>
          <w:szCs w:val="28"/>
        </w:rPr>
        <w:t xml:space="preserve">категории детей и их возраста (до 3-х лет и старше 3-х лет) и </w:t>
      </w:r>
      <w:r>
        <w:rPr>
          <w:color w:val="000000"/>
          <w:spacing w:val="2"/>
          <w:sz w:val="28"/>
          <w:szCs w:val="28"/>
        </w:rPr>
        <w:t>составляет соответственно:</w:t>
      </w:r>
    </w:p>
    <w:p w:rsidR="00AF61D2" w:rsidRDefault="00AF61D2">
      <w:pPr>
        <w:shd w:val="clear" w:color="auto" w:fill="FFFFFF"/>
        <w:ind w:left="283"/>
        <w:jc w:val="both"/>
        <w:rPr>
          <w:color w:val="000000"/>
          <w:spacing w:val="1"/>
          <w:sz w:val="28"/>
          <w:szCs w:val="28"/>
        </w:rPr>
      </w:pPr>
      <w:r>
        <w:rPr>
          <w:color w:val="000000"/>
          <w:spacing w:val="1"/>
          <w:sz w:val="28"/>
          <w:szCs w:val="28"/>
        </w:rPr>
        <w:t>для детей с тяжелыми нарушениями речи — до 6 и до 10 детей;</w:t>
      </w:r>
    </w:p>
    <w:p w:rsidR="00AF61D2" w:rsidRDefault="00AF61D2">
      <w:pPr>
        <w:shd w:val="clear" w:color="auto" w:fill="FFFFFF"/>
        <w:ind w:left="5" w:right="10" w:firstLine="278"/>
        <w:jc w:val="both"/>
        <w:rPr>
          <w:color w:val="000000"/>
          <w:spacing w:val="3"/>
          <w:sz w:val="28"/>
          <w:szCs w:val="28"/>
        </w:rPr>
      </w:pPr>
      <w:r>
        <w:rPr>
          <w:color w:val="000000"/>
          <w:spacing w:val="4"/>
          <w:sz w:val="28"/>
          <w:szCs w:val="28"/>
        </w:rPr>
        <w:t xml:space="preserve">для детей с фонетико-фонематическими нарушениями речи </w:t>
      </w:r>
      <w:r>
        <w:rPr>
          <w:color w:val="000000"/>
          <w:spacing w:val="3"/>
          <w:sz w:val="28"/>
          <w:szCs w:val="28"/>
        </w:rPr>
        <w:t>только в возрасте старше 3-х лет — до 12 детей;</w:t>
      </w:r>
    </w:p>
    <w:p w:rsidR="00AF61D2" w:rsidRDefault="00AF61D2">
      <w:pPr>
        <w:shd w:val="clear" w:color="auto" w:fill="FFFFFF"/>
        <w:ind w:left="288"/>
        <w:jc w:val="both"/>
        <w:rPr>
          <w:color w:val="000000"/>
          <w:spacing w:val="2"/>
          <w:sz w:val="28"/>
          <w:szCs w:val="28"/>
        </w:rPr>
      </w:pPr>
      <w:r>
        <w:rPr>
          <w:color w:val="000000"/>
          <w:spacing w:val="2"/>
          <w:sz w:val="28"/>
          <w:szCs w:val="28"/>
        </w:rPr>
        <w:t>для глухих детей — до 6 детей для обеих возрастных групп;</w:t>
      </w:r>
    </w:p>
    <w:p w:rsidR="00AF61D2" w:rsidRDefault="00AF61D2">
      <w:pPr>
        <w:shd w:val="clear" w:color="auto" w:fill="FFFFFF"/>
        <w:ind w:left="288"/>
        <w:jc w:val="both"/>
        <w:rPr>
          <w:color w:val="000000"/>
          <w:spacing w:val="3"/>
          <w:sz w:val="28"/>
          <w:szCs w:val="28"/>
        </w:rPr>
      </w:pPr>
      <w:r>
        <w:rPr>
          <w:color w:val="000000"/>
          <w:spacing w:val="3"/>
          <w:sz w:val="28"/>
          <w:szCs w:val="28"/>
        </w:rPr>
        <w:t>для слабослышащих детей —до 6 и до 8 детей;</w:t>
      </w:r>
    </w:p>
    <w:p w:rsidR="00AF61D2" w:rsidRDefault="00AF61D2">
      <w:pPr>
        <w:shd w:val="clear" w:color="auto" w:fill="FFFFFF"/>
        <w:ind w:left="288"/>
        <w:jc w:val="both"/>
        <w:rPr>
          <w:color w:val="000000"/>
          <w:spacing w:val="2"/>
          <w:sz w:val="28"/>
          <w:szCs w:val="28"/>
        </w:rPr>
      </w:pPr>
      <w:r>
        <w:rPr>
          <w:color w:val="000000"/>
          <w:spacing w:val="2"/>
          <w:sz w:val="28"/>
          <w:szCs w:val="28"/>
        </w:rPr>
        <w:t>для слепых детей — до 6 детей для обеих возрастных групп;</w:t>
      </w:r>
    </w:p>
    <w:p w:rsidR="00AF61D2" w:rsidRDefault="00AF61D2">
      <w:pPr>
        <w:shd w:val="clear" w:color="auto" w:fill="FFFFFF"/>
        <w:ind w:left="14" w:right="14" w:firstLine="274"/>
        <w:jc w:val="both"/>
        <w:rPr>
          <w:color w:val="000000"/>
          <w:spacing w:val="3"/>
          <w:sz w:val="28"/>
          <w:szCs w:val="28"/>
        </w:rPr>
      </w:pPr>
      <w:r>
        <w:rPr>
          <w:color w:val="000000"/>
          <w:spacing w:val="4"/>
          <w:sz w:val="28"/>
          <w:szCs w:val="28"/>
        </w:rPr>
        <w:t>для слабовидящих детей, для детей с амблиопией, косоглази</w:t>
      </w:r>
      <w:r>
        <w:rPr>
          <w:color w:val="000000"/>
          <w:spacing w:val="4"/>
          <w:sz w:val="28"/>
          <w:szCs w:val="28"/>
        </w:rPr>
        <w:softHyphen/>
      </w:r>
      <w:r>
        <w:rPr>
          <w:color w:val="000000"/>
          <w:spacing w:val="3"/>
          <w:sz w:val="28"/>
          <w:szCs w:val="28"/>
        </w:rPr>
        <w:t>ем — до 6 и до 10 детей;</w:t>
      </w:r>
    </w:p>
    <w:p w:rsidR="00AF61D2" w:rsidRDefault="00AF61D2">
      <w:pPr>
        <w:shd w:val="clear" w:color="auto" w:fill="FFFFFF"/>
        <w:ind w:right="10" w:firstLine="288"/>
        <w:jc w:val="both"/>
        <w:rPr>
          <w:color w:val="000000"/>
          <w:spacing w:val="5"/>
          <w:sz w:val="28"/>
          <w:szCs w:val="28"/>
        </w:rPr>
      </w:pPr>
      <w:r>
        <w:rPr>
          <w:color w:val="000000"/>
          <w:spacing w:val="5"/>
          <w:sz w:val="28"/>
          <w:szCs w:val="28"/>
        </w:rPr>
        <w:t>для детей с нарушениями опорно-двигательного аппарата — до 6 и до 8 детей;</w:t>
      </w:r>
    </w:p>
    <w:p w:rsidR="00AF61D2" w:rsidRDefault="00AF61D2">
      <w:pPr>
        <w:shd w:val="clear" w:color="auto" w:fill="FFFFFF"/>
        <w:ind w:left="5" w:right="10" w:firstLine="283"/>
        <w:jc w:val="both"/>
        <w:rPr>
          <w:color w:val="000000"/>
          <w:spacing w:val="-1"/>
          <w:sz w:val="28"/>
          <w:szCs w:val="28"/>
        </w:rPr>
      </w:pPr>
      <w:r>
        <w:rPr>
          <w:color w:val="000000"/>
          <w:spacing w:val="-3"/>
          <w:sz w:val="28"/>
          <w:szCs w:val="28"/>
        </w:rPr>
        <w:t xml:space="preserve">для детей с нарушением интеллекта (умственной отсталостью) — </w:t>
      </w:r>
      <w:r>
        <w:rPr>
          <w:color w:val="000000"/>
          <w:spacing w:val="-1"/>
          <w:sz w:val="28"/>
          <w:szCs w:val="28"/>
        </w:rPr>
        <w:t>до 6 и до 10 детей;</w:t>
      </w:r>
    </w:p>
    <w:p w:rsidR="00AF61D2" w:rsidRDefault="00AF61D2">
      <w:pPr>
        <w:shd w:val="clear" w:color="auto" w:fill="FFFFFF"/>
        <w:ind w:left="10" w:right="14" w:firstLine="278"/>
        <w:jc w:val="both"/>
        <w:rPr>
          <w:color w:val="000000"/>
          <w:spacing w:val="-2"/>
          <w:sz w:val="28"/>
          <w:szCs w:val="28"/>
        </w:rPr>
      </w:pPr>
      <w:r>
        <w:rPr>
          <w:color w:val="000000"/>
          <w:spacing w:val="-1"/>
          <w:sz w:val="28"/>
          <w:szCs w:val="28"/>
        </w:rPr>
        <w:t>для детей с задержкой психического развития — до 6 и до 10 де</w:t>
      </w:r>
      <w:r>
        <w:rPr>
          <w:color w:val="000000"/>
          <w:spacing w:val="-1"/>
          <w:sz w:val="28"/>
          <w:szCs w:val="28"/>
        </w:rPr>
        <w:softHyphen/>
      </w:r>
      <w:r>
        <w:rPr>
          <w:color w:val="000000"/>
          <w:spacing w:val="-2"/>
          <w:sz w:val="28"/>
          <w:szCs w:val="28"/>
        </w:rPr>
        <w:t>тей;</w:t>
      </w:r>
    </w:p>
    <w:p w:rsidR="00AF61D2" w:rsidRDefault="00AF61D2">
      <w:pPr>
        <w:shd w:val="clear" w:color="auto" w:fill="FFFFFF"/>
        <w:ind w:left="106" w:firstLine="254"/>
        <w:jc w:val="both"/>
        <w:rPr>
          <w:color w:val="000000"/>
          <w:spacing w:val="7"/>
          <w:sz w:val="28"/>
          <w:szCs w:val="28"/>
        </w:rPr>
      </w:pPr>
      <w:r>
        <w:rPr>
          <w:color w:val="000000"/>
          <w:sz w:val="28"/>
          <w:szCs w:val="28"/>
        </w:rPr>
        <w:t xml:space="preserve">для детей с глубокой умственной отсталостью только в возрасте </w:t>
      </w:r>
      <w:r>
        <w:rPr>
          <w:color w:val="000000"/>
          <w:spacing w:val="7"/>
          <w:sz w:val="28"/>
          <w:szCs w:val="28"/>
        </w:rPr>
        <w:t>старше 3-х лет — до 8 детей;</w:t>
      </w:r>
    </w:p>
    <w:p w:rsidR="00AF61D2" w:rsidRDefault="00AF61D2">
      <w:pPr>
        <w:shd w:val="clear" w:color="auto" w:fill="FFFFFF"/>
        <w:ind w:left="350"/>
        <w:jc w:val="both"/>
        <w:rPr>
          <w:color w:val="000000"/>
          <w:spacing w:val="5"/>
          <w:sz w:val="28"/>
          <w:szCs w:val="28"/>
        </w:rPr>
      </w:pPr>
      <w:r>
        <w:rPr>
          <w:color w:val="000000"/>
          <w:spacing w:val="5"/>
          <w:sz w:val="28"/>
          <w:szCs w:val="28"/>
        </w:rPr>
        <w:t>для детей с туберкулезной инфекцией — до 10 и до 15 детей;</w:t>
      </w:r>
    </w:p>
    <w:p w:rsidR="00AF61D2" w:rsidRDefault="00AF61D2">
      <w:pPr>
        <w:shd w:val="clear" w:color="auto" w:fill="FFFFFF"/>
        <w:ind w:left="350"/>
        <w:jc w:val="both"/>
        <w:rPr>
          <w:color w:val="000000"/>
          <w:spacing w:val="4"/>
          <w:sz w:val="28"/>
          <w:szCs w:val="28"/>
        </w:rPr>
      </w:pPr>
      <w:r>
        <w:rPr>
          <w:color w:val="000000"/>
          <w:spacing w:val="4"/>
          <w:sz w:val="28"/>
          <w:szCs w:val="28"/>
        </w:rPr>
        <w:t>для детей, часто болеющих — до 10 и до 15 детей;</w:t>
      </w:r>
    </w:p>
    <w:p w:rsidR="00AF61D2" w:rsidRDefault="00AF61D2">
      <w:pPr>
        <w:shd w:val="clear" w:color="auto" w:fill="FFFFFF"/>
        <w:ind w:left="62" w:right="14" w:firstLine="288"/>
        <w:jc w:val="both"/>
        <w:rPr>
          <w:color w:val="000000"/>
          <w:spacing w:val="3"/>
          <w:sz w:val="28"/>
          <w:szCs w:val="28"/>
        </w:rPr>
      </w:pPr>
      <w:r>
        <w:rPr>
          <w:color w:val="000000"/>
          <w:spacing w:val="6"/>
          <w:sz w:val="28"/>
          <w:szCs w:val="28"/>
        </w:rPr>
        <w:t xml:space="preserve">для детей со сложными дефектами (2 и более дефекта) — до </w:t>
      </w:r>
      <w:r>
        <w:rPr>
          <w:color w:val="000000"/>
          <w:spacing w:val="3"/>
          <w:sz w:val="28"/>
          <w:szCs w:val="28"/>
        </w:rPr>
        <w:t>для обеих возрастных групп;</w:t>
      </w:r>
    </w:p>
    <w:p w:rsidR="00AF61D2" w:rsidRDefault="00AF61D2">
      <w:pPr>
        <w:shd w:val="clear" w:color="auto" w:fill="FFFFFF"/>
        <w:ind w:left="96" w:right="19" w:firstLine="250"/>
        <w:jc w:val="both"/>
        <w:rPr>
          <w:color w:val="000000"/>
          <w:spacing w:val="-4"/>
          <w:sz w:val="28"/>
          <w:szCs w:val="28"/>
        </w:rPr>
      </w:pPr>
      <w:r>
        <w:rPr>
          <w:color w:val="000000"/>
          <w:spacing w:val="13"/>
          <w:sz w:val="28"/>
          <w:szCs w:val="28"/>
        </w:rPr>
        <w:t xml:space="preserve">для детей с иными отклонениями в развитии — до 10 и до </w:t>
      </w:r>
      <w:r>
        <w:rPr>
          <w:color w:val="000000"/>
          <w:spacing w:val="-4"/>
          <w:sz w:val="28"/>
          <w:szCs w:val="28"/>
        </w:rPr>
        <w:t>15 детей.</w:t>
      </w:r>
    </w:p>
    <w:p w:rsidR="00AF61D2" w:rsidRDefault="00AF61D2" w:rsidP="00AF61D2">
      <w:pPr>
        <w:numPr>
          <w:ilvl w:val="0"/>
          <w:numId w:val="100"/>
        </w:numPr>
        <w:shd w:val="clear" w:color="auto" w:fill="FFFFFF"/>
        <w:tabs>
          <w:tab w:val="left" w:pos="706"/>
        </w:tabs>
        <w:ind w:left="34" w:firstLine="302"/>
        <w:jc w:val="both"/>
        <w:rPr>
          <w:color w:val="000000"/>
          <w:spacing w:val="7"/>
          <w:sz w:val="28"/>
          <w:szCs w:val="28"/>
        </w:rPr>
      </w:pPr>
      <w:r>
        <w:rPr>
          <w:color w:val="000000"/>
          <w:spacing w:val="3"/>
          <w:sz w:val="28"/>
          <w:szCs w:val="28"/>
        </w:rPr>
        <w:t xml:space="preserve"> Для малокомплектных сельских дошкольных образователь</w:t>
      </w:r>
      <w:r>
        <w:rPr>
          <w:color w:val="000000"/>
          <w:spacing w:val="3"/>
          <w:sz w:val="28"/>
          <w:szCs w:val="28"/>
        </w:rPr>
        <w:softHyphen/>
      </w:r>
      <w:r>
        <w:rPr>
          <w:color w:val="000000"/>
          <w:spacing w:val="8"/>
          <w:sz w:val="28"/>
          <w:szCs w:val="28"/>
        </w:rPr>
        <w:t xml:space="preserve">ных учреждений норматив финансирования должен учитывать </w:t>
      </w:r>
      <w:r>
        <w:rPr>
          <w:color w:val="000000"/>
          <w:spacing w:val="7"/>
          <w:sz w:val="28"/>
          <w:szCs w:val="28"/>
        </w:rPr>
        <w:t>затраты, независящие от количества воспитанников.</w:t>
      </w:r>
    </w:p>
    <w:p w:rsidR="00AF61D2" w:rsidRDefault="00AF61D2" w:rsidP="00AF61D2">
      <w:pPr>
        <w:numPr>
          <w:ilvl w:val="0"/>
          <w:numId w:val="100"/>
        </w:numPr>
        <w:shd w:val="clear" w:color="auto" w:fill="FFFFFF"/>
        <w:tabs>
          <w:tab w:val="left" w:pos="706"/>
        </w:tabs>
        <w:ind w:left="34" w:firstLine="302"/>
        <w:jc w:val="both"/>
        <w:rPr>
          <w:color w:val="000000"/>
          <w:spacing w:val="1"/>
          <w:sz w:val="28"/>
          <w:szCs w:val="28"/>
        </w:rPr>
      </w:pPr>
      <w:r>
        <w:rPr>
          <w:color w:val="000000"/>
          <w:spacing w:val="3"/>
          <w:sz w:val="28"/>
          <w:szCs w:val="28"/>
        </w:rPr>
        <w:t xml:space="preserve"> Привлечение дошкольным образовательным учреждением</w:t>
      </w:r>
      <w:r>
        <w:rPr>
          <w:color w:val="000000"/>
          <w:spacing w:val="3"/>
          <w:sz w:val="28"/>
          <w:szCs w:val="28"/>
        </w:rPr>
        <w:br/>
      </w:r>
      <w:r>
        <w:rPr>
          <w:color w:val="000000"/>
          <w:spacing w:val="2"/>
          <w:sz w:val="28"/>
          <w:szCs w:val="28"/>
        </w:rPr>
        <w:t>дополнительных средств не влечет за собой снижения нормативов</w:t>
      </w:r>
      <w:r>
        <w:rPr>
          <w:color w:val="000000"/>
          <w:spacing w:val="2"/>
          <w:sz w:val="28"/>
          <w:szCs w:val="28"/>
        </w:rPr>
        <w:br/>
      </w:r>
      <w:r>
        <w:rPr>
          <w:color w:val="000000"/>
          <w:spacing w:val="8"/>
          <w:sz w:val="28"/>
          <w:szCs w:val="28"/>
        </w:rPr>
        <w:t>и (или) абсолютных размеров его финансирования из бюджета</w:t>
      </w:r>
      <w:r>
        <w:rPr>
          <w:color w:val="000000"/>
          <w:spacing w:val="8"/>
          <w:sz w:val="28"/>
          <w:szCs w:val="28"/>
        </w:rPr>
        <w:br/>
      </w:r>
      <w:r>
        <w:rPr>
          <w:color w:val="000000"/>
          <w:spacing w:val="1"/>
          <w:sz w:val="28"/>
          <w:szCs w:val="28"/>
        </w:rPr>
        <w:t>учредителя.</w:t>
      </w:r>
    </w:p>
    <w:p w:rsidR="00AF61D2" w:rsidRDefault="00AF61D2" w:rsidP="00AF61D2">
      <w:pPr>
        <w:numPr>
          <w:ilvl w:val="0"/>
          <w:numId w:val="100"/>
        </w:numPr>
        <w:shd w:val="clear" w:color="auto" w:fill="FFFFFF"/>
        <w:tabs>
          <w:tab w:val="left" w:pos="706"/>
        </w:tabs>
        <w:ind w:left="34" w:firstLine="302"/>
        <w:jc w:val="both"/>
        <w:rPr>
          <w:color w:val="000000"/>
          <w:spacing w:val="2"/>
          <w:sz w:val="28"/>
          <w:szCs w:val="28"/>
        </w:rPr>
      </w:pPr>
      <w:r>
        <w:rPr>
          <w:color w:val="000000"/>
          <w:spacing w:val="4"/>
          <w:sz w:val="28"/>
          <w:szCs w:val="28"/>
        </w:rPr>
        <w:t xml:space="preserve"> Дошкольное образовательное учреждение имеет самостоя</w:t>
      </w:r>
      <w:r>
        <w:rPr>
          <w:color w:val="000000"/>
          <w:spacing w:val="4"/>
          <w:sz w:val="28"/>
          <w:szCs w:val="28"/>
        </w:rPr>
        <w:softHyphen/>
      </w:r>
      <w:r>
        <w:rPr>
          <w:color w:val="000000"/>
          <w:spacing w:val="7"/>
          <w:sz w:val="28"/>
          <w:szCs w:val="28"/>
        </w:rPr>
        <w:t>тельный баланс и осуществляет финансово-хозяйственную дея</w:t>
      </w:r>
      <w:r>
        <w:rPr>
          <w:color w:val="000000"/>
          <w:spacing w:val="7"/>
          <w:sz w:val="28"/>
          <w:szCs w:val="28"/>
        </w:rPr>
        <w:softHyphen/>
      </w:r>
      <w:r>
        <w:rPr>
          <w:color w:val="000000"/>
          <w:spacing w:val="2"/>
          <w:sz w:val="28"/>
          <w:szCs w:val="28"/>
        </w:rPr>
        <w:t>тельность в пределах бюджетных и внебюджетных средств.</w:t>
      </w:r>
    </w:p>
    <w:p w:rsidR="00AF61D2" w:rsidRDefault="00AF61D2" w:rsidP="00AF61D2">
      <w:pPr>
        <w:numPr>
          <w:ilvl w:val="0"/>
          <w:numId w:val="100"/>
        </w:numPr>
        <w:shd w:val="clear" w:color="auto" w:fill="FFFFFF"/>
        <w:tabs>
          <w:tab w:val="left" w:pos="706"/>
        </w:tabs>
        <w:ind w:left="34" w:firstLine="302"/>
        <w:jc w:val="both"/>
        <w:rPr>
          <w:color w:val="000000"/>
          <w:spacing w:val="5"/>
          <w:sz w:val="28"/>
          <w:szCs w:val="28"/>
        </w:rPr>
      </w:pPr>
      <w:r>
        <w:rPr>
          <w:color w:val="000000"/>
          <w:spacing w:val="3"/>
          <w:sz w:val="28"/>
          <w:szCs w:val="28"/>
        </w:rPr>
        <w:t xml:space="preserve"> Финансовые и материальные средства, закрепленные за до</w:t>
      </w:r>
      <w:r>
        <w:rPr>
          <w:color w:val="000000"/>
          <w:spacing w:val="3"/>
          <w:sz w:val="28"/>
          <w:szCs w:val="28"/>
        </w:rPr>
        <w:softHyphen/>
      </w:r>
      <w:r>
        <w:rPr>
          <w:color w:val="000000"/>
          <w:spacing w:val="-1"/>
          <w:sz w:val="28"/>
          <w:szCs w:val="28"/>
        </w:rPr>
        <w:t>школьным образовательным учреждением или являющиеся его соб</w:t>
      </w:r>
      <w:r>
        <w:rPr>
          <w:color w:val="000000"/>
          <w:spacing w:val="-1"/>
          <w:sz w:val="28"/>
          <w:szCs w:val="28"/>
        </w:rPr>
        <w:softHyphen/>
      </w:r>
      <w:r>
        <w:rPr>
          <w:color w:val="000000"/>
          <w:spacing w:val="7"/>
          <w:sz w:val="28"/>
          <w:szCs w:val="28"/>
        </w:rPr>
        <w:t>ственностью, используются им в порядке, установленном зако</w:t>
      </w:r>
      <w:r>
        <w:rPr>
          <w:color w:val="000000"/>
          <w:spacing w:val="7"/>
          <w:sz w:val="28"/>
          <w:szCs w:val="28"/>
        </w:rPr>
        <w:softHyphen/>
      </w:r>
      <w:r>
        <w:rPr>
          <w:color w:val="000000"/>
          <w:spacing w:val="5"/>
          <w:sz w:val="28"/>
          <w:szCs w:val="28"/>
        </w:rPr>
        <w:t>нодательством Российской Федерации.</w:t>
      </w:r>
    </w:p>
    <w:p w:rsidR="00AF61D2" w:rsidRDefault="00AF61D2" w:rsidP="00AF61D2">
      <w:pPr>
        <w:numPr>
          <w:ilvl w:val="0"/>
          <w:numId w:val="100"/>
        </w:numPr>
        <w:shd w:val="clear" w:color="auto" w:fill="FFFFFF"/>
        <w:tabs>
          <w:tab w:val="left" w:pos="706"/>
        </w:tabs>
        <w:ind w:left="34" w:firstLine="302"/>
        <w:jc w:val="both"/>
        <w:rPr>
          <w:color w:val="000000"/>
          <w:spacing w:val="5"/>
          <w:sz w:val="28"/>
          <w:szCs w:val="28"/>
        </w:rPr>
      </w:pPr>
      <w:r>
        <w:rPr>
          <w:color w:val="000000"/>
          <w:spacing w:val="5"/>
          <w:sz w:val="28"/>
          <w:szCs w:val="28"/>
        </w:rPr>
        <w:t xml:space="preserve"> При ликвидации дошкольного образовательного учрежде</w:t>
      </w:r>
      <w:r>
        <w:rPr>
          <w:color w:val="000000"/>
          <w:spacing w:val="5"/>
          <w:sz w:val="28"/>
          <w:szCs w:val="28"/>
        </w:rPr>
        <w:softHyphen/>
      </w:r>
      <w:r>
        <w:rPr>
          <w:color w:val="000000"/>
          <w:spacing w:val="3"/>
          <w:sz w:val="28"/>
          <w:szCs w:val="28"/>
        </w:rPr>
        <w:t>ния денежные средства и иное имущество дошкольного образова</w:t>
      </w:r>
      <w:r>
        <w:rPr>
          <w:color w:val="000000"/>
          <w:spacing w:val="3"/>
          <w:sz w:val="28"/>
          <w:szCs w:val="28"/>
        </w:rPr>
        <w:softHyphen/>
        <w:t>тельного учреждения, за вычетом платежей по покрытию его обя</w:t>
      </w:r>
      <w:r>
        <w:rPr>
          <w:color w:val="000000"/>
          <w:spacing w:val="3"/>
          <w:sz w:val="28"/>
          <w:szCs w:val="28"/>
        </w:rPr>
        <w:softHyphen/>
        <w:t>зательств, используются в соответствии с законодательством Рос</w:t>
      </w:r>
      <w:r>
        <w:rPr>
          <w:color w:val="000000"/>
          <w:spacing w:val="3"/>
          <w:sz w:val="28"/>
          <w:szCs w:val="28"/>
        </w:rPr>
        <w:softHyphen/>
      </w:r>
      <w:r>
        <w:rPr>
          <w:color w:val="000000"/>
          <w:spacing w:val="5"/>
          <w:sz w:val="28"/>
          <w:szCs w:val="28"/>
        </w:rPr>
        <w:t>сийской Федерации и его уставом.</w:t>
      </w:r>
    </w:p>
    <w:p w:rsidR="00AF61D2" w:rsidRDefault="00AF61D2">
      <w:pPr>
        <w:ind w:firstLine="708"/>
        <w:jc w:val="both"/>
        <w:rPr>
          <w:spacing w:val="1"/>
          <w:sz w:val="28"/>
          <w:szCs w:val="28"/>
        </w:rPr>
      </w:pPr>
    </w:p>
    <w:p w:rsidR="00AF61D2" w:rsidRDefault="00AF61D2">
      <w:pPr>
        <w:ind w:firstLine="708"/>
        <w:jc w:val="both"/>
        <w:rPr>
          <w:spacing w:val="1"/>
          <w:sz w:val="28"/>
          <w:szCs w:val="28"/>
        </w:rPr>
      </w:pPr>
    </w:p>
    <w:p w:rsidR="00AF61D2" w:rsidRDefault="00AF61D2">
      <w:pPr>
        <w:ind w:firstLine="708"/>
        <w:jc w:val="both"/>
        <w:rPr>
          <w:spacing w:val="1"/>
          <w:sz w:val="28"/>
          <w:szCs w:val="28"/>
        </w:rPr>
      </w:pPr>
    </w:p>
    <w:p w:rsidR="00AF61D2" w:rsidRDefault="00AF61D2">
      <w:pPr>
        <w:ind w:firstLine="708"/>
        <w:jc w:val="both"/>
        <w:rPr>
          <w:spacing w:val="1"/>
          <w:sz w:val="28"/>
          <w:szCs w:val="28"/>
        </w:rPr>
      </w:pPr>
    </w:p>
    <w:p w:rsidR="00AF61D2" w:rsidRDefault="00AF61D2">
      <w:pPr>
        <w:ind w:firstLine="708"/>
        <w:jc w:val="both"/>
        <w:rPr>
          <w:spacing w:val="1"/>
          <w:sz w:val="28"/>
          <w:szCs w:val="28"/>
        </w:rPr>
      </w:pPr>
    </w:p>
    <w:p w:rsidR="00AF61D2" w:rsidRDefault="00AF61D2">
      <w:pPr>
        <w:ind w:firstLine="708"/>
        <w:jc w:val="both"/>
        <w:rPr>
          <w:spacing w:val="1"/>
          <w:sz w:val="28"/>
          <w:szCs w:val="28"/>
        </w:rPr>
      </w:pPr>
    </w:p>
    <w:p w:rsidR="00AF61D2" w:rsidRDefault="00AF61D2">
      <w:pPr>
        <w:sectPr w:rsidR="00AF61D2">
          <w:footerReference w:type="default" r:id="rId7"/>
          <w:footnotePr>
            <w:pos w:val="beneathText"/>
          </w:footnotePr>
          <w:pgSz w:w="11905" w:h="16837"/>
          <w:pgMar w:top="1134" w:right="567" w:bottom="1134" w:left="1701" w:header="720" w:footer="720" w:gutter="0"/>
          <w:cols w:space="720"/>
          <w:titlePg/>
          <w:docGrid w:linePitch="360"/>
        </w:sectPr>
      </w:pPr>
    </w:p>
    <w:p w:rsidR="00AF61D2" w:rsidRDefault="00AF61D2">
      <w:pPr>
        <w:jc w:val="both"/>
        <w:rPr>
          <w:b/>
          <w:bCs/>
          <w:sz w:val="28"/>
          <w:szCs w:val="28"/>
        </w:rPr>
      </w:pPr>
      <w:r>
        <w:rPr>
          <w:b/>
          <w:bCs/>
          <w:spacing w:val="-3"/>
          <w:sz w:val="28"/>
          <w:szCs w:val="28"/>
        </w:rPr>
        <w:t>Письмо</w:t>
      </w:r>
      <w:r>
        <w:rPr>
          <w:b/>
          <w:bCs/>
          <w:sz w:val="28"/>
          <w:szCs w:val="28"/>
        </w:rPr>
        <w:t xml:space="preserve"> </w:t>
      </w:r>
      <w:r>
        <w:rPr>
          <w:b/>
          <w:bCs/>
          <w:spacing w:val="-2"/>
          <w:sz w:val="28"/>
          <w:szCs w:val="28"/>
        </w:rPr>
        <w:t>Управления</w:t>
      </w:r>
      <w:r>
        <w:rPr>
          <w:b/>
          <w:bCs/>
          <w:sz w:val="28"/>
          <w:szCs w:val="28"/>
        </w:rPr>
        <w:t xml:space="preserve"> </w:t>
      </w:r>
      <w:r>
        <w:rPr>
          <w:b/>
          <w:bCs/>
          <w:spacing w:val="-1"/>
          <w:sz w:val="28"/>
          <w:szCs w:val="28"/>
        </w:rPr>
        <w:t>специального</w:t>
      </w:r>
      <w:r>
        <w:rPr>
          <w:b/>
          <w:bCs/>
          <w:sz w:val="28"/>
          <w:szCs w:val="28"/>
        </w:rPr>
        <w:tab/>
      </w:r>
      <w:r>
        <w:rPr>
          <w:b/>
          <w:bCs/>
          <w:spacing w:val="-4"/>
          <w:sz w:val="28"/>
          <w:szCs w:val="28"/>
        </w:rPr>
        <w:t>образования</w:t>
      </w:r>
      <w:r>
        <w:rPr>
          <w:b/>
          <w:bCs/>
          <w:sz w:val="28"/>
          <w:szCs w:val="28"/>
        </w:rPr>
        <w:t xml:space="preserve"> </w:t>
      </w:r>
      <w:r>
        <w:rPr>
          <w:b/>
          <w:bCs/>
          <w:spacing w:val="-2"/>
          <w:sz w:val="28"/>
          <w:szCs w:val="28"/>
        </w:rPr>
        <w:t>Минобразования</w:t>
      </w:r>
      <w:r>
        <w:rPr>
          <w:b/>
          <w:bCs/>
          <w:sz w:val="28"/>
          <w:szCs w:val="28"/>
        </w:rPr>
        <w:t xml:space="preserve"> </w:t>
      </w:r>
      <w:r>
        <w:rPr>
          <w:b/>
          <w:bCs/>
          <w:spacing w:val="-18"/>
          <w:sz w:val="28"/>
          <w:szCs w:val="28"/>
        </w:rPr>
        <w:t>РФ</w:t>
      </w:r>
      <w:r>
        <w:rPr>
          <w:b/>
          <w:bCs/>
          <w:sz w:val="28"/>
          <w:szCs w:val="28"/>
        </w:rPr>
        <w:t xml:space="preserve"> от 30 мая 2003 г. N 27/2881-6</w:t>
      </w:r>
    </w:p>
    <w:p w:rsidR="00AF61D2" w:rsidRDefault="00AF61D2">
      <w:pPr>
        <w:jc w:val="both"/>
        <w:rPr>
          <w:b/>
          <w:bCs/>
          <w:sz w:val="28"/>
          <w:szCs w:val="28"/>
        </w:rPr>
      </w:pPr>
    </w:p>
    <w:p w:rsidR="00AF61D2" w:rsidRDefault="00AF61D2">
      <w:pPr>
        <w:jc w:val="both"/>
        <w:rPr>
          <w:b/>
          <w:bCs/>
          <w:spacing w:val="-5"/>
          <w:sz w:val="28"/>
          <w:szCs w:val="28"/>
        </w:rPr>
      </w:pPr>
      <w:r>
        <w:rPr>
          <w:b/>
          <w:bCs/>
          <w:spacing w:val="-4"/>
          <w:sz w:val="28"/>
          <w:szCs w:val="28"/>
        </w:rPr>
        <w:t xml:space="preserve">"О единых требованиях к наименованию и организации деятельности классов компенсирующего обучения </w:t>
      </w:r>
      <w:r>
        <w:rPr>
          <w:b/>
          <w:bCs/>
          <w:spacing w:val="-5"/>
          <w:sz w:val="28"/>
          <w:szCs w:val="28"/>
        </w:rPr>
        <w:t>и классов для детей с задержкой психического развития''</w:t>
      </w:r>
    </w:p>
    <w:p w:rsidR="00AF61D2" w:rsidRDefault="00AF61D2">
      <w:pPr>
        <w:jc w:val="both"/>
        <w:rPr>
          <w:sz w:val="28"/>
          <w:szCs w:val="28"/>
        </w:rPr>
      </w:pPr>
    </w:p>
    <w:p w:rsidR="00AF61D2" w:rsidRDefault="00AF61D2">
      <w:pPr>
        <w:ind w:firstLine="708"/>
        <w:jc w:val="both"/>
        <w:rPr>
          <w:sz w:val="28"/>
          <w:szCs w:val="28"/>
        </w:rPr>
      </w:pPr>
      <w:r>
        <w:rPr>
          <w:sz w:val="28"/>
          <w:szCs w:val="28"/>
        </w:rPr>
        <w:t xml:space="preserve">Мониторинговое исследование, проведенное Министерством образования Российской Федерации в 2002/03 учебном году выявило наличие в общеобразовательных учреждениях Российской Федерации классов различных наименований </w:t>
      </w:r>
      <w:r>
        <w:rPr>
          <w:spacing w:val="4"/>
          <w:sz w:val="28"/>
          <w:szCs w:val="28"/>
        </w:rPr>
        <w:t xml:space="preserve">(коррекционно-развивающего обучения, адаптации, здоровья, педагогической поддержки, выравнивания, интенсивного </w:t>
      </w:r>
      <w:r>
        <w:rPr>
          <w:spacing w:val="2"/>
          <w:sz w:val="28"/>
          <w:szCs w:val="28"/>
        </w:rPr>
        <w:t xml:space="preserve">развития, повышенного внимания и др.). Данный факт был подтвержден мнением участников Всероссийской конференции по </w:t>
      </w:r>
      <w:r>
        <w:rPr>
          <w:spacing w:val="1"/>
          <w:sz w:val="28"/>
          <w:szCs w:val="28"/>
        </w:rPr>
        <w:t xml:space="preserve">проблеме "Компенсирующее и коррекционно-развивающее обучение: задачи и перспективы развития" (февраль, 2003 год), </w:t>
      </w:r>
      <w:r>
        <w:rPr>
          <w:sz w:val="28"/>
          <w:szCs w:val="28"/>
        </w:rPr>
        <w:t>зафиксированным в резолюции конференции, которая была доведена до сведения органов управления образованием субъектов Российской Федерации информационным письмом от 18 апреля 2003 г. N 27/2756-6.</w:t>
      </w:r>
    </w:p>
    <w:p w:rsidR="00AF61D2" w:rsidRDefault="00AF61D2">
      <w:pPr>
        <w:ind w:firstLine="708"/>
        <w:jc w:val="both"/>
        <w:rPr>
          <w:spacing w:val="-1"/>
          <w:sz w:val="28"/>
          <w:szCs w:val="28"/>
        </w:rPr>
      </w:pPr>
      <w:r>
        <w:rPr>
          <w:spacing w:val="2"/>
          <w:sz w:val="28"/>
          <w:szCs w:val="28"/>
        </w:rPr>
        <w:t xml:space="preserve">В связи с поступающими запросами об организации деятельности этих классов Министерство считает необходимым </w:t>
      </w:r>
      <w:r>
        <w:rPr>
          <w:spacing w:val="-1"/>
          <w:sz w:val="28"/>
          <w:szCs w:val="28"/>
        </w:rPr>
        <w:t>разъяснить следующее.</w:t>
      </w:r>
    </w:p>
    <w:p w:rsidR="00AF61D2" w:rsidRDefault="00AF61D2">
      <w:pPr>
        <w:ind w:firstLine="708"/>
        <w:jc w:val="both"/>
        <w:rPr>
          <w:spacing w:val="-1"/>
          <w:sz w:val="28"/>
          <w:szCs w:val="28"/>
        </w:rPr>
      </w:pPr>
      <w:r>
        <w:rPr>
          <w:spacing w:val="6"/>
          <w:sz w:val="28"/>
          <w:szCs w:val="28"/>
          <w:u w:val="single"/>
        </w:rPr>
        <w:t>Типовым положением</w:t>
      </w:r>
      <w:r>
        <w:rPr>
          <w:spacing w:val="6"/>
          <w:sz w:val="28"/>
          <w:szCs w:val="28"/>
        </w:rPr>
        <w:t xml:space="preserve"> об общеобразовательном учреждении, утвержденным </w:t>
      </w:r>
      <w:r>
        <w:rPr>
          <w:spacing w:val="6"/>
          <w:sz w:val="28"/>
          <w:szCs w:val="28"/>
          <w:u w:val="single"/>
        </w:rPr>
        <w:t>постановлением</w:t>
      </w:r>
      <w:r>
        <w:rPr>
          <w:spacing w:val="6"/>
          <w:sz w:val="28"/>
          <w:szCs w:val="28"/>
        </w:rPr>
        <w:t xml:space="preserve"> Правительства </w:t>
      </w:r>
      <w:r>
        <w:rPr>
          <w:spacing w:val="1"/>
          <w:sz w:val="28"/>
          <w:szCs w:val="28"/>
        </w:rPr>
        <w:t xml:space="preserve">Российской Федерации от 19 марта 2001 г. N 196, предусмотрено открытие в общеобразовательных учреждениях Российской Федерации классов компенсирующего обучения и специальных (коррекционных) классов для обучающихся с отклонениями в развитии. Функционирование в общеобразовательных учреждениях классов иных наименований Типовым положением не </w:t>
      </w:r>
      <w:r>
        <w:rPr>
          <w:spacing w:val="-1"/>
          <w:sz w:val="28"/>
          <w:szCs w:val="28"/>
        </w:rPr>
        <w:t>предусмотрено.</w:t>
      </w:r>
    </w:p>
    <w:p w:rsidR="00AF61D2" w:rsidRDefault="00AF61D2">
      <w:pPr>
        <w:ind w:firstLine="708"/>
        <w:jc w:val="both"/>
        <w:rPr>
          <w:spacing w:val="-3"/>
          <w:sz w:val="28"/>
          <w:szCs w:val="28"/>
        </w:rPr>
      </w:pPr>
      <w:r>
        <w:rPr>
          <w:sz w:val="28"/>
          <w:szCs w:val="28"/>
        </w:rPr>
        <w:t xml:space="preserve">Одновременно, разъясняем, что деятельность классов компенсирующего обучения в настоящее время регламентируется </w:t>
      </w:r>
      <w:r>
        <w:rPr>
          <w:spacing w:val="1"/>
          <w:sz w:val="28"/>
          <w:szCs w:val="28"/>
        </w:rPr>
        <w:t xml:space="preserve">Положением о классах компенсирующего обучения, утвержденным приказом Минобразования России от 8 сентября 1992 г. N </w:t>
      </w:r>
      <w:r>
        <w:rPr>
          <w:spacing w:val="-3"/>
          <w:sz w:val="28"/>
          <w:szCs w:val="28"/>
        </w:rPr>
        <w:t>333.</w:t>
      </w:r>
    </w:p>
    <w:p w:rsidR="00AF61D2" w:rsidRDefault="00AF61D2">
      <w:pPr>
        <w:ind w:firstLine="708"/>
        <w:jc w:val="both"/>
        <w:rPr>
          <w:sz w:val="28"/>
          <w:szCs w:val="28"/>
          <w:u w:val="single"/>
        </w:rPr>
      </w:pPr>
      <w:r>
        <w:rPr>
          <w:spacing w:val="6"/>
          <w:sz w:val="28"/>
          <w:szCs w:val="28"/>
        </w:rPr>
        <w:t xml:space="preserve">При организации работы специальных (коррекционных) классов общеобразовательное учреждение должно </w:t>
      </w:r>
      <w:r>
        <w:rPr>
          <w:spacing w:val="9"/>
          <w:sz w:val="28"/>
          <w:szCs w:val="28"/>
        </w:rPr>
        <w:t>руководствоваться Т</w:t>
      </w:r>
      <w:r>
        <w:rPr>
          <w:spacing w:val="9"/>
          <w:sz w:val="28"/>
          <w:szCs w:val="28"/>
          <w:u w:val="single"/>
        </w:rPr>
        <w:t>иповым положением</w:t>
      </w:r>
      <w:r>
        <w:rPr>
          <w:spacing w:val="9"/>
          <w:sz w:val="28"/>
          <w:szCs w:val="28"/>
        </w:rPr>
        <w:t xml:space="preserve"> о специальном (коррекционном) образовательном учреждении для </w:t>
      </w:r>
      <w:r>
        <w:rPr>
          <w:sz w:val="28"/>
          <w:szCs w:val="28"/>
        </w:rPr>
        <w:t xml:space="preserve">обучающихся, воспитанников с отклонениями в развитии в редакциях постановлений Правительства Российской Федерации от </w:t>
      </w:r>
      <w:r>
        <w:rPr>
          <w:sz w:val="28"/>
          <w:szCs w:val="28"/>
          <w:u w:val="single"/>
        </w:rPr>
        <w:t>12 марта 1997 г. №</w:t>
      </w:r>
      <w:r>
        <w:rPr>
          <w:i/>
          <w:iCs/>
          <w:sz w:val="28"/>
          <w:szCs w:val="28"/>
          <w:u w:val="single"/>
        </w:rPr>
        <w:t xml:space="preserve"> </w:t>
      </w:r>
      <w:r>
        <w:rPr>
          <w:sz w:val="28"/>
          <w:szCs w:val="28"/>
          <w:u w:val="single"/>
        </w:rPr>
        <w:t>28</w:t>
      </w:r>
      <w:r>
        <w:rPr>
          <w:sz w:val="28"/>
          <w:szCs w:val="28"/>
        </w:rPr>
        <w:t xml:space="preserve">8 и </w:t>
      </w:r>
      <w:r>
        <w:rPr>
          <w:sz w:val="28"/>
          <w:szCs w:val="28"/>
          <w:u w:val="single"/>
        </w:rPr>
        <w:t>от 10 марта 2000 г. N 212.</w:t>
      </w:r>
    </w:p>
    <w:p w:rsidR="00AF61D2" w:rsidRDefault="00AF61D2">
      <w:pPr>
        <w:ind w:firstLine="708"/>
        <w:jc w:val="both"/>
        <w:rPr>
          <w:spacing w:val="1"/>
          <w:sz w:val="28"/>
          <w:szCs w:val="28"/>
        </w:rPr>
      </w:pPr>
      <w:r>
        <w:rPr>
          <w:sz w:val="28"/>
          <w:szCs w:val="28"/>
        </w:rPr>
        <w:t xml:space="preserve">В указанном </w:t>
      </w:r>
      <w:r>
        <w:rPr>
          <w:sz w:val="28"/>
          <w:szCs w:val="28"/>
          <w:u w:val="single"/>
        </w:rPr>
        <w:t>Типовом положении</w:t>
      </w:r>
      <w:r>
        <w:rPr>
          <w:sz w:val="28"/>
          <w:szCs w:val="28"/>
        </w:rPr>
        <w:t xml:space="preserve"> перечисляются категории детей, для которых могут создаваться специальные </w:t>
      </w:r>
      <w:r>
        <w:rPr>
          <w:spacing w:val="1"/>
          <w:sz w:val="28"/>
          <w:szCs w:val="28"/>
        </w:rPr>
        <w:t xml:space="preserve">(коррекционные) учреждения и, соответственно, специальные (коррекционные) классы общеобразовательных учреждений, а </w:t>
      </w:r>
      <w:r>
        <w:rPr>
          <w:sz w:val="28"/>
          <w:szCs w:val="28"/>
        </w:rPr>
        <w:t xml:space="preserve">именно глухих, слабослышащих и позднооглохших, слепых, слабовидящих и поздноослепших детей, детей с тяжелыми </w:t>
      </w:r>
      <w:r>
        <w:rPr>
          <w:spacing w:val="4"/>
          <w:sz w:val="28"/>
          <w:szCs w:val="28"/>
        </w:rPr>
        <w:t xml:space="preserve">нарушениями речи, с нарушениями опорно-двигательного аппарата, с задержкой психического развития, для умственно </w:t>
      </w:r>
      <w:r>
        <w:rPr>
          <w:spacing w:val="1"/>
          <w:sz w:val="28"/>
          <w:szCs w:val="28"/>
        </w:rPr>
        <w:t>отсталых и других детей с отклонениями в развитии.</w:t>
      </w:r>
    </w:p>
    <w:p w:rsidR="00AF61D2" w:rsidRDefault="00AF61D2">
      <w:pPr>
        <w:ind w:firstLine="708"/>
        <w:jc w:val="both"/>
        <w:rPr>
          <w:spacing w:val="1"/>
          <w:sz w:val="28"/>
          <w:szCs w:val="28"/>
        </w:rPr>
      </w:pPr>
      <w:r>
        <w:rPr>
          <w:spacing w:val="6"/>
          <w:sz w:val="28"/>
          <w:szCs w:val="28"/>
        </w:rPr>
        <w:t xml:space="preserve">Разъясняем, что наименование этих классов должно соответствовать пункту 30 Типового положения об </w:t>
      </w:r>
      <w:r>
        <w:rPr>
          <w:spacing w:val="2"/>
          <w:sz w:val="28"/>
          <w:szCs w:val="28"/>
        </w:rPr>
        <w:t xml:space="preserve">общеобразовательном учреждении. При этом в наименовании специального (коррекционного) класса может указываться его </w:t>
      </w:r>
      <w:r>
        <w:rPr>
          <w:spacing w:val="1"/>
          <w:sz w:val="28"/>
          <w:szCs w:val="28"/>
        </w:rPr>
        <w:t>вид в зависимости от отклонений в развитии обучающихся, воспитанников, обозначаемый следующим образом:</w:t>
      </w:r>
    </w:p>
    <w:p w:rsidR="00AF61D2" w:rsidRDefault="00AF61D2">
      <w:pPr>
        <w:jc w:val="both"/>
        <w:rPr>
          <w:sz w:val="28"/>
          <w:szCs w:val="28"/>
        </w:rPr>
      </w:pPr>
      <w:r>
        <w:rPr>
          <w:sz w:val="28"/>
          <w:szCs w:val="28"/>
        </w:rPr>
        <w:t>"</w:t>
      </w:r>
      <w:r>
        <w:rPr>
          <w:sz w:val="28"/>
          <w:szCs w:val="28"/>
          <w:lang w:val="en-US"/>
        </w:rPr>
        <w:t>I</w:t>
      </w:r>
      <w:r>
        <w:rPr>
          <w:sz w:val="28"/>
          <w:szCs w:val="28"/>
        </w:rPr>
        <w:t xml:space="preserve"> вид" - для глухих,</w:t>
      </w:r>
    </w:p>
    <w:p w:rsidR="00AF61D2" w:rsidRDefault="00AF61D2">
      <w:pPr>
        <w:jc w:val="both"/>
        <w:rPr>
          <w:sz w:val="28"/>
          <w:szCs w:val="28"/>
        </w:rPr>
      </w:pPr>
      <w:r>
        <w:rPr>
          <w:sz w:val="28"/>
          <w:szCs w:val="28"/>
        </w:rPr>
        <w:t>"</w:t>
      </w:r>
      <w:r>
        <w:rPr>
          <w:sz w:val="28"/>
          <w:szCs w:val="28"/>
          <w:lang w:val="en-US"/>
        </w:rPr>
        <w:t>II</w:t>
      </w:r>
      <w:r>
        <w:rPr>
          <w:sz w:val="28"/>
          <w:szCs w:val="28"/>
        </w:rPr>
        <w:t xml:space="preserve"> вид" - для слабослышащих,</w:t>
      </w:r>
    </w:p>
    <w:p w:rsidR="00AF61D2" w:rsidRDefault="00AF61D2">
      <w:pPr>
        <w:jc w:val="both"/>
        <w:rPr>
          <w:spacing w:val="-1"/>
          <w:sz w:val="28"/>
          <w:szCs w:val="28"/>
        </w:rPr>
      </w:pPr>
      <w:r>
        <w:rPr>
          <w:spacing w:val="-1"/>
          <w:sz w:val="28"/>
          <w:szCs w:val="28"/>
        </w:rPr>
        <w:t>"</w:t>
      </w:r>
      <w:r>
        <w:rPr>
          <w:spacing w:val="-1"/>
          <w:sz w:val="28"/>
          <w:szCs w:val="28"/>
          <w:lang w:val="en-US"/>
        </w:rPr>
        <w:t>III</w:t>
      </w:r>
      <w:r>
        <w:rPr>
          <w:spacing w:val="-1"/>
          <w:sz w:val="28"/>
          <w:szCs w:val="28"/>
        </w:rPr>
        <w:t xml:space="preserve"> вид" - для слепых,</w:t>
      </w:r>
    </w:p>
    <w:p w:rsidR="00AF61D2" w:rsidRDefault="00AF61D2">
      <w:pPr>
        <w:jc w:val="both"/>
        <w:rPr>
          <w:spacing w:val="1"/>
          <w:sz w:val="28"/>
          <w:szCs w:val="28"/>
        </w:rPr>
      </w:pPr>
      <w:r>
        <w:rPr>
          <w:spacing w:val="1"/>
          <w:sz w:val="28"/>
          <w:szCs w:val="28"/>
        </w:rPr>
        <w:t>"</w:t>
      </w:r>
      <w:r>
        <w:rPr>
          <w:spacing w:val="1"/>
          <w:sz w:val="28"/>
          <w:szCs w:val="28"/>
          <w:lang w:val="en-US"/>
        </w:rPr>
        <w:t>IV</w:t>
      </w:r>
      <w:r>
        <w:rPr>
          <w:spacing w:val="1"/>
          <w:sz w:val="28"/>
          <w:szCs w:val="28"/>
        </w:rPr>
        <w:t xml:space="preserve"> вид" для слабовидящих,</w:t>
      </w:r>
    </w:p>
    <w:p w:rsidR="00AF61D2" w:rsidRDefault="00AF61D2">
      <w:pPr>
        <w:jc w:val="both"/>
        <w:rPr>
          <w:spacing w:val="1"/>
          <w:sz w:val="28"/>
          <w:szCs w:val="28"/>
        </w:rPr>
      </w:pPr>
      <w:r>
        <w:rPr>
          <w:spacing w:val="1"/>
          <w:sz w:val="28"/>
          <w:szCs w:val="28"/>
        </w:rPr>
        <w:t>"</w:t>
      </w:r>
      <w:r>
        <w:rPr>
          <w:spacing w:val="1"/>
          <w:sz w:val="28"/>
          <w:szCs w:val="28"/>
          <w:lang w:val="en-US"/>
        </w:rPr>
        <w:t>V</w:t>
      </w:r>
      <w:r>
        <w:rPr>
          <w:spacing w:val="1"/>
          <w:sz w:val="28"/>
          <w:szCs w:val="28"/>
        </w:rPr>
        <w:t xml:space="preserve"> вид" - для детей с тяжелыми нарушениями речи,</w:t>
      </w:r>
    </w:p>
    <w:p w:rsidR="00AF61D2" w:rsidRDefault="00AF61D2">
      <w:pPr>
        <w:jc w:val="both"/>
        <w:rPr>
          <w:spacing w:val="1"/>
          <w:sz w:val="28"/>
          <w:szCs w:val="28"/>
        </w:rPr>
      </w:pPr>
      <w:r>
        <w:rPr>
          <w:spacing w:val="1"/>
          <w:sz w:val="28"/>
          <w:szCs w:val="28"/>
        </w:rPr>
        <w:t>"</w:t>
      </w:r>
      <w:r>
        <w:rPr>
          <w:spacing w:val="1"/>
          <w:sz w:val="28"/>
          <w:szCs w:val="28"/>
          <w:lang w:val="en-US"/>
        </w:rPr>
        <w:t>VI</w:t>
      </w:r>
      <w:r>
        <w:rPr>
          <w:spacing w:val="1"/>
          <w:sz w:val="28"/>
          <w:szCs w:val="28"/>
        </w:rPr>
        <w:t xml:space="preserve"> вид" - для детей с нарушениями опорно-двигательного аппарата,</w:t>
      </w:r>
    </w:p>
    <w:p w:rsidR="00AF61D2" w:rsidRDefault="00AF61D2">
      <w:pPr>
        <w:jc w:val="both"/>
        <w:rPr>
          <w:spacing w:val="2"/>
          <w:sz w:val="28"/>
          <w:szCs w:val="28"/>
        </w:rPr>
      </w:pPr>
      <w:r>
        <w:rPr>
          <w:spacing w:val="2"/>
          <w:sz w:val="28"/>
          <w:szCs w:val="28"/>
        </w:rPr>
        <w:t>"</w:t>
      </w:r>
      <w:r>
        <w:rPr>
          <w:spacing w:val="2"/>
          <w:sz w:val="28"/>
          <w:szCs w:val="28"/>
          <w:lang w:val="en-US"/>
        </w:rPr>
        <w:t>VII</w:t>
      </w:r>
      <w:r>
        <w:rPr>
          <w:spacing w:val="2"/>
          <w:sz w:val="28"/>
          <w:szCs w:val="28"/>
        </w:rPr>
        <w:t xml:space="preserve"> вид" - для детей с задержкой психического развития,</w:t>
      </w:r>
    </w:p>
    <w:p w:rsidR="00AF61D2" w:rsidRDefault="00AF61D2">
      <w:pPr>
        <w:jc w:val="both"/>
        <w:rPr>
          <w:spacing w:val="2"/>
          <w:sz w:val="28"/>
          <w:szCs w:val="28"/>
        </w:rPr>
      </w:pPr>
      <w:r>
        <w:rPr>
          <w:spacing w:val="2"/>
          <w:sz w:val="28"/>
          <w:szCs w:val="28"/>
        </w:rPr>
        <w:t>"</w:t>
      </w:r>
      <w:r>
        <w:rPr>
          <w:spacing w:val="2"/>
          <w:sz w:val="28"/>
          <w:szCs w:val="28"/>
          <w:lang w:val="en-US"/>
        </w:rPr>
        <w:t>VIII</w:t>
      </w:r>
      <w:r>
        <w:rPr>
          <w:spacing w:val="2"/>
          <w:sz w:val="28"/>
          <w:szCs w:val="28"/>
        </w:rPr>
        <w:t xml:space="preserve"> вид" - для умственно отсталых.</w:t>
      </w:r>
    </w:p>
    <w:p w:rsidR="00AF61D2" w:rsidRDefault="00AF61D2">
      <w:pPr>
        <w:ind w:firstLine="708"/>
        <w:jc w:val="both"/>
        <w:rPr>
          <w:spacing w:val="1"/>
          <w:sz w:val="28"/>
          <w:szCs w:val="28"/>
        </w:rPr>
      </w:pPr>
      <w:r>
        <w:rPr>
          <w:sz w:val="28"/>
          <w:szCs w:val="28"/>
        </w:rPr>
        <w:t xml:space="preserve">Считаем целесообразным при организации деятельности этих классов использовать </w:t>
      </w:r>
      <w:r>
        <w:rPr>
          <w:sz w:val="28"/>
          <w:szCs w:val="28"/>
          <w:u w:val="single"/>
        </w:rPr>
        <w:t>ИНСТРУКТИВНОЕ ПИСЬМО</w:t>
      </w:r>
      <w:r>
        <w:rPr>
          <w:sz w:val="28"/>
          <w:szCs w:val="28"/>
        </w:rPr>
        <w:t xml:space="preserve"> </w:t>
      </w:r>
      <w:r>
        <w:rPr>
          <w:spacing w:val="1"/>
          <w:sz w:val="28"/>
          <w:szCs w:val="28"/>
        </w:rPr>
        <w:t xml:space="preserve">Министерства общего и профессионального образования Российской Федерации от 4 сентября 1997 г. N 48 "О специфике деятельности специальных (коррекционных) образовательных учреждений </w:t>
      </w:r>
      <w:r>
        <w:rPr>
          <w:spacing w:val="1"/>
          <w:sz w:val="28"/>
          <w:szCs w:val="28"/>
          <w:lang w:val="en-US"/>
        </w:rPr>
        <w:t>I</w:t>
      </w:r>
      <w:r>
        <w:rPr>
          <w:spacing w:val="1"/>
          <w:sz w:val="28"/>
          <w:szCs w:val="28"/>
        </w:rPr>
        <w:t xml:space="preserve"> - </w:t>
      </w:r>
      <w:r>
        <w:rPr>
          <w:spacing w:val="1"/>
          <w:sz w:val="28"/>
          <w:szCs w:val="28"/>
          <w:lang w:val="en-US"/>
        </w:rPr>
        <w:t>VIII</w:t>
      </w:r>
      <w:r>
        <w:rPr>
          <w:spacing w:val="1"/>
          <w:sz w:val="28"/>
          <w:szCs w:val="28"/>
        </w:rPr>
        <w:t xml:space="preserve"> видов и приказ Минобразования России от 10 апреля 2002 г. N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AF61D2" w:rsidRDefault="00AF61D2">
      <w:pPr>
        <w:ind w:firstLine="708"/>
        <w:jc w:val="both"/>
        <w:rPr>
          <w:spacing w:val="1"/>
          <w:sz w:val="28"/>
          <w:szCs w:val="28"/>
        </w:rPr>
      </w:pPr>
      <w:r>
        <w:rPr>
          <w:spacing w:val="1"/>
          <w:sz w:val="28"/>
          <w:szCs w:val="28"/>
        </w:rPr>
        <w:t xml:space="preserve">Наиболее часто в общеобразовательных учреждениях открываются классы для обучающихся с задержкой психического </w:t>
      </w:r>
      <w:r>
        <w:rPr>
          <w:sz w:val="28"/>
          <w:szCs w:val="28"/>
        </w:rPr>
        <w:t xml:space="preserve">развития, в которых обучается более 195 тысяч детей. При организации работы специальных (коррекционных) классов </w:t>
      </w:r>
      <w:r>
        <w:rPr>
          <w:sz w:val="28"/>
          <w:szCs w:val="28"/>
          <w:lang w:val="en-US"/>
        </w:rPr>
        <w:t>VII</w:t>
      </w:r>
      <w:r>
        <w:rPr>
          <w:sz w:val="28"/>
          <w:szCs w:val="28"/>
        </w:rPr>
        <w:t xml:space="preserve"> вида </w:t>
      </w:r>
      <w:r>
        <w:rPr>
          <w:spacing w:val="2"/>
          <w:sz w:val="28"/>
          <w:szCs w:val="28"/>
        </w:rPr>
        <w:t xml:space="preserve">можно использовать пакет документов об обучении в общеобразовательном учреждении детей с задержкой психического </w:t>
      </w:r>
      <w:r>
        <w:rPr>
          <w:spacing w:val="5"/>
          <w:sz w:val="28"/>
          <w:szCs w:val="28"/>
        </w:rPr>
        <w:t xml:space="preserve">развития, разработанный Московским департаментом образования, одобренный </w:t>
      </w:r>
      <w:r>
        <w:rPr>
          <w:spacing w:val="5"/>
          <w:sz w:val="28"/>
          <w:szCs w:val="28"/>
          <w:lang w:val="en-US"/>
        </w:rPr>
        <w:t>III</w:t>
      </w:r>
      <w:r>
        <w:rPr>
          <w:spacing w:val="5"/>
          <w:sz w:val="28"/>
          <w:szCs w:val="28"/>
        </w:rPr>
        <w:t xml:space="preserve"> Всероссийской конференцией </w:t>
      </w:r>
      <w:r>
        <w:rPr>
          <w:spacing w:val="1"/>
          <w:sz w:val="28"/>
          <w:szCs w:val="28"/>
        </w:rPr>
        <w:t xml:space="preserve">"Компенсирующее и коррекционно-развивающее обучение: опыт, проблемы, пути решения" (февраль, 2000 год) и доведенный до сведения органов управления образованием субъектов Российской Федерации информационным письмом Минобразования </w:t>
      </w:r>
      <w:r>
        <w:rPr>
          <w:spacing w:val="5"/>
          <w:sz w:val="28"/>
          <w:szCs w:val="28"/>
        </w:rPr>
        <w:t xml:space="preserve">России от 28 июня 2000 г. N 27/1012-6, и письмо Министерства просвещения РСФСР от 3 июня 1988 г. N 10-136-6 "О </w:t>
      </w:r>
      <w:r>
        <w:rPr>
          <w:spacing w:val="1"/>
          <w:sz w:val="28"/>
          <w:szCs w:val="28"/>
        </w:rPr>
        <w:t xml:space="preserve">специальных классах выравнивания для детей с задержкой психического развития" в части, не противоречащей действующим типовым положениям об общеобразовательном и специальном (коррекционном) общеобразовательном учреждениях, ИНСТРУКТИВНОМУ ПИСЬМУ Министерства общего и профессионального образования Российской Федерации от 4 сентября </w:t>
      </w:r>
      <w:r>
        <w:rPr>
          <w:spacing w:val="2"/>
          <w:sz w:val="28"/>
          <w:szCs w:val="28"/>
        </w:rPr>
        <w:t xml:space="preserve">1997 г. N 48 "О специфике деятельности специальных (коррекционных) образовательных учреждений </w:t>
      </w:r>
      <w:r>
        <w:rPr>
          <w:spacing w:val="2"/>
          <w:sz w:val="28"/>
          <w:szCs w:val="28"/>
          <w:lang w:val="en-US"/>
        </w:rPr>
        <w:t>I</w:t>
      </w:r>
      <w:r>
        <w:rPr>
          <w:spacing w:val="2"/>
          <w:sz w:val="28"/>
          <w:szCs w:val="28"/>
        </w:rPr>
        <w:t xml:space="preserve"> - </w:t>
      </w:r>
      <w:r>
        <w:rPr>
          <w:spacing w:val="2"/>
          <w:sz w:val="28"/>
          <w:szCs w:val="28"/>
          <w:lang w:val="en-US"/>
        </w:rPr>
        <w:t>VIII</w:t>
      </w:r>
      <w:r>
        <w:rPr>
          <w:spacing w:val="2"/>
          <w:sz w:val="28"/>
          <w:szCs w:val="28"/>
        </w:rPr>
        <w:t xml:space="preserve"> видов" и приказу </w:t>
      </w:r>
      <w:r>
        <w:rPr>
          <w:spacing w:val="1"/>
          <w:sz w:val="28"/>
          <w:szCs w:val="28"/>
        </w:rPr>
        <w:t>Минобразования России от 10 апреля 2002 г. N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AF61D2" w:rsidRDefault="00AF61D2">
      <w:pPr>
        <w:ind w:firstLine="708"/>
        <w:jc w:val="both"/>
        <w:rPr>
          <w:spacing w:val="1"/>
          <w:sz w:val="28"/>
          <w:szCs w:val="28"/>
        </w:rPr>
      </w:pPr>
    </w:p>
    <w:p w:rsidR="00AF61D2" w:rsidRDefault="00AF61D2">
      <w:pPr>
        <w:ind w:firstLine="708"/>
        <w:jc w:val="both"/>
        <w:rPr>
          <w:spacing w:val="1"/>
          <w:sz w:val="28"/>
          <w:szCs w:val="28"/>
        </w:rPr>
      </w:pPr>
    </w:p>
    <w:p w:rsidR="00AF61D2" w:rsidRDefault="00AF61D2">
      <w:pPr>
        <w:ind w:firstLine="708"/>
        <w:jc w:val="both"/>
        <w:rPr>
          <w:spacing w:val="1"/>
          <w:sz w:val="28"/>
          <w:szCs w:val="28"/>
        </w:rPr>
      </w:pPr>
    </w:p>
    <w:p w:rsidR="00AF61D2" w:rsidRDefault="00AF61D2">
      <w:pPr>
        <w:ind w:firstLine="708"/>
        <w:jc w:val="both"/>
        <w:rPr>
          <w:spacing w:val="1"/>
          <w:sz w:val="28"/>
          <w:szCs w:val="28"/>
        </w:rPr>
      </w:pPr>
    </w:p>
    <w:p w:rsidR="00AF61D2" w:rsidRDefault="00AF61D2">
      <w:pPr>
        <w:jc w:val="both"/>
      </w:pPr>
      <w:r>
        <w:t xml:space="preserve">РОССИЙСКАЯ ФЕДЕРАЦИЯ </w:t>
      </w:r>
    </w:p>
    <w:p w:rsidR="00AF61D2" w:rsidRDefault="00AF61D2">
      <w:pPr>
        <w:shd w:val="clear" w:color="auto" w:fill="FFFFFF"/>
        <w:ind w:left="-142" w:right="9"/>
        <w:jc w:val="both"/>
        <w:rPr>
          <w:b/>
          <w:bCs/>
          <w:color w:val="000000"/>
          <w:spacing w:val="-3"/>
          <w:sz w:val="28"/>
          <w:szCs w:val="28"/>
        </w:rPr>
      </w:pPr>
      <w:r>
        <w:rPr>
          <w:b/>
          <w:bCs/>
          <w:color w:val="000000"/>
          <w:spacing w:val="-3"/>
          <w:sz w:val="28"/>
          <w:szCs w:val="28"/>
        </w:rPr>
        <w:t xml:space="preserve">  </w:t>
      </w:r>
    </w:p>
    <w:p w:rsidR="00AF61D2" w:rsidRDefault="00AF61D2">
      <w:pPr>
        <w:shd w:val="clear" w:color="auto" w:fill="FFFFFF"/>
        <w:ind w:left="-142" w:right="9"/>
        <w:jc w:val="both"/>
        <w:rPr>
          <w:b/>
          <w:bCs/>
          <w:color w:val="000000"/>
          <w:spacing w:val="-3"/>
          <w:sz w:val="28"/>
          <w:szCs w:val="28"/>
        </w:rPr>
      </w:pPr>
      <w:r>
        <w:rPr>
          <w:b/>
          <w:bCs/>
          <w:color w:val="000000"/>
          <w:spacing w:val="-3"/>
          <w:sz w:val="28"/>
          <w:szCs w:val="28"/>
        </w:rPr>
        <w:t>ФЕДЕРАЛЬНЫЙ ЗАКОН</w:t>
      </w:r>
    </w:p>
    <w:p w:rsidR="00AF61D2" w:rsidRDefault="00AF61D2">
      <w:pPr>
        <w:shd w:val="clear" w:color="auto" w:fill="FFFFFF"/>
        <w:ind w:right="9"/>
        <w:jc w:val="both"/>
        <w:rPr>
          <w:b/>
          <w:bCs/>
          <w:color w:val="000000"/>
          <w:spacing w:val="-4"/>
          <w:sz w:val="28"/>
          <w:szCs w:val="28"/>
        </w:rPr>
      </w:pPr>
      <w:r>
        <w:rPr>
          <w:b/>
          <w:bCs/>
          <w:color w:val="000000"/>
          <w:spacing w:val="-2"/>
          <w:sz w:val="28"/>
          <w:szCs w:val="28"/>
        </w:rPr>
        <w:t xml:space="preserve">О ВНЕСЕНИИ ИЗМЕНЕНИЙ </w:t>
      </w:r>
      <w:r>
        <w:rPr>
          <w:b/>
          <w:bCs/>
          <w:color w:val="000000"/>
          <w:spacing w:val="-4"/>
          <w:sz w:val="28"/>
          <w:szCs w:val="28"/>
        </w:rPr>
        <w:t>В ОТДЕЛЬНЫЕ ЗАКОНОДАТЕЛЬНЫЕ</w:t>
      </w:r>
    </w:p>
    <w:p w:rsidR="00AF61D2" w:rsidRDefault="00AF61D2">
      <w:pPr>
        <w:shd w:val="clear" w:color="auto" w:fill="FFFFFF"/>
        <w:ind w:right="9"/>
        <w:jc w:val="both"/>
        <w:rPr>
          <w:b/>
          <w:bCs/>
          <w:color w:val="000000"/>
          <w:spacing w:val="-1"/>
          <w:sz w:val="28"/>
          <w:szCs w:val="28"/>
        </w:rPr>
      </w:pPr>
      <w:r>
        <w:rPr>
          <w:b/>
          <w:bCs/>
          <w:color w:val="000000"/>
          <w:spacing w:val="-3"/>
          <w:sz w:val="28"/>
          <w:szCs w:val="28"/>
        </w:rPr>
        <w:t xml:space="preserve">АКТЫ РОССИЙСКОЙ ФЕДЕРАЦИИ ПО ВОПРОСУ О ГРАЖДАНАХ </w:t>
      </w:r>
      <w:r>
        <w:rPr>
          <w:b/>
          <w:bCs/>
          <w:color w:val="000000"/>
          <w:spacing w:val="-1"/>
          <w:sz w:val="28"/>
          <w:szCs w:val="28"/>
        </w:rPr>
        <w:t>С ОГРАНИЧЕННЫМИ ВОЗМОЖНОСТЯМИ ЗДОРОВЬЯ</w:t>
      </w:r>
    </w:p>
    <w:p w:rsidR="00AF61D2" w:rsidRDefault="00AF61D2">
      <w:pPr>
        <w:shd w:val="clear" w:color="auto" w:fill="FFFFFF"/>
        <w:jc w:val="both"/>
        <w:rPr>
          <w:color w:val="000000"/>
          <w:spacing w:val="-5"/>
          <w:sz w:val="28"/>
          <w:szCs w:val="28"/>
        </w:rPr>
      </w:pPr>
      <w:r>
        <w:rPr>
          <w:color w:val="000000"/>
          <w:spacing w:val="-5"/>
          <w:sz w:val="28"/>
          <w:szCs w:val="28"/>
        </w:rPr>
        <w:t>Принят</w:t>
      </w:r>
    </w:p>
    <w:p w:rsidR="00AF61D2" w:rsidRDefault="00AF61D2">
      <w:pPr>
        <w:pStyle w:val="1"/>
        <w:ind w:right="-81"/>
        <w:jc w:val="both"/>
        <w:rPr>
          <w:rFonts w:ascii="Times New Roman" w:hAnsi="Times New Roman" w:cs="Times New Roman"/>
          <w:sz w:val="28"/>
          <w:szCs w:val="28"/>
        </w:rPr>
      </w:pPr>
      <w:r>
        <w:rPr>
          <w:rFonts w:ascii="Times New Roman" w:hAnsi="Times New Roman" w:cs="Times New Roman"/>
          <w:sz w:val="28"/>
          <w:szCs w:val="28"/>
        </w:rPr>
        <w:t xml:space="preserve">Государственной Думой </w:t>
      </w:r>
    </w:p>
    <w:p w:rsidR="00AF61D2" w:rsidRDefault="00AF61D2">
      <w:pPr>
        <w:shd w:val="clear" w:color="auto" w:fill="FFFFFF"/>
        <w:ind w:right="43"/>
        <w:jc w:val="both"/>
        <w:rPr>
          <w:color w:val="000000"/>
          <w:spacing w:val="-4"/>
          <w:sz w:val="28"/>
          <w:szCs w:val="28"/>
        </w:rPr>
      </w:pPr>
      <w:r>
        <w:rPr>
          <w:color w:val="000000"/>
          <w:spacing w:val="-4"/>
          <w:sz w:val="28"/>
          <w:szCs w:val="28"/>
        </w:rPr>
        <w:t>8 июня 2007 года</w:t>
      </w:r>
    </w:p>
    <w:p w:rsidR="00AF61D2" w:rsidRDefault="00AF61D2">
      <w:pPr>
        <w:shd w:val="clear" w:color="auto" w:fill="FFFFFF"/>
        <w:jc w:val="both"/>
        <w:rPr>
          <w:color w:val="000000"/>
          <w:spacing w:val="-4"/>
          <w:sz w:val="28"/>
          <w:szCs w:val="28"/>
        </w:rPr>
      </w:pPr>
      <w:r>
        <w:rPr>
          <w:color w:val="000000"/>
          <w:spacing w:val="-4"/>
          <w:sz w:val="28"/>
          <w:szCs w:val="28"/>
        </w:rPr>
        <w:t>Одобрен</w:t>
      </w:r>
    </w:p>
    <w:p w:rsidR="00AF61D2" w:rsidRDefault="00AF61D2">
      <w:pPr>
        <w:shd w:val="clear" w:color="auto" w:fill="FFFFFF"/>
        <w:ind w:left="7066" w:right="43"/>
        <w:jc w:val="both"/>
        <w:rPr>
          <w:color w:val="000000"/>
          <w:spacing w:val="-3"/>
          <w:sz w:val="28"/>
          <w:szCs w:val="28"/>
        </w:rPr>
      </w:pPr>
      <w:r>
        <w:rPr>
          <w:color w:val="000000"/>
          <w:spacing w:val="-5"/>
          <w:sz w:val="28"/>
          <w:szCs w:val="28"/>
        </w:rPr>
        <w:t xml:space="preserve">Советом Федерации </w:t>
      </w:r>
      <w:r>
        <w:rPr>
          <w:color w:val="000000"/>
          <w:spacing w:val="-3"/>
          <w:sz w:val="28"/>
          <w:szCs w:val="28"/>
        </w:rPr>
        <w:t>22 июня 2007 года</w:t>
      </w:r>
    </w:p>
    <w:p w:rsidR="00AF61D2" w:rsidRDefault="00AF61D2">
      <w:pPr>
        <w:shd w:val="clear" w:color="auto" w:fill="FFFFFF"/>
        <w:ind w:left="571"/>
        <w:jc w:val="both"/>
        <w:rPr>
          <w:color w:val="000000"/>
          <w:spacing w:val="-6"/>
          <w:sz w:val="28"/>
          <w:szCs w:val="28"/>
        </w:rPr>
      </w:pPr>
    </w:p>
    <w:p w:rsidR="00AF61D2" w:rsidRDefault="00AF61D2">
      <w:pPr>
        <w:shd w:val="clear" w:color="auto" w:fill="FFFFFF"/>
        <w:ind w:left="571"/>
        <w:jc w:val="both"/>
        <w:rPr>
          <w:color w:val="000000"/>
          <w:spacing w:val="-6"/>
          <w:sz w:val="28"/>
          <w:szCs w:val="28"/>
        </w:rPr>
      </w:pPr>
    </w:p>
    <w:p w:rsidR="00AF61D2" w:rsidRDefault="00AF61D2">
      <w:pPr>
        <w:shd w:val="clear" w:color="auto" w:fill="FFFFFF"/>
        <w:ind w:left="571"/>
        <w:jc w:val="both"/>
        <w:rPr>
          <w:color w:val="000000"/>
          <w:spacing w:val="-6"/>
          <w:sz w:val="28"/>
          <w:szCs w:val="28"/>
        </w:rPr>
      </w:pPr>
    </w:p>
    <w:p w:rsidR="00AF61D2" w:rsidRDefault="00AF61D2">
      <w:pPr>
        <w:shd w:val="clear" w:color="auto" w:fill="FFFFFF"/>
        <w:ind w:left="571"/>
        <w:jc w:val="both"/>
        <w:rPr>
          <w:color w:val="000000"/>
          <w:spacing w:val="-6"/>
          <w:sz w:val="28"/>
          <w:szCs w:val="28"/>
        </w:rPr>
      </w:pPr>
      <w:r>
        <w:rPr>
          <w:color w:val="000000"/>
          <w:spacing w:val="-6"/>
          <w:sz w:val="28"/>
          <w:szCs w:val="28"/>
        </w:rPr>
        <w:t xml:space="preserve">Статья 1  </w:t>
      </w:r>
    </w:p>
    <w:p w:rsidR="00AF61D2" w:rsidRDefault="00AF61D2">
      <w:pPr>
        <w:shd w:val="clear" w:color="auto" w:fill="FFFFFF"/>
        <w:ind w:left="24" w:right="29" w:firstLine="538"/>
        <w:jc w:val="both"/>
        <w:rPr>
          <w:color w:val="000000"/>
          <w:spacing w:val="-2"/>
          <w:sz w:val="28"/>
          <w:szCs w:val="28"/>
        </w:rPr>
      </w:pPr>
      <w:r>
        <w:rPr>
          <w:color w:val="000000"/>
          <w:sz w:val="28"/>
          <w:szCs w:val="28"/>
        </w:rPr>
        <w:t xml:space="preserve">Внести в Закон Российской Федерации от 10 июля 1992 года N 3266-1 "Об образовании" (в </w:t>
      </w:r>
      <w:r>
        <w:rPr>
          <w:color w:val="000000"/>
          <w:spacing w:val="-1"/>
          <w:sz w:val="28"/>
          <w:szCs w:val="28"/>
        </w:rPr>
        <w:t xml:space="preserve">редакции Федерального закона от 13 января 1996 года N 12-ФЗ) (Ведомости Съезда народных </w:t>
      </w:r>
      <w:r>
        <w:rPr>
          <w:color w:val="000000"/>
          <w:spacing w:val="2"/>
          <w:sz w:val="28"/>
          <w:szCs w:val="28"/>
        </w:rPr>
        <w:t xml:space="preserve">депутатов Российской Федерации и Верховного Совета Российской Федерации, 1992, N 30, ст. </w:t>
      </w:r>
      <w:r>
        <w:rPr>
          <w:color w:val="000000"/>
          <w:sz w:val="28"/>
          <w:szCs w:val="28"/>
        </w:rPr>
        <w:t xml:space="preserve">1797; Собрание законодательства Российской Федерации, 1996, N 3, ст. 150; 2000, N 30, ст. 3120; </w:t>
      </w:r>
      <w:r>
        <w:rPr>
          <w:color w:val="000000"/>
          <w:spacing w:val="2"/>
          <w:sz w:val="28"/>
          <w:szCs w:val="28"/>
        </w:rPr>
        <w:t xml:space="preserve">2002, N 7, ст. 631; N 26, ст. 2517; 2003, N 2, ст. 163; N 28, ст. 2892; 2004, N 10, ст. 835; N 35, ст. </w:t>
      </w:r>
      <w:r>
        <w:rPr>
          <w:color w:val="000000"/>
          <w:spacing w:val="-1"/>
          <w:sz w:val="28"/>
          <w:szCs w:val="28"/>
        </w:rPr>
        <w:t xml:space="preserve">3607; 2005, N 30, ст. 3103; 2006, N 1, ст. 10; N 29, ст. 3122; N 50, ст. 5285; 2007, N 1, ст. 21; N 2, ст. </w:t>
      </w:r>
      <w:r>
        <w:rPr>
          <w:color w:val="000000"/>
          <w:spacing w:val="-2"/>
          <w:sz w:val="28"/>
          <w:szCs w:val="28"/>
        </w:rPr>
        <w:t>360; N 7, ст. 838; N 17, ст. 1932) следующие изменения:</w:t>
      </w:r>
    </w:p>
    <w:p w:rsidR="00AF61D2" w:rsidRDefault="00AF61D2">
      <w:pPr>
        <w:numPr>
          <w:ilvl w:val="0"/>
          <w:numId w:val="13"/>
        </w:numPr>
        <w:shd w:val="clear" w:color="auto" w:fill="FFFFFF"/>
        <w:tabs>
          <w:tab w:val="left" w:pos="974"/>
        </w:tabs>
        <w:ind w:left="38" w:firstLine="542"/>
        <w:jc w:val="both"/>
        <w:rPr>
          <w:color w:val="000000"/>
          <w:spacing w:val="-2"/>
          <w:sz w:val="28"/>
          <w:szCs w:val="28"/>
        </w:rPr>
      </w:pPr>
      <w:r>
        <w:rPr>
          <w:color w:val="000000"/>
          <w:spacing w:val="-1"/>
          <w:sz w:val="28"/>
          <w:szCs w:val="28"/>
        </w:rPr>
        <w:t xml:space="preserve">в   пункте   6   статьи   5   слова   "с   отклонениями   в   развитии"   заменить   словами   "с </w:t>
      </w:r>
      <w:r>
        <w:rPr>
          <w:color w:val="000000"/>
          <w:spacing w:val="5"/>
          <w:sz w:val="28"/>
          <w:szCs w:val="28"/>
        </w:rPr>
        <w:t xml:space="preserve">ограниченными возможностями здоровья, то есть имеющим недостатки в физическом и (или) </w:t>
      </w:r>
      <w:r>
        <w:rPr>
          <w:color w:val="000000"/>
          <w:spacing w:val="-2"/>
          <w:sz w:val="28"/>
          <w:szCs w:val="28"/>
        </w:rPr>
        <w:t>психическом развитии (далее - с ограниченными возможностями здоровья)";</w:t>
      </w:r>
    </w:p>
    <w:p w:rsidR="00AF61D2" w:rsidRDefault="00AF61D2">
      <w:pPr>
        <w:numPr>
          <w:ilvl w:val="0"/>
          <w:numId w:val="13"/>
        </w:numPr>
        <w:shd w:val="clear" w:color="auto" w:fill="FFFFFF"/>
        <w:tabs>
          <w:tab w:val="left" w:pos="974"/>
        </w:tabs>
        <w:ind w:left="38" w:firstLine="542"/>
        <w:jc w:val="both"/>
        <w:rPr>
          <w:color w:val="000000"/>
          <w:spacing w:val="-2"/>
          <w:sz w:val="28"/>
          <w:szCs w:val="28"/>
        </w:rPr>
      </w:pPr>
      <w:r>
        <w:rPr>
          <w:color w:val="000000"/>
          <w:spacing w:val="-1"/>
          <w:sz w:val="28"/>
          <w:szCs w:val="28"/>
        </w:rPr>
        <w:t xml:space="preserve">в   пункте   2   статьи   7   слова   "с   отклонениями   в   развитии"   заменить   словами   "с </w:t>
      </w:r>
      <w:r>
        <w:rPr>
          <w:color w:val="000000"/>
          <w:spacing w:val="-2"/>
          <w:sz w:val="28"/>
          <w:szCs w:val="28"/>
        </w:rPr>
        <w:t>ограниченными возможностями здоровья";</w:t>
      </w:r>
    </w:p>
    <w:p w:rsidR="00AF61D2" w:rsidRDefault="00AF61D2" w:rsidP="00AF61D2">
      <w:pPr>
        <w:numPr>
          <w:ilvl w:val="0"/>
          <w:numId w:val="69"/>
        </w:numPr>
        <w:shd w:val="clear" w:color="auto" w:fill="FFFFFF"/>
        <w:tabs>
          <w:tab w:val="left" w:pos="869"/>
        </w:tabs>
        <w:ind w:left="43" w:firstLine="533"/>
        <w:jc w:val="both"/>
        <w:rPr>
          <w:color w:val="000000"/>
          <w:spacing w:val="-2"/>
          <w:sz w:val="28"/>
          <w:szCs w:val="28"/>
        </w:rPr>
      </w:pPr>
      <w:r>
        <w:rPr>
          <w:color w:val="000000"/>
          <w:sz w:val="28"/>
          <w:szCs w:val="28"/>
        </w:rPr>
        <w:t xml:space="preserve">в подпункте 5 пункта 4 статьи 12 слова "с отклонениями в развитии" заменить словами "с </w:t>
      </w:r>
      <w:r>
        <w:rPr>
          <w:color w:val="000000"/>
          <w:spacing w:val="-2"/>
          <w:sz w:val="28"/>
          <w:szCs w:val="28"/>
        </w:rPr>
        <w:t>ограниченными возможностями здоровья";</w:t>
      </w:r>
    </w:p>
    <w:p w:rsidR="00AF61D2" w:rsidRDefault="00AF61D2" w:rsidP="00AF61D2">
      <w:pPr>
        <w:numPr>
          <w:ilvl w:val="0"/>
          <w:numId w:val="69"/>
        </w:numPr>
        <w:shd w:val="clear" w:color="auto" w:fill="FFFFFF"/>
        <w:tabs>
          <w:tab w:val="left" w:pos="869"/>
        </w:tabs>
        <w:ind w:left="43" w:firstLine="533"/>
        <w:jc w:val="both"/>
        <w:rPr>
          <w:color w:val="000000"/>
          <w:spacing w:val="-2"/>
          <w:sz w:val="28"/>
          <w:szCs w:val="28"/>
        </w:rPr>
      </w:pPr>
      <w:r>
        <w:rPr>
          <w:color w:val="000000"/>
          <w:spacing w:val="-1"/>
          <w:sz w:val="28"/>
          <w:szCs w:val="28"/>
        </w:rPr>
        <w:t xml:space="preserve">в абзаце третьем пункта 4 статьи 15 слова "с отклонениями в развитии" заменить словами </w:t>
      </w:r>
      <w:r>
        <w:rPr>
          <w:color w:val="000000"/>
          <w:spacing w:val="-2"/>
          <w:sz w:val="28"/>
          <w:szCs w:val="28"/>
        </w:rPr>
        <w:t>"с ограниченными возможностями здоровья";</w:t>
      </w:r>
    </w:p>
    <w:p w:rsidR="00AF61D2" w:rsidRDefault="00AF61D2" w:rsidP="00AF61D2">
      <w:pPr>
        <w:numPr>
          <w:ilvl w:val="0"/>
          <w:numId w:val="69"/>
        </w:numPr>
        <w:shd w:val="clear" w:color="auto" w:fill="FFFFFF"/>
        <w:tabs>
          <w:tab w:val="left" w:pos="869"/>
        </w:tabs>
        <w:ind w:left="43" w:firstLine="533"/>
        <w:jc w:val="both"/>
        <w:rPr>
          <w:color w:val="000000"/>
          <w:spacing w:val="-2"/>
          <w:sz w:val="28"/>
          <w:szCs w:val="28"/>
        </w:rPr>
      </w:pPr>
      <w:r>
        <w:rPr>
          <w:color w:val="000000"/>
          <w:sz w:val="28"/>
          <w:szCs w:val="28"/>
        </w:rPr>
        <w:t xml:space="preserve">в абзаце втором пункта 1 статьи 16 слова "с отклонениями в развитии" заменить словами </w:t>
      </w:r>
      <w:r>
        <w:rPr>
          <w:color w:val="000000"/>
          <w:spacing w:val="-2"/>
          <w:sz w:val="28"/>
          <w:szCs w:val="28"/>
        </w:rPr>
        <w:t>"с ограниченными возможностями здоровья";</w:t>
      </w:r>
    </w:p>
    <w:p w:rsidR="00AF61D2" w:rsidRDefault="00AF61D2" w:rsidP="00AF61D2">
      <w:pPr>
        <w:numPr>
          <w:ilvl w:val="0"/>
          <w:numId w:val="69"/>
        </w:numPr>
        <w:shd w:val="clear" w:color="auto" w:fill="FFFFFF"/>
        <w:tabs>
          <w:tab w:val="left" w:pos="1402"/>
        </w:tabs>
        <w:ind w:left="576"/>
        <w:jc w:val="both"/>
        <w:rPr>
          <w:color w:val="000000"/>
          <w:spacing w:val="-3"/>
          <w:sz w:val="28"/>
          <w:szCs w:val="28"/>
        </w:rPr>
      </w:pPr>
      <w:r>
        <w:rPr>
          <w:color w:val="000000"/>
          <w:spacing w:val="-3"/>
          <w:sz w:val="28"/>
          <w:szCs w:val="28"/>
        </w:rPr>
        <w:t>в статье 17:</w:t>
      </w:r>
    </w:p>
    <w:p w:rsidR="00AF61D2" w:rsidRDefault="00AF61D2">
      <w:pPr>
        <w:shd w:val="clear" w:color="auto" w:fill="FFFFFF"/>
        <w:tabs>
          <w:tab w:val="left" w:pos="946"/>
        </w:tabs>
        <w:ind w:left="48" w:firstLine="542"/>
        <w:jc w:val="both"/>
        <w:rPr>
          <w:color w:val="000000"/>
          <w:spacing w:val="-2"/>
          <w:sz w:val="28"/>
          <w:szCs w:val="28"/>
        </w:rPr>
      </w:pPr>
      <w:r>
        <w:rPr>
          <w:color w:val="000000"/>
          <w:spacing w:val="-11"/>
          <w:sz w:val="28"/>
          <w:szCs w:val="28"/>
        </w:rPr>
        <w:t>а)</w:t>
      </w:r>
      <w:r>
        <w:rPr>
          <w:color w:val="000000"/>
          <w:sz w:val="28"/>
          <w:szCs w:val="28"/>
        </w:rPr>
        <w:tab/>
      </w:r>
      <w:r>
        <w:rPr>
          <w:color w:val="000000"/>
          <w:spacing w:val="7"/>
          <w:sz w:val="28"/>
          <w:szCs w:val="28"/>
        </w:rPr>
        <w:t xml:space="preserve">в абзаце первом пункта 1  слова "с отклонениями в развитии" заменить словами "с </w:t>
      </w:r>
      <w:r>
        <w:rPr>
          <w:color w:val="000000"/>
          <w:spacing w:val="-2"/>
          <w:sz w:val="28"/>
          <w:szCs w:val="28"/>
        </w:rPr>
        <w:t>ограниченными возможностями здоровья";</w:t>
      </w:r>
    </w:p>
    <w:p w:rsidR="00AF61D2" w:rsidRDefault="00AF61D2">
      <w:pPr>
        <w:shd w:val="clear" w:color="auto" w:fill="FFFFFF"/>
        <w:tabs>
          <w:tab w:val="left" w:pos="946"/>
        </w:tabs>
        <w:ind w:left="48" w:firstLine="542"/>
        <w:jc w:val="both"/>
        <w:rPr>
          <w:color w:val="000000"/>
          <w:spacing w:val="-2"/>
          <w:sz w:val="28"/>
          <w:szCs w:val="28"/>
        </w:rPr>
      </w:pPr>
      <w:r>
        <w:rPr>
          <w:color w:val="000000"/>
          <w:spacing w:val="-8"/>
          <w:sz w:val="28"/>
          <w:szCs w:val="28"/>
        </w:rPr>
        <w:t>б)</w:t>
      </w:r>
      <w:r>
        <w:rPr>
          <w:color w:val="000000"/>
          <w:sz w:val="28"/>
          <w:szCs w:val="28"/>
        </w:rPr>
        <w:tab/>
      </w:r>
      <w:r>
        <w:rPr>
          <w:color w:val="000000"/>
          <w:spacing w:val="7"/>
          <w:sz w:val="28"/>
          <w:szCs w:val="28"/>
        </w:rPr>
        <w:t xml:space="preserve">в пункте 2 слова "с отклонениями в развитии" заменить словами "с ограниченными </w:t>
      </w:r>
      <w:r>
        <w:rPr>
          <w:color w:val="000000"/>
          <w:spacing w:val="-2"/>
          <w:sz w:val="28"/>
          <w:szCs w:val="28"/>
        </w:rPr>
        <w:t>возможностями здоровья";</w:t>
      </w:r>
    </w:p>
    <w:p w:rsidR="00AF61D2" w:rsidRDefault="00AF61D2" w:rsidP="00AF61D2">
      <w:pPr>
        <w:numPr>
          <w:ilvl w:val="0"/>
          <w:numId w:val="40"/>
        </w:numPr>
        <w:shd w:val="clear" w:color="auto" w:fill="FFFFFF"/>
        <w:tabs>
          <w:tab w:val="left" w:pos="955"/>
        </w:tabs>
        <w:ind w:left="53" w:firstLine="542"/>
        <w:jc w:val="both"/>
        <w:rPr>
          <w:color w:val="000000"/>
          <w:spacing w:val="-2"/>
          <w:sz w:val="28"/>
          <w:szCs w:val="28"/>
        </w:rPr>
      </w:pPr>
      <w:r>
        <w:rPr>
          <w:color w:val="000000"/>
          <w:spacing w:val="-2"/>
          <w:sz w:val="28"/>
          <w:szCs w:val="28"/>
        </w:rPr>
        <w:t>в   пункте   1   статьи   20   слова   "с  отклонениями   в   развитии"   заменить   словами   "с ограниченными возможностями здоровья";</w:t>
      </w:r>
    </w:p>
    <w:p w:rsidR="00AF61D2" w:rsidRDefault="00AF61D2" w:rsidP="00AF61D2">
      <w:pPr>
        <w:numPr>
          <w:ilvl w:val="0"/>
          <w:numId w:val="40"/>
        </w:numPr>
        <w:shd w:val="clear" w:color="auto" w:fill="FFFFFF"/>
        <w:tabs>
          <w:tab w:val="left" w:pos="955"/>
        </w:tabs>
        <w:ind w:left="53" w:firstLine="542"/>
        <w:jc w:val="both"/>
        <w:rPr>
          <w:color w:val="000000"/>
          <w:spacing w:val="-2"/>
          <w:sz w:val="28"/>
          <w:szCs w:val="28"/>
        </w:rPr>
      </w:pPr>
      <w:r>
        <w:rPr>
          <w:color w:val="000000"/>
          <w:spacing w:val="8"/>
          <w:sz w:val="28"/>
          <w:szCs w:val="28"/>
        </w:rPr>
        <w:t xml:space="preserve">в подпункте 6.2 статьи 29 слова "с отклонениями в развитии" заменить словами "с </w:t>
      </w:r>
      <w:r>
        <w:rPr>
          <w:color w:val="000000"/>
          <w:spacing w:val="-2"/>
          <w:sz w:val="28"/>
          <w:szCs w:val="28"/>
        </w:rPr>
        <w:t>ограниченными возможностями здоровья";</w:t>
      </w:r>
    </w:p>
    <w:p w:rsidR="00AF61D2" w:rsidRDefault="00AF61D2">
      <w:pPr>
        <w:shd w:val="clear" w:color="auto" w:fill="FFFFFF"/>
        <w:tabs>
          <w:tab w:val="left" w:pos="1435"/>
        </w:tabs>
        <w:ind w:left="600"/>
        <w:jc w:val="both"/>
        <w:rPr>
          <w:color w:val="000000"/>
          <w:spacing w:val="-3"/>
          <w:sz w:val="28"/>
          <w:szCs w:val="28"/>
        </w:rPr>
      </w:pPr>
      <w:r>
        <w:rPr>
          <w:color w:val="000000"/>
          <w:spacing w:val="-13"/>
          <w:sz w:val="28"/>
          <w:szCs w:val="28"/>
        </w:rPr>
        <w:t>9)</w:t>
      </w:r>
      <w:r>
        <w:rPr>
          <w:color w:val="000000"/>
          <w:sz w:val="28"/>
          <w:szCs w:val="28"/>
        </w:rPr>
        <w:tab/>
      </w:r>
      <w:r>
        <w:rPr>
          <w:color w:val="000000"/>
          <w:spacing w:val="-3"/>
          <w:sz w:val="28"/>
          <w:szCs w:val="28"/>
        </w:rPr>
        <w:t>в пункте 10 статьи 50:</w:t>
      </w:r>
    </w:p>
    <w:p w:rsidR="00AF61D2" w:rsidRDefault="00AF61D2">
      <w:pPr>
        <w:shd w:val="clear" w:color="auto" w:fill="FFFFFF"/>
        <w:tabs>
          <w:tab w:val="left" w:pos="927"/>
        </w:tabs>
        <w:ind w:left="58" w:firstLine="538"/>
        <w:jc w:val="both"/>
        <w:rPr>
          <w:color w:val="000000"/>
          <w:spacing w:val="-2"/>
          <w:sz w:val="28"/>
          <w:szCs w:val="28"/>
        </w:rPr>
      </w:pPr>
      <w:r>
        <w:rPr>
          <w:color w:val="000000"/>
          <w:spacing w:val="-11"/>
          <w:sz w:val="28"/>
          <w:szCs w:val="28"/>
        </w:rPr>
        <w:t>а)</w:t>
      </w:r>
      <w:r>
        <w:rPr>
          <w:color w:val="000000"/>
          <w:sz w:val="28"/>
          <w:szCs w:val="28"/>
        </w:rPr>
        <w:tab/>
      </w:r>
      <w:r>
        <w:rPr>
          <w:color w:val="000000"/>
          <w:spacing w:val="3"/>
          <w:sz w:val="28"/>
          <w:szCs w:val="28"/>
        </w:rPr>
        <w:t xml:space="preserve">в абзаце первом слова "и подростков с отклонениями в развитии" заменить словами "с </w:t>
      </w:r>
      <w:r>
        <w:rPr>
          <w:color w:val="000000"/>
          <w:spacing w:val="-2"/>
          <w:sz w:val="28"/>
          <w:szCs w:val="28"/>
        </w:rPr>
        <w:t>ограниченными возможностями здоровья";</w:t>
      </w:r>
    </w:p>
    <w:p w:rsidR="00AF61D2" w:rsidRDefault="00AF61D2">
      <w:pPr>
        <w:shd w:val="clear" w:color="auto" w:fill="FFFFFF"/>
        <w:tabs>
          <w:tab w:val="left" w:pos="927"/>
        </w:tabs>
        <w:ind w:left="58" w:firstLine="538"/>
        <w:jc w:val="both"/>
        <w:rPr>
          <w:color w:val="000000"/>
          <w:spacing w:val="-2"/>
          <w:sz w:val="28"/>
          <w:szCs w:val="28"/>
        </w:rPr>
      </w:pPr>
      <w:r>
        <w:rPr>
          <w:color w:val="000000"/>
          <w:spacing w:val="-9"/>
          <w:sz w:val="28"/>
          <w:szCs w:val="28"/>
        </w:rPr>
        <w:t>б)</w:t>
      </w:r>
      <w:r>
        <w:rPr>
          <w:color w:val="000000"/>
          <w:sz w:val="28"/>
          <w:szCs w:val="28"/>
        </w:rPr>
        <w:tab/>
      </w:r>
      <w:r>
        <w:rPr>
          <w:color w:val="000000"/>
          <w:spacing w:val="7"/>
          <w:sz w:val="28"/>
          <w:szCs w:val="28"/>
        </w:rPr>
        <w:t xml:space="preserve">в абзаце четвертом слова "Дети и подростки с отклонениями в развитии" заменить </w:t>
      </w:r>
      <w:r>
        <w:rPr>
          <w:color w:val="000000"/>
          <w:spacing w:val="3"/>
          <w:sz w:val="28"/>
          <w:szCs w:val="28"/>
        </w:rPr>
        <w:t xml:space="preserve">словами "Дети с ограниченными возможностями здоровья", дополнить словами ", положение о </w:t>
      </w:r>
      <w:r>
        <w:rPr>
          <w:color w:val="000000"/>
          <w:spacing w:val="-2"/>
          <w:sz w:val="28"/>
          <w:szCs w:val="28"/>
        </w:rPr>
        <w:t>которой утверждается в порядке, определяемом Правительством Российской Федерации";</w:t>
      </w:r>
    </w:p>
    <w:p w:rsidR="00AF61D2" w:rsidRDefault="00AF61D2">
      <w:pPr>
        <w:shd w:val="clear" w:color="auto" w:fill="FFFFFF"/>
        <w:tabs>
          <w:tab w:val="left" w:pos="1099"/>
        </w:tabs>
        <w:ind w:left="62" w:firstLine="552"/>
        <w:jc w:val="both"/>
        <w:rPr>
          <w:color w:val="000000"/>
          <w:spacing w:val="-2"/>
          <w:sz w:val="28"/>
          <w:szCs w:val="28"/>
        </w:rPr>
      </w:pPr>
      <w:r>
        <w:rPr>
          <w:color w:val="000000"/>
          <w:spacing w:val="-13"/>
          <w:sz w:val="28"/>
          <w:szCs w:val="28"/>
        </w:rPr>
        <w:t>10)</w:t>
      </w:r>
      <w:r>
        <w:rPr>
          <w:color w:val="000000"/>
          <w:sz w:val="28"/>
          <w:szCs w:val="28"/>
        </w:rPr>
        <w:tab/>
      </w:r>
      <w:r>
        <w:rPr>
          <w:color w:val="000000"/>
          <w:spacing w:val="4"/>
          <w:sz w:val="28"/>
          <w:szCs w:val="28"/>
        </w:rPr>
        <w:t xml:space="preserve">в  пункте 2  статьи  52.1   слова "с отклонениями  в  развитии" заменить  словами  "с </w:t>
      </w:r>
      <w:r>
        <w:rPr>
          <w:color w:val="000000"/>
          <w:spacing w:val="-2"/>
          <w:sz w:val="28"/>
          <w:szCs w:val="28"/>
        </w:rPr>
        <w:t>ограниченными возможностями здоровья".</w:t>
      </w:r>
    </w:p>
    <w:p w:rsidR="00AF61D2" w:rsidRDefault="00AF61D2">
      <w:pPr>
        <w:shd w:val="clear" w:color="auto" w:fill="FFFFFF"/>
        <w:ind w:left="605"/>
        <w:jc w:val="both"/>
        <w:rPr>
          <w:color w:val="000000"/>
          <w:spacing w:val="-3"/>
          <w:sz w:val="28"/>
          <w:szCs w:val="28"/>
        </w:rPr>
      </w:pPr>
    </w:p>
    <w:p w:rsidR="00AF61D2" w:rsidRDefault="00AF61D2">
      <w:pPr>
        <w:shd w:val="clear" w:color="auto" w:fill="FFFFFF"/>
        <w:ind w:left="605"/>
        <w:jc w:val="both"/>
        <w:rPr>
          <w:color w:val="000000"/>
          <w:spacing w:val="-3"/>
          <w:sz w:val="28"/>
          <w:szCs w:val="28"/>
        </w:rPr>
      </w:pPr>
      <w:r>
        <w:rPr>
          <w:color w:val="000000"/>
          <w:spacing w:val="-3"/>
          <w:sz w:val="28"/>
          <w:szCs w:val="28"/>
        </w:rPr>
        <w:t>Статья 2</w:t>
      </w:r>
    </w:p>
    <w:p w:rsidR="00AF61D2" w:rsidRDefault="00AF61D2">
      <w:pPr>
        <w:shd w:val="clear" w:color="auto" w:fill="FFFFFF"/>
        <w:ind w:right="67"/>
        <w:jc w:val="both"/>
        <w:rPr>
          <w:color w:val="000000"/>
          <w:spacing w:val="-1"/>
          <w:sz w:val="28"/>
          <w:szCs w:val="28"/>
        </w:rPr>
      </w:pPr>
      <w:r>
        <w:rPr>
          <w:color w:val="000000"/>
          <w:spacing w:val="5"/>
          <w:sz w:val="28"/>
          <w:szCs w:val="28"/>
        </w:rPr>
        <w:t xml:space="preserve">В абзаце третьем статьи 1 Федерального закона от 24 июля 1998 года N 124-ФЗ "Об </w:t>
      </w:r>
      <w:r>
        <w:rPr>
          <w:color w:val="000000"/>
          <w:spacing w:val="4"/>
          <w:sz w:val="28"/>
          <w:szCs w:val="28"/>
        </w:rPr>
        <w:t xml:space="preserve">основных гарантиях прав ребенка в Российской Федерации" (Собрание законодательства </w:t>
      </w:r>
      <w:r>
        <w:rPr>
          <w:color w:val="000000"/>
          <w:sz w:val="28"/>
          <w:szCs w:val="28"/>
        </w:rPr>
        <w:t>Российской Федерации, 1998, N 31, ст. 3802; 2004, N 52, ст. 5274) слова ", имеющие недостатки в</w:t>
      </w:r>
      <w:r>
        <w:rPr>
          <w:color w:val="000000"/>
          <w:spacing w:val="1"/>
          <w:sz w:val="28"/>
          <w:szCs w:val="28"/>
        </w:rPr>
        <w:t xml:space="preserve"> психическом и (или) физическом развитии" заменить словами "с ограниченными возможностями </w:t>
      </w:r>
      <w:r>
        <w:rPr>
          <w:color w:val="000000"/>
          <w:spacing w:val="-1"/>
          <w:sz w:val="28"/>
          <w:szCs w:val="28"/>
        </w:rPr>
        <w:t>здоровья, то есть имеющие недостатки в физическом и (или) психическом развитии".</w:t>
      </w:r>
    </w:p>
    <w:p w:rsidR="00AF61D2" w:rsidRDefault="00AF61D2">
      <w:pPr>
        <w:shd w:val="clear" w:color="auto" w:fill="FFFFFF"/>
        <w:ind w:right="67"/>
        <w:jc w:val="both"/>
        <w:rPr>
          <w:sz w:val="28"/>
          <w:szCs w:val="28"/>
        </w:rPr>
      </w:pPr>
    </w:p>
    <w:p w:rsidR="00AF61D2" w:rsidRDefault="00AF61D2">
      <w:pPr>
        <w:shd w:val="clear" w:color="auto" w:fill="FFFFFF"/>
        <w:ind w:left="538"/>
        <w:jc w:val="both"/>
        <w:rPr>
          <w:color w:val="000000"/>
          <w:spacing w:val="-3"/>
          <w:sz w:val="28"/>
          <w:szCs w:val="28"/>
        </w:rPr>
      </w:pPr>
      <w:r>
        <w:rPr>
          <w:color w:val="000000"/>
          <w:spacing w:val="-3"/>
          <w:sz w:val="28"/>
          <w:szCs w:val="28"/>
        </w:rPr>
        <w:t>Статья 3</w:t>
      </w:r>
    </w:p>
    <w:p w:rsidR="00AF61D2" w:rsidRDefault="00AF61D2">
      <w:pPr>
        <w:shd w:val="clear" w:color="auto" w:fill="FFFFFF"/>
        <w:ind w:left="19" w:right="58" w:firstLine="533"/>
        <w:jc w:val="both"/>
        <w:rPr>
          <w:color w:val="000000"/>
          <w:spacing w:val="-2"/>
          <w:sz w:val="28"/>
          <w:szCs w:val="28"/>
        </w:rPr>
      </w:pPr>
      <w:r>
        <w:rPr>
          <w:color w:val="000000"/>
          <w:spacing w:val="2"/>
          <w:sz w:val="28"/>
          <w:szCs w:val="28"/>
        </w:rPr>
        <w:t xml:space="preserve">Внести в Федеральный закон от 29 апреля 1999 года N 80-ФЗ "О физической культуре и </w:t>
      </w:r>
      <w:r>
        <w:rPr>
          <w:color w:val="000000"/>
          <w:spacing w:val="-1"/>
          <w:sz w:val="28"/>
          <w:szCs w:val="28"/>
        </w:rPr>
        <w:t xml:space="preserve">спорте в Российской Федерации" (Собрание законодательства Российской Федерации, 1999, N 18, </w:t>
      </w:r>
      <w:r>
        <w:rPr>
          <w:color w:val="000000"/>
          <w:spacing w:val="-2"/>
          <w:sz w:val="28"/>
          <w:szCs w:val="28"/>
        </w:rPr>
        <w:t>ст. 2206) следующие изменения:</w:t>
      </w:r>
    </w:p>
    <w:p w:rsidR="00AF61D2" w:rsidRDefault="00AF61D2" w:rsidP="00AF61D2">
      <w:pPr>
        <w:numPr>
          <w:ilvl w:val="0"/>
          <w:numId w:val="89"/>
        </w:numPr>
        <w:shd w:val="clear" w:color="auto" w:fill="FFFFFF"/>
        <w:tabs>
          <w:tab w:val="left" w:pos="816"/>
        </w:tabs>
        <w:ind w:left="19" w:firstLine="533"/>
        <w:jc w:val="both"/>
        <w:rPr>
          <w:color w:val="000000"/>
          <w:spacing w:val="-2"/>
          <w:sz w:val="28"/>
          <w:szCs w:val="28"/>
        </w:rPr>
      </w:pPr>
      <w:r>
        <w:rPr>
          <w:color w:val="000000"/>
          <w:spacing w:val="-1"/>
          <w:sz w:val="28"/>
          <w:szCs w:val="28"/>
        </w:rPr>
        <w:t xml:space="preserve">в пункте 4 статьи 14 слова "С обучающимися в образовательных учреждениях, имеющими отклонения в физическом развитии, занятия" заменить словами "В образовательных учреждениях </w:t>
      </w:r>
      <w:r>
        <w:rPr>
          <w:color w:val="000000"/>
          <w:spacing w:val="-2"/>
          <w:sz w:val="28"/>
          <w:szCs w:val="28"/>
        </w:rPr>
        <w:t>занятия с обучающимися с ограниченными возможностями здоровья";</w:t>
      </w:r>
    </w:p>
    <w:p w:rsidR="00AF61D2" w:rsidRDefault="00AF61D2" w:rsidP="00AF61D2">
      <w:pPr>
        <w:numPr>
          <w:ilvl w:val="0"/>
          <w:numId w:val="89"/>
        </w:numPr>
        <w:shd w:val="clear" w:color="auto" w:fill="FFFFFF"/>
        <w:tabs>
          <w:tab w:val="left" w:pos="816"/>
        </w:tabs>
        <w:ind w:left="19" w:firstLine="533"/>
        <w:jc w:val="both"/>
        <w:rPr>
          <w:color w:val="000000"/>
          <w:spacing w:val="-2"/>
          <w:sz w:val="28"/>
          <w:szCs w:val="28"/>
        </w:rPr>
      </w:pPr>
      <w:r>
        <w:rPr>
          <w:color w:val="000000"/>
          <w:sz w:val="28"/>
          <w:szCs w:val="28"/>
        </w:rPr>
        <w:t xml:space="preserve">в пункте 2 статьи 18 слова "с отклонениями в физическом развитии" заменить словами "с </w:t>
      </w:r>
      <w:r>
        <w:rPr>
          <w:color w:val="000000"/>
          <w:spacing w:val="-2"/>
          <w:sz w:val="28"/>
          <w:szCs w:val="28"/>
        </w:rPr>
        <w:t>ограниченными возможностями здоровья".</w:t>
      </w:r>
    </w:p>
    <w:p w:rsidR="00AF61D2" w:rsidRDefault="00AF61D2">
      <w:pPr>
        <w:shd w:val="clear" w:color="auto" w:fill="FFFFFF"/>
        <w:ind w:left="566"/>
        <w:jc w:val="both"/>
        <w:rPr>
          <w:color w:val="000000"/>
          <w:spacing w:val="-3"/>
          <w:sz w:val="28"/>
          <w:szCs w:val="28"/>
        </w:rPr>
      </w:pPr>
    </w:p>
    <w:p w:rsidR="00AF61D2" w:rsidRDefault="00AF61D2">
      <w:pPr>
        <w:shd w:val="clear" w:color="auto" w:fill="FFFFFF"/>
        <w:ind w:left="566"/>
        <w:jc w:val="both"/>
        <w:rPr>
          <w:color w:val="000000"/>
          <w:spacing w:val="-3"/>
          <w:sz w:val="28"/>
          <w:szCs w:val="28"/>
        </w:rPr>
      </w:pPr>
      <w:r>
        <w:rPr>
          <w:color w:val="000000"/>
          <w:spacing w:val="-3"/>
          <w:sz w:val="28"/>
          <w:szCs w:val="28"/>
        </w:rPr>
        <w:t>Статья 4</w:t>
      </w:r>
    </w:p>
    <w:p w:rsidR="00AF61D2" w:rsidRDefault="00AF61D2">
      <w:pPr>
        <w:shd w:val="clear" w:color="auto" w:fill="FFFFFF"/>
        <w:ind w:left="38" w:right="29" w:firstLine="533"/>
        <w:jc w:val="both"/>
        <w:rPr>
          <w:color w:val="000000"/>
          <w:spacing w:val="-1"/>
          <w:sz w:val="28"/>
          <w:szCs w:val="28"/>
        </w:rPr>
      </w:pPr>
      <w:r>
        <w:rPr>
          <w:color w:val="000000"/>
          <w:spacing w:val="4"/>
          <w:sz w:val="28"/>
          <w:szCs w:val="28"/>
        </w:rPr>
        <w:t xml:space="preserve">Внести в Федеральный закон от 24 июня 1999 года N 120-ФЗ "Об основах системы </w:t>
      </w:r>
      <w:r>
        <w:rPr>
          <w:color w:val="000000"/>
          <w:spacing w:val="8"/>
          <w:sz w:val="28"/>
          <w:szCs w:val="28"/>
        </w:rPr>
        <w:t xml:space="preserve">профилактики безнадзорности и правонарушений несовершеннолетних" (Собрание </w:t>
      </w:r>
      <w:r>
        <w:rPr>
          <w:color w:val="000000"/>
          <w:sz w:val="28"/>
          <w:szCs w:val="28"/>
        </w:rPr>
        <w:t xml:space="preserve">законодательства Российской Федерации, 1999, N 26, ст. 3177; 2001, N 3, ст. 216; 2003, N 28, ст. </w:t>
      </w:r>
      <w:r>
        <w:rPr>
          <w:color w:val="000000"/>
          <w:spacing w:val="-1"/>
          <w:sz w:val="28"/>
          <w:szCs w:val="28"/>
        </w:rPr>
        <w:t>2880; 2004, N 35, ст. 3607; N 49, ст. 4849; 2005, N 17, ст. 1485) следующие изменения:</w:t>
      </w:r>
    </w:p>
    <w:p w:rsidR="00AF61D2" w:rsidRDefault="00AF61D2">
      <w:pPr>
        <w:shd w:val="clear" w:color="auto" w:fill="FFFFFF"/>
        <w:tabs>
          <w:tab w:val="left" w:pos="1392"/>
        </w:tabs>
        <w:ind w:left="586"/>
        <w:jc w:val="both"/>
        <w:rPr>
          <w:color w:val="000000"/>
          <w:spacing w:val="-3"/>
          <w:sz w:val="28"/>
          <w:szCs w:val="28"/>
        </w:rPr>
      </w:pPr>
      <w:r>
        <w:rPr>
          <w:color w:val="000000"/>
          <w:spacing w:val="-20"/>
          <w:sz w:val="28"/>
          <w:szCs w:val="28"/>
        </w:rPr>
        <w:t>1)</w:t>
      </w:r>
      <w:r>
        <w:rPr>
          <w:color w:val="000000"/>
          <w:sz w:val="28"/>
          <w:szCs w:val="28"/>
        </w:rPr>
        <w:tab/>
      </w:r>
      <w:r>
        <w:rPr>
          <w:color w:val="000000"/>
          <w:spacing w:val="-3"/>
          <w:sz w:val="28"/>
          <w:szCs w:val="28"/>
        </w:rPr>
        <w:t>в статье 14:</w:t>
      </w:r>
    </w:p>
    <w:p w:rsidR="00AF61D2" w:rsidRDefault="00AF61D2">
      <w:pPr>
        <w:shd w:val="clear" w:color="auto" w:fill="FFFFFF"/>
        <w:tabs>
          <w:tab w:val="left" w:pos="1382"/>
        </w:tabs>
        <w:ind w:left="576"/>
        <w:jc w:val="both"/>
        <w:rPr>
          <w:color w:val="000000"/>
          <w:spacing w:val="-3"/>
          <w:sz w:val="28"/>
          <w:szCs w:val="28"/>
        </w:rPr>
      </w:pPr>
      <w:r>
        <w:rPr>
          <w:color w:val="000000"/>
          <w:spacing w:val="-13"/>
          <w:sz w:val="28"/>
          <w:szCs w:val="28"/>
        </w:rPr>
        <w:t>а)</w:t>
      </w:r>
      <w:r>
        <w:rPr>
          <w:color w:val="000000"/>
          <w:sz w:val="28"/>
          <w:szCs w:val="28"/>
        </w:rPr>
        <w:tab/>
      </w:r>
      <w:r>
        <w:rPr>
          <w:color w:val="000000"/>
          <w:spacing w:val="-3"/>
          <w:sz w:val="28"/>
          <w:szCs w:val="28"/>
        </w:rPr>
        <w:t>в пункте 1:</w:t>
      </w:r>
    </w:p>
    <w:p w:rsidR="00AF61D2" w:rsidRDefault="00AF61D2">
      <w:pPr>
        <w:shd w:val="clear" w:color="auto" w:fill="FFFFFF"/>
        <w:ind w:left="48" w:right="24" w:firstLine="533"/>
        <w:jc w:val="both"/>
        <w:rPr>
          <w:color w:val="000000"/>
          <w:spacing w:val="-2"/>
          <w:sz w:val="28"/>
          <w:szCs w:val="28"/>
        </w:rPr>
      </w:pPr>
      <w:r>
        <w:rPr>
          <w:color w:val="000000"/>
          <w:spacing w:val="-2"/>
          <w:sz w:val="28"/>
          <w:szCs w:val="28"/>
        </w:rPr>
        <w:t>в подпункте 2 слова ", имеющим отклонения в развитии или поведении" заменить словами "с ограниченными возможностями здоровья и (или) отклонениями в поведении";</w:t>
      </w:r>
    </w:p>
    <w:p w:rsidR="00AF61D2" w:rsidRDefault="00AF61D2">
      <w:pPr>
        <w:shd w:val="clear" w:color="auto" w:fill="FFFFFF"/>
        <w:ind w:left="53" w:right="24" w:firstLine="533"/>
        <w:jc w:val="both"/>
        <w:rPr>
          <w:color w:val="000000"/>
          <w:spacing w:val="-2"/>
          <w:sz w:val="28"/>
          <w:szCs w:val="28"/>
        </w:rPr>
      </w:pPr>
      <w:r>
        <w:rPr>
          <w:color w:val="000000"/>
          <w:spacing w:val="-2"/>
          <w:sz w:val="28"/>
          <w:szCs w:val="28"/>
        </w:rPr>
        <w:t>в подпункте 6 слова ", имеющих отклонения в развитии или поведении" заменить словами "с ограниченными возможностями здоровья и (или) отклонениями в поведении";</w:t>
      </w:r>
    </w:p>
    <w:p w:rsidR="00AF61D2" w:rsidRDefault="00AF61D2">
      <w:pPr>
        <w:shd w:val="clear" w:color="auto" w:fill="FFFFFF"/>
        <w:tabs>
          <w:tab w:val="left" w:pos="936"/>
        </w:tabs>
        <w:ind w:left="67" w:firstLine="523"/>
        <w:jc w:val="both"/>
        <w:rPr>
          <w:color w:val="000000"/>
          <w:spacing w:val="-3"/>
          <w:sz w:val="28"/>
          <w:szCs w:val="28"/>
        </w:rPr>
      </w:pPr>
      <w:r>
        <w:rPr>
          <w:color w:val="000000"/>
          <w:spacing w:val="-12"/>
          <w:sz w:val="28"/>
          <w:szCs w:val="28"/>
        </w:rPr>
        <w:t>б)</w:t>
      </w:r>
      <w:r>
        <w:rPr>
          <w:color w:val="000000"/>
          <w:sz w:val="28"/>
          <w:szCs w:val="28"/>
        </w:rPr>
        <w:tab/>
      </w:r>
      <w:r>
        <w:rPr>
          <w:color w:val="000000"/>
          <w:spacing w:val="3"/>
          <w:sz w:val="28"/>
          <w:szCs w:val="28"/>
        </w:rPr>
        <w:t xml:space="preserve">в подпункте 1 пункта 2 слова ", имеющим отклонения в развитии или поведении либо" </w:t>
      </w:r>
      <w:r>
        <w:rPr>
          <w:color w:val="000000"/>
          <w:sz w:val="28"/>
          <w:szCs w:val="28"/>
        </w:rPr>
        <w:t xml:space="preserve">заменить словами "с ограниченными возможностями здоровья и (или) отклонениями в поведении </w:t>
      </w:r>
      <w:r>
        <w:rPr>
          <w:color w:val="000000"/>
          <w:spacing w:val="-3"/>
          <w:sz w:val="28"/>
          <w:szCs w:val="28"/>
        </w:rPr>
        <w:t>либо несовершеннолетним, имеющим";</w:t>
      </w:r>
    </w:p>
    <w:p w:rsidR="00AF61D2" w:rsidRDefault="00AF61D2">
      <w:pPr>
        <w:numPr>
          <w:ilvl w:val="0"/>
          <w:numId w:val="17"/>
        </w:numPr>
        <w:shd w:val="clear" w:color="auto" w:fill="FFFFFF"/>
        <w:tabs>
          <w:tab w:val="left" w:pos="956"/>
        </w:tabs>
        <w:ind w:left="82" w:firstLine="518"/>
        <w:jc w:val="both"/>
        <w:rPr>
          <w:color w:val="000000"/>
          <w:spacing w:val="-4"/>
          <w:sz w:val="28"/>
          <w:szCs w:val="28"/>
        </w:rPr>
      </w:pPr>
      <w:r>
        <w:rPr>
          <w:color w:val="000000"/>
          <w:spacing w:val="7"/>
          <w:sz w:val="28"/>
          <w:szCs w:val="28"/>
        </w:rPr>
        <w:t xml:space="preserve">в пункте 6 статьи 15 слова ", имеющие отклонения в развитии и (или) заболевания" </w:t>
      </w:r>
      <w:r>
        <w:rPr>
          <w:color w:val="000000"/>
          <w:spacing w:val="-1"/>
          <w:sz w:val="28"/>
          <w:szCs w:val="28"/>
        </w:rPr>
        <w:t xml:space="preserve">заменить   словами   "с   ограниченными   возможностями   здоровья   или   несовершеннолетние, </w:t>
      </w:r>
      <w:r>
        <w:rPr>
          <w:color w:val="000000"/>
          <w:spacing w:val="-4"/>
          <w:sz w:val="28"/>
          <w:szCs w:val="28"/>
        </w:rPr>
        <w:t>имеющие заболевания";</w:t>
      </w:r>
    </w:p>
    <w:p w:rsidR="00AF61D2" w:rsidRDefault="00AF61D2">
      <w:pPr>
        <w:numPr>
          <w:ilvl w:val="0"/>
          <w:numId w:val="17"/>
        </w:numPr>
        <w:shd w:val="clear" w:color="auto" w:fill="FFFFFF"/>
        <w:tabs>
          <w:tab w:val="left" w:pos="956"/>
        </w:tabs>
        <w:ind w:left="82" w:firstLine="518"/>
        <w:jc w:val="both"/>
        <w:rPr>
          <w:color w:val="000000"/>
          <w:spacing w:val="-3"/>
          <w:sz w:val="28"/>
          <w:szCs w:val="28"/>
        </w:rPr>
      </w:pPr>
      <w:r>
        <w:rPr>
          <w:color w:val="000000"/>
          <w:spacing w:val="3"/>
          <w:sz w:val="28"/>
          <w:szCs w:val="28"/>
        </w:rPr>
        <w:t xml:space="preserve">в подпункте 8 пункта 1 статьи 18 слова ", имеющим отклонения в поведении" заменить </w:t>
      </w:r>
      <w:r>
        <w:rPr>
          <w:color w:val="000000"/>
          <w:spacing w:val="-3"/>
          <w:sz w:val="28"/>
          <w:szCs w:val="28"/>
        </w:rPr>
        <w:t>словами "с отклонениями в поведении".</w:t>
      </w:r>
    </w:p>
    <w:p w:rsidR="00AF61D2" w:rsidRDefault="00AF61D2">
      <w:pPr>
        <w:shd w:val="clear" w:color="auto" w:fill="FFFFFF"/>
        <w:jc w:val="both"/>
        <w:rPr>
          <w:color w:val="000000"/>
          <w:spacing w:val="-6"/>
          <w:sz w:val="28"/>
          <w:szCs w:val="28"/>
        </w:rPr>
      </w:pPr>
    </w:p>
    <w:p w:rsidR="00AF61D2" w:rsidRDefault="00AF61D2">
      <w:pPr>
        <w:shd w:val="clear" w:color="auto" w:fill="FFFFFF"/>
        <w:jc w:val="both"/>
        <w:rPr>
          <w:color w:val="000000"/>
          <w:spacing w:val="-6"/>
          <w:sz w:val="28"/>
          <w:szCs w:val="28"/>
        </w:rPr>
      </w:pPr>
    </w:p>
    <w:p w:rsidR="00AF61D2" w:rsidRDefault="00AF61D2">
      <w:pPr>
        <w:shd w:val="clear" w:color="auto" w:fill="FFFFFF"/>
        <w:jc w:val="both"/>
        <w:rPr>
          <w:color w:val="000000"/>
          <w:spacing w:val="-6"/>
          <w:sz w:val="28"/>
          <w:szCs w:val="28"/>
        </w:rPr>
      </w:pPr>
    </w:p>
    <w:p w:rsidR="00AF61D2" w:rsidRDefault="00AF61D2">
      <w:pPr>
        <w:shd w:val="clear" w:color="auto" w:fill="FFFFFF"/>
        <w:jc w:val="right"/>
        <w:rPr>
          <w:color w:val="000000"/>
          <w:spacing w:val="-6"/>
          <w:sz w:val="28"/>
          <w:szCs w:val="28"/>
        </w:rPr>
      </w:pPr>
      <w:r>
        <w:rPr>
          <w:color w:val="000000"/>
          <w:spacing w:val="-6"/>
          <w:sz w:val="28"/>
          <w:szCs w:val="28"/>
        </w:rPr>
        <w:t>Президент</w:t>
      </w:r>
    </w:p>
    <w:p w:rsidR="00AF61D2" w:rsidRDefault="00AF61D2">
      <w:pPr>
        <w:pStyle w:val="1"/>
        <w:ind w:right="-81"/>
        <w:jc w:val="right"/>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AF61D2" w:rsidRDefault="00AF61D2">
      <w:pPr>
        <w:shd w:val="clear" w:color="auto" w:fill="FFFFFF"/>
        <w:ind w:left="77" w:hanging="77"/>
        <w:jc w:val="right"/>
        <w:rPr>
          <w:color w:val="000000"/>
          <w:spacing w:val="-6"/>
          <w:sz w:val="28"/>
          <w:szCs w:val="28"/>
        </w:rPr>
      </w:pPr>
      <w:r>
        <w:rPr>
          <w:color w:val="000000"/>
          <w:spacing w:val="-6"/>
          <w:sz w:val="28"/>
          <w:szCs w:val="28"/>
        </w:rPr>
        <w:t>В.ПУТИН</w:t>
      </w:r>
    </w:p>
    <w:p w:rsidR="00AF61D2" w:rsidRDefault="00AF61D2">
      <w:pPr>
        <w:shd w:val="clear" w:color="auto" w:fill="FFFFFF"/>
        <w:ind w:left="77" w:hanging="77"/>
        <w:jc w:val="right"/>
        <w:rPr>
          <w:color w:val="000000"/>
          <w:spacing w:val="-3"/>
          <w:sz w:val="28"/>
          <w:szCs w:val="28"/>
        </w:rPr>
      </w:pPr>
      <w:r>
        <w:rPr>
          <w:color w:val="000000"/>
          <w:spacing w:val="-3"/>
          <w:sz w:val="28"/>
          <w:szCs w:val="28"/>
        </w:rPr>
        <w:t>Москва, Кремль</w:t>
      </w:r>
    </w:p>
    <w:p w:rsidR="00AF61D2" w:rsidRDefault="00AF61D2">
      <w:pPr>
        <w:shd w:val="clear" w:color="auto" w:fill="FFFFFF"/>
        <w:ind w:left="77" w:hanging="77"/>
        <w:jc w:val="right"/>
        <w:rPr>
          <w:color w:val="000000"/>
          <w:spacing w:val="-2"/>
          <w:sz w:val="28"/>
          <w:szCs w:val="28"/>
        </w:rPr>
      </w:pPr>
      <w:r>
        <w:rPr>
          <w:color w:val="000000"/>
          <w:spacing w:val="-2"/>
          <w:sz w:val="28"/>
          <w:szCs w:val="28"/>
        </w:rPr>
        <w:t>30 июня 2007 года</w:t>
      </w:r>
    </w:p>
    <w:p w:rsidR="00AF61D2" w:rsidRDefault="00AF61D2">
      <w:pPr>
        <w:shd w:val="clear" w:color="auto" w:fill="FFFFFF"/>
        <w:ind w:left="77" w:hanging="77"/>
        <w:jc w:val="right"/>
        <w:rPr>
          <w:color w:val="000000"/>
          <w:spacing w:val="-6"/>
          <w:sz w:val="28"/>
          <w:szCs w:val="28"/>
        </w:rPr>
      </w:pPr>
      <w:r>
        <w:rPr>
          <w:color w:val="000000"/>
          <w:spacing w:val="-6"/>
          <w:sz w:val="28"/>
          <w:szCs w:val="28"/>
        </w:rPr>
        <w:t>N 120-ФЗ</w:t>
      </w:r>
    </w:p>
    <w:p w:rsidR="00AF61D2" w:rsidRDefault="00AF61D2">
      <w:pPr>
        <w:jc w:val="right"/>
        <w:rPr>
          <w:sz w:val="28"/>
          <w:szCs w:val="28"/>
        </w:rPr>
      </w:pPr>
      <w:r>
        <w:rPr>
          <w:sz w:val="28"/>
          <w:szCs w:val="28"/>
        </w:rPr>
        <w:t>МИНИСТЕРСТВО ОБЩЕГО И</w:t>
      </w:r>
      <w:r>
        <w:rPr>
          <w:sz w:val="28"/>
          <w:szCs w:val="28"/>
        </w:rPr>
        <w:br/>
        <w:t>ПРОФЕССИОНАЛЬНОГО ОБРАЗОВАНИЯ</w:t>
      </w:r>
    </w:p>
    <w:p w:rsidR="00AF61D2" w:rsidRDefault="00AF61D2">
      <w:pPr>
        <w:jc w:val="right"/>
        <w:rPr>
          <w:sz w:val="28"/>
          <w:szCs w:val="28"/>
        </w:rPr>
      </w:pPr>
      <w:r>
        <w:rPr>
          <w:sz w:val="28"/>
          <w:szCs w:val="28"/>
        </w:rPr>
        <w:t>РОССИЙСКОЙ ФЕДЕРАЦИИ</w:t>
      </w:r>
      <w:r>
        <w:rPr>
          <w:sz w:val="28"/>
          <w:szCs w:val="28"/>
        </w:rPr>
        <w:tab/>
      </w:r>
      <w:r>
        <w:rPr>
          <w:sz w:val="28"/>
          <w:szCs w:val="28"/>
        </w:rPr>
        <w:tab/>
        <w:t xml:space="preserve">                                               </w:t>
      </w:r>
    </w:p>
    <w:p w:rsidR="00AF61D2" w:rsidRDefault="00AF61D2">
      <w:pPr>
        <w:jc w:val="both"/>
        <w:rPr>
          <w:sz w:val="28"/>
          <w:szCs w:val="28"/>
        </w:rPr>
      </w:pPr>
    </w:p>
    <w:p w:rsidR="00AF61D2" w:rsidRDefault="00AF61D2">
      <w:pPr>
        <w:jc w:val="both"/>
        <w:rPr>
          <w:b/>
          <w:bCs/>
          <w:sz w:val="28"/>
          <w:szCs w:val="28"/>
        </w:rPr>
      </w:pPr>
    </w:p>
    <w:p w:rsidR="00AF61D2" w:rsidRDefault="00AF61D2">
      <w:pPr>
        <w:jc w:val="center"/>
        <w:rPr>
          <w:b/>
          <w:bCs/>
          <w:sz w:val="28"/>
          <w:szCs w:val="28"/>
        </w:rPr>
      </w:pPr>
      <w:r>
        <w:rPr>
          <w:b/>
          <w:bCs/>
          <w:sz w:val="28"/>
          <w:szCs w:val="28"/>
        </w:rPr>
        <w:t>ИНСТРУКТИВНОЕ ПИСЬМО</w:t>
      </w:r>
    </w:p>
    <w:p w:rsidR="00AF61D2" w:rsidRDefault="00AF61D2">
      <w:pPr>
        <w:jc w:val="center"/>
        <w:rPr>
          <w:b/>
          <w:bCs/>
          <w:sz w:val="28"/>
          <w:szCs w:val="28"/>
        </w:rPr>
      </w:pPr>
      <w:r>
        <w:rPr>
          <w:b/>
          <w:bCs/>
          <w:sz w:val="28"/>
          <w:szCs w:val="28"/>
        </w:rPr>
        <w:t>Органы управления образованием</w:t>
      </w:r>
    </w:p>
    <w:p w:rsidR="00AF61D2" w:rsidRDefault="00AF61D2">
      <w:pPr>
        <w:jc w:val="center"/>
        <w:rPr>
          <w:b/>
          <w:bCs/>
          <w:sz w:val="28"/>
          <w:szCs w:val="28"/>
        </w:rPr>
      </w:pPr>
      <w:r>
        <w:rPr>
          <w:b/>
          <w:bCs/>
          <w:sz w:val="28"/>
          <w:szCs w:val="28"/>
        </w:rPr>
        <w:t>субъектов Российской Федерации</w:t>
      </w:r>
    </w:p>
    <w:p w:rsidR="00AF61D2" w:rsidRDefault="00AF61D2">
      <w:pPr>
        <w:jc w:val="center"/>
        <w:rPr>
          <w:b/>
          <w:bCs/>
          <w:sz w:val="28"/>
          <w:szCs w:val="28"/>
        </w:rPr>
      </w:pPr>
    </w:p>
    <w:p w:rsidR="00AF61D2" w:rsidRDefault="00AF61D2">
      <w:pPr>
        <w:jc w:val="center"/>
        <w:rPr>
          <w:b/>
          <w:bCs/>
          <w:sz w:val="28"/>
          <w:szCs w:val="28"/>
        </w:rPr>
      </w:pPr>
      <w:r>
        <w:rPr>
          <w:b/>
          <w:bCs/>
          <w:sz w:val="28"/>
          <w:szCs w:val="28"/>
        </w:rPr>
        <w:t>Министерство общего и</w:t>
      </w:r>
    </w:p>
    <w:p w:rsidR="00AF61D2" w:rsidRDefault="00AF61D2">
      <w:pPr>
        <w:jc w:val="center"/>
        <w:rPr>
          <w:b/>
          <w:bCs/>
          <w:sz w:val="28"/>
          <w:szCs w:val="28"/>
        </w:rPr>
      </w:pPr>
      <w:r>
        <w:rPr>
          <w:b/>
          <w:bCs/>
          <w:sz w:val="28"/>
          <w:szCs w:val="28"/>
        </w:rPr>
        <w:t>профессионального образования РФ от 4 сентября 1997 г. №48</w:t>
      </w:r>
    </w:p>
    <w:p w:rsidR="00AF61D2" w:rsidRDefault="00AF61D2">
      <w:pPr>
        <w:jc w:val="center"/>
        <w:rPr>
          <w:color w:val="FF6600"/>
          <w:sz w:val="28"/>
          <w:szCs w:val="28"/>
        </w:rPr>
      </w:pPr>
    </w:p>
    <w:p w:rsidR="00AF61D2" w:rsidRDefault="00AF61D2">
      <w:pPr>
        <w:jc w:val="both"/>
        <w:rPr>
          <w:color w:val="FF6600"/>
          <w:sz w:val="28"/>
          <w:szCs w:val="28"/>
        </w:rPr>
      </w:pPr>
    </w:p>
    <w:p w:rsidR="00AF61D2" w:rsidRDefault="00AF61D2">
      <w:pPr>
        <w:jc w:val="both"/>
        <w:rPr>
          <w:b/>
          <w:bCs/>
          <w:sz w:val="28"/>
          <w:szCs w:val="28"/>
        </w:rPr>
      </w:pPr>
      <w:r>
        <w:rPr>
          <w:b/>
          <w:bCs/>
          <w:sz w:val="28"/>
          <w:szCs w:val="28"/>
        </w:rPr>
        <w:t xml:space="preserve">О специфике деятельности специальных (коррекционных) образовательных учреждений </w:t>
      </w:r>
      <w:r>
        <w:rPr>
          <w:b/>
          <w:bCs/>
          <w:sz w:val="28"/>
          <w:szCs w:val="28"/>
          <w:lang w:val="en-US"/>
        </w:rPr>
        <w:t>I</w:t>
      </w:r>
      <w:r>
        <w:rPr>
          <w:b/>
          <w:bCs/>
          <w:sz w:val="28"/>
          <w:szCs w:val="28"/>
        </w:rPr>
        <w:t xml:space="preserve"> -  </w:t>
      </w:r>
      <w:r>
        <w:rPr>
          <w:b/>
          <w:bCs/>
          <w:sz w:val="28"/>
          <w:szCs w:val="28"/>
          <w:lang w:val="en-US"/>
        </w:rPr>
        <w:t>VIII</w:t>
      </w:r>
      <w:r>
        <w:rPr>
          <w:b/>
          <w:bCs/>
          <w:sz w:val="28"/>
          <w:szCs w:val="28"/>
        </w:rPr>
        <w:t xml:space="preserve"> видов</w:t>
      </w:r>
    </w:p>
    <w:p w:rsidR="00AF61D2" w:rsidRDefault="00AF61D2">
      <w:pPr>
        <w:jc w:val="both"/>
        <w:rPr>
          <w:sz w:val="28"/>
          <w:szCs w:val="28"/>
        </w:rPr>
      </w:pP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В соответствии с  Типовым положением о специальном (коррекционном) образовательном учреждении для обучающихся, воспитанников с отклонениями в развитии, утвержденным постановлением Правительства Российской федерации от 12 марта 1997 года №288, направляю для  использования в работе методические разъяснения специфики образовательного процесса, направлений деятельности по реабилитации обучающихся, воспитанников с отклонениями в развитии, а  также уровней реализуемых образовательных программ в каждом виде специального (коррекционного) образовательного учреждения.</w:t>
      </w:r>
    </w:p>
    <w:p w:rsidR="00AF61D2" w:rsidRDefault="00AF61D2">
      <w:pPr>
        <w:pStyle w:val="1"/>
        <w:ind w:left="432" w:hanging="432"/>
        <w:jc w:val="both"/>
        <w:rPr>
          <w:rFonts w:ascii="Times New Roman" w:hAnsi="Times New Roman" w:cs="Times New Roman"/>
          <w:b/>
          <w:bCs/>
          <w:i w:val="0"/>
          <w:iCs w:val="0"/>
          <w:sz w:val="28"/>
          <w:szCs w:val="28"/>
        </w:rPr>
      </w:pPr>
    </w:p>
    <w:p w:rsidR="00AF61D2" w:rsidRDefault="00AF61D2">
      <w:pPr>
        <w:pStyle w:val="1"/>
        <w:tabs>
          <w:tab w:val="left" w:pos="8820"/>
        </w:tabs>
        <w:ind w:right="-81"/>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 xml:space="preserve">Специальное (коррекционное) образовательное учреждение </w:t>
      </w:r>
      <w:r>
        <w:rPr>
          <w:rFonts w:ascii="Times New Roman" w:hAnsi="Times New Roman" w:cs="Times New Roman"/>
          <w:b/>
          <w:bCs/>
          <w:i w:val="0"/>
          <w:iCs w:val="0"/>
          <w:sz w:val="28"/>
          <w:szCs w:val="28"/>
          <w:lang w:val="en-US"/>
        </w:rPr>
        <w:t>I</w:t>
      </w:r>
      <w:r>
        <w:rPr>
          <w:rFonts w:ascii="Times New Roman" w:hAnsi="Times New Roman" w:cs="Times New Roman"/>
          <w:b/>
          <w:bCs/>
          <w:i w:val="0"/>
          <w:iCs w:val="0"/>
          <w:sz w:val="28"/>
          <w:szCs w:val="28"/>
        </w:rPr>
        <w:t xml:space="preserve"> вида</w:t>
      </w:r>
    </w:p>
    <w:p w:rsidR="00AF61D2" w:rsidRDefault="00AF61D2">
      <w:pPr>
        <w:jc w:val="both"/>
        <w:rPr>
          <w:sz w:val="28"/>
          <w:szCs w:val="28"/>
        </w:rPr>
      </w:pPr>
    </w:p>
    <w:p w:rsidR="00AF61D2" w:rsidRDefault="00AF61D2">
      <w:pPr>
        <w:pStyle w:val="1"/>
        <w:numPr>
          <w:ilvl w:val="0"/>
          <w:numId w:val="27"/>
        </w:numPr>
        <w:tabs>
          <w:tab w:val="left" w:pos="0"/>
        </w:tabs>
        <w:ind w:left="0" w:right="-81" w:firstLine="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Специальное (коррекционное) образовательное учреждение (далее – коррекционное учреждение) </w:t>
      </w:r>
      <w:r>
        <w:rPr>
          <w:rFonts w:ascii="Times New Roman" w:hAnsi="Times New Roman" w:cs="Times New Roman"/>
          <w:i w:val="0"/>
          <w:iCs w:val="0"/>
          <w:sz w:val="28"/>
          <w:szCs w:val="28"/>
          <w:lang w:val="en-US"/>
        </w:rPr>
        <w:t>I</w:t>
      </w:r>
      <w:r>
        <w:rPr>
          <w:rFonts w:ascii="Times New Roman" w:hAnsi="Times New Roman" w:cs="Times New Roman"/>
          <w:i w:val="0"/>
          <w:iCs w:val="0"/>
          <w:sz w:val="28"/>
          <w:szCs w:val="28"/>
        </w:rPr>
        <w:t xml:space="preserve"> вида создается для обучения и воспитания неслышащих детей, их всестороннего развития в тесной связи с формированием словесной реи как средства общения и мышления на слухо-зрительной основе, коррекции и компенсации отклонении в их психофизическом развитии, для получения. Общеобразовательной, трудовой и социальной подготовки к самостоятельной жизни.</w:t>
      </w:r>
    </w:p>
    <w:p w:rsidR="00AF61D2" w:rsidRDefault="00AF61D2">
      <w:pPr>
        <w:numPr>
          <w:ilvl w:val="0"/>
          <w:numId w:val="27"/>
        </w:numPr>
        <w:tabs>
          <w:tab w:val="left" w:pos="0"/>
        </w:tabs>
        <w:ind w:left="0" w:firstLine="0"/>
        <w:jc w:val="both"/>
        <w:rPr>
          <w:sz w:val="28"/>
          <w:szCs w:val="28"/>
        </w:rPr>
      </w:pPr>
      <w:r>
        <w:rPr>
          <w:sz w:val="28"/>
          <w:szCs w:val="28"/>
        </w:rPr>
        <w:t xml:space="preserve">Коррекционное учреждение </w:t>
      </w:r>
      <w:r>
        <w:rPr>
          <w:sz w:val="28"/>
          <w:szCs w:val="28"/>
          <w:lang w:val="en-US"/>
        </w:rPr>
        <w:t>I</w:t>
      </w:r>
      <w:r>
        <w:rPr>
          <w:sz w:val="28"/>
          <w:szCs w:val="28"/>
        </w:rPr>
        <w:t xml:space="preserve"> вида осуществляет образовательный процесс в соответствии с уровнем общеобразовательных программ трех ступеней общего образования:</w:t>
      </w:r>
    </w:p>
    <w:p w:rsidR="00AF61D2" w:rsidRDefault="00AF61D2">
      <w:pPr>
        <w:tabs>
          <w:tab w:val="left" w:pos="0"/>
        </w:tabs>
        <w:jc w:val="both"/>
        <w:rPr>
          <w:sz w:val="28"/>
          <w:szCs w:val="28"/>
        </w:rPr>
      </w:pPr>
      <w:r>
        <w:rPr>
          <w:sz w:val="28"/>
          <w:szCs w:val="28"/>
        </w:rPr>
        <w:t>1 ступень – начальное общее образование  (нормативный  срок освоения – 5 – 6 лет в зависимости от учебных предметов) или 6-7 лет ( с  учетом подготовительного класса);</w:t>
      </w:r>
    </w:p>
    <w:p w:rsidR="00AF61D2" w:rsidRDefault="00AF61D2">
      <w:pPr>
        <w:tabs>
          <w:tab w:val="left" w:pos="0"/>
        </w:tabs>
        <w:jc w:val="both"/>
        <w:rPr>
          <w:sz w:val="28"/>
          <w:szCs w:val="28"/>
        </w:rPr>
      </w:pPr>
      <w:r>
        <w:rPr>
          <w:sz w:val="28"/>
          <w:szCs w:val="28"/>
        </w:rPr>
        <w:t>2 ступень – основное общее образование (нормативный срок освоения – 5-6 лет);</w:t>
      </w:r>
    </w:p>
    <w:p w:rsidR="00AF61D2" w:rsidRDefault="00AF61D2">
      <w:pPr>
        <w:tabs>
          <w:tab w:val="left" w:pos="0"/>
        </w:tabs>
        <w:jc w:val="both"/>
        <w:rPr>
          <w:sz w:val="28"/>
          <w:szCs w:val="28"/>
        </w:rPr>
      </w:pPr>
      <w:r>
        <w:rPr>
          <w:sz w:val="28"/>
          <w:szCs w:val="28"/>
        </w:rPr>
        <w:t>3 ступень – среднее (полное) общее образование (нормативный срок освоения – 2 года).</w:t>
      </w:r>
    </w:p>
    <w:p w:rsidR="00AF61D2" w:rsidRDefault="00AF61D2">
      <w:pPr>
        <w:numPr>
          <w:ilvl w:val="0"/>
          <w:numId w:val="27"/>
        </w:numPr>
        <w:tabs>
          <w:tab w:val="left" w:pos="0"/>
        </w:tabs>
        <w:ind w:left="0" w:firstLine="0"/>
        <w:jc w:val="both"/>
        <w:rPr>
          <w:sz w:val="28"/>
          <w:szCs w:val="28"/>
        </w:rPr>
      </w:pPr>
      <w:r>
        <w:rPr>
          <w:sz w:val="28"/>
          <w:szCs w:val="28"/>
        </w:rPr>
        <w:t>На первой ступени общего образования в начальных классах (1-3  классы) проводится работа по становлению личности ребенка, выявлению и целостному развитию его способностей, формированию у школьников умения и желания учиться. В начальных классах у учащихся формируется речевая деятельность (умение вступать в общение с окружающими, воспринимать речь окружающих на слухо-зрительной основе и   и обмениваться информацией). В средних классах (4-6 классы) продолжается работа  по формированию личности неслышащего ребенка, его учебной деятельности, развитию устной и письменной речи, совершенствованию умения пользоваться языкам как средством общения, по развитию познавательных способностей и языков самостоятельной умственной деятельности.</w:t>
      </w:r>
    </w:p>
    <w:p w:rsidR="00AF61D2" w:rsidRDefault="00AF61D2">
      <w:pPr>
        <w:ind w:firstLine="465"/>
        <w:jc w:val="both"/>
        <w:rPr>
          <w:sz w:val="28"/>
          <w:szCs w:val="28"/>
        </w:rPr>
      </w:pPr>
      <w:r>
        <w:rPr>
          <w:sz w:val="28"/>
          <w:szCs w:val="28"/>
        </w:rPr>
        <w:t>На второй ступени общего образования (7-10 классы) продолжается работа по формированию  личности неслышащего воспитанника, закладывается фундамент общеобразовательной и трудовой  подготовки, необходимой для продолжения образования, полноценного включения обучающегося, воспитанника  в жизнь общества.   Продолжается систематическая работа по развитию устной и письменной  речи обучающихся, коррекции их произношения и развитию слухового восприятия.</w:t>
      </w:r>
    </w:p>
    <w:p w:rsidR="00AF61D2" w:rsidRDefault="00AF61D2">
      <w:pPr>
        <w:ind w:left="465"/>
        <w:jc w:val="both"/>
        <w:rPr>
          <w:sz w:val="28"/>
          <w:szCs w:val="28"/>
        </w:rPr>
      </w:pPr>
      <w:r>
        <w:rPr>
          <w:sz w:val="28"/>
          <w:szCs w:val="28"/>
        </w:rPr>
        <w:t xml:space="preserve">На третьей ступени общего образования у обучающихся  совершенствуется </w:t>
      </w:r>
    </w:p>
    <w:p w:rsidR="00AF61D2" w:rsidRDefault="00AF61D2">
      <w:pPr>
        <w:jc w:val="both"/>
        <w:rPr>
          <w:sz w:val="28"/>
          <w:szCs w:val="28"/>
        </w:rPr>
      </w:pPr>
      <w:r>
        <w:rPr>
          <w:sz w:val="28"/>
          <w:szCs w:val="28"/>
        </w:rPr>
        <w:t>устная и письменная речь, продолжается коррекционная работа по формированию произношения и развитию остаточного слуха. Проводится специальная работа по социально-трудовой адаптации.</w:t>
      </w:r>
    </w:p>
    <w:p w:rsidR="00AF61D2" w:rsidRDefault="00AF61D2">
      <w:pPr>
        <w:numPr>
          <w:ilvl w:val="0"/>
          <w:numId w:val="27"/>
        </w:numPr>
        <w:tabs>
          <w:tab w:val="left" w:pos="0"/>
        </w:tabs>
        <w:ind w:left="0" w:firstLine="0"/>
        <w:jc w:val="both"/>
        <w:rPr>
          <w:sz w:val="28"/>
          <w:szCs w:val="28"/>
        </w:rPr>
      </w:pPr>
      <w:r>
        <w:rPr>
          <w:sz w:val="28"/>
          <w:szCs w:val="28"/>
        </w:rPr>
        <w:t>В 1 класс коррекционного учреждения 1 вида принимаются, как правило, дети с 7-летнего возраста.</w:t>
      </w:r>
    </w:p>
    <w:p w:rsidR="00AF61D2" w:rsidRDefault="00AF61D2">
      <w:pPr>
        <w:numPr>
          <w:ilvl w:val="0"/>
          <w:numId w:val="27"/>
        </w:numPr>
        <w:tabs>
          <w:tab w:val="left" w:pos="0"/>
        </w:tabs>
        <w:ind w:left="0" w:firstLine="0"/>
        <w:jc w:val="both"/>
        <w:rPr>
          <w:sz w:val="28"/>
          <w:szCs w:val="28"/>
        </w:rPr>
      </w:pPr>
      <w:r>
        <w:rPr>
          <w:sz w:val="28"/>
          <w:szCs w:val="28"/>
        </w:rPr>
        <w:t>Для детей, не получивших  полной дошкольной подготовки, организуется подготовительный класс.</w:t>
      </w:r>
    </w:p>
    <w:p w:rsidR="00AF61D2" w:rsidRDefault="00AF61D2">
      <w:pPr>
        <w:numPr>
          <w:ilvl w:val="0"/>
          <w:numId w:val="27"/>
        </w:numPr>
        <w:tabs>
          <w:tab w:val="left" w:pos="0"/>
        </w:tabs>
        <w:ind w:left="0" w:firstLine="0"/>
        <w:jc w:val="both"/>
        <w:rPr>
          <w:sz w:val="28"/>
          <w:szCs w:val="28"/>
        </w:rPr>
      </w:pPr>
      <w:r>
        <w:rPr>
          <w:sz w:val="28"/>
          <w:szCs w:val="28"/>
        </w:rPr>
        <w:t>Специфика  образовательного процесса в коррекционном учреждении 1 вида состоит в преодолении недостатков психического и речевого развития воспитанников, затрудняющих усвоение основ наук, с использованием специальных средств обучения   (звукоусиливающая аппаратура), методов обучения и  определенным образом структурированного содержания обучения.</w:t>
      </w:r>
    </w:p>
    <w:p w:rsidR="00AF61D2" w:rsidRDefault="00AF61D2">
      <w:pPr>
        <w:pStyle w:val="a8"/>
        <w:rPr>
          <w:sz w:val="28"/>
          <w:szCs w:val="28"/>
        </w:rPr>
      </w:pPr>
      <w:r>
        <w:rPr>
          <w:sz w:val="28"/>
          <w:szCs w:val="28"/>
        </w:rPr>
        <w:t>Проводятся фронтальные и индивидуальные занятия по развитию слухового восприятия и совершенствованию навыков произношения в ходе всего образовательного процесса. На занятиях по ознакомлению с окружающим миром и музыкально-ритмических, а также по всем общеобразовательным предметам обеспечиваются активная речевая практика, развитие нарушенной звуковой функции, создание слухоречевой среды на основе использования звукоусиливающей аппаратуры, формирование на слуховой основе речи воспитанников, по своему звучанию приближенной к естественной. Широко используется предметно-практическое обучение как основа общего и речевого развития, формирования познавательной активности, осознанности в приобретении знаний. Коррекционная работа проводится с широким использованием специализированных технических средств (электроакустическая аппаратура, компьютерная техника и другие технические средства).</w:t>
      </w:r>
    </w:p>
    <w:p w:rsidR="00AF61D2" w:rsidRDefault="00AF61D2">
      <w:pPr>
        <w:numPr>
          <w:ilvl w:val="0"/>
          <w:numId w:val="27"/>
        </w:numPr>
        <w:tabs>
          <w:tab w:val="left" w:pos="0"/>
        </w:tabs>
        <w:ind w:left="0" w:firstLine="0"/>
        <w:jc w:val="both"/>
        <w:rPr>
          <w:sz w:val="28"/>
          <w:szCs w:val="28"/>
        </w:rPr>
      </w:pPr>
      <w:r>
        <w:rPr>
          <w:sz w:val="28"/>
          <w:szCs w:val="28"/>
        </w:rPr>
        <w:t>По желанию воспитанников, их родителей (законных представителей) возможно введение в учебный план факультативного курса обучения жестовой речи. Сроки введения курса и его продолжительность определяются коррекционным учреждением.</w:t>
      </w:r>
    </w:p>
    <w:p w:rsidR="00AF61D2" w:rsidRDefault="00AF61D2">
      <w:pPr>
        <w:numPr>
          <w:ilvl w:val="0"/>
          <w:numId w:val="27"/>
        </w:numPr>
        <w:tabs>
          <w:tab w:val="left" w:pos="0"/>
        </w:tabs>
        <w:ind w:left="0" w:firstLine="0"/>
        <w:jc w:val="both"/>
        <w:rPr>
          <w:sz w:val="28"/>
          <w:szCs w:val="28"/>
        </w:rPr>
      </w:pPr>
      <w:r>
        <w:rPr>
          <w:sz w:val="28"/>
          <w:szCs w:val="28"/>
        </w:rPr>
        <w:t>В составе образовательного учреждения 1 вида организуются классы для глухих детей со сложной структурой дефекта (умственной отсталостью, задержкой психического развития и др.), работа в которых организуется по специальным учебным планам и программам.</w:t>
      </w:r>
    </w:p>
    <w:p w:rsidR="00AF61D2" w:rsidRDefault="00AF61D2">
      <w:pPr>
        <w:numPr>
          <w:ilvl w:val="0"/>
          <w:numId w:val="27"/>
        </w:numPr>
        <w:tabs>
          <w:tab w:val="left" w:pos="0"/>
        </w:tabs>
        <w:ind w:left="0" w:firstLine="0"/>
        <w:jc w:val="both"/>
        <w:rPr>
          <w:sz w:val="28"/>
          <w:szCs w:val="28"/>
        </w:rPr>
      </w:pPr>
      <w:r>
        <w:rPr>
          <w:sz w:val="28"/>
          <w:szCs w:val="28"/>
        </w:rPr>
        <w:t>Наполняемость класса-группы до 6 человек, в классах для детей со сложной  структурой дефекта – до 5 человек.</w:t>
      </w:r>
    </w:p>
    <w:p w:rsidR="00AF61D2" w:rsidRDefault="00AF61D2">
      <w:pPr>
        <w:jc w:val="both"/>
        <w:rPr>
          <w:sz w:val="28"/>
          <w:szCs w:val="28"/>
        </w:rPr>
      </w:pPr>
    </w:p>
    <w:p w:rsidR="00AF61D2" w:rsidRDefault="00AF61D2">
      <w:pPr>
        <w:jc w:val="both"/>
        <w:rPr>
          <w:b/>
          <w:bCs/>
          <w:sz w:val="28"/>
          <w:szCs w:val="28"/>
        </w:rPr>
      </w:pPr>
      <w:r>
        <w:rPr>
          <w:b/>
          <w:bCs/>
          <w:sz w:val="28"/>
          <w:szCs w:val="28"/>
        </w:rPr>
        <w:t xml:space="preserve">Специальное (коррекционное) образовательное  учреждение </w:t>
      </w:r>
      <w:r>
        <w:rPr>
          <w:b/>
          <w:bCs/>
          <w:sz w:val="28"/>
          <w:szCs w:val="28"/>
          <w:lang w:val="en-US"/>
        </w:rPr>
        <w:t>II</w:t>
      </w:r>
      <w:r>
        <w:rPr>
          <w:b/>
          <w:bCs/>
          <w:sz w:val="28"/>
          <w:szCs w:val="28"/>
        </w:rPr>
        <w:t xml:space="preserve">  вида</w:t>
      </w:r>
    </w:p>
    <w:p w:rsidR="00AF61D2" w:rsidRDefault="00AF61D2">
      <w:pPr>
        <w:jc w:val="both"/>
        <w:rPr>
          <w:sz w:val="28"/>
          <w:szCs w:val="28"/>
        </w:rPr>
      </w:pP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Коррекционное  учреждение </w:t>
      </w:r>
      <w:r>
        <w:rPr>
          <w:rFonts w:ascii="Times New Roman" w:hAnsi="Times New Roman" w:cs="Times New Roman"/>
          <w:sz w:val="28"/>
          <w:szCs w:val="28"/>
          <w:lang w:val="en-US"/>
        </w:rPr>
        <w:t>II</w:t>
      </w:r>
      <w:r>
        <w:rPr>
          <w:rFonts w:ascii="Times New Roman" w:hAnsi="Times New Roman" w:cs="Times New Roman"/>
          <w:sz w:val="28"/>
          <w:szCs w:val="28"/>
        </w:rPr>
        <w:t xml:space="preserve">  вида  создается для обучения и воспитания слабослышащих детей (имеющих частичную потерю слуха и различную степень недоразвития речи)  и позднооглохших детей (оглохших в дошкольном или школьном возрасте, но сохранивших самостоятельную речь),  всестороннего их развития на основе формирования словесной речи, подготовки к свободному речевому общению на слуховой и слухо-зрительной основе.</w:t>
      </w: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Обучение слабослышащих детей имеет коррекционную направленность, способствующую преодолению отклонения в развитии. При этом в ходе всего образовательного процесса особое внимание уделяется развитию слухового восприятия и работе над  формированием устной речи. Воспитанникам  обеспечивается активная  речевая практика путем создания слухо-речевой среды(с использованием звукоусиливающей аппаратуры), позволяющей формировать на слуховой основе речь, приближенную к естественному звучанию.</w:t>
      </w: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Для обеспечения дифференцированного подхода в обучении слабослышащих  и позднооглохших детей создаются два отделения:</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1 отделение – для воспитанников с легким недоразвитием речи, обусловленным нарушением слуха;</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2  отделение – для воспитанников с глубоким недоразвитием речи, обусловленным нарушением слуха.</w:t>
      </w: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Коррекционное  учреждение </w:t>
      </w:r>
      <w:r>
        <w:rPr>
          <w:rFonts w:ascii="Times New Roman" w:hAnsi="Times New Roman" w:cs="Times New Roman"/>
          <w:sz w:val="28"/>
          <w:szCs w:val="28"/>
          <w:lang w:val="en-US"/>
        </w:rPr>
        <w:t>II</w:t>
      </w:r>
      <w:r>
        <w:rPr>
          <w:rFonts w:ascii="Times New Roman" w:hAnsi="Times New Roman" w:cs="Times New Roman"/>
          <w:sz w:val="28"/>
          <w:szCs w:val="28"/>
        </w:rPr>
        <w:t xml:space="preserve">  вида осуществляет образовательный процесс в соответствии с уровнями образовательных программ трех ступеней общего образования:</w:t>
      </w:r>
    </w:p>
    <w:p w:rsidR="00AF61D2" w:rsidRDefault="00AF61D2">
      <w:pPr>
        <w:tabs>
          <w:tab w:val="left" w:pos="0"/>
        </w:tabs>
        <w:jc w:val="both"/>
        <w:rPr>
          <w:sz w:val="28"/>
          <w:szCs w:val="28"/>
        </w:rPr>
      </w:pPr>
      <w:r>
        <w:rPr>
          <w:sz w:val="28"/>
          <w:szCs w:val="28"/>
        </w:rPr>
        <w:t>1 ступень – начальное общее образование  (нормативный  срок освоения  в 1 отделении - 4– 5  лет, во  2 отделении – 5 – 6  или 6 – 7 лет);</w:t>
      </w:r>
    </w:p>
    <w:p w:rsidR="00AF61D2" w:rsidRDefault="00AF61D2">
      <w:pPr>
        <w:tabs>
          <w:tab w:val="left" w:pos="0"/>
        </w:tabs>
        <w:jc w:val="both"/>
        <w:rPr>
          <w:sz w:val="28"/>
          <w:szCs w:val="28"/>
        </w:rPr>
      </w:pPr>
      <w:r>
        <w:rPr>
          <w:sz w:val="28"/>
          <w:szCs w:val="28"/>
        </w:rPr>
        <w:t>2 ступень – основное общее образование (нормативный срок освоения  в 1 и 2 отделениях  - 6 лет);</w:t>
      </w:r>
    </w:p>
    <w:p w:rsidR="00AF61D2" w:rsidRDefault="00AF61D2">
      <w:pPr>
        <w:pStyle w:val="a8"/>
        <w:tabs>
          <w:tab w:val="left" w:pos="0"/>
        </w:tabs>
        <w:rPr>
          <w:sz w:val="28"/>
          <w:szCs w:val="28"/>
        </w:rPr>
      </w:pPr>
      <w:r>
        <w:rPr>
          <w:sz w:val="28"/>
          <w:szCs w:val="28"/>
        </w:rPr>
        <w:t>3 ступень – среднее (полное) общее образование (нормативный срок освоения в 1 отделении – 2 года).</w:t>
      </w: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На 1 ступени общего образования осуществляется коррекция словесной речи на основе использования развивающейся слуховой функции и навыков слухо-зрительного восприятия, накопление словарного запаса, практическое овладение грамматическими закономерностями языка, навыками связной речи, развитие внятной речи, приближенной к естественному звучанию.</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На 2 ступени общего образования  проводится коррекционная работа по дальнейшему развитию речи, слухового восприятия и навыков произношения.</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На 3 ступени общего образования обеспечивается овладение воспитанниками устной и письменной  речи до уровня необходимого для интеграции их в общество.</w:t>
      </w: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В соответствии с уровнем общего и речевого развития воспитанников, достигнутым в процессе обучения, согласия родителей (законных представителей) по заключению психолого-медико-педагогической комиссии воспитанники могут переводиться из одного отделения в другое.</w:t>
      </w: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В 1 класс (группу) 1 и  2 отделений зачисляются дети с 7-летнего возраста, посещавшие дошкольные образовательные учреждения.</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Для детей 6-7 летнего возраста, не посещавших дошкольные общеобразовательные учреждения, во 2 отделении может быть организован  подготовительный класс.</w:t>
      </w: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Наполняемость класса (группы), группы продленного дня в 1 отделении – до 10 человек.</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Наполняемость класса (группы), группы продленного дня во 2 отделении – до 8 человек.</w:t>
      </w: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Для позднооглохших воспитанников (независимо от возраста) с целью восстановления их устной коммуникации со слышащими организуется специальная индивидуальная помощь по обучению восприятия устной речи на зрительной (чтение с губ), слухо-зрительной и зрительно-вибрационной основе.</w:t>
      </w: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Для развития слухового восприятия и  формирования произношения проводятся индивидуальные и групповые  занятия с использованием звукоусиливающей аппаратуры коллективного пользования и индивидуальных слуховых аппаратов.</w:t>
      </w: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Работа по развитию слухового восприятия и автоматизации навыков произношения с использованием фонетической ритмики и различных видов деятельности, связанных с музыкой, осуществляется на музыкально-ритмических занятиях.</w:t>
      </w:r>
    </w:p>
    <w:p w:rsidR="00AF61D2" w:rsidRDefault="00AF61D2">
      <w:pPr>
        <w:pStyle w:val="21"/>
        <w:widowControl/>
        <w:numPr>
          <w:ilvl w:val="0"/>
          <w:numId w:val="3"/>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По желанию воспитанников 2 отделения и их родителей (законных представителей) в учебный план возможно введение факультативных курсов обучения жестовой речи или иностранному языку. Сроки введения курса и его продолжительность определяются коррекционным учреждением.</w:t>
      </w:r>
    </w:p>
    <w:p w:rsidR="00AF61D2" w:rsidRDefault="00AF61D2">
      <w:pPr>
        <w:pStyle w:val="21"/>
        <w:widowControl/>
        <w:tabs>
          <w:tab w:val="left" w:pos="0"/>
        </w:tabs>
        <w:spacing w:line="240" w:lineRule="auto"/>
        <w:rPr>
          <w:rFonts w:ascii="Times New Roman" w:hAnsi="Times New Roman" w:cs="Times New Roman"/>
          <w:sz w:val="28"/>
          <w:szCs w:val="28"/>
        </w:rPr>
      </w:pPr>
    </w:p>
    <w:p w:rsidR="00AF61D2" w:rsidRDefault="00AF61D2">
      <w:pPr>
        <w:pStyle w:val="21"/>
        <w:widowControl/>
        <w:tabs>
          <w:tab w:val="left" w:pos="0"/>
        </w:tabs>
        <w:spacing w:line="240" w:lineRule="auto"/>
        <w:rPr>
          <w:rFonts w:ascii="Times New Roman" w:hAnsi="Times New Roman" w:cs="Times New Roman"/>
          <w:b/>
          <w:bCs/>
          <w:sz w:val="28"/>
          <w:szCs w:val="28"/>
        </w:rPr>
      </w:pPr>
      <w:r>
        <w:rPr>
          <w:rFonts w:ascii="Times New Roman" w:hAnsi="Times New Roman" w:cs="Times New Roman"/>
          <w:b/>
          <w:bCs/>
          <w:sz w:val="28"/>
          <w:szCs w:val="28"/>
        </w:rPr>
        <w:t>Специальное (коррекционное) образовательное учреждение</w:t>
      </w:r>
    </w:p>
    <w:p w:rsidR="00AF61D2" w:rsidRDefault="00AF61D2">
      <w:pPr>
        <w:pStyle w:val="21"/>
        <w:widowControl/>
        <w:tabs>
          <w:tab w:val="left" w:pos="0"/>
        </w:tabs>
        <w:spacing w:line="240" w:lineRule="auto"/>
        <w:rPr>
          <w:rFonts w:ascii="Times New Roman" w:hAnsi="Times New Roman" w:cs="Times New Roman"/>
          <w:b/>
          <w:bCs/>
          <w:sz w:val="28"/>
          <w:szCs w:val="28"/>
        </w:rPr>
      </w:pPr>
      <w:r>
        <w:rPr>
          <w:rFonts w:ascii="Times New Roman" w:hAnsi="Times New Roman" w:cs="Times New Roman"/>
          <w:b/>
          <w:bCs/>
          <w:sz w:val="28"/>
          <w:szCs w:val="28"/>
          <w:lang w:val="en-US"/>
        </w:rPr>
        <w:t>III</w:t>
      </w:r>
      <w:r>
        <w:rPr>
          <w:rFonts w:ascii="Times New Roman" w:hAnsi="Times New Roman" w:cs="Times New Roman"/>
          <w:b/>
          <w:bCs/>
          <w:sz w:val="28"/>
          <w:szCs w:val="28"/>
        </w:rPr>
        <w:t xml:space="preserve"> и  </w:t>
      </w:r>
      <w:r>
        <w:rPr>
          <w:rFonts w:ascii="Times New Roman" w:hAnsi="Times New Roman" w:cs="Times New Roman"/>
          <w:b/>
          <w:bCs/>
          <w:sz w:val="28"/>
          <w:szCs w:val="28"/>
          <w:lang w:val="en-US"/>
        </w:rPr>
        <w:t>IV</w:t>
      </w:r>
      <w:r>
        <w:rPr>
          <w:rFonts w:ascii="Times New Roman" w:hAnsi="Times New Roman" w:cs="Times New Roman"/>
          <w:b/>
          <w:bCs/>
          <w:sz w:val="28"/>
          <w:szCs w:val="28"/>
        </w:rPr>
        <w:t xml:space="preserve"> видов</w:t>
      </w:r>
    </w:p>
    <w:p w:rsidR="00AF61D2" w:rsidRDefault="00AF61D2">
      <w:pPr>
        <w:pStyle w:val="21"/>
        <w:widowControl/>
        <w:tabs>
          <w:tab w:val="left" w:pos="0"/>
        </w:tabs>
        <w:spacing w:line="240" w:lineRule="auto"/>
        <w:rPr>
          <w:rFonts w:ascii="Times New Roman" w:hAnsi="Times New Roman" w:cs="Times New Roman"/>
          <w:b/>
          <w:bCs/>
          <w:sz w:val="28"/>
          <w:szCs w:val="28"/>
        </w:rPr>
      </w:pPr>
    </w:p>
    <w:p w:rsidR="00AF61D2" w:rsidRDefault="00AF61D2">
      <w:pPr>
        <w:pStyle w:val="21"/>
        <w:widowControl/>
        <w:numPr>
          <w:ilvl w:val="0"/>
          <w:numId w:val="19"/>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Коррекционное учреждение </w:t>
      </w:r>
      <w:r>
        <w:rPr>
          <w:rFonts w:ascii="Times New Roman" w:hAnsi="Times New Roman" w:cs="Times New Roman"/>
          <w:sz w:val="28"/>
          <w:szCs w:val="28"/>
          <w:lang w:val="en-US"/>
        </w:rPr>
        <w:t>III</w:t>
      </w:r>
      <w:r>
        <w:rPr>
          <w:rFonts w:ascii="Times New Roman" w:hAnsi="Times New Roman" w:cs="Times New Roman"/>
          <w:sz w:val="28"/>
          <w:szCs w:val="28"/>
        </w:rPr>
        <w:t xml:space="preserve">  и </w:t>
      </w:r>
      <w:r>
        <w:rPr>
          <w:rFonts w:ascii="Times New Roman" w:hAnsi="Times New Roman" w:cs="Times New Roman"/>
          <w:sz w:val="28"/>
          <w:szCs w:val="28"/>
          <w:lang w:val="en-US"/>
        </w:rPr>
        <w:t>IV</w:t>
      </w:r>
      <w:r>
        <w:rPr>
          <w:rFonts w:ascii="Times New Roman" w:hAnsi="Times New Roman" w:cs="Times New Roman"/>
          <w:sz w:val="28"/>
          <w:szCs w:val="28"/>
        </w:rPr>
        <w:t xml:space="preserve"> видов обеспечивает обучение, воспитание, коррекцию  первичных и вторичных отклонений в развитии у воспитанников с нарушениями зрения, развитие сохраненных анализаторов, формирование коррекционно-компенсаторных навыков, способствующих социальной адаптации воспитанников в обществе.</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ab/>
        <w:t>При необходимости  может быть организовано совместное (в одном коррекционном учреждении) обучение незрячих и слабовидящих детей, детей с косоглазием и амблиопией.</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Для формирования у воспитанников компенсаторных процессов проводятся  групповые и индивидуальные коррекционные занятия по развитию осязательного (</w:t>
      </w:r>
      <w:r>
        <w:rPr>
          <w:rFonts w:ascii="Times New Roman" w:hAnsi="Times New Roman" w:cs="Times New Roman"/>
          <w:sz w:val="28"/>
          <w:szCs w:val="28"/>
          <w:lang w:val="en-US"/>
        </w:rPr>
        <w:t>II</w:t>
      </w:r>
      <w:r>
        <w:rPr>
          <w:rFonts w:ascii="Times New Roman" w:hAnsi="Times New Roman" w:cs="Times New Roman"/>
          <w:sz w:val="28"/>
          <w:szCs w:val="28"/>
        </w:rPr>
        <w:t xml:space="preserve"> вид)  и зрительного восприятия, речи, социально-бытовой и пространственной ориентировке, ритмике, лечебной физкультуре, формированию навыков общения.</w:t>
      </w:r>
    </w:p>
    <w:p w:rsidR="00AF61D2" w:rsidRDefault="00AF61D2">
      <w:pPr>
        <w:pStyle w:val="21"/>
        <w:widowControl/>
        <w:numPr>
          <w:ilvl w:val="0"/>
          <w:numId w:val="19"/>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В коррекционное учреждение </w:t>
      </w:r>
      <w:r>
        <w:rPr>
          <w:rFonts w:ascii="Times New Roman" w:hAnsi="Times New Roman" w:cs="Times New Roman"/>
          <w:sz w:val="28"/>
          <w:szCs w:val="28"/>
          <w:lang w:val="en-US"/>
        </w:rPr>
        <w:t>III</w:t>
      </w:r>
      <w:r>
        <w:rPr>
          <w:rFonts w:ascii="Times New Roman" w:hAnsi="Times New Roman" w:cs="Times New Roman"/>
          <w:sz w:val="28"/>
          <w:szCs w:val="28"/>
        </w:rPr>
        <w:t xml:space="preserve"> вида  принимаются незрячие дети, а также дети с остаточным зрением (0,04 и ниже) и более высокой остротой зрения (0,08) при наличии сложных сочетаний нарушений зрительных функций, с прогрессирующими глазными заболеваниями, ведущими к слепоте.</w:t>
      </w:r>
    </w:p>
    <w:p w:rsidR="00AF61D2" w:rsidRDefault="00AF61D2">
      <w:pPr>
        <w:pStyle w:val="21"/>
        <w:widowControl/>
        <w:numPr>
          <w:ilvl w:val="0"/>
          <w:numId w:val="19"/>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В 1 класс (группу) коррекционного учреждения </w:t>
      </w:r>
      <w:r>
        <w:rPr>
          <w:rFonts w:ascii="Times New Roman" w:hAnsi="Times New Roman" w:cs="Times New Roman"/>
          <w:sz w:val="28"/>
          <w:szCs w:val="28"/>
          <w:lang w:val="en-US"/>
        </w:rPr>
        <w:t>III</w:t>
      </w:r>
      <w:r>
        <w:rPr>
          <w:rFonts w:ascii="Times New Roman" w:hAnsi="Times New Roman" w:cs="Times New Roman"/>
          <w:sz w:val="28"/>
          <w:szCs w:val="28"/>
        </w:rPr>
        <w:t xml:space="preserve"> вида принимаются дети 6-7 лет, допускается также прием детей свыше указанного возраста на 1-2 года.</w:t>
      </w:r>
    </w:p>
    <w:p w:rsidR="00AF61D2" w:rsidRDefault="00AF61D2">
      <w:pPr>
        <w:pStyle w:val="21"/>
        <w:widowControl/>
        <w:numPr>
          <w:ilvl w:val="0"/>
          <w:numId w:val="19"/>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Количество воспитанников в классе (группе), группе продленного дня в коррекционном учреждении </w:t>
      </w:r>
      <w:r>
        <w:rPr>
          <w:rFonts w:ascii="Times New Roman" w:hAnsi="Times New Roman" w:cs="Times New Roman"/>
          <w:sz w:val="28"/>
          <w:szCs w:val="28"/>
          <w:lang w:val="en-US"/>
        </w:rPr>
        <w:t>III</w:t>
      </w:r>
      <w:r>
        <w:rPr>
          <w:rFonts w:ascii="Times New Roman" w:hAnsi="Times New Roman" w:cs="Times New Roman"/>
          <w:sz w:val="28"/>
          <w:szCs w:val="28"/>
        </w:rPr>
        <w:t xml:space="preserve">  вида до 8 человек.</w:t>
      </w:r>
    </w:p>
    <w:p w:rsidR="00AF61D2" w:rsidRDefault="00AF61D2">
      <w:pPr>
        <w:pStyle w:val="21"/>
        <w:widowControl/>
        <w:numPr>
          <w:ilvl w:val="0"/>
          <w:numId w:val="19"/>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Коррекционное учреждение осуществляет образовательный процесс  в соответствии с уровнями общеобразовательных программ трех ступеней общего образования:</w:t>
      </w:r>
    </w:p>
    <w:p w:rsidR="00AF61D2" w:rsidRDefault="00AF61D2">
      <w:pPr>
        <w:tabs>
          <w:tab w:val="left" w:pos="0"/>
        </w:tabs>
        <w:jc w:val="both"/>
        <w:rPr>
          <w:sz w:val="28"/>
          <w:szCs w:val="28"/>
        </w:rPr>
      </w:pPr>
      <w:r>
        <w:rPr>
          <w:sz w:val="28"/>
          <w:szCs w:val="28"/>
        </w:rPr>
        <w:t>1 ступень – начальное общее образование  (нормативный  срок освоения – 4-5 лет;</w:t>
      </w:r>
    </w:p>
    <w:p w:rsidR="00AF61D2" w:rsidRDefault="00AF61D2">
      <w:pPr>
        <w:tabs>
          <w:tab w:val="left" w:pos="0"/>
        </w:tabs>
        <w:jc w:val="both"/>
        <w:rPr>
          <w:sz w:val="28"/>
          <w:szCs w:val="28"/>
        </w:rPr>
      </w:pPr>
      <w:r>
        <w:rPr>
          <w:sz w:val="28"/>
          <w:szCs w:val="28"/>
        </w:rPr>
        <w:t>2 ступень – основное общее образование (нормативный срок освоения – 5-6 лет);</w:t>
      </w:r>
    </w:p>
    <w:p w:rsidR="00AF61D2" w:rsidRDefault="00AF61D2">
      <w:pPr>
        <w:pStyle w:val="210"/>
        <w:tabs>
          <w:tab w:val="left" w:pos="0"/>
        </w:tabs>
        <w:ind w:firstLine="0"/>
        <w:jc w:val="both"/>
        <w:rPr>
          <w:sz w:val="28"/>
          <w:szCs w:val="28"/>
        </w:rPr>
      </w:pPr>
      <w:r>
        <w:rPr>
          <w:sz w:val="28"/>
          <w:szCs w:val="28"/>
        </w:rPr>
        <w:t>3 ступень – среднее (полное) общее образование (нормативный срок освоения – 2 года).</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Общий срок обучения – 12 лет.</w:t>
      </w:r>
    </w:p>
    <w:p w:rsidR="00AF61D2" w:rsidRDefault="00AF61D2">
      <w:pPr>
        <w:pStyle w:val="21"/>
        <w:widowControl/>
        <w:numPr>
          <w:ilvl w:val="0"/>
          <w:numId w:val="19"/>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В коррекционное учреждение </w:t>
      </w:r>
      <w:r>
        <w:rPr>
          <w:rFonts w:ascii="Times New Roman" w:hAnsi="Times New Roman" w:cs="Times New Roman"/>
          <w:sz w:val="28"/>
          <w:szCs w:val="28"/>
          <w:lang w:val="en-US"/>
        </w:rPr>
        <w:t>IV</w:t>
      </w:r>
      <w:r>
        <w:rPr>
          <w:rFonts w:ascii="Times New Roman" w:hAnsi="Times New Roman" w:cs="Times New Roman"/>
          <w:sz w:val="28"/>
          <w:szCs w:val="28"/>
        </w:rPr>
        <w:t xml:space="preserve">  вида принимаются слабовидящие дети с остротой зрения от 0,05 до 0,4 на лучше видящем глазу с переносимой коррекцией. При этом учитывается состояние других зрительных функций (поле зрения, острота зрения для близи), форма и течение патологического процесса. Также могут быть приняты дети с более высокой остротой зрения при прогрессирующих или  часто  рецидивирующих заболеваниях, при наличии астенических явлений, возникающих при чтении и письме на близком расстоянии.</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ab/>
        <w:t xml:space="preserve">Кроме того, в коррекционное учреждение </w:t>
      </w:r>
      <w:r>
        <w:rPr>
          <w:rFonts w:ascii="Times New Roman" w:hAnsi="Times New Roman" w:cs="Times New Roman"/>
          <w:sz w:val="28"/>
          <w:szCs w:val="28"/>
          <w:lang w:val="en-US"/>
        </w:rPr>
        <w:t>IV</w:t>
      </w:r>
      <w:r>
        <w:rPr>
          <w:rFonts w:ascii="Times New Roman" w:hAnsi="Times New Roman" w:cs="Times New Roman"/>
          <w:sz w:val="28"/>
          <w:szCs w:val="28"/>
        </w:rPr>
        <w:t xml:space="preserve"> вида принимаются дети с косоглазием и амблиопией, имеющие более высокую остроту зрения (выше 0,04) для продолжения лечения зрения.</w:t>
      </w:r>
    </w:p>
    <w:p w:rsidR="00AF61D2" w:rsidRDefault="00AF61D2">
      <w:pPr>
        <w:pStyle w:val="21"/>
        <w:widowControl/>
        <w:numPr>
          <w:ilvl w:val="0"/>
          <w:numId w:val="19"/>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В 1 класс (группу) коррекционного учреждения </w:t>
      </w:r>
      <w:r>
        <w:rPr>
          <w:rFonts w:ascii="Times New Roman" w:hAnsi="Times New Roman" w:cs="Times New Roman"/>
          <w:sz w:val="28"/>
          <w:szCs w:val="28"/>
          <w:lang w:val="en-US"/>
        </w:rPr>
        <w:t>IV</w:t>
      </w:r>
      <w:r>
        <w:rPr>
          <w:rFonts w:ascii="Times New Roman" w:hAnsi="Times New Roman" w:cs="Times New Roman"/>
          <w:sz w:val="28"/>
          <w:szCs w:val="28"/>
        </w:rPr>
        <w:t xml:space="preserve"> вида, как правило, принимаются дети 6-7 летнего возраста.</w:t>
      </w:r>
    </w:p>
    <w:p w:rsidR="00AF61D2" w:rsidRDefault="00AF61D2">
      <w:pPr>
        <w:pStyle w:val="21"/>
        <w:widowControl/>
        <w:numPr>
          <w:ilvl w:val="0"/>
          <w:numId w:val="19"/>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 Количество воспитанников в классе (группе), группе продленного дня в коррекционном учреждении </w:t>
      </w:r>
      <w:r>
        <w:rPr>
          <w:rFonts w:ascii="Times New Roman" w:hAnsi="Times New Roman" w:cs="Times New Roman"/>
          <w:sz w:val="28"/>
          <w:szCs w:val="28"/>
          <w:lang w:val="en-US"/>
        </w:rPr>
        <w:t>IV</w:t>
      </w:r>
      <w:r>
        <w:rPr>
          <w:rFonts w:ascii="Times New Roman" w:hAnsi="Times New Roman" w:cs="Times New Roman"/>
          <w:sz w:val="28"/>
          <w:szCs w:val="28"/>
        </w:rPr>
        <w:t xml:space="preserve"> вида – до 12 человек.</w:t>
      </w:r>
    </w:p>
    <w:p w:rsidR="00AF61D2" w:rsidRDefault="00AF61D2">
      <w:pPr>
        <w:pStyle w:val="21"/>
        <w:widowControl/>
        <w:numPr>
          <w:ilvl w:val="0"/>
          <w:numId w:val="19"/>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Коррекционное учреждение </w:t>
      </w:r>
      <w:r>
        <w:rPr>
          <w:rFonts w:ascii="Times New Roman" w:hAnsi="Times New Roman" w:cs="Times New Roman"/>
          <w:sz w:val="28"/>
          <w:szCs w:val="28"/>
          <w:lang w:val="en-US"/>
        </w:rPr>
        <w:t>IV</w:t>
      </w:r>
      <w:r>
        <w:rPr>
          <w:rFonts w:ascii="Times New Roman" w:hAnsi="Times New Roman" w:cs="Times New Roman"/>
          <w:sz w:val="28"/>
          <w:szCs w:val="28"/>
        </w:rPr>
        <w:t xml:space="preserve"> вида осуществляет образовательный процесс в соответствии с уровнями  образовательных программ трех ступеней общего образования:</w:t>
      </w:r>
    </w:p>
    <w:p w:rsidR="00AF61D2" w:rsidRDefault="00AF61D2">
      <w:pPr>
        <w:tabs>
          <w:tab w:val="left" w:pos="0"/>
        </w:tabs>
        <w:jc w:val="both"/>
        <w:rPr>
          <w:sz w:val="28"/>
          <w:szCs w:val="28"/>
        </w:rPr>
      </w:pPr>
      <w:r>
        <w:rPr>
          <w:sz w:val="28"/>
          <w:szCs w:val="28"/>
        </w:rPr>
        <w:t>1 ступень – начальное общее образование  (нормативный  срок освоения – 4 года);</w:t>
      </w:r>
    </w:p>
    <w:p w:rsidR="00AF61D2" w:rsidRDefault="00AF61D2">
      <w:pPr>
        <w:tabs>
          <w:tab w:val="left" w:pos="0"/>
        </w:tabs>
        <w:jc w:val="both"/>
        <w:rPr>
          <w:sz w:val="28"/>
          <w:szCs w:val="28"/>
        </w:rPr>
      </w:pPr>
      <w:r>
        <w:rPr>
          <w:sz w:val="28"/>
          <w:szCs w:val="28"/>
        </w:rPr>
        <w:t>2 ступень – основное общее образование (нормативный срок освоения – 6 лет);</w:t>
      </w:r>
    </w:p>
    <w:p w:rsidR="00AF61D2" w:rsidRDefault="00AF61D2">
      <w:pPr>
        <w:pStyle w:val="210"/>
        <w:tabs>
          <w:tab w:val="left" w:pos="0"/>
        </w:tabs>
        <w:ind w:firstLine="0"/>
        <w:jc w:val="both"/>
        <w:rPr>
          <w:sz w:val="28"/>
          <w:szCs w:val="28"/>
        </w:rPr>
      </w:pPr>
      <w:r>
        <w:rPr>
          <w:sz w:val="28"/>
          <w:szCs w:val="28"/>
        </w:rPr>
        <w:t>3 ступень – среднее (полное) общее образование (нормативный срок освоения – 2 года).</w:t>
      </w:r>
    </w:p>
    <w:p w:rsidR="00AF61D2" w:rsidRDefault="00AF61D2">
      <w:pPr>
        <w:pStyle w:val="21"/>
        <w:widowControl/>
        <w:numPr>
          <w:ilvl w:val="0"/>
          <w:numId w:val="19"/>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На 1 ступени общего образования выявляются индивидуальные возможности воспитанников. Коррекционная направленность образовательного процесса осуществляется на уроках по общеобразовательным предметам, а также занятиях по социально-бытовой ориентировке, развитию зрительного и осязательного восприятия, речи, по пространственной ориентировке, ритмике, лечебной физкультуре, логопедии по формированию навыков общения. Это способствует приобретению воспитанниками специфических умений и навыков, приемов самоконтроля и самопроверки, осуществляются занятия по элементарно-бытовой ориентировке. Восполняются  пробелы дошкольного образования, расширяются знания об окружающем мире специфическими для данной категории воспитанников способами.</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ab/>
        <w:t>На 2 ступени общего образования проводится работа по дальнейшему формированию коррекционно-компенсаторных навыков в соответствии с возрастом воспитанников, продолжаются  коррекционные занятия, увеличивается объем занятий по развитию навыков общения, социально-бытовой ориентировке в пространстве, способствующих их социальной реабилитации, адаптации и интеграции в среду зрячих.</w:t>
      </w:r>
    </w:p>
    <w:p w:rsidR="00AF61D2" w:rsidRDefault="00AF61D2">
      <w:pPr>
        <w:pStyle w:val="21"/>
        <w:widowControl/>
        <w:tabs>
          <w:tab w:val="left" w:pos="0"/>
        </w:tabs>
        <w:spacing w:line="240" w:lineRule="auto"/>
        <w:rPr>
          <w:rFonts w:ascii="Times New Roman" w:hAnsi="Times New Roman" w:cs="Times New Roman"/>
          <w:sz w:val="28"/>
          <w:szCs w:val="28"/>
        </w:rPr>
      </w:pPr>
      <w:r>
        <w:rPr>
          <w:rFonts w:ascii="Times New Roman" w:hAnsi="Times New Roman" w:cs="Times New Roman"/>
          <w:sz w:val="28"/>
          <w:szCs w:val="28"/>
        </w:rPr>
        <w:tab/>
        <w:t>На 3 ступени общего образования завершается обучение по образовательным предметам (в соответствии с учебной программой), совершенствуются навыки воспитанников по ориентировке в пространстве и создаются условия для сознательного и активного включения их в жизнь общества.</w:t>
      </w:r>
    </w:p>
    <w:p w:rsidR="00AF61D2" w:rsidRDefault="00AF61D2">
      <w:pPr>
        <w:pStyle w:val="21"/>
        <w:widowControl/>
        <w:numPr>
          <w:ilvl w:val="0"/>
          <w:numId w:val="19"/>
        </w:numPr>
        <w:tabs>
          <w:tab w:val="left" w:pos="0"/>
        </w:tabs>
        <w:spacing w:line="240" w:lineRule="auto"/>
        <w:ind w:left="0" w:firstLine="0"/>
        <w:rPr>
          <w:rFonts w:ascii="Times New Roman" w:hAnsi="Times New Roman" w:cs="Times New Roman"/>
          <w:sz w:val="28"/>
          <w:szCs w:val="28"/>
        </w:rPr>
      </w:pPr>
      <w:r>
        <w:rPr>
          <w:rFonts w:ascii="Times New Roman" w:hAnsi="Times New Roman" w:cs="Times New Roman"/>
          <w:sz w:val="28"/>
          <w:szCs w:val="28"/>
        </w:rPr>
        <w:t>Обучение воспитанников с нарушениями зрения осуществляется с широким использованием тифлоприборов и специального оборудования с учетом структуры зрительного дефекта, степени и характера нарушения зрения. При этом обучение незрячих базируется на использовании осязательного и зрительно-осязательного восприятия. Основой обучения является система Брайля.</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Используются нестандартный дидактический материал и особые средства наглядности, позволяющие расширить рамки доступности учебной и другой информации.</w:t>
      </w:r>
    </w:p>
    <w:p w:rsidR="00AF61D2" w:rsidRDefault="00AF61D2">
      <w:pPr>
        <w:pStyle w:val="21"/>
        <w:widowControl/>
        <w:numPr>
          <w:ilvl w:val="0"/>
          <w:numId w:val="19"/>
        </w:numPr>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   Для детей 5-7 лет могут быть организованы дошкольные группы или подготовительные классы.</w:t>
      </w:r>
    </w:p>
    <w:p w:rsidR="00AF61D2" w:rsidRDefault="00AF61D2">
      <w:pPr>
        <w:pStyle w:val="21"/>
        <w:widowControl/>
        <w:numPr>
          <w:ilvl w:val="0"/>
          <w:numId w:val="19"/>
        </w:numPr>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   В штаты коррекционных учреждений </w:t>
      </w:r>
      <w:r>
        <w:rPr>
          <w:rFonts w:ascii="Times New Roman" w:hAnsi="Times New Roman" w:cs="Times New Roman"/>
          <w:sz w:val="28"/>
          <w:szCs w:val="28"/>
          <w:lang w:val="en-US"/>
        </w:rPr>
        <w:t>III</w:t>
      </w:r>
      <w:r>
        <w:rPr>
          <w:rFonts w:ascii="Times New Roman" w:hAnsi="Times New Roman" w:cs="Times New Roman"/>
          <w:sz w:val="28"/>
          <w:szCs w:val="28"/>
        </w:rPr>
        <w:t xml:space="preserve"> – </w:t>
      </w:r>
      <w:r>
        <w:rPr>
          <w:rFonts w:ascii="Times New Roman" w:hAnsi="Times New Roman" w:cs="Times New Roman"/>
          <w:sz w:val="28"/>
          <w:szCs w:val="28"/>
          <w:lang w:val="en-US"/>
        </w:rPr>
        <w:t>IV</w:t>
      </w:r>
      <w:r>
        <w:rPr>
          <w:rFonts w:ascii="Times New Roman" w:hAnsi="Times New Roman" w:cs="Times New Roman"/>
          <w:sz w:val="28"/>
          <w:szCs w:val="28"/>
        </w:rPr>
        <w:t xml:space="preserve"> видов  вводится должность логопеда из расчета не менее 1 единицы на 20 воспитанников с нарушениями речи.</w:t>
      </w:r>
    </w:p>
    <w:p w:rsidR="00AF61D2" w:rsidRDefault="00AF61D2">
      <w:pPr>
        <w:pStyle w:val="21"/>
        <w:widowControl/>
        <w:numPr>
          <w:ilvl w:val="0"/>
          <w:numId w:val="19"/>
        </w:numPr>
        <w:spacing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   В штаты коррекционных учреждений </w:t>
      </w:r>
      <w:r>
        <w:rPr>
          <w:rFonts w:ascii="Times New Roman" w:hAnsi="Times New Roman" w:cs="Times New Roman"/>
          <w:sz w:val="28"/>
          <w:szCs w:val="28"/>
          <w:lang w:val="en-US"/>
        </w:rPr>
        <w:t>III</w:t>
      </w:r>
      <w:r>
        <w:rPr>
          <w:rFonts w:ascii="Times New Roman" w:hAnsi="Times New Roman" w:cs="Times New Roman"/>
          <w:sz w:val="28"/>
          <w:szCs w:val="28"/>
        </w:rPr>
        <w:t xml:space="preserve"> – </w:t>
      </w:r>
      <w:r>
        <w:rPr>
          <w:rFonts w:ascii="Times New Roman" w:hAnsi="Times New Roman" w:cs="Times New Roman"/>
          <w:sz w:val="28"/>
          <w:szCs w:val="28"/>
          <w:lang w:val="en-US"/>
        </w:rPr>
        <w:t>IV</w:t>
      </w:r>
      <w:r>
        <w:rPr>
          <w:rFonts w:ascii="Times New Roman" w:hAnsi="Times New Roman" w:cs="Times New Roman"/>
          <w:sz w:val="28"/>
          <w:szCs w:val="28"/>
        </w:rPr>
        <w:t xml:space="preserve"> видов  вводится должность сестры-ортоптистки из расчета не менее на 20 воспитанников с глазными заболеваниями.</w:t>
      </w:r>
    </w:p>
    <w:p w:rsidR="00AF61D2" w:rsidRDefault="00AF61D2">
      <w:pPr>
        <w:pStyle w:val="21"/>
        <w:widowControl/>
        <w:spacing w:line="240" w:lineRule="auto"/>
        <w:rPr>
          <w:rFonts w:ascii="Times New Roman" w:hAnsi="Times New Roman" w:cs="Times New Roman"/>
          <w:sz w:val="28"/>
          <w:szCs w:val="28"/>
        </w:rPr>
      </w:pPr>
    </w:p>
    <w:p w:rsidR="00AF61D2" w:rsidRDefault="00AF61D2">
      <w:pPr>
        <w:pStyle w:val="21"/>
        <w:widowControl/>
        <w:spacing w:line="240" w:lineRule="auto"/>
        <w:rPr>
          <w:rFonts w:ascii="Times New Roman" w:hAnsi="Times New Roman" w:cs="Times New Roman"/>
          <w:b/>
          <w:bCs/>
          <w:sz w:val="28"/>
          <w:szCs w:val="28"/>
        </w:rPr>
      </w:pPr>
      <w:r>
        <w:rPr>
          <w:rFonts w:ascii="Times New Roman" w:hAnsi="Times New Roman" w:cs="Times New Roman"/>
          <w:b/>
          <w:bCs/>
          <w:sz w:val="28"/>
          <w:szCs w:val="28"/>
        </w:rPr>
        <w:t>Специальное (коррекционное) образовательное учреждение</w:t>
      </w:r>
    </w:p>
    <w:p w:rsidR="00AF61D2" w:rsidRDefault="00AF61D2">
      <w:pPr>
        <w:jc w:val="both"/>
        <w:rPr>
          <w:b/>
          <w:bCs/>
          <w:sz w:val="28"/>
          <w:szCs w:val="28"/>
        </w:rPr>
      </w:pPr>
      <w:r>
        <w:rPr>
          <w:b/>
          <w:bCs/>
          <w:sz w:val="28"/>
          <w:szCs w:val="28"/>
          <w:lang w:val="en-US"/>
        </w:rPr>
        <w:t>V</w:t>
      </w:r>
      <w:r>
        <w:rPr>
          <w:b/>
          <w:bCs/>
          <w:sz w:val="28"/>
          <w:szCs w:val="28"/>
        </w:rPr>
        <w:t xml:space="preserve"> вида</w:t>
      </w:r>
    </w:p>
    <w:p w:rsidR="00AF61D2" w:rsidRDefault="00AF61D2">
      <w:pPr>
        <w:jc w:val="both"/>
        <w:rPr>
          <w:sz w:val="28"/>
          <w:szCs w:val="28"/>
        </w:rPr>
      </w:pPr>
    </w:p>
    <w:p w:rsidR="00AF61D2" w:rsidRDefault="00AF61D2" w:rsidP="00AF61D2">
      <w:pPr>
        <w:numPr>
          <w:ilvl w:val="0"/>
          <w:numId w:val="37"/>
        </w:numPr>
        <w:ind w:left="0" w:firstLine="0"/>
        <w:jc w:val="both"/>
        <w:rPr>
          <w:sz w:val="28"/>
          <w:szCs w:val="28"/>
        </w:rPr>
      </w:pPr>
      <w:r>
        <w:rPr>
          <w:sz w:val="28"/>
          <w:szCs w:val="28"/>
        </w:rPr>
        <w:t xml:space="preserve">Коррекционное учреждение </w:t>
      </w:r>
      <w:r>
        <w:rPr>
          <w:sz w:val="28"/>
          <w:szCs w:val="28"/>
          <w:lang w:val="en-US"/>
        </w:rPr>
        <w:t>V</w:t>
      </w:r>
      <w:r>
        <w:rPr>
          <w:sz w:val="28"/>
          <w:szCs w:val="28"/>
        </w:rPr>
        <w:t xml:space="preserve">  вида создается для обучения и воспитания детей с тяжелой речевой патологией, оказания им специализированной помощи, способствующей преодолению нарушений речи и связанных с ними особенностей психологического развития.</w:t>
      </w:r>
    </w:p>
    <w:p w:rsidR="00AF61D2" w:rsidRDefault="00AF61D2" w:rsidP="00AF61D2">
      <w:pPr>
        <w:numPr>
          <w:ilvl w:val="0"/>
          <w:numId w:val="37"/>
        </w:numPr>
        <w:ind w:left="0" w:firstLine="0"/>
        <w:jc w:val="both"/>
        <w:rPr>
          <w:sz w:val="28"/>
          <w:szCs w:val="28"/>
        </w:rPr>
      </w:pPr>
      <w:r>
        <w:rPr>
          <w:sz w:val="28"/>
          <w:szCs w:val="28"/>
        </w:rPr>
        <w:t xml:space="preserve">Коррекционное учреждение </w:t>
      </w:r>
      <w:r>
        <w:rPr>
          <w:sz w:val="28"/>
          <w:szCs w:val="28"/>
          <w:lang w:val="en-US"/>
        </w:rPr>
        <w:t>V</w:t>
      </w:r>
      <w:r>
        <w:rPr>
          <w:sz w:val="28"/>
          <w:szCs w:val="28"/>
        </w:rPr>
        <w:t xml:space="preserve"> вида имеет в своем составе два отделения.</w:t>
      </w:r>
    </w:p>
    <w:p w:rsidR="00AF61D2" w:rsidRDefault="00AF61D2">
      <w:pPr>
        <w:jc w:val="both"/>
        <w:rPr>
          <w:sz w:val="28"/>
          <w:szCs w:val="28"/>
        </w:rPr>
      </w:pPr>
      <w:r>
        <w:rPr>
          <w:sz w:val="28"/>
          <w:szCs w:val="28"/>
        </w:rPr>
        <w:t xml:space="preserve">В зависимости от местных условий коррекционное учреждение </w:t>
      </w:r>
      <w:r>
        <w:rPr>
          <w:sz w:val="28"/>
          <w:szCs w:val="28"/>
          <w:lang w:val="en-US"/>
        </w:rPr>
        <w:t>V</w:t>
      </w:r>
      <w:r>
        <w:rPr>
          <w:sz w:val="28"/>
          <w:szCs w:val="28"/>
        </w:rPr>
        <w:t xml:space="preserve">  вида может иметь в своем составе одно отделение.</w:t>
      </w:r>
    </w:p>
    <w:p w:rsidR="00AF61D2" w:rsidRDefault="00AF61D2" w:rsidP="00AF61D2">
      <w:pPr>
        <w:numPr>
          <w:ilvl w:val="0"/>
          <w:numId w:val="37"/>
        </w:numPr>
        <w:ind w:left="0" w:firstLine="0"/>
        <w:jc w:val="both"/>
        <w:rPr>
          <w:sz w:val="28"/>
          <w:szCs w:val="28"/>
        </w:rPr>
      </w:pPr>
      <w:r>
        <w:rPr>
          <w:sz w:val="28"/>
          <w:szCs w:val="28"/>
        </w:rPr>
        <w:t>В 1 отделение принимаются дети, имеющие общее недоразвитие речи тяжелой степени (алалия, дизартрия, ринолалия, афазия), а также дети, страдающие общим недоразвитием речи, сопровождающимся заиканием.</w:t>
      </w:r>
    </w:p>
    <w:p w:rsidR="00AF61D2" w:rsidRDefault="00AF61D2" w:rsidP="00AF61D2">
      <w:pPr>
        <w:numPr>
          <w:ilvl w:val="0"/>
          <w:numId w:val="37"/>
        </w:numPr>
        <w:ind w:left="0" w:firstLine="0"/>
        <w:jc w:val="both"/>
        <w:rPr>
          <w:sz w:val="28"/>
          <w:szCs w:val="28"/>
        </w:rPr>
      </w:pPr>
      <w:r>
        <w:rPr>
          <w:sz w:val="28"/>
          <w:szCs w:val="28"/>
        </w:rPr>
        <w:t>Во 2 отделение принимаются дети с тяжелой формой заикания при нормальном развитии речи.</w:t>
      </w:r>
    </w:p>
    <w:p w:rsidR="00AF61D2" w:rsidRDefault="00AF61D2" w:rsidP="00AF61D2">
      <w:pPr>
        <w:numPr>
          <w:ilvl w:val="0"/>
          <w:numId w:val="37"/>
        </w:numPr>
        <w:ind w:left="0" w:firstLine="0"/>
        <w:jc w:val="both"/>
        <w:rPr>
          <w:sz w:val="28"/>
          <w:szCs w:val="28"/>
        </w:rPr>
      </w:pPr>
      <w:r>
        <w:rPr>
          <w:sz w:val="28"/>
          <w:szCs w:val="28"/>
        </w:rPr>
        <w:t>В составе 1 и 2 отделений могут комплектоваться классы (группы) из воспитанников, имеющих однородные дефекты речи, с обязательным учетом уровня их речевого развития.</w:t>
      </w:r>
    </w:p>
    <w:p w:rsidR="00AF61D2" w:rsidRDefault="00AF61D2" w:rsidP="00AF61D2">
      <w:pPr>
        <w:numPr>
          <w:ilvl w:val="0"/>
          <w:numId w:val="37"/>
        </w:numPr>
        <w:ind w:left="0" w:firstLine="0"/>
        <w:jc w:val="both"/>
        <w:rPr>
          <w:sz w:val="28"/>
          <w:szCs w:val="28"/>
        </w:rPr>
      </w:pPr>
      <w:r>
        <w:rPr>
          <w:sz w:val="28"/>
          <w:szCs w:val="28"/>
        </w:rPr>
        <w:t>В случае устранения речевого дефекта воспитанники коррекционного учреждения с согласия родителей (законных представителей) и на основании заключения психолого-медико-педагогической комиссии переводятся в образовательное учреждение общего типа.</w:t>
      </w:r>
    </w:p>
    <w:p w:rsidR="00AF61D2" w:rsidRDefault="00AF61D2" w:rsidP="00AF61D2">
      <w:pPr>
        <w:numPr>
          <w:ilvl w:val="0"/>
          <w:numId w:val="37"/>
        </w:numPr>
        <w:ind w:left="0" w:firstLine="0"/>
        <w:jc w:val="both"/>
        <w:rPr>
          <w:sz w:val="28"/>
          <w:szCs w:val="28"/>
        </w:rPr>
      </w:pPr>
      <w:r>
        <w:rPr>
          <w:sz w:val="28"/>
          <w:szCs w:val="28"/>
        </w:rPr>
        <w:t xml:space="preserve">Коррекционное учреждение </w:t>
      </w:r>
      <w:r>
        <w:rPr>
          <w:sz w:val="28"/>
          <w:szCs w:val="28"/>
          <w:lang w:val="en-US"/>
        </w:rPr>
        <w:t>V</w:t>
      </w:r>
      <w:r>
        <w:rPr>
          <w:sz w:val="28"/>
          <w:szCs w:val="28"/>
        </w:rPr>
        <w:t xml:space="preserve">  вида осуществляет образовательный процесс в соответствии с уровнями общеобразовательных программ двух ступеней общего образования.</w:t>
      </w:r>
    </w:p>
    <w:p w:rsidR="00AF61D2" w:rsidRDefault="00AF61D2">
      <w:pPr>
        <w:jc w:val="both"/>
        <w:rPr>
          <w:sz w:val="28"/>
          <w:szCs w:val="28"/>
        </w:rPr>
      </w:pPr>
      <w:r>
        <w:rPr>
          <w:sz w:val="28"/>
          <w:szCs w:val="28"/>
        </w:rPr>
        <w:t>В 1 отделении:</w:t>
      </w:r>
    </w:p>
    <w:p w:rsidR="00AF61D2" w:rsidRDefault="00AF61D2">
      <w:pPr>
        <w:jc w:val="both"/>
        <w:rPr>
          <w:sz w:val="28"/>
          <w:szCs w:val="28"/>
        </w:rPr>
      </w:pPr>
      <w:r>
        <w:rPr>
          <w:sz w:val="28"/>
          <w:szCs w:val="28"/>
        </w:rPr>
        <w:t>1 ступень - начальное общее образование (нормативный срок освоения - 4-5 лет);</w:t>
      </w:r>
    </w:p>
    <w:p w:rsidR="00AF61D2" w:rsidRDefault="00AF61D2">
      <w:pPr>
        <w:jc w:val="both"/>
        <w:rPr>
          <w:sz w:val="28"/>
          <w:szCs w:val="28"/>
        </w:rPr>
      </w:pPr>
      <w:r>
        <w:rPr>
          <w:sz w:val="28"/>
          <w:szCs w:val="28"/>
        </w:rPr>
        <w:t>2 ступень - основное общее образование (нормативный срок освоения - 6 лет);</w:t>
      </w:r>
    </w:p>
    <w:p w:rsidR="00AF61D2" w:rsidRDefault="00AF61D2">
      <w:pPr>
        <w:jc w:val="both"/>
        <w:rPr>
          <w:sz w:val="28"/>
          <w:szCs w:val="28"/>
        </w:rPr>
      </w:pPr>
      <w:r>
        <w:rPr>
          <w:sz w:val="28"/>
          <w:szCs w:val="28"/>
        </w:rPr>
        <w:t>во 2 отделении:</w:t>
      </w:r>
    </w:p>
    <w:p w:rsidR="00AF61D2" w:rsidRDefault="00AF61D2">
      <w:pPr>
        <w:jc w:val="both"/>
        <w:rPr>
          <w:sz w:val="28"/>
          <w:szCs w:val="28"/>
        </w:rPr>
      </w:pPr>
      <w:r>
        <w:rPr>
          <w:sz w:val="28"/>
          <w:szCs w:val="28"/>
        </w:rPr>
        <w:t>1 ступень - начальное общее образование (нормативный срок освоения - 4 года);</w:t>
      </w:r>
    </w:p>
    <w:p w:rsidR="00AF61D2" w:rsidRDefault="00AF61D2">
      <w:pPr>
        <w:jc w:val="both"/>
        <w:rPr>
          <w:sz w:val="28"/>
          <w:szCs w:val="28"/>
        </w:rPr>
      </w:pPr>
      <w:r>
        <w:rPr>
          <w:sz w:val="28"/>
          <w:szCs w:val="28"/>
        </w:rPr>
        <w:t>2 ступень - основное общее образование (нормативный срок освоения - 6 лет).</w:t>
      </w:r>
    </w:p>
    <w:p w:rsidR="00AF61D2" w:rsidRDefault="00AF61D2" w:rsidP="00AF61D2">
      <w:pPr>
        <w:numPr>
          <w:ilvl w:val="0"/>
          <w:numId w:val="37"/>
        </w:numPr>
        <w:ind w:left="0" w:firstLine="0"/>
        <w:jc w:val="both"/>
        <w:rPr>
          <w:sz w:val="28"/>
          <w:szCs w:val="28"/>
        </w:rPr>
      </w:pPr>
      <w:r>
        <w:rPr>
          <w:sz w:val="28"/>
          <w:szCs w:val="28"/>
        </w:rPr>
        <w:t xml:space="preserve"> На 1 ступени общего образования обеспечиваются: коррекция различных проявлений речевого дефекта (нарушения звукопроизношения, голоса, темпа речи, фонематического слуха, аграмматизмы, дисграфия, дислексия)  и обусловленных ими отклонений в психическом развитии воспитанника, первоначальное становление его личности, выявление и целостное развитие его способностей, формирование у воспитанника умения и желания учиться. Воспитанники приобретают навыки фонематически правильной разговорной речи, расширяют лексический запас, учатся грамматически правильно оформлять высказывания.</w:t>
      </w:r>
    </w:p>
    <w:p w:rsidR="00AF61D2" w:rsidRDefault="00AF61D2">
      <w:pPr>
        <w:ind w:firstLine="708"/>
        <w:jc w:val="both"/>
        <w:rPr>
          <w:sz w:val="28"/>
          <w:szCs w:val="28"/>
        </w:rPr>
      </w:pPr>
      <w:r>
        <w:rPr>
          <w:sz w:val="28"/>
          <w:szCs w:val="28"/>
        </w:rPr>
        <w:t>На 2 ступени общего образования развиваются полноценные навыки устной  разговорной и письменной литературной речи, необходимые воспитанникам для их полноценного включения в жизнь общества.</w:t>
      </w:r>
    </w:p>
    <w:p w:rsidR="00AF61D2" w:rsidRDefault="00AF61D2" w:rsidP="00AF61D2">
      <w:pPr>
        <w:numPr>
          <w:ilvl w:val="0"/>
          <w:numId w:val="37"/>
        </w:numPr>
        <w:ind w:left="0" w:firstLine="0"/>
        <w:jc w:val="both"/>
        <w:rPr>
          <w:sz w:val="28"/>
          <w:szCs w:val="28"/>
        </w:rPr>
      </w:pPr>
      <w:r>
        <w:rPr>
          <w:sz w:val="28"/>
          <w:szCs w:val="28"/>
        </w:rPr>
        <w:t>Для воспитанников, имеющих общее недоразвитие речи (</w:t>
      </w:r>
      <w:r>
        <w:rPr>
          <w:sz w:val="28"/>
          <w:szCs w:val="28"/>
          <w:lang w:val="en-US"/>
        </w:rPr>
        <w:t>I</w:t>
      </w:r>
      <w:r>
        <w:rPr>
          <w:sz w:val="28"/>
          <w:szCs w:val="28"/>
        </w:rPr>
        <w:t xml:space="preserve"> -  </w:t>
      </w:r>
      <w:r>
        <w:rPr>
          <w:sz w:val="28"/>
          <w:szCs w:val="28"/>
          <w:lang w:val="en-US"/>
        </w:rPr>
        <w:t>II</w:t>
      </w:r>
      <w:r>
        <w:rPr>
          <w:sz w:val="28"/>
          <w:szCs w:val="28"/>
        </w:rPr>
        <w:t xml:space="preserve"> уровень по классификации Р. Левиной), может быть организован подготовительный класс. Прием детей в подготовительный класс осуществляется с 6-8 - летнего возраста, в 1 класс - с 7-9 - летнего возраста.</w:t>
      </w:r>
    </w:p>
    <w:p w:rsidR="00AF61D2" w:rsidRDefault="00AF61D2" w:rsidP="00AF61D2">
      <w:pPr>
        <w:numPr>
          <w:ilvl w:val="0"/>
          <w:numId w:val="37"/>
        </w:numPr>
        <w:ind w:left="0" w:firstLine="0"/>
        <w:jc w:val="both"/>
        <w:rPr>
          <w:sz w:val="28"/>
          <w:szCs w:val="28"/>
        </w:rPr>
      </w:pPr>
      <w:r>
        <w:rPr>
          <w:sz w:val="28"/>
          <w:szCs w:val="28"/>
        </w:rPr>
        <w:t>Наполняемость класса (группы), группы продленного дня - до 12 человек.</w:t>
      </w:r>
    </w:p>
    <w:p w:rsidR="00AF61D2" w:rsidRDefault="00AF61D2" w:rsidP="00AF61D2">
      <w:pPr>
        <w:numPr>
          <w:ilvl w:val="0"/>
          <w:numId w:val="37"/>
        </w:numPr>
        <w:ind w:left="0" w:firstLine="0"/>
        <w:jc w:val="both"/>
        <w:rPr>
          <w:sz w:val="28"/>
          <w:szCs w:val="28"/>
        </w:rPr>
      </w:pPr>
      <w:r>
        <w:rPr>
          <w:sz w:val="28"/>
          <w:szCs w:val="28"/>
        </w:rPr>
        <w:t>Коррекция речевых нарушений и связанных с ними особенностей развития воспитанника осуществляется в процессе обучения и воспитания на всех уроках, внеклассных и других мероприятиях в условиях соблюдения речевого режима и обеспечивает формирование и полноценное развитие речи воспитанников, устранение у них дефектов устной речи, письма, чтения.</w:t>
      </w:r>
    </w:p>
    <w:p w:rsidR="00AF61D2" w:rsidRDefault="00AF61D2">
      <w:pPr>
        <w:jc w:val="both"/>
        <w:rPr>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r>
        <w:rPr>
          <w:b/>
          <w:bCs/>
          <w:sz w:val="28"/>
          <w:szCs w:val="28"/>
        </w:rPr>
        <w:t xml:space="preserve">Специальное (коррекционное) образовательное учреждение </w:t>
      </w:r>
      <w:r>
        <w:rPr>
          <w:b/>
          <w:bCs/>
          <w:sz w:val="28"/>
          <w:szCs w:val="28"/>
          <w:lang w:val="en-US"/>
        </w:rPr>
        <w:t>VII</w:t>
      </w:r>
      <w:r>
        <w:rPr>
          <w:b/>
          <w:bCs/>
          <w:sz w:val="28"/>
          <w:szCs w:val="28"/>
        </w:rPr>
        <w:t xml:space="preserve"> вида</w:t>
      </w:r>
    </w:p>
    <w:p w:rsidR="00AF61D2" w:rsidRDefault="00AF61D2">
      <w:pPr>
        <w:jc w:val="both"/>
        <w:rPr>
          <w:sz w:val="28"/>
          <w:szCs w:val="28"/>
        </w:rPr>
      </w:pPr>
    </w:p>
    <w:p w:rsidR="00AF61D2" w:rsidRDefault="00AF61D2" w:rsidP="00AF61D2">
      <w:pPr>
        <w:numPr>
          <w:ilvl w:val="0"/>
          <w:numId w:val="56"/>
        </w:numPr>
        <w:ind w:left="0" w:firstLine="0"/>
        <w:jc w:val="both"/>
        <w:rPr>
          <w:sz w:val="28"/>
          <w:szCs w:val="28"/>
        </w:rPr>
      </w:pPr>
      <w:r>
        <w:rPr>
          <w:sz w:val="28"/>
          <w:szCs w:val="28"/>
        </w:rPr>
        <w:t xml:space="preserve">Коррекционное учреждение </w:t>
      </w:r>
      <w:r>
        <w:rPr>
          <w:sz w:val="28"/>
          <w:szCs w:val="28"/>
          <w:lang w:val="en-US"/>
        </w:rPr>
        <w:t>VII</w:t>
      </w:r>
      <w:r>
        <w:rPr>
          <w:sz w:val="28"/>
          <w:szCs w:val="28"/>
        </w:rPr>
        <w:t xml:space="preserve"> вида создается для обучения и воспитания детей с задержкой психического развития, у которых при потенциально сохранившихся возможностях интеллектуального развития наблюдается слабость памяти, внимания. Недостаточность темпа и подвижности психических процессов, повышенная истощаемость, несформированность произвольной регуляции деятельности,  эмоциональная неустойчивость,  для обеспечения коррекции их психического развития и эмоционально-волевой сферы, активизации познавательной деятельности, формирования навыков и умений учебной деятельности.</w:t>
      </w:r>
    </w:p>
    <w:p w:rsidR="00AF61D2" w:rsidRDefault="00AF61D2" w:rsidP="00AF61D2">
      <w:pPr>
        <w:numPr>
          <w:ilvl w:val="0"/>
          <w:numId w:val="56"/>
        </w:numPr>
        <w:ind w:left="0" w:firstLine="0"/>
        <w:jc w:val="both"/>
        <w:rPr>
          <w:sz w:val="28"/>
          <w:szCs w:val="28"/>
        </w:rPr>
      </w:pPr>
      <w:r>
        <w:rPr>
          <w:sz w:val="28"/>
          <w:szCs w:val="28"/>
        </w:rPr>
        <w:t xml:space="preserve">Коррекционное учреждение </w:t>
      </w:r>
      <w:r>
        <w:rPr>
          <w:sz w:val="28"/>
          <w:szCs w:val="28"/>
          <w:lang w:val="en-US"/>
        </w:rPr>
        <w:t>VII</w:t>
      </w:r>
      <w:r>
        <w:rPr>
          <w:sz w:val="28"/>
          <w:szCs w:val="28"/>
        </w:rPr>
        <w:t xml:space="preserve"> вида осуществляет образовательный процесс в соответствии с уровнями общеобразовательных программ двух ступеней общего образования:</w:t>
      </w:r>
    </w:p>
    <w:p w:rsidR="00AF61D2" w:rsidRDefault="00AF61D2">
      <w:pPr>
        <w:jc w:val="both"/>
        <w:rPr>
          <w:sz w:val="28"/>
          <w:szCs w:val="28"/>
        </w:rPr>
      </w:pPr>
      <w:r>
        <w:rPr>
          <w:sz w:val="28"/>
          <w:szCs w:val="28"/>
        </w:rPr>
        <w:t>1  ступень - начальное общее образование (нормативный срок освоения - 3 - 5 лет);</w:t>
      </w:r>
    </w:p>
    <w:p w:rsidR="00AF61D2" w:rsidRDefault="00AF61D2">
      <w:pPr>
        <w:jc w:val="both"/>
        <w:rPr>
          <w:sz w:val="28"/>
          <w:szCs w:val="28"/>
        </w:rPr>
      </w:pPr>
      <w:r>
        <w:rPr>
          <w:sz w:val="28"/>
          <w:szCs w:val="28"/>
        </w:rPr>
        <w:t>2   ступень - основное общее образование (нормативный срок освоения - 5 лет).</w:t>
      </w:r>
    </w:p>
    <w:p w:rsidR="00AF61D2" w:rsidRDefault="00AF61D2" w:rsidP="00AF61D2">
      <w:pPr>
        <w:numPr>
          <w:ilvl w:val="0"/>
          <w:numId w:val="56"/>
        </w:numPr>
        <w:ind w:left="0" w:firstLine="0"/>
        <w:jc w:val="both"/>
        <w:rPr>
          <w:sz w:val="28"/>
          <w:szCs w:val="28"/>
        </w:rPr>
      </w:pPr>
      <w:r>
        <w:rPr>
          <w:sz w:val="28"/>
          <w:szCs w:val="28"/>
        </w:rPr>
        <w:t xml:space="preserve">Прием детей в коррекционное учреждение </w:t>
      </w:r>
      <w:r>
        <w:rPr>
          <w:sz w:val="28"/>
          <w:szCs w:val="28"/>
          <w:lang w:val="en-US"/>
        </w:rPr>
        <w:t>VII</w:t>
      </w:r>
      <w:r>
        <w:rPr>
          <w:sz w:val="28"/>
          <w:szCs w:val="28"/>
        </w:rPr>
        <w:t xml:space="preserve"> вида осуществляется только в  подготовительный , 1 и 2  классы (группы) (в 3 класс - в порядке исключения).</w:t>
      </w:r>
    </w:p>
    <w:p w:rsidR="00AF61D2" w:rsidRDefault="00AF61D2">
      <w:pPr>
        <w:jc w:val="both"/>
        <w:rPr>
          <w:sz w:val="28"/>
          <w:szCs w:val="28"/>
        </w:rPr>
      </w:pPr>
      <w:r>
        <w:rPr>
          <w:sz w:val="28"/>
          <w:szCs w:val="28"/>
        </w:rPr>
        <w:t xml:space="preserve">    Дети, начавшие обучение в общеобразовательном учреждении с 7-летнего возраста, принимаются во 2 класс (группу) коррекционного учреждения.</w:t>
      </w:r>
    </w:p>
    <w:p w:rsidR="00AF61D2" w:rsidRDefault="00AF61D2">
      <w:pPr>
        <w:jc w:val="both"/>
        <w:rPr>
          <w:sz w:val="28"/>
          <w:szCs w:val="28"/>
        </w:rPr>
      </w:pPr>
      <w:r>
        <w:rPr>
          <w:sz w:val="28"/>
          <w:szCs w:val="28"/>
        </w:rPr>
        <w:t xml:space="preserve"> Дети, начавшие обучение в общеобразовательном учреждении с 6-летнего возраста, принимаются в 1 класс (группу) коррекционного учреждения.</w:t>
      </w:r>
    </w:p>
    <w:p w:rsidR="00AF61D2" w:rsidRDefault="00AF61D2">
      <w:pPr>
        <w:jc w:val="both"/>
        <w:rPr>
          <w:sz w:val="28"/>
          <w:szCs w:val="28"/>
        </w:rPr>
      </w:pPr>
      <w:r>
        <w:rPr>
          <w:sz w:val="28"/>
          <w:szCs w:val="28"/>
        </w:rPr>
        <w:t xml:space="preserve"> Дети, ранее не обучавшиеся в общеобразовательном учреждении  и показавшие недостаточную готовность к освоению общеобразовательных программ, принимаются с 7-летнего возраста в 1 класс (группу) коррекционного учреждения (нормативный срок освоения - 4 года); с 6-летнего возраста - в подготовительный класс (нормативный срок освоения - 5 лет).</w:t>
      </w:r>
    </w:p>
    <w:p w:rsidR="00AF61D2" w:rsidRDefault="00AF61D2" w:rsidP="00AF61D2">
      <w:pPr>
        <w:numPr>
          <w:ilvl w:val="0"/>
          <w:numId w:val="56"/>
        </w:numPr>
        <w:ind w:left="0" w:firstLine="0"/>
        <w:jc w:val="both"/>
        <w:rPr>
          <w:sz w:val="28"/>
          <w:szCs w:val="28"/>
        </w:rPr>
      </w:pPr>
      <w:r>
        <w:rPr>
          <w:sz w:val="28"/>
          <w:szCs w:val="28"/>
        </w:rPr>
        <w:t xml:space="preserve"> Наполняемость класса (группы), группы продленного дня - до 12 человек.</w:t>
      </w:r>
    </w:p>
    <w:p w:rsidR="00AF61D2" w:rsidRDefault="00AF61D2" w:rsidP="00AF61D2">
      <w:pPr>
        <w:numPr>
          <w:ilvl w:val="0"/>
          <w:numId w:val="56"/>
        </w:numPr>
        <w:ind w:left="0" w:firstLine="0"/>
        <w:jc w:val="both"/>
        <w:rPr>
          <w:sz w:val="28"/>
          <w:szCs w:val="28"/>
        </w:rPr>
      </w:pPr>
      <w:r>
        <w:rPr>
          <w:sz w:val="28"/>
          <w:szCs w:val="28"/>
        </w:rPr>
        <w:t>Перевод воспитанников в общеобразовательное учреждение осуществляется по мере коррекции отклонений в их развитии после получения начального общего образования.</w:t>
      </w:r>
    </w:p>
    <w:p w:rsidR="00AF61D2" w:rsidRDefault="00AF61D2">
      <w:pPr>
        <w:jc w:val="both"/>
        <w:rPr>
          <w:sz w:val="28"/>
          <w:szCs w:val="28"/>
        </w:rPr>
      </w:pPr>
      <w:r>
        <w:rPr>
          <w:sz w:val="28"/>
          <w:szCs w:val="28"/>
        </w:rPr>
        <w:t xml:space="preserve">С целью уточнения диагноза воспитанник может находиться в коррекционном учреждении </w:t>
      </w:r>
      <w:r>
        <w:rPr>
          <w:sz w:val="28"/>
          <w:szCs w:val="28"/>
          <w:lang w:val="en-US"/>
        </w:rPr>
        <w:t>VII</w:t>
      </w:r>
      <w:r>
        <w:rPr>
          <w:sz w:val="28"/>
          <w:szCs w:val="28"/>
        </w:rPr>
        <w:t xml:space="preserve"> вида в течение одного года.</w:t>
      </w:r>
    </w:p>
    <w:p w:rsidR="00AF61D2" w:rsidRDefault="00AF61D2" w:rsidP="00AF61D2">
      <w:pPr>
        <w:numPr>
          <w:ilvl w:val="0"/>
          <w:numId w:val="56"/>
        </w:numPr>
        <w:ind w:left="0" w:firstLine="0"/>
        <w:jc w:val="both"/>
        <w:rPr>
          <w:sz w:val="28"/>
          <w:szCs w:val="28"/>
        </w:rPr>
      </w:pPr>
      <w:r>
        <w:rPr>
          <w:sz w:val="28"/>
          <w:szCs w:val="28"/>
        </w:rPr>
        <w:t>В целях коррекции отклонений в развитии воспитанников, ликвидации пробелов в знаниях проводятся индивидуальные и групповые занятия (не более трех воспитанников), коррекционные занятия.</w:t>
      </w:r>
    </w:p>
    <w:p w:rsidR="00AF61D2" w:rsidRDefault="00AF61D2" w:rsidP="00AF61D2">
      <w:pPr>
        <w:numPr>
          <w:ilvl w:val="0"/>
          <w:numId w:val="56"/>
        </w:numPr>
        <w:ind w:left="0" w:firstLine="0"/>
        <w:jc w:val="both"/>
        <w:rPr>
          <w:sz w:val="28"/>
          <w:szCs w:val="28"/>
        </w:rPr>
      </w:pPr>
      <w:r>
        <w:rPr>
          <w:sz w:val="28"/>
          <w:szCs w:val="28"/>
        </w:rPr>
        <w:t>Воспитанники, имеющие речевые нарушения, получают логопедическую помощь на специально организуемых  логопедических занятиях (индивидуально или в группе из 2-4 человек).</w:t>
      </w:r>
    </w:p>
    <w:p w:rsidR="00AF61D2" w:rsidRDefault="00AF61D2" w:rsidP="00AF61D2">
      <w:pPr>
        <w:numPr>
          <w:ilvl w:val="0"/>
          <w:numId w:val="56"/>
        </w:numPr>
        <w:ind w:left="0" w:firstLine="0"/>
        <w:jc w:val="both"/>
        <w:rPr>
          <w:sz w:val="28"/>
          <w:szCs w:val="28"/>
        </w:rPr>
      </w:pPr>
      <w:r>
        <w:rPr>
          <w:sz w:val="28"/>
          <w:szCs w:val="28"/>
        </w:rPr>
        <w:t>В штаты коррекционного учреждения вводится должность логопеда из расчета не менее 1 единицы на 15-20 воспитанников.</w:t>
      </w:r>
    </w:p>
    <w:p w:rsidR="00AF61D2" w:rsidRDefault="00AF61D2">
      <w:pPr>
        <w:jc w:val="both"/>
        <w:rPr>
          <w:sz w:val="28"/>
          <w:szCs w:val="28"/>
        </w:rPr>
      </w:pPr>
    </w:p>
    <w:p w:rsidR="00AF61D2" w:rsidRDefault="00AF61D2">
      <w:pPr>
        <w:jc w:val="both"/>
        <w:rPr>
          <w:b/>
          <w:bCs/>
          <w:sz w:val="28"/>
          <w:szCs w:val="28"/>
        </w:rPr>
      </w:pPr>
      <w:r>
        <w:rPr>
          <w:b/>
          <w:bCs/>
          <w:sz w:val="28"/>
          <w:szCs w:val="28"/>
        </w:rPr>
        <w:t xml:space="preserve">Специальное (коррекционное) образовательное учреждение </w:t>
      </w:r>
      <w:r>
        <w:rPr>
          <w:b/>
          <w:bCs/>
          <w:sz w:val="28"/>
          <w:szCs w:val="28"/>
          <w:lang w:val="en-US"/>
        </w:rPr>
        <w:t>VIII</w:t>
      </w:r>
      <w:r>
        <w:rPr>
          <w:b/>
          <w:bCs/>
          <w:sz w:val="28"/>
          <w:szCs w:val="28"/>
        </w:rPr>
        <w:t xml:space="preserve"> вида</w:t>
      </w:r>
    </w:p>
    <w:p w:rsidR="00AF61D2" w:rsidRDefault="00AF61D2">
      <w:pPr>
        <w:ind w:left="5040"/>
        <w:jc w:val="both"/>
        <w:rPr>
          <w:sz w:val="28"/>
          <w:szCs w:val="28"/>
        </w:rPr>
      </w:pPr>
    </w:p>
    <w:p w:rsidR="00AF61D2" w:rsidRDefault="00AF61D2">
      <w:pPr>
        <w:numPr>
          <w:ilvl w:val="0"/>
          <w:numId w:val="32"/>
        </w:numPr>
        <w:tabs>
          <w:tab w:val="left" w:pos="0"/>
        </w:tabs>
        <w:ind w:left="0" w:firstLine="0"/>
        <w:jc w:val="both"/>
        <w:rPr>
          <w:sz w:val="28"/>
          <w:szCs w:val="28"/>
        </w:rPr>
      </w:pPr>
      <w:r>
        <w:rPr>
          <w:sz w:val="28"/>
          <w:szCs w:val="28"/>
        </w:rPr>
        <w:t xml:space="preserve">Коррекционное учреждение вида </w:t>
      </w:r>
      <w:r>
        <w:rPr>
          <w:b/>
          <w:bCs/>
          <w:sz w:val="28"/>
          <w:szCs w:val="28"/>
          <w:lang w:val="en-US"/>
        </w:rPr>
        <w:t>VIII</w:t>
      </w:r>
      <w:r>
        <w:rPr>
          <w:b/>
          <w:bCs/>
          <w:sz w:val="28"/>
          <w:szCs w:val="28"/>
        </w:rPr>
        <w:t xml:space="preserve"> </w:t>
      </w:r>
      <w:r>
        <w:rPr>
          <w:sz w:val="28"/>
          <w:szCs w:val="28"/>
        </w:rPr>
        <w:t>создается для обучения и воспитания детей с умственной отсталостью с целью коррекции отклонений в их развитии средствами  образования и трудовой подготовки, а также социально-психологической реабилитации для последующей интеграции в общество.</w:t>
      </w:r>
    </w:p>
    <w:p w:rsidR="00AF61D2" w:rsidRDefault="00AF61D2">
      <w:pPr>
        <w:numPr>
          <w:ilvl w:val="0"/>
          <w:numId w:val="32"/>
        </w:numPr>
        <w:tabs>
          <w:tab w:val="left" w:pos="0"/>
        </w:tabs>
        <w:ind w:left="0" w:firstLine="0"/>
        <w:jc w:val="both"/>
        <w:rPr>
          <w:sz w:val="28"/>
          <w:szCs w:val="28"/>
        </w:rPr>
      </w:pPr>
      <w:r>
        <w:rPr>
          <w:sz w:val="28"/>
          <w:szCs w:val="28"/>
        </w:rPr>
        <w:t xml:space="preserve">Сроки обучения в коррекционное учреждение </w:t>
      </w:r>
      <w:r>
        <w:rPr>
          <w:sz w:val="28"/>
          <w:szCs w:val="28"/>
          <w:lang w:val="en-US"/>
        </w:rPr>
        <w:t>VIII</w:t>
      </w:r>
      <w:r>
        <w:rPr>
          <w:sz w:val="28"/>
          <w:szCs w:val="28"/>
        </w:rPr>
        <w:t xml:space="preserve"> вида  могут быть девять-одиннадцать лет (с выдачей обучающимся свидетельств установленного образца).</w:t>
      </w:r>
    </w:p>
    <w:p w:rsidR="00AF61D2" w:rsidRDefault="00AF61D2">
      <w:pPr>
        <w:tabs>
          <w:tab w:val="left" w:pos="0"/>
        </w:tabs>
        <w:jc w:val="both"/>
        <w:rPr>
          <w:sz w:val="28"/>
          <w:szCs w:val="28"/>
        </w:rPr>
      </w:pPr>
      <w:r>
        <w:rPr>
          <w:sz w:val="28"/>
          <w:szCs w:val="28"/>
        </w:rPr>
        <w:t xml:space="preserve">В коррекционном учреждении </w:t>
      </w:r>
      <w:r>
        <w:rPr>
          <w:sz w:val="28"/>
          <w:szCs w:val="28"/>
          <w:lang w:val="en-US"/>
        </w:rPr>
        <w:t>VIII</w:t>
      </w:r>
      <w:r>
        <w:rPr>
          <w:sz w:val="28"/>
          <w:szCs w:val="28"/>
        </w:rPr>
        <w:t xml:space="preserve"> вида с 10, 11 –летним образованием трудовое обучение в 10-11 классах, при наличии производственной базы носит характер углубленной трудовой подготовки обучающихся.</w:t>
      </w:r>
    </w:p>
    <w:p w:rsidR="00AF61D2" w:rsidRDefault="00AF61D2">
      <w:pPr>
        <w:numPr>
          <w:ilvl w:val="0"/>
          <w:numId w:val="32"/>
        </w:numPr>
        <w:tabs>
          <w:tab w:val="left" w:pos="0"/>
        </w:tabs>
        <w:ind w:left="0" w:firstLine="0"/>
        <w:jc w:val="both"/>
        <w:rPr>
          <w:sz w:val="28"/>
          <w:szCs w:val="28"/>
        </w:rPr>
      </w:pPr>
      <w:r>
        <w:rPr>
          <w:sz w:val="28"/>
          <w:szCs w:val="28"/>
        </w:rPr>
        <w:t xml:space="preserve">Классы (группы) с углубленной трудовой подготовкой создаются в коррекционном учреждении </w:t>
      </w:r>
      <w:r>
        <w:rPr>
          <w:sz w:val="28"/>
          <w:szCs w:val="28"/>
          <w:lang w:val="en-US"/>
        </w:rPr>
        <w:t>VIII</w:t>
      </w:r>
      <w:r>
        <w:rPr>
          <w:sz w:val="28"/>
          <w:szCs w:val="28"/>
        </w:rPr>
        <w:t xml:space="preserve"> вида, имеющем необходимую материальную базу для углубленной трудовой подготовки проведения производственной практики. Продолжительность рабочего дня во время производственной практики определяется законодательством Российской Федерации о труде. Руководство производственной практикой осуществляет учитель трудового обучения.</w:t>
      </w:r>
    </w:p>
    <w:p w:rsidR="00AF61D2" w:rsidRDefault="00AF61D2">
      <w:pPr>
        <w:numPr>
          <w:ilvl w:val="0"/>
          <w:numId w:val="32"/>
        </w:numPr>
        <w:tabs>
          <w:tab w:val="left" w:pos="0"/>
        </w:tabs>
        <w:ind w:left="0" w:firstLine="0"/>
        <w:jc w:val="both"/>
        <w:rPr>
          <w:sz w:val="28"/>
          <w:szCs w:val="28"/>
        </w:rPr>
      </w:pPr>
      <w:r>
        <w:rPr>
          <w:sz w:val="28"/>
          <w:szCs w:val="28"/>
        </w:rPr>
        <w:t>В классы (группы) с углубленной трудовой подготовкой принимаются воспитанники, окончившие 9(10) класс. Квалифицированные разряды  отдельным хорошо усвоившим профессию выпускникам  присваиваются только  администрацией заинтересованного предприятия или учреждения начального профессионального образования. Обучающимся, не получившим квалификационного разряда, выдается документ об окончании и характеристика с перечнем работ, которые выпускники способны выполнять самостоятельно.</w:t>
      </w:r>
    </w:p>
    <w:p w:rsidR="00AF61D2" w:rsidRDefault="00AF61D2">
      <w:pPr>
        <w:numPr>
          <w:ilvl w:val="0"/>
          <w:numId w:val="32"/>
        </w:numPr>
        <w:tabs>
          <w:tab w:val="left" w:pos="0"/>
        </w:tabs>
        <w:ind w:left="0" w:firstLine="0"/>
        <w:jc w:val="both"/>
        <w:rPr>
          <w:sz w:val="28"/>
          <w:szCs w:val="28"/>
        </w:rPr>
      </w:pPr>
      <w:r>
        <w:rPr>
          <w:sz w:val="28"/>
          <w:szCs w:val="28"/>
        </w:rPr>
        <w:t xml:space="preserve">В коррекционном учреждении </w:t>
      </w:r>
      <w:r>
        <w:rPr>
          <w:sz w:val="28"/>
          <w:szCs w:val="28"/>
          <w:lang w:val="en-US"/>
        </w:rPr>
        <w:t>VIII</w:t>
      </w:r>
      <w:r>
        <w:rPr>
          <w:sz w:val="28"/>
          <w:szCs w:val="28"/>
        </w:rPr>
        <w:t xml:space="preserve"> вида  организуется обучение  разным по уровню сложности видам труда с учетом интересов воспитанников и в соответствии с их психофизическими возможностями, с учетом местных условий, потребности в рабочих кадрах, возможностей трудоустройства выпускников, продолжения их обучения в специальных группах учреждений начального профессионального образования.</w:t>
      </w:r>
    </w:p>
    <w:p w:rsidR="00AF61D2" w:rsidRDefault="00AF61D2">
      <w:pPr>
        <w:numPr>
          <w:ilvl w:val="0"/>
          <w:numId w:val="32"/>
        </w:numPr>
        <w:tabs>
          <w:tab w:val="left" w:pos="0"/>
        </w:tabs>
        <w:ind w:left="0" w:firstLine="0"/>
        <w:jc w:val="both"/>
        <w:rPr>
          <w:sz w:val="28"/>
          <w:szCs w:val="28"/>
        </w:rPr>
      </w:pPr>
      <w:r>
        <w:rPr>
          <w:sz w:val="28"/>
          <w:szCs w:val="28"/>
        </w:rPr>
        <w:t xml:space="preserve">Обучение в коррекционном учреждении  </w:t>
      </w:r>
      <w:r>
        <w:rPr>
          <w:sz w:val="28"/>
          <w:szCs w:val="28"/>
          <w:lang w:val="en-US"/>
        </w:rPr>
        <w:t>VIII</w:t>
      </w:r>
      <w:r>
        <w:rPr>
          <w:sz w:val="28"/>
          <w:szCs w:val="28"/>
        </w:rPr>
        <w:t xml:space="preserve"> вида завершается аттестацией (экзаменом) по трудовому обучению, состоящему из двух этапов: практической работы и собеседования по вопросам материаловедения и технологии изготовления изделия. Воспитанники коррекционного учреждения </w:t>
      </w:r>
      <w:r>
        <w:rPr>
          <w:sz w:val="28"/>
          <w:szCs w:val="28"/>
          <w:lang w:val="en-US"/>
        </w:rPr>
        <w:t>VIII</w:t>
      </w:r>
      <w:r>
        <w:rPr>
          <w:sz w:val="28"/>
          <w:szCs w:val="28"/>
        </w:rPr>
        <w:t xml:space="preserve"> вида могут быть освобождены от аттестации по состоянию здоровья в порядке, определяемом Министерством общего и профессионального образования Российской Федерации и Министерством здравоохранения Российской Федерации.</w:t>
      </w:r>
    </w:p>
    <w:p w:rsidR="00AF61D2" w:rsidRDefault="00AF61D2">
      <w:pPr>
        <w:tabs>
          <w:tab w:val="left" w:pos="0"/>
        </w:tabs>
        <w:jc w:val="both"/>
        <w:rPr>
          <w:sz w:val="28"/>
          <w:szCs w:val="28"/>
        </w:rPr>
      </w:pPr>
      <w:r>
        <w:rPr>
          <w:sz w:val="28"/>
          <w:szCs w:val="28"/>
        </w:rPr>
        <w:t>Указанные сроки обучения могут быть увеличены на 1 год за счет открытия подготовительного класса.</w:t>
      </w:r>
    </w:p>
    <w:p w:rsidR="00AF61D2" w:rsidRDefault="00AF61D2">
      <w:pPr>
        <w:numPr>
          <w:ilvl w:val="0"/>
          <w:numId w:val="32"/>
        </w:numPr>
        <w:tabs>
          <w:tab w:val="left" w:pos="0"/>
        </w:tabs>
        <w:ind w:left="0" w:firstLine="0"/>
        <w:jc w:val="both"/>
        <w:rPr>
          <w:sz w:val="28"/>
          <w:szCs w:val="28"/>
        </w:rPr>
      </w:pPr>
      <w:r>
        <w:rPr>
          <w:sz w:val="28"/>
          <w:szCs w:val="28"/>
        </w:rPr>
        <w:t>В подготовительный класс, 1 класс (группу) принимаются дети, как правило,  в возрасте 7-8 лет.</w:t>
      </w:r>
    </w:p>
    <w:p w:rsidR="00AF61D2" w:rsidRDefault="00AF61D2">
      <w:pPr>
        <w:numPr>
          <w:ilvl w:val="0"/>
          <w:numId w:val="32"/>
        </w:numPr>
        <w:tabs>
          <w:tab w:val="left" w:pos="0"/>
        </w:tabs>
        <w:ind w:left="0" w:firstLine="0"/>
        <w:jc w:val="both"/>
        <w:rPr>
          <w:sz w:val="28"/>
          <w:szCs w:val="28"/>
        </w:rPr>
      </w:pPr>
      <w:r>
        <w:rPr>
          <w:sz w:val="28"/>
          <w:szCs w:val="28"/>
        </w:rPr>
        <w:t>В подготовительный класс принимаются дети с недостаточным уровнем подготовленности к обучению. Целью подготовленного класса является также уточнение диагноза ребенка в процессе образовательной и лечебной работы, определение адекватности форм организации его обучения и воспитания. Наполняемость подготовительного класса не должна превышать 6-8 человек.</w:t>
      </w:r>
    </w:p>
    <w:p w:rsidR="00AF61D2" w:rsidRDefault="00AF61D2">
      <w:pPr>
        <w:numPr>
          <w:ilvl w:val="0"/>
          <w:numId w:val="32"/>
        </w:numPr>
        <w:tabs>
          <w:tab w:val="left" w:pos="0"/>
        </w:tabs>
        <w:ind w:left="0" w:firstLine="0"/>
        <w:jc w:val="both"/>
        <w:rPr>
          <w:sz w:val="28"/>
          <w:szCs w:val="28"/>
        </w:rPr>
      </w:pPr>
      <w:r>
        <w:rPr>
          <w:sz w:val="28"/>
          <w:szCs w:val="28"/>
        </w:rPr>
        <w:t>В первые четыре года осуществляется всестороннее психолого-медико-педагогическое изучение личности умственно отсталого воспитанника, выявление его возможностей и индивидуальных особенностей с  целью выработки форм и методов организации образовательного процесса. Воспитанникам прививается интерес к получению знаний, формируются навыки учебной деятельности, самостоятельности. Проводится работа по общему и речевому развитию воспитанников, коррекции нарушений моторики, отклонений в интеллектуальной и эмоционально-волевой сферах, поведении.</w:t>
      </w:r>
    </w:p>
    <w:p w:rsidR="00AF61D2" w:rsidRDefault="00AF61D2">
      <w:pPr>
        <w:numPr>
          <w:ilvl w:val="0"/>
          <w:numId w:val="32"/>
        </w:numPr>
        <w:tabs>
          <w:tab w:val="left" w:pos="0"/>
        </w:tabs>
        <w:ind w:left="0" w:firstLine="0"/>
        <w:jc w:val="both"/>
        <w:rPr>
          <w:sz w:val="28"/>
          <w:szCs w:val="28"/>
        </w:rPr>
      </w:pPr>
      <w:r>
        <w:rPr>
          <w:sz w:val="28"/>
          <w:szCs w:val="28"/>
        </w:rPr>
        <w:t>В старших классах (группах) воспитанники получают знания по общеобразовательным предметам, имеющие практическую направленность и соответствующие их психофизическим возможностям. Навыки по различным профилям труда.</w:t>
      </w:r>
    </w:p>
    <w:p w:rsidR="00AF61D2" w:rsidRDefault="00AF61D2">
      <w:pPr>
        <w:tabs>
          <w:tab w:val="left" w:pos="0"/>
        </w:tabs>
        <w:jc w:val="both"/>
        <w:rPr>
          <w:sz w:val="28"/>
          <w:szCs w:val="28"/>
        </w:rPr>
      </w:pPr>
      <w:r>
        <w:rPr>
          <w:sz w:val="28"/>
          <w:szCs w:val="28"/>
        </w:rPr>
        <w:tab/>
        <w:t>Воспитанникам прививаются навыки самостоятельной работы, с этой целью они включаются в трудовую деятельность в учебных мастерских, подсобных хозяйствах, на предприятиях, в учреждениях и организациях.</w:t>
      </w:r>
    </w:p>
    <w:p w:rsidR="00AF61D2" w:rsidRDefault="00AF61D2">
      <w:pPr>
        <w:numPr>
          <w:ilvl w:val="0"/>
          <w:numId w:val="32"/>
        </w:numPr>
        <w:tabs>
          <w:tab w:val="left" w:pos="0"/>
        </w:tabs>
        <w:ind w:left="0" w:firstLine="0"/>
        <w:jc w:val="both"/>
        <w:rPr>
          <w:sz w:val="28"/>
          <w:szCs w:val="28"/>
        </w:rPr>
      </w:pPr>
      <w:r>
        <w:rPr>
          <w:sz w:val="28"/>
          <w:szCs w:val="28"/>
        </w:rPr>
        <w:t>Количество воспитанников в 1-9, 10 классах (группах), группах продленного дня – до 12 человек.</w:t>
      </w:r>
    </w:p>
    <w:p w:rsidR="00AF61D2" w:rsidRDefault="00AF61D2">
      <w:pPr>
        <w:numPr>
          <w:ilvl w:val="0"/>
          <w:numId w:val="32"/>
        </w:numPr>
        <w:tabs>
          <w:tab w:val="left" w:pos="0"/>
        </w:tabs>
        <w:ind w:left="0" w:firstLine="0"/>
        <w:jc w:val="both"/>
        <w:rPr>
          <w:sz w:val="28"/>
          <w:szCs w:val="28"/>
        </w:rPr>
      </w:pPr>
      <w:r>
        <w:rPr>
          <w:sz w:val="28"/>
          <w:szCs w:val="28"/>
        </w:rPr>
        <w:t xml:space="preserve">В коррекционном учреждении </w:t>
      </w:r>
      <w:r>
        <w:rPr>
          <w:sz w:val="28"/>
          <w:szCs w:val="28"/>
          <w:lang w:val="en-US"/>
        </w:rPr>
        <w:t>VIII</w:t>
      </w:r>
      <w:r>
        <w:rPr>
          <w:sz w:val="28"/>
          <w:szCs w:val="28"/>
        </w:rPr>
        <w:t xml:space="preserve"> вида организуется обучение разным по уровню  сложности видам труда с учетом интересов воспитанников и в соответствии с их психофизическими возможностями, с учетом местных условий. Потребности в рабочих карах, возможностей трудоустройства выпускников, продолжения их обучения  в специальных группах учреждений начального профессионального образования.</w:t>
      </w:r>
    </w:p>
    <w:p w:rsidR="00AF61D2" w:rsidRDefault="00AF61D2">
      <w:pPr>
        <w:numPr>
          <w:ilvl w:val="0"/>
          <w:numId w:val="32"/>
        </w:numPr>
        <w:tabs>
          <w:tab w:val="left" w:pos="0"/>
        </w:tabs>
        <w:ind w:left="0" w:firstLine="0"/>
        <w:jc w:val="both"/>
        <w:rPr>
          <w:sz w:val="28"/>
          <w:szCs w:val="28"/>
        </w:rPr>
      </w:pPr>
      <w:r>
        <w:rPr>
          <w:sz w:val="28"/>
          <w:szCs w:val="28"/>
        </w:rPr>
        <w:t>Для воспитанников, имеющих специфические речевые нарушения, организуются групповые (2-4 человека) и индивидуальные логопедические занятия.</w:t>
      </w:r>
    </w:p>
    <w:p w:rsidR="00AF61D2" w:rsidRDefault="00AF61D2">
      <w:pPr>
        <w:tabs>
          <w:tab w:val="left" w:pos="0"/>
        </w:tabs>
        <w:jc w:val="both"/>
        <w:rPr>
          <w:sz w:val="28"/>
          <w:szCs w:val="28"/>
        </w:rPr>
      </w:pPr>
      <w:r>
        <w:rPr>
          <w:sz w:val="28"/>
          <w:szCs w:val="28"/>
        </w:rPr>
        <w:t>В штаты коррекционного учреждения вводится должность логопеда из расчета не менее 1 единицы на 15-20 воспитанников.</w:t>
      </w:r>
    </w:p>
    <w:p w:rsidR="00AF61D2" w:rsidRDefault="00AF61D2">
      <w:pPr>
        <w:numPr>
          <w:ilvl w:val="0"/>
          <w:numId w:val="32"/>
        </w:numPr>
        <w:tabs>
          <w:tab w:val="left" w:pos="0"/>
        </w:tabs>
        <w:ind w:left="0" w:firstLine="0"/>
        <w:jc w:val="both"/>
        <w:rPr>
          <w:sz w:val="28"/>
          <w:szCs w:val="28"/>
        </w:rPr>
      </w:pPr>
      <w:r>
        <w:rPr>
          <w:sz w:val="28"/>
          <w:szCs w:val="28"/>
        </w:rPr>
        <w:t xml:space="preserve">В коррекционном образовательном учреждении </w:t>
      </w:r>
      <w:r>
        <w:rPr>
          <w:sz w:val="28"/>
          <w:szCs w:val="28"/>
          <w:lang w:val="en-US"/>
        </w:rPr>
        <w:t>VIII</w:t>
      </w:r>
      <w:r>
        <w:rPr>
          <w:sz w:val="28"/>
          <w:szCs w:val="28"/>
        </w:rPr>
        <w:t xml:space="preserve"> вида могут создаваться и функционировать классы для детей с глубокой умственной отсталостью, наполняемость которых не должна превышать 8 человек.</w:t>
      </w:r>
    </w:p>
    <w:p w:rsidR="00AF61D2" w:rsidRDefault="00AF61D2">
      <w:pPr>
        <w:ind w:left="4320"/>
        <w:jc w:val="both"/>
        <w:rPr>
          <w:sz w:val="28"/>
          <w:szCs w:val="28"/>
        </w:rPr>
      </w:pPr>
      <w:r>
        <w:rPr>
          <w:sz w:val="28"/>
          <w:szCs w:val="28"/>
        </w:rPr>
        <w:t>Заместитель министра общего и профессионального образования Российской Федерации</w:t>
      </w:r>
    </w:p>
    <w:p w:rsidR="00AF61D2" w:rsidRDefault="00AF61D2">
      <w:pPr>
        <w:ind w:left="4320"/>
        <w:jc w:val="both"/>
      </w:pPr>
      <w:r>
        <w:t>Е Чепурных</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pStyle w:val="21"/>
        <w:spacing w:line="240" w:lineRule="auto"/>
        <w:rPr>
          <w:rFonts w:ascii="Times New Roman" w:hAnsi="Times New Roman" w:cs="Times New Roman"/>
          <w:b/>
          <w:bCs/>
          <w:sz w:val="28"/>
          <w:szCs w:val="28"/>
        </w:rPr>
      </w:pPr>
      <w:r>
        <w:rPr>
          <w:rFonts w:ascii="Times New Roman" w:hAnsi="Times New Roman" w:cs="Times New Roman"/>
          <w:b/>
          <w:bCs/>
          <w:sz w:val="28"/>
          <w:szCs w:val="28"/>
        </w:rPr>
        <w:t>Примерное положение о классах компенсирующего обучения в общеобразовательных учреждениях</w:t>
      </w:r>
    </w:p>
    <w:p w:rsidR="00AF61D2" w:rsidRDefault="00AF61D2">
      <w:pPr>
        <w:shd w:val="clear" w:color="auto" w:fill="FFFFFF"/>
        <w:ind w:left="284"/>
        <w:jc w:val="both"/>
        <w:rPr>
          <w:b/>
          <w:bCs/>
          <w:color w:val="000000"/>
          <w:spacing w:val="-5"/>
          <w:sz w:val="28"/>
          <w:szCs w:val="28"/>
        </w:rPr>
      </w:pPr>
      <w:r>
        <w:rPr>
          <w:b/>
          <w:bCs/>
          <w:color w:val="000000"/>
          <w:spacing w:val="-5"/>
          <w:sz w:val="28"/>
          <w:szCs w:val="28"/>
        </w:rPr>
        <w:t>(Приложение к приказу МО РФ от 8 февраля 1992г. №333)</w:t>
      </w:r>
    </w:p>
    <w:p w:rsidR="00AF61D2" w:rsidRDefault="00AF61D2">
      <w:pPr>
        <w:shd w:val="clear" w:color="auto" w:fill="FFFFFF"/>
        <w:ind w:left="284"/>
        <w:jc w:val="both"/>
        <w:rPr>
          <w:b/>
          <w:bCs/>
          <w:color w:val="000000"/>
          <w:spacing w:val="-5"/>
          <w:sz w:val="28"/>
          <w:szCs w:val="28"/>
        </w:rPr>
      </w:pPr>
    </w:p>
    <w:p w:rsidR="00AF61D2" w:rsidRDefault="00AF61D2">
      <w:pPr>
        <w:shd w:val="clear" w:color="auto" w:fill="FFFFFF"/>
        <w:ind w:left="284"/>
        <w:jc w:val="both"/>
        <w:rPr>
          <w:b/>
          <w:bCs/>
          <w:i/>
          <w:iCs/>
          <w:color w:val="000000"/>
          <w:spacing w:val="-5"/>
          <w:sz w:val="28"/>
          <w:szCs w:val="28"/>
          <w:u w:val="single"/>
        </w:rPr>
      </w:pPr>
      <w:r>
        <w:rPr>
          <w:b/>
          <w:bCs/>
          <w:i/>
          <w:iCs/>
          <w:color w:val="000000"/>
          <w:spacing w:val="-5"/>
          <w:sz w:val="28"/>
          <w:szCs w:val="28"/>
        </w:rPr>
        <w:t xml:space="preserve">1. </w:t>
      </w:r>
      <w:r>
        <w:rPr>
          <w:b/>
          <w:bCs/>
          <w:i/>
          <w:iCs/>
          <w:color w:val="000000"/>
          <w:spacing w:val="-5"/>
          <w:sz w:val="28"/>
          <w:szCs w:val="28"/>
          <w:u w:val="single"/>
        </w:rPr>
        <w:t>Общие положения</w:t>
      </w:r>
    </w:p>
    <w:p w:rsidR="00AF61D2" w:rsidRDefault="00AF61D2">
      <w:pPr>
        <w:shd w:val="clear" w:color="auto" w:fill="FFFFFF"/>
        <w:ind w:left="284" w:firstLine="226"/>
        <w:jc w:val="both"/>
        <w:rPr>
          <w:color w:val="000000"/>
          <w:spacing w:val="-11"/>
          <w:sz w:val="28"/>
          <w:szCs w:val="28"/>
        </w:rPr>
      </w:pPr>
      <w:r>
        <w:rPr>
          <w:color w:val="000000"/>
          <w:spacing w:val="-10"/>
          <w:sz w:val="28"/>
          <w:szCs w:val="28"/>
        </w:rPr>
        <w:t xml:space="preserve">Класс  (классы) компенсирующего обучения (далее "Компенсирующие классы") создаются </w:t>
      </w:r>
      <w:r>
        <w:rPr>
          <w:color w:val="000000"/>
          <w:spacing w:val="-5"/>
          <w:sz w:val="28"/>
          <w:szCs w:val="28"/>
        </w:rPr>
        <w:t xml:space="preserve">в общеобразовательных учреждениях в соответствии с Законом РФ "Об образовании", </w:t>
      </w:r>
      <w:r>
        <w:rPr>
          <w:color w:val="000000"/>
          <w:spacing w:val="-4"/>
          <w:sz w:val="28"/>
          <w:szCs w:val="28"/>
        </w:rPr>
        <w:t xml:space="preserve">принципами гуманизации образовательного процесса, дифференциации и гуманизации </w:t>
      </w:r>
      <w:r>
        <w:rPr>
          <w:color w:val="000000"/>
          <w:spacing w:val="-11"/>
          <w:sz w:val="28"/>
          <w:szCs w:val="28"/>
        </w:rPr>
        <w:t>обучения.</w:t>
      </w:r>
    </w:p>
    <w:p w:rsidR="00AF61D2" w:rsidRDefault="00AF61D2">
      <w:pPr>
        <w:shd w:val="clear" w:color="auto" w:fill="FFFFFF"/>
        <w:ind w:left="284" w:firstLine="518"/>
        <w:jc w:val="both"/>
        <w:rPr>
          <w:color w:val="000000"/>
          <w:spacing w:val="-9"/>
          <w:sz w:val="28"/>
          <w:szCs w:val="28"/>
        </w:rPr>
      </w:pPr>
      <w:r>
        <w:rPr>
          <w:color w:val="000000"/>
          <w:spacing w:val="-6"/>
          <w:sz w:val="28"/>
          <w:szCs w:val="28"/>
        </w:rPr>
        <w:t xml:space="preserve">Цель организации компенсирующих классов - создание для детей, испытывающих </w:t>
      </w:r>
      <w:r>
        <w:rPr>
          <w:color w:val="000000"/>
          <w:spacing w:val="-11"/>
          <w:sz w:val="28"/>
          <w:szCs w:val="28"/>
        </w:rPr>
        <w:t xml:space="preserve">затруднение в освоении общеобразовательных программ, адекватных их особенностям условий воспитания и обучения, позволяющих предупредить дезадаптацию в условиях образовательного </w:t>
      </w:r>
      <w:r>
        <w:rPr>
          <w:color w:val="000000"/>
          <w:spacing w:val="-9"/>
          <w:sz w:val="28"/>
          <w:szCs w:val="28"/>
        </w:rPr>
        <w:t>учреждения.</w:t>
      </w:r>
    </w:p>
    <w:p w:rsidR="00AF61D2" w:rsidRDefault="00AF61D2">
      <w:pPr>
        <w:shd w:val="clear" w:color="auto" w:fill="FFFFFF"/>
        <w:ind w:left="284" w:firstLine="346"/>
        <w:jc w:val="both"/>
        <w:rPr>
          <w:color w:val="000000"/>
          <w:spacing w:val="-8"/>
          <w:sz w:val="28"/>
          <w:szCs w:val="28"/>
        </w:rPr>
      </w:pPr>
      <w:r>
        <w:rPr>
          <w:color w:val="000000"/>
          <w:spacing w:val="-7"/>
          <w:sz w:val="28"/>
          <w:szCs w:val="28"/>
          <w:lang w:val="en-US"/>
        </w:rPr>
        <w:t>B</w:t>
      </w:r>
      <w:r>
        <w:rPr>
          <w:color w:val="000000"/>
          <w:spacing w:val="-7"/>
          <w:sz w:val="28"/>
          <w:szCs w:val="28"/>
        </w:rPr>
        <w:t xml:space="preserve"> компенсирующие классы принимаются дети, которые не имеют выраженных </w:t>
      </w:r>
      <w:r>
        <w:rPr>
          <w:color w:val="000000"/>
          <w:spacing w:val="-10"/>
          <w:sz w:val="28"/>
          <w:szCs w:val="28"/>
        </w:rPr>
        <w:t xml:space="preserve">отклонений в развитии (задержки психического развития, умственной отсталости, недостатков </w:t>
      </w:r>
      <w:r>
        <w:rPr>
          <w:color w:val="000000"/>
          <w:spacing w:val="-8"/>
          <w:sz w:val="28"/>
          <w:szCs w:val="28"/>
        </w:rPr>
        <w:t>физического развития, в том числе выраженных речевых нарушений и др.).</w:t>
      </w:r>
    </w:p>
    <w:p w:rsidR="00AF61D2" w:rsidRDefault="00AF61D2">
      <w:pPr>
        <w:shd w:val="clear" w:color="auto" w:fill="FFFFFF"/>
        <w:ind w:left="284" w:firstLine="346"/>
        <w:jc w:val="both"/>
        <w:rPr>
          <w:color w:val="000000"/>
          <w:spacing w:val="-7"/>
          <w:sz w:val="28"/>
          <w:szCs w:val="28"/>
        </w:rPr>
      </w:pPr>
      <w:r>
        <w:rPr>
          <w:color w:val="000000"/>
          <w:spacing w:val="-8"/>
          <w:sz w:val="28"/>
          <w:szCs w:val="28"/>
        </w:rPr>
        <w:t xml:space="preserve">Основным показателем отбора детей в ККО является недостаточная степень готовности </w:t>
      </w:r>
      <w:r>
        <w:rPr>
          <w:color w:val="000000"/>
          <w:spacing w:val="3"/>
          <w:sz w:val="28"/>
          <w:szCs w:val="28"/>
        </w:rPr>
        <w:t xml:space="preserve">к обучению в образовательных учреждениях, выражающаяся в низком уровне </w:t>
      </w:r>
      <w:r>
        <w:rPr>
          <w:color w:val="000000"/>
          <w:spacing w:val="2"/>
          <w:sz w:val="28"/>
          <w:szCs w:val="28"/>
        </w:rPr>
        <w:t xml:space="preserve">сформированности психологических (включая общую личностную незрелость) и </w:t>
      </w:r>
      <w:r>
        <w:rPr>
          <w:color w:val="000000"/>
          <w:spacing w:val="-10"/>
          <w:sz w:val="28"/>
          <w:szCs w:val="28"/>
        </w:rPr>
        <w:t xml:space="preserve">психофизических предпосылок образовательной деятельности, в основе которых определяются, </w:t>
      </w:r>
      <w:r>
        <w:rPr>
          <w:color w:val="000000"/>
          <w:spacing w:val="-9"/>
          <w:sz w:val="28"/>
          <w:szCs w:val="28"/>
        </w:rPr>
        <w:t xml:space="preserve">прежде всего, признаки социально-педагогической запущенности, а также слабо выраженные </w:t>
      </w:r>
      <w:r>
        <w:rPr>
          <w:color w:val="000000"/>
          <w:spacing w:val="-6"/>
          <w:sz w:val="28"/>
          <w:szCs w:val="28"/>
        </w:rPr>
        <w:t xml:space="preserve">симптомы органической недостатачности или соматической ослабленности (повышенная </w:t>
      </w:r>
      <w:r>
        <w:rPr>
          <w:color w:val="000000"/>
          <w:spacing w:val="-11"/>
          <w:sz w:val="28"/>
          <w:szCs w:val="28"/>
        </w:rPr>
        <w:t xml:space="preserve">истощаемость, несформированность непроизвольных форм деятельности, негрубые нарушения </w:t>
      </w:r>
      <w:r>
        <w:rPr>
          <w:color w:val="000000"/>
          <w:spacing w:val="-7"/>
          <w:sz w:val="28"/>
          <w:szCs w:val="28"/>
        </w:rPr>
        <w:t>внимания и целенаправленности и т.п.)</w:t>
      </w:r>
    </w:p>
    <w:p w:rsidR="00AF61D2" w:rsidRDefault="00AF61D2">
      <w:pPr>
        <w:shd w:val="clear" w:color="auto" w:fill="FFFFFF"/>
        <w:ind w:left="284" w:firstLine="984"/>
        <w:jc w:val="both"/>
        <w:rPr>
          <w:color w:val="000000"/>
          <w:spacing w:val="-8"/>
          <w:sz w:val="28"/>
          <w:szCs w:val="28"/>
        </w:rPr>
      </w:pPr>
      <w:r>
        <w:rPr>
          <w:color w:val="000000"/>
          <w:spacing w:val="-6"/>
          <w:sz w:val="28"/>
          <w:szCs w:val="28"/>
        </w:rPr>
        <w:t xml:space="preserve">Работа компенсирующих классов направлена на компенсацию недостатков </w:t>
      </w:r>
      <w:r>
        <w:rPr>
          <w:color w:val="000000"/>
          <w:spacing w:val="-1"/>
          <w:sz w:val="28"/>
          <w:szCs w:val="28"/>
        </w:rPr>
        <w:t xml:space="preserve">дошкольного образования, семейного воспитания детей, устранения нарушений их </w:t>
      </w:r>
      <w:r>
        <w:rPr>
          <w:color w:val="000000"/>
          <w:spacing w:val="-10"/>
          <w:sz w:val="28"/>
          <w:szCs w:val="28"/>
        </w:rPr>
        <w:t xml:space="preserve">работоспособности и произвольной регуляции деятельности, охрану и укрепление физического </w:t>
      </w:r>
      <w:r>
        <w:rPr>
          <w:color w:val="000000"/>
          <w:spacing w:val="-8"/>
          <w:sz w:val="28"/>
          <w:szCs w:val="28"/>
        </w:rPr>
        <w:t>и нервно-психического здоровья указанной категории обучающихся.</w:t>
      </w:r>
    </w:p>
    <w:p w:rsidR="00AF61D2" w:rsidRDefault="00AF61D2">
      <w:pPr>
        <w:shd w:val="clear" w:color="auto" w:fill="FFFFFF"/>
        <w:ind w:left="284" w:firstLine="984"/>
        <w:jc w:val="both"/>
        <w:rPr>
          <w:sz w:val="28"/>
          <w:szCs w:val="28"/>
        </w:rPr>
      </w:pPr>
    </w:p>
    <w:p w:rsidR="00AF61D2" w:rsidRDefault="00AF61D2">
      <w:pPr>
        <w:shd w:val="clear" w:color="auto" w:fill="FFFFFF"/>
        <w:ind w:left="284"/>
        <w:jc w:val="both"/>
        <w:rPr>
          <w:b/>
          <w:bCs/>
          <w:i/>
          <w:iCs/>
          <w:color w:val="000000"/>
          <w:spacing w:val="-3"/>
          <w:sz w:val="28"/>
          <w:szCs w:val="28"/>
          <w:u w:val="single"/>
        </w:rPr>
      </w:pPr>
      <w:r>
        <w:rPr>
          <w:b/>
          <w:bCs/>
          <w:i/>
          <w:iCs/>
          <w:color w:val="000000"/>
          <w:spacing w:val="-3"/>
          <w:sz w:val="28"/>
          <w:szCs w:val="28"/>
          <w:u w:val="single"/>
        </w:rPr>
        <w:t>2. Организация и функционирование компенсирующих классов</w:t>
      </w:r>
    </w:p>
    <w:p w:rsidR="00AF61D2" w:rsidRDefault="00AF61D2" w:rsidP="00AF61D2">
      <w:pPr>
        <w:numPr>
          <w:ilvl w:val="0"/>
          <w:numId w:val="45"/>
        </w:numPr>
        <w:shd w:val="clear" w:color="auto" w:fill="FFFFFF"/>
        <w:tabs>
          <w:tab w:val="left" w:pos="558"/>
        </w:tabs>
        <w:ind w:left="284" w:hanging="259"/>
        <w:jc w:val="both"/>
        <w:rPr>
          <w:color w:val="000000"/>
          <w:spacing w:val="-8"/>
          <w:sz w:val="28"/>
          <w:szCs w:val="28"/>
        </w:rPr>
      </w:pPr>
      <w:r>
        <w:rPr>
          <w:color w:val="000000"/>
          <w:spacing w:val="-8"/>
          <w:sz w:val="28"/>
          <w:szCs w:val="28"/>
        </w:rPr>
        <w:t xml:space="preserve"> Компенсирующие классы могут быть организованы во всех видах общеобразовательных</w:t>
      </w:r>
      <w:r>
        <w:rPr>
          <w:color w:val="000000"/>
          <w:spacing w:val="-8"/>
          <w:sz w:val="28"/>
          <w:szCs w:val="28"/>
        </w:rPr>
        <w:br/>
      </w:r>
      <w:r>
        <w:rPr>
          <w:color w:val="000000"/>
          <w:spacing w:val="-1"/>
          <w:sz w:val="28"/>
          <w:szCs w:val="28"/>
        </w:rPr>
        <w:t>учреждений, располагающих необходимыми для работы кадрами, и открываются</w:t>
      </w:r>
      <w:r>
        <w:rPr>
          <w:color w:val="000000"/>
          <w:spacing w:val="-1"/>
          <w:sz w:val="28"/>
          <w:szCs w:val="28"/>
        </w:rPr>
        <w:br/>
      </w:r>
      <w:r>
        <w:rPr>
          <w:color w:val="000000"/>
          <w:spacing w:val="-8"/>
          <w:sz w:val="28"/>
          <w:szCs w:val="28"/>
        </w:rPr>
        <w:t>общеобразовательными учреждениями по предложению Совета этого учреждения.</w:t>
      </w:r>
    </w:p>
    <w:p w:rsidR="00AF61D2" w:rsidRDefault="00AF61D2">
      <w:pPr>
        <w:shd w:val="clear" w:color="auto" w:fill="FFFFFF"/>
        <w:ind w:left="62"/>
        <w:jc w:val="both"/>
        <w:rPr>
          <w:color w:val="000000"/>
          <w:spacing w:val="-8"/>
          <w:sz w:val="28"/>
          <w:szCs w:val="28"/>
        </w:rPr>
      </w:pPr>
      <w:r>
        <w:rPr>
          <w:color w:val="000000"/>
          <w:spacing w:val="-9"/>
          <w:sz w:val="28"/>
          <w:szCs w:val="28"/>
        </w:rPr>
        <w:t xml:space="preserve"> В компенсирующие классы направляются или переводятся с согласия родителей (или лиц</w:t>
      </w:r>
      <w:r>
        <w:rPr>
          <w:color w:val="000000"/>
          <w:spacing w:val="-9"/>
          <w:sz w:val="28"/>
          <w:szCs w:val="28"/>
        </w:rPr>
        <w:br/>
      </w:r>
      <w:r>
        <w:rPr>
          <w:color w:val="000000"/>
          <w:spacing w:val="-4"/>
          <w:sz w:val="28"/>
          <w:szCs w:val="28"/>
        </w:rPr>
        <w:t>их</w:t>
      </w:r>
      <w:r>
        <w:rPr>
          <w:i/>
          <w:iCs/>
          <w:color w:val="000000"/>
          <w:spacing w:val="-4"/>
          <w:sz w:val="28"/>
          <w:szCs w:val="28"/>
        </w:rPr>
        <w:t xml:space="preserve"> </w:t>
      </w:r>
      <w:r>
        <w:rPr>
          <w:color w:val="000000"/>
          <w:spacing w:val="-4"/>
          <w:sz w:val="28"/>
          <w:szCs w:val="28"/>
        </w:rPr>
        <w:t xml:space="preserve">заменяющих) дети, не имеющие по результатам проводимой перед поступлением в </w:t>
      </w:r>
      <w:r>
        <w:rPr>
          <w:color w:val="000000"/>
          <w:spacing w:val="-5"/>
          <w:sz w:val="28"/>
          <w:szCs w:val="28"/>
        </w:rPr>
        <w:t xml:space="preserve">общеобразовательное учреждение диспансеризации противопоказаний к обучению по </w:t>
      </w:r>
      <w:r>
        <w:rPr>
          <w:color w:val="000000"/>
          <w:sz w:val="28"/>
          <w:szCs w:val="28"/>
        </w:rPr>
        <w:t xml:space="preserve">основным общеобразовательным программам, но обнаружившие низкий уровень </w:t>
      </w:r>
      <w:r>
        <w:rPr>
          <w:color w:val="000000"/>
          <w:spacing w:val="-8"/>
          <w:sz w:val="28"/>
          <w:szCs w:val="28"/>
        </w:rPr>
        <w:t xml:space="preserve">готовности к обучению или испытывающие затруднения в их усвоении. </w:t>
      </w:r>
    </w:p>
    <w:p w:rsidR="00AF61D2" w:rsidRDefault="00AF61D2">
      <w:pPr>
        <w:shd w:val="clear" w:color="auto" w:fill="FFFFFF"/>
        <w:ind w:left="62" w:firstLine="658"/>
        <w:jc w:val="both"/>
        <w:rPr>
          <w:color w:val="000000"/>
          <w:spacing w:val="-8"/>
          <w:sz w:val="28"/>
          <w:szCs w:val="28"/>
        </w:rPr>
      </w:pPr>
      <w:r>
        <w:rPr>
          <w:color w:val="000000"/>
          <w:spacing w:val="-9"/>
          <w:sz w:val="28"/>
          <w:szCs w:val="28"/>
        </w:rPr>
        <w:t xml:space="preserve">Показания к отбору детей в указанные классы определены Рекомендациями по отбору детей </w:t>
      </w:r>
      <w:r>
        <w:rPr>
          <w:color w:val="000000"/>
          <w:spacing w:val="-10"/>
          <w:sz w:val="28"/>
          <w:szCs w:val="28"/>
        </w:rPr>
        <w:t xml:space="preserve">в ККО (приложение к Примерному положению о классе (классах) компенсирующего обучения </w:t>
      </w:r>
      <w:r>
        <w:rPr>
          <w:color w:val="000000"/>
          <w:spacing w:val="-8"/>
          <w:sz w:val="28"/>
          <w:szCs w:val="28"/>
        </w:rPr>
        <w:t>в общеобразовательных учреждениях).</w:t>
      </w:r>
    </w:p>
    <w:p w:rsidR="00AF61D2" w:rsidRDefault="00AF61D2">
      <w:pPr>
        <w:shd w:val="clear" w:color="auto" w:fill="FFFFFF"/>
        <w:ind w:left="53" w:right="10"/>
        <w:jc w:val="both"/>
        <w:rPr>
          <w:color w:val="000000"/>
          <w:spacing w:val="-9"/>
          <w:sz w:val="28"/>
          <w:szCs w:val="28"/>
        </w:rPr>
      </w:pPr>
      <w:r>
        <w:rPr>
          <w:color w:val="000000"/>
          <w:spacing w:val="-11"/>
          <w:sz w:val="28"/>
          <w:szCs w:val="28"/>
        </w:rPr>
        <w:t xml:space="preserve">2.3. Компенсирующие классы создаются, как правило, для обучающихся на ступени начального </w:t>
      </w:r>
      <w:r>
        <w:rPr>
          <w:color w:val="000000"/>
          <w:spacing w:val="-5"/>
          <w:sz w:val="28"/>
          <w:szCs w:val="28"/>
        </w:rPr>
        <w:t xml:space="preserve">общего образования. Целесообразно, чтобы компенсирующие классы работали в режиме продленного дня. Сроки для освоения программ по общеобразовательным предметам в </w:t>
      </w:r>
      <w:r>
        <w:rPr>
          <w:color w:val="000000"/>
          <w:spacing w:val="-9"/>
          <w:sz w:val="28"/>
          <w:szCs w:val="28"/>
        </w:rPr>
        <w:t>компенсирующих классах соответствуют срокам, предусмотренным для освоения начального общего образования.</w:t>
      </w:r>
    </w:p>
    <w:p w:rsidR="00AF61D2" w:rsidRDefault="00AF61D2">
      <w:pPr>
        <w:shd w:val="clear" w:color="auto" w:fill="FFFFFF"/>
        <w:ind w:left="43" w:right="14"/>
        <w:jc w:val="both"/>
        <w:rPr>
          <w:color w:val="000000"/>
          <w:spacing w:val="-8"/>
          <w:sz w:val="28"/>
          <w:szCs w:val="28"/>
        </w:rPr>
      </w:pPr>
      <w:r>
        <w:rPr>
          <w:color w:val="000000"/>
          <w:spacing w:val="1"/>
          <w:sz w:val="28"/>
          <w:szCs w:val="28"/>
        </w:rPr>
        <w:t xml:space="preserve">2.4. Отбор детей в компенсирующие классы на основе психолого-педагогического </w:t>
      </w:r>
      <w:r>
        <w:rPr>
          <w:color w:val="000000"/>
          <w:spacing w:val="-10"/>
          <w:sz w:val="28"/>
          <w:szCs w:val="28"/>
        </w:rPr>
        <w:t xml:space="preserve">диагностирования осуществляется психолого-педагогическим консилиумом и оформляется его </w:t>
      </w:r>
      <w:r>
        <w:rPr>
          <w:color w:val="000000"/>
          <w:spacing w:val="-7"/>
          <w:sz w:val="28"/>
          <w:szCs w:val="28"/>
        </w:rPr>
        <w:t xml:space="preserve">решением. Психолого-педагогический консилиум создается в образовательном учреждении </w:t>
      </w:r>
      <w:r>
        <w:rPr>
          <w:color w:val="000000"/>
          <w:spacing w:val="-6"/>
          <w:sz w:val="28"/>
          <w:szCs w:val="28"/>
        </w:rPr>
        <w:t xml:space="preserve">приказом директора. В состав психолого-педагогического консилиума входят заместитель </w:t>
      </w:r>
      <w:r>
        <w:rPr>
          <w:color w:val="000000"/>
          <w:spacing w:val="-5"/>
          <w:sz w:val="28"/>
          <w:szCs w:val="28"/>
        </w:rPr>
        <w:t xml:space="preserve">директора да учебно-воспитательной работе, учителя компенсирующих классов, другие </w:t>
      </w:r>
      <w:r>
        <w:rPr>
          <w:color w:val="000000"/>
          <w:spacing w:val="-8"/>
          <w:sz w:val="28"/>
          <w:szCs w:val="28"/>
        </w:rPr>
        <w:t xml:space="preserve">опытные педагоги, педиатр, учитель-логопед, психолог и другие специалисты. Специалисты, </w:t>
      </w:r>
      <w:r>
        <w:rPr>
          <w:color w:val="000000"/>
          <w:spacing w:val="-6"/>
          <w:sz w:val="28"/>
          <w:szCs w:val="28"/>
        </w:rPr>
        <w:t>не являющиеся работниками данного учреждения, привлекаются для работы в психолого-</w:t>
      </w:r>
      <w:r>
        <w:rPr>
          <w:color w:val="000000"/>
          <w:spacing w:val="-8"/>
          <w:sz w:val="28"/>
          <w:szCs w:val="28"/>
        </w:rPr>
        <w:t>педагогическом консилиуме на договорной основе.</w:t>
      </w:r>
    </w:p>
    <w:p w:rsidR="00AF61D2" w:rsidRDefault="00AF61D2">
      <w:pPr>
        <w:shd w:val="clear" w:color="auto" w:fill="FFFFFF"/>
        <w:ind w:left="38" w:firstLine="355"/>
        <w:jc w:val="both"/>
        <w:rPr>
          <w:color w:val="000000"/>
          <w:spacing w:val="-8"/>
          <w:sz w:val="28"/>
          <w:szCs w:val="28"/>
        </w:rPr>
      </w:pPr>
      <w:r>
        <w:rPr>
          <w:color w:val="000000"/>
          <w:spacing w:val="-2"/>
          <w:sz w:val="28"/>
          <w:szCs w:val="28"/>
        </w:rPr>
        <w:t>Психолого-педагогический консилиум определяет направления компенсирующе-</w:t>
      </w:r>
      <w:r>
        <w:rPr>
          <w:color w:val="000000"/>
          <w:spacing w:val="-8"/>
          <w:sz w:val="28"/>
          <w:szCs w:val="28"/>
        </w:rPr>
        <w:t>развивающей работы с обучающимися.</w:t>
      </w:r>
    </w:p>
    <w:p w:rsidR="00AF61D2" w:rsidRDefault="00AF61D2">
      <w:pPr>
        <w:shd w:val="clear" w:color="auto" w:fill="FFFFFF"/>
        <w:ind w:left="34" w:right="29" w:firstLine="230"/>
        <w:jc w:val="both"/>
        <w:rPr>
          <w:color w:val="000000"/>
          <w:spacing w:val="-11"/>
          <w:sz w:val="28"/>
          <w:szCs w:val="28"/>
        </w:rPr>
      </w:pPr>
      <w:r>
        <w:rPr>
          <w:color w:val="000000"/>
          <w:spacing w:val="-9"/>
          <w:sz w:val="28"/>
          <w:szCs w:val="28"/>
        </w:rPr>
        <w:t xml:space="preserve">При наличии соответствующих условий функции психолого-педагогических консилиумов </w:t>
      </w:r>
      <w:r>
        <w:rPr>
          <w:color w:val="000000"/>
          <w:spacing w:val="4"/>
          <w:sz w:val="28"/>
          <w:szCs w:val="28"/>
        </w:rPr>
        <w:t xml:space="preserve">могут осуществляться районными (городскими) психологическими службами, </w:t>
      </w:r>
      <w:r>
        <w:rPr>
          <w:color w:val="000000"/>
          <w:spacing w:val="-7"/>
          <w:sz w:val="28"/>
          <w:szCs w:val="28"/>
        </w:rPr>
        <w:t xml:space="preserve">реабилитационными центрами для детей и подростков, психолого-медико-педагогическими </w:t>
      </w:r>
      <w:r>
        <w:rPr>
          <w:color w:val="000000"/>
          <w:spacing w:val="-11"/>
          <w:sz w:val="28"/>
          <w:szCs w:val="28"/>
        </w:rPr>
        <w:t>консультациями.</w:t>
      </w:r>
    </w:p>
    <w:p w:rsidR="00AF61D2" w:rsidRDefault="00AF61D2">
      <w:pPr>
        <w:shd w:val="clear" w:color="auto" w:fill="FFFFFF"/>
        <w:ind w:left="29" w:right="38" w:firstLine="259"/>
        <w:jc w:val="both"/>
        <w:rPr>
          <w:color w:val="000000"/>
          <w:spacing w:val="-9"/>
          <w:sz w:val="28"/>
          <w:szCs w:val="28"/>
        </w:rPr>
      </w:pPr>
      <w:r>
        <w:rPr>
          <w:color w:val="000000"/>
          <w:spacing w:val="-7"/>
          <w:sz w:val="28"/>
          <w:szCs w:val="28"/>
        </w:rPr>
        <w:t xml:space="preserve">2.5. Психолого-медико-педагогичесое диагностирование детей проводится в следующем </w:t>
      </w:r>
      <w:r>
        <w:rPr>
          <w:color w:val="000000"/>
          <w:spacing w:val="-9"/>
          <w:sz w:val="28"/>
          <w:szCs w:val="28"/>
        </w:rPr>
        <w:t>порядке:</w:t>
      </w:r>
    </w:p>
    <w:p w:rsidR="00AF61D2" w:rsidRDefault="00AF61D2">
      <w:pPr>
        <w:shd w:val="clear" w:color="auto" w:fill="FFFFFF"/>
        <w:ind w:left="24" w:right="34"/>
        <w:jc w:val="both"/>
        <w:rPr>
          <w:color w:val="000000"/>
          <w:spacing w:val="-8"/>
          <w:sz w:val="28"/>
          <w:szCs w:val="28"/>
        </w:rPr>
      </w:pPr>
      <w:r>
        <w:rPr>
          <w:color w:val="000000"/>
          <w:spacing w:val="-8"/>
          <w:sz w:val="28"/>
          <w:szCs w:val="28"/>
        </w:rPr>
        <w:t>а) организация сбора информации о поступающих в школу детях, анализ этой информации и выявление детей с низким уровнем готовности к обучению;</w:t>
      </w:r>
    </w:p>
    <w:p w:rsidR="00AF61D2" w:rsidRDefault="00AF61D2">
      <w:pPr>
        <w:shd w:val="clear" w:color="auto" w:fill="FFFFFF"/>
        <w:ind w:left="19" w:right="43"/>
        <w:jc w:val="both"/>
        <w:rPr>
          <w:color w:val="000000"/>
          <w:spacing w:val="-8"/>
          <w:sz w:val="28"/>
          <w:szCs w:val="28"/>
        </w:rPr>
      </w:pPr>
      <w:r>
        <w:rPr>
          <w:color w:val="000000"/>
          <w:sz w:val="28"/>
          <w:szCs w:val="28"/>
        </w:rPr>
        <w:t xml:space="preserve">б) специальное диагностирование детей с низким уровнем готовности к обучению, </w:t>
      </w:r>
      <w:r>
        <w:rPr>
          <w:color w:val="000000"/>
          <w:spacing w:val="-8"/>
          <w:sz w:val="28"/>
          <w:szCs w:val="28"/>
        </w:rPr>
        <w:t>ориентированное на определение степени и структуры школьной незрелости и ее вероятных причин;</w:t>
      </w:r>
    </w:p>
    <w:p w:rsidR="00AF61D2" w:rsidRDefault="00AF61D2">
      <w:pPr>
        <w:shd w:val="clear" w:color="auto" w:fill="FFFFFF"/>
        <w:ind w:left="14" w:right="43"/>
        <w:jc w:val="both"/>
        <w:rPr>
          <w:color w:val="000000"/>
          <w:spacing w:val="-10"/>
          <w:sz w:val="28"/>
          <w:szCs w:val="28"/>
        </w:rPr>
      </w:pPr>
      <w:r>
        <w:rPr>
          <w:color w:val="000000"/>
          <w:spacing w:val="-7"/>
          <w:sz w:val="28"/>
          <w:szCs w:val="28"/>
        </w:rPr>
        <w:t xml:space="preserve">в) проведение при необходимости сбора дополнительной диагностической информации о </w:t>
      </w:r>
      <w:r>
        <w:rPr>
          <w:color w:val="000000"/>
          <w:spacing w:val="-6"/>
          <w:sz w:val="28"/>
          <w:szCs w:val="28"/>
        </w:rPr>
        <w:t xml:space="preserve">детях в период их первичной адаптации в образовательном учреждении (в течение первого </w:t>
      </w:r>
      <w:r>
        <w:rPr>
          <w:color w:val="000000"/>
          <w:spacing w:val="-4"/>
          <w:sz w:val="28"/>
          <w:szCs w:val="28"/>
        </w:rPr>
        <w:t xml:space="preserve">полугодия) на основе углубленного экспериментально-психологического исследования, </w:t>
      </w:r>
      <w:r>
        <w:rPr>
          <w:color w:val="000000"/>
          <w:spacing w:val="-10"/>
          <w:sz w:val="28"/>
          <w:szCs w:val="28"/>
        </w:rPr>
        <w:t>проводимого психологом.</w:t>
      </w:r>
    </w:p>
    <w:p w:rsidR="00AF61D2" w:rsidRDefault="00AF61D2">
      <w:pPr>
        <w:shd w:val="clear" w:color="auto" w:fill="FFFFFF"/>
        <w:ind w:left="5" w:right="53" w:firstLine="279"/>
        <w:jc w:val="both"/>
        <w:rPr>
          <w:color w:val="000000"/>
          <w:spacing w:val="-8"/>
          <w:sz w:val="28"/>
          <w:szCs w:val="28"/>
        </w:rPr>
      </w:pPr>
      <w:r>
        <w:rPr>
          <w:color w:val="000000"/>
          <w:spacing w:val="-5"/>
          <w:sz w:val="28"/>
          <w:szCs w:val="28"/>
        </w:rPr>
        <w:t xml:space="preserve">2.6. Наполняемость классов компенсирующего обучения составляет 9-12 человек. </w:t>
      </w:r>
      <w:r>
        <w:rPr>
          <w:color w:val="000000"/>
          <w:spacing w:val="-10"/>
          <w:sz w:val="28"/>
          <w:szCs w:val="28"/>
        </w:rPr>
        <w:t xml:space="preserve">Наполняемость ККО в малокомплектных и национальных общеобразовательных учреждениях </w:t>
      </w:r>
      <w:r>
        <w:rPr>
          <w:color w:val="000000"/>
          <w:spacing w:val="-8"/>
          <w:sz w:val="28"/>
          <w:szCs w:val="28"/>
        </w:rPr>
        <w:t>устанавливается с учетом условий их работы.</w:t>
      </w:r>
    </w:p>
    <w:p w:rsidR="00AF61D2" w:rsidRDefault="00AF61D2">
      <w:pPr>
        <w:shd w:val="clear" w:color="auto" w:fill="FFFFFF"/>
        <w:ind w:left="10" w:right="53" w:firstLine="274"/>
        <w:jc w:val="both"/>
        <w:rPr>
          <w:color w:val="000000"/>
          <w:spacing w:val="-8"/>
          <w:sz w:val="28"/>
          <w:szCs w:val="28"/>
        </w:rPr>
      </w:pPr>
      <w:r>
        <w:rPr>
          <w:color w:val="000000"/>
          <w:spacing w:val="-8"/>
          <w:sz w:val="28"/>
          <w:szCs w:val="28"/>
        </w:rPr>
        <w:t xml:space="preserve">2.7. Распорядок дня для обучающихся в компенсирующих классах устанавливается с учетом </w:t>
      </w:r>
      <w:r>
        <w:rPr>
          <w:color w:val="000000"/>
          <w:spacing w:val="-10"/>
          <w:sz w:val="28"/>
          <w:szCs w:val="28"/>
        </w:rPr>
        <w:t xml:space="preserve">их повышенной утомляемости. Целесообразны организация дневного сна, двухразовое питание, </w:t>
      </w:r>
      <w:r>
        <w:rPr>
          <w:color w:val="000000"/>
          <w:spacing w:val="-8"/>
          <w:sz w:val="28"/>
          <w:szCs w:val="28"/>
        </w:rPr>
        <w:t>необходимые лечебные и оздоровительные мероприятия.</w:t>
      </w:r>
    </w:p>
    <w:p w:rsidR="00AF61D2" w:rsidRDefault="00AF61D2">
      <w:pPr>
        <w:shd w:val="clear" w:color="auto" w:fill="FFFFFF"/>
        <w:tabs>
          <w:tab w:val="left" w:pos="142"/>
          <w:tab w:val="left" w:pos="1051"/>
        </w:tabs>
        <w:ind w:firstLine="284"/>
        <w:jc w:val="both"/>
        <w:rPr>
          <w:color w:val="000000"/>
          <w:spacing w:val="-10"/>
          <w:sz w:val="28"/>
          <w:szCs w:val="28"/>
        </w:rPr>
      </w:pPr>
      <w:r>
        <w:rPr>
          <w:color w:val="000000"/>
          <w:spacing w:val="14"/>
          <w:sz w:val="28"/>
          <w:szCs w:val="28"/>
        </w:rPr>
        <w:t>2.8.</w:t>
      </w:r>
      <w:r>
        <w:rPr>
          <w:color w:val="000000"/>
          <w:spacing w:val="-1"/>
          <w:sz w:val="28"/>
          <w:szCs w:val="28"/>
        </w:rPr>
        <w:t>Обучающиеся, освоившие программы общеобразовательных предметов в</w:t>
      </w:r>
      <w:r>
        <w:rPr>
          <w:color w:val="000000"/>
          <w:spacing w:val="-1"/>
          <w:sz w:val="28"/>
          <w:szCs w:val="28"/>
        </w:rPr>
        <w:br/>
      </w:r>
      <w:r>
        <w:rPr>
          <w:color w:val="000000"/>
          <w:spacing w:val="-10"/>
          <w:sz w:val="28"/>
          <w:szCs w:val="28"/>
        </w:rPr>
        <w:t>компенсирующих</w:t>
      </w:r>
      <w:r>
        <w:rPr>
          <w:sz w:val="28"/>
          <w:szCs w:val="28"/>
        </w:rPr>
        <w:t xml:space="preserve"> </w:t>
      </w:r>
      <w:r>
        <w:rPr>
          <w:color w:val="000000"/>
          <w:spacing w:val="-10"/>
          <w:sz w:val="28"/>
          <w:szCs w:val="28"/>
        </w:rPr>
        <w:t xml:space="preserve">классах, по решению психолого-педагогичесиого консилиума переводятся в соответствующий </w:t>
      </w:r>
      <w:r>
        <w:rPr>
          <w:color w:val="000000"/>
          <w:spacing w:val="-7"/>
          <w:sz w:val="28"/>
          <w:szCs w:val="28"/>
        </w:rPr>
        <w:t xml:space="preserve">класс общеобразовательного учреждения, работающий по основным общеобразовательным </w:t>
      </w:r>
      <w:r>
        <w:rPr>
          <w:color w:val="000000"/>
          <w:spacing w:val="-10"/>
          <w:sz w:val="28"/>
          <w:szCs w:val="28"/>
        </w:rPr>
        <w:t>программам.</w:t>
      </w:r>
    </w:p>
    <w:p w:rsidR="00AF61D2" w:rsidRDefault="00AF61D2">
      <w:pPr>
        <w:shd w:val="clear" w:color="auto" w:fill="FFFFFF"/>
        <w:ind w:firstLine="284"/>
        <w:jc w:val="both"/>
        <w:rPr>
          <w:color w:val="000000"/>
          <w:spacing w:val="-9"/>
          <w:sz w:val="28"/>
          <w:szCs w:val="28"/>
        </w:rPr>
      </w:pPr>
      <w:r>
        <w:rPr>
          <w:color w:val="000000"/>
          <w:spacing w:val="13"/>
          <w:sz w:val="28"/>
          <w:szCs w:val="28"/>
        </w:rPr>
        <w:t>2.9.</w:t>
      </w:r>
      <w:r>
        <w:rPr>
          <w:color w:val="000000"/>
          <w:sz w:val="28"/>
          <w:szCs w:val="28"/>
        </w:rPr>
        <w:t xml:space="preserve"> </w:t>
      </w:r>
      <w:r>
        <w:rPr>
          <w:color w:val="000000"/>
          <w:spacing w:val="9"/>
          <w:sz w:val="28"/>
          <w:szCs w:val="28"/>
        </w:rPr>
        <w:t xml:space="preserve">При отсутствии положительной динамики развития в  условиях </w:t>
      </w:r>
      <w:r>
        <w:rPr>
          <w:color w:val="000000"/>
          <w:spacing w:val="-10"/>
          <w:sz w:val="28"/>
          <w:szCs w:val="28"/>
        </w:rPr>
        <w:t>компенсирующего обучения обучающиеся в установленном порядке направляются на медико-педагогическую комиссию (псих</w:t>
      </w:r>
      <w:r>
        <w:rPr>
          <w:color w:val="000000"/>
          <w:spacing w:val="-6"/>
          <w:sz w:val="28"/>
          <w:szCs w:val="28"/>
        </w:rPr>
        <w:t>олого-педагогическую консультацию) для решения вопроса о формах их дальнейшего обу</w:t>
      </w:r>
      <w:r>
        <w:rPr>
          <w:color w:val="000000"/>
          <w:spacing w:val="-8"/>
          <w:sz w:val="28"/>
          <w:szCs w:val="28"/>
        </w:rPr>
        <w:t>чения. Указанная дифференциация контингента обучающихся осуществляется</w:t>
      </w:r>
      <w:r>
        <w:rPr>
          <w:sz w:val="28"/>
          <w:szCs w:val="28"/>
        </w:rPr>
        <w:t xml:space="preserve"> в пределах п</w:t>
      </w:r>
      <w:r>
        <w:rPr>
          <w:color w:val="000000"/>
          <w:spacing w:val="-9"/>
          <w:sz w:val="28"/>
          <w:szCs w:val="28"/>
        </w:rPr>
        <w:t>ервого года обучения.</w:t>
      </w:r>
    </w:p>
    <w:p w:rsidR="00AF61D2" w:rsidRDefault="00AF61D2">
      <w:pPr>
        <w:shd w:val="clear" w:color="auto" w:fill="FFFFFF"/>
        <w:ind w:left="72" w:right="29" w:firstLine="212"/>
        <w:jc w:val="both"/>
        <w:rPr>
          <w:color w:val="000000"/>
          <w:spacing w:val="-7"/>
          <w:sz w:val="28"/>
          <w:szCs w:val="28"/>
        </w:rPr>
      </w:pPr>
      <w:r>
        <w:rPr>
          <w:color w:val="000000"/>
          <w:sz w:val="28"/>
          <w:szCs w:val="28"/>
        </w:rPr>
        <w:t>2.10.   Методическую помощь педагогам компенсирующих классов оказывают методисты</w:t>
      </w:r>
      <w:r>
        <w:rPr>
          <w:color w:val="000000"/>
          <w:spacing w:val="-7"/>
          <w:sz w:val="28"/>
          <w:szCs w:val="28"/>
        </w:rPr>
        <w:t xml:space="preserve"> районных (городских) методических кабинетов.</w:t>
      </w:r>
    </w:p>
    <w:p w:rsidR="00AF61D2" w:rsidRDefault="00AF61D2">
      <w:pPr>
        <w:shd w:val="clear" w:color="auto" w:fill="FFFFFF"/>
        <w:ind w:left="677"/>
        <w:jc w:val="both"/>
        <w:rPr>
          <w:color w:val="000000"/>
          <w:spacing w:val="-4"/>
          <w:sz w:val="28"/>
          <w:szCs w:val="28"/>
        </w:rPr>
      </w:pPr>
    </w:p>
    <w:p w:rsidR="00AF61D2" w:rsidRDefault="00AF61D2">
      <w:pPr>
        <w:shd w:val="clear" w:color="auto" w:fill="FFFFFF"/>
        <w:jc w:val="both"/>
        <w:rPr>
          <w:b/>
          <w:bCs/>
          <w:i/>
          <w:iCs/>
          <w:color w:val="000000"/>
          <w:spacing w:val="-4"/>
          <w:sz w:val="28"/>
          <w:szCs w:val="28"/>
          <w:u w:val="single"/>
        </w:rPr>
      </w:pPr>
      <w:r>
        <w:rPr>
          <w:b/>
          <w:bCs/>
          <w:color w:val="000000"/>
          <w:spacing w:val="-4"/>
          <w:sz w:val="28"/>
          <w:szCs w:val="28"/>
          <w:u w:val="single"/>
        </w:rPr>
        <w:t>3. Организ</w:t>
      </w:r>
      <w:r>
        <w:rPr>
          <w:b/>
          <w:bCs/>
          <w:i/>
          <w:iCs/>
          <w:color w:val="000000"/>
          <w:spacing w:val="-4"/>
          <w:sz w:val="28"/>
          <w:szCs w:val="28"/>
          <w:u w:val="single"/>
        </w:rPr>
        <w:t>ация образовательного процесса в компенсирующих классах</w:t>
      </w:r>
    </w:p>
    <w:p w:rsidR="00AF61D2" w:rsidRDefault="00AF61D2">
      <w:pPr>
        <w:shd w:val="clear" w:color="auto" w:fill="FFFFFF"/>
        <w:ind w:left="5" w:right="29" w:firstLine="279"/>
        <w:jc w:val="both"/>
        <w:rPr>
          <w:color w:val="000000"/>
          <w:spacing w:val="1"/>
          <w:sz w:val="28"/>
          <w:szCs w:val="28"/>
        </w:rPr>
      </w:pPr>
      <w:r>
        <w:rPr>
          <w:color w:val="000000"/>
          <w:spacing w:val="-3"/>
          <w:sz w:val="28"/>
          <w:szCs w:val="28"/>
        </w:rPr>
        <w:t xml:space="preserve">3.1. Программы по общеобразовательным предметам в компенсирующих классах разрабатываются </w:t>
      </w:r>
      <w:r>
        <w:rPr>
          <w:color w:val="000000"/>
          <w:spacing w:val="-9"/>
          <w:sz w:val="28"/>
          <w:szCs w:val="28"/>
        </w:rPr>
        <w:t>на базе основных общеобразовательных программ с учетом особенностей обучающихся.</w:t>
      </w:r>
      <w:r>
        <w:rPr>
          <w:color w:val="000000"/>
          <w:spacing w:val="-8"/>
          <w:sz w:val="28"/>
          <w:szCs w:val="28"/>
        </w:rPr>
        <w:t xml:space="preserve"> Составной частью программы в компенсирующих классах является программа компенсирующе</w:t>
      </w:r>
      <w:r>
        <w:rPr>
          <w:color w:val="000000"/>
          <w:spacing w:val="-10"/>
          <w:sz w:val="28"/>
          <w:szCs w:val="28"/>
        </w:rPr>
        <w:t xml:space="preserve">-развивающей работы, которая реализуется как в процессе учебных, так и вне учебных занятий с </w:t>
      </w:r>
      <w:r>
        <w:rPr>
          <w:color w:val="000000"/>
          <w:spacing w:val="1"/>
          <w:sz w:val="28"/>
          <w:szCs w:val="28"/>
        </w:rPr>
        <w:t>обучающимися.</w:t>
      </w:r>
    </w:p>
    <w:p w:rsidR="00AF61D2" w:rsidRDefault="00AF61D2">
      <w:pPr>
        <w:shd w:val="clear" w:color="auto" w:fill="FFFFFF"/>
        <w:ind w:left="19" w:right="34" w:firstLine="265"/>
        <w:jc w:val="both"/>
        <w:rPr>
          <w:color w:val="000000"/>
          <w:spacing w:val="-6"/>
          <w:sz w:val="28"/>
          <w:szCs w:val="28"/>
        </w:rPr>
      </w:pPr>
      <w:r>
        <w:rPr>
          <w:color w:val="000000"/>
          <w:spacing w:val="3"/>
          <w:sz w:val="28"/>
          <w:szCs w:val="28"/>
        </w:rPr>
        <w:t>3.2. Работу с обучающимися в компенсирующих классах проводят учитель, воспитатель, учитель-логопед,</w:t>
      </w:r>
      <w:r>
        <w:rPr>
          <w:color w:val="000000"/>
          <w:spacing w:val="-6"/>
          <w:sz w:val="28"/>
          <w:szCs w:val="28"/>
        </w:rPr>
        <w:t xml:space="preserve"> психолог.</w:t>
      </w:r>
    </w:p>
    <w:p w:rsidR="00AF61D2" w:rsidRDefault="00AF61D2">
      <w:pPr>
        <w:shd w:val="clear" w:color="auto" w:fill="FFFFFF"/>
        <w:ind w:right="24" w:firstLine="284"/>
        <w:jc w:val="both"/>
        <w:rPr>
          <w:color w:val="000000"/>
          <w:spacing w:val="-7"/>
          <w:sz w:val="28"/>
          <w:szCs w:val="28"/>
        </w:rPr>
      </w:pPr>
      <w:r>
        <w:rPr>
          <w:color w:val="000000"/>
          <w:spacing w:val="-2"/>
          <w:sz w:val="28"/>
          <w:szCs w:val="28"/>
        </w:rPr>
        <w:t xml:space="preserve">В обязанности учителя-логопеда входит: всестороннее развитие речи обучающихся, </w:t>
      </w:r>
      <w:r>
        <w:rPr>
          <w:color w:val="000000"/>
          <w:spacing w:val="-7"/>
          <w:sz w:val="28"/>
          <w:szCs w:val="28"/>
        </w:rPr>
        <w:t>проведение индивидуально-групповых и фронтальных занятий с теми из них, которые и</w:t>
      </w:r>
      <w:r>
        <w:rPr>
          <w:color w:val="000000"/>
          <w:spacing w:val="-10"/>
          <w:sz w:val="28"/>
          <w:szCs w:val="28"/>
        </w:rPr>
        <w:t>меют нерезко выраженные отклонения в речевом развитии, оказание методической помощи учителям</w:t>
      </w:r>
      <w:r>
        <w:rPr>
          <w:color w:val="000000"/>
          <w:spacing w:val="-5"/>
          <w:sz w:val="28"/>
          <w:szCs w:val="28"/>
        </w:rPr>
        <w:t xml:space="preserve"> по преодолению трудностей при освоении обучающимися родного языка. Для логопедических </w:t>
      </w:r>
      <w:r>
        <w:rPr>
          <w:color w:val="000000"/>
          <w:spacing w:val="-7"/>
          <w:sz w:val="28"/>
          <w:szCs w:val="28"/>
        </w:rPr>
        <w:t xml:space="preserve"> занятий в учебном плане предусматривается 2 часа в неделю.</w:t>
      </w:r>
    </w:p>
    <w:p w:rsidR="00AF61D2" w:rsidRDefault="00AF61D2">
      <w:pPr>
        <w:shd w:val="clear" w:color="auto" w:fill="FFFFFF"/>
        <w:ind w:left="14" w:right="14" w:firstLine="270"/>
        <w:jc w:val="both"/>
        <w:rPr>
          <w:color w:val="000000"/>
          <w:spacing w:val="-7"/>
          <w:sz w:val="28"/>
          <w:szCs w:val="28"/>
        </w:rPr>
      </w:pPr>
      <w:r>
        <w:rPr>
          <w:color w:val="000000"/>
          <w:spacing w:val="-9"/>
          <w:sz w:val="28"/>
          <w:szCs w:val="28"/>
        </w:rPr>
        <w:t xml:space="preserve">3.3. Психолог оказывает помощь на этапе углубленного обследования детей, отобранных в компенсирующие </w:t>
      </w:r>
      <w:r>
        <w:rPr>
          <w:color w:val="000000"/>
          <w:spacing w:val="-12"/>
          <w:sz w:val="28"/>
          <w:szCs w:val="28"/>
        </w:rPr>
        <w:t xml:space="preserve">классы, выявляет особенности их интеллектуального развития, личностных </w:t>
      </w:r>
      <w:r>
        <w:rPr>
          <w:color w:val="000000"/>
          <w:spacing w:val="-11"/>
          <w:sz w:val="28"/>
          <w:szCs w:val="28"/>
        </w:rPr>
        <w:t>и поведенческих реакций, проводит групповые и индивидуальные занятия, направленные на нормализацию</w:t>
      </w:r>
      <w:r>
        <w:rPr>
          <w:color w:val="000000"/>
          <w:spacing w:val="-5"/>
          <w:sz w:val="28"/>
          <w:szCs w:val="28"/>
        </w:rPr>
        <w:t xml:space="preserve"> эмоционально-волевой сферы, формирование продуктивных способов мыслительной</w:t>
      </w:r>
      <w:r>
        <w:rPr>
          <w:color w:val="000000"/>
          <w:spacing w:val="-3"/>
          <w:sz w:val="28"/>
          <w:szCs w:val="28"/>
        </w:rPr>
        <w:t xml:space="preserve"> деятельности, а также на исправление возможных нарушений общения и поведения; оказывает</w:t>
      </w:r>
      <w:r>
        <w:rPr>
          <w:color w:val="000000"/>
          <w:spacing w:val="-10"/>
          <w:sz w:val="28"/>
          <w:szCs w:val="28"/>
        </w:rPr>
        <w:t xml:space="preserve"> методическую помощь учителям. Для проведения развивающих занятий, в том числе занятий</w:t>
      </w:r>
      <w:r>
        <w:rPr>
          <w:color w:val="000000"/>
          <w:spacing w:val="-7"/>
          <w:sz w:val="28"/>
          <w:szCs w:val="28"/>
        </w:rPr>
        <w:t xml:space="preserve"> с психологом, в учебном плане предусматривается 2 часа в неделю.</w:t>
      </w:r>
    </w:p>
    <w:p w:rsidR="00AF61D2" w:rsidRDefault="00AF61D2">
      <w:pPr>
        <w:shd w:val="clear" w:color="auto" w:fill="FFFFFF"/>
        <w:ind w:left="24" w:firstLine="260"/>
        <w:jc w:val="both"/>
        <w:rPr>
          <w:color w:val="000000"/>
          <w:spacing w:val="-10"/>
          <w:sz w:val="28"/>
          <w:szCs w:val="28"/>
        </w:rPr>
      </w:pPr>
      <w:r>
        <w:rPr>
          <w:color w:val="000000"/>
          <w:spacing w:val="-9"/>
          <w:sz w:val="28"/>
          <w:szCs w:val="28"/>
        </w:rPr>
        <w:t>3.4. Текущие этапные результаты адаптации продвижения в развитии и личностном росте о</w:t>
      </w:r>
      <w:r>
        <w:rPr>
          <w:color w:val="000000"/>
          <w:spacing w:val="-1"/>
          <w:sz w:val="28"/>
          <w:szCs w:val="28"/>
        </w:rPr>
        <w:t>бучающихся, формирования навыков образовательной деятельности, освоения общеобразовательных программ, показатели функционального состояния их здоровья фиксируются в п</w:t>
      </w:r>
      <w:r>
        <w:rPr>
          <w:color w:val="000000"/>
          <w:spacing w:val="-10"/>
          <w:sz w:val="28"/>
          <w:szCs w:val="28"/>
        </w:rPr>
        <w:t>едагогической карте обучающегося и классном журнале.</w:t>
      </w:r>
    </w:p>
    <w:p w:rsidR="00AF61D2" w:rsidRDefault="00AF61D2">
      <w:pPr>
        <w:shd w:val="clear" w:color="auto" w:fill="FFFFFF"/>
        <w:tabs>
          <w:tab w:val="left" w:pos="2088"/>
        </w:tabs>
        <w:ind w:left="682"/>
        <w:jc w:val="both"/>
        <w:rPr>
          <w:color w:val="000000"/>
          <w:spacing w:val="-49"/>
          <w:sz w:val="28"/>
          <w:szCs w:val="28"/>
        </w:rPr>
      </w:pPr>
      <w:r>
        <w:rPr>
          <w:color w:val="000000"/>
          <w:spacing w:val="-49"/>
          <w:sz w:val="28"/>
          <w:szCs w:val="28"/>
        </w:rPr>
        <w:t xml:space="preserve"> </w:t>
      </w:r>
    </w:p>
    <w:p w:rsidR="00AF61D2" w:rsidRDefault="00AF61D2">
      <w:pPr>
        <w:shd w:val="clear" w:color="auto" w:fill="FFFFFF"/>
        <w:tabs>
          <w:tab w:val="left" w:pos="1406"/>
        </w:tabs>
        <w:jc w:val="both"/>
        <w:rPr>
          <w:b/>
          <w:bCs/>
          <w:i/>
          <w:iCs/>
          <w:color w:val="000000"/>
          <w:spacing w:val="-3"/>
          <w:sz w:val="28"/>
          <w:szCs w:val="28"/>
          <w:u w:val="single"/>
        </w:rPr>
      </w:pPr>
      <w:r>
        <w:rPr>
          <w:b/>
          <w:bCs/>
          <w:i/>
          <w:iCs/>
          <w:color w:val="000000"/>
          <w:spacing w:val="-3"/>
          <w:sz w:val="28"/>
          <w:szCs w:val="28"/>
          <w:u w:val="single"/>
        </w:rPr>
        <w:t>4. Кадровое, материально-техническое и финансовое обеспечение</w:t>
      </w:r>
    </w:p>
    <w:p w:rsidR="00AF61D2" w:rsidRDefault="00AF61D2">
      <w:pPr>
        <w:shd w:val="clear" w:color="auto" w:fill="FFFFFF"/>
        <w:ind w:left="2856"/>
        <w:jc w:val="both"/>
        <w:rPr>
          <w:b/>
          <w:bCs/>
          <w:i/>
          <w:iCs/>
          <w:color w:val="000000"/>
          <w:spacing w:val="-2"/>
          <w:sz w:val="28"/>
          <w:szCs w:val="28"/>
          <w:u w:val="single"/>
        </w:rPr>
      </w:pPr>
      <w:r>
        <w:rPr>
          <w:b/>
          <w:bCs/>
          <w:i/>
          <w:iCs/>
          <w:color w:val="000000"/>
          <w:spacing w:val="-2"/>
          <w:sz w:val="28"/>
          <w:szCs w:val="28"/>
          <w:u w:val="single"/>
        </w:rPr>
        <w:t>компенсирующих классов</w:t>
      </w:r>
    </w:p>
    <w:p w:rsidR="00AF61D2" w:rsidRDefault="00AF61D2">
      <w:pPr>
        <w:shd w:val="clear" w:color="auto" w:fill="FFFFFF"/>
        <w:ind w:left="29" w:right="5" w:firstLine="255"/>
        <w:jc w:val="both"/>
        <w:rPr>
          <w:color w:val="000000"/>
          <w:spacing w:val="-8"/>
          <w:sz w:val="28"/>
          <w:szCs w:val="28"/>
        </w:rPr>
      </w:pPr>
      <w:r>
        <w:rPr>
          <w:color w:val="000000"/>
          <w:spacing w:val="-3"/>
          <w:sz w:val="28"/>
          <w:szCs w:val="28"/>
        </w:rPr>
        <w:t>4.1. В компенсирующих классах работают учителя и воспитатели(при наличии групп продленного дня</w:t>
      </w:r>
      <w:r>
        <w:rPr>
          <w:color w:val="000000"/>
          <w:spacing w:val="-8"/>
          <w:sz w:val="28"/>
          <w:szCs w:val="28"/>
        </w:rPr>
        <w:t>), имеющие опыт работы в образовательном учреждении и прошедшие, как правило, специальную подготовку для работы по соответствующим программам.</w:t>
      </w:r>
    </w:p>
    <w:p w:rsidR="00AF61D2" w:rsidRDefault="00AF61D2">
      <w:pPr>
        <w:shd w:val="clear" w:color="auto" w:fill="FFFFFF"/>
        <w:ind w:left="29" w:firstLine="255"/>
        <w:jc w:val="both"/>
        <w:rPr>
          <w:color w:val="000000"/>
          <w:spacing w:val="-6"/>
          <w:sz w:val="28"/>
          <w:szCs w:val="28"/>
        </w:rPr>
      </w:pPr>
      <w:r>
        <w:rPr>
          <w:color w:val="000000"/>
          <w:spacing w:val="-6"/>
          <w:sz w:val="28"/>
          <w:szCs w:val="28"/>
        </w:rPr>
        <w:t xml:space="preserve">4.2. Для проведения самоподготовки и индивидуальной работы с обучающимися в режиме продленного  дня, одновременно с воспитателями, могут привлекаться учителя на условиях </w:t>
      </w:r>
      <w:r>
        <w:rPr>
          <w:color w:val="000000"/>
          <w:spacing w:val="4"/>
          <w:sz w:val="28"/>
          <w:szCs w:val="28"/>
        </w:rPr>
        <w:t xml:space="preserve">дополнительной оплаты. Целесообразность таких занятий, их формы и продолжительность  </w:t>
      </w:r>
      <w:r>
        <w:rPr>
          <w:color w:val="000000"/>
          <w:spacing w:val="-6"/>
          <w:sz w:val="28"/>
          <w:szCs w:val="28"/>
        </w:rPr>
        <w:t>определяются психолого-педагогическим  консилиумом.</w:t>
      </w:r>
    </w:p>
    <w:p w:rsidR="00AF61D2" w:rsidRDefault="00AF61D2">
      <w:pPr>
        <w:shd w:val="clear" w:color="auto" w:fill="FFFFFF"/>
        <w:ind w:firstLine="307"/>
        <w:jc w:val="both"/>
        <w:rPr>
          <w:color w:val="000000"/>
          <w:spacing w:val="-4"/>
          <w:sz w:val="28"/>
          <w:szCs w:val="28"/>
        </w:rPr>
      </w:pPr>
      <w:r>
        <w:rPr>
          <w:color w:val="000000"/>
          <w:spacing w:val="-7"/>
          <w:sz w:val="28"/>
          <w:szCs w:val="28"/>
        </w:rPr>
        <w:t>4.3. В необходимом случае для работы с обучающимися в компенсирующем классе привлекаются</w:t>
      </w:r>
      <w:r>
        <w:rPr>
          <w:color w:val="000000"/>
          <w:spacing w:val="-4"/>
          <w:sz w:val="28"/>
          <w:szCs w:val="28"/>
        </w:rPr>
        <w:t xml:space="preserve"> специалисты, не работающие в данном образовательном учреждении, на договорной основе.</w:t>
      </w:r>
    </w:p>
    <w:p w:rsidR="00AF61D2" w:rsidRDefault="00AF61D2">
      <w:pPr>
        <w:shd w:val="clear" w:color="auto" w:fill="FFFFFF"/>
        <w:ind w:firstLine="284"/>
        <w:jc w:val="both"/>
        <w:rPr>
          <w:color w:val="000000"/>
          <w:spacing w:val="-6"/>
          <w:sz w:val="28"/>
          <w:szCs w:val="28"/>
        </w:rPr>
      </w:pPr>
      <w:r>
        <w:rPr>
          <w:color w:val="000000"/>
          <w:spacing w:val="-7"/>
          <w:sz w:val="28"/>
          <w:szCs w:val="28"/>
        </w:rPr>
        <w:t xml:space="preserve">4.4. Для работы компенсирующих классов в режиме продленного дня оборудуется </w:t>
      </w:r>
      <w:r>
        <w:rPr>
          <w:color w:val="000000"/>
          <w:spacing w:val="-6"/>
          <w:sz w:val="28"/>
          <w:szCs w:val="28"/>
        </w:rPr>
        <w:t xml:space="preserve"> помещение, приспособленное для занятий, отдыха и дневного дня.</w:t>
      </w:r>
    </w:p>
    <w:p w:rsidR="00AF61D2" w:rsidRDefault="00AF61D2">
      <w:pPr>
        <w:shd w:val="clear" w:color="auto" w:fill="FFFFFF"/>
        <w:ind w:firstLine="284"/>
        <w:jc w:val="both"/>
        <w:rPr>
          <w:color w:val="000000"/>
          <w:spacing w:val="-3"/>
          <w:sz w:val="28"/>
          <w:szCs w:val="28"/>
        </w:rPr>
      </w:pPr>
      <w:r>
        <w:rPr>
          <w:color w:val="000000"/>
          <w:spacing w:val="7"/>
          <w:sz w:val="28"/>
          <w:szCs w:val="28"/>
        </w:rPr>
        <w:t xml:space="preserve"> 4.5. Дополнительные расходы, связанные с открытием и содержанием </w:t>
      </w:r>
      <w:r>
        <w:rPr>
          <w:color w:val="000000"/>
          <w:spacing w:val="2"/>
          <w:sz w:val="28"/>
          <w:szCs w:val="28"/>
        </w:rPr>
        <w:t xml:space="preserve">компенсирующих классов могут производиться в пределах фонда заработной платы (фонда </w:t>
      </w:r>
      <w:r>
        <w:rPr>
          <w:color w:val="000000"/>
          <w:spacing w:val="-3"/>
          <w:sz w:val="28"/>
          <w:szCs w:val="28"/>
        </w:rPr>
        <w:t>оплаты труда).</w:t>
      </w:r>
    </w:p>
    <w:p w:rsidR="00AF61D2" w:rsidRDefault="00AF61D2">
      <w:pPr>
        <w:shd w:val="clear" w:color="auto" w:fill="FFFFFF"/>
        <w:ind w:left="307"/>
        <w:jc w:val="both"/>
        <w:rPr>
          <w:color w:val="000000"/>
          <w:spacing w:val="-3"/>
          <w:sz w:val="28"/>
          <w:szCs w:val="28"/>
        </w:rPr>
      </w:pPr>
    </w:p>
    <w:p w:rsidR="00AF61D2" w:rsidRDefault="00AF61D2">
      <w:pPr>
        <w:shd w:val="clear" w:color="auto" w:fill="FFFFFF"/>
        <w:ind w:left="307"/>
        <w:jc w:val="both"/>
        <w:rPr>
          <w:b/>
          <w:bCs/>
          <w:i/>
          <w:iCs/>
          <w:color w:val="000000"/>
          <w:spacing w:val="-3"/>
          <w:sz w:val="28"/>
          <w:szCs w:val="28"/>
          <w:u w:val="single"/>
        </w:rPr>
      </w:pPr>
      <w:r>
        <w:rPr>
          <w:b/>
          <w:bCs/>
          <w:i/>
          <w:iCs/>
          <w:color w:val="000000"/>
          <w:spacing w:val="-3"/>
          <w:sz w:val="28"/>
          <w:szCs w:val="28"/>
          <w:u w:val="single"/>
        </w:rPr>
        <w:t>5. Функции руководителей и учителей компенсирующих классов</w:t>
      </w:r>
    </w:p>
    <w:p w:rsidR="00AF61D2" w:rsidRDefault="00AF61D2">
      <w:pPr>
        <w:numPr>
          <w:ilvl w:val="1"/>
          <w:numId w:val="102"/>
        </w:numPr>
        <w:shd w:val="clear" w:color="auto" w:fill="FFFFFF"/>
        <w:tabs>
          <w:tab w:val="left" w:pos="1830"/>
          <w:tab w:val="left" w:pos="2232"/>
        </w:tabs>
        <w:jc w:val="both"/>
        <w:rPr>
          <w:color w:val="000000"/>
          <w:spacing w:val="1"/>
          <w:sz w:val="28"/>
          <w:szCs w:val="28"/>
        </w:rPr>
      </w:pPr>
      <w:r>
        <w:rPr>
          <w:color w:val="000000"/>
          <w:spacing w:val="7"/>
          <w:sz w:val="28"/>
          <w:szCs w:val="28"/>
        </w:rPr>
        <w:t>Руководитель общеобразовательного учреждения обеспечивает создание</w:t>
      </w:r>
      <w:r>
        <w:rPr>
          <w:color w:val="000000"/>
          <w:spacing w:val="7"/>
          <w:sz w:val="28"/>
          <w:szCs w:val="28"/>
        </w:rPr>
        <w:br/>
      </w:r>
      <w:r>
        <w:rPr>
          <w:color w:val="000000"/>
          <w:spacing w:val="3"/>
          <w:sz w:val="28"/>
          <w:szCs w:val="28"/>
        </w:rPr>
        <w:t xml:space="preserve">необходимых условий для работы компенсирующих классов, осуществляет контроль за их </w:t>
      </w:r>
      <w:r>
        <w:rPr>
          <w:color w:val="000000"/>
          <w:spacing w:val="1"/>
          <w:sz w:val="28"/>
          <w:szCs w:val="28"/>
        </w:rPr>
        <w:t>работой, несет ответственность за комплектование.</w:t>
      </w:r>
    </w:p>
    <w:p w:rsidR="00AF61D2" w:rsidRDefault="00AF61D2">
      <w:pPr>
        <w:numPr>
          <w:ilvl w:val="1"/>
          <w:numId w:val="102"/>
        </w:numPr>
        <w:shd w:val="clear" w:color="auto" w:fill="FFFFFF"/>
        <w:tabs>
          <w:tab w:val="left" w:pos="1688"/>
          <w:tab w:val="left" w:pos="2232"/>
        </w:tabs>
        <w:jc w:val="both"/>
        <w:rPr>
          <w:color w:val="000000"/>
          <w:sz w:val="28"/>
          <w:szCs w:val="28"/>
        </w:rPr>
      </w:pPr>
      <w:r>
        <w:rPr>
          <w:color w:val="000000"/>
          <w:spacing w:val="4"/>
          <w:sz w:val="28"/>
          <w:szCs w:val="28"/>
        </w:rPr>
        <w:t xml:space="preserve"> Заместитель директора по учебно-воспитательной работе организует работу</w:t>
      </w:r>
      <w:r>
        <w:rPr>
          <w:color w:val="000000"/>
          <w:spacing w:val="4"/>
          <w:sz w:val="28"/>
          <w:szCs w:val="28"/>
        </w:rPr>
        <w:br/>
      </w:r>
      <w:r>
        <w:rPr>
          <w:color w:val="000000"/>
          <w:sz w:val="28"/>
          <w:szCs w:val="28"/>
        </w:rPr>
        <w:t>пссихолого-педагогического консилиума.</w:t>
      </w:r>
    </w:p>
    <w:p w:rsidR="00AF61D2" w:rsidRDefault="00AF61D2">
      <w:pPr>
        <w:shd w:val="clear" w:color="auto" w:fill="FFFFFF"/>
        <w:tabs>
          <w:tab w:val="left" w:pos="709"/>
          <w:tab w:val="left" w:pos="1253"/>
        </w:tabs>
        <w:jc w:val="both"/>
        <w:rPr>
          <w:color w:val="000000"/>
          <w:spacing w:val="-3"/>
          <w:sz w:val="28"/>
          <w:szCs w:val="28"/>
        </w:rPr>
      </w:pPr>
    </w:p>
    <w:p w:rsidR="00AF61D2" w:rsidRDefault="00AF61D2">
      <w:pPr>
        <w:shd w:val="clear" w:color="auto" w:fill="FFFFFF"/>
        <w:tabs>
          <w:tab w:val="left" w:pos="709"/>
          <w:tab w:val="left" w:pos="1253"/>
        </w:tabs>
        <w:jc w:val="both"/>
        <w:rPr>
          <w:color w:val="000000"/>
          <w:spacing w:val="-3"/>
          <w:sz w:val="28"/>
          <w:szCs w:val="28"/>
        </w:rPr>
      </w:pPr>
    </w:p>
    <w:p w:rsidR="00AF61D2" w:rsidRDefault="00AF61D2">
      <w:pPr>
        <w:shd w:val="clear" w:color="auto" w:fill="FFFFFF"/>
        <w:jc w:val="both"/>
        <w:rPr>
          <w:b/>
          <w:bCs/>
          <w:color w:val="000000"/>
          <w:spacing w:val="6"/>
          <w:sz w:val="28"/>
          <w:szCs w:val="28"/>
        </w:rPr>
      </w:pPr>
      <w:r>
        <w:rPr>
          <w:b/>
          <w:bCs/>
          <w:color w:val="000000"/>
          <w:spacing w:val="9"/>
          <w:sz w:val="28"/>
          <w:szCs w:val="28"/>
        </w:rPr>
        <w:t>Рекомендации по отбору детей в классы компенсирующего обучения</w:t>
      </w:r>
      <w:r>
        <w:rPr>
          <w:color w:val="000000"/>
          <w:spacing w:val="14"/>
          <w:sz w:val="28"/>
          <w:szCs w:val="28"/>
        </w:rPr>
        <w:t xml:space="preserve"> </w:t>
      </w:r>
      <w:r>
        <w:rPr>
          <w:b/>
          <w:bCs/>
          <w:color w:val="000000"/>
          <w:spacing w:val="6"/>
          <w:sz w:val="28"/>
          <w:szCs w:val="28"/>
        </w:rPr>
        <w:t>(разработано НИИ дефектологии РАО)</w:t>
      </w:r>
    </w:p>
    <w:p w:rsidR="00AF61D2" w:rsidRDefault="00AF61D2">
      <w:pPr>
        <w:shd w:val="clear" w:color="auto" w:fill="FFFFFF"/>
        <w:ind w:left="2093" w:right="346" w:hanging="1488"/>
        <w:jc w:val="both"/>
        <w:rPr>
          <w:color w:val="000000"/>
          <w:spacing w:val="2"/>
          <w:sz w:val="28"/>
          <w:szCs w:val="28"/>
        </w:rPr>
      </w:pPr>
      <w:r>
        <w:rPr>
          <w:i/>
          <w:iCs/>
          <w:color w:val="000000"/>
          <w:spacing w:val="2"/>
          <w:sz w:val="28"/>
          <w:szCs w:val="28"/>
        </w:rPr>
        <w:t xml:space="preserve">Приложение к "Примерному положению о классах компенсирующего обучения в общеобразовательных учреждениях </w:t>
      </w:r>
      <w:r>
        <w:rPr>
          <w:color w:val="000000"/>
          <w:spacing w:val="2"/>
          <w:sz w:val="28"/>
          <w:szCs w:val="28"/>
        </w:rPr>
        <w:t>"</w:t>
      </w:r>
    </w:p>
    <w:p w:rsidR="00AF61D2" w:rsidRDefault="00AF61D2">
      <w:pPr>
        <w:shd w:val="clear" w:color="auto" w:fill="FFFFFF"/>
        <w:ind w:left="2093" w:right="346" w:hanging="1488"/>
        <w:jc w:val="both"/>
        <w:rPr>
          <w:sz w:val="28"/>
          <w:szCs w:val="28"/>
        </w:rPr>
      </w:pPr>
    </w:p>
    <w:p w:rsidR="00AF61D2" w:rsidRDefault="00AF61D2">
      <w:pPr>
        <w:shd w:val="clear" w:color="auto" w:fill="FFFFFF"/>
        <w:ind w:left="43" w:firstLine="134"/>
        <w:jc w:val="both"/>
        <w:rPr>
          <w:color w:val="000000"/>
          <w:spacing w:val="2"/>
          <w:sz w:val="28"/>
          <w:szCs w:val="28"/>
        </w:rPr>
      </w:pPr>
      <w:r>
        <w:rPr>
          <w:color w:val="000000"/>
          <w:spacing w:val="5"/>
          <w:sz w:val="28"/>
          <w:szCs w:val="28"/>
        </w:rPr>
        <w:t xml:space="preserve">В классы компенсирующего обучения принимаются или переводятся дети "группы </w:t>
      </w:r>
      <w:r>
        <w:rPr>
          <w:color w:val="000000"/>
          <w:spacing w:val="3"/>
          <w:sz w:val="28"/>
          <w:szCs w:val="28"/>
        </w:rPr>
        <w:t xml:space="preserve">риска'", не имеющие выраженных отклонений в развитии (задержки психического развития </w:t>
      </w:r>
      <w:r>
        <w:rPr>
          <w:color w:val="000000"/>
          <w:spacing w:val="4"/>
          <w:sz w:val="28"/>
          <w:szCs w:val="28"/>
        </w:rPr>
        <w:t xml:space="preserve">церебрально-органического генеза, умственной отсталости, выраженных нарушений речи, </w:t>
      </w:r>
      <w:r>
        <w:rPr>
          <w:color w:val="000000"/>
          <w:spacing w:val="-1"/>
          <w:sz w:val="28"/>
          <w:szCs w:val="28"/>
        </w:rPr>
        <w:t xml:space="preserve">слуха, зрения, двигательной сферы). При нормальном интеллектуальном развитии дети "группы </w:t>
      </w:r>
      <w:r>
        <w:rPr>
          <w:color w:val="000000"/>
          <w:spacing w:val="3"/>
          <w:sz w:val="28"/>
          <w:szCs w:val="28"/>
        </w:rPr>
        <w:t xml:space="preserve">риска" на начальных этапах обучения испытывают трудности в усвоении учебных знаний и </w:t>
      </w:r>
      <w:r>
        <w:rPr>
          <w:color w:val="000000"/>
          <w:spacing w:val="2"/>
          <w:sz w:val="28"/>
          <w:szCs w:val="28"/>
        </w:rPr>
        <w:t xml:space="preserve">умений из-за низкой работоспособности вследствие соматической ослабленности. частичных </w:t>
      </w:r>
      <w:r>
        <w:rPr>
          <w:color w:val="000000"/>
          <w:spacing w:val="5"/>
          <w:sz w:val="28"/>
          <w:szCs w:val="28"/>
        </w:rPr>
        <w:t xml:space="preserve">отставаний в развитии высших психических функциях или педагогической запущенности, </w:t>
      </w:r>
      <w:r>
        <w:rPr>
          <w:color w:val="000000"/>
          <w:spacing w:val="2"/>
          <w:sz w:val="28"/>
          <w:szCs w:val="28"/>
        </w:rPr>
        <w:t xml:space="preserve">возникающей в неблагоприятных микросоциальных условиях воспитания и обучения. У этих </w:t>
      </w:r>
      <w:r>
        <w:rPr>
          <w:color w:val="000000"/>
          <w:spacing w:val="5"/>
          <w:sz w:val="28"/>
          <w:szCs w:val="28"/>
        </w:rPr>
        <w:t xml:space="preserve">детей не обнаруживаются нарушения памяти, перцептивных и мыслительных процессов, </w:t>
      </w:r>
      <w:r>
        <w:rPr>
          <w:color w:val="000000"/>
          <w:spacing w:val="1"/>
          <w:sz w:val="28"/>
          <w:szCs w:val="28"/>
        </w:rPr>
        <w:t xml:space="preserve">вместе с тем для них характерен низкий уровень выполнения учебных и внеучебных заданий, </w:t>
      </w:r>
      <w:r>
        <w:rPr>
          <w:color w:val="000000"/>
          <w:spacing w:val="4"/>
          <w:sz w:val="28"/>
          <w:szCs w:val="28"/>
        </w:rPr>
        <w:t xml:space="preserve">обусловленный сниженной учебной мотивацией и отсутствием познавательных интересов. </w:t>
      </w:r>
      <w:r>
        <w:rPr>
          <w:color w:val="000000"/>
          <w:spacing w:val="17"/>
          <w:sz w:val="28"/>
          <w:szCs w:val="28"/>
        </w:rPr>
        <w:t xml:space="preserve">При этом наблюдаются недостаточный самоконтроль, настойчивость и слабая </w:t>
      </w:r>
      <w:r>
        <w:rPr>
          <w:color w:val="000000"/>
          <w:spacing w:val="13"/>
          <w:sz w:val="28"/>
          <w:szCs w:val="28"/>
        </w:rPr>
        <w:t xml:space="preserve">целенаправленность деятельности, повышенная отвлекаемость, импульсивность, </w:t>
      </w:r>
      <w:r>
        <w:rPr>
          <w:color w:val="000000"/>
          <w:spacing w:val="7"/>
          <w:sz w:val="28"/>
          <w:szCs w:val="28"/>
        </w:rPr>
        <w:t xml:space="preserve">гиперактивность. Перечисленные особенности, но в сочетании с нарушениями памяти, </w:t>
      </w:r>
      <w:r>
        <w:rPr>
          <w:color w:val="000000"/>
          <w:sz w:val="28"/>
          <w:szCs w:val="28"/>
        </w:rPr>
        <w:t>восприятия, мышления, характерны для детей с задержкой психического развития церебрально-</w:t>
      </w:r>
      <w:r>
        <w:rPr>
          <w:color w:val="000000"/>
          <w:spacing w:val="1"/>
          <w:sz w:val="28"/>
          <w:szCs w:val="28"/>
        </w:rPr>
        <w:t xml:space="preserve">органического генеза или детей с умственной отсталостью, что является важным критерием в </w:t>
      </w:r>
      <w:r>
        <w:rPr>
          <w:color w:val="000000"/>
          <w:spacing w:val="2"/>
          <w:sz w:val="28"/>
          <w:szCs w:val="28"/>
        </w:rPr>
        <w:t xml:space="preserve">дифференциально-диагностическом плане при решении вопроса о выборе образовательного </w:t>
      </w:r>
      <w:r>
        <w:rPr>
          <w:color w:val="000000"/>
          <w:spacing w:val="6"/>
          <w:sz w:val="28"/>
          <w:szCs w:val="28"/>
        </w:rPr>
        <w:t xml:space="preserve">учреждения для таких детей. Ведущим в характеристике детей "группы риска" является </w:t>
      </w:r>
      <w:r>
        <w:rPr>
          <w:color w:val="000000"/>
          <w:spacing w:val="9"/>
          <w:sz w:val="28"/>
          <w:szCs w:val="28"/>
        </w:rPr>
        <w:t xml:space="preserve">сниженная работоспособность различной природы: при повышенной утомляемости у </w:t>
      </w:r>
      <w:r>
        <w:rPr>
          <w:color w:val="000000"/>
          <w:spacing w:val="11"/>
          <w:sz w:val="28"/>
          <w:szCs w:val="28"/>
        </w:rPr>
        <w:t xml:space="preserve">соматически ослабленных детей и в связи с расстройствами поведения. Основными </w:t>
      </w:r>
      <w:r>
        <w:rPr>
          <w:color w:val="000000"/>
          <w:spacing w:val="2"/>
          <w:sz w:val="28"/>
          <w:szCs w:val="28"/>
        </w:rPr>
        <w:t xml:space="preserve">медицинскими показаниями к отбору детей в классы компенсирующего обучения являются: </w:t>
      </w:r>
    </w:p>
    <w:p w:rsidR="00AF61D2" w:rsidRDefault="00AF61D2">
      <w:pPr>
        <w:shd w:val="clear" w:color="auto" w:fill="FFFFFF"/>
        <w:tabs>
          <w:tab w:val="left" w:pos="610"/>
        </w:tabs>
        <w:ind w:left="43" w:firstLine="134"/>
        <w:jc w:val="both"/>
        <w:rPr>
          <w:color w:val="000000"/>
          <w:spacing w:val="3"/>
          <w:sz w:val="28"/>
          <w:szCs w:val="28"/>
        </w:rPr>
      </w:pPr>
      <w:r>
        <w:rPr>
          <w:color w:val="000000"/>
          <w:spacing w:val="3"/>
          <w:sz w:val="28"/>
          <w:szCs w:val="28"/>
        </w:rPr>
        <w:t>1.  Нарушение работоспособности в связи с повышенной утомляемостью:</w:t>
      </w:r>
    </w:p>
    <w:p w:rsidR="00AF61D2" w:rsidRDefault="00AF61D2">
      <w:pPr>
        <w:shd w:val="clear" w:color="auto" w:fill="FFFFFF"/>
        <w:tabs>
          <w:tab w:val="left" w:pos="672"/>
          <w:tab w:val="left" w:pos="1148"/>
        </w:tabs>
        <w:ind w:left="14" w:firstLine="494"/>
        <w:jc w:val="both"/>
        <w:rPr>
          <w:color w:val="000000"/>
          <w:sz w:val="28"/>
          <w:szCs w:val="28"/>
        </w:rPr>
      </w:pPr>
      <w:r>
        <w:rPr>
          <w:color w:val="000000"/>
          <w:spacing w:val="-3"/>
          <w:sz w:val="28"/>
          <w:szCs w:val="28"/>
        </w:rPr>
        <w:t xml:space="preserve">а) </w:t>
      </w:r>
      <w:r>
        <w:rPr>
          <w:color w:val="000000"/>
          <w:sz w:val="28"/>
          <w:szCs w:val="28"/>
        </w:rPr>
        <w:tab/>
      </w:r>
      <w:r>
        <w:rPr>
          <w:color w:val="000000"/>
          <w:spacing w:val="-1"/>
          <w:sz w:val="28"/>
          <w:szCs w:val="28"/>
        </w:rPr>
        <w:t xml:space="preserve">астеническое состояние у соматически ослабленного ребенка (например, хронические заболевания внутренних органов, аллергия, хронический тонзиллит, постинфекционная астения </w:t>
      </w:r>
      <w:r>
        <w:rPr>
          <w:color w:val="000000"/>
          <w:sz w:val="28"/>
          <w:szCs w:val="28"/>
        </w:rPr>
        <w:t>и др.);</w:t>
      </w:r>
    </w:p>
    <w:p w:rsidR="00AF61D2" w:rsidRDefault="00AF61D2">
      <w:pPr>
        <w:shd w:val="clear" w:color="auto" w:fill="FFFFFF"/>
        <w:tabs>
          <w:tab w:val="left" w:pos="715"/>
        </w:tabs>
        <w:ind w:firstLine="480"/>
        <w:jc w:val="both"/>
        <w:rPr>
          <w:color w:val="000000"/>
          <w:spacing w:val="2"/>
          <w:sz w:val="28"/>
          <w:szCs w:val="28"/>
        </w:rPr>
      </w:pPr>
      <w:r>
        <w:rPr>
          <w:color w:val="000000"/>
          <w:spacing w:val="7"/>
          <w:sz w:val="28"/>
          <w:szCs w:val="28"/>
        </w:rPr>
        <w:t>б)</w:t>
      </w:r>
      <w:r>
        <w:rPr>
          <w:color w:val="000000"/>
          <w:sz w:val="28"/>
          <w:szCs w:val="28"/>
        </w:rPr>
        <w:tab/>
      </w:r>
      <w:r>
        <w:rPr>
          <w:color w:val="000000"/>
          <w:spacing w:val="9"/>
          <w:sz w:val="28"/>
          <w:szCs w:val="28"/>
        </w:rPr>
        <w:t>церебрастенические состояния (компенсированная и субкомпенсированная</w:t>
      </w:r>
      <w:r>
        <w:rPr>
          <w:color w:val="000000"/>
          <w:spacing w:val="9"/>
          <w:sz w:val="28"/>
          <w:szCs w:val="28"/>
        </w:rPr>
        <w:br/>
      </w:r>
      <w:r>
        <w:rPr>
          <w:color w:val="000000"/>
          <w:spacing w:val="5"/>
          <w:sz w:val="28"/>
          <w:szCs w:val="28"/>
        </w:rPr>
        <w:t xml:space="preserve">гидроцефалия, цереброэндокринные состояния, ностсоматическая и посттравматическая </w:t>
      </w:r>
      <w:r>
        <w:rPr>
          <w:color w:val="000000"/>
          <w:spacing w:val="2"/>
          <w:sz w:val="28"/>
          <w:szCs w:val="28"/>
        </w:rPr>
        <w:t>церебрастения) без нарушений интеллектуального развития;</w:t>
      </w:r>
    </w:p>
    <w:p w:rsidR="00AF61D2" w:rsidRDefault="00AF61D2">
      <w:pPr>
        <w:shd w:val="clear" w:color="auto" w:fill="FFFFFF"/>
        <w:tabs>
          <w:tab w:val="left" w:leader="dot" w:pos="284"/>
        </w:tabs>
        <w:ind w:left="34" w:firstLine="392"/>
        <w:jc w:val="both"/>
        <w:rPr>
          <w:color w:val="000000"/>
          <w:spacing w:val="3"/>
          <w:sz w:val="28"/>
          <w:szCs w:val="28"/>
        </w:rPr>
      </w:pPr>
      <w:r>
        <w:rPr>
          <w:color w:val="000000"/>
          <w:spacing w:val="-3"/>
          <w:sz w:val="28"/>
          <w:szCs w:val="28"/>
        </w:rPr>
        <w:t>в)</w:t>
      </w:r>
      <w:r>
        <w:rPr>
          <w:color w:val="000000"/>
          <w:sz w:val="28"/>
          <w:szCs w:val="28"/>
        </w:rPr>
        <w:tab/>
      </w:r>
      <w:r>
        <w:rPr>
          <w:color w:val="000000"/>
          <w:spacing w:val="1"/>
          <w:sz w:val="28"/>
          <w:szCs w:val="28"/>
        </w:rPr>
        <w:t>астено-невротические состояния соматической и церебрально-органической природы</w:t>
      </w:r>
      <w:r>
        <w:rPr>
          <w:sz w:val="28"/>
          <w:szCs w:val="28"/>
        </w:rPr>
        <w:t xml:space="preserve"> </w:t>
      </w:r>
      <w:r>
        <w:rPr>
          <w:sz w:val="28"/>
          <w:szCs w:val="28"/>
        </w:rPr>
        <w:tab/>
        <w:t xml:space="preserve">(нарушение сна, </w:t>
      </w:r>
      <w:r>
        <w:rPr>
          <w:color w:val="000000"/>
          <w:spacing w:val="3"/>
          <w:sz w:val="28"/>
          <w:szCs w:val="28"/>
        </w:rPr>
        <w:t>аппетита, вегето-сосудистая дистония);</w:t>
      </w:r>
    </w:p>
    <w:p w:rsidR="00AF61D2" w:rsidRDefault="00AF61D2">
      <w:pPr>
        <w:shd w:val="clear" w:color="auto" w:fill="FFFFFF"/>
        <w:ind w:left="91" w:firstLine="335"/>
        <w:jc w:val="both"/>
        <w:rPr>
          <w:color w:val="000000"/>
          <w:spacing w:val="4"/>
          <w:sz w:val="28"/>
          <w:szCs w:val="28"/>
        </w:rPr>
      </w:pPr>
      <w:r>
        <w:rPr>
          <w:color w:val="000000"/>
          <w:spacing w:val="4"/>
          <w:sz w:val="28"/>
          <w:szCs w:val="28"/>
        </w:rPr>
        <w:t>г) астенические состояния на фоне нерезко выраженных сенсорных дефектов.</w:t>
      </w:r>
    </w:p>
    <w:p w:rsidR="00AF61D2" w:rsidRDefault="00AF61D2">
      <w:pPr>
        <w:shd w:val="clear" w:color="auto" w:fill="FFFFFF"/>
        <w:ind w:firstLine="284"/>
        <w:jc w:val="both"/>
        <w:rPr>
          <w:color w:val="000000"/>
          <w:spacing w:val="1"/>
          <w:sz w:val="28"/>
          <w:szCs w:val="28"/>
        </w:rPr>
      </w:pPr>
      <w:r>
        <w:rPr>
          <w:color w:val="000000"/>
          <w:spacing w:val="1"/>
          <w:sz w:val="28"/>
          <w:szCs w:val="28"/>
        </w:rPr>
        <w:t>2. Нарушение работоспособности в связи с расстройствами поведения:</w:t>
      </w:r>
    </w:p>
    <w:p w:rsidR="00AF61D2" w:rsidRDefault="00AF61D2">
      <w:pPr>
        <w:shd w:val="clear" w:color="auto" w:fill="FFFFFF"/>
        <w:ind w:firstLine="284"/>
        <w:jc w:val="both"/>
        <w:rPr>
          <w:color w:val="000000"/>
          <w:spacing w:val="-2"/>
          <w:sz w:val="28"/>
          <w:szCs w:val="28"/>
        </w:rPr>
      </w:pPr>
      <w:r>
        <w:rPr>
          <w:color w:val="000000"/>
          <w:spacing w:val="1"/>
          <w:sz w:val="28"/>
          <w:szCs w:val="28"/>
        </w:rPr>
        <w:t xml:space="preserve">  а) ситуационные реакции с нарушением поведения (патохарактерологические реакции и патохарактерологическое </w:t>
      </w:r>
      <w:r>
        <w:rPr>
          <w:color w:val="000000"/>
          <w:spacing w:val="-2"/>
          <w:sz w:val="28"/>
          <w:szCs w:val="28"/>
        </w:rPr>
        <w:t xml:space="preserve">развитие); </w:t>
      </w:r>
    </w:p>
    <w:p w:rsidR="00AF61D2" w:rsidRDefault="00AF61D2">
      <w:pPr>
        <w:shd w:val="clear" w:color="auto" w:fill="FFFFFF"/>
        <w:ind w:firstLine="284"/>
        <w:jc w:val="both"/>
        <w:rPr>
          <w:color w:val="000000"/>
          <w:spacing w:val="-1"/>
          <w:sz w:val="28"/>
          <w:szCs w:val="28"/>
        </w:rPr>
      </w:pPr>
      <w:r>
        <w:rPr>
          <w:color w:val="000000"/>
          <w:spacing w:val="-2"/>
          <w:sz w:val="28"/>
          <w:szCs w:val="28"/>
        </w:rPr>
        <w:t xml:space="preserve">   б) невротические </w:t>
      </w:r>
      <w:r>
        <w:rPr>
          <w:color w:val="000000"/>
          <w:spacing w:val="-1"/>
          <w:sz w:val="28"/>
          <w:szCs w:val="28"/>
        </w:rPr>
        <w:t>и неврозоподобные состояния (страхи, тики, легкое заикание, энурез, энкопрез);</w:t>
      </w:r>
    </w:p>
    <w:p w:rsidR="00AF61D2" w:rsidRDefault="00AF61D2">
      <w:pPr>
        <w:shd w:val="clear" w:color="auto" w:fill="FFFFFF"/>
        <w:ind w:left="67" w:right="1958"/>
        <w:jc w:val="both"/>
        <w:rPr>
          <w:color w:val="000000"/>
          <w:spacing w:val="2"/>
          <w:sz w:val="28"/>
          <w:szCs w:val="28"/>
        </w:rPr>
      </w:pPr>
      <w:r>
        <w:rPr>
          <w:color w:val="000000"/>
          <w:spacing w:val="2"/>
          <w:sz w:val="28"/>
          <w:szCs w:val="28"/>
        </w:rPr>
        <w:t xml:space="preserve">      в) психогенное патологическое формирование личности; </w:t>
      </w:r>
    </w:p>
    <w:p w:rsidR="00AF61D2" w:rsidRDefault="00AF61D2">
      <w:pPr>
        <w:shd w:val="clear" w:color="auto" w:fill="FFFFFF"/>
        <w:ind w:left="67" w:right="1958"/>
        <w:jc w:val="both"/>
        <w:rPr>
          <w:color w:val="000000"/>
          <w:sz w:val="28"/>
          <w:szCs w:val="28"/>
        </w:rPr>
      </w:pPr>
      <w:r>
        <w:rPr>
          <w:smallCaps/>
          <w:color w:val="000000"/>
          <w:sz w:val="28"/>
          <w:szCs w:val="28"/>
        </w:rPr>
        <w:t xml:space="preserve">       г) синдром </w:t>
      </w:r>
      <w:r>
        <w:rPr>
          <w:color w:val="000000"/>
          <w:sz w:val="28"/>
          <w:szCs w:val="28"/>
        </w:rPr>
        <w:t>истиной невропатии;</w:t>
      </w:r>
    </w:p>
    <w:p w:rsidR="00AF61D2" w:rsidRDefault="00AF61D2">
      <w:pPr>
        <w:shd w:val="clear" w:color="auto" w:fill="FFFFFF"/>
        <w:ind w:left="24"/>
        <w:jc w:val="both"/>
        <w:rPr>
          <w:color w:val="000000"/>
          <w:spacing w:val="-2"/>
          <w:sz w:val="28"/>
          <w:szCs w:val="28"/>
        </w:rPr>
      </w:pPr>
      <w:r>
        <w:rPr>
          <w:color w:val="000000"/>
          <w:spacing w:val="-2"/>
          <w:sz w:val="28"/>
          <w:szCs w:val="28"/>
        </w:rPr>
        <w:t xml:space="preserve">       д) мутизм на этапе реабилитационных мероприятий; </w:t>
      </w:r>
    </w:p>
    <w:p w:rsidR="00AF61D2" w:rsidRDefault="00AF61D2">
      <w:pPr>
        <w:shd w:val="clear" w:color="auto" w:fill="FFFFFF"/>
        <w:ind w:left="24"/>
        <w:jc w:val="both"/>
        <w:rPr>
          <w:color w:val="000000"/>
          <w:spacing w:val="2"/>
          <w:sz w:val="28"/>
          <w:szCs w:val="28"/>
        </w:rPr>
      </w:pPr>
      <w:r>
        <w:rPr>
          <w:color w:val="000000"/>
          <w:spacing w:val="-2"/>
          <w:sz w:val="28"/>
          <w:szCs w:val="28"/>
        </w:rPr>
        <w:t xml:space="preserve">       е) синдром </w:t>
      </w:r>
      <w:r>
        <w:rPr>
          <w:color w:val="000000"/>
          <w:spacing w:val="2"/>
          <w:sz w:val="28"/>
          <w:szCs w:val="28"/>
        </w:rPr>
        <w:t>гармонического, психического (психофизического) инфантилизма;</w:t>
      </w:r>
    </w:p>
    <w:p w:rsidR="00AF61D2" w:rsidRDefault="00AF61D2">
      <w:pPr>
        <w:shd w:val="clear" w:color="auto" w:fill="FFFFFF"/>
        <w:ind w:left="24"/>
        <w:jc w:val="both"/>
        <w:rPr>
          <w:color w:val="000000"/>
          <w:spacing w:val="-3"/>
          <w:sz w:val="28"/>
          <w:szCs w:val="28"/>
        </w:rPr>
      </w:pPr>
      <w:r>
        <w:rPr>
          <w:color w:val="000000"/>
          <w:spacing w:val="2"/>
          <w:sz w:val="28"/>
          <w:szCs w:val="28"/>
        </w:rPr>
        <w:t xml:space="preserve">       ж) синдром </w:t>
      </w:r>
      <w:r>
        <w:rPr>
          <w:color w:val="000000"/>
          <w:spacing w:val="4"/>
          <w:sz w:val="28"/>
          <w:szCs w:val="28"/>
        </w:rPr>
        <w:t xml:space="preserve">раннего детского аутизма (негрубые проявления, нормальный уровень интеллектуального </w:t>
      </w:r>
      <w:r>
        <w:rPr>
          <w:color w:val="000000"/>
          <w:spacing w:val="-3"/>
          <w:sz w:val="28"/>
          <w:szCs w:val="28"/>
        </w:rPr>
        <w:t>развития);</w:t>
      </w:r>
    </w:p>
    <w:p w:rsidR="00AF61D2" w:rsidRDefault="00AF61D2">
      <w:pPr>
        <w:shd w:val="clear" w:color="auto" w:fill="FFFFFF"/>
        <w:ind w:left="14" w:firstLine="125"/>
        <w:jc w:val="both"/>
        <w:rPr>
          <w:color w:val="000000"/>
          <w:sz w:val="28"/>
          <w:szCs w:val="28"/>
        </w:rPr>
      </w:pPr>
      <w:r>
        <w:rPr>
          <w:color w:val="000000"/>
          <w:spacing w:val="3"/>
          <w:sz w:val="28"/>
          <w:szCs w:val="28"/>
        </w:rPr>
        <w:t xml:space="preserve">     з) психопатические синдромы (по типу аффективной возбудимости, неустойчивости, истероидности, </w:t>
      </w:r>
      <w:r>
        <w:rPr>
          <w:color w:val="000000"/>
          <w:sz w:val="28"/>
          <w:szCs w:val="28"/>
        </w:rPr>
        <w:t>психастении);</w:t>
      </w:r>
    </w:p>
    <w:p w:rsidR="00AF61D2" w:rsidRDefault="00AF61D2">
      <w:pPr>
        <w:pStyle w:val="210"/>
        <w:ind w:firstLine="360"/>
        <w:jc w:val="both"/>
        <w:rPr>
          <w:sz w:val="28"/>
          <w:szCs w:val="28"/>
        </w:rPr>
      </w:pPr>
      <w:r>
        <w:rPr>
          <w:sz w:val="28"/>
          <w:szCs w:val="28"/>
        </w:rPr>
        <w:t xml:space="preserve">  и) некоторые психические заболевания в стадии ремиссии (шизофрения, эпилепсия);</w:t>
      </w:r>
    </w:p>
    <w:p w:rsidR="00AF61D2" w:rsidRDefault="00AF61D2">
      <w:pPr>
        <w:shd w:val="clear" w:color="auto" w:fill="FFFFFF"/>
        <w:tabs>
          <w:tab w:val="left" w:pos="581"/>
        </w:tabs>
        <w:ind w:left="10"/>
        <w:jc w:val="both"/>
        <w:rPr>
          <w:color w:val="000000"/>
          <w:spacing w:val="2"/>
          <w:sz w:val="28"/>
          <w:szCs w:val="28"/>
        </w:rPr>
      </w:pPr>
      <w:r>
        <w:rPr>
          <w:color w:val="000000"/>
          <w:spacing w:val="2"/>
          <w:sz w:val="28"/>
          <w:szCs w:val="28"/>
        </w:rPr>
        <w:t xml:space="preserve">       к) легкие</w:t>
      </w:r>
      <w:r>
        <w:rPr>
          <w:color w:val="000000"/>
          <w:sz w:val="28"/>
          <w:szCs w:val="28"/>
        </w:rPr>
        <w:t xml:space="preserve"> проявления двигательной патологии церебрально-органической природы (без нарушений</w:t>
      </w:r>
      <w:r>
        <w:rPr>
          <w:color w:val="000000"/>
          <w:spacing w:val="2"/>
          <w:sz w:val="28"/>
          <w:szCs w:val="28"/>
        </w:rPr>
        <w:t xml:space="preserve"> интеллектуального развития), не требующие направления в специальную школу.</w:t>
      </w:r>
    </w:p>
    <w:p w:rsidR="00AF61D2" w:rsidRDefault="00AF61D2">
      <w:pPr>
        <w:shd w:val="clear" w:color="auto" w:fill="FFFFFF"/>
        <w:tabs>
          <w:tab w:val="left" w:pos="581"/>
        </w:tabs>
        <w:ind w:left="10"/>
        <w:jc w:val="both"/>
        <w:rPr>
          <w:color w:val="000000"/>
          <w:spacing w:val="-2"/>
          <w:sz w:val="28"/>
          <w:szCs w:val="28"/>
        </w:rPr>
      </w:pPr>
      <w:r>
        <w:rPr>
          <w:color w:val="000000"/>
          <w:sz w:val="28"/>
          <w:szCs w:val="28"/>
        </w:rPr>
        <w:t xml:space="preserve">     3. Показанием к приему в ККО является также педагогическая запущенность детей с нормальным </w:t>
      </w:r>
      <w:r>
        <w:rPr>
          <w:color w:val="000000"/>
          <w:spacing w:val="2"/>
          <w:sz w:val="28"/>
          <w:szCs w:val="28"/>
        </w:rPr>
        <w:t xml:space="preserve">интеллектом, обусловленная воспитанием неблагоприятной микросоциальной среде, трудностями </w:t>
      </w:r>
      <w:r>
        <w:rPr>
          <w:color w:val="000000"/>
          <w:spacing w:val="-2"/>
          <w:sz w:val="28"/>
          <w:szCs w:val="28"/>
        </w:rPr>
        <w:t xml:space="preserve">адаптации в дошкольных учреждениях. </w:t>
      </w:r>
    </w:p>
    <w:p w:rsidR="00AF61D2" w:rsidRDefault="00AF61D2">
      <w:pPr>
        <w:shd w:val="clear" w:color="auto" w:fill="FFFFFF"/>
        <w:tabs>
          <w:tab w:val="left" w:pos="581"/>
        </w:tabs>
        <w:ind w:left="10"/>
        <w:jc w:val="both"/>
        <w:rPr>
          <w:color w:val="000000"/>
          <w:sz w:val="28"/>
          <w:szCs w:val="28"/>
        </w:rPr>
      </w:pPr>
      <w:r>
        <w:rPr>
          <w:color w:val="000000"/>
          <w:spacing w:val="-2"/>
          <w:sz w:val="28"/>
          <w:szCs w:val="28"/>
        </w:rPr>
        <w:tab/>
        <w:t>Противопоказанием</w:t>
      </w:r>
      <w:r>
        <w:rPr>
          <w:color w:val="000000"/>
          <w:sz w:val="28"/>
          <w:szCs w:val="28"/>
        </w:rPr>
        <w:t xml:space="preserve"> для направления детей в ККО является наличие следующих клинических форм и состояний:</w:t>
      </w:r>
    </w:p>
    <w:p w:rsidR="00AF61D2" w:rsidRDefault="00AF61D2">
      <w:pPr>
        <w:shd w:val="clear" w:color="auto" w:fill="FFFFFF"/>
        <w:ind w:left="19" w:right="979"/>
        <w:jc w:val="both"/>
        <w:rPr>
          <w:color w:val="000000"/>
          <w:spacing w:val="1"/>
          <w:sz w:val="28"/>
          <w:szCs w:val="28"/>
        </w:rPr>
      </w:pPr>
      <w:r>
        <w:rPr>
          <w:color w:val="000000"/>
          <w:spacing w:val="1"/>
          <w:sz w:val="28"/>
          <w:szCs w:val="28"/>
        </w:rPr>
        <w:t xml:space="preserve">        а) задержка  психического развития церебрально-органического генеза;</w:t>
      </w:r>
    </w:p>
    <w:p w:rsidR="00AF61D2" w:rsidRDefault="00AF61D2">
      <w:pPr>
        <w:shd w:val="clear" w:color="auto" w:fill="FFFFFF"/>
        <w:ind w:left="19" w:right="979"/>
        <w:jc w:val="both"/>
        <w:rPr>
          <w:color w:val="000000"/>
          <w:spacing w:val="1"/>
          <w:sz w:val="28"/>
          <w:szCs w:val="28"/>
        </w:rPr>
      </w:pPr>
      <w:r>
        <w:rPr>
          <w:color w:val="000000"/>
          <w:spacing w:val="1"/>
          <w:sz w:val="28"/>
          <w:szCs w:val="28"/>
        </w:rPr>
        <w:t xml:space="preserve">        б) олигофрения;</w:t>
      </w:r>
    </w:p>
    <w:p w:rsidR="00AF61D2" w:rsidRDefault="00AF61D2">
      <w:pPr>
        <w:shd w:val="clear" w:color="auto" w:fill="FFFFFF"/>
        <w:ind w:left="230"/>
        <w:jc w:val="both"/>
        <w:rPr>
          <w:color w:val="000000"/>
          <w:spacing w:val="3"/>
          <w:sz w:val="28"/>
          <w:szCs w:val="28"/>
        </w:rPr>
      </w:pPr>
      <w:r>
        <w:rPr>
          <w:color w:val="000000"/>
          <w:spacing w:val="3"/>
          <w:sz w:val="28"/>
          <w:szCs w:val="28"/>
        </w:rPr>
        <w:t xml:space="preserve">     в) деменция органического, шизофренического и эпилептического генеза;</w:t>
      </w:r>
    </w:p>
    <w:p w:rsidR="00AF61D2" w:rsidRDefault="00AF61D2">
      <w:pPr>
        <w:shd w:val="clear" w:color="auto" w:fill="FFFFFF"/>
        <w:ind w:left="216"/>
        <w:jc w:val="both"/>
        <w:rPr>
          <w:color w:val="000000"/>
          <w:spacing w:val="6"/>
          <w:sz w:val="28"/>
          <w:szCs w:val="28"/>
        </w:rPr>
      </w:pPr>
      <w:r>
        <w:rPr>
          <w:color w:val="000000"/>
          <w:spacing w:val="6"/>
          <w:sz w:val="28"/>
          <w:szCs w:val="28"/>
        </w:rPr>
        <w:t xml:space="preserve">     г) наличие</w:t>
      </w:r>
      <w:r>
        <w:rPr>
          <w:smallCaps/>
          <w:color w:val="000000"/>
          <w:spacing w:val="6"/>
          <w:sz w:val="28"/>
          <w:szCs w:val="28"/>
        </w:rPr>
        <w:t xml:space="preserve"> </w:t>
      </w:r>
      <w:r>
        <w:rPr>
          <w:color w:val="000000"/>
          <w:spacing w:val="6"/>
          <w:sz w:val="28"/>
          <w:szCs w:val="28"/>
        </w:rPr>
        <w:t>выраженных нарушений функций слуха, речи, опорно-двигательного аппарата.</w:t>
      </w:r>
    </w:p>
    <w:p w:rsidR="00AF61D2" w:rsidRDefault="00AF61D2">
      <w:pPr>
        <w:shd w:val="clear" w:color="auto" w:fill="FFFFFF"/>
        <w:ind w:left="216" w:firstLine="504"/>
        <w:jc w:val="both"/>
        <w:rPr>
          <w:color w:val="000000"/>
          <w:spacing w:val="-6"/>
          <w:sz w:val="28"/>
          <w:szCs w:val="28"/>
        </w:rPr>
      </w:pPr>
      <w:r>
        <w:rPr>
          <w:color w:val="000000"/>
          <w:spacing w:val="2"/>
          <w:sz w:val="28"/>
          <w:szCs w:val="28"/>
        </w:rPr>
        <w:t xml:space="preserve">Дети, страдающие различными видами слабоумия, задержкой психического развития </w:t>
      </w:r>
      <w:r>
        <w:rPr>
          <w:color w:val="000000"/>
          <w:spacing w:val="1"/>
          <w:sz w:val="28"/>
          <w:szCs w:val="28"/>
        </w:rPr>
        <w:t>могут быть направлены в специальные образовательные учреждения (классы, группы) коррекционного</w:t>
      </w:r>
      <w:r>
        <w:rPr>
          <w:color w:val="000000"/>
          <w:spacing w:val="-6"/>
          <w:sz w:val="28"/>
          <w:szCs w:val="28"/>
        </w:rPr>
        <w:t xml:space="preserve"> характера.</w:t>
      </w:r>
    </w:p>
    <w:p w:rsidR="00AF61D2" w:rsidRDefault="00AF61D2">
      <w:pPr>
        <w:shd w:val="clear" w:color="auto" w:fill="FFFFFF"/>
        <w:ind w:left="898"/>
        <w:jc w:val="both"/>
        <w:rPr>
          <w:b/>
          <w:bCs/>
          <w:color w:val="000000"/>
          <w:spacing w:val="11"/>
          <w:sz w:val="28"/>
          <w:szCs w:val="28"/>
        </w:rPr>
      </w:pPr>
    </w:p>
    <w:p w:rsidR="00AF61D2" w:rsidRDefault="00AF61D2">
      <w:pPr>
        <w:pStyle w:val="310"/>
        <w:jc w:val="both"/>
        <w:rPr>
          <w:b/>
          <w:bCs/>
          <w:sz w:val="28"/>
          <w:szCs w:val="28"/>
        </w:rPr>
      </w:pPr>
      <w:r>
        <w:rPr>
          <w:b/>
          <w:bCs/>
          <w:sz w:val="28"/>
          <w:szCs w:val="28"/>
        </w:rPr>
        <w:t>Из письма Министерства образования Российской Федерации от 9.09.92 г. №30-95-6 «О примерном положении о классах компенсирующего обучения в общеобразовательных учреждениях»</w:t>
      </w:r>
    </w:p>
    <w:p w:rsidR="00AF61D2" w:rsidRDefault="00AF61D2">
      <w:pPr>
        <w:shd w:val="clear" w:color="auto" w:fill="FFFFFF"/>
        <w:ind w:left="370" w:right="82" w:firstLine="350"/>
        <w:jc w:val="both"/>
        <w:rPr>
          <w:color w:val="000000"/>
          <w:spacing w:val="4"/>
          <w:sz w:val="28"/>
          <w:szCs w:val="28"/>
        </w:rPr>
      </w:pPr>
      <w:r>
        <w:rPr>
          <w:color w:val="000000"/>
          <w:spacing w:val="7"/>
          <w:sz w:val="28"/>
          <w:szCs w:val="28"/>
        </w:rPr>
        <w:t xml:space="preserve">Законом РФ "Об образовании" предусмотрено внедрение в практику работы общеобразовательных </w:t>
      </w:r>
      <w:r>
        <w:rPr>
          <w:color w:val="000000"/>
          <w:spacing w:val="6"/>
          <w:sz w:val="28"/>
          <w:szCs w:val="28"/>
        </w:rPr>
        <w:t xml:space="preserve">учреждений комплекса мер, направленных на дифференциацию </w:t>
      </w:r>
      <w:r>
        <w:rPr>
          <w:color w:val="000000"/>
          <w:spacing w:val="4"/>
          <w:sz w:val="28"/>
          <w:szCs w:val="28"/>
        </w:rPr>
        <w:t xml:space="preserve"> обучения, действенных учет индивидуальных особенностей обучающихся.</w:t>
      </w:r>
    </w:p>
    <w:p w:rsidR="00AF61D2" w:rsidRDefault="00AF61D2">
      <w:pPr>
        <w:shd w:val="clear" w:color="auto" w:fill="FFFFFF"/>
        <w:ind w:left="370" w:right="82" w:firstLine="350"/>
        <w:jc w:val="both"/>
        <w:rPr>
          <w:color w:val="000000"/>
          <w:spacing w:val="3"/>
          <w:sz w:val="28"/>
          <w:szCs w:val="28"/>
        </w:rPr>
      </w:pPr>
      <w:r>
        <w:rPr>
          <w:color w:val="000000"/>
          <w:spacing w:val="4"/>
          <w:sz w:val="28"/>
          <w:szCs w:val="28"/>
        </w:rPr>
        <w:t>Особую</w:t>
      </w:r>
      <w:r>
        <w:rPr>
          <w:color w:val="000000"/>
          <w:spacing w:val="9"/>
          <w:sz w:val="28"/>
          <w:szCs w:val="28"/>
        </w:rPr>
        <w:t xml:space="preserve"> социальную и педагогическую значимость приобретает внедрение в образовательный</w:t>
      </w:r>
      <w:r>
        <w:rPr>
          <w:color w:val="000000"/>
          <w:spacing w:val="7"/>
          <w:sz w:val="28"/>
          <w:szCs w:val="28"/>
        </w:rPr>
        <w:t xml:space="preserve"> процесс форм активной педагогической помощи наиболее трудной в воспитательном отношении</w:t>
      </w:r>
      <w:r>
        <w:rPr>
          <w:color w:val="000000"/>
          <w:spacing w:val="3"/>
          <w:sz w:val="28"/>
          <w:szCs w:val="28"/>
        </w:rPr>
        <w:t xml:space="preserve"> категории детей - детям группы риска.</w:t>
      </w:r>
    </w:p>
    <w:p w:rsidR="00AF61D2" w:rsidRDefault="00AF61D2">
      <w:pPr>
        <w:shd w:val="clear" w:color="auto" w:fill="FFFFFF"/>
        <w:ind w:left="370" w:right="82" w:firstLine="350"/>
        <w:jc w:val="both"/>
        <w:rPr>
          <w:color w:val="000000"/>
          <w:spacing w:val="3"/>
          <w:sz w:val="28"/>
          <w:szCs w:val="28"/>
        </w:rPr>
      </w:pPr>
      <w:r>
        <w:rPr>
          <w:color w:val="000000"/>
          <w:spacing w:val="3"/>
          <w:sz w:val="28"/>
          <w:szCs w:val="28"/>
        </w:rPr>
        <w:t>В школьной практике все</w:t>
      </w:r>
      <w:r>
        <w:rPr>
          <w:color w:val="000000"/>
          <w:spacing w:val="17"/>
          <w:sz w:val="28"/>
          <w:szCs w:val="28"/>
        </w:rPr>
        <w:t xml:space="preserve"> большее распространение получают классы компенсирующего обучения</w:t>
      </w:r>
      <w:r>
        <w:rPr>
          <w:i/>
          <w:iCs/>
          <w:color w:val="000000"/>
          <w:spacing w:val="3"/>
          <w:sz w:val="28"/>
          <w:szCs w:val="28"/>
        </w:rPr>
        <w:t xml:space="preserve"> </w:t>
      </w:r>
      <w:r>
        <w:rPr>
          <w:color w:val="000000"/>
          <w:spacing w:val="3"/>
          <w:sz w:val="28"/>
          <w:szCs w:val="28"/>
        </w:rPr>
        <w:t>(коррекционные классы, классы адаптации, классы педагогической поддержки).</w:t>
      </w:r>
    </w:p>
    <w:p w:rsidR="00AF61D2" w:rsidRDefault="00AF61D2">
      <w:pPr>
        <w:shd w:val="clear" w:color="auto" w:fill="FFFFFF"/>
        <w:ind w:right="48" w:firstLine="370"/>
        <w:jc w:val="both"/>
        <w:rPr>
          <w:color w:val="000000"/>
          <w:spacing w:val="1"/>
          <w:sz w:val="28"/>
          <w:szCs w:val="28"/>
        </w:rPr>
      </w:pPr>
      <w:r>
        <w:rPr>
          <w:color w:val="000000"/>
          <w:spacing w:val="-4"/>
          <w:sz w:val="28"/>
          <w:szCs w:val="28"/>
        </w:rPr>
        <w:t>Настоящее «Примерное положение о классах компенсирующего обучения» определяет основные формы и содержание к</w:t>
      </w:r>
      <w:r>
        <w:rPr>
          <w:color w:val="000000"/>
          <w:spacing w:val="3"/>
          <w:sz w:val="28"/>
          <w:szCs w:val="28"/>
        </w:rPr>
        <w:t>оррекционной работы с детьми, испытывающими трудности</w:t>
      </w:r>
      <w:r>
        <w:rPr>
          <w:color w:val="000000"/>
          <w:spacing w:val="5"/>
          <w:sz w:val="28"/>
          <w:szCs w:val="28"/>
        </w:rPr>
        <w:t xml:space="preserve"> при обучении в общеобразовательных учреждениях. По мере дальнейшего накопления </w:t>
      </w:r>
      <w:r>
        <w:rPr>
          <w:color w:val="000000"/>
          <w:spacing w:val="10"/>
          <w:sz w:val="28"/>
          <w:szCs w:val="28"/>
        </w:rPr>
        <w:t xml:space="preserve">практического опыта и получения новых данных специальных педагогических и </w:t>
      </w:r>
      <w:r>
        <w:rPr>
          <w:color w:val="000000"/>
          <w:spacing w:val="1"/>
          <w:sz w:val="28"/>
          <w:szCs w:val="28"/>
        </w:rPr>
        <w:t>психологических исследований, касающихся вопросов содержания обучения, вариативности и дифференциации его форм и методов, это положение может уточняться и дополняться.</w:t>
      </w:r>
    </w:p>
    <w:p w:rsidR="00AF61D2" w:rsidRDefault="00AF61D2">
      <w:pPr>
        <w:shd w:val="clear" w:color="auto" w:fill="FFFFFF"/>
        <w:ind w:right="43" w:firstLine="658"/>
        <w:jc w:val="both"/>
        <w:rPr>
          <w:color w:val="000000"/>
          <w:spacing w:val="-1"/>
          <w:sz w:val="28"/>
          <w:szCs w:val="28"/>
        </w:rPr>
      </w:pPr>
      <w:r>
        <w:rPr>
          <w:color w:val="000000"/>
          <w:sz w:val="28"/>
          <w:szCs w:val="28"/>
        </w:rPr>
        <w:t xml:space="preserve">ККО рекомендуется создавать, в основном, на этапе основного общего образования.  При получении основного общего образования ККО могут сохраняться или создаваться вновь </w:t>
      </w:r>
      <w:r>
        <w:rPr>
          <w:color w:val="000000"/>
          <w:spacing w:val="-1"/>
          <w:sz w:val="28"/>
          <w:szCs w:val="28"/>
        </w:rPr>
        <w:t xml:space="preserve">в порядке эксперимента. Обучающиеся, освоившие программу основного общего образования </w:t>
      </w:r>
      <w:r>
        <w:rPr>
          <w:color w:val="000000"/>
          <w:spacing w:val="7"/>
          <w:sz w:val="28"/>
          <w:szCs w:val="28"/>
        </w:rPr>
        <w:t xml:space="preserve">получают соответствующий документ. Материалы экзаменационных работ для ККО </w:t>
      </w:r>
      <w:r>
        <w:rPr>
          <w:color w:val="000000"/>
          <w:spacing w:val="-3"/>
          <w:sz w:val="28"/>
          <w:szCs w:val="28"/>
        </w:rPr>
        <w:t xml:space="preserve">составляются образовательным учреждением и утверждаются органом управления образования. </w:t>
      </w:r>
      <w:r>
        <w:rPr>
          <w:color w:val="000000"/>
          <w:spacing w:val="-1"/>
          <w:sz w:val="28"/>
          <w:szCs w:val="28"/>
        </w:rPr>
        <w:t>Для получения среднего (полного) общего образования учащиеся ККО принимаются на общих основаниях.</w:t>
      </w:r>
    </w:p>
    <w:p w:rsidR="00AF61D2" w:rsidRDefault="00AF61D2">
      <w:pPr>
        <w:shd w:val="clear" w:color="auto" w:fill="FFFFFF"/>
        <w:ind w:left="10" w:right="34" w:firstLine="658"/>
        <w:jc w:val="both"/>
        <w:rPr>
          <w:color w:val="000000"/>
          <w:spacing w:val="1"/>
          <w:sz w:val="28"/>
          <w:szCs w:val="28"/>
        </w:rPr>
      </w:pPr>
      <w:r>
        <w:rPr>
          <w:color w:val="000000"/>
          <w:spacing w:val="-1"/>
          <w:sz w:val="28"/>
          <w:szCs w:val="28"/>
        </w:rPr>
        <w:t xml:space="preserve">Учитывая специфику коррекционных классов, напряженность работы в них. Особую </w:t>
      </w:r>
      <w:r>
        <w:rPr>
          <w:color w:val="000000"/>
          <w:spacing w:val="7"/>
          <w:sz w:val="28"/>
          <w:szCs w:val="28"/>
        </w:rPr>
        <w:t xml:space="preserve">сложность диагностики, в соответствии с распоряжением Правительства Российской </w:t>
      </w:r>
      <w:r>
        <w:rPr>
          <w:color w:val="000000"/>
          <w:spacing w:val="2"/>
          <w:sz w:val="28"/>
          <w:szCs w:val="28"/>
        </w:rPr>
        <w:t xml:space="preserve">Федерации от 9.07.92 г. №1037-р Министерству образования рекомендуется устанавливать </w:t>
      </w:r>
      <w:r>
        <w:rPr>
          <w:color w:val="000000"/>
          <w:spacing w:val="5"/>
          <w:sz w:val="28"/>
          <w:szCs w:val="28"/>
        </w:rPr>
        <w:t xml:space="preserve">надбавки в размере до 30% к ставкам заработной платы педагогическим работникам и </w:t>
      </w:r>
      <w:r>
        <w:rPr>
          <w:color w:val="000000"/>
          <w:spacing w:val="6"/>
          <w:sz w:val="28"/>
          <w:szCs w:val="28"/>
        </w:rPr>
        <w:t xml:space="preserve">должностным окладам руководителям школ, непосредственно занятым обучением и </w:t>
      </w:r>
      <w:r>
        <w:rPr>
          <w:color w:val="000000"/>
          <w:spacing w:val="1"/>
          <w:sz w:val="28"/>
          <w:szCs w:val="28"/>
        </w:rPr>
        <w:t>воспитанием детей указанного контингента.</w:t>
      </w:r>
    </w:p>
    <w:p w:rsidR="00AF61D2" w:rsidRDefault="00AF61D2">
      <w:pPr>
        <w:shd w:val="clear" w:color="auto" w:fill="FFFFFF"/>
        <w:ind w:left="374" w:firstLine="206"/>
        <w:jc w:val="both"/>
        <w:rPr>
          <w:sz w:val="28"/>
          <w:szCs w:val="28"/>
        </w:rPr>
      </w:pPr>
    </w:p>
    <w:p w:rsidR="00AF61D2" w:rsidRDefault="00AF61D2">
      <w:pPr>
        <w:shd w:val="clear" w:color="auto" w:fill="FFFFFF"/>
        <w:tabs>
          <w:tab w:val="left" w:pos="0"/>
        </w:tabs>
        <w:ind w:firstLine="284"/>
        <w:jc w:val="both"/>
        <w:rPr>
          <w:color w:val="000000"/>
          <w:spacing w:val="-9"/>
          <w:sz w:val="28"/>
          <w:szCs w:val="28"/>
        </w:rPr>
      </w:pPr>
    </w:p>
    <w:p w:rsidR="00AF61D2" w:rsidRDefault="00AF61D2">
      <w:pPr>
        <w:shd w:val="clear" w:color="auto" w:fill="FFFFFF"/>
        <w:ind w:left="284"/>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591E44">
      <w:pPr>
        <w:shd w:val="clear" w:color="auto" w:fill="FFFFFF"/>
        <w:jc w:val="both"/>
        <w:rPr>
          <w:color w:val="000000"/>
          <w:spacing w:val="-3"/>
          <w:sz w:val="28"/>
          <w:szCs w:val="28"/>
        </w:rPr>
      </w:pPr>
      <w:r>
        <w:pict>
          <v:shapetype id="_x0000_t202" coordsize="21600,21600" o:spt="202" path="m,l,21600r21600,l21600,xe">
            <v:stroke joinstyle="miter"/>
            <v:path gradientshapeok="t" o:connecttype="rect"/>
          </v:shapetype>
          <v:shape id="_x0000_s2052" type="#_x0000_t202" style="position:absolute;left:0;text-align:left;margin-left:289.1pt;margin-top:.05pt;width:57pt;height:59.95pt;z-index:251651072;mso-wrap-distance-left:7in;mso-wrap-distance-right:7in;mso-position-horizontal-relative:page" stroked="f">
            <v:fill opacity="0" color2="black"/>
            <v:textbox inset="0,0,0,0">
              <w:txbxContent>
                <w:p w:rsidR="00AF61D2" w:rsidRDefault="00591E44">
                  <w:pPr>
                    <w:jc w:val="both"/>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pt;height:60pt" filled="t">
                        <v:fill opacity="0" color2="black"/>
                        <v:imagedata r:id="rId8" o:title=""/>
                      </v:shape>
                    </w:pict>
                  </w:r>
                </w:p>
              </w:txbxContent>
            </v:textbox>
            <w10:wrap type="topAndBottom" anchorx="page"/>
          </v:shape>
        </w:pict>
      </w:r>
    </w:p>
    <w:p w:rsidR="00AF61D2" w:rsidRDefault="00AF61D2">
      <w:pPr>
        <w:shd w:val="clear" w:color="auto" w:fill="FFFFFF"/>
        <w:jc w:val="both"/>
        <w:rPr>
          <w:b/>
          <w:bCs/>
          <w:color w:val="000000"/>
          <w:spacing w:val="-2"/>
          <w:sz w:val="28"/>
          <w:szCs w:val="28"/>
        </w:rPr>
      </w:pPr>
      <w:r>
        <w:rPr>
          <w:b/>
          <w:bCs/>
          <w:color w:val="000000"/>
          <w:spacing w:val="-3"/>
          <w:sz w:val="28"/>
          <w:szCs w:val="28"/>
        </w:rPr>
        <w:t xml:space="preserve">МИНИСТЕРСТВО ОБРАЗОВАНИЯ РОССИЙСКОЙ ФЕДЕРАЦИИ </w:t>
      </w:r>
      <w:r>
        <w:rPr>
          <w:b/>
          <w:bCs/>
          <w:color w:val="000000"/>
          <w:spacing w:val="-2"/>
          <w:sz w:val="28"/>
          <w:szCs w:val="28"/>
        </w:rPr>
        <w:t>(МИНОБРАЗОВАНИЕ РОССИИ)</w:t>
      </w:r>
    </w:p>
    <w:p w:rsidR="00AF61D2" w:rsidRDefault="00AF61D2">
      <w:pPr>
        <w:shd w:val="clear" w:color="auto" w:fill="FFFFFF"/>
        <w:ind w:left="2275"/>
        <w:jc w:val="both"/>
        <w:rPr>
          <w:color w:val="000000"/>
          <w:sz w:val="28"/>
          <w:szCs w:val="28"/>
        </w:rPr>
      </w:pPr>
    </w:p>
    <w:p w:rsidR="00AF61D2" w:rsidRDefault="00AF61D2">
      <w:pPr>
        <w:pStyle w:val="1"/>
        <w:ind w:left="432" w:hanging="432"/>
        <w:jc w:val="both"/>
      </w:pPr>
      <w:r>
        <w:t xml:space="preserve">    ПРИКАЗ</w:t>
      </w:r>
    </w:p>
    <w:p w:rsidR="00AF61D2" w:rsidRDefault="00AF61D2">
      <w:pPr>
        <w:shd w:val="clear" w:color="auto" w:fill="FFFFFF"/>
        <w:tabs>
          <w:tab w:val="left" w:pos="4080"/>
        </w:tabs>
        <w:jc w:val="both"/>
        <w:rPr>
          <w:color w:val="000000"/>
          <w:spacing w:val="-1"/>
          <w:sz w:val="28"/>
          <w:szCs w:val="28"/>
          <w:u w:val="single"/>
        </w:rPr>
      </w:pPr>
      <w:r>
        <w:rPr>
          <w:color w:val="000000"/>
          <w:spacing w:val="-1"/>
          <w:sz w:val="28"/>
          <w:szCs w:val="28"/>
          <w:u w:val="single"/>
        </w:rPr>
        <w:t>10 апреля 2002 г.</w:t>
      </w:r>
      <w:r>
        <w:rPr>
          <w:color w:val="000000"/>
          <w:spacing w:val="-1"/>
          <w:sz w:val="28"/>
          <w:szCs w:val="28"/>
        </w:rPr>
        <w:t xml:space="preserve">                </w:t>
      </w:r>
      <w:r>
        <w:rPr>
          <w:b/>
          <w:bCs/>
          <w:color w:val="000000"/>
          <w:spacing w:val="-1"/>
          <w:sz w:val="28"/>
          <w:szCs w:val="28"/>
        </w:rPr>
        <w:t xml:space="preserve">Москва </w:t>
      </w:r>
      <w:r>
        <w:rPr>
          <w:color w:val="000000"/>
          <w:spacing w:val="-1"/>
          <w:sz w:val="28"/>
          <w:szCs w:val="28"/>
        </w:rPr>
        <w:t xml:space="preserve">                                           </w:t>
      </w:r>
      <w:r>
        <w:rPr>
          <w:color w:val="000000"/>
          <w:spacing w:val="-1"/>
          <w:sz w:val="28"/>
          <w:szCs w:val="28"/>
          <w:u w:val="single"/>
        </w:rPr>
        <w:t>№ 29/2065-п</w:t>
      </w:r>
    </w:p>
    <w:p w:rsidR="00AF61D2" w:rsidRDefault="00AF61D2">
      <w:pPr>
        <w:shd w:val="clear" w:color="auto" w:fill="FFFFFF"/>
        <w:ind w:left="1171" w:right="288" w:hanging="173"/>
        <w:jc w:val="both"/>
        <w:rPr>
          <w:b/>
          <w:bCs/>
          <w:color w:val="000000"/>
          <w:spacing w:val="6"/>
          <w:sz w:val="28"/>
          <w:szCs w:val="28"/>
        </w:rPr>
      </w:pPr>
      <w:r>
        <w:rPr>
          <w:b/>
          <w:bCs/>
          <w:color w:val="000000"/>
          <w:spacing w:val="3"/>
          <w:sz w:val="28"/>
          <w:szCs w:val="28"/>
        </w:rPr>
        <w:t>Об утверждении учебных планов специальных</w:t>
      </w:r>
      <w:r>
        <w:rPr>
          <w:b/>
          <w:bCs/>
          <w:i/>
          <w:iCs/>
          <w:color w:val="000000"/>
          <w:spacing w:val="3"/>
          <w:sz w:val="28"/>
          <w:szCs w:val="28"/>
        </w:rPr>
        <w:t xml:space="preserve">   </w:t>
      </w:r>
      <w:r>
        <w:rPr>
          <w:b/>
          <w:bCs/>
          <w:color w:val="000000"/>
          <w:spacing w:val="3"/>
          <w:sz w:val="28"/>
          <w:szCs w:val="28"/>
        </w:rPr>
        <w:t xml:space="preserve">(коррекционных) </w:t>
      </w:r>
      <w:r>
        <w:rPr>
          <w:b/>
          <w:bCs/>
          <w:color w:val="000000"/>
          <w:spacing w:val="5"/>
          <w:sz w:val="28"/>
          <w:szCs w:val="28"/>
        </w:rPr>
        <w:t xml:space="preserve">образовательных учреждении для обучающихся, воспитанников с </w:t>
      </w:r>
      <w:r>
        <w:rPr>
          <w:b/>
          <w:bCs/>
          <w:color w:val="000000"/>
          <w:spacing w:val="6"/>
          <w:sz w:val="28"/>
          <w:szCs w:val="28"/>
        </w:rPr>
        <w:t>отклонениями в развитии</w:t>
      </w:r>
    </w:p>
    <w:p w:rsidR="00AF61D2" w:rsidRDefault="00AF61D2">
      <w:pPr>
        <w:pStyle w:val="21"/>
        <w:spacing w:line="240" w:lineRule="auto"/>
        <w:rPr>
          <w:rFonts w:ascii="Times New Roman" w:hAnsi="Times New Roman" w:cs="Times New Roman"/>
          <w:sz w:val="28"/>
          <w:szCs w:val="28"/>
        </w:rPr>
      </w:pPr>
    </w:p>
    <w:p w:rsidR="00AF61D2" w:rsidRDefault="00AF61D2">
      <w:pPr>
        <w:pStyle w:val="21"/>
        <w:spacing w:line="240" w:lineRule="auto"/>
        <w:rPr>
          <w:rFonts w:ascii="Times New Roman" w:hAnsi="Times New Roman" w:cs="Times New Roman"/>
          <w:sz w:val="28"/>
          <w:szCs w:val="28"/>
        </w:rPr>
      </w:pPr>
      <w:r>
        <w:rPr>
          <w:rFonts w:ascii="Times New Roman" w:hAnsi="Times New Roman" w:cs="Times New Roman"/>
          <w:sz w:val="28"/>
          <w:szCs w:val="28"/>
        </w:rPr>
        <w:t>В целях совершенствования образовательного процесса в специальных (коррекционных) образовательных учреждениях для обучающихся, воспитанников с отклонениями в развитии</w:t>
      </w:r>
    </w:p>
    <w:p w:rsidR="00AF61D2" w:rsidRDefault="00AF61D2">
      <w:pPr>
        <w:shd w:val="clear" w:color="auto" w:fill="FFFFFF"/>
        <w:ind w:left="542"/>
        <w:jc w:val="both"/>
        <w:rPr>
          <w:sz w:val="28"/>
          <w:szCs w:val="28"/>
        </w:rPr>
      </w:pPr>
    </w:p>
    <w:p w:rsidR="00AF61D2" w:rsidRDefault="00AF61D2">
      <w:pPr>
        <w:shd w:val="clear" w:color="auto" w:fill="FFFFFF"/>
        <w:jc w:val="both"/>
        <w:rPr>
          <w:b/>
          <w:bCs/>
          <w:sz w:val="28"/>
          <w:szCs w:val="28"/>
        </w:rPr>
      </w:pPr>
      <w:r>
        <w:rPr>
          <w:b/>
          <w:bCs/>
          <w:sz w:val="28"/>
          <w:szCs w:val="28"/>
        </w:rPr>
        <w:t>ПРИКАЗЫВАЮ:</w:t>
      </w:r>
    </w:p>
    <w:p w:rsidR="00AF61D2" w:rsidRDefault="00AF61D2">
      <w:pPr>
        <w:shd w:val="clear" w:color="auto" w:fill="FFFFFF"/>
        <w:ind w:left="542"/>
        <w:jc w:val="both"/>
        <w:rPr>
          <w:b/>
          <w:bCs/>
          <w:sz w:val="28"/>
          <w:szCs w:val="28"/>
        </w:rPr>
      </w:pPr>
    </w:p>
    <w:p w:rsidR="00AF61D2" w:rsidRDefault="00AF61D2">
      <w:pPr>
        <w:pStyle w:val="21"/>
        <w:spacing w:line="240" w:lineRule="auto"/>
        <w:rPr>
          <w:rFonts w:ascii="Times New Roman" w:hAnsi="Times New Roman" w:cs="Times New Roman"/>
          <w:sz w:val="28"/>
          <w:szCs w:val="28"/>
        </w:rPr>
      </w:pPr>
      <w:r>
        <w:rPr>
          <w:rFonts w:ascii="Times New Roman" w:hAnsi="Times New Roman" w:cs="Times New Roman"/>
          <w:sz w:val="28"/>
          <w:szCs w:val="28"/>
        </w:rPr>
        <w:t>1. Утвердить прилагаемы учебные планы специальных (коррекционных) образовательных учреждений всех видов.</w:t>
      </w:r>
    </w:p>
    <w:p w:rsidR="00AF61D2" w:rsidRDefault="00AF61D2">
      <w:pPr>
        <w:shd w:val="clear" w:color="auto" w:fill="FFFFFF"/>
        <w:ind w:left="542"/>
        <w:jc w:val="both"/>
        <w:rPr>
          <w:sz w:val="28"/>
          <w:szCs w:val="28"/>
        </w:rPr>
      </w:pPr>
      <w:r>
        <w:rPr>
          <w:sz w:val="28"/>
          <w:szCs w:val="28"/>
        </w:rPr>
        <w:t>2. Управлению специального образования (Т.В. Волосовец) направить данный приказ в органы управления образованием субъектов Российской Федерации до 23 апреля 2002 г.</w:t>
      </w:r>
    </w:p>
    <w:p w:rsidR="00AF61D2" w:rsidRDefault="00AF61D2">
      <w:pPr>
        <w:shd w:val="clear" w:color="auto" w:fill="FFFFFF"/>
        <w:ind w:left="542"/>
        <w:jc w:val="both"/>
        <w:rPr>
          <w:sz w:val="28"/>
          <w:szCs w:val="28"/>
        </w:rPr>
      </w:pPr>
      <w:r>
        <w:rPr>
          <w:sz w:val="28"/>
          <w:szCs w:val="28"/>
        </w:rPr>
        <w:t>3. Контроль за выполнением настоящего приказа оставляю за собой.</w:t>
      </w:r>
    </w:p>
    <w:p w:rsidR="00AF61D2" w:rsidRDefault="00AF61D2">
      <w:pPr>
        <w:jc w:val="both"/>
        <w:rPr>
          <w:sz w:val="28"/>
          <w:szCs w:val="28"/>
        </w:rPr>
      </w:pPr>
    </w:p>
    <w:p w:rsidR="00AF61D2" w:rsidRDefault="00AF61D2">
      <w:pPr>
        <w:tabs>
          <w:tab w:val="left" w:pos="1352"/>
        </w:tabs>
        <w:jc w:val="both"/>
        <w:rPr>
          <w:sz w:val="28"/>
          <w:szCs w:val="28"/>
        </w:rPr>
      </w:pPr>
    </w:p>
    <w:p w:rsidR="00AF61D2" w:rsidRDefault="00AF61D2">
      <w:pPr>
        <w:tabs>
          <w:tab w:val="left" w:pos="1352"/>
        </w:tabs>
        <w:jc w:val="both"/>
        <w:rPr>
          <w:color w:val="000000"/>
          <w:spacing w:val="-5"/>
          <w:sz w:val="28"/>
          <w:szCs w:val="28"/>
        </w:rPr>
      </w:pPr>
      <w:r>
        <w:rPr>
          <w:sz w:val="28"/>
          <w:szCs w:val="28"/>
        </w:rPr>
        <w:t xml:space="preserve">Заместитель Министра                                                                </w:t>
      </w:r>
      <w:r>
        <w:rPr>
          <w:color w:val="000000"/>
          <w:spacing w:val="-5"/>
          <w:sz w:val="28"/>
          <w:szCs w:val="28"/>
        </w:rPr>
        <w:t>Е.Е. Чепурных</w:t>
      </w:r>
    </w:p>
    <w:p w:rsidR="00AF61D2" w:rsidRDefault="00AF61D2">
      <w:pPr>
        <w:jc w:val="both"/>
        <w:rPr>
          <w:sz w:val="28"/>
          <w:szCs w:val="28"/>
        </w:rPr>
      </w:pPr>
    </w:p>
    <w:p w:rsidR="00AF61D2" w:rsidRDefault="00AF61D2">
      <w:pPr>
        <w:jc w:val="both"/>
        <w:rPr>
          <w:sz w:val="28"/>
          <w:szCs w:val="28"/>
        </w:rPr>
      </w:pPr>
    </w:p>
    <w:p w:rsidR="00AF61D2" w:rsidRDefault="00AF61D2"/>
    <w:p w:rsidR="00AF61D2" w:rsidRDefault="00AF61D2">
      <w:pPr>
        <w:sectPr w:rsidR="00AF61D2">
          <w:footerReference w:type="even" r:id="rId9"/>
          <w:footerReference w:type="default" r:id="rId10"/>
          <w:footerReference w:type="first" r:id="rId11"/>
          <w:footnotePr>
            <w:pos w:val="beneathText"/>
          </w:footnotePr>
          <w:type w:val="continuous"/>
          <w:pgSz w:w="11905" w:h="16837"/>
          <w:pgMar w:top="1134" w:right="567" w:bottom="1134" w:left="1701" w:header="720" w:footer="720" w:gutter="0"/>
          <w:cols w:space="720"/>
          <w:titlePg/>
          <w:docGrid w:linePitch="360"/>
        </w:sectPr>
      </w:pPr>
    </w:p>
    <w:p w:rsidR="00AF61D2" w:rsidRDefault="00AF61D2">
      <w:pPr>
        <w:jc w:val="both"/>
        <w:rPr>
          <w:sz w:val="28"/>
          <w:szCs w:val="28"/>
        </w:rPr>
      </w:pPr>
    </w:p>
    <w:p w:rsidR="00AF61D2" w:rsidRDefault="00AF61D2">
      <w:pPr>
        <w:jc w:val="both"/>
        <w:rPr>
          <w:sz w:val="28"/>
          <w:szCs w:val="28"/>
        </w:rPr>
      </w:pPr>
      <w:r>
        <w:rPr>
          <w:sz w:val="28"/>
          <w:szCs w:val="28"/>
        </w:rPr>
        <w:t>Приложение к приказу Министерства образования</w:t>
      </w:r>
    </w:p>
    <w:p w:rsidR="00AF61D2" w:rsidRDefault="00AF61D2">
      <w:pPr>
        <w:jc w:val="both"/>
        <w:rPr>
          <w:sz w:val="28"/>
          <w:szCs w:val="28"/>
        </w:rPr>
      </w:pPr>
      <w:r>
        <w:rPr>
          <w:sz w:val="28"/>
          <w:szCs w:val="28"/>
        </w:rPr>
        <w:t>Российской Федерации от 10.04.2002г. №29/2065-п</w:t>
      </w:r>
    </w:p>
    <w:p w:rsidR="00AF61D2" w:rsidRDefault="00AF61D2">
      <w:pPr>
        <w:jc w:val="both"/>
        <w:rPr>
          <w:sz w:val="28"/>
          <w:szCs w:val="28"/>
        </w:rPr>
      </w:pPr>
    </w:p>
    <w:p w:rsidR="00AF61D2" w:rsidRDefault="00AF61D2">
      <w:pPr>
        <w:pStyle w:val="1"/>
        <w:ind w:left="432" w:hanging="432"/>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 xml:space="preserve">Базисный учебный план специальных (коррекционных) образовательных учреждений </w:t>
      </w:r>
      <w:r>
        <w:rPr>
          <w:rFonts w:ascii="Times New Roman" w:hAnsi="Times New Roman" w:cs="Times New Roman"/>
          <w:b/>
          <w:bCs/>
          <w:i w:val="0"/>
          <w:iCs w:val="0"/>
          <w:sz w:val="28"/>
          <w:szCs w:val="28"/>
          <w:lang w:val="en-US"/>
        </w:rPr>
        <w:t>V</w:t>
      </w:r>
      <w:r>
        <w:rPr>
          <w:rFonts w:ascii="Times New Roman" w:hAnsi="Times New Roman" w:cs="Times New Roman"/>
          <w:b/>
          <w:bCs/>
          <w:i w:val="0"/>
          <w:iCs w:val="0"/>
          <w:sz w:val="28"/>
          <w:szCs w:val="28"/>
        </w:rPr>
        <w:t xml:space="preserve"> вида</w:t>
      </w:r>
    </w:p>
    <w:p w:rsidR="00AF61D2" w:rsidRDefault="00AF61D2">
      <w:pPr>
        <w:jc w:val="both"/>
        <w:rPr>
          <w:sz w:val="28"/>
          <w:szCs w:val="28"/>
        </w:rPr>
      </w:pPr>
      <w:r>
        <w:rPr>
          <w:sz w:val="28"/>
          <w:szCs w:val="28"/>
        </w:rPr>
        <w:t>(1 отделение)</w:t>
      </w:r>
    </w:p>
    <w:tbl>
      <w:tblPr>
        <w:tblW w:w="0" w:type="auto"/>
        <w:tblInd w:w="-725" w:type="dxa"/>
        <w:tblLayout w:type="fixed"/>
        <w:tblCellMar>
          <w:left w:w="40" w:type="dxa"/>
          <w:right w:w="40" w:type="dxa"/>
        </w:tblCellMar>
        <w:tblLook w:val="0000" w:firstRow="0" w:lastRow="0" w:firstColumn="0" w:lastColumn="0" w:noHBand="0" w:noVBand="0"/>
      </w:tblPr>
      <w:tblGrid>
        <w:gridCol w:w="2127"/>
        <w:gridCol w:w="425"/>
        <w:gridCol w:w="425"/>
        <w:gridCol w:w="426"/>
        <w:gridCol w:w="425"/>
        <w:gridCol w:w="425"/>
        <w:gridCol w:w="426"/>
        <w:gridCol w:w="425"/>
        <w:gridCol w:w="425"/>
        <w:gridCol w:w="425"/>
        <w:gridCol w:w="426"/>
        <w:gridCol w:w="426"/>
        <w:gridCol w:w="426"/>
        <w:gridCol w:w="425"/>
        <w:gridCol w:w="426"/>
        <w:gridCol w:w="426"/>
        <w:gridCol w:w="1031"/>
        <w:gridCol w:w="1007"/>
      </w:tblGrid>
      <w:tr w:rsidR="00AF61D2">
        <w:trPr>
          <w:cantSplit/>
          <w:trHeight w:hRule="exact" w:val="634"/>
        </w:trPr>
        <w:tc>
          <w:tcPr>
            <w:tcW w:w="2127" w:type="dxa"/>
            <w:vMerge w:val="restart"/>
            <w:tcBorders>
              <w:top w:val="single" w:sz="4" w:space="0" w:color="000000"/>
              <w:left w:val="single" w:sz="4" w:space="0" w:color="000000"/>
            </w:tcBorders>
            <w:shd w:val="clear" w:color="auto" w:fill="FFFFFF"/>
          </w:tcPr>
          <w:p w:rsidR="00AF61D2" w:rsidRDefault="00AF61D2">
            <w:pPr>
              <w:snapToGrid w:val="0"/>
              <w:jc w:val="both"/>
              <w:rPr>
                <w:spacing w:val="-4"/>
                <w:sz w:val="28"/>
                <w:szCs w:val="28"/>
              </w:rPr>
            </w:pPr>
            <w:r>
              <w:rPr>
                <w:spacing w:val="-4"/>
                <w:sz w:val="28"/>
                <w:szCs w:val="28"/>
              </w:rPr>
              <w:t>Образовательные области</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tc>
        <w:tc>
          <w:tcPr>
            <w:tcW w:w="8420" w:type="dxa"/>
            <w:gridSpan w:val="17"/>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3"/>
                <w:sz w:val="28"/>
                <w:szCs w:val="28"/>
              </w:rPr>
            </w:pPr>
            <w:r>
              <w:rPr>
                <w:spacing w:val="-3"/>
                <w:sz w:val="28"/>
                <w:szCs w:val="28"/>
              </w:rPr>
              <w:t>Число учебных часов в неделю</w:t>
            </w:r>
          </w:p>
          <w:p w:rsidR="00AF61D2" w:rsidRDefault="00AF61D2">
            <w:pPr>
              <w:jc w:val="both"/>
              <w:rPr>
                <w:spacing w:val="-3"/>
                <w:sz w:val="28"/>
                <w:szCs w:val="28"/>
              </w:rPr>
            </w:pPr>
            <w:r>
              <w:rPr>
                <w:spacing w:val="-3"/>
                <w:sz w:val="28"/>
                <w:szCs w:val="28"/>
              </w:rPr>
              <w:t>Подготовительное и школьное</w:t>
            </w:r>
            <w:r>
              <w:rPr>
                <w:sz w:val="28"/>
                <w:szCs w:val="28"/>
              </w:rPr>
              <w:t xml:space="preserve"> </w:t>
            </w:r>
            <w:r>
              <w:rPr>
                <w:spacing w:val="-3"/>
                <w:sz w:val="28"/>
                <w:szCs w:val="28"/>
              </w:rPr>
              <w:t>обучение по классам</w:t>
            </w:r>
          </w:p>
        </w:tc>
      </w:tr>
      <w:tr w:rsidR="00AF61D2">
        <w:trPr>
          <w:cantSplit/>
          <w:trHeight w:hRule="exact" w:val="288"/>
        </w:trPr>
        <w:tc>
          <w:tcPr>
            <w:tcW w:w="2127" w:type="dxa"/>
            <w:vMerge/>
            <w:tcBorders>
              <w:left w:val="single" w:sz="4" w:space="0" w:color="000000"/>
            </w:tcBorders>
            <w:shd w:val="clear" w:color="auto" w:fill="FFFFFF"/>
          </w:tcPr>
          <w:p w:rsidR="00AF61D2" w:rsidRDefault="00AF61D2"/>
        </w:tc>
        <w:tc>
          <w:tcPr>
            <w:tcW w:w="3827" w:type="dxa"/>
            <w:gridSpan w:val="9"/>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7"/>
                <w:sz w:val="28"/>
                <w:szCs w:val="28"/>
              </w:rPr>
            </w:pPr>
            <w:r>
              <w:rPr>
                <w:spacing w:val="-3"/>
                <w:sz w:val="28"/>
                <w:szCs w:val="28"/>
              </w:rPr>
              <w:t xml:space="preserve">Начальная </w:t>
            </w:r>
            <w:r>
              <w:rPr>
                <w:spacing w:val="-7"/>
                <w:sz w:val="28"/>
                <w:szCs w:val="28"/>
              </w:rPr>
              <w:t>школа</w:t>
            </w:r>
          </w:p>
        </w:tc>
        <w:tc>
          <w:tcPr>
            <w:tcW w:w="2555" w:type="dxa"/>
            <w:gridSpan w:val="6"/>
            <w:vMerge w:val="restart"/>
            <w:tcBorders>
              <w:top w:val="single" w:sz="4" w:space="0" w:color="000000"/>
              <w:left w:val="single" w:sz="4" w:space="0" w:color="000000"/>
            </w:tcBorders>
            <w:shd w:val="clear" w:color="auto" w:fill="FFFFFF"/>
          </w:tcPr>
          <w:p w:rsidR="00AF61D2" w:rsidRDefault="00AF61D2">
            <w:pPr>
              <w:snapToGrid w:val="0"/>
              <w:jc w:val="both"/>
              <w:rPr>
                <w:spacing w:val="-3"/>
                <w:sz w:val="28"/>
                <w:szCs w:val="28"/>
              </w:rPr>
            </w:pPr>
            <w:r>
              <w:rPr>
                <w:spacing w:val="-3"/>
                <w:sz w:val="28"/>
                <w:szCs w:val="28"/>
              </w:rPr>
              <w:t>Основная</w:t>
            </w:r>
          </w:p>
          <w:p w:rsidR="00AF61D2" w:rsidRDefault="00AF61D2">
            <w:pPr>
              <w:jc w:val="both"/>
              <w:rPr>
                <w:sz w:val="28"/>
                <w:szCs w:val="28"/>
              </w:rPr>
            </w:pPr>
            <w:r>
              <w:rPr>
                <w:sz w:val="28"/>
                <w:szCs w:val="28"/>
              </w:rPr>
              <w:t>школа</w:t>
            </w:r>
          </w:p>
        </w:tc>
        <w:tc>
          <w:tcPr>
            <w:tcW w:w="2038" w:type="dxa"/>
            <w:gridSpan w:val="2"/>
            <w:tcBorders>
              <w:top w:val="single" w:sz="4" w:space="0" w:color="000000"/>
              <w:left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Всего</w:t>
            </w:r>
          </w:p>
        </w:tc>
      </w:tr>
      <w:tr w:rsidR="00AF61D2">
        <w:trPr>
          <w:cantSplit/>
          <w:trHeight w:hRule="exact" w:val="365"/>
        </w:trPr>
        <w:tc>
          <w:tcPr>
            <w:tcW w:w="2127" w:type="dxa"/>
            <w:vMerge/>
            <w:tcBorders>
              <w:left w:val="single" w:sz="4" w:space="0" w:color="000000"/>
            </w:tcBorders>
            <w:shd w:val="clear" w:color="auto" w:fill="FFFFFF"/>
          </w:tcPr>
          <w:p w:rsidR="00AF61D2" w:rsidRDefault="00AF61D2"/>
        </w:tc>
        <w:tc>
          <w:tcPr>
            <w:tcW w:w="2126" w:type="dxa"/>
            <w:gridSpan w:val="5"/>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вариант</w:t>
            </w:r>
          </w:p>
        </w:tc>
        <w:tc>
          <w:tcPr>
            <w:tcW w:w="1701" w:type="dxa"/>
            <w:gridSpan w:val="4"/>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lang w:val="en-US"/>
              </w:rPr>
              <w:t>I</w:t>
            </w:r>
            <w:r>
              <w:rPr>
                <w:spacing w:val="-3"/>
                <w:sz w:val="28"/>
                <w:szCs w:val="28"/>
              </w:rPr>
              <w:t xml:space="preserve"> вариант</w:t>
            </w:r>
          </w:p>
        </w:tc>
        <w:tc>
          <w:tcPr>
            <w:tcW w:w="2555" w:type="dxa"/>
            <w:gridSpan w:val="6"/>
            <w:vMerge/>
            <w:tcBorders>
              <w:left w:val="single" w:sz="4" w:space="0" w:color="000000"/>
              <w:bottom w:val="single" w:sz="4" w:space="0" w:color="000000"/>
            </w:tcBorders>
            <w:shd w:val="clear" w:color="auto" w:fill="FFFFFF"/>
          </w:tcPr>
          <w:p w:rsidR="00AF61D2" w:rsidRDefault="00AF61D2"/>
        </w:tc>
        <w:tc>
          <w:tcPr>
            <w:tcW w:w="1031" w:type="dxa"/>
            <w:vMerge w:val="restart"/>
            <w:tcBorders>
              <w:top w:val="single" w:sz="4" w:space="0" w:color="000000"/>
              <w:left w:val="single" w:sz="4" w:space="0" w:color="000000"/>
            </w:tcBorders>
            <w:shd w:val="clear" w:color="auto" w:fill="FFFFFF"/>
          </w:tcPr>
          <w:p w:rsidR="00AF61D2" w:rsidRDefault="00AF61D2">
            <w:pPr>
              <w:snapToGrid w:val="0"/>
              <w:jc w:val="both"/>
              <w:rPr>
                <w:spacing w:val="-10"/>
                <w:sz w:val="28"/>
                <w:szCs w:val="28"/>
              </w:rPr>
            </w:pPr>
            <w:r>
              <w:rPr>
                <w:sz w:val="28"/>
                <w:szCs w:val="28"/>
              </w:rPr>
              <w:t xml:space="preserve">Федер. </w:t>
            </w:r>
            <w:r>
              <w:rPr>
                <w:spacing w:val="-10"/>
                <w:sz w:val="28"/>
                <w:szCs w:val="28"/>
              </w:rPr>
              <w:t>комп.</w:t>
            </w:r>
          </w:p>
          <w:p w:rsidR="00AF61D2" w:rsidRDefault="00AF61D2">
            <w:pPr>
              <w:jc w:val="both"/>
              <w:rPr>
                <w:sz w:val="28"/>
                <w:szCs w:val="28"/>
              </w:rPr>
            </w:pPr>
          </w:p>
          <w:p w:rsidR="00AF61D2" w:rsidRDefault="00AF61D2">
            <w:pPr>
              <w:jc w:val="both"/>
              <w:rPr>
                <w:sz w:val="28"/>
                <w:szCs w:val="28"/>
              </w:rPr>
            </w:pPr>
          </w:p>
        </w:tc>
        <w:tc>
          <w:tcPr>
            <w:tcW w:w="1007" w:type="dxa"/>
            <w:vMerge w:val="restart"/>
            <w:tcBorders>
              <w:top w:val="single" w:sz="4" w:space="0" w:color="000000"/>
              <w:left w:val="single" w:sz="4" w:space="0" w:color="000000"/>
              <w:right w:val="single" w:sz="4" w:space="0" w:color="000000"/>
            </w:tcBorders>
            <w:shd w:val="clear" w:color="auto" w:fill="FFFFFF"/>
          </w:tcPr>
          <w:p w:rsidR="00AF61D2" w:rsidRDefault="00AF61D2">
            <w:pPr>
              <w:snapToGrid w:val="0"/>
              <w:jc w:val="both"/>
              <w:rPr>
                <w:spacing w:val="-5"/>
                <w:sz w:val="28"/>
                <w:szCs w:val="28"/>
              </w:rPr>
            </w:pPr>
            <w:r>
              <w:rPr>
                <w:spacing w:val="-5"/>
                <w:sz w:val="28"/>
                <w:szCs w:val="28"/>
              </w:rPr>
              <w:t xml:space="preserve">Нац. </w:t>
            </w:r>
            <w:r>
              <w:rPr>
                <w:spacing w:val="-5"/>
                <w:sz w:val="28"/>
                <w:szCs w:val="28"/>
                <w:lang w:val="en-US"/>
              </w:rPr>
              <w:t>per</w:t>
            </w:r>
            <w:r>
              <w:rPr>
                <w:spacing w:val="-5"/>
                <w:sz w:val="28"/>
                <w:szCs w:val="28"/>
              </w:rPr>
              <w:t>. комп.</w:t>
            </w:r>
          </w:p>
          <w:p w:rsidR="00AF61D2" w:rsidRDefault="00AF61D2">
            <w:pPr>
              <w:jc w:val="both"/>
              <w:rPr>
                <w:sz w:val="28"/>
                <w:szCs w:val="28"/>
              </w:rPr>
            </w:pPr>
          </w:p>
          <w:p w:rsidR="00AF61D2" w:rsidRDefault="00AF61D2">
            <w:pPr>
              <w:jc w:val="both"/>
              <w:rPr>
                <w:sz w:val="28"/>
                <w:szCs w:val="28"/>
              </w:rPr>
            </w:pPr>
          </w:p>
        </w:tc>
      </w:tr>
      <w:tr w:rsidR="00AF61D2">
        <w:trPr>
          <w:cantSplit/>
          <w:trHeight w:hRule="exact" w:val="907"/>
        </w:trPr>
        <w:tc>
          <w:tcPr>
            <w:tcW w:w="2127" w:type="dxa"/>
            <w:vMerge/>
            <w:tcBorders>
              <w:left w:val="single" w:sz="4" w:space="0" w:color="000000"/>
              <w:bottom w:val="single" w:sz="4" w:space="0" w:color="000000"/>
            </w:tcBorders>
            <w:shd w:val="clear" w:color="auto" w:fill="FFFFFF"/>
          </w:tcPr>
          <w:p w:rsidR="00AF61D2" w:rsidRDefault="00AF61D2"/>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Подготовиит.</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II</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ind w:left="-40" w:firstLine="40"/>
              <w:jc w:val="both"/>
              <w:rPr>
                <w:sz w:val="28"/>
                <w:szCs w:val="28"/>
                <w:lang w:val="en-US"/>
              </w:rPr>
            </w:pPr>
            <w:r>
              <w:rPr>
                <w:sz w:val="28"/>
                <w:szCs w:val="28"/>
                <w:lang w:val="en-US"/>
              </w:rPr>
              <w:t>III</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IV</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II</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III</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IV</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VI</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VII</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lang w:val="en-US"/>
              </w:rPr>
            </w:pPr>
            <w:r>
              <w:rPr>
                <w:spacing w:val="-3"/>
                <w:sz w:val="28"/>
                <w:szCs w:val="28"/>
                <w:lang w:val="en-US"/>
              </w:rPr>
              <w:t>VIII</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IX</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X</w:t>
            </w:r>
          </w:p>
        </w:tc>
        <w:tc>
          <w:tcPr>
            <w:tcW w:w="1031" w:type="dxa"/>
            <w:vMerge/>
            <w:tcBorders>
              <w:left w:val="single" w:sz="4" w:space="0" w:color="000000"/>
              <w:bottom w:val="single" w:sz="4" w:space="0" w:color="000000"/>
            </w:tcBorders>
            <w:shd w:val="clear" w:color="auto" w:fill="FFFFFF"/>
          </w:tcPr>
          <w:p w:rsidR="00AF61D2" w:rsidRDefault="00AF61D2"/>
        </w:tc>
        <w:tc>
          <w:tcPr>
            <w:tcW w:w="1007" w:type="dxa"/>
            <w:vMerge/>
            <w:tcBorders>
              <w:left w:val="single" w:sz="4" w:space="0" w:color="000000"/>
              <w:bottom w:val="single" w:sz="4" w:space="0" w:color="000000"/>
              <w:right w:val="single" w:sz="4" w:space="0" w:color="000000"/>
            </w:tcBorders>
            <w:shd w:val="clear" w:color="auto" w:fill="FFFFFF"/>
          </w:tcPr>
          <w:p w:rsidR="00AF61D2" w:rsidRDefault="00AF61D2"/>
        </w:tc>
      </w:tr>
      <w:tr w:rsidR="00AF61D2">
        <w:trPr>
          <w:trHeight w:hRule="exact" w:val="326"/>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8</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10</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13</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14</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15</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16</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17</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18</w:t>
            </w:r>
          </w:p>
        </w:tc>
      </w:tr>
      <w:tr w:rsidR="00AF61D2">
        <w:trPr>
          <w:trHeight w:hRule="exact" w:val="753"/>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3"/>
                <w:sz w:val="28"/>
                <w:szCs w:val="28"/>
              </w:rPr>
            </w:pPr>
            <w:r>
              <w:rPr>
                <w:spacing w:val="-4"/>
                <w:sz w:val="28"/>
                <w:szCs w:val="28"/>
              </w:rPr>
              <w:t>1.Общеобразова</w:t>
            </w:r>
            <w:r>
              <w:rPr>
                <w:spacing w:val="-4"/>
                <w:sz w:val="28"/>
                <w:szCs w:val="28"/>
              </w:rPr>
              <w:softHyphen/>
            </w:r>
            <w:r>
              <w:rPr>
                <w:spacing w:val="-3"/>
                <w:sz w:val="28"/>
                <w:szCs w:val="28"/>
              </w:rPr>
              <w:t>тельные курсы</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hRule="exact" w:val="967"/>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3"/>
                <w:sz w:val="28"/>
                <w:szCs w:val="28"/>
              </w:rPr>
            </w:pPr>
            <w:r>
              <w:rPr>
                <w:spacing w:val="-3"/>
                <w:sz w:val="28"/>
                <w:szCs w:val="28"/>
              </w:rPr>
              <w:t>Коррекционный лингвистический курс</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10</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8</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8</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lang w:val="en-US"/>
              </w:rPr>
              <w:t>III</w:t>
            </w:r>
            <w:r>
              <w:rPr>
                <w:sz w:val="28"/>
                <w:szCs w:val="28"/>
              </w:rPr>
              <w:t>/103***)</w:t>
            </w:r>
          </w:p>
        </w:tc>
      </w:tr>
      <w:tr w:rsidR="00AF61D2">
        <w:trPr>
          <w:trHeight w:hRule="exact" w:val="532"/>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4"/>
                <w:sz w:val="28"/>
                <w:szCs w:val="28"/>
              </w:rPr>
            </w:pPr>
            <w:r>
              <w:rPr>
                <w:spacing w:val="-5"/>
                <w:sz w:val="28"/>
                <w:szCs w:val="28"/>
              </w:rPr>
              <w:t xml:space="preserve">Математика и </w:t>
            </w:r>
            <w:r>
              <w:rPr>
                <w:spacing w:val="-4"/>
                <w:sz w:val="28"/>
                <w:szCs w:val="28"/>
              </w:rPr>
              <w:t>информатика</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5"/>
                <w:sz w:val="28"/>
                <w:szCs w:val="28"/>
              </w:rPr>
            </w:pPr>
            <w:r>
              <w:rPr>
                <w:spacing w:val="-5"/>
                <w:sz w:val="28"/>
                <w:szCs w:val="28"/>
              </w:rPr>
              <w:t>60/58</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w:t>
            </w:r>
          </w:p>
        </w:tc>
      </w:tr>
      <w:tr w:rsidR="00AF61D2">
        <w:trPr>
          <w:trHeight w:hRule="exact" w:val="326"/>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z w:val="28"/>
                <w:szCs w:val="28"/>
              </w:rPr>
            </w:pPr>
            <w:r>
              <w:rPr>
                <w:sz w:val="28"/>
                <w:szCs w:val="28"/>
              </w:rPr>
              <w:t>Физика</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8</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w:t>
            </w:r>
          </w:p>
        </w:tc>
      </w:tr>
      <w:tr w:rsidR="00AF61D2">
        <w:trPr>
          <w:trHeight w:hRule="exact" w:val="307"/>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5"/>
                <w:sz w:val="28"/>
                <w:szCs w:val="28"/>
              </w:rPr>
            </w:pPr>
            <w:r>
              <w:rPr>
                <w:spacing w:val="-5"/>
                <w:sz w:val="28"/>
                <w:szCs w:val="28"/>
              </w:rPr>
              <w:t>Химия</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2</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w:t>
            </w:r>
          </w:p>
        </w:tc>
      </w:tr>
      <w:tr w:rsidR="00AF61D2">
        <w:trPr>
          <w:cantSplit/>
          <w:trHeight w:hRule="exact" w:val="418"/>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4"/>
                <w:sz w:val="28"/>
                <w:szCs w:val="28"/>
              </w:rPr>
            </w:pPr>
            <w:r>
              <w:rPr>
                <w:spacing w:val="-4"/>
                <w:sz w:val="28"/>
                <w:szCs w:val="28"/>
              </w:rPr>
              <w:t>Биология")</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426"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left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8</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w:t>
            </w:r>
          </w:p>
        </w:tc>
      </w:tr>
      <w:tr w:rsidR="00AF61D2">
        <w:trPr>
          <w:cantSplit/>
          <w:trHeight w:hRule="exact" w:val="538"/>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4"/>
                <w:sz w:val="28"/>
                <w:szCs w:val="28"/>
              </w:rPr>
            </w:pPr>
            <w:r>
              <w:rPr>
                <w:spacing w:val="-5"/>
                <w:sz w:val="28"/>
                <w:szCs w:val="28"/>
              </w:rPr>
              <w:t xml:space="preserve">География и </w:t>
            </w:r>
            <w:r>
              <w:rPr>
                <w:spacing w:val="-4"/>
                <w:sz w:val="28"/>
                <w:szCs w:val="28"/>
              </w:rPr>
              <w:t>экология</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p>
          <w:p w:rsidR="00AF61D2" w:rsidRDefault="00AF61D2">
            <w:pPr>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5"/>
                <w:sz w:val="28"/>
                <w:szCs w:val="28"/>
              </w:rPr>
            </w:pPr>
            <w:r>
              <w:rPr>
                <w:spacing w:val="-5"/>
                <w:sz w:val="28"/>
                <w:szCs w:val="28"/>
              </w:rPr>
              <w:t xml:space="preserve">2         </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4</w:t>
            </w:r>
          </w:p>
        </w:tc>
      </w:tr>
      <w:tr w:rsidR="00AF61D2">
        <w:trPr>
          <w:trHeight w:hRule="exact" w:val="1251"/>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2"/>
                <w:sz w:val="28"/>
                <w:szCs w:val="28"/>
              </w:rPr>
            </w:pPr>
            <w:r>
              <w:rPr>
                <w:spacing w:val="-3"/>
                <w:sz w:val="28"/>
                <w:szCs w:val="28"/>
              </w:rPr>
              <w:t xml:space="preserve">Общество (история и социальные </w:t>
            </w:r>
            <w:r>
              <w:rPr>
                <w:spacing w:val="-2"/>
                <w:sz w:val="28"/>
                <w:szCs w:val="28"/>
              </w:rPr>
              <w:t>дисциплины)</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10</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w:t>
            </w:r>
          </w:p>
        </w:tc>
      </w:tr>
      <w:tr w:rsidR="00AF61D2">
        <w:trPr>
          <w:trHeight w:hRule="exact" w:val="726"/>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3"/>
                <w:sz w:val="28"/>
                <w:szCs w:val="28"/>
              </w:rPr>
            </w:pPr>
            <w:r>
              <w:rPr>
                <w:spacing w:val="-4"/>
                <w:sz w:val="28"/>
                <w:szCs w:val="28"/>
              </w:rPr>
              <w:t xml:space="preserve">Изобразительное </w:t>
            </w:r>
            <w:r>
              <w:rPr>
                <w:spacing w:val="-3"/>
                <w:sz w:val="28"/>
                <w:szCs w:val="28"/>
              </w:rPr>
              <w:t>искусство</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5/5</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3/2</w:t>
            </w:r>
          </w:p>
        </w:tc>
      </w:tr>
      <w:tr w:rsidR="00AF61D2">
        <w:trPr>
          <w:trHeight w:hRule="exact" w:val="336"/>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5"/>
                <w:sz w:val="28"/>
                <w:szCs w:val="28"/>
              </w:rPr>
            </w:pPr>
            <w:r>
              <w:rPr>
                <w:spacing w:val="-5"/>
                <w:sz w:val="28"/>
                <w:szCs w:val="28"/>
              </w:rPr>
              <w:t>Музыка</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5/5</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3/2</w:t>
            </w:r>
          </w:p>
        </w:tc>
      </w:tr>
      <w:tr w:rsidR="00AF61D2">
        <w:trPr>
          <w:trHeight w:hRule="exact" w:val="374"/>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5"/>
                <w:sz w:val="28"/>
                <w:szCs w:val="28"/>
              </w:rPr>
            </w:pPr>
            <w:r>
              <w:rPr>
                <w:spacing w:val="-5"/>
                <w:sz w:val="28"/>
                <w:szCs w:val="28"/>
              </w:rPr>
              <w:t>Физкультура</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vertAlign w:val="superscript"/>
              </w:rPr>
              <w:t xml:space="preserve"> </w:t>
            </w: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7"/>
                <w:sz w:val="28"/>
                <w:szCs w:val="28"/>
              </w:rPr>
            </w:pPr>
            <w:r>
              <w:rPr>
                <w:spacing w:val="-7"/>
                <w:sz w:val="28"/>
                <w:szCs w:val="28"/>
              </w:rPr>
              <w:t>18/16</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4/4</w:t>
            </w:r>
          </w:p>
        </w:tc>
      </w:tr>
      <w:tr w:rsidR="00AF61D2">
        <w:trPr>
          <w:trHeight w:hRule="exact" w:val="724"/>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3"/>
                <w:sz w:val="28"/>
                <w:szCs w:val="28"/>
              </w:rPr>
            </w:pPr>
            <w:r>
              <w:rPr>
                <w:spacing w:val="-4"/>
                <w:sz w:val="28"/>
                <w:szCs w:val="28"/>
                <w:lang w:val="en-US"/>
              </w:rPr>
              <w:t>II</w:t>
            </w:r>
            <w:r>
              <w:rPr>
                <w:spacing w:val="-4"/>
                <w:sz w:val="28"/>
                <w:szCs w:val="28"/>
              </w:rPr>
              <w:t xml:space="preserve">. Трудовая </w:t>
            </w:r>
            <w:r>
              <w:rPr>
                <w:spacing w:val="-3"/>
                <w:sz w:val="28"/>
                <w:szCs w:val="28"/>
              </w:rPr>
              <w:t>подготовка</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0"/>
                <w:sz w:val="28"/>
                <w:szCs w:val="28"/>
              </w:rPr>
            </w:pPr>
            <w:r>
              <w:rPr>
                <w:spacing w:val="-10"/>
                <w:sz w:val="28"/>
                <w:szCs w:val="28"/>
              </w:rPr>
              <w:t>18/1 -3</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7/7</w:t>
            </w:r>
          </w:p>
        </w:tc>
      </w:tr>
      <w:tr w:rsidR="00AF61D2">
        <w:trPr>
          <w:trHeight w:hRule="exact" w:val="1724"/>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3"/>
                <w:sz w:val="28"/>
                <w:szCs w:val="28"/>
              </w:rPr>
            </w:pPr>
            <w:r>
              <w:rPr>
                <w:spacing w:val="-3"/>
                <w:sz w:val="28"/>
                <w:szCs w:val="28"/>
                <w:lang w:val="en-US"/>
              </w:rPr>
              <w:t>III</w:t>
            </w:r>
            <w:r>
              <w:rPr>
                <w:spacing w:val="-3"/>
                <w:sz w:val="28"/>
                <w:szCs w:val="28"/>
              </w:rPr>
              <w:t>. Коррекционная подготовка</w:t>
            </w:r>
          </w:p>
          <w:p w:rsidR="00AF61D2" w:rsidRDefault="00AF61D2">
            <w:pPr>
              <w:rPr>
                <w:spacing w:val="-5"/>
                <w:sz w:val="28"/>
                <w:szCs w:val="28"/>
              </w:rPr>
            </w:pPr>
            <w:r>
              <w:rPr>
                <w:spacing w:val="-2"/>
                <w:sz w:val="28"/>
                <w:szCs w:val="28"/>
              </w:rPr>
              <w:t xml:space="preserve">**) Коррекционные </w:t>
            </w:r>
            <w:r>
              <w:rPr>
                <w:spacing w:val="-5"/>
                <w:sz w:val="28"/>
                <w:szCs w:val="28"/>
              </w:rPr>
              <w:t>курсы</w:t>
            </w:r>
          </w:p>
          <w:p w:rsidR="00AF61D2" w:rsidRDefault="00AF61D2">
            <w:pPr>
              <w:rPr>
                <w:spacing w:val="-3"/>
                <w:sz w:val="28"/>
                <w:szCs w:val="28"/>
              </w:rPr>
            </w:pPr>
            <w:r>
              <w:rPr>
                <w:spacing w:val="-3"/>
                <w:sz w:val="28"/>
                <w:szCs w:val="28"/>
              </w:rPr>
              <w:t>Логоритмика</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2/1</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hRule="exact" w:val="879"/>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rPr>
                <w:spacing w:val="-3"/>
                <w:sz w:val="28"/>
                <w:szCs w:val="28"/>
              </w:rPr>
            </w:pPr>
            <w:r>
              <w:rPr>
                <w:spacing w:val="-4"/>
                <w:sz w:val="28"/>
                <w:szCs w:val="28"/>
                <w:lang w:val="en-US"/>
              </w:rPr>
              <w:t>IV</w:t>
            </w:r>
            <w:r>
              <w:rPr>
                <w:spacing w:val="-4"/>
                <w:sz w:val="28"/>
                <w:szCs w:val="28"/>
              </w:rPr>
              <w:t xml:space="preserve">. Обязательные </w:t>
            </w:r>
            <w:r>
              <w:rPr>
                <w:spacing w:val="-3"/>
                <w:sz w:val="28"/>
                <w:szCs w:val="28"/>
              </w:rPr>
              <w:t>занятия по выбору</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6"/>
                <w:sz w:val="28"/>
                <w:szCs w:val="28"/>
              </w:rPr>
            </w:pPr>
            <w:r>
              <w:rPr>
                <w:spacing w:val="-6"/>
                <w:sz w:val="28"/>
                <w:szCs w:val="28"/>
              </w:rPr>
              <w:t>35/30</w:t>
            </w:r>
          </w:p>
        </w:tc>
      </w:tr>
      <w:tr w:rsidR="00AF61D2">
        <w:trPr>
          <w:cantSplit/>
          <w:trHeight w:hRule="exact" w:val="672"/>
        </w:trPr>
        <w:tc>
          <w:tcPr>
            <w:tcW w:w="2127"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ИТОГО:</w:t>
            </w:r>
          </w:p>
          <w:p w:rsidR="00AF61D2" w:rsidRDefault="00AF61D2">
            <w:pPr>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23</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24</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25</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26</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26</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25</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25</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26</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26</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29</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34</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35</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5"/>
                <w:sz w:val="28"/>
                <w:szCs w:val="28"/>
              </w:rPr>
            </w:pPr>
            <w:r>
              <w:rPr>
                <w:spacing w:val="5"/>
                <w:sz w:val="28"/>
                <w:szCs w:val="28"/>
              </w:rPr>
              <w:t>147/138</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5"/>
                <w:sz w:val="28"/>
                <w:szCs w:val="28"/>
              </w:rPr>
            </w:pPr>
            <w:r>
              <w:rPr>
                <w:spacing w:val="-5"/>
                <w:sz w:val="28"/>
                <w:szCs w:val="28"/>
              </w:rPr>
              <w:t>171/158</w:t>
            </w:r>
          </w:p>
        </w:tc>
      </w:tr>
      <w:tr w:rsidR="00AF61D2">
        <w:trPr>
          <w:trHeight w:hRule="exact" w:val="1501"/>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3"/>
                <w:sz w:val="28"/>
                <w:szCs w:val="28"/>
                <w:lang w:val="en-US"/>
              </w:rPr>
              <w:t>V</w:t>
            </w:r>
            <w:r>
              <w:rPr>
                <w:spacing w:val="3"/>
                <w:sz w:val="28"/>
                <w:szCs w:val="28"/>
              </w:rPr>
              <w:t xml:space="preserve">. Факультативные </w:t>
            </w:r>
            <w:r>
              <w:rPr>
                <w:sz w:val="28"/>
                <w:szCs w:val="28"/>
              </w:rPr>
              <w:t xml:space="preserve">занятия </w:t>
            </w:r>
            <w:r>
              <w:rPr>
                <w:spacing w:val="5"/>
                <w:sz w:val="28"/>
                <w:szCs w:val="28"/>
              </w:rPr>
              <w:t xml:space="preserve">коррекционной </w:t>
            </w:r>
            <w:r>
              <w:rPr>
                <w:spacing w:val="1"/>
                <w:sz w:val="28"/>
                <w:szCs w:val="28"/>
              </w:rPr>
              <w:t>направленности</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1"/>
                <w:sz w:val="28"/>
                <w:szCs w:val="28"/>
              </w:rPr>
              <w:t>18/18</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w:t>
            </w:r>
          </w:p>
        </w:tc>
      </w:tr>
      <w:tr w:rsidR="00AF61D2">
        <w:trPr>
          <w:trHeight w:hRule="exact" w:val="1234"/>
        </w:trPr>
        <w:tc>
          <w:tcPr>
            <w:tcW w:w="212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5"/>
                <w:sz w:val="28"/>
                <w:szCs w:val="28"/>
              </w:rPr>
              <w:t xml:space="preserve">ВСЕГО: </w:t>
            </w:r>
            <w:r>
              <w:rPr>
                <w:spacing w:val="2"/>
                <w:sz w:val="28"/>
                <w:szCs w:val="28"/>
              </w:rPr>
              <w:t xml:space="preserve">Максимальная </w:t>
            </w:r>
            <w:r>
              <w:rPr>
                <w:spacing w:val="4"/>
                <w:sz w:val="28"/>
                <w:szCs w:val="28"/>
              </w:rPr>
              <w:t xml:space="preserve">нагрузка </w:t>
            </w:r>
            <w:r>
              <w:rPr>
                <w:spacing w:val="2"/>
                <w:sz w:val="28"/>
                <w:szCs w:val="28"/>
              </w:rPr>
              <w:t>обучающегося</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23</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24</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26</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27</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27</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25</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26</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27</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27</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32</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33</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35</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35</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36</w:t>
            </w:r>
          </w:p>
        </w:tc>
        <w:tc>
          <w:tcPr>
            <w:tcW w:w="42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38</w:t>
            </w:r>
          </w:p>
        </w:tc>
        <w:tc>
          <w:tcPr>
            <w:tcW w:w="103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165/156</w:t>
            </w:r>
          </w:p>
        </w:tc>
        <w:tc>
          <w:tcPr>
            <w:tcW w:w="1007"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1"/>
                <w:sz w:val="28"/>
                <w:szCs w:val="28"/>
              </w:rPr>
            </w:pPr>
            <w:r>
              <w:rPr>
                <w:spacing w:val="1"/>
                <w:sz w:val="28"/>
                <w:szCs w:val="28"/>
              </w:rPr>
              <w:t>171/158</w:t>
            </w:r>
          </w:p>
        </w:tc>
      </w:tr>
    </w:tbl>
    <w:p w:rsidR="00AF61D2" w:rsidRDefault="00AF61D2">
      <w:pPr>
        <w:jc w:val="both"/>
        <w:rPr>
          <w:spacing w:val="8"/>
          <w:sz w:val="28"/>
          <w:szCs w:val="28"/>
        </w:rPr>
      </w:pPr>
    </w:p>
    <w:p w:rsidR="00AF61D2" w:rsidRDefault="00AF61D2">
      <w:pPr>
        <w:jc w:val="both"/>
        <w:rPr>
          <w:spacing w:val="8"/>
          <w:sz w:val="28"/>
          <w:szCs w:val="28"/>
        </w:rPr>
      </w:pPr>
      <w:r>
        <w:rPr>
          <w:spacing w:val="8"/>
          <w:sz w:val="28"/>
          <w:szCs w:val="28"/>
        </w:rPr>
        <w:t xml:space="preserve">*)Часы, отведенные на «Биологию» и «Географию» в </w:t>
      </w:r>
      <w:r>
        <w:rPr>
          <w:spacing w:val="8"/>
          <w:sz w:val="28"/>
          <w:szCs w:val="28"/>
          <w:lang w:val="en-US"/>
        </w:rPr>
        <w:t>V</w:t>
      </w:r>
      <w:r>
        <w:rPr>
          <w:spacing w:val="8"/>
          <w:sz w:val="28"/>
          <w:szCs w:val="28"/>
        </w:rPr>
        <w:t>-</w:t>
      </w:r>
      <w:r>
        <w:rPr>
          <w:spacing w:val="8"/>
          <w:sz w:val="28"/>
          <w:szCs w:val="28"/>
          <w:lang w:val="en-US"/>
        </w:rPr>
        <w:t>VI</w:t>
      </w:r>
      <w:r>
        <w:rPr>
          <w:spacing w:val="8"/>
          <w:sz w:val="28"/>
          <w:szCs w:val="28"/>
        </w:rPr>
        <w:t xml:space="preserve"> классах, могут быть использованы для учебных курсов «Природоведение», «Естествознание» и т.п.</w:t>
      </w:r>
    </w:p>
    <w:p w:rsidR="00AF61D2" w:rsidRDefault="00AF61D2">
      <w:pPr>
        <w:pStyle w:val="a8"/>
        <w:rPr>
          <w:spacing w:val="8"/>
          <w:sz w:val="28"/>
          <w:szCs w:val="28"/>
        </w:rPr>
      </w:pPr>
      <w:r>
        <w:rPr>
          <w:spacing w:val="8"/>
          <w:sz w:val="28"/>
          <w:szCs w:val="28"/>
        </w:rPr>
        <w:t>**)На обязательные индивидуальные и групповые логопедические занятия отводится от15 до 40 минут учебного времени на одного ученика или группу (2--3 ученика), в том числе на класс:</w:t>
      </w:r>
    </w:p>
    <w:p w:rsidR="00AF61D2" w:rsidRDefault="00AF61D2">
      <w:pPr>
        <w:jc w:val="both"/>
        <w:rPr>
          <w:sz w:val="28"/>
          <w:szCs w:val="28"/>
        </w:rPr>
      </w:pPr>
    </w:p>
    <w:tbl>
      <w:tblPr>
        <w:tblW w:w="0" w:type="auto"/>
        <w:tblInd w:w="-545" w:type="dxa"/>
        <w:tblLayout w:type="fixed"/>
        <w:tblCellMar>
          <w:left w:w="40" w:type="dxa"/>
          <w:right w:w="40" w:type="dxa"/>
        </w:tblCellMar>
        <w:tblLook w:val="0000" w:firstRow="0" w:lastRow="0" w:firstColumn="0" w:lastColumn="0" w:noHBand="0" w:noVBand="0"/>
      </w:tblPr>
      <w:tblGrid>
        <w:gridCol w:w="993"/>
        <w:gridCol w:w="351"/>
        <w:gridCol w:w="518"/>
        <w:gridCol w:w="518"/>
        <w:gridCol w:w="509"/>
        <w:gridCol w:w="372"/>
        <w:gridCol w:w="567"/>
        <w:gridCol w:w="538"/>
        <w:gridCol w:w="538"/>
        <w:gridCol w:w="538"/>
        <w:gridCol w:w="518"/>
        <w:gridCol w:w="518"/>
        <w:gridCol w:w="518"/>
        <w:gridCol w:w="518"/>
        <w:gridCol w:w="566"/>
        <w:gridCol w:w="875"/>
        <w:gridCol w:w="1266"/>
      </w:tblGrid>
      <w:tr w:rsidR="00AF61D2">
        <w:trPr>
          <w:trHeight w:hRule="exact" w:val="639"/>
        </w:trPr>
        <w:tc>
          <w:tcPr>
            <w:tcW w:w="99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5"/>
                <w:w w:val="105"/>
                <w:sz w:val="28"/>
                <w:szCs w:val="28"/>
              </w:rPr>
            </w:pPr>
            <w:r>
              <w:rPr>
                <w:spacing w:val="-5"/>
                <w:w w:val="105"/>
                <w:sz w:val="28"/>
                <w:szCs w:val="28"/>
              </w:rPr>
              <w:t>Подгот.</w:t>
            </w:r>
          </w:p>
        </w:tc>
        <w:tc>
          <w:tcPr>
            <w:tcW w:w="3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I</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II</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III</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IV</w:t>
            </w:r>
          </w:p>
        </w:tc>
        <w:tc>
          <w:tcPr>
            <w:tcW w:w="37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w:t>
            </w:r>
          </w:p>
        </w:tc>
        <w:tc>
          <w:tcPr>
            <w:tcW w:w="56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II</w:t>
            </w:r>
          </w:p>
        </w:tc>
        <w:tc>
          <w:tcPr>
            <w:tcW w:w="53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III</w:t>
            </w:r>
          </w:p>
        </w:tc>
        <w:tc>
          <w:tcPr>
            <w:tcW w:w="538" w:type="dxa"/>
            <w:tcBorders>
              <w:top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IV</w:t>
            </w:r>
          </w:p>
        </w:tc>
        <w:tc>
          <w:tcPr>
            <w:tcW w:w="53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VI</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VII</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lang w:val="en-US"/>
              </w:rPr>
            </w:pPr>
            <w:r>
              <w:rPr>
                <w:spacing w:val="-4"/>
                <w:sz w:val="28"/>
                <w:szCs w:val="28"/>
                <w:lang w:val="en-US"/>
              </w:rPr>
              <w:t>VIII</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IX</w:t>
            </w:r>
          </w:p>
        </w:tc>
        <w:tc>
          <w:tcPr>
            <w:tcW w:w="56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X</w:t>
            </w:r>
          </w:p>
        </w:tc>
        <w:tc>
          <w:tcPr>
            <w:tcW w:w="87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8"/>
                <w:w w:val="105"/>
                <w:sz w:val="28"/>
                <w:szCs w:val="28"/>
              </w:rPr>
            </w:pPr>
            <w:r>
              <w:rPr>
                <w:spacing w:val="-8"/>
                <w:w w:val="105"/>
                <w:sz w:val="28"/>
                <w:szCs w:val="28"/>
              </w:rPr>
              <w:t>Федер.</w:t>
            </w:r>
          </w:p>
          <w:p w:rsidR="00AF61D2" w:rsidRDefault="00AF61D2">
            <w:pPr>
              <w:jc w:val="both"/>
              <w:rPr>
                <w:spacing w:val="-6"/>
                <w:w w:val="105"/>
                <w:sz w:val="28"/>
                <w:szCs w:val="28"/>
              </w:rPr>
            </w:pPr>
            <w:r>
              <w:rPr>
                <w:spacing w:val="-6"/>
                <w:w w:val="105"/>
                <w:sz w:val="28"/>
                <w:szCs w:val="28"/>
              </w:rPr>
              <w:t>комп.</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w w:val="105"/>
                <w:sz w:val="28"/>
                <w:szCs w:val="28"/>
              </w:rPr>
            </w:pPr>
            <w:r>
              <w:rPr>
                <w:w w:val="105"/>
                <w:sz w:val="28"/>
                <w:szCs w:val="28"/>
              </w:rPr>
              <w:t xml:space="preserve">Нац. </w:t>
            </w:r>
            <w:r>
              <w:rPr>
                <w:w w:val="105"/>
                <w:sz w:val="28"/>
                <w:szCs w:val="28"/>
                <w:lang w:val="en-US"/>
              </w:rPr>
              <w:t>per</w:t>
            </w:r>
            <w:r>
              <w:rPr>
                <w:w w:val="105"/>
                <w:sz w:val="28"/>
                <w:szCs w:val="28"/>
              </w:rPr>
              <w:t>.</w:t>
            </w:r>
          </w:p>
          <w:p w:rsidR="00AF61D2" w:rsidRDefault="00AF61D2">
            <w:pPr>
              <w:jc w:val="both"/>
              <w:rPr>
                <w:spacing w:val="13"/>
                <w:w w:val="105"/>
                <w:sz w:val="28"/>
                <w:szCs w:val="28"/>
              </w:rPr>
            </w:pPr>
            <w:r>
              <w:rPr>
                <w:spacing w:val="13"/>
                <w:w w:val="105"/>
                <w:sz w:val="28"/>
                <w:szCs w:val="28"/>
              </w:rPr>
              <w:t>комп.</w:t>
            </w:r>
          </w:p>
        </w:tc>
      </w:tr>
      <w:tr w:rsidR="00AF61D2">
        <w:trPr>
          <w:trHeight w:hRule="exact" w:val="394"/>
        </w:trPr>
        <w:tc>
          <w:tcPr>
            <w:tcW w:w="99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3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37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56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8</w:t>
            </w:r>
          </w:p>
        </w:tc>
        <w:tc>
          <w:tcPr>
            <w:tcW w:w="53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53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10</w:t>
            </w:r>
          </w:p>
        </w:tc>
        <w:tc>
          <w:tcPr>
            <w:tcW w:w="53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13</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14</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15</w:t>
            </w:r>
          </w:p>
        </w:tc>
        <w:tc>
          <w:tcPr>
            <w:tcW w:w="56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16</w:t>
            </w:r>
          </w:p>
        </w:tc>
        <w:tc>
          <w:tcPr>
            <w:tcW w:w="87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17</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18</w:t>
            </w:r>
          </w:p>
        </w:tc>
      </w:tr>
      <w:tr w:rsidR="00AF61D2">
        <w:trPr>
          <w:trHeight w:hRule="exact" w:val="442"/>
        </w:trPr>
        <w:tc>
          <w:tcPr>
            <w:tcW w:w="99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3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37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56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538" w:type="dxa"/>
            <w:tcBorders>
              <w:top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538" w:type="dxa"/>
            <w:tcBorders>
              <w:top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r>
              <w:rPr>
                <w:sz w:val="28"/>
                <w:szCs w:val="28"/>
              </w:rPr>
              <w:tab/>
            </w:r>
          </w:p>
        </w:tc>
        <w:tc>
          <w:tcPr>
            <w:tcW w:w="53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56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8"/>
                <w:sz w:val="28"/>
                <w:szCs w:val="28"/>
              </w:rPr>
            </w:pPr>
            <w:r>
              <w:rPr>
                <w:spacing w:val="-8"/>
                <w:sz w:val="28"/>
                <w:szCs w:val="28"/>
              </w:rPr>
              <w:t xml:space="preserve">4      </w:t>
            </w:r>
          </w:p>
        </w:tc>
        <w:tc>
          <w:tcPr>
            <w:tcW w:w="87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12"/>
                <w:w w:val="105"/>
                <w:sz w:val="28"/>
                <w:szCs w:val="28"/>
              </w:rPr>
            </w:pPr>
            <w:r>
              <w:rPr>
                <w:spacing w:val="-12"/>
                <w:w w:val="105"/>
                <w:sz w:val="28"/>
                <w:szCs w:val="28"/>
              </w:rPr>
              <w:t>58/52</w:t>
            </w:r>
          </w:p>
        </w:tc>
      </w:tr>
    </w:tbl>
    <w:p w:rsidR="00AF61D2" w:rsidRDefault="00AF61D2">
      <w:pPr>
        <w:jc w:val="both"/>
        <w:rPr>
          <w:spacing w:val="-1"/>
          <w:sz w:val="28"/>
          <w:szCs w:val="28"/>
        </w:rPr>
      </w:pPr>
    </w:p>
    <w:p w:rsidR="00AF61D2" w:rsidRDefault="00AF61D2">
      <w:pPr>
        <w:jc w:val="both"/>
        <w:rPr>
          <w:spacing w:val="-1"/>
          <w:sz w:val="28"/>
          <w:szCs w:val="28"/>
        </w:rPr>
      </w:pPr>
      <w:r>
        <w:rPr>
          <w:spacing w:val="-1"/>
          <w:sz w:val="28"/>
          <w:szCs w:val="28"/>
        </w:rPr>
        <w:t xml:space="preserve">***) Над чертой дано общее количество часов при обучении обучающихся по варианту </w:t>
      </w:r>
      <w:r>
        <w:rPr>
          <w:spacing w:val="-1"/>
          <w:sz w:val="28"/>
          <w:szCs w:val="28"/>
          <w:lang w:val="en-US"/>
        </w:rPr>
        <w:t>I</w:t>
      </w:r>
      <w:r>
        <w:rPr>
          <w:spacing w:val="-1"/>
          <w:sz w:val="28"/>
          <w:szCs w:val="28"/>
        </w:rPr>
        <w:t xml:space="preserve"> (подготовительный, </w:t>
      </w:r>
      <w:r>
        <w:rPr>
          <w:spacing w:val="-1"/>
          <w:sz w:val="28"/>
          <w:szCs w:val="28"/>
          <w:lang w:val="en-US"/>
        </w:rPr>
        <w:t>I</w:t>
      </w:r>
      <w:r>
        <w:rPr>
          <w:spacing w:val="-1"/>
          <w:sz w:val="28"/>
          <w:szCs w:val="28"/>
        </w:rPr>
        <w:t xml:space="preserve">-Х классы), под чертой - при обучении обучающихся по варианту </w:t>
      </w:r>
      <w:r>
        <w:rPr>
          <w:spacing w:val="-1"/>
          <w:sz w:val="28"/>
          <w:szCs w:val="28"/>
          <w:lang w:val="en-US"/>
        </w:rPr>
        <w:t>II</w:t>
      </w:r>
      <w:r>
        <w:rPr>
          <w:spacing w:val="-1"/>
          <w:sz w:val="28"/>
          <w:szCs w:val="28"/>
        </w:rPr>
        <w:t xml:space="preserve"> (</w:t>
      </w:r>
      <w:r>
        <w:rPr>
          <w:spacing w:val="-1"/>
          <w:sz w:val="28"/>
          <w:szCs w:val="28"/>
          <w:lang w:val="en-US"/>
        </w:rPr>
        <w:t>I</w:t>
      </w:r>
      <w:r>
        <w:rPr>
          <w:spacing w:val="-1"/>
          <w:sz w:val="28"/>
          <w:szCs w:val="28"/>
        </w:rPr>
        <w:t>-Х классы).</w:t>
      </w:r>
    </w:p>
    <w:p w:rsidR="00AF61D2" w:rsidRDefault="00AF61D2">
      <w:pPr>
        <w:jc w:val="both"/>
        <w:rPr>
          <w:sz w:val="28"/>
          <w:szCs w:val="28"/>
        </w:rPr>
      </w:pPr>
    </w:p>
    <w:p w:rsidR="00AF61D2" w:rsidRDefault="00AF61D2">
      <w:pPr>
        <w:shd w:val="clear" w:color="auto" w:fill="FFFFFF"/>
        <w:jc w:val="both"/>
        <w:rPr>
          <w:sz w:val="28"/>
          <w:szCs w:val="28"/>
        </w:rPr>
      </w:pPr>
    </w:p>
    <w:p w:rsidR="00AF61D2" w:rsidRDefault="00AF61D2">
      <w:pPr>
        <w:pStyle w:val="a8"/>
        <w:rPr>
          <w:sz w:val="28"/>
          <w:szCs w:val="28"/>
        </w:rPr>
      </w:pPr>
      <w:r>
        <w:rPr>
          <w:sz w:val="28"/>
          <w:szCs w:val="28"/>
        </w:rPr>
        <w:t>Распределение часов внутри "Коррекционного - лингвистического курса» в начальной школе (</w:t>
      </w:r>
      <w:r>
        <w:rPr>
          <w:sz w:val="28"/>
          <w:szCs w:val="28"/>
          <w:lang w:val="en-US"/>
        </w:rPr>
        <w:t>I</w:t>
      </w:r>
      <w:r>
        <w:rPr>
          <w:sz w:val="28"/>
          <w:szCs w:val="28"/>
        </w:rPr>
        <w:t xml:space="preserve"> отделение)</w:t>
      </w:r>
    </w:p>
    <w:p w:rsidR="00AF61D2" w:rsidRDefault="00AF61D2">
      <w:pPr>
        <w:jc w:val="both"/>
        <w:rPr>
          <w:sz w:val="28"/>
          <w:szCs w:val="28"/>
        </w:rPr>
      </w:pPr>
    </w:p>
    <w:tbl>
      <w:tblPr>
        <w:tblW w:w="0" w:type="auto"/>
        <w:tblInd w:w="-545" w:type="dxa"/>
        <w:tblLayout w:type="fixed"/>
        <w:tblCellMar>
          <w:left w:w="40" w:type="dxa"/>
          <w:right w:w="40" w:type="dxa"/>
        </w:tblCellMar>
        <w:tblLook w:val="0000" w:firstRow="0" w:lastRow="0" w:firstColumn="0" w:lastColumn="0" w:noHBand="0" w:noVBand="0"/>
      </w:tblPr>
      <w:tblGrid>
        <w:gridCol w:w="1800"/>
        <w:gridCol w:w="1297"/>
        <w:gridCol w:w="1134"/>
        <w:gridCol w:w="586"/>
        <w:gridCol w:w="607"/>
        <w:gridCol w:w="499"/>
        <w:gridCol w:w="480"/>
        <w:gridCol w:w="1372"/>
        <w:gridCol w:w="1193"/>
        <w:gridCol w:w="366"/>
        <w:gridCol w:w="425"/>
        <w:gridCol w:w="441"/>
      </w:tblGrid>
      <w:tr w:rsidR="00AF61D2">
        <w:trPr>
          <w:cantSplit/>
          <w:trHeight w:hRule="exact" w:val="307"/>
        </w:trPr>
        <w:tc>
          <w:tcPr>
            <w:tcW w:w="1800" w:type="dxa"/>
            <w:vMerge w:val="restart"/>
            <w:tcBorders>
              <w:top w:val="single" w:sz="4" w:space="0" w:color="000000"/>
              <w:left w:val="single" w:sz="4" w:space="0" w:color="000000"/>
            </w:tcBorders>
            <w:shd w:val="clear" w:color="auto" w:fill="FFFFFF"/>
          </w:tcPr>
          <w:p w:rsidR="00AF61D2" w:rsidRDefault="00AF61D2">
            <w:pPr>
              <w:snapToGrid w:val="0"/>
              <w:jc w:val="both"/>
              <w:rPr>
                <w:spacing w:val="-3"/>
                <w:sz w:val="28"/>
                <w:szCs w:val="28"/>
              </w:rPr>
            </w:pPr>
            <w:r>
              <w:rPr>
                <w:spacing w:val="-3"/>
                <w:sz w:val="28"/>
                <w:szCs w:val="28"/>
              </w:rPr>
              <w:t>Учебные предметы</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tc>
        <w:tc>
          <w:tcPr>
            <w:tcW w:w="8400" w:type="dxa"/>
            <w:gridSpan w:val="11"/>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3"/>
                <w:sz w:val="28"/>
                <w:szCs w:val="28"/>
              </w:rPr>
            </w:pPr>
            <w:r>
              <w:rPr>
                <w:spacing w:val="-3"/>
                <w:sz w:val="28"/>
                <w:szCs w:val="28"/>
              </w:rPr>
              <w:t>Количество часов в неделю в классах</w:t>
            </w:r>
          </w:p>
        </w:tc>
      </w:tr>
      <w:tr w:rsidR="00AF61D2">
        <w:trPr>
          <w:cantSplit/>
          <w:trHeight w:hRule="exact" w:val="250"/>
        </w:trPr>
        <w:tc>
          <w:tcPr>
            <w:tcW w:w="1800" w:type="dxa"/>
            <w:vMerge/>
            <w:tcBorders>
              <w:left w:val="single" w:sz="4" w:space="0" w:color="000000"/>
            </w:tcBorders>
            <w:shd w:val="clear" w:color="auto" w:fill="FFFFFF"/>
          </w:tcPr>
          <w:p w:rsidR="00AF61D2" w:rsidRDefault="00AF61D2"/>
        </w:tc>
        <w:tc>
          <w:tcPr>
            <w:tcW w:w="2431" w:type="dxa"/>
            <w:gridSpan w:val="2"/>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Подготовительный</w:t>
            </w:r>
          </w:p>
        </w:tc>
        <w:tc>
          <w:tcPr>
            <w:tcW w:w="586" w:type="dxa"/>
            <w:vMerge w:val="restart"/>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I</w:t>
            </w:r>
          </w:p>
          <w:p w:rsidR="00AF61D2" w:rsidRDefault="00AF61D2">
            <w:pPr>
              <w:jc w:val="both"/>
              <w:rPr>
                <w:sz w:val="28"/>
                <w:szCs w:val="28"/>
              </w:rPr>
            </w:pPr>
          </w:p>
          <w:p w:rsidR="00AF61D2" w:rsidRDefault="00AF61D2">
            <w:pPr>
              <w:jc w:val="both"/>
              <w:rPr>
                <w:sz w:val="28"/>
                <w:szCs w:val="28"/>
              </w:rPr>
            </w:pPr>
          </w:p>
        </w:tc>
        <w:tc>
          <w:tcPr>
            <w:tcW w:w="607" w:type="dxa"/>
            <w:vMerge w:val="restart"/>
            <w:tcBorders>
              <w:top w:val="single" w:sz="4" w:space="0" w:color="000000"/>
              <w:left w:val="single" w:sz="4" w:space="0" w:color="000000"/>
            </w:tcBorders>
            <w:shd w:val="clear" w:color="auto" w:fill="FFFFFF"/>
          </w:tcPr>
          <w:p w:rsidR="00AF61D2" w:rsidRDefault="00AF61D2">
            <w:pPr>
              <w:snapToGrid w:val="0"/>
              <w:jc w:val="both"/>
              <w:rPr>
                <w:sz w:val="28"/>
                <w:szCs w:val="28"/>
                <w:lang w:val="en-US"/>
              </w:rPr>
            </w:pPr>
            <w:r>
              <w:rPr>
                <w:sz w:val="28"/>
                <w:szCs w:val="28"/>
                <w:lang w:val="en-US"/>
              </w:rPr>
              <w:t>II</w:t>
            </w:r>
          </w:p>
          <w:p w:rsidR="00AF61D2" w:rsidRDefault="00AF61D2">
            <w:pPr>
              <w:jc w:val="both"/>
              <w:rPr>
                <w:sz w:val="28"/>
                <w:szCs w:val="28"/>
              </w:rPr>
            </w:pPr>
          </w:p>
          <w:p w:rsidR="00AF61D2" w:rsidRDefault="00AF61D2">
            <w:pPr>
              <w:jc w:val="both"/>
              <w:rPr>
                <w:sz w:val="28"/>
                <w:szCs w:val="28"/>
              </w:rPr>
            </w:pPr>
          </w:p>
        </w:tc>
        <w:tc>
          <w:tcPr>
            <w:tcW w:w="499" w:type="dxa"/>
            <w:vMerge w:val="restart"/>
            <w:tcBorders>
              <w:top w:val="single" w:sz="4" w:space="0" w:color="000000"/>
              <w:left w:val="single" w:sz="4" w:space="0" w:color="000000"/>
            </w:tcBorders>
            <w:shd w:val="clear" w:color="auto" w:fill="FFFFFF"/>
          </w:tcPr>
          <w:p w:rsidR="00AF61D2" w:rsidRDefault="00AF61D2">
            <w:pPr>
              <w:snapToGrid w:val="0"/>
              <w:jc w:val="both"/>
              <w:rPr>
                <w:sz w:val="28"/>
                <w:szCs w:val="28"/>
                <w:lang w:val="en-US"/>
              </w:rPr>
            </w:pPr>
            <w:r>
              <w:rPr>
                <w:sz w:val="28"/>
                <w:szCs w:val="28"/>
                <w:lang w:val="en-US"/>
              </w:rPr>
              <w:t>III</w:t>
            </w:r>
          </w:p>
          <w:p w:rsidR="00AF61D2" w:rsidRDefault="00AF61D2">
            <w:pPr>
              <w:jc w:val="both"/>
              <w:rPr>
                <w:sz w:val="28"/>
                <w:szCs w:val="28"/>
              </w:rPr>
            </w:pPr>
          </w:p>
          <w:p w:rsidR="00AF61D2" w:rsidRDefault="00AF61D2">
            <w:pPr>
              <w:jc w:val="both"/>
              <w:rPr>
                <w:sz w:val="28"/>
                <w:szCs w:val="28"/>
              </w:rPr>
            </w:pPr>
          </w:p>
        </w:tc>
        <w:tc>
          <w:tcPr>
            <w:tcW w:w="480" w:type="dxa"/>
            <w:vMerge w:val="restart"/>
            <w:tcBorders>
              <w:top w:val="single" w:sz="4" w:space="0" w:color="000000"/>
              <w:left w:val="single" w:sz="4" w:space="0" w:color="000000"/>
            </w:tcBorders>
            <w:shd w:val="clear" w:color="auto" w:fill="FFFFFF"/>
          </w:tcPr>
          <w:p w:rsidR="00AF61D2" w:rsidRDefault="00AF61D2">
            <w:pPr>
              <w:snapToGrid w:val="0"/>
              <w:jc w:val="both"/>
              <w:rPr>
                <w:sz w:val="28"/>
                <w:szCs w:val="28"/>
                <w:lang w:val="en-US"/>
              </w:rPr>
            </w:pPr>
            <w:r>
              <w:rPr>
                <w:sz w:val="28"/>
                <w:szCs w:val="28"/>
                <w:lang w:val="en-US"/>
              </w:rPr>
              <w:t>IV</w:t>
            </w:r>
          </w:p>
          <w:p w:rsidR="00AF61D2" w:rsidRDefault="00AF61D2">
            <w:pPr>
              <w:jc w:val="both"/>
              <w:rPr>
                <w:sz w:val="28"/>
                <w:szCs w:val="28"/>
              </w:rPr>
            </w:pPr>
          </w:p>
          <w:p w:rsidR="00AF61D2" w:rsidRDefault="00AF61D2">
            <w:pPr>
              <w:jc w:val="both"/>
              <w:rPr>
                <w:sz w:val="28"/>
                <w:szCs w:val="28"/>
              </w:rPr>
            </w:pPr>
          </w:p>
        </w:tc>
        <w:tc>
          <w:tcPr>
            <w:tcW w:w="2565" w:type="dxa"/>
            <w:gridSpan w:val="2"/>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lang w:val="en-US"/>
              </w:rPr>
              <w:t>I</w:t>
            </w:r>
            <w:r>
              <w:rPr>
                <w:spacing w:val="-4"/>
                <w:sz w:val="28"/>
                <w:szCs w:val="28"/>
              </w:rPr>
              <w:t xml:space="preserve"> класс</w:t>
            </w:r>
          </w:p>
        </w:tc>
        <w:tc>
          <w:tcPr>
            <w:tcW w:w="366" w:type="dxa"/>
            <w:vMerge w:val="restart"/>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II</w:t>
            </w:r>
          </w:p>
          <w:p w:rsidR="00AF61D2" w:rsidRDefault="00AF61D2">
            <w:pPr>
              <w:jc w:val="both"/>
              <w:rPr>
                <w:sz w:val="28"/>
                <w:szCs w:val="28"/>
              </w:rPr>
            </w:pPr>
          </w:p>
          <w:p w:rsidR="00AF61D2" w:rsidRDefault="00AF61D2">
            <w:pPr>
              <w:jc w:val="both"/>
              <w:rPr>
                <w:sz w:val="28"/>
                <w:szCs w:val="28"/>
              </w:rPr>
            </w:pPr>
          </w:p>
        </w:tc>
        <w:tc>
          <w:tcPr>
            <w:tcW w:w="425" w:type="dxa"/>
            <w:vMerge w:val="restart"/>
            <w:tcBorders>
              <w:top w:val="single" w:sz="4" w:space="0" w:color="000000"/>
              <w:left w:val="single" w:sz="4" w:space="0" w:color="000000"/>
            </w:tcBorders>
            <w:shd w:val="clear" w:color="auto" w:fill="FFFFFF"/>
          </w:tcPr>
          <w:p w:rsidR="00AF61D2" w:rsidRDefault="00AF61D2">
            <w:pPr>
              <w:snapToGrid w:val="0"/>
              <w:ind w:left="-146" w:firstLine="146"/>
              <w:jc w:val="both"/>
              <w:rPr>
                <w:sz w:val="28"/>
                <w:szCs w:val="28"/>
              </w:rPr>
            </w:pPr>
            <w:r>
              <w:rPr>
                <w:sz w:val="28"/>
                <w:szCs w:val="28"/>
              </w:rPr>
              <w:t>III</w:t>
            </w:r>
          </w:p>
          <w:p w:rsidR="00AF61D2" w:rsidRDefault="00AF61D2">
            <w:pPr>
              <w:jc w:val="both"/>
              <w:rPr>
                <w:sz w:val="28"/>
                <w:szCs w:val="28"/>
              </w:rPr>
            </w:pPr>
          </w:p>
          <w:p w:rsidR="00AF61D2" w:rsidRDefault="00AF61D2">
            <w:pPr>
              <w:jc w:val="both"/>
              <w:rPr>
                <w:sz w:val="28"/>
                <w:szCs w:val="28"/>
              </w:rPr>
            </w:pPr>
          </w:p>
        </w:tc>
        <w:tc>
          <w:tcPr>
            <w:tcW w:w="441" w:type="dxa"/>
            <w:vMerge w:val="restart"/>
            <w:tcBorders>
              <w:top w:val="single" w:sz="4" w:space="0" w:color="000000"/>
              <w:left w:val="single" w:sz="4" w:space="0" w:color="000000"/>
              <w:right w:val="single" w:sz="4" w:space="0" w:color="000000"/>
            </w:tcBorders>
            <w:shd w:val="clear" w:color="auto" w:fill="FFFFFF"/>
          </w:tcPr>
          <w:p w:rsidR="00AF61D2" w:rsidRDefault="00AF61D2">
            <w:pPr>
              <w:snapToGrid w:val="0"/>
              <w:jc w:val="both"/>
              <w:rPr>
                <w:sz w:val="28"/>
                <w:szCs w:val="28"/>
                <w:lang w:val="en-US"/>
              </w:rPr>
            </w:pPr>
            <w:r>
              <w:rPr>
                <w:sz w:val="28"/>
                <w:szCs w:val="28"/>
                <w:lang w:val="en-US"/>
              </w:rPr>
              <w:t>IV</w:t>
            </w:r>
          </w:p>
          <w:p w:rsidR="00AF61D2" w:rsidRDefault="00AF61D2">
            <w:pPr>
              <w:jc w:val="both"/>
              <w:rPr>
                <w:sz w:val="28"/>
                <w:szCs w:val="28"/>
              </w:rPr>
            </w:pPr>
          </w:p>
          <w:p w:rsidR="00AF61D2" w:rsidRDefault="00AF61D2">
            <w:pPr>
              <w:jc w:val="both"/>
              <w:rPr>
                <w:sz w:val="28"/>
                <w:szCs w:val="28"/>
              </w:rPr>
            </w:pPr>
          </w:p>
        </w:tc>
      </w:tr>
      <w:tr w:rsidR="00AF61D2">
        <w:trPr>
          <w:cantSplit/>
          <w:trHeight w:hRule="exact" w:val="562"/>
        </w:trPr>
        <w:tc>
          <w:tcPr>
            <w:tcW w:w="1800" w:type="dxa"/>
            <w:vMerge/>
            <w:tcBorders>
              <w:left w:val="single" w:sz="4" w:space="0" w:color="000000"/>
              <w:bottom w:val="single" w:sz="4" w:space="0" w:color="000000"/>
            </w:tcBorders>
            <w:shd w:val="clear" w:color="auto" w:fill="FFFFFF"/>
          </w:tcPr>
          <w:p w:rsidR="00AF61D2" w:rsidRDefault="00AF61D2"/>
        </w:tc>
        <w:tc>
          <w:tcPr>
            <w:tcW w:w="129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z w:val="28"/>
                <w:szCs w:val="28"/>
              </w:rPr>
              <w:t>Добуквар</w:t>
            </w:r>
            <w:r>
              <w:rPr>
                <w:spacing w:val="-3"/>
                <w:sz w:val="28"/>
                <w:szCs w:val="28"/>
              </w:rPr>
              <w:t>ный</w:t>
            </w:r>
          </w:p>
          <w:p w:rsidR="00AF61D2" w:rsidRDefault="00AF61D2">
            <w:pPr>
              <w:jc w:val="both"/>
              <w:rPr>
                <w:spacing w:val="-3"/>
                <w:sz w:val="28"/>
                <w:szCs w:val="28"/>
              </w:rPr>
            </w:pPr>
          </w:p>
          <w:p w:rsidR="00AF61D2" w:rsidRDefault="00AF61D2">
            <w:pPr>
              <w:jc w:val="both"/>
              <w:rPr>
                <w:spacing w:val="-3"/>
                <w:sz w:val="28"/>
                <w:szCs w:val="28"/>
              </w:rPr>
            </w:pPr>
            <w:r>
              <w:rPr>
                <w:spacing w:val="-3"/>
                <w:sz w:val="28"/>
                <w:szCs w:val="28"/>
              </w:rPr>
              <w:t xml:space="preserve"> период</w:t>
            </w:r>
          </w:p>
        </w:tc>
        <w:tc>
          <w:tcPr>
            <w:tcW w:w="113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4"/>
                <w:sz w:val="28"/>
                <w:szCs w:val="28"/>
              </w:rPr>
              <w:t xml:space="preserve">букварный </w:t>
            </w:r>
            <w:r>
              <w:rPr>
                <w:spacing w:val="-3"/>
                <w:sz w:val="28"/>
                <w:szCs w:val="28"/>
              </w:rPr>
              <w:t>период</w:t>
            </w:r>
          </w:p>
        </w:tc>
        <w:tc>
          <w:tcPr>
            <w:tcW w:w="586" w:type="dxa"/>
            <w:vMerge/>
            <w:tcBorders>
              <w:left w:val="single" w:sz="4" w:space="0" w:color="000000"/>
              <w:bottom w:val="single" w:sz="4" w:space="0" w:color="000000"/>
            </w:tcBorders>
            <w:shd w:val="clear" w:color="auto" w:fill="FFFFFF"/>
          </w:tcPr>
          <w:p w:rsidR="00AF61D2" w:rsidRDefault="00AF61D2"/>
        </w:tc>
        <w:tc>
          <w:tcPr>
            <w:tcW w:w="607" w:type="dxa"/>
            <w:vMerge/>
            <w:tcBorders>
              <w:left w:val="single" w:sz="4" w:space="0" w:color="000000"/>
              <w:bottom w:val="single" w:sz="4" w:space="0" w:color="000000"/>
            </w:tcBorders>
            <w:shd w:val="clear" w:color="auto" w:fill="FFFFFF"/>
          </w:tcPr>
          <w:p w:rsidR="00AF61D2" w:rsidRDefault="00AF61D2"/>
        </w:tc>
        <w:tc>
          <w:tcPr>
            <w:tcW w:w="499" w:type="dxa"/>
            <w:vMerge/>
            <w:tcBorders>
              <w:left w:val="single" w:sz="4" w:space="0" w:color="000000"/>
              <w:bottom w:val="single" w:sz="4" w:space="0" w:color="000000"/>
            </w:tcBorders>
            <w:shd w:val="clear" w:color="auto" w:fill="FFFFFF"/>
          </w:tcPr>
          <w:p w:rsidR="00AF61D2" w:rsidRDefault="00AF61D2"/>
        </w:tc>
        <w:tc>
          <w:tcPr>
            <w:tcW w:w="480" w:type="dxa"/>
            <w:vMerge/>
            <w:tcBorders>
              <w:left w:val="single" w:sz="4" w:space="0" w:color="000000"/>
              <w:bottom w:val="single" w:sz="4" w:space="0" w:color="000000"/>
            </w:tcBorders>
            <w:shd w:val="clear" w:color="auto" w:fill="FFFFFF"/>
          </w:tcPr>
          <w:p w:rsidR="00AF61D2" w:rsidRDefault="00AF61D2"/>
        </w:tc>
        <w:tc>
          <w:tcPr>
            <w:tcW w:w="137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z w:val="28"/>
                <w:szCs w:val="28"/>
              </w:rPr>
              <w:t>добуквар</w:t>
            </w:r>
            <w:r>
              <w:rPr>
                <w:spacing w:val="-4"/>
                <w:sz w:val="28"/>
                <w:szCs w:val="28"/>
              </w:rPr>
              <w:t>ный период</w:t>
            </w:r>
          </w:p>
        </w:tc>
        <w:tc>
          <w:tcPr>
            <w:tcW w:w="119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5"/>
                <w:sz w:val="28"/>
                <w:szCs w:val="28"/>
              </w:rPr>
            </w:pPr>
            <w:r>
              <w:rPr>
                <w:spacing w:val="-5"/>
                <w:sz w:val="28"/>
                <w:szCs w:val="28"/>
              </w:rPr>
              <w:t>букварный период</w:t>
            </w:r>
          </w:p>
        </w:tc>
        <w:tc>
          <w:tcPr>
            <w:tcW w:w="366" w:type="dxa"/>
            <w:vMerge/>
            <w:tcBorders>
              <w:left w:val="single" w:sz="4" w:space="0" w:color="000000"/>
              <w:bottom w:val="single" w:sz="4" w:space="0" w:color="000000"/>
            </w:tcBorders>
            <w:shd w:val="clear" w:color="auto" w:fill="FFFFFF"/>
          </w:tcPr>
          <w:p w:rsidR="00AF61D2" w:rsidRDefault="00AF61D2"/>
        </w:tc>
        <w:tc>
          <w:tcPr>
            <w:tcW w:w="425" w:type="dxa"/>
            <w:vMerge/>
            <w:tcBorders>
              <w:left w:val="single" w:sz="4" w:space="0" w:color="000000"/>
              <w:bottom w:val="single" w:sz="4" w:space="0" w:color="000000"/>
            </w:tcBorders>
            <w:shd w:val="clear" w:color="auto" w:fill="FFFFFF"/>
          </w:tcPr>
          <w:p w:rsidR="00AF61D2" w:rsidRDefault="00AF61D2"/>
        </w:tc>
        <w:tc>
          <w:tcPr>
            <w:tcW w:w="441" w:type="dxa"/>
            <w:vMerge/>
            <w:tcBorders>
              <w:left w:val="single" w:sz="4" w:space="0" w:color="000000"/>
              <w:bottom w:val="single" w:sz="4" w:space="0" w:color="000000"/>
              <w:right w:val="single" w:sz="4" w:space="0" w:color="000000"/>
            </w:tcBorders>
            <w:shd w:val="clear" w:color="auto" w:fill="FFFFFF"/>
          </w:tcPr>
          <w:p w:rsidR="00AF61D2" w:rsidRDefault="00AF61D2"/>
        </w:tc>
      </w:tr>
      <w:tr w:rsidR="00AF61D2">
        <w:trPr>
          <w:trHeight w:hRule="exact" w:val="1243"/>
        </w:trPr>
        <w:tc>
          <w:tcPr>
            <w:tcW w:w="18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3"/>
                <w:sz w:val="28"/>
                <w:szCs w:val="28"/>
              </w:rPr>
              <w:t xml:space="preserve">Развитие речи </w:t>
            </w:r>
            <w:r>
              <w:rPr>
                <w:spacing w:val="2"/>
                <w:sz w:val="28"/>
                <w:szCs w:val="28"/>
              </w:rPr>
              <w:t>(окружающий мир)</w:t>
            </w:r>
          </w:p>
        </w:tc>
        <w:tc>
          <w:tcPr>
            <w:tcW w:w="129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13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58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60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37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19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36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4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3</w:t>
            </w:r>
          </w:p>
        </w:tc>
      </w:tr>
      <w:tr w:rsidR="00AF61D2">
        <w:trPr>
          <w:trHeight w:hRule="exact" w:val="724"/>
        </w:trPr>
        <w:tc>
          <w:tcPr>
            <w:tcW w:w="18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Произношение</w:t>
            </w:r>
          </w:p>
        </w:tc>
        <w:tc>
          <w:tcPr>
            <w:tcW w:w="129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13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58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60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 xml:space="preserve">1         </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37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119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36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4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w:t>
            </w:r>
          </w:p>
        </w:tc>
      </w:tr>
      <w:tr w:rsidR="00AF61D2">
        <w:trPr>
          <w:trHeight w:hRule="exact" w:val="715"/>
        </w:trPr>
        <w:tc>
          <w:tcPr>
            <w:tcW w:w="18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Обучение грамоте</w:t>
            </w:r>
          </w:p>
        </w:tc>
        <w:tc>
          <w:tcPr>
            <w:tcW w:w="129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113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58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60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37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19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36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4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w:t>
            </w:r>
          </w:p>
        </w:tc>
      </w:tr>
      <w:tr w:rsidR="00AF61D2">
        <w:trPr>
          <w:trHeight w:hRule="exact" w:val="1082"/>
        </w:trPr>
        <w:tc>
          <w:tcPr>
            <w:tcW w:w="18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1"/>
                <w:sz w:val="28"/>
                <w:szCs w:val="28"/>
              </w:rPr>
              <w:t xml:space="preserve">Фонетика, </w:t>
            </w:r>
            <w:r>
              <w:rPr>
                <w:spacing w:val="3"/>
                <w:sz w:val="28"/>
                <w:szCs w:val="28"/>
              </w:rPr>
              <w:t xml:space="preserve">грамматика, </w:t>
            </w:r>
            <w:r>
              <w:rPr>
                <w:spacing w:val="1"/>
                <w:sz w:val="28"/>
                <w:szCs w:val="28"/>
              </w:rPr>
              <w:t>правописание</w:t>
            </w:r>
          </w:p>
        </w:tc>
        <w:tc>
          <w:tcPr>
            <w:tcW w:w="129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13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8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0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137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19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36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4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5</w:t>
            </w:r>
          </w:p>
        </w:tc>
      </w:tr>
      <w:tr w:rsidR="00AF61D2">
        <w:trPr>
          <w:trHeight w:hRule="exact" w:val="250"/>
        </w:trPr>
        <w:tc>
          <w:tcPr>
            <w:tcW w:w="18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Чтение</w:t>
            </w:r>
          </w:p>
        </w:tc>
        <w:tc>
          <w:tcPr>
            <w:tcW w:w="129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13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8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60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37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19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36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4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4</w:t>
            </w:r>
          </w:p>
        </w:tc>
      </w:tr>
      <w:tr w:rsidR="00AF61D2">
        <w:trPr>
          <w:trHeight w:hRule="exact" w:val="269"/>
        </w:trPr>
        <w:tc>
          <w:tcPr>
            <w:tcW w:w="18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Итого:</w:t>
            </w:r>
          </w:p>
        </w:tc>
        <w:tc>
          <w:tcPr>
            <w:tcW w:w="129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113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58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10</w:t>
            </w:r>
          </w:p>
        </w:tc>
        <w:tc>
          <w:tcPr>
            <w:tcW w:w="60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137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119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36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42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44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12</w:t>
            </w:r>
          </w:p>
        </w:tc>
      </w:tr>
    </w:tbl>
    <w:p w:rsidR="00AF61D2" w:rsidRDefault="00AF61D2">
      <w:pPr>
        <w:jc w:val="both"/>
        <w:rPr>
          <w:spacing w:val="-1"/>
          <w:sz w:val="28"/>
          <w:szCs w:val="28"/>
        </w:rPr>
      </w:pPr>
    </w:p>
    <w:p w:rsidR="00AF61D2" w:rsidRDefault="00AF61D2">
      <w:pPr>
        <w:jc w:val="both"/>
        <w:rPr>
          <w:sz w:val="28"/>
          <w:szCs w:val="28"/>
        </w:rPr>
      </w:pPr>
      <w:r>
        <w:rPr>
          <w:spacing w:val="-1"/>
          <w:sz w:val="28"/>
          <w:szCs w:val="28"/>
        </w:rPr>
        <w:t xml:space="preserve">*) При необходимости обучение грамоте может быть продолжено в </w:t>
      </w:r>
      <w:r>
        <w:rPr>
          <w:spacing w:val="-1"/>
          <w:sz w:val="28"/>
          <w:szCs w:val="28"/>
          <w:lang w:val="en-US"/>
        </w:rPr>
        <w:t>I</w:t>
      </w:r>
      <w:r>
        <w:rPr>
          <w:spacing w:val="-1"/>
          <w:sz w:val="28"/>
          <w:szCs w:val="28"/>
        </w:rPr>
        <w:t xml:space="preserve"> четверти </w:t>
      </w:r>
      <w:r>
        <w:rPr>
          <w:spacing w:val="-1"/>
          <w:sz w:val="28"/>
          <w:szCs w:val="28"/>
          <w:lang w:val="en-US"/>
        </w:rPr>
        <w:t>II</w:t>
      </w:r>
      <w:r>
        <w:rPr>
          <w:spacing w:val="-1"/>
          <w:sz w:val="28"/>
          <w:szCs w:val="28"/>
        </w:rPr>
        <w:t xml:space="preserve"> класса по решению методического </w:t>
      </w:r>
      <w:r>
        <w:rPr>
          <w:sz w:val="28"/>
          <w:szCs w:val="28"/>
        </w:rPr>
        <w:t>совета учреждения за счет часов, отводимых на «Фонетику, грамматику, орфографию» и «Чтение»</w:t>
      </w:r>
    </w:p>
    <w:p w:rsidR="00AF61D2" w:rsidRDefault="00AF61D2">
      <w:pPr>
        <w:jc w:val="both"/>
        <w:rPr>
          <w:spacing w:val="-5"/>
          <w:sz w:val="28"/>
          <w:szCs w:val="28"/>
        </w:rPr>
      </w:pPr>
    </w:p>
    <w:p w:rsidR="00AF61D2" w:rsidRDefault="00AF61D2">
      <w:pPr>
        <w:pStyle w:val="1"/>
        <w:ind w:left="432" w:hanging="432"/>
        <w:jc w:val="both"/>
        <w:rPr>
          <w:rFonts w:ascii="Times New Roman" w:hAnsi="Times New Roman" w:cs="Times New Roman"/>
          <w:i w:val="0"/>
          <w:iCs w:val="0"/>
          <w:spacing w:val="-5"/>
          <w:sz w:val="28"/>
          <w:szCs w:val="28"/>
        </w:rPr>
      </w:pPr>
      <w:r>
        <w:rPr>
          <w:rFonts w:ascii="Times New Roman" w:hAnsi="Times New Roman" w:cs="Times New Roman"/>
          <w:i w:val="0"/>
          <w:iCs w:val="0"/>
          <w:sz w:val="28"/>
          <w:szCs w:val="28"/>
        </w:rPr>
        <w:t xml:space="preserve">Распределение часов внутри коррекционного лингвистического курса в основной школе </w:t>
      </w:r>
      <w:r>
        <w:rPr>
          <w:rFonts w:ascii="Times New Roman" w:hAnsi="Times New Roman" w:cs="Times New Roman"/>
          <w:i w:val="0"/>
          <w:iCs w:val="0"/>
          <w:spacing w:val="-5"/>
          <w:sz w:val="28"/>
          <w:szCs w:val="28"/>
        </w:rPr>
        <w:t xml:space="preserve"> (</w:t>
      </w:r>
      <w:r>
        <w:rPr>
          <w:rFonts w:ascii="Times New Roman" w:hAnsi="Times New Roman" w:cs="Times New Roman"/>
          <w:i w:val="0"/>
          <w:iCs w:val="0"/>
          <w:spacing w:val="-5"/>
          <w:sz w:val="28"/>
          <w:szCs w:val="28"/>
          <w:lang w:val="en-US"/>
        </w:rPr>
        <w:t>I</w:t>
      </w:r>
      <w:r>
        <w:rPr>
          <w:rFonts w:ascii="Times New Roman" w:hAnsi="Times New Roman" w:cs="Times New Roman"/>
          <w:i w:val="0"/>
          <w:iCs w:val="0"/>
          <w:spacing w:val="-5"/>
          <w:sz w:val="28"/>
          <w:szCs w:val="28"/>
        </w:rPr>
        <w:t xml:space="preserve"> отделение)</w:t>
      </w:r>
    </w:p>
    <w:p w:rsidR="00AF61D2" w:rsidRDefault="00AF61D2">
      <w:pPr>
        <w:jc w:val="both"/>
        <w:rPr>
          <w:sz w:val="28"/>
          <w:szCs w:val="28"/>
        </w:rPr>
      </w:pPr>
    </w:p>
    <w:tbl>
      <w:tblPr>
        <w:tblW w:w="0" w:type="auto"/>
        <w:tblInd w:w="-5" w:type="dxa"/>
        <w:tblLayout w:type="fixed"/>
        <w:tblCellMar>
          <w:left w:w="40" w:type="dxa"/>
          <w:right w:w="40" w:type="dxa"/>
        </w:tblCellMar>
        <w:tblLook w:val="0000" w:firstRow="0" w:lastRow="0" w:firstColumn="0" w:lastColumn="0" w:noHBand="0" w:noVBand="0"/>
      </w:tblPr>
      <w:tblGrid>
        <w:gridCol w:w="1824"/>
        <w:gridCol w:w="1153"/>
        <w:gridCol w:w="1305"/>
        <w:gridCol w:w="1267"/>
        <w:gridCol w:w="1258"/>
        <w:gridCol w:w="1238"/>
        <w:gridCol w:w="1330"/>
      </w:tblGrid>
      <w:tr w:rsidR="00AF61D2">
        <w:trPr>
          <w:cantSplit/>
          <w:trHeight w:hRule="exact" w:val="250"/>
        </w:trPr>
        <w:tc>
          <w:tcPr>
            <w:tcW w:w="1824" w:type="dxa"/>
            <w:vMerge w:val="restart"/>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Учебные предметы</w:t>
            </w:r>
          </w:p>
          <w:p w:rsidR="00AF61D2" w:rsidRDefault="00AF61D2">
            <w:pPr>
              <w:jc w:val="both"/>
              <w:rPr>
                <w:sz w:val="28"/>
                <w:szCs w:val="28"/>
              </w:rPr>
            </w:pPr>
          </w:p>
          <w:p w:rsidR="00AF61D2" w:rsidRDefault="00AF61D2">
            <w:pPr>
              <w:jc w:val="both"/>
              <w:rPr>
                <w:sz w:val="28"/>
                <w:szCs w:val="28"/>
              </w:rPr>
            </w:pPr>
          </w:p>
        </w:tc>
        <w:tc>
          <w:tcPr>
            <w:tcW w:w="7551" w:type="dxa"/>
            <w:gridSpan w:val="6"/>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6"/>
                <w:sz w:val="28"/>
                <w:szCs w:val="28"/>
              </w:rPr>
            </w:pPr>
            <w:r>
              <w:rPr>
                <w:spacing w:val="-6"/>
                <w:sz w:val="28"/>
                <w:szCs w:val="28"/>
              </w:rPr>
              <w:t>Количество часов в неделю по классам</w:t>
            </w:r>
          </w:p>
        </w:tc>
      </w:tr>
      <w:tr w:rsidR="00AF61D2">
        <w:trPr>
          <w:cantSplit/>
          <w:trHeight w:hRule="exact" w:val="368"/>
        </w:trPr>
        <w:tc>
          <w:tcPr>
            <w:tcW w:w="1824" w:type="dxa"/>
            <w:vMerge/>
            <w:tcBorders>
              <w:left w:val="single" w:sz="4" w:space="0" w:color="000000"/>
              <w:bottom w:val="single" w:sz="4" w:space="0" w:color="000000"/>
            </w:tcBorders>
            <w:shd w:val="clear" w:color="auto" w:fill="FFFFFF"/>
          </w:tcPr>
          <w:p w:rsidR="00AF61D2" w:rsidRDefault="00AF61D2"/>
        </w:tc>
        <w:tc>
          <w:tcPr>
            <w:tcW w:w="115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w:t>
            </w:r>
          </w:p>
        </w:tc>
        <w:tc>
          <w:tcPr>
            <w:tcW w:w="130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VI</w:t>
            </w:r>
          </w:p>
        </w:tc>
        <w:tc>
          <w:tcPr>
            <w:tcW w:w="126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VII</w:t>
            </w:r>
          </w:p>
        </w:tc>
        <w:tc>
          <w:tcPr>
            <w:tcW w:w="125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6"/>
                <w:sz w:val="28"/>
                <w:szCs w:val="28"/>
                <w:lang w:val="en-US"/>
              </w:rPr>
            </w:pPr>
            <w:r>
              <w:rPr>
                <w:spacing w:val="-6"/>
                <w:sz w:val="28"/>
                <w:szCs w:val="28"/>
                <w:lang w:val="en-US"/>
              </w:rPr>
              <w:t>VIII</w:t>
            </w:r>
          </w:p>
        </w:tc>
        <w:tc>
          <w:tcPr>
            <w:tcW w:w="123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IX</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lang w:val="en-US"/>
              </w:rPr>
            </w:pPr>
            <w:r>
              <w:rPr>
                <w:sz w:val="28"/>
                <w:szCs w:val="28"/>
                <w:lang w:val="en-US"/>
              </w:rPr>
              <w:t>X</w:t>
            </w:r>
          </w:p>
        </w:tc>
      </w:tr>
      <w:tr w:rsidR="00AF61D2">
        <w:trPr>
          <w:trHeight w:hRule="exact" w:val="410"/>
        </w:trPr>
        <w:tc>
          <w:tcPr>
            <w:tcW w:w="18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Родной язык</w:t>
            </w:r>
          </w:p>
        </w:tc>
        <w:tc>
          <w:tcPr>
            <w:tcW w:w="115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130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126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25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23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4</w:t>
            </w:r>
          </w:p>
          <w:p w:rsidR="00AF61D2" w:rsidRDefault="00AF61D2">
            <w:pPr>
              <w:jc w:val="both"/>
              <w:rPr>
                <w:sz w:val="28"/>
                <w:szCs w:val="28"/>
              </w:rPr>
            </w:pPr>
          </w:p>
          <w:p w:rsidR="00AF61D2" w:rsidRDefault="00AF61D2">
            <w:pPr>
              <w:jc w:val="both"/>
              <w:rPr>
                <w:sz w:val="28"/>
                <w:szCs w:val="28"/>
              </w:rPr>
            </w:pPr>
          </w:p>
        </w:tc>
      </w:tr>
      <w:tr w:rsidR="00AF61D2">
        <w:trPr>
          <w:trHeight w:hRule="exact" w:val="266"/>
        </w:trPr>
        <w:tc>
          <w:tcPr>
            <w:tcW w:w="18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1"/>
                <w:sz w:val="28"/>
                <w:szCs w:val="28"/>
              </w:rPr>
              <w:t>Литература</w:t>
            </w:r>
          </w:p>
        </w:tc>
        <w:tc>
          <w:tcPr>
            <w:tcW w:w="115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6"/>
                <w:sz w:val="28"/>
                <w:szCs w:val="28"/>
              </w:rPr>
            </w:pPr>
            <w:r>
              <w:rPr>
                <w:spacing w:val="-6"/>
                <w:sz w:val="28"/>
                <w:szCs w:val="28"/>
              </w:rPr>
              <w:t>4                         4</w:t>
            </w:r>
          </w:p>
        </w:tc>
        <w:tc>
          <w:tcPr>
            <w:tcW w:w="130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26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25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23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3</w:t>
            </w:r>
          </w:p>
        </w:tc>
      </w:tr>
      <w:tr w:rsidR="00AF61D2">
        <w:trPr>
          <w:trHeight w:hRule="exact" w:val="430"/>
        </w:trPr>
        <w:tc>
          <w:tcPr>
            <w:tcW w:w="18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Развитие речи</w:t>
            </w:r>
          </w:p>
        </w:tc>
        <w:tc>
          <w:tcPr>
            <w:tcW w:w="115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30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26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25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23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1</w:t>
            </w:r>
          </w:p>
        </w:tc>
      </w:tr>
      <w:tr w:rsidR="00AF61D2">
        <w:trPr>
          <w:trHeight w:hRule="exact" w:val="250"/>
        </w:trPr>
        <w:tc>
          <w:tcPr>
            <w:tcW w:w="18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3"/>
                <w:sz w:val="28"/>
                <w:szCs w:val="28"/>
              </w:rPr>
            </w:pPr>
            <w:r>
              <w:rPr>
                <w:spacing w:val="-13"/>
                <w:sz w:val="28"/>
                <w:szCs w:val="28"/>
              </w:rPr>
              <w:t>Итого:</w:t>
            </w:r>
          </w:p>
        </w:tc>
        <w:tc>
          <w:tcPr>
            <w:tcW w:w="115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130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126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8"/>
                <w:sz w:val="28"/>
                <w:szCs w:val="28"/>
              </w:rPr>
            </w:pPr>
            <w:r>
              <w:rPr>
                <w:spacing w:val="-8"/>
                <w:sz w:val="28"/>
                <w:szCs w:val="28"/>
              </w:rPr>
              <w:t>9                              ,</w:t>
            </w:r>
          </w:p>
        </w:tc>
        <w:tc>
          <w:tcPr>
            <w:tcW w:w="125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123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8</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8</w:t>
            </w:r>
          </w:p>
        </w:tc>
      </w:tr>
    </w:tbl>
    <w:p w:rsidR="00AF61D2" w:rsidRDefault="00AF61D2">
      <w:pPr>
        <w:jc w:val="both"/>
        <w:rPr>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r>
        <w:rPr>
          <w:b/>
          <w:bCs/>
          <w:sz w:val="28"/>
          <w:szCs w:val="28"/>
        </w:rPr>
        <w:t xml:space="preserve">Базисный учебный план специальных (коррекционных) образовательных учреждений </w:t>
      </w:r>
      <w:r>
        <w:rPr>
          <w:b/>
          <w:bCs/>
          <w:sz w:val="28"/>
          <w:szCs w:val="28"/>
          <w:lang w:val="en-US"/>
        </w:rPr>
        <w:t>V</w:t>
      </w:r>
      <w:r>
        <w:rPr>
          <w:b/>
          <w:bCs/>
          <w:sz w:val="28"/>
          <w:szCs w:val="28"/>
        </w:rPr>
        <w:t xml:space="preserve"> вида</w:t>
      </w:r>
    </w:p>
    <w:p w:rsidR="00AF61D2" w:rsidRDefault="00AF61D2">
      <w:pPr>
        <w:jc w:val="both"/>
        <w:rPr>
          <w:sz w:val="28"/>
          <w:szCs w:val="28"/>
        </w:rPr>
      </w:pPr>
      <w:r>
        <w:rPr>
          <w:sz w:val="28"/>
          <w:szCs w:val="28"/>
        </w:rPr>
        <w:t xml:space="preserve">( </w:t>
      </w:r>
      <w:r>
        <w:rPr>
          <w:sz w:val="28"/>
          <w:szCs w:val="28"/>
          <w:lang w:val="en-US"/>
        </w:rPr>
        <w:t>II</w:t>
      </w:r>
      <w:r>
        <w:rPr>
          <w:sz w:val="28"/>
          <w:szCs w:val="28"/>
        </w:rPr>
        <w:t xml:space="preserve"> отделение)</w:t>
      </w:r>
    </w:p>
    <w:p w:rsidR="00AF61D2" w:rsidRDefault="00591E44">
      <w:pPr>
        <w:jc w:val="both"/>
        <w:rPr>
          <w:sz w:val="28"/>
          <w:szCs w:val="28"/>
        </w:rPr>
      </w:pPr>
      <w:r>
        <w:pict>
          <v:shape id="_x0000_s2053" type="#_x0000_t202" style="position:absolute;left:0;text-align:left;margin-left:0;margin-top:126.05pt;width:506.7pt;height:554.8pt;z-index:251652096;mso-position-horizontal:center;mso-position-horizontal-relative:margin;mso-position-vertical-relative:page" stroked="f">
            <v:fill opacity="0" color2="black"/>
            <v:textbox inset="0,0,0,0">
              <w:txbxContent>
                <w:tbl>
                  <w:tblPr>
                    <w:tblW w:w="0" w:type="auto"/>
                    <w:tblInd w:w="-8" w:type="dxa"/>
                    <w:tblLayout w:type="fixed"/>
                    <w:tblCellMar>
                      <w:left w:w="40" w:type="dxa"/>
                      <w:right w:w="40" w:type="dxa"/>
                    </w:tblCellMar>
                    <w:tblLook w:val="0000" w:firstRow="0" w:lastRow="0" w:firstColumn="0" w:lastColumn="0" w:noHBand="0" w:noVBand="0"/>
                  </w:tblPr>
                  <w:tblGrid>
                    <w:gridCol w:w="3301"/>
                    <w:gridCol w:w="518"/>
                    <w:gridCol w:w="490"/>
                    <w:gridCol w:w="509"/>
                    <w:gridCol w:w="480"/>
                    <w:gridCol w:w="490"/>
                    <w:gridCol w:w="499"/>
                    <w:gridCol w:w="490"/>
                    <w:gridCol w:w="490"/>
                    <w:gridCol w:w="451"/>
                    <w:gridCol w:w="1236"/>
                    <w:gridCol w:w="1181"/>
                  </w:tblGrid>
                  <w:tr w:rsidR="00AF61D2">
                    <w:trPr>
                      <w:cantSplit/>
                      <w:trHeight w:hRule="exact" w:val="355"/>
                    </w:trPr>
                    <w:tc>
                      <w:tcPr>
                        <w:tcW w:w="3301" w:type="dxa"/>
                        <w:vMerge w:val="restart"/>
                        <w:tcBorders>
                          <w:top w:val="single" w:sz="4" w:space="0" w:color="000000"/>
                          <w:left w:val="single" w:sz="4" w:space="0" w:color="000000"/>
                        </w:tcBorders>
                        <w:shd w:val="clear" w:color="auto" w:fill="FFFFFF"/>
                      </w:tcPr>
                      <w:p w:rsidR="00AF61D2" w:rsidRDefault="00AF61D2">
                        <w:pPr>
                          <w:snapToGrid w:val="0"/>
                          <w:jc w:val="both"/>
                          <w:rPr>
                            <w:spacing w:val="-2"/>
                            <w:sz w:val="28"/>
                            <w:szCs w:val="28"/>
                          </w:rPr>
                        </w:pPr>
                        <w:r>
                          <w:rPr>
                            <w:spacing w:val="-2"/>
                            <w:sz w:val="28"/>
                            <w:szCs w:val="28"/>
                          </w:rPr>
                          <w:t>Общеобразовательные области</w:t>
                        </w:r>
                      </w:p>
                    </w:tc>
                    <w:tc>
                      <w:tcPr>
                        <w:tcW w:w="6834" w:type="dxa"/>
                        <w:gridSpan w:val="11"/>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1"/>
                            <w:sz w:val="28"/>
                            <w:szCs w:val="28"/>
                          </w:rPr>
                        </w:pPr>
                        <w:r>
                          <w:rPr>
                            <w:spacing w:val="-4"/>
                            <w:sz w:val="28"/>
                            <w:szCs w:val="28"/>
                          </w:rPr>
                          <w:t>Число у</w:t>
                        </w:r>
                        <w:r>
                          <w:rPr>
                            <w:spacing w:val="-1"/>
                            <w:sz w:val="28"/>
                            <w:szCs w:val="28"/>
                          </w:rPr>
                          <w:t>чебных часов в неделю</w:t>
                        </w:r>
                      </w:p>
                    </w:tc>
                  </w:tr>
                  <w:tr w:rsidR="00AF61D2">
                    <w:trPr>
                      <w:cantSplit/>
                      <w:trHeight w:hRule="exact" w:val="336"/>
                    </w:trPr>
                    <w:tc>
                      <w:tcPr>
                        <w:tcW w:w="3301" w:type="dxa"/>
                        <w:vMerge/>
                        <w:tcBorders>
                          <w:left w:val="single" w:sz="4" w:space="0" w:color="000000"/>
                        </w:tcBorders>
                        <w:shd w:val="clear" w:color="auto" w:fill="FFFFFF"/>
                      </w:tcPr>
                      <w:p w:rsidR="00AF61D2" w:rsidRDefault="00AF61D2"/>
                    </w:tc>
                    <w:tc>
                      <w:tcPr>
                        <w:tcW w:w="1997" w:type="dxa"/>
                        <w:gridSpan w:val="4"/>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Начальная школа</w:t>
                        </w:r>
                      </w:p>
                    </w:tc>
                    <w:tc>
                      <w:tcPr>
                        <w:tcW w:w="2420" w:type="dxa"/>
                        <w:gridSpan w:val="5"/>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Основная школа</w:t>
                        </w:r>
                      </w:p>
                    </w:tc>
                    <w:tc>
                      <w:tcPr>
                        <w:tcW w:w="2417"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6"/>
                            <w:sz w:val="28"/>
                            <w:szCs w:val="28"/>
                          </w:rPr>
                        </w:pPr>
                        <w:r>
                          <w:rPr>
                            <w:spacing w:val="-6"/>
                            <w:sz w:val="28"/>
                            <w:szCs w:val="28"/>
                          </w:rPr>
                          <w:t>Всего</w:t>
                        </w:r>
                      </w:p>
                    </w:tc>
                  </w:tr>
                  <w:tr w:rsidR="00AF61D2">
                    <w:trPr>
                      <w:cantSplit/>
                      <w:trHeight w:hRule="exact" w:val="374"/>
                    </w:trPr>
                    <w:tc>
                      <w:tcPr>
                        <w:tcW w:w="3301" w:type="dxa"/>
                        <w:vMerge/>
                        <w:tcBorders>
                          <w:left w:val="single" w:sz="4" w:space="0" w:color="000000"/>
                        </w:tcBorders>
                        <w:shd w:val="clear" w:color="auto" w:fill="FFFFFF"/>
                      </w:tcPr>
                      <w:p w:rsidR="00AF61D2" w:rsidRDefault="00AF61D2"/>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II</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VI</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VII</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7"/>
                            <w:sz w:val="28"/>
                            <w:szCs w:val="28"/>
                            <w:lang w:val="en-US"/>
                          </w:rPr>
                        </w:pPr>
                        <w:r>
                          <w:rPr>
                            <w:spacing w:val="-7"/>
                            <w:sz w:val="28"/>
                            <w:szCs w:val="28"/>
                            <w:lang w:val="en-US"/>
                          </w:rPr>
                          <w:t>VIII</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X</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6"/>
                            <w:sz w:val="28"/>
                            <w:szCs w:val="28"/>
                          </w:rPr>
                        </w:pPr>
                        <w:r>
                          <w:rPr>
                            <w:spacing w:val="-6"/>
                            <w:sz w:val="28"/>
                            <w:szCs w:val="28"/>
                          </w:rPr>
                          <w:t>Федер. комп.</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3"/>
                            <w:sz w:val="28"/>
                            <w:szCs w:val="28"/>
                          </w:rPr>
                        </w:pPr>
                        <w:r>
                          <w:rPr>
                            <w:spacing w:val="-3"/>
                            <w:sz w:val="28"/>
                            <w:szCs w:val="28"/>
                          </w:rPr>
                          <w:t>Нац. р</w:t>
                        </w:r>
                        <w:r>
                          <w:rPr>
                            <w:spacing w:val="-3"/>
                            <w:sz w:val="28"/>
                            <w:szCs w:val="28"/>
                            <w:lang w:val="en-US"/>
                          </w:rPr>
                          <w:t>er</w:t>
                        </w:r>
                        <w:r>
                          <w:rPr>
                            <w:spacing w:val="-3"/>
                            <w:sz w:val="28"/>
                            <w:szCs w:val="28"/>
                          </w:rPr>
                          <w:t>. комп.</w:t>
                        </w:r>
                      </w:p>
                    </w:tc>
                  </w:tr>
                  <w:tr w:rsidR="00AF61D2">
                    <w:trPr>
                      <w:trHeight w:hRule="exact" w:val="557"/>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1 Общеобразовательные курсы</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hRule="exact" w:val="1436"/>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 xml:space="preserve">Язык и литература </w:t>
                        </w:r>
                      </w:p>
                      <w:p w:rsidR="00AF61D2" w:rsidRDefault="00AF61D2">
                        <w:pPr>
                          <w:jc w:val="both"/>
                          <w:rPr>
                            <w:spacing w:val="-2"/>
                            <w:sz w:val="28"/>
                            <w:szCs w:val="28"/>
                          </w:rPr>
                        </w:pPr>
                        <w:r>
                          <w:rPr>
                            <w:spacing w:val="-2"/>
                            <w:sz w:val="28"/>
                            <w:szCs w:val="28"/>
                          </w:rPr>
                          <w:t xml:space="preserve">Родной язык и литература </w:t>
                        </w:r>
                      </w:p>
                      <w:p w:rsidR="00AF61D2" w:rsidRDefault="00AF61D2">
                        <w:pPr>
                          <w:jc w:val="both"/>
                          <w:rPr>
                            <w:spacing w:val="-3"/>
                            <w:sz w:val="28"/>
                            <w:szCs w:val="28"/>
                          </w:rPr>
                        </w:pPr>
                        <w:r>
                          <w:rPr>
                            <w:spacing w:val="-3"/>
                            <w:sz w:val="28"/>
                            <w:szCs w:val="28"/>
                          </w:rPr>
                          <w:t>Русский язык как государственный</w:t>
                        </w:r>
                      </w:p>
                      <w:p w:rsidR="00AF61D2" w:rsidRDefault="00AF61D2">
                        <w:pPr>
                          <w:jc w:val="both"/>
                          <w:rPr>
                            <w:spacing w:val="-2"/>
                            <w:sz w:val="28"/>
                            <w:szCs w:val="28"/>
                          </w:rPr>
                        </w:pPr>
                        <w:r>
                          <w:rPr>
                            <w:spacing w:val="-3"/>
                            <w:sz w:val="28"/>
                            <w:szCs w:val="28"/>
                          </w:rPr>
                          <w:t xml:space="preserve"> </w:t>
                        </w:r>
                        <w:r>
                          <w:rPr>
                            <w:spacing w:val="-2"/>
                            <w:sz w:val="28"/>
                            <w:szCs w:val="28"/>
                          </w:rPr>
                          <w:t>Иностранный язык</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490"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8</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8</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10</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27</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53</w:t>
                        </w:r>
                      </w:p>
                    </w:tc>
                  </w:tr>
                  <w:tr w:rsidR="00AF61D2">
                    <w:trPr>
                      <w:trHeight w:hRule="exact" w:val="346"/>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Математика и информатика</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47</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w:t>
                        </w:r>
                      </w:p>
                    </w:tc>
                  </w:tr>
                  <w:tr w:rsidR="00AF61D2">
                    <w:trPr>
                      <w:trHeight w:hRule="exact" w:val="326"/>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Окружающий мир</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w:t>
                        </w:r>
                      </w:p>
                    </w:tc>
                  </w:tr>
                  <w:tr w:rsidR="00AF61D2">
                    <w:trPr>
                      <w:trHeight w:hRule="exact" w:val="326"/>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Физика и астрономия</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w:t>
                        </w:r>
                      </w:p>
                    </w:tc>
                  </w:tr>
                  <w:tr w:rsidR="00AF61D2">
                    <w:trPr>
                      <w:trHeight w:hRule="exact" w:val="317"/>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Химия</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w:t>
                        </w:r>
                      </w:p>
                    </w:tc>
                  </w:tr>
                  <w:tr w:rsidR="00AF61D2">
                    <w:trPr>
                      <w:trHeight w:hRule="exact" w:val="307"/>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Биология")</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vertAlign w:val="superscript"/>
                          </w:rPr>
                          <w:t xml:space="preserve"> </w:t>
                        </w:r>
                        <w:r>
                          <w:rPr>
                            <w:sz w:val="28"/>
                            <w:szCs w:val="28"/>
                          </w:rPr>
                          <w:t>2</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w:t>
                        </w:r>
                      </w:p>
                    </w:tc>
                  </w:tr>
                  <w:tr w:rsidR="00AF61D2">
                    <w:trPr>
                      <w:trHeight w:hRule="exact" w:val="298"/>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География и экология*)</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w:t>
                        </w:r>
                      </w:p>
                    </w:tc>
                  </w:tr>
                  <w:tr w:rsidR="00AF61D2">
                    <w:trPr>
                      <w:trHeight w:hRule="exact" w:val="569"/>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Общество (история и социальные дисциплины)</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10</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3</w:t>
                        </w:r>
                      </w:p>
                    </w:tc>
                  </w:tr>
                  <w:tr w:rsidR="00AF61D2">
                    <w:trPr>
                      <w:trHeight w:hRule="exact" w:val="336"/>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Изобразительное искусство</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8"/>
                            <w:sz w:val="28"/>
                            <w:szCs w:val="28"/>
                          </w:rPr>
                        </w:pPr>
                        <w:r>
                          <w:rPr>
                            <w:spacing w:val="-8"/>
                            <w:sz w:val="28"/>
                            <w:szCs w:val="28"/>
                          </w:rPr>
                          <w:t xml:space="preserve">1 </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w:t>
                        </w:r>
                      </w:p>
                    </w:tc>
                  </w:tr>
                  <w:tr w:rsidR="00AF61D2">
                    <w:trPr>
                      <w:trHeight w:hRule="exact" w:val="336"/>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6"/>
                            <w:sz w:val="28"/>
                            <w:szCs w:val="28"/>
                          </w:rPr>
                        </w:pPr>
                        <w:r>
                          <w:rPr>
                            <w:spacing w:val="-6"/>
                            <w:sz w:val="28"/>
                            <w:szCs w:val="28"/>
                          </w:rPr>
                          <w:t>Музыка</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w:t>
                        </w:r>
                      </w:p>
                    </w:tc>
                  </w:tr>
                  <w:tr w:rsidR="00AF61D2">
                    <w:trPr>
                      <w:trHeight w:hRule="exact" w:val="417"/>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Физкультура</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80" w:type="dxa"/>
                        <w:tcBorders>
                          <w:top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vertAlign w:val="superscript"/>
                          </w:rPr>
                          <w:t xml:space="preserve"> </w:t>
                        </w: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51" w:type="dxa"/>
                        <w:tcBorders>
                          <w:top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15</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3</w:t>
                        </w:r>
                      </w:p>
                    </w:tc>
                  </w:tr>
                  <w:tr w:rsidR="00AF61D2">
                    <w:trPr>
                      <w:trHeight w:hRule="exact" w:val="250"/>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lang w:val="en-US"/>
                          </w:rPr>
                          <w:t>II</w:t>
                        </w:r>
                        <w:r>
                          <w:rPr>
                            <w:spacing w:val="-3"/>
                            <w:sz w:val="28"/>
                            <w:szCs w:val="28"/>
                          </w:rPr>
                          <w:t>. Трудовая подготовка</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7</w:t>
                        </w:r>
                      </w:p>
                    </w:tc>
                  </w:tr>
                  <w:tr w:rsidR="00AF61D2">
                    <w:trPr>
                      <w:trHeight w:hRule="exact" w:val="644"/>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i/>
                            <w:iCs/>
                            <w:spacing w:val="-2"/>
                            <w:sz w:val="28"/>
                            <w:szCs w:val="28"/>
                          </w:rPr>
                        </w:pPr>
                        <w:r>
                          <w:rPr>
                            <w:spacing w:val="-2"/>
                            <w:sz w:val="28"/>
                            <w:szCs w:val="28"/>
                            <w:lang w:val="en-US"/>
                          </w:rPr>
                          <w:t>III</w:t>
                        </w:r>
                        <w:r>
                          <w:rPr>
                            <w:spacing w:val="-2"/>
                            <w:sz w:val="28"/>
                            <w:szCs w:val="28"/>
                          </w:rPr>
                          <w:t>. Коррекционная подготовка **</w:t>
                        </w:r>
                        <w:r>
                          <w:rPr>
                            <w:i/>
                            <w:iCs/>
                            <w:spacing w:val="-2"/>
                            <w:sz w:val="28"/>
                            <w:szCs w:val="28"/>
                          </w:rPr>
                          <w:t>)</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hRule="exact" w:val="326"/>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Развитие речи</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vAlign w:val="center"/>
                      </w:tcPr>
                      <w:p w:rsidR="00AF61D2" w:rsidRDefault="00AF61D2">
                        <w:pPr>
                          <w:snapToGrid w:val="0"/>
                          <w:jc w:val="both"/>
                          <w:rPr>
                            <w:sz w:val="28"/>
                            <w:szCs w:val="28"/>
                          </w:rPr>
                        </w:pPr>
                        <w:r>
                          <w:rPr>
                            <w:sz w:val="28"/>
                            <w:szCs w:val="28"/>
                          </w:rPr>
                          <w:t>1</w:t>
                        </w:r>
                      </w:p>
                    </w:tc>
                    <w:tc>
                      <w:tcPr>
                        <w:tcW w:w="451" w:type="dxa"/>
                        <w:tcBorders>
                          <w:top w:val="single" w:sz="4" w:space="0" w:color="000000"/>
                          <w:left w:val="single" w:sz="4" w:space="0" w:color="000000"/>
                          <w:bottom w:val="single" w:sz="4" w:space="0" w:color="000000"/>
                        </w:tcBorders>
                        <w:shd w:val="clear" w:color="auto" w:fill="FFFFFF"/>
                        <w:vAlign w:val="center"/>
                      </w:tcPr>
                      <w:p w:rsidR="00AF61D2" w:rsidRDefault="00AF61D2">
                        <w:pPr>
                          <w:snapToGrid w:val="0"/>
                          <w:jc w:val="both"/>
                          <w:rPr>
                            <w:sz w:val="28"/>
                            <w:szCs w:val="28"/>
                          </w:rPr>
                        </w:pPr>
                        <w:r>
                          <w:rPr>
                            <w:sz w:val="28"/>
                            <w:szCs w:val="28"/>
                          </w:rPr>
                          <w:t>1</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9</w:t>
                        </w:r>
                      </w:p>
                    </w:tc>
                  </w:tr>
                  <w:tr w:rsidR="00AF61D2">
                    <w:trPr>
                      <w:trHeight w:hRule="exact" w:val="326"/>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Логоритмика</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1</w:t>
                        </w:r>
                      </w:p>
                    </w:tc>
                  </w:tr>
                  <w:tr w:rsidR="00AF61D2">
                    <w:trPr>
                      <w:trHeight w:hRule="exact" w:val="589"/>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lang w:val="en-US"/>
                          </w:rPr>
                          <w:t>IV</w:t>
                        </w:r>
                        <w:r>
                          <w:rPr>
                            <w:spacing w:val="-2"/>
                            <w:sz w:val="28"/>
                            <w:szCs w:val="28"/>
                          </w:rPr>
                          <w:t>. Обязательные занятия по выбору</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13</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13</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26</w:t>
                        </w:r>
                      </w:p>
                    </w:tc>
                  </w:tr>
                  <w:tr w:rsidR="00AF61D2">
                    <w:trPr>
                      <w:trHeight w:hRule="exact" w:val="707"/>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2"/>
                            <w:sz w:val="28"/>
                            <w:szCs w:val="28"/>
                          </w:rPr>
                          <w:t xml:space="preserve">Итого. Обязательная нагрузка </w:t>
                        </w:r>
                        <w:r>
                          <w:rPr>
                            <w:spacing w:val="-1"/>
                            <w:sz w:val="28"/>
                            <w:szCs w:val="28"/>
                          </w:rPr>
                          <w:t>обучающегося</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23</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26</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26</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34</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34</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35</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147</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ind w:left="-237" w:firstLine="237"/>
                          <w:jc w:val="both"/>
                          <w:rPr>
                            <w:sz w:val="28"/>
                            <w:szCs w:val="28"/>
                          </w:rPr>
                        </w:pPr>
                        <w:r>
                          <w:rPr>
                            <w:sz w:val="28"/>
                            <w:szCs w:val="28"/>
                          </w:rPr>
                          <w:t>114</w:t>
                        </w:r>
                      </w:p>
                    </w:tc>
                  </w:tr>
                  <w:tr w:rsidR="00AF61D2">
                    <w:trPr>
                      <w:trHeight w:hRule="exact" w:val="906"/>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1"/>
                            <w:sz w:val="28"/>
                            <w:szCs w:val="28"/>
                            <w:lang w:val="en-US"/>
                          </w:rPr>
                          <w:t>V</w:t>
                        </w:r>
                        <w:r>
                          <w:rPr>
                            <w:spacing w:val="-1"/>
                            <w:sz w:val="28"/>
                            <w:szCs w:val="28"/>
                          </w:rPr>
                          <w:t xml:space="preserve">. Факультативные занятия </w:t>
                        </w:r>
                        <w:r>
                          <w:rPr>
                            <w:spacing w:val="-2"/>
                            <w:sz w:val="28"/>
                            <w:szCs w:val="28"/>
                          </w:rPr>
                          <w:t>коррекционной направленности</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10</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hRule="exact" w:val="703"/>
                    </w:trPr>
                    <w:tc>
                      <w:tcPr>
                        <w:tcW w:w="330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z w:val="28"/>
                            <w:szCs w:val="28"/>
                          </w:rPr>
                          <w:t xml:space="preserve">Всего: Максимальная нагрузка </w:t>
                        </w:r>
                        <w:r>
                          <w:rPr>
                            <w:spacing w:val="-2"/>
                            <w:sz w:val="28"/>
                            <w:szCs w:val="28"/>
                          </w:rPr>
                          <w:t>обучающегося</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21</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25</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27</w:t>
                        </w:r>
                      </w:p>
                    </w:tc>
                    <w:tc>
                      <w:tcPr>
                        <w:tcW w:w="4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27</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33</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35</w:t>
                        </w:r>
                      </w:p>
                    </w:tc>
                    <w:tc>
                      <w:tcPr>
                        <w:tcW w:w="49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35</w:t>
                        </w:r>
                      </w:p>
                    </w:tc>
                    <w:tc>
                      <w:tcPr>
                        <w:tcW w:w="45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36</w:t>
                        </w:r>
                      </w:p>
                    </w:tc>
                    <w:tc>
                      <w:tcPr>
                        <w:tcW w:w="1236"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157</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114</w:t>
                        </w:r>
                      </w:p>
                    </w:tc>
                  </w:tr>
                </w:tbl>
                <w:p w:rsidR="00000000" w:rsidRDefault="00591E44"/>
              </w:txbxContent>
            </v:textbox>
            <w10:wrap type="square" side="largest" anchorx="margin" anchory="page"/>
          </v:shape>
        </w:pict>
      </w: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p>
    <w:p w:rsidR="00AF61D2" w:rsidRDefault="00AF61D2">
      <w:pPr>
        <w:pStyle w:val="aa"/>
        <w:jc w:val="both"/>
        <w:rPr>
          <w:rFonts w:ascii="Times New Roman" w:hAnsi="Times New Roman" w:cs="Times New Roman"/>
          <w:sz w:val="28"/>
          <w:szCs w:val="28"/>
        </w:rPr>
      </w:pPr>
      <w:r>
        <w:rPr>
          <w:rFonts w:ascii="Times New Roman" w:hAnsi="Times New Roman" w:cs="Times New Roman"/>
          <w:sz w:val="28"/>
          <w:szCs w:val="28"/>
        </w:rPr>
        <w:t>Пояснительная записка</w:t>
      </w:r>
    </w:p>
    <w:p w:rsidR="00AF61D2" w:rsidRDefault="00AF61D2">
      <w:pPr>
        <w:shd w:val="clear" w:color="auto" w:fill="FFFFFF"/>
        <w:ind w:left="10" w:firstLine="528"/>
        <w:jc w:val="both"/>
        <w:rPr>
          <w:b/>
          <w:bCs/>
          <w:sz w:val="28"/>
          <w:szCs w:val="28"/>
        </w:rPr>
      </w:pPr>
      <w:r>
        <w:rPr>
          <w:b/>
          <w:bCs/>
          <w:sz w:val="28"/>
          <w:szCs w:val="28"/>
        </w:rPr>
        <w:t xml:space="preserve">К Базисному учебному плану специальных (коррекционных) образовательных учреждений  </w:t>
      </w:r>
      <w:r>
        <w:rPr>
          <w:b/>
          <w:bCs/>
          <w:sz w:val="28"/>
          <w:szCs w:val="28"/>
          <w:lang w:val="en-US"/>
        </w:rPr>
        <w:t>V</w:t>
      </w:r>
      <w:r>
        <w:rPr>
          <w:b/>
          <w:bCs/>
          <w:sz w:val="28"/>
          <w:szCs w:val="28"/>
        </w:rPr>
        <w:t xml:space="preserve"> вида</w:t>
      </w:r>
    </w:p>
    <w:p w:rsidR="00AF61D2" w:rsidRDefault="00AF61D2">
      <w:pPr>
        <w:shd w:val="clear" w:color="auto" w:fill="FFFFFF"/>
        <w:ind w:left="10" w:firstLine="528"/>
        <w:jc w:val="both"/>
        <w:rPr>
          <w:b/>
          <w:bCs/>
          <w:sz w:val="28"/>
          <w:szCs w:val="28"/>
        </w:rPr>
      </w:pPr>
    </w:p>
    <w:p w:rsidR="00AF61D2" w:rsidRDefault="00AF61D2">
      <w:pPr>
        <w:shd w:val="clear" w:color="auto" w:fill="FFFFFF"/>
        <w:ind w:left="5" w:firstLine="523"/>
        <w:jc w:val="both"/>
        <w:rPr>
          <w:color w:val="000000"/>
          <w:spacing w:val="-1"/>
          <w:sz w:val="28"/>
          <w:szCs w:val="28"/>
        </w:rPr>
      </w:pPr>
    </w:p>
    <w:p w:rsidR="00AF61D2" w:rsidRDefault="00AF61D2">
      <w:pPr>
        <w:shd w:val="clear" w:color="auto" w:fill="FFFFFF"/>
        <w:ind w:left="5" w:firstLine="523"/>
        <w:jc w:val="both"/>
        <w:rPr>
          <w:color w:val="000000"/>
          <w:spacing w:val="-1"/>
          <w:sz w:val="28"/>
          <w:szCs w:val="28"/>
        </w:rPr>
      </w:pPr>
      <w:r>
        <w:rPr>
          <w:color w:val="000000"/>
          <w:spacing w:val="-1"/>
          <w:sz w:val="28"/>
          <w:szCs w:val="28"/>
        </w:rPr>
        <w:t xml:space="preserve">Базисный учебный план является нормативным документом для конструирования </w:t>
      </w:r>
      <w:r>
        <w:rPr>
          <w:color w:val="000000"/>
          <w:spacing w:val="4"/>
          <w:sz w:val="28"/>
          <w:szCs w:val="28"/>
        </w:rPr>
        <w:t xml:space="preserve">региональных учебных планов и учебных планов специальных (коррекционных) </w:t>
      </w:r>
      <w:r>
        <w:rPr>
          <w:color w:val="000000"/>
          <w:spacing w:val="-1"/>
          <w:sz w:val="28"/>
          <w:szCs w:val="28"/>
        </w:rPr>
        <w:t xml:space="preserve">образовательных учреждений </w:t>
      </w:r>
      <w:r>
        <w:rPr>
          <w:color w:val="000000"/>
          <w:spacing w:val="-1"/>
          <w:sz w:val="28"/>
          <w:szCs w:val="28"/>
          <w:lang w:val="en-US"/>
        </w:rPr>
        <w:t>V</w:t>
      </w:r>
      <w:r>
        <w:rPr>
          <w:color w:val="000000"/>
          <w:spacing w:val="-1"/>
          <w:sz w:val="28"/>
          <w:szCs w:val="28"/>
        </w:rPr>
        <w:t xml:space="preserve"> вида.</w:t>
      </w:r>
    </w:p>
    <w:p w:rsidR="00AF61D2" w:rsidRDefault="00AF61D2">
      <w:pPr>
        <w:shd w:val="clear" w:color="auto" w:fill="FFFFFF"/>
        <w:ind w:left="5" w:firstLine="528"/>
        <w:jc w:val="both"/>
        <w:rPr>
          <w:color w:val="000000"/>
          <w:sz w:val="28"/>
          <w:szCs w:val="28"/>
        </w:rPr>
      </w:pPr>
      <w:r>
        <w:rPr>
          <w:color w:val="000000"/>
          <w:spacing w:val="8"/>
          <w:sz w:val="28"/>
          <w:szCs w:val="28"/>
        </w:rPr>
        <w:t xml:space="preserve">Объем учебной нагрузки, трудности освоения программного материала </w:t>
      </w:r>
      <w:r>
        <w:rPr>
          <w:color w:val="000000"/>
          <w:spacing w:val="-1"/>
          <w:sz w:val="28"/>
          <w:szCs w:val="28"/>
        </w:rPr>
        <w:t xml:space="preserve">обучающимися с тяжелыми нарушениями речи диктуют введение специальных предметов </w:t>
      </w:r>
      <w:r>
        <w:rPr>
          <w:color w:val="000000"/>
          <w:sz w:val="28"/>
          <w:szCs w:val="28"/>
        </w:rPr>
        <w:t>коррекционного лингвистического цикла, раздела коррекционной подготовки, увеличение количества часов на изучение трудных тем.</w:t>
      </w:r>
    </w:p>
    <w:p w:rsidR="00AF61D2" w:rsidRDefault="00AF61D2">
      <w:pPr>
        <w:shd w:val="clear" w:color="auto" w:fill="FFFFFF"/>
        <w:ind w:right="5" w:firstLine="528"/>
        <w:jc w:val="both"/>
        <w:rPr>
          <w:color w:val="000000"/>
          <w:spacing w:val="-1"/>
          <w:sz w:val="28"/>
          <w:szCs w:val="28"/>
        </w:rPr>
      </w:pPr>
      <w:r>
        <w:rPr>
          <w:color w:val="000000"/>
          <w:spacing w:val="2"/>
          <w:sz w:val="28"/>
          <w:szCs w:val="28"/>
        </w:rPr>
        <w:t xml:space="preserve">Нагрузка обучающихся в </w:t>
      </w:r>
      <w:r>
        <w:rPr>
          <w:color w:val="000000"/>
          <w:spacing w:val="2"/>
          <w:sz w:val="28"/>
          <w:szCs w:val="28"/>
          <w:lang w:val="en-US"/>
        </w:rPr>
        <w:t>I</w:t>
      </w:r>
      <w:r>
        <w:rPr>
          <w:color w:val="000000"/>
          <w:spacing w:val="2"/>
          <w:sz w:val="28"/>
          <w:szCs w:val="28"/>
        </w:rPr>
        <w:t xml:space="preserve"> отделении школы регулируется за счет увеличения количества лет обучения, по сравнению с общеобразовательными учреждениями, в </w:t>
      </w:r>
      <w:r>
        <w:rPr>
          <w:color w:val="000000"/>
          <w:spacing w:val="-1"/>
          <w:sz w:val="28"/>
          <w:szCs w:val="28"/>
        </w:rPr>
        <w:t xml:space="preserve">зависимости от тяжести основного дефекта, использования специальных коррекционных методов обучения, организации учебного материала, жесткой этапности в формировании </w:t>
      </w:r>
      <w:r>
        <w:rPr>
          <w:color w:val="000000"/>
          <w:spacing w:val="2"/>
          <w:sz w:val="28"/>
          <w:szCs w:val="28"/>
        </w:rPr>
        <w:t xml:space="preserve">умений и навыков. Важным средством предупреждения перегрузок в </w:t>
      </w:r>
      <w:r>
        <w:rPr>
          <w:color w:val="000000"/>
          <w:spacing w:val="2"/>
          <w:sz w:val="28"/>
          <w:szCs w:val="28"/>
          <w:lang w:val="en-US"/>
        </w:rPr>
        <w:t>I</w:t>
      </w:r>
      <w:r>
        <w:rPr>
          <w:color w:val="000000"/>
          <w:spacing w:val="2"/>
          <w:sz w:val="28"/>
          <w:szCs w:val="28"/>
        </w:rPr>
        <w:t xml:space="preserve"> и </w:t>
      </w:r>
      <w:r>
        <w:rPr>
          <w:color w:val="000000"/>
          <w:spacing w:val="2"/>
          <w:sz w:val="28"/>
          <w:szCs w:val="28"/>
          <w:lang w:val="en-US"/>
        </w:rPr>
        <w:t>II</w:t>
      </w:r>
      <w:r>
        <w:rPr>
          <w:color w:val="000000"/>
          <w:spacing w:val="2"/>
          <w:sz w:val="28"/>
          <w:szCs w:val="28"/>
        </w:rPr>
        <w:t xml:space="preserve"> отделениях </w:t>
      </w:r>
      <w:r>
        <w:rPr>
          <w:color w:val="000000"/>
          <w:spacing w:val="9"/>
          <w:sz w:val="28"/>
          <w:szCs w:val="28"/>
        </w:rPr>
        <w:t xml:space="preserve">является пропедевтическая направленность всего процесса обучения, его </w:t>
      </w:r>
      <w:r>
        <w:rPr>
          <w:color w:val="000000"/>
          <w:sz w:val="28"/>
          <w:szCs w:val="28"/>
        </w:rPr>
        <w:t xml:space="preserve">индивидуализация, достигаемая за счет тщательного изучения структуры нарушения и </w:t>
      </w:r>
      <w:r>
        <w:rPr>
          <w:color w:val="000000"/>
          <w:spacing w:val="-1"/>
          <w:sz w:val="28"/>
          <w:szCs w:val="28"/>
        </w:rPr>
        <w:t>осуществляемая как на специфических уроках и занятиях, так и в ходе изучения предметов общеобразовательного цикла.</w:t>
      </w:r>
    </w:p>
    <w:p w:rsidR="00AF61D2" w:rsidRDefault="00AF61D2">
      <w:pPr>
        <w:shd w:val="clear" w:color="auto" w:fill="FFFFFF"/>
        <w:ind w:right="10" w:firstLine="538"/>
        <w:jc w:val="both"/>
        <w:rPr>
          <w:color w:val="000000"/>
          <w:spacing w:val="-1"/>
          <w:sz w:val="28"/>
          <w:szCs w:val="28"/>
        </w:rPr>
      </w:pPr>
      <w:r>
        <w:rPr>
          <w:color w:val="000000"/>
          <w:spacing w:val="-1"/>
          <w:sz w:val="28"/>
          <w:szCs w:val="28"/>
        </w:rPr>
        <w:t xml:space="preserve">Базисный план специальных (коррекционных) образовательных учреждений </w:t>
      </w:r>
      <w:r>
        <w:rPr>
          <w:color w:val="000000"/>
          <w:spacing w:val="-1"/>
          <w:sz w:val="28"/>
          <w:szCs w:val="28"/>
          <w:lang w:val="en-US"/>
        </w:rPr>
        <w:t>V</w:t>
      </w:r>
      <w:r>
        <w:rPr>
          <w:color w:val="000000"/>
          <w:spacing w:val="-1"/>
          <w:sz w:val="28"/>
          <w:szCs w:val="28"/>
        </w:rPr>
        <w:t xml:space="preserve"> вида </w:t>
      </w:r>
      <w:r>
        <w:rPr>
          <w:color w:val="000000"/>
          <w:spacing w:val="2"/>
          <w:sz w:val="28"/>
          <w:szCs w:val="28"/>
        </w:rPr>
        <w:t xml:space="preserve">дает интегральное  представление о структуре и содержании образования в данных </w:t>
      </w:r>
      <w:r>
        <w:rPr>
          <w:color w:val="000000"/>
          <w:spacing w:val="-1"/>
          <w:sz w:val="28"/>
          <w:szCs w:val="28"/>
        </w:rPr>
        <w:t>учреждениях, фиксирует комплекс основных нормативов, в соответствии с которыми разрабатываются конкретные учебные планы.</w:t>
      </w:r>
    </w:p>
    <w:p w:rsidR="00AF61D2" w:rsidRDefault="00AF61D2">
      <w:pPr>
        <w:shd w:val="clear" w:color="auto" w:fill="FFFFFF"/>
        <w:ind w:left="533"/>
        <w:jc w:val="both"/>
        <w:rPr>
          <w:color w:val="000000"/>
          <w:spacing w:val="-1"/>
          <w:sz w:val="28"/>
          <w:szCs w:val="28"/>
        </w:rPr>
      </w:pPr>
      <w:r>
        <w:rPr>
          <w:color w:val="000000"/>
          <w:spacing w:val="-1"/>
          <w:sz w:val="28"/>
          <w:szCs w:val="28"/>
        </w:rPr>
        <w:t>В структуре базисного учетного плана выявляются:</w:t>
      </w:r>
    </w:p>
    <w:p w:rsidR="00AF61D2" w:rsidRDefault="00AF61D2">
      <w:pPr>
        <w:shd w:val="clear" w:color="auto" w:fill="FFFFFF"/>
        <w:tabs>
          <w:tab w:val="left" w:pos="706"/>
        </w:tabs>
        <w:ind w:left="5" w:firstLine="528"/>
        <w:jc w:val="both"/>
        <w:rPr>
          <w:color w:val="000000"/>
          <w:spacing w:val="-4"/>
          <w:sz w:val="28"/>
          <w:szCs w:val="28"/>
        </w:rPr>
      </w:pPr>
      <w:r>
        <w:rPr>
          <w:color w:val="000000"/>
          <w:sz w:val="28"/>
          <w:szCs w:val="28"/>
        </w:rPr>
        <w:t>-</w:t>
      </w:r>
      <w:r>
        <w:rPr>
          <w:color w:val="000000"/>
          <w:sz w:val="28"/>
          <w:szCs w:val="28"/>
        </w:rPr>
        <w:tab/>
      </w:r>
      <w:r>
        <w:rPr>
          <w:color w:val="000000"/>
          <w:spacing w:val="-3"/>
          <w:sz w:val="28"/>
          <w:szCs w:val="28"/>
        </w:rPr>
        <w:t xml:space="preserve">инвариантная  часть,   обеспечивающая   обязательный   уровень   учебных  знаний, </w:t>
      </w:r>
      <w:r>
        <w:rPr>
          <w:color w:val="000000"/>
          <w:spacing w:val="-2"/>
          <w:sz w:val="28"/>
          <w:szCs w:val="28"/>
        </w:rPr>
        <w:t xml:space="preserve">умений    и    навыков,    приобщение    к    общекультурным    и    национальным   ценностям, </w:t>
      </w:r>
      <w:r>
        <w:rPr>
          <w:color w:val="000000"/>
          <w:spacing w:val="2"/>
          <w:sz w:val="28"/>
          <w:szCs w:val="28"/>
        </w:rPr>
        <w:t xml:space="preserve">соответствующий уровень речевых умений и навыков: формирование личностных качеств, </w:t>
      </w:r>
      <w:r>
        <w:rPr>
          <w:color w:val="000000"/>
          <w:spacing w:val="-4"/>
          <w:sz w:val="28"/>
          <w:szCs w:val="28"/>
        </w:rPr>
        <w:t>социалогизацию обучающихся;</w:t>
      </w:r>
    </w:p>
    <w:p w:rsidR="00AF61D2" w:rsidRDefault="00AF61D2">
      <w:pPr>
        <w:shd w:val="clear" w:color="auto" w:fill="FFFFFF"/>
        <w:ind w:right="14" w:firstLine="567"/>
        <w:jc w:val="both"/>
        <w:rPr>
          <w:color w:val="000000"/>
          <w:spacing w:val="-1"/>
          <w:sz w:val="28"/>
          <w:szCs w:val="28"/>
        </w:rPr>
      </w:pPr>
      <w:r>
        <w:rPr>
          <w:color w:val="000000"/>
          <w:spacing w:val="2"/>
          <w:sz w:val="28"/>
          <w:szCs w:val="28"/>
        </w:rPr>
        <w:t xml:space="preserve">- вариативная часть, обеспечивающая индивидуальный характер развития </w:t>
      </w:r>
      <w:r>
        <w:rPr>
          <w:color w:val="000000"/>
          <w:spacing w:val="-1"/>
          <w:sz w:val="28"/>
          <w:szCs w:val="28"/>
        </w:rPr>
        <w:t>обучающихся с учетом тяжести речевого недоразвития, особенностей их змоционально-психического развития, интересов и склонностей.</w:t>
      </w:r>
    </w:p>
    <w:p w:rsidR="00AF61D2" w:rsidRDefault="00AF61D2">
      <w:pPr>
        <w:shd w:val="clear" w:color="auto" w:fill="FFFFFF"/>
        <w:ind w:left="5" w:right="19" w:firstLine="528"/>
        <w:jc w:val="both"/>
        <w:rPr>
          <w:color w:val="000000"/>
          <w:spacing w:val="-6"/>
          <w:sz w:val="28"/>
          <w:szCs w:val="28"/>
        </w:rPr>
      </w:pPr>
      <w:r>
        <w:rPr>
          <w:color w:val="000000"/>
          <w:spacing w:val="2"/>
          <w:sz w:val="28"/>
          <w:szCs w:val="28"/>
        </w:rPr>
        <w:t xml:space="preserve">Эти две части в учебном плане учреждений </w:t>
      </w:r>
      <w:r>
        <w:rPr>
          <w:color w:val="000000"/>
          <w:spacing w:val="2"/>
          <w:sz w:val="28"/>
          <w:szCs w:val="28"/>
          <w:lang w:val="en-US"/>
        </w:rPr>
        <w:t>V</w:t>
      </w:r>
      <w:r>
        <w:rPr>
          <w:color w:val="000000"/>
          <w:spacing w:val="2"/>
          <w:sz w:val="28"/>
          <w:szCs w:val="28"/>
        </w:rPr>
        <w:t xml:space="preserve"> вида представлены следующими </w:t>
      </w:r>
      <w:r>
        <w:rPr>
          <w:color w:val="000000"/>
          <w:spacing w:val="-6"/>
          <w:sz w:val="28"/>
          <w:szCs w:val="28"/>
        </w:rPr>
        <w:t>видами учебных занятий:</w:t>
      </w:r>
    </w:p>
    <w:p w:rsidR="00AF61D2" w:rsidRDefault="00AF61D2" w:rsidP="00AF61D2">
      <w:pPr>
        <w:numPr>
          <w:ilvl w:val="0"/>
          <w:numId w:val="120"/>
        </w:numPr>
        <w:shd w:val="clear" w:color="auto" w:fill="FFFFFF"/>
        <w:tabs>
          <w:tab w:val="left" w:pos="1162"/>
        </w:tabs>
        <w:ind w:left="533"/>
        <w:jc w:val="both"/>
        <w:rPr>
          <w:color w:val="000000"/>
          <w:spacing w:val="-1"/>
          <w:sz w:val="28"/>
          <w:szCs w:val="28"/>
        </w:rPr>
      </w:pPr>
      <w:r>
        <w:rPr>
          <w:color w:val="000000"/>
          <w:spacing w:val="-1"/>
          <w:sz w:val="28"/>
          <w:szCs w:val="28"/>
        </w:rPr>
        <w:t>обязательные занятия, составляющие базовое ядро основного образования,</w:t>
      </w:r>
    </w:p>
    <w:p w:rsidR="00AF61D2" w:rsidRDefault="00AF61D2" w:rsidP="00AF61D2">
      <w:pPr>
        <w:numPr>
          <w:ilvl w:val="0"/>
          <w:numId w:val="120"/>
        </w:numPr>
        <w:shd w:val="clear" w:color="auto" w:fill="FFFFFF"/>
        <w:tabs>
          <w:tab w:val="left" w:pos="1162"/>
        </w:tabs>
        <w:ind w:left="533"/>
        <w:jc w:val="both"/>
        <w:rPr>
          <w:color w:val="000000"/>
          <w:spacing w:val="-1"/>
          <w:sz w:val="28"/>
          <w:szCs w:val="28"/>
        </w:rPr>
      </w:pPr>
      <w:r>
        <w:rPr>
          <w:color w:val="000000"/>
          <w:spacing w:val="-1"/>
          <w:sz w:val="28"/>
          <w:szCs w:val="28"/>
        </w:rPr>
        <w:t>обязательные занятия по выбору обучающихся;</w:t>
      </w:r>
    </w:p>
    <w:p w:rsidR="00AF61D2" w:rsidRDefault="00AF61D2" w:rsidP="00AF61D2">
      <w:pPr>
        <w:numPr>
          <w:ilvl w:val="0"/>
          <w:numId w:val="120"/>
        </w:numPr>
        <w:shd w:val="clear" w:color="auto" w:fill="FFFFFF"/>
        <w:tabs>
          <w:tab w:val="left" w:pos="1162"/>
        </w:tabs>
        <w:ind w:left="533"/>
        <w:jc w:val="both"/>
        <w:rPr>
          <w:color w:val="000000"/>
          <w:spacing w:val="-1"/>
          <w:sz w:val="28"/>
          <w:szCs w:val="28"/>
        </w:rPr>
      </w:pPr>
      <w:r>
        <w:rPr>
          <w:color w:val="000000"/>
          <w:spacing w:val="-1"/>
          <w:sz w:val="28"/>
          <w:szCs w:val="28"/>
        </w:rPr>
        <w:t>факультативные занятия, в т.ч. коррекционной направленности;</w:t>
      </w:r>
    </w:p>
    <w:p w:rsidR="00AF61D2" w:rsidRDefault="00AF61D2" w:rsidP="00AF61D2">
      <w:pPr>
        <w:numPr>
          <w:ilvl w:val="0"/>
          <w:numId w:val="120"/>
        </w:numPr>
        <w:shd w:val="clear" w:color="auto" w:fill="FFFFFF"/>
        <w:tabs>
          <w:tab w:val="left" w:pos="1162"/>
        </w:tabs>
        <w:ind w:left="533"/>
        <w:jc w:val="both"/>
        <w:rPr>
          <w:color w:val="000000"/>
          <w:spacing w:val="-2"/>
          <w:sz w:val="28"/>
          <w:szCs w:val="28"/>
        </w:rPr>
      </w:pPr>
      <w:r>
        <w:rPr>
          <w:color w:val="000000"/>
          <w:spacing w:val="-2"/>
          <w:sz w:val="28"/>
          <w:szCs w:val="28"/>
        </w:rPr>
        <w:t>логопедические групповые и индивидуальные занятия.</w:t>
      </w:r>
    </w:p>
    <w:p w:rsidR="00AF61D2" w:rsidRDefault="00AF61D2">
      <w:pPr>
        <w:shd w:val="clear" w:color="auto" w:fill="FFFFFF"/>
        <w:ind w:left="5" w:right="24" w:firstLine="533"/>
        <w:jc w:val="both"/>
        <w:rPr>
          <w:color w:val="000000"/>
          <w:spacing w:val="-2"/>
          <w:sz w:val="28"/>
          <w:szCs w:val="28"/>
        </w:rPr>
      </w:pPr>
      <w:r>
        <w:rPr>
          <w:color w:val="000000"/>
          <w:sz w:val="28"/>
          <w:szCs w:val="28"/>
        </w:rPr>
        <w:t xml:space="preserve">Разделение компетенций в области образования отражается в базисных планах </w:t>
      </w:r>
      <w:r>
        <w:rPr>
          <w:color w:val="000000"/>
          <w:spacing w:val="4"/>
          <w:sz w:val="28"/>
          <w:szCs w:val="28"/>
        </w:rPr>
        <w:t xml:space="preserve">посредством выделения федерального, национально-регионального и школьного </w:t>
      </w:r>
      <w:r>
        <w:rPr>
          <w:color w:val="000000"/>
          <w:spacing w:val="-2"/>
          <w:sz w:val="28"/>
          <w:szCs w:val="28"/>
        </w:rPr>
        <w:t>компонентов.</w:t>
      </w:r>
    </w:p>
    <w:p w:rsidR="00AF61D2" w:rsidRDefault="00AF61D2">
      <w:pPr>
        <w:shd w:val="clear" w:color="auto" w:fill="FFFFFF"/>
        <w:ind w:left="5" w:right="29" w:firstLine="523"/>
        <w:jc w:val="both"/>
        <w:rPr>
          <w:color w:val="000000"/>
          <w:spacing w:val="-3"/>
          <w:sz w:val="28"/>
          <w:szCs w:val="28"/>
        </w:rPr>
      </w:pPr>
      <w:r>
        <w:rPr>
          <w:color w:val="000000"/>
          <w:spacing w:val="-1"/>
          <w:sz w:val="28"/>
          <w:szCs w:val="28"/>
        </w:rPr>
        <w:t xml:space="preserve">Федеральный компонент обеспечивает единство школьного образования в стране и </w:t>
      </w:r>
      <w:r>
        <w:rPr>
          <w:color w:val="000000"/>
          <w:spacing w:val="-2"/>
          <w:sz w:val="28"/>
          <w:szCs w:val="28"/>
        </w:rPr>
        <w:t xml:space="preserve">соответствие уровня образованности обучающихся учреждений </w:t>
      </w:r>
      <w:r>
        <w:rPr>
          <w:color w:val="000000"/>
          <w:spacing w:val="-2"/>
          <w:sz w:val="28"/>
          <w:szCs w:val="28"/>
          <w:lang w:val="en-US"/>
        </w:rPr>
        <w:t>V</w:t>
      </w:r>
      <w:r>
        <w:rPr>
          <w:color w:val="000000"/>
          <w:spacing w:val="-2"/>
          <w:sz w:val="28"/>
          <w:szCs w:val="28"/>
        </w:rPr>
        <w:t xml:space="preserve"> вида по окончании каждой </w:t>
      </w:r>
      <w:r>
        <w:rPr>
          <w:color w:val="000000"/>
          <w:spacing w:val="2"/>
          <w:sz w:val="28"/>
          <w:szCs w:val="28"/>
        </w:rPr>
        <w:t xml:space="preserve">ступени уровню образованности обучающихся общеобразовательных учреждений. </w:t>
      </w:r>
      <w:r>
        <w:rPr>
          <w:color w:val="000000"/>
          <w:sz w:val="28"/>
          <w:szCs w:val="28"/>
        </w:rPr>
        <w:t xml:space="preserve">Федеральный компонент включает в себя ту часть содержания образования, которая </w:t>
      </w:r>
      <w:r>
        <w:rPr>
          <w:color w:val="000000"/>
          <w:spacing w:val="-2"/>
          <w:sz w:val="28"/>
          <w:szCs w:val="28"/>
        </w:rPr>
        <w:t xml:space="preserve">обеспечивает обучающимся соответствующий учебным и социальным потребностям уровень </w:t>
      </w:r>
      <w:r>
        <w:rPr>
          <w:color w:val="000000"/>
          <w:spacing w:val="-4"/>
          <w:sz w:val="28"/>
          <w:szCs w:val="28"/>
        </w:rPr>
        <w:t xml:space="preserve">владения языковыми и речевыми навыками родного языка, а также учебными курсами </w:t>
      </w:r>
      <w:r>
        <w:rPr>
          <w:color w:val="000000"/>
          <w:spacing w:val="-2"/>
          <w:sz w:val="28"/>
          <w:szCs w:val="28"/>
        </w:rPr>
        <w:t xml:space="preserve">общекультурного и общегосударственного значения "Математика и информатика", "Физика", </w:t>
      </w:r>
      <w:r>
        <w:rPr>
          <w:color w:val="000000"/>
          <w:spacing w:val="-3"/>
          <w:sz w:val="28"/>
          <w:szCs w:val="28"/>
        </w:rPr>
        <w:t>"Химия" и т.д.</w:t>
      </w:r>
    </w:p>
    <w:p w:rsidR="00AF61D2" w:rsidRDefault="00AF61D2">
      <w:pPr>
        <w:shd w:val="clear" w:color="auto" w:fill="FFFFFF"/>
        <w:ind w:right="38" w:firstLine="528"/>
        <w:jc w:val="both"/>
        <w:rPr>
          <w:color w:val="000000"/>
          <w:spacing w:val="-1"/>
          <w:sz w:val="28"/>
          <w:szCs w:val="28"/>
        </w:rPr>
      </w:pPr>
      <w:r>
        <w:rPr>
          <w:color w:val="000000"/>
          <w:spacing w:val="2"/>
          <w:sz w:val="28"/>
          <w:szCs w:val="28"/>
        </w:rPr>
        <w:t xml:space="preserve">Субъект федерации обеспечивает особые потребности и интересы в области </w:t>
      </w:r>
      <w:r>
        <w:rPr>
          <w:color w:val="000000"/>
          <w:spacing w:val="3"/>
          <w:sz w:val="28"/>
          <w:szCs w:val="28"/>
        </w:rPr>
        <w:t xml:space="preserve">образования жителей различных регионов страны и включает ту часть образования, в которой отражено национальное и региональное своеобразие. Ряд образовательных </w:t>
      </w:r>
      <w:r>
        <w:rPr>
          <w:color w:val="000000"/>
          <w:spacing w:val="-1"/>
          <w:sz w:val="28"/>
          <w:szCs w:val="28"/>
        </w:rPr>
        <w:t>областей может быть представлен двумя</w:t>
      </w:r>
      <w:r>
        <w:rPr>
          <w:i/>
          <w:iCs/>
          <w:color w:val="000000"/>
          <w:spacing w:val="-1"/>
          <w:sz w:val="28"/>
          <w:szCs w:val="28"/>
        </w:rPr>
        <w:t xml:space="preserve"> </w:t>
      </w:r>
      <w:r>
        <w:rPr>
          <w:color w:val="000000"/>
          <w:spacing w:val="-1"/>
          <w:sz w:val="28"/>
          <w:szCs w:val="28"/>
        </w:rPr>
        <w:t>компонентами (федеральным и национально-</w:t>
      </w:r>
      <w:r>
        <w:rPr>
          <w:color w:val="000000"/>
          <w:spacing w:val="5"/>
          <w:sz w:val="28"/>
          <w:szCs w:val="28"/>
        </w:rPr>
        <w:t xml:space="preserve">региональным): "Родной язык и литература", "История", "География", "Искусство", </w:t>
      </w:r>
      <w:r>
        <w:rPr>
          <w:color w:val="000000"/>
          <w:spacing w:val="-1"/>
          <w:sz w:val="28"/>
          <w:szCs w:val="28"/>
        </w:rPr>
        <w:t>'Биология", "Физическая культура" и т.д.).</w:t>
      </w:r>
    </w:p>
    <w:p w:rsidR="00AF61D2" w:rsidRDefault="00AF61D2">
      <w:pPr>
        <w:shd w:val="clear" w:color="auto" w:fill="FFFFFF"/>
        <w:ind w:right="38" w:firstLine="523"/>
        <w:jc w:val="both"/>
        <w:rPr>
          <w:color w:val="000000"/>
          <w:spacing w:val="-2"/>
          <w:sz w:val="28"/>
          <w:szCs w:val="28"/>
        </w:rPr>
      </w:pPr>
      <w:r>
        <w:rPr>
          <w:color w:val="000000"/>
          <w:spacing w:val="-1"/>
          <w:sz w:val="28"/>
          <w:szCs w:val="28"/>
        </w:rPr>
        <w:t xml:space="preserve">Раздел "Обязательные занятия по выбору" отражает специфику конкретного </w:t>
      </w:r>
      <w:r>
        <w:rPr>
          <w:color w:val="000000"/>
          <w:spacing w:val="4"/>
          <w:sz w:val="28"/>
          <w:szCs w:val="28"/>
        </w:rPr>
        <w:t xml:space="preserve">образовательного учреждения, позволяет ему самостоятельно разрабатывать и </w:t>
      </w:r>
      <w:r>
        <w:rPr>
          <w:color w:val="000000"/>
          <w:spacing w:val="-2"/>
          <w:sz w:val="28"/>
          <w:szCs w:val="28"/>
        </w:rPr>
        <w:t xml:space="preserve">реализовывать образовательные программы и учебные планы. Учебное время, отведенное в </w:t>
      </w:r>
      <w:r>
        <w:rPr>
          <w:color w:val="000000"/>
          <w:spacing w:val="5"/>
          <w:sz w:val="28"/>
          <w:szCs w:val="28"/>
        </w:rPr>
        <w:t xml:space="preserve">базисном учебном плане на школьный компонент, может быть использовано для </w:t>
      </w:r>
      <w:r>
        <w:rPr>
          <w:color w:val="000000"/>
          <w:spacing w:val="-1"/>
          <w:sz w:val="28"/>
          <w:szCs w:val="28"/>
        </w:rPr>
        <w:t>расширения и углубления знаний, относящихся как к федеральному, так и к национально-</w:t>
      </w:r>
      <w:r>
        <w:rPr>
          <w:color w:val="000000"/>
          <w:spacing w:val="-2"/>
          <w:sz w:val="28"/>
          <w:szCs w:val="28"/>
        </w:rPr>
        <w:t>региональному компонентам.</w:t>
      </w:r>
    </w:p>
    <w:p w:rsidR="00AF61D2" w:rsidRDefault="00AF61D2">
      <w:pPr>
        <w:shd w:val="clear" w:color="auto" w:fill="FFFFFF"/>
        <w:ind w:left="5" w:right="38" w:firstLine="518"/>
        <w:jc w:val="both"/>
        <w:rPr>
          <w:color w:val="000000"/>
          <w:spacing w:val="-2"/>
          <w:sz w:val="28"/>
          <w:szCs w:val="28"/>
        </w:rPr>
      </w:pPr>
      <w:r>
        <w:rPr>
          <w:color w:val="000000"/>
          <w:spacing w:val="1"/>
          <w:sz w:val="28"/>
          <w:szCs w:val="28"/>
        </w:rPr>
        <w:t xml:space="preserve">Таким образом, базисный учебный план предоставляет субъектам Российской Федерации и образовательным учреждениям свободу осуществления собственных </w:t>
      </w:r>
      <w:r>
        <w:rPr>
          <w:color w:val="000000"/>
          <w:spacing w:val="-2"/>
          <w:sz w:val="28"/>
          <w:szCs w:val="28"/>
        </w:rPr>
        <w:t>педагогических идей.</w:t>
      </w:r>
    </w:p>
    <w:p w:rsidR="00AF61D2" w:rsidRDefault="00AF61D2">
      <w:pPr>
        <w:shd w:val="clear" w:color="auto" w:fill="FFFFFF"/>
        <w:ind w:left="528"/>
        <w:jc w:val="both"/>
        <w:rPr>
          <w:color w:val="000000"/>
          <w:spacing w:val="-4"/>
          <w:sz w:val="28"/>
          <w:szCs w:val="28"/>
        </w:rPr>
      </w:pPr>
      <w:r>
        <w:rPr>
          <w:color w:val="000000"/>
          <w:spacing w:val="-4"/>
          <w:sz w:val="28"/>
          <w:szCs w:val="28"/>
        </w:rPr>
        <w:t>Базисный учебный план охватывает следующую часть нормативов:</w:t>
      </w:r>
    </w:p>
    <w:p w:rsidR="00AF61D2" w:rsidRDefault="00AF61D2">
      <w:pPr>
        <w:shd w:val="clear" w:color="auto" w:fill="FFFFFF"/>
        <w:tabs>
          <w:tab w:val="left" w:pos="778"/>
        </w:tabs>
        <w:ind w:firstLine="528"/>
        <w:jc w:val="both"/>
        <w:rPr>
          <w:color w:val="000000"/>
          <w:spacing w:val="-1"/>
          <w:sz w:val="28"/>
          <w:szCs w:val="28"/>
        </w:rPr>
      </w:pPr>
      <w:r>
        <w:rPr>
          <w:color w:val="000000"/>
          <w:spacing w:val="-9"/>
          <w:sz w:val="28"/>
          <w:szCs w:val="28"/>
        </w:rPr>
        <w:t>а)</w:t>
      </w:r>
      <w:r>
        <w:rPr>
          <w:color w:val="000000"/>
          <w:sz w:val="28"/>
          <w:szCs w:val="28"/>
        </w:rPr>
        <w:tab/>
      </w:r>
      <w:r>
        <w:rPr>
          <w:color w:val="000000"/>
          <w:spacing w:val="1"/>
          <w:sz w:val="28"/>
          <w:szCs w:val="28"/>
        </w:rPr>
        <w:t xml:space="preserve">продолжительность  обучения  в  учебных  годах  по  отделениям  и  вариантам </w:t>
      </w:r>
      <w:r>
        <w:rPr>
          <w:color w:val="000000"/>
          <w:spacing w:val="-1"/>
          <w:sz w:val="28"/>
          <w:szCs w:val="28"/>
        </w:rPr>
        <w:t>обучения (общая и по каждой из ступеней);</w:t>
      </w:r>
    </w:p>
    <w:p w:rsidR="00AF61D2" w:rsidRDefault="00AF61D2">
      <w:pPr>
        <w:shd w:val="clear" w:color="auto" w:fill="FFFFFF"/>
        <w:tabs>
          <w:tab w:val="left" w:pos="778"/>
        </w:tabs>
        <w:ind w:firstLine="528"/>
        <w:jc w:val="both"/>
        <w:rPr>
          <w:color w:val="000000"/>
          <w:spacing w:val="-2"/>
          <w:sz w:val="28"/>
          <w:szCs w:val="28"/>
        </w:rPr>
      </w:pPr>
      <w:r>
        <w:rPr>
          <w:color w:val="000000"/>
          <w:spacing w:val="-6"/>
          <w:sz w:val="28"/>
          <w:szCs w:val="28"/>
        </w:rPr>
        <w:t>б)</w:t>
      </w:r>
      <w:r>
        <w:rPr>
          <w:color w:val="000000"/>
          <w:sz w:val="28"/>
          <w:szCs w:val="28"/>
        </w:rPr>
        <w:tab/>
      </w:r>
      <w:r>
        <w:rPr>
          <w:color w:val="000000"/>
          <w:spacing w:val="3"/>
          <w:sz w:val="28"/>
          <w:szCs w:val="28"/>
        </w:rPr>
        <w:t xml:space="preserve">минимальная и максимальная для каждого обучающегося недельная учебная </w:t>
      </w:r>
      <w:r>
        <w:rPr>
          <w:color w:val="000000"/>
          <w:spacing w:val="-2"/>
          <w:sz w:val="28"/>
          <w:szCs w:val="28"/>
        </w:rPr>
        <w:t>нагрузка.</w:t>
      </w:r>
    </w:p>
    <w:p w:rsidR="00AF61D2" w:rsidRDefault="00AF61D2">
      <w:pPr>
        <w:shd w:val="clear" w:color="auto" w:fill="FFFFFF"/>
        <w:ind w:left="53" w:right="34" w:firstLine="509"/>
        <w:jc w:val="both"/>
        <w:rPr>
          <w:b/>
          <w:bCs/>
          <w:color w:val="000000"/>
          <w:sz w:val="28"/>
          <w:szCs w:val="28"/>
        </w:rPr>
      </w:pPr>
    </w:p>
    <w:p w:rsidR="00AF61D2" w:rsidRDefault="00AF61D2">
      <w:pPr>
        <w:shd w:val="clear" w:color="auto" w:fill="FFFFFF"/>
        <w:ind w:left="53" w:right="34" w:firstLine="509"/>
        <w:jc w:val="both"/>
        <w:rPr>
          <w:b/>
          <w:bCs/>
          <w:color w:val="000000"/>
          <w:spacing w:val="4"/>
          <w:sz w:val="28"/>
          <w:szCs w:val="28"/>
        </w:rPr>
      </w:pPr>
      <w:r>
        <w:rPr>
          <w:b/>
          <w:bCs/>
          <w:color w:val="000000"/>
          <w:sz w:val="28"/>
          <w:szCs w:val="28"/>
        </w:rPr>
        <w:t xml:space="preserve">Пояснительная записка к Базисному учебному плану специальных </w:t>
      </w:r>
      <w:r>
        <w:rPr>
          <w:b/>
          <w:bCs/>
          <w:color w:val="000000"/>
          <w:spacing w:val="4"/>
          <w:sz w:val="28"/>
          <w:szCs w:val="28"/>
        </w:rPr>
        <w:t xml:space="preserve">(коррекционных) образовательных учреждений </w:t>
      </w:r>
      <w:r>
        <w:rPr>
          <w:b/>
          <w:bCs/>
          <w:color w:val="000000"/>
          <w:spacing w:val="4"/>
          <w:sz w:val="28"/>
          <w:szCs w:val="28"/>
          <w:lang w:val="en-US"/>
        </w:rPr>
        <w:t>V</w:t>
      </w:r>
      <w:r>
        <w:rPr>
          <w:b/>
          <w:bCs/>
          <w:color w:val="000000"/>
          <w:spacing w:val="4"/>
          <w:sz w:val="28"/>
          <w:szCs w:val="28"/>
        </w:rPr>
        <w:t xml:space="preserve"> вида (</w:t>
      </w:r>
      <w:r>
        <w:rPr>
          <w:b/>
          <w:bCs/>
          <w:color w:val="000000"/>
          <w:spacing w:val="4"/>
          <w:sz w:val="28"/>
          <w:szCs w:val="28"/>
          <w:lang w:val="en-US"/>
        </w:rPr>
        <w:t>I</w:t>
      </w:r>
      <w:r>
        <w:rPr>
          <w:b/>
          <w:bCs/>
          <w:color w:val="000000"/>
          <w:spacing w:val="4"/>
          <w:sz w:val="28"/>
          <w:szCs w:val="28"/>
        </w:rPr>
        <w:t xml:space="preserve"> отделение)</w:t>
      </w:r>
    </w:p>
    <w:p w:rsidR="00AF61D2" w:rsidRDefault="00AF61D2">
      <w:pPr>
        <w:shd w:val="clear" w:color="auto" w:fill="FFFFFF"/>
        <w:ind w:left="53" w:right="34" w:firstLine="509"/>
        <w:jc w:val="both"/>
        <w:rPr>
          <w:b/>
          <w:bCs/>
          <w:sz w:val="28"/>
          <w:szCs w:val="28"/>
        </w:rPr>
      </w:pPr>
    </w:p>
    <w:p w:rsidR="00AF61D2" w:rsidRDefault="00AF61D2">
      <w:pPr>
        <w:shd w:val="clear" w:color="auto" w:fill="FFFFFF"/>
        <w:ind w:left="43" w:right="24" w:firstLine="509"/>
        <w:jc w:val="both"/>
        <w:rPr>
          <w:color w:val="000000"/>
          <w:spacing w:val="-1"/>
          <w:sz w:val="28"/>
          <w:szCs w:val="28"/>
        </w:rPr>
      </w:pPr>
      <w:r>
        <w:rPr>
          <w:color w:val="000000"/>
          <w:spacing w:val="-1"/>
          <w:sz w:val="28"/>
          <w:szCs w:val="28"/>
        </w:rPr>
        <w:t xml:space="preserve">Специфика обучения в </w:t>
      </w:r>
      <w:r>
        <w:rPr>
          <w:color w:val="000000"/>
          <w:spacing w:val="-1"/>
          <w:sz w:val="28"/>
          <w:szCs w:val="28"/>
          <w:lang w:val="en-US"/>
        </w:rPr>
        <w:t>I</w:t>
      </w:r>
      <w:r>
        <w:rPr>
          <w:color w:val="000000"/>
          <w:spacing w:val="-1"/>
          <w:sz w:val="28"/>
          <w:szCs w:val="28"/>
        </w:rPr>
        <w:t xml:space="preserve"> отделении специальных (коррекционных) образовательных учреждений </w:t>
      </w:r>
      <w:r>
        <w:rPr>
          <w:color w:val="000000"/>
          <w:spacing w:val="-1"/>
          <w:sz w:val="28"/>
          <w:szCs w:val="28"/>
          <w:lang w:val="en-US"/>
        </w:rPr>
        <w:t>V</w:t>
      </w:r>
      <w:r>
        <w:rPr>
          <w:color w:val="000000"/>
          <w:spacing w:val="-1"/>
          <w:sz w:val="28"/>
          <w:szCs w:val="28"/>
        </w:rPr>
        <w:t xml:space="preserve"> вида обуславливает необходимость вычленения следующих курсов:</w:t>
      </w:r>
    </w:p>
    <w:p w:rsidR="00AF61D2" w:rsidRDefault="00AF61D2">
      <w:pPr>
        <w:shd w:val="clear" w:color="auto" w:fill="FFFFFF"/>
        <w:tabs>
          <w:tab w:val="left" w:pos="773"/>
        </w:tabs>
        <w:ind w:left="29" w:firstLine="518"/>
        <w:jc w:val="both"/>
        <w:rPr>
          <w:color w:val="000000"/>
          <w:spacing w:val="-5"/>
          <w:sz w:val="28"/>
          <w:szCs w:val="28"/>
        </w:rPr>
      </w:pPr>
      <w:r>
        <w:rPr>
          <w:color w:val="000000"/>
          <w:spacing w:val="6"/>
          <w:sz w:val="28"/>
          <w:szCs w:val="28"/>
        </w:rPr>
        <w:t>I.</w:t>
      </w:r>
      <w:r>
        <w:rPr>
          <w:color w:val="000000"/>
          <w:sz w:val="28"/>
          <w:szCs w:val="28"/>
        </w:rPr>
        <w:tab/>
        <w:t xml:space="preserve">Общеобразовательный курс включает в себя набор основных учебных предметов </w:t>
      </w:r>
      <w:r>
        <w:rPr>
          <w:color w:val="000000"/>
          <w:spacing w:val="1"/>
          <w:sz w:val="28"/>
          <w:szCs w:val="28"/>
        </w:rPr>
        <w:t xml:space="preserve">общеобразовательного учреждения  и призван обеспечить  соответствующий стандартам </w:t>
      </w:r>
      <w:r>
        <w:rPr>
          <w:color w:val="000000"/>
          <w:sz w:val="28"/>
          <w:szCs w:val="28"/>
        </w:rPr>
        <w:t xml:space="preserve">начального и основного общего образования уровень знаний, умений, навыков и сведений </w:t>
      </w:r>
      <w:r>
        <w:rPr>
          <w:color w:val="000000"/>
          <w:spacing w:val="-3"/>
          <w:sz w:val="28"/>
          <w:szCs w:val="28"/>
        </w:rPr>
        <w:t xml:space="preserve">об  окружающем   мире,   его   социальном,   естественнонаучном   устройстве,   нравственных </w:t>
      </w:r>
      <w:r>
        <w:rPr>
          <w:color w:val="000000"/>
          <w:spacing w:val="-5"/>
          <w:sz w:val="28"/>
          <w:szCs w:val="28"/>
        </w:rPr>
        <w:t>ценностях.</w:t>
      </w:r>
    </w:p>
    <w:p w:rsidR="00AF61D2" w:rsidRDefault="00AF61D2">
      <w:pPr>
        <w:shd w:val="clear" w:color="auto" w:fill="FFFFFF"/>
        <w:ind w:left="38" w:right="24" w:firstLine="509"/>
        <w:jc w:val="both"/>
        <w:rPr>
          <w:color w:val="000000"/>
          <w:spacing w:val="-2"/>
          <w:sz w:val="28"/>
          <w:szCs w:val="28"/>
        </w:rPr>
      </w:pPr>
      <w:r>
        <w:rPr>
          <w:color w:val="000000"/>
          <w:spacing w:val="-1"/>
          <w:sz w:val="28"/>
          <w:szCs w:val="28"/>
        </w:rPr>
        <w:t xml:space="preserve">В области методики эти предметы адаптируются и преобразуются, приобретая </w:t>
      </w:r>
      <w:r>
        <w:rPr>
          <w:color w:val="000000"/>
          <w:spacing w:val="5"/>
          <w:sz w:val="28"/>
          <w:szCs w:val="28"/>
        </w:rPr>
        <w:t xml:space="preserve">коррекционно-развивающую направленность в связи с особенностями речевого и </w:t>
      </w:r>
      <w:r>
        <w:rPr>
          <w:color w:val="000000"/>
          <w:spacing w:val="-2"/>
          <w:sz w:val="28"/>
          <w:szCs w:val="28"/>
        </w:rPr>
        <w:t>личностного развития обучающихся на разных этапах обучения.</w:t>
      </w:r>
    </w:p>
    <w:p w:rsidR="00AF61D2" w:rsidRDefault="00AF61D2">
      <w:pPr>
        <w:shd w:val="clear" w:color="auto" w:fill="FFFFFF"/>
        <w:ind w:left="34" w:right="19" w:firstLine="509"/>
        <w:jc w:val="both"/>
        <w:rPr>
          <w:color w:val="000000"/>
          <w:spacing w:val="-2"/>
          <w:sz w:val="28"/>
          <w:szCs w:val="28"/>
        </w:rPr>
      </w:pPr>
      <w:r>
        <w:rPr>
          <w:color w:val="000000"/>
          <w:spacing w:val="-1"/>
          <w:sz w:val="28"/>
          <w:szCs w:val="28"/>
        </w:rPr>
        <w:t>Особо выделяется Коррекционный лингвистический курс, который включает в себя</w:t>
      </w:r>
      <w:r>
        <w:rPr>
          <w:color w:val="000000"/>
          <w:spacing w:val="-1"/>
          <w:sz w:val="28"/>
          <w:szCs w:val="28"/>
          <w:vertAlign w:val="superscript"/>
        </w:rPr>
        <w:t xml:space="preserve"> </w:t>
      </w:r>
      <w:r>
        <w:rPr>
          <w:color w:val="000000"/>
          <w:sz w:val="28"/>
          <w:szCs w:val="28"/>
        </w:rPr>
        <w:t xml:space="preserve">специальные предметы ("Произношение", "Развитие речи”, и общеобразовательные, адаптированные для обучающихся с речевой патологией ("Обучение грамоте", "Чтение", </w:t>
      </w:r>
      <w:r>
        <w:rPr>
          <w:color w:val="000000"/>
          <w:spacing w:val="-1"/>
          <w:sz w:val="28"/>
          <w:szCs w:val="28"/>
        </w:rPr>
        <w:t xml:space="preserve">"Родной язык" и т.п.). Целью этого курса является: формирование полноценной речевой </w:t>
      </w:r>
      <w:r>
        <w:rPr>
          <w:color w:val="000000"/>
          <w:spacing w:val="3"/>
          <w:sz w:val="28"/>
          <w:szCs w:val="28"/>
        </w:rPr>
        <w:t xml:space="preserve">деятельности как одной из важнейших предпосылок успешного обучения и средства </w:t>
      </w:r>
      <w:r>
        <w:rPr>
          <w:color w:val="000000"/>
          <w:spacing w:val="-2"/>
          <w:sz w:val="28"/>
          <w:szCs w:val="28"/>
        </w:rPr>
        <w:t>успешной адаптации личности в обществе.</w:t>
      </w:r>
    </w:p>
    <w:p w:rsidR="00AF61D2" w:rsidRDefault="00AF61D2">
      <w:pPr>
        <w:shd w:val="clear" w:color="auto" w:fill="FFFFFF"/>
        <w:tabs>
          <w:tab w:val="left" w:pos="773"/>
        </w:tabs>
        <w:ind w:left="29" w:firstLine="518"/>
        <w:jc w:val="both"/>
        <w:rPr>
          <w:color w:val="000000"/>
          <w:spacing w:val="-5"/>
          <w:sz w:val="28"/>
          <w:szCs w:val="28"/>
        </w:rPr>
      </w:pPr>
      <w:r>
        <w:rPr>
          <w:color w:val="000000"/>
          <w:spacing w:val="-10"/>
          <w:sz w:val="28"/>
          <w:szCs w:val="28"/>
          <w:lang w:val="en-US"/>
        </w:rPr>
        <w:t>II</w:t>
      </w:r>
      <w:r>
        <w:rPr>
          <w:color w:val="000000"/>
          <w:spacing w:val="-10"/>
          <w:sz w:val="28"/>
          <w:szCs w:val="28"/>
        </w:rPr>
        <w:t>.</w:t>
      </w:r>
      <w:r>
        <w:rPr>
          <w:color w:val="000000"/>
          <w:sz w:val="28"/>
          <w:szCs w:val="28"/>
        </w:rPr>
        <w:tab/>
        <w:t xml:space="preserve">Трудовая подготовка включает в себя курсы: "Ручной труд", занятия в мастерских </w:t>
      </w:r>
      <w:r>
        <w:rPr>
          <w:color w:val="000000"/>
          <w:spacing w:val="-1"/>
          <w:sz w:val="28"/>
          <w:szCs w:val="28"/>
        </w:rPr>
        <w:t xml:space="preserve">"Швейное дело", "Столярное дело" и т д.; "Черчение", "Производительный труд" Конкретный </w:t>
      </w:r>
      <w:r>
        <w:rPr>
          <w:color w:val="000000"/>
          <w:spacing w:val="1"/>
          <w:sz w:val="28"/>
          <w:szCs w:val="28"/>
        </w:rPr>
        <w:t xml:space="preserve">выбор дисциплины зависит от материальной базы, которой располагает учреждение, и от </w:t>
      </w:r>
      <w:r>
        <w:rPr>
          <w:color w:val="000000"/>
          <w:sz w:val="28"/>
          <w:szCs w:val="28"/>
        </w:rPr>
        <w:t xml:space="preserve">потребностей региона. В </w:t>
      </w:r>
      <w:r>
        <w:rPr>
          <w:color w:val="000000"/>
          <w:sz w:val="28"/>
          <w:szCs w:val="28"/>
          <w:lang w:val="en-US"/>
        </w:rPr>
        <w:t>V</w:t>
      </w:r>
      <w:r>
        <w:rPr>
          <w:color w:val="000000"/>
          <w:sz w:val="28"/>
          <w:szCs w:val="28"/>
        </w:rPr>
        <w:t>-</w:t>
      </w:r>
      <w:r>
        <w:rPr>
          <w:color w:val="000000"/>
          <w:sz w:val="28"/>
          <w:szCs w:val="28"/>
          <w:lang w:val="en-US"/>
        </w:rPr>
        <w:t>X</w:t>
      </w:r>
      <w:r>
        <w:rPr>
          <w:color w:val="000000"/>
          <w:sz w:val="28"/>
          <w:szCs w:val="28"/>
        </w:rPr>
        <w:t xml:space="preserve"> классах для уроков труда класс делится на две группы по 3—5 </w:t>
      </w:r>
      <w:r>
        <w:rPr>
          <w:color w:val="000000"/>
          <w:spacing w:val="-5"/>
          <w:sz w:val="28"/>
          <w:szCs w:val="28"/>
        </w:rPr>
        <w:t>человек.</w:t>
      </w:r>
    </w:p>
    <w:p w:rsidR="00AF61D2" w:rsidRDefault="00AF61D2">
      <w:pPr>
        <w:shd w:val="clear" w:color="auto" w:fill="FFFFFF"/>
        <w:tabs>
          <w:tab w:val="left" w:pos="869"/>
        </w:tabs>
        <w:ind w:left="34" w:firstLine="509"/>
        <w:jc w:val="both"/>
        <w:rPr>
          <w:color w:val="000000"/>
          <w:spacing w:val="-2"/>
          <w:sz w:val="28"/>
          <w:szCs w:val="28"/>
        </w:rPr>
      </w:pPr>
      <w:r>
        <w:rPr>
          <w:color w:val="000000"/>
          <w:spacing w:val="-7"/>
          <w:sz w:val="28"/>
          <w:szCs w:val="28"/>
          <w:lang w:val="en-US"/>
        </w:rPr>
        <w:t>III</w:t>
      </w:r>
      <w:r>
        <w:rPr>
          <w:color w:val="000000"/>
          <w:spacing w:val="-7"/>
          <w:sz w:val="28"/>
          <w:szCs w:val="28"/>
        </w:rPr>
        <w:t>.</w:t>
      </w:r>
      <w:r>
        <w:rPr>
          <w:color w:val="000000"/>
          <w:sz w:val="28"/>
          <w:szCs w:val="28"/>
        </w:rPr>
        <w:tab/>
      </w:r>
      <w:r>
        <w:rPr>
          <w:color w:val="000000"/>
          <w:spacing w:val="-2"/>
          <w:sz w:val="28"/>
          <w:szCs w:val="28"/>
        </w:rPr>
        <w:t xml:space="preserve">Коррекционная   подготовка   включает два   раздела:   "Коррекционные   курсы" и </w:t>
      </w:r>
      <w:r>
        <w:rPr>
          <w:color w:val="000000"/>
          <w:sz w:val="28"/>
          <w:szCs w:val="28"/>
        </w:rPr>
        <w:t xml:space="preserve">"Индивидуальные логопедические занятия". "Коррекционные курсы" представлены уроками </w:t>
      </w:r>
      <w:r>
        <w:rPr>
          <w:color w:val="000000"/>
          <w:spacing w:val="-2"/>
          <w:sz w:val="28"/>
          <w:szCs w:val="28"/>
        </w:rPr>
        <w:t>"Логоритмики" в подготовительном и первом классах.</w:t>
      </w:r>
    </w:p>
    <w:p w:rsidR="00AF61D2" w:rsidRDefault="00AF61D2">
      <w:pPr>
        <w:shd w:val="clear" w:color="auto" w:fill="FFFFFF"/>
        <w:ind w:left="29" w:right="14" w:firstLine="504"/>
        <w:jc w:val="both"/>
        <w:rPr>
          <w:color w:val="000000"/>
          <w:spacing w:val="-1"/>
          <w:sz w:val="28"/>
          <w:szCs w:val="28"/>
        </w:rPr>
      </w:pPr>
      <w:r>
        <w:rPr>
          <w:color w:val="000000"/>
          <w:spacing w:val="-1"/>
          <w:sz w:val="28"/>
          <w:szCs w:val="28"/>
        </w:rPr>
        <w:t xml:space="preserve">"Индивидуальные логопедические занятия" проводятся вне сетки уроков. Их цель </w:t>
      </w:r>
      <w:r>
        <w:rPr>
          <w:color w:val="000000"/>
          <w:sz w:val="28"/>
          <w:szCs w:val="28"/>
        </w:rPr>
        <w:t xml:space="preserve">преодоление речевых трудностей, препятствующих усвоению материала на уроках </w:t>
      </w:r>
      <w:r>
        <w:rPr>
          <w:color w:val="000000"/>
          <w:spacing w:val="-1"/>
          <w:sz w:val="28"/>
          <w:szCs w:val="28"/>
        </w:rPr>
        <w:t>"Лингвистического" и "Общеобразовательного" курсов. Эти занятия проводятся:</w:t>
      </w:r>
    </w:p>
    <w:p w:rsidR="00AF61D2" w:rsidRDefault="00AF61D2" w:rsidP="00AF61D2">
      <w:pPr>
        <w:numPr>
          <w:ilvl w:val="0"/>
          <w:numId w:val="121"/>
        </w:numPr>
        <w:shd w:val="clear" w:color="auto" w:fill="FFFFFF"/>
        <w:tabs>
          <w:tab w:val="left" w:pos="662"/>
        </w:tabs>
        <w:ind w:left="24" w:firstLine="514"/>
        <w:jc w:val="both"/>
        <w:rPr>
          <w:color w:val="000000"/>
          <w:spacing w:val="-2"/>
          <w:sz w:val="28"/>
          <w:szCs w:val="28"/>
        </w:rPr>
      </w:pPr>
      <w:r>
        <w:rPr>
          <w:color w:val="000000"/>
          <w:spacing w:val="4"/>
          <w:sz w:val="28"/>
          <w:szCs w:val="28"/>
        </w:rPr>
        <w:t xml:space="preserve">в подготовительном, </w:t>
      </w:r>
      <w:r>
        <w:rPr>
          <w:color w:val="000000"/>
          <w:spacing w:val="4"/>
          <w:sz w:val="28"/>
          <w:szCs w:val="28"/>
          <w:lang w:val="en-US"/>
        </w:rPr>
        <w:t>I</w:t>
      </w:r>
      <w:r>
        <w:rPr>
          <w:color w:val="000000"/>
          <w:spacing w:val="4"/>
          <w:sz w:val="28"/>
          <w:szCs w:val="28"/>
        </w:rPr>
        <w:t xml:space="preserve"> - </w:t>
      </w:r>
      <w:r>
        <w:rPr>
          <w:color w:val="000000"/>
          <w:spacing w:val="4"/>
          <w:sz w:val="28"/>
          <w:szCs w:val="28"/>
          <w:lang w:val="en-US"/>
        </w:rPr>
        <w:t>IV</w:t>
      </w:r>
      <w:r>
        <w:rPr>
          <w:color w:val="000000"/>
          <w:spacing w:val="4"/>
          <w:sz w:val="28"/>
          <w:szCs w:val="28"/>
        </w:rPr>
        <w:t xml:space="preserve"> классах, с одним обучающимся - в течение 15 минут, с </w:t>
      </w:r>
      <w:r>
        <w:rPr>
          <w:color w:val="000000"/>
          <w:spacing w:val="-2"/>
          <w:sz w:val="28"/>
          <w:szCs w:val="28"/>
        </w:rPr>
        <w:t>группой (2--4 обучающихся) - в течение 20-25 минут;</w:t>
      </w:r>
    </w:p>
    <w:p w:rsidR="00AF61D2" w:rsidRDefault="00AF61D2" w:rsidP="00AF61D2">
      <w:pPr>
        <w:numPr>
          <w:ilvl w:val="0"/>
          <w:numId w:val="121"/>
        </w:numPr>
        <w:shd w:val="clear" w:color="auto" w:fill="FFFFFF"/>
        <w:tabs>
          <w:tab w:val="left" w:pos="662"/>
        </w:tabs>
        <w:ind w:left="24" w:firstLine="514"/>
        <w:jc w:val="both"/>
        <w:rPr>
          <w:color w:val="000000"/>
          <w:spacing w:val="-5"/>
          <w:sz w:val="28"/>
          <w:szCs w:val="28"/>
        </w:rPr>
      </w:pPr>
      <w:r>
        <w:rPr>
          <w:color w:val="000000"/>
          <w:spacing w:val="-2"/>
          <w:sz w:val="28"/>
          <w:szCs w:val="28"/>
        </w:rPr>
        <w:t xml:space="preserve">в </w:t>
      </w:r>
      <w:r>
        <w:rPr>
          <w:color w:val="000000"/>
          <w:spacing w:val="-2"/>
          <w:sz w:val="28"/>
          <w:szCs w:val="28"/>
          <w:lang w:val="en-US"/>
        </w:rPr>
        <w:t>V</w:t>
      </w:r>
      <w:r>
        <w:rPr>
          <w:color w:val="000000"/>
          <w:spacing w:val="-2"/>
          <w:sz w:val="28"/>
          <w:szCs w:val="28"/>
        </w:rPr>
        <w:t xml:space="preserve"> - </w:t>
      </w:r>
      <w:r>
        <w:rPr>
          <w:color w:val="000000"/>
          <w:spacing w:val="-2"/>
          <w:sz w:val="28"/>
          <w:szCs w:val="28"/>
          <w:lang w:val="en-US"/>
        </w:rPr>
        <w:t>X</w:t>
      </w:r>
      <w:r>
        <w:rPr>
          <w:color w:val="000000"/>
          <w:spacing w:val="-2"/>
          <w:sz w:val="28"/>
          <w:szCs w:val="28"/>
        </w:rPr>
        <w:t xml:space="preserve"> классах с одним обучающимся - 15 минут, с группой (2—5 обучающихся) - 30-- </w:t>
      </w:r>
      <w:r>
        <w:rPr>
          <w:color w:val="000000"/>
          <w:spacing w:val="-5"/>
          <w:sz w:val="28"/>
          <w:szCs w:val="28"/>
        </w:rPr>
        <w:t>40 минут.</w:t>
      </w:r>
    </w:p>
    <w:p w:rsidR="00AF61D2" w:rsidRDefault="00AF61D2">
      <w:pPr>
        <w:shd w:val="clear" w:color="auto" w:fill="FFFFFF"/>
        <w:ind w:left="24" w:right="14" w:firstLine="509"/>
        <w:jc w:val="both"/>
        <w:rPr>
          <w:color w:val="000000"/>
          <w:spacing w:val="-1"/>
          <w:sz w:val="28"/>
          <w:szCs w:val="28"/>
        </w:rPr>
      </w:pPr>
      <w:r>
        <w:rPr>
          <w:color w:val="000000"/>
          <w:spacing w:val="-2"/>
          <w:sz w:val="28"/>
          <w:szCs w:val="28"/>
        </w:rPr>
        <w:t xml:space="preserve">Частота посещений индивидуальных занятий обучающимися — 2—3 раза в неделю. Поэтому и суммарная нагрузка на обучающегося, которая вошла в базисный план из раздела </w:t>
      </w:r>
      <w:r>
        <w:rPr>
          <w:color w:val="000000"/>
          <w:spacing w:val="-1"/>
          <w:sz w:val="28"/>
          <w:szCs w:val="28"/>
        </w:rPr>
        <w:t>"Индивидуальные логопедические занятия", - 1 академический час.</w:t>
      </w:r>
    </w:p>
    <w:p w:rsidR="00AF61D2" w:rsidRDefault="00AF61D2">
      <w:pPr>
        <w:shd w:val="clear" w:color="auto" w:fill="FFFFFF"/>
        <w:ind w:left="19" w:right="10" w:firstLine="514"/>
        <w:jc w:val="both"/>
        <w:rPr>
          <w:color w:val="000000"/>
          <w:spacing w:val="-3"/>
          <w:sz w:val="28"/>
          <w:szCs w:val="28"/>
        </w:rPr>
      </w:pPr>
      <w:r>
        <w:rPr>
          <w:color w:val="000000"/>
          <w:spacing w:val="2"/>
          <w:sz w:val="28"/>
          <w:szCs w:val="28"/>
        </w:rPr>
        <w:t xml:space="preserve">В базисном учебном плане отводится время для организации факультативов </w:t>
      </w:r>
      <w:r>
        <w:rPr>
          <w:color w:val="000000"/>
          <w:spacing w:val="-1"/>
          <w:sz w:val="28"/>
          <w:szCs w:val="28"/>
        </w:rPr>
        <w:t xml:space="preserve">коррекционной направленности, основными задачами которых являются коррекция речи и </w:t>
      </w:r>
      <w:r>
        <w:rPr>
          <w:color w:val="000000"/>
          <w:spacing w:val="2"/>
          <w:sz w:val="28"/>
          <w:szCs w:val="28"/>
        </w:rPr>
        <w:t xml:space="preserve">сопутствующих нарушений, двигательных функций, в том числе, мелкой моторики, </w:t>
      </w:r>
      <w:r>
        <w:rPr>
          <w:color w:val="000000"/>
          <w:sz w:val="28"/>
          <w:szCs w:val="28"/>
        </w:rPr>
        <w:t xml:space="preserve">познавательной деятельности, памяти, внимания, логического мышления, межличностного </w:t>
      </w:r>
      <w:r>
        <w:rPr>
          <w:color w:val="000000"/>
          <w:spacing w:val="-3"/>
          <w:sz w:val="28"/>
          <w:szCs w:val="28"/>
        </w:rPr>
        <w:t>общения и т.п.</w:t>
      </w:r>
    </w:p>
    <w:p w:rsidR="00AF61D2" w:rsidRDefault="00AF61D2">
      <w:pPr>
        <w:shd w:val="clear" w:color="auto" w:fill="FFFFFF"/>
        <w:ind w:left="533"/>
        <w:jc w:val="both"/>
        <w:rPr>
          <w:color w:val="000000"/>
          <w:spacing w:val="-1"/>
          <w:sz w:val="28"/>
          <w:szCs w:val="28"/>
        </w:rPr>
      </w:pPr>
      <w:r>
        <w:rPr>
          <w:color w:val="000000"/>
          <w:spacing w:val="-1"/>
          <w:sz w:val="28"/>
          <w:szCs w:val="28"/>
        </w:rPr>
        <w:t>Часы, отведенные на "Обязательные занятия по выбору", могут быть использованы:</w:t>
      </w:r>
    </w:p>
    <w:p w:rsidR="00AF61D2" w:rsidRDefault="00AF61D2">
      <w:pPr>
        <w:shd w:val="clear" w:color="auto" w:fill="FFFFFF"/>
        <w:tabs>
          <w:tab w:val="left" w:pos="1239"/>
        </w:tabs>
        <w:ind w:left="533"/>
        <w:jc w:val="both"/>
        <w:rPr>
          <w:color w:val="000000"/>
          <w:spacing w:val="-1"/>
          <w:sz w:val="28"/>
          <w:szCs w:val="28"/>
        </w:rPr>
      </w:pPr>
      <w:r>
        <w:rPr>
          <w:color w:val="000000"/>
          <w:spacing w:val="-12"/>
          <w:sz w:val="28"/>
          <w:szCs w:val="28"/>
        </w:rPr>
        <w:t>а)</w:t>
      </w:r>
      <w:r>
        <w:rPr>
          <w:color w:val="000000"/>
          <w:sz w:val="28"/>
          <w:szCs w:val="28"/>
        </w:rPr>
        <w:t xml:space="preserve"> </w:t>
      </w:r>
      <w:r>
        <w:rPr>
          <w:color w:val="000000"/>
          <w:spacing w:val="-1"/>
          <w:sz w:val="28"/>
          <w:szCs w:val="28"/>
        </w:rPr>
        <w:t>для увеличения количества часов, отводимых на базовые предметы;</w:t>
      </w:r>
    </w:p>
    <w:p w:rsidR="00AF61D2" w:rsidRDefault="00AF61D2">
      <w:pPr>
        <w:shd w:val="clear" w:color="auto" w:fill="FFFFFF"/>
        <w:tabs>
          <w:tab w:val="left" w:pos="849"/>
        </w:tabs>
        <w:ind w:left="14" w:firstLine="514"/>
        <w:jc w:val="both"/>
        <w:rPr>
          <w:color w:val="000000"/>
          <w:spacing w:val="-2"/>
          <w:sz w:val="28"/>
          <w:szCs w:val="28"/>
        </w:rPr>
      </w:pPr>
      <w:r>
        <w:rPr>
          <w:color w:val="000000"/>
          <w:spacing w:val="-9"/>
          <w:sz w:val="28"/>
          <w:szCs w:val="28"/>
        </w:rPr>
        <w:t>б)</w:t>
      </w:r>
      <w:r>
        <w:rPr>
          <w:color w:val="000000"/>
          <w:sz w:val="28"/>
          <w:szCs w:val="28"/>
        </w:rPr>
        <w:tab/>
      </w:r>
      <w:r>
        <w:rPr>
          <w:color w:val="000000"/>
          <w:spacing w:val="-2"/>
          <w:sz w:val="28"/>
          <w:szCs w:val="28"/>
        </w:rPr>
        <w:t>для    организации    обучения    по    дополнительным    предметам,    по    выбору образовательного учреждения;</w:t>
      </w:r>
    </w:p>
    <w:p w:rsidR="00AF61D2" w:rsidRDefault="00AF61D2">
      <w:pPr>
        <w:shd w:val="clear" w:color="auto" w:fill="FFFFFF"/>
        <w:tabs>
          <w:tab w:val="left" w:pos="1224"/>
        </w:tabs>
        <w:ind w:left="528"/>
        <w:jc w:val="both"/>
        <w:rPr>
          <w:color w:val="000000"/>
          <w:spacing w:val="-2"/>
          <w:sz w:val="28"/>
          <w:szCs w:val="28"/>
        </w:rPr>
      </w:pPr>
      <w:r>
        <w:rPr>
          <w:color w:val="000000"/>
          <w:spacing w:val="-14"/>
          <w:sz w:val="28"/>
          <w:szCs w:val="28"/>
        </w:rPr>
        <w:t>в)</w:t>
      </w:r>
      <w:r>
        <w:rPr>
          <w:color w:val="000000"/>
          <w:sz w:val="28"/>
          <w:szCs w:val="28"/>
        </w:rPr>
        <w:tab/>
        <w:t xml:space="preserve"> </w:t>
      </w:r>
      <w:r>
        <w:rPr>
          <w:color w:val="000000"/>
          <w:spacing w:val="-2"/>
          <w:sz w:val="28"/>
          <w:szCs w:val="28"/>
        </w:rPr>
        <w:t>для организации групповой работы по базовым предметам;</w:t>
      </w:r>
    </w:p>
    <w:p w:rsidR="00AF61D2" w:rsidRDefault="00AF61D2">
      <w:pPr>
        <w:shd w:val="clear" w:color="auto" w:fill="FFFFFF"/>
        <w:tabs>
          <w:tab w:val="left" w:pos="706"/>
        </w:tabs>
        <w:ind w:left="10" w:firstLine="518"/>
        <w:jc w:val="both"/>
        <w:rPr>
          <w:color w:val="000000"/>
          <w:spacing w:val="-1"/>
          <w:sz w:val="28"/>
          <w:szCs w:val="28"/>
        </w:rPr>
      </w:pPr>
      <w:r>
        <w:rPr>
          <w:color w:val="000000"/>
          <w:spacing w:val="-11"/>
          <w:sz w:val="28"/>
          <w:szCs w:val="28"/>
        </w:rPr>
        <w:t xml:space="preserve">г) </w:t>
      </w:r>
      <w:r>
        <w:rPr>
          <w:color w:val="000000"/>
          <w:spacing w:val="-1"/>
          <w:sz w:val="28"/>
          <w:szCs w:val="28"/>
        </w:rPr>
        <w:t xml:space="preserve">в национальных учреждениях для изучения русского языка как государственного, а </w:t>
      </w:r>
      <w:r>
        <w:rPr>
          <w:color w:val="000000"/>
          <w:spacing w:val="-3"/>
          <w:sz w:val="28"/>
          <w:szCs w:val="28"/>
        </w:rPr>
        <w:t xml:space="preserve">в   русских   учреждениях,   расположенных   в   национальных   образованиях,   для   изучения </w:t>
      </w:r>
      <w:r>
        <w:rPr>
          <w:color w:val="000000"/>
          <w:spacing w:val="-2"/>
          <w:sz w:val="28"/>
          <w:szCs w:val="28"/>
        </w:rPr>
        <w:t xml:space="preserve">национального   языка.    Изучение    более   двух    языков    в    </w:t>
      </w:r>
      <w:r>
        <w:rPr>
          <w:color w:val="000000"/>
          <w:spacing w:val="-2"/>
          <w:sz w:val="28"/>
          <w:szCs w:val="28"/>
          <w:lang w:val="en-US"/>
        </w:rPr>
        <w:t>I</w:t>
      </w:r>
      <w:r>
        <w:rPr>
          <w:color w:val="000000"/>
          <w:spacing w:val="-2"/>
          <w:sz w:val="28"/>
          <w:szCs w:val="28"/>
        </w:rPr>
        <w:t xml:space="preserve">    отделении    специального </w:t>
      </w:r>
      <w:r>
        <w:rPr>
          <w:color w:val="000000"/>
          <w:spacing w:val="-1"/>
          <w:sz w:val="28"/>
          <w:szCs w:val="28"/>
        </w:rPr>
        <w:t xml:space="preserve">(коррекционного) образовательного учреждения </w:t>
      </w:r>
      <w:r>
        <w:rPr>
          <w:color w:val="000000"/>
          <w:spacing w:val="-1"/>
          <w:sz w:val="28"/>
          <w:szCs w:val="28"/>
          <w:lang w:val="en-US"/>
        </w:rPr>
        <w:t>V</w:t>
      </w:r>
      <w:r>
        <w:rPr>
          <w:color w:val="000000"/>
          <w:spacing w:val="-1"/>
          <w:sz w:val="28"/>
          <w:szCs w:val="28"/>
        </w:rPr>
        <w:t xml:space="preserve"> вида не рекомендуется.</w:t>
      </w:r>
    </w:p>
    <w:p w:rsidR="00AF61D2" w:rsidRDefault="00AF61D2">
      <w:pPr>
        <w:shd w:val="clear" w:color="auto" w:fill="FFFFFF"/>
        <w:ind w:left="10" w:right="10" w:firstLine="514"/>
        <w:jc w:val="both"/>
        <w:rPr>
          <w:color w:val="000000"/>
          <w:spacing w:val="-2"/>
          <w:sz w:val="28"/>
          <w:szCs w:val="28"/>
        </w:rPr>
      </w:pPr>
      <w:r>
        <w:rPr>
          <w:color w:val="000000"/>
          <w:spacing w:val="4"/>
          <w:sz w:val="28"/>
          <w:szCs w:val="28"/>
        </w:rPr>
        <w:t xml:space="preserve">Единая основа учебных планов всех ступеней - осуществление принципа </w:t>
      </w:r>
      <w:r>
        <w:rPr>
          <w:color w:val="000000"/>
          <w:spacing w:val="2"/>
          <w:sz w:val="28"/>
          <w:szCs w:val="28"/>
        </w:rPr>
        <w:t>преемственности, во-первых, между начальным и основным общим образованием, во-</w:t>
      </w:r>
      <w:r>
        <w:rPr>
          <w:color w:val="000000"/>
          <w:spacing w:val="1"/>
          <w:sz w:val="28"/>
          <w:szCs w:val="28"/>
        </w:rPr>
        <w:t xml:space="preserve">вторых, между специальным и общеобразовательным учреждением. Вместе с тем, каждая </w:t>
      </w:r>
      <w:r>
        <w:rPr>
          <w:color w:val="000000"/>
          <w:spacing w:val="3"/>
          <w:sz w:val="28"/>
          <w:szCs w:val="28"/>
        </w:rPr>
        <w:t xml:space="preserve">из ступеней, решая общие задачи, имеет свои специфические функции, связанные с </w:t>
      </w:r>
      <w:r>
        <w:rPr>
          <w:color w:val="000000"/>
          <w:spacing w:val="-2"/>
          <w:sz w:val="28"/>
          <w:szCs w:val="28"/>
        </w:rPr>
        <w:t>речевыми и возрастными особенностями обучающихся.</w:t>
      </w:r>
    </w:p>
    <w:p w:rsidR="00AF61D2" w:rsidRDefault="00AF61D2">
      <w:pPr>
        <w:shd w:val="clear" w:color="auto" w:fill="FFFFFF"/>
        <w:ind w:right="5" w:firstLine="514"/>
        <w:jc w:val="both"/>
        <w:rPr>
          <w:color w:val="000000"/>
          <w:spacing w:val="-2"/>
          <w:sz w:val="28"/>
          <w:szCs w:val="28"/>
        </w:rPr>
      </w:pPr>
      <w:r>
        <w:rPr>
          <w:color w:val="000000"/>
          <w:spacing w:val="-1"/>
          <w:sz w:val="28"/>
          <w:szCs w:val="28"/>
        </w:rPr>
        <w:t xml:space="preserve">На ступени начального общего образования обеспечивается коррекция различных проявлений речевого дефекта (нарушения звукопроизношения, несформированности фонематического слуха, аграмматизма, нарушений чтения и письма и др.) и обусловленных </w:t>
      </w:r>
      <w:r>
        <w:rPr>
          <w:color w:val="000000"/>
          <w:sz w:val="28"/>
          <w:szCs w:val="28"/>
        </w:rPr>
        <w:t xml:space="preserve">ими отклонений в психическом развитии обучающегося, первоначальное становление его </w:t>
      </w:r>
      <w:r>
        <w:rPr>
          <w:color w:val="000000"/>
          <w:spacing w:val="7"/>
          <w:sz w:val="28"/>
          <w:szCs w:val="28"/>
        </w:rPr>
        <w:t xml:space="preserve">личности, выявление и целостное развитие его способностей, формирование у </w:t>
      </w:r>
      <w:r>
        <w:rPr>
          <w:color w:val="000000"/>
          <w:spacing w:val="-2"/>
          <w:sz w:val="28"/>
          <w:szCs w:val="28"/>
        </w:rPr>
        <w:t>обучающегося умения и желания учиться.</w:t>
      </w:r>
    </w:p>
    <w:p w:rsidR="00AF61D2" w:rsidRDefault="00AF61D2">
      <w:pPr>
        <w:shd w:val="clear" w:color="auto" w:fill="FFFFFF"/>
        <w:ind w:left="5" w:right="5" w:firstLine="514"/>
        <w:jc w:val="both"/>
        <w:rPr>
          <w:color w:val="000000"/>
          <w:spacing w:val="-2"/>
          <w:sz w:val="28"/>
          <w:szCs w:val="28"/>
        </w:rPr>
      </w:pPr>
      <w:r>
        <w:rPr>
          <w:color w:val="000000"/>
          <w:sz w:val="28"/>
          <w:szCs w:val="28"/>
        </w:rPr>
        <w:t xml:space="preserve">На ступени начального общего образования обучающиеся приобретают навыки </w:t>
      </w:r>
      <w:r>
        <w:rPr>
          <w:color w:val="000000"/>
          <w:spacing w:val="3"/>
          <w:sz w:val="28"/>
          <w:szCs w:val="28"/>
        </w:rPr>
        <w:t xml:space="preserve">фонетически правильной разговорной речи, расширяют лексический запас, учатся </w:t>
      </w:r>
      <w:r>
        <w:rPr>
          <w:color w:val="000000"/>
          <w:sz w:val="28"/>
          <w:szCs w:val="28"/>
        </w:rPr>
        <w:t xml:space="preserve">грамматически правильно оформлять высказывания, обучаются чтению и письму, счету, </w:t>
      </w:r>
      <w:r>
        <w:rPr>
          <w:color w:val="000000"/>
          <w:spacing w:val="3"/>
          <w:sz w:val="28"/>
          <w:szCs w:val="28"/>
        </w:rPr>
        <w:t xml:space="preserve">овладевают элементами теоретического мышления, культурой поведения, основами </w:t>
      </w:r>
      <w:r>
        <w:rPr>
          <w:color w:val="000000"/>
          <w:spacing w:val="-2"/>
          <w:sz w:val="28"/>
          <w:szCs w:val="28"/>
        </w:rPr>
        <w:t>здорового образа жизни.</w:t>
      </w:r>
    </w:p>
    <w:p w:rsidR="00AF61D2" w:rsidRDefault="00AF61D2">
      <w:pPr>
        <w:shd w:val="clear" w:color="auto" w:fill="FFFFFF"/>
        <w:ind w:firstLine="519"/>
        <w:jc w:val="both"/>
        <w:rPr>
          <w:color w:val="000000"/>
          <w:spacing w:val="-2"/>
          <w:sz w:val="28"/>
          <w:szCs w:val="28"/>
        </w:rPr>
      </w:pPr>
      <w:r>
        <w:rPr>
          <w:color w:val="000000"/>
          <w:spacing w:val="4"/>
          <w:sz w:val="28"/>
          <w:szCs w:val="28"/>
        </w:rPr>
        <w:t xml:space="preserve">Содержание начального общего образования ориентировано на преодоление </w:t>
      </w:r>
      <w:r>
        <w:rPr>
          <w:color w:val="000000"/>
          <w:sz w:val="28"/>
          <w:szCs w:val="28"/>
        </w:rPr>
        <w:t xml:space="preserve">речевого недоразвития, предупреждение нарушений письменной речи, на формирование </w:t>
      </w:r>
      <w:r>
        <w:rPr>
          <w:color w:val="000000"/>
          <w:spacing w:val="1"/>
          <w:sz w:val="28"/>
          <w:szCs w:val="28"/>
        </w:rPr>
        <w:t xml:space="preserve">полноценной речевой и учебной деятельности и развитие основных сторон личности. </w:t>
      </w:r>
      <w:r>
        <w:rPr>
          <w:color w:val="000000"/>
          <w:spacing w:val="-2"/>
          <w:sz w:val="28"/>
          <w:szCs w:val="28"/>
        </w:rPr>
        <w:t>Центральное   место   занимает  "Коррекционный   лингвистический   курс", обеспечивающий</w:t>
      </w:r>
      <w:r>
        <w:rPr>
          <w:color w:val="000000"/>
          <w:spacing w:val="8"/>
          <w:sz w:val="28"/>
          <w:szCs w:val="28"/>
        </w:rPr>
        <w:t xml:space="preserve"> восполнение пробелов в речевом развитии обучающихся, формирование и </w:t>
      </w:r>
      <w:r>
        <w:rPr>
          <w:color w:val="000000"/>
          <w:spacing w:val="-1"/>
          <w:sz w:val="28"/>
          <w:szCs w:val="28"/>
        </w:rPr>
        <w:t xml:space="preserve">совершенствование речемыслительных процессов, успешное освоение обучающимися </w:t>
      </w:r>
      <w:r>
        <w:rPr>
          <w:color w:val="000000"/>
          <w:spacing w:val="6"/>
          <w:sz w:val="28"/>
          <w:szCs w:val="28"/>
        </w:rPr>
        <w:t xml:space="preserve">закономерностей родного языка. В рамках этого курса выделяются предметы: </w:t>
      </w:r>
      <w:r>
        <w:rPr>
          <w:color w:val="000000"/>
          <w:sz w:val="28"/>
          <w:szCs w:val="28"/>
        </w:rPr>
        <w:t xml:space="preserve">"Произношение", "Грамота", "Развитие речи (Окружающие мир)", "Фонетика, грамматика, </w:t>
      </w:r>
      <w:r>
        <w:rPr>
          <w:color w:val="000000"/>
          <w:spacing w:val="-1"/>
          <w:sz w:val="28"/>
          <w:szCs w:val="28"/>
        </w:rPr>
        <w:t>орфография", "Чтение". Каждый из этих</w:t>
      </w:r>
      <w:r>
        <w:rPr>
          <w:smallCaps/>
          <w:color w:val="000000"/>
          <w:spacing w:val="-1"/>
          <w:sz w:val="28"/>
          <w:szCs w:val="28"/>
        </w:rPr>
        <w:t xml:space="preserve"> </w:t>
      </w:r>
      <w:r>
        <w:rPr>
          <w:color w:val="000000"/>
          <w:spacing w:val="-1"/>
          <w:sz w:val="28"/>
          <w:szCs w:val="28"/>
        </w:rPr>
        <w:t xml:space="preserve">предметов имеет специфические цели и задачи, их </w:t>
      </w:r>
      <w:r>
        <w:rPr>
          <w:color w:val="000000"/>
          <w:spacing w:val="-2"/>
          <w:sz w:val="28"/>
          <w:szCs w:val="28"/>
        </w:rPr>
        <w:t xml:space="preserve">содержание и основные направления работы тесно взаимосвязаны между собой. В базисном </w:t>
      </w:r>
      <w:r>
        <w:rPr>
          <w:color w:val="000000"/>
          <w:spacing w:val="1"/>
          <w:sz w:val="28"/>
          <w:szCs w:val="28"/>
        </w:rPr>
        <w:t xml:space="preserve">учебном плане отражена гибкая система их взаимодействия на начальных этапах обучения </w:t>
      </w:r>
      <w:r>
        <w:rPr>
          <w:color w:val="000000"/>
          <w:spacing w:val="6"/>
          <w:sz w:val="28"/>
          <w:szCs w:val="28"/>
        </w:rPr>
        <w:t xml:space="preserve">(см. Таблицу). В рамках этого курса тесно переплетается формирование речи и </w:t>
      </w:r>
      <w:r>
        <w:rPr>
          <w:color w:val="000000"/>
          <w:spacing w:val="5"/>
          <w:sz w:val="28"/>
          <w:szCs w:val="28"/>
        </w:rPr>
        <w:t xml:space="preserve">познавательной культуры: расширенная тематика курсов “Окружающий мир - </w:t>
      </w:r>
      <w:r>
        <w:rPr>
          <w:color w:val="000000"/>
          <w:spacing w:val="-1"/>
          <w:sz w:val="28"/>
          <w:szCs w:val="28"/>
        </w:rPr>
        <w:t xml:space="preserve">Природоведение" служит предметной базой для развития лексико-грамматической стороны речи, связного устного и письменного высказывания на уроках "Развитие речи (Окружающий </w:t>
      </w:r>
      <w:r>
        <w:rPr>
          <w:color w:val="000000"/>
          <w:spacing w:val="1"/>
          <w:sz w:val="28"/>
          <w:szCs w:val="28"/>
        </w:rPr>
        <w:t xml:space="preserve">мир)". В процессе обучения элементарной теории родного языка на уроках “Фонетики, </w:t>
      </w:r>
      <w:r>
        <w:rPr>
          <w:color w:val="000000"/>
          <w:spacing w:val="5"/>
          <w:sz w:val="28"/>
          <w:szCs w:val="28"/>
        </w:rPr>
        <w:t xml:space="preserve">грамматики, орфографии" обучающиеся осознанно выявляют закономерности </w:t>
      </w:r>
      <w:r>
        <w:rPr>
          <w:color w:val="000000"/>
          <w:spacing w:val="-1"/>
          <w:sz w:val="28"/>
          <w:szCs w:val="28"/>
        </w:rPr>
        <w:t xml:space="preserve">функционирования языковых единиц и учатся применять их в рамках языковых упражнений. </w:t>
      </w:r>
      <w:r>
        <w:rPr>
          <w:color w:val="000000"/>
          <w:sz w:val="28"/>
          <w:szCs w:val="28"/>
        </w:rPr>
        <w:t xml:space="preserve">По мере накопления орфографических, грамматических, синтаксических знаний и умений и </w:t>
      </w:r>
      <w:r>
        <w:rPr>
          <w:color w:val="000000"/>
          <w:spacing w:val="-1"/>
          <w:sz w:val="28"/>
          <w:szCs w:val="28"/>
        </w:rPr>
        <w:t xml:space="preserve">их автоматизации к концу начальной школы появляется реальная возможность их включения </w:t>
      </w:r>
      <w:r>
        <w:rPr>
          <w:color w:val="000000"/>
          <w:spacing w:val="-2"/>
          <w:sz w:val="28"/>
          <w:szCs w:val="28"/>
        </w:rPr>
        <w:t>в речевую деятельность обучающихся на уровне письменной речи.</w:t>
      </w:r>
    </w:p>
    <w:p w:rsidR="00AF61D2" w:rsidRDefault="00AF61D2">
      <w:pPr>
        <w:shd w:val="clear" w:color="auto" w:fill="FFFFFF"/>
        <w:ind w:right="10" w:firstLine="720"/>
        <w:jc w:val="both"/>
        <w:rPr>
          <w:color w:val="000000"/>
          <w:spacing w:val="-2"/>
          <w:sz w:val="28"/>
          <w:szCs w:val="28"/>
        </w:rPr>
      </w:pPr>
      <w:r>
        <w:rPr>
          <w:color w:val="000000"/>
          <w:spacing w:val="1"/>
          <w:sz w:val="28"/>
          <w:szCs w:val="28"/>
        </w:rPr>
        <w:t xml:space="preserve">Тесно взаимодействует с "Коррекционным лингвистическим курсом" раздел </w:t>
      </w:r>
      <w:r>
        <w:rPr>
          <w:color w:val="000000"/>
          <w:spacing w:val="-1"/>
          <w:sz w:val="28"/>
          <w:szCs w:val="28"/>
        </w:rPr>
        <w:t xml:space="preserve">"Индивидуальные логопедические занятия". На индивидуальных занятиях преодолеваются специфичные для каждого обучающегося речевые дефекты, что обеспечивает успешность </w:t>
      </w:r>
      <w:r>
        <w:rPr>
          <w:color w:val="000000"/>
          <w:spacing w:val="-2"/>
          <w:sz w:val="28"/>
          <w:szCs w:val="28"/>
        </w:rPr>
        <w:t>занятий обучающихся в условиях класса.</w:t>
      </w:r>
    </w:p>
    <w:p w:rsidR="00AF61D2" w:rsidRDefault="00AF61D2">
      <w:pPr>
        <w:shd w:val="clear" w:color="auto" w:fill="FFFFFF"/>
        <w:ind w:right="5" w:firstLine="720"/>
        <w:jc w:val="both"/>
        <w:rPr>
          <w:color w:val="000000"/>
          <w:spacing w:val="-2"/>
          <w:sz w:val="28"/>
          <w:szCs w:val="28"/>
        </w:rPr>
      </w:pPr>
      <w:r>
        <w:rPr>
          <w:color w:val="000000"/>
          <w:spacing w:val="5"/>
          <w:sz w:val="28"/>
          <w:szCs w:val="28"/>
        </w:rPr>
        <w:t xml:space="preserve">На ступени основного общего образования закладывается фундамент </w:t>
      </w:r>
      <w:r>
        <w:rPr>
          <w:color w:val="000000"/>
          <w:spacing w:val="-2"/>
          <w:sz w:val="28"/>
          <w:szCs w:val="28"/>
        </w:rPr>
        <w:t xml:space="preserve">общеобразовательной подготовки, достаточной для продолжения образования, развиваются </w:t>
      </w:r>
      <w:r>
        <w:rPr>
          <w:color w:val="000000"/>
          <w:spacing w:val="3"/>
          <w:sz w:val="28"/>
          <w:szCs w:val="28"/>
        </w:rPr>
        <w:t xml:space="preserve">полноценные навыки устной разговорной и письменной литературной форм речи, </w:t>
      </w:r>
      <w:r>
        <w:rPr>
          <w:color w:val="000000"/>
          <w:spacing w:val="5"/>
          <w:sz w:val="28"/>
          <w:szCs w:val="28"/>
        </w:rPr>
        <w:t xml:space="preserve">необходимых выпускнику для его полноценного включения в жизнь общества, </w:t>
      </w:r>
      <w:r>
        <w:rPr>
          <w:color w:val="000000"/>
          <w:spacing w:val="2"/>
          <w:sz w:val="28"/>
          <w:szCs w:val="28"/>
        </w:rPr>
        <w:t xml:space="preserve">обеспечивается развитие личности обучающегося, глубокое усвоение основ наук и </w:t>
      </w:r>
      <w:r>
        <w:rPr>
          <w:color w:val="000000"/>
          <w:spacing w:val="-2"/>
          <w:sz w:val="28"/>
          <w:szCs w:val="28"/>
        </w:rPr>
        <w:t>формирование научного мировоззрения.</w:t>
      </w:r>
    </w:p>
    <w:p w:rsidR="00AF61D2" w:rsidRDefault="00AF61D2">
      <w:pPr>
        <w:shd w:val="clear" w:color="auto" w:fill="FFFFFF"/>
        <w:ind w:right="14" w:firstLine="720"/>
        <w:jc w:val="both"/>
        <w:rPr>
          <w:color w:val="000000"/>
          <w:spacing w:val="-1"/>
          <w:sz w:val="28"/>
          <w:szCs w:val="28"/>
        </w:rPr>
      </w:pPr>
      <w:r>
        <w:rPr>
          <w:color w:val="000000"/>
          <w:spacing w:val="-2"/>
          <w:sz w:val="28"/>
          <w:szCs w:val="28"/>
        </w:rPr>
        <w:t xml:space="preserve">На ступени основного общего образования также продолжается работа по развитию и </w:t>
      </w:r>
      <w:r>
        <w:rPr>
          <w:color w:val="000000"/>
          <w:spacing w:val="-1"/>
          <w:sz w:val="28"/>
          <w:szCs w:val="28"/>
        </w:rPr>
        <w:t xml:space="preserve">совершенствованию речевой деятельности. Основное внимание уделяется письменной литературной форме речи (чтение, письмо, пересказ литературного источника, ответы на вопросы с опорой на текст и т.п.) как основному средству обучения в школе и получению информации в дальнейшей жизни. Поэтому обучение родному языку носит коррекционный </w:t>
      </w:r>
      <w:r>
        <w:rPr>
          <w:color w:val="000000"/>
          <w:spacing w:val="-2"/>
          <w:sz w:val="28"/>
          <w:szCs w:val="28"/>
        </w:rPr>
        <w:t xml:space="preserve">характер. Выделяются уроки "Развития речи”, на которых языковые умения и навыки </w:t>
      </w:r>
      <w:r>
        <w:rPr>
          <w:color w:val="000000"/>
          <w:spacing w:val="5"/>
          <w:sz w:val="28"/>
          <w:szCs w:val="28"/>
        </w:rPr>
        <w:t xml:space="preserve">автоматизируются в условиях устной или письменной коммуникации. В качестве </w:t>
      </w:r>
      <w:r>
        <w:rPr>
          <w:color w:val="000000"/>
          <w:spacing w:val="-1"/>
          <w:sz w:val="28"/>
          <w:szCs w:val="28"/>
        </w:rPr>
        <w:t xml:space="preserve">логопедической поддержки выступают "Индивидуальные логопедические занятия", в ходе </w:t>
      </w:r>
      <w:r>
        <w:rPr>
          <w:color w:val="000000"/>
          <w:spacing w:val="-2"/>
          <w:sz w:val="28"/>
          <w:szCs w:val="28"/>
        </w:rPr>
        <w:t>которых основное внимание уделяется преодолению индивидуальных речевых трудностей, препятствующих успешному усвоению</w:t>
      </w:r>
      <w:r>
        <w:rPr>
          <w:color w:val="000000"/>
          <w:spacing w:val="-1"/>
          <w:sz w:val="28"/>
          <w:szCs w:val="28"/>
        </w:rPr>
        <w:t xml:space="preserve"> учебного материала (нарушения слоговой структуры, ограниченности словарного запаса, трудностей в грамматическом оформлении высказывания, недостатков в чтении, самостоятельной письменной речи и  т.д.)</w:t>
      </w:r>
    </w:p>
    <w:p w:rsidR="00AF61D2" w:rsidRDefault="00AF61D2">
      <w:pPr>
        <w:shd w:val="clear" w:color="auto" w:fill="FFFFFF"/>
        <w:ind w:right="24" w:firstLine="720"/>
        <w:jc w:val="both"/>
        <w:rPr>
          <w:color w:val="000000"/>
          <w:spacing w:val="-2"/>
          <w:sz w:val="28"/>
          <w:szCs w:val="28"/>
        </w:rPr>
      </w:pPr>
      <w:r>
        <w:rPr>
          <w:color w:val="000000"/>
          <w:spacing w:val="-1"/>
          <w:sz w:val="28"/>
          <w:szCs w:val="28"/>
        </w:rPr>
        <w:t xml:space="preserve">Перечень общеобразовательных курсов соответствует базисному учебному плану </w:t>
      </w:r>
      <w:r>
        <w:rPr>
          <w:color w:val="000000"/>
          <w:spacing w:val="-2"/>
          <w:sz w:val="28"/>
          <w:szCs w:val="28"/>
        </w:rPr>
        <w:t>общеобразовательного учреждения.</w:t>
      </w:r>
    </w:p>
    <w:p w:rsidR="00AF61D2" w:rsidRDefault="00AF61D2">
      <w:pPr>
        <w:shd w:val="clear" w:color="auto" w:fill="FFFFFF"/>
        <w:ind w:right="29" w:firstLine="720"/>
        <w:jc w:val="both"/>
        <w:rPr>
          <w:color w:val="000000"/>
          <w:spacing w:val="-5"/>
          <w:sz w:val="28"/>
          <w:szCs w:val="28"/>
        </w:rPr>
      </w:pPr>
      <w:r>
        <w:rPr>
          <w:color w:val="000000"/>
          <w:spacing w:val="-2"/>
          <w:sz w:val="28"/>
          <w:szCs w:val="28"/>
        </w:rPr>
        <w:t xml:space="preserve">В 5—6 классах блок "Биология" - "География и экология" может быть представлен </w:t>
      </w:r>
      <w:r>
        <w:rPr>
          <w:color w:val="000000"/>
          <w:spacing w:val="-5"/>
          <w:sz w:val="28"/>
          <w:szCs w:val="28"/>
        </w:rPr>
        <w:t>систематическими курсами или интегрированным курсом - "Естествознание".</w:t>
      </w:r>
    </w:p>
    <w:p w:rsidR="00AF61D2" w:rsidRDefault="00AF61D2">
      <w:pPr>
        <w:shd w:val="clear" w:color="auto" w:fill="FFFFFF"/>
        <w:tabs>
          <w:tab w:val="left" w:pos="709"/>
          <w:tab w:val="left" w:pos="851"/>
          <w:tab w:val="left" w:pos="1843"/>
          <w:tab w:val="left" w:pos="2410"/>
          <w:tab w:val="left" w:pos="3261"/>
          <w:tab w:val="left" w:pos="3969"/>
          <w:tab w:val="left" w:pos="4962"/>
          <w:tab w:val="left" w:pos="5189"/>
        </w:tabs>
        <w:jc w:val="both"/>
        <w:rPr>
          <w:color w:val="000000"/>
          <w:spacing w:val="-4"/>
          <w:sz w:val="28"/>
          <w:szCs w:val="28"/>
        </w:rPr>
      </w:pPr>
      <w:r>
        <w:rPr>
          <w:color w:val="000000"/>
          <w:spacing w:val="-1"/>
          <w:sz w:val="28"/>
          <w:szCs w:val="28"/>
        </w:rPr>
        <w:tab/>
        <w:t>Введение курса ОБЖ может   быть произведено за счет часов</w:t>
      </w:r>
      <w:r>
        <w:rPr>
          <w:color w:val="000000"/>
          <w:sz w:val="28"/>
          <w:szCs w:val="28"/>
        </w:rPr>
        <w:t xml:space="preserve"> </w:t>
      </w:r>
      <w:r>
        <w:rPr>
          <w:color w:val="000000"/>
          <w:spacing w:val="-5"/>
          <w:sz w:val="28"/>
          <w:szCs w:val="28"/>
        </w:rPr>
        <w:t>"Обязательные занятия по выбору”</w:t>
      </w:r>
      <w:r>
        <w:rPr>
          <w:color w:val="000000"/>
          <w:spacing w:val="-4"/>
          <w:sz w:val="28"/>
          <w:szCs w:val="28"/>
        </w:rPr>
        <w:t xml:space="preserve">  или   включаться в курсы “Физкультура”, “Трудовая подготовка”, ”Химия”, ”География” и т.п. Курс ”Информатика” может быть введен за счет часов, выделенных на курс “Математика”.</w:t>
      </w:r>
    </w:p>
    <w:p w:rsidR="00AF61D2" w:rsidRDefault="00AF61D2">
      <w:pPr>
        <w:shd w:val="clear" w:color="auto" w:fill="FFFFFF"/>
        <w:tabs>
          <w:tab w:val="left" w:pos="709"/>
          <w:tab w:val="left" w:pos="851"/>
          <w:tab w:val="left" w:pos="1843"/>
          <w:tab w:val="left" w:pos="2410"/>
          <w:tab w:val="left" w:pos="3261"/>
          <w:tab w:val="left" w:pos="3969"/>
          <w:tab w:val="left" w:pos="4962"/>
          <w:tab w:val="left" w:pos="5189"/>
        </w:tabs>
        <w:jc w:val="both"/>
        <w:rPr>
          <w:sz w:val="28"/>
          <w:szCs w:val="28"/>
        </w:rPr>
      </w:pPr>
    </w:p>
    <w:p w:rsidR="00AF61D2" w:rsidRDefault="00AF61D2">
      <w:pPr>
        <w:shd w:val="clear" w:color="auto" w:fill="FFFFFF"/>
        <w:ind w:right="34"/>
        <w:jc w:val="both"/>
        <w:rPr>
          <w:b/>
          <w:bCs/>
          <w:color w:val="000000"/>
          <w:spacing w:val="4"/>
          <w:sz w:val="28"/>
          <w:szCs w:val="28"/>
        </w:rPr>
      </w:pPr>
      <w:r>
        <w:rPr>
          <w:b/>
          <w:bCs/>
          <w:color w:val="000000"/>
          <w:spacing w:val="12"/>
          <w:sz w:val="28"/>
          <w:szCs w:val="28"/>
        </w:rPr>
        <w:t xml:space="preserve">Пояснительная записка к Базисному учебному плану специальных </w:t>
      </w:r>
      <w:r>
        <w:rPr>
          <w:b/>
          <w:bCs/>
          <w:color w:val="000000"/>
          <w:spacing w:val="4"/>
          <w:sz w:val="28"/>
          <w:szCs w:val="28"/>
        </w:rPr>
        <w:t xml:space="preserve">(коррекционных) образовательных учреждений </w:t>
      </w:r>
      <w:r>
        <w:rPr>
          <w:b/>
          <w:bCs/>
          <w:color w:val="000000"/>
          <w:spacing w:val="4"/>
          <w:sz w:val="28"/>
          <w:szCs w:val="28"/>
          <w:lang w:val="en-US"/>
        </w:rPr>
        <w:t>V</w:t>
      </w:r>
      <w:r>
        <w:rPr>
          <w:b/>
          <w:bCs/>
          <w:color w:val="000000"/>
          <w:spacing w:val="4"/>
          <w:sz w:val="28"/>
          <w:szCs w:val="28"/>
        </w:rPr>
        <w:t xml:space="preserve"> вида (</w:t>
      </w:r>
      <w:r>
        <w:rPr>
          <w:b/>
          <w:bCs/>
          <w:color w:val="000000"/>
          <w:spacing w:val="4"/>
          <w:sz w:val="28"/>
          <w:szCs w:val="28"/>
          <w:lang w:val="en-US"/>
        </w:rPr>
        <w:t>II</w:t>
      </w:r>
      <w:r>
        <w:rPr>
          <w:b/>
          <w:bCs/>
          <w:color w:val="000000"/>
          <w:spacing w:val="4"/>
          <w:sz w:val="28"/>
          <w:szCs w:val="28"/>
        </w:rPr>
        <w:t xml:space="preserve"> отделение)</w:t>
      </w:r>
    </w:p>
    <w:p w:rsidR="00AF61D2" w:rsidRDefault="00AF61D2">
      <w:pPr>
        <w:shd w:val="clear" w:color="auto" w:fill="FFFFFF"/>
        <w:ind w:right="34"/>
        <w:jc w:val="both"/>
        <w:rPr>
          <w:b/>
          <w:bCs/>
          <w:sz w:val="28"/>
          <w:szCs w:val="28"/>
        </w:rPr>
      </w:pPr>
    </w:p>
    <w:p w:rsidR="00AF61D2" w:rsidRDefault="00AF61D2">
      <w:pPr>
        <w:shd w:val="clear" w:color="auto" w:fill="FFFFFF"/>
        <w:ind w:right="38" w:firstLine="720"/>
        <w:jc w:val="both"/>
        <w:rPr>
          <w:color w:val="000000"/>
          <w:spacing w:val="-3"/>
          <w:sz w:val="28"/>
          <w:szCs w:val="28"/>
        </w:rPr>
      </w:pPr>
      <w:r>
        <w:rPr>
          <w:color w:val="000000"/>
          <w:spacing w:val="-1"/>
          <w:sz w:val="28"/>
          <w:szCs w:val="28"/>
          <w:lang w:val="en-US"/>
        </w:rPr>
        <w:t>II</w:t>
      </w:r>
      <w:r>
        <w:rPr>
          <w:color w:val="000000"/>
          <w:spacing w:val="-1"/>
          <w:sz w:val="28"/>
          <w:szCs w:val="28"/>
        </w:rPr>
        <w:t xml:space="preserve"> отделение специального (коррекционного) образовательного учреждения </w:t>
      </w:r>
      <w:r>
        <w:rPr>
          <w:color w:val="000000"/>
          <w:spacing w:val="-1"/>
          <w:sz w:val="28"/>
          <w:szCs w:val="28"/>
          <w:lang w:val="en-US"/>
        </w:rPr>
        <w:t>V</w:t>
      </w:r>
      <w:r>
        <w:rPr>
          <w:color w:val="000000"/>
          <w:spacing w:val="-1"/>
          <w:sz w:val="28"/>
          <w:szCs w:val="28"/>
        </w:rPr>
        <w:t xml:space="preserve"> вида </w:t>
      </w:r>
      <w:r>
        <w:rPr>
          <w:color w:val="000000"/>
          <w:spacing w:val="-2"/>
          <w:sz w:val="28"/>
          <w:szCs w:val="28"/>
        </w:rPr>
        <w:t xml:space="preserve">наряду с общеобразовательной подготовкой обучающихся в соответствии со стандартами </w:t>
      </w:r>
      <w:r>
        <w:rPr>
          <w:color w:val="000000"/>
          <w:spacing w:val="-1"/>
          <w:sz w:val="28"/>
          <w:szCs w:val="28"/>
        </w:rPr>
        <w:t xml:space="preserve">общеобразовательного учреждения обеспечивает коррекцию их речевых нарушений и </w:t>
      </w:r>
      <w:r>
        <w:rPr>
          <w:color w:val="000000"/>
          <w:spacing w:val="-2"/>
          <w:sz w:val="28"/>
          <w:szCs w:val="28"/>
        </w:rPr>
        <w:t xml:space="preserve">обусловленных ими отклонений в психическом развитии обучающегося, способствует </w:t>
      </w:r>
      <w:r>
        <w:rPr>
          <w:color w:val="000000"/>
          <w:sz w:val="28"/>
          <w:szCs w:val="28"/>
        </w:rPr>
        <w:t xml:space="preserve">первоначальному становлению его личности, выявлению и целостному развитию его </w:t>
      </w:r>
      <w:r>
        <w:rPr>
          <w:color w:val="000000"/>
          <w:spacing w:val="-3"/>
          <w:sz w:val="28"/>
          <w:szCs w:val="28"/>
        </w:rPr>
        <w:t>способностей.</w:t>
      </w:r>
    </w:p>
    <w:p w:rsidR="00AF61D2" w:rsidRDefault="00AF61D2">
      <w:pPr>
        <w:shd w:val="clear" w:color="auto" w:fill="FFFFFF"/>
        <w:ind w:right="38" w:firstLine="720"/>
        <w:jc w:val="both"/>
        <w:rPr>
          <w:color w:val="000000"/>
          <w:spacing w:val="-1"/>
          <w:sz w:val="28"/>
          <w:szCs w:val="28"/>
        </w:rPr>
      </w:pPr>
      <w:r>
        <w:rPr>
          <w:color w:val="000000"/>
          <w:spacing w:val="2"/>
          <w:sz w:val="28"/>
          <w:szCs w:val="28"/>
        </w:rPr>
        <w:t xml:space="preserve">На ступени начального общего образования наряду с решением специфических </w:t>
      </w:r>
      <w:r>
        <w:rPr>
          <w:color w:val="000000"/>
          <w:spacing w:val="-1"/>
          <w:sz w:val="28"/>
          <w:szCs w:val="28"/>
        </w:rPr>
        <w:t>целей и задач реализуются общеобразовательные цели и задачи: обучение чтению, письму, счету, овладение элементами теоретического мышления, культурой поведения.</w:t>
      </w:r>
    </w:p>
    <w:p w:rsidR="00AF61D2" w:rsidRDefault="00AF61D2">
      <w:pPr>
        <w:shd w:val="clear" w:color="auto" w:fill="FFFFFF"/>
        <w:ind w:right="38" w:firstLine="514"/>
        <w:jc w:val="both"/>
        <w:rPr>
          <w:color w:val="000000"/>
          <w:spacing w:val="-2"/>
          <w:sz w:val="28"/>
          <w:szCs w:val="28"/>
        </w:rPr>
      </w:pPr>
      <w:r>
        <w:rPr>
          <w:color w:val="000000"/>
          <w:spacing w:val="-1"/>
          <w:sz w:val="28"/>
          <w:szCs w:val="28"/>
        </w:rPr>
        <w:t xml:space="preserve">На ступени основного общего образования также решаются коррекционные задачи, и </w:t>
      </w:r>
      <w:r>
        <w:rPr>
          <w:color w:val="000000"/>
          <w:spacing w:val="-2"/>
          <w:sz w:val="28"/>
          <w:szCs w:val="28"/>
        </w:rPr>
        <w:t xml:space="preserve">закладывается фундамент общеобразовательной подготовки, достаточной для продолжения </w:t>
      </w:r>
      <w:r>
        <w:rPr>
          <w:color w:val="000000"/>
          <w:spacing w:val="5"/>
          <w:sz w:val="28"/>
          <w:szCs w:val="28"/>
        </w:rPr>
        <w:t xml:space="preserve">образования, совершенствуются навыки полноценного общения, обеспечивается </w:t>
      </w:r>
      <w:r>
        <w:rPr>
          <w:color w:val="000000"/>
          <w:spacing w:val="6"/>
          <w:sz w:val="28"/>
          <w:szCs w:val="28"/>
        </w:rPr>
        <w:t xml:space="preserve">дальнейшее развитие личности обучающегося, глубокое усвоение основ наук и </w:t>
      </w:r>
      <w:r>
        <w:rPr>
          <w:color w:val="000000"/>
          <w:spacing w:val="-2"/>
          <w:sz w:val="28"/>
          <w:szCs w:val="28"/>
        </w:rPr>
        <w:t>формирование научного мировоззрения.</w:t>
      </w:r>
    </w:p>
    <w:p w:rsidR="00AF61D2" w:rsidRDefault="00AF61D2">
      <w:pPr>
        <w:shd w:val="clear" w:color="auto" w:fill="FFFFFF"/>
        <w:ind w:right="10" w:firstLine="581"/>
        <w:jc w:val="both"/>
        <w:rPr>
          <w:color w:val="000000"/>
          <w:spacing w:val="-3"/>
          <w:sz w:val="28"/>
          <w:szCs w:val="28"/>
        </w:rPr>
      </w:pPr>
      <w:r>
        <w:rPr>
          <w:color w:val="000000"/>
          <w:spacing w:val="-1"/>
          <w:sz w:val="28"/>
          <w:szCs w:val="28"/>
        </w:rPr>
        <w:t xml:space="preserve">Структура базисного учебного плана полностью соответствует целям и задачам М отделения специального (коррекционного) образовательного учреждения </w:t>
      </w:r>
      <w:r>
        <w:rPr>
          <w:color w:val="000000"/>
          <w:spacing w:val="-1"/>
          <w:sz w:val="28"/>
          <w:szCs w:val="28"/>
          <w:lang w:val="en-US"/>
        </w:rPr>
        <w:t>V</w:t>
      </w:r>
      <w:r>
        <w:rPr>
          <w:color w:val="000000"/>
          <w:spacing w:val="-1"/>
          <w:sz w:val="28"/>
          <w:szCs w:val="28"/>
        </w:rPr>
        <w:t xml:space="preserve"> вида: дать общеобразовательную подготовку в полном объеме и в процессе обучения скорригировать недостатки речевой деятельности обучающегося через организацию речевого режима и </w:t>
      </w:r>
      <w:r>
        <w:rPr>
          <w:color w:val="000000"/>
          <w:spacing w:val="3"/>
          <w:sz w:val="28"/>
          <w:szCs w:val="28"/>
        </w:rPr>
        <w:t xml:space="preserve">специальных коррекционных классных и индивидуальных логопедических занятий. </w:t>
      </w:r>
      <w:r>
        <w:rPr>
          <w:color w:val="000000"/>
          <w:spacing w:val="-3"/>
          <w:sz w:val="28"/>
          <w:szCs w:val="28"/>
        </w:rPr>
        <w:t xml:space="preserve">Выделяется   специальный   раздел    </w:t>
      </w:r>
      <w:r>
        <w:rPr>
          <w:color w:val="000000"/>
          <w:spacing w:val="2"/>
          <w:sz w:val="28"/>
          <w:szCs w:val="28"/>
        </w:rPr>
        <w:t>“Логоритмика” и ”Развитие речи". Одной из основных целей предмета "Развитие речи</w:t>
      </w:r>
      <w:r>
        <w:rPr>
          <w:color w:val="000000"/>
          <w:spacing w:val="2"/>
          <w:sz w:val="28"/>
          <w:szCs w:val="28"/>
          <w:vertAlign w:val="superscript"/>
        </w:rPr>
        <w:t xml:space="preserve">” </w:t>
      </w:r>
      <w:r>
        <w:rPr>
          <w:color w:val="000000"/>
          <w:spacing w:val="-1"/>
          <w:sz w:val="28"/>
          <w:szCs w:val="28"/>
        </w:rPr>
        <w:t>является преодоление основного дефекта и совершенствование коммуникативной функции речи. В 1 классе для</w:t>
      </w:r>
      <w:r>
        <w:rPr>
          <w:color w:val="000000"/>
          <w:spacing w:val="-3"/>
          <w:sz w:val="28"/>
          <w:szCs w:val="28"/>
        </w:rPr>
        <w:t xml:space="preserve"> организации речевого общения на уроках "Развития речи" используется тематика курса “</w:t>
      </w:r>
      <w:r>
        <w:rPr>
          <w:color w:val="000000"/>
          <w:spacing w:val="-1"/>
          <w:sz w:val="28"/>
          <w:szCs w:val="28"/>
        </w:rPr>
        <w:t xml:space="preserve">Окружающий мир", поэтому учебный предмет "Окружающий мир" в этом </w:t>
      </w:r>
      <w:r>
        <w:rPr>
          <w:color w:val="000000"/>
          <w:spacing w:val="-3"/>
          <w:sz w:val="28"/>
          <w:szCs w:val="28"/>
        </w:rPr>
        <w:t>классе специально не выделяется.</w:t>
      </w:r>
    </w:p>
    <w:p w:rsidR="00AF61D2" w:rsidRDefault="00AF61D2">
      <w:pPr>
        <w:shd w:val="clear" w:color="auto" w:fill="FFFFFF"/>
        <w:ind w:firstLine="581"/>
        <w:jc w:val="both"/>
        <w:rPr>
          <w:color w:val="000000"/>
          <w:spacing w:val="1"/>
          <w:sz w:val="28"/>
          <w:szCs w:val="28"/>
        </w:rPr>
      </w:pPr>
      <w:r>
        <w:rPr>
          <w:color w:val="000000"/>
          <w:spacing w:val="-2"/>
          <w:sz w:val="28"/>
          <w:szCs w:val="28"/>
        </w:rPr>
        <w:t xml:space="preserve">На индивидуальных логопедических занятиях помимо коррекции ведущего дефекта в </w:t>
      </w:r>
      <w:r>
        <w:rPr>
          <w:color w:val="000000"/>
          <w:spacing w:val="-1"/>
          <w:sz w:val="28"/>
          <w:szCs w:val="28"/>
        </w:rPr>
        <w:t xml:space="preserve">случае необходимости проводится работа по коррекции звукопроизношения, развитию </w:t>
      </w:r>
      <w:r>
        <w:rPr>
          <w:color w:val="000000"/>
          <w:spacing w:val="-2"/>
          <w:sz w:val="28"/>
          <w:szCs w:val="28"/>
        </w:rPr>
        <w:t>фонематического слу</w:t>
      </w:r>
      <w:r>
        <w:rPr>
          <w:color w:val="000000"/>
          <w:spacing w:val="21"/>
          <w:sz w:val="28"/>
          <w:szCs w:val="28"/>
        </w:rPr>
        <w:t>ха.</w:t>
      </w:r>
      <w:r>
        <w:rPr>
          <w:color w:val="000000"/>
          <w:spacing w:val="-2"/>
          <w:sz w:val="28"/>
          <w:szCs w:val="28"/>
        </w:rPr>
        <w:t xml:space="preserve"> Индивидуальные занятия могут проводиться с одним обучающимся </w:t>
      </w:r>
      <w:r>
        <w:rPr>
          <w:color w:val="000000"/>
          <w:spacing w:val="-1"/>
          <w:sz w:val="28"/>
          <w:szCs w:val="28"/>
        </w:rPr>
        <w:t>на протяжении 10-15 минут,</w:t>
      </w:r>
      <w:r>
        <w:rPr>
          <w:i/>
          <w:iCs/>
          <w:color w:val="000000"/>
          <w:spacing w:val="-1"/>
          <w:sz w:val="28"/>
          <w:szCs w:val="28"/>
        </w:rPr>
        <w:t xml:space="preserve"> </w:t>
      </w:r>
      <w:r>
        <w:rPr>
          <w:color w:val="000000"/>
          <w:spacing w:val="-1"/>
          <w:sz w:val="28"/>
          <w:szCs w:val="28"/>
        </w:rPr>
        <w:t xml:space="preserve">с группой (2-6 человек) - 20-25 мин в подготовительном, </w:t>
      </w:r>
      <w:r>
        <w:rPr>
          <w:color w:val="000000"/>
          <w:spacing w:val="-1"/>
          <w:sz w:val="28"/>
          <w:szCs w:val="28"/>
          <w:lang w:val="en-US"/>
        </w:rPr>
        <w:t>I</w:t>
      </w:r>
      <w:r>
        <w:rPr>
          <w:color w:val="000000"/>
          <w:spacing w:val="-1"/>
          <w:sz w:val="28"/>
          <w:szCs w:val="28"/>
        </w:rPr>
        <w:t xml:space="preserve"> - </w:t>
      </w:r>
      <w:r>
        <w:rPr>
          <w:color w:val="000000"/>
          <w:spacing w:val="-1"/>
          <w:sz w:val="28"/>
          <w:szCs w:val="28"/>
          <w:lang w:val="en-US"/>
        </w:rPr>
        <w:t>IV</w:t>
      </w:r>
      <w:r>
        <w:rPr>
          <w:color w:val="000000"/>
          <w:spacing w:val="-1"/>
          <w:sz w:val="28"/>
          <w:szCs w:val="28"/>
        </w:rPr>
        <w:t xml:space="preserve"> классах и до 40 минут в </w:t>
      </w:r>
      <w:r>
        <w:rPr>
          <w:color w:val="000000"/>
          <w:spacing w:val="-1"/>
          <w:sz w:val="28"/>
          <w:szCs w:val="28"/>
          <w:lang w:val="en-US"/>
        </w:rPr>
        <w:t>V</w:t>
      </w:r>
      <w:r>
        <w:rPr>
          <w:color w:val="000000"/>
          <w:spacing w:val="-1"/>
          <w:sz w:val="28"/>
          <w:szCs w:val="28"/>
        </w:rPr>
        <w:t xml:space="preserve"> - </w:t>
      </w:r>
      <w:r>
        <w:rPr>
          <w:color w:val="000000"/>
          <w:spacing w:val="-1"/>
          <w:sz w:val="28"/>
          <w:szCs w:val="28"/>
          <w:lang w:val="en-US"/>
        </w:rPr>
        <w:t>X</w:t>
      </w:r>
      <w:r>
        <w:rPr>
          <w:color w:val="000000"/>
          <w:spacing w:val="-1"/>
          <w:sz w:val="28"/>
          <w:szCs w:val="28"/>
        </w:rPr>
        <w:t xml:space="preserve"> классах. Суммарная нагрузка на одного обучающегося в </w:t>
      </w:r>
      <w:r>
        <w:rPr>
          <w:color w:val="000000"/>
          <w:spacing w:val="1"/>
          <w:sz w:val="28"/>
          <w:szCs w:val="28"/>
        </w:rPr>
        <w:t>неделю не должна превышать 1 часа.</w:t>
      </w:r>
    </w:p>
    <w:p w:rsidR="00AF61D2" w:rsidRDefault="00AF61D2">
      <w:pPr>
        <w:shd w:val="clear" w:color="auto" w:fill="FFFFFF"/>
        <w:ind w:right="10" w:firstLine="581"/>
        <w:jc w:val="both"/>
        <w:rPr>
          <w:color w:val="000000"/>
          <w:spacing w:val="-3"/>
          <w:sz w:val="28"/>
          <w:szCs w:val="28"/>
        </w:rPr>
      </w:pPr>
      <w:r>
        <w:rPr>
          <w:color w:val="000000"/>
          <w:spacing w:val="-1"/>
          <w:sz w:val="28"/>
          <w:szCs w:val="28"/>
        </w:rPr>
        <w:t xml:space="preserve">Часы, отводимы  для организации "Обязательных занятий по выбору", могут быть </w:t>
      </w:r>
      <w:r>
        <w:rPr>
          <w:color w:val="000000"/>
          <w:sz w:val="28"/>
          <w:szCs w:val="28"/>
        </w:rPr>
        <w:t xml:space="preserve">использованы для усиления предметов базисного цикла, для введения новых предметов, </w:t>
      </w:r>
      <w:r>
        <w:rPr>
          <w:color w:val="000000"/>
          <w:spacing w:val="-3"/>
          <w:sz w:val="28"/>
          <w:szCs w:val="28"/>
        </w:rPr>
        <w:t>для организации групповой работы.</w:t>
      </w:r>
    </w:p>
    <w:p w:rsidR="00AF61D2" w:rsidRDefault="00AF61D2">
      <w:pPr>
        <w:shd w:val="clear" w:color="auto" w:fill="FFFFFF"/>
        <w:ind w:firstLine="581"/>
        <w:jc w:val="both"/>
        <w:rPr>
          <w:color w:val="000000"/>
          <w:spacing w:val="-3"/>
          <w:sz w:val="28"/>
          <w:szCs w:val="28"/>
        </w:rPr>
      </w:pPr>
      <w:r>
        <w:rPr>
          <w:color w:val="000000"/>
          <w:spacing w:val="-3"/>
          <w:sz w:val="28"/>
          <w:szCs w:val="28"/>
        </w:rPr>
        <w:t xml:space="preserve">Во </w:t>
      </w:r>
      <w:r>
        <w:rPr>
          <w:color w:val="000000"/>
          <w:spacing w:val="-3"/>
          <w:sz w:val="28"/>
          <w:szCs w:val="28"/>
          <w:lang w:val="en-US"/>
        </w:rPr>
        <w:t>II</w:t>
      </w:r>
      <w:r>
        <w:rPr>
          <w:color w:val="000000"/>
          <w:spacing w:val="-3"/>
          <w:sz w:val="28"/>
          <w:szCs w:val="28"/>
        </w:rPr>
        <w:t xml:space="preserve"> отделении количество языков для изучения не ограничивается.</w:t>
      </w:r>
    </w:p>
    <w:p w:rsidR="00AF61D2" w:rsidRDefault="00AF61D2">
      <w:pPr>
        <w:shd w:val="clear" w:color="auto" w:fill="FFFFFF"/>
        <w:ind w:right="10" w:firstLine="581"/>
        <w:jc w:val="both"/>
        <w:rPr>
          <w:color w:val="000000"/>
          <w:spacing w:val="-4"/>
          <w:sz w:val="28"/>
          <w:szCs w:val="28"/>
        </w:rPr>
      </w:pPr>
      <w:r>
        <w:rPr>
          <w:color w:val="000000"/>
          <w:spacing w:val="-1"/>
          <w:sz w:val="28"/>
          <w:szCs w:val="28"/>
        </w:rPr>
        <w:t xml:space="preserve">В </w:t>
      </w:r>
      <w:r>
        <w:rPr>
          <w:color w:val="000000"/>
          <w:spacing w:val="-1"/>
          <w:sz w:val="28"/>
          <w:szCs w:val="28"/>
          <w:lang w:val="en-US"/>
        </w:rPr>
        <w:t>V</w:t>
      </w:r>
      <w:r>
        <w:rPr>
          <w:color w:val="000000"/>
          <w:spacing w:val="-1"/>
          <w:sz w:val="28"/>
          <w:szCs w:val="28"/>
        </w:rPr>
        <w:t xml:space="preserve"> - </w:t>
      </w:r>
      <w:r>
        <w:rPr>
          <w:color w:val="000000"/>
          <w:spacing w:val="-1"/>
          <w:sz w:val="28"/>
          <w:szCs w:val="28"/>
          <w:lang w:val="en-US"/>
        </w:rPr>
        <w:t>X</w:t>
      </w:r>
      <w:r>
        <w:rPr>
          <w:color w:val="000000"/>
          <w:spacing w:val="-1"/>
          <w:sz w:val="28"/>
          <w:szCs w:val="28"/>
        </w:rPr>
        <w:t xml:space="preserve"> классах на уроках "Трудового обучения", "Иностранного языка" класс делится </w:t>
      </w:r>
      <w:r>
        <w:rPr>
          <w:color w:val="000000"/>
          <w:spacing w:val="-3"/>
          <w:sz w:val="28"/>
          <w:szCs w:val="28"/>
        </w:rPr>
        <w:t xml:space="preserve">на группы по 3-5 человек. Курс "Информатика" вводится за счет часов, выделенных на курс </w:t>
      </w:r>
      <w:r>
        <w:rPr>
          <w:color w:val="000000"/>
          <w:spacing w:val="-4"/>
          <w:sz w:val="28"/>
          <w:szCs w:val="28"/>
        </w:rPr>
        <w:t>"Математика".</w:t>
      </w:r>
    </w:p>
    <w:p w:rsidR="00AF61D2" w:rsidRDefault="00AF61D2">
      <w:pPr>
        <w:shd w:val="clear" w:color="auto" w:fill="FFFFFF"/>
        <w:ind w:firstLine="514"/>
        <w:jc w:val="both"/>
        <w:rPr>
          <w:sz w:val="28"/>
          <w:szCs w:val="28"/>
        </w:rPr>
      </w:pPr>
    </w:p>
    <w:p w:rsidR="00AF61D2" w:rsidRDefault="00AF61D2">
      <w:pPr>
        <w:pStyle w:val="1"/>
        <w:ind w:right="-120"/>
        <w:jc w:val="both"/>
        <w:rPr>
          <w:rFonts w:ascii="Times New Roman" w:hAnsi="Times New Roman" w:cs="Times New Roman"/>
          <w:i w:val="0"/>
          <w:iCs w:val="0"/>
          <w:sz w:val="28"/>
          <w:szCs w:val="28"/>
        </w:rPr>
      </w:pPr>
      <w:r>
        <w:rPr>
          <w:rFonts w:ascii="Times New Roman" w:hAnsi="Times New Roman" w:cs="Times New Roman"/>
          <w:i w:val="0"/>
          <w:iCs w:val="0"/>
          <w:sz w:val="28"/>
          <w:szCs w:val="28"/>
        </w:rPr>
        <w:t xml:space="preserve">                                                    Приложение к приказу Министерства образования </w:t>
      </w:r>
    </w:p>
    <w:p w:rsidR="00AF61D2" w:rsidRDefault="00AF61D2">
      <w:pPr>
        <w:jc w:val="both"/>
        <w:rPr>
          <w:sz w:val="28"/>
          <w:szCs w:val="28"/>
        </w:rPr>
      </w:pPr>
      <w:r>
        <w:rPr>
          <w:sz w:val="28"/>
          <w:szCs w:val="28"/>
        </w:rPr>
        <w:t>Российской Федерации от 10.04.2002г. № 29/2065-п</w:t>
      </w:r>
    </w:p>
    <w:p w:rsidR="00AF61D2" w:rsidRDefault="00AF61D2">
      <w:pPr>
        <w:jc w:val="both"/>
        <w:rPr>
          <w:b/>
          <w:bCs/>
          <w:sz w:val="28"/>
          <w:szCs w:val="28"/>
        </w:rPr>
      </w:pPr>
    </w:p>
    <w:p w:rsidR="00AF61D2" w:rsidRDefault="00AF61D2">
      <w:pPr>
        <w:jc w:val="both"/>
        <w:rPr>
          <w:b/>
          <w:bCs/>
          <w:sz w:val="28"/>
          <w:szCs w:val="28"/>
        </w:rPr>
      </w:pPr>
      <w:r>
        <w:rPr>
          <w:b/>
          <w:bCs/>
          <w:sz w:val="28"/>
          <w:szCs w:val="28"/>
        </w:rPr>
        <w:t xml:space="preserve">Базисный учебный план специальных (коррекционных) образовательных учреждений </w:t>
      </w:r>
      <w:r>
        <w:rPr>
          <w:b/>
          <w:bCs/>
          <w:sz w:val="28"/>
          <w:szCs w:val="28"/>
          <w:lang w:val="en-US"/>
        </w:rPr>
        <w:t>VII</w:t>
      </w:r>
      <w:r>
        <w:rPr>
          <w:b/>
          <w:bCs/>
          <w:sz w:val="28"/>
          <w:szCs w:val="28"/>
        </w:rPr>
        <w:t xml:space="preserve"> вида</w:t>
      </w:r>
    </w:p>
    <w:p w:rsidR="00AF61D2" w:rsidRDefault="00AF61D2">
      <w:pPr>
        <w:jc w:val="both"/>
        <w:rPr>
          <w:sz w:val="28"/>
          <w:szCs w:val="28"/>
        </w:rPr>
      </w:pPr>
    </w:p>
    <w:tbl>
      <w:tblPr>
        <w:tblW w:w="0" w:type="auto"/>
        <w:tblInd w:w="-725" w:type="dxa"/>
        <w:tblLayout w:type="fixed"/>
        <w:tblCellMar>
          <w:left w:w="40" w:type="dxa"/>
          <w:right w:w="40" w:type="dxa"/>
        </w:tblCellMar>
        <w:tblLook w:val="0000" w:firstRow="0" w:lastRow="0" w:firstColumn="0" w:lastColumn="0" w:noHBand="0" w:noVBand="0"/>
      </w:tblPr>
      <w:tblGrid>
        <w:gridCol w:w="3119"/>
        <w:gridCol w:w="662"/>
        <w:gridCol w:w="509"/>
        <w:gridCol w:w="499"/>
        <w:gridCol w:w="403"/>
        <w:gridCol w:w="509"/>
        <w:gridCol w:w="509"/>
        <w:gridCol w:w="518"/>
        <w:gridCol w:w="624"/>
        <w:gridCol w:w="509"/>
        <w:gridCol w:w="499"/>
        <w:gridCol w:w="1094"/>
        <w:gridCol w:w="1015"/>
      </w:tblGrid>
      <w:tr w:rsidR="00AF61D2">
        <w:trPr>
          <w:trHeight w:val="470"/>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Образовательные области</w:t>
            </w:r>
          </w:p>
        </w:tc>
        <w:tc>
          <w:tcPr>
            <w:tcW w:w="5241" w:type="dxa"/>
            <w:gridSpan w:val="10"/>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Число учебных часов в неделю</w:t>
            </w:r>
          </w:p>
        </w:tc>
        <w:tc>
          <w:tcPr>
            <w:tcW w:w="2109"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Всего</w:t>
            </w:r>
          </w:p>
        </w:tc>
      </w:tr>
      <w:tr w:rsidR="00AF61D2">
        <w:trPr>
          <w:trHeight w:val="451"/>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2582" w:type="dxa"/>
            <w:gridSpan w:val="5"/>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начальная школа</w:t>
            </w:r>
          </w:p>
        </w:tc>
        <w:tc>
          <w:tcPr>
            <w:tcW w:w="2659" w:type="dxa"/>
            <w:gridSpan w:val="5"/>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основная школа</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7"/>
                <w:sz w:val="28"/>
                <w:szCs w:val="28"/>
              </w:rPr>
            </w:pPr>
            <w:r>
              <w:rPr>
                <w:spacing w:val="-7"/>
                <w:sz w:val="28"/>
                <w:szCs w:val="28"/>
              </w:rPr>
              <w:t>Фед. комп.</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3"/>
                <w:sz w:val="28"/>
                <w:szCs w:val="28"/>
              </w:rPr>
            </w:pPr>
            <w:r>
              <w:rPr>
                <w:spacing w:val="-3"/>
                <w:sz w:val="28"/>
                <w:szCs w:val="28"/>
              </w:rPr>
              <w:t>Нац.-рег. комп.</w:t>
            </w:r>
          </w:p>
        </w:tc>
      </w:tr>
      <w:tr w:rsidR="00AF61D2">
        <w:trPr>
          <w:trHeight w:val="355"/>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8"/>
                <w:sz w:val="28"/>
                <w:szCs w:val="28"/>
              </w:rPr>
            </w:pPr>
            <w:r>
              <w:rPr>
                <w:spacing w:val="-7"/>
                <w:sz w:val="28"/>
                <w:szCs w:val="28"/>
              </w:rPr>
              <w:t xml:space="preserve">Подг. </w:t>
            </w:r>
            <w:r>
              <w:rPr>
                <w:spacing w:val="-8"/>
                <w:sz w:val="28"/>
                <w:szCs w:val="28"/>
              </w:rPr>
              <w:t>кл.</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II</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III</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IV</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VI</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VII</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VIII</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lang w:val="en-US"/>
              </w:rPr>
            </w:pPr>
            <w:r>
              <w:rPr>
                <w:sz w:val="28"/>
                <w:szCs w:val="28"/>
                <w:lang w:val="en-US"/>
              </w:rPr>
              <w:t>IX</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340"/>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8</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10</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11</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13</w:t>
            </w:r>
          </w:p>
        </w:tc>
      </w:tr>
      <w:tr w:rsidR="00AF61D2">
        <w:trPr>
          <w:trHeight w:val="700"/>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3"/>
                <w:sz w:val="28"/>
                <w:szCs w:val="28"/>
                <w:lang w:val="en-US"/>
              </w:rPr>
              <w:t>I</w:t>
            </w:r>
            <w:r>
              <w:rPr>
                <w:spacing w:val="-3"/>
                <w:sz w:val="28"/>
                <w:szCs w:val="28"/>
              </w:rPr>
              <w:t xml:space="preserve">. Общеобразовательные </w:t>
            </w:r>
            <w:r>
              <w:rPr>
                <w:spacing w:val="-4"/>
                <w:sz w:val="28"/>
                <w:szCs w:val="28"/>
              </w:rPr>
              <w:t>курсы</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426"/>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Родной язык и литература</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54</w:t>
            </w:r>
          </w:p>
        </w:tc>
      </w:tr>
      <w:tr w:rsidR="00AF61D2">
        <w:trPr>
          <w:trHeight w:val="634"/>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 Русский язык как государственный</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284"/>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Иностранный язык</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372"/>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Математика</w:t>
            </w:r>
          </w:p>
        </w:tc>
        <w:tc>
          <w:tcPr>
            <w:tcW w:w="662"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3</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403"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5</w:t>
            </w:r>
          </w:p>
        </w:tc>
        <w:tc>
          <w:tcPr>
            <w:tcW w:w="509"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5</w:t>
            </w:r>
          </w:p>
        </w:tc>
        <w:tc>
          <w:tcPr>
            <w:tcW w:w="509"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5</w:t>
            </w:r>
          </w:p>
        </w:tc>
        <w:tc>
          <w:tcPr>
            <w:tcW w:w="518"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5</w:t>
            </w:r>
          </w:p>
        </w:tc>
        <w:tc>
          <w:tcPr>
            <w:tcW w:w="624"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5</w:t>
            </w:r>
          </w:p>
        </w:tc>
        <w:tc>
          <w:tcPr>
            <w:tcW w:w="509" w:type="dxa"/>
            <w:tcBorders>
              <w:top w:val="single" w:sz="4" w:space="0" w:color="000000"/>
              <w:left w:val="single" w:sz="4" w:space="0" w:color="000000"/>
            </w:tcBorders>
            <w:shd w:val="clear" w:color="auto" w:fill="FFFFFF"/>
          </w:tcPr>
          <w:p w:rsidR="00AF61D2" w:rsidRDefault="00AF61D2">
            <w:pPr>
              <w:snapToGrid w:val="0"/>
              <w:jc w:val="both"/>
              <w:rPr>
                <w:spacing w:val="-11"/>
                <w:sz w:val="28"/>
                <w:szCs w:val="28"/>
              </w:rPr>
            </w:pPr>
            <w:r>
              <w:rPr>
                <w:spacing w:val="-11"/>
                <w:sz w:val="28"/>
                <w:szCs w:val="28"/>
              </w:rPr>
              <w:t xml:space="preserve">5   </w:t>
            </w:r>
          </w:p>
        </w:tc>
        <w:tc>
          <w:tcPr>
            <w:tcW w:w="499"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5</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 xml:space="preserve">47             </w:t>
            </w:r>
            <w:r>
              <w:rPr>
                <w:sz w:val="28"/>
                <w:szCs w:val="28"/>
              </w:rPr>
              <w:tab/>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318"/>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Информатика</w:t>
            </w:r>
          </w:p>
        </w:tc>
        <w:tc>
          <w:tcPr>
            <w:tcW w:w="662"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w:t>
            </w:r>
          </w:p>
        </w:tc>
        <w:tc>
          <w:tcPr>
            <w:tcW w:w="403" w:type="dxa"/>
            <w:tcBorders>
              <w:left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left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left w:val="single" w:sz="4" w:space="0" w:color="000000"/>
            </w:tcBorders>
            <w:shd w:val="clear" w:color="auto" w:fill="FFFFFF"/>
          </w:tcPr>
          <w:p w:rsidR="00AF61D2" w:rsidRDefault="00AF61D2">
            <w:pPr>
              <w:snapToGrid w:val="0"/>
              <w:jc w:val="both"/>
              <w:rPr>
                <w:sz w:val="28"/>
                <w:szCs w:val="28"/>
              </w:rPr>
            </w:pPr>
            <w:r>
              <w:rPr>
                <w:sz w:val="28"/>
                <w:szCs w:val="28"/>
              </w:rPr>
              <w:t>1</w:t>
            </w:r>
          </w:p>
        </w:tc>
        <w:tc>
          <w:tcPr>
            <w:tcW w:w="518" w:type="dxa"/>
            <w:tcBorders>
              <w:left w:val="single" w:sz="4" w:space="0" w:color="000000"/>
            </w:tcBorders>
            <w:shd w:val="clear" w:color="auto" w:fill="FFFFFF"/>
          </w:tcPr>
          <w:p w:rsidR="00AF61D2" w:rsidRDefault="00AF61D2">
            <w:pPr>
              <w:snapToGrid w:val="0"/>
              <w:jc w:val="both"/>
              <w:rPr>
                <w:sz w:val="28"/>
                <w:szCs w:val="28"/>
              </w:rPr>
            </w:pPr>
            <w:r>
              <w:rPr>
                <w:sz w:val="28"/>
                <w:szCs w:val="28"/>
              </w:rPr>
              <w:t>1</w:t>
            </w:r>
          </w:p>
        </w:tc>
        <w:tc>
          <w:tcPr>
            <w:tcW w:w="624"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509"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9"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297"/>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Природоведение</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09"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03"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p>
          <w:p w:rsidR="00AF61D2" w:rsidRDefault="00AF61D2">
            <w:pPr>
              <w:jc w:val="both"/>
              <w:rPr>
                <w:sz w:val="28"/>
                <w:szCs w:val="28"/>
              </w:rPr>
            </w:pPr>
          </w:p>
        </w:tc>
        <w:tc>
          <w:tcPr>
            <w:tcW w:w="509" w:type="dxa"/>
            <w:tcBorders>
              <w:left w:val="single" w:sz="4" w:space="0" w:color="000000"/>
            </w:tcBorders>
            <w:shd w:val="clear" w:color="auto" w:fill="FFFFFF"/>
          </w:tcPr>
          <w:p w:rsidR="00AF61D2" w:rsidRDefault="00AF61D2">
            <w:pPr>
              <w:snapToGrid w:val="0"/>
              <w:jc w:val="both"/>
              <w:rPr>
                <w:sz w:val="28"/>
                <w:szCs w:val="28"/>
              </w:rPr>
            </w:pPr>
          </w:p>
          <w:p w:rsidR="00AF61D2" w:rsidRDefault="00AF61D2">
            <w:pPr>
              <w:jc w:val="both"/>
              <w:rPr>
                <w:sz w:val="28"/>
                <w:szCs w:val="28"/>
              </w:rPr>
            </w:pPr>
          </w:p>
        </w:tc>
        <w:tc>
          <w:tcPr>
            <w:tcW w:w="509" w:type="dxa"/>
            <w:tcBorders>
              <w:left w:val="single" w:sz="4" w:space="0" w:color="000000"/>
            </w:tcBorders>
            <w:shd w:val="clear" w:color="auto" w:fill="FFFFFF"/>
          </w:tcPr>
          <w:p w:rsidR="00AF61D2" w:rsidRDefault="00AF61D2">
            <w:pPr>
              <w:snapToGrid w:val="0"/>
              <w:jc w:val="both"/>
              <w:rPr>
                <w:sz w:val="28"/>
                <w:szCs w:val="28"/>
              </w:rPr>
            </w:pPr>
          </w:p>
          <w:p w:rsidR="00AF61D2" w:rsidRDefault="00AF61D2">
            <w:pPr>
              <w:jc w:val="both"/>
              <w:rPr>
                <w:sz w:val="28"/>
                <w:szCs w:val="28"/>
              </w:rPr>
            </w:pPr>
          </w:p>
        </w:tc>
        <w:tc>
          <w:tcPr>
            <w:tcW w:w="518"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p>
          <w:p w:rsidR="00AF61D2" w:rsidRDefault="00AF61D2">
            <w:pPr>
              <w:jc w:val="both"/>
              <w:rPr>
                <w:sz w:val="28"/>
                <w:szCs w:val="28"/>
              </w:rPr>
            </w:pP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1</w:t>
            </w:r>
          </w:p>
        </w:tc>
      </w:tr>
      <w:tr w:rsidR="00AF61D2">
        <w:trPr>
          <w:trHeight w:val="274"/>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Физика и астрономия</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i/>
                <w:iCs/>
                <w:sz w:val="28"/>
                <w:szCs w:val="28"/>
              </w:rPr>
            </w:pPr>
            <w:r>
              <w:rPr>
                <w:i/>
                <w:iCs/>
                <w:sz w:val="28"/>
                <w:szCs w:val="28"/>
              </w:rPr>
              <w:t>-</w:t>
            </w:r>
          </w:p>
        </w:tc>
        <w:tc>
          <w:tcPr>
            <w:tcW w:w="912" w:type="dxa"/>
            <w:gridSpan w:val="2"/>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7"/>
                <w:sz w:val="28"/>
                <w:szCs w:val="28"/>
              </w:rPr>
            </w:pPr>
            <w:r>
              <w:rPr>
                <w:spacing w:val="-7"/>
                <w:sz w:val="28"/>
                <w:szCs w:val="28"/>
              </w:rPr>
              <w:t>-         -</w:t>
            </w:r>
          </w:p>
        </w:tc>
        <w:tc>
          <w:tcPr>
            <w:tcW w:w="509"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277"/>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Биология</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403"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2</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9</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1</w:t>
            </w:r>
          </w:p>
        </w:tc>
      </w:tr>
      <w:tr w:rsidR="00AF61D2">
        <w:trPr>
          <w:trHeight w:val="296"/>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География и экологии</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09"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99" w:type="dxa"/>
            <w:tcBorders>
              <w:left w:val="single" w:sz="4" w:space="0" w:color="000000"/>
              <w:bottom w:val="single" w:sz="4" w:space="0" w:color="000000"/>
            </w:tcBorders>
            <w:shd w:val="clear" w:color="auto" w:fill="FFFFFF"/>
          </w:tcPr>
          <w:p w:rsidR="00AF61D2" w:rsidRDefault="00AF61D2">
            <w:pPr>
              <w:snapToGrid w:val="0"/>
              <w:jc w:val="both"/>
              <w:rPr>
                <w:i/>
                <w:iCs/>
                <w:sz w:val="28"/>
                <w:szCs w:val="28"/>
              </w:rPr>
            </w:pPr>
            <w:r>
              <w:rPr>
                <w:i/>
                <w:iCs/>
                <w:sz w:val="28"/>
                <w:szCs w:val="28"/>
              </w:rPr>
              <w:t>.</w:t>
            </w:r>
          </w:p>
        </w:tc>
        <w:tc>
          <w:tcPr>
            <w:tcW w:w="403"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09"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09"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6</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w:t>
            </w:r>
          </w:p>
        </w:tc>
      </w:tr>
      <w:tr w:rsidR="00AF61D2">
        <w:trPr>
          <w:trHeight w:val="272"/>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Химия</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374"/>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История и обществоведение</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8</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3</w:t>
            </w:r>
          </w:p>
        </w:tc>
      </w:tr>
      <w:tr w:rsidR="00AF61D2">
        <w:trPr>
          <w:trHeight w:val="338"/>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Введение в экономику</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555"/>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Изобразительное искусство и черчение</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w:t>
            </w:r>
          </w:p>
        </w:tc>
      </w:tr>
      <w:tr w:rsidR="00AF61D2">
        <w:trPr>
          <w:trHeight w:val="398"/>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3"/>
                <w:sz w:val="28"/>
                <w:szCs w:val="28"/>
              </w:rPr>
            </w:pPr>
            <w:r>
              <w:rPr>
                <w:color w:val="000000"/>
                <w:spacing w:val="-3"/>
                <w:sz w:val="28"/>
                <w:szCs w:val="28"/>
              </w:rPr>
              <w:t>Музыка и пение</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6"/>
                <w:sz w:val="28"/>
                <w:szCs w:val="28"/>
              </w:rPr>
            </w:pPr>
            <w:r>
              <w:rPr>
                <w:color w:val="000000"/>
                <w:spacing w:val="-6"/>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4</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r>
      <w:tr w:rsidR="00AF61D2">
        <w:trPr>
          <w:trHeight w:val="275"/>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4"/>
                <w:sz w:val="28"/>
                <w:szCs w:val="28"/>
              </w:rPr>
            </w:pPr>
            <w:r>
              <w:rPr>
                <w:color w:val="000000"/>
                <w:spacing w:val="-4"/>
                <w:sz w:val="28"/>
                <w:szCs w:val="28"/>
              </w:rPr>
              <w:t>Физкультура</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5"/>
                <w:sz w:val="28"/>
                <w:szCs w:val="28"/>
              </w:rPr>
            </w:pPr>
            <w:r>
              <w:rPr>
                <w:color w:val="000000"/>
                <w:spacing w:val="-5"/>
                <w:sz w:val="28"/>
                <w:szCs w:val="28"/>
              </w:rPr>
              <w:t xml:space="preserve">2     </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7"/>
                <w:sz w:val="28"/>
                <w:szCs w:val="28"/>
              </w:rPr>
            </w:pPr>
            <w:r>
              <w:rPr>
                <w:color w:val="000000"/>
                <w:spacing w:val="-7"/>
                <w:sz w:val="28"/>
                <w:szCs w:val="28"/>
              </w:rPr>
              <w:t xml:space="preserve">2           </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17</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6</w:t>
            </w:r>
          </w:p>
        </w:tc>
      </w:tr>
      <w:tr w:rsidR="00AF61D2">
        <w:trPr>
          <w:trHeight w:val="394"/>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3"/>
                <w:sz w:val="28"/>
                <w:szCs w:val="28"/>
              </w:rPr>
            </w:pPr>
            <w:r>
              <w:rPr>
                <w:color w:val="000000"/>
                <w:spacing w:val="-3"/>
                <w:sz w:val="28"/>
                <w:szCs w:val="28"/>
                <w:lang w:val="en-US"/>
              </w:rPr>
              <w:t>II</w:t>
            </w:r>
            <w:r>
              <w:rPr>
                <w:color w:val="000000"/>
                <w:spacing w:val="-3"/>
                <w:sz w:val="28"/>
                <w:szCs w:val="28"/>
              </w:rPr>
              <w:t>. Трудовая подготовка</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12</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6</w:t>
            </w:r>
          </w:p>
        </w:tc>
      </w:tr>
      <w:tr w:rsidR="00AF61D2">
        <w:trPr>
          <w:trHeight w:val="1612"/>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3"/>
                <w:sz w:val="28"/>
                <w:szCs w:val="28"/>
              </w:rPr>
            </w:pPr>
            <w:r>
              <w:rPr>
                <w:color w:val="000000"/>
                <w:spacing w:val="-2"/>
                <w:sz w:val="28"/>
                <w:szCs w:val="28"/>
                <w:lang w:val="en-US"/>
              </w:rPr>
              <w:t>III</w:t>
            </w:r>
            <w:r>
              <w:rPr>
                <w:color w:val="000000"/>
                <w:spacing w:val="-2"/>
                <w:sz w:val="28"/>
                <w:szCs w:val="28"/>
              </w:rPr>
              <w:t xml:space="preserve">. Коррекционная </w:t>
            </w:r>
            <w:r>
              <w:rPr>
                <w:color w:val="000000"/>
                <w:spacing w:val="-3"/>
                <w:sz w:val="28"/>
                <w:szCs w:val="28"/>
              </w:rPr>
              <w:t xml:space="preserve">подготовка </w:t>
            </w:r>
          </w:p>
          <w:p w:rsidR="00AF61D2" w:rsidRDefault="00AF61D2">
            <w:pPr>
              <w:jc w:val="both"/>
              <w:rPr>
                <w:color w:val="000000"/>
                <w:spacing w:val="-3"/>
                <w:sz w:val="28"/>
                <w:szCs w:val="28"/>
              </w:rPr>
            </w:pPr>
            <w:r>
              <w:rPr>
                <w:color w:val="000000"/>
                <w:spacing w:val="-3"/>
                <w:sz w:val="28"/>
                <w:szCs w:val="28"/>
              </w:rPr>
              <w:t xml:space="preserve">а) Коррекционные курсы </w:t>
            </w:r>
            <w:r>
              <w:rPr>
                <w:color w:val="000000"/>
                <w:spacing w:val="-2"/>
                <w:sz w:val="28"/>
                <w:szCs w:val="28"/>
              </w:rPr>
              <w:t xml:space="preserve">Ознакомление с окружающим миром и </w:t>
            </w:r>
            <w:r>
              <w:rPr>
                <w:color w:val="000000"/>
                <w:spacing w:val="-3"/>
                <w:sz w:val="28"/>
                <w:szCs w:val="28"/>
              </w:rPr>
              <w:t>развитие речи</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5</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1</w:t>
            </w:r>
          </w:p>
        </w:tc>
      </w:tr>
      <w:tr w:rsidR="00AF61D2">
        <w:trPr>
          <w:trHeight w:val="341"/>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4"/>
                <w:sz w:val="28"/>
                <w:szCs w:val="28"/>
              </w:rPr>
            </w:pPr>
            <w:r>
              <w:rPr>
                <w:color w:val="000000"/>
                <w:spacing w:val="-4"/>
                <w:sz w:val="28"/>
                <w:szCs w:val="28"/>
              </w:rPr>
              <w:t>Ритмика</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4</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tc>
      </w:tr>
      <w:tr w:rsidR="00AF61D2">
        <w:trPr>
          <w:trHeight w:val="555"/>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2"/>
                <w:sz w:val="28"/>
                <w:szCs w:val="28"/>
              </w:rPr>
            </w:pPr>
            <w:r>
              <w:rPr>
                <w:color w:val="000000"/>
                <w:spacing w:val="-2"/>
                <w:sz w:val="28"/>
                <w:szCs w:val="28"/>
              </w:rPr>
              <w:t xml:space="preserve">* *) 6) Обязательные индивидуальные и </w:t>
            </w:r>
            <w:r>
              <w:rPr>
                <w:color w:val="000000"/>
                <w:spacing w:val="-3"/>
                <w:sz w:val="28"/>
                <w:szCs w:val="28"/>
              </w:rPr>
              <w:t xml:space="preserve">групповые коррекционные </w:t>
            </w:r>
            <w:r>
              <w:rPr>
                <w:color w:val="000000"/>
                <w:spacing w:val="-2"/>
                <w:sz w:val="28"/>
                <w:szCs w:val="28"/>
              </w:rPr>
              <w:t>занятия</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1</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1</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p w:rsidR="00AF61D2" w:rsidRDefault="00AF61D2">
            <w:pPr>
              <w:jc w:val="both"/>
              <w:rPr>
                <w:sz w:val="28"/>
                <w:szCs w:val="28"/>
              </w:rPr>
            </w:pPr>
          </w:p>
          <w:p w:rsidR="00AF61D2" w:rsidRDefault="00AF61D2">
            <w:pPr>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p w:rsidR="00AF61D2" w:rsidRDefault="00AF61D2">
            <w:pPr>
              <w:jc w:val="both"/>
              <w:rPr>
                <w:sz w:val="28"/>
                <w:szCs w:val="28"/>
              </w:rPr>
            </w:pP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w:t>
            </w:r>
          </w:p>
          <w:p w:rsidR="00AF61D2" w:rsidRDefault="00AF61D2">
            <w:pPr>
              <w:jc w:val="both"/>
              <w:rPr>
                <w:sz w:val="28"/>
                <w:szCs w:val="28"/>
              </w:rPr>
            </w:pP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p w:rsidR="00AF61D2" w:rsidRDefault="00AF61D2">
            <w:pPr>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p w:rsidR="00AF61D2" w:rsidRDefault="00AF61D2">
            <w:pPr>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w:t>
            </w:r>
          </w:p>
          <w:p w:rsidR="00AF61D2" w:rsidRDefault="00AF61D2">
            <w:pPr>
              <w:jc w:val="both"/>
              <w:rPr>
                <w:sz w:val="28"/>
                <w:szCs w:val="28"/>
              </w:rPr>
            </w:pP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p w:rsidR="00AF61D2" w:rsidRDefault="00AF61D2">
            <w:pPr>
              <w:jc w:val="both"/>
              <w:rPr>
                <w:sz w:val="28"/>
                <w:szCs w:val="28"/>
              </w:rPr>
            </w:pP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14</w:t>
            </w:r>
          </w:p>
        </w:tc>
      </w:tr>
      <w:tr w:rsidR="00AF61D2">
        <w:trPr>
          <w:trHeight w:val="555"/>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2"/>
                <w:sz w:val="28"/>
                <w:szCs w:val="28"/>
              </w:rPr>
            </w:pPr>
            <w:r>
              <w:rPr>
                <w:color w:val="000000"/>
                <w:spacing w:val="-2"/>
                <w:sz w:val="28"/>
                <w:szCs w:val="28"/>
                <w:lang w:val="en-US"/>
              </w:rPr>
              <w:t>IV</w:t>
            </w:r>
            <w:r>
              <w:rPr>
                <w:color w:val="000000"/>
                <w:spacing w:val="-2"/>
                <w:sz w:val="28"/>
                <w:szCs w:val="28"/>
              </w:rPr>
              <w:t>. Обязательные занятия по выбору</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555"/>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3"/>
                <w:sz w:val="28"/>
                <w:szCs w:val="28"/>
              </w:rPr>
            </w:pPr>
            <w:r>
              <w:rPr>
                <w:color w:val="000000"/>
                <w:spacing w:val="-2"/>
                <w:sz w:val="28"/>
                <w:szCs w:val="28"/>
              </w:rPr>
              <w:t xml:space="preserve">Итого: Обязательная </w:t>
            </w:r>
            <w:r>
              <w:rPr>
                <w:color w:val="000000"/>
                <w:spacing w:val="-3"/>
                <w:sz w:val="28"/>
                <w:szCs w:val="28"/>
              </w:rPr>
              <w:t>нагрузка обучающегося</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20</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21</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23</w:t>
            </w: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23</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24</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26</w:t>
            </w: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29</w:t>
            </w: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30</w:t>
            </w: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32</w:t>
            </w: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32</w:t>
            </w: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169</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91</w:t>
            </w:r>
          </w:p>
        </w:tc>
      </w:tr>
      <w:tr w:rsidR="00AF61D2">
        <w:trPr>
          <w:trHeight w:val="411"/>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2"/>
                <w:sz w:val="28"/>
                <w:szCs w:val="28"/>
              </w:rPr>
            </w:pPr>
            <w:r>
              <w:rPr>
                <w:color w:val="000000"/>
                <w:spacing w:val="-2"/>
                <w:sz w:val="28"/>
                <w:szCs w:val="28"/>
                <w:lang w:val="en-US"/>
              </w:rPr>
              <w:t>V</w:t>
            </w:r>
            <w:r>
              <w:rPr>
                <w:color w:val="000000"/>
                <w:spacing w:val="-2"/>
                <w:sz w:val="28"/>
                <w:szCs w:val="28"/>
              </w:rPr>
              <w:t>. Факультативные занятия</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555"/>
        </w:trPr>
        <w:tc>
          <w:tcPr>
            <w:tcW w:w="311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3"/>
                <w:sz w:val="28"/>
                <w:szCs w:val="28"/>
              </w:rPr>
            </w:pPr>
            <w:r>
              <w:rPr>
                <w:color w:val="000000"/>
                <w:spacing w:val="-3"/>
                <w:sz w:val="28"/>
                <w:szCs w:val="28"/>
              </w:rPr>
              <w:t>Всего: Максимальная нагрузка обучающегося</w:t>
            </w:r>
          </w:p>
        </w:tc>
        <w:tc>
          <w:tcPr>
            <w:tcW w:w="66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03"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1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2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50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49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9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bl>
    <w:p w:rsidR="00AF61D2" w:rsidRDefault="00AF61D2">
      <w:pPr>
        <w:jc w:val="both"/>
        <w:rPr>
          <w:sz w:val="28"/>
          <w:szCs w:val="28"/>
        </w:rPr>
      </w:pPr>
    </w:p>
    <w:p w:rsidR="00AF61D2" w:rsidRDefault="00AF61D2">
      <w:pPr>
        <w:pStyle w:val="a8"/>
        <w:rPr>
          <w:sz w:val="28"/>
          <w:szCs w:val="28"/>
        </w:rPr>
      </w:pPr>
      <w:r>
        <w:rPr>
          <w:sz w:val="28"/>
          <w:szCs w:val="28"/>
        </w:rPr>
        <w:t xml:space="preserve">*) Русский язык как государственный язык Российской Федерации в учреждениях с нерусским языком обучения. </w:t>
      </w:r>
    </w:p>
    <w:p w:rsidR="00AF61D2" w:rsidRDefault="00AF61D2">
      <w:pPr>
        <w:jc w:val="both"/>
        <w:rPr>
          <w:color w:val="000000"/>
          <w:spacing w:val="-1"/>
          <w:sz w:val="28"/>
          <w:szCs w:val="28"/>
        </w:rPr>
      </w:pPr>
      <w:r>
        <w:rPr>
          <w:color w:val="000000"/>
          <w:sz w:val="28"/>
          <w:szCs w:val="28"/>
        </w:rPr>
        <w:t xml:space="preserve">**) На обязательные индивидуальные и групповые коррекционные занятия на одного обучающегося или группу отводится 15-25 </w:t>
      </w:r>
      <w:r>
        <w:rPr>
          <w:color w:val="000000"/>
          <w:spacing w:val="-1"/>
          <w:sz w:val="28"/>
          <w:szCs w:val="28"/>
        </w:rPr>
        <w:t>мин учебного времени, в том числе на класс:</w:t>
      </w:r>
    </w:p>
    <w:p w:rsidR="00AF61D2" w:rsidRDefault="00AF61D2">
      <w:pPr>
        <w:jc w:val="both"/>
        <w:rPr>
          <w:color w:val="000000"/>
          <w:spacing w:val="-1"/>
          <w:sz w:val="28"/>
          <w:szCs w:val="28"/>
        </w:rPr>
      </w:pPr>
    </w:p>
    <w:tbl>
      <w:tblPr>
        <w:tblW w:w="0" w:type="auto"/>
        <w:tblInd w:w="-5" w:type="dxa"/>
        <w:tblLayout w:type="fixed"/>
        <w:tblCellMar>
          <w:left w:w="40" w:type="dxa"/>
          <w:right w:w="40" w:type="dxa"/>
        </w:tblCellMar>
        <w:tblLook w:val="0000" w:firstRow="0" w:lastRow="0" w:firstColumn="0" w:lastColumn="0" w:noHBand="0" w:noVBand="0"/>
      </w:tblPr>
      <w:tblGrid>
        <w:gridCol w:w="1080"/>
        <w:gridCol w:w="835"/>
        <w:gridCol w:w="854"/>
        <w:gridCol w:w="864"/>
        <w:gridCol w:w="854"/>
        <w:gridCol w:w="854"/>
        <w:gridCol w:w="854"/>
        <w:gridCol w:w="845"/>
        <w:gridCol w:w="854"/>
        <w:gridCol w:w="864"/>
        <w:gridCol w:w="602"/>
        <w:gridCol w:w="672"/>
      </w:tblGrid>
      <w:tr w:rsidR="00AF61D2">
        <w:trPr>
          <w:trHeight w:hRule="exact" w:val="352"/>
        </w:trPr>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4"/>
                <w:sz w:val="28"/>
                <w:szCs w:val="28"/>
                <w:lang w:val="en-US"/>
              </w:rPr>
            </w:pPr>
            <w:r>
              <w:rPr>
                <w:color w:val="000000"/>
                <w:spacing w:val="-4"/>
                <w:sz w:val="28"/>
                <w:szCs w:val="28"/>
              </w:rPr>
              <w:t>Подг</w:t>
            </w:r>
            <w:r>
              <w:rPr>
                <w:color w:val="000000"/>
                <w:spacing w:val="-4"/>
                <w:sz w:val="28"/>
                <w:szCs w:val="28"/>
                <w:lang w:val="en-US"/>
              </w:rPr>
              <w:t>.</w:t>
            </w:r>
            <w:r>
              <w:rPr>
                <w:color w:val="000000"/>
                <w:spacing w:val="-4"/>
                <w:sz w:val="28"/>
                <w:szCs w:val="28"/>
              </w:rPr>
              <w:t>кл</w:t>
            </w:r>
            <w:r>
              <w:rPr>
                <w:color w:val="000000"/>
                <w:spacing w:val="-4"/>
                <w:sz w:val="28"/>
                <w:szCs w:val="28"/>
                <w:lang w:val="en-US"/>
              </w:rPr>
              <w:t>.</w:t>
            </w:r>
          </w:p>
        </w:tc>
        <w:tc>
          <w:tcPr>
            <w:tcW w:w="83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lang w:val="en-US"/>
              </w:rPr>
            </w:pPr>
            <w:r>
              <w:rPr>
                <w:color w:val="000000"/>
                <w:sz w:val="28"/>
                <w:szCs w:val="28"/>
                <w:lang w:val="en-US"/>
              </w:rPr>
              <w:t>I</w:t>
            </w:r>
          </w:p>
        </w:tc>
        <w:tc>
          <w:tcPr>
            <w:tcW w:w="85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lang w:val="en-US"/>
              </w:rPr>
            </w:pPr>
            <w:r>
              <w:rPr>
                <w:color w:val="000000"/>
                <w:sz w:val="28"/>
                <w:szCs w:val="28"/>
                <w:lang w:val="en-US"/>
              </w:rPr>
              <w:t>II</w:t>
            </w:r>
          </w:p>
        </w:tc>
        <w:tc>
          <w:tcPr>
            <w:tcW w:w="86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7"/>
                <w:sz w:val="28"/>
                <w:szCs w:val="28"/>
                <w:lang w:val="en-US"/>
              </w:rPr>
            </w:pPr>
            <w:r>
              <w:rPr>
                <w:color w:val="000000"/>
                <w:spacing w:val="7"/>
                <w:sz w:val="28"/>
                <w:szCs w:val="28"/>
                <w:lang w:val="en-US"/>
              </w:rPr>
              <w:t xml:space="preserve">Ill </w:t>
            </w:r>
          </w:p>
        </w:tc>
        <w:tc>
          <w:tcPr>
            <w:tcW w:w="85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lang w:val="en-US"/>
              </w:rPr>
            </w:pPr>
            <w:r>
              <w:rPr>
                <w:color w:val="000000"/>
                <w:sz w:val="28"/>
                <w:szCs w:val="28"/>
                <w:lang w:val="en-US"/>
              </w:rPr>
              <w:t>IV</w:t>
            </w:r>
          </w:p>
        </w:tc>
        <w:tc>
          <w:tcPr>
            <w:tcW w:w="85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lang w:val="en-US"/>
              </w:rPr>
            </w:pPr>
            <w:r>
              <w:rPr>
                <w:color w:val="000000"/>
                <w:sz w:val="28"/>
                <w:szCs w:val="28"/>
                <w:lang w:val="en-US"/>
              </w:rPr>
              <w:t>V</w:t>
            </w:r>
          </w:p>
        </w:tc>
        <w:tc>
          <w:tcPr>
            <w:tcW w:w="85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lang w:val="en-US"/>
              </w:rPr>
            </w:pPr>
            <w:r>
              <w:rPr>
                <w:color w:val="000000"/>
                <w:sz w:val="28"/>
                <w:szCs w:val="28"/>
                <w:lang w:val="en-US"/>
              </w:rPr>
              <w:t>VI</w:t>
            </w:r>
          </w:p>
        </w:tc>
        <w:tc>
          <w:tcPr>
            <w:tcW w:w="84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lang w:val="en-US"/>
              </w:rPr>
            </w:pPr>
            <w:r>
              <w:rPr>
                <w:color w:val="000000"/>
                <w:sz w:val="28"/>
                <w:szCs w:val="28"/>
                <w:lang w:val="en-US"/>
              </w:rPr>
              <w:t>VII</w:t>
            </w:r>
          </w:p>
        </w:tc>
        <w:tc>
          <w:tcPr>
            <w:tcW w:w="85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pacing w:val="-12"/>
                <w:sz w:val="28"/>
                <w:szCs w:val="28"/>
                <w:lang w:val="en-US"/>
              </w:rPr>
            </w:pPr>
            <w:r>
              <w:rPr>
                <w:color w:val="000000"/>
                <w:spacing w:val="-12"/>
                <w:sz w:val="28"/>
                <w:szCs w:val="28"/>
                <w:lang w:val="en-US"/>
              </w:rPr>
              <w:t>VIII</w:t>
            </w:r>
          </w:p>
        </w:tc>
        <w:tc>
          <w:tcPr>
            <w:tcW w:w="86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lang w:val="en-US"/>
              </w:rPr>
            </w:pPr>
            <w:r>
              <w:rPr>
                <w:color w:val="000000"/>
                <w:sz w:val="28"/>
                <w:szCs w:val="28"/>
                <w:lang w:val="en-US"/>
              </w:rPr>
              <w:t>IX</w:t>
            </w:r>
          </w:p>
        </w:tc>
        <w:tc>
          <w:tcPr>
            <w:tcW w:w="60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72"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hRule="exact" w:val="300"/>
        </w:trPr>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3</w:t>
            </w:r>
          </w:p>
        </w:tc>
        <w:tc>
          <w:tcPr>
            <w:tcW w:w="83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3</w:t>
            </w:r>
          </w:p>
        </w:tc>
        <w:tc>
          <w:tcPr>
            <w:tcW w:w="85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86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3</w:t>
            </w:r>
          </w:p>
        </w:tc>
        <w:tc>
          <w:tcPr>
            <w:tcW w:w="85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3</w:t>
            </w:r>
          </w:p>
        </w:tc>
        <w:tc>
          <w:tcPr>
            <w:tcW w:w="85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4</w:t>
            </w:r>
          </w:p>
        </w:tc>
        <w:tc>
          <w:tcPr>
            <w:tcW w:w="85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4</w:t>
            </w:r>
          </w:p>
        </w:tc>
        <w:tc>
          <w:tcPr>
            <w:tcW w:w="845"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4</w:t>
            </w:r>
          </w:p>
        </w:tc>
        <w:tc>
          <w:tcPr>
            <w:tcW w:w="85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864"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4</w:t>
            </w:r>
          </w:p>
        </w:tc>
        <w:tc>
          <w:tcPr>
            <w:tcW w:w="602"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672"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color w:val="000000"/>
                <w:sz w:val="28"/>
                <w:szCs w:val="28"/>
              </w:rPr>
            </w:pPr>
            <w:r>
              <w:rPr>
                <w:color w:val="000000"/>
                <w:sz w:val="28"/>
                <w:szCs w:val="28"/>
              </w:rPr>
              <w:t>35</w:t>
            </w:r>
          </w:p>
        </w:tc>
      </w:tr>
    </w:tbl>
    <w:p w:rsidR="00AF61D2" w:rsidRDefault="00AF61D2">
      <w:pPr>
        <w:jc w:val="both"/>
        <w:rPr>
          <w:sz w:val="28"/>
          <w:szCs w:val="28"/>
        </w:rPr>
      </w:pPr>
    </w:p>
    <w:p w:rsidR="00AF61D2" w:rsidRDefault="00AF61D2">
      <w:pPr>
        <w:jc w:val="both"/>
        <w:rPr>
          <w:color w:val="000000"/>
          <w:spacing w:val="-1"/>
          <w:sz w:val="28"/>
          <w:szCs w:val="28"/>
        </w:rPr>
      </w:pPr>
      <w:r>
        <w:rPr>
          <w:color w:val="000000"/>
          <w:spacing w:val="-22"/>
          <w:sz w:val="28"/>
          <w:szCs w:val="28"/>
        </w:rPr>
        <w:t xml:space="preserve">  </w:t>
      </w:r>
      <w:r>
        <w:rPr>
          <w:color w:val="000000"/>
          <w:sz w:val="28"/>
          <w:szCs w:val="28"/>
        </w:rPr>
        <w:t>Часы, отведенные на обязательные занятия по выбору и факультативные занятия, относятся к школьному компоненту</w:t>
      </w:r>
      <w:r>
        <w:rPr>
          <w:sz w:val="28"/>
          <w:szCs w:val="28"/>
        </w:rPr>
        <w:t xml:space="preserve"> </w:t>
      </w:r>
      <w:r>
        <w:rPr>
          <w:color w:val="000000"/>
          <w:spacing w:val="-1"/>
          <w:sz w:val="28"/>
          <w:szCs w:val="28"/>
        </w:rPr>
        <w:t>и дополняют образовательные области по усмотрению учреждения.</w:t>
      </w:r>
    </w:p>
    <w:p w:rsidR="00AF61D2" w:rsidRDefault="00AF61D2">
      <w:pPr>
        <w:jc w:val="both"/>
        <w:rPr>
          <w:sz w:val="28"/>
          <w:szCs w:val="28"/>
        </w:rPr>
      </w:pPr>
    </w:p>
    <w:p w:rsidR="00AF61D2" w:rsidRDefault="00AF61D2">
      <w:pPr>
        <w:shd w:val="clear" w:color="auto" w:fill="FFFFFF"/>
        <w:ind w:left="58" w:right="5" w:firstLine="422"/>
        <w:jc w:val="both"/>
        <w:rPr>
          <w:b/>
          <w:bCs/>
          <w:color w:val="000000"/>
          <w:spacing w:val="2"/>
          <w:sz w:val="28"/>
          <w:szCs w:val="28"/>
        </w:rPr>
      </w:pPr>
      <w:r>
        <w:rPr>
          <w:b/>
          <w:bCs/>
          <w:color w:val="000000"/>
          <w:spacing w:val="2"/>
          <w:sz w:val="28"/>
          <w:szCs w:val="28"/>
        </w:rPr>
        <w:t xml:space="preserve">Пояснительная записка к базисному учебному плану специальных (коррекционных) образовательных учреждений </w:t>
      </w:r>
      <w:r>
        <w:rPr>
          <w:b/>
          <w:bCs/>
          <w:color w:val="000000"/>
          <w:spacing w:val="2"/>
          <w:sz w:val="28"/>
          <w:szCs w:val="28"/>
          <w:lang w:val="en-US"/>
        </w:rPr>
        <w:t>VII</w:t>
      </w:r>
      <w:r>
        <w:rPr>
          <w:b/>
          <w:bCs/>
          <w:color w:val="000000"/>
          <w:spacing w:val="2"/>
          <w:sz w:val="28"/>
          <w:szCs w:val="28"/>
        </w:rPr>
        <w:t xml:space="preserve"> вида.</w:t>
      </w:r>
    </w:p>
    <w:p w:rsidR="00AF61D2" w:rsidRDefault="00AF61D2">
      <w:pPr>
        <w:shd w:val="clear" w:color="auto" w:fill="FFFFFF"/>
        <w:ind w:left="58" w:right="5" w:firstLine="422"/>
        <w:jc w:val="both"/>
        <w:rPr>
          <w:b/>
          <w:bCs/>
          <w:sz w:val="28"/>
          <w:szCs w:val="28"/>
        </w:rPr>
      </w:pPr>
    </w:p>
    <w:p w:rsidR="00AF61D2" w:rsidRDefault="00AF61D2" w:rsidP="00AF61D2">
      <w:pPr>
        <w:numPr>
          <w:ilvl w:val="0"/>
          <w:numId w:val="52"/>
        </w:numPr>
        <w:shd w:val="clear" w:color="auto" w:fill="FFFFFF"/>
        <w:tabs>
          <w:tab w:val="left" w:pos="734"/>
        </w:tabs>
        <w:ind w:left="43" w:firstLine="418"/>
        <w:jc w:val="both"/>
        <w:rPr>
          <w:color w:val="000000"/>
          <w:spacing w:val="-2"/>
          <w:sz w:val="28"/>
          <w:szCs w:val="28"/>
        </w:rPr>
      </w:pPr>
      <w:r>
        <w:rPr>
          <w:color w:val="000000"/>
          <w:sz w:val="28"/>
          <w:szCs w:val="28"/>
        </w:rPr>
        <w:t xml:space="preserve">Специальные (коррекционные)  образовательные  учреждения  </w:t>
      </w:r>
      <w:r>
        <w:rPr>
          <w:color w:val="000000"/>
          <w:sz w:val="28"/>
          <w:szCs w:val="28"/>
          <w:lang w:val="en-US"/>
        </w:rPr>
        <w:t>VII</w:t>
      </w:r>
      <w:r>
        <w:rPr>
          <w:color w:val="000000"/>
          <w:sz w:val="28"/>
          <w:szCs w:val="28"/>
        </w:rPr>
        <w:t xml:space="preserve">  вида  и</w:t>
      </w:r>
      <w:r>
        <w:rPr>
          <w:color w:val="000000"/>
          <w:sz w:val="28"/>
          <w:szCs w:val="28"/>
        </w:rPr>
        <w:br/>
      </w:r>
      <w:r>
        <w:rPr>
          <w:color w:val="000000"/>
          <w:spacing w:val="-1"/>
          <w:sz w:val="28"/>
          <w:szCs w:val="28"/>
        </w:rPr>
        <w:t xml:space="preserve">специальные (коррекционные) классы </w:t>
      </w:r>
      <w:r>
        <w:rPr>
          <w:color w:val="000000"/>
          <w:spacing w:val="-1"/>
          <w:sz w:val="28"/>
          <w:szCs w:val="28"/>
          <w:lang w:val="en-US"/>
        </w:rPr>
        <w:t>VII</w:t>
      </w:r>
      <w:r>
        <w:rPr>
          <w:color w:val="000000"/>
          <w:spacing w:val="-1"/>
          <w:sz w:val="28"/>
          <w:szCs w:val="28"/>
        </w:rPr>
        <w:t xml:space="preserve"> вида в общеобразовательных учреждениях </w:t>
      </w:r>
      <w:r>
        <w:rPr>
          <w:color w:val="000000"/>
          <w:sz w:val="28"/>
          <w:szCs w:val="28"/>
        </w:rPr>
        <w:t xml:space="preserve">осуществляют образование обучающихся в объеме начального и основного общего </w:t>
      </w:r>
      <w:r>
        <w:rPr>
          <w:color w:val="000000"/>
          <w:spacing w:val="-2"/>
          <w:sz w:val="28"/>
          <w:szCs w:val="28"/>
        </w:rPr>
        <w:t>образования.</w:t>
      </w:r>
    </w:p>
    <w:p w:rsidR="00AF61D2" w:rsidRDefault="00AF61D2" w:rsidP="00AF61D2">
      <w:pPr>
        <w:numPr>
          <w:ilvl w:val="0"/>
          <w:numId w:val="52"/>
        </w:numPr>
        <w:shd w:val="clear" w:color="auto" w:fill="FFFFFF"/>
        <w:tabs>
          <w:tab w:val="left" w:pos="734"/>
        </w:tabs>
        <w:ind w:left="43" w:firstLine="418"/>
        <w:jc w:val="both"/>
        <w:rPr>
          <w:color w:val="000000"/>
          <w:sz w:val="28"/>
          <w:szCs w:val="28"/>
        </w:rPr>
      </w:pPr>
      <w:r>
        <w:rPr>
          <w:color w:val="000000"/>
          <w:spacing w:val="5"/>
          <w:sz w:val="28"/>
          <w:szCs w:val="28"/>
        </w:rPr>
        <w:t>Продолжительность обучения 9-10 лет:  в начальной школе - 4 года  (с</w:t>
      </w:r>
      <w:r>
        <w:rPr>
          <w:color w:val="000000"/>
          <w:spacing w:val="5"/>
          <w:sz w:val="28"/>
          <w:szCs w:val="28"/>
        </w:rPr>
        <w:br/>
      </w:r>
      <w:r>
        <w:rPr>
          <w:color w:val="000000"/>
          <w:sz w:val="28"/>
          <w:szCs w:val="28"/>
        </w:rPr>
        <w:t>подготовительным классом - 5 лет); в основной школе -- 5 лет.</w:t>
      </w:r>
    </w:p>
    <w:p w:rsidR="00AF61D2" w:rsidRDefault="00AF61D2" w:rsidP="00AF61D2">
      <w:pPr>
        <w:numPr>
          <w:ilvl w:val="0"/>
          <w:numId w:val="52"/>
        </w:numPr>
        <w:shd w:val="clear" w:color="auto" w:fill="FFFFFF"/>
        <w:tabs>
          <w:tab w:val="left" w:pos="734"/>
        </w:tabs>
        <w:ind w:left="43" w:firstLine="418"/>
        <w:jc w:val="both"/>
        <w:rPr>
          <w:color w:val="000000"/>
          <w:spacing w:val="-2"/>
          <w:sz w:val="28"/>
          <w:szCs w:val="28"/>
        </w:rPr>
      </w:pPr>
      <w:r>
        <w:rPr>
          <w:color w:val="000000"/>
          <w:spacing w:val="-3"/>
          <w:sz w:val="28"/>
          <w:szCs w:val="28"/>
        </w:rPr>
        <w:t xml:space="preserve">Обучение   в  специальном   (коррекционном)   учреждении   </w:t>
      </w:r>
      <w:r>
        <w:rPr>
          <w:color w:val="000000"/>
          <w:spacing w:val="-3"/>
          <w:sz w:val="28"/>
          <w:szCs w:val="28"/>
          <w:lang w:val="en-US"/>
        </w:rPr>
        <w:t>VII</w:t>
      </w:r>
      <w:r>
        <w:rPr>
          <w:color w:val="000000"/>
          <w:spacing w:val="-3"/>
          <w:sz w:val="28"/>
          <w:szCs w:val="28"/>
        </w:rPr>
        <w:t xml:space="preserve">   вида   может</w:t>
      </w:r>
      <w:r>
        <w:rPr>
          <w:color w:val="000000"/>
          <w:spacing w:val="-3"/>
          <w:sz w:val="28"/>
          <w:szCs w:val="28"/>
        </w:rPr>
        <w:br/>
      </w:r>
      <w:r>
        <w:rPr>
          <w:color w:val="000000"/>
          <w:spacing w:val="-2"/>
          <w:sz w:val="28"/>
          <w:szCs w:val="28"/>
        </w:rPr>
        <w:t>ограничиваться   начальными   классами.   В   начальную   школу   этого   типа   могут переводиться обучающиеся из общеобразовательного учреждения.</w:t>
      </w:r>
    </w:p>
    <w:p w:rsidR="00AF61D2" w:rsidRDefault="00AF61D2" w:rsidP="00AF61D2">
      <w:pPr>
        <w:numPr>
          <w:ilvl w:val="0"/>
          <w:numId w:val="74"/>
        </w:numPr>
        <w:shd w:val="clear" w:color="auto" w:fill="FFFFFF"/>
        <w:tabs>
          <w:tab w:val="left" w:pos="652"/>
        </w:tabs>
        <w:ind w:left="14" w:firstLine="418"/>
        <w:jc w:val="both"/>
        <w:rPr>
          <w:color w:val="000000"/>
          <w:spacing w:val="-1"/>
          <w:sz w:val="28"/>
          <w:szCs w:val="28"/>
        </w:rPr>
      </w:pPr>
      <w:r>
        <w:rPr>
          <w:color w:val="000000"/>
          <w:spacing w:val="-2"/>
          <w:sz w:val="28"/>
          <w:szCs w:val="28"/>
        </w:rPr>
        <w:t xml:space="preserve"> По окончании начальных классов психолого-медико-педагогическая комиссия</w:t>
      </w:r>
      <w:r>
        <w:rPr>
          <w:color w:val="000000"/>
          <w:spacing w:val="-2"/>
          <w:sz w:val="28"/>
          <w:szCs w:val="28"/>
        </w:rPr>
        <w:br/>
        <w:t xml:space="preserve">учреждения,    учитывая    индивидуальные    особенности    каждого    обучающегося, </w:t>
      </w:r>
      <w:r>
        <w:rPr>
          <w:color w:val="000000"/>
          <w:spacing w:val="-1"/>
          <w:sz w:val="28"/>
          <w:szCs w:val="28"/>
        </w:rPr>
        <w:t xml:space="preserve">рассматривает вопрос о его переводе в общеобразовательное учреждение по месту </w:t>
      </w:r>
      <w:r>
        <w:rPr>
          <w:color w:val="000000"/>
          <w:spacing w:val="-2"/>
          <w:sz w:val="28"/>
          <w:szCs w:val="28"/>
        </w:rPr>
        <w:t xml:space="preserve">жительства.   В   случае   выявления   у   обучающегося   тяжелой   формы   задержки </w:t>
      </w:r>
      <w:r>
        <w:rPr>
          <w:color w:val="000000"/>
          <w:spacing w:val="1"/>
          <w:sz w:val="28"/>
          <w:szCs w:val="28"/>
        </w:rPr>
        <w:t>психического развития (например,  задержки психического развития  церебрально-</w:t>
      </w:r>
      <w:r>
        <w:rPr>
          <w:color w:val="000000"/>
          <w:spacing w:val="-3"/>
          <w:sz w:val="28"/>
          <w:szCs w:val="28"/>
        </w:rPr>
        <w:t xml:space="preserve">органического   генеза)   рассматривается   вопрос   о   продолжении   обучения   его   в </w:t>
      </w:r>
      <w:r>
        <w:rPr>
          <w:color w:val="000000"/>
          <w:spacing w:val="-1"/>
          <w:sz w:val="28"/>
          <w:szCs w:val="28"/>
        </w:rPr>
        <w:t>данном специальном (коррекционном) учреждении.</w:t>
      </w:r>
    </w:p>
    <w:p w:rsidR="00AF61D2" w:rsidRDefault="00AF61D2" w:rsidP="00AF61D2">
      <w:pPr>
        <w:numPr>
          <w:ilvl w:val="0"/>
          <w:numId w:val="74"/>
        </w:numPr>
        <w:shd w:val="clear" w:color="auto" w:fill="FFFFFF"/>
        <w:tabs>
          <w:tab w:val="left" w:pos="652"/>
        </w:tabs>
        <w:ind w:left="14" w:firstLine="418"/>
        <w:jc w:val="both"/>
        <w:rPr>
          <w:color w:val="000000"/>
          <w:spacing w:val="-1"/>
          <w:sz w:val="28"/>
          <w:szCs w:val="28"/>
        </w:rPr>
      </w:pPr>
      <w:r>
        <w:rPr>
          <w:color w:val="000000"/>
          <w:spacing w:val="3"/>
          <w:sz w:val="28"/>
          <w:szCs w:val="28"/>
        </w:rPr>
        <w:t xml:space="preserve"> Открытие </w:t>
      </w:r>
      <w:r>
        <w:rPr>
          <w:color w:val="000000"/>
          <w:spacing w:val="3"/>
          <w:sz w:val="28"/>
          <w:szCs w:val="28"/>
          <w:lang w:val="en-US"/>
        </w:rPr>
        <w:t>XI</w:t>
      </w:r>
      <w:r>
        <w:rPr>
          <w:color w:val="000000"/>
          <w:spacing w:val="3"/>
          <w:sz w:val="28"/>
          <w:szCs w:val="28"/>
        </w:rPr>
        <w:t>-</w:t>
      </w:r>
      <w:r>
        <w:rPr>
          <w:color w:val="000000"/>
          <w:spacing w:val="3"/>
          <w:sz w:val="28"/>
          <w:szCs w:val="28"/>
          <w:lang w:val="en-US"/>
        </w:rPr>
        <w:t>XII</w:t>
      </w:r>
      <w:r>
        <w:rPr>
          <w:color w:val="000000"/>
          <w:spacing w:val="3"/>
          <w:sz w:val="28"/>
          <w:szCs w:val="28"/>
        </w:rPr>
        <w:t xml:space="preserve"> классов в специальном (коррекционном) учреждении </w:t>
      </w:r>
      <w:r>
        <w:rPr>
          <w:color w:val="000000"/>
          <w:spacing w:val="3"/>
          <w:sz w:val="28"/>
          <w:szCs w:val="28"/>
          <w:lang w:val="en-US"/>
        </w:rPr>
        <w:t>VII</w:t>
      </w:r>
      <w:r>
        <w:rPr>
          <w:color w:val="000000"/>
          <w:spacing w:val="3"/>
          <w:sz w:val="28"/>
          <w:szCs w:val="28"/>
        </w:rPr>
        <w:br/>
      </w:r>
      <w:r>
        <w:rPr>
          <w:color w:val="000000"/>
          <w:spacing w:val="-2"/>
          <w:sz w:val="28"/>
          <w:szCs w:val="28"/>
        </w:rPr>
        <w:t>вида     возможно     по     согласованию     с     органами     управления   образования</w:t>
      </w:r>
      <w:r>
        <w:rPr>
          <w:color w:val="000000"/>
          <w:spacing w:val="-2"/>
          <w:sz w:val="28"/>
          <w:szCs w:val="28"/>
        </w:rPr>
        <w:br/>
      </w:r>
      <w:r>
        <w:rPr>
          <w:color w:val="000000"/>
          <w:spacing w:val="-1"/>
          <w:sz w:val="28"/>
          <w:szCs w:val="28"/>
        </w:rPr>
        <w:t>преимущественно с целью профессиональной подготовки обучающихся.</w:t>
      </w:r>
    </w:p>
    <w:p w:rsidR="00AF61D2" w:rsidRDefault="00AF61D2" w:rsidP="00AF61D2">
      <w:pPr>
        <w:numPr>
          <w:ilvl w:val="0"/>
          <w:numId w:val="74"/>
        </w:numPr>
        <w:shd w:val="clear" w:color="auto" w:fill="FFFFFF"/>
        <w:tabs>
          <w:tab w:val="left" w:pos="652"/>
        </w:tabs>
        <w:ind w:left="14" w:firstLine="418"/>
        <w:jc w:val="both"/>
        <w:rPr>
          <w:color w:val="000000"/>
          <w:spacing w:val="-2"/>
          <w:sz w:val="28"/>
          <w:szCs w:val="28"/>
        </w:rPr>
      </w:pPr>
      <w:r>
        <w:rPr>
          <w:color w:val="000000"/>
          <w:spacing w:val="-1"/>
          <w:sz w:val="28"/>
          <w:szCs w:val="28"/>
        </w:rPr>
        <w:t xml:space="preserve"> Специфический коррекционный курс "Ознакомление с окружающим миром и</w:t>
      </w:r>
      <w:r>
        <w:rPr>
          <w:color w:val="000000"/>
          <w:spacing w:val="-1"/>
          <w:sz w:val="28"/>
          <w:szCs w:val="28"/>
        </w:rPr>
        <w:br/>
      </w:r>
      <w:r>
        <w:rPr>
          <w:color w:val="000000"/>
          <w:spacing w:val="-2"/>
          <w:sz w:val="28"/>
          <w:szCs w:val="28"/>
        </w:rPr>
        <w:t xml:space="preserve">развитие   речи"   вводится   в   подготовительном,    !   и    </w:t>
      </w:r>
      <w:r>
        <w:rPr>
          <w:color w:val="000000"/>
          <w:spacing w:val="-2"/>
          <w:sz w:val="28"/>
          <w:szCs w:val="28"/>
          <w:lang w:val="en-US"/>
        </w:rPr>
        <w:t>II</w:t>
      </w:r>
      <w:r>
        <w:rPr>
          <w:color w:val="000000"/>
          <w:spacing w:val="-2"/>
          <w:sz w:val="28"/>
          <w:szCs w:val="28"/>
        </w:rPr>
        <w:t xml:space="preserve">    классах   вместо   курса "Окружающий мир".</w:t>
      </w:r>
    </w:p>
    <w:p w:rsidR="00AF61D2" w:rsidRDefault="00AF61D2" w:rsidP="00AF61D2">
      <w:pPr>
        <w:numPr>
          <w:ilvl w:val="0"/>
          <w:numId w:val="74"/>
        </w:numPr>
        <w:shd w:val="clear" w:color="auto" w:fill="FFFFFF"/>
        <w:tabs>
          <w:tab w:val="left" w:pos="652"/>
        </w:tabs>
        <w:ind w:left="14" w:firstLine="418"/>
        <w:jc w:val="both"/>
        <w:rPr>
          <w:color w:val="000000"/>
          <w:spacing w:val="-3"/>
          <w:sz w:val="28"/>
          <w:szCs w:val="28"/>
        </w:rPr>
      </w:pPr>
      <w:r>
        <w:rPr>
          <w:color w:val="000000"/>
          <w:spacing w:val="1"/>
          <w:sz w:val="28"/>
          <w:szCs w:val="28"/>
        </w:rPr>
        <w:t xml:space="preserve"> В базисный учебный план начального общего образования (</w:t>
      </w:r>
      <w:r>
        <w:rPr>
          <w:color w:val="000000"/>
          <w:spacing w:val="1"/>
          <w:sz w:val="28"/>
          <w:szCs w:val="28"/>
          <w:lang w:val="en-US"/>
        </w:rPr>
        <w:t>I</w:t>
      </w:r>
      <w:r>
        <w:rPr>
          <w:color w:val="000000"/>
          <w:spacing w:val="1"/>
          <w:sz w:val="28"/>
          <w:szCs w:val="28"/>
        </w:rPr>
        <w:t>-</w:t>
      </w:r>
      <w:r>
        <w:rPr>
          <w:color w:val="000000"/>
          <w:spacing w:val="1"/>
          <w:sz w:val="28"/>
          <w:szCs w:val="28"/>
          <w:lang w:val="en-US"/>
        </w:rPr>
        <w:t>IV</w:t>
      </w:r>
      <w:r>
        <w:rPr>
          <w:color w:val="000000"/>
          <w:spacing w:val="1"/>
          <w:sz w:val="28"/>
          <w:szCs w:val="28"/>
        </w:rPr>
        <w:t xml:space="preserve"> классы) в</w:t>
      </w:r>
      <w:r>
        <w:rPr>
          <w:color w:val="000000"/>
          <w:spacing w:val="1"/>
          <w:sz w:val="28"/>
          <w:szCs w:val="28"/>
        </w:rPr>
        <w:br/>
      </w:r>
      <w:r>
        <w:rPr>
          <w:color w:val="000000"/>
          <w:spacing w:val="-3"/>
          <w:sz w:val="28"/>
          <w:szCs w:val="28"/>
        </w:rPr>
        <w:t xml:space="preserve">зависимости   от   состава   обучающихся   возможно   включение   часов   на   учебный </w:t>
      </w:r>
      <w:r>
        <w:rPr>
          <w:color w:val="000000"/>
          <w:spacing w:val="-2"/>
          <w:sz w:val="28"/>
          <w:szCs w:val="28"/>
        </w:rPr>
        <w:t xml:space="preserve">предмет   "Речь    и    культура    общения",    который    может   рассматриваться    как </w:t>
      </w:r>
      <w:r>
        <w:rPr>
          <w:color w:val="000000"/>
          <w:sz w:val="28"/>
          <w:szCs w:val="28"/>
        </w:rPr>
        <w:t xml:space="preserve">специфический для данного вида специального (коррекционного) образовательного </w:t>
      </w:r>
      <w:r>
        <w:rPr>
          <w:color w:val="000000"/>
          <w:spacing w:val="-3"/>
          <w:sz w:val="28"/>
          <w:szCs w:val="28"/>
        </w:rPr>
        <w:t>учреждения.</w:t>
      </w:r>
    </w:p>
    <w:p w:rsidR="00AF61D2" w:rsidRDefault="00AF61D2" w:rsidP="00AF61D2">
      <w:pPr>
        <w:numPr>
          <w:ilvl w:val="0"/>
          <w:numId w:val="74"/>
        </w:numPr>
        <w:shd w:val="clear" w:color="auto" w:fill="FFFFFF"/>
        <w:tabs>
          <w:tab w:val="left" w:pos="652"/>
        </w:tabs>
        <w:ind w:left="14" w:firstLine="418"/>
        <w:jc w:val="both"/>
        <w:rPr>
          <w:color w:val="000000"/>
          <w:spacing w:val="-2"/>
          <w:sz w:val="28"/>
          <w:szCs w:val="28"/>
        </w:rPr>
      </w:pPr>
      <w:r>
        <w:rPr>
          <w:color w:val="000000"/>
          <w:spacing w:val="1"/>
          <w:sz w:val="28"/>
          <w:szCs w:val="28"/>
        </w:rPr>
        <w:t xml:space="preserve"> Введение в качестве обязательного учебного предмета "Ритмика" (2 часа в</w:t>
      </w:r>
      <w:r>
        <w:rPr>
          <w:color w:val="000000"/>
          <w:spacing w:val="1"/>
          <w:sz w:val="28"/>
          <w:szCs w:val="28"/>
        </w:rPr>
        <w:br/>
      </w:r>
      <w:r>
        <w:rPr>
          <w:color w:val="000000"/>
          <w:spacing w:val="2"/>
          <w:sz w:val="28"/>
          <w:szCs w:val="28"/>
        </w:rPr>
        <w:t xml:space="preserve">неделю в подготовительном классе и 1 час в неделю в </w:t>
      </w:r>
      <w:r>
        <w:rPr>
          <w:color w:val="000000"/>
          <w:spacing w:val="2"/>
          <w:sz w:val="28"/>
          <w:szCs w:val="28"/>
          <w:lang w:val="en-US"/>
        </w:rPr>
        <w:t>I</w:t>
      </w:r>
      <w:r>
        <w:rPr>
          <w:color w:val="000000"/>
          <w:spacing w:val="2"/>
          <w:sz w:val="28"/>
          <w:szCs w:val="28"/>
        </w:rPr>
        <w:t>-</w:t>
      </w:r>
      <w:r>
        <w:rPr>
          <w:color w:val="000000"/>
          <w:spacing w:val="2"/>
          <w:sz w:val="28"/>
          <w:szCs w:val="28"/>
          <w:lang w:val="en-US"/>
        </w:rPr>
        <w:t>IV</w:t>
      </w:r>
      <w:r>
        <w:rPr>
          <w:color w:val="000000"/>
          <w:spacing w:val="2"/>
          <w:sz w:val="28"/>
          <w:szCs w:val="28"/>
        </w:rPr>
        <w:t xml:space="preserve"> классах) обусловлено</w:t>
      </w:r>
      <w:r>
        <w:rPr>
          <w:color w:val="000000"/>
          <w:spacing w:val="2"/>
          <w:sz w:val="28"/>
          <w:szCs w:val="28"/>
        </w:rPr>
        <w:br/>
      </w:r>
      <w:r>
        <w:rPr>
          <w:color w:val="000000"/>
          <w:spacing w:val="-2"/>
          <w:sz w:val="28"/>
          <w:szCs w:val="28"/>
        </w:rPr>
        <w:t>необходимостью   коррекции   отклонений   в   развитии   моторной   и   речемоторной деятельности обучающихся.</w:t>
      </w:r>
    </w:p>
    <w:p w:rsidR="00AF61D2" w:rsidRDefault="00AF61D2">
      <w:pPr>
        <w:shd w:val="clear" w:color="auto" w:fill="FFFFFF"/>
        <w:tabs>
          <w:tab w:val="left" w:pos="580"/>
        </w:tabs>
        <w:ind w:left="14" w:firstLine="413"/>
        <w:jc w:val="both"/>
        <w:rPr>
          <w:color w:val="000000"/>
          <w:spacing w:val="-1"/>
          <w:sz w:val="28"/>
          <w:szCs w:val="28"/>
        </w:rPr>
      </w:pPr>
      <w:r>
        <w:rPr>
          <w:color w:val="000000"/>
          <w:spacing w:val="-13"/>
          <w:sz w:val="28"/>
          <w:szCs w:val="28"/>
        </w:rPr>
        <w:t>9.</w:t>
      </w:r>
      <w:r>
        <w:rPr>
          <w:color w:val="000000"/>
          <w:sz w:val="28"/>
          <w:szCs w:val="28"/>
        </w:rPr>
        <w:tab/>
      </w:r>
      <w:r>
        <w:rPr>
          <w:color w:val="000000"/>
          <w:spacing w:val="-2"/>
          <w:sz w:val="28"/>
          <w:szCs w:val="28"/>
        </w:rPr>
        <w:t>В   целях   более   успешного   продвижения   в   общем   развитии   отдельных</w:t>
      </w:r>
      <w:r>
        <w:rPr>
          <w:color w:val="000000"/>
          <w:spacing w:val="-2"/>
          <w:sz w:val="28"/>
          <w:szCs w:val="28"/>
        </w:rPr>
        <w:br/>
      </w:r>
      <w:r>
        <w:rPr>
          <w:color w:val="000000"/>
          <w:spacing w:val="-1"/>
          <w:sz w:val="28"/>
          <w:szCs w:val="28"/>
        </w:rPr>
        <w:t xml:space="preserve">обучающихся, коррекции недостатков их психического развития, а также ликвидации </w:t>
      </w:r>
      <w:r>
        <w:rPr>
          <w:color w:val="000000"/>
          <w:spacing w:val="-3"/>
          <w:sz w:val="28"/>
          <w:szCs w:val="28"/>
        </w:rPr>
        <w:t xml:space="preserve">имеющихся    или    предупреждения    возможных    пробелов    в    знаниях    вводятся </w:t>
      </w:r>
      <w:r>
        <w:rPr>
          <w:color w:val="000000"/>
          <w:spacing w:val="-1"/>
          <w:sz w:val="28"/>
          <w:szCs w:val="28"/>
        </w:rPr>
        <w:t>коррекционные групповые и индивидуальные занятия.</w:t>
      </w:r>
    </w:p>
    <w:p w:rsidR="00AF61D2" w:rsidRDefault="00AF61D2">
      <w:pPr>
        <w:shd w:val="clear" w:color="auto" w:fill="FFFFFF"/>
        <w:ind w:left="10" w:right="10" w:firstLine="418"/>
        <w:jc w:val="both"/>
        <w:rPr>
          <w:color w:val="000000"/>
          <w:spacing w:val="-2"/>
          <w:sz w:val="28"/>
          <w:szCs w:val="28"/>
        </w:rPr>
      </w:pPr>
      <w:r>
        <w:rPr>
          <w:color w:val="000000"/>
          <w:sz w:val="28"/>
          <w:szCs w:val="28"/>
        </w:rPr>
        <w:t xml:space="preserve">10. В связи с наличием у некоторых обучающихся выраженных локальных недостатков (аграфия, акалькулия) предусматривается возможность их перевода в </w:t>
      </w:r>
      <w:r>
        <w:rPr>
          <w:color w:val="000000"/>
          <w:spacing w:val="2"/>
          <w:sz w:val="28"/>
          <w:szCs w:val="28"/>
        </w:rPr>
        <w:t xml:space="preserve">следующий класс при неполном овладении программой по предмету, освоение </w:t>
      </w:r>
      <w:r>
        <w:rPr>
          <w:color w:val="000000"/>
          <w:spacing w:val="-2"/>
          <w:sz w:val="28"/>
          <w:szCs w:val="28"/>
        </w:rPr>
        <w:t>которого затрудняет локальный дефект.</w:t>
      </w:r>
    </w:p>
    <w:p w:rsidR="00AF61D2" w:rsidRDefault="00AF61D2">
      <w:pPr>
        <w:shd w:val="clear" w:color="auto" w:fill="FFFFFF"/>
        <w:tabs>
          <w:tab w:val="left" w:pos="567"/>
          <w:tab w:val="left" w:pos="709"/>
          <w:tab w:val="left" w:pos="851"/>
        </w:tabs>
        <w:ind w:right="10" w:firstLine="426"/>
        <w:jc w:val="both"/>
        <w:rPr>
          <w:color w:val="000000"/>
          <w:spacing w:val="-2"/>
          <w:sz w:val="28"/>
          <w:szCs w:val="28"/>
        </w:rPr>
      </w:pPr>
      <w:r>
        <w:rPr>
          <w:color w:val="000000"/>
          <w:sz w:val="28"/>
          <w:szCs w:val="28"/>
        </w:rPr>
        <w:t xml:space="preserve">11. Базисный учебный план начального общего образования обучающихся с </w:t>
      </w:r>
      <w:r>
        <w:rPr>
          <w:color w:val="000000"/>
          <w:spacing w:val="-2"/>
          <w:sz w:val="28"/>
          <w:szCs w:val="28"/>
        </w:rPr>
        <w:t>задержкой психического развития составлен с учетом решения двух основных задач:</w:t>
      </w:r>
    </w:p>
    <w:p w:rsidR="00AF61D2" w:rsidRDefault="00AF61D2" w:rsidP="00AF61D2">
      <w:pPr>
        <w:numPr>
          <w:ilvl w:val="0"/>
          <w:numId w:val="95"/>
        </w:numPr>
        <w:shd w:val="clear" w:color="auto" w:fill="FFFFFF"/>
        <w:tabs>
          <w:tab w:val="left" w:pos="638"/>
        </w:tabs>
        <w:ind w:firstLine="413"/>
        <w:jc w:val="both"/>
        <w:rPr>
          <w:color w:val="000000"/>
          <w:spacing w:val="-2"/>
          <w:sz w:val="28"/>
          <w:szCs w:val="28"/>
        </w:rPr>
      </w:pPr>
      <w:r>
        <w:rPr>
          <w:color w:val="000000"/>
          <w:spacing w:val="2"/>
          <w:sz w:val="28"/>
          <w:szCs w:val="28"/>
        </w:rPr>
        <w:t xml:space="preserve"> сформировать основы функциональной грамотности и основные умения и</w:t>
      </w:r>
      <w:r>
        <w:rPr>
          <w:color w:val="000000"/>
          <w:spacing w:val="2"/>
          <w:sz w:val="28"/>
          <w:szCs w:val="28"/>
        </w:rPr>
        <w:br/>
      </w:r>
      <w:r>
        <w:rPr>
          <w:color w:val="000000"/>
          <w:spacing w:val="-1"/>
          <w:sz w:val="28"/>
          <w:szCs w:val="28"/>
        </w:rPr>
        <w:t xml:space="preserve">навыки   учения   и   общения,   дать   обучающимся   начальные   представления   об </w:t>
      </w:r>
      <w:r>
        <w:rPr>
          <w:color w:val="000000"/>
          <w:spacing w:val="-2"/>
          <w:sz w:val="28"/>
          <w:szCs w:val="28"/>
        </w:rPr>
        <w:t>отечественной и мировой культуре;</w:t>
      </w:r>
    </w:p>
    <w:p w:rsidR="00AF61D2" w:rsidRDefault="00AF61D2" w:rsidP="00AF61D2">
      <w:pPr>
        <w:numPr>
          <w:ilvl w:val="0"/>
          <w:numId w:val="95"/>
        </w:numPr>
        <w:shd w:val="clear" w:color="auto" w:fill="FFFFFF"/>
        <w:tabs>
          <w:tab w:val="left" w:pos="649"/>
        </w:tabs>
        <w:ind w:left="11" w:firstLine="413"/>
        <w:jc w:val="both"/>
        <w:rPr>
          <w:color w:val="000000"/>
          <w:spacing w:val="-2"/>
          <w:sz w:val="28"/>
          <w:szCs w:val="28"/>
        </w:rPr>
      </w:pPr>
      <w:r>
        <w:rPr>
          <w:color w:val="000000"/>
          <w:spacing w:val="3"/>
          <w:sz w:val="28"/>
          <w:szCs w:val="28"/>
        </w:rPr>
        <w:t xml:space="preserve"> как можно полнее скорригировать отставание  в развитии  обучающихся,</w:t>
      </w:r>
      <w:r>
        <w:rPr>
          <w:color w:val="000000"/>
          <w:spacing w:val="3"/>
          <w:sz w:val="28"/>
          <w:szCs w:val="28"/>
        </w:rPr>
        <w:br/>
      </w:r>
      <w:r>
        <w:rPr>
          <w:color w:val="000000"/>
          <w:spacing w:val="-1"/>
          <w:sz w:val="28"/>
          <w:szCs w:val="28"/>
        </w:rPr>
        <w:t>ликвидируя пробелы в знаниях и представлениях об окружающем мире, характерные</w:t>
      </w:r>
      <w:r>
        <w:rPr>
          <w:color w:val="000000"/>
          <w:spacing w:val="-7"/>
          <w:sz w:val="28"/>
          <w:szCs w:val="28"/>
        </w:rPr>
        <w:t xml:space="preserve"> </w:t>
      </w:r>
      <w:r>
        <w:rPr>
          <w:color w:val="000000"/>
          <w:spacing w:val="5"/>
          <w:sz w:val="28"/>
          <w:szCs w:val="28"/>
        </w:rPr>
        <w:t xml:space="preserve">для этих обучающихся, и преодолеть недостатки, возникшие в результате </w:t>
      </w:r>
      <w:r>
        <w:rPr>
          <w:color w:val="000000"/>
          <w:sz w:val="28"/>
          <w:szCs w:val="28"/>
        </w:rPr>
        <w:t xml:space="preserve">нарушенного развития, включая недостатки мыслительной деятельности, речи, </w:t>
      </w:r>
      <w:r>
        <w:rPr>
          <w:color w:val="000000"/>
          <w:spacing w:val="7"/>
          <w:sz w:val="28"/>
          <w:szCs w:val="28"/>
        </w:rPr>
        <w:t xml:space="preserve">моторики, пространственной ориентировки, регуляции поведения и др. </w:t>
      </w:r>
      <w:r>
        <w:rPr>
          <w:color w:val="000000"/>
          <w:sz w:val="28"/>
          <w:szCs w:val="28"/>
        </w:rPr>
        <w:t xml:space="preserve">Соответственно, базисный план состоит из нескольких разделов. Поскольку </w:t>
      </w:r>
      <w:r>
        <w:rPr>
          <w:color w:val="000000"/>
          <w:spacing w:val="4"/>
          <w:sz w:val="28"/>
          <w:szCs w:val="28"/>
        </w:rPr>
        <w:t xml:space="preserve">неполноценность, фрагментарность представлений об окружающем мире и </w:t>
      </w:r>
      <w:r>
        <w:rPr>
          <w:color w:val="000000"/>
          <w:spacing w:val="1"/>
          <w:sz w:val="28"/>
          <w:szCs w:val="28"/>
        </w:rPr>
        <w:t xml:space="preserve">недостатки речевого развития являются характерными для обучающихся этой </w:t>
      </w:r>
      <w:r>
        <w:rPr>
          <w:color w:val="000000"/>
          <w:spacing w:val="5"/>
          <w:sz w:val="28"/>
          <w:szCs w:val="28"/>
        </w:rPr>
        <w:t xml:space="preserve">категории, вместо курса "Окружающий мир" в </w:t>
      </w:r>
      <w:r>
        <w:rPr>
          <w:color w:val="000000"/>
          <w:spacing w:val="5"/>
          <w:sz w:val="28"/>
          <w:szCs w:val="28"/>
          <w:lang w:val="en-US"/>
        </w:rPr>
        <w:t>I</w:t>
      </w:r>
      <w:r>
        <w:rPr>
          <w:color w:val="000000"/>
          <w:spacing w:val="5"/>
          <w:sz w:val="28"/>
          <w:szCs w:val="28"/>
        </w:rPr>
        <w:t xml:space="preserve"> и </w:t>
      </w:r>
      <w:r>
        <w:rPr>
          <w:color w:val="000000"/>
          <w:spacing w:val="5"/>
          <w:sz w:val="28"/>
          <w:szCs w:val="28"/>
          <w:lang w:val="en-US"/>
        </w:rPr>
        <w:t>II</w:t>
      </w:r>
      <w:r>
        <w:rPr>
          <w:color w:val="000000"/>
          <w:spacing w:val="5"/>
          <w:sz w:val="28"/>
          <w:szCs w:val="28"/>
        </w:rPr>
        <w:t xml:space="preserve"> классах вводится курс </w:t>
      </w:r>
      <w:r>
        <w:rPr>
          <w:color w:val="000000"/>
          <w:sz w:val="28"/>
          <w:szCs w:val="28"/>
        </w:rPr>
        <w:t xml:space="preserve">"Ознакомление с окружающим миром и развитие речи", имеющий коррекционное </w:t>
      </w:r>
      <w:r>
        <w:rPr>
          <w:color w:val="000000"/>
          <w:spacing w:val="1"/>
          <w:sz w:val="28"/>
          <w:szCs w:val="28"/>
        </w:rPr>
        <w:t xml:space="preserve">значение и направленный на формирование знаний и полноценных представлений </w:t>
      </w:r>
      <w:r>
        <w:rPr>
          <w:color w:val="000000"/>
          <w:spacing w:val="-2"/>
          <w:sz w:val="28"/>
          <w:szCs w:val="28"/>
        </w:rPr>
        <w:t xml:space="preserve">об окружающем мире, развитие речи обучающихся на основе приобретаемых знаний, </w:t>
      </w:r>
      <w:r>
        <w:rPr>
          <w:color w:val="000000"/>
          <w:spacing w:val="4"/>
          <w:sz w:val="28"/>
          <w:szCs w:val="28"/>
        </w:rPr>
        <w:t xml:space="preserve">а также на формирование и развитие у них основных умственных операций и </w:t>
      </w:r>
      <w:r>
        <w:rPr>
          <w:color w:val="000000"/>
          <w:spacing w:val="-2"/>
          <w:sz w:val="28"/>
          <w:szCs w:val="28"/>
        </w:rPr>
        <w:t>действий. При наличии подготовительного класса этот курс вводится в нем.</w:t>
      </w:r>
    </w:p>
    <w:p w:rsidR="00AF61D2" w:rsidRDefault="00AF61D2">
      <w:pPr>
        <w:shd w:val="clear" w:color="auto" w:fill="FFFFFF"/>
        <w:ind w:left="24" w:right="24" w:firstLine="408"/>
        <w:jc w:val="both"/>
        <w:rPr>
          <w:color w:val="000000"/>
          <w:spacing w:val="-1"/>
          <w:sz w:val="28"/>
          <w:szCs w:val="28"/>
        </w:rPr>
      </w:pPr>
      <w:r>
        <w:rPr>
          <w:color w:val="000000"/>
          <w:spacing w:val="-2"/>
          <w:sz w:val="28"/>
          <w:szCs w:val="28"/>
        </w:rPr>
        <w:t xml:space="preserve">12. Количество часов, отводимое родному и русскому языкам, увеличено по сравнению с Базисным учебным планом общеобразовательных учреждений за счет </w:t>
      </w:r>
      <w:r>
        <w:rPr>
          <w:color w:val="000000"/>
          <w:spacing w:val="-1"/>
          <w:sz w:val="28"/>
          <w:szCs w:val="28"/>
        </w:rPr>
        <w:t>введения раздела пропедевтики обучения грамоте.</w:t>
      </w:r>
    </w:p>
    <w:p w:rsidR="00AF61D2" w:rsidRDefault="00AF61D2">
      <w:pPr>
        <w:shd w:val="clear" w:color="auto" w:fill="FFFFFF"/>
        <w:ind w:left="14" w:right="19" w:firstLine="422"/>
        <w:jc w:val="both"/>
        <w:rPr>
          <w:color w:val="000000"/>
          <w:spacing w:val="-2"/>
          <w:sz w:val="28"/>
          <w:szCs w:val="28"/>
        </w:rPr>
      </w:pPr>
      <w:r>
        <w:rPr>
          <w:color w:val="000000"/>
          <w:spacing w:val="-1"/>
          <w:sz w:val="28"/>
          <w:szCs w:val="28"/>
        </w:rPr>
        <w:t xml:space="preserve">13. То же самое относится к математике, поскольку у многих обучающихся с </w:t>
      </w:r>
      <w:r>
        <w:rPr>
          <w:color w:val="000000"/>
          <w:sz w:val="28"/>
          <w:szCs w:val="28"/>
        </w:rPr>
        <w:t xml:space="preserve">задержкой психического развития не сформированы элементарные математические представления, обычно складывающиеся у нормально развивающихся старших </w:t>
      </w:r>
      <w:r>
        <w:rPr>
          <w:color w:val="000000"/>
          <w:spacing w:val="-2"/>
          <w:sz w:val="28"/>
          <w:szCs w:val="28"/>
        </w:rPr>
        <w:t>дошкольников даже без специального обучения.</w:t>
      </w:r>
    </w:p>
    <w:p w:rsidR="00AF61D2" w:rsidRDefault="00AF61D2">
      <w:pPr>
        <w:shd w:val="clear" w:color="auto" w:fill="FFFFFF"/>
        <w:ind w:left="14" w:right="34" w:firstLine="408"/>
        <w:jc w:val="both"/>
        <w:rPr>
          <w:color w:val="000000"/>
          <w:spacing w:val="-1"/>
          <w:sz w:val="28"/>
          <w:szCs w:val="28"/>
        </w:rPr>
      </w:pPr>
      <w:r>
        <w:rPr>
          <w:color w:val="000000"/>
          <w:spacing w:val="4"/>
          <w:sz w:val="28"/>
          <w:szCs w:val="28"/>
        </w:rPr>
        <w:t xml:space="preserve">14. Индивидуально-групповые коррекционные занятия оказываются за </w:t>
      </w:r>
      <w:r>
        <w:rPr>
          <w:color w:val="000000"/>
          <w:spacing w:val="-1"/>
          <w:sz w:val="28"/>
          <w:szCs w:val="28"/>
        </w:rPr>
        <w:t xml:space="preserve">пределами максимальной нагрузки обучающихся. Однако указанное количество </w:t>
      </w:r>
      <w:r>
        <w:rPr>
          <w:color w:val="000000"/>
          <w:spacing w:val="1"/>
          <w:sz w:val="28"/>
          <w:szCs w:val="28"/>
        </w:rPr>
        <w:t xml:space="preserve">недельных часов (3 часа), отводимых на эти занятия в каждом классе, входит в </w:t>
      </w:r>
      <w:r>
        <w:rPr>
          <w:color w:val="000000"/>
          <w:spacing w:val="-2"/>
          <w:sz w:val="28"/>
          <w:szCs w:val="28"/>
        </w:rPr>
        <w:t xml:space="preserve">нагрузку не каждого отдельно обучающегося соответствующего класса, а учителя. На долю же каждого обучающегося приходится в неделю от 15 до 30 минут, поскольку </w:t>
      </w:r>
      <w:r>
        <w:rPr>
          <w:color w:val="000000"/>
          <w:spacing w:val="-1"/>
          <w:sz w:val="28"/>
          <w:szCs w:val="28"/>
        </w:rPr>
        <w:t>занятия ведутся индивидуально или в маленьких группах (из 2-3 обучающихся) укомплектованных на основе сходства корригируемых недостатков.</w:t>
      </w:r>
    </w:p>
    <w:p w:rsidR="00AF61D2" w:rsidRDefault="00AF61D2">
      <w:pPr>
        <w:shd w:val="clear" w:color="auto" w:fill="FFFFFF"/>
        <w:ind w:left="14" w:right="38" w:firstLine="418"/>
        <w:jc w:val="both"/>
        <w:rPr>
          <w:color w:val="000000"/>
          <w:spacing w:val="-3"/>
          <w:sz w:val="28"/>
          <w:szCs w:val="28"/>
        </w:rPr>
      </w:pPr>
      <w:r>
        <w:rPr>
          <w:color w:val="000000"/>
          <w:spacing w:val="1"/>
          <w:sz w:val="28"/>
          <w:szCs w:val="28"/>
        </w:rPr>
        <w:t>15. Все обучение в</w:t>
      </w:r>
      <w:r>
        <w:rPr>
          <w:i/>
          <w:iCs/>
          <w:color w:val="000000"/>
          <w:spacing w:val="1"/>
          <w:sz w:val="28"/>
          <w:szCs w:val="28"/>
        </w:rPr>
        <w:t xml:space="preserve"> </w:t>
      </w:r>
      <w:r>
        <w:rPr>
          <w:color w:val="000000"/>
          <w:spacing w:val="1"/>
          <w:sz w:val="28"/>
          <w:szCs w:val="28"/>
        </w:rPr>
        <w:t xml:space="preserve">начальных классах имеет коррекционно-развивающий </w:t>
      </w:r>
      <w:r>
        <w:rPr>
          <w:color w:val="000000"/>
          <w:spacing w:val="-1"/>
          <w:sz w:val="28"/>
          <w:szCs w:val="28"/>
        </w:rPr>
        <w:t xml:space="preserve">характер. Индивидуально-групповые коррекционные занятия дополняют эту </w:t>
      </w:r>
      <w:r>
        <w:rPr>
          <w:color w:val="000000"/>
          <w:spacing w:val="3"/>
          <w:sz w:val="28"/>
          <w:szCs w:val="28"/>
        </w:rPr>
        <w:t xml:space="preserve">коррекционно-развивающую работу, будучи направленными на преодоление </w:t>
      </w:r>
      <w:r>
        <w:rPr>
          <w:color w:val="000000"/>
          <w:spacing w:val="-2"/>
          <w:sz w:val="28"/>
          <w:szCs w:val="28"/>
        </w:rPr>
        <w:t xml:space="preserve">некоторых специфических трудностей и недостатков, характерных для отдельных </w:t>
      </w:r>
      <w:r>
        <w:rPr>
          <w:color w:val="000000"/>
          <w:spacing w:val="-3"/>
          <w:sz w:val="28"/>
          <w:szCs w:val="28"/>
        </w:rPr>
        <w:t>обучающихся.</w:t>
      </w:r>
    </w:p>
    <w:p w:rsidR="00AF61D2" w:rsidRDefault="00AF61D2">
      <w:pPr>
        <w:shd w:val="clear" w:color="auto" w:fill="FFFFFF"/>
        <w:ind w:left="10" w:right="48" w:firstLine="413"/>
        <w:jc w:val="both"/>
        <w:rPr>
          <w:color w:val="000000"/>
          <w:sz w:val="28"/>
          <w:szCs w:val="28"/>
        </w:rPr>
      </w:pPr>
      <w:r>
        <w:rPr>
          <w:color w:val="000000"/>
          <w:spacing w:val="2"/>
          <w:sz w:val="28"/>
          <w:szCs w:val="28"/>
        </w:rPr>
        <w:t xml:space="preserve">16. Базисный учебный план </w:t>
      </w:r>
      <w:r>
        <w:rPr>
          <w:color w:val="000000"/>
          <w:spacing w:val="2"/>
          <w:sz w:val="28"/>
          <w:szCs w:val="28"/>
          <w:lang w:val="en-US"/>
        </w:rPr>
        <w:t>V</w:t>
      </w:r>
      <w:r>
        <w:rPr>
          <w:color w:val="000000"/>
          <w:spacing w:val="2"/>
          <w:sz w:val="28"/>
          <w:szCs w:val="28"/>
        </w:rPr>
        <w:t>-</w:t>
      </w:r>
      <w:r>
        <w:rPr>
          <w:color w:val="000000"/>
          <w:spacing w:val="2"/>
          <w:sz w:val="28"/>
          <w:szCs w:val="28"/>
          <w:lang w:val="en-US"/>
        </w:rPr>
        <w:t>IX</w:t>
      </w:r>
      <w:r>
        <w:rPr>
          <w:color w:val="000000"/>
          <w:spacing w:val="2"/>
          <w:sz w:val="28"/>
          <w:szCs w:val="28"/>
        </w:rPr>
        <w:t xml:space="preserve"> классов специальных (коррекционных) </w:t>
      </w:r>
      <w:r>
        <w:rPr>
          <w:color w:val="000000"/>
          <w:spacing w:val="-1"/>
          <w:sz w:val="28"/>
          <w:szCs w:val="28"/>
        </w:rPr>
        <w:t xml:space="preserve">учреждений </w:t>
      </w:r>
      <w:r>
        <w:rPr>
          <w:color w:val="000000"/>
          <w:spacing w:val="-1"/>
          <w:sz w:val="28"/>
          <w:szCs w:val="28"/>
          <w:lang w:val="en-US"/>
        </w:rPr>
        <w:t>VII</w:t>
      </w:r>
      <w:r>
        <w:rPr>
          <w:color w:val="000000"/>
          <w:spacing w:val="-1"/>
          <w:sz w:val="28"/>
          <w:szCs w:val="28"/>
        </w:rPr>
        <w:t xml:space="preserve"> вида предусматривает овладение знаниями в объеме базового ядра </w:t>
      </w:r>
      <w:r>
        <w:rPr>
          <w:color w:val="000000"/>
          <w:sz w:val="28"/>
          <w:szCs w:val="28"/>
        </w:rPr>
        <w:t xml:space="preserve">обязательных учебных курсов, единых для общеобразовательных учреждений </w:t>
      </w:r>
      <w:r>
        <w:rPr>
          <w:color w:val="000000"/>
          <w:spacing w:val="1"/>
          <w:sz w:val="28"/>
          <w:szCs w:val="28"/>
        </w:rPr>
        <w:t xml:space="preserve">Российской Федерации. Кроме того, предусматривается трудовая подготовка по </w:t>
      </w:r>
      <w:r>
        <w:rPr>
          <w:color w:val="000000"/>
          <w:spacing w:val="3"/>
          <w:sz w:val="28"/>
          <w:szCs w:val="28"/>
        </w:rPr>
        <w:t xml:space="preserve">разным видам деятельности, выбираемым учреждением в соответствии с </w:t>
      </w:r>
      <w:r>
        <w:rPr>
          <w:color w:val="000000"/>
          <w:spacing w:val="-2"/>
          <w:sz w:val="28"/>
          <w:szCs w:val="28"/>
        </w:rPr>
        <w:t xml:space="preserve">региональными и местными условиями, а также коррекция недостатков в развитии и </w:t>
      </w:r>
      <w:r>
        <w:rPr>
          <w:color w:val="000000"/>
          <w:spacing w:val="-1"/>
          <w:sz w:val="28"/>
          <w:szCs w:val="28"/>
        </w:rPr>
        <w:t xml:space="preserve">индивидуальная и групповая коррекционная работа, направленная на преодоление </w:t>
      </w:r>
      <w:r>
        <w:rPr>
          <w:color w:val="000000"/>
          <w:sz w:val="28"/>
          <w:szCs w:val="28"/>
        </w:rPr>
        <w:t>трудностей в овладении сдельными предметами.</w:t>
      </w:r>
    </w:p>
    <w:p w:rsidR="00AF61D2" w:rsidRDefault="00AF61D2">
      <w:pPr>
        <w:shd w:val="clear" w:color="auto" w:fill="FFFFFF"/>
        <w:ind w:right="58" w:firstLine="413"/>
        <w:jc w:val="both"/>
        <w:rPr>
          <w:color w:val="000000"/>
          <w:spacing w:val="-1"/>
          <w:sz w:val="28"/>
          <w:szCs w:val="28"/>
        </w:rPr>
      </w:pPr>
      <w:r>
        <w:rPr>
          <w:color w:val="000000"/>
          <w:spacing w:val="-2"/>
          <w:sz w:val="28"/>
          <w:szCs w:val="28"/>
        </w:rPr>
        <w:t xml:space="preserve">17. В качестве обязательных занятий по выбору предпочтительно использовать </w:t>
      </w:r>
      <w:r>
        <w:rPr>
          <w:color w:val="000000"/>
          <w:spacing w:val="-1"/>
          <w:sz w:val="28"/>
          <w:szCs w:val="28"/>
        </w:rPr>
        <w:t xml:space="preserve">курсы, способствующие социализации обучающихся (например, "Речь и общение", </w:t>
      </w:r>
      <w:r>
        <w:rPr>
          <w:color w:val="000000"/>
          <w:spacing w:val="-2"/>
          <w:sz w:val="28"/>
          <w:szCs w:val="28"/>
        </w:rPr>
        <w:t xml:space="preserve">"Обеспечение безопасности жизнедеятельности"), а также такие занятия, которые, </w:t>
      </w:r>
      <w:r>
        <w:rPr>
          <w:color w:val="000000"/>
          <w:spacing w:val="3"/>
          <w:sz w:val="28"/>
          <w:szCs w:val="28"/>
        </w:rPr>
        <w:t xml:space="preserve">помимо своего прямого назначения, способствуют преодолению недостатков </w:t>
      </w:r>
      <w:r>
        <w:rPr>
          <w:color w:val="000000"/>
          <w:spacing w:val="-1"/>
          <w:sz w:val="28"/>
          <w:szCs w:val="28"/>
        </w:rPr>
        <w:t>развития (например, "Изобразительная деятельность", "Прикладное искусство" или дополнительные занятия по трудовой подготовке).</w:t>
      </w:r>
    </w:p>
    <w:p w:rsidR="00AF61D2" w:rsidRDefault="00AF61D2">
      <w:pPr>
        <w:jc w:val="both"/>
        <w:rPr>
          <w:color w:val="000000"/>
          <w:spacing w:val="-2"/>
          <w:sz w:val="28"/>
          <w:szCs w:val="28"/>
        </w:rPr>
      </w:pPr>
      <w:r>
        <w:rPr>
          <w:color w:val="000000"/>
          <w:spacing w:val="-2"/>
          <w:sz w:val="28"/>
          <w:szCs w:val="28"/>
        </w:rPr>
        <w:t>18. При организации образовательного процесса в Х-Х</w:t>
      </w:r>
      <w:r>
        <w:rPr>
          <w:color w:val="000000"/>
          <w:spacing w:val="-2"/>
          <w:sz w:val="28"/>
          <w:szCs w:val="28"/>
          <w:lang w:val="en-US"/>
        </w:rPr>
        <w:t>II</w:t>
      </w:r>
      <w:r>
        <w:rPr>
          <w:color w:val="000000"/>
          <w:spacing w:val="-2"/>
          <w:sz w:val="28"/>
          <w:szCs w:val="28"/>
        </w:rPr>
        <w:t xml:space="preserve"> классах специального </w:t>
      </w:r>
      <w:r>
        <w:rPr>
          <w:color w:val="000000"/>
          <w:spacing w:val="-1"/>
          <w:sz w:val="28"/>
          <w:szCs w:val="28"/>
        </w:rPr>
        <w:t xml:space="preserve">(коррекционного) учреждения </w:t>
      </w:r>
      <w:r>
        <w:rPr>
          <w:color w:val="000000"/>
          <w:spacing w:val="-1"/>
          <w:sz w:val="28"/>
          <w:szCs w:val="28"/>
          <w:lang w:val="en-US"/>
        </w:rPr>
        <w:t>VII</w:t>
      </w:r>
      <w:r>
        <w:rPr>
          <w:color w:val="000000"/>
          <w:spacing w:val="-1"/>
          <w:sz w:val="28"/>
          <w:szCs w:val="28"/>
        </w:rPr>
        <w:t xml:space="preserve"> вида используется Базисный учебный план </w:t>
      </w:r>
      <w:r>
        <w:rPr>
          <w:color w:val="000000"/>
          <w:spacing w:val="-2"/>
          <w:sz w:val="28"/>
          <w:szCs w:val="28"/>
        </w:rPr>
        <w:t>общеобразовательных учреждений.</w:t>
      </w:r>
    </w:p>
    <w:p w:rsidR="00AF61D2" w:rsidRDefault="00AF61D2">
      <w:pPr>
        <w:jc w:val="both"/>
        <w:rPr>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rPr>
          <w:b/>
          <w:bCs/>
        </w:rPr>
      </w:pPr>
      <w:r>
        <w:rPr>
          <w:b/>
          <w:bCs/>
          <w:sz w:val="28"/>
          <w:szCs w:val="28"/>
        </w:rPr>
        <w:t xml:space="preserve">                                                    </w:t>
      </w:r>
      <w:r w:rsidR="00591E44">
        <w:pict>
          <v:shape id="_x0000_i1027" type="#_x0000_t75" style="width:78pt;height:75.75pt" filled="t">
            <v:fill color2="black"/>
            <v:imagedata r:id="rId12" o:title=""/>
          </v:shape>
        </w:pict>
      </w:r>
    </w:p>
    <w:p w:rsidR="00AF61D2" w:rsidRDefault="00AF61D2">
      <w:pPr>
        <w:jc w:val="both"/>
        <w:rPr>
          <w:b/>
          <w:bCs/>
        </w:rPr>
      </w:pPr>
    </w:p>
    <w:p w:rsidR="00AF61D2" w:rsidRDefault="00AF61D2">
      <w:pPr>
        <w:jc w:val="center"/>
        <w:rPr>
          <w:b/>
          <w:bCs/>
          <w:sz w:val="28"/>
          <w:szCs w:val="28"/>
        </w:rPr>
      </w:pPr>
      <w:r>
        <w:rPr>
          <w:b/>
          <w:bCs/>
          <w:sz w:val="28"/>
          <w:szCs w:val="28"/>
        </w:rPr>
        <w:t>ДЕПАРТАМЕНТ ОБЩЕГО ОБРАЗОВАНИЯ</w:t>
      </w:r>
    </w:p>
    <w:p w:rsidR="00AF61D2" w:rsidRDefault="00AF61D2">
      <w:pPr>
        <w:jc w:val="center"/>
        <w:rPr>
          <w:sz w:val="28"/>
          <w:szCs w:val="28"/>
        </w:rPr>
      </w:pPr>
      <w:r>
        <w:rPr>
          <w:sz w:val="28"/>
          <w:szCs w:val="28"/>
        </w:rPr>
        <w:t>ТОМСКОЙ ОБЛАСТИ</w:t>
      </w:r>
    </w:p>
    <w:p w:rsidR="00AF61D2" w:rsidRDefault="00AF61D2">
      <w:pPr>
        <w:jc w:val="center"/>
        <w:rPr>
          <w:sz w:val="28"/>
          <w:szCs w:val="28"/>
        </w:rPr>
      </w:pPr>
    </w:p>
    <w:p w:rsidR="00AF61D2" w:rsidRDefault="00AF61D2">
      <w:pPr>
        <w:jc w:val="center"/>
        <w:rPr>
          <w:sz w:val="28"/>
          <w:szCs w:val="28"/>
        </w:rPr>
      </w:pPr>
      <w:r>
        <w:rPr>
          <w:sz w:val="28"/>
          <w:szCs w:val="28"/>
        </w:rPr>
        <w:t>ПРИКАЗ</w:t>
      </w:r>
    </w:p>
    <w:p w:rsidR="00AF61D2" w:rsidRDefault="00AF61D2">
      <w:pPr>
        <w:ind w:left="-567"/>
        <w:jc w:val="both"/>
        <w:rPr>
          <w:sz w:val="28"/>
          <w:szCs w:val="28"/>
        </w:rPr>
      </w:pPr>
    </w:p>
    <w:tbl>
      <w:tblPr>
        <w:tblW w:w="0" w:type="auto"/>
        <w:tblInd w:w="2" w:type="dxa"/>
        <w:tblLayout w:type="fixed"/>
        <w:tblLook w:val="0000" w:firstRow="0" w:lastRow="0" w:firstColumn="0" w:lastColumn="0" w:noHBand="0" w:noVBand="0"/>
      </w:tblPr>
      <w:tblGrid>
        <w:gridCol w:w="4962"/>
        <w:gridCol w:w="4819"/>
      </w:tblGrid>
      <w:tr w:rsidR="00AF61D2">
        <w:trPr>
          <w:trHeight w:val="514"/>
        </w:trPr>
        <w:tc>
          <w:tcPr>
            <w:tcW w:w="4962" w:type="dxa"/>
          </w:tcPr>
          <w:p w:rsidR="00AF61D2" w:rsidRDefault="00AF61D2">
            <w:pPr>
              <w:tabs>
                <w:tab w:val="left" w:pos="2302"/>
                <w:tab w:val="left" w:pos="2444"/>
              </w:tabs>
              <w:snapToGrid w:val="0"/>
              <w:jc w:val="both"/>
              <w:rPr>
                <w:b/>
                <w:bCs/>
                <w:sz w:val="28"/>
                <w:szCs w:val="28"/>
                <w:u w:val="single"/>
              </w:rPr>
            </w:pPr>
            <w:r>
              <w:rPr>
                <w:b/>
                <w:bCs/>
                <w:sz w:val="28"/>
                <w:szCs w:val="28"/>
                <w:u w:val="single"/>
              </w:rPr>
              <w:t>__21/08/2007_____</w:t>
            </w:r>
          </w:p>
        </w:tc>
        <w:tc>
          <w:tcPr>
            <w:tcW w:w="4819" w:type="dxa"/>
          </w:tcPr>
          <w:p w:rsidR="00AF61D2" w:rsidRDefault="00AF61D2">
            <w:pPr>
              <w:tabs>
                <w:tab w:val="left" w:pos="1593"/>
                <w:tab w:val="left" w:pos="3577"/>
              </w:tabs>
              <w:snapToGrid w:val="0"/>
              <w:ind w:left="-567"/>
              <w:jc w:val="both"/>
              <w:rPr>
                <w:b/>
                <w:bCs/>
                <w:sz w:val="28"/>
                <w:szCs w:val="28"/>
                <w:u w:val="single"/>
              </w:rPr>
            </w:pPr>
            <w:r>
              <w:rPr>
                <w:b/>
                <w:bCs/>
                <w:sz w:val="28"/>
                <w:szCs w:val="28"/>
              </w:rPr>
              <w:t xml:space="preserve">                                 № </w:t>
            </w:r>
            <w:r>
              <w:rPr>
                <w:sz w:val="28"/>
                <w:szCs w:val="28"/>
                <w:u w:val="single"/>
              </w:rPr>
              <w:t>_____</w:t>
            </w:r>
            <w:r>
              <w:rPr>
                <w:b/>
                <w:bCs/>
                <w:sz w:val="28"/>
                <w:szCs w:val="28"/>
                <w:u w:val="single"/>
              </w:rPr>
              <w:t>867____</w:t>
            </w:r>
          </w:p>
        </w:tc>
      </w:tr>
    </w:tbl>
    <w:p w:rsidR="00AF61D2" w:rsidRDefault="00AF61D2">
      <w:pPr>
        <w:pStyle w:val="1a"/>
        <w:ind w:left="-567"/>
        <w:jc w:val="both"/>
        <w:rPr>
          <w:b/>
          <w:bCs/>
          <w:sz w:val="28"/>
          <w:szCs w:val="28"/>
        </w:rPr>
      </w:pPr>
    </w:p>
    <w:p w:rsidR="00AF61D2" w:rsidRDefault="00AF61D2">
      <w:pPr>
        <w:pStyle w:val="1a"/>
        <w:jc w:val="both"/>
        <w:rPr>
          <w:b/>
          <w:bCs/>
          <w:sz w:val="28"/>
          <w:szCs w:val="28"/>
        </w:rPr>
      </w:pPr>
    </w:p>
    <w:p w:rsidR="00AF61D2" w:rsidRDefault="00AF61D2">
      <w:pPr>
        <w:pStyle w:val="1a"/>
        <w:jc w:val="both"/>
        <w:rPr>
          <w:sz w:val="28"/>
          <w:szCs w:val="28"/>
        </w:rPr>
      </w:pPr>
      <w:r>
        <w:rPr>
          <w:sz w:val="28"/>
          <w:szCs w:val="28"/>
        </w:rPr>
        <w:t>Томск</w:t>
      </w:r>
    </w:p>
    <w:p w:rsidR="00AF61D2" w:rsidRDefault="00AF61D2">
      <w:pPr>
        <w:jc w:val="both"/>
        <w:rPr>
          <w:sz w:val="28"/>
          <w:szCs w:val="28"/>
        </w:rPr>
      </w:pPr>
    </w:p>
    <w:p w:rsidR="00AF61D2" w:rsidRDefault="00AF61D2">
      <w:pPr>
        <w:pStyle w:val="a8"/>
        <w:rPr>
          <w:sz w:val="28"/>
          <w:szCs w:val="28"/>
        </w:rPr>
      </w:pPr>
      <w:r>
        <w:rPr>
          <w:sz w:val="28"/>
          <w:szCs w:val="28"/>
        </w:rPr>
        <w:t xml:space="preserve">О  примерном учебном плане образовательных учреждений Томской области, реализующих программу специальных (коррекционных) образовательных учреждений </w:t>
      </w:r>
      <w:r>
        <w:rPr>
          <w:sz w:val="28"/>
          <w:szCs w:val="28"/>
          <w:lang w:val="en-US"/>
        </w:rPr>
        <w:t>VIII</w:t>
      </w:r>
      <w:r>
        <w:rPr>
          <w:sz w:val="28"/>
          <w:szCs w:val="28"/>
        </w:rPr>
        <w:t xml:space="preserve"> вида</w:t>
      </w:r>
    </w:p>
    <w:p w:rsidR="00AF61D2" w:rsidRDefault="00AF61D2">
      <w:pPr>
        <w:pStyle w:val="a8"/>
        <w:ind w:left="4125"/>
        <w:rPr>
          <w:sz w:val="28"/>
          <w:szCs w:val="28"/>
        </w:rPr>
      </w:pPr>
    </w:p>
    <w:p w:rsidR="00AF61D2" w:rsidRDefault="00AF61D2">
      <w:pPr>
        <w:jc w:val="both"/>
        <w:rPr>
          <w:sz w:val="28"/>
          <w:szCs w:val="28"/>
        </w:rPr>
      </w:pPr>
      <w:r>
        <w:rPr>
          <w:sz w:val="28"/>
          <w:szCs w:val="28"/>
        </w:rPr>
        <w:t>В целях совершенствования образовательного процесса, сохранения здоровья обучающихся с ограниченными возможностями здоровья, выполнения гигиенических требований к условиям обучения и с целью приведения к единому стандарту  учебных планов образовательных учреждений</w:t>
      </w:r>
    </w:p>
    <w:p w:rsidR="00AF61D2" w:rsidRDefault="00AF61D2">
      <w:pPr>
        <w:pStyle w:val="a8"/>
        <w:rPr>
          <w:sz w:val="28"/>
          <w:szCs w:val="28"/>
        </w:rPr>
      </w:pPr>
    </w:p>
    <w:p w:rsidR="00AF61D2" w:rsidRDefault="00AF61D2">
      <w:pPr>
        <w:pStyle w:val="a8"/>
        <w:rPr>
          <w:sz w:val="28"/>
          <w:szCs w:val="28"/>
        </w:rPr>
      </w:pPr>
      <w:r>
        <w:rPr>
          <w:sz w:val="28"/>
          <w:szCs w:val="28"/>
        </w:rPr>
        <w:t>приказываю:</w:t>
      </w:r>
    </w:p>
    <w:p w:rsidR="00AF61D2" w:rsidRDefault="00AF61D2">
      <w:pPr>
        <w:jc w:val="both"/>
        <w:rPr>
          <w:sz w:val="28"/>
          <w:szCs w:val="28"/>
        </w:rPr>
      </w:pPr>
    </w:p>
    <w:p w:rsidR="00AF61D2" w:rsidRDefault="00AF61D2">
      <w:pPr>
        <w:numPr>
          <w:ilvl w:val="0"/>
          <w:numId w:val="80"/>
        </w:numPr>
        <w:jc w:val="both"/>
        <w:rPr>
          <w:sz w:val="28"/>
          <w:szCs w:val="28"/>
        </w:rPr>
      </w:pPr>
      <w:r>
        <w:rPr>
          <w:sz w:val="28"/>
          <w:szCs w:val="28"/>
        </w:rPr>
        <w:t>Руководителям муниципальных органов управления образованием Томской области:</w:t>
      </w:r>
    </w:p>
    <w:p w:rsidR="00AF61D2" w:rsidRDefault="00AF61D2">
      <w:pPr>
        <w:numPr>
          <w:ilvl w:val="1"/>
          <w:numId w:val="80"/>
        </w:numPr>
        <w:jc w:val="both"/>
        <w:rPr>
          <w:sz w:val="28"/>
          <w:szCs w:val="28"/>
        </w:rPr>
      </w:pPr>
      <w:r>
        <w:rPr>
          <w:sz w:val="28"/>
          <w:szCs w:val="28"/>
        </w:rPr>
        <w:t xml:space="preserve">организовать работу образовательных учреждений, реализующих программу специальных (коррекционных) образовательных учреждений </w:t>
      </w:r>
      <w:r>
        <w:rPr>
          <w:sz w:val="28"/>
          <w:szCs w:val="28"/>
          <w:lang w:val="en-US"/>
        </w:rPr>
        <w:t>VIII</w:t>
      </w:r>
      <w:r>
        <w:rPr>
          <w:sz w:val="28"/>
          <w:szCs w:val="28"/>
        </w:rPr>
        <w:t xml:space="preserve"> вида, </w:t>
      </w:r>
      <w:r>
        <w:rPr>
          <w:sz w:val="28"/>
          <w:szCs w:val="28"/>
          <w:u w:val="single"/>
        </w:rPr>
        <w:t>с шестидневной учебной неделей</w:t>
      </w:r>
      <w:r>
        <w:rPr>
          <w:sz w:val="28"/>
          <w:szCs w:val="28"/>
        </w:rPr>
        <w:t xml:space="preserve"> по  первому варианту базисного учебного плана,  утвержденного  приказом Министерства образования РФ от 10.04.2002 года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AF61D2" w:rsidRDefault="00AF61D2">
      <w:pPr>
        <w:numPr>
          <w:ilvl w:val="1"/>
          <w:numId w:val="80"/>
        </w:numPr>
        <w:jc w:val="both"/>
        <w:rPr>
          <w:sz w:val="28"/>
          <w:szCs w:val="28"/>
        </w:rPr>
      </w:pPr>
      <w:r>
        <w:rPr>
          <w:sz w:val="28"/>
          <w:szCs w:val="28"/>
        </w:rPr>
        <w:t xml:space="preserve">организовать работу образовательных учреждений, реализующих программу специальных (коррекционных) образовательных учреждений </w:t>
      </w:r>
      <w:r>
        <w:rPr>
          <w:sz w:val="28"/>
          <w:szCs w:val="28"/>
          <w:lang w:val="en-US"/>
        </w:rPr>
        <w:t>VIII</w:t>
      </w:r>
      <w:r>
        <w:rPr>
          <w:sz w:val="28"/>
          <w:szCs w:val="28"/>
        </w:rPr>
        <w:t xml:space="preserve"> вида, </w:t>
      </w:r>
      <w:r>
        <w:rPr>
          <w:sz w:val="28"/>
          <w:szCs w:val="28"/>
          <w:u w:val="single"/>
        </w:rPr>
        <w:t>с пятидневной учебной неделей</w:t>
      </w:r>
      <w:r>
        <w:rPr>
          <w:sz w:val="28"/>
          <w:szCs w:val="28"/>
        </w:rPr>
        <w:t xml:space="preserve"> по прилагаемому  примерному учебному плану,  составленному на основе  приказа Министерства образования РФ от 10.04.2002 года № 29/2065-п «Об утверждении учебных планов специальных (коррекционных) образовательных учреждений для обучающихся, воспитанников с отклонениями в развитии», Постановления Министерства здравоохранения РФ от 28.11.2002 № 44 «О введении в действие санитарно-эпидемиологических правил и нормативов СанПиН 2.4.2.1178-02»;</w:t>
      </w:r>
    </w:p>
    <w:p w:rsidR="00AF61D2" w:rsidRDefault="00AF61D2">
      <w:pPr>
        <w:numPr>
          <w:ilvl w:val="0"/>
          <w:numId w:val="80"/>
        </w:numPr>
        <w:jc w:val="both"/>
        <w:rPr>
          <w:sz w:val="28"/>
          <w:szCs w:val="28"/>
        </w:rPr>
      </w:pPr>
      <w:r>
        <w:rPr>
          <w:sz w:val="28"/>
          <w:szCs w:val="28"/>
        </w:rPr>
        <w:t xml:space="preserve">Руководителям образовательных  учреждений, реализующим программу специальных (коррекционных) образовательных учреждений </w:t>
      </w:r>
      <w:r>
        <w:rPr>
          <w:sz w:val="28"/>
          <w:szCs w:val="28"/>
          <w:lang w:val="en-US"/>
        </w:rPr>
        <w:t>VIII</w:t>
      </w:r>
      <w:r>
        <w:rPr>
          <w:sz w:val="28"/>
          <w:szCs w:val="28"/>
        </w:rPr>
        <w:t xml:space="preserve"> вида:</w:t>
      </w:r>
    </w:p>
    <w:p w:rsidR="00AF61D2" w:rsidRDefault="00AF61D2">
      <w:pPr>
        <w:numPr>
          <w:ilvl w:val="1"/>
          <w:numId w:val="80"/>
        </w:numPr>
        <w:jc w:val="both"/>
        <w:rPr>
          <w:sz w:val="28"/>
          <w:szCs w:val="28"/>
        </w:rPr>
      </w:pPr>
      <w:r>
        <w:rPr>
          <w:sz w:val="28"/>
          <w:szCs w:val="28"/>
        </w:rPr>
        <w:t>при разработке учебных планов образовательных учреждений на 2007-2008 учебной год руководствоваться вышеназванными  учебными планами;</w:t>
      </w:r>
    </w:p>
    <w:p w:rsidR="00AF61D2" w:rsidRDefault="00AF61D2">
      <w:pPr>
        <w:numPr>
          <w:ilvl w:val="1"/>
          <w:numId w:val="80"/>
        </w:numPr>
        <w:jc w:val="both"/>
        <w:rPr>
          <w:sz w:val="28"/>
          <w:szCs w:val="28"/>
        </w:rPr>
      </w:pPr>
      <w:r>
        <w:rPr>
          <w:sz w:val="28"/>
          <w:szCs w:val="28"/>
        </w:rPr>
        <w:t>осуществить согласование школьных учебных планов с учредителем.</w:t>
      </w:r>
    </w:p>
    <w:p w:rsidR="00AF61D2" w:rsidRDefault="00AF61D2">
      <w:pPr>
        <w:ind w:left="360"/>
        <w:jc w:val="both"/>
        <w:rPr>
          <w:sz w:val="28"/>
          <w:szCs w:val="28"/>
        </w:rPr>
      </w:pPr>
      <w:r>
        <w:rPr>
          <w:sz w:val="28"/>
          <w:szCs w:val="28"/>
        </w:rPr>
        <w:t>3. Контроль за исполнением настоящего приказа возложить на первого заместителя начальника Департамента общего образования Горлова П.И.</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r>
        <w:rPr>
          <w:sz w:val="28"/>
          <w:szCs w:val="28"/>
        </w:rPr>
        <w:t>Начальник  Департамента                                                                                     Глок Л.Э.</w:t>
      </w:r>
    </w:p>
    <w:p w:rsidR="00AF61D2" w:rsidRDefault="00AF61D2">
      <w:pPr>
        <w:jc w:val="both"/>
        <w:rPr>
          <w:sz w:val="28"/>
          <w:szCs w:val="28"/>
        </w:rPr>
      </w:pPr>
    </w:p>
    <w:p w:rsidR="00AF61D2" w:rsidRDefault="00AF61D2">
      <w:pPr>
        <w:pStyle w:val="1"/>
        <w:ind w:left="432" w:hanging="432"/>
        <w:jc w:val="both"/>
        <w:rPr>
          <w:rFonts w:ascii="Times New Roman" w:hAnsi="Times New Roman" w:cs="Times New Roman"/>
          <w:sz w:val="28"/>
          <w:szCs w:val="28"/>
        </w:rPr>
      </w:pPr>
      <w:r>
        <w:rPr>
          <w:rFonts w:ascii="Times New Roman" w:hAnsi="Times New Roman" w:cs="Times New Roman"/>
          <w:sz w:val="28"/>
          <w:szCs w:val="28"/>
        </w:rPr>
        <w:t xml:space="preserve">Пояснительная записка к примерному  учебному плану  специальных (коррекционных) образовательных учреждений </w:t>
      </w:r>
      <w:r>
        <w:rPr>
          <w:rFonts w:ascii="Times New Roman" w:hAnsi="Times New Roman" w:cs="Times New Roman"/>
          <w:sz w:val="28"/>
          <w:szCs w:val="28"/>
          <w:lang w:val="en-US"/>
        </w:rPr>
        <w:t>VIII</w:t>
      </w:r>
      <w:r>
        <w:rPr>
          <w:rFonts w:ascii="Times New Roman" w:hAnsi="Times New Roman" w:cs="Times New Roman"/>
          <w:sz w:val="28"/>
          <w:szCs w:val="28"/>
        </w:rPr>
        <w:t xml:space="preserve"> вида Томской области</w:t>
      </w:r>
    </w:p>
    <w:p w:rsidR="00AF61D2" w:rsidRDefault="00AF61D2">
      <w:pPr>
        <w:jc w:val="both"/>
        <w:rPr>
          <w:b/>
          <w:bCs/>
          <w:sz w:val="28"/>
          <w:szCs w:val="28"/>
        </w:rPr>
      </w:pPr>
      <w:r>
        <w:rPr>
          <w:b/>
          <w:bCs/>
          <w:sz w:val="28"/>
          <w:szCs w:val="28"/>
        </w:rPr>
        <w:t>на 2007-2008 учебный год (с пятидневной учебной неделей)</w:t>
      </w:r>
    </w:p>
    <w:p w:rsidR="00AF61D2" w:rsidRDefault="00AF61D2">
      <w:pPr>
        <w:jc w:val="both"/>
        <w:rPr>
          <w:sz w:val="28"/>
          <w:szCs w:val="28"/>
        </w:rPr>
      </w:pPr>
    </w:p>
    <w:p w:rsidR="00AF61D2" w:rsidRDefault="00AF61D2">
      <w:pPr>
        <w:jc w:val="both"/>
        <w:rPr>
          <w:sz w:val="28"/>
          <w:szCs w:val="28"/>
        </w:rPr>
      </w:pPr>
      <w:r>
        <w:rPr>
          <w:sz w:val="28"/>
          <w:szCs w:val="28"/>
        </w:rPr>
        <w:t xml:space="preserve">Примерный учебный план специальных (коррекционных) образовательных учреждений </w:t>
      </w:r>
      <w:r>
        <w:rPr>
          <w:sz w:val="28"/>
          <w:szCs w:val="28"/>
          <w:lang w:val="en-US"/>
        </w:rPr>
        <w:t>VIII</w:t>
      </w:r>
      <w:r>
        <w:rPr>
          <w:sz w:val="28"/>
          <w:szCs w:val="28"/>
        </w:rPr>
        <w:t xml:space="preserve"> вида Томской области разработан на основе базисного учебного плана,  утвержденного  приказом Министерства образования РФ от 10.04.2002 года № 29/2065-п «Об утверждении учебных планов специальных (коррекционных) образовательных учреждений для обучающихся, воспитанников с отклонениями в развитии» и предусматривает организацию работы образовательного учреждения с пятидневной рабочей неделей.</w:t>
      </w:r>
    </w:p>
    <w:p w:rsidR="00AF61D2" w:rsidRDefault="00AF61D2">
      <w:pPr>
        <w:jc w:val="both"/>
        <w:rPr>
          <w:sz w:val="28"/>
          <w:szCs w:val="28"/>
        </w:rPr>
      </w:pPr>
      <w:r>
        <w:rPr>
          <w:sz w:val="28"/>
          <w:szCs w:val="28"/>
        </w:rPr>
        <w:t xml:space="preserve">Пояснительной запиской к данному учебному плану является пояснительная записка Базисного учебного плана </w:t>
      </w:r>
      <w:r>
        <w:rPr>
          <w:sz w:val="28"/>
          <w:szCs w:val="28"/>
          <w:lang w:val="en-US"/>
        </w:rPr>
        <w:t>I</w:t>
      </w:r>
      <w:r>
        <w:rPr>
          <w:sz w:val="28"/>
          <w:szCs w:val="28"/>
        </w:rPr>
        <w:t xml:space="preserve"> варианта (приказ Министерства образования РФ от 10.04.2002 года № 29/2065-п «Об утверждении учебных планов специальных (коррекционных) образовательных учреждений для обучающихся, воспитанников с отклонениями в развитии»).</w:t>
      </w:r>
    </w:p>
    <w:p w:rsidR="00AF61D2" w:rsidRDefault="00AF61D2">
      <w:pPr>
        <w:jc w:val="both"/>
        <w:rPr>
          <w:sz w:val="28"/>
          <w:szCs w:val="28"/>
        </w:rPr>
      </w:pPr>
      <w:r>
        <w:rPr>
          <w:sz w:val="28"/>
          <w:szCs w:val="28"/>
        </w:rPr>
        <w:t>В связи с сокращением продолжительности учебной недели  в данном учебном плане сокращены часы следующих образовательных курсов: письмо и развитие речи в 8 и 9 классах, математика в 1, 3, 4, 5, 6 классах, трудовое обучение в 4 классе, профессионально-трудовое обучения в 6-9 классах; коррекционных курсов: социально-бытовая  ориентировка  в 6-9 классах, логопедия  в 5-7 классах; факультативные занятия в 5-7 классах.</w:t>
      </w:r>
    </w:p>
    <w:p w:rsidR="00AF61D2" w:rsidRDefault="00AF61D2">
      <w:pPr>
        <w:jc w:val="both"/>
        <w:rPr>
          <w:sz w:val="28"/>
          <w:szCs w:val="28"/>
        </w:rPr>
      </w:pPr>
      <w:r>
        <w:rPr>
          <w:sz w:val="28"/>
          <w:szCs w:val="28"/>
        </w:rPr>
        <w:t>Содержание коррекционного курса «Развитие устной речи на основе изучения предметов и явлений окружающей действительности» в 1-4 классах  рекомендуется ввести в образовательную область «Родной язык и литература» как часть предмета.</w:t>
      </w:r>
    </w:p>
    <w:p w:rsidR="00AF61D2" w:rsidRDefault="00AF61D2">
      <w:pPr>
        <w:jc w:val="both"/>
        <w:rPr>
          <w:sz w:val="28"/>
          <w:szCs w:val="28"/>
        </w:rPr>
        <w:sectPr w:rsidR="00AF61D2">
          <w:footerReference w:type="even" r:id="rId13"/>
          <w:footerReference w:type="default" r:id="rId14"/>
          <w:footerReference w:type="first" r:id="rId15"/>
          <w:footnotePr>
            <w:pos w:val="beneathText"/>
          </w:footnotePr>
          <w:pgSz w:w="11905" w:h="16837"/>
          <w:pgMar w:top="567" w:right="849" w:bottom="851" w:left="1418" w:header="720" w:footer="720" w:gutter="0"/>
          <w:cols w:space="720"/>
          <w:docGrid w:linePitch="360"/>
        </w:sectPr>
      </w:pPr>
      <w:r>
        <w:rPr>
          <w:sz w:val="28"/>
          <w:szCs w:val="28"/>
        </w:rPr>
        <w:t xml:space="preserve">Часы, отведенные на факультативные занятия могут быть использованы, как указано в Пояснительной записке к </w:t>
      </w:r>
      <w:r>
        <w:rPr>
          <w:sz w:val="28"/>
          <w:szCs w:val="28"/>
          <w:lang w:val="en-US"/>
        </w:rPr>
        <w:t>I</w:t>
      </w:r>
      <w:r>
        <w:rPr>
          <w:sz w:val="28"/>
          <w:szCs w:val="28"/>
        </w:rPr>
        <w:t xml:space="preserve"> варианту Базисного учебного плана,  по  усмотрению образовательного учреждения на занятия по логопедии, развитию речи, на такие предметы как элементы физики  и химии в быту и на производстве, истории и культуры родного края, на производительный труд по профилю трудового обучения, дополнительно на профессионально-трудовое обучение, изучение других предметов. </w:t>
      </w:r>
    </w:p>
    <w:p w:rsidR="00AF61D2" w:rsidRDefault="00AF61D2">
      <w:pPr>
        <w:jc w:val="both"/>
        <w:rPr>
          <w:sz w:val="28"/>
          <w:szCs w:val="28"/>
        </w:rPr>
      </w:pPr>
      <w:r>
        <w:rPr>
          <w:sz w:val="28"/>
          <w:szCs w:val="28"/>
        </w:rPr>
        <w:t>Примерный  учебный план</w:t>
      </w:r>
    </w:p>
    <w:p w:rsidR="00AF61D2" w:rsidRDefault="00AF61D2">
      <w:pPr>
        <w:jc w:val="both"/>
        <w:rPr>
          <w:sz w:val="28"/>
          <w:szCs w:val="28"/>
        </w:rPr>
      </w:pPr>
      <w:r>
        <w:rPr>
          <w:sz w:val="28"/>
          <w:szCs w:val="28"/>
        </w:rPr>
        <w:t xml:space="preserve">(недельный) специальных (коррекционных) образовательных учреждений </w:t>
      </w:r>
      <w:r>
        <w:rPr>
          <w:sz w:val="28"/>
          <w:szCs w:val="28"/>
          <w:lang w:val="en-US"/>
        </w:rPr>
        <w:t>VIII</w:t>
      </w:r>
      <w:r>
        <w:rPr>
          <w:sz w:val="28"/>
          <w:szCs w:val="28"/>
        </w:rPr>
        <w:t xml:space="preserve"> вида Томской области</w:t>
      </w:r>
    </w:p>
    <w:p w:rsidR="00AF61D2" w:rsidRDefault="00AF61D2">
      <w:pPr>
        <w:jc w:val="both"/>
        <w:rPr>
          <w:sz w:val="28"/>
          <w:szCs w:val="28"/>
        </w:rPr>
      </w:pPr>
      <w:r>
        <w:rPr>
          <w:sz w:val="28"/>
          <w:szCs w:val="28"/>
        </w:rPr>
        <w:t>на 2007-2008 учебный год (с пятидневной учебной неделей)</w:t>
      </w:r>
    </w:p>
    <w:p w:rsidR="00AF61D2" w:rsidRDefault="00AF61D2">
      <w:pPr>
        <w:jc w:val="both"/>
        <w:rPr>
          <w:sz w:val="28"/>
          <w:szCs w:val="28"/>
        </w:rPr>
      </w:pPr>
    </w:p>
    <w:tbl>
      <w:tblPr>
        <w:tblW w:w="0" w:type="auto"/>
        <w:tblInd w:w="-111" w:type="dxa"/>
        <w:tblLayout w:type="fixed"/>
        <w:tblLook w:val="0000" w:firstRow="0" w:lastRow="0" w:firstColumn="0" w:lastColumn="0" w:noHBand="0" w:noVBand="0"/>
      </w:tblPr>
      <w:tblGrid>
        <w:gridCol w:w="460"/>
        <w:gridCol w:w="2931"/>
        <w:gridCol w:w="3919"/>
        <w:gridCol w:w="805"/>
        <w:gridCol w:w="804"/>
        <w:gridCol w:w="804"/>
        <w:gridCol w:w="804"/>
        <w:gridCol w:w="804"/>
        <w:gridCol w:w="656"/>
        <w:gridCol w:w="656"/>
        <w:gridCol w:w="656"/>
        <w:gridCol w:w="666"/>
      </w:tblGrid>
      <w:tr w:rsidR="00AF61D2">
        <w:trPr>
          <w:cantSplit/>
        </w:trPr>
        <w:tc>
          <w:tcPr>
            <w:tcW w:w="460"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850" w:type="dxa"/>
            <w:gridSpan w:val="2"/>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Образовательные области</w:t>
            </w:r>
          </w:p>
        </w:tc>
        <w:tc>
          <w:tcPr>
            <w:tcW w:w="6655" w:type="dxa"/>
            <w:gridSpan w:val="9"/>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Классы / количество часов в неделю</w:t>
            </w:r>
          </w:p>
        </w:tc>
      </w:tr>
      <w:tr w:rsidR="00AF61D2">
        <w:tc>
          <w:tcPr>
            <w:tcW w:w="460"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2931"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Название</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 xml:space="preserve">1 </w:t>
            </w:r>
          </w:p>
          <w:p w:rsidR="00AF61D2" w:rsidRDefault="00AF61D2">
            <w:pPr>
              <w:jc w:val="both"/>
              <w:rPr>
                <w:b/>
                <w:bCs/>
                <w:sz w:val="28"/>
                <w:szCs w:val="28"/>
              </w:rPr>
            </w:pPr>
            <w:r>
              <w:rPr>
                <w:b/>
                <w:bCs/>
                <w:sz w:val="28"/>
                <w:szCs w:val="28"/>
              </w:rPr>
              <w:t>кл</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 xml:space="preserve">2 </w:t>
            </w:r>
          </w:p>
          <w:p w:rsidR="00AF61D2" w:rsidRDefault="00AF61D2">
            <w:pPr>
              <w:jc w:val="both"/>
              <w:rPr>
                <w:b/>
                <w:bCs/>
                <w:sz w:val="28"/>
                <w:szCs w:val="28"/>
              </w:rPr>
            </w:pPr>
            <w:r>
              <w:rPr>
                <w:b/>
                <w:bCs/>
                <w:sz w:val="28"/>
                <w:szCs w:val="28"/>
              </w:rPr>
              <w:t>кл</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 xml:space="preserve">3 </w:t>
            </w:r>
          </w:p>
          <w:p w:rsidR="00AF61D2" w:rsidRDefault="00AF61D2">
            <w:pPr>
              <w:jc w:val="both"/>
              <w:rPr>
                <w:b/>
                <w:bCs/>
                <w:sz w:val="28"/>
                <w:szCs w:val="28"/>
              </w:rPr>
            </w:pPr>
            <w:r>
              <w:rPr>
                <w:b/>
                <w:bCs/>
                <w:sz w:val="28"/>
                <w:szCs w:val="28"/>
              </w:rPr>
              <w:t>кл</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 xml:space="preserve">4 </w:t>
            </w:r>
          </w:p>
          <w:p w:rsidR="00AF61D2" w:rsidRDefault="00AF61D2">
            <w:pPr>
              <w:jc w:val="both"/>
              <w:rPr>
                <w:b/>
                <w:bCs/>
                <w:sz w:val="28"/>
                <w:szCs w:val="28"/>
              </w:rPr>
            </w:pPr>
            <w:r>
              <w:rPr>
                <w:b/>
                <w:bCs/>
                <w:sz w:val="28"/>
                <w:szCs w:val="28"/>
              </w:rPr>
              <w:t>кл</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 xml:space="preserve">5 </w:t>
            </w:r>
          </w:p>
          <w:p w:rsidR="00AF61D2" w:rsidRDefault="00AF61D2">
            <w:pPr>
              <w:jc w:val="both"/>
              <w:rPr>
                <w:b/>
                <w:bCs/>
                <w:sz w:val="28"/>
                <w:szCs w:val="28"/>
              </w:rPr>
            </w:pPr>
            <w:r>
              <w:rPr>
                <w:b/>
                <w:bCs/>
                <w:sz w:val="28"/>
                <w:szCs w:val="28"/>
              </w:rPr>
              <w:t>кл</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6 кл</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7 кл</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8 кл</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b/>
                <w:bCs/>
                <w:sz w:val="28"/>
                <w:szCs w:val="28"/>
              </w:rPr>
            </w:pPr>
            <w:r>
              <w:rPr>
                <w:b/>
                <w:bCs/>
                <w:sz w:val="28"/>
                <w:szCs w:val="28"/>
              </w:rPr>
              <w:t>9 кл</w:t>
            </w:r>
          </w:p>
        </w:tc>
      </w:tr>
      <w:tr w:rsidR="00AF61D2">
        <w:trPr>
          <w:cantSplit/>
        </w:trPr>
        <w:tc>
          <w:tcPr>
            <w:tcW w:w="460"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2931"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Общеобразовательные курсы</w:t>
            </w:r>
          </w:p>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Чтение и развитие речи</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4</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4</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3</w:t>
            </w:r>
          </w:p>
        </w:tc>
      </w:tr>
      <w:tr w:rsidR="00AF61D2">
        <w:trPr>
          <w:cantSplit/>
        </w:trPr>
        <w:tc>
          <w:tcPr>
            <w:tcW w:w="460" w:type="dxa"/>
            <w:vMerge/>
            <w:tcBorders>
              <w:top w:val="single" w:sz="4" w:space="0" w:color="000000"/>
              <w:left w:val="single" w:sz="4" w:space="0" w:color="000000"/>
              <w:bottom w:val="single" w:sz="4" w:space="0" w:color="000000"/>
            </w:tcBorders>
          </w:tcPr>
          <w:p w:rsidR="00AF61D2" w:rsidRDefault="00AF61D2"/>
        </w:tc>
        <w:tc>
          <w:tcPr>
            <w:tcW w:w="2931" w:type="dxa"/>
            <w:vMerge/>
            <w:tcBorders>
              <w:top w:val="single" w:sz="4" w:space="0" w:color="000000"/>
              <w:left w:val="single" w:sz="4" w:space="0" w:color="000000"/>
              <w:bottom w:val="single" w:sz="4" w:space="0" w:color="000000"/>
            </w:tcBorders>
          </w:tcPr>
          <w:p w:rsidR="00AF61D2" w:rsidRDefault="00AF61D2"/>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Письмо и развитие речи</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4</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4</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3</w:t>
            </w:r>
          </w:p>
        </w:tc>
      </w:tr>
      <w:tr w:rsidR="00AF61D2">
        <w:trPr>
          <w:cantSplit/>
        </w:trPr>
        <w:tc>
          <w:tcPr>
            <w:tcW w:w="460" w:type="dxa"/>
            <w:vMerge/>
            <w:tcBorders>
              <w:top w:val="single" w:sz="4" w:space="0" w:color="000000"/>
              <w:left w:val="single" w:sz="4" w:space="0" w:color="000000"/>
              <w:bottom w:val="single" w:sz="4" w:space="0" w:color="000000"/>
            </w:tcBorders>
          </w:tcPr>
          <w:p w:rsidR="00AF61D2" w:rsidRDefault="00AF61D2"/>
        </w:tc>
        <w:tc>
          <w:tcPr>
            <w:tcW w:w="2931" w:type="dxa"/>
            <w:vMerge/>
            <w:tcBorders>
              <w:top w:val="single" w:sz="4" w:space="0" w:color="000000"/>
              <w:left w:val="single" w:sz="4" w:space="0" w:color="000000"/>
              <w:bottom w:val="single" w:sz="4" w:space="0" w:color="000000"/>
            </w:tcBorders>
          </w:tcPr>
          <w:p w:rsidR="00AF61D2" w:rsidRDefault="00AF61D2"/>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Математика</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4</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4</w:t>
            </w:r>
          </w:p>
        </w:tc>
      </w:tr>
      <w:tr w:rsidR="00AF61D2">
        <w:trPr>
          <w:cantSplit/>
        </w:trPr>
        <w:tc>
          <w:tcPr>
            <w:tcW w:w="460"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2931"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Природа</w:t>
            </w:r>
          </w:p>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Природоведение</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p>
        </w:tc>
      </w:tr>
      <w:tr w:rsidR="00AF61D2">
        <w:trPr>
          <w:cantSplit/>
        </w:trPr>
        <w:tc>
          <w:tcPr>
            <w:tcW w:w="460" w:type="dxa"/>
            <w:vMerge/>
            <w:tcBorders>
              <w:top w:val="single" w:sz="4" w:space="0" w:color="000000"/>
              <w:left w:val="single" w:sz="4" w:space="0" w:color="000000"/>
              <w:bottom w:val="single" w:sz="4" w:space="0" w:color="000000"/>
            </w:tcBorders>
          </w:tcPr>
          <w:p w:rsidR="00AF61D2" w:rsidRDefault="00AF61D2"/>
        </w:tc>
        <w:tc>
          <w:tcPr>
            <w:tcW w:w="2931" w:type="dxa"/>
            <w:vMerge/>
            <w:tcBorders>
              <w:top w:val="single" w:sz="4" w:space="0" w:color="000000"/>
              <w:left w:val="single" w:sz="4" w:space="0" w:color="000000"/>
              <w:bottom w:val="single" w:sz="4" w:space="0" w:color="000000"/>
            </w:tcBorders>
          </w:tcPr>
          <w:p w:rsidR="00AF61D2" w:rsidRDefault="00AF61D2"/>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Биология</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2</w:t>
            </w:r>
          </w:p>
        </w:tc>
      </w:tr>
      <w:tr w:rsidR="00AF61D2">
        <w:trPr>
          <w:cantSplit/>
        </w:trPr>
        <w:tc>
          <w:tcPr>
            <w:tcW w:w="460" w:type="dxa"/>
            <w:vMerge/>
            <w:tcBorders>
              <w:top w:val="single" w:sz="4" w:space="0" w:color="000000"/>
              <w:left w:val="single" w:sz="4" w:space="0" w:color="000000"/>
              <w:bottom w:val="single" w:sz="4" w:space="0" w:color="000000"/>
            </w:tcBorders>
          </w:tcPr>
          <w:p w:rsidR="00AF61D2" w:rsidRDefault="00AF61D2"/>
        </w:tc>
        <w:tc>
          <w:tcPr>
            <w:tcW w:w="2931" w:type="dxa"/>
            <w:vMerge/>
            <w:tcBorders>
              <w:top w:val="single" w:sz="4" w:space="0" w:color="000000"/>
              <w:left w:val="single" w:sz="4" w:space="0" w:color="000000"/>
              <w:bottom w:val="single" w:sz="4" w:space="0" w:color="000000"/>
            </w:tcBorders>
          </w:tcPr>
          <w:p w:rsidR="00AF61D2" w:rsidRDefault="00AF61D2"/>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География</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2</w:t>
            </w:r>
          </w:p>
        </w:tc>
      </w:tr>
      <w:tr w:rsidR="00AF61D2">
        <w:trPr>
          <w:cantSplit/>
        </w:trPr>
        <w:tc>
          <w:tcPr>
            <w:tcW w:w="460"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2931"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Обществознание</w:t>
            </w:r>
          </w:p>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История Отечества</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2</w:t>
            </w:r>
          </w:p>
        </w:tc>
      </w:tr>
      <w:tr w:rsidR="00AF61D2">
        <w:trPr>
          <w:cantSplit/>
        </w:trPr>
        <w:tc>
          <w:tcPr>
            <w:tcW w:w="460" w:type="dxa"/>
            <w:vMerge/>
            <w:tcBorders>
              <w:top w:val="single" w:sz="4" w:space="0" w:color="000000"/>
              <w:left w:val="single" w:sz="4" w:space="0" w:color="000000"/>
              <w:bottom w:val="single" w:sz="4" w:space="0" w:color="000000"/>
            </w:tcBorders>
          </w:tcPr>
          <w:p w:rsidR="00AF61D2" w:rsidRDefault="00AF61D2"/>
        </w:tc>
        <w:tc>
          <w:tcPr>
            <w:tcW w:w="2931" w:type="dxa"/>
            <w:vMerge/>
            <w:tcBorders>
              <w:top w:val="single" w:sz="4" w:space="0" w:color="000000"/>
              <w:left w:val="single" w:sz="4" w:space="0" w:color="000000"/>
              <w:bottom w:val="single" w:sz="4" w:space="0" w:color="000000"/>
            </w:tcBorders>
          </w:tcPr>
          <w:p w:rsidR="00AF61D2" w:rsidRDefault="00AF61D2"/>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Обществознание</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1</w:t>
            </w:r>
          </w:p>
        </w:tc>
      </w:tr>
      <w:tr w:rsidR="00AF61D2">
        <w:trPr>
          <w:cantSplit/>
        </w:trPr>
        <w:tc>
          <w:tcPr>
            <w:tcW w:w="460"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2931"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Искусство</w:t>
            </w:r>
          </w:p>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Изобразительное искусство</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p>
        </w:tc>
      </w:tr>
      <w:tr w:rsidR="00AF61D2">
        <w:trPr>
          <w:cantSplit/>
        </w:trPr>
        <w:tc>
          <w:tcPr>
            <w:tcW w:w="460" w:type="dxa"/>
            <w:vMerge/>
            <w:tcBorders>
              <w:top w:val="single" w:sz="4" w:space="0" w:color="000000"/>
              <w:left w:val="single" w:sz="4" w:space="0" w:color="000000"/>
              <w:bottom w:val="single" w:sz="4" w:space="0" w:color="000000"/>
            </w:tcBorders>
          </w:tcPr>
          <w:p w:rsidR="00AF61D2" w:rsidRDefault="00AF61D2"/>
        </w:tc>
        <w:tc>
          <w:tcPr>
            <w:tcW w:w="2931" w:type="dxa"/>
            <w:vMerge/>
            <w:tcBorders>
              <w:top w:val="single" w:sz="4" w:space="0" w:color="000000"/>
              <w:left w:val="single" w:sz="4" w:space="0" w:color="000000"/>
              <w:bottom w:val="single" w:sz="4" w:space="0" w:color="000000"/>
            </w:tcBorders>
          </w:tcPr>
          <w:p w:rsidR="00AF61D2" w:rsidRDefault="00AF61D2"/>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Музыка и пение</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p>
        </w:tc>
      </w:tr>
      <w:tr w:rsidR="00AF61D2">
        <w:trPr>
          <w:cantSplit/>
        </w:trPr>
        <w:tc>
          <w:tcPr>
            <w:tcW w:w="460" w:type="dxa"/>
            <w:vMerge/>
            <w:tcBorders>
              <w:top w:val="single" w:sz="4" w:space="0" w:color="000000"/>
              <w:left w:val="single" w:sz="4" w:space="0" w:color="000000"/>
              <w:bottom w:val="single" w:sz="4" w:space="0" w:color="000000"/>
            </w:tcBorders>
          </w:tcPr>
          <w:p w:rsidR="00AF61D2" w:rsidRDefault="00AF61D2"/>
        </w:tc>
        <w:tc>
          <w:tcPr>
            <w:tcW w:w="2931" w:type="dxa"/>
            <w:vMerge/>
            <w:tcBorders>
              <w:top w:val="single" w:sz="4" w:space="0" w:color="000000"/>
              <w:left w:val="single" w:sz="4" w:space="0" w:color="000000"/>
              <w:bottom w:val="single" w:sz="4" w:space="0" w:color="000000"/>
            </w:tcBorders>
          </w:tcPr>
          <w:p w:rsidR="00AF61D2" w:rsidRDefault="00AF61D2"/>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Физкультура</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2</w:t>
            </w:r>
          </w:p>
        </w:tc>
      </w:tr>
      <w:tr w:rsidR="00AF61D2">
        <w:trPr>
          <w:cantSplit/>
        </w:trPr>
        <w:tc>
          <w:tcPr>
            <w:tcW w:w="460"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2931"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Трудовая подготовка</w:t>
            </w:r>
          </w:p>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Трудовое обучение</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p>
        </w:tc>
      </w:tr>
      <w:tr w:rsidR="00AF61D2">
        <w:trPr>
          <w:cantSplit/>
        </w:trPr>
        <w:tc>
          <w:tcPr>
            <w:tcW w:w="460" w:type="dxa"/>
            <w:vMerge/>
            <w:tcBorders>
              <w:top w:val="single" w:sz="4" w:space="0" w:color="000000"/>
              <w:left w:val="single" w:sz="4" w:space="0" w:color="000000"/>
              <w:bottom w:val="single" w:sz="4" w:space="0" w:color="000000"/>
            </w:tcBorders>
          </w:tcPr>
          <w:p w:rsidR="00AF61D2" w:rsidRDefault="00AF61D2"/>
        </w:tc>
        <w:tc>
          <w:tcPr>
            <w:tcW w:w="2931" w:type="dxa"/>
            <w:vMerge/>
            <w:tcBorders>
              <w:top w:val="single" w:sz="4" w:space="0" w:color="000000"/>
              <w:left w:val="single" w:sz="4" w:space="0" w:color="000000"/>
              <w:bottom w:val="single" w:sz="4" w:space="0" w:color="000000"/>
            </w:tcBorders>
          </w:tcPr>
          <w:p w:rsidR="00AF61D2" w:rsidRDefault="00AF61D2"/>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Профессионально-трудовое обучение</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6</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7</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7</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8</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10</w:t>
            </w:r>
          </w:p>
        </w:tc>
      </w:tr>
      <w:tr w:rsidR="00AF61D2">
        <w:trPr>
          <w:cantSplit/>
          <w:trHeight w:val="400"/>
        </w:trPr>
        <w:tc>
          <w:tcPr>
            <w:tcW w:w="460"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w:t>
            </w:r>
          </w:p>
        </w:tc>
        <w:tc>
          <w:tcPr>
            <w:tcW w:w="2931"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p>
          <w:p w:rsidR="00AF61D2" w:rsidRDefault="00AF61D2">
            <w:pPr>
              <w:jc w:val="both"/>
              <w:rPr>
                <w:sz w:val="28"/>
                <w:szCs w:val="28"/>
              </w:rPr>
            </w:pPr>
            <w:r>
              <w:rPr>
                <w:sz w:val="28"/>
                <w:szCs w:val="28"/>
              </w:rPr>
              <w:t>Коррекционная подготовка:</w:t>
            </w:r>
          </w:p>
          <w:p w:rsidR="00AF61D2" w:rsidRDefault="00AF61D2">
            <w:pPr>
              <w:jc w:val="both"/>
              <w:rPr>
                <w:sz w:val="28"/>
                <w:szCs w:val="28"/>
              </w:rPr>
            </w:pPr>
            <w:r>
              <w:rPr>
                <w:sz w:val="28"/>
                <w:szCs w:val="28"/>
              </w:rPr>
              <w:t>А) коррекционные курсы</w:t>
            </w:r>
          </w:p>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Социально-бытовая ориентировка</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1</w:t>
            </w:r>
          </w:p>
        </w:tc>
      </w:tr>
      <w:tr w:rsidR="00AF61D2">
        <w:trPr>
          <w:cantSplit/>
          <w:trHeight w:val="360"/>
        </w:trPr>
        <w:tc>
          <w:tcPr>
            <w:tcW w:w="460" w:type="dxa"/>
            <w:vMerge/>
            <w:tcBorders>
              <w:top w:val="single" w:sz="4" w:space="0" w:color="000000"/>
              <w:left w:val="single" w:sz="4" w:space="0" w:color="000000"/>
              <w:bottom w:val="single" w:sz="4" w:space="0" w:color="000000"/>
            </w:tcBorders>
          </w:tcPr>
          <w:p w:rsidR="00AF61D2" w:rsidRDefault="00AF61D2"/>
        </w:tc>
        <w:tc>
          <w:tcPr>
            <w:tcW w:w="2931" w:type="dxa"/>
            <w:vMerge/>
            <w:tcBorders>
              <w:top w:val="single" w:sz="4" w:space="0" w:color="000000"/>
              <w:left w:val="single" w:sz="4" w:space="0" w:color="000000"/>
              <w:bottom w:val="single" w:sz="4" w:space="0" w:color="000000"/>
            </w:tcBorders>
          </w:tcPr>
          <w:p w:rsidR="00AF61D2" w:rsidRDefault="00AF61D2"/>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Ритмика</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p>
        </w:tc>
      </w:tr>
      <w:tr w:rsidR="00AF61D2">
        <w:trPr>
          <w:cantSplit/>
          <w:trHeight w:val="363"/>
        </w:trPr>
        <w:tc>
          <w:tcPr>
            <w:tcW w:w="460"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850" w:type="dxa"/>
            <w:gridSpan w:val="2"/>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Итого: обязательная нагрузка учащегося</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20</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28</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29</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30</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30</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30</w:t>
            </w:r>
          </w:p>
        </w:tc>
      </w:tr>
      <w:tr w:rsidR="00AF61D2">
        <w:trPr>
          <w:cantSplit/>
          <w:trHeight w:val="400"/>
        </w:trPr>
        <w:tc>
          <w:tcPr>
            <w:tcW w:w="460"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2931"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Б) обязательные индивидуальные и групповые коррекционные занятия</w:t>
            </w:r>
          </w:p>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Логопедия</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4</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4</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4</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p>
        </w:tc>
      </w:tr>
      <w:tr w:rsidR="00AF61D2">
        <w:trPr>
          <w:cantSplit/>
          <w:trHeight w:val="340"/>
        </w:trPr>
        <w:tc>
          <w:tcPr>
            <w:tcW w:w="460" w:type="dxa"/>
            <w:vMerge/>
            <w:tcBorders>
              <w:top w:val="single" w:sz="4" w:space="0" w:color="000000"/>
              <w:left w:val="single" w:sz="4" w:space="0" w:color="000000"/>
              <w:bottom w:val="single" w:sz="4" w:space="0" w:color="000000"/>
            </w:tcBorders>
          </w:tcPr>
          <w:p w:rsidR="00AF61D2" w:rsidRDefault="00AF61D2"/>
        </w:tc>
        <w:tc>
          <w:tcPr>
            <w:tcW w:w="2931" w:type="dxa"/>
            <w:vMerge/>
            <w:tcBorders>
              <w:top w:val="single" w:sz="4" w:space="0" w:color="000000"/>
              <w:left w:val="single" w:sz="4" w:space="0" w:color="000000"/>
              <w:bottom w:val="single" w:sz="4" w:space="0" w:color="000000"/>
            </w:tcBorders>
          </w:tcPr>
          <w:p w:rsidR="00AF61D2" w:rsidRDefault="00AF61D2"/>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ЛФК</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p>
        </w:tc>
      </w:tr>
      <w:tr w:rsidR="00AF61D2">
        <w:trPr>
          <w:cantSplit/>
          <w:trHeight w:val="340"/>
        </w:trPr>
        <w:tc>
          <w:tcPr>
            <w:tcW w:w="460" w:type="dxa"/>
            <w:vMerge/>
            <w:tcBorders>
              <w:top w:val="single" w:sz="4" w:space="0" w:color="000000"/>
              <w:left w:val="single" w:sz="4" w:space="0" w:color="000000"/>
              <w:bottom w:val="single" w:sz="4" w:space="0" w:color="000000"/>
            </w:tcBorders>
          </w:tcPr>
          <w:p w:rsidR="00AF61D2" w:rsidRDefault="00AF61D2"/>
        </w:tc>
        <w:tc>
          <w:tcPr>
            <w:tcW w:w="2931" w:type="dxa"/>
            <w:vMerge/>
            <w:tcBorders>
              <w:top w:val="single" w:sz="4" w:space="0" w:color="000000"/>
              <w:left w:val="single" w:sz="4" w:space="0" w:color="000000"/>
              <w:bottom w:val="single" w:sz="4" w:space="0" w:color="000000"/>
            </w:tcBorders>
          </w:tcPr>
          <w:p w:rsidR="00AF61D2" w:rsidRDefault="00AF61D2"/>
        </w:tc>
        <w:tc>
          <w:tcPr>
            <w:tcW w:w="3919"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Развитие психомоторики и сенсорных процессов</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p>
        </w:tc>
      </w:tr>
      <w:tr w:rsidR="00AF61D2">
        <w:trPr>
          <w:cantSplit/>
          <w:trHeight w:val="340"/>
        </w:trPr>
        <w:tc>
          <w:tcPr>
            <w:tcW w:w="460"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850" w:type="dxa"/>
            <w:gridSpan w:val="2"/>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Факультативные занятия</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2</w:t>
            </w:r>
          </w:p>
        </w:tc>
      </w:tr>
      <w:tr w:rsidR="00AF61D2">
        <w:trPr>
          <w:cantSplit/>
        </w:trPr>
        <w:tc>
          <w:tcPr>
            <w:tcW w:w="460"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850" w:type="dxa"/>
            <w:gridSpan w:val="2"/>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Всего: максимальная нагрузка учащегося</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27</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29</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29</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28</w:t>
            </w: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31</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32</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32</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32</w:t>
            </w:r>
          </w:p>
        </w:tc>
      </w:tr>
      <w:tr w:rsidR="00AF61D2">
        <w:trPr>
          <w:cantSplit/>
        </w:trPr>
        <w:tc>
          <w:tcPr>
            <w:tcW w:w="460"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6850" w:type="dxa"/>
            <w:gridSpan w:val="2"/>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Трудовая практика (в днях)</w:t>
            </w:r>
          </w:p>
        </w:tc>
        <w:tc>
          <w:tcPr>
            <w:tcW w:w="805"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tc>
        <w:tc>
          <w:tcPr>
            <w:tcW w:w="804"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10</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10</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10</w:t>
            </w:r>
          </w:p>
        </w:tc>
        <w:tc>
          <w:tcPr>
            <w:tcW w:w="65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20</w:t>
            </w:r>
          </w:p>
        </w:tc>
        <w:tc>
          <w:tcPr>
            <w:tcW w:w="66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20</w:t>
            </w:r>
          </w:p>
        </w:tc>
      </w:tr>
    </w:tbl>
    <w:p w:rsidR="00AF61D2" w:rsidRDefault="00AF61D2">
      <w:pPr>
        <w:sectPr w:rsidR="00AF61D2">
          <w:footerReference w:type="even" r:id="rId16"/>
          <w:footerReference w:type="default" r:id="rId17"/>
          <w:footerReference w:type="first" r:id="rId18"/>
          <w:footnotePr>
            <w:pos w:val="beneathText"/>
          </w:footnotePr>
          <w:pgSz w:w="16837" w:h="11905" w:orient="landscape"/>
          <w:pgMar w:top="1418" w:right="567" w:bottom="851" w:left="851" w:header="720" w:footer="720" w:gutter="0"/>
          <w:cols w:space="720"/>
          <w:docGrid w:linePitch="360"/>
        </w:sectPr>
      </w:pPr>
    </w:p>
    <w:p w:rsidR="00AF61D2" w:rsidRDefault="00AF61D2">
      <w:pPr>
        <w:pStyle w:val="210"/>
        <w:jc w:val="both"/>
        <w:rPr>
          <w:b/>
          <w:bCs/>
          <w:sz w:val="28"/>
          <w:szCs w:val="28"/>
        </w:rPr>
      </w:pPr>
    </w:p>
    <w:p w:rsidR="00AF61D2" w:rsidRDefault="00AF61D2">
      <w:pPr>
        <w:pStyle w:val="210"/>
        <w:jc w:val="both"/>
        <w:rPr>
          <w:b/>
          <w:bCs/>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pStyle w:val="310"/>
        <w:jc w:val="both"/>
        <w:rPr>
          <w:b/>
          <w:bCs/>
          <w:sz w:val="28"/>
          <w:szCs w:val="28"/>
        </w:rPr>
      </w:pPr>
      <w:r>
        <w:rPr>
          <w:b/>
          <w:bCs/>
          <w:sz w:val="28"/>
          <w:szCs w:val="28"/>
        </w:rPr>
        <w:t>ПРИКАЗ МИНИСТЕРСТВА ПРОСВЕЩЕНИЯ СССР ОТ 3.07. 1981 Г. №103 «О ВВЕДЕНИИ В ДЕЙСТВИЕ НОРМАТИВНЫХ ДОКУМЕНТОВ, РЕГЛАМЕНТИРУЮЩИХ ДЕЯТЕЛЬНОСТЬ СПЕЦИАЛЬНЫХ ОБЩЕОБРАЗОВАТЕЛЬНЫХ ШКОЛ-ИНТЕРНАТОВ (ШКОЛ С ПРОДЛЕННЫМ ДНЕМ) ДЛЯ ДЕТЕЙ С ЗАДЕРЖКОЙ ПСИХИЧЕСКОГО РАЗВИТИЯ»</w:t>
      </w:r>
    </w:p>
    <w:p w:rsidR="00AF61D2" w:rsidRDefault="00AF61D2">
      <w:pPr>
        <w:ind w:left="709"/>
        <w:jc w:val="both"/>
        <w:rPr>
          <w:sz w:val="28"/>
          <w:szCs w:val="28"/>
        </w:rPr>
      </w:pPr>
    </w:p>
    <w:p w:rsidR="00AF61D2" w:rsidRDefault="00AF61D2">
      <w:pPr>
        <w:ind w:left="709"/>
        <w:jc w:val="both"/>
        <w:rPr>
          <w:sz w:val="28"/>
          <w:szCs w:val="28"/>
        </w:rPr>
      </w:pPr>
      <w:r>
        <w:rPr>
          <w:sz w:val="28"/>
          <w:szCs w:val="28"/>
        </w:rPr>
        <w:t xml:space="preserve">Во исполнение постановления ЦК КПСС и Совета Министров СССР от 12.07.1987 г. №705 </w:t>
      </w:r>
    </w:p>
    <w:p w:rsidR="00AF61D2" w:rsidRDefault="00AF61D2">
      <w:pPr>
        <w:jc w:val="both"/>
        <w:rPr>
          <w:sz w:val="28"/>
          <w:szCs w:val="28"/>
        </w:rPr>
      </w:pPr>
      <w:r>
        <w:rPr>
          <w:sz w:val="28"/>
          <w:szCs w:val="28"/>
        </w:rPr>
        <w:t>«О дальнейшем улучшении психоневрологической и наркологической помощи населения» и в целях совершенствования системы обучения и воспитания детей с психоневрологическими заболеваниями</w:t>
      </w:r>
    </w:p>
    <w:p w:rsidR="00AF61D2" w:rsidRDefault="00AF61D2">
      <w:pPr>
        <w:ind w:left="709"/>
        <w:jc w:val="both"/>
        <w:rPr>
          <w:sz w:val="28"/>
          <w:szCs w:val="28"/>
        </w:rPr>
      </w:pPr>
      <w:r>
        <w:rPr>
          <w:sz w:val="28"/>
          <w:szCs w:val="28"/>
        </w:rPr>
        <w:t>ПРИКАЗЫВАЮ:</w:t>
      </w:r>
    </w:p>
    <w:p w:rsidR="00AF61D2" w:rsidRDefault="00AF61D2" w:rsidP="00AF61D2">
      <w:pPr>
        <w:numPr>
          <w:ilvl w:val="0"/>
          <w:numId w:val="103"/>
        </w:numPr>
        <w:tabs>
          <w:tab w:val="left" w:pos="0"/>
        </w:tabs>
        <w:ind w:left="0" w:hanging="11"/>
        <w:jc w:val="both"/>
        <w:rPr>
          <w:sz w:val="28"/>
          <w:szCs w:val="28"/>
        </w:rPr>
      </w:pPr>
      <w:r>
        <w:rPr>
          <w:sz w:val="28"/>
          <w:szCs w:val="28"/>
        </w:rPr>
        <w:t>Ввести в действие:</w:t>
      </w:r>
    </w:p>
    <w:p w:rsidR="00AF61D2" w:rsidRDefault="00AF61D2" w:rsidP="00AF61D2">
      <w:pPr>
        <w:numPr>
          <w:ilvl w:val="0"/>
          <w:numId w:val="47"/>
        </w:numPr>
        <w:tabs>
          <w:tab w:val="left" w:pos="0"/>
        </w:tabs>
        <w:ind w:left="0" w:hanging="11"/>
        <w:jc w:val="both"/>
        <w:rPr>
          <w:sz w:val="28"/>
          <w:szCs w:val="28"/>
        </w:rPr>
      </w:pPr>
      <w:r>
        <w:rPr>
          <w:sz w:val="28"/>
          <w:szCs w:val="28"/>
        </w:rPr>
        <w:t>Инструкцию по приему в специальные общеобразовательные школы-интернаты (школы с продленным днем)) для детей с задержкой психического развития (приложение 1);</w:t>
      </w:r>
    </w:p>
    <w:p w:rsidR="00AF61D2" w:rsidRDefault="00AF61D2" w:rsidP="00AF61D2">
      <w:pPr>
        <w:numPr>
          <w:ilvl w:val="0"/>
          <w:numId w:val="47"/>
        </w:numPr>
        <w:tabs>
          <w:tab w:val="left" w:pos="0"/>
        </w:tabs>
        <w:ind w:left="0" w:hanging="11"/>
        <w:jc w:val="both"/>
        <w:rPr>
          <w:sz w:val="28"/>
          <w:szCs w:val="28"/>
        </w:rPr>
      </w:pPr>
      <w:r>
        <w:rPr>
          <w:sz w:val="28"/>
          <w:szCs w:val="28"/>
        </w:rPr>
        <w:t xml:space="preserve">Типовое положение о специальной общеобразовательной школе-интернате (школе с продленным  днем) для детей с задержкой психического развития  (приложение 2); </w:t>
      </w:r>
    </w:p>
    <w:p w:rsidR="00AF61D2" w:rsidRDefault="00AF61D2" w:rsidP="00AF61D2">
      <w:pPr>
        <w:numPr>
          <w:ilvl w:val="0"/>
          <w:numId w:val="47"/>
        </w:numPr>
        <w:tabs>
          <w:tab w:val="left" w:pos="0"/>
        </w:tabs>
        <w:ind w:left="0" w:hanging="11"/>
        <w:jc w:val="both"/>
        <w:rPr>
          <w:sz w:val="28"/>
          <w:szCs w:val="28"/>
        </w:rPr>
      </w:pPr>
      <w:r>
        <w:rPr>
          <w:sz w:val="28"/>
          <w:szCs w:val="28"/>
        </w:rPr>
        <w:t>Типовой учебный план специальной общеобразовательной школы интерната (школы с продленным днем) для детей с задержкой  психического развития (приложение№).</w:t>
      </w:r>
    </w:p>
    <w:p w:rsidR="00AF61D2" w:rsidRDefault="00AF61D2" w:rsidP="00AF61D2">
      <w:pPr>
        <w:numPr>
          <w:ilvl w:val="0"/>
          <w:numId w:val="103"/>
        </w:numPr>
        <w:tabs>
          <w:tab w:val="left" w:pos="0"/>
        </w:tabs>
        <w:ind w:left="0" w:firstLine="0"/>
        <w:jc w:val="both"/>
        <w:rPr>
          <w:sz w:val="28"/>
          <w:szCs w:val="28"/>
        </w:rPr>
      </w:pPr>
      <w:r>
        <w:rPr>
          <w:sz w:val="28"/>
          <w:szCs w:val="28"/>
        </w:rPr>
        <w:t>Министерством просвещения союзных республик открывать специальные общеобразовательные школы-интернаты (школы с продленным днем) для детей с задержкой психического развития в счет планов по контингентам специальных школ-интернатов для детей с поражением центральной нервной системы, предусмотренных п.9 указанного постановления.</w:t>
      </w:r>
    </w:p>
    <w:p w:rsidR="00AF61D2" w:rsidRDefault="00AF61D2" w:rsidP="00AF61D2">
      <w:pPr>
        <w:numPr>
          <w:ilvl w:val="0"/>
          <w:numId w:val="103"/>
        </w:numPr>
        <w:tabs>
          <w:tab w:val="left" w:pos="0"/>
        </w:tabs>
        <w:ind w:left="0" w:firstLine="0"/>
        <w:jc w:val="both"/>
        <w:rPr>
          <w:sz w:val="28"/>
          <w:szCs w:val="28"/>
        </w:rPr>
      </w:pPr>
      <w:r>
        <w:rPr>
          <w:sz w:val="28"/>
          <w:szCs w:val="28"/>
        </w:rPr>
        <w:t>Установить штаты общеобразовательных школ-интернатов для детей с задержкой психического развития в соответствии с Типовыми штатами специальных школ-интернатов для детей с дефектами умственного или физического развития, утвержденными приказом  Министерства просвещения СССР от 20.08.79 №165.</w:t>
      </w:r>
    </w:p>
    <w:p w:rsidR="00AF61D2" w:rsidRDefault="00AF61D2">
      <w:pPr>
        <w:ind w:firstLine="708"/>
        <w:jc w:val="both"/>
        <w:rPr>
          <w:sz w:val="28"/>
          <w:szCs w:val="28"/>
        </w:rPr>
      </w:pPr>
      <w:r>
        <w:rPr>
          <w:sz w:val="28"/>
          <w:szCs w:val="28"/>
        </w:rPr>
        <w:t>Установить штаты специальных общеобразовательных школ  с продленным днем для детей с задержкой психического развития в соответствии с Типовыми штатами общеобразовательных школ, утвержденными Советом Министров союзных республик (с учетом дополнительных Типовых штатов, утвержденным постановление ЦК КПСС  и Совета Министров СССР от 15.02.60 №102)</w:t>
      </w:r>
    </w:p>
    <w:p w:rsidR="00AF61D2" w:rsidRDefault="00AF61D2" w:rsidP="00AF61D2">
      <w:pPr>
        <w:numPr>
          <w:ilvl w:val="0"/>
          <w:numId w:val="103"/>
        </w:numPr>
        <w:ind w:left="0" w:firstLine="0"/>
        <w:jc w:val="both"/>
        <w:rPr>
          <w:sz w:val="28"/>
          <w:szCs w:val="28"/>
        </w:rPr>
      </w:pPr>
      <w:r>
        <w:rPr>
          <w:sz w:val="28"/>
          <w:szCs w:val="28"/>
        </w:rPr>
        <w:t>Ввести в штаты указанных специальных общеобразовательных школ-интернатов и школ с продленным днем дополнительно должность учителя-логопеда из расчета на 25-30 детей с нарушением речи.</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pStyle w:val="21"/>
        <w:widowControl/>
        <w:spacing w:line="240" w:lineRule="auto"/>
        <w:ind w:firstLine="709"/>
        <w:rPr>
          <w:rFonts w:ascii="Times New Roman" w:hAnsi="Times New Roman" w:cs="Times New Roman"/>
          <w:b/>
          <w:bCs/>
          <w:sz w:val="28"/>
          <w:szCs w:val="28"/>
        </w:rPr>
      </w:pPr>
      <w:r>
        <w:rPr>
          <w:rFonts w:ascii="Times New Roman" w:hAnsi="Times New Roman" w:cs="Times New Roman"/>
          <w:b/>
          <w:bCs/>
          <w:sz w:val="28"/>
          <w:szCs w:val="28"/>
        </w:rPr>
        <w:t>ИНСТРУКТИВНОЕ ПИСЬМО МИНИСТЕРСТВА ЗДРАВООХРАНЕНИЯ ОТ 23.01.90 г. №22-02-08/11 «О МЕДИКО-ПРОФИЛАКТИЧЕСКОЙ РАБОТЕ В КЛАСАХ ВЫРАВНИВАНИЯ ДЛЯ ДЕТЕЙ С ЗАДЕРЖКОЙ ПСИХИЧЕСКОГО РАЗВИТИЯ»</w:t>
      </w:r>
    </w:p>
    <w:p w:rsidR="00AF61D2" w:rsidRDefault="00AF61D2">
      <w:pPr>
        <w:pStyle w:val="21"/>
        <w:widowControl/>
        <w:spacing w:line="240" w:lineRule="auto"/>
        <w:ind w:firstLine="709"/>
        <w:rPr>
          <w:rFonts w:ascii="Times New Roman" w:hAnsi="Times New Roman" w:cs="Times New Roman"/>
          <w:sz w:val="28"/>
          <w:szCs w:val="28"/>
        </w:rPr>
      </w:pP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Главное управление охраны здоровья матери и ребенка направляет рекомендации по медико-профилактической работе в классах выравнивания для детей с задержкой психического развития, подготовленные лабораторией педагогики и психологии детей с задержкой психического развития НИИ дефектологии АПН СССР и согласованные с Московским НИИ психиатрии.</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О медико-профилактической работе в классах выравнивания для детей с задержкой психического развития</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Известно,  что в большинстве случаев  причиной задержки психического развития является воздействие вредных факторов (инфекций, интоксикаций, травм) на ЦНС плода в период беременности, во время родов и в первые годы жизни ребенка. Эти факторы приводят к функциональной или слабо выраженной органической недостаточности ЦНС.</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Такая недостаточность в школьном возрасте проявляется в нарушениях познавательной деятельности и в незрелости эмоционально-волевой сферы, что обнаруживается в несформированности умственных операций, в дефектах внимания, восприятия, речи, памяти, отставании в развитии тонкой моторики, слабости произвольной регуляции поведения.</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Кроме того, затруднения в овладении  школьными навыками связаны с повышенной истощаемостью ЦНС, недостаточной умственной работоспособностью, что является признаками повреждения ЦНС. К симптомам повреждения ЦНС также относится двигательная расторможенность, эффективная возбудимость, внутричерепная гипертензия с приступами головной боли, тошнотой, рвотой, головокружением,  невротические и неврозоподобные расстройства и т.д.</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Описанные нарушения психической деятельности часто сочетаются с обменно-графическими расстройствами и общей соматической ослабленностью.</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Из сказанного следует, что дети с задержкой психического развития, зачисленные по направлению медико-педагогической комиссии в классы выравнивания, нуждаются не только в адекватных условиях обучения, но и в щадящем подходе при организации всего учебно-воспитательного процесса, обеспечении гигиенического режима, а нередко и в специальном лечении.</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Важную роль в профилактике возникновения вторичных расстройств у таких детей играет своевременное выявление декомпенсации их  психифизического состояния, проведение необходимого лечения общеукрепляющими и специальными средствами.</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Обязанности по проведению санитарно-гигиенических и профилактических мероприятий, организации благоприятного психотерапевтического  окружения возлагаются на медицинский персонал и администрацию общеобразовательной школы, в которой формируют классы выравнивания.</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При ухудшении психофизического состояния и нарастания явлений школьной дезадаптации медицинский персонал школы совместно с учителями дают родителям направление в районную поликлинику на консультацию к детскому психиатру.</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Назначенное районным психиатром лечение осуществляет медперсонал школы, контролируя при необходимости проведение повторных консультаций в диспансере.</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shd w:val="clear" w:color="auto" w:fill="FFFFFF"/>
        <w:jc w:val="both"/>
        <w:rPr>
          <w:b/>
          <w:bCs/>
          <w:color w:val="000000"/>
          <w:spacing w:val="-3"/>
          <w:sz w:val="28"/>
          <w:szCs w:val="28"/>
        </w:rPr>
      </w:pPr>
      <w:r>
        <w:rPr>
          <w:b/>
          <w:bCs/>
          <w:color w:val="000000"/>
          <w:spacing w:val="-4"/>
          <w:sz w:val="28"/>
          <w:szCs w:val="28"/>
        </w:rPr>
        <w:t xml:space="preserve">ОБ ОРГАНИЗАЦИИ РАБОТЫ ЛОГОПЕДИЧЕСКОГО ПУНКТА </w:t>
      </w:r>
      <w:r>
        <w:rPr>
          <w:b/>
          <w:bCs/>
          <w:color w:val="000000"/>
          <w:spacing w:val="-3"/>
          <w:sz w:val="28"/>
          <w:szCs w:val="28"/>
        </w:rPr>
        <w:t>ОБЩЕОБРАЗОВАТЕЛЬНОГО УЧРЕЖДЕНИЯ</w:t>
      </w:r>
    </w:p>
    <w:p w:rsidR="00AF61D2" w:rsidRDefault="00AF61D2">
      <w:pPr>
        <w:pStyle w:val="1"/>
        <w:ind w:left="432" w:hanging="432"/>
        <w:jc w:val="both"/>
        <w:rPr>
          <w:rFonts w:ascii="Times New Roman" w:hAnsi="Times New Roman" w:cs="Times New Roman"/>
          <w:sz w:val="28"/>
          <w:szCs w:val="28"/>
        </w:rPr>
      </w:pPr>
      <w:r>
        <w:rPr>
          <w:rFonts w:ascii="Times New Roman" w:hAnsi="Times New Roman" w:cs="Times New Roman"/>
          <w:sz w:val="28"/>
          <w:szCs w:val="28"/>
        </w:rPr>
        <w:t xml:space="preserve">Письмо Министерства образования Российской Федерации </w:t>
      </w:r>
    </w:p>
    <w:p w:rsidR="00AF61D2" w:rsidRDefault="00AF61D2">
      <w:pPr>
        <w:shd w:val="clear" w:color="auto" w:fill="FFFFFF"/>
        <w:ind w:right="730"/>
        <w:jc w:val="both"/>
        <w:rPr>
          <w:i/>
          <w:iCs/>
          <w:color w:val="000000"/>
          <w:spacing w:val="4"/>
          <w:sz w:val="28"/>
          <w:szCs w:val="28"/>
        </w:rPr>
      </w:pPr>
      <w:r>
        <w:rPr>
          <w:i/>
          <w:iCs/>
          <w:color w:val="000000"/>
          <w:spacing w:val="4"/>
          <w:sz w:val="28"/>
          <w:szCs w:val="28"/>
        </w:rPr>
        <w:t>от 14 декабря 2000 г. № 2</w:t>
      </w:r>
    </w:p>
    <w:p w:rsidR="00AF61D2" w:rsidRDefault="00AF61D2">
      <w:pPr>
        <w:shd w:val="clear" w:color="auto" w:fill="FFFFFF"/>
        <w:ind w:right="730"/>
        <w:jc w:val="both"/>
        <w:rPr>
          <w:sz w:val="28"/>
          <w:szCs w:val="28"/>
        </w:rPr>
      </w:pPr>
    </w:p>
    <w:p w:rsidR="00AF61D2" w:rsidRDefault="00AF61D2">
      <w:pPr>
        <w:shd w:val="clear" w:color="auto" w:fill="FFFFFF"/>
        <w:ind w:left="43" w:firstLine="326"/>
        <w:jc w:val="both"/>
        <w:rPr>
          <w:color w:val="000000"/>
          <w:spacing w:val="-1"/>
          <w:sz w:val="28"/>
          <w:szCs w:val="28"/>
        </w:rPr>
      </w:pPr>
      <w:r>
        <w:rPr>
          <w:color w:val="000000"/>
          <w:spacing w:val="-2"/>
          <w:sz w:val="28"/>
          <w:szCs w:val="28"/>
        </w:rPr>
        <w:t>Настоящее инструктивное письмо определяет порядок орга</w:t>
      </w:r>
      <w:r>
        <w:rPr>
          <w:color w:val="000000"/>
          <w:spacing w:val="-2"/>
          <w:sz w:val="28"/>
          <w:szCs w:val="28"/>
        </w:rPr>
        <w:softHyphen/>
      </w:r>
      <w:r>
        <w:rPr>
          <w:color w:val="000000"/>
          <w:spacing w:val="1"/>
          <w:sz w:val="28"/>
          <w:szCs w:val="28"/>
        </w:rPr>
        <w:t>низации деятельности логопедического пункта как структур</w:t>
      </w:r>
      <w:r>
        <w:rPr>
          <w:color w:val="000000"/>
          <w:spacing w:val="1"/>
          <w:sz w:val="28"/>
          <w:szCs w:val="28"/>
        </w:rPr>
        <w:softHyphen/>
      </w:r>
      <w:r>
        <w:rPr>
          <w:color w:val="000000"/>
          <w:sz w:val="28"/>
          <w:szCs w:val="28"/>
        </w:rPr>
        <w:t>ного подразделения государственного, муниципального обще</w:t>
      </w:r>
      <w:r>
        <w:rPr>
          <w:color w:val="000000"/>
          <w:sz w:val="28"/>
          <w:szCs w:val="28"/>
        </w:rPr>
        <w:softHyphen/>
      </w:r>
      <w:r>
        <w:rPr>
          <w:color w:val="000000"/>
          <w:spacing w:val="-1"/>
          <w:sz w:val="28"/>
          <w:szCs w:val="28"/>
        </w:rPr>
        <w:t>образовательного учреждения.</w:t>
      </w:r>
    </w:p>
    <w:p w:rsidR="00AF61D2" w:rsidRDefault="00AF61D2">
      <w:pPr>
        <w:shd w:val="clear" w:color="auto" w:fill="FFFFFF"/>
        <w:ind w:left="34" w:firstLine="312"/>
        <w:jc w:val="both"/>
        <w:rPr>
          <w:color w:val="000000"/>
          <w:spacing w:val="1"/>
          <w:sz w:val="28"/>
          <w:szCs w:val="28"/>
        </w:rPr>
      </w:pPr>
      <w:r>
        <w:rPr>
          <w:color w:val="000000"/>
          <w:spacing w:val="1"/>
          <w:sz w:val="28"/>
          <w:szCs w:val="28"/>
        </w:rPr>
        <w:t>Логопедический пункт создается в общеобразовательном учреждении в целях оказания помощи обучающимся, имею</w:t>
      </w:r>
      <w:r>
        <w:rPr>
          <w:color w:val="000000"/>
          <w:spacing w:val="1"/>
          <w:sz w:val="28"/>
          <w:szCs w:val="28"/>
        </w:rPr>
        <w:softHyphen/>
        <w:t>щим нарушения в развитии устной и письменной речи (пер</w:t>
      </w:r>
      <w:r>
        <w:rPr>
          <w:color w:val="000000"/>
          <w:spacing w:val="1"/>
          <w:sz w:val="28"/>
          <w:szCs w:val="28"/>
        </w:rPr>
        <w:softHyphen/>
      </w:r>
      <w:r>
        <w:rPr>
          <w:color w:val="000000"/>
          <w:spacing w:val="3"/>
          <w:sz w:val="28"/>
          <w:szCs w:val="28"/>
        </w:rPr>
        <w:t xml:space="preserve">вичного характера), в освоении ими общеобразовательных </w:t>
      </w:r>
      <w:r>
        <w:rPr>
          <w:color w:val="000000"/>
          <w:spacing w:val="1"/>
          <w:sz w:val="28"/>
          <w:szCs w:val="28"/>
        </w:rPr>
        <w:t>программ (особенно по родному языку).</w:t>
      </w:r>
    </w:p>
    <w:p w:rsidR="00AF61D2" w:rsidRDefault="00AF61D2">
      <w:pPr>
        <w:shd w:val="clear" w:color="auto" w:fill="FFFFFF"/>
        <w:ind w:left="355"/>
        <w:jc w:val="both"/>
        <w:rPr>
          <w:color w:val="000000"/>
          <w:spacing w:val="2"/>
          <w:sz w:val="28"/>
          <w:szCs w:val="28"/>
        </w:rPr>
      </w:pPr>
      <w:r>
        <w:rPr>
          <w:color w:val="000000"/>
          <w:spacing w:val="2"/>
          <w:sz w:val="28"/>
          <w:szCs w:val="28"/>
        </w:rPr>
        <w:t>Основными задачами логопедического пункта являются:</w:t>
      </w:r>
    </w:p>
    <w:p w:rsidR="00AF61D2" w:rsidRDefault="00AF61D2">
      <w:pPr>
        <w:numPr>
          <w:ilvl w:val="0"/>
          <w:numId w:val="112"/>
        </w:numPr>
        <w:shd w:val="clear" w:color="auto" w:fill="FFFFFF"/>
        <w:ind w:right="10"/>
        <w:jc w:val="both"/>
        <w:rPr>
          <w:color w:val="000000"/>
          <w:spacing w:val="-3"/>
          <w:sz w:val="28"/>
          <w:szCs w:val="28"/>
        </w:rPr>
      </w:pPr>
      <w:r>
        <w:rPr>
          <w:color w:val="000000"/>
          <w:spacing w:val="4"/>
          <w:sz w:val="28"/>
          <w:szCs w:val="28"/>
        </w:rPr>
        <w:t xml:space="preserve">коррекция нарушений в развитии устной и письменной </w:t>
      </w:r>
      <w:r>
        <w:rPr>
          <w:color w:val="000000"/>
          <w:spacing w:val="-3"/>
          <w:sz w:val="28"/>
          <w:szCs w:val="28"/>
        </w:rPr>
        <w:t>речи обучающихся;</w:t>
      </w:r>
    </w:p>
    <w:p w:rsidR="00AF61D2" w:rsidRDefault="00AF61D2">
      <w:pPr>
        <w:numPr>
          <w:ilvl w:val="0"/>
          <w:numId w:val="112"/>
        </w:numPr>
        <w:shd w:val="clear" w:color="auto" w:fill="FFFFFF"/>
        <w:ind w:right="14"/>
        <w:jc w:val="both"/>
        <w:rPr>
          <w:color w:val="000000"/>
          <w:spacing w:val="1"/>
          <w:sz w:val="28"/>
          <w:szCs w:val="28"/>
        </w:rPr>
      </w:pPr>
      <w:r>
        <w:rPr>
          <w:color w:val="000000"/>
          <w:sz w:val="28"/>
          <w:szCs w:val="28"/>
        </w:rPr>
        <w:t xml:space="preserve">своевременное предупреждение и преодоление трудностей </w:t>
      </w:r>
      <w:r>
        <w:rPr>
          <w:color w:val="000000"/>
          <w:spacing w:val="1"/>
          <w:sz w:val="28"/>
          <w:szCs w:val="28"/>
        </w:rPr>
        <w:t>в освоении обучающимися общеобразовательных программ;</w:t>
      </w:r>
    </w:p>
    <w:p w:rsidR="00AF61D2" w:rsidRDefault="00AF61D2">
      <w:pPr>
        <w:numPr>
          <w:ilvl w:val="0"/>
          <w:numId w:val="112"/>
        </w:numPr>
        <w:shd w:val="clear" w:color="auto" w:fill="FFFFFF"/>
        <w:ind w:right="14"/>
        <w:jc w:val="both"/>
        <w:rPr>
          <w:color w:val="000000"/>
          <w:sz w:val="28"/>
          <w:szCs w:val="28"/>
        </w:rPr>
      </w:pPr>
      <w:r>
        <w:rPr>
          <w:color w:val="000000"/>
          <w:spacing w:val="1"/>
          <w:sz w:val="28"/>
          <w:szCs w:val="28"/>
        </w:rPr>
        <w:t>разъяснение специальных знаний по логопедии среди пе</w:t>
      </w:r>
      <w:r>
        <w:rPr>
          <w:color w:val="000000"/>
          <w:spacing w:val="1"/>
          <w:sz w:val="28"/>
          <w:szCs w:val="28"/>
        </w:rPr>
        <w:softHyphen/>
      </w:r>
      <w:r>
        <w:rPr>
          <w:color w:val="000000"/>
          <w:sz w:val="28"/>
          <w:szCs w:val="28"/>
        </w:rPr>
        <w:t>дагогов, родителей (законных представителей) обучающихся.</w:t>
      </w:r>
    </w:p>
    <w:p w:rsidR="00AF61D2" w:rsidRDefault="00AF61D2">
      <w:pPr>
        <w:shd w:val="clear" w:color="auto" w:fill="FFFFFF"/>
        <w:ind w:left="19" w:right="14" w:firstLine="312"/>
        <w:jc w:val="both"/>
        <w:rPr>
          <w:color w:val="000000"/>
          <w:sz w:val="28"/>
          <w:szCs w:val="28"/>
        </w:rPr>
      </w:pPr>
      <w:r>
        <w:rPr>
          <w:color w:val="000000"/>
          <w:spacing w:val="1"/>
          <w:sz w:val="28"/>
          <w:szCs w:val="28"/>
        </w:rPr>
        <w:t>Логопедический пункт создается в общеобразовательном учреждении, находящемся в городской местности, при нали</w:t>
      </w:r>
      <w:r>
        <w:rPr>
          <w:color w:val="000000"/>
          <w:spacing w:val="1"/>
          <w:sz w:val="28"/>
          <w:szCs w:val="28"/>
        </w:rPr>
        <w:softHyphen/>
      </w:r>
      <w:r>
        <w:rPr>
          <w:color w:val="000000"/>
          <w:sz w:val="28"/>
          <w:szCs w:val="28"/>
        </w:rPr>
        <w:t xml:space="preserve">чии пяти-десяти классов </w:t>
      </w:r>
      <w:r>
        <w:rPr>
          <w:color w:val="000000"/>
          <w:sz w:val="28"/>
          <w:szCs w:val="28"/>
          <w:lang w:val="en-US"/>
        </w:rPr>
        <w:t>I</w:t>
      </w:r>
      <w:r>
        <w:rPr>
          <w:color w:val="000000"/>
          <w:sz w:val="28"/>
          <w:szCs w:val="28"/>
        </w:rPr>
        <w:t xml:space="preserve"> ступени начального общего образо</w:t>
      </w:r>
      <w:r>
        <w:rPr>
          <w:color w:val="000000"/>
          <w:sz w:val="28"/>
          <w:szCs w:val="28"/>
        </w:rPr>
        <w:softHyphen/>
        <w:t xml:space="preserve">вания и трех-восьми классов </w:t>
      </w:r>
      <w:r>
        <w:rPr>
          <w:color w:val="000000"/>
          <w:sz w:val="28"/>
          <w:szCs w:val="28"/>
          <w:lang w:val="en-US"/>
        </w:rPr>
        <w:t>I</w:t>
      </w:r>
      <w:r>
        <w:rPr>
          <w:color w:val="000000"/>
          <w:sz w:val="28"/>
          <w:szCs w:val="28"/>
        </w:rPr>
        <w:t xml:space="preserve"> ступени начального общего об</w:t>
      </w:r>
      <w:r>
        <w:rPr>
          <w:color w:val="000000"/>
          <w:sz w:val="28"/>
          <w:szCs w:val="28"/>
        </w:rPr>
        <w:softHyphen/>
      </w:r>
      <w:r>
        <w:rPr>
          <w:color w:val="000000"/>
          <w:spacing w:val="2"/>
          <w:sz w:val="28"/>
          <w:szCs w:val="28"/>
        </w:rPr>
        <w:t xml:space="preserve">разования в общеобразовательном учреждении, находящемся </w:t>
      </w:r>
      <w:r>
        <w:rPr>
          <w:color w:val="000000"/>
          <w:sz w:val="28"/>
          <w:szCs w:val="28"/>
        </w:rPr>
        <w:t>в сельской местности.</w:t>
      </w:r>
    </w:p>
    <w:p w:rsidR="00AF61D2" w:rsidRDefault="00AF61D2">
      <w:pPr>
        <w:shd w:val="clear" w:color="auto" w:fill="FFFFFF"/>
        <w:ind w:left="5" w:right="19" w:firstLine="322"/>
        <w:jc w:val="both"/>
        <w:rPr>
          <w:color w:val="000000"/>
          <w:spacing w:val="-1"/>
          <w:sz w:val="28"/>
          <w:szCs w:val="28"/>
        </w:rPr>
      </w:pPr>
      <w:r>
        <w:rPr>
          <w:color w:val="000000"/>
          <w:spacing w:val="-1"/>
          <w:sz w:val="28"/>
          <w:szCs w:val="28"/>
        </w:rPr>
        <w:t>В логопедический пункт зачисляются обучающиеся обще</w:t>
      </w:r>
      <w:r>
        <w:rPr>
          <w:color w:val="000000"/>
          <w:spacing w:val="-1"/>
          <w:sz w:val="28"/>
          <w:szCs w:val="28"/>
        </w:rPr>
        <w:softHyphen/>
      </w:r>
      <w:r>
        <w:rPr>
          <w:color w:val="000000"/>
          <w:spacing w:val="1"/>
          <w:sz w:val="28"/>
          <w:szCs w:val="28"/>
        </w:rPr>
        <w:t>образовательного учреждения, имеющие нарушения в разви</w:t>
      </w:r>
      <w:r>
        <w:rPr>
          <w:color w:val="000000"/>
          <w:spacing w:val="1"/>
          <w:sz w:val="28"/>
          <w:szCs w:val="28"/>
        </w:rPr>
        <w:softHyphen/>
      </w:r>
      <w:r>
        <w:rPr>
          <w:color w:val="000000"/>
          <w:spacing w:val="7"/>
          <w:sz w:val="28"/>
          <w:szCs w:val="28"/>
        </w:rPr>
        <w:t xml:space="preserve">тии устной и письменной речи на родном языке (общее </w:t>
      </w:r>
      <w:r>
        <w:rPr>
          <w:color w:val="000000"/>
          <w:spacing w:val="1"/>
          <w:sz w:val="28"/>
          <w:szCs w:val="28"/>
        </w:rPr>
        <w:t>недоразвитие речи разной степени выраженности; фонетико-</w:t>
      </w:r>
      <w:r>
        <w:rPr>
          <w:color w:val="000000"/>
          <w:sz w:val="28"/>
          <w:szCs w:val="28"/>
        </w:rPr>
        <w:t>фонематическое недоразвитие речи; фонематическое недораз</w:t>
      </w:r>
      <w:r>
        <w:rPr>
          <w:color w:val="000000"/>
          <w:sz w:val="28"/>
          <w:szCs w:val="28"/>
        </w:rPr>
        <w:softHyphen/>
      </w:r>
      <w:r>
        <w:rPr>
          <w:color w:val="000000"/>
          <w:spacing w:val="-1"/>
          <w:sz w:val="28"/>
          <w:szCs w:val="28"/>
        </w:rPr>
        <w:t>витие речи; заикание; недостатки произношения — фонетичес</w:t>
      </w:r>
      <w:r>
        <w:rPr>
          <w:color w:val="000000"/>
          <w:spacing w:val="-1"/>
          <w:sz w:val="28"/>
          <w:szCs w:val="28"/>
        </w:rPr>
        <w:softHyphen/>
      </w:r>
      <w:r>
        <w:rPr>
          <w:color w:val="000000"/>
          <w:sz w:val="28"/>
          <w:szCs w:val="28"/>
        </w:rPr>
        <w:t>кий дефект; дефекты речи; обусловленные нарушением строе</w:t>
      </w:r>
      <w:r>
        <w:rPr>
          <w:color w:val="000000"/>
          <w:sz w:val="28"/>
          <w:szCs w:val="28"/>
        </w:rPr>
        <w:softHyphen/>
      </w:r>
      <w:r>
        <w:rPr>
          <w:color w:val="000000"/>
          <w:spacing w:val="4"/>
          <w:sz w:val="28"/>
          <w:szCs w:val="28"/>
        </w:rPr>
        <w:t xml:space="preserve">ния и подвижности органов речевого аппарата (дизартрия, </w:t>
      </w:r>
      <w:r>
        <w:rPr>
          <w:color w:val="000000"/>
          <w:spacing w:val="6"/>
          <w:sz w:val="28"/>
          <w:szCs w:val="28"/>
        </w:rPr>
        <w:t xml:space="preserve">ринолалия); нарушения чтения и письма, обусловленные </w:t>
      </w:r>
      <w:r>
        <w:rPr>
          <w:color w:val="000000"/>
          <w:sz w:val="28"/>
          <w:szCs w:val="28"/>
        </w:rPr>
        <w:t>общим, фонетико-фонематическим, фонематическим недораз</w:t>
      </w:r>
      <w:r>
        <w:rPr>
          <w:color w:val="000000"/>
          <w:spacing w:val="-1"/>
          <w:sz w:val="28"/>
          <w:szCs w:val="28"/>
        </w:rPr>
        <w:t>витием речи).</w:t>
      </w:r>
    </w:p>
    <w:p w:rsidR="00AF61D2" w:rsidRDefault="00AF61D2">
      <w:pPr>
        <w:shd w:val="clear" w:color="auto" w:fill="FFFFFF"/>
        <w:ind w:left="154"/>
        <w:jc w:val="both"/>
        <w:rPr>
          <w:color w:val="000000"/>
          <w:spacing w:val="4"/>
          <w:sz w:val="28"/>
          <w:szCs w:val="28"/>
        </w:rPr>
      </w:pPr>
      <w:r>
        <w:rPr>
          <w:color w:val="000000"/>
          <w:spacing w:val="3"/>
          <w:sz w:val="28"/>
          <w:szCs w:val="28"/>
        </w:rPr>
        <w:t xml:space="preserve">В первую очередь в логопедический пункт зачисляются </w:t>
      </w:r>
      <w:r>
        <w:rPr>
          <w:color w:val="000000"/>
          <w:sz w:val="28"/>
          <w:szCs w:val="28"/>
        </w:rPr>
        <w:t>обучающиеся, имеющие нарушения в развитии устной и письменной речи, препятствующие их успешному освоению обще</w:t>
      </w:r>
      <w:r>
        <w:rPr>
          <w:color w:val="000000"/>
          <w:sz w:val="28"/>
          <w:szCs w:val="28"/>
        </w:rPr>
        <w:softHyphen/>
      </w:r>
      <w:r>
        <w:rPr>
          <w:color w:val="000000"/>
          <w:spacing w:val="2"/>
          <w:sz w:val="28"/>
          <w:szCs w:val="28"/>
        </w:rPr>
        <w:t>образовательных программ (дети с общим фонетико-фонема</w:t>
      </w:r>
      <w:r>
        <w:rPr>
          <w:color w:val="000000"/>
          <w:spacing w:val="2"/>
          <w:sz w:val="28"/>
          <w:szCs w:val="28"/>
        </w:rPr>
        <w:softHyphen/>
      </w:r>
      <w:r>
        <w:rPr>
          <w:color w:val="000000"/>
          <w:spacing w:val="4"/>
          <w:sz w:val="28"/>
          <w:szCs w:val="28"/>
        </w:rPr>
        <w:t>тическим и фонематическим недоразвитием речи).</w:t>
      </w:r>
    </w:p>
    <w:p w:rsidR="00AF61D2" w:rsidRDefault="00AF61D2">
      <w:pPr>
        <w:shd w:val="clear" w:color="auto" w:fill="FFFFFF"/>
        <w:ind w:left="120" w:firstLine="346"/>
        <w:jc w:val="both"/>
        <w:rPr>
          <w:color w:val="000000"/>
          <w:spacing w:val="1"/>
          <w:sz w:val="28"/>
          <w:szCs w:val="28"/>
        </w:rPr>
      </w:pPr>
      <w:r>
        <w:rPr>
          <w:color w:val="000000"/>
          <w:spacing w:val="6"/>
          <w:sz w:val="28"/>
          <w:szCs w:val="28"/>
        </w:rPr>
        <w:t xml:space="preserve">Зачисление в логопедический пункт осуществляется на </w:t>
      </w:r>
      <w:r>
        <w:rPr>
          <w:color w:val="000000"/>
          <w:spacing w:val="3"/>
          <w:sz w:val="28"/>
          <w:szCs w:val="28"/>
        </w:rPr>
        <w:t xml:space="preserve">основе обследования речи обучающихся, которое проводится </w:t>
      </w:r>
      <w:r>
        <w:rPr>
          <w:color w:val="000000"/>
          <w:sz w:val="28"/>
          <w:szCs w:val="28"/>
        </w:rPr>
        <w:t>с 1 по 15 сентября и с 15 по 30 мая. Обследованные обучающи</w:t>
      </w:r>
      <w:r>
        <w:rPr>
          <w:color w:val="000000"/>
          <w:sz w:val="28"/>
          <w:szCs w:val="28"/>
        </w:rPr>
        <w:softHyphen/>
      </w:r>
      <w:r>
        <w:rPr>
          <w:color w:val="000000"/>
          <w:spacing w:val="5"/>
          <w:sz w:val="28"/>
          <w:szCs w:val="28"/>
        </w:rPr>
        <w:t xml:space="preserve">еся, имеющие нарушения в развитии устной и письменной </w:t>
      </w:r>
      <w:r>
        <w:rPr>
          <w:color w:val="000000"/>
          <w:spacing w:val="8"/>
          <w:sz w:val="28"/>
          <w:szCs w:val="28"/>
        </w:rPr>
        <w:t xml:space="preserve">речи, регистрируются по форме согласно приложению 1. </w:t>
      </w:r>
      <w:r>
        <w:rPr>
          <w:color w:val="000000"/>
          <w:spacing w:val="4"/>
          <w:sz w:val="28"/>
          <w:szCs w:val="28"/>
        </w:rPr>
        <w:t xml:space="preserve">Зачисление в логопедический пункт обучающихся из числа </w:t>
      </w:r>
      <w:r>
        <w:rPr>
          <w:color w:val="000000"/>
          <w:spacing w:val="2"/>
          <w:sz w:val="28"/>
          <w:szCs w:val="28"/>
        </w:rPr>
        <w:t xml:space="preserve">обследованных и зарегистрированных производится в течение </w:t>
      </w:r>
      <w:r>
        <w:rPr>
          <w:color w:val="000000"/>
          <w:spacing w:val="1"/>
          <w:sz w:val="28"/>
          <w:szCs w:val="28"/>
        </w:rPr>
        <w:t>всего учебного года.</w:t>
      </w:r>
    </w:p>
    <w:p w:rsidR="00AF61D2" w:rsidRDefault="00AF61D2">
      <w:pPr>
        <w:shd w:val="clear" w:color="auto" w:fill="FFFFFF"/>
        <w:ind w:left="91" w:right="43" w:firstLine="355"/>
        <w:jc w:val="both"/>
        <w:rPr>
          <w:color w:val="000000"/>
          <w:sz w:val="28"/>
          <w:szCs w:val="28"/>
        </w:rPr>
      </w:pPr>
      <w:r>
        <w:rPr>
          <w:color w:val="000000"/>
          <w:sz w:val="28"/>
          <w:szCs w:val="28"/>
        </w:rPr>
        <w:t>Предельная наполняемость логопедического пункта город</w:t>
      </w:r>
      <w:r>
        <w:rPr>
          <w:color w:val="000000"/>
          <w:sz w:val="28"/>
          <w:szCs w:val="28"/>
        </w:rPr>
        <w:softHyphen/>
      </w:r>
      <w:r>
        <w:rPr>
          <w:color w:val="000000"/>
          <w:spacing w:val="1"/>
          <w:sz w:val="28"/>
          <w:szCs w:val="28"/>
        </w:rPr>
        <w:t xml:space="preserve">ского общеобразовательного учреждения не более 25 человек, </w:t>
      </w:r>
      <w:r>
        <w:rPr>
          <w:color w:val="000000"/>
          <w:spacing w:val="-1"/>
          <w:sz w:val="28"/>
          <w:szCs w:val="28"/>
        </w:rPr>
        <w:t>сельского общеобразовательного учреждения — не более 20 че</w:t>
      </w:r>
      <w:r>
        <w:rPr>
          <w:color w:val="000000"/>
          <w:spacing w:val="-1"/>
          <w:sz w:val="28"/>
          <w:szCs w:val="28"/>
        </w:rPr>
        <w:softHyphen/>
      </w:r>
      <w:r>
        <w:rPr>
          <w:color w:val="000000"/>
          <w:sz w:val="28"/>
          <w:szCs w:val="28"/>
        </w:rPr>
        <w:t>ловек.</w:t>
      </w:r>
    </w:p>
    <w:p w:rsidR="00AF61D2" w:rsidRDefault="00AF61D2">
      <w:pPr>
        <w:shd w:val="clear" w:color="auto" w:fill="FFFFFF"/>
        <w:ind w:left="86" w:right="58" w:firstLine="346"/>
        <w:jc w:val="both"/>
        <w:rPr>
          <w:color w:val="000000"/>
          <w:spacing w:val="4"/>
          <w:sz w:val="28"/>
          <w:szCs w:val="28"/>
        </w:rPr>
      </w:pPr>
      <w:r>
        <w:rPr>
          <w:color w:val="000000"/>
          <w:spacing w:val="-1"/>
          <w:sz w:val="28"/>
          <w:szCs w:val="28"/>
        </w:rPr>
        <w:t xml:space="preserve">На каждого обучающегося, зачисленного в логопедический </w:t>
      </w:r>
      <w:r>
        <w:rPr>
          <w:color w:val="000000"/>
          <w:spacing w:val="4"/>
          <w:sz w:val="28"/>
          <w:szCs w:val="28"/>
        </w:rPr>
        <w:t>пункт, учитель-логопед заполняет речевую карту по форме согласно приложению 2.</w:t>
      </w:r>
    </w:p>
    <w:p w:rsidR="00AF61D2" w:rsidRDefault="00AF61D2">
      <w:pPr>
        <w:shd w:val="clear" w:color="auto" w:fill="FFFFFF"/>
        <w:ind w:left="67" w:right="72" w:firstLine="365"/>
        <w:jc w:val="both"/>
        <w:rPr>
          <w:color w:val="000000"/>
          <w:spacing w:val="5"/>
          <w:sz w:val="28"/>
          <w:szCs w:val="28"/>
        </w:rPr>
      </w:pPr>
      <w:r>
        <w:rPr>
          <w:color w:val="000000"/>
          <w:sz w:val="28"/>
          <w:szCs w:val="28"/>
        </w:rPr>
        <w:t>Выпуск обучающихся из логопедического пункта произво</w:t>
      </w:r>
      <w:r>
        <w:rPr>
          <w:color w:val="000000"/>
          <w:sz w:val="28"/>
          <w:szCs w:val="28"/>
        </w:rPr>
        <w:softHyphen/>
      </w:r>
      <w:r>
        <w:rPr>
          <w:color w:val="000000"/>
          <w:spacing w:val="2"/>
          <w:sz w:val="28"/>
          <w:szCs w:val="28"/>
        </w:rPr>
        <w:t xml:space="preserve">дится в течение всего учебного года после устранения у них </w:t>
      </w:r>
      <w:r>
        <w:rPr>
          <w:color w:val="000000"/>
          <w:spacing w:val="5"/>
          <w:sz w:val="28"/>
          <w:szCs w:val="28"/>
        </w:rPr>
        <w:t>нарушений в развитии устной и письменной речи.</w:t>
      </w:r>
    </w:p>
    <w:p w:rsidR="00AF61D2" w:rsidRDefault="00AF61D2">
      <w:pPr>
        <w:shd w:val="clear" w:color="auto" w:fill="FFFFFF"/>
        <w:ind w:left="48" w:right="91" w:firstLine="350"/>
        <w:jc w:val="both"/>
        <w:rPr>
          <w:color w:val="000000"/>
          <w:spacing w:val="3"/>
          <w:sz w:val="28"/>
          <w:szCs w:val="28"/>
        </w:rPr>
      </w:pPr>
      <w:r>
        <w:rPr>
          <w:color w:val="000000"/>
          <w:spacing w:val="2"/>
          <w:sz w:val="28"/>
          <w:szCs w:val="28"/>
        </w:rPr>
        <w:t xml:space="preserve">Занятия с обучающимися проводятся как индивидуально, </w:t>
      </w:r>
      <w:r>
        <w:rPr>
          <w:color w:val="000000"/>
          <w:spacing w:val="3"/>
          <w:sz w:val="28"/>
          <w:szCs w:val="28"/>
        </w:rPr>
        <w:t>так и в группе. Основной формой являются групповые заня</w:t>
      </w:r>
      <w:r>
        <w:rPr>
          <w:color w:val="000000"/>
          <w:spacing w:val="3"/>
          <w:sz w:val="28"/>
          <w:szCs w:val="28"/>
        </w:rPr>
        <w:softHyphen/>
      </w:r>
      <w:r>
        <w:rPr>
          <w:color w:val="000000"/>
          <w:spacing w:val="2"/>
          <w:sz w:val="28"/>
          <w:szCs w:val="28"/>
        </w:rPr>
        <w:t>тия. Предельная наполняемость групп устанавливается в зави</w:t>
      </w:r>
      <w:r>
        <w:rPr>
          <w:color w:val="000000"/>
          <w:spacing w:val="2"/>
          <w:sz w:val="28"/>
          <w:szCs w:val="28"/>
        </w:rPr>
        <w:softHyphen/>
      </w:r>
      <w:r>
        <w:rPr>
          <w:color w:val="000000"/>
          <w:spacing w:val="3"/>
          <w:sz w:val="28"/>
          <w:szCs w:val="28"/>
        </w:rPr>
        <w:t>симости от характера нарушения в развитии устной и пись</w:t>
      </w:r>
      <w:r>
        <w:rPr>
          <w:color w:val="000000"/>
          <w:spacing w:val="3"/>
          <w:sz w:val="28"/>
          <w:szCs w:val="28"/>
        </w:rPr>
        <w:softHyphen/>
        <w:t>менной речи обучающегося и местонахождения общеобразо</w:t>
      </w:r>
      <w:r>
        <w:rPr>
          <w:color w:val="000000"/>
          <w:spacing w:val="3"/>
          <w:sz w:val="28"/>
          <w:szCs w:val="28"/>
        </w:rPr>
        <w:softHyphen/>
        <w:t>вательного учреждения (приложение 3).</w:t>
      </w:r>
    </w:p>
    <w:p w:rsidR="00AF61D2" w:rsidRDefault="00AF61D2">
      <w:pPr>
        <w:shd w:val="clear" w:color="auto" w:fill="FFFFFF"/>
        <w:ind w:left="34" w:right="101" w:firstLine="350"/>
        <w:jc w:val="both"/>
        <w:rPr>
          <w:color w:val="000000"/>
          <w:spacing w:val="2"/>
          <w:sz w:val="28"/>
          <w:szCs w:val="28"/>
        </w:rPr>
      </w:pPr>
      <w:r>
        <w:rPr>
          <w:color w:val="000000"/>
          <w:spacing w:val="4"/>
          <w:sz w:val="28"/>
          <w:szCs w:val="28"/>
        </w:rPr>
        <w:t xml:space="preserve">Занятия с обучающимися в логопедическом пункте, как </w:t>
      </w:r>
      <w:r>
        <w:rPr>
          <w:color w:val="000000"/>
          <w:spacing w:val="3"/>
          <w:sz w:val="28"/>
          <w:szCs w:val="28"/>
        </w:rPr>
        <w:t xml:space="preserve">правило, проводятся во внеурочное время с учетом режима </w:t>
      </w:r>
      <w:r>
        <w:rPr>
          <w:color w:val="000000"/>
          <w:spacing w:val="2"/>
          <w:sz w:val="28"/>
          <w:szCs w:val="28"/>
        </w:rPr>
        <w:t>работы общеобразовательного учреждения.</w:t>
      </w:r>
    </w:p>
    <w:p w:rsidR="00AF61D2" w:rsidRDefault="00AF61D2">
      <w:pPr>
        <w:shd w:val="clear" w:color="auto" w:fill="FFFFFF"/>
        <w:ind w:left="24" w:right="115" w:firstLine="350"/>
        <w:jc w:val="both"/>
        <w:rPr>
          <w:color w:val="000000"/>
          <w:spacing w:val="4"/>
          <w:sz w:val="28"/>
          <w:szCs w:val="28"/>
        </w:rPr>
      </w:pPr>
      <w:r>
        <w:rPr>
          <w:color w:val="000000"/>
          <w:spacing w:val="3"/>
          <w:sz w:val="28"/>
          <w:szCs w:val="28"/>
        </w:rPr>
        <w:t xml:space="preserve">Коррекция произношения у обучающихся первых классов </w:t>
      </w:r>
      <w:r>
        <w:rPr>
          <w:color w:val="000000"/>
          <w:spacing w:val="2"/>
          <w:sz w:val="28"/>
          <w:szCs w:val="28"/>
        </w:rPr>
        <w:t xml:space="preserve">с фонетическими дефектами, не влияющими на успеваемость, </w:t>
      </w:r>
      <w:r>
        <w:rPr>
          <w:color w:val="000000"/>
          <w:spacing w:val="3"/>
          <w:sz w:val="28"/>
          <w:szCs w:val="28"/>
        </w:rPr>
        <w:t xml:space="preserve">в виде исключения, может осуществляться во время уроков </w:t>
      </w:r>
      <w:r>
        <w:rPr>
          <w:color w:val="000000"/>
          <w:spacing w:val="4"/>
          <w:sz w:val="28"/>
          <w:szCs w:val="28"/>
        </w:rPr>
        <w:t>(кроме уроков русского языка и математики).</w:t>
      </w:r>
    </w:p>
    <w:p w:rsidR="00AF61D2" w:rsidRDefault="00AF61D2">
      <w:pPr>
        <w:shd w:val="clear" w:color="auto" w:fill="FFFFFF"/>
        <w:ind w:left="14"/>
        <w:jc w:val="both"/>
        <w:rPr>
          <w:color w:val="000000"/>
          <w:spacing w:val="3"/>
          <w:sz w:val="28"/>
          <w:szCs w:val="28"/>
        </w:rPr>
      </w:pPr>
      <w:r>
        <w:rPr>
          <w:color w:val="000000"/>
          <w:spacing w:val="2"/>
          <w:sz w:val="28"/>
          <w:szCs w:val="28"/>
        </w:rPr>
        <w:t>Периодичность групповых и индивидуальных занятий оп</w:t>
      </w:r>
      <w:r>
        <w:rPr>
          <w:color w:val="000000"/>
          <w:spacing w:val="2"/>
          <w:sz w:val="28"/>
          <w:szCs w:val="28"/>
        </w:rPr>
        <w:softHyphen/>
      </w:r>
      <w:r>
        <w:rPr>
          <w:color w:val="000000"/>
          <w:spacing w:val="3"/>
          <w:sz w:val="28"/>
          <w:szCs w:val="28"/>
        </w:rPr>
        <w:t>ределяется тяжестью нарушения речевого развития. Групповые занятия проводятся:</w:t>
      </w:r>
    </w:p>
    <w:p w:rsidR="00AF61D2" w:rsidRDefault="00AF61D2">
      <w:pPr>
        <w:numPr>
          <w:ilvl w:val="0"/>
          <w:numId w:val="33"/>
        </w:numPr>
        <w:shd w:val="clear" w:color="auto" w:fill="FFFFFF"/>
        <w:ind w:right="144"/>
        <w:jc w:val="both"/>
        <w:rPr>
          <w:color w:val="000000"/>
          <w:spacing w:val="3"/>
          <w:sz w:val="28"/>
          <w:szCs w:val="28"/>
        </w:rPr>
      </w:pPr>
      <w:r>
        <w:rPr>
          <w:color w:val="000000"/>
          <w:spacing w:val="4"/>
          <w:sz w:val="28"/>
          <w:szCs w:val="28"/>
        </w:rPr>
        <w:t xml:space="preserve">с обучающимися, имеющими общее недоразвитие речи; </w:t>
      </w:r>
      <w:r>
        <w:rPr>
          <w:color w:val="000000"/>
          <w:spacing w:val="3"/>
          <w:sz w:val="28"/>
          <w:szCs w:val="28"/>
        </w:rPr>
        <w:t>нарушения чтения и письма, обусловленные общим недораз</w:t>
      </w:r>
      <w:r>
        <w:rPr>
          <w:color w:val="000000"/>
          <w:spacing w:val="3"/>
          <w:sz w:val="28"/>
          <w:szCs w:val="28"/>
        </w:rPr>
        <w:softHyphen/>
        <w:t>витием речи, — не менее трех раз в неделю;</w:t>
      </w:r>
    </w:p>
    <w:p w:rsidR="00AF61D2" w:rsidRDefault="00AF61D2">
      <w:pPr>
        <w:numPr>
          <w:ilvl w:val="0"/>
          <w:numId w:val="33"/>
        </w:numPr>
        <w:shd w:val="clear" w:color="auto" w:fill="FFFFFF"/>
        <w:tabs>
          <w:tab w:val="left" w:pos="1800"/>
        </w:tabs>
        <w:ind w:right="14"/>
        <w:jc w:val="both"/>
        <w:rPr>
          <w:color w:val="000000"/>
          <w:spacing w:val="-3"/>
          <w:sz w:val="28"/>
          <w:szCs w:val="28"/>
        </w:rPr>
      </w:pPr>
      <w:r>
        <w:rPr>
          <w:color w:val="000000"/>
          <w:spacing w:val="4"/>
          <w:sz w:val="28"/>
          <w:szCs w:val="28"/>
        </w:rPr>
        <w:t xml:space="preserve">с обучающимися, имеющими фонетико-фонематическое </w:t>
      </w:r>
      <w:r>
        <w:rPr>
          <w:color w:val="000000"/>
          <w:spacing w:val="1"/>
          <w:sz w:val="28"/>
          <w:szCs w:val="28"/>
        </w:rPr>
        <w:t>или фонематическое недоразвитие речи; нарушения чтения и письма, обусловленные фонетико-фонематическим или фоне</w:t>
      </w:r>
      <w:r>
        <w:rPr>
          <w:color w:val="000000"/>
          <w:spacing w:val="1"/>
          <w:sz w:val="28"/>
          <w:szCs w:val="28"/>
        </w:rPr>
        <w:softHyphen/>
      </w:r>
      <w:r>
        <w:rPr>
          <w:color w:val="000000"/>
          <w:spacing w:val="6"/>
          <w:sz w:val="28"/>
          <w:szCs w:val="28"/>
        </w:rPr>
        <w:t xml:space="preserve">матическим недоразвитием речи, — не менее двух-трех раз </w:t>
      </w:r>
      <w:r>
        <w:rPr>
          <w:color w:val="000000"/>
          <w:spacing w:val="-3"/>
          <w:sz w:val="28"/>
          <w:szCs w:val="28"/>
        </w:rPr>
        <w:t>в неделю;</w:t>
      </w:r>
    </w:p>
    <w:p w:rsidR="00AF61D2" w:rsidRDefault="00AF61D2">
      <w:pPr>
        <w:numPr>
          <w:ilvl w:val="0"/>
          <w:numId w:val="33"/>
        </w:numPr>
        <w:shd w:val="clear" w:color="auto" w:fill="FFFFFF"/>
        <w:ind w:right="14"/>
        <w:jc w:val="both"/>
        <w:rPr>
          <w:color w:val="000000"/>
          <w:sz w:val="28"/>
          <w:szCs w:val="28"/>
        </w:rPr>
      </w:pPr>
      <w:r>
        <w:rPr>
          <w:color w:val="000000"/>
          <w:sz w:val="28"/>
          <w:szCs w:val="28"/>
        </w:rPr>
        <w:t>с обучающимися, имеющими фонетический дефект, — не менее одного-двух раз в неделю;</w:t>
      </w:r>
    </w:p>
    <w:p w:rsidR="00AF61D2" w:rsidRDefault="00AF61D2">
      <w:pPr>
        <w:numPr>
          <w:ilvl w:val="0"/>
          <w:numId w:val="33"/>
        </w:numPr>
        <w:shd w:val="clear" w:color="auto" w:fill="FFFFFF"/>
        <w:ind w:right="19"/>
        <w:jc w:val="both"/>
        <w:rPr>
          <w:color w:val="000000"/>
          <w:spacing w:val="-5"/>
          <w:sz w:val="28"/>
          <w:szCs w:val="28"/>
        </w:rPr>
      </w:pPr>
      <w:r>
        <w:rPr>
          <w:color w:val="000000"/>
          <w:spacing w:val="-1"/>
          <w:sz w:val="28"/>
          <w:szCs w:val="28"/>
        </w:rPr>
        <w:t>с заикающимися обучающимися — не менее трех раз в не</w:t>
      </w:r>
      <w:r>
        <w:rPr>
          <w:color w:val="000000"/>
          <w:spacing w:val="-1"/>
          <w:sz w:val="28"/>
          <w:szCs w:val="28"/>
        </w:rPr>
        <w:softHyphen/>
      </w:r>
      <w:r>
        <w:rPr>
          <w:color w:val="000000"/>
          <w:spacing w:val="-5"/>
          <w:sz w:val="28"/>
          <w:szCs w:val="28"/>
        </w:rPr>
        <w:t>делю.</w:t>
      </w:r>
    </w:p>
    <w:p w:rsidR="00AF61D2" w:rsidRDefault="00AF61D2">
      <w:pPr>
        <w:shd w:val="clear" w:color="auto" w:fill="FFFFFF"/>
        <w:ind w:left="10" w:right="10" w:firstLine="336"/>
        <w:jc w:val="both"/>
        <w:rPr>
          <w:color w:val="000000"/>
          <w:sz w:val="28"/>
          <w:szCs w:val="28"/>
        </w:rPr>
      </w:pPr>
      <w:r>
        <w:rPr>
          <w:color w:val="000000"/>
          <w:spacing w:val="1"/>
          <w:sz w:val="28"/>
          <w:szCs w:val="28"/>
        </w:rPr>
        <w:t xml:space="preserve">Индивидуальные занятия проводятся не менее трех раз в </w:t>
      </w:r>
      <w:r>
        <w:rPr>
          <w:color w:val="000000"/>
          <w:spacing w:val="-2"/>
          <w:sz w:val="28"/>
          <w:szCs w:val="28"/>
        </w:rPr>
        <w:t xml:space="preserve">неделю с обучающимися, имеющими общее недоразвитие речи </w:t>
      </w:r>
      <w:r>
        <w:rPr>
          <w:color w:val="000000"/>
          <w:sz w:val="28"/>
          <w:szCs w:val="28"/>
        </w:rPr>
        <w:t xml:space="preserve">второго уровня по Р.Е.Левиной, дефекты речи, обусловленные </w:t>
      </w:r>
      <w:r>
        <w:rPr>
          <w:color w:val="000000"/>
          <w:spacing w:val="1"/>
          <w:sz w:val="28"/>
          <w:szCs w:val="28"/>
        </w:rPr>
        <w:t>нарушением строения и подвижности органов речевого аппа</w:t>
      </w:r>
      <w:r>
        <w:rPr>
          <w:color w:val="000000"/>
          <w:spacing w:val="1"/>
          <w:sz w:val="28"/>
          <w:szCs w:val="28"/>
        </w:rPr>
        <w:softHyphen/>
      </w:r>
      <w:r>
        <w:rPr>
          <w:color w:val="000000"/>
          <w:spacing w:val="2"/>
          <w:sz w:val="28"/>
          <w:szCs w:val="28"/>
        </w:rPr>
        <w:t>рата (дизартрия, ринолалия). По мере формирования произ</w:t>
      </w:r>
      <w:r>
        <w:rPr>
          <w:color w:val="000000"/>
          <w:spacing w:val="2"/>
          <w:sz w:val="28"/>
          <w:szCs w:val="28"/>
        </w:rPr>
        <w:softHyphen/>
        <w:t xml:space="preserve">носительных навыков у этих обучающихся занятия с ними </w:t>
      </w:r>
      <w:r>
        <w:rPr>
          <w:color w:val="000000"/>
          <w:spacing w:val="1"/>
          <w:sz w:val="28"/>
          <w:szCs w:val="28"/>
        </w:rPr>
        <w:t>проводятся в группе. При этом занятия с указанными обучаю</w:t>
      </w:r>
      <w:r>
        <w:rPr>
          <w:color w:val="000000"/>
          <w:spacing w:val="1"/>
          <w:sz w:val="28"/>
          <w:szCs w:val="28"/>
        </w:rPr>
        <w:softHyphen/>
      </w:r>
      <w:r>
        <w:rPr>
          <w:color w:val="000000"/>
          <w:spacing w:val="-1"/>
          <w:sz w:val="28"/>
          <w:szCs w:val="28"/>
        </w:rPr>
        <w:t xml:space="preserve">щимися не могут проводиться в одной группе с заикающимися </w:t>
      </w:r>
      <w:r>
        <w:rPr>
          <w:color w:val="000000"/>
          <w:spacing w:val="1"/>
          <w:sz w:val="28"/>
          <w:szCs w:val="28"/>
        </w:rPr>
        <w:t>обучающимися и обучающимися с недостатками произноше</w:t>
      </w:r>
      <w:r>
        <w:rPr>
          <w:color w:val="000000"/>
          <w:spacing w:val="1"/>
          <w:sz w:val="28"/>
          <w:szCs w:val="28"/>
        </w:rPr>
        <w:softHyphen/>
      </w:r>
      <w:r>
        <w:rPr>
          <w:color w:val="000000"/>
          <w:sz w:val="28"/>
          <w:szCs w:val="28"/>
        </w:rPr>
        <w:t>ния отдельных звуков.</w:t>
      </w:r>
    </w:p>
    <w:p w:rsidR="00AF61D2" w:rsidRDefault="00AF61D2">
      <w:pPr>
        <w:shd w:val="clear" w:color="auto" w:fill="FFFFFF"/>
        <w:ind w:left="14" w:right="14" w:firstLine="336"/>
        <w:jc w:val="both"/>
        <w:rPr>
          <w:color w:val="000000"/>
          <w:spacing w:val="-2"/>
          <w:sz w:val="28"/>
          <w:szCs w:val="28"/>
        </w:rPr>
      </w:pPr>
      <w:r>
        <w:rPr>
          <w:color w:val="000000"/>
          <w:spacing w:val="-1"/>
          <w:sz w:val="28"/>
          <w:szCs w:val="28"/>
        </w:rPr>
        <w:t>Продолжительность группового занятия, составляет 40 ми</w:t>
      </w:r>
      <w:r>
        <w:rPr>
          <w:color w:val="000000"/>
          <w:spacing w:val="-1"/>
          <w:sz w:val="28"/>
          <w:szCs w:val="28"/>
        </w:rPr>
        <w:softHyphen/>
      </w:r>
      <w:r>
        <w:rPr>
          <w:color w:val="000000"/>
          <w:spacing w:val="-2"/>
          <w:sz w:val="28"/>
          <w:szCs w:val="28"/>
        </w:rPr>
        <w:t>нут, продолжительность индивидуального занятия — 20 минут.</w:t>
      </w:r>
    </w:p>
    <w:p w:rsidR="00AF61D2" w:rsidRDefault="00AF61D2">
      <w:pPr>
        <w:shd w:val="clear" w:color="auto" w:fill="FFFFFF"/>
        <w:ind w:left="5" w:right="19" w:firstLine="326"/>
        <w:jc w:val="both"/>
        <w:rPr>
          <w:color w:val="000000"/>
          <w:spacing w:val="2"/>
          <w:sz w:val="28"/>
          <w:szCs w:val="28"/>
        </w:rPr>
      </w:pPr>
      <w:r>
        <w:rPr>
          <w:color w:val="000000"/>
          <w:spacing w:val="1"/>
          <w:sz w:val="28"/>
          <w:szCs w:val="28"/>
        </w:rPr>
        <w:t>Темы групповых и индивидуальных занятий с обучающи</w:t>
      </w:r>
      <w:r>
        <w:rPr>
          <w:color w:val="000000"/>
          <w:spacing w:val="1"/>
          <w:sz w:val="28"/>
          <w:szCs w:val="28"/>
        </w:rPr>
        <w:softHyphen/>
      </w:r>
      <w:r>
        <w:rPr>
          <w:color w:val="000000"/>
          <w:spacing w:val="-1"/>
          <w:sz w:val="28"/>
          <w:szCs w:val="28"/>
        </w:rPr>
        <w:t>мися и учет их посещаемости отражаются в журнале факульта</w:t>
      </w:r>
      <w:r>
        <w:rPr>
          <w:color w:val="000000"/>
          <w:spacing w:val="-1"/>
          <w:sz w:val="28"/>
          <w:szCs w:val="28"/>
        </w:rPr>
        <w:softHyphen/>
      </w:r>
      <w:r>
        <w:rPr>
          <w:color w:val="000000"/>
          <w:spacing w:val="2"/>
          <w:sz w:val="28"/>
          <w:szCs w:val="28"/>
        </w:rPr>
        <w:t>тивных и логопедических занятий.</w:t>
      </w:r>
    </w:p>
    <w:p w:rsidR="00AF61D2" w:rsidRDefault="00AF61D2">
      <w:pPr>
        <w:shd w:val="clear" w:color="auto" w:fill="FFFFFF"/>
        <w:ind w:left="5" w:right="14" w:firstLine="336"/>
        <w:jc w:val="both"/>
        <w:rPr>
          <w:color w:val="000000"/>
          <w:spacing w:val="1"/>
          <w:sz w:val="28"/>
          <w:szCs w:val="28"/>
        </w:rPr>
      </w:pPr>
      <w:r>
        <w:rPr>
          <w:color w:val="000000"/>
          <w:sz w:val="28"/>
          <w:szCs w:val="28"/>
        </w:rPr>
        <w:t>В случае необходимости уточнения диагноза обучающиеся с нарушениями речи с согласия родителей (законных предста</w:t>
      </w:r>
      <w:r>
        <w:rPr>
          <w:color w:val="000000"/>
          <w:sz w:val="28"/>
          <w:szCs w:val="28"/>
        </w:rPr>
        <w:softHyphen/>
      </w:r>
      <w:r>
        <w:rPr>
          <w:color w:val="000000"/>
          <w:spacing w:val="-3"/>
          <w:sz w:val="28"/>
          <w:szCs w:val="28"/>
        </w:rPr>
        <w:t xml:space="preserve">вителей) направляются учителем-логопедом в соответствующее </w:t>
      </w:r>
      <w:r>
        <w:rPr>
          <w:color w:val="000000"/>
          <w:sz w:val="28"/>
          <w:szCs w:val="28"/>
        </w:rPr>
        <w:t>лечебно-профилактическое учреждение для обследования вра</w:t>
      </w:r>
      <w:r>
        <w:rPr>
          <w:color w:val="000000"/>
          <w:sz w:val="28"/>
          <w:szCs w:val="28"/>
        </w:rPr>
        <w:softHyphen/>
      </w:r>
      <w:r>
        <w:rPr>
          <w:color w:val="000000"/>
          <w:spacing w:val="2"/>
          <w:sz w:val="28"/>
          <w:szCs w:val="28"/>
        </w:rPr>
        <w:t xml:space="preserve">чами-специалистами (невропатологом, детским психиатром, </w:t>
      </w:r>
      <w:r>
        <w:rPr>
          <w:color w:val="000000"/>
          <w:spacing w:val="1"/>
          <w:sz w:val="28"/>
          <w:szCs w:val="28"/>
        </w:rPr>
        <w:t>отоларингологом, офтальмологом и др.) или в психолого-медико-педагогическую комиссию.</w:t>
      </w:r>
    </w:p>
    <w:p w:rsidR="00AF61D2" w:rsidRDefault="00AF61D2">
      <w:pPr>
        <w:shd w:val="clear" w:color="auto" w:fill="FFFFFF"/>
        <w:ind w:left="24" w:firstLine="331"/>
        <w:jc w:val="both"/>
        <w:rPr>
          <w:color w:val="000000"/>
          <w:spacing w:val="-3"/>
          <w:sz w:val="28"/>
          <w:szCs w:val="28"/>
        </w:rPr>
      </w:pPr>
      <w:r>
        <w:rPr>
          <w:color w:val="000000"/>
          <w:sz w:val="28"/>
          <w:szCs w:val="28"/>
        </w:rPr>
        <w:t>Ответственность за обязательное посещение обучающими</w:t>
      </w:r>
      <w:r>
        <w:rPr>
          <w:color w:val="000000"/>
          <w:sz w:val="28"/>
          <w:szCs w:val="28"/>
        </w:rPr>
        <w:softHyphen/>
      </w:r>
      <w:r>
        <w:rPr>
          <w:color w:val="000000"/>
          <w:spacing w:val="1"/>
          <w:sz w:val="28"/>
          <w:szCs w:val="28"/>
        </w:rPr>
        <w:t xml:space="preserve">ся занятий в логопедическом пункте несут учитель-логопед, </w:t>
      </w:r>
      <w:r>
        <w:rPr>
          <w:color w:val="000000"/>
          <w:spacing w:val="-1"/>
          <w:sz w:val="28"/>
          <w:szCs w:val="28"/>
        </w:rPr>
        <w:t xml:space="preserve">классный руководитель и руководитель общеобразовательного </w:t>
      </w:r>
      <w:r>
        <w:rPr>
          <w:color w:val="000000"/>
          <w:spacing w:val="-3"/>
          <w:sz w:val="28"/>
          <w:szCs w:val="28"/>
        </w:rPr>
        <w:t>учреждения.</w:t>
      </w:r>
    </w:p>
    <w:p w:rsidR="00AF61D2" w:rsidRDefault="00AF61D2">
      <w:pPr>
        <w:shd w:val="clear" w:color="auto" w:fill="FFFFFF"/>
        <w:ind w:left="58" w:firstLine="297"/>
        <w:jc w:val="both"/>
        <w:rPr>
          <w:color w:val="000000"/>
          <w:sz w:val="28"/>
          <w:szCs w:val="28"/>
        </w:rPr>
      </w:pPr>
      <w:r>
        <w:rPr>
          <w:color w:val="000000"/>
          <w:spacing w:val="-1"/>
          <w:sz w:val="28"/>
          <w:szCs w:val="28"/>
        </w:rPr>
        <w:t>Учитель-логопед оказывает консультативную помощь учи</w:t>
      </w:r>
      <w:r>
        <w:rPr>
          <w:color w:val="000000"/>
          <w:spacing w:val="-1"/>
          <w:sz w:val="28"/>
          <w:szCs w:val="28"/>
        </w:rPr>
        <w:softHyphen/>
      </w:r>
      <w:r>
        <w:rPr>
          <w:color w:val="000000"/>
          <w:sz w:val="28"/>
          <w:szCs w:val="28"/>
        </w:rPr>
        <w:t>телям общеобразовательного учреждения и родителям (закон</w:t>
      </w:r>
      <w:r>
        <w:rPr>
          <w:color w:val="000000"/>
          <w:sz w:val="28"/>
          <w:szCs w:val="28"/>
        </w:rPr>
        <w:softHyphen/>
      </w:r>
      <w:r>
        <w:rPr>
          <w:color w:val="000000"/>
          <w:spacing w:val="4"/>
          <w:sz w:val="28"/>
          <w:szCs w:val="28"/>
        </w:rPr>
        <w:t xml:space="preserve">ным представителям) обучающихся в определении причин </w:t>
      </w:r>
      <w:r>
        <w:rPr>
          <w:color w:val="000000"/>
          <w:spacing w:val="-1"/>
          <w:sz w:val="28"/>
          <w:szCs w:val="28"/>
        </w:rPr>
        <w:t>неуспеваемости и дает рекомендации по их преодолению. Учи</w:t>
      </w:r>
      <w:r>
        <w:rPr>
          <w:color w:val="000000"/>
          <w:spacing w:val="-1"/>
          <w:sz w:val="28"/>
          <w:szCs w:val="28"/>
        </w:rPr>
        <w:softHyphen/>
        <w:t>тель-логопед несет ответственность за организацию и своевре</w:t>
      </w:r>
      <w:r>
        <w:rPr>
          <w:color w:val="000000"/>
          <w:spacing w:val="3"/>
          <w:sz w:val="28"/>
          <w:szCs w:val="28"/>
        </w:rPr>
        <w:t>менное выявление обучающихся с первичной речевой патоло</w:t>
      </w:r>
      <w:r>
        <w:rPr>
          <w:color w:val="000000"/>
          <w:spacing w:val="3"/>
          <w:sz w:val="28"/>
          <w:szCs w:val="28"/>
        </w:rPr>
        <w:softHyphen/>
      </w:r>
      <w:r>
        <w:rPr>
          <w:color w:val="000000"/>
          <w:spacing w:val="4"/>
          <w:sz w:val="28"/>
          <w:szCs w:val="28"/>
        </w:rPr>
        <w:t xml:space="preserve">гией и за комплектование групп. </w:t>
      </w:r>
      <w:r>
        <w:rPr>
          <w:color w:val="000000"/>
          <w:sz w:val="28"/>
          <w:szCs w:val="28"/>
        </w:rPr>
        <w:t>Учитель-логопед:</w:t>
      </w:r>
    </w:p>
    <w:p w:rsidR="00AF61D2" w:rsidRDefault="00AF61D2">
      <w:pPr>
        <w:shd w:val="clear" w:color="auto" w:fill="FFFFFF"/>
        <w:tabs>
          <w:tab w:val="left" w:pos="595"/>
        </w:tabs>
        <w:ind w:left="14" w:firstLine="355"/>
        <w:jc w:val="both"/>
        <w:rPr>
          <w:color w:val="000000"/>
          <w:spacing w:val="3"/>
          <w:sz w:val="28"/>
          <w:szCs w:val="28"/>
        </w:rPr>
      </w:pPr>
      <w:r>
        <w:rPr>
          <w:color w:val="000000"/>
          <w:spacing w:val="-9"/>
          <w:sz w:val="28"/>
          <w:szCs w:val="28"/>
        </w:rPr>
        <w:t>а)</w:t>
      </w:r>
      <w:r>
        <w:rPr>
          <w:color w:val="000000"/>
          <w:sz w:val="28"/>
          <w:szCs w:val="28"/>
        </w:rPr>
        <w:tab/>
        <w:t xml:space="preserve"> </w:t>
      </w:r>
      <w:r>
        <w:rPr>
          <w:color w:val="000000"/>
          <w:spacing w:val="1"/>
          <w:sz w:val="28"/>
          <w:szCs w:val="28"/>
        </w:rPr>
        <w:t>проводит занятия с обучающимися по исправлению раз</w:t>
      </w:r>
      <w:r>
        <w:rPr>
          <w:color w:val="000000"/>
          <w:spacing w:val="1"/>
          <w:sz w:val="28"/>
          <w:szCs w:val="28"/>
        </w:rPr>
        <w:softHyphen/>
      </w:r>
      <w:r>
        <w:rPr>
          <w:color w:val="000000"/>
          <w:spacing w:val="2"/>
          <w:sz w:val="28"/>
          <w:szCs w:val="28"/>
        </w:rPr>
        <w:t xml:space="preserve">личных нарушений устной и письменной речи. В ходе занятий </w:t>
      </w:r>
      <w:r>
        <w:rPr>
          <w:color w:val="000000"/>
          <w:spacing w:val="6"/>
          <w:sz w:val="28"/>
          <w:szCs w:val="28"/>
        </w:rPr>
        <w:t xml:space="preserve">осуществляется работа по предупреждению и преодолению </w:t>
      </w:r>
      <w:r>
        <w:rPr>
          <w:color w:val="000000"/>
          <w:spacing w:val="2"/>
          <w:sz w:val="28"/>
          <w:szCs w:val="28"/>
        </w:rPr>
        <w:t xml:space="preserve">неуспеваемости по родному языку, обусловленной первичным </w:t>
      </w:r>
      <w:r>
        <w:rPr>
          <w:color w:val="000000"/>
          <w:spacing w:val="3"/>
          <w:sz w:val="28"/>
          <w:szCs w:val="28"/>
        </w:rPr>
        <w:t>речевым нарушением;</w:t>
      </w:r>
    </w:p>
    <w:p w:rsidR="00AF61D2" w:rsidRDefault="00AF61D2">
      <w:pPr>
        <w:shd w:val="clear" w:color="auto" w:fill="FFFFFF"/>
        <w:tabs>
          <w:tab w:val="left" w:pos="595"/>
        </w:tabs>
        <w:ind w:left="14" w:firstLine="355"/>
        <w:jc w:val="both"/>
        <w:rPr>
          <w:color w:val="000000"/>
          <w:spacing w:val="4"/>
          <w:sz w:val="28"/>
          <w:szCs w:val="28"/>
        </w:rPr>
      </w:pPr>
      <w:r>
        <w:rPr>
          <w:color w:val="000000"/>
          <w:spacing w:val="-6"/>
          <w:sz w:val="28"/>
          <w:szCs w:val="28"/>
        </w:rPr>
        <w:t>б)</w:t>
      </w:r>
      <w:r>
        <w:rPr>
          <w:color w:val="000000"/>
          <w:sz w:val="28"/>
          <w:szCs w:val="28"/>
        </w:rPr>
        <w:tab/>
        <w:t xml:space="preserve"> </w:t>
      </w:r>
      <w:r>
        <w:rPr>
          <w:color w:val="000000"/>
          <w:spacing w:val="2"/>
          <w:sz w:val="28"/>
          <w:szCs w:val="28"/>
        </w:rPr>
        <w:t>осуществляет взаимодействие с учителями по вопросам</w:t>
      </w:r>
      <w:r>
        <w:rPr>
          <w:color w:val="000000"/>
          <w:spacing w:val="2"/>
          <w:sz w:val="28"/>
          <w:szCs w:val="28"/>
        </w:rPr>
        <w:br/>
      </w:r>
      <w:r>
        <w:rPr>
          <w:color w:val="000000"/>
          <w:sz w:val="28"/>
          <w:szCs w:val="28"/>
        </w:rPr>
        <w:t>освоения обучающимися общеобразовательных программ (осо</w:t>
      </w:r>
      <w:r>
        <w:rPr>
          <w:color w:val="000000"/>
          <w:sz w:val="28"/>
          <w:szCs w:val="28"/>
        </w:rPr>
        <w:softHyphen/>
      </w:r>
      <w:r>
        <w:rPr>
          <w:color w:val="000000"/>
          <w:spacing w:val="4"/>
          <w:sz w:val="28"/>
          <w:szCs w:val="28"/>
        </w:rPr>
        <w:t>бенно по родному языку);</w:t>
      </w:r>
    </w:p>
    <w:p w:rsidR="00AF61D2" w:rsidRDefault="00AF61D2">
      <w:pPr>
        <w:shd w:val="clear" w:color="auto" w:fill="FFFFFF"/>
        <w:tabs>
          <w:tab w:val="left" w:pos="595"/>
        </w:tabs>
        <w:ind w:left="14" w:firstLine="355"/>
        <w:jc w:val="both"/>
        <w:rPr>
          <w:color w:val="000000"/>
          <w:spacing w:val="2"/>
          <w:sz w:val="28"/>
          <w:szCs w:val="28"/>
        </w:rPr>
      </w:pPr>
      <w:r>
        <w:rPr>
          <w:color w:val="000000"/>
          <w:spacing w:val="-7"/>
          <w:sz w:val="28"/>
          <w:szCs w:val="28"/>
        </w:rPr>
        <w:t xml:space="preserve">в) </w:t>
      </w:r>
      <w:r>
        <w:rPr>
          <w:color w:val="000000"/>
          <w:sz w:val="28"/>
          <w:szCs w:val="28"/>
        </w:rPr>
        <w:tab/>
      </w:r>
      <w:r>
        <w:rPr>
          <w:color w:val="000000"/>
          <w:spacing w:val="3"/>
          <w:sz w:val="28"/>
          <w:szCs w:val="28"/>
        </w:rPr>
        <w:t>поддерживает связь с дошкольными образовательными</w:t>
      </w:r>
      <w:r>
        <w:rPr>
          <w:color w:val="000000"/>
          <w:spacing w:val="3"/>
          <w:sz w:val="28"/>
          <w:szCs w:val="28"/>
        </w:rPr>
        <w:br/>
      </w:r>
      <w:r>
        <w:rPr>
          <w:color w:val="000000"/>
          <w:spacing w:val="5"/>
          <w:sz w:val="28"/>
          <w:szCs w:val="28"/>
        </w:rPr>
        <w:t>учреждениями, со специальными (коррекционными) образо</w:t>
      </w:r>
      <w:r>
        <w:rPr>
          <w:color w:val="000000"/>
          <w:spacing w:val="5"/>
          <w:sz w:val="28"/>
          <w:szCs w:val="28"/>
        </w:rPr>
        <w:softHyphen/>
      </w:r>
      <w:r>
        <w:rPr>
          <w:color w:val="000000"/>
          <w:spacing w:val="4"/>
          <w:sz w:val="28"/>
          <w:szCs w:val="28"/>
        </w:rPr>
        <w:t>вательными учреждениями для обучающихся, воспитанников с отклонениями в развитии, логопедами и врачами-специали</w:t>
      </w:r>
      <w:r>
        <w:rPr>
          <w:color w:val="000000"/>
          <w:spacing w:val="4"/>
          <w:sz w:val="28"/>
          <w:szCs w:val="28"/>
        </w:rPr>
        <w:softHyphen/>
        <w:t>стами детских поликлиник и психолого-медико-педагогичес</w:t>
      </w:r>
      <w:r>
        <w:rPr>
          <w:color w:val="000000"/>
          <w:spacing w:val="4"/>
          <w:sz w:val="28"/>
          <w:szCs w:val="28"/>
        </w:rPr>
        <w:softHyphen/>
      </w:r>
      <w:r>
        <w:rPr>
          <w:color w:val="000000"/>
          <w:spacing w:val="2"/>
          <w:sz w:val="28"/>
          <w:szCs w:val="28"/>
        </w:rPr>
        <w:t>ких комиссий;</w:t>
      </w:r>
    </w:p>
    <w:p w:rsidR="00AF61D2" w:rsidRDefault="00AF61D2">
      <w:pPr>
        <w:shd w:val="clear" w:color="auto" w:fill="FFFFFF"/>
        <w:tabs>
          <w:tab w:val="left" w:pos="595"/>
        </w:tabs>
        <w:ind w:left="14" w:firstLine="355"/>
        <w:jc w:val="both"/>
        <w:rPr>
          <w:color w:val="000000"/>
          <w:spacing w:val="-1"/>
          <w:sz w:val="28"/>
          <w:szCs w:val="28"/>
        </w:rPr>
      </w:pPr>
      <w:r>
        <w:rPr>
          <w:color w:val="000000"/>
          <w:spacing w:val="-13"/>
          <w:sz w:val="28"/>
          <w:szCs w:val="28"/>
        </w:rPr>
        <w:t>г)</w:t>
      </w:r>
      <w:r>
        <w:rPr>
          <w:color w:val="000000"/>
          <w:sz w:val="28"/>
          <w:szCs w:val="28"/>
        </w:rPr>
        <w:tab/>
        <w:t>участвует в работе методических объединений учителей-</w:t>
      </w:r>
      <w:r>
        <w:rPr>
          <w:color w:val="000000"/>
          <w:spacing w:val="-1"/>
          <w:sz w:val="28"/>
          <w:szCs w:val="28"/>
        </w:rPr>
        <w:t>логопедов;</w:t>
      </w:r>
    </w:p>
    <w:p w:rsidR="00AF61D2" w:rsidRDefault="00AF61D2">
      <w:pPr>
        <w:shd w:val="clear" w:color="auto" w:fill="FFFFFF"/>
        <w:tabs>
          <w:tab w:val="left" w:pos="662"/>
        </w:tabs>
        <w:ind w:left="19" w:firstLine="331"/>
        <w:jc w:val="both"/>
        <w:rPr>
          <w:color w:val="000000"/>
          <w:spacing w:val="4"/>
          <w:sz w:val="28"/>
          <w:szCs w:val="28"/>
        </w:rPr>
      </w:pPr>
      <w:r>
        <w:rPr>
          <w:color w:val="000000"/>
          <w:spacing w:val="-5"/>
          <w:sz w:val="28"/>
          <w:szCs w:val="28"/>
        </w:rPr>
        <w:t>д)</w:t>
      </w:r>
      <w:r>
        <w:rPr>
          <w:color w:val="000000"/>
          <w:sz w:val="28"/>
          <w:szCs w:val="28"/>
        </w:rPr>
        <w:tab/>
      </w:r>
      <w:r>
        <w:rPr>
          <w:color w:val="000000"/>
          <w:spacing w:val="3"/>
          <w:sz w:val="28"/>
          <w:szCs w:val="28"/>
        </w:rPr>
        <w:t>представляет руководителю общеобразовательного уч</w:t>
      </w:r>
      <w:r>
        <w:rPr>
          <w:color w:val="000000"/>
          <w:spacing w:val="3"/>
          <w:sz w:val="28"/>
          <w:szCs w:val="28"/>
        </w:rPr>
        <w:softHyphen/>
      </w:r>
      <w:r>
        <w:rPr>
          <w:color w:val="000000"/>
          <w:spacing w:val="2"/>
          <w:sz w:val="28"/>
          <w:szCs w:val="28"/>
        </w:rPr>
        <w:t>реждения ежегодный отчет о количестве обучающихся, имею</w:t>
      </w:r>
      <w:r>
        <w:rPr>
          <w:color w:val="000000"/>
          <w:spacing w:val="2"/>
          <w:sz w:val="28"/>
          <w:szCs w:val="28"/>
        </w:rPr>
        <w:softHyphen/>
      </w:r>
      <w:r>
        <w:rPr>
          <w:color w:val="000000"/>
          <w:spacing w:val="6"/>
          <w:sz w:val="28"/>
          <w:szCs w:val="28"/>
        </w:rPr>
        <w:t>щих нарушения в развитии устной и письменной речи, в об</w:t>
      </w:r>
      <w:r>
        <w:rPr>
          <w:color w:val="000000"/>
          <w:spacing w:val="6"/>
          <w:sz w:val="28"/>
          <w:szCs w:val="28"/>
        </w:rPr>
        <w:softHyphen/>
      </w:r>
      <w:r>
        <w:rPr>
          <w:color w:val="000000"/>
          <w:spacing w:val="3"/>
          <w:sz w:val="28"/>
          <w:szCs w:val="28"/>
        </w:rPr>
        <w:t>щеобразовательном учреждении и результатах обучения в ло</w:t>
      </w:r>
      <w:r>
        <w:rPr>
          <w:color w:val="000000"/>
          <w:spacing w:val="3"/>
          <w:sz w:val="28"/>
          <w:szCs w:val="28"/>
        </w:rPr>
        <w:softHyphen/>
      </w:r>
      <w:r>
        <w:rPr>
          <w:color w:val="000000"/>
          <w:spacing w:val="4"/>
          <w:sz w:val="28"/>
          <w:szCs w:val="28"/>
        </w:rPr>
        <w:t>гопедическом пункте по форме (приложение 4).</w:t>
      </w:r>
    </w:p>
    <w:p w:rsidR="00AF61D2" w:rsidRDefault="00AF61D2">
      <w:pPr>
        <w:shd w:val="clear" w:color="auto" w:fill="FFFFFF"/>
        <w:ind w:right="58" w:firstLine="331"/>
        <w:jc w:val="both"/>
        <w:rPr>
          <w:color w:val="000000"/>
          <w:spacing w:val="2"/>
          <w:sz w:val="28"/>
          <w:szCs w:val="28"/>
        </w:rPr>
      </w:pPr>
      <w:r>
        <w:rPr>
          <w:color w:val="000000"/>
          <w:spacing w:val="-1"/>
          <w:sz w:val="28"/>
          <w:szCs w:val="28"/>
        </w:rPr>
        <w:t xml:space="preserve">Для логопедического пункта выделяется кабинет площадью, </w:t>
      </w:r>
      <w:r>
        <w:rPr>
          <w:color w:val="000000"/>
          <w:spacing w:val="2"/>
          <w:sz w:val="28"/>
          <w:szCs w:val="28"/>
        </w:rPr>
        <w:t>отвечающей санитарно-гигиеническим нормам. Логопедичес</w:t>
      </w:r>
      <w:r>
        <w:rPr>
          <w:color w:val="000000"/>
          <w:spacing w:val="2"/>
          <w:sz w:val="28"/>
          <w:szCs w:val="28"/>
        </w:rPr>
        <w:softHyphen/>
        <w:t>кий пункт обеспечивается специальным оборудованием (при</w:t>
      </w:r>
      <w:r>
        <w:rPr>
          <w:color w:val="000000"/>
          <w:spacing w:val="2"/>
          <w:sz w:val="28"/>
          <w:szCs w:val="28"/>
        </w:rPr>
        <w:softHyphen/>
        <w:t xml:space="preserve">ложение 5). </w:t>
      </w:r>
    </w:p>
    <w:p w:rsidR="00AF61D2" w:rsidRDefault="00AF61D2">
      <w:pPr>
        <w:shd w:val="clear" w:color="auto" w:fill="FFFFFF"/>
        <w:ind w:right="58" w:firstLine="331"/>
        <w:jc w:val="both"/>
        <w:rPr>
          <w:sz w:val="28"/>
          <w:szCs w:val="28"/>
        </w:rPr>
      </w:pPr>
    </w:p>
    <w:p w:rsidR="00AF61D2" w:rsidRDefault="00AF61D2">
      <w:pPr>
        <w:jc w:val="both"/>
        <w:rPr>
          <w:sz w:val="28"/>
          <w:szCs w:val="28"/>
        </w:rPr>
      </w:pPr>
      <w:r>
        <w:rPr>
          <w:sz w:val="28"/>
          <w:szCs w:val="28"/>
        </w:rPr>
        <w:t>Заместитель министра Е.Е. ЧЕПУРНЫХ</w:t>
      </w:r>
    </w:p>
    <w:p w:rsidR="00AF61D2" w:rsidRDefault="00AF61D2">
      <w:pPr>
        <w:jc w:val="both"/>
        <w:rPr>
          <w:sz w:val="28"/>
          <w:szCs w:val="28"/>
        </w:rPr>
      </w:pPr>
    </w:p>
    <w:p w:rsidR="00AF61D2" w:rsidRDefault="00AF61D2">
      <w:pPr>
        <w:pStyle w:val="3"/>
        <w:ind w:right="-81"/>
        <w:jc w:val="both"/>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 1</w:t>
      </w:r>
    </w:p>
    <w:p w:rsidR="00AF61D2" w:rsidRDefault="00AF61D2">
      <w:pPr>
        <w:jc w:val="both"/>
        <w:rPr>
          <w:b/>
          <w:bCs/>
          <w:sz w:val="28"/>
          <w:szCs w:val="28"/>
        </w:rPr>
      </w:pPr>
      <w:r>
        <w:rPr>
          <w:b/>
          <w:bCs/>
          <w:sz w:val="28"/>
          <w:szCs w:val="28"/>
        </w:rPr>
        <w:t xml:space="preserve">СПИСОК ОБУЧАЮЩИХСЯ, </w:t>
      </w:r>
    </w:p>
    <w:p w:rsidR="00AF61D2" w:rsidRDefault="00AF61D2">
      <w:pPr>
        <w:jc w:val="both"/>
        <w:rPr>
          <w:b/>
          <w:bCs/>
          <w:sz w:val="28"/>
          <w:szCs w:val="28"/>
        </w:rPr>
      </w:pPr>
      <w:r>
        <w:rPr>
          <w:b/>
          <w:bCs/>
          <w:sz w:val="28"/>
          <w:szCs w:val="28"/>
        </w:rPr>
        <w:t>ИМЕЮЩИХ НАРУШЕНИЯ В РАЗВИТИИ УСТНОЙ</w:t>
      </w:r>
    </w:p>
    <w:p w:rsidR="00AF61D2" w:rsidRDefault="00AF61D2">
      <w:pPr>
        <w:jc w:val="both"/>
        <w:rPr>
          <w:b/>
          <w:bCs/>
          <w:sz w:val="28"/>
          <w:szCs w:val="28"/>
        </w:rPr>
      </w:pPr>
      <w:r>
        <w:rPr>
          <w:b/>
          <w:bCs/>
          <w:sz w:val="28"/>
          <w:szCs w:val="28"/>
        </w:rPr>
        <w:t>И ПИСЬМЕННОЙ РЕЧИ</w:t>
      </w:r>
    </w:p>
    <w:p w:rsidR="00AF61D2" w:rsidRDefault="00AF61D2">
      <w:pPr>
        <w:jc w:val="both"/>
        <w:rPr>
          <w:b/>
          <w:bCs/>
          <w:sz w:val="28"/>
          <w:szCs w:val="28"/>
        </w:rPr>
      </w:pPr>
      <w:r>
        <w:rPr>
          <w:b/>
          <w:bCs/>
          <w:sz w:val="28"/>
          <w:szCs w:val="28"/>
        </w:rPr>
        <w:t>(заполняется учителем-логопедом после обследования обучающихся)</w:t>
      </w:r>
    </w:p>
    <w:p w:rsidR="00AF61D2" w:rsidRDefault="00AF61D2">
      <w:pPr>
        <w:jc w:val="both"/>
        <w:rPr>
          <w:b/>
          <w:bCs/>
          <w:sz w:val="28"/>
          <w:szCs w:val="28"/>
        </w:rPr>
      </w:pPr>
    </w:p>
    <w:tbl>
      <w:tblPr>
        <w:tblW w:w="0" w:type="auto"/>
        <w:tblInd w:w="-5" w:type="dxa"/>
        <w:tblLayout w:type="fixed"/>
        <w:tblCellMar>
          <w:left w:w="40" w:type="dxa"/>
          <w:right w:w="40" w:type="dxa"/>
        </w:tblCellMar>
        <w:tblLook w:val="0000" w:firstRow="0" w:lastRow="0" w:firstColumn="0" w:lastColumn="0" w:noHBand="0" w:noVBand="0"/>
      </w:tblPr>
      <w:tblGrid>
        <w:gridCol w:w="720"/>
        <w:gridCol w:w="1800"/>
        <w:gridCol w:w="900"/>
        <w:gridCol w:w="1080"/>
        <w:gridCol w:w="1440"/>
        <w:gridCol w:w="1620"/>
        <w:gridCol w:w="1815"/>
      </w:tblGrid>
      <w:tr w:rsidR="00AF61D2">
        <w:trPr>
          <w:trHeight w:val="1085"/>
        </w:trPr>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 п/п</w:t>
            </w:r>
          </w:p>
        </w:tc>
        <w:tc>
          <w:tcPr>
            <w:tcW w:w="18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Фамилия, имя обучающегося, дата рождения</w:t>
            </w: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Класс</w:t>
            </w: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Дата обследо</w:t>
            </w:r>
            <w:r>
              <w:rPr>
                <w:sz w:val="28"/>
                <w:szCs w:val="28"/>
              </w:rPr>
              <w:softHyphen/>
              <w:t>вания</w:t>
            </w:r>
          </w:p>
        </w:tc>
        <w:tc>
          <w:tcPr>
            <w:tcW w:w="144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Реальная успевае</w:t>
            </w:r>
            <w:r>
              <w:rPr>
                <w:sz w:val="28"/>
                <w:szCs w:val="28"/>
              </w:rPr>
              <w:softHyphen/>
              <w:t>мость по родному языку</w:t>
            </w: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Заключение учителя-логопеда</w:t>
            </w:r>
          </w:p>
        </w:tc>
        <w:tc>
          <w:tcPr>
            <w:tcW w:w="18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Примеча</w:t>
            </w:r>
            <w:r>
              <w:rPr>
                <w:sz w:val="28"/>
                <w:szCs w:val="28"/>
              </w:rPr>
              <w:softHyphen/>
              <w:t>ния</w:t>
            </w:r>
          </w:p>
        </w:tc>
      </w:tr>
      <w:tr w:rsidR="00AF61D2">
        <w:trPr>
          <w:trHeight w:val="307"/>
        </w:trPr>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8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4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8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298"/>
        </w:trPr>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8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4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8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298"/>
        </w:trPr>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8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4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8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val="336"/>
        </w:trPr>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8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4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8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bl>
    <w:p w:rsidR="00AF61D2" w:rsidRDefault="00AF61D2">
      <w:pPr>
        <w:jc w:val="both"/>
        <w:rPr>
          <w:sz w:val="28"/>
          <w:szCs w:val="28"/>
        </w:rPr>
      </w:pPr>
    </w:p>
    <w:p w:rsidR="00AF61D2" w:rsidRDefault="00AF61D2">
      <w:pPr>
        <w:pStyle w:val="3"/>
        <w:ind w:right="-81"/>
        <w:jc w:val="both"/>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 2</w:t>
      </w:r>
    </w:p>
    <w:p w:rsidR="00AF61D2" w:rsidRDefault="00AF61D2">
      <w:pPr>
        <w:pStyle w:val="4"/>
        <w:jc w:val="both"/>
        <w:rPr>
          <w:rFonts w:ascii="Times New Roman" w:hAnsi="Times New Roman" w:cs="Times New Roman"/>
          <w:sz w:val="28"/>
          <w:szCs w:val="28"/>
        </w:rPr>
      </w:pPr>
      <w:r>
        <w:rPr>
          <w:rFonts w:ascii="Times New Roman" w:hAnsi="Times New Roman" w:cs="Times New Roman"/>
          <w:sz w:val="28"/>
          <w:szCs w:val="28"/>
        </w:rPr>
        <w:t>РЕЧЕВАЯ КАРТА</w:t>
      </w:r>
    </w:p>
    <w:p w:rsidR="00AF61D2" w:rsidRDefault="00AF61D2">
      <w:pPr>
        <w:jc w:val="both"/>
        <w:rPr>
          <w:b/>
          <w:bCs/>
          <w:sz w:val="28"/>
          <w:szCs w:val="28"/>
        </w:rPr>
      </w:pPr>
      <w:r>
        <w:rPr>
          <w:b/>
          <w:bCs/>
          <w:sz w:val="28"/>
          <w:szCs w:val="28"/>
        </w:rPr>
        <w:t xml:space="preserve">(заполняется на каждого обучающегося, </w:t>
      </w:r>
    </w:p>
    <w:p w:rsidR="00AF61D2" w:rsidRDefault="00AF61D2">
      <w:pPr>
        <w:jc w:val="both"/>
        <w:rPr>
          <w:b/>
          <w:bCs/>
          <w:sz w:val="28"/>
          <w:szCs w:val="28"/>
        </w:rPr>
      </w:pPr>
      <w:r>
        <w:rPr>
          <w:b/>
          <w:bCs/>
          <w:sz w:val="28"/>
          <w:szCs w:val="28"/>
        </w:rPr>
        <w:t>зачисленного в логопедический пункт)</w:t>
      </w:r>
    </w:p>
    <w:p w:rsidR="00AF61D2" w:rsidRDefault="00AF61D2">
      <w:pPr>
        <w:jc w:val="both"/>
        <w:rPr>
          <w:b/>
          <w:bCs/>
          <w:sz w:val="28"/>
          <w:szCs w:val="28"/>
        </w:rPr>
      </w:pPr>
    </w:p>
    <w:p w:rsidR="00AF61D2" w:rsidRDefault="00AF61D2">
      <w:pPr>
        <w:jc w:val="both"/>
        <w:rPr>
          <w:sz w:val="28"/>
          <w:szCs w:val="28"/>
        </w:rPr>
      </w:pPr>
      <w:r>
        <w:rPr>
          <w:sz w:val="28"/>
          <w:szCs w:val="28"/>
        </w:rPr>
        <w:t>1.  Фамилия, имя, возраст.</w:t>
      </w:r>
    </w:p>
    <w:p w:rsidR="00AF61D2" w:rsidRDefault="00AF61D2">
      <w:pPr>
        <w:jc w:val="both"/>
        <w:rPr>
          <w:sz w:val="28"/>
          <w:szCs w:val="28"/>
        </w:rPr>
      </w:pPr>
      <w:r>
        <w:rPr>
          <w:sz w:val="28"/>
          <w:szCs w:val="28"/>
        </w:rPr>
        <w:t>2.  Класс.</w:t>
      </w:r>
    </w:p>
    <w:p w:rsidR="00AF61D2" w:rsidRDefault="00AF61D2">
      <w:pPr>
        <w:jc w:val="both"/>
        <w:rPr>
          <w:sz w:val="28"/>
          <w:szCs w:val="28"/>
        </w:rPr>
      </w:pPr>
      <w:r>
        <w:rPr>
          <w:sz w:val="28"/>
          <w:szCs w:val="28"/>
        </w:rPr>
        <w:t>3. Домашний адрес, телефон.</w:t>
      </w:r>
    </w:p>
    <w:p w:rsidR="00AF61D2" w:rsidRDefault="00AF61D2">
      <w:pPr>
        <w:jc w:val="both"/>
        <w:rPr>
          <w:sz w:val="28"/>
          <w:szCs w:val="28"/>
        </w:rPr>
      </w:pPr>
      <w:r>
        <w:rPr>
          <w:sz w:val="28"/>
          <w:szCs w:val="28"/>
        </w:rPr>
        <w:t>4. Дата зачисления в логопедический пункт.</w:t>
      </w:r>
    </w:p>
    <w:p w:rsidR="00AF61D2" w:rsidRDefault="00AF61D2">
      <w:pPr>
        <w:jc w:val="both"/>
        <w:rPr>
          <w:sz w:val="28"/>
          <w:szCs w:val="28"/>
        </w:rPr>
      </w:pPr>
      <w:r>
        <w:rPr>
          <w:sz w:val="28"/>
          <w:szCs w:val="28"/>
        </w:rPr>
        <w:t>5.  Успеваемость по родному языку (к моменту обследова</w:t>
      </w:r>
      <w:r>
        <w:rPr>
          <w:sz w:val="28"/>
          <w:szCs w:val="28"/>
        </w:rPr>
        <w:softHyphen/>
        <w:t>ния).</w:t>
      </w:r>
    </w:p>
    <w:p w:rsidR="00AF61D2" w:rsidRDefault="00AF61D2">
      <w:pPr>
        <w:jc w:val="both"/>
        <w:rPr>
          <w:sz w:val="28"/>
          <w:szCs w:val="28"/>
        </w:rPr>
      </w:pPr>
      <w:r>
        <w:rPr>
          <w:sz w:val="28"/>
          <w:szCs w:val="28"/>
        </w:rPr>
        <w:t>6. Жалобы учителя или родителей (законных представите</w:t>
      </w:r>
      <w:r>
        <w:rPr>
          <w:sz w:val="28"/>
          <w:szCs w:val="28"/>
        </w:rPr>
        <w:softHyphen/>
        <w:t>лей).</w:t>
      </w:r>
    </w:p>
    <w:p w:rsidR="00AF61D2" w:rsidRDefault="00AF61D2">
      <w:pPr>
        <w:jc w:val="both"/>
        <w:rPr>
          <w:sz w:val="28"/>
          <w:szCs w:val="28"/>
        </w:rPr>
      </w:pPr>
      <w:r>
        <w:rPr>
          <w:sz w:val="28"/>
          <w:szCs w:val="28"/>
        </w:rPr>
        <w:t>7.  Заключение психиатра.</w:t>
      </w:r>
    </w:p>
    <w:p w:rsidR="00AF61D2" w:rsidRDefault="00AF61D2">
      <w:pPr>
        <w:jc w:val="both"/>
        <w:rPr>
          <w:sz w:val="28"/>
          <w:szCs w:val="28"/>
        </w:rPr>
      </w:pPr>
      <w:r>
        <w:rPr>
          <w:sz w:val="28"/>
          <w:szCs w:val="28"/>
        </w:rPr>
        <w:t>8.  Состояние слуха.</w:t>
      </w:r>
    </w:p>
    <w:p w:rsidR="00AF61D2" w:rsidRDefault="00AF61D2">
      <w:pPr>
        <w:jc w:val="both"/>
        <w:rPr>
          <w:sz w:val="28"/>
          <w:szCs w:val="28"/>
        </w:rPr>
      </w:pPr>
      <w:r>
        <w:rPr>
          <w:sz w:val="28"/>
          <w:szCs w:val="28"/>
        </w:rPr>
        <w:t>9. Данные о ходе развития речи. Анамнез общего и речево</w:t>
      </w:r>
      <w:r>
        <w:rPr>
          <w:sz w:val="28"/>
          <w:szCs w:val="28"/>
        </w:rPr>
        <w:softHyphen/>
        <w:t>го развития.</w:t>
      </w:r>
    </w:p>
    <w:p w:rsidR="00AF61D2" w:rsidRDefault="00AF61D2">
      <w:pPr>
        <w:jc w:val="both"/>
        <w:rPr>
          <w:sz w:val="28"/>
          <w:szCs w:val="28"/>
        </w:rPr>
      </w:pPr>
      <w:r>
        <w:rPr>
          <w:sz w:val="28"/>
          <w:szCs w:val="28"/>
        </w:rPr>
        <w:t>10. Состояние артикуляционного аппарата (строение и под</w:t>
      </w:r>
      <w:r>
        <w:rPr>
          <w:sz w:val="28"/>
          <w:szCs w:val="28"/>
        </w:rPr>
        <w:softHyphen/>
        <w:t>вижность).</w:t>
      </w:r>
    </w:p>
    <w:p w:rsidR="00AF61D2" w:rsidRDefault="00AF61D2">
      <w:pPr>
        <w:jc w:val="both"/>
        <w:rPr>
          <w:sz w:val="28"/>
          <w:szCs w:val="28"/>
        </w:rPr>
      </w:pPr>
      <w:r>
        <w:rPr>
          <w:sz w:val="28"/>
          <w:szCs w:val="28"/>
        </w:rPr>
        <w:t>Общая характеристика речи (запись беседы, самостоя</w:t>
      </w:r>
      <w:r>
        <w:rPr>
          <w:sz w:val="28"/>
          <w:szCs w:val="28"/>
        </w:rPr>
        <w:softHyphen/>
        <w:t>тельных связных высказываний):</w:t>
      </w:r>
    </w:p>
    <w:p w:rsidR="00AF61D2" w:rsidRDefault="00AF61D2">
      <w:pPr>
        <w:jc w:val="both"/>
        <w:rPr>
          <w:sz w:val="28"/>
          <w:szCs w:val="28"/>
        </w:rPr>
      </w:pPr>
      <w:r>
        <w:rPr>
          <w:sz w:val="28"/>
          <w:szCs w:val="28"/>
        </w:rPr>
        <w:t>а) словарный запас: словарь в пределах обихода, шире и пр.; какие части речи преимущественно употребляет; ошибки в употреблении слов: замены по смыслу и акустическому сход</w:t>
      </w:r>
      <w:r>
        <w:rPr>
          <w:sz w:val="28"/>
          <w:szCs w:val="28"/>
        </w:rPr>
        <w:softHyphen/>
        <w:t>ству (привести примеры);</w:t>
      </w:r>
    </w:p>
    <w:p w:rsidR="00AF61D2" w:rsidRDefault="00AF61D2">
      <w:pPr>
        <w:jc w:val="both"/>
        <w:rPr>
          <w:sz w:val="28"/>
          <w:szCs w:val="28"/>
        </w:rPr>
      </w:pPr>
      <w:r>
        <w:rPr>
          <w:sz w:val="28"/>
          <w:szCs w:val="28"/>
        </w:rPr>
        <w:t>б) грамматический строй: типы употребляемых предложе</w:t>
      </w:r>
      <w:r>
        <w:rPr>
          <w:sz w:val="28"/>
          <w:szCs w:val="28"/>
        </w:rPr>
        <w:softHyphen/>
        <w:t>ний, наличие аграмматизмов (привести примеры);</w:t>
      </w:r>
    </w:p>
    <w:p w:rsidR="00AF61D2" w:rsidRDefault="00AF61D2">
      <w:pPr>
        <w:jc w:val="both"/>
        <w:rPr>
          <w:sz w:val="28"/>
          <w:szCs w:val="28"/>
        </w:rPr>
      </w:pPr>
      <w:r>
        <w:rPr>
          <w:sz w:val="28"/>
          <w:szCs w:val="28"/>
        </w:rPr>
        <w:t>в) произношение и различение звуков: произношение звуков; отсутствие, искажение, замена и смешение отдельных звуков; различение оппозиционных звуков; воспроизведение слов с различным звуко-слоговым составом (привести примеры); темп и внятность речи.</w:t>
      </w:r>
    </w:p>
    <w:p w:rsidR="00AF61D2" w:rsidRDefault="00AF61D2">
      <w:pPr>
        <w:jc w:val="both"/>
        <w:rPr>
          <w:sz w:val="28"/>
          <w:szCs w:val="28"/>
        </w:rPr>
      </w:pPr>
      <w:r>
        <w:rPr>
          <w:sz w:val="28"/>
          <w:szCs w:val="28"/>
        </w:rPr>
        <w:t>12.  Уровень сформированности навыков анализа и синтеза звукового состава слова.</w:t>
      </w:r>
    </w:p>
    <w:p w:rsidR="00AF61D2" w:rsidRDefault="00AF61D2">
      <w:pPr>
        <w:jc w:val="both"/>
        <w:rPr>
          <w:sz w:val="28"/>
          <w:szCs w:val="28"/>
        </w:rPr>
      </w:pPr>
      <w:r>
        <w:rPr>
          <w:sz w:val="28"/>
          <w:szCs w:val="28"/>
        </w:rPr>
        <w:t>13.  Письмо: наличие и характер специфических ошибок (смешение и замена согласных букв, аграмматизмы и т.д.) в письменных работах обучающихся — диктантах, изложениях, сочинениях, выполняемых ими при первичном обследовании и на занятиях в логопедическом пункте (письменные работы прилагаются к речевой карте).</w:t>
      </w:r>
    </w:p>
    <w:p w:rsidR="00AF61D2" w:rsidRDefault="00AF61D2">
      <w:pPr>
        <w:pStyle w:val="a8"/>
        <w:rPr>
          <w:sz w:val="28"/>
          <w:szCs w:val="28"/>
        </w:rPr>
      </w:pPr>
      <w:r>
        <w:rPr>
          <w:sz w:val="28"/>
          <w:szCs w:val="28"/>
        </w:rPr>
        <w:t>14. Чтение: уровень овладения техникой чтения (побуквенное, слоговое, словами); ошибки при чтении; понимание про</w:t>
      </w:r>
      <w:r>
        <w:rPr>
          <w:sz w:val="28"/>
          <w:szCs w:val="28"/>
        </w:rPr>
        <w:softHyphen/>
        <w:t>читанного.</w:t>
      </w:r>
    </w:p>
    <w:p w:rsidR="00AF61D2" w:rsidRDefault="00AF61D2">
      <w:pPr>
        <w:pStyle w:val="a8"/>
        <w:rPr>
          <w:sz w:val="28"/>
          <w:szCs w:val="28"/>
        </w:rPr>
      </w:pPr>
      <w:r>
        <w:rPr>
          <w:sz w:val="28"/>
          <w:szCs w:val="28"/>
        </w:rPr>
        <w:t>15.  Проявление заикания: а) предполагаемая причина; вы</w:t>
      </w:r>
      <w:r>
        <w:rPr>
          <w:sz w:val="28"/>
          <w:szCs w:val="28"/>
        </w:rPr>
        <w:softHyphen/>
        <w:t>раженность заикания; ситуации, усугубляющие его проявле</w:t>
      </w:r>
      <w:r>
        <w:rPr>
          <w:sz w:val="28"/>
          <w:szCs w:val="28"/>
        </w:rPr>
        <w:softHyphen/>
        <w:t>ние (ответы у доски); б) сформированность языковых средств (произношение, словарь, грамматический строй); в) особенности общего и речевого поведения (организованность, общи</w:t>
      </w:r>
      <w:r>
        <w:rPr>
          <w:sz w:val="28"/>
          <w:szCs w:val="28"/>
        </w:rPr>
        <w:softHyphen/>
        <w:t>тельность, замкнутость, импульсивность); г) адаптация к усло</w:t>
      </w:r>
      <w:r>
        <w:rPr>
          <w:sz w:val="28"/>
          <w:szCs w:val="28"/>
        </w:rPr>
        <w:softHyphen/>
        <w:t>виям общения.</w:t>
      </w:r>
    </w:p>
    <w:p w:rsidR="00AF61D2" w:rsidRDefault="00AF61D2">
      <w:pPr>
        <w:jc w:val="both"/>
        <w:rPr>
          <w:sz w:val="28"/>
          <w:szCs w:val="28"/>
        </w:rPr>
      </w:pPr>
      <w:r>
        <w:rPr>
          <w:sz w:val="28"/>
          <w:szCs w:val="28"/>
        </w:rPr>
        <w:t>16. Краткая характеристика ребенка по данным психолога и учителя (организованность, самостоятельность, устойчивость внимания, работоспособность, наблюдательность, отношение к имеющемуся нарушению речи).</w:t>
      </w:r>
    </w:p>
    <w:p w:rsidR="00AF61D2" w:rsidRDefault="00AF61D2">
      <w:pPr>
        <w:jc w:val="both"/>
        <w:rPr>
          <w:sz w:val="28"/>
          <w:szCs w:val="28"/>
        </w:rPr>
      </w:pPr>
      <w:r>
        <w:rPr>
          <w:sz w:val="28"/>
          <w:szCs w:val="28"/>
        </w:rPr>
        <w:t>17.  Заключение учителя-логопеда.</w:t>
      </w:r>
    </w:p>
    <w:p w:rsidR="00AF61D2" w:rsidRDefault="00AF61D2">
      <w:pPr>
        <w:jc w:val="both"/>
        <w:rPr>
          <w:sz w:val="28"/>
          <w:szCs w:val="28"/>
        </w:rPr>
      </w:pPr>
      <w:r>
        <w:rPr>
          <w:sz w:val="28"/>
          <w:szCs w:val="28"/>
        </w:rPr>
        <w:t>18. Результаты исправления речи (отмечаются в карте к моменту отчисления обучающегося из логопедического пункта).</w:t>
      </w:r>
    </w:p>
    <w:p w:rsidR="00AF61D2" w:rsidRDefault="00AF61D2">
      <w:pPr>
        <w:jc w:val="both"/>
        <w:rPr>
          <w:sz w:val="28"/>
          <w:szCs w:val="28"/>
        </w:rPr>
      </w:pPr>
    </w:p>
    <w:p w:rsidR="00AF61D2" w:rsidRDefault="00AF61D2">
      <w:pPr>
        <w:pStyle w:val="5"/>
        <w:ind w:left="1008" w:hanging="1008"/>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 3</w:t>
      </w:r>
    </w:p>
    <w:p w:rsidR="00AF61D2" w:rsidRDefault="00AF61D2">
      <w:pPr>
        <w:shd w:val="clear" w:color="auto" w:fill="FFFFFF"/>
        <w:ind w:right="34"/>
        <w:jc w:val="both"/>
        <w:rPr>
          <w:color w:val="000000"/>
          <w:spacing w:val="-7"/>
          <w:sz w:val="28"/>
          <w:szCs w:val="28"/>
        </w:rPr>
      </w:pPr>
    </w:p>
    <w:p w:rsidR="00AF61D2" w:rsidRDefault="00AF61D2">
      <w:pPr>
        <w:shd w:val="clear" w:color="auto" w:fill="FFFFFF"/>
        <w:ind w:right="34"/>
        <w:jc w:val="both"/>
        <w:rPr>
          <w:b/>
          <w:bCs/>
          <w:color w:val="000000"/>
          <w:spacing w:val="-7"/>
          <w:sz w:val="28"/>
          <w:szCs w:val="28"/>
        </w:rPr>
      </w:pPr>
      <w:r>
        <w:rPr>
          <w:b/>
          <w:bCs/>
          <w:color w:val="000000"/>
          <w:spacing w:val="-7"/>
          <w:sz w:val="28"/>
          <w:szCs w:val="28"/>
        </w:rPr>
        <w:t>ПРЕДЕЛЬНАЯ НАПОЛНЯЕМОСТЬ ГРУПП ОБУЧАЮЩИХСЯ,</w:t>
      </w:r>
    </w:p>
    <w:p w:rsidR="00AF61D2" w:rsidRDefault="00AF61D2">
      <w:pPr>
        <w:pStyle w:val="6"/>
        <w:ind w:left="1152" w:hanging="1152"/>
        <w:jc w:val="both"/>
        <w:rPr>
          <w:rFonts w:ascii="Times New Roman" w:hAnsi="Times New Roman" w:cs="Times New Roman"/>
          <w:sz w:val="28"/>
          <w:szCs w:val="28"/>
        </w:rPr>
      </w:pPr>
      <w:r>
        <w:rPr>
          <w:rFonts w:ascii="Times New Roman" w:hAnsi="Times New Roman" w:cs="Times New Roman"/>
          <w:sz w:val="28"/>
          <w:szCs w:val="28"/>
        </w:rPr>
        <w:t>ИМЕЮЩИХ НАРУШЕНИЯ В РАЗВИТИИ УСТНОЙ</w:t>
      </w:r>
    </w:p>
    <w:p w:rsidR="00AF61D2" w:rsidRDefault="00AF61D2">
      <w:pPr>
        <w:shd w:val="clear" w:color="auto" w:fill="FFFFFF"/>
        <w:ind w:right="58"/>
        <w:jc w:val="both"/>
        <w:rPr>
          <w:b/>
          <w:bCs/>
          <w:color w:val="000000"/>
          <w:spacing w:val="-1"/>
          <w:sz w:val="28"/>
          <w:szCs w:val="28"/>
        </w:rPr>
      </w:pPr>
      <w:r>
        <w:rPr>
          <w:b/>
          <w:bCs/>
          <w:color w:val="000000"/>
          <w:spacing w:val="-1"/>
          <w:sz w:val="28"/>
          <w:szCs w:val="28"/>
        </w:rPr>
        <w:t>И ПИСЬМЕННОЙ РЕЧИ</w:t>
      </w:r>
    </w:p>
    <w:p w:rsidR="00AF61D2" w:rsidRDefault="00AF61D2">
      <w:pPr>
        <w:jc w:val="both"/>
        <w:rPr>
          <w:sz w:val="28"/>
          <w:szCs w:val="28"/>
        </w:rPr>
      </w:pPr>
    </w:p>
    <w:tbl>
      <w:tblPr>
        <w:tblW w:w="0" w:type="auto"/>
        <w:tblInd w:w="-5" w:type="dxa"/>
        <w:tblLayout w:type="fixed"/>
        <w:tblCellMar>
          <w:left w:w="40" w:type="dxa"/>
          <w:right w:w="40" w:type="dxa"/>
        </w:tblCellMar>
        <w:tblLook w:val="0000" w:firstRow="0" w:lastRow="0" w:firstColumn="0" w:lastColumn="0" w:noHBand="0" w:noVBand="0"/>
      </w:tblPr>
      <w:tblGrid>
        <w:gridCol w:w="5040"/>
        <w:gridCol w:w="2340"/>
        <w:gridCol w:w="2340"/>
        <w:gridCol w:w="15"/>
      </w:tblGrid>
      <w:tr w:rsidR="00AF61D2">
        <w:trPr>
          <w:gridAfter w:val="1"/>
          <w:wAfter w:w="15" w:type="dxa"/>
          <w:cantSplit/>
          <w:trHeight w:hRule="exact" w:val="550"/>
        </w:trPr>
        <w:tc>
          <w:tcPr>
            <w:tcW w:w="5040" w:type="dxa"/>
            <w:vMerge w:val="restart"/>
            <w:tcBorders>
              <w:top w:val="single" w:sz="4" w:space="0" w:color="000000"/>
            </w:tcBorders>
            <w:shd w:val="clear" w:color="auto" w:fill="FFFFFF"/>
          </w:tcPr>
          <w:p w:rsidR="00AF61D2" w:rsidRDefault="00AF61D2">
            <w:pPr>
              <w:shd w:val="clear" w:color="auto" w:fill="FFFFFF"/>
              <w:snapToGrid w:val="0"/>
              <w:ind w:left="384"/>
              <w:jc w:val="both"/>
              <w:rPr>
                <w:color w:val="000000"/>
                <w:spacing w:val="-2"/>
                <w:sz w:val="28"/>
                <w:szCs w:val="28"/>
              </w:rPr>
            </w:pPr>
            <w:r>
              <w:rPr>
                <w:color w:val="000000"/>
                <w:spacing w:val="-2"/>
                <w:sz w:val="28"/>
                <w:szCs w:val="28"/>
              </w:rPr>
              <w:t>Группы обучающихся</w:t>
            </w:r>
          </w:p>
        </w:tc>
        <w:tc>
          <w:tcPr>
            <w:tcW w:w="4680" w:type="dxa"/>
            <w:gridSpan w:val="2"/>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left="451"/>
              <w:jc w:val="both"/>
              <w:rPr>
                <w:color w:val="000000"/>
                <w:spacing w:val="1"/>
                <w:sz w:val="28"/>
                <w:szCs w:val="28"/>
              </w:rPr>
            </w:pPr>
            <w:r>
              <w:rPr>
                <w:color w:val="000000"/>
                <w:spacing w:val="1"/>
                <w:sz w:val="28"/>
                <w:szCs w:val="28"/>
              </w:rPr>
              <w:t xml:space="preserve">Предельная наполняемость (чел.)             </w:t>
            </w:r>
          </w:p>
        </w:tc>
      </w:tr>
      <w:tr w:rsidR="00AF61D2">
        <w:trPr>
          <w:cantSplit/>
          <w:trHeight w:hRule="exact" w:val="1386"/>
        </w:trPr>
        <w:tc>
          <w:tcPr>
            <w:tcW w:w="5040" w:type="dxa"/>
            <w:vMerge/>
            <w:tcBorders>
              <w:bottom w:val="single" w:sz="4" w:space="0" w:color="000000"/>
            </w:tcBorders>
            <w:shd w:val="clear" w:color="auto" w:fill="FFFFFF"/>
          </w:tcPr>
          <w:p w:rsidR="00AF61D2" w:rsidRDefault="00AF61D2"/>
        </w:tc>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left="5" w:right="19"/>
              <w:jc w:val="both"/>
              <w:rPr>
                <w:color w:val="000000"/>
                <w:spacing w:val="2"/>
                <w:sz w:val="28"/>
                <w:szCs w:val="28"/>
              </w:rPr>
            </w:pPr>
            <w:r>
              <w:rPr>
                <w:color w:val="000000"/>
                <w:spacing w:val="-1"/>
                <w:sz w:val="28"/>
                <w:szCs w:val="28"/>
              </w:rPr>
              <w:t xml:space="preserve">общеобразовательное </w:t>
            </w:r>
            <w:r>
              <w:rPr>
                <w:color w:val="000000"/>
                <w:spacing w:val="1"/>
                <w:sz w:val="28"/>
                <w:szCs w:val="28"/>
              </w:rPr>
              <w:t>учреждение, распо</w:t>
            </w:r>
            <w:r>
              <w:rPr>
                <w:color w:val="000000"/>
                <w:spacing w:val="1"/>
                <w:sz w:val="28"/>
                <w:szCs w:val="28"/>
              </w:rPr>
              <w:softHyphen/>
            </w:r>
            <w:r>
              <w:rPr>
                <w:color w:val="000000"/>
                <w:spacing w:val="2"/>
                <w:sz w:val="28"/>
                <w:szCs w:val="28"/>
              </w:rPr>
              <w:t>ложенное в городе</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ind w:left="5" w:right="38"/>
              <w:jc w:val="both"/>
              <w:rPr>
                <w:color w:val="000000"/>
                <w:spacing w:val="1"/>
                <w:sz w:val="28"/>
                <w:szCs w:val="28"/>
              </w:rPr>
            </w:pPr>
            <w:r>
              <w:rPr>
                <w:color w:val="000000"/>
                <w:sz w:val="28"/>
                <w:szCs w:val="28"/>
              </w:rPr>
              <w:t xml:space="preserve">общеобразовательное </w:t>
            </w:r>
            <w:r>
              <w:rPr>
                <w:color w:val="000000"/>
                <w:spacing w:val="2"/>
                <w:sz w:val="28"/>
                <w:szCs w:val="28"/>
              </w:rPr>
              <w:t>учреждение, распо</w:t>
            </w:r>
            <w:r>
              <w:rPr>
                <w:color w:val="000000"/>
                <w:spacing w:val="2"/>
                <w:sz w:val="28"/>
                <w:szCs w:val="28"/>
              </w:rPr>
              <w:softHyphen/>
            </w:r>
            <w:r>
              <w:rPr>
                <w:color w:val="000000"/>
                <w:spacing w:val="3"/>
                <w:sz w:val="28"/>
                <w:szCs w:val="28"/>
              </w:rPr>
              <w:t xml:space="preserve">ложенное в сельской </w:t>
            </w:r>
            <w:r>
              <w:rPr>
                <w:color w:val="000000"/>
                <w:spacing w:val="1"/>
                <w:sz w:val="28"/>
                <w:szCs w:val="28"/>
              </w:rPr>
              <w:t>местности</w:t>
            </w:r>
          </w:p>
        </w:tc>
      </w:tr>
      <w:tr w:rsidR="00AF61D2">
        <w:trPr>
          <w:trHeight w:hRule="exact" w:val="422"/>
        </w:trPr>
        <w:tc>
          <w:tcPr>
            <w:tcW w:w="5040" w:type="dxa"/>
            <w:tcBorders>
              <w:top w:val="single" w:sz="4" w:space="0" w:color="000000"/>
              <w:bottom w:val="single" w:sz="4" w:space="0" w:color="000000"/>
            </w:tcBorders>
            <w:shd w:val="clear" w:color="auto" w:fill="FFFFFF"/>
          </w:tcPr>
          <w:p w:rsidR="00AF61D2" w:rsidRDefault="00AF61D2">
            <w:pPr>
              <w:shd w:val="clear" w:color="auto" w:fill="FFFFFF"/>
              <w:snapToGrid w:val="0"/>
              <w:ind w:right="264" w:firstLine="5"/>
              <w:jc w:val="both"/>
              <w:rPr>
                <w:color w:val="000000"/>
                <w:spacing w:val="-3"/>
                <w:sz w:val="28"/>
                <w:szCs w:val="28"/>
              </w:rPr>
            </w:pPr>
            <w:r>
              <w:rPr>
                <w:color w:val="000000"/>
                <w:spacing w:val="1"/>
                <w:sz w:val="28"/>
                <w:szCs w:val="28"/>
              </w:rPr>
              <w:t xml:space="preserve">с общим недоразвитием речи </w:t>
            </w:r>
            <w:r>
              <w:rPr>
                <w:color w:val="000000"/>
                <w:spacing w:val="-3"/>
                <w:sz w:val="28"/>
                <w:szCs w:val="28"/>
              </w:rPr>
              <w:t>(ОНР)</w:t>
            </w:r>
          </w:p>
        </w:tc>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1"/>
                <w:sz w:val="28"/>
                <w:szCs w:val="28"/>
              </w:rPr>
            </w:pPr>
            <w:r>
              <w:rPr>
                <w:color w:val="000000"/>
                <w:spacing w:val="1"/>
                <w:sz w:val="28"/>
                <w:szCs w:val="28"/>
              </w:rPr>
              <w:t>до 4</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pacing w:val="-1"/>
                <w:sz w:val="28"/>
                <w:szCs w:val="28"/>
              </w:rPr>
            </w:pPr>
            <w:r>
              <w:rPr>
                <w:color w:val="000000"/>
                <w:spacing w:val="-1"/>
                <w:sz w:val="28"/>
                <w:szCs w:val="28"/>
              </w:rPr>
              <w:t>до 3</w:t>
            </w:r>
          </w:p>
        </w:tc>
      </w:tr>
      <w:tr w:rsidR="00AF61D2">
        <w:trPr>
          <w:trHeight w:hRule="exact" w:val="688"/>
        </w:trPr>
        <w:tc>
          <w:tcPr>
            <w:tcW w:w="5040" w:type="dxa"/>
            <w:tcBorders>
              <w:top w:val="single" w:sz="4" w:space="0" w:color="000000"/>
              <w:bottom w:val="single" w:sz="4" w:space="0" w:color="000000"/>
            </w:tcBorders>
            <w:shd w:val="clear" w:color="auto" w:fill="FFFFFF"/>
          </w:tcPr>
          <w:p w:rsidR="00AF61D2" w:rsidRDefault="00AF61D2">
            <w:pPr>
              <w:shd w:val="clear" w:color="auto" w:fill="FFFFFF"/>
              <w:snapToGrid w:val="0"/>
              <w:ind w:right="187" w:hanging="10"/>
              <w:jc w:val="both"/>
              <w:rPr>
                <w:color w:val="000000"/>
                <w:spacing w:val="1"/>
                <w:sz w:val="28"/>
                <w:szCs w:val="28"/>
              </w:rPr>
            </w:pPr>
            <w:r>
              <w:rPr>
                <w:color w:val="000000"/>
                <w:spacing w:val="1"/>
                <w:sz w:val="28"/>
                <w:szCs w:val="28"/>
              </w:rPr>
              <w:t>с нерезко выраженным общим недоразвитием речи (НВОНР)</w:t>
            </w:r>
          </w:p>
        </w:tc>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2"/>
                <w:sz w:val="28"/>
                <w:szCs w:val="28"/>
              </w:rPr>
            </w:pPr>
            <w:r>
              <w:rPr>
                <w:color w:val="000000"/>
                <w:spacing w:val="-2"/>
                <w:sz w:val="28"/>
                <w:szCs w:val="28"/>
              </w:rPr>
              <w:t>до 5</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pacing w:val="1"/>
                <w:sz w:val="28"/>
                <w:szCs w:val="28"/>
              </w:rPr>
            </w:pPr>
            <w:r>
              <w:rPr>
                <w:color w:val="000000"/>
                <w:spacing w:val="1"/>
                <w:sz w:val="28"/>
                <w:szCs w:val="28"/>
              </w:rPr>
              <w:t>до 4</w:t>
            </w:r>
          </w:p>
        </w:tc>
      </w:tr>
      <w:tr w:rsidR="00AF61D2">
        <w:trPr>
          <w:trHeight w:hRule="exact" w:val="1272"/>
        </w:trPr>
        <w:tc>
          <w:tcPr>
            <w:tcW w:w="50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right="58"/>
              <w:jc w:val="both"/>
              <w:rPr>
                <w:color w:val="000000"/>
                <w:spacing w:val="1"/>
                <w:sz w:val="28"/>
                <w:szCs w:val="28"/>
              </w:rPr>
            </w:pPr>
            <w:r>
              <w:rPr>
                <w:color w:val="000000"/>
                <w:spacing w:val="1"/>
                <w:sz w:val="28"/>
                <w:szCs w:val="28"/>
              </w:rPr>
              <w:t xml:space="preserve">с фонетико-фонематическим </w:t>
            </w:r>
            <w:r>
              <w:rPr>
                <w:color w:val="000000"/>
                <w:spacing w:val="2"/>
                <w:sz w:val="28"/>
                <w:szCs w:val="28"/>
              </w:rPr>
              <w:t xml:space="preserve">недоразвитием речи (ФФН) и </w:t>
            </w:r>
            <w:r>
              <w:rPr>
                <w:color w:val="000000"/>
                <w:spacing w:val="1"/>
                <w:sz w:val="28"/>
                <w:szCs w:val="28"/>
              </w:rPr>
              <w:t>фонематическим недоразвитием речи (ФН)</w:t>
            </w:r>
          </w:p>
        </w:tc>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1"/>
                <w:sz w:val="28"/>
                <w:szCs w:val="28"/>
              </w:rPr>
            </w:pPr>
            <w:r>
              <w:rPr>
                <w:color w:val="000000"/>
                <w:spacing w:val="1"/>
                <w:sz w:val="28"/>
                <w:szCs w:val="28"/>
              </w:rPr>
              <w:t>до 6</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pacing w:val="-3"/>
                <w:sz w:val="28"/>
                <w:szCs w:val="28"/>
              </w:rPr>
            </w:pPr>
            <w:r>
              <w:rPr>
                <w:color w:val="000000"/>
                <w:spacing w:val="-3"/>
                <w:sz w:val="28"/>
                <w:szCs w:val="28"/>
              </w:rPr>
              <w:t>до 5</w:t>
            </w:r>
          </w:p>
        </w:tc>
      </w:tr>
      <w:tr w:rsidR="00AF61D2">
        <w:trPr>
          <w:trHeight w:hRule="exact" w:val="884"/>
        </w:trPr>
        <w:tc>
          <w:tcPr>
            <w:tcW w:w="50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right="384"/>
              <w:jc w:val="both"/>
              <w:rPr>
                <w:color w:val="000000"/>
                <w:spacing w:val="1"/>
                <w:sz w:val="28"/>
                <w:szCs w:val="28"/>
              </w:rPr>
            </w:pPr>
            <w:r>
              <w:rPr>
                <w:color w:val="000000"/>
                <w:spacing w:val="2"/>
                <w:sz w:val="28"/>
                <w:szCs w:val="28"/>
              </w:rPr>
              <w:t xml:space="preserve">с недостатками чтения </w:t>
            </w:r>
            <w:r>
              <w:rPr>
                <w:color w:val="000000"/>
                <w:spacing w:val="1"/>
                <w:sz w:val="28"/>
                <w:szCs w:val="28"/>
              </w:rPr>
              <w:t>и письма, обусловленными общим недоразвитием речи</w:t>
            </w:r>
          </w:p>
        </w:tc>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2"/>
                <w:sz w:val="28"/>
                <w:szCs w:val="28"/>
              </w:rPr>
            </w:pPr>
            <w:r>
              <w:rPr>
                <w:color w:val="000000"/>
                <w:spacing w:val="-2"/>
                <w:sz w:val="28"/>
                <w:szCs w:val="28"/>
              </w:rPr>
              <w:t>до 5</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pacing w:val="-1"/>
                <w:sz w:val="28"/>
                <w:szCs w:val="28"/>
              </w:rPr>
            </w:pPr>
            <w:r>
              <w:rPr>
                <w:color w:val="000000"/>
                <w:spacing w:val="-1"/>
                <w:sz w:val="28"/>
                <w:szCs w:val="28"/>
              </w:rPr>
              <w:t>до 4</w:t>
            </w:r>
          </w:p>
        </w:tc>
      </w:tr>
      <w:tr w:rsidR="00AF61D2">
        <w:trPr>
          <w:trHeight w:hRule="exact" w:val="1247"/>
        </w:trPr>
        <w:tc>
          <w:tcPr>
            <w:tcW w:w="50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2"/>
                <w:sz w:val="28"/>
                <w:szCs w:val="28"/>
              </w:rPr>
            </w:pPr>
            <w:r>
              <w:rPr>
                <w:color w:val="000000"/>
                <w:spacing w:val="1"/>
                <w:sz w:val="28"/>
                <w:szCs w:val="28"/>
              </w:rPr>
              <w:t>с недостатками чтения и письма, обусловленными фонетико-фонематическим (фонематичес</w:t>
            </w:r>
            <w:r>
              <w:rPr>
                <w:color w:val="000000"/>
                <w:spacing w:val="1"/>
                <w:sz w:val="28"/>
                <w:szCs w:val="28"/>
              </w:rPr>
              <w:softHyphen/>
            </w:r>
            <w:r>
              <w:rPr>
                <w:color w:val="000000"/>
                <w:spacing w:val="2"/>
                <w:sz w:val="28"/>
                <w:szCs w:val="28"/>
              </w:rPr>
              <w:t>ким) недоразвитием речи</w:t>
            </w:r>
          </w:p>
        </w:tc>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2"/>
                <w:sz w:val="28"/>
                <w:szCs w:val="28"/>
              </w:rPr>
            </w:pPr>
            <w:r>
              <w:rPr>
                <w:color w:val="000000"/>
                <w:spacing w:val="-2"/>
                <w:sz w:val="28"/>
                <w:szCs w:val="28"/>
              </w:rPr>
              <w:t>до 6</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z w:val="28"/>
                <w:szCs w:val="28"/>
              </w:rPr>
            </w:pPr>
            <w:r>
              <w:rPr>
                <w:color w:val="000000"/>
                <w:sz w:val="28"/>
                <w:szCs w:val="28"/>
              </w:rPr>
              <w:t xml:space="preserve">              до 5</w:t>
            </w:r>
          </w:p>
        </w:tc>
      </w:tr>
      <w:tr w:rsidR="00AF61D2">
        <w:trPr>
          <w:trHeight w:hRule="exact" w:val="405"/>
        </w:trPr>
        <w:tc>
          <w:tcPr>
            <w:tcW w:w="50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2"/>
                <w:sz w:val="28"/>
                <w:szCs w:val="28"/>
              </w:rPr>
            </w:pPr>
            <w:r>
              <w:rPr>
                <w:color w:val="000000"/>
                <w:spacing w:val="-2"/>
                <w:sz w:val="28"/>
                <w:szCs w:val="28"/>
              </w:rPr>
              <w:t>заикающиеся</w:t>
            </w:r>
          </w:p>
        </w:tc>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1"/>
                <w:sz w:val="28"/>
                <w:szCs w:val="28"/>
              </w:rPr>
            </w:pPr>
            <w:r>
              <w:rPr>
                <w:color w:val="000000"/>
                <w:spacing w:val="1"/>
                <w:sz w:val="28"/>
                <w:szCs w:val="28"/>
              </w:rPr>
              <w:t>до 4</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pacing w:val="-3"/>
                <w:sz w:val="28"/>
                <w:szCs w:val="28"/>
              </w:rPr>
            </w:pPr>
            <w:r>
              <w:rPr>
                <w:color w:val="000000"/>
                <w:spacing w:val="-3"/>
                <w:sz w:val="28"/>
                <w:szCs w:val="28"/>
              </w:rPr>
              <w:t>до 3</w:t>
            </w:r>
          </w:p>
        </w:tc>
      </w:tr>
      <w:tr w:rsidR="00AF61D2">
        <w:trPr>
          <w:trHeight w:hRule="exact" w:val="640"/>
        </w:trPr>
        <w:tc>
          <w:tcPr>
            <w:tcW w:w="50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right="182" w:hanging="5"/>
              <w:jc w:val="both"/>
              <w:rPr>
                <w:color w:val="000000"/>
                <w:sz w:val="28"/>
                <w:szCs w:val="28"/>
              </w:rPr>
            </w:pPr>
            <w:r>
              <w:rPr>
                <w:color w:val="000000"/>
                <w:spacing w:val="1"/>
                <w:sz w:val="28"/>
                <w:szCs w:val="28"/>
              </w:rPr>
              <w:t xml:space="preserve">с недостатками произношения </w:t>
            </w:r>
            <w:r>
              <w:rPr>
                <w:color w:val="000000"/>
                <w:sz w:val="28"/>
                <w:szCs w:val="28"/>
              </w:rPr>
              <w:t>отдельных звуков</w:t>
            </w:r>
          </w:p>
        </w:tc>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2"/>
                <w:sz w:val="28"/>
                <w:szCs w:val="28"/>
              </w:rPr>
            </w:pPr>
            <w:r>
              <w:rPr>
                <w:color w:val="000000"/>
                <w:spacing w:val="-2"/>
                <w:sz w:val="28"/>
                <w:szCs w:val="28"/>
              </w:rPr>
              <w:t>до 7</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pacing w:val="1"/>
                <w:sz w:val="28"/>
                <w:szCs w:val="28"/>
              </w:rPr>
            </w:pPr>
            <w:r>
              <w:rPr>
                <w:color w:val="000000"/>
                <w:spacing w:val="1"/>
                <w:sz w:val="28"/>
                <w:szCs w:val="28"/>
              </w:rPr>
              <w:t>до 6</w:t>
            </w:r>
          </w:p>
        </w:tc>
      </w:tr>
    </w:tbl>
    <w:p w:rsidR="00AF61D2" w:rsidRDefault="00AF61D2">
      <w:pPr>
        <w:shd w:val="clear" w:color="auto" w:fill="FFFFFF"/>
        <w:ind w:left="58"/>
        <w:jc w:val="both"/>
        <w:rPr>
          <w:color w:val="000000"/>
          <w:spacing w:val="36"/>
          <w:sz w:val="28"/>
          <w:szCs w:val="28"/>
        </w:rPr>
      </w:pPr>
    </w:p>
    <w:p w:rsidR="00AF61D2" w:rsidRDefault="00AF61D2">
      <w:pPr>
        <w:shd w:val="clear" w:color="auto" w:fill="FFFFFF"/>
        <w:ind w:left="58"/>
        <w:jc w:val="both"/>
        <w:rPr>
          <w:color w:val="000000"/>
          <w:spacing w:val="-1"/>
          <w:sz w:val="28"/>
          <w:szCs w:val="28"/>
        </w:rPr>
      </w:pPr>
      <w:r>
        <w:rPr>
          <w:color w:val="000000"/>
          <w:spacing w:val="36"/>
          <w:sz w:val="28"/>
          <w:szCs w:val="28"/>
        </w:rPr>
        <w:t>Примечание.</w:t>
      </w:r>
      <w:r>
        <w:rPr>
          <w:color w:val="000000"/>
          <w:sz w:val="28"/>
          <w:szCs w:val="28"/>
        </w:rPr>
        <w:t xml:space="preserve"> </w:t>
      </w:r>
      <w:r>
        <w:rPr>
          <w:color w:val="000000"/>
          <w:spacing w:val="-1"/>
          <w:sz w:val="28"/>
          <w:szCs w:val="28"/>
        </w:rPr>
        <w:t>Минимальная наполняемость группы - 3 обучающихся.</w:t>
      </w:r>
    </w:p>
    <w:p w:rsidR="00AF61D2" w:rsidRDefault="00AF61D2">
      <w:pPr>
        <w:jc w:val="both"/>
        <w:rPr>
          <w:i/>
          <w:iCs/>
          <w:sz w:val="28"/>
          <w:szCs w:val="28"/>
        </w:rPr>
      </w:pPr>
    </w:p>
    <w:p w:rsidR="00AF61D2" w:rsidRDefault="00AF61D2">
      <w:pPr>
        <w:jc w:val="both"/>
        <w:rPr>
          <w:i/>
          <w:iCs/>
          <w:sz w:val="28"/>
          <w:szCs w:val="28"/>
        </w:rPr>
      </w:pPr>
    </w:p>
    <w:p w:rsidR="00AF61D2" w:rsidRDefault="00AF61D2">
      <w:pPr>
        <w:pStyle w:val="3"/>
        <w:ind w:right="-81"/>
        <w:jc w:val="both"/>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 4</w:t>
      </w:r>
    </w:p>
    <w:p w:rsidR="00AF61D2" w:rsidRDefault="00AF61D2">
      <w:pPr>
        <w:jc w:val="both"/>
        <w:rPr>
          <w:i/>
          <w:iCs/>
          <w:sz w:val="28"/>
          <w:szCs w:val="28"/>
        </w:rPr>
      </w:pPr>
    </w:p>
    <w:p w:rsidR="00AF61D2" w:rsidRDefault="00AF61D2">
      <w:pPr>
        <w:pStyle w:val="21"/>
        <w:widowControl/>
        <w:shd w:val="clear" w:color="auto" w:fill="FFFFFF"/>
        <w:spacing w:line="240" w:lineRule="auto"/>
        <w:rPr>
          <w:rFonts w:ascii="Times New Roman" w:hAnsi="Times New Roman" w:cs="Times New Roman"/>
          <w:b/>
          <w:bCs/>
          <w:sz w:val="28"/>
          <w:szCs w:val="28"/>
        </w:rPr>
      </w:pPr>
      <w:r>
        <w:rPr>
          <w:rFonts w:ascii="Times New Roman" w:hAnsi="Times New Roman" w:cs="Times New Roman"/>
          <w:b/>
          <w:bCs/>
          <w:sz w:val="28"/>
          <w:szCs w:val="28"/>
        </w:rPr>
        <w:t>ОТЧЕТ О КОЛИЧЕСТВЕ ОБУЧАЮЩИХСЯ, ИМЕЮЩИХ НАРУШЕНИЯ В РАЗВИТИИ УСТНОЙ И ПИСЬМЕННОЙ РЕЧИ, В ОБЩЕОБРАЗОВАТЕЛЬНОМ УЧРЕЖДЕНИИ И РЕЗУЛЬТАТАХ ОБУЧЕНИЯВ ЛОГОПЕДИЧЕСКОМ ПУНКТЕ</w:t>
      </w:r>
    </w:p>
    <w:p w:rsidR="00AF61D2" w:rsidRDefault="00AF61D2">
      <w:pPr>
        <w:pStyle w:val="21"/>
        <w:widowControl/>
        <w:shd w:val="clear" w:color="auto" w:fill="FFFFFF"/>
        <w:spacing w:line="240" w:lineRule="auto"/>
        <w:rPr>
          <w:rFonts w:ascii="Times New Roman" w:hAnsi="Times New Roman" w:cs="Times New Roman"/>
          <w:b/>
          <w:bCs/>
          <w:spacing w:val="6"/>
          <w:sz w:val="28"/>
          <w:szCs w:val="28"/>
        </w:rPr>
      </w:pPr>
      <w:r>
        <w:rPr>
          <w:rFonts w:ascii="Times New Roman" w:hAnsi="Times New Roman" w:cs="Times New Roman"/>
          <w:b/>
          <w:bCs/>
          <w:sz w:val="28"/>
          <w:szCs w:val="28"/>
        </w:rPr>
        <w:t>ЗА____________</w:t>
      </w:r>
      <w:r>
        <w:rPr>
          <w:rFonts w:ascii="Times New Roman" w:hAnsi="Times New Roman" w:cs="Times New Roman"/>
          <w:b/>
          <w:bCs/>
          <w:sz w:val="28"/>
          <w:szCs w:val="28"/>
        </w:rPr>
        <w:tab/>
        <w:t xml:space="preserve">  </w:t>
      </w:r>
      <w:r>
        <w:rPr>
          <w:rFonts w:ascii="Times New Roman" w:hAnsi="Times New Roman" w:cs="Times New Roman"/>
          <w:b/>
          <w:bCs/>
          <w:spacing w:val="6"/>
          <w:sz w:val="28"/>
          <w:szCs w:val="28"/>
        </w:rPr>
        <w:t>УЧЕБНЫЙ ГОД</w:t>
      </w:r>
    </w:p>
    <w:p w:rsidR="00AF61D2" w:rsidRDefault="00AF61D2">
      <w:pPr>
        <w:jc w:val="both"/>
        <w:rPr>
          <w:sz w:val="28"/>
          <w:szCs w:val="28"/>
        </w:rPr>
      </w:pPr>
    </w:p>
    <w:tbl>
      <w:tblPr>
        <w:tblW w:w="0" w:type="auto"/>
        <w:tblInd w:w="-365" w:type="dxa"/>
        <w:tblLayout w:type="fixed"/>
        <w:tblCellMar>
          <w:left w:w="40" w:type="dxa"/>
          <w:right w:w="40" w:type="dxa"/>
        </w:tblCellMar>
        <w:tblLook w:val="0000" w:firstRow="0" w:lastRow="0" w:firstColumn="0" w:lastColumn="0" w:noHBand="0" w:noVBand="0"/>
      </w:tblPr>
      <w:tblGrid>
        <w:gridCol w:w="1080"/>
        <w:gridCol w:w="941"/>
        <w:gridCol w:w="679"/>
        <w:gridCol w:w="720"/>
        <w:gridCol w:w="900"/>
        <w:gridCol w:w="720"/>
        <w:gridCol w:w="900"/>
        <w:gridCol w:w="1440"/>
        <w:gridCol w:w="1260"/>
        <w:gridCol w:w="1455"/>
      </w:tblGrid>
      <w:tr w:rsidR="00AF61D2">
        <w:trPr>
          <w:cantSplit/>
          <w:trHeight w:hRule="exact" w:val="307"/>
        </w:trPr>
        <w:tc>
          <w:tcPr>
            <w:tcW w:w="1080" w:type="dxa"/>
            <w:tcBorders>
              <w:top w:val="single" w:sz="4" w:space="0" w:color="000000"/>
              <w:left w:val="single" w:sz="4" w:space="0" w:color="000000"/>
            </w:tcBorders>
            <w:shd w:val="clear" w:color="auto" w:fill="FFFFFF"/>
          </w:tcPr>
          <w:p w:rsidR="00AF61D2" w:rsidRDefault="00AF61D2">
            <w:pPr>
              <w:snapToGrid w:val="0"/>
              <w:jc w:val="both"/>
              <w:rPr>
                <w:sz w:val="28"/>
                <w:szCs w:val="28"/>
              </w:rPr>
            </w:pPr>
          </w:p>
        </w:tc>
        <w:tc>
          <w:tcPr>
            <w:tcW w:w="941" w:type="dxa"/>
            <w:tcBorders>
              <w:top w:val="single" w:sz="4" w:space="0" w:color="000000"/>
              <w:left w:val="single" w:sz="4" w:space="0" w:color="000000"/>
            </w:tcBorders>
            <w:shd w:val="clear" w:color="auto" w:fill="FFFFFF"/>
          </w:tcPr>
          <w:p w:rsidR="00AF61D2" w:rsidRDefault="00AF61D2">
            <w:pPr>
              <w:snapToGrid w:val="0"/>
              <w:jc w:val="both"/>
              <w:rPr>
                <w:spacing w:val="-2"/>
                <w:sz w:val="28"/>
                <w:szCs w:val="28"/>
              </w:rPr>
            </w:pPr>
            <w:r>
              <w:rPr>
                <w:spacing w:val="-2"/>
                <w:sz w:val="28"/>
                <w:szCs w:val="28"/>
              </w:rPr>
              <w:t>Классы</w:t>
            </w:r>
          </w:p>
        </w:tc>
        <w:tc>
          <w:tcPr>
            <w:tcW w:w="3919" w:type="dxa"/>
            <w:gridSpan w:val="5"/>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Нарушения устной речи</w:t>
            </w:r>
          </w:p>
        </w:tc>
        <w:tc>
          <w:tcPr>
            <w:tcW w:w="4155" w:type="dxa"/>
            <w:gridSpan w:val="3"/>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Нарушения письменной речи</w:t>
            </w:r>
          </w:p>
        </w:tc>
      </w:tr>
      <w:tr w:rsidR="00AF61D2">
        <w:trPr>
          <w:cantSplit/>
          <w:trHeight w:hRule="exact" w:val="2278"/>
        </w:trPr>
        <w:tc>
          <w:tcPr>
            <w:tcW w:w="1080"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p>
          <w:p w:rsidR="00AF61D2" w:rsidRDefault="00AF61D2">
            <w:pPr>
              <w:jc w:val="both"/>
              <w:rPr>
                <w:sz w:val="28"/>
                <w:szCs w:val="28"/>
              </w:rPr>
            </w:pPr>
          </w:p>
        </w:tc>
        <w:tc>
          <w:tcPr>
            <w:tcW w:w="941" w:type="dxa"/>
            <w:tcBorders>
              <w:left w:val="single" w:sz="4" w:space="0" w:color="000000"/>
              <w:bottom w:val="single" w:sz="4" w:space="0" w:color="000000"/>
            </w:tcBorders>
            <w:shd w:val="clear" w:color="auto" w:fill="FFFFFF"/>
          </w:tcPr>
          <w:p w:rsidR="00AF61D2" w:rsidRDefault="00AF61D2">
            <w:pPr>
              <w:snapToGrid w:val="0"/>
              <w:jc w:val="both"/>
              <w:rPr>
                <w:sz w:val="28"/>
                <w:szCs w:val="28"/>
              </w:rPr>
            </w:pPr>
          </w:p>
          <w:p w:rsidR="00AF61D2" w:rsidRDefault="00AF61D2">
            <w:pPr>
              <w:jc w:val="both"/>
              <w:rPr>
                <w:sz w:val="28"/>
                <w:szCs w:val="28"/>
              </w:rPr>
            </w:pPr>
          </w:p>
        </w:tc>
        <w:tc>
          <w:tcPr>
            <w:tcW w:w="67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ОНР</w:t>
            </w: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ФФН</w:t>
            </w: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1"/>
                <w:sz w:val="28"/>
                <w:szCs w:val="28"/>
              </w:rPr>
              <w:t>Фонема</w:t>
            </w:r>
            <w:r>
              <w:rPr>
                <w:spacing w:val="1"/>
                <w:sz w:val="28"/>
                <w:szCs w:val="28"/>
              </w:rPr>
              <w:softHyphen/>
            </w:r>
            <w:r>
              <w:rPr>
                <w:spacing w:val="-1"/>
                <w:sz w:val="28"/>
                <w:szCs w:val="28"/>
              </w:rPr>
              <w:t>тическое недораз</w:t>
            </w:r>
            <w:r>
              <w:rPr>
                <w:spacing w:val="-1"/>
                <w:sz w:val="28"/>
                <w:szCs w:val="28"/>
              </w:rPr>
              <w:softHyphen/>
            </w:r>
            <w:r>
              <w:rPr>
                <w:spacing w:val="1"/>
                <w:sz w:val="28"/>
                <w:szCs w:val="28"/>
              </w:rPr>
              <w:t>витие</w:t>
            </w: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z w:val="28"/>
                <w:szCs w:val="28"/>
              </w:rPr>
              <w:t>Фонети</w:t>
            </w:r>
            <w:r>
              <w:rPr>
                <w:sz w:val="28"/>
                <w:szCs w:val="28"/>
              </w:rPr>
              <w:softHyphen/>
            </w:r>
            <w:r>
              <w:rPr>
                <w:spacing w:val="-2"/>
                <w:sz w:val="28"/>
                <w:szCs w:val="28"/>
              </w:rPr>
              <w:t xml:space="preserve">ческий </w:t>
            </w:r>
            <w:r>
              <w:rPr>
                <w:spacing w:val="-4"/>
                <w:sz w:val="28"/>
                <w:szCs w:val="28"/>
              </w:rPr>
              <w:t>дефект</w:t>
            </w: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Заикание</w:t>
            </w:r>
          </w:p>
        </w:tc>
        <w:tc>
          <w:tcPr>
            <w:tcW w:w="144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4"/>
                <w:sz w:val="28"/>
                <w:szCs w:val="28"/>
              </w:rPr>
              <w:t xml:space="preserve">Нарушения </w:t>
            </w:r>
            <w:r>
              <w:rPr>
                <w:spacing w:val="1"/>
                <w:sz w:val="28"/>
                <w:szCs w:val="28"/>
              </w:rPr>
              <w:t xml:space="preserve">чтения и </w:t>
            </w:r>
            <w:r>
              <w:rPr>
                <w:spacing w:val="-1"/>
                <w:sz w:val="28"/>
                <w:szCs w:val="28"/>
              </w:rPr>
              <w:t>письма, обу</w:t>
            </w:r>
            <w:r>
              <w:rPr>
                <w:spacing w:val="-1"/>
                <w:sz w:val="28"/>
                <w:szCs w:val="28"/>
              </w:rPr>
              <w:softHyphen/>
            </w:r>
            <w:r>
              <w:rPr>
                <w:spacing w:val="2"/>
                <w:sz w:val="28"/>
                <w:szCs w:val="28"/>
              </w:rPr>
              <w:t xml:space="preserve">словленные </w:t>
            </w:r>
            <w:r>
              <w:rPr>
                <w:spacing w:val="-3"/>
                <w:sz w:val="28"/>
                <w:szCs w:val="28"/>
              </w:rPr>
              <w:t>ОНР</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4"/>
                <w:sz w:val="28"/>
                <w:szCs w:val="28"/>
              </w:rPr>
            </w:pPr>
            <w:r>
              <w:rPr>
                <w:spacing w:val="-4"/>
                <w:sz w:val="28"/>
                <w:szCs w:val="28"/>
              </w:rPr>
              <w:t xml:space="preserve">Нарушения </w:t>
            </w:r>
            <w:r>
              <w:rPr>
                <w:spacing w:val="1"/>
                <w:sz w:val="28"/>
                <w:szCs w:val="28"/>
              </w:rPr>
              <w:t xml:space="preserve">чтения и </w:t>
            </w:r>
            <w:r>
              <w:rPr>
                <w:spacing w:val="-2"/>
                <w:sz w:val="28"/>
                <w:szCs w:val="28"/>
              </w:rPr>
              <w:t>письма, обу</w:t>
            </w:r>
            <w:r>
              <w:rPr>
                <w:spacing w:val="-2"/>
                <w:sz w:val="28"/>
                <w:szCs w:val="28"/>
              </w:rPr>
              <w:softHyphen/>
            </w:r>
            <w:r>
              <w:rPr>
                <w:spacing w:val="1"/>
                <w:sz w:val="28"/>
                <w:szCs w:val="28"/>
              </w:rPr>
              <w:t xml:space="preserve">словленные </w:t>
            </w:r>
            <w:r>
              <w:rPr>
                <w:spacing w:val="-4"/>
                <w:sz w:val="28"/>
                <w:szCs w:val="28"/>
              </w:rPr>
              <w:t>ФФН</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1"/>
                <w:sz w:val="28"/>
                <w:szCs w:val="28"/>
              </w:rPr>
            </w:pPr>
            <w:r>
              <w:rPr>
                <w:spacing w:val="-4"/>
                <w:sz w:val="28"/>
                <w:szCs w:val="28"/>
              </w:rPr>
              <w:t xml:space="preserve">Нарушения </w:t>
            </w:r>
            <w:r>
              <w:rPr>
                <w:spacing w:val="1"/>
                <w:sz w:val="28"/>
                <w:szCs w:val="28"/>
              </w:rPr>
              <w:t xml:space="preserve">чтения и </w:t>
            </w:r>
            <w:r>
              <w:rPr>
                <w:spacing w:val="-2"/>
                <w:sz w:val="28"/>
                <w:szCs w:val="28"/>
              </w:rPr>
              <w:t>письма, обу</w:t>
            </w:r>
            <w:r>
              <w:rPr>
                <w:spacing w:val="1"/>
                <w:sz w:val="28"/>
                <w:szCs w:val="28"/>
              </w:rPr>
              <w:t>словленные</w:t>
            </w:r>
          </w:p>
          <w:p w:rsidR="00AF61D2" w:rsidRDefault="00AF61D2">
            <w:pPr>
              <w:jc w:val="both"/>
              <w:rPr>
                <w:sz w:val="28"/>
                <w:szCs w:val="28"/>
              </w:rPr>
            </w:pPr>
            <w:r>
              <w:rPr>
                <w:spacing w:val="-1"/>
                <w:sz w:val="28"/>
                <w:szCs w:val="28"/>
              </w:rPr>
              <w:t>фонематическим недо</w:t>
            </w:r>
            <w:r>
              <w:rPr>
                <w:spacing w:val="-1"/>
                <w:sz w:val="28"/>
                <w:szCs w:val="28"/>
              </w:rPr>
              <w:softHyphen/>
            </w:r>
            <w:r>
              <w:rPr>
                <w:sz w:val="28"/>
                <w:szCs w:val="28"/>
              </w:rPr>
              <w:t>развитием</w:t>
            </w:r>
          </w:p>
        </w:tc>
      </w:tr>
      <w:tr w:rsidR="00AF61D2">
        <w:trPr>
          <w:trHeight w:hRule="exact" w:val="1103"/>
        </w:trPr>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1"/>
                <w:sz w:val="28"/>
                <w:szCs w:val="28"/>
              </w:rPr>
              <w:t xml:space="preserve">Выявлено </w:t>
            </w:r>
            <w:r>
              <w:rPr>
                <w:spacing w:val="-3"/>
                <w:sz w:val="28"/>
                <w:szCs w:val="28"/>
              </w:rPr>
              <w:t>обучающихся</w:t>
            </w:r>
          </w:p>
        </w:tc>
        <w:tc>
          <w:tcPr>
            <w:tcW w:w="94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3"/>
                <w:sz w:val="28"/>
                <w:szCs w:val="28"/>
              </w:rPr>
              <w:t xml:space="preserve">1 класс </w:t>
            </w:r>
            <w:r>
              <w:rPr>
                <w:spacing w:val="1"/>
                <w:sz w:val="28"/>
                <w:szCs w:val="28"/>
              </w:rPr>
              <w:t>2-4 классы</w:t>
            </w:r>
          </w:p>
        </w:tc>
        <w:tc>
          <w:tcPr>
            <w:tcW w:w="67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4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hRule="exact" w:val="1424"/>
        </w:trPr>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pacing w:val="3"/>
                <w:sz w:val="28"/>
                <w:szCs w:val="28"/>
              </w:rPr>
              <w:t xml:space="preserve">Зачислено в </w:t>
            </w:r>
            <w:r>
              <w:rPr>
                <w:sz w:val="28"/>
                <w:szCs w:val="28"/>
              </w:rPr>
              <w:t>логопедичес</w:t>
            </w:r>
            <w:r>
              <w:rPr>
                <w:sz w:val="28"/>
                <w:szCs w:val="28"/>
              </w:rPr>
              <w:softHyphen/>
              <w:t>кий пункт</w:t>
            </w:r>
          </w:p>
        </w:tc>
        <w:tc>
          <w:tcPr>
            <w:tcW w:w="94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3"/>
                <w:sz w:val="28"/>
                <w:szCs w:val="28"/>
              </w:rPr>
              <w:t xml:space="preserve">1 класс </w:t>
            </w:r>
            <w:r>
              <w:rPr>
                <w:spacing w:val="1"/>
                <w:sz w:val="28"/>
                <w:szCs w:val="28"/>
              </w:rPr>
              <w:t>2-4 классы</w:t>
            </w:r>
          </w:p>
        </w:tc>
        <w:tc>
          <w:tcPr>
            <w:tcW w:w="67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4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hRule="exact" w:val="1631"/>
        </w:trPr>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3"/>
                <w:sz w:val="28"/>
                <w:szCs w:val="28"/>
              </w:rPr>
              <w:t xml:space="preserve">Отчислено из </w:t>
            </w:r>
            <w:r>
              <w:rPr>
                <w:spacing w:val="1"/>
                <w:sz w:val="28"/>
                <w:szCs w:val="28"/>
              </w:rPr>
              <w:t>логопедичес</w:t>
            </w:r>
            <w:r>
              <w:rPr>
                <w:spacing w:val="1"/>
                <w:sz w:val="28"/>
                <w:szCs w:val="28"/>
              </w:rPr>
              <w:softHyphen/>
            </w:r>
            <w:r>
              <w:rPr>
                <w:spacing w:val="-1"/>
                <w:sz w:val="28"/>
                <w:szCs w:val="28"/>
              </w:rPr>
              <w:t>кого пункта</w:t>
            </w:r>
          </w:p>
        </w:tc>
        <w:tc>
          <w:tcPr>
            <w:tcW w:w="94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4"/>
                <w:sz w:val="28"/>
                <w:szCs w:val="28"/>
              </w:rPr>
              <w:t xml:space="preserve">1 класс </w:t>
            </w:r>
            <w:r>
              <w:rPr>
                <w:spacing w:val="2"/>
                <w:sz w:val="28"/>
                <w:szCs w:val="28"/>
              </w:rPr>
              <w:t>2-4 классы</w:t>
            </w:r>
          </w:p>
        </w:tc>
        <w:tc>
          <w:tcPr>
            <w:tcW w:w="67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4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hRule="exact" w:val="1452"/>
        </w:trPr>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 xml:space="preserve">Оставлено в </w:t>
            </w:r>
            <w:r>
              <w:rPr>
                <w:sz w:val="28"/>
                <w:szCs w:val="28"/>
              </w:rPr>
              <w:t>логопедичес</w:t>
            </w:r>
            <w:r>
              <w:rPr>
                <w:sz w:val="28"/>
                <w:szCs w:val="28"/>
              </w:rPr>
              <w:softHyphen/>
            </w:r>
            <w:r>
              <w:rPr>
                <w:spacing w:val="-2"/>
                <w:sz w:val="28"/>
                <w:szCs w:val="28"/>
              </w:rPr>
              <w:t>ком пункте</w:t>
            </w:r>
          </w:p>
        </w:tc>
        <w:tc>
          <w:tcPr>
            <w:tcW w:w="94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3"/>
                <w:sz w:val="28"/>
                <w:szCs w:val="28"/>
              </w:rPr>
              <w:t xml:space="preserve">1 класс </w:t>
            </w:r>
            <w:r>
              <w:rPr>
                <w:spacing w:val="1"/>
                <w:sz w:val="28"/>
                <w:szCs w:val="28"/>
              </w:rPr>
              <w:t>2-4 классы</w:t>
            </w:r>
          </w:p>
        </w:tc>
        <w:tc>
          <w:tcPr>
            <w:tcW w:w="67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4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r w:rsidR="00AF61D2">
        <w:trPr>
          <w:trHeight w:hRule="exact" w:val="882"/>
        </w:trPr>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Выбыло</w:t>
            </w:r>
          </w:p>
        </w:tc>
        <w:tc>
          <w:tcPr>
            <w:tcW w:w="941"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4"/>
                <w:sz w:val="28"/>
                <w:szCs w:val="28"/>
              </w:rPr>
              <w:t xml:space="preserve">1 класс </w:t>
            </w:r>
            <w:r>
              <w:rPr>
                <w:spacing w:val="1"/>
                <w:sz w:val="28"/>
                <w:szCs w:val="28"/>
              </w:rPr>
              <w:t>2-4 классы</w:t>
            </w:r>
          </w:p>
        </w:tc>
        <w:tc>
          <w:tcPr>
            <w:tcW w:w="679"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72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4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p>
        </w:tc>
      </w:tr>
    </w:tbl>
    <w:p w:rsidR="00AF61D2" w:rsidRDefault="00AF61D2">
      <w:pPr>
        <w:jc w:val="both"/>
        <w:rPr>
          <w:sz w:val="28"/>
          <w:szCs w:val="28"/>
        </w:rPr>
      </w:pPr>
    </w:p>
    <w:p w:rsidR="00AF61D2" w:rsidRDefault="00AF61D2">
      <w:pPr>
        <w:shd w:val="clear" w:color="auto" w:fill="FFFFFF"/>
        <w:ind w:left="4085"/>
        <w:jc w:val="both"/>
        <w:rPr>
          <w:i/>
          <w:iCs/>
          <w:color w:val="000000"/>
          <w:spacing w:val="5"/>
          <w:sz w:val="28"/>
          <w:szCs w:val="28"/>
        </w:rPr>
      </w:pPr>
    </w:p>
    <w:p w:rsidR="00AF61D2" w:rsidRDefault="00AF61D2">
      <w:pPr>
        <w:jc w:val="both"/>
        <w:rPr>
          <w:sz w:val="28"/>
          <w:szCs w:val="28"/>
        </w:rPr>
      </w:pPr>
      <w:r>
        <w:rPr>
          <w:sz w:val="28"/>
          <w:szCs w:val="28"/>
        </w:rPr>
        <w:t>Приложение 5</w:t>
      </w:r>
    </w:p>
    <w:p w:rsidR="00AF61D2" w:rsidRDefault="00AF61D2">
      <w:pPr>
        <w:shd w:val="clear" w:color="auto" w:fill="FFFFFF"/>
        <w:ind w:left="4085"/>
        <w:jc w:val="both"/>
        <w:rPr>
          <w:sz w:val="28"/>
          <w:szCs w:val="28"/>
        </w:rPr>
      </w:pPr>
    </w:p>
    <w:p w:rsidR="00AF61D2" w:rsidRDefault="00AF61D2">
      <w:pPr>
        <w:shd w:val="clear" w:color="auto" w:fill="FFFFFF"/>
        <w:ind w:right="-5"/>
        <w:jc w:val="both"/>
        <w:rPr>
          <w:b/>
          <w:bCs/>
          <w:color w:val="000000"/>
          <w:spacing w:val="-18"/>
          <w:sz w:val="28"/>
          <w:szCs w:val="28"/>
        </w:rPr>
      </w:pPr>
      <w:r>
        <w:rPr>
          <w:b/>
          <w:bCs/>
          <w:color w:val="000000"/>
          <w:spacing w:val="-17"/>
          <w:sz w:val="28"/>
          <w:szCs w:val="28"/>
        </w:rPr>
        <w:t xml:space="preserve">СПИСОК РЕКОМЕНДУЕМОГО ОБОРУДОВАНИЯ </w:t>
      </w:r>
      <w:r>
        <w:rPr>
          <w:b/>
          <w:bCs/>
          <w:color w:val="000000"/>
          <w:spacing w:val="-18"/>
          <w:sz w:val="28"/>
          <w:szCs w:val="28"/>
        </w:rPr>
        <w:t>ЛОГОПЕДИЧЕСКОГО ПУНКТА</w:t>
      </w:r>
    </w:p>
    <w:p w:rsidR="00AF61D2" w:rsidRDefault="00AF61D2">
      <w:pPr>
        <w:shd w:val="clear" w:color="auto" w:fill="FFFFFF"/>
        <w:ind w:right="-5"/>
        <w:jc w:val="both"/>
        <w:rPr>
          <w:sz w:val="28"/>
          <w:szCs w:val="28"/>
        </w:rPr>
      </w:pPr>
    </w:p>
    <w:p w:rsidR="00AF61D2" w:rsidRDefault="00AF61D2">
      <w:pPr>
        <w:shd w:val="clear" w:color="auto" w:fill="FFFFFF"/>
        <w:tabs>
          <w:tab w:val="left" w:pos="206"/>
        </w:tabs>
        <w:jc w:val="both"/>
        <w:rPr>
          <w:color w:val="000000"/>
          <w:spacing w:val="1"/>
          <w:sz w:val="28"/>
          <w:szCs w:val="28"/>
        </w:rPr>
      </w:pPr>
      <w:r>
        <w:rPr>
          <w:color w:val="000000"/>
          <w:spacing w:val="-25"/>
          <w:sz w:val="28"/>
          <w:szCs w:val="28"/>
        </w:rPr>
        <w:t>1.</w:t>
      </w:r>
      <w:r>
        <w:rPr>
          <w:color w:val="000000"/>
          <w:sz w:val="28"/>
          <w:szCs w:val="28"/>
        </w:rPr>
        <w:tab/>
      </w:r>
      <w:r>
        <w:rPr>
          <w:color w:val="000000"/>
          <w:spacing w:val="1"/>
          <w:sz w:val="28"/>
          <w:szCs w:val="28"/>
        </w:rPr>
        <w:t>Настенное зеркало для логопедических занятий</w:t>
      </w:r>
    </w:p>
    <w:p w:rsidR="00AF61D2" w:rsidRDefault="00AF61D2">
      <w:pPr>
        <w:shd w:val="clear" w:color="auto" w:fill="FFFFFF"/>
        <w:tabs>
          <w:tab w:val="left" w:pos="5280"/>
        </w:tabs>
        <w:ind w:left="250"/>
        <w:jc w:val="both"/>
        <w:rPr>
          <w:color w:val="000000"/>
          <w:spacing w:val="-8"/>
          <w:sz w:val="28"/>
          <w:szCs w:val="28"/>
        </w:rPr>
      </w:pPr>
      <w:r>
        <w:rPr>
          <w:color w:val="000000"/>
          <w:spacing w:val="-7"/>
          <w:sz w:val="28"/>
          <w:szCs w:val="28"/>
        </w:rPr>
        <w:t>(50x100)</w:t>
      </w:r>
      <w:r>
        <w:rPr>
          <w:color w:val="000000"/>
          <w:sz w:val="28"/>
          <w:szCs w:val="28"/>
        </w:rPr>
        <w:tab/>
      </w:r>
      <w:r>
        <w:rPr>
          <w:color w:val="000000"/>
          <w:spacing w:val="-8"/>
          <w:sz w:val="28"/>
          <w:szCs w:val="28"/>
        </w:rPr>
        <w:t>1 шт.</w:t>
      </w:r>
    </w:p>
    <w:p w:rsidR="00AF61D2" w:rsidRDefault="00AF61D2" w:rsidP="00AF61D2">
      <w:pPr>
        <w:numPr>
          <w:ilvl w:val="0"/>
          <w:numId w:val="67"/>
        </w:numPr>
        <w:shd w:val="clear" w:color="auto" w:fill="FFFFFF"/>
        <w:tabs>
          <w:tab w:val="left" w:pos="386"/>
          <w:tab w:val="left" w:pos="5400"/>
        </w:tabs>
        <w:ind w:left="180" w:hanging="180"/>
        <w:jc w:val="both"/>
        <w:rPr>
          <w:color w:val="000000"/>
          <w:spacing w:val="-6"/>
          <w:sz w:val="28"/>
          <w:szCs w:val="28"/>
        </w:rPr>
      </w:pPr>
      <w:r>
        <w:rPr>
          <w:color w:val="000000"/>
          <w:spacing w:val="-1"/>
          <w:sz w:val="28"/>
          <w:szCs w:val="28"/>
        </w:rPr>
        <w:t>Зеркало для индивидуальной работы (9x12)</w:t>
      </w:r>
      <w:r>
        <w:rPr>
          <w:color w:val="000000"/>
          <w:sz w:val="28"/>
          <w:szCs w:val="28"/>
        </w:rPr>
        <w:t xml:space="preserve"> </w:t>
      </w:r>
      <w:r>
        <w:rPr>
          <w:color w:val="000000"/>
          <w:spacing w:val="-6"/>
          <w:sz w:val="28"/>
          <w:szCs w:val="28"/>
        </w:rPr>
        <w:t>8 шт.</w:t>
      </w:r>
    </w:p>
    <w:p w:rsidR="00AF61D2" w:rsidRDefault="00AF61D2" w:rsidP="00AF61D2">
      <w:pPr>
        <w:numPr>
          <w:ilvl w:val="0"/>
          <w:numId w:val="67"/>
        </w:numPr>
        <w:shd w:val="clear" w:color="auto" w:fill="FFFFFF"/>
        <w:tabs>
          <w:tab w:val="left" w:pos="386"/>
        </w:tabs>
        <w:ind w:left="180" w:hanging="180"/>
        <w:jc w:val="both"/>
        <w:rPr>
          <w:color w:val="000000"/>
          <w:spacing w:val="1"/>
          <w:sz w:val="28"/>
          <w:szCs w:val="28"/>
        </w:rPr>
      </w:pPr>
      <w:r>
        <w:rPr>
          <w:color w:val="000000"/>
          <w:spacing w:val="1"/>
          <w:sz w:val="28"/>
          <w:szCs w:val="28"/>
        </w:rPr>
        <w:t>Логопедические зонды, шпатели</w:t>
      </w:r>
    </w:p>
    <w:p w:rsidR="00AF61D2" w:rsidRDefault="00AF61D2" w:rsidP="00AF61D2">
      <w:pPr>
        <w:numPr>
          <w:ilvl w:val="0"/>
          <w:numId w:val="67"/>
        </w:numPr>
        <w:shd w:val="clear" w:color="auto" w:fill="FFFFFF"/>
        <w:tabs>
          <w:tab w:val="left" w:pos="386"/>
          <w:tab w:val="left" w:pos="5210"/>
        </w:tabs>
        <w:ind w:left="180" w:hanging="180"/>
        <w:jc w:val="both"/>
        <w:rPr>
          <w:color w:val="000000"/>
          <w:spacing w:val="-9"/>
          <w:sz w:val="28"/>
          <w:szCs w:val="28"/>
        </w:rPr>
      </w:pPr>
      <w:r>
        <w:rPr>
          <w:color w:val="000000"/>
          <w:spacing w:val="1"/>
          <w:sz w:val="28"/>
          <w:szCs w:val="28"/>
        </w:rPr>
        <w:t>Разрезная азбука (настенная)</w:t>
      </w:r>
      <w:r>
        <w:rPr>
          <w:color w:val="000000"/>
          <w:sz w:val="28"/>
          <w:szCs w:val="28"/>
        </w:rPr>
        <w:tab/>
      </w:r>
      <w:r>
        <w:rPr>
          <w:color w:val="000000"/>
          <w:spacing w:val="-9"/>
          <w:sz w:val="28"/>
          <w:szCs w:val="28"/>
        </w:rPr>
        <w:t>1 шт.</w:t>
      </w:r>
    </w:p>
    <w:p w:rsidR="00AF61D2" w:rsidRDefault="00AF61D2" w:rsidP="00AF61D2">
      <w:pPr>
        <w:numPr>
          <w:ilvl w:val="0"/>
          <w:numId w:val="67"/>
        </w:numPr>
        <w:shd w:val="clear" w:color="auto" w:fill="FFFFFF"/>
        <w:tabs>
          <w:tab w:val="left" w:pos="386"/>
          <w:tab w:val="left" w:pos="5210"/>
        </w:tabs>
        <w:ind w:left="180" w:hanging="180"/>
        <w:jc w:val="both"/>
        <w:rPr>
          <w:color w:val="000000"/>
          <w:spacing w:val="-5"/>
          <w:sz w:val="28"/>
          <w:szCs w:val="28"/>
        </w:rPr>
      </w:pPr>
      <w:r>
        <w:rPr>
          <w:color w:val="000000"/>
          <w:sz w:val="28"/>
          <w:szCs w:val="28"/>
        </w:rPr>
        <w:t>Кассы букв (индивидуальные)</w:t>
      </w:r>
      <w:r>
        <w:rPr>
          <w:color w:val="000000"/>
          <w:sz w:val="28"/>
          <w:szCs w:val="28"/>
        </w:rPr>
        <w:tab/>
      </w:r>
      <w:r>
        <w:rPr>
          <w:color w:val="000000"/>
          <w:spacing w:val="-5"/>
          <w:sz w:val="28"/>
          <w:szCs w:val="28"/>
        </w:rPr>
        <w:t>8 шт.</w:t>
      </w:r>
    </w:p>
    <w:p w:rsidR="00AF61D2" w:rsidRDefault="00AF61D2" w:rsidP="00AF61D2">
      <w:pPr>
        <w:numPr>
          <w:ilvl w:val="0"/>
          <w:numId w:val="67"/>
        </w:numPr>
        <w:shd w:val="clear" w:color="auto" w:fill="FFFFFF"/>
        <w:tabs>
          <w:tab w:val="left" w:pos="386"/>
        </w:tabs>
        <w:ind w:left="180" w:hanging="180"/>
        <w:jc w:val="both"/>
        <w:rPr>
          <w:color w:val="000000"/>
          <w:spacing w:val="1"/>
          <w:sz w:val="28"/>
          <w:szCs w:val="28"/>
        </w:rPr>
      </w:pPr>
      <w:r>
        <w:rPr>
          <w:color w:val="000000"/>
          <w:spacing w:val="1"/>
          <w:sz w:val="28"/>
          <w:szCs w:val="28"/>
        </w:rPr>
        <w:t>Учебно-методические пособия</w:t>
      </w:r>
    </w:p>
    <w:p w:rsidR="00AF61D2" w:rsidRDefault="00AF61D2" w:rsidP="00AF61D2">
      <w:pPr>
        <w:numPr>
          <w:ilvl w:val="0"/>
          <w:numId w:val="67"/>
        </w:numPr>
        <w:shd w:val="clear" w:color="auto" w:fill="FFFFFF"/>
        <w:tabs>
          <w:tab w:val="left" w:pos="386"/>
        </w:tabs>
        <w:ind w:left="180" w:hanging="180"/>
        <w:jc w:val="both"/>
        <w:rPr>
          <w:color w:val="000000"/>
          <w:spacing w:val="1"/>
          <w:sz w:val="28"/>
          <w:szCs w:val="28"/>
        </w:rPr>
      </w:pPr>
      <w:r>
        <w:rPr>
          <w:color w:val="000000"/>
          <w:spacing w:val="1"/>
          <w:sz w:val="28"/>
          <w:szCs w:val="28"/>
        </w:rPr>
        <w:t>Настольные игры, игрушки, конструкторы</w:t>
      </w:r>
    </w:p>
    <w:p w:rsidR="00AF61D2" w:rsidRDefault="00AF61D2" w:rsidP="00AF61D2">
      <w:pPr>
        <w:numPr>
          <w:ilvl w:val="0"/>
          <w:numId w:val="67"/>
        </w:numPr>
        <w:shd w:val="clear" w:color="auto" w:fill="FFFFFF"/>
        <w:tabs>
          <w:tab w:val="left" w:pos="386"/>
          <w:tab w:val="left" w:pos="5210"/>
        </w:tabs>
        <w:ind w:left="180" w:hanging="180"/>
        <w:jc w:val="both"/>
        <w:rPr>
          <w:color w:val="000000"/>
          <w:spacing w:val="-8"/>
          <w:sz w:val="28"/>
          <w:szCs w:val="28"/>
        </w:rPr>
      </w:pPr>
      <w:r>
        <w:rPr>
          <w:color w:val="000000"/>
          <w:spacing w:val="-1"/>
          <w:sz w:val="28"/>
          <w:szCs w:val="28"/>
        </w:rPr>
        <w:t>Умывальник</w:t>
      </w:r>
      <w:r>
        <w:rPr>
          <w:color w:val="000000"/>
          <w:sz w:val="28"/>
          <w:szCs w:val="28"/>
        </w:rPr>
        <w:tab/>
      </w:r>
      <w:r>
        <w:rPr>
          <w:color w:val="000000"/>
          <w:spacing w:val="-8"/>
          <w:sz w:val="28"/>
          <w:szCs w:val="28"/>
        </w:rPr>
        <w:t>1 шт.</w:t>
      </w:r>
    </w:p>
    <w:p w:rsidR="00AF61D2" w:rsidRDefault="00AF61D2">
      <w:pPr>
        <w:numPr>
          <w:ilvl w:val="0"/>
          <w:numId w:val="67"/>
        </w:numPr>
        <w:shd w:val="clear" w:color="auto" w:fill="FFFFFF"/>
        <w:tabs>
          <w:tab w:val="left" w:pos="206"/>
          <w:tab w:val="left" w:pos="5030"/>
        </w:tabs>
        <w:jc w:val="both"/>
        <w:rPr>
          <w:color w:val="000000"/>
          <w:spacing w:val="-9"/>
          <w:sz w:val="28"/>
          <w:szCs w:val="28"/>
        </w:rPr>
      </w:pPr>
      <w:r>
        <w:rPr>
          <w:color w:val="000000"/>
          <w:sz w:val="28"/>
          <w:szCs w:val="28"/>
        </w:rPr>
        <w:t>Классная доска</w:t>
      </w:r>
      <w:r>
        <w:rPr>
          <w:color w:val="000000"/>
          <w:sz w:val="28"/>
          <w:szCs w:val="28"/>
        </w:rPr>
        <w:tab/>
      </w:r>
      <w:r>
        <w:rPr>
          <w:color w:val="000000"/>
          <w:spacing w:val="-9"/>
          <w:sz w:val="28"/>
          <w:szCs w:val="28"/>
        </w:rPr>
        <w:t>1 шт.</w:t>
      </w:r>
    </w:p>
    <w:p w:rsidR="00AF61D2" w:rsidRDefault="00AF61D2" w:rsidP="00AF61D2">
      <w:pPr>
        <w:numPr>
          <w:ilvl w:val="0"/>
          <w:numId w:val="84"/>
        </w:numPr>
        <w:shd w:val="clear" w:color="auto" w:fill="FFFFFF"/>
        <w:tabs>
          <w:tab w:val="left" w:pos="336"/>
          <w:tab w:val="left" w:pos="5054"/>
        </w:tabs>
        <w:ind w:left="24" w:hanging="24"/>
        <w:jc w:val="both"/>
        <w:rPr>
          <w:color w:val="000000"/>
          <w:spacing w:val="4"/>
          <w:sz w:val="28"/>
          <w:szCs w:val="28"/>
        </w:rPr>
      </w:pPr>
      <w:r>
        <w:rPr>
          <w:color w:val="000000"/>
          <w:spacing w:val="1"/>
          <w:sz w:val="28"/>
          <w:szCs w:val="28"/>
        </w:rPr>
        <w:t>Шкафы для пособий</w:t>
      </w:r>
      <w:r>
        <w:rPr>
          <w:color w:val="000000"/>
          <w:sz w:val="28"/>
          <w:szCs w:val="28"/>
        </w:rPr>
        <w:tab/>
      </w:r>
      <w:r>
        <w:rPr>
          <w:color w:val="000000"/>
          <w:spacing w:val="4"/>
          <w:sz w:val="28"/>
          <w:szCs w:val="28"/>
        </w:rPr>
        <w:t>2-3 шт.</w:t>
      </w:r>
    </w:p>
    <w:p w:rsidR="00AF61D2" w:rsidRDefault="00AF61D2" w:rsidP="00AF61D2">
      <w:pPr>
        <w:numPr>
          <w:ilvl w:val="0"/>
          <w:numId w:val="84"/>
        </w:numPr>
        <w:shd w:val="clear" w:color="auto" w:fill="FFFFFF"/>
        <w:tabs>
          <w:tab w:val="left" w:pos="336"/>
          <w:tab w:val="left" w:pos="5054"/>
        </w:tabs>
        <w:ind w:left="24" w:hanging="24"/>
        <w:jc w:val="both"/>
        <w:rPr>
          <w:color w:val="000000"/>
          <w:spacing w:val="-9"/>
          <w:sz w:val="28"/>
          <w:szCs w:val="28"/>
        </w:rPr>
      </w:pPr>
      <w:r>
        <w:rPr>
          <w:color w:val="000000"/>
          <w:spacing w:val="1"/>
          <w:sz w:val="28"/>
          <w:szCs w:val="28"/>
        </w:rPr>
        <w:t>Стол канцелярский</w:t>
      </w:r>
      <w:r>
        <w:rPr>
          <w:color w:val="000000"/>
          <w:sz w:val="28"/>
          <w:szCs w:val="28"/>
        </w:rPr>
        <w:tab/>
      </w:r>
      <w:r>
        <w:rPr>
          <w:color w:val="000000"/>
          <w:spacing w:val="-9"/>
          <w:sz w:val="28"/>
          <w:szCs w:val="28"/>
        </w:rPr>
        <w:t>1 шт.</w:t>
      </w:r>
    </w:p>
    <w:p w:rsidR="00AF61D2" w:rsidRDefault="00AF61D2" w:rsidP="00AF61D2">
      <w:pPr>
        <w:numPr>
          <w:ilvl w:val="0"/>
          <w:numId w:val="84"/>
        </w:numPr>
        <w:shd w:val="clear" w:color="auto" w:fill="FFFFFF"/>
        <w:tabs>
          <w:tab w:val="left" w:pos="336"/>
          <w:tab w:val="left" w:pos="5054"/>
        </w:tabs>
        <w:ind w:left="24" w:hanging="24"/>
        <w:jc w:val="both"/>
        <w:rPr>
          <w:color w:val="000000"/>
          <w:spacing w:val="-6"/>
          <w:sz w:val="28"/>
          <w:szCs w:val="28"/>
        </w:rPr>
      </w:pPr>
      <w:r>
        <w:rPr>
          <w:color w:val="000000"/>
          <w:spacing w:val="-5"/>
          <w:sz w:val="28"/>
          <w:szCs w:val="28"/>
        </w:rPr>
        <w:t>Стулья</w:t>
      </w:r>
      <w:r>
        <w:rPr>
          <w:color w:val="000000"/>
          <w:sz w:val="28"/>
          <w:szCs w:val="28"/>
        </w:rPr>
        <w:tab/>
      </w:r>
      <w:r>
        <w:rPr>
          <w:color w:val="000000"/>
          <w:spacing w:val="-6"/>
          <w:sz w:val="28"/>
          <w:szCs w:val="28"/>
        </w:rPr>
        <w:t>5 шт.</w:t>
      </w:r>
    </w:p>
    <w:p w:rsidR="00AF61D2" w:rsidRDefault="00AF61D2" w:rsidP="00AF61D2">
      <w:pPr>
        <w:numPr>
          <w:ilvl w:val="0"/>
          <w:numId w:val="84"/>
        </w:numPr>
        <w:shd w:val="clear" w:color="auto" w:fill="FFFFFF"/>
        <w:tabs>
          <w:tab w:val="left" w:pos="336"/>
          <w:tab w:val="left" w:pos="5054"/>
        </w:tabs>
        <w:ind w:left="24" w:hanging="24"/>
        <w:jc w:val="both"/>
        <w:rPr>
          <w:color w:val="000000"/>
          <w:spacing w:val="-6"/>
          <w:sz w:val="28"/>
          <w:szCs w:val="28"/>
        </w:rPr>
      </w:pPr>
      <w:r>
        <w:rPr>
          <w:color w:val="000000"/>
          <w:spacing w:val="1"/>
          <w:sz w:val="28"/>
          <w:szCs w:val="28"/>
        </w:rPr>
        <w:t>Комплект «парта - стул»</w:t>
      </w:r>
      <w:r>
        <w:rPr>
          <w:color w:val="000000"/>
          <w:sz w:val="28"/>
          <w:szCs w:val="28"/>
        </w:rPr>
        <w:tab/>
      </w:r>
      <w:r>
        <w:rPr>
          <w:color w:val="000000"/>
          <w:spacing w:val="-6"/>
          <w:sz w:val="28"/>
          <w:szCs w:val="28"/>
        </w:rPr>
        <w:t>8 шт.</w:t>
      </w:r>
    </w:p>
    <w:p w:rsidR="00AF61D2" w:rsidRDefault="00AF61D2" w:rsidP="00AF61D2">
      <w:pPr>
        <w:numPr>
          <w:ilvl w:val="0"/>
          <w:numId w:val="84"/>
        </w:numPr>
        <w:shd w:val="clear" w:color="auto" w:fill="FFFFFF"/>
        <w:tabs>
          <w:tab w:val="left" w:pos="336"/>
          <w:tab w:val="left" w:pos="5054"/>
        </w:tabs>
        <w:ind w:left="24" w:hanging="24"/>
        <w:jc w:val="both"/>
        <w:rPr>
          <w:color w:val="000000"/>
          <w:spacing w:val="-9"/>
          <w:sz w:val="28"/>
          <w:szCs w:val="28"/>
        </w:rPr>
      </w:pPr>
      <w:r>
        <w:rPr>
          <w:color w:val="000000"/>
          <w:spacing w:val="-1"/>
          <w:sz w:val="28"/>
          <w:szCs w:val="28"/>
        </w:rPr>
        <w:t>Песочные часы</w:t>
      </w:r>
      <w:r>
        <w:rPr>
          <w:color w:val="000000"/>
          <w:sz w:val="28"/>
          <w:szCs w:val="28"/>
        </w:rPr>
        <w:tab/>
      </w:r>
      <w:r>
        <w:rPr>
          <w:color w:val="000000"/>
          <w:spacing w:val="-9"/>
          <w:sz w:val="28"/>
          <w:szCs w:val="28"/>
        </w:rPr>
        <w:t>1 шт.</w:t>
      </w:r>
    </w:p>
    <w:p w:rsidR="00AF61D2" w:rsidRDefault="00AF61D2" w:rsidP="00AF61D2">
      <w:pPr>
        <w:numPr>
          <w:ilvl w:val="0"/>
          <w:numId w:val="84"/>
        </w:numPr>
        <w:shd w:val="clear" w:color="auto" w:fill="FFFFFF"/>
        <w:tabs>
          <w:tab w:val="left" w:pos="336"/>
          <w:tab w:val="left" w:pos="5054"/>
        </w:tabs>
        <w:ind w:left="24" w:hanging="24"/>
        <w:jc w:val="both"/>
        <w:rPr>
          <w:color w:val="000000"/>
          <w:spacing w:val="-9"/>
          <w:sz w:val="28"/>
          <w:szCs w:val="28"/>
        </w:rPr>
      </w:pPr>
      <w:r>
        <w:rPr>
          <w:color w:val="000000"/>
          <w:spacing w:val="-3"/>
          <w:sz w:val="28"/>
          <w:szCs w:val="28"/>
        </w:rPr>
        <w:t>Секундомер</w:t>
      </w:r>
      <w:r>
        <w:rPr>
          <w:color w:val="000000"/>
          <w:sz w:val="28"/>
          <w:szCs w:val="28"/>
        </w:rPr>
        <w:tab/>
      </w:r>
      <w:r>
        <w:rPr>
          <w:color w:val="000000"/>
          <w:spacing w:val="-9"/>
          <w:sz w:val="28"/>
          <w:szCs w:val="28"/>
        </w:rPr>
        <w:t>1 шт.</w:t>
      </w:r>
    </w:p>
    <w:p w:rsidR="00AF61D2" w:rsidRDefault="00AF61D2" w:rsidP="00AF61D2">
      <w:pPr>
        <w:numPr>
          <w:ilvl w:val="0"/>
          <w:numId w:val="84"/>
        </w:numPr>
        <w:shd w:val="clear" w:color="auto" w:fill="FFFFFF"/>
        <w:tabs>
          <w:tab w:val="left" w:pos="336"/>
          <w:tab w:val="left" w:pos="5054"/>
        </w:tabs>
        <w:ind w:left="24" w:right="365" w:hanging="24"/>
        <w:jc w:val="both"/>
        <w:rPr>
          <w:color w:val="000000"/>
          <w:spacing w:val="-10"/>
          <w:sz w:val="28"/>
          <w:szCs w:val="28"/>
        </w:rPr>
      </w:pPr>
      <w:r>
        <w:rPr>
          <w:color w:val="000000"/>
          <w:spacing w:val="-3"/>
          <w:sz w:val="28"/>
          <w:szCs w:val="28"/>
        </w:rPr>
        <w:t>Метроном</w:t>
      </w:r>
      <w:r>
        <w:rPr>
          <w:color w:val="000000"/>
          <w:sz w:val="28"/>
          <w:szCs w:val="28"/>
        </w:rPr>
        <w:tab/>
      </w:r>
      <w:r>
        <w:rPr>
          <w:color w:val="000000"/>
          <w:spacing w:val="-10"/>
          <w:sz w:val="28"/>
          <w:szCs w:val="28"/>
        </w:rPr>
        <w:t>1 шт.</w:t>
      </w:r>
      <w:r>
        <w:rPr>
          <w:color w:val="000000"/>
          <w:spacing w:val="-10"/>
          <w:sz w:val="28"/>
          <w:szCs w:val="28"/>
        </w:rPr>
        <w:br/>
      </w:r>
      <w:r>
        <w:rPr>
          <w:color w:val="000000"/>
          <w:sz w:val="28"/>
          <w:szCs w:val="28"/>
        </w:rPr>
        <w:t>17. Магнитофон</w:t>
      </w:r>
      <w:r>
        <w:rPr>
          <w:color w:val="000000"/>
          <w:sz w:val="28"/>
          <w:szCs w:val="28"/>
        </w:rPr>
        <w:tab/>
      </w:r>
      <w:r>
        <w:rPr>
          <w:color w:val="000000"/>
          <w:spacing w:val="-10"/>
          <w:sz w:val="28"/>
          <w:szCs w:val="28"/>
        </w:rPr>
        <w:t>1 шт.</w:t>
      </w:r>
    </w:p>
    <w:p w:rsidR="00AF61D2" w:rsidRDefault="00AF61D2">
      <w:pPr>
        <w:numPr>
          <w:ilvl w:val="0"/>
          <w:numId w:val="21"/>
        </w:numPr>
        <w:shd w:val="clear" w:color="auto" w:fill="FFFFFF"/>
        <w:tabs>
          <w:tab w:val="left" w:pos="317"/>
          <w:tab w:val="left" w:pos="5040"/>
        </w:tabs>
        <w:ind w:left="10"/>
        <w:jc w:val="both"/>
        <w:rPr>
          <w:color w:val="000000"/>
          <w:spacing w:val="-10"/>
          <w:sz w:val="28"/>
          <w:szCs w:val="28"/>
        </w:rPr>
      </w:pPr>
      <w:r>
        <w:rPr>
          <w:color w:val="000000"/>
          <w:spacing w:val="-3"/>
          <w:sz w:val="28"/>
          <w:szCs w:val="28"/>
        </w:rPr>
        <w:t>Проигрыватель</w:t>
      </w:r>
      <w:r>
        <w:rPr>
          <w:color w:val="000000"/>
          <w:sz w:val="28"/>
          <w:szCs w:val="28"/>
        </w:rPr>
        <w:tab/>
      </w:r>
      <w:r>
        <w:rPr>
          <w:color w:val="000000"/>
          <w:spacing w:val="-10"/>
          <w:sz w:val="28"/>
          <w:szCs w:val="28"/>
        </w:rPr>
        <w:t>1 шт.</w:t>
      </w:r>
    </w:p>
    <w:p w:rsidR="00AF61D2" w:rsidRDefault="00AF61D2">
      <w:pPr>
        <w:numPr>
          <w:ilvl w:val="0"/>
          <w:numId w:val="21"/>
        </w:numPr>
        <w:shd w:val="clear" w:color="auto" w:fill="FFFFFF"/>
        <w:tabs>
          <w:tab w:val="left" w:pos="317"/>
        </w:tabs>
        <w:ind w:left="10"/>
        <w:jc w:val="both"/>
        <w:rPr>
          <w:color w:val="000000"/>
          <w:spacing w:val="2"/>
          <w:sz w:val="28"/>
          <w:szCs w:val="28"/>
        </w:rPr>
      </w:pPr>
      <w:r>
        <w:rPr>
          <w:color w:val="000000"/>
          <w:spacing w:val="2"/>
          <w:sz w:val="28"/>
          <w:szCs w:val="28"/>
        </w:rPr>
        <w:t>Набор пластинок</w:t>
      </w:r>
    </w:p>
    <w:p w:rsidR="00AF61D2" w:rsidRDefault="00AF61D2">
      <w:pPr>
        <w:numPr>
          <w:ilvl w:val="0"/>
          <w:numId w:val="21"/>
        </w:numPr>
        <w:shd w:val="clear" w:color="auto" w:fill="FFFFFF"/>
        <w:tabs>
          <w:tab w:val="left" w:pos="317"/>
          <w:tab w:val="left" w:pos="5040"/>
        </w:tabs>
        <w:ind w:left="10"/>
        <w:jc w:val="both"/>
        <w:rPr>
          <w:color w:val="000000"/>
          <w:spacing w:val="-9"/>
          <w:sz w:val="28"/>
          <w:szCs w:val="28"/>
        </w:rPr>
      </w:pPr>
      <w:r>
        <w:rPr>
          <w:color w:val="000000"/>
          <w:spacing w:val="1"/>
          <w:sz w:val="28"/>
          <w:szCs w:val="28"/>
        </w:rPr>
        <w:t>Диапроектор (или фильмоскоп)</w:t>
      </w:r>
      <w:r>
        <w:rPr>
          <w:color w:val="000000"/>
          <w:sz w:val="28"/>
          <w:szCs w:val="28"/>
        </w:rPr>
        <w:tab/>
      </w:r>
      <w:r>
        <w:rPr>
          <w:color w:val="000000"/>
          <w:spacing w:val="-9"/>
          <w:sz w:val="28"/>
          <w:szCs w:val="28"/>
        </w:rPr>
        <w:t>1 шт.</w:t>
      </w:r>
    </w:p>
    <w:p w:rsidR="00AF61D2" w:rsidRDefault="00AF61D2">
      <w:pPr>
        <w:numPr>
          <w:ilvl w:val="0"/>
          <w:numId w:val="21"/>
        </w:numPr>
        <w:shd w:val="clear" w:color="auto" w:fill="FFFFFF"/>
        <w:tabs>
          <w:tab w:val="left" w:pos="317"/>
          <w:tab w:val="left" w:pos="5040"/>
        </w:tabs>
        <w:ind w:left="10"/>
        <w:jc w:val="both"/>
        <w:rPr>
          <w:color w:val="000000"/>
          <w:spacing w:val="-8"/>
          <w:sz w:val="28"/>
          <w:szCs w:val="28"/>
        </w:rPr>
      </w:pPr>
      <w:r>
        <w:rPr>
          <w:color w:val="000000"/>
          <w:spacing w:val="-3"/>
          <w:sz w:val="28"/>
          <w:szCs w:val="28"/>
        </w:rPr>
        <w:t>Кодоскоп</w:t>
      </w:r>
      <w:r>
        <w:rPr>
          <w:color w:val="000000"/>
          <w:sz w:val="28"/>
          <w:szCs w:val="28"/>
        </w:rPr>
        <w:tab/>
      </w:r>
      <w:r>
        <w:rPr>
          <w:color w:val="000000"/>
          <w:spacing w:val="-8"/>
          <w:sz w:val="28"/>
          <w:szCs w:val="28"/>
        </w:rPr>
        <w:t>1 шт.</w:t>
      </w:r>
    </w:p>
    <w:p w:rsidR="00AF61D2" w:rsidRDefault="00AF61D2">
      <w:pPr>
        <w:numPr>
          <w:ilvl w:val="0"/>
          <w:numId w:val="21"/>
        </w:numPr>
        <w:shd w:val="clear" w:color="auto" w:fill="FFFFFF"/>
        <w:tabs>
          <w:tab w:val="left" w:pos="317"/>
          <w:tab w:val="left" w:pos="5040"/>
        </w:tabs>
        <w:ind w:left="10"/>
        <w:jc w:val="both"/>
        <w:rPr>
          <w:color w:val="000000"/>
          <w:spacing w:val="-9"/>
          <w:sz w:val="28"/>
          <w:szCs w:val="28"/>
        </w:rPr>
      </w:pPr>
      <w:r>
        <w:rPr>
          <w:color w:val="000000"/>
          <w:spacing w:val="-3"/>
          <w:sz w:val="28"/>
          <w:szCs w:val="28"/>
        </w:rPr>
        <w:t>Экран</w:t>
      </w:r>
      <w:r>
        <w:rPr>
          <w:color w:val="000000"/>
          <w:sz w:val="28"/>
          <w:szCs w:val="28"/>
        </w:rPr>
        <w:tab/>
      </w:r>
      <w:r>
        <w:rPr>
          <w:color w:val="000000"/>
          <w:spacing w:val="-9"/>
          <w:sz w:val="28"/>
          <w:szCs w:val="28"/>
        </w:rPr>
        <w:t>1 шт.</w:t>
      </w:r>
    </w:p>
    <w:p w:rsidR="00AF61D2" w:rsidRDefault="00AF61D2">
      <w:pPr>
        <w:numPr>
          <w:ilvl w:val="0"/>
          <w:numId w:val="21"/>
        </w:numPr>
        <w:shd w:val="clear" w:color="auto" w:fill="FFFFFF"/>
        <w:tabs>
          <w:tab w:val="left" w:pos="317"/>
          <w:tab w:val="left" w:pos="5040"/>
        </w:tabs>
        <w:ind w:left="10"/>
        <w:jc w:val="both"/>
        <w:rPr>
          <w:color w:val="000000"/>
          <w:spacing w:val="-9"/>
          <w:sz w:val="28"/>
          <w:szCs w:val="28"/>
        </w:rPr>
      </w:pPr>
      <w:r>
        <w:rPr>
          <w:color w:val="000000"/>
          <w:spacing w:val="-2"/>
          <w:sz w:val="28"/>
          <w:szCs w:val="28"/>
        </w:rPr>
        <w:t>Видеомагнитофон</w:t>
      </w:r>
      <w:r>
        <w:rPr>
          <w:color w:val="000000"/>
          <w:sz w:val="28"/>
          <w:szCs w:val="28"/>
        </w:rPr>
        <w:tab/>
      </w:r>
      <w:r>
        <w:rPr>
          <w:color w:val="000000"/>
          <w:spacing w:val="-9"/>
          <w:sz w:val="28"/>
          <w:szCs w:val="28"/>
        </w:rPr>
        <w:t>1 шт.</w:t>
      </w:r>
    </w:p>
    <w:p w:rsidR="00AF61D2" w:rsidRDefault="00AF61D2">
      <w:pPr>
        <w:numPr>
          <w:ilvl w:val="0"/>
          <w:numId w:val="21"/>
        </w:numPr>
        <w:shd w:val="clear" w:color="auto" w:fill="FFFFFF"/>
        <w:tabs>
          <w:tab w:val="left" w:pos="317"/>
          <w:tab w:val="left" w:pos="5040"/>
        </w:tabs>
        <w:ind w:left="10"/>
        <w:jc w:val="both"/>
        <w:rPr>
          <w:color w:val="000000"/>
          <w:spacing w:val="-9"/>
          <w:sz w:val="28"/>
          <w:szCs w:val="28"/>
        </w:rPr>
      </w:pPr>
      <w:r>
        <w:rPr>
          <w:color w:val="000000"/>
          <w:spacing w:val="-4"/>
          <w:sz w:val="28"/>
          <w:szCs w:val="28"/>
        </w:rPr>
        <w:t>Компьютер</w:t>
      </w:r>
      <w:r>
        <w:rPr>
          <w:color w:val="000000"/>
          <w:sz w:val="28"/>
          <w:szCs w:val="28"/>
        </w:rPr>
        <w:tab/>
      </w:r>
      <w:r>
        <w:rPr>
          <w:color w:val="000000"/>
          <w:spacing w:val="-9"/>
          <w:sz w:val="28"/>
          <w:szCs w:val="28"/>
        </w:rPr>
        <w:t>1 шт.</w:t>
      </w:r>
    </w:p>
    <w:p w:rsidR="00AF61D2" w:rsidRDefault="00AF61D2">
      <w:pPr>
        <w:numPr>
          <w:ilvl w:val="0"/>
          <w:numId w:val="21"/>
        </w:numPr>
        <w:shd w:val="clear" w:color="auto" w:fill="FFFFFF"/>
        <w:tabs>
          <w:tab w:val="left" w:pos="317"/>
        </w:tabs>
        <w:ind w:left="10"/>
        <w:jc w:val="both"/>
        <w:rPr>
          <w:color w:val="000000"/>
          <w:spacing w:val="-1"/>
          <w:sz w:val="28"/>
          <w:szCs w:val="28"/>
        </w:rPr>
      </w:pPr>
      <w:r>
        <w:rPr>
          <w:color w:val="000000"/>
          <w:spacing w:val="-1"/>
          <w:sz w:val="28"/>
          <w:szCs w:val="28"/>
        </w:rPr>
        <w:t xml:space="preserve"> Дискеты</w:t>
      </w:r>
    </w:p>
    <w:p w:rsidR="00AF61D2" w:rsidRDefault="00AF61D2">
      <w:pPr>
        <w:jc w:val="both"/>
        <w:rPr>
          <w:sz w:val="28"/>
          <w:szCs w:val="28"/>
        </w:rPr>
      </w:pPr>
    </w:p>
    <w:p w:rsidR="00AF61D2" w:rsidRDefault="00AF61D2">
      <w:pPr>
        <w:jc w:val="both"/>
        <w:rPr>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shd w:val="clear" w:color="auto" w:fill="FFFFFF"/>
        <w:tabs>
          <w:tab w:val="left" w:pos="307"/>
        </w:tabs>
        <w:jc w:val="both"/>
        <w:rPr>
          <w:color w:val="000000"/>
          <w:spacing w:val="-1"/>
          <w:sz w:val="28"/>
          <w:szCs w:val="28"/>
        </w:rPr>
      </w:pPr>
    </w:p>
    <w:p w:rsidR="00AF61D2" w:rsidRDefault="00AF61D2">
      <w:pPr>
        <w:shd w:val="clear" w:color="auto" w:fill="FFFFFF"/>
        <w:tabs>
          <w:tab w:val="left" w:pos="307"/>
        </w:tabs>
        <w:jc w:val="both"/>
        <w:rPr>
          <w:color w:val="000000"/>
          <w:spacing w:val="-13"/>
          <w:sz w:val="28"/>
          <w:szCs w:val="28"/>
        </w:rPr>
      </w:pPr>
    </w:p>
    <w:p w:rsidR="00AF61D2" w:rsidRDefault="00591E44">
      <w:pPr>
        <w:spacing w:line="1" w:lineRule="exact"/>
        <w:jc w:val="both"/>
        <w:rPr>
          <w:sz w:val="28"/>
          <w:szCs w:val="28"/>
        </w:rPr>
        <w:sectPr w:rsidR="00AF61D2">
          <w:footerReference w:type="even" r:id="rId19"/>
          <w:footerReference w:type="default" r:id="rId20"/>
          <w:footerReference w:type="first" r:id="rId21"/>
          <w:footnotePr>
            <w:pos w:val="beneathText"/>
          </w:footnotePr>
          <w:pgSz w:w="11905" w:h="16837"/>
          <w:pgMar w:top="1440" w:right="799" w:bottom="776" w:left="1741" w:header="720" w:footer="720" w:gutter="0"/>
          <w:cols w:space="720"/>
          <w:docGrid w:linePitch="360"/>
        </w:sectPr>
      </w:pPr>
      <w:r>
        <w:pict>
          <v:shape id="_x0000_s2054" type="#_x0000_t202" style="position:absolute;left:0;text-align:left;margin-left:214.6pt;margin-top:.05pt;width:40.55pt;height:69.1pt;z-index:251653120;mso-wrap-distance-left:7in;mso-wrap-distance-right:7in;mso-position-horizontal-relative:margin" stroked="f">
            <v:fill opacity="0" color2="black"/>
            <v:textbox inset="0,0,0,0">
              <w:txbxContent>
                <w:p w:rsidR="00AF61D2" w:rsidRDefault="00591E44">
                  <w:pPr>
                    <w:pageBreakBefore/>
                    <w:jc w:val="both"/>
                  </w:pPr>
                  <w:r>
                    <w:rPr>
                      <w:sz w:val="28"/>
                      <w:szCs w:val="28"/>
                    </w:rPr>
                    <w:pict>
                      <v:shape id="_x0000_i1029" type="#_x0000_t75" style="width:40.5pt;height:69pt" filled="t">
                        <v:fill opacity="0" color2="black"/>
                        <v:imagedata r:id="rId22" o:title=""/>
                      </v:shape>
                    </w:pict>
                  </w:r>
                </w:p>
              </w:txbxContent>
            </v:textbox>
            <w10:wrap type="topAndBottom" anchorx="margin"/>
          </v:shape>
        </w:pict>
      </w:r>
    </w:p>
    <w:p w:rsidR="00AF61D2" w:rsidRDefault="00AF61D2">
      <w:pPr>
        <w:jc w:val="both"/>
        <w:rPr>
          <w:color w:val="000000"/>
          <w:spacing w:val="-4"/>
          <w:sz w:val="28"/>
          <w:szCs w:val="28"/>
        </w:rPr>
      </w:pPr>
    </w:p>
    <w:p w:rsidR="00AF61D2" w:rsidRDefault="00AF61D2">
      <w:pPr>
        <w:jc w:val="both"/>
        <w:rPr>
          <w:color w:val="000000"/>
          <w:spacing w:val="-4"/>
          <w:sz w:val="28"/>
          <w:szCs w:val="28"/>
        </w:rPr>
      </w:pPr>
    </w:p>
    <w:p w:rsidR="00AF61D2" w:rsidRDefault="00AF61D2">
      <w:pPr>
        <w:jc w:val="both"/>
        <w:rPr>
          <w:b/>
          <w:bCs/>
          <w:sz w:val="28"/>
          <w:szCs w:val="28"/>
        </w:rPr>
      </w:pPr>
      <w:r>
        <w:rPr>
          <w:b/>
          <w:bCs/>
          <w:sz w:val="28"/>
          <w:szCs w:val="28"/>
        </w:rPr>
        <w:t>АДМИНИСТРАЦИЯ ГОРОДА ТОМСКА</w:t>
      </w:r>
    </w:p>
    <w:p w:rsidR="00AF61D2" w:rsidRDefault="00AF61D2">
      <w:pPr>
        <w:jc w:val="both"/>
        <w:rPr>
          <w:b/>
          <w:bCs/>
          <w:sz w:val="28"/>
          <w:szCs w:val="28"/>
        </w:rPr>
      </w:pPr>
      <w:r>
        <w:rPr>
          <w:b/>
          <w:bCs/>
          <w:sz w:val="28"/>
          <w:szCs w:val="28"/>
        </w:rPr>
        <w:t>ДЕПАРТАМЕНТ ОБРАЗОВАНИЯ</w:t>
      </w:r>
    </w:p>
    <w:p w:rsidR="00AF61D2" w:rsidRDefault="00AF61D2">
      <w:pPr>
        <w:jc w:val="both"/>
        <w:rPr>
          <w:b/>
          <w:bCs/>
          <w:color w:val="000000"/>
          <w:spacing w:val="24"/>
          <w:sz w:val="28"/>
          <w:szCs w:val="28"/>
        </w:rPr>
      </w:pPr>
      <w:r>
        <w:rPr>
          <w:b/>
          <w:bCs/>
          <w:color w:val="000000"/>
          <w:spacing w:val="24"/>
          <w:sz w:val="28"/>
          <w:szCs w:val="28"/>
        </w:rPr>
        <w:t>ПРИКАЗ</w:t>
      </w:r>
    </w:p>
    <w:p w:rsidR="00AF61D2" w:rsidRDefault="00AF61D2">
      <w:pPr>
        <w:jc w:val="both"/>
        <w:rPr>
          <w:color w:val="000000"/>
          <w:spacing w:val="26"/>
          <w:sz w:val="28"/>
          <w:szCs w:val="28"/>
        </w:rPr>
      </w:pPr>
    </w:p>
    <w:p w:rsidR="00AF61D2" w:rsidRDefault="00AF61D2">
      <w:pPr>
        <w:jc w:val="both"/>
        <w:rPr>
          <w:color w:val="000000"/>
          <w:spacing w:val="26"/>
          <w:sz w:val="28"/>
          <w:szCs w:val="28"/>
        </w:rPr>
      </w:pPr>
    </w:p>
    <w:p w:rsidR="00AF61D2" w:rsidRDefault="00AF61D2">
      <w:pPr>
        <w:jc w:val="both"/>
        <w:rPr>
          <w:color w:val="000000"/>
          <w:sz w:val="28"/>
          <w:szCs w:val="28"/>
          <w:u w:val="single"/>
        </w:rPr>
      </w:pPr>
      <w:r>
        <w:rPr>
          <w:color w:val="000000"/>
          <w:spacing w:val="26"/>
          <w:sz w:val="28"/>
          <w:szCs w:val="28"/>
        </w:rPr>
        <w:t xml:space="preserve">от </w:t>
      </w:r>
      <w:r>
        <w:rPr>
          <w:color w:val="000000"/>
          <w:spacing w:val="26"/>
          <w:sz w:val="28"/>
          <w:szCs w:val="28"/>
          <w:u w:val="single"/>
        </w:rPr>
        <w:t>28.08.2006</w:t>
      </w:r>
      <w:r>
        <w:rPr>
          <w:i/>
          <w:iCs/>
          <w:color w:val="000000"/>
          <w:sz w:val="28"/>
          <w:szCs w:val="28"/>
          <w:u w:val="single"/>
        </w:rPr>
        <w:tab/>
      </w:r>
      <w:r>
        <w:rPr>
          <w:color w:val="000000"/>
          <w:sz w:val="28"/>
          <w:szCs w:val="28"/>
        </w:rPr>
        <w:t xml:space="preserve">                                                                                    №</w:t>
      </w:r>
      <w:r>
        <w:rPr>
          <w:color w:val="000000"/>
          <w:sz w:val="28"/>
          <w:szCs w:val="28"/>
          <w:u w:val="single"/>
        </w:rPr>
        <w:t>__647__</w:t>
      </w:r>
    </w:p>
    <w:p w:rsidR="00AF61D2" w:rsidRDefault="00AF61D2">
      <w:pPr>
        <w:pStyle w:val="4"/>
        <w:jc w:val="both"/>
        <w:rPr>
          <w:rFonts w:ascii="Times New Roman" w:hAnsi="Times New Roman" w:cs="Times New Roman"/>
          <w:sz w:val="28"/>
          <w:szCs w:val="28"/>
        </w:rPr>
      </w:pPr>
      <w:r>
        <w:rPr>
          <w:rFonts w:ascii="Times New Roman" w:hAnsi="Times New Roman" w:cs="Times New Roman"/>
          <w:sz w:val="28"/>
          <w:szCs w:val="28"/>
        </w:rPr>
        <w:t>Томск</w:t>
      </w:r>
    </w:p>
    <w:p w:rsidR="00AF61D2" w:rsidRDefault="00AF61D2">
      <w:pPr>
        <w:jc w:val="both"/>
        <w:rPr>
          <w:color w:val="000000"/>
          <w:sz w:val="28"/>
          <w:szCs w:val="28"/>
        </w:rPr>
      </w:pPr>
    </w:p>
    <w:p w:rsidR="00AF61D2" w:rsidRDefault="00AF61D2">
      <w:pPr>
        <w:jc w:val="both"/>
        <w:rPr>
          <w:color w:val="000000"/>
          <w:sz w:val="28"/>
          <w:szCs w:val="28"/>
        </w:rPr>
      </w:pPr>
    </w:p>
    <w:p w:rsidR="00AF61D2" w:rsidRDefault="00AF61D2">
      <w:pPr>
        <w:jc w:val="both"/>
        <w:rPr>
          <w:color w:val="000000"/>
          <w:sz w:val="28"/>
          <w:szCs w:val="28"/>
        </w:rPr>
      </w:pPr>
    </w:p>
    <w:p w:rsidR="00AF61D2" w:rsidRDefault="00AF61D2">
      <w:pPr>
        <w:jc w:val="both"/>
        <w:rPr>
          <w:color w:val="000000"/>
          <w:sz w:val="28"/>
          <w:szCs w:val="28"/>
        </w:rPr>
      </w:pPr>
      <w:r>
        <w:rPr>
          <w:color w:val="000000"/>
          <w:sz w:val="28"/>
          <w:szCs w:val="28"/>
        </w:rPr>
        <w:t xml:space="preserve">Об утверждении Положения </w:t>
      </w:r>
    </w:p>
    <w:p w:rsidR="00AF61D2" w:rsidRDefault="00AF61D2">
      <w:pPr>
        <w:jc w:val="both"/>
        <w:rPr>
          <w:color w:val="000000"/>
          <w:spacing w:val="-2"/>
          <w:sz w:val="28"/>
          <w:szCs w:val="28"/>
        </w:rPr>
      </w:pPr>
      <w:r>
        <w:rPr>
          <w:color w:val="000000"/>
          <w:spacing w:val="-2"/>
          <w:sz w:val="28"/>
          <w:szCs w:val="28"/>
        </w:rPr>
        <w:t>о работе учителя - дефектолога</w:t>
      </w:r>
    </w:p>
    <w:p w:rsidR="00AF61D2" w:rsidRDefault="00AF61D2">
      <w:pPr>
        <w:jc w:val="both"/>
        <w:rPr>
          <w:color w:val="000000"/>
          <w:sz w:val="28"/>
          <w:szCs w:val="28"/>
        </w:rPr>
      </w:pPr>
    </w:p>
    <w:p w:rsidR="00AF61D2" w:rsidRDefault="00AF61D2">
      <w:pPr>
        <w:jc w:val="both"/>
        <w:rPr>
          <w:color w:val="000000"/>
          <w:sz w:val="28"/>
          <w:szCs w:val="28"/>
        </w:rPr>
      </w:pPr>
    </w:p>
    <w:p w:rsidR="00AF61D2" w:rsidRDefault="00AF61D2">
      <w:pPr>
        <w:jc w:val="both"/>
        <w:rPr>
          <w:color w:val="000000"/>
          <w:sz w:val="28"/>
          <w:szCs w:val="28"/>
        </w:rPr>
      </w:pPr>
    </w:p>
    <w:p w:rsidR="00AF61D2" w:rsidRDefault="00AF61D2">
      <w:pPr>
        <w:ind w:firstLine="720"/>
        <w:jc w:val="both"/>
        <w:rPr>
          <w:color w:val="000000"/>
          <w:sz w:val="28"/>
          <w:szCs w:val="28"/>
        </w:rPr>
      </w:pPr>
      <w:r>
        <w:rPr>
          <w:color w:val="000000"/>
          <w:sz w:val="28"/>
          <w:szCs w:val="28"/>
        </w:rPr>
        <w:t xml:space="preserve">В целях создания условий для обеспечения специальной (коррекционной) </w:t>
      </w:r>
      <w:r>
        <w:rPr>
          <w:color w:val="000000"/>
          <w:spacing w:val="4"/>
          <w:sz w:val="28"/>
          <w:szCs w:val="28"/>
        </w:rPr>
        <w:t>помощи детям, испытывающим трудности в обучении в условиях коррекционно-</w:t>
      </w:r>
      <w:r>
        <w:rPr>
          <w:color w:val="000000"/>
          <w:spacing w:val="-1"/>
          <w:sz w:val="28"/>
          <w:szCs w:val="28"/>
        </w:rPr>
        <w:t xml:space="preserve">развивающего обучения, в том числе при наличии коррекционных групп и классов в </w:t>
      </w:r>
      <w:r>
        <w:rPr>
          <w:color w:val="000000"/>
          <w:sz w:val="28"/>
          <w:szCs w:val="28"/>
        </w:rPr>
        <w:t>образовательных учреждениях.</w:t>
      </w:r>
    </w:p>
    <w:p w:rsidR="00AF61D2" w:rsidRDefault="00AF61D2">
      <w:pPr>
        <w:jc w:val="both"/>
        <w:rPr>
          <w:color w:val="000000"/>
          <w:spacing w:val="-4"/>
          <w:sz w:val="28"/>
          <w:szCs w:val="28"/>
        </w:rPr>
      </w:pPr>
      <w:r>
        <w:rPr>
          <w:color w:val="000000"/>
          <w:spacing w:val="-4"/>
          <w:sz w:val="28"/>
          <w:szCs w:val="28"/>
        </w:rPr>
        <w:t>Приказываю:</w:t>
      </w:r>
    </w:p>
    <w:p w:rsidR="00AF61D2" w:rsidRDefault="00AF61D2">
      <w:pPr>
        <w:jc w:val="both"/>
        <w:rPr>
          <w:color w:val="000000"/>
          <w:spacing w:val="1"/>
          <w:sz w:val="28"/>
          <w:szCs w:val="28"/>
        </w:rPr>
      </w:pPr>
      <w:r>
        <w:rPr>
          <w:color w:val="000000"/>
          <w:spacing w:val="-23"/>
          <w:sz w:val="28"/>
          <w:szCs w:val="28"/>
        </w:rPr>
        <w:t>1.</w:t>
      </w:r>
      <w:r>
        <w:rPr>
          <w:color w:val="000000"/>
          <w:sz w:val="28"/>
          <w:szCs w:val="28"/>
        </w:rPr>
        <w:t xml:space="preserve"> </w:t>
      </w:r>
      <w:r>
        <w:rPr>
          <w:color w:val="000000"/>
          <w:spacing w:val="1"/>
          <w:sz w:val="28"/>
          <w:szCs w:val="28"/>
        </w:rPr>
        <w:t>Утвердить Положение об организации работы учителя - дефектолога,   в</w:t>
      </w:r>
      <w:r>
        <w:rPr>
          <w:sz w:val="28"/>
          <w:szCs w:val="28"/>
        </w:rPr>
        <w:t xml:space="preserve"> </w:t>
      </w:r>
      <w:r>
        <w:rPr>
          <w:color w:val="000000"/>
          <w:spacing w:val="1"/>
          <w:sz w:val="28"/>
          <w:szCs w:val="28"/>
        </w:rPr>
        <w:t>образовательных учреждениях г. Томска. (Приложение 1).</w:t>
      </w:r>
    </w:p>
    <w:p w:rsidR="00AF61D2" w:rsidRDefault="00AF61D2">
      <w:pPr>
        <w:jc w:val="both"/>
        <w:rPr>
          <w:color w:val="000000"/>
          <w:spacing w:val="-3"/>
          <w:sz w:val="28"/>
          <w:szCs w:val="28"/>
        </w:rPr>
      </w:pPr>
      <w:r>
        <w:rPr>
          <w:color w:val="000000"/>
          <w:spacing w:val="5"/>
          <w:sz w:val="28"/>
          <w:szCs w:val="28"/>
        </w:rPr>
        <w:t>2. Руководителям образовательных учреждений, в которых работают учителя -</w:t>
      </w:r>
      <w:r>
        <w:rPr>
          <w:color w:val="000000"/>
          <w:spacing w:val="5"/>
          <w:sz w:val="28"/>
          <w:szCs w:val="28"/>
        </w:rPr>
        <w:br/>
      </w:r>
      <w:r>
        <w:rPr>
          <w:color w:val="000000"/>
          <w:spacing w:val="1"/>
          <w:sz w:val="28"/>
          <w:szCs w:val="28"/>
        </w:rPr>
        <w:t>дефектологи,      руководствоваться   данным   Положением   при   организации</w:t>
      </w:r>
      <w:r>
        <w:rPr>
          <w:color w:val="000000"/>
          <w:spacing w:val="1"/>
          <w:sz w:val="28"/>
          <w:szCs w:val="28"/>
        </w:rPr>
        <w:br/>
      </w:r>
      <w:r>
        <w:rPr>
          <w:color w:val="000000"/>
          <w:spacing w:val="5"/>
          <w:sz w:val="28"/>
          <w:szCs w:val="28"/>
        </w:rPr>
        <w:t>специальной  (коррекционной) помощи детям,  испытывающим трудности в</w:t>
      </w:r>
      <w:r>
        <w:rPr>
          <w:color w:val="000000"/>
          <w:spacing w:val="5"/>
          <w:sz w:val="28"/>
          <w:szCs w:val="28"/>
        </w:rPr>
        <w:br/>
      </w:r>
      <w:r>
        <w:rPr>
          <w:color w:val="000000"/>
          <w:spacing w:val="-3"/>
          <w:sz w:val="28"/>
          <w:szCs w:val="28"/>
        </w:rPr>
        <w:t>обучении.</w:t>
      </w:r>
    </w:p>
    <w:p w:rsidR="00AF61D2" w:rsidRDefault="00AF61D2">
      <w:pPr>
        <w:jc w:val="both"/>
        <w:rPr>
          <w:color w:val="000000"/>
          <w:sz w:val="28"/>
          <w:szCs w:val="28"/>
        </w:rPr>
      </w:pPr>
      <w:r>
        <w:rPr>
          <w:color w:val="000000"/>
          <w:spacing w:val="6"/>
          <w:sz w:val="28"/>
          <w:szCs w:val="28"/>
        </w:rPr>
        <w:t>3. Контроль за исполнением настоящего приказа возложить на Кашпура В.А.,</w:t>
      </w:r>
      <w:r>
        <w:rPr>
          <w:color w:val="000000"/>
          <w:spacing w:val="6"/>
          <w:sz w:val="28"/>
          <w:szCs w:val="28"/>
        </w:rPr>
        <w:br/>
      </w:r>
      <w:r>
        <w:rPr>
          <w:color w:val="000000"/>
          <w:sz w:val="28"/>
          <w:szCs w:val="28"/>
        </w:rPr>
        <w:t>первого заместителя директора департамента образования.</w:t>
      </w:r>
    </w:p>
    <w:p w:rsidR="00AF61D2" w:rsidRDefault="00AF61D2">
      <w:pPr>
        <w:jc w:val="both"/>
        <w:rPr>
          <w:sz w:val="28"/>
          <w:szCs w:val="28"/>
        </w:rPr>
      </w:pPr>
    </w:p>
    <w:p w:rsidR="00AF61D2" w:rsidRDefault="00AF61D2">
      <w:pPr>
        <w:jc w:val="both"/>
        <w:rPr>
          <w:color w:val="000000"/>
          <w:spacing w:val="-1"/>
          <w:sz w:val="28"/>
          <w:szCs w:val="28"/>
        </w:rPr>
      </w:pPr>
    </w:p>
    <w:p w:rsidR="00AF61D2" w:rsidRDefault="00AF61D2">
      <w:pPr>
        <w:jc w:val="both"/>
        <w:rPr>
          <w:color w:val="000000"/>
          <w:spacing w:val="-1"/>
          <w:sz w:val="28"/>
          <w:szCs w:val="28"/>
        </w:rPr>
      </w:pPr>
    </w:p>
    <w:p w:rsidR="00AF61D2" w:rsidRDefault="00AF61D2">
      <w:pPr>
        <w:jc w:val="both"/>
        <w:rPr>
          <w:color w:val="000000"/>
          <w:spacing w:val="-1"/>
          <w:sz w:val="28"/>
          <w:szCs w:val="28"/>
        </w:rPr>
      </w:pPr>
    </w:p>
    <w:p w:rsidR="00AF61D2" w:rsidRDefault="00AF61D2">
      <w:pPr>
        <w:jc w:val="both"/>
        <w:rPr>
          <w:color w:val="000000"/>
          <w:spacing w:val="-1"/>
          <w:sz w:val="28"/>
          <w:szCs w:val="28"/>
        </w:rPr>
      </w:pPr>
    </w:p>
    <w:p w:rsidR="00AF61D2" w:rsidRDefault="00AF61D2">
      <w:pPr>
        <w:jc w:val="both"/>
        <w:rPr>
          <w:color w:val="000000"/>
          <w:spacing w:val="-3"/>
          <w:sz w:val="28"/>
          <w:szCs w:val="28"/>
        </w:rPr>
      </w:pPr>
      <w:r>
        <w:rPr>
          <w:color w:val="000000"/>
          <w:spacing w:val="-1"/>
          <w:sz w:val="28"/>
          <w:szCs w:val="28"/>
        </w:rPr>
        <w:t>Директор департамента</w:t>
      </w:r>
      <w:r>
        <w:rPr>
          <w:color w:val="000000"/>
          <w:sz w:val="28"/>
          <w:szCs w:val="28"/>
        </w:rPr>
        <w:tab/>
      </w:r>
      <w:r>
        <w:rPr>
          <w:i/>
          <w:iCs/>
          <w:color w:val="000000"/>
          <w:sz w:val="28"/>
          <w:szCs w:val="28"/>
        </w:rPr>
        <w:tab/>
        <w:t xml:space="preserve">                                                        </w:t>
      </w:r>
      <w:r>
        <w:rPr>
          <w:color w:val="000000"/>
          <w:spacing w:val="-3"/>
          <w:sz w:val="28"/>
          <w:szCs w:val="28"/>
        </w:rPr>
        <w:t>И.И. Хуторянский</w:t>
      </w:r>
    </w:p>
    <w:p w:rsidR="00AF61D2" w:rsidRDefault="00AF61D2">
      <w:pPr>
        <w:jc w:val="both"/>
        <w:rPr>
          <w:color w:val="000000"/>
          <w:spacing w:val="-1"/>
          <w:sz w:val="28"/>
          <w:szCs w:val="28"/>
        </w:rPr>
      </w:pPr>
    </w:p>
    <w:p w:rsidR="00AF61D2" w:rsidRDefault="00AF61D2">
      <w:pPr>
        <w:jc w:val="both"/>
        <w:rPr>
          <w:color w:val="000000"/>
          <w:spacing w:val="-1"/>
          <w:sz w:val="28"/>
          <w:szCs w:val="28"/>
        </w:rPr>
      </w:pPr>
    </w:p>
    <w:p w:rsidR="00AF61D2" w:rsidRDefault="00AF61D2">
      <w:pPr>
        <w:jc w:val="both"/>
        <w:rPr>
          <w:color w:val="000000"/>
          <w:spacing w:val="-1"/>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pStyle w:val="3"/>
        <w:ind w:right="-36"/>
        <w:jc w:val="both"/>
        <w:rPr>
          <w:rFonts w:ascii="Times New Roman" w:hAnsi="Times New Roman" w:cs="Times New Roman"/>
          <w:sz w:val="28"/>
          <w:szCs w:val="28"/>
        </w:rPr>
      </w:pPr>
      <w:r>
        <w:rPr>
          <w:rFonts w:ascii="Times New Roman" w:hAnsi="Times New Roman" w:cs="Times New Roman"/>
          <w:sz w:val="28"/>
          <w:szCs w:val="28"/>
        </w:rPr>
        <w:t>Положение об организации работы учителя – дефектолога</w:t>
      </w:r>
    </w:p>
    <w:p w:rsidR="00AF61D2" w:rsidRDefault="00AF61D2">
      <w:pPr>
        <w:shd w:val="clear" w:color="auto" w:fill="FFFFFF"/>
        <w:ind w:right="-36" w:hanging="14"/>
        <w:jc w:val="both"/>
        <w:rPr>
          <w:b/>
          <w:bCs/>
          <w:color w:val="000000"/>
          <w:spacing w:val="-4"/>
          <w:sz w:val="28"/>
          <w:szCs w:val="28"/>
        </w:rPr>
      </w:pPr>
      <w:r>
        <w:rPr>
          <w:b/>
          <w:bCs/>
          <w:color w:val="000000"/>
          <w:spacing w:val="-4"/>
          <w:sz w:val="28"/>
          <w:szCs w:val="28"/>
        </w:rPr>
        <w:t>в образовательных учреждениях г.Томска</w:t>
      </w:r>
    </w:p>
    <w:p w:rsidR="00AF61D2" w:rsidRDefault="00AF61D2">
      <w:pPr>
        <w:shd w:val="clear" w:color="auto" w:fill="FFFFFF"/>
        <w:ind w:left="34" w:right="883" w:firstLine="715"/>
        <w:jc w:val="both"/>
        <w:rPr>
          <w:color w:val="000000"/>
          <w:spacing w:val="-5"/>
          <w:sz w:val="28"/>
          <w:szCs w:val="28"/>
        </w:rPr>
      </w:pPr>
    </w:p>
    <w:p w:rsidR="00AF61D2" w:rsidRDefault="00AF61D2">
      <w:pPr>
        <w:shd w:val="clear" w:color="auto" w:fill="FFFFFF"/>
        <w:ind w:left="34" w:right="883" w:firstLine="715"/>
        <w:jc w:val="both"/>
        <w:rPr>
          <w:color w:val="000000"/>
          <w:spacing w:val="-5"/>
          <w:sz w:val="28"/>
          <w:szCs w:val="28"/>
        </w:rPr>
      </w:pPr>
    </w:p>
    <w:p w:rsidR="00AF61D2" w:rsidRDefault="00AF61D2">
      <w:pPr>
        <w:shd w:val="clear" w:color="auto" w:fill="FFFFFF"/>
        <w:ind w:left="34" w:right="-24" w:firstLine="715"/>
        <w:jc w:val="both"/>
        <w:rPr>
          <w:color w:val="000000"/>
          <w:spacing w:val="-3"/>
          <w:sz w:val="28"/>
          <w:szCs w:val="28"/>
        </w:rPr>
      </w:pPr>
      <w:r>
        <w:rPr>
          <w:color w:val="000000"/>
          <w:spacing w:val="-5"/>
          <w:sz w:val="28"/>
          <w:szCs w:val="28"/>
        </w:rPr>
        <w:t xml:space="preserve">Настоящее положение определяет организацию деятельности учителя-дефектолога </w:t>
      </w:r>
      <w:r>
        <w:rPr>
          <w:color w:val="000000"/>
          <w:spacing w:val="-3"/>
          <w:sz w:val="28"/>
          <w:szCs w:val="28"/>
        </w:rPr>
        <w:t>дошкольных и школьных образовательных учреждений (далее ОУ).</w:t>
      </w:r>
    </w:p>
    <w:p w:rsidR="00AF61D2" w:rsidRDefault="00AF61D2">
      <w:pPr>
        <w:shd w:val="clear" w:color="auto" w:fill="FFFFFF"/>
        <w:ind w:left="38" w:firstLine="701"/>
        <w:jc w:val="both"/>
        <w:rPr>
          <w:color w:val="000000"/>
          <w:spacing w:val="-5"/>
          <w:sz w:val="28"/>
          <w:szCs w:val="28"/>
        </w:rPr>
      </w:pPr>
      <w:r>
        <w:rPr>
          <w:color w:val="000000"/>
          <w:spacing w:val="-4"/>
          <w:sz w:val="28"/>
          <w:szCs w:val="28"/>
        </w:rPr>
        <w:t xml:space="preserve">На современном этапе должность учителя-дефектолога вводится в ОУ для обеспечения специальной (коррекционной) помощи детям, испытывающим трудности в обучении в условиях </w:t>
      </w:r>
      <w:r>
        <w:rPr>
          <w:color w:val="000000"/>
          <w:spacing w:val="-5"/>
          <w:sz w:val="28"/>
          <w:szCs w:val="28"/>
        </w:rPr>
        <w:t>коррекционно-развивающего обучения, в том числе при наличии коррекционных групп и классов.</w:t>
      </w:r>
    </w:p>
    <w:p w:rsidR="00AF61D2" w:rsidRDefault="00AF61D2">
      <w:pPr>
        <w:shd w:val="clear" w:color="auto" w:fill="FFFFFF"/>
        <w:ind w:left="739"/>
        <w:jc w:val="both"/>
        <w:rPr>
          <w:b/>
          <w:bCs/>
          <w:color w:val="000000"/>
          <w:spacing w:val="-4"/>
          <w:sz w:val="28"/>
          <w:szCs w:val="28"/>
        </w:rPr>
      </w:pPr>
      <w:r>
        <w:rPr>
          <w:b/>
          <w:bCs/>
          <w:color w:val="000000"/>
          <w:spacing w:val="-4"/>
          <w:sz w:val="28"/>
          <w:szCs w:val="28"/>
        </w:rPr>
        <w:t>Целью работы учителя-дефектолога является:</w:t>
      </w:r>
    </w:p>
    <w:p w:rsidR="00AF61D2" w:rsidRDefault="00AF61D2">
      <w:pPr>
        <w:shd w:val="clear" w:color="auto" w:fill="FFFFFF"/>
        <w:ind w:left="709" w:right="-24"/>
        <w:jc w:val="both"/>
        <w:rPr>
          <w:color w:val="000000"/>
          <w:spacing w:val="-4"/>
          <w:sz w:val="28"/>
          <w:szCs w:val="28"/>
        </w:rPr>
      </w:pPr>
      <w:r>
        <w:rPr>
          <w:color w:val="000000"/>
          <w:spacing w:val="-5"/>
          <w:sz w:val="28"/>
          <w:szCs w:val="28"/>
        </w:rPr>
        <w:t xml:space="preserve">-своевременная помощь детям с ограниченными возможностями при освоении </w:t>
      </w:r>
      <w:r>
        <w:rPr>
          <w:color w:val="000000"/>
          <w:spacing w:val="-4"/>
          <w:sz w:val="28"/>
          <w:szCs w:val="28"/>
        </w:rPr>
        <w:t>программного минимума содержания образования в условиях ОУ;</w:t>
      </w:r>
    </w:p>
    <w:p w:rsidR="00AF61D2" w:rsidRDefault="00AF61D2">
      <w:pPr>
        <w:shd w:val="clear" w:color="auto" w:fill="FFFFFF"/>
        <w:ind w:left="739"/>
        <w:jc w:val="both"/>
        <w:rPr>
          <w:color w:val="000000"/>
          <w:spacing w:val="-5"/>
          <w:sz w:val="28"/>
          <w:szCs w:val="28"/>
        </w:rPr>
      </w:pPr>
      <w:r>
        <w:rPr>
          <w:color w:val="000000"/>
          <w:spacing w:val="-5"/>
          <w:sz w:val="28"/>
          <w:szCs w:val="28"/>
        </w:rPr>
        <w:t>-коррекция развития познавательной сферы ребёнка в динамике образовательного процесса.</w:t>
      </w:r>
    </w:p>
    <w:p w:rsidR="00AF61D2" w:rsidRDefault="00AF61D2">
      <w:pPr>
        <w:shd w:val="clear" w:color="auto" w:fill="FFFFFF"/>
        <w:ind w:left="29" w:firstLine="710"/>
        <w:jc w:val="both"/>
        <w:rPr>
          <w:b/>
          <w:bCs/>
          <w:color w:val="000000"/>
          <w:spacing w:val="-6"/>
          <w:sz w:val="28"/>
          <w:szCs w:val="28"/>
        </w:rPr>
      </w:pPr>
      <w:r>
        <w:rPr>
          <w:b/>
          <w:bCs/>
          <w:color w:val="000000"/>
          <w:spacing w:val="-5"/>
          <w:sz w:val="28"/>
          <w:szCs w:val="28"/>
        </w:rPr>
        <w:t xml:space="preserve">Содержание деятельности учителя-дефектолога направлено на решение следующих </w:t>
      </w:r>
      <w:r>
        <w:rPr>
          <w:b/>
          <w:bCs/>
          <w:color w:val="000000"/>
          <w:spacing w:val="-6"/>
          <w:sz w:val="28"/>
          <w:szCs w:val="28"/>
        </w:rPr>
        <w:t>задач:</w:t>
      </w:r>
    </w:p>
    <w:p w:rsidR="00AF61D2" w:rsidRDefault="00AF61D2">
      <w:pPr>
        <w:shd w:val="clear" w:color="auto" w:fill="FFFFFF"/>
        <w:ind w:left="734"/>
        <w:jc w:val="both"/>
        <w:rPr>
          <w:color w:val="000000"/>
          <w:spacing w:val="-3"/>
          <w:sz w:val="28"/>
          <w:szCs w:val="28"/>
        </w:rPr>
      </w:pPr>
      <w:r>
        <w:rPr>
          <w:color w:val="000000"/>
          <w:spacing w:val="-3"/>
          <w:sz w:val="28"/>
          <w:szCs w:val="28"/>
        </w:rPr>
        <w:t>-выявление неблагоприятных вариантов развития и квалификация трудностей ребёнка;</w:t>
      </w:r>
    </w:p>
    <w:p w:rsidR="00AF61D2" w:rsidRDefault="00AF61D2">
      <w:pPr>
        <w:shd w:val="clear" w:color="auto" w:fill="FFFFFF"/>
        <w:ind w:left="734"/>
        <w:jc w:val="both"/>
        <w:rPr>
          <w:color w:val="000000"/>
          <w:spacing w:val="-4"/>
          <w:sz w:val="28"/>
          <w:szCs w:val="28"/>
        </w:rPr>
      </w:pPr>
      <w:r>
        <w:rPr>
          <w:color w:val="000000"/>
          <w:spacing w:val="-4"/>
          <w:sz w:val="28"/>
          <w:szCs w:val="28"/>
        </w:rPr>
        <w:t>-определение причин и механизмов нарушений в развитии каждого ребёнка;</w:t>
      </w:r>
    </w:p>
    <w:p w:rsidR="00AF61D2" w:rsidRDefault="00AF61D2">
      <w:pPr>
        <w:shd w:val="clear" w:color="auto" w:fill="FFFFFF"/>
        <w:ind w:left="29" w:firstLine="706"/>
        <w:jc w:val="both"/>
        <w:rPr>
          <w:color w:val="000000"/>
          <w:spacing w:val="-5"/>
          <w:sz w:val="28"/>
          <w:szCs w:val="28"/>
        </w:rPr>
      </w:pPr>
      <w:r>
        <w:rPr>
          <w:color w:val="000000"/>
          <w:spacing w:val="-5"/>
          <w:sz w:val="28"/>
          <w:szCs w:val="28"/>
        </w:rPr>
        <w:t xml:space="preserve">-разработка индивидуальных комплексных программ развития в условиях взаимодействия </w:t>
      </w:r>
      <w:r>
        <w:rPr>
          <w:color w:val="000000"/>
          <w:spacing w:val="-4"/>
          <w:sz w:val="28"/>
          <w:szCs w:val="28"/>
        </w:rPr>
        <w:t xml:space="preserve">педагогов психолого-медико-педагогическогоконсилиума ОУ (логопед, психолог, учитель, </w:t>
      </w:r>
      <w:r>
        <w:rPr>
          <w:color w:val="000000"/>
          <w:spacing w:val="-5"/>
          <w:sz w:val="28"/>
          <w:szCs w:val="28"/>
        </w:rPr>
        <w:t>воспитатель);</w:t>
      </w:r>
    </w:p>
    <w:p w:rsidR="00AF61D2" w:rsidRDefault="00AF61D2">
      <w:pPr>
        <w:shd w:val="clear" w:color="auto" w:fill="FFFFFF"/>
        <w:ind w:left="29" w:right="-24" w:firstLine="701"/>
        <w:jc w:val="both"/>
        <w:rPr>
          <w:color w:val="000000"/>
          <w:spacing w:val="-4"/>
          <w:sz w:val="28"/>
          <w:szCs w:val="28"/>
        </w:rPr>
      </w:pPr>
      <w:r>
        <w:rPr>
          <w:color w:val="000000"/>
          <w:spacing w:val="-5"/>
          <w:sz w:val="28"/>
          <w:szCs w:val="28"/>
        </w:rPr>
        <w:t xml:space="preserve">-динамическое изучение психического развития ребёнка, контроль над соответствием </w:t>
      </w:r>
      <w:r>
        <w:rPr>
          <w:color w:val="000000"/>
          <w:spacing w:val="-4"/>
          <w:sz w:val="28"/>
          <w:szCs w:val="28"/>
        </w:rPr>
        <w:t>программы обучения за реальными достижениями и уровнем развития ребёнка;</w:t>
      </w:r>
    </w:p>
    <w:p w:rsidR="00AF61D2" w:rsidRDefault="00AF61D2">
      <w:pPr>
        <w:shd w:val="clear" w:color="auto" w:fill="FFFFFF"/>
        <w:ind w:left="29" w:right="-24" w:firstLine="696"/>
        <w:jc w:val="both"/>
        <w:rPr>
          <w:color w:val="000000"/>
          <w:spacing w:val="-4"/>
          <w:sz w:val="28"/>
          <w:szCs w:val="28"/>
        </w:rPr>
      </w:pPr>
      <w:r>
        <w:rPr>
          <w:color w:val="000000"/>
          <w:spacing w:val="-5"/>
          <w:sz w:val="28"/>
          <w:szCs w:val="28"/>
        </w:rPr>
        <w:t xml:space="preserve">-проведение индивидуальных, групповых коррекционных занятий с детьми, </w:t>
      </w:r>
      <w:r>
        <w:rPr>
          <w:color w:val="000000"/>
          <w:spacing w:val="-4"/>
          <w:sz w:val="28"/>
          <w:szCs w:val="28"/>
        </w:rPr>
        <w:t>испытывающими трудности в овладении программного материала;</w:t>
      </w:r>
    </w:p>
    <w:p w:rsidR="00AF61D2" w:rsidRDefault="00AF61D2">
      <w:pPr>
        <w:shd w:val="clear" w:color="auto" w:fill="FFFFFF"/>
        <w:ind w:left="24" w:firstLine="701"/>
        <w:jc w:val="both"/>
        <w:rPr>
          <w:color w:val="000000"/>
          <w:spacing w:val="-4"/>
          <w:sz w:val="28"/>
          <w:szCs w:val="28"/>
        </w:rPr>
      </w:pPr>
      <w:r>
        <w:rPr>
          <w:color w:val="000000"/>
          <w:spacing w:val="-5"/>
          <w:sz w:val="28"/>
          <w:szCs w:val="28"/>
        </w:rPr>
        <w:t xml:space="preserve">-консультирование педагогов и родителей по проблемам развития, обучения и воспитания в </w:t>
      </w:r>
      <w:r>
        <w:rPr>
          <w:color w:val="000000"/>
          <w:spacing w:val="-4"/>
          <w:sz w:val="28"/>
          <w:szCs w:val="28"/>
        </w:rPr>
        <w:t>соответствии с индивидуальными особенностями ребёнка.</w:t>
      </w:r>
    </w:p>
    <w:p w:rsidR="00AF61D2" w:rsidRDefault="00AF61D2">
      <w:pPr>
        <w:shd w:val="clear" w:color="auto" w:fill="FFFFFF"/>
        <w:ind w:left="19" w:firstLine="696"/>
        <w:jc w:val="both"/>
        <w:rPr>
          <w:color w:val="000000"/>
          <w:spacing w:val="-4"/>
          <w:sz w:val="28"/>
          <w:szCs w:val="28"/>
        </w:rPr>
      </w:pPr>
      <w:r>
        <w:rPr>
          <w:b/>
          <w:bCs/>
          <w:color w:val="000000"/>
          <w:spacing w:val="-4"/>
          <w:sz w:val="28"/>
          <w:szCs w:val="28"/>
        </w:rPr>
        <w:t xml:space="preserve">Результативность работы учителя-дефектолога </w:t>
      </w:r>
      <w:r>
        <w:rPr>
          <w:color w:val="000000"/>
          <w:spacing w:val="-4"/>
          <w:sz w:val="28"/>
          <w:szCs w:val="28"/>
        </w:rPr>
        <w:t xml:space="preserve">определяется успешностью усвоения и </w:t>
      </w:r>
      <w:r>
        <w:rPr>
          <w:color w:val="000000"/>
          <w:spacing w:val="-5"/>
          <w:sz w:val="28"/>
          <w:szCs w:val="28"/>
        </w:rPr>
        <w:t xml:space="preserve">сроками прохождения программного материала и положительной динамикой в развитии личности </w:t>
      </w:r>
      <w:r>
        <w:rPr>
          <w:color w:val="000000"/>
          <w:spacing w:val="-4"/>
          <w:sz w:val="28"/>
          <w:szCs w:val="28"/>
        </w:rPr>
        <w:t>ребёнка в целом.</w:t>
      </w:r>
    </w:p>
    <w:p w:rsidR="00AF61D2" w:rsidRDefault="00AF61D2">
      <w:pPr>
        <w:shd w:val="clear" w:color="auto" w:fill="FFFFFF"/>
        <w:ind w:left="10" w:firstLine="710"/>
        <w:jc w:val="both"/>
        <w:rPr>
          <w:b/>
          <w:bCs/>
          <w:color w:val="000000"/>
          <w:spacing w:val="-4"/>
          <w:sz w:val="28"/>
          <w:szCs w:val="28"/>
        </w:rPr>
      </w:pPr>
      <w:r>
        <w:rPr>
          <w:color w:val="000000"/>
          <w:spacing w:val="-4"/>
          <w:sz w:val="28"/>
          <w:szCs w:val="28"/>
        </w:rPr>
        <w:t xml:space="preserve">В соответствии с целями и задачами определены основные </w:t>
      </w:r>
      <w:r>
        <w:rPr>
          <w:b/>
          <w:bCs/>
          <w:color w:val="000000"/>
          <w:spacing w:val="-4"/>
          <w:sz w:val="28"/>
          <w:szCs w:val="28"/>
        </w:rPr>
        <w:t>направления работы учителя-дефектолога:</w:t>
      </w:r>
    </w:p>
    <w:p w:rsidR="00AF61D2" w:rsidRDefault="00AF61D2" w:rsidP="00AF61D2">
      <w:pPr>
        <w:numPr>
          <w:ilvl w:val="0"/>
          <w:numId w:val="81"/>
        </w:numPr>
        <w:shd w:val="clear" w:color="auto" w:fill="FFFFFF"/>
        <w:tabs>
          <w:tab w:val="left" w:pos="540"/>
          <w:tab w:val="left" w:pos="941"/>
        </w:tabs>
        <w:ind w:left="0" w:firstLine="365"/>
        <w:jc w:val="both"/>
        <w:rPr>
          <w:color w:val="000000"/>
          <w:spacing w:val="-5"/>
          <w:sz w:val="28"/>
          <w:szCs w:val="28"/>
        </w:rPr>
      </w:pPr>
      <w:r>
        <w:rPr>
          <w:b/>
          <w:bCs/>
          <w:color w:val="000000"/>
          <w:spacing w:val="-3"/>
          <w:sz w:val="28"/>
          <w:szCs w:val="28"/>
        </w:rPr>
        <w:t xml:space="preserve">Диагностическое </w:t>
      </w:r>
      <w:r>
        <w:rPr>
          <w:color w:val="000000"/>
          <w:spacing w:val="-3"/>
          <w:sz w:val="28"/>
          <w:szCs w:val="28"/>
        </w:rPr>
        <w:t>направление: выявление уровня актуального развития и зоны</w:t>
      </w:r>
      <w:r>
        <w:rPr>
          <w:color w:val="000000"/>
          <w:spacing w:val="-3"/>
          <w:sz w:val="28"/>
          <w:szCs w:val="28"/>
        </w:rPr>
        <w:br/>
      </w:r>
      <w:r>
        <w:rPr>
          <w:color w:val="000000"/>
          <w:spacing w:val="-4"/>
          <w:sz w:val="28"/>
          <w:szCs w:val="28"/>
        </w:rPr>
        <w:t xml:space="preserve">ближайшего развития с целью определения перспектив обучения и воспитания, динамическое </w:t>
      </w:r>
      <w:r>
        <w:rPr>
          <w:color w:val="000000"/>
          <w:spacing w:val="-5"/>
          <w:sz w:val="28"/>
          <w:szCs w:val="28"/>
        </w:rPr>
        <w:t xml:space="preserve">наблюдение за его развитием; распределение детей на группы по ведущему дефекту; определение </w:t>
      </w:r>
      <w:r>
        <w:rPr>
          <w:color w:val="000000"/>
          <w:spacing w:val="-4"/>
          <w:sz w:val="28"/>
          <w:szCs w:val="28"/>
        </w:rPr>
        <w:t xml:space="preserve">оптимальных условий индивидуального развития в процессе комплексного воздействия на </w:t>
      </w:r>
      <w:r>
        <w:rPr>
          <w:color w:val="000000"/>
          <w:spacing w:val="-5"/>
          <w:sz w:val="28"/>
          <w:szCs w:val="28"/>
        </w:rPr>
        <w:t>ребёнка.</w:t>
      </w:r>
    </w:p>
    <w:p w:rsidR="00AF61D2" w:rsidRDefault="00AF61D2" w:rsidP="00AF61D2">
      <w:pPr>
        <w:numPr>
          <w:ilvl w:val="0"/>
          <w:numId w:val="81"/>
        </w:numPr>
        <w:shd w:val="clear" w:color="auto" w:fill="FFFFFF"/>
        <w:tabs>
          <w:tab w:val="left" w:pos="540"/>
          <w:tab w:val="left" w:pos="941"/>
        </w:tabs>
        <w:ind w:left="0" w:firstLine="365"/>
        <w:jc w:val="both"/>
        <w:rPr>
          <w:color w:val="000000"/>
          <w:spacing w:val="-4"/>
          <w:sz w:val="28"/>
          <w:szCs w:val="28"/>
        </w:rPr>
      </w:pPr>
      <w:r>
        <w:rPr>
          <w:b/>
          <w:bCs/>
          <w:color w:val="000000"/>
          <w:spacing w:val="-5"/>
          <w:sz w:val="28"/>
          <w:szCs w:val="28"/>
        </w:rPr>
        <w:t>Коррекционное направление: преодоление и компенсация отклонений в развитии,</w:t>
      </w:r>
      <w:r>
        <w:rPr>
          <w:color w:val="000000"/>
          <w:spacing w:val="-5"/>
          <w:sz w:val="28"/>
          <w:szCs w:val="28"/>
        </w:rPr>
        <w:t xml:space="preserve"> </w:t>
      </w:r>
      <w:r>
        <w:rPr>
          <w:color w:val="000000"/>
          <w:spacing w:val="-4"/>
          <w:sz w:val="28"/>
          <w:szCs w:val="28"/>
        </w:rPr>
        <w:t>преодоление разрыва между обучением и развитием в процессе реализации комплексных программ в условиях взаимодействия участников коррекционно-образовательного процесса.</w:t>
      </w:r>
    </w:p>
    <w:p w:rsidR="00AF61D2" w:rsidRDefault="00AF61D2" w:rsidP="00AF61D2">
      <w:pPr>
        <w:numPr>
          <w:ilvl w:val="0"/>
          <w:numId w:val="35"/>
        </w:numPr>
        <w:shd w:val="clear" w:color="auto" w:fill="FFFFFF"/>
        <w:tabs>
          <w:tab w:val="left" w:pos="1022"/>
        </w:tabs>
        <w:ind w:left="43" w:right="-24" w:firstLine="383"/>
        <w:jc w:val="both"/>
        <w:rPr>
          <w:b/>
          <w:bCs/>
          <w:color w:val="000000"/>
          <w:spacing w:val="-5"/>
          <w:sz w:val="28"/>
          <w:szCs w:val="28"/>
        </w:rPr>
      </w:pPr>
      <w:r>
        <w:rPr>
          <w:b/>
          <w:bCs/>
          <w:color w:val="000000"/>
          <w:spacing w:val="-2"/>
          <w:sz w:val="28"/>
          <w:szCs w:val="28"/>
        </w:rPr>
        <w:t>Аналитическое</w:t>
      </w:r>
      <w:r>
        <w:rPr>
          <w:color w:val="000000"/>
          <w:spacing w:val="-2"/>
          <w:sz w:val="28"/>
          <w:szCs w:val="28"/>
        </w:rPr>
        <w:t xml:space="preserve"> направление: сравнение и обработка результатов успешности: </w:t>
      </w:r>
      <w:r>
        <w:rPr>
          <w:color w:val="000000"/>
          <w:spacing w:val="-3"/>
          <w:sz w:val="28"/>
          <w:szCs w:val="28"/>
        </w:rPr>
        <w:t>программ коррекционных занятий с учётом анализа результатов.</w:t>
      </w:r>
      <w:r>
        <w:rPr>
          <w:b/>
          <w:bCs/>
          <w:color w:val="000000"/>
          <w:spacing w:val="-5"/>
          <w:sz w:val="28"/>
          <w:szCs w:val="28"/>
        </w:rPr>
        <w:t xml:space="preserve"> </w:t>
      </w:r>
    </w:p>
    <w:p w:rsidR="00AF61D2" w:rsidRDefault="00AF61D2" w:rsidP="00AF61D2">
      <w:pPr>
        <w:numPr>
          <w:ilvl w:val="0"/>
          <w:numId w:val="35"/>
        </w:numPr>
        <w:shd w:val="clear" w:color="auto" w:fill="FFFFFF"/>
        <w:tabs>
          <w:tab w:val="left" w:pos="469"/>
          <w:tab w:val="left" w:pos="1022"/>
        </w:tabs>
        <w:ind w:left="43" w:right="-24" w:firstLine="383"/>
        <w:jc w:val="both"/>
        <w:rPr>
          <w:color w:val="000000"/>
          <w:spacing w:val="-4"/>
          <w:sz w:val="28"/>
          <w:szCs w:val="28"/>
        </w:rPr>
      </w:pPr>
      <w:r>
        <w:rPr>
          <w:b/>
          <w:bCs/>
          <w:color w:val="000000"/>
          <w:spacing w:val="-5"/>
          <w:sz w:val="28"/>
          <w:szCs w:val="28"/>
        </w:rPr>
        <w:t xml:space="preserve">Консультативно-просветительское и профилактическое </w:t>
      </w:r>
      <w:r>
        <w:rPr>
          <w:color w:val="000000"/>
          <w:spacing w:val="-5"/>
          <w:sz w:val="28"/>
          <w:szCs w:val="28"/>
        </w:rPr>
        <w:t xml:space="preserve">направление: оказание </w:t>
      </w:r>
      <w:r>
        <w:rPr>
          <w:color w:val="000000"/>
          <w:spacing w:val="-3"/>
          <w:sz w:val="28"/>
          <w:szCs w:val="28"/>
        </w:rPr>
        <w:t xml:space="preserve">помощи педагогам и родителям в вопросах воспитания и обучения ребёнка; разработка </w:t>
      </w:r>
      <w:r>
        <w:rPr>
          <w:color w:val="000000"/>
          <w:spacing w:val="-4"/>
          <w:sz w:val="28"/>
          <w:szCs w:val="28"/>
        </w:rPr>
        <w:t>рекомендаций родителям и педагогам в соответствии с индивидуально-типологическими особенностями детей, состоянием их соматического и психического здоровья, подготовка и включение родителей в коррекционно-образовательный процесс.</w:t>
      </w:r>
    </w:p>
    <w:p w:rsidR="00AF61D2" w:rsidRDefault="00AF61D2" w:rsidP="00AF61D2">
      <w:pPr>
        <w:numPr>
          <w:ilvl w:val="0"/>
          <w:numId w:val="35"/>
        </w:numPr>
        <w:shd w:val="clear" w:color="auto" w:fill="FFFFFF"/>
        <w:tabs>
          <w:tab w:val="left" w:pos="1022"/>
        </w:tabs>
        <w:ind w:left="43" w:firstLine="383"/>
        <w:jc w:val="both"/>
        <w:rPr>
          <w:color w:val="000000"/>
          <w:spacing w:val="-3"/>
          <w:sz w:val="28"/>
          <w:szCs w:val="28"/>
        </w:rPr>
      </w:pPr>
      <w:r>
        <w:rPr>
          <w:b/>
          <w:bCs/>
          <w:color w:val="000000"/>
          <w:spacing w:val="-5"/>
          <w:sz w:val="28"/>
          <w:szCs w:val="28"/>
        </w:rPr>
        <w:t xml:space="preserve">Организационно-методическое </w:t>
      </w:r>
      <w:r>
        <w:rPr>
          <w:color w:val="000000"/>
          <w:spacing w:val="-5"/>
          <w:sz w:val="28"/>
          <w:szCs w:val="28"/>
        </w:rPr>
        <w:t xml:space="preserve">направление: участие в подготовке и проведении ПМПк, </w:t>
      </w:r>
      <w:r>
        <w:rPr>
          <w:color w:val="000000"/>
          <w:spacing w:val="-4"/>
          <w:sz w:val="28"/>
          <w:szCs w:val="28"/>
        </w:rPr>
        <w:t>методических объединениях, педагогических советах, оформлении документации учителя-</w:t>
      </w:r>
      <w:r>
        <w:rPr>
          <w:color w:val="000000"/>
          <w:spacing w:val="-3"/>
          <w:sz w:val="28"/>
          <w:szCs w:val="28"/>
        </w:rPr>
        <w:t>дефектолога (формы прилагаются).</w:t>
      </w:r>
    </w:p>
    <w:p w:rsidR="00AF61D2" w:rsidRDefault="00AF61D2">
      <w:pPr>
        <w:shd w:val="clear" w:color="auto" w:fill="FFFFFF"/>
        <w:ind w:left="53" w:right="-24" w:firstLine="682"/>
        <w:jc w:val="both"/>
        <w:rPr>
          <w:color w:val="000000"/>
          <w:spacing w:val="-5"/>
          <w:sz w:val="28"/>
          <w:szCs w:val="28"/>
        </w:rPr>
      </w:pPr>
      <w:r>
        <w:rPr>
          <w:b/>
          <w:bCs/>
          <w:color w:val="000000"/>
          <w:spacing w:val="-4"/>
          <w:sz w:val="28"/>
          <w:szCs w:val="28"/>
        </w:rPr>
        <w:t xml:space="preserve">Учебная нагрузка учителя-дефектолога составляет 20 часов </w:t>
      </w:r>
      <w:r>
        <w:rPr>
          <w:color w:val="000000"/>
          <w:spacing w:val="-4"/>
          <w:sz w:val="28"/>
          <w:szCs w:val="28"/>
        </w:rPr>
        <w:t xml:space="preserve">в неделю, которые </w:t>
      </w:r>
      <w:r>
        <w:rPr>
          <w:color w:val="000000"/>
          <w:spacing w:val="-5"/>
          <w:sz w:val="28"/>
          <w:szCs w:val="28"/>
        </w:rPr>
        <w:t>направлены на:</w:t>
      </w:r>
    </w:p>
    <w:p w:rsidR="00AF61D2" w:rsidRDefault="00AF61D2">
      <w:pPr>
        <w:shd w:val="clear" w:color="auto" w:fill="FFFFFF"/>
        <w:ind w:left="48" w:right="-24" w:firstLine="691"/>
        <w:jc w:val="both"/>
        <w:rPr>
          <w:color w:val="000000"/>
          <w:spacing w:val="-5"/>
          <w:sz w:val="28"/>
          <w:szCs w:val="28"/>
        </w:rPr>
      </w:pPr>
      <w:r>
        <w:rPr>
          <w:color w:val="000000"/>
          <w:spacing w:val="-5"/>
          <w:sz w:val="28"/>
          <w:szCs w:val="28"/>
        </w:rPr>
        <w:t>-проведение коррекционно-развивающих занятий (индивидуальных, подгрупповых, групповых);</w:t>
      </w:r>
    </w:p>
    <w:p w:rsidR="00AF61D2" w:rsidRDefault="00AF61D2">
      <w:pPr>
        <w:shd w:val="clear" w:color="auto" w:fill="FFFFFF"/>
        <w:ind w:left="43" w:right="-24" w:firstLine="696"/>
        <w:jc w:val="both"/>
        <w:rPr>
          <w:color w:val="000000"/>
          <w:spacing w:val="-4"/>
          <w:sz w:val="28"/>
          <w:szCs w:val="28"/>
        </w:rPr>
      </w:pPr>
      <w:r>
        <w:rPr>
          <w:color w:val="000000"/>
          <w:spacing w:val="-5"/>
          <w:sz w:val="28"/>
          <w:szCs w:val="28"/>
        </w:rPr>
        <w:t xml:space="preserve">-изучение деятельности детей в процессе их взаимодействия со сверстниками, в ходе </w:t>
      </w:r>
      <w:r>
        <w:rPr>
          <w:color w:val="000000"/>
          <w:spacing w:val="-4"/>
          <w:sz w:val="28"/>
          <w:szCs w:val="28"/>
        </w:rPr>
        <w:t>проведения уроков и занятий;</w:t>
      </w:r>
    </w:p>
    <w:p w:rsidR="00AF61D2" w:rsidRDefault="00AF61D2">
      <w:pPr>
        <w:shd w:val="clear" w:color="auto" w:fill="FFFFFF"/>
        <w:ind w:left="734" w:right="-24"/>
        <w:jc w:val="both"/>
        <w:rPr>
          <w:color w:val="000000"/>
          <w:spacing w:val="-4"/>
          <w:sz w:val="28"/>
          <w:szCs w:val="28"/>
        </w:rPr>
      </w:pPr>
      <w:r>
        <w:rPr>
          <w:color w:val="000000"/>
          <w:spacing w:val="-4"/>
          <w:sz w:val="28"/>
          <w:szCs w:val="28"/>
        </w:rPr>
        <w:t>-консультативную работу с педагогами и родителями;</w:t>
      </w:r>
    </w:p>
    <w:p w:rsidR="00AF61D2" w:rsidRDefault="00AF61D2">
      <w:pPr>
        <w:shd w:val="clear" w:color="auto" w:fill="FFFFFF"/>
        <w:ind w:left="730" w:right="-24"/>
        <w:jc w:val="both"/>
        <w:rPr>
          <w:color w:val="000000"/>
          <w:spacing w:val="-4"/>
          <w:sz w:val="28"/>
          <w:szCs w:val="28"/>
        </w:rPr>
      </w:pPr>
      <w:r>
        <w:rPr>
          <w:color w:val="000000"/>
          <w:spacing w:val="-4"/>
          <w:sz w:val="28"/>
          <w:szCs w:val="28"/>
        </w:rPr>
        <w:t>-участие и подготовку ПМПконсилиумов, методических объединений, педсоветов.</w:t>
      </w:r>
    </w:p>
    <w:p w:rsidR="00AF61D2" w:rsidRDefault="00AF61D2">
      <w:pPr>
        <w:shd w:val="clear" w:color="auto" w:fill="FFFFFF"/>
        <w:ind w:left="725" w:right="-24"/>
        <w:jc w:val="both"/>
        <w:rPr>
          <w:color w:val="000000"/>
          <w:spacing w:val="-4"/>
          <w:sz w:val="28"/>
          <w:szCs w:val="28"/>
        </w:rPr>
      </w:pPr>
      <w:r>
        <w:rPr>
          <w:color w:val="000000"/>
          <w:spacing w:val="-4"/>
          <w:sz w:val="28"/>
          <w:szCs w:val="28"/>
        </w:rPr>
        <w:t>Продолжительность индивидуальных, подгрупповых занятий (1-2 чел.) -20-25 минут;</w:t>
      </w:r>
    </w:p>
    <w:p w:rsidR="00AF61D2" w:rsidRDefault="00AF61D2">
      <w:pPr>
        <w:shd w:val="clear" w:color="auto" w:fill="FFFFFF"/>
        <w:ind w:left="38" w:right="-24"/>
        <w:jc w:val="both"/>
        <w:rPr>
          <w:color w:val="000000"/>
          <w:spacing w:val="-4"/>
          <w:sz w:val="28"/>
          <w:szCs w:val="28"/>
        </w:rPr>
      </w:pPr>
      <w:r>
        <w:rPr>
          <w:color w:val="000000"/>
          <w:spacing w:val="-5"/>
          <w:sz w:val="28"/>
          <w:szCs w:val="28"/>
        </w:rPr>
        <w:t xml:space="preserve">продолжительность группового занятия (4 чел.) 35 - 40 минут. Периодичность занятий не </w:t>
      </w:r>
      <w:r>
        <w:rPr>
          <w:color w:val="000000"/>
          <w:spacing w:val="-4"/>
          <w:sz w:val="28"/>
          <w:szCs w:val="28"/>
        </w:rPr>
        <w:t>менее 2- 3 раз в неделю.</w:t>
      </w:r>
    </w:p>
    <w:p w:rsidR="00AF61D2" w:rsidRDefault="00AF61D2">
      <w:pPr>
        <w:shd w:val="clear" w:color="auto" w:fill="FFFFFF"/>
        <w:ind w:left="19" w:firstLine="686"/>
        <w:jc w:val="both"/>
        <w:rPr>
          <w:color w:val="000000"/>
          <w:spacing w:val="-3"/>
          <w:sz w:val="28"/>
          <w:szCs w:val="28"/>
        </w:rPr>
      </w:pPr>
      <w:r>
        <w:rPr>
          <w:color w:val="000000"/>
          <w:spacing w:val="-5"/>
          <w:sz w:val="28"/>
          <w:szCs w:val="28"/>
        </w:rPr>
        <w:t xml:space="preserve">В первую очередь для занятий с учителем-дефектологом рекомендуется зачислять детей, имеющих снижение или нарушение познавательной деятельности, обусловленное органическим </w:t>
      </w:r>
      <w:r>
        <w:rPr>
          <w:color w:val="000000"/>
          <w:spacing w:val="-4"/>
          <w:sz w:val="28"/>
          <w:szCs w:val="28"/>
        </w:rPr>
        <w:t xml:space="preserve">поражением ЦНС, следствием которого являются трудности в овладении программным </w:t>
      </w:r>
      <w:r>
        <w:rPr>
          <w:color w:val="000000"/>
          <w:spacing w:val="-5"/>
          <w:sz w:val="28"/>
          <w:szCs w:val="28"/>
        </w:rPr>
        <w:t xml:space="preserve">содержанием обучения. Классификация нарушений разнородна по структуре дефекта: задержка </w:t>
      </w:r>
      <w:r>
        <w:rPr>
          <w:color w:val="000000"/>
          <w:spacing w:val="-4"/>
          <w:sz w:val="28"/>
          <w:szCs w:val="28"/>
        </w:rPr>
        <w:t xml:space="preserve">психического развития церебрально-органического генеза, умственная отсталость, тяжёлые нарушения речи, ранний детский аутизм. Данный перечень является открытым и обусловлен </w:t>
      </w:r>
      <w:r>
        <w:rPr>
          <w:color w:val="000000"/>
          <w:spacing w:val="-3"/>
          <w:sz w:val="28"/>
          <w:szCs w:val="28"/>
        </w:rPr>
        <w:t>спецификой коррекционного учреждения.</w:t>
      </w:r>
    </w:p>
    <w:p w:rsidR="00AF61D2" w:rsidRDefault="00AF61D2">
      <w:pPr>
        <w:shd w:val="clear" w:color="auto" w:fill="FFFFFF"/>
        <w:ind w:left="14" w:firstLine="696"/>
        <w:jc w:val="both"/>
        <w:rPr>
          <w:color w:val="000000"/>
          <w:spacing w:val="-4"/>
          <w:sz w:val="28"/>
          <w:szCs w:val="28"/>
        </w:rPr>
      </w:pPr>
      <w:r>
        <w:rPr>
          <w:b/>
          <w:bCs/>
          <w:color w:val="000000"/>
          <w:spacing w:val="-5"/>
          <w:sz w:val="28"/>
          <w:szCs w:val="28"/>
        </w:rPr>
        <w:t xml:space="preserve">Предельная наполняемость </w:t>
      </w:r>
      <w:r>
        <w:rPr>
          <w:color w:val="000000"/>
          <w:spacing w:val="-5"/>
          <w:sz w:val="28"/>
          <w:szCs w:val="28"/>
        </w:rPr>
        <w:t xml:space="preserve">группы детей, занимающихся у учителя-дефектолога не более </w:t>
      </w:r>
      <w:r>
        <w:rPr>
          <w:color w:val="000000"/>
          <w:spacing w:val="-4"/>
          <w:sz w:val="28"/>
          <w:szCs w:val="28"/>
        </w:rPr>
        <w:t>20 человек.</w:t>
      </w:r>
    </w:p>
    <w:p w:rsidR="00AF61D2" w:rsidRDefault="00AF61D2">
      <w:pPr>
        <w:shd w:val="clear" w:color="auto" w:fill="FFFFFF"/>
        <w:ind w:left="10" w:firstLine="696"/>
        <w:jc w:val="both"/>
        <w:rPr>
          <w:color w:val="000000"/>
          <w:spacing w:val="-4"/>
          <w:sz w:val="28"/>
          <w:szCs w:val="28"/>
        </w:rPr>
      </w:pPr>
      <w:r>
        <w:rPr>
          <w:color w:val="000000"/>
          <w:spacing w:val="-4"/>
          <w:sz w:val="28"/>
          <w:szCs w:val="28"/>
        </w:rPr>
        <w:t xml:space="preserve">Зачисление осуществляется на основе комплексной диагностики и изучения детей в </w:t>
      </w:r>
      <w:r>
        <w:rPr>
          <w:color w:val="000000"/>
          <w:spacing w:val="-5"/>
          <w:sz w:val="28"/>
          <w:szCs w:val="28"/>
        </w:rPr>
        <w:t xml:space="preserve">индивидуальной и групповой деятельности с 1.09-15.09. Итоговое диагностическое обследование </w:t>
      </w:r>
      <w:r>
        <w:rPr>
          <w:color w:val="000000"/>
          <w:spacing w:val="-3"/>
          <w:sz w:val="28"/>
          <w:szCs w:val="28"/>
        </w:rPr>
        <w:t xml:space="preserve">проводится с 10.05.-25.05. ежегодно. Выпуск производится в течение всего учебного года после </w:t>
      </w:r>
      <w:r>
        <w:rPr>
          <w:color w:val="000000"/>
          <w:spacing w:val="-4"/>
          <w:sz w:val="28"/>
          <w:szCs w:val="28"/>
        </w:rPr>
        <w:t>результатов положительной динамики в освоении программы и общего развития ребёнка.</w:t>
      </w:r>
    </w:p>
    <w:p w:rsidR="00AF61D2" w:rsidRDefault="00AF61D2">
      <w:pPr>
        <w:shd w:val="clear" w:color="auto" w:fill="FFFFFF"/>
        <w:ind w:left="706"/>
        <w:jc w:val="both"/>
        <w:rPr>
          <w:b/>
          <w:bCs/>
          <w:color w:val="000000"/>
          <w:spacing w:val="-4"/>
          <w:sz w:val="28"/>
          <w:szCs w:val="28"/>
        </w:rPr>
      </w:pPr>
      <w:r>
        <w:rPr>
          <w:b/>
          <w:bCs/>
          <w:color w:val="000000"/>
          <w:spacing w:val="-4"/>
          <w:sz w:val="28"/>
          <w:szCs w:val="28"/>
        </w:rPr>
        <w:t>Учитель-дефектолог ведёт следующую документацию:</w:t>
      </w:r>
    </w:p>
    <w:p w:rsidR="00AF61D2" w:rsidRDefault="00AF61D2">
      <w:pPr>
        <w:shd w:val="clear" w:color="auto" w:fill="FFFFFF"/>
        <w:ind w:left="710"/>
        <w:jc w:val="both"/>
        <w:rPr>
          <w:color w:val="000000"/>
          <w:spacing w:val="-4"/>
          <w:sz w:val="28"/>
          <w:szCs w:val="28"/>
        </w:rPr>
      </w:pPr>
      <w:r>
        <w:rPr>
          <w:color w:val="000000"/>
          <w:spacing w:val="-4"/>
          <w:sz w:val="28"/>
          <w:szCs w:val="28"/>
        </w:rPr>
        <w:t>-индивидуальная карта развития (заполняется 2 раза в год) см. приложение №1;</w:t>
      </w:r>
    </w:p>
    <w:p w:rsidR="00AF61D2" w:rsidRDefault="00AF61D2">
      <w:pPr>
        <w:shd w:val="clear" w:color="auto" w:fill="FFFFFF"/>
        <w:ind w:left="710"/>
        <w:jc w:val="both"/>
        <w:rPr>
          <w:color w:val="000000"/>
          <w:spacing w:val="-4"/>
          <w:sz w:val="28"/>
          <w:szCs w:val="28"/>
        </w:rPr>
      </w:pPr>
      <w:r>
        <w:rPr>
          <w:color w:val="000000"/>
          <w:spacing w:val="-4"/>
          <w:sz w:val="28"/>
          <w:szCs w:val="28"/>
        </w:rPr>
        <w:t>-журнал учёта обследуемых детей, журнал движения ребёнка см. приложение №2;</w:t>
      </w:r>
    </w:p>
    <w:p w:rsidR="00AF61D2" w:rsidRDefault="00AF61D2">
      <w:pPr>
        <w:shd w:val="clear" w:color="auto" w:fill="FFFFFF"/>
        <w:ind w:left="710"/>
        <w:jc w:val="both"/>
        <w:rPr>
          <w:color w:val="000000"/>
          <w:spacing w:val="-4"/>
          <w:sz w:val="28"/>
          <w:szCs w:val="28"/>
        </w:rPr>
      </w:pPr>
      <w:r>
        <w:rPr>
          <w:color w:val="000000"/>
          <w:spacing w:val="-4"/>
          <w:sz w:val="28"/>
          <w:szCs w:val="28"/>
        </w:rPr>
        <w:t>-журнал посещаемости занятий;</w:t>
      </w:r>
    </w:p>
    <w:p w:rsidR="00AF61D2" w:rsidRDefault="00AF61D2">
      <w:pPr>
        <w:shd w:val="clear" w:color="auto" w:fill="FFFFFF"/>
        <w:ind w:left="710"/>
        <w:jc w:val="both"/>
        <w:rPr>
          <w:color w:val="000000"/>
          <w:spacing w:val="-4"/>
          <w:sz w:val="28"/>
          <w:szCs w:val="28"/>
        </w:rPr>
      </w:pPr>
      <w:r>
        <w:rPr>
          <w:color w:val="000000"/>
          <w:spacing w:val="-4"/>
          <w:sz w:val="28"/>
          <w:szCs w:val="28"/>
        </w:rPr>
        <w:t>-расписание коррекционных занятий, утверждённое директором;</w:t>
      </w:r>
    </w:p>
    <w:p w:rsidR="00AF61D2" w:rsidRDefault="00AF61D2">
      <w:pPr>
        <w:shd w:val="clear" w:color="auto" w:fill="FFFFFF"/>
        <w:ind w:left="706"/>
        <w:jc w:val="both"/>
        <w:rPr>
          <w:color w:val="000000"/>
          <w:spacing w:val="-3"/>
          <w:sz w:val="28"/>
          <w:szCs w:val="28"/>
        </w:rPr>
      </w:pPr>
      <w:r>
        <w:rPr>
          <w:color w:val="000000"/>
          <w:spacing w:val="-3"/>
          <w:sz w:val="28"/>
          <w:szCs w:val="28"/>
        </w:rPr>
        <w:t>-перспективный план работы (по направлениям) см. приложение №3;</w:t>
      </w:r>
    </w:p>
    <w:p w:rsidR="00AF61D2" w:rsidRDefault="00AF61D2">
      <w:pPr>
        <w:shd w:val="clear" w:color="auto" w:fill="FFFFFF"/>
        <w:ind w:left="706"/>
        <w:jc w:val="both"/>
        <w:rPr>
          <w:color w:val="000000"/>
          <w:spacing w:val="-3"/>
          <w:sz w:val="28"/>
          <w:szCs w:val="28"/>
        </w:rPr>
      </w:pPr>
      <w:r>
        <w:rPr>
          <w:color w:val="000000"/>
          <w:spacing w:val="-3"/>
          <w:sz w:val="28"/>
          <w:szCs w:val="28"/>
        </w:rPr>
        <w:t>-перспективные планы по группам, имеющим однородность дефекта;</w:t>
      </w:r>
    </w:p>
    <w:p w:rsidR="00AF61D2" w:rsidRDefault="00AF61D2">
      <w:pPr>
        <w:shd w:val="clear" w:color="auto" w:fill="FFFFFF"/>
        <w:ind w:left="701"/>
        <w:jc w:val="both"/>
        <w:rPr>
          <w:color w:val="000000"/>
          <w:spacing w:val="-4"/>
          <w:sz w:val="28"/>
          <w:szCs w:val="28"/>
        </w:rPr>
      </w:pPr>
      <w:r>
        <w:rPr>
          <w:color w:val="000000"/>
          <w:spacing w:val="-4"/>
          <w:sz w:val="28"/>
          <w:szCs w:val="28"/>
        </w:rPr>
        <w:t>-календарные планы групповых и индивидуальных занятий;</w:t>
      </w:r>
    </w:p>
    <w:p w:rsidR="00AF61D2" w:rsidRDefault="00AF61D2">
      <w:pPr>
        <w:shd w:val="clear" w:color="auto" w:fill="FFFFFF"/>
        <w:ind w:left="701"/>
        <w:jc w:val="both"/>
        <w:rPr>
          <w:color w:val="000000"/>
          <w:spacing w:val="-4"/>
          <w:sz w:val="28"/>
          <w:szCs w:val="28"/>
        </w:rPr>
      </w:pPr>
      <w:r>
        <w:rPr>
          <w:color w:val="000000"/>
          <w:spacing w:val="-4"/>
          <w:sz w:val="28"/>
          <w:szCs w:val="28"/>
        </w:rPr>
        <w:t>-индивидуальная программа развития на каждого ребёнка;</w:t>
      </w:r>
    </w:p>
    <w:p w:rsidR="00AF61D2" w:rsidRDefault="00AF61D2">
      <w:pPr>
        <w:shd w:val="clear" w:color="auto" w:fill="FFFFFF"/>
        <w:ind w:left="709"/>
        <w:jc w:val="both"/>
        <w:rPr>
          <w:color w:val="000000"/>
          <w:spacing w:val="-4"/>
          <w:sz w:val="28"/>
          <w:szCs w:val="28"/>
        </w:rPr>
      </w:pPr>
      <w:r>
        <w:rPr>
          <w:color w:val="000000"/>
          <w:spacing w:val="-5"/>
          <w:sz w:val="28"/>
          <w:szCs w:val="28"/>
        </w:rPr>
        <w:t xml:space="preserve">-аналитический отчёт о результатах коррекционно-развивающего обучения за учебный год </w:t>
      </w:r>
      <w:r>
        <w:rPr>
          <w:color w:val="000000"/>
          <w:spacing w:val="-4"/>
          <w:sz w:val="28"/>
          <w:szCs w:val="28"/>
        </w:rPr>
        <w:t>см. приложение №4;</w:t>
      </w:r>
    </w:p>
    <w:p w:rsidR="00AF61D2" w:rsidRDefault="00AF61D2">
      <w:pPr>
        <w:pStyle w:val="1b"/>
        <w:rPr>
          <w:rFonts w:ascii="Times New Roman" w:hAnsi="Times New Roman" w:cs="Times New Roman"/>
          <w:sz w:val="28"/>
          <w:szCs w:val="28"/>
        </w:rPr>
      </w:pPr>
      <w:r>
        <w:rPr>
          <w:rFonts w:ascii="Times New Roman" w:hAnsi="Times New Roman" w:cs="Times New Roman"/>
          <w:sz w:val="28"/>
          <w:szCs w:val="28"/>
        </w:rPr>
        <w:t>-методическая тетрадь, отражающая посещения дефектологом занятий, семинаров, педсоветов;</w:t>
      </w:r>
    </w:p>
    <w:p w:rsidR="00AF61D2" w:rsidRDefault="00AF61D2">
      <w:pPr>
        <w:shd w:val="clear" w:color="auto" w:fill="FFFFFF"/>
        <w:ind w:left="696"/>
        <w:jc w:val="both"/>
        <w:rPr>
          <w:color w:val="000000"/>
          <w:spacing w:val="-4"/>
          <w:sz w:val="28"/>
          <w:szCs w:val="28"/>
        </w:rPr>
      </w:pPr>
      <w:r>
        <w:rPr>
          <w:color w:val="000000"/>
          <w:spacing w:val="-4"/>
          <w:sz w:val="28"/>
          <w:szCs w:val="28"/>
        </w:rPr>
        <w:t>-тетрадь для консультаций с родителями, педагогами;</w:t>
      </w:r>
    </w:p>
    <w:p w:rsidR="00AF61D2" w:rsidRDefault="00AF61D2">
      <w:pPr>
        <w:shd w:val="clear" w:color="auto" w:fill="FFFFFF"/>
        <w:ind w:left="696"/>
        <w:jc w:val="both"/>
        <w:rPr>
          <w:color w:val="000000"/>
          <w:spacing w:val="-3"/>
          <w:sz w:val="28"/>
          <w:szCs w:val="28"/>
        </w:rPr>
      </w:pPr>
      <w:r>
        <w:rPr>
          <w:color w:val="000000"/>
          <w:spacing w:val="-3"/>
          <w:sz w:val="28"/>
          <w:szCs w:val="28"/>
        </w:rPr>
        <w:t>-паспорт кабинета (перечень оборудования и дидактических материалов).</w:t>
      </w: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shd w:val="clear" w:color="auto" w:fill="FFFFFF"/>
        <w:ind w:right="557"/>
        <w:jc w:val="both"/>
        <w:rPr>
          <w:b/>
          <w:bCs/>
          <w:color w:val="000000"/>
          <w:spacing w:val="2"/>
          <w:sz w:val="28"/>
          <w:szCs w:val="28"/>
        </w:rPr>
      </w:pPr>
      <w:r>
        <w:rPr>
          <w:b/>
          <w:bCs/>
          <w:color w:val="000000"/>
          <w:spacing w:val="3"/>
          <w:sz w:val="28"/>
          <w:szCs w:val="28"/>
        </w:rPr>
        <w:t>Об учителях-логопедах и педагогах-</w:t>
      </w:r>
      <w:r>
        <w:rPr>
          <w:b/>
          <w:bCs/>
          <w:color w:val="000000"/>
          <w:spacing w:val="2"/>
          <w:sz w:val="28"/>
          <w:szCs w:val="28"/>
        </w:rPr>
        <w:t>психологах</w:t>
      </w:r>
    </w:p>
    <w:p w:rsidR="00AF61D2" w:rsidRDefault="00AF61D2">
      <w:pPr>
        <w:shd w:val="clear" w:color="auto" w:fill="FFFFFF"/>
        <w:ind w:right="557"/>
        <w:jc w:val="both"/>
        <w:rPr>
          <w:b/>
          <w:bCs/>
          <w:color w:val="000000"/>
          <w:spacing w:val="2"/>
          <w:sz w:val="28"/>
          <w:szCs w:val="28"/>
        </w:rPr>
      </w:pPr>
      <w:r>
        <w:rPr>
          <w:b/>
          <w:bCs/>
          <w:color w:val="000000"/>
          <w:spacing w:val="2"/>
          <w:sz w:val="28"/>
          <w:szCs w:val="28"/>
        </w:rPr>
        <w:t>учреждений образования</w:t>
      </w:r>
    </w:p>
    <w:p w:rsidR="00AF61D2" w:rsidRDefault="00AF61D2">
      <w:pPr>
        <w:shd w:val="clear" w:color="auto" w:fill="FFFFFF"/>
        <w:ind w:right="-5"/>
        <w:jc w:val="both"/>
        <w:rPr>
          <w:b/>
          <w:bCs/>
          <w:color w:val="000000"/>
          <w:spacing w:val="-6"/>
          <w:sz w:val="28"/>
          <w:szCs w:val="28"/>
        </w:rPr>
      </w:pPr>
      <w:r>
        <w:rPr>
          <w:b/>
          <w:bCs/>
          <w:color w:val="000000"/>
          <w:spacing w:val="-3"/>
          <w:sz w:val="28"/>
          <w:szCs w:val="28"/>
        </w:rPr>
        <w:t xml:space="preserve">(Письмо Министерства общего </w:t>
      </w:r>
      <w:r>
        <w:rPr>
          <w:b/>
          <w:bCs/>
          <w:color w:val="000000"/>
          <w:spacing w:val="-6"/>
          <w:sz w:val="28"/>
          <w:szCs w:val="28"/>
        </w:rPr>
        <w:t>и профессионального образования</w:t>
      </w:r>
    </w:p>
    <w:p w:rsidR="00AF61D2" w:rsidRDefault="00AF61D2">
      <w:pPr>
        <w:shd w:val="clear" w:color="auto" w:fill="FFFFFF"/>
        <w:ind w:right="-5"/>
        <w:jc w:val="both"/>
        <w:rPr>
          <w:b/>
          <w:bCs/>
          <w:color w:val="000000"/>
          <w:spacing w:val="6"/>
          <w:sz w:val="28"/>
          <w:szCs w:val="28"/>
        </w:rPr>
      </w:pPr>
      <w:r>
        <w:rPr>
          <w:b/>
          <w:bCs/>
          <w:color w:val="000000"/>
          <w:spacing w:val="-3"/>
          <w:sz w:val="28"/>
          <w:szCs w:val="28"/>
        </w:rPr>
        <w:t xml:space="preserve">Российской Федерации </w:t>
      </w:r>
      <w:r>
        <w:rPr>
          <w:b/>
          <w:bCs/>
          <w:color w:val="000000"/>
          <w:spacing w:val="6"/>
          <w:sz w:val="28"/>
          <w:szCs w:val="28"/>
        </w:rPr>
        <w:t>от 22.01.98. № 20-58-07ин/20-4)</w:t>
      </w:r>
    </w:p>
    <w:p w:rsidR="00AF61D2" w:rsidRDefault="00AF61D2">
      <w:pPr>
        <w:shd w:val="clear" w:color="auto" w:fill="FFFFFF"/>
        <w:ind w:right="-5"/>
        <w:jc w:val="both"/>
        <w:rPr>
          <w:sz w:val="28"/>
          <w:szCs w:val="28"/>
        </w:rPr>
      </w:pPr>
    </w:p>
    <w:p w:rsidR="00AF61D2" w:rsidRDefault="00AF61D2">
      <w:pPr>
        <w:shd w:val="clear" w:color="auto" w:fill="FFFFFF"/>
        <w:ind w:left="43" w:right="38" w:firstLine="298"/>
        <w:jc w:val="both"/>
        <w:rPr>
          <w:i/>
          <w:iCs/>
          <w:color w:val="000000"/>
          <w:spacing w:val="-4"/>
          <w:sz w:val="28"/>
          <w:szCs w:val="28"/>
        </w:rPr>
      </w:pPr>
      <w:r>
        <w:rPr>
          <w:i/>
          <w:iCs/>
          <w:color w:val="000000"/>
          <w:spacing w:val="-6"/>
          <w:sz w:val="28"/>
          <w:szCs w:val="28"/>
        </w:rPr>
        <w:t>В связи с многочисленными обращениями руководящих и педагогиче</w:t>
      </w:r>
      <w:r>
        <w:rPr>
          <w:i/>
          <w:iCs/>
          <w:color w:val="000000"/>
          <w:spacing w:val="-6"/>
          <w:sz w:val="28"/>
          <w:szCs w:val="28"/>
        </w:rPr>
        <w:softHyphen/>
      </w:r>
      <w:r>
        <w:rPr>
          <w:i/>
          <w:iCs/>
          <w:color w:val="000000"/>
          <w:spacing w:val="-3"/>
          <w:sz w:val="28"/>
          <w:szCs w:val="28"/>
        </w:rPr>
        <w:t>ских работников учреждений образования по вопросам оплаты тру</w:t>
      </w:r>
      <w:r>
        <w:rPr>
          <w:i/>
          <w:iCs/>
          <w:color w:val="000000"/>
          <w:spacing w:val="-3"/>
          <w:sz w:val="28"/>
          <w:szCs w:val="28"/>
        </w:rPr>
        <w:softHyphen/>
      </w:r>
      <w:r>
        <w:rPr>
          <w:i/>
          <w:iCs/>
          <w:color w:val="000000"/>
          <w:spacing w:val="-4"/>
          <w:sz w:val="28"/>
          <w:szCs w:val="28"/>
        </w:rPr>
        <w:t xml:space="preserve">да, продолжительности отпуска, назначения пенсии за выслугу лет и </w:t>
      </w:r>
      <w:r>
        <w:rPr>
          <w:i/>
          <w:iCs/>
          <w:color w:val="000000"/>
          <w:spacing w:val="-2"/>
          <w:sz w:val="28"/>
          <w:szCs w:val="28"/>
        </w:rPr>
        <w:t>др. учителям-логопедам и педагогам-психологам Министерство об</w:t>
      </w:r>
      <w:r>
        <w:rPr>
          <w:i/>
          <w:iCs/>
          <w:color w:val="000000"/>
          <w:spacing w:val="-2"/>
          <w:sz w:val="28"/>
          <w:szCs w:val="28"/>
        </w:rPr>
        <w:softHyphen/>
      </w:r>
      <w:r>
        <w:rPr>
          <w:i/>
          <w:iCs/>
          <w:color w:val="000000"/>
          <w:spacing w:val="-4"/>
          <w:sz w:val="28"/>
          <w:szCs w:val="28"/>
        </w:rPr>
        <w:t>щего и профессионального образования Российской Федерации сооб</w:t>
      </w:r>
      <w:r>
        <w:rPr>
          <w:i/>
          <w:iCs/>
          <w:color w:val="000000"/>
          <w:spacing w:val="-4"/>
          <w:sz w:val="28"/>
          <w:szCs w:val="28"/>
        </w:rPr>
        <w:softHyphen/>
        <w:t>щает следующее.</w:t>
      </w:r>
    </w:p>
    <w:p w:rsidR="00AF61D2" w:rsidRDefault="00AF61D2">
      <w:pPr>
        <w:shd w:val="clear" w:color="auto" w:fill="FFFFFF"/>
        <w:ind w:left="14" w:right="58" w:firstLine="298"/>
        <w:jc w:val="both"/>
        <w:rPr>
          <w:color w:val="000000"/>
          <w:spacing w:val="4"/>
          <w:sz w:val="28"/>
          <w:szCs w:val="28"/>
        </w:rPr>
      </w:pPr>
      <w:r>
        <w:rPr>
          <w:color w:val="000000"/>
          <w:spacing w:val="3"/>
          <w:sz w:val="28"/>
          <w:szCs w:val="28"/>
        </w:rPr>
        <w:t>Ставка заработной платы учителей-логопедов всех образова</w:t>
      </w:r>
      <w:r>
        <w:rPr>
          <w:color w:val="000000"/>
          <w:spacing w:val="3"/>
          <w:sz w:val="28"/>
          <w:szCs w:val="28"/>
        </w:rPr>
        <w:softHyphen/>
      </w:r>
      <w:r>
        <w:rPr>
          <w:color w:val="000000"/>
          <w:spacing w:val="2"/>
          <w:sz w:val="28"/>
          <w:szCs w:val="28"/>
        </w:rPr>
        <w:t>тельных учреждений, независимо от их ведомственной подчинен</w:t>
      </w:r>
      <w:r>
        <w:rPr>
          <w:color w:val="000000"/>
          <w:spacing w:val="2"/>
          <w:sz w:val="28"/>
          <w:szCs w:val="28"/>
        </w:rPr>
        <w:softHyphen/>
      </w:r>
      <w:r>
        <w:rPr>
          <w:color w:val="000000"/>
          <w:spacing w:val="3"/>
          <w:sz w:val="28"/>
          <w:szCs w:val="28"/>
        </w:rPr>
        <w:t>ности, выплачивается за 20 часов педагогической работы в неде</w:t>
      </w:r>
      <w:r>
        <w:rPr>
          <w:color w:val="000000"/>
          <w:spacing w:val="3"/>
          <w:sz w:val="28"/>
          <w:szCs w:val="28"/>
        </w:rPr>
        <w:softHyphen/>
        <w:t xml:space="preserve">лю, а педагогов-психологов — за 36 часов педагогической работы в неделю. При этом не имеет значения, в классах какой ступени </w:t>
      </w:r>
      <w:r>
        <w:rPr>
          <w:color w:val="000000"/>
          <w:spacing w:val="1"/>
          <w:sz w:val="28"/>
          <w:szCs w:val="28"/>
        </w:rPr>
        <w:t>учитель-логопед осуществляет педагогическую деятельность. Учи</w:t>
      </w:r>
      <w:r>
        <w:rPr>
          <w:color w:val="000000"/>
          <w:spacing w:val="1"/>
          <w:sz w:val="28"/>
          <w:szCs w:val="28"/>
        </w:rPr>
        <w:softHyphen/>
      </w:r>
      <w:r>
        <w:rPr>
          <w:color w:val="000000"/>
          <w:spacing w:val="4"/>
          <w:sz w:val="28"/>
          <w:szCs w:val="28"/>
        </w:rPr>
        <w:t>телям-логопедам и педагогам-психологам психолого-медико-пе</w:t>
      </w:r>
      <w:r>
        <w:rPr>
          <w:color w:val="000000"/>
          <w:spacing w:val="10"/>
          <w:sz w:val="28"/>
          <w:szCs w:val="28"/>
        </w:rPr>
        <w:t xml:space="preserve">дагогических консультаций, являющихся самостоятельными </w:t>
      </w:r>
      <w:r>
        <w:rPr>
          <w:color w:val="000000"/>
          <w:spacing w:val="3"/>
          <w:sz w:val="28"/>
          <w:szCs w:val="28"/>
        </w:rPr>
        <w:t>учреждениями, ставка заработной платы выплачивается за 36 ча</w:t>
      </w:r>
      <w:r>
        <w:rPr>
          <w:color w:val="000000"/>
          <w:spacing w:val="3"/>
          <w:sz w:val="28"/>
          <w:szCs w:val="28"/>
        </w:rPr>
        <w:softHyphen/>
      </w:r>
      <w:r>
        <w:rPr>
          <w:color w:val="000000"/>
          <w:spacing w:val="4"/>
          <w:sz w:val="28"/>
          <w:szCs w:val="28"/>
        </w:rPr>
        <w:t>сов педагогической работы в неделю.</w:t>
      </w:r>
    </w:p>
    <w:p w:rsidR="00AF61D2" w:rsidRDefault="00AF61D2">
      <w:pPr>
        <w:shd w:val="clear" w:color="auto" w:fill="FFFFFF"/>
        <w:ind w:left="19" w:right="62" w:firstLine="298"/>
        <w:jc w:val="both"/>
        <w:rPr>
          <w:color w:val="000000"/>
          <w:spacing w:val="5"/>
          <w:sz w:val="28"/>
          <w:szCs w:val="28"/>
        </w:rPr>
      </w:pPr>
      <w:r>
        <w:rPr>
          <w:color w:val="000000"/>
          <w:spacing w:val="2"/>
          <w:sz w:val="28"/>
          <w:szCs w:val="28"/>
        </w:rPr>
        <w:t xml:space="preserve">В соответствии с тарифно-квалификационной характеристикой </w:t>
      </w:r>
      <w:r>
        <w:rPr>
          <w:color w:val="000000"/>
          <w:spacing w:val="7"/>
          <w:sz w:val="28"/>
          <w:szCs w:val="28"/>
        </w:rPr>
        <w:t>по должности педагога-психолога, согласованной с Минтрудом</w:t>
      </w:r>
      <w:r>
        <w:rPr>
          <w:sz w:val="28"/>
          <w:szCs w:val="28"/>
        </w:rPr>
        <w:t xml:space="preserve"> </w:t>
      </w:r>
      <w:r>
        <w:rPr>
          <w:color w:val="000000"/>
          <w:spacing w:val="7"/>
          <w:sz w:val="28"/>
          <w:szCs w:val="28"/>
        </w:rPr>
        <w:t xml:space="preserve">России (постановление Минтруда России от 22 ноября 1995 г. </w:t>
      </w:r>
      <w:r>
        <w:rPr>
          <w:color w:val="000000"/>
          <w:spacing w:val="1"/>
          <w:sz w:val="28"/>
          <w:szCs w:val="28"/>
        </w:rPr>
        <w:t>№ 65) и утвержденной приказом Минобразования России и Гос</w:t>
      </w:r>
      <w:r>
        <w:rPr>
          <w:color w:val="000000"/>
          <w:spacing w:val="1"/>
          <w:sz w:val="28"/>
          <w:szCs w:val="28"/>
        </w:rPr>
        <w:softHyphen/>
      </w:r>
      <w:r>
        <w:rPr>
          <w:color w:val="000000"/>
          <w:sz w:val="28"/>
          <w:szCs w:val="28"/>
        </w:rPr>
        <w:t xml:space="preserve">комвуза России от 14 декабря 1995 г. № 622/1646, оплата труда </w:t>
      </w:r>
      <w:r>
        <w:rPr>
          <w:color w:val="000000"/>
          <w:spacing w:val="2"/>
          <w:sz w:val="28"/>
          <w:szCs w:val="28"/>
        </w:rPr>
        <w:t xml:space="preserve">педагогов-психологов производится в диапазоне 7—14 разрядов </w:t>
      </w:r>
      <w:r>
        <w:rPr>
          <w:color w:val="000000"/>
          <w:sz w:val="28"/>
          <w:szCs w:val="28"/>
        </w:rPr>
        <w:t xml:space="preserve">Единой тарифной сетки. При этом 7—12 разряды устанавливаются </w:t>
      </w:r>
      <w:r>
        <w:rPr>
          <w:color w:val="000000"/>
          <w:spacing w:val="1"/>
          <w:sz w:val="28"/>
          <w:szCs w:val="28"/>
        </w:rPr>
        <w:t xml:space="preserve">в зависимости от образования и стажа педагогической работы или стажа работы по специальности (т.е. если, кроме педагогического </w:t>
      </w:r>
      <w:r>
        <w:rPr>
          <w:color w:val="000000"/>
          <w:spacing w:val="2"/>
          <w:sz w:val="28"/>
          <w:szCs w:val="28"/>
        </w:rPr>
        <w:t xml:space="preserve">стажа, имеется стаж по специальности, то учитывается и тот, и </w:t>
      </w:r>
      <w:r>
        <w:rPr>
          <w:color w:val="000000"/>
          <w:sz w:val="28"/>
          <w:szCs w:val="28"/>
        </w:rPr>
        <w:t>другой стаж), а 12—14 разряды — в зависимости от квалификаци</w:t>
      </w:r>
      <w:r>
        <w:rPr>
          <w:color w:val="000000"/>
          <w:sz w:val="28"/>
          <w:szCs w:val="28"/>
        </w:rPr>
        <w:softHyphen/>
      </w:r>
      <w:r>
        <w:rPr>
          <w:color w:val="000000"/>
          <w:spacing w:val="5"/>
          <w:sz w:val="28"/>
          <w:szCs w:val="28"/>
        </w:rPr>
        <w:t>онной категории, полученной по результатам аттестации.</w:t>
      </w:r>
    </w:p>
    <w:p w:rsidR="00AF61D2" w:rsidRDefault="00AF61D2">
      <w:pPr>
        <w:shd w:val="clear" w:color="auto" w:fill="FFFFFF"/>
        <w:ind w:left="34" w:right="106" w:firstLine="293"/>
        <w:jc w:val="both"/>
        <w:rPr>
          <w:color w:val="000000"/>
          <w:spacing w:val="4"/>
          <w:sz w:val="28"/>
          <w:szCs w:val="28"/>
        </w:rPr>
      </w:pPr>
      <w:r>
        <w:rPr>
          <w:color w:val="000000"/>
          <w:spacing w:val="1"/>
          <w:sz w:val="28"/>
          <w:szCs w:val="28"/>
        </w:rPr>
        <w:t xml:space="preserve">На основании тарифно-квалификационной характеристики по </w:t>
      </w:r>
      <w:r>
        <w:rPr>
          <w:color w:val="000000"/>
          <w:spacing w:val="-1"/>
          <w:sz w:val="28"/>
          <w:szCs w:val="28"/>
        </w:rPr>
        <w:t xml:space="preserve">должности учителя-логопеда, согласованной с Минтрудом России </w:t>
      </w:r>
      <w:r>
        <w:rPr>
          <w:color w:val="000000"/>
          <w:spacing w:val="-3"/>
          <w:sz w:val="28"/>
          <w:szCs w:val="28"/>
        </w:rPr>
        <w:t>(постановление Минтруда России от 17 августа 1995 г. № 46) и ут</w:t>
      </w:r>
      <w:r>
        <w:rPr>
          <w:color w:val="000000"/>
          <w:spacing w:val="-3"/>
          <w:sz w:val="28"/>
          <w:szCs w:val="28"/>
        </w:rPr>
        <w:softHyphen/>
      </w:r>
      <w:r>
        <w:rPr>
          <w:color w:val="000000"/>
          <w:sz w:val="28"/>
          <w:szCs w:val="28"/>
        </w:rPr>
        <w:t>вержденной приказом Минобразования России и Госкомвуза Рос</w:t>
      </w:r>
      <w:r>
        <w:rPr>
          <w:color w:val="000000"/>
          <w:sz w:val="28"/>
          <w:szCs w:val="28"/>
        </w:rPr>
        <w:softHyphen/>
      </w:r>
      <w:r>
        <w:rPr>
          <w:color w:val="000000"/>
          <w:spacing w:val="-4"/>
          <w:sz w:val="28"/>
          <w:szCs w:val="28"/>
        </w:rPr>
        <w:t>сии от 31 августа 1995 г. № 463/1268, оплата труда учителей-логопе</w:t>
      </w:r>
      <w:r>
        <w:rPr>
          <w:color w:val="000000"/>
          <w:spacing w:val="-4"/>
          <w:sz w:val="28"/>
          <w:szCs w:val="28"/>
        </w:rPr>
        <w:softHyphen/>
      </w:r>
      <w:r>
        <w:rPr>
          <w:color w:val="000000"/>
          <w:spacing w:val="-1"/>
          <w:sz w:val="28"/>
          <w:szCs w:val="28"/>
        </w:rPr>
        <w:t xml:space="preserve">дов осуществляется в диапазоне 8—14 разрядов Единой тарифной </w:t>
      </w:r>
      <w:r>
        <w:rPr>
          <w:color w:val="000000"/>
          <w:spacing w:val="-4"/>
          <w:sz w:val="28"/>
          <w:szCs w:val="28"/>
        </w:rPr>
        <w:t xml:space="preserve">сетки. При этом 8—12 разряды учителям-логопедам образовательных </w:t>
      </w:r>
      <w:r>
        <w:rPr>
          <w:color w:val="000000"/>
          <w:spacing w:val="-1"/>
          <w:sz w:val="28"/>
          <w:szCs w:val="28"/>
        </w:rPr>
        <w:t xml:space="preserve">учреждений устанавливаются в зависимости от наличия высшего дефектологического образования и стажа педагогической работы, а </w:t>
      </w:r>
      <w:r>
        <w:rPr>
          <w:color w:val="000000"/>
          <w:spacing w:val="-2"/>
          <w:sz w:val="28"/>
          <w:szCs w:val="28"/>
        </w:rPr>
        <w:t xml:space="preserve">12—14 разряды — в зависимости от квалификационной категории, установленной в результате аттестации. Кроме того, оплата труда по </w:t>
      </w:r>
      <w:r>
        <w:rPr>
          <w:color w:val="000000"/>
          <w:sz w:val="28"/>
          <w:szCs w:val="28"/>
        </w:rPr>
        <w:t xml:space="preserve">12 разряду учителей-логопедов психолого-медико-педагогических </w:t>
      </w:r>
      <w:r>
        <w:rPr>
          <w:color w:val="000000"/>
          <w:spacing w:val="-1"/>
          <w:sz w:val="28"/>
          <w:szCs w:val="28"/>
        </w:rPr>
        <w:t>консультаций может производиться при наличии высшего профес</w:t>
      </w:r>
      <w:r>
        <w:rPr>
          <w:color w:val="000000"/>
          <w:spacing w:val="-1"/>
          <w:sz w:val="28"/>
          <w:szCs w:val="28"/>
        </w:rPr>
        <w:softHyphen/>
      </w:r>
      <w:r>
        <w:rPr>
          <w:color w:val="000000"/>
          <w:spacing w:val="1"/>
          <w:sz w:val="28"/>
          <w:szCs w:val="28"/>
        </w:rPr>
        <w:t xml:space="preserve">сионального образования и стажа работы в ПМПК не менее 3 лет, </w:t>
      </w:r>
      <w:r>
        <w:rPr>
          <w:color w:val="000000"/>
          <w:spacing w:val="-2"/>
          <w:sz w:val="28"/>
          <w:szCs w:val="28"/>
        </w:rPr>
        <w:t>по 13 разряду — при наличии высшего профессионального образо</w:t>
      </w:r>
      <w:r>
        <w:rPr>
          <w:color w:val="000000"/>
          <w:spacing w:val="-2"/>
          <w:sz w:val="28"/>
          <w:szCs w:val="28"/>
        </w:rPr>
        <w:softHyphen/>
        <w:t xml:space="preserve">вания и стажа работы в ПМПК не менее 5 лет, по 14 разряду — при наличии высшего профессионального образования и стажа работы в </w:t>
      </w:r>
      <w:r>
        <w:rPr>
          <w:color w:val="000000"/>
          <w:spacing w:val="4"/>
          <w:sz w:val="28"/>
          <w:szCs w:val="28"/>
        </w:rPr>
        <w:t>ПМК не менее 10 лет.</w:t>
      </w:r>
    </w:p>
    <w:p w:rsidR="00AF61D2" w:rsidRDefault="00AF61D2">
      <w:pPr>
        <w:shd w:val="clear" w:color="auto" w:fill="FFFFFF"/>
        <w:ind w:left="120" w:firstLine="207"/>
        <w:jc w:val="both"/>
        <w:rPr>
          <w:color w:val="000000"/>
          <w:spacing w:val="3"/>
          <w:sz w:val="28"/>
          <w:szCs w:val="28"/>
        </w:rPr>
      </w:pPr>
      <w:r>
        <w:rPr>
          <w:color w:val="000000"/>
          <w:spacing w:val="5"/>
          <w:sz w:val="28"/>
          <w:szCs w:val="28"/>
        </w:rPr>
        <w:t>В то же время пунктом 7 общих положений Тарифно-квали</w:t>
      </w:r>
      <w:r>
        <w:rPr>
          <w:color w:val="000000"/>
          <w:spacing w:val="5"/>
          <w:sz w:val="28"/>
          <w:szCs w:val="28"/>
        </w:rPr>
        <w:softHyphen/>
        <w:t>фикационных характеристик (требований) по должностям ра</w:t>
      </w:r>
      <w:r>
        <w:rPr>
          <w:color w:val="000000"/>
          <w:spacing w:val="5"/>
          <w:sz w:val="28"/>
          <w:szCs w:val="28"/>
        </w:rPr>
        <w:softHyphen/>
      </w:r>
      <w:r>
        <w:rPr>
          <w:color w:val="000000"/>
          <w:spacing w:val="4"/>
          <w:sz w:val="28"/>
          <w:szCs w:val="28"/>
        </w:rPr>
        <w:t>ботников учреждений образования Российской Федерации уста</w:t>
      </w:r>
      <w:r>
        <w:rPr>
          <w:color w:val="000000"/>
          <w:spacing w:val="4"/>
          <w:sz w:val="28"/>
          <w:szCs w:val="28"/>
        </w:rPr>
        <w:softHyphen/>
      </w:r>
      <w:r>
        <w:rPr>
          <w:color w:val="000000"/>
          <w:spacing w:val="7"/>
          <w:sz w:val="28"/>
          <w:szCs w:val="28"/>
        </w:rPr>
        <w:t>новлено, что лицам, не имеющим соответствующих образова</w:t>
      </w:r>
      <w:r>
        <w:rPr>
          <w:color w:val="000000"/>
          <w:spacing w:val="7"/>
          <w:sz w:val="28"/>
          <w:szCs w:val="28"/>
        </w:rPr>
        <w:softHyphen/>
      </w:r>
      <w:r>
        <w:rPr>
          <w:color w:val="000000"/>
          <w:spacing w:val="8"/>
          <w:sz w:val="28"/>
          <w:szCs w:val="28"/>
        </w:rPr>
        <w:t xml:space="preserve">ния или стажа работы, установленных квалификационными </w:t>
      </w:r>
      <w:r>
        <w:rPr>
          <w:color w:val="000000"/>
          <w:spacing w:val="4"/>
          <w:sz w:val="28"/>
          <w:szCs w:val="28"/>
        </w:rPr>
        <w:t>требованиями, но обладающим достаточным практическим опы</w:t>
      </w:r>
      <w:r>
        <w:rPr>
          <w:color w:val="000000"/>
          <w:spacing w:val="4"/>
          <w:sz w:val="28"/>
          <w:szCs w:val="28"/>
        </w:rPr>
        <w:softHyphen/>
        <w:t>том и выполняющим качественно и в полном объеме возложен</w:t>
      </w:r>
      <w:r>
        <w:rPr>
          <w:color w:val="000000"/>
          <w:spacing w:val="4"/>
          <w:sz w:val="28"/>
          <w:szCs w:val="28"/>
        </w:rPr>
        <w:softHyphen/>
      </w:r>
      <w:r>
        <w:rPr>
          <w:color w:val="000000"/>
          <w:spacing w:val="5"/>
          <w:sz w:val="28"/>
          <w:szCs w:val="28"/>
        </w:rPr>
        <w:t>ные на них должностные обязанности, по рекомендации аттес</w:t>
      </w:r>
      <w:r>
        <w:rPr>
          <w:color w:val="000000"/>
          <w:spacing w:val="5"/>
          <w:sz w:val="28"/>
          <w:szCs w:val="28"/>
        </w:rPr>
        <w:softHyphen/>
      </w:r>
      <w:r>
        <w:rPr>
          <w:color w:val="000000"/>
          <w:spacing w:val="7"/>
          <w:sz w:val="28"/>
          <w:szCs w:val="28"/>
        </w:rPr>
        <w:t>тационной комиссии учреждения в порядке исключения может</w:t>
      </w:r>
      <w:r>
        <w:rPr>
          <w:sz w:val="28"/>
          <w:szCs w:val="28"/>
        </w:rPr>
        <w:t xml:space="preserve"> </w:t>
      </w:r>
      <w:r>
        <w:rPr>
          <w:color w:val="000000"/>
          <w:spacing w:val="4"/>
          <w:sz w:val="28"/>
          <w:szCs w:val="28"/>
        </w:rPr>
        <w:t xml:space="preserve">быть установлен такой же разряд по оплате труда (до 12 разряда </w:t>
      </w:r>
      <w:r>
        <w:rPr>
          <w:color w:val="000000"/>
          <w:spacing w:val="7"/>
          <w:sz w:val="28"/>
          <w:szCs w:val="28"/>
        </w:rPr>
        <w:t xml:space="preserve">включительно), как и лицам, имеющим требуемые образование </w:t>
      </w:r>
      <w:r>
        <w:rPr>
          <w:color w:val="000000"/>
          <w:spacing w:val="3"/>
          <w:sz w:val="28"/>
          <w:szCs w:val="28"/>
        </w:rPr>
        <w:t>и стаж работы.</w:t>
      </w:r>
    </w:p>
    <w:p w:rsidR="00AF61D2" w:rsidRDefault="00AF61D2">
      <w:pPr>
        <w:shd w:val="clear" w:color="auto" w:fill="FFFFFF"/>
        <w:ind w:left="82" w:right="24" w:firstLine="298"/>
        <w:jc w:val="both"/>
        <w:rPr>
          <w:color w:val="000000"/>
          <w:spacing w:val="4"/>
          <w:sz w:val="28"/>
          <w:szCs w:val="28"/>
        </w:rPr>
      </w:pPr>
      <w:r>
        <w:rPr>
          <w:color w:val="000000"/>
          <w:spacing w:val="4"/>
          <w:sz w:val="28"/>
          <w:szCs w:val="28"/>
        </w:rPr>
        <w:t>Пунктом 3.2 Типового положения об аттестации педагогиче</w:t>
      </w:r>
      <w:r>
        <w:rPr>
          <w:color w:val="000000"/>
          <w:spacing w:val="4"/>
          <w:sz w:val="28"/>
          <w:szCs w:val="28"/>
        </w:rPr>
        <w:softHyphen/>
        <w:t>ских и руководящих работников государственных, муниципаль</w:t>
      </w:r>
      <w:r>
        <w:rPr>
          <w:color w:val="000000"/>
          <w:spacing w:val="4"/>
          <w:sz w:val="28"/>
          <w:szCs w:val="28"/>
        </w:rPr>
        <w:softHyphen/>
      </w:r>
      <w:r>
        <w:rPr>
          <w:color w:val="000000"/>
          <w:spacing w:val="3"/>
          <w:sz w:val="28"/>
          <w:szCs w:val="28"/>
        </w:rPr>
        <w:t>ных учреждений и организаций образования Российской Федера</w:t>
      </w:r>
      <w:r>
        <w:rPr>
          <w:color w:val="000000"/>
          <w:spacing w:val="3"/>
          <w:sz w:val="28"/>
          <w:szCs w:val="28"/>
        </w:rPr>
        <w:softHyphen/>
      </w:r>
      <w:r>
        <w:rPr>
          <w:color w:val="000000"/>
          <w:spacing w:val="4"/>
          <w:sz w:val="28"/>
          <w:szCs w:val="28"/>
        </w:rPr>
        <w:t>ции, утвержденного приказом Министерства образования Рос</w:t>
      </w:r>
      <w:r>
        <w:rPr>
          <w:color w:val="000000"/>
          <w:spacing w:val="4"/>
          <w:sz w:val="28"/>
          <w:szCs w:val="28"/>
        </w:rPr>
        <w:softHyphen/>
      </w:r>
      <w:r>
        <w:rPr>
          <w:color w:val="000000"/>
          <w:spacing w:val="6"/>
          <w:sz w:val="28"/>
          <w:szCs w:val="28"/>
        </w:rPr>
        <w:t xml:space="preserve">сийской Федерации от 17.06.93 № 256, предусмотрено, что </w:t>
      </w:r>
      <w:r>
        <w:rPr>
          <w:color w:val="000000"/>
          <w:spacing w:val="3"/>
          <w:sz w:val="28"/>
          <w:szCs w:val="28"/>
        </w:rPr>
        <w:t>работник, не имеющий необходимого стажа работы и уровня об</w:t>
      </w:r>
      <w:r>
        <w:rPr>
          <w:color w:val="000000"/>
          <w:spacing w:val="3"/>
          <w:sz w:val="28"/>
          <w:szCs w:val="28"/>
        </w:rPr>
        <w:softHyphen/>
      </w:r>
      <w:r>
        <w:rPr>
          <w:color w:val="000000"/>
          <w:spacing w:val="5"/>
          <w:sz w:val="28"/>
          <w:szCs w:val="28"/>
        </w:rPr>
        <w:t xml:space="preserve">разования, заложенных в квалификационных характеристиках, </w:t>
      </w:r>
      <w:r>
        <w:rPr>
          <w:color w:val="000000"/>
          <w:spacing w:val="4"/>
          <w:sz w:val="28"/>
          <w:szCs w:val="28"/>
        </w:rPr>
        <w:t>может претендовать на любую квалификационную категорию и получить ее при успешном прохождении аттестации.</w:t>
      </w:r>
    </w:p>
    <w:p w:rsidR="00AF61D2" w:rsidRDefault="00AF61D2">
      <w:pPr>
        <w:shd w:val="clear" w:color="auto" w:fill="FFFFFF"/>
        <w:ind w:left="67" w:right="48" w:firstLine="293"/>
        <w:jc w:val="both"/>
        <w:rPr>
          <w:color w:val="000000"/>
          <w:spacing w:val="3"/>
          <w:sz w:val="28"/>
          <w:szCs w:val="28"/>
        </w:rPr>
      </w:pPr>
      <w:r>
        <w:rPr>
          <w:color w:val="000000"/>
          <w:spacing w:val="3"/>
          <w:sz w:val="28"/>
          <w:szCs w:val="28"/>
        </w:rPr>
        <w:t xml:space="preserve">Согласно письму Минобразования России от 12 января 1993 г. № 10/32-Т (согласованному с Минтрудом России), за работу в </w:t>
      </w:r>
      <w:r>
        <w:rPr>
          <w:color w:val="000000"/>
          <w:spacing w:val="8"/>
          <w:sz w:val="28"/>
          <w:szCs w:val="28"/>
        </w:rPr>
        <w:t xml:space="preserve">специальных (коррекционных) образовательных учреждениях </w:t>
      </w:r>
      <w:r>
        <w:rPr>
          <w:color w:val="000000"/>
          <w:spacing w:val="3"/>
          <w:sz w:val="28"/>
          <w:szCs w:val="28"/>
        </w:rPr>
        <w:t xml:space="preserve">(группах, классах) для детей, имеющих отклонения в развитии, </w:t>
      </w:r>
      <w:r>
        <w:rPr>
          <w:color w:val="000000"/>
          <w:spacing w:val="4"/>
          <w:sz w:val="28"/>
          <w:szCs w:val="28"/>
        </w:rPr>
        <w:t>ставки заработной платы (должностные оклады) работников по</w:t>
      </w:r>
      <w:r>
        <w:rPr>
          <w:color w:val="000000"/>
          <w:spacing w:val="4"/>
          <w:sz w:val="28"/>
          <w:szCs w:val="28"/>
        </w:rPr>
        <w:softHyphen/>
      </w:r>
      <w:r>
        <w:rPr>
          <w:color w:val="000000"/>
          <w:spacing w:val="3"/>
          <w:sz w:val="28"/>
          <w:szCs w:val="28"/>
        </w:rPr>
        <w:t>вышаются на 15—20 процентов.</w:t>
      </w:r>
    </w:p>
    <w:p w:rsidR="00AF61D2" w:rsidRDefault="00AF61D2">
      <w:pPr>
        <w:shd w:val="clear" w:color="auto" w:fill="FFFFFF"/>
        <w:ind w:left="38" w:right="62" w:firstLine="293"/>
        <w:jc w:val="both"/>
        <w:rPr>
          <w:color w:val="000000"/>
          <w:spacing w:val="6"/>
          <w:sz w:val="28"/>
          <w:szCs w:val="28"/>
        </w:rPr>
      </w:pPr>
      <w:r>
        <w:rPr>
          <w:color w:val="000000"/>
          <w:spacing w:val="4"/>
          <w:sz w:val="28"/>
          <w:szCs w:val="28"/>
        </w:rPr>
        <w:t xml:space="preserve">Конкретный перечень работников и размер повышения ставок </w:t>
      </w:r>
      <w:r>
        <w:rPr>
          <w:color w:val="000000"/>
          <w:spacing w:val="3"/>
          <w:sz w:val="28"/>
          <w:szCs w:val="28"/>
        </w:rPr>
        <w:t xml:space="preserve">заработной платы (должностных окладов) за работу в указанных </w:t>
      </w:r>
      <w:r>
        <w:rPr>
          <w:color w:val="000000"/>
          <w:spacing w:val="1"/>
          <w:sz w:val="28"/>
          <w:szCs w:val="28"/>
        </w:rPr>
        <w:t xml:space="preserve">образовательных учреждениях (группах, классах) в пределах от 15 </w:t>
      </w:r>
      <w:r>
        <w:rPr>
          <w:color w:val="000000"/>
          <w:spacing w:val="4"/>
          <w:sz w:val="28"/>
          <w:szCs w:val="28"/>
        </w:rPr>
        <w:t xml:space="preserve">до 20 процентов определяется образовательным учреждением в </w:t>
      </w:r>
      <w:r>
        <w:rPr>
          <w:color w:val="000000"/>
          <w:spacing w:val="3"/>
          <w:sz w:val="28"/>
          <w:szCs w:val="28"/>
        </w:rPr>
        <w:t xml:space="preserve">зависимости от степени и продолжительности общения с детьми, </w:t>
      </w:r>
      <w:r>
        <w:rPr>
          <w:color w:val="000000"/>
          <w:spacing w:val="6"/>
          <w:sz w:val="28"/>
          <w:szCs w:val="28"/>
        </w:rPr>
        <w:t>имеющими отклонения в развитии.</w:t>
      </w:r>
    </w:p>
    <w:p w:rsidR="00AF61D2" w:rsidRDefault="00AF61D2">
      <w:pPr>
        <w:shd w:val="clear" w:color="auto" w:fill="FFFFFF"/>
        <w:ind w:right="96" w:firstLine="283"/>
        <w:jc w:val="both"/>
        <w:rPr>
          <w:color w:val="000000"/>
          <w:spacing w:val="1"/>
          <w:sz w:val="28"/>
          <w:szCs w:val="28"/>
        </w:rPr>
      </w:pPr>
      <w:r>
        <w:rPr>
          <w:color w:val="000000"/>
          <w:spacing w:val="3"/>
          <w:sz w:val="28"/>
          <w:szCs w:val="28"/>
        </w:rPr>
        <w:t xml:space="preserve">За работу с детьми, имеющими отклонения в развитии речи, </w:t>
      </w:r>
      <w:r>
        <w:rPr>
          <w:color w:val="000000"/>
          <w:spacing w:val="2"/>
          <w:sz w:val="28"/>
          <w:szCs w:val="28"/>
        </w:rPr>
        <w:t xml:space="preserve">ставка заработной платы учителей-логопедов повышается на 15— </w:t>
      </w:r>
      <w:r>
        <w:rPr>
          <w:color w:val="000000"/>
          <w:spacing w:val="1"/>
          <w:sz w:val="28"/>
          <w:szCs w:val="28"/>
        </w:rPr>
        <w:t>20 процентов. Если учитель-логопед работает в специальном (кор</w:t>
      </w:r>
      <w:r>
        <w:rPr>
          <w:color w:val="000000"/>
          <w:spacing w:val="5"/>
          <w:sz w:val="28"/>
          <w:szCs w:val="28"/>
        </w:rPr>
        <w:t xml:space="preserve">рекционном) образовательном учреждении (или классе, группе) </w:t>
      </w:r>
      <w:r>
        <w:rPr>
          <w:color w:val="000000"/>
          <w:spacing w:val="2"/>
          <w:sz w:val="28"/>
          <w:szCs w:val="28"/>
        </w:rPr>
        <w:t>для детей, имеющих, кроме отклонений в развитии речи, другие отклонения в физическом развитии (дефекты зрения, слуха, опор</w:t>
      </w:r>
      <w:r>
        <w:rPr>
          <w:color w:val="000000"/>
          <w:spacing w:val="2"/>
          <w:sz w:val="28"/>
          <w:szCs w:val="28"/>
        </w:rPr>
        <w:softHyphen/>
        <w:t xml:space="preserve">но-двигательного аппарата и др.) или отклонения в умственном </w:t>
      </w:r>
      <w:r>
        <w:rPr>
          <w:color w:val="000000"/>
          <w:spacing w:val="3"/>
          <w:sz w:val="28"/>
          <w:szCs w:val="28"/>
        </w:rPr>
        <w:t xml:space="preserve">развитии, то повышение ставки заработной платы производится </w:t>
      </w:r>
      <w:r>
        <w:rPr>
          <w:color w:val="000000"/>
          <w:spacing w:val="1"/>
          <w:sz w:val="28"/>
          <w:szCs w:val="28"/>
        </w:rPr>
        <w:t xml:space="preserve">только за работу с детьми, имеющими отклонения в развитии речи. </w:t>
      </w:r>
    </w:p>
    <w:p w:rsidR="00AF61D2" w:rsidRDefault="00AF61D2">
      <w:pPr>
        <w:shd w:val="clear" w:color="auto" w:fill="FFFFFF"/>
        <w:ind w:right="96" w:firstLine="283"/>
        <w:jc w:val="both"/>
        <w:rPr>
          <w:color w:val="000000"/>
          <w:spacing w:val="4"/>
          <w:sz w:val="28"/>
          <w:szCs w:val="28"/>
        </w:rPr>
      </w:pPr>
      <w:r>
        <w:rPr>
          <w:color w:val="000000"/>
          <w:spacing w:val="4"/>
          <w:sz w:val="28"/>
          <w:szCs w:val="28"/>
        </w:rPr>
        <w:t>В соответствии с п.57 Инструкции о порядке исчисления зара</w:t>
      </w:r>
      <w:r>
        <w:rPr>
          <w:color w:val="000000"/>
          <w:spacing w:val="4"/>
          <w:sz w:val="28"/>
          <w:szCs w:val="28"/>
        </w:rPr>
        <w:softHyphen/>
        <w:t xml:space="preserve">ботной платы работников просвещения, утвержденной приказом </w:t>
      </w:r>
      <w:r>
        <w:rPr>
          <w:color w:val="000000"/>
          <w:spacing w:val="3"/>
          <w:sz w:val="28"/>
          <w:szCs w:val="28"/>
        </w:rPr>
        <w:t>Министерства просвещения СССР от 16 мая 1985 г. № 94, повы</w:t>
      </w:r>
      <w:r>
        <w:rPr>
          <w:color w:val="000000"/>
          <w:spacing w:val="3"/>
          <w:sz w:val="28"/>
          <w:szCs w:val="28"/>
        </w:rPr>
        <w:softHyphen/>
        <w:t xml:space="preserve">шения ставок заработной платы (должностных окладов) за работу </w:t>
      </w:r>
      <w:r>
        <w:rPr>
          <w:color w:val="000000"/>
          <w:spacing w:val="4"/>
          <w:sz w:val="28"/>
          <w:szCs w:val="28"/>
        </w:rPr>
        <w:t xml:space="preserve">в специальных (коррекционных) образовательных учреждениях </w:t>
      </w:r>
      <w:r>
        <w:rPr>
          <w:color w:val="000000"/>
          <w:spacing w:val="7"/>
          <w:sz w:val="28"/>
          <w:szCs w:val="28"/>
        </w:rPr>
        <w:t>(группах, классах) для детей, имеющих отклонения в развитии,</w:t>
      </w:r>
      <w:r>
        <w:rPr>
          <w:color w:val="000000"/>
          <w:spacing w:val="3"/>
          <w:sz w:val="28"/>
          <w:szCs w:val="28"/>
        </w:rPr>
        <w:t xml:space="preserve"> образуют новые ставки заработной платы при всех расчетах, свя</w:t>
      </w:r>
      <w:r>
        <w:rPr>
          <w:color w:val="000000"/>
          <w:spacing w:val="3"/>
          <w:sz w:val="28"/>
          <w:szCs w:val="28"/>
        </w:rPr>
        <w:softHyphen/>
      </w:r>
      <w:r>
        <w:rPr>
          <w:color w:val="000000"/>
          <w:spacing w:val="4"/>
          <w:sz w:val="28"/>
          <w:szCs w:val="28"/>
        </w:rPr>
        <w:t>занных с оплатой труда.</w:t>
      </w:r>
    </w:p>
    <w:p w:rsidR="00AF61D2" w:rsidRDefault="00AF61D2">
      <w:pPr>
        <w:shd w:val="clear" w:color="auto" w:fill="FFFFFF"/>
        <w:ind w:right="82" w:firstLine="283"/>
        <w:jc w:val="both"/>
        <w:rPr>
          <w:color w:val="000000"/>
          <w:spacing w:val="3"/>
          <w:sz w:val="28"/>
          <w:szCs w:val="28"/>
        </w:rPr>
      </w:pPr>
      <w:r>
        <w:rPr>
          <w:color w:val="000000"/>
          <w:spacing w:val="3"/>
          <w:sz w:val="28"/>
          <w:szCs w:val="28"/>
        </w:rPr>
        <w:t xml:space="preserve">Законом Российской Федерации «Об образовании» (статья 54, </w:t>
      </w:r>
      <w:r>
        <w:rPr>
          <w:color w:val="000000"/>
          <w:sz w:val="28"/>
          <w:szCs w:val="28"/>
        </w:rPr>
        <w:t>п. 4) образовательному учреждению предоставлено право в преде</w:t>
      </w:r>
      <w:r>
        <w:rPr>
          <w:color w:val="000000"/>
          <w:sz w:val="28"/>
          <w:szCs w:val="28"/>
        </w:rPr>
        <w:softHyphen/>
      </w:r>
      <w:r>
        <w:rPr>
          <w:color w:val="000000"/>
          <w:spacing w:val="1"/>
          <w:sz w:val="28"/>
          <w:szCs w:val="28"/>
        </w:rPr>
        <w:t>лах имеющихся у него средств на оплату труда работников данно</w:t>
      </w:r>
      <w:r>
        <w:rPr>
          <w:color w:val="000000"/>
          <w:spacing w:val="1"/>
          <w:sz w:val="28"/>
          <w:szCs w:val="28"/>
        </w:rPr>
        <w:softHyphen/>
      </w:r>
      <w:r>
        <w:rPr>
          <w:color w:val="000000"/>
          <w:spacing w:val="2"/>
          <w:sz w:val="28"/>
          <w:szCs w:val="28"/>
        </w:rPr>
        <w:t>го образовательного учреждения самостоятельно определять раз</w:t>
      </w:r>
      <w:r>
        <w:rPr>
          <w:color w:val="000000"/>
          <w:spacing w:val="2"/>
          <w:sz w:val="28"/>
          <w:szCs w:val="28"/>
        </w:rPr>
        <w:softHyphen/>
        <w:t>меры доплат, надбавок, премий и других мер материального сти</w:t>
      </w:r>
      <w:r>
        <w:rPr>
          <w:color w:val="000000"/>
          <w:spacing w:val="2"/>
          <w:sz w:val="28"/>
          <w:szCs w:val="28"/>
        </w:rPr>
        <w:softHyphen/>
      </w:r>
      <w:r>
        <w:rPr>
          <w:color w:val="000000"/>
          <w:spacing w:val="3"/>
          <w:sz w:val="28"/>
          <w:szCs w:val="28"/>
        </w:rPr>
        <w:t>мулирования.</w:t>
      </w:r>
    </w:p>
    <w:p w:rsidR="00AF61D2" w:rsidRDefault="00AF61D2">
      <w:pPr>
        <w:shd w:val="clear" w:color="auto" w:fill="FFFFFF"/>
        <w:ind w:left="14" w:right="43" w:firstLine="293"/>
        <w:jc w:val="both"/>
        <w:rPr>
          <w:color w:val="000000"/>
          <w:spacing w:val="-2"/>
          <w:sz w:val="28"/>
          <w:szCs w:val="28"/>
        </w:rPr>
      </w:pPr>
      <w:r>
        <w:rPr>
          <w:color w:val="000000"/>
          <w:spacing w:val="2"/>
          <w:sz w:val="28"/>
          <w:szCs w:val="28"/>
        </w:rPr>
        <w:t xml:space="preserve">Продолжительность отпуска учителей-логопедов, в том числе </w:t>
      </w:r>
      <w:r>
        <w:rPr>
          <w:color w:val="000000"/>
          <w:sz w:val="28"/>
          <w:szCs w:val="28"/>
        </w:rPr>
        <w:t>учителей-логопедов психолого-медико-педагогических консульта</w:t>
      </w:r>
      <w:r>
        <w:rPr>
          <w:color w:val="000000"/>
          <w:sz w:val="28"/>
          <w:szCs w:val="28"/>
        </w:rPr>
        <w:softHyphen/>
      </w:r>
      <w:r>
        <w:rPr>
          <w:color w:val="000000"/>
          <w:spacing w:val="2"/>
          <w:sz w:val="28"/>
          <w:szCs w:val="28"/>
        </w:rPr>
        <w:t>ций, составляет 56 календарных дней. Педагоги-психологи, рабо</w:t>
      </w:r>
      <w:r>
        <w:rPr>
          <w:color w:val="000000"/>
          <w:spacing w:val="2"/>
          <w:sz w:val="28"/>
          <w:szCs w:val="28"/>
        </w:rPr>
        <w:softHyphen/>
        <w:t>тающие в школах, школах-интернатах, детских домах, учрежде</w:t>
      </w:r>
      <w:r>
        <w:rPr>
          <w:color w:val="000000"/>
          <w:spacing w:val="2"/>
          <w:sz w:val="28"/>
          <w:szCs w:val="28"/>
        </w:rPr>
        <w:softHyphen/>
      </w:r>
      <w:r>
        <w:rPr>
          <w:color w:val="000000"/>
          <w:spacing w:val="3"/>
          <w:sz w:val="28"/>
          <w:szCs w:val="28"/>
        </w:rPr>
        <w:t xml:space="preserve">ниях начального и среднего профессионального образования, в </w:t>
      </w:r>
      <w:r>
        <w:rPr>
          <w:color w:val="000000"/>
          <w:sz w:val="28"/>
          <w:szCs w:val="28"/>
        </w:rPr>
        <w:t>специальных дошкольных</w:t>
      </w:r>
      <w:r>
        <w:rPr>
          <w:color w:val="000000"/>
          <w:sz w:val="28"/>
          <w:szCs w:val="28"/>
          <w:vertAlign w:val="superscript"/>
        </w:rPr>
        <w:t>1</w:t>
      </w:r>
      <w:r>
        <w:rPr>
          <w:color w:val="000000"/>
          <w:sz w:val="28"/>
          <w:szCs w:val="28"/>
        </w:rPr>
        <w:t xml:space="preserve"> образовательных учреждениях и в пси</w:t>
      </w:r>
      <w:r>
        <w:rPr>
          <w:color w:val="000000"/>
          <w:sz w:val="28"/>
          <w:szCs w:val="28"/>
        </w:rPr>
        <w:softHyphen/>
      </w:r>
      <w:r>
        <w:rPr>
          <w:color w:val="000000"/>
          <w:spacing w:val="1"/>
          <w:sz w:val="28"/>
          <w:szCs w:val="28"/>
        </w:rPr>
        <w:t>холого-медико-педагогических консультациях, пользуются отпус</w:t>
      </w:r>
      <w:r>
        <w:rPr>
          <w:color w:val="000000"/>
          <w:spacing w:val="1"/>
          <w:sz w:val="28"/>
          <w:szCs w:val="28"/>
        </w:rPr>
        <w:softHyphen/>
      </w:r>
      <w:r>
        <w:rPr>
          <w:color w:val="000000"/>
          <w:spacing w:val="2"/>
          <w:sz w:val="28"/>
          <w:szCs w:val="28"/>
        </w:rPr>
        <w:t>ком продолжительностью 56 календарных дней, а педагоги-пси</w:t>
      </w:r>
      <w:r>
        <w:rPr>
          <w:color w:val="000000"/>
          <w:spacing w:val="2"/>
          <w:sz w:val="28"/>
          <w:szCs w:val="28"/>
        </w:rPr>
        <w:softHyphen/>
      </w:r>
      <w:r>
        <w:rPr>
          <w:color w:val="000000"/>
          <w:spacing w:val="1"/>
          <w:sz w:val="28"/>
          <w:szCs w:val="28"/>
        </w:rPr>
        <w:t xml:space="preserve">хологи, работающие в дошкольных образовательных учреждениях общего вида, имеют отпуск в 42 календарных дня </w:t>
      </w:r>
      <w:r>
        <w:rPr>
          <w:i/>
          <w:iCs/>
          <w:color w:val="000000"/>
          <w:spacing w:val="1"/>
          <w:sz w:val="28"/>
          <w:szCs w:val="28"/>
        </w:rPr>
        <w:t xml:space="preserve">(основание: </w:t>
      </w:r>
      <w:r>
        <w:rPr>
          <w:color w:val="000000"/>
          <w:spacing w:val="1"/>
          <w:sz w:val="28"/>
          <w:szCs w:val="28"/>
        </w:rPr>
        <w:t>по</w:t>
      </w:r>
      <w:r>
        <w:rPr>
          <w:color w:val="000000"/>
          <w:spacing w:val="1"/>
          <w:sz w:val="28"/>
          <w:szCs w:val="28"/>
        </w:rPr>
        <w:softHyphen/>
      </w:r>
      <w:r>
        <w:rPr>
          <w:color w:val="000000"/>
          <w:spacing w:val="2"/>
          <w:sz w:val="28"/>
          <w:szCs w:val="28"/>
        </w:rPr>
        <w:t>становление Правительства Российской Федерации от 13 сентяб</w:t>
      </w:r>
      <w:r>
        <w:rPr>
          <w:color w:val="000000"/>
          <w:spacing w:val="2"/>
          <w:sz w:val="28"/>
          <w:szCs w:val="28"/>
        </w:rPr>
        <w:softHyphen/>
      </w:r>
      <w:r>
        <w:rPr>
          <w:color w:val="000000"/>
          <w:spacing w:val="-2"/>
          <w:sz w:val="28"/>
          <w:szCs w:val="28"/>
        </w:rPr>
        <w:t>ря1994 г. № 1052).</w:t>
      </w:r>
    </w:p>
    <w:p w:rsidR="00AF61D2" w:rsidRDefault="00AF61D2">
      <w:pPr>
        <w:shd w:val="clear" w:color="auto" w:fill="FFFFFF"/>
        <w:ind w:left="38" w:right="38" w:firstLine="283"/>
        <w:jc w:val="both"/>
        <w:rPr>
          <w:color w:val="000000"/>
          <w:spacing w:val="3"/>
          <w:sz w:val="28"/>
          <w:szCs w:val="28"/>
        </w:rPr>
      </w:pPr>
      <w:r>
        <w:rPr>
          <w:color w:val="000000"/>
          <w:spacing w:val="5"/>
          <w:sz w:val="28"/>
          <w:szCs w:val="28"/>
        </w:rPr>
        <w:t xml:space="preserve">Статьей 80 Закона РСФСР «О государственных пенсиях в </w:t>
      </w:r>
      <w:r>
        <w:rPr>
          <w:color w:val="000000"/>
          <w:spacing w:val="3"/>
          <w:sz w:val="28"/>
          <w:szCs w:val="28"/>
        </w:rPr>
        <w:t>РСФСР» пенсия в связи с педагогической деятельностью в шко</w:t>
      </w:r>
      <w:r>
        <w:rPr>
          <w:color w:val="000000"/>
          <w:spacing w:val="3"/>
          <w:sz w:val="28"/>
          <w:szCs w:val="28"/>
        </w:rPr>
        <w:softHyphen/>
      </w:r>
      <w:r>
        <w:rPr>
          <w:color w:val="000000"/>
          <w:spacing w:val="1"/>
          <w:sz w:val="28"/>
          <w:szCs w:val="28"/>
        </w:rPr>
        <w:t xml:space="preserve">лах и других учреждениях для детей устанавливается при выслуге </w:t>
      </w:r>
      <w:r>
        <w:rPr>
          <w:color w:val="000000"/>
          <w:spacing w:val="3"/>
          <w:sz w:val="28"/>
          <w:szCs w:val="28"/>
        </w:rPr>
        <w:t>не менее 25 лет.</w:t>
      </w:r>
    </w:p>
    <w:p w:rsidR="00AF61D2" w:rsidRDefault="00AF61D2">
      <w:pPr>
        <w:shd w:val="clear" w:color="auto" w:fill="FFFFFF"/>
        <w:ind w:left="53" w:right="29" w:firstLine="288"/>
        <w:jc w:val="both"/>
        <w:rPr>
          <w:color w:val="000000"/>
          <w:sz w:val="28"/>
          <w:szCs w:val="28"/>
        </w:rPr>
      </w:pPr>
      <w:r>
        <w:rPr>
          <w:color w:val="000000"/>
          <w:spacing w:val="3"/>
          <w:sz w:val="28"/>
          <w:szCs w:val="28"/>
        </w:rPr>
        <w:t>Список профессий и должностей работников народного обра</w:t>
      </w:r>
      <w:r>
        <w:rPr>
          <w:color w:val="000000"/>
          <w:spacing w:val="3"/>
          <w:sz w:val="28"/>
          <w:szCs w:val="28"/>
        </w:rPr>
        <w:softHyphen/>
      </w:r>
      <w:r>
        <w:rPr>
          <w:color w:val="000000"/>
          <w:spacing w:val="1"/>
          <w:sz w:val="28"/>
          <w:szCs w:val="28"/>
        </w:rPr>
        <w:t>зования, педагогическая деятельность которых в школах и других учреждениях для детей дает право на пенсию за выслугу лет, ут</w:t>
      </w:r>
      <w:r>
        <w:rPr>
          <w:color w:val="000000"/>
          <w:spacing w:val="1"/>
          <w:sz w:val="28"/>
          <w:szCs w:val="28"/>
        </w:rPr>
        <w:softHyphen/>
      </w:r>
      <w:r>
        <w:rPr>
          <w:color w:val="000000"/>
          <w:spacing w:val="4"/>
          <w:sz w:val="28"/>
          <w:szCs w:val="28"/>
        </w:rPr>
        <w:t>вержден постановлением Совета Министров РСФСР от 06.09.91 № 463 (с изменениями и дополнениями, внесенными постанов</w:t>
      </w:r>
      <w:r>
        <w:rPr>
          <w:color w:val="000000"/>
          <w:spacing w:val="4"/>
          <w:sz w:val="28"/>
          <w:szCs w:val="28"/>
        </w:rPr>
        <w:softHyphen/>
      </w:r>
      <w:r>
        <w:rPr>
          <w:color w:val="000000"/>
          <w:sz w:val="28"/>
          <w:szCs w:val="28"/>
        </w:rPr>
        <w:t>лением Правительства Российской Федерации от 22.09.93 № 953).</w:t>
      </w:r>
    </w:p>
    <w:p w:rsidR="00AF61D2" w:rsidRDefault="00AF61D2">
      <w:pPr>
        <w:shd w:val="clear" w:color="auto" w:fill="FFFFFF"/>
        <w:ind w:left="77" w:right="24" w:firstLine="283"/>
        <w:jc w:val="both"/>
        <w:rPr>
          <w:color w:val="000000"/>
          <w:spacing w:val="11"/>
          <w:sz w:val="28"/>
          <w:szCs w:val="28"/>
        </w:rPr>
      </w:pPr>
      <w:r>
        <w:rPr>
          <w:color w:val="000000"/>
          <w:spacing w:val="2"/>
          <w:sz w:val="28"/>
          <w:szCs w:val="28"/>
        </w:rPr>
        <w:t>В указанный Список не включены педагоги-психологи и мно</w:t>
      </w:r>
      <w:r>
        <w:rPr>
          <w:color w:val="000000"/>
          <w:spacing w:val="2"/>
          <w:sz w:val="28"/>
          <w:szCs w:val="28"/>
        </w:rPr>
        <w:softHyphen/>
      </w:r>
      <w:r>
        <w:rPr>
          <w:color w:val="000000"/>
          <w:sz w:val="28"/>
          <w:szCs w:val="28"/>
        </w:rPr>
        <w:t xml:space="preserve">гие другие педагогические работники. </w:t>
      </w:r>
      <w:r>
        <w:rPr>
          <w:color w:val="000000"/>
          <w:spacing w:val="11"/>
          <w:sz w:val="28"/>
          <w:szCs w:val="28"/>
        </w:rPr>
        <w:t>&lt;...&gt;</w:t>
      </w:r>
    </w:p>
    <w:p w:rsidR="00AF61D2" w:rsidRDefault="00AF61D2">
      <w:pPr>
        <w:shd w:val="clear" w:color="auto" w:fill="FFFFFF"/>
        <w:ind w:left="77" w:right="5" w:firstLine="288"/>
        <w:jc w:val="both"/>
        <w:rPr>
          <w:color w:val="000000"/>
          <w:spacing w:val="-2"/>
          <w:sz w:val="28"/>
          <w:szCs w:val="28"/>
        </w:rPr>
      </w:pPr>
      <w:r>
        <w:rPr>
          <w:color w:val="000000"/>
          <w:spacing w:val="-4"/>
          <w:sz w:val="28"/>
          <w:szCs w:val="28"/>
        </w:rPr>
        <w:t>В целях сокращения поступления писем по вышеуказанным вопро</w:t>
      </w:r>
      <w:r>
        <w:rPr>
          <w:color w:val="000000"/>
          <w:spacing w:val="-4"/>
          <w:sz w:val="28"/>
          <w:szCs w:val="28"/>
        </w:rPr>
        <w:softHyphen/>
      </w:r>
      <w:r>
        <w:rPr>
          <w:color w:val="000000"/>
          <w:spacing w:val="-3"/>
          <w:sz w:val="28"/>
          <w:szCs w:val="28"/>
        </w:rPr>
        <w:t xml:space="preserve">сам от учителей-логопедов и педагогов-психологов просим довести </w:t>
      </w:r>
      <w:r>
        <w:rPr>
          <w:color w:val="000000"/>
          <w:spacing w:val="-4"/>
          <w:sz w:val="28"/>
          <w:szCs w:val="28"/>
        </w:rPr>
        <w:t xml:space="preserve">настоящее письмо до руководителей учреждений образования для </w:t>
      </w:r>
      <w:r>
        <w:rPr>
          <w:color w:val="000000"/>
          <w:spacing w:val="-2"/>
          <w:sz w:val="28"/>
          <w:szCs w:val="28"/>
        </w:rPr>
        <w:t>ознакомления педагогических работников.</w:t>
      </w:r>
    </w:p>
    <w:p w:rsidR="00AF61D2" w:rsidRDefault="00AF61D2">
      <w:pPr>
        <w:shd w:val="clear" w:color="auto" w:fill="FFFFFF"/>
        <w:ind w:left="115" w:right="58" w:firstLine="283"/>
        <w:jc w:val="both"/>
        <w:rPr>
          <w:i/>
          <w:iCs/>
          <w:color w:val="000000"/>
          <w:spacing w:val="-4"/>
          <w:sz w:val="28"/>
          <w:szCs w:val="28"/>
        </w:rPr>
      </w:pPr>
    </w:p>
    <w:p w:rsidR="00AF61D2" w:rsidRDefault="00AF61D2">
      <w:pPr>
        <w:shd w:val="clear" w:color="auto" w:fill="FFFFFF"/>
        <w:ind w:left="115" w:right="58" w:firstLine="283"/>
        <w:jc w:val="both"/>
        <w:rPr>
          <w:i/>
          <w:iCs/>
          <w:color w:val="000000"/>
          <w:spacing w:val="-4"/>
          <w:sz w:val="28"/>
          <w:szCs w:val="28"/>
        </w:rPr>
      </w:pPr>
      <w:r>
        <w:rPr>
          <w:i/>
          <w:iCs/>
          <w:color w:val="000000"/>
          <w:spacing w:val="-4"/>
          <w:sz w:val="28"/>
          <w:szCs w:val="28"/>
        </w:rPr>
        <w:t>Заместитель министра В.А. Галанов</w:t>
      </w: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r>
        <w:rPr>
          <w:sz w:val="28"/>
          <w:szCs w:val="28"/>
        </w:rPr>
        <w:t xml:space="preserve">                                   </w:t>
      </w:r>
    </w:p>
    <w:p w:rsidR="00AF61D2" w:rsidRDefault="00AF61D2">
      <w:pPr>
        <w:jc w:val="both"/>
        <w:rPr>
          <w:sz w:val="28"/>
          <w:szCs w:val="28"/>
        </w:rPr>
      </w:pPr>
    </w:p>
    <w:p w:rsidR="00AF61D2" w:rsidRDefault="00AF61D2">
      <w:pPr>
        <w:shd w:val="clear" w:color="auto" w:fill="FFFFFF"/>
        <w:ind w:left="696"/>
        <w:jc w:val="both"/>
        <w:rPr>
          <w:color w:val="000000"/>
          <w:spacing w:val="-3"/>
          <w:sz w:val="28"/>
          <w:szCs w:val="28"/>
        </w:rPr>
      </w:pPr>
    </w:p>
    <w:p w:rsidR="00AF61D2" w:rsidRDefault="00AF61D2">
      <w:pPr>
        <w:shd w:val="clear" w:color="auto" w:fill="FFFFFF"/>
        <w:ind w:left="696"/>
        <w:jc w:val="both"/>
        <w:rPr>
          <w:color w:val="000000"/>
          <w:spacing w:val="-3"/>
          <w:sz w:val="28"/>
          <w:szCs w:val="28"/>
        </w:rPr>
      </w:pPr>
    </w:p>
    <w:p w:rsidR="00AF61D2" w:rsidRDefault="00AF61D2">
      <w:pPr>
        <w:shd w:val="clear" w:color="auto" w:fill="FFFFFF"/>
        <w:ind w:left="696"/>
        <w:jc w:val="both"/>
        <w:rPr>
          <w:color w:val="000000"/>
          <w:spacing w:val="-3"/>
          <w:sz w:val="28"/>
          <w:szCs w:val="28"/>
        </w:rPr>
      </w:pPr>
    </w:p>
    <w:p w:rsidR="00AF61D2" w:rsidRDefault="00AF61D2">
      <w:pPr>
        <w:pStyle w:val="21"/>
        <w:widowControl/>
        <w:spacing w:line="240" w:lineRule="auto"/>
        <w:ind w:left="709"/>
        <w:rPr>
          <w:rFonts w:ascii="Times New Roman" w:hAnsi="Times New Roman" w:cs="Times New Roman"/>
          <w:b/>
          <w:bCs/>
          <w:sz w:val="28"/>
          <w:szCs w:val="28"/>
        </w:rPr>
      </w:pPr>
      <w:r>
        <w:rPr>
          <w:rFonts w:ascii="Times New Roman" w:hAnsi="Times New Roman" w:cs="Times New Roman"/>
          <w:b/>
          <w:bCs/>
          <w:sz w:val="28"/>
          <w:szCs w:val="28"/>
        </w:rPr>
        <w:t>ИЗВЛЕЧЕНИЯ ИЗ ПЕРЕЧНЯ КОМПЕНСАЦИОННЫХ ДОПЛАТ И ПОВЫШЕННИЙ СТАВОК ЗАРАБОТНОЙ ПЛАТЫ (ДОЛЖНОСТНЫХ ОКЛАДОВ) РАБОТНИКОВ ОБРАЗОВАТЕЛЬНЫХ УЧРЕЖДЕНИЙ (ПРИЛОЖЕНИЕ К ПИСЬМУ МИНИСТЕРСТВА ОБРАЗОВАНИЯ РОССИЙСКОЙ ФЕДЕРАЦИИ ОТ 12.01.93 №10/32-Т.</w:t>
      </w:r>
    </w:p>
    <w:p w:rsidR="00AF61D2" w:rsidRDefault="00AF61D2">
      <w:pPr>
        <w:pStyle w:val="21"/>
        <w:widowControl/>
        <w:spacing w:line="240" w:lineRule="auto"/>
        <w:ind w:left="709"/>
        <w:rPr>
          <w:rFonts w:ascii="Times New Roman" w:hAnsi="Times New Roman" w:cs="Times New Roman"/>
          <w:sz w:val="28"/>
          <w:szCs w:val="28"/>
        </w:rPr>
      </w:pPr>
    </w:p>
    <w:p w:rsidR="00AF61D2" w:rsidRDefault="00AF61D2">
      <w:pPr>
        <w:pStyle w:val="21"/>
        <w:widowControl/>
        <w:spacing w:line="240" w:lineRule="auto"/>
        <w:ind w:left="6480" w:hanging="4316"/>
        <w:rPr>
          <w:rFonts w:ascii="Times New Roman" w:hAnsi="Times New Roman" w:cs="Times New Roman"/>
          <w:b/>
          <w:bCs/>
          <w:sz w:val="28"/>
          <w:szCs w:val="28"/>
        </w:rPr>
      </w:pPr>
      <w:r>
        <w:rPr>
          <w:rFonts w:ascii="Times New Roman" w:hAnsi="Times New Roman" w:cs="Times New Roman"/>
          <w:b/>
          <w:bCs/>
          <w:sz w:val="28"/>
          <w:szCs w:val="28"/>
        </w:rPr>
        <w:t>Виды работ</w:t>
      </w:r>
      <w:r>
        <w:rPr>
          <w:rFonts w:ascii="Times New Roman" w:hAnsi="Times New Roman" w:cs="Times New Roman"/>
          <w:sz w:val="28"/>
          <w:szCs w:val="28"/>
        </w:rPr>
        <w:tab/>
      </w:r>
      <w:r>
        <w:rPr>
          <w:rFonts w:ascii="Times New Roman" w:hAnsi="Times New Roman" w:cs="Times New Roman"/>
          <w:b/>
          <w:bCs/>
          <w:sz w:val="28"/>
          <w:szCs w:val="28"/>
        </w:rPr>
        <w:t xml:space="preserve">Размер оплаты   в  %%  </w:t>
      </w:r>
    </w:p>
    <w:p w:rsidR="00AF61D2" w:rsidRDefault="00AF61D2">
      <w:pPr>
        <w:pStyle w:val="21"/>
        <w:widowControl/>
        <w:spacing w:line="240" w:lineRule="auto"/>
        <w:ind w:left="6480"/>
        <w:rPr>
          <w:rFonts w:ascii="Times New Roman" w:hAnsi="Times New Roman" w:cs="Times New Roman"/>
          <w:b/>
          <w:bCs/>
          <w:sz w:val="28"/>
          <w:szCs w:val="28"/>
        </w:rPr>
      </w:pPr>
      <w:r>
        <w:rPr>
          <w:rFonts w:ascii="Times New Roman" w:hAnsi="Times New Roman" w:cs="Times New Roman"/>
          <w:b/>
          <w:bCs/>
          <w:sz w:val="28"/>
          <w:szCs w:val="28"/>
        </w:rPr>
        <w:t>к ставке (окладу)</w:t>
      </w:r>
    </w:p>
    <w:p w:rsidR="00AF61D2" w:rsidRDefault="00AF61D2">
      <w:pPr>
        <w:pStyle w:val="21"/>
        <w:widowControl/>
        <w:numPr>
          <w:ilvl w:val="0"/>
          <w:numId w:val="2"/>
        </w:numPr>
        <w:spacing w:line="240" w:lineRule="auto"/>
        <w:rPr>
          <w:rFonts w:ascii="Times New Roman" w:hAnsi="Times New Roman" w:cs="Times New Roman"/>
          <w:sz w:val="28"/>
          <w:szCs w:val="28"/>
        </w:rPr>
      </w:pPr>
      <w:r>
        <w:rPr>
          <w:rFonts w:ascii="Times New Roman" w:hAnsi="Times New Roman" w:cs="Times New Roman"/>
          <w:sz w:val="28"/>
          <w:szCs w:val="28"/>
        </w:rPr>
        <w:t>Повышение ставок заработной платы и</w:t>
      </w:r>
    </w:p>
    <w:p w:rsidR="00AF61D2" w:rsidRDefault="00AF61D2">
      <w:pPr>
        <w:pStyle w:val="21"/>
        <w:widowControl/>
        <w:spacing w:line="240" w:lineRule="auto"/>
        <w:ind w:left="1080"/>
        <w:rPr>
          <w:rFonts w:ascii="Times New Roman" w:hAnsi="Times New Roman" w:cs="Times New Roman"/>
          <w:sz w:val="28"/>
          <w:szCs w:val="28"/>
        </w:rPr>
      </w:pPr>
      <w:r>
        <w:rPr>
          <w:rFonts w:ascii="Times New Roman" w:hAnsi="Times New Roman" w:cs="Times New Roman"/>
          <w:sz w:val="28"/>
          <w:szCs w:val="28"/>
        </w:rPr>
        <w:t>Должностных окладов.</w:t>
      </w:r>
    </w:p>
    <w:p w:rsidR="00AF61D2" w:rsidRDefault="00AF61D2">
      <w:pPr>
        <w:pStyle w:val="21"/>
        <w:widowControl/>
        <w:spacing w:line="240" w:lineRule="auto"/>
        <w:ind w:left="720"/>
        <w:rPr>
          <w:rFonts w:ascii="Times New Roman" w:hAnsi="Times New Roman" w:cs="Times New Roman"/>
          <w:sz w:val="28"/>
          <w:szCs w:val="28"/>
        </w:rPr>
      </w:pPr>
      <w:r>
        <w:rPr>
          <w:rFonts w:ascii="Times New Roman" w:hAnsi="Times New Roman" w:cs="Times New Roman"/>
          <w:sz w:val="28"/>
          <w:szCs w:val="28"/>
        </w:rPr>
        <w:t>2.1. За работу в специальных (коррекционных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15-20</w:t>
      </w:r>
    </w:p>
    <w:p w:rsidR="00AF61D2" w:rsidRDefault="00AF61D2">
      <w:pPr>
        <w:pStyle w:val="21"/>
        <w:widowControl/>
        <w:spacing w:line="240" w:lineRule="auto"/>
        <w:ind w:left="720"/>
        <w:rPr>
          <w:rFonts w:ascii="Times New Roman" w:hAnsi="Times New Roman" w:cs="Times New Roman"/>
          <w:sz w:val="28"/>
          <w:szCs w:val="28"/>
        </w:rPr>
      </w:pPr>
      <w:r>
        <w:rPr>
          <w:rFonts w:ascii="Times New Roman" w:hAnsi="Times New Roman" w:cs="Times New Roman"/>
          <w:sz w:val="28"/>
          <w:szCs w:val="28"/>
        </w:rPr>
        <w:t xml:space="preserve">       образовательных учреждениях (классах,</w:t>
      </w:r>
    </w:p>
    <w:p w:rsidR="00AF61D2" w:rsidRDefault="00AF61D2">
      <w:pPr>
        <w:pStyle w:val="21"/>
        <w:widowControl/>
        <w:spacing w:line="240" w:lineRule="auto"/>
        <w:ind w:left="720"/>
        <w:rPr>
          <w:rFonts w:ascii="Times New Roman" w:hAnsi="Times New Roman" w:cs="Times New Roman"/>
          <w:sz w:val="28"/>
          <w:szCs w:val="28"/>
        </w:rPr>
      </w:pPr>
      <w:r>
        <w:rPr>
          <w:rFonts w:ascii="Times New Roman" w:hAnsi="Times New Roman" w:cs="Times New Roman"/>
          <w:sz w:val="28"/>
          <w:szCs w:val="28"/>
        </w:rPr>
        <w:t xml:space="preserve">       группах) для обучающихся (воспитанников, </w:t>
      </w:r>
    </w:p>
    <w:p w:rsidR="00AF61D2" w:rsidRDefault="00AF61D2">
      <w:pPr>
        <w:pStyle w:val="21"/>
        <w:widowControl/>
        <w:spacing w:line="240" w:lineRule="auto"/>
        <w:ind w:left="720"/>
        <w:rPr>
          <w:rFonts w:ascii="Times New Roman" w:hAnsi="Times New Roman" w:cs="Times New Roman"/>
          <w:sz w:val="28"/>
          <w:szCs w:val="28"/>
        </w:rPr>
      </w:pPr>
      <w:r>
        <w:rPr>
          <w:rFonts w:ascii="Times New Roman" w:hAnsi="Times New Roman" w:cs="Times New Roman"/>
          <w:sz w:val="28"/>
          <w:szCs w:val="28"/>
        </w:rPr>
        <w:t xml:space="preserve">       детей) с отклонениями в развитии, с задержкой</w:t>
      </w:r>
    </w:p>
    <w:p w:rsidR="00AF61D2" w:rsidRDefault="00AF61D2">
      <w:pPr>
        <w:pStyle w:val="21"/>
        <w:widowControl/>
        <w:spacing w:line="240" w:lineRule="auto"/>
        <w:ind w:left="720"/>
        <w:rPr>
          <w:rFonts w:ascii="Times New Roman" w:hAnsi="Times New Roman" w:cs="Times New Roman"/>
          <w:sz w:val="28"/>
          <w:szCs w:val="28"/>
        </w:rPr>
      </w:pPr>
      <w:r>
        <w:rPr>
          <w:rFonts w:ascii="Times New Roman" w:hAnsi="Times New Roman" w:cs="Times New Roman"/>
          <w:sz w:val="28"/>
          <w:szCs w:val="28"/>
        </w:rPr>
        <w:t xml:space="preserve">       психического развития.</w:t>
      </w:r>
    </w:p>
    <w:p w:rsidR="00AF61D2" w:rsidRDefault="00AF61D2">
      <w:pPr>
        <w:pStyle w:val="21"/>
        <w:widowControl/>
        <w:numPr>
          <w:ilvl w:val="1"/>
          <w:numId w:val="2"/>
        </w:numPr>
        <w:spacing w:line="240" w:lineRule="auto"/>
        <w:rPr>
          <w:rFonts w:ascii="Times New Roman" w:hAnsi="Times New Roman" w:cs="Times New Roman"/>
          <w:sz w:val="28"/>
          <w:szCs w:val="28"/>
        </w:rPr>
      </w:pPr>
      <w:r>
        <w:rPr>
          <w:rFonts w:ascii="Times New Roman" w:hAnsi="Times New Roman" w:cs="Times New Roman"/>
          <w:sz w:val="28"/>
          <w:szCs w:val="28"/>
        </w:rPr>
        <w:t xml:space="preserve">За работу в учреждениях для детей сирот,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20</w:t>
      </w:r>
    </w:p>
    <w:p w:rsidR="00AF61D2" w:rsidRDefault="00AF61D2">
      <w:pPr>
        <w:pStyle w:val="21"/>
        <w:widowControl/>
        <w:spacing w:line="240" w:lineRule="auto"/>
        <w:ind w:left="720"/>
        <w:rPr>
          <w:rFonts w:ascii="Times New Roman" w:hAnsi="Times New Roman" w:cs="Times New Roman"/>
          <w:sz w:val="28"/>
          <w:szCs w:val="28"/>
        </w:rPr>
      </w:pPr>
      <w:r>
        <w:rPr>
          <w:rFonts w:ascii="Times New Roman" w:hAnsi="Times New Roman" w:cs="Times New Roman"/>
          <w:sz w:val="28"/>
          <w:szCs w:val="28"/>
        </w:rPr>
        <w:t xml:space="preserve">      оставшихся без попечения родителей </w:t>
      </w:r>
    </w:p>
    <w:p w:rsidR="00AF61D2" w:rsidRDefault="00AF61D2">
      <w:pPr>
        <w:pStyle w:val="21"/>
        <w:widowControl/>
        <w:spacing w:line="240" w:lineRule="auto"/>
        <w:ind w:left="720"/>
        <w:rPr>
          <w:rFonts w:ascii="Times New Roman" w:hAnsi="Times New Roman" w:cs="Times New Roman"/>
          <w:sz w:val="28"/>
          <w:szCs w:val="28"/>
        </w:rPr>
      </w:pPr>
      <w:r>
        <w:rPr>
          <w:rFonts w:ascii="Times New Roman" w:hAnsi="Times New Roman" w:cs="Times New Roman"/>
          <w:sz w:val="28"/>
          <w:szCs w:val="28"/>
        </w:rPr>
        <w:t xml:space="preserve">      (в группах  учреждений начального</w:t>
      </w:r>
    </w:p>
    <w:p w:rsidR="00AF61D2" w:rsidRDefault="00AF61D2">
      <w:pPr>
        <w:pStyle w:val="21"/>
        <w:widowControl/>
        <w:spacing w:line="240" w:lineRule="auto"/>
        <w:ind w:left="720"/>
        <w:rPr>
          <w:rFonts w:ascii="Times New Roman" w:hAnsi="Times New Roman" w:cs="Times New Roman"/>
          <w:sz w:val="28"/>
          <w:szCs w:val="28"/>
        </w:rPr>
      </w:pPr>
      <w:r>
        <w:rPr>
          <w:rFonts w:ascii="Times New Roman" w:hAnsi="Times New Roman" w:cs="Times New Roman"/>
          <w:sz w:val="28"/>
          <w:szCs w:val="28"/>
        </w:rPr>
        <w:t xml:space="preserve">      профессионального образования).</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2.11.Учителям за индивидуальное обучение</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20</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 xml:space="preserve">                   на дому больных детей хроников (при</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 xml:space="preserve">                   наличии соответствующего медицинского</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 xml:space="preserve">                   заключения).</w:t>
      </w:r>
      <w:r>
        <w:rPr>
          <w:rFonts w:ascii="Times New Roman" w:hAnsi="Times New Roman" w:cs="Times New Roman"/>
          <w:sz w:val="28"/>
          <w:szCs w:val="28"/>
        </w:rPr>
        <w:tab/>
      </w:r>
    </w:p>
    <w:p w:rsidR="00AF61D2" w:rsidRDefault="00AF61D2">
      <w:pPr>
        <w:shd w:val="clear" w:color="auto" w:fill="FFFFFF"/>
        <w:ind w:left="696"/>
        <w:jc w:val="both"/>
        <w:rPr>
          <w:color w:val="000000"/>
          <w:spacing w:val="-3"/>
          <w:sz w:val="28"/>
          <w:szCs w:val="28"/>
        </w:rPr>
      </w:pPr>
    </w:p>
    <w:p w:rsidR="00AF61D2" w:rsidRDefault="00AF61D2">
      <w:pPr>
        <w:shd w:val="clear" w:color="auto" w:fill="FFFFFF"/>
        <w:ind w:left="696"/>
        <w:jc w:val="both"/>
        <w:rPr>
          <w:color w:val="000000"/>
          <w:spacing w:val="-3"/>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center"/>
        <w:rPr>
          <w:sz w:val="28"/>
          <w:szCs w:val="28"/>
        </w:rPr>
      </w:pPr>
      <w:r>
        <w:rPr>
          <w:sz w:val="28"/>
          <w:szCs w:val="28"/>
        </w:rPr>
        <w:t>ПИСЬМО</w:t>
      </w:r>
    </w:p>
    <w:p w:rsidR="00AF61D2" w:rsidRDefault="00AF61D2">
      <w:pPr>
        <w:jc w:val="center"/>
        <w:rPr>
          <w:sz w:val="28"/>
          <w:szCs w:val="28"/>
        </w:rPr>
      </w:pPr>
    </w:p>
    <w:p w:rsidR="00AF61D2" w:rsidRDefault="00AF61D2">
      <w:pPr>
        <w:jc w:val="center"/>
        <w:rPr>
          <w:sz w:val="28"/>
          <w:szCs w:val="28"/>
        </w:rPr>
      </w:pPr>
      <w:r>
        <w:rPr>
          <w:sz w:val="28"/>
          <w:szCs w:val="28"/>
        </w:rPr>
        <w:t>МИНИСТЕРСТВО ОБРАЗОВАНИЯ РФ</w:t>
      </w:r>
    </w:p>
    <w:p w:rsidR="00AF61D2" w:rsidRDefault="00AF61D2">
      <w:pPr>
        <w:jc w:val="center"/>
        <w:rPr>
          <w:sz w:val="28"/>
          <w:szCs w:val="28"/>
        </w:rPr>
      </w:pPr>
    </w:p>
    <w:p w:rsidR="00AF61D2" w:rsidRDefault="00AF61D2">
      <w:pPr>
        <w:jc w:val="center"/>
        <w:rPr>
          <w:sz w:val="28"/>
          <w:szCs w:val="28"/>
        </w:rPr>
      </w:pPr>
      <w:r>
        <w:rPr>
          <w:sz w:val="28"/>
          <w:szCs w:val="28"/>
        </w:rPr>
        <w:t>14 июля 2003 г.</w:t>
      </w:r>
    </w:p>
    <w:p w:rsidR="00AF61D2" w:rsidRDefault="00AF61D2">
      <w:pPr>
        <w:jc w:val="center"/>
        <w:rPr>
          <w:sz w:val="28"/>
          <w:szCs w:val="28"/>
        </w:rPr>
      </w:pPr>
      <w:r>
        <w:rPr>
          <w:sz w:val="28"/>
          <w:szCs w:val="28"/>
        </w:rPr>
        <w:t>N 27/2967-6</w:t>
      </w:r>
    </w:p>
    <w:p w:rsidR="00AF61D2" w:rsidRDefault="00AF61D2">
      <w:pPr>
        <w:jc w:val="center"/>
        <w:rPr>
          <w:sz w:val="28"/>
          <w:szCs w:val="28"/>
        </w:rPr>
      </w:pPr>
    </w:p>
    <w:p w:rsidR="00AF61D2" w:rsidRDefault="00AF61D2">
      <w:pPr>
        <w:jc w:val="center"/>
        <w:rPr>
          <w:sz w:val="28"/>
          <w:szCs w:val="28"/>
        </w:rPr>
      </w:pPr>
      <w:r>
        <w:rPr>
          <w:sz w:val="28"/>
          <w:szCs w:val="28"/>
        </w:rPr>
        <w:t>(Д)</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r>
        <w:rPr>
          <w:sz w:val="28"/>
          <w:szCs w:val="28"/>
        </w:rPr>
        <w:t xml:space="preserve">     В       целях       обеспечения       первичной       комплексной психолого-медико-педагогической  помощи,  своевременного  выявления  и профилактики  отклонений  в развитии детей Министерство направляет для</w:t>
      </w:r>
    </w:p>
    <w:p w:rsidR="00AF61D2" w:rsidRDefault="00AF61D2">
      <w:pPr>
        <w:jc w:val="both"/>
        <w:rPr>
          <w:sz w:val="28"/>
          <w:szCs w:val="28"/>
        </w:rPr>
      </w:pPr>
      <w:r>
        <w:rPr>
          <w:sz w:val="28"/>
          <w:szCs w:val="28"/>
        </w:rPr>
        <w:t>использования      в      работе      инструктивное      письмо      о психолого-медико-педагогической комиссии.</w:t>
      </w:r>
    </w:p>
    <w:p w:rsidR="00AF61D2" w:rsidRDefault="00AF61D2">
      <w:pPr>
        <w:jc w:val="both"/>
        <w:rPr>
          <w:sz w:val="28"/>
          <w:szCs w:val="28"/>
        </w:rPr>
      </w:pPr>
    </w:p>
    <w:p w:rsidR="00AF61D2" w:rsidRDefault="00AF61D2">
      <w:pPr>
        <w:jc w:val="right"/>
        <w:rPr>
          <w:sz w:val="28"/>
          <w:szCs w:val="28"/>
        </w:rPr>
      </w:pPr>
      <w:r>
        <w:rPr>
          <w:sz w:val="28"/>
          <w:szCs w:val="28"/>
        </w:rPr>
        <w:t>Начальник Управления</w:t>
      </w:r>
    </w:p>
    <w:p w:rsidR="00AF61D2" w:rsidRDefault="00AF61D2">
      <w:pPr>
        <w:jc w:val="right"/>
        <w:rPr>
          <w:sz w:val="28"/>
          <w:szCs w:val="28"/>
        </w:rPr>
      </w:pPr>
      <w:r>
        <w:rPr>
          <w:sz w:val="28"/>
          <w:szCs w:val="28"/>
        </w:rPr>
        <w:t>специального образования</w:t>
      </w:r>
    </w:p>
    <w:p w:rsidR="00AF61D2" w:rsidRDefault="00AF61D2">
      <w:pPr>
        <w:jc w:val="right"/>
        <w:rPr>
          <w:sz w:val="28"/>
          <w:szCs w:val="28"/>
        </w:rPr>
      </w:pPr>
      <w:r>
        <w:rPr>
          <w:sz w:val="28"/>
          <w:szCs w:val="28"/>
        </w:rPr>
        <w:t xml:space="preserve">                                                         Т.В.ВОЛОСОВЕЦ</w:t>
      </w:r>
    </w:p>
    <w:p w:rsidR="00AF61D2" w:rsidRDefault="00AF61D2">
      <w:pPr>
        <w:jc w:val="right"/>
        <w:rPr>
          <w:sz w:val="28"/>
          <w:szCs w:val="28"/>
        </w:rPr>
      </w:pPr>
      <w:r>
        <w:rPr>
          <w:sz w:val="28"/>
          <w:szCs w:val="28"/>
        </w:rPr>
        <w:t>14 июля 2003 г.</w:t>
      </w:r>
    </w:p>
    <w:p w:rsidR="00AF61D2" w:rsidRDefault="00AF61D2">
      <w:pPr>
        <w:jc w:val="right"/>
        <w:rPr>
          <w:sz w:val="28"/>
          <w:szCs w:val="28"/>
        </w:rPr>
      </w:pPr>
      <w:r>
        <w:rPr>
          <w:sz w:val="28"/>
          <w:szCs w:val="28"/>
        </w:rPr>
        <w:t>N 27/2967-6</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r>
        <w:rPr>
          <w:sz w:val="28"/>
          <w:szCs w:val="28"/>
        </w:rPr>
        <w:t xml:space="preserve">                                                            Приложение</w:t>
      </w:r>
    </w:p>
    <w:p w:rsidR="00AF61D2" w:rsidRDefault="00AF61D2">
      <w:pPr>
        <w:jc w:val="both"/>
        <w:rPr>
          <w:sz w:val="28"/>
          <w:szCs w:val="28"/>
        </w:rPr>
      </w:pPr>
    </w:p>
    <w:p w:rsidR="00AF61D2" w:rsidRDefault="00AF61D2">
      <w:pPr>
        <w:jc w:val="both"/>
        <w:rPr>
          <w:sz w:val="28"/>
          <w:szCs w:val="28"/>
        </w:rPr>
      </w:pPr>
      <w:r>
        <w:rPr>
          <w:sz w:val="28"/>
          <w:szCs w:val="28"/>
        </w:rPr>
        <w:t xml:space="preserve">                         ИНСТРУКТИВНОЕ ПИСЬМО</w:t>
      </w:r>
    </w:p>
    <w:p w:rsidR="00AF61D2" w:rsidRDefault="00AF61D2">
      <w:pPr>
        <w:jc w:val="both"/>
        <w:rPr>
          <w:sz w:val="28"/>
          <w:szCs w:val="28"/>
        </w:rPr>
      </w:pPr>
      <w:r>
        <w:rPr>
          <w:sz w:val="28"/>
          <w:szCs w:val="28"/>
        </w:rPr>
        <w:t xml:space="preserve">              О ПСИХОЛОГО-МЕДИКО-ПЕДАГОГИЧЕСКОЙ КОМИССИИ</w:t>
      </w:r>
    </w:p>
    <w:p w:rsidR="00AF61D2" w:rsidRDefault="00AF61D2">
      <w:pPr>
        <w:jc w:val="both"/>
        <w:rPr>
          <w:sz w:val="28"/>
          <w:szCs w:val="28"/>
        </w:rPr>
      </w:pPr>
    </w:p>
    <w:p w:rsidR="00AF61D2" w:rsidRDefault="00AF61D2">
      <w:pPr>
        <w:jc w:val="both"/>
        <w:rPr>
          <w:sz w:val="28"/>
          <w:szCs w:val="28"/>
        </w:rPr>
      </w:pPr>
      <w:r>
        <w:rPr>
          <w:sz w:val="28"/>
          <w:szCs w:val="28"/>
        </w:rPr>
        <w:t xml:space="preserve">                          I. Общие положения</w:t>
      </w:r>
    </w:p>
    <w:p w:rsidR="00AF61D2" w:rsidRDefault="00AF61D2">
      <w:pPr>
        <w:jc w:val="both"/>
        <w:rPr>
          <w:sz w:val="28"/>
          <w:szCs w:val="28"/>
        </w:rPr>
      </w:pPr>
    </w:p>
    <w:p w:rsidR="00AF61D2" w:rsidRDefault="00AF61D2">
      <w:pPr>
        <w:jc w:val="both"/>
        <w:rPr>
          <w:sz w:val="28"/>
          <w:szCs w:val="28"/>
        </w:rPr>
      </w:pPr>
      <w:r>
        <w:rPr>
          <w:sz w:val="28"/>
          <w:szCs w:val="28"/>
        </w:rPr>
        <w:t xml:space="preserve">     1. Настоящее      письмо     регламентирует     деятельность психолого-медико-педагогических   комиссий  (далее  -  ПМПК),  которые создаются   органами   управления   образованием   на  региональном  и муниципальном  уровнях, Министерством образования Российской Федерации - на федеральном уровне.</w:t>
      </w:r>
    </w:p>
    <w:p w:rsidR="00AF61D2" w:rsidRDefault="00AF61D2">
      <w:pPr>
        <w:jc w:val="both"/>
        <w:rPr>
          <w:sz w:val="28"/>
          <w:szCs w:val="28"/>
        </w:rPr>
      </w:pPr>
      <w:r>
        <w:rPr>
          <w:sz w:val="28"/>
          <w:szCs w:val="28"/>
        </w:rPr>
        <w:t xml:space="preserve">     2.  ПМПК является учреждением (далее считать термины "учреждение" и    "ПМПК"    тождественными)   системы   образования   и   реализует консультативно-диагностическую      и      коррекционно-педагогическую деятельность  в  отношении детей с отклонениями в развитии от рождения до 18 лет.</w:t>
      </w:r>
    </w:p>
    <w:p w:rsidR="00AF61D2" w:rsidRDefault="00AF61D2">
      <w:pPr>
        <w:jc w:val="both"/>
        <w:rPr>
          <w:sz w:val="28"/>
          <w:szCs w:val="28"/>
        </w:rPr>
      </w:pPr>
      <w:r>
        <w:rPr>
          <w:sz w:val="28"/>
          <w:szCs w:val="28"/>
        </w:rPr>
        <w:t xml:space="preserve">     3. Методическое   руководство   работой   ПМПК   осуществляется Министерством   образования   Российской   Федерации  и  Министерством</w:t>
      </w:r>
    </w:p>
    <w:p w:rsidR="00AF61D2" w:rsidRDefault="00AF61D2">
      <w:pPr>
        <w:jc w:val="both"/>
        <w:rPr>
          <w:sz w:val="28"/>
          <w:szCs w:val="28"/>
        </w:rPr>
      </w:pPr>
      <w:r>
        <w:rPr>
          <w:sz w:val="28"/>
          <w:szCs w:val="28"/>
        </w:rPr>
        <w:t>здравоохранения Российской Федерации, органами управления образованием</w:t>
      </w:r>
    </w:p>
    <w:p w:rsidR="00AF61D2" w:rsidRDefault="00AF61D2">
      <w:pPr>
        <w:jc w:val="both"/>
        <w:rPr>
          <w:sz w:val="28"/>
          <w:szCs w:val="28"/>
        </w:rPr>
      </w:pPr>
      <w:r>
        <w:rPr>
          <w:sz w:val="28"/>
          <w:szCs w:val="28"/>
        </w:rPr>
        <w:t>и органами управления здравоохранением субъектов Российской Федерации.</w:t>
      </w:r>
    </w:p>
    <w:p w:rsidR="00AF61D2" w:rsidRDefault="00AF61D2">
      <w:pPr>
        <w:jc w:val="both"/>
        <w:rPr>
          <w:sz w:val="28"/>
          <w:szCs w:val="28"/>
        </w:rPr>
      </w:pPr>
      <w:r>
        <w:rPr>
          <w:sz w:val="28"/>
          <w:szCs w:val="28"/>
        </w:rPr>
        <w:t xml:space="preserve">     4.  ПМПК  в  своей  деятельности  руководствуется  международными актами в области защиты прав и законных интересов ребенка, Федеральным</w:t>
      </w:r>
    </w:p>
    <w:p w:rsidR="00AF61D2" w:rsidRDefault="00AF61D2">
      <w:pPr>
        <w:jc w:val="both"/>
        <w:rPr>
          <w:sz w:val="28"/>
          <w:szCs w:val="28"/>
        </w:rPr>
      </w:pPr>
      <w:r>
        <w:rPr>
          <w:sz w:val="28"/>
          <w:szCs w:val="28"/>
        </w:rPr>
        <w:t>законом  "Об  образовании",  Федеральным  законом  "Об основах системы</w:t>
      </w:r>
    </w:p>
    <w:p w:rsidR="00AF61D2" w:rsidRDefault="00AF61D2">
      <w:pPr>
        <w:jc w:val="both"/>
        <w:rPr>
          <w:sz w:val="28"/>
          <w:szCs w:val="28"/>
        </w:rPr>
      </w:pPr>
      <w:r>
        <w:rPr>
          <w:sz w:val="28"/>
          <w:szCs w:val="28"/>
        </w:rPr>
        <w:t>профилактики   безнадзорности  и  правонарушений  несовершеннолетних",</w:t>
      </w:r>
    </w:p>
    <w:p w:rsidR="00AF61D2" w:rsidRDefault="00AF61D2">
      <w:pPr>
        <w:jc w:val="both"/>
        <w:rPr>
          <w:sz w:val="28"/>
          <w:szCs w:val="28"/>
        </w:rPr>
      </w:pPr>
      <w:r>
        <w:rPr>
          <w:sz w:val="28"/>
          <w:szCs w:val="28"/>
        </w:rPr>
        <w:t>указами    и    распоряжениями    Президента   Российской   Федерации,</w:t>
      </w:r>
    </w:p>
    <w:p w:rsidR="00AF61D2" w:rsidRDefault="00AF61D2">
      <w:pPr>
        <w:jc w:val="both"/>
        <w:rPr>
          <w:sz w:val="28"/>
          <w:szCs w:val="28"/>
        </w:rPr>
      </w:pPr>
      <w:r>
        <w:rPr>
          <w:sz w:val="28"/>
          <w:szCs w:val="28"/>
        </w:rPr>
        <w:t>постановлениями  и  распоряжениями Правительства Российской Федерации,</w:t>
      </w:r>
    </w:p>
    <w:p w:rsidR="00AF61D2" w:rsidRDefault="00AF61D2">
      <w:pPr>
        <w:jc w:val="both"/>
        <w:rPr>
          <w:sz w:val="28"/>
          <w:szCs w:val="28"/>
        </w:rPr>
      </w:pPr>
      <w:r>
        <w:rPr>
          <w:sz w:val="28"/>
          <w:szCs w:val="28"/>
        </w:rPr>
        <w:t>решениями  соответствующего  органа управления образованием, настоящим</w:t>
      </w:r>
    </w:p>
    <w:p w:rsidR="00AF61D2" w:rsidRDefault="00AF61D2">
      <w:pPr>
        <w:jc w:val="both"/>
        <w:rPr>
          <w:sz w:val="28"/>
          <w:szCs w:val="28"/>
        </w:rPr>
      </w:pPr>
      <w:r>
        <w:rPr>
          <w:sz w:val="28"/>
          <w:szCs w:val="28"/>
        </w:rPr>
        <w:t>Положением.</w:t>
      </w:r>
    </w:p>
    <w:p w:rsidR="00AF61D2" w:rsidRDefault="00AF61D2">
      <w:pPr>
        <w:jc w:val="both"/>
        <w:rPr>
          <w:sz w:val="28"/>
          <w:szCs w:val="28"/>
        </w:rPr>
      </w:pPr>
    </w:p>
    <w:p w:rsidR="00AF61D2" w:rsidRDefault="00AF61D2">
      <w:pPr>
        <w:jc w:val="both"/>
        <w:rPr>
          <w:sz w:val="28"/>
          <w:szCs w:val="28"/>
        </w:rPr>
      </w:pPr>
      <w:r>
        <w:rPr>
          <w:sz w:val="28"/>
          <w:szCs w:val="28"/>
        </w:rPr>
        <w:t xml:space="preserve">                   II. Цель и основные задачи ПМПК</w:t>
      </w:r>
    </w:p>
    <w:p w:rsidR="00AF61D2" w:rsidRDefault="00AF61D2">
      <w:pPr>
        <w:jc w:val="both"/>
        <w:rPr>
          <w:sz w:val="28"/>
          <w:szCs w:val="28"/>
        </w:rPr>
      </w:pPr>
    </w:p>
    <w:p w:rsidR="00AF61D2" w:rsidRDefault="00AF61D2">
      <w:pPr>
        <w:jc w:val="both"/>
        <w:rPr>
          <w:sz w:val="28"/>
          <w:szCs w:val="28"/>
        </w:rPr>
      </w:pPr>
      <w:r>
        <w:rPr>
          <w:sz w:val="28"/>
          <w:szCs w:val="28"/>
        </w:rPr>
        <w:t xml:space="preserve">     5. Цель ПМПК - организация помощи детям с отклонениями в развитии</w:t>
      </w:r>
    </w:p>
    <w:p w:rsidR="00AF61D2" w:rsidRDefault="00AF61D2">
      <w:pPr>
        <w:jc w:val="both"/>
        <w:rPr>
          <w:sz w:val="28"/>
          <w:szCs w:val="28"/>
        </w:rPr>
      </w:pPr>
      <w:r>
        <w:rPr>
          <w:sz w:val="28"/>
          <w:szCs w:val="28"/>
        </w:rPr>
        <w:t>на  основе  проведения  комплексного  диагностического  обследования и</w:t>
      </w:r>
    </w:p>
    <w:p w:rsidR="00AF61D2" w:rsidRDefault="00AF61D2">
      <w:pPr>
        <w:jc w:val="both"/>
        <w:rPr>
          <w:sz w:val="28"/>
          <w:szCs w:val="28"/>
        </w:rPr>
      </w:pPr>
      <w:r>
        <w:rPr>
          <w:sz w:val="28"/>
          <w:szCs w:val="28"/>
        </w:rPr>
        <w:t>определения  специальных  условий  для  получения  ими  образования  и</w:t>
      </w:r>
    </w:p>
    <w:p w:rsidR="00AF61D2" w:rsidRDefault="00AF61D2">
      <w:pPr>
        <w:jc w:val="both"/>
        <w:rPr>
          <w:sz w:val="28"/>
          <w:szCs w:val="28"/>
        </w:rPr>
      </w:pPr>
      <w:r>
        <w:rPr>
          <w:sz w:val="28"/>
          <w:szCs w:val="28"/>
        </w:rPr>
        <w:t>необходимого медицинского обслуживания.</w:t>
      </w:r>
    </w:p>
    <w:p w:rsidR="00AF61D2" w:rsidRDefault="00AF61D2">
      <w:pPr>
        <w:jc w:val="both"/>
        <w:rPr>
          <w:sz w:val="28"/>
          <w:szCs w:val="28"/>
        </w:rPr>
      </w:pPr>
      <w:r>
        <w:rPr>
          <w:sz w:val="28"/>
          <w:szCs w:val="28"/>
        </w:rPr>
        <w:t xml:space="preserve">     6. Основными задачами ПМПК являются:</w:t>
      </w:r>
    </w:p>
    <w:p w:rsidR="00AF61D2" w:rsidRDefault="00AF61D2">
      <w:pPr>
        <w:jc w:val="both"/>
        <w:rPr>
          <w:sz w:val="28"/>
          <w:szCs w:val="28"/>
        </w:rPr>
      </w:pPr>
      <w:r>
        <w:rPr>
          <w:sz w:val="28"/>
          <w:szCs w:val="28"/>
        </w:rPr>
        <w:t xml:space="preserve">     - своевременное    выявление,   предупреждение   и   динамическое</w:t>
      </w:r>
    </w:p>
    <w:p w:rsidR="00AF61D2" w:rsidRDefault="00AF61D2">
      <w:pPr>
        <w:jc w:val="both"/>
        <w:rPr>
          <w:sz w:val="28"/>
          <w:szCs w:val="28"/>
        </w:rPr>
      </w:pPr>
      <w:r>
        <w:rPr>
          <w:sz w:val="28"/>
          <w:szCs w:val="28"/>
        </w:rPr>
        <w:t>наблюдение за детьми с отклонениями в развитии;</w:t>
      </w:r>
    </w:p>
    <w:p w:rsidR="00AF61D2" w:rsidRDefault="00AF61D2">
      <w:pPr>
        <w:jc w:val="both"/>
        <w:rPr>
          <w:sz w:val="28"/>
          <w:szCs w:val="28"/>
        </w:rPr>
      </w:pPr>
      <w:r>
        <w:rPr>
          <w:sz w:val="28"/>
          <w:szCs w:val="28"/>
        </w:rPr>
        <w:t xml:space="preserve">     - комплексная,  всесторонняя, динамическая диагностика отклонений</w:t>
      </w:r>
    </w:p>
    <w:p w:rsidR="00AF61D2" w:rsidRDefault="00AF61D2">
      <w:pPr>
        <w:jc w:val="both"/>
        <w:rPr>
          <w:sz w:val="28"/>
          <w:szCs w:val="28"/>
        </w:rPr>
      </w:pPr>
      <w:r>
        <w:rPr>
          <w:sz w:val="28"/>
          <w:szCs w:val="28"/>
        </w:rPr>
        <w:t>в развитии ребенка и его потенциальных возможностей;</w:t>
      </w:r>
    </w:p>
    <w:p w:rsidR="00AF61D2" w:rsidRDefault="00AF61D2">
      <w:pPr>
        <w:jc w:val="both"/>
        <w:rPr>
          <w:sz w:val="28"/>
          <w:szCs w:val="28"/>
        </w:rPr>
      </w:pPr>
      <w:r>
        <w:rPr>
          <w:sz w:val="28"/>
          <w:szCs w:val="28"/>
        </w:rPr>
        <w:t xml:space="preserve">     - определение  специальных условий развития, воспитания, обучения</w:t>
      </w:r>
    </w:p>
    <w:p w:rsidR="00AF61D2" w:rsidRDefault="00AF61D2">
      <w:pPr>
        <w:jc w:val="both"/>
        <w:rPr>
          <w:sz w:val="28"/>
          <w:szCs w:val="28"/>
        </w:rPr>
      </w:pPr>
      <w:r>
        <w:rPr>
          <w:sz w:val="28"/>
          <w:szCs w:val="28"/>
        </w:rPr>
        <w:t>детей с отклонениями в развитии;</w:t>
      </w:r>
    </w:p>
    <w:p w:rsidR="00AF61D2" w:rsidRDefault="00AF61D2">
      <w:pPr>
        <w:jc w:val="both"/>
        <w:rPr>
          <w:sz w:val="28"/>
          <w:szCs w:val="28"/>
        </w:rPr>
      </w:pPr>
      <w:r>
        <w:rPr>
          <w:sz w:val="28"/>
          <w:szCs w:val="28"/>
        </w:rPr>
        <w:t xml:space="preserve">     - содействие   и   инициирование  организации  условий  развития,</w:t>
      </w:r>
    </w:p>
    <w:p w:rsidR="00AF61D2" w:rsidRDefault="00AF61D2">
      <w:pPr>
        <w:jc w:val="both"/>
        <w:rPr>
          <w:sz w:val="28"/>
          <w:szCs w:val="28"/>
        </w:rPr>
      </w:pPr>
      <w:r>
        <w:rPr>
          <w:sz w:val="28"/>
          <w:szCs w:val="28"/>
        </w:rPr>
        <w:t>обучения и воспитания, адекватных индивидуальным особенностям ребенка;</w:t>
      </w:r>
    </w:p>
    <w:p w:rsidR="00AF61D2" w:rsidRDefault="00AF61D2">
      <w:pPr>
        <w:jc w:val="both"/>
        <w:rPr>
          <w:sz w:val="28"/>
          <w:szCs w:val="28"/>
        </w:rPr>
      </w:pPr>
      <w:r>
        <w:rPr>
          <w:sz w:val="28"/>
          <w:szCs w:val="28"/>
        </w:rPr>
        <w:t xml:space="preserve">     - внедрение  современных  технологий  диагностики и коррекционной</w:t>
      </w:r>
    </w:p>
    <w:p w:rsidR="00AF61D2" w:rsidRDefault="00AF61D2">
      <w:pPr>
        <w:jc w:val="both"/>
        <w:rPr>
          <w:sz w:val="28"/>
          <w:szCs w:val="28"/>
        </w:rPr>
      </w:pPr>
      <w:r>
        <w:rPr>
          <w:sz w:val="28"/>
          <w:szCs w:val="28"/>
        </w:rPr>
        <w:t>работы с детьми;</w:t>
      </w:r>
    </w:p>
    <w:p w:rsidR="00AF61D2" w:rsidRDefault="00AF61D2">
      <w:pPr>
        <w:jc w:val="both"/>
        <w:rPr>
          <w:sz w:val="28"/>
          <w:szCs w:val="28"/>
        </w:rPr>
      </w:pPr>
      <w:r>
        <w:rPr>
          <w:sz w:val="28"/>
          <w:szCs w:val="28"/>
        </w:rPr>
        <w:t xml:space="preserve">     - формирование банка данных о детях и подростках с отклонениями в</w:t>
      </w:r>
    </w:p>
    <w:p w:rsidR="00AF61D2" w:rsidRDefault="00AF61D2">
      <w:pPr>
        <w:jc w:val="both"/>
        <w:rPr>
          <w:sz w:val="28"/>
          <w:szCs w:val="28"/>
        </w:rPr>
      </w:pPr>
      <w:r>
        <w:rPr>
          <w:sz w:val="28"/>
          <w:szCs w:val="28"/>
        </w:rPr>
        <w:t>развитии;</w:t>
      </w:r>
    </w:p>
    <w:p w:rsidR="00AF61D2" w:rsidRDefault="00AF61D2">
      <w:pPr>
        <w:jc w:val="both"/>
        <w:rPr>
          <w:sz w:val="28"/>
          <w:szCs w:val="28"/>
        </w:rPr>
      </w:pPr>
      <w:r>
        <w:rPr>
          <w:sz w:val="28"/>
          <w:szCs w:val="28"/>
        </w:rPr>
        <w:t xml:space="preserve">     - своевременное  направление  детей  в  научно-исследовательские,</w:t>
      </w:r>
    </w:p>
    <w:p w:rsidR="00AF61D2" w:rsidRDefault="00AF61D2">
      <w:pPr>
        <w:jc w:val="both"/>
        <w:rPr>
          <w:sz w:val="28"/>
          <w:szCs w:val="28"/>
        </w:rPr>
      </w:pPr>
      <w:r>
        <w:rPr>
          <w:sz w:val="28"/>
          <w:szCs w:val="28"/>
        </w:rPr>
        <w:t>лечебно-профилактические,  оздоровительные,  реабилитационные и другие</w:t>
      </w:r>
    </w:p>
    <w:p w:rsidR="00AF61D2" w:rsidRDefault="00AF61D2">
      <w:pPr>
        <w:jc w:val="both"/>
        <w:rPr>
          <w:sz w:val="28"/>
          <w:szCs w:val="28"/>
        </w:rPr>
      </w:pPr>
      <w:r>
        <w:rPr>
          <w:sz w:val="28"/>
          <w:szCs w:val="28"/>
        </w:rPr>
        <w:t>учреждения  при  возникновении трудностей диагностики, неэффективности</w:t>
      </w:r>
    </w:p>
    <w:p w:rsidR="00AF61D2" w:rsidRDefault="00AF61D2">
      <w:pPr>
        <w:jc w:val="both"/>
        <w:rPr>
          <w:sz w:val="28"/>
          <w:szCs w:val="28"/>
        </w:rPr>
      </w:pPr>
      <w:r>
        <w:rPr>
          <w:sz w:val="28"/>
          <w:szCs w:val="28"/>
        </w:rPr>
        <w:t>оказываемой помощи;</w:t>
      </w:r>
    </w:p>
    <w:p w:rsidR="00AF61D2" w:rsidRDefault="00AF61D2">
      <w:pPr>
        <w:jc w:val="both"/>
        <w:rPr>
          <w:sz w:val="28"/>
          <w:szCs w:val="28"/>
        </w:rPr>
      </w:pPr>
      <w:r>
        <w:rPr>
          <w:sz w:val="28"/>
          <w:szCs w:val="28"/>
        </w:rPr>
        <w:t xml:space="preserve">     - консультирование     родителей    (законных    представителей),</w:t>
      </w:r>
    </w:p>
    <w:p w:rsidR="00AF61D2" w:rsidRDefault="00AF61D2">
      <w:pPr>
        <w:jc w:val="both"/>
        <w:rPr>
          <w:sz w:val="28"/>
          <w:szCs w:val="28"/>
        </w:rPr>
      </w:pPr>
      <w:r>
        <w:rPr>
          <w:sz w:val="28"/>
          <w:szCs w:val="28"/>
        </w:rPr>
        <w:t>педагогических     и     медицинских    работников,    непосредственно</w:t>
      </w:r>
    </w:p>
    <w:p w:rsidR="00AF61D2" w:rsidRDefault="00AF61D2">
      <w:pPr>
        <w:jc w:val="both"/>
        <w:rPr>
          <w:sz w:val="28"/>
          <w:szCs w:val="28"/>
        </w:rPr>
      </w:pPr>
      <w:r>
        <w:rPr>
          <w:sz w:val="28"/>
          <w:szCs w:val="28"/>
        </w:rPr>
        <w:t>представляющих интересы ребенка в семье и образовательном учреждении;</w:t>
      </w:r>
    </w:p>
    <w:p w:rsidR="00AF61D2" w:rsidRDefault="00AF61D2">
      <w:pPr>
        <w:jc w:val="both"/>
        <w:rPr>
          <w:sz w:val="28"/>
          <w:szCs w:val="28"/>
        </w:rPr>
      </w:pPr>
      <w:r>
        <w:rPr>
          <w:sz w:val="28"/>
          <w:szCs w:val="28"/>
        </w:rPr>
        <w:t xml:space="preserve">     - участие   в   просветительской  деятельности,  направленной  на</w:t>
      </w:r>
    </w:p>
    <w:p w:rsidR="00AF61D2" w:rsidRDefault="00AF61D2">
      <w:pPr>
        <w:jc w:val="both"/>
        <w:rPr>
          <w:sz w:val="28"/>
          <w:szCs w:val="28"/>
        </w:rPr>
      </w:pPr>
      <w:r>
        <w:rPr>
          <w:sz w:val="28"/>
          <w:szCs w:val="28"/>
        </w:rPr>
        <w:t>повышение   психолого-педагогической   и   медико-социальной  культуры</w:t>
      </w:r>
    </w:p>
    <w:p w:rsidR="00AF61D2" w:rsidRDefault="00AF61D2">
      <w:pPr>
        <w:jc w:val="both"/>
        <w:rPr>
          <w:sz w:val="28"/>
          <w:szCs w:val="28"/>
        </w:rPr>
      </w:pPr>
      <w:r>
        <w:rPr>
          <w:sz w:val="28"/>
          <w:szCs w:val="28"/>
        </w:rPr>
        <w:t>населения;</w:t>
      </w:r>
    </w:p>
    <w:p w:rsidR="00AF61D2" w:rsidRDefault="00AF61D2">
      <w:pPr>
        <w:jc w:val="both"/>
        <w:rPr>
          <w:sz w:val="28"/>
          <w:szCs w:val="28"/>
        </w:rPr>
      </w:pPr>
      <w:r>
        <w:rPr>
          <w:sz w:val="28"/>
          <w:szCs w:val="28"/>
        </w:rPr>
        <w:t xml:space="preserve">     - содействие процессам интеграции в обществе детей с отклонениями</w:t>
      </w:r>
    </w:p>
    <w:p w:rsidR="00AF61D2" w:rsidRDefault="00AF61D2">
      <w:pPr>
        <w:jc w:val="both"/>
        <w:rPr>
          <w:sz w:val="28"/>
          <w:szCs w:val="28"/>
        </w:rPr>
      </w:pPr>
      <w:r>
        <w:rPr>
          <w:sz w:val="28"/>
          <w:szCs w:val="28"/>
        </w:rPr>
        <w:t>в развитии.</w:t>
      </w:r>
    </w:p>
    <w:p w:rsidR="00AF61D2" w:rsidRDefault="00AF61D2">
      <w:pPr>
        <w:jc w:val="both"/>
        <w:rPr>
          <w:sz w:val="28"/>
          <w:szCs w:val="28"/>
        </w:rPr>
      </w:pPr>
    </w:p>
    <w:p w:rsidR="00AF61D2" w:rsidRDefault="00AF61D2">
      <w:pPr>
        <w:jc w:val="both"/>
        <w:rPr>
          <w:sz w:val="28"/>
          <w:szCs w:val="28"/>
        </w:rPr>
      </w:pPr>
      <w:r>
        <w:rPr>
          <w:sz w:val="28"/>
          <w:szCs w:val="28"/>
        </w:rPr>
        <w:t xml:space="preserve">                  III. Организация деятельности ПМПК</w:t>
      </w:r>
    </w:p>
    <w:p w:rsidR="00AF61D2" w:rsidRDefault="00AF61D2">
      <w:pPr>
        <w:jc w:val="both"/>
        <w:rPr>
          <w:sz w:val="28"/>
          <w:szCs w:val="28"/>
        </w:rPr>
      </w:pPr>
    </w:p>
    <w:p w:rsidR="00AF61D2" w:rsidRDefault="00AF61D2">
      <w:pPr>
        <w:jc w:val="both"/>
        <w:rPr>
          <w:sz w:val="28"/>
          <w:szCs w:val="28"/>
        </w:rPr>
      </w:pPr>
      <w:r>
        <w:rPr>
          <w:sz w:val="28"/>
          <w:szCs w:val="28"/>
        </w:rPr>
        <w:t xml:space="preserve">     7.    Учреждение    создается    учредителем   (учредителями)   и регистрируется  в  порядке, установленном законодательством Российской</w:t>
      </w:r>
    </w:p>
    <w:p w:rsidR="00AF61D2" w:rsidRDefault="00AF61D2">
      <w:pPr>
        <w:jc w:val="both"/>
        <w:rPr>
          <w:sz w:val="28"/>
          <w:szCs w:val="28"/>
        </w:rPr>
      </w:pPr>
      <w:r>
        <w:rPr>
          <w:sz w:val="28"/>
          <w:szCs w:val="28"/>
        </w:rPr>
        <w:t>Федерации.</w:t>
      </w:r>
    </w:p>
    <w:p w:rsidR="00AF61D2" w:rsidRDefault="00AF61D2">
      <w:pPr>
        <w:jc w:val="both"/>
        <w:rPr>
          <w:sz w:val="28"/>
          <w:szCs w:val="28"/>
        </w:rPr>
      </w:pPr>
      <w:r>
        <w:rPr>
          <w:sz w:val="28"/>
          <w:szCs w:val="28"/>
        </w:rPr>
        <w:t xml:space="preserve">     8.      Статус      учредителя      (учредителей)      определяет</w:t>
      </w:r>
    </w:p>
    <w:p w:rsidR="00AF61D2" w:rsidRDefault="00AF61D2">
      <w:pPr>
        <w:jc w:val="both"/>
        <w:rPr>
          <w:sz w:val="28"/>
          <w:szCs w:val="28"/>
        </w:rPr>
      </w:pPr>
      <w:r>
        <w:rPr>
          <w:sz w:val="28"/>
          <w:szCs w:val="28"/>
        </w:rPr>
        <w:t>организационно-правовую  форму  учреждения. Учредителем (учредителями)</w:t>
      </w:r>
    </w:p>
    <w:p w:rsidR="00AF61D2" w:rsidRDefault="00AF61D2">
      <w:pPr>
        <w:jc w:val="both"/>
        <w:rPr>
          <w:sz w:val="28"/>
          <w:szCs w:val="28"/>
        </w:rPr>
      </w:pPr>
      <w:r>
        <w:rPr>
          <w:sz w:val="28"/>
          <w:szCs w:val="28"/>
        </w:rPr>
        <w:t>государственной  ПМПК  могут  быть  федеральные  органы исполнительной</w:t>
      </w:r>
    </w:p>
    <w:p w:rsidR="00AF61D2" w:rsidRDefault="00AF61D2">
      <w:pPr>
        <w:jc w:val="both"/>
        <w:rPr>
          <w:sz w:val="28"/>
          <w:szCs w:val="28"/>
        </w:rPr>
      </w:pPr>
      <w:r>
        <w:rPr>
          <w:sz w:val="28"/>
          <w:szCs w:val="28"/>
        </w:rPr>
        <w:t>власти  и органы исполнительной власти субъектов Российской Федерации.</w:t>
      </w:r>
    </w:p>
    <w:p w:rsidR="00AF61D2" w:rsidRDefault="00AF61D2">
      <w:pPr>
        <w:jc w:val="both"/>
        <w:rPr>
          <w:sz w:val="28"/>
          <w:szCs w:val="28"/>
        </w:rPr>
      </w:pPr>
      <w:r>
        <w:rPr>
          <w:sz w:val="28"/>
          <w:szCs w:val="28"/>
        </w:rPr>
        <w:t>Учредителями    муниципальной    ПМПК    являются    органы   местного</w:t>
      </w:r>
    </w:p>
    <w:p w:rsidR="00AF61D2" w:rsidRDefault="00AF61D2">
      <w:pPr>
        <w:jc w:val="both"/>
        <w:rPr>
          <w:sz w:val="28"/>
          <w:szCs w:val="28"/>
        </w:rPr>
      </w:pPr>
      <w:r>
        <w:rPr>
          <w:sz w:val="28"/>
          <w:szCs w:val="28"/>
        </w:rPr>
        <w:t>самоуправления. Допускается совместное учредительство учреждения.</w:t>
      </w:r>
    </w:p>
    <w:p w:rsidR="00AF61D2" w:rsidRDefault="00AF61D2">
      <w:pPr>
        <w:jc w:val="both"/>
        <w:rPr>
          <w:sz w:val="28"/>
          <w:szCs w:val="28"/>
        </w:rPr>
      </w:pPr>
      <w:r>
        <w:rPr>
          <w:sz w:val="28"/>
          <w:szCs w:val="28"/>
        </w:rPr>
        <w:t xml:space="preserve">     9.   Учредительными   документами   учреждения  являются  решение</w:t>
      </w:r>
    </w:p>
    <w:p w:rsidR="00AF61D2" w:rsidRDefault="00AF61D2">
      <w:pPr>
        <w:jc w:val="both"/>
        <w:rPr>
          <w:sz w:val="28"/>
          <w:szCs w:val="28"/>
        </w:rPr>
      </w:pPr>
      <w:r>
        <w:rPr>
          <w:sz w:val="28"/>
          <w:szCs w:val="28"/>
        </w:rPr>
        <w:t>учредителя  (договор между учредителями) о его создании, а также устав</w:t>
      </w:r>
    </w:p>
    <w:p w:rsidR="00AF61D2" w:rsidRDefault="00AF61D2">
      <w:pPr>
        <w:jc w:val="both"/>
        <w:rPr>
          <w:sz w:val="28"/>
          <w:szCs w:val="28"/>
        </w:rPr>
      </w:pPr>
      <w:r>
        <w:rPr>
          <w:sz w:val="28"/>
          <w:szCs w:val="28"/>
        </w:rPr>
        <w:t>учреждения, утверждаемый учредителем (учредителями).</w:t>
      </w:r>
    </w:p>
    <w:p w:rsidR="00AF61D2" w:rsidRDefault="00AF61D2">
      <w:pPr>
        <w:jc w:val="both"/>
        <w:rPr>
          <w:sz w:val="28"/>
          <w:szCs w:val="28"/>
        </w:rPr>
      </w:pPr>
      <w:r>
        <w:rPr>
          <w:sz w:val="28"/>
          <w:szCs w:val="28"/>
        </w:rPr>
        <w:t xml:space="preserve">     10.   Передача   государственных  учреждений  в  ведение  органов</w:t>
      </w:r>
    </w:p>
    <w:p w:rsidR="00AF61D2" w:rsidRDefault="00AF61D2">
      <w:pPr>
        <w:jc w:val="both"/>
        <w:rPr>
          <w:sz w:val="28"/>
          <w:szCs w:val="28"/>
        </w:rPr>
      </w:pPr>
      <w:r>
        <w:rPr>
          <w:sz w:val="28"/>
          <w:szCs w:val="28"/>
        </w:rPr>
        <w:t>местного самоуправления допускается только с согласия последних.</w:t>
      </w:r>
    </w:p>
    <w:p w:rsidR="00AF61D2" w:rsidRDefault="00AF61D2">
      <w:pPr>
        <w:jc w:val="both"/>
        <w:rPr>
          <w:sz w:val="28"/>
          <w:szCs w:val="28"/>
        </w:rPr>
      </w:pPr>
      <w:r>
        <w:rPr>
          <w:sz w:val="28"/>
          <w:szCs w:val="28"/>
        </w:rPr>
        <w:t xml:space="preserve">     11.   Отношения   между   учредителем   (учредителями)   и   ПМПК</w:t>
      </w:r>
    </w:p>
    <w:p w:rsidR="00AF61D2" w:rsidRDefault="00AF61D2">
      <w:pPr>
        <w:jc w:val="both"/>
        <w:rPr>
          <w:sz w:val="28"/>
          <w:szCs w:val="28"/>
        </w:rPr>
      </w:pPr>
      <w:r>
        <w:rPr>
          <w:sz w:val="28"/>
          <w:szCs w:val="28"/>
        </w:rPr>
        <w:t>определяются  договором,  заключаемым  между  ними  в  соответствии  с</w:t>
      </w:r>
    </w:p>
    <w:p w:rsidR="00AF61D2" w:rsidRDefault="00AF61D2">
      <w:pPr>
        <w:jc w:val="both"/>
        <w:rPr>
          <w:sz w:val="28"/>
          <w:szCs w:val="28"/>
        </w:rPr>
      </w:pPr>
      <w:r>
        <w:rPr>
          <w:sz w:val="28"/>
          <w:szCs w:val="28"/>
        </w:rPr>
        <w:t>законодательством Российской Федерации.</w:t>
      </w:r>
    </w:p>
    <w:p w:rsidR="00AF61D2" w:rsidRDefault="00AF61D2">
      <w:pPr>
        <w:jc w:val="both"/>
        <w:rPr>
          <w:sz w:val="28"/>
          <w:szCs w:val="28"/>
        </w:rPr>
      </w:pPr>
      <w:r>
        <w:rPr>
          <w:sz w:val="28"/>
          <w:szCs w:val="28"/>
        </w:rPr>
        <w:t xml:space="preserve">     12.   Права   юридического   лица   в   части   ведения  уставной</w:t>
      </w:r>
    </w:p>
    <w:p w:rsidR="00AF61D2" w:rsidRDefault="00AF61D2">
      <w:pPr>
        <w:jc w:val="both"/>
        <w:rPr>
          <w:sz w:val="28"/>
          <w:szCs w:val="28"/>
        </w:rPr>
      </w:pPr>
      <w:r>
        <w:rPr>
          <w:sz w:val="28"/>
          <w:szCs w:val="28"/>
        </w:rPr>
        <w:t>финансово-хозяйственной  деятельности  возникают  у  ПМПК с момента ее</w:t>
      </w:r>
    </w:p>
    <w:p w:rsidR="00AF61D2" w:rsidRDefault="00AF61D2">
      <w:pPr>
        <w:jc w:val="both"/>
        <w:rPr>
          <w:sz w:val="28"/>
          <w:szCs w:val="28"/>
        </w:rPr>
      </w:pPr>
      <w:r>
        <w:rPr>
          <w:sz w:val="28"/>
          <w:szCs w:val="28"/>
        </w:rPr>
        <w:t>государственной      регистрации,      а      право     на     ведение диагностико-коррекционной   деятельности   и   на   получение   льгот, предусмотренных  законодательством  Российской  Федерации, - с момента выдачи ей лицензии соответствующими органами управления образованием и органами управления здравоохранением в рамках их компетенции.</w:t>
      </w:r>
    </w:p>
    <w:p w:rsidR="00AF61D2" w:rsidRDefault="00AF61D2">
      <w:pPr>
        <w:jc w:val="both"/>
        <w:rPr>
          <w:sz w:val="28"/>
          <w:szCs w:val="28"/>
        </w:rPr>
      </w:pPr>
      <w:r>
        <w:rPr>
          <w:sz w:val="28"/>
          <w:szCs w:val="28"/>
        </w:rPr>
        <w:t xml:space="preserve">     13.  ПМПК  с  момента  регистрации приобретает права юридического</w:t>
      </w:r>
    </w:p>
    <w:p w:rsidR="00AF61D2" w:rsidRDefault="00AF61D2">
      <w:pPr>
        <w:jc w:val="both"/>
        <w:rPr>
          <w:sz w:val="28"/>
          <w:szCs w:val="28"/>
        </w:rPr>
      </w:pPr>
      <w:r>
        <w:rPr>
          <w:sz w:val="28"/>
          <w:szCs w:val="28"/>
        </w:rPr>
        <w:t>лица,  имеет  самостоятельный  баланс,  расчетный счет, текущий и иные</w:t>
      </w:r>
    </w:p>
    <w:p w:rsidR="00AF61D2" w:rsidRDefault="00AF61D2">
      <w:pPr>
        <w:jc w:val="both"/>
        <w:rPr>
          <w:sz w:val="28"/>
          <w:szCs w:val="28"/>
        </w:rPr>
      </w:pPr>
      <w:r>
        <w:rPr>
          <w:sz w:val="28"/>
          <w:szCs w:val="28"/>
        </w:rPr>
        <w:t>счета   в   банковских   и   других   кредитных  организациях,  печать установленного образца, штамп, бланки со своим наименованием.</w:t>
      </w:r>
    </w:p>
    <w:p w:rsidR="00AF61D2" w:rsidRDefault="00AF61D2">
      <w:pPr>
        <w:jc w:val="both"/>
        <w:rPr>
          <w:sz w:val="28"/>
          <w:szCs w:val="28"/>
        </w:rPr>
      </w:pPr>
      <w:r>
        <w:rPr>
          <w:sz w:val="28"/>
          <w:szCs w:val="28"/>
        </w:rPr>
        <w:t xml:space="preserve">     14.  Учреждение  проходит государственную аккредитацию в порядке,</w:t>
      </w:r>
    </w:p>
    <w:p w:rsidR="00AF61D2" w:rsidRDefault="00AF61D2">
      <w:pPr>
        <w:jc w:val="both"/>
        <w:rPr>
          <w:sz w:val="28"/>
          <w:szCs w:val="28"/>
        </w:rPr>
      </w:pPr>
      <w:r>
        <w:rPr>
          <w:sz w:val="28"/>
          <w:szCs w:val="28"/>
        </w:rPr>
        <w:t>установленном Законом Российской Федерации "Об образовании".</w:t>
      </w:r>
    </w:p>
    <w:p w:rsidR="00AF61D2" w:rsidRDefault="00AF61D2">
      <w:pPr>
        <w:jc w:val="both"/>
        <w:rPr>
          <w:sz w:val="28"/>
          <w:szCs w:val="28"/>
        </w:rPr>
      </w:pPr>
      <w:r>
        <w:rPr>
          <w:sz w:val="28"/>
          <w:szCs w:val="28"/>
        </w:rPr>
        <w:t xml:space="preserve">     15. На территории каждого субъекта Российской Федерации создается</w:t>
      </w:r>
    </w:p>
    <w:p w:rsidR="00AF61D2" w:rsidRDefault="00AF61D2">
      <w:pPr>
        <w:jc w:val="both"/>
        <w:rPr>
          <w:sz w:val="28"/>
          <w:szCs w:val="28"/>
        </w:rPr>
      </w:pPr>
      <w:r>
        <w:rPr>
          <w:sz w:val="28"/>
          <w:szCs w:val="28"/>
        </w:rPr>
        <w:t>не  менее  одной  государственной  ПМПК.  ПМПК  муниципального  уровня</w:t>
      </w:r>
    </w:p>
    <w:p w:rsidR="00AF61D2" w:rsidRDefault="00AF61D2">
      <w:pPr>
        <w:jc w:val="both"/>
        <w:rPr>
          <w:sz w:val="28"/>
          <w:szCs w:val="28"/>
        </w:rPr>
      </w:pPr>
      <w:r>
        <w:rPr>
          <w:sz w:val="28"/>
          <w:szCs w:val="28"/>
        </w:rPr>
        <w:t>создаются при численности детского населения до десяти тысяч.</w:t>
      </w:r>
    </w:p>
    <w:p w:rsidR="00AF61D2" w:rsidRDefault="00AF61D2">
      <w:pPr>
        <w:jc w:val="both"/>
        <w:rPr>
          <w:sz w:val="28"/>
          <w:szCs w:val="28"/>
        </w:rPr>
      </w:pPr>
      <w:r>
        <w:rPr>
          <w:sz w:val="28"/>
          <w:szCs w:val="28"/>
        </w:rPr>
        <w:t xml:space="preserve">     16.  ПМПК  субъектов  Российской  Федерации являются головными по</w:t>
      </w:r>
    </w:p>
    <w:p w:rsidR="00AF61D2" w:rsidRDefault="00AF61D2">
      <w:pPr>
        <w:jc w:val="both"/>
        <w:rPr>
          <w:sz w:val="28"/>
          <w:szCs w:val="28"/>
        </w:rPr>
      </w:pPr>
      <w:r>
        <w:rPr>
          <w:sz w:val="28"/>
          <w:szCs w:val="28"/>
        </w:rPr>
        <w:t>отношению  к  ПМПК  муниципального  уровня. ПМПК муниципального уровня являются  головными  по  отношению  к  психолого-медико-педагогическим консилиумам  (ПМПк)  образовательных  учреждений,  имеющихся на данной территории.</w:t>
      </w:r>
    </w:p>
    <w:p w:rsidR="00AF61D2" w:rsidRDefault="00AF61D2">
      <w:pPr>
        <w:jc w:val="both"/>
        <w:rPr>
          <w:sz w:val="28"/>
          <w:szCs w:val="28"/>
        </w:rPr>
      </w:pPr>
      <w:r>
        <w:rPr>
          <w:sz w:val="28"/>
          <w:szCs w:val="28"/>
        </w:rPr>
        <w:t xml:space="preserve">     17. Состав ПМПК всех уровней должен включать: педагога-психолога,</w:t>
      </w:r>
    </w:p>
    <w:p w:rsidR="00AF61D2" w:rsidRDefault="00AF61D2">
      <w:pPr>
        <w:jc w:val="both"/>
        <w:rPr>
          <w:sz w:val="28"/>
          <w:szCs w:val="28"/>
        </w:rPr>
      </w:pPr>
      <w:r>
        <w:rPr>
          <w:sz w:val="28"/>
          <w:szCs w:val="28"/>
        </w:rPr>
        <w:t>специального    психолога,    учителя-дефектолога,   учителя-логопеда,</w:t>
      </w:r>
    </w:p>
    <w:p w:rsidR="00AF61D2" w:rsidRDefault="00AF61D2">
      <w:pPr>
        <w:jc w:val="both"/>
        <w:rPr>
          <w:sz w:val="28"/>
          <w:szCs w:val="28"/>
        </w:rPr>
      </w:pPr>
      <w:r>
        <w:rPr>
          <w:sz w:val="28"/>
          <w:szCs w:val="28"/>
        </w:rPr>
        <w:t>социального  педагога,  специалистов  медицинского  профиля  (детского</w:t>
      </w:r>
    </w:p>
    <w:p w:rsidR="00AF61D2" w:rsidRDefault="00AF61D2">
      <w:pPr>
        <w:jc w:val="both"/>
        <w:rPr>
          <w:sz w:val="28"/>
          <w:szCs w:val="28"/>
        </w:rPr>
      </w:pPr>
      <w:r>
        <w:rPr>
          <w:sz w:val="28"/>
          <w:szCs w:val="28"/>
        </w:rPr>
        <w:t>психиатра,  детского невропатолога, оториноларинголога, офтальмолога),</w:t>
      </w:r>
    </w:p>
    <w:p w:rsidR="00AF61D2" w:rsidRDefault="00AF61D2">
      <w:pPr>
        <w:jc w:val="both"/>
        <w:rPr>
          <w:sz w:val="28"/>
          <w:szCs w:val="28"/>
        </w:rPr>
      </w:pPr>
      <w:r>
        <w:rPr>
          <w:sz w:val="28"/>
          <w:szCs w:val="28"/>
        </w:rPr>
        <w:t>юриста, медицинского регистратора.</w:t>
      </w:r>
    </w:p>
    <w:p w:rsidR="00AF61D2" w:rsidRDefault="00AF61D2">
      <w:pPr>
        <w:jc w:val="both"/>
        <w:rPr>
          <w:sz w:val="28"/>
          <w:szCs w:val="28"/>
        </w:rPr>
      </w:pPr>
      <w:r>
        <w:rPr>
          <w:sz w:val="28"/>
          <w:szCs w:val="28"/>
        </w:rPr>
        <w:t xml:space="preserve">     18.   ПМПК   может   иметь  базовые  специальные  (коррекционные)</w:t>
      </w:r>
    </w:p>
    <w:p w:rsidR="00AF61D2" w:rsidRDefault="00AF61D2">
      <w:pPr>
        <w:jc w:val="both"/>
        <w:rPr>
          <w:sz w:val="28"/>
          <w:szCs w:val="28"/>
        </w:rPr>
      </w:pPr>
      <w:r>
        <w:rPr>
          <w:sz w:val="28"/>
          <w:szCs w:val="28"/>
        </w:rPr>
        <w:t>образовательные  учреждения  или классы, группы, закрепленные за ней в</w:t>
      </w:r>
    </w:p>
    <w:p w:rsidR="00AF61D2" w:rsidRDefault="00AF61D2">
      <w:pPr>
        <w:jc w:val="both"/>
        <w:rPr>
          <w:sz w:val="28"/>
          <w:szCs w:val="28"/>
        </w:rPr>
      </w:pPr>
      <w:r>
        <w:rPr>
          <w:sz w:val="28"/>
          <w:szCs w:val="28"/>
        </w:rPr>
        <w:t>общеобразовательных   и  специальных  (коррекционных)  образовательных</w:t>
      </w:r>
    </w:p>
    <w:p w:rsidR="00AF61D2" w:rsidRDefault="00AF61D2">
      <w:pPr>
        <w:jc w:val="both"/>
        <w:rPr>
          <w:sz w:val="28"/>
          <w:szCs w:val="28"/>
        </w:rPr>
      </w:pPr>
      <w:r>
        <w:rPr>
          <w:sz w:val="28"/>
          <w:szCs w:val="28"/>
        </w:rPr>
        <w:t>учреждениях   для   углубленного   обследования   детей,  динамической</w:t>
      </w:r>
    </w:p>
    <w:p w:rsidR="00AF61D2" w:rsidRDefault="00AF61D2">
      <w:pPr>
        <w:jc w:val="both"/>
        <w:rPr>
          <w:sz w:val="28"/>
          <w:szCs w:val="28"/>
        </w:rPr>
      </w:pPr>
      <w:r>
        <w:rPr>
          <w:sz w:val="28"/>
          <w:szCs w:val="28"/>
        </w:rPr>
        <w:t>дифференциальной диагностики, апробирования новых методик обследования и обучения и т.д.</w:t>
      </w:r>
    </w:p>
    <w:p w:rsidR="00AF61D2" w:rsidRDefault="00AF61D2">
      <w:pPr>
        <w:jc w:val="both"/>
        <w:rPr>
          <w:sz w:val="28"/>
          <w:szCs w:val="28"/>
        </w:rPr>
      </w:pPr>
      <w:r>
        <w:rPr>
          <w:sz w:val="28"/>
          <w:szCs w:val="28"/>
        </w:rPr>
        <w:t xml:space="preserve">     19.  Реорганизация  и  ликвидация  ПМПК осуществляется в порядке,</w:t>
      </w:r>
    </w:p>
    <w:p w:rsidR="00AF61D2" w:rsidRDefault="00AF61D2">
      <w:pPr>
        <w:jc w:val="both"/>
        <w:rPr>
          <w:sz w:val="28"/>
          <w:szCs w:val="28"/>
        </w:rPr>
      </w:pPr>
      <w:r>
        <w:rPr>
          <w:sz w:val="28"/>
          <w:szCs w:val="28"/>
        </w:rPr>
        <w:t>установленном законодательством Российской Федерации.</w:t>
      </w:r>
    </w:p>
    <w:p w:rsidR="00AF61D2" w:rsidRDefault="00AF61D2">
      <w:pPr>
        <w:jc w:val="both"/>
        <w:rPr>
          <w:sz w:val="28"/>
          <w:szCs w:val="28"/>
        </w:rPr>
      </w:pPr>
    </w:p>
    <w:p w:rsidR="00AF61D2" w:rsidRDefault="00AF61D2">
      <w:pPr>
        <w:jc w:val="both"/>
        <w:rPr>
          <w:sz w:val="28"/>
          <w:szCs w:val="28"/>
        </w:rPr>
      </w:pPr>
      <w:r>
        <w:rPr>
          <w:sz w:val="28"/>
          <w:szCs w:val="28"/>
        </w:rPr>
        <w:t xml:space="preserve">                          IV. Работники ПМПК</w:t>
      </w:r>
    </w:p>
    <w:p w:rsidR="00AF61D2" w:rsidRDefault="00AF61D2">
      <w:pPr>
        <w:jc w:val="both"/>
        <w:rPr>
          <w:sz w:val="28"/>
          <w:szCs w:val="28"/>
        </w:rPr>
      </w:pPr>
    </w:p>
    <w:p w:rsidR="00AF61D2" w:rsidRDefault="00AF61D2">
      <w:pPr>
        <w:jc w:val="both"/>
        <w:rPr>
          <w:sz w:val="28"/>
          <w:szCs w:val="28"/>
        </w:rPr>
      </w:pPr>
      <w:r>
        <w:rPr>
          <w:sz w:val="28"/>
          <w:szCs w:val="28"/>
        </w:rPr>
        <w:t xml:space="preserve">     20.  Порядок  комплектования ПМПК педагогическими, медицинскими и</w:t>
      </w:r>
    </w:p>
    <w:p w:rsidR="00AF61D2" w:rsidRDefault="00AF61D2">
      <w:pPr>
        <w:jc w:val="both"/>
        <w:rPr>
          <w:sz w:val="28"/>
          <w:szCs w:val="28"/>
        </w:rPr>
      </w:pPr>
      <w:r>
        <w:rPr>
          <w:sz w:val="28"/>
          <w:szCs w:val="28"/>
        </w:rPr>
        <w:t>другими  работниками  регламентируется ее уставом. Для работников ПМПК</w:t>
      </w:r>
    </w:p>
    <w:p w:rsidR="00AF61D2" w:rsidRDefault="00AF61D2">
      <w:pPr>
        <w:jc w:val="both"/>
        <w:rPr>
          <w:sz w:val="28"/>
          <w:szCs w:val="28"/>
        </w:rPr>
      </w:pPr>
      <w:r>
        <w:rPr>
          <w:sz w:val="28"/>
          <w:szCs w:val="28"/>
        </w:rPr>
        <w:t>работодателем является данное учреждение.</w:t>
      </w:r>
    </w:p>
    <w:p w:rsidR="00AF61D2" w:rsidRDefault="00AF61D2">
      <w:pPr>
        <w:jc w:val="both"/>
        <w:rPr>
          <w:sz w:val="28"/>
          <w:szCs w:val="28"/>
        </w:rPr>
      </w:pPr>
      <w:r>
        <w:rPr>
          <w:sz w:val="28"/>
          <w:szCs w:val="28"/>
        </w:rPr>
        <w:t xml:space="preserve">     На работу принимаются лица, имеющие необходимую профессиональную квалификацию  (далее - специалисты), которая соответствует требованиям</w:t>
      </w:r>
    </w:p>
    <w:p w:rsidR="00AF61D2" w:rsidRDefault="00AF61D2">
      <w:pPr>
        <w:jc w:val="both"/>
        <w:rPr>
          <w:sz w:val="28"/>
          <w:szCs w:val="28"/>
        </w:rPr>
      </w:pPr>
      <w:r>
        <w:rPr>
          <w:sz w:val="28"/>
          <w:szCs w:val="28"/>
        </w:rPr>
        <w:t>квалификационной    характеристики    по    должности   и   полученной</w:t>
      </w:r>
    </w:p>
    <w:p w:rsidR="00AF61D2" w:rsidRDefault="00AF61D2">
      <w:pPr>
        <w:jc w:val="both"/>
        <w:rPr>
          <w:sz w:val="28"/>
          <w:szCs w:val="28"/>
        </w:rPr>
      </w:pPr>
      <w:r>
        <w:rPr>
          <w:sz w:val="28"/>
          <w:szCs w:val="28"/>
        </w:rPr>
        <w:t>специальности и подтверждена документами об образовании.</w:t>
      </w:r>
    </w:p>
    <w:p w:rsidR="00AF61D2" w:rsidRDefault="00AF61D2">
      <w:pPr>
        <w:jc w:val="both"/>
        <w:rPr>
          <w:sz w:val="28"/>
          <w:szCs w:val="28"/>
        </w:rPr>
      </w:pPr>
      <w:r>
        <w:rPr>
          <w:sz w:val="28"/>
          <w:szCs w:val="28"/>
        </w:rPr>
        <w:t xml:space="preserve">     К  педагогической  деятельности в учреждении не допускаются лица,</w:t>
      </w:r>
    </w:p>
    <w:p w:rsidR="00AF61D2" w:rsidRDefault="00AF61D2">
      <w:pPr>
        <w:jc w:val="both"/>
        <w:rPr>
          <w:sz w:val="28"/>
          <w:szCs w:val="28"/>
        </w:rPr>
      </w:pPr>
      <w:r>
        <w:rPr>
          <w:sz w:val="28"/>
          <w:szCs w:val="28"/>
        </w:rPr>
        <w:t>указанные  в  пункте  2  статьи  53  Закона  Российской  Федерации "Об</w:t>
      </w:r>
    </w:p>
    <w:p w:rsidR="00AF61D2" w:rsidRDefault="00AF61D2">
      <w:pPr>
        <w:jc w:val="both"/>
        <w:rPr>
          <w:sz w:val="28"/>
          <w:szCs w:val="28"/>
        </w:rPr>
      </w:pPr>
      <w:r>
        <w:rPr>
          <w:sz w:val="28"/>
          <w:szCs w:val="28"/>
        </w:rPr>
        <w:t>образовании".</w:t>
      </w:r>
    </w:p>
    <w:p w:rsidR="00AF61D2" w:rsidRDefault="00AF61D2">
      <w:pPr>
        <w:jc w:val="both"/>
        <w:rPr>
          <w:sz w:val="28"/>
          <w:szCs w:val="28"/>
        </w:rPr>
      </w:pPr>
      <w:r>
        <w:rPr>
          <w:sz w:val="28"/>
          <w:szCs w:val="28"/>
        </w:rPr>
        <w:t xml:space="preserve">     21. Отношения между работником и администрацией ПМПК регулируются трудовым законодательством Российской Федерации.</w:t>
      </w:r>
    </w:p>
    <w:p w:rsidR="00AF61D2" w:rsidRDefault="00AF61D2">
      <w:pPr>
        <w:jc w:val="both"/>
        <w:rPr>
          <w:sz w:val="28"/>
          <w:szCs w:val="28"/>
        </w:rPr>
      </w:pPr>
      <w:r>
        <w:rPr>
          <w:sz w:val="28"/>
          <w:szCs w:val="28"/>
        </w:rPr>
        <w:t xml:space="preserve">     22.   Работники   ПМПК   имеют  право  на  участие  в  управлении учреждением  в  порядке,  определяемом  уставом  учреждения, на защиту</w:t>
      </w:r>
    </w:p>
    <w:p w:rsidR="00AF61D2" w:rsidRDefault="00AF61D2">
      <w:pPr>
        <w:jc w:val="both"/>
        <w:rPr>
          <w:sz w:val="28"/>
          <w:szCs w:val="28"/>
        </w:rPr>
      </w:pPr>
      <w:r>
        <w:rPr>
          <w:sz w:val="28"/>
          <w:szCs w:val="28"/>
        </w:rPr>
        <w:t>своей профессиональной чести и достоинства.</w:t>
      </w:r>
    </w:p>
    <w:p w:rsidR="00AF61D2" w:rsidRDefault="00AF61D2">
      <w:pPr>
        <w:jc w:val="both"/>
        <w:rPr>
          <w:sz w:val="28"/>
          <w:szCs w:val="28"/>
        </w:rPr>
      </w:pPr>
      <w:r>
        <w:rPr>
          <w:sz w:val="28"/>
          <w:szCs w:val="28"/>
        </w:rPr>
        <w:t xml:space="preserve">     23.   Заведующий   ПМПК   назначается  на  должность  учредителем</w:t>
      </w:r>
    </w:p>
    <w:p w:rsidR="00AF61D2" w:rsidRDefault="00AF61D2">
      <w:pPr>
        <w:jc w:val="both"/>
        <w:rPr>
          <w:sz w:val="28"/>
          <w:szCs w:val="28"/>
        </w:rPr>
      </w:pPr>
      <w:r>
        <w:rPr>
          <w:sz w:val="28"/>
          <w:szCs w:val="28"/>
        </w:rPr>
        <w:t>(учредителями)    из    числа   высококвалифицированных   специалистов</w:t>
      </w:r>
    </w:p>
    <w:p w:rsidR="00AF61D2" w:rsidRDefault="00AF61D2">
      <w:pPr>
        <w:jc w:val="both"/>
        <w:rPr>
          <w:sz w:val="28"/>
          <w:szCs w:val="28"/>
        </w:rPr>
      </w:pPr>
      <w:r>
        <w:rPr>
          <w:sz w:val="28"/>
          <w:szCs w:val="28"/>
        </w:rPr>
        <w:t>психолого-медико-педагогического профиля.</w:t>
      </w:r>
    </w:p>
    <w:p w:rsidR="00AF61D2" w:rsidRDefault="00AF61D2">
      <w:pPr>
        <w:jc w:val="both"/>
        <w:rPr>
          <w:sz w:val="28"/>
          <w:szCs w:val="28"/>
        </w:rPr>
      </w:pPr>
    </w:p>
    <w:p w:rsidR="00AF61D2" w:rsidRDefault="00AF61D2">
      <w:pPr>
        <w:jc w:val="both"/>
        <w:rPr>
          <w:sz w:val="28"/>
          <w:szCs w:val="28"/>
        </w:rPr>
      </w:pPr>
      <w:r>
        <w:rPr>
          <w:sz w:val="28"/>
          <w:szCs w:val="28"/>
        </w:rPr>
        <w:t xml:space="preserve">                     V. Организация работы в ПМПК</w:t>
      </w:r>
    </w:p>
    <w:p w:rsidR="00AF61D2" w:rsidRDefault="00AF61D2">
      <w:pPr>
        <w:jc w:val="both"/>
        <w:rPr>
          <w:sz w:val="28"/>
          <w:szCs w:val="28"/>
        </w:rPr>
      </w:pPr>
    </w:p>
    <w:p w:rsidR="00AF61D2" w:rsidRDefault="00AF61D2">
      <w:pPr>
        <w:jc w:val="both"/>
        <w:rPr>
          <w:sz w:val="28"/>
          <w:szCs w:val="28"/>
        </w:rPr>
      </w:pPr>
      <w:r>
        <w:rPr>
          <w:sz w:val="28"/>
          <w:szCs w:val="28"/>
        </w:rPr>
        <w:t xml:space="preserve">     24.   Направление   детей  и  обучающихся  воспитанников  в  ПМПК</w:t>
      </w:r>
    </w:p>
    <w:p w:rsidR="00AF61D2" w:rsidRDefault="00AF61D2">
      <w:pPr>
        <w:jc w:val="both"/>
        <w:rPr>
          <w:sz w:val="28"/>
          <w:szCs w:val="28"/>
        </w:rPr>
      </w:pPr>
      <w:r>
        <w:rPr>
          <w:sz w:val="28"/>
          <w:szCs w:val="28"/>
        </w:rPr>
        <w:t>осуществляется   по  заявлению  родителей  (законных  представителей).</w:t>
      </w:r>
    </w:p>
    <w:p w:rsidR="00AF61D2" w:rsidRDefault="00AF61D2">
      <w:pPr>
        <w:jc w:val="both"/>
        <w:rPr>
          <w:sz w:val="28"/>
          <w:szCs w:val="28"/>
        </w:rPr>
      </w:pPr>
      <w:r>
        <w:rPr>
          <w:sz w:val="28"/>
          <w:szCs w:val="28"/>
        </w:rPr>
        <w:t>Инициаторами   обследования   детей  в  ПМПК  могут  быть  специалисты</w:t>
      </w:r>
    </w:p>
    <w:p w:rsidR="00AF61D2" w:rsidRDefault="00AF61D2">
      <w:pPr>
        <w:jc w:val="both"/>
        <w:rPr>
          <w:sz w:val="28"/>
          <w:szCs w:val="28"/>
        </w:rPr>
      </w:pPr>
      <w:r>
        <w:rPr>
          <w:sz w:val="28"/>
          <w:szCs w:val="28"/>
        </w:rPr>
        <w:t>образовательных  учреждений,  учреждений,  занимающихся обеспечением и</w:t>
      </w:r>
    </w:p>
    <w:p w:rsidR="00AF61D2" w:rsidRDefault="00AF61D2">
      <w:pPr>
        <w:jc w:val="both"/>
        <w:rPr>
          <w:sz w:val="28"/>
          <w:szCs w:val="28"/>
        </w:rPr>
      </w:pPr>
      <w:r>
        <w:rPr>
          <w:sz w:val="28"/>
          <w:szCs w:val="28"/>
        </w:rPr>
        <w:t>защитой   прав   детей   и   подростков  с  отклонениями  в  развитии, лечебно-профилактические, общественные и др. организации.</w:t>
      </w:r>
    </w:p>
    <w:p w:rsidR="00AF61D2" w:rsidRDefault="00AF61D2">
      <w:pPr>
        <w:jc w:val="both"/>
        <w:rPr>
          <w:sz w:val="28"/>
          <w:szCs w:val="28"/>
        </w:rPr>
      </w:pPr>
      <w:r>
        <w:rPr>
          <w:sz w:val="28"/>
          <w:szCs w:val="28"/>
        </w:rPr>
        <w:t xml:space="preserve">     25.  Предварительная  запись  на  обследование  осуществляется  с</w:t>
      </w:r>
    </w:p>
    <w:p w:rsidR="00AF61D2" w:rsidRDefault="00AF61D2">
      <w:pPr>
        <w:jc w:val="both"/>
        <w:rPr>
          <w:sz w:val="28"/>
          <w:szCs w:val="28"/>
        </w:rPr>
      </w:pPr>
      <w:r>
        <w:rPr>
          <w:sz w:val="28"/>
          <w:szCs w:val="28"/>
        </w:rPr>
        <w:t>согласия   родителей  (законных  представителей).  Родители  (законные</w:t>
      </w:r>
    </w:p>
    <w:p w:rsidR="00AF61D2" w:rsidRDefault="00AF61D2">
      <w:pPr>
        <w:jc w:val="both"/>
        <w:rPr>
          <w:sz w:val="28"/>
          <w:szCs w:val="28"/>
        </w:rPr>
      </w:pPr>
      <w:r>
        <w:rPr>
          <w:sz w:val="28"/>
          <w:szCs w:val="28"/>
        </w:rPr>
        <w:t>представители)  ставятся в известность о необходимости представления в</w:t>
      </w:r>
    </w:p>
    <w:p w:rsidR="00AF61D2" w:rsidRDefault="00AF61D2">
      <w:pPr>
        <w:jc w:val="both"/>
        <w:rPr>
          <w:sz w:val="28"/>
          <w:szCs w:val="28"/>
        </w:rPr>
      </w:pPr>
      <w:r>
        <w:rPr>
          <w:sz w:val="28"/>
          <w:szCs w:val="28"/>
        </w:rPr>
        <w:t>ПМПК следующих документов:</w:t>
      </w:r>
    </w:p>
    <w:p w:rsidR="00AF61D2" w:rsidRDefault="00AF61D2">
      <w:pPr>
        <w:jc w:val="both"/>
        <w:rPr>
          <w:sz w:val="28"/>
          <w:szCs w:val="28"/>
        </w:rPr>
      </w:pPr>
      <w:r>
        <w:rPr>
          <w:sz w:val="28"/>
          <w:szCs w:val="28"/>
        </w:rPr>
        <w:t xml:space="preserve">     - свидетельства о рождении ребенка (предъявляется);</w:t>
      </w:r>
    </w:p>
    <w:p w:rsidR="00AF61D2" w:rsidRDefault="00AF61D2">
      <w:pPr>
        <w:jc w:val="both"/>
        <w:rPr>
          <w:sz w:val="28"/>
          <w:szCs w:val="28"/>
        </w:rPr>
      </w:pPr>
      <w:r>
        <w:rPr>
          <w:sz w:val="28"/>
          <w:szCs w:val="28"/>
        </w:rPr>
        <w:t xml:space="preserve">     - копии                 коллегиального                 заключения</w:t>
      </w:r>
    </w:p>
    <w:p w:rsidR="00AF61D2" w:rsidRDefault="00AF61D2">
      <w:pPr>
        <w:jc w:val="both"/>
        <w:rPr>
          <w:sz w:val="28"/>
          <w:szCs w:val="28"/>
        </w:rPr>
      </w:pPr>
      <w:r>
        <w:rPr>
          <w:sz w:val="28"/>
          <w:szCs w:val="28"/>
        </w:rPr>
        <w:t>психолого-медико-педагогического  консилиума  (ПМПк), копий заключений</w:t>
      </w:r>
    </w:p>
    <w:p w:rsidR="00AF61D2" w:rsidRDefault="00AF61D2">
      <w:pPr>
        <w:jc w:val="both"/>
        <w:rPr>
          <w:sz w:val="28"/>
          <w:szCs w:val="28"/>
        </w:rPr>
      </w:pPr>
      <w:r>
        <w:rPr>
          <w:sz w:val="28"/>
          <w:szCs w:val="28"/>
        </w:rPr>
        <w:t>специалистов ПМПк (представляются, только если ребенок обучается и/или</w:t>
      </w:r>
    </w:p>
    <w:p w:rsidR="00AF61D2" w:rsidRDefault="00AF61D2">
      <w:pPr>
        <w:jc w:val="both"/>
        <w:rPr>
          <w:sz w:val="28"/>
          <w:szCs w:val="28"/>
        </w:rPr>
      </w:pPr>
      <w:r>
        <w:rPr>
          <w:sz w:val="28"/>
          <w:szCs w:val="28"/>
        </w:rPr>
        <w:t>воспитывается в образовательном учреждении);</w:t>
      </w:r>
    </w:p>
    <w:p w:rsidR="00AF61D2" w:rsidRDefault="00AF61D2">
      <w:pPr>
        <w:jc w:val="both"/>
        <w:rPr>
          <w:sz w:val="28"/>
          <w:szCs w:val="28"/>
        </w:rPr>
      </w:pPr>
      <w:r>
        <w:rPr>
          <w:sz w:val="28"/>
          <w:szCs w:val="28"/>
        </w:rPr>
        <w:t xml:space="preserve">     - подробной  выписки  из  истории развития ребенка с заключениями</w:t>
      </w:r>
    </w:p>
    <w:p w:rsidR="00AF61D2" w:rsidRDefault="00AF61D2">
      <w:pPr>
        <w:jc w:val="both"/>
        <w:rPr>
          <w:sz w:val="28"/>
          <w:szCs w:val="28"/>
        </w:rPr>
      </w:pPr>
      <w:r>
        <w:rPr>
          <w:sz w:val="28"/>
          <w:szCs w:val="28"/>
        </w:rPr>
        <w:t>врачей  (педиатра,  невропатолога, сурдолога, офтальмолога, ортопеда),</w:t>
      </w:r>
    </w:p>
    <w:p w:rsidR="00AF61D2" w:rsidRDefault="00AF61D2">
      <w:pPr>
        <w:jc w:val="both"/>
        <w:rPr>
          <w:sz w:val="28"/>
          <w:szCs w:val="28"/>
        </w:rPr>
      </w:pPr>
      <w:r>
        <w:rPr>
          <w:sz w:val="28"/>
          <w:szCs w:val="28"/>
        </w:rPr>
        <w:t>наблюдающих  ребенка  в  детской  поликлинике по месту жительства. При</w:t>
      </w:r>
    </w:p>
    <w:p w:rsidR="00AF61D2" w:rsidRDefault="00AF61D2">
      <w:pPr>
        <w:jc w:val="both"/>
        <w:rPr>
          <w:sz w:val="28"/>
          <w:szCs w:val="28"/>
        </w:rPr>
      </w:pPr>
      <w:r>
        <w:rPr>
          <w:sz w:val="28"/>
          <w:szCs w:val="28"/>
        </w:rPr>
        <w:t>необходимости   получения   дополнительной  медицинской  информации  о</w:t>
      </w:r>
    </w:p>
    <w:p w:rsidR="00AF61D2" w:rsidRDefault="00AF61D2">
      <w:pPr>
        <w:jc w:val="both"/>
        <w:rPr>
          <w:sz w:val="28"/>
          <w:szCs w:val="28"/>
        </w:rPr>
      </w:pPr>
      <w:r>
        <w:rPr>
          <w:sz w:val="28"/>
          <w:szCs w:val="28"/>
        </w:rPr>
        <w:t>ребенке   ПМПК  направляет  запрос  в  детскую  поликлинику  по  месту</w:t>
      </w:r>
    </w:p>
    <w:p w:rsidR="00AF61D2" w:rsidRDefault="00AF61D2">
      <w:pPr>
        <w:jc w:val="both"/>
        <w:rPr>
          <w:sz w:val="28"/>
          <w:szCs w:val="28"/>
        </w:rPr>
      </w:pPr>
      <w:r>
        <w:rPr>
          <w:sz w:val="28"/>
          <w:szCs w:val="28"/>
        </w:rPr>
        <w:t>жительства ребенка;</w:t>
      </w:r>
    </w:p>
    <w:p w:rsidR="00AF61D2" w:rsidRDefault="00AF61D2">
      <w:pPr>
        <w:jc w:val="both"/>
        <w:rPr>
          <w:sz w:val="28"/>
          <w:szCs w:val="28"/>
        </w:rPr>
      </w:pPr>
      <w:r>
        <w:rPr>
          <w:sz w:val="28"/>
          <w:szCs w:val="28"/>
        </w:rPr>
        <w:t xml:space="preserve">     - педагогической   характеристики   (представляется   только   на</w:t>
      </w:r>
    </w:p>
    <w:p w:rsidR="00AF61D2" w:rsidRDefault="00AF61D2">
      <w:pPr>
        <w:jc w:val="both"/>
        <w:rPr>
          <w:sz w:val="28"/>
          <w:szCs w:val="28"/>
        </w:rPr>
      </w:pPr>
      <w:r>
        <w:rPr>
          <w:sz w:val="28"/>
          <w:szCs w:val="28"/>
        </w:rPr>
        <w:t>обучающегося,  воспитанника  образовательного учреждения, составляется</w:t>
      </w:r>
    </w:p>
    <w:p w:rsidR="00AF61D2" w:rsidRDefault="00AF61D2">
      <w:pPr>
        <w:jc w:val="both"/>
        <w:rPr>
          <w:sz w:val="28"/>
          <w:szCs w:val="28"/>
        </w:rPr>
      </w:pPr>
      <w:r>
        <w:rPr>
          <w:sz w:val="28"/>
          <w:szCs w:val="28"/>
        </w:rPr>
        <w:t>педагогом,   непосредственно   работающим  с  ребенком,  и  заверяется</w:t>
      </w:r>
    </w:p>
    <w:p w:rsidR="00AF61D2" w:rsidRDefault="00AF61D2">
      <w:pPr>
        <w:jc w:val="both"/>
        <w:rPr>
          <w:sz w:val="28"/>
          <w:szCs w:val="28"/>
        </w:rPr>
      </w:pPr>
      <w:r>
        <w:rPr>
          <w:sz w:val="28"/>
          <w:szCs w:val="28"/>
        </w:rPr>
        <w:t>директором (заведующим) образовательным учреждением).</w:t>
      </w:r>
    </w:p>
    <w:p w:rsidR="00AF61D2" w:rsidRDefault="00AF61D2">
      <w:pPr>
        <w:jc w:val="both"/>
        <w:rPr>
          <w:sz w:val="28"/>
          <w:szCs w:val="28"/>
        </w:rPr>
      </w:pPr>
      <w:r>
        <w:rPr>
          <w:sz w:val="28"/>
          <w:szCs w:val="28"/>
        </w:rPr>
        <w:t xml:space="preserve">     К  документам  прилагаются  образцы  письменных работ по русскому</w:t>
      </w:r>
    </w:p>
    <w:p w:rsidR="00AF61D2" w:rsidRDefault="00AF61D2">
      <w:pPr>
        <w:jc w:val="both"/>
        <w:rPr>
          <w:sz w:val="28"/>
          <w:szCs w:val="28"/>
        </w:rPr>
      </w:pPr>
      <w:r>
        <w:rPr>
          <w:sz w:val="28"/>
          <w:szCs w:val="28"/>
        </w:rPr>
        <w:t>(родному)    языку,    математике,   рисунки   и   другие   результаты</w:t>
      </w:r>
    </w:p>
    <w:p w:rsidR="00AF61D2" w:rsidRDefault="00AF61D2">
      <w:pPr>
        <w:jc w:val="both"/>
        <w:rPr>
          <w:sz w:val="28"/>
          <w:szCs w:val="28"/>
        </w:rPr>
      </w:pPr>
      <w:r>
        <w:rPr>
          <w:sz w:val="28"/>
          <w:szCs w:val="28"/>
        </w:rPr>
        <w:t>самостоятельной продуктивной деятельности ребенка.</w:t>
      </w:r>
    </w:p>
    <w:p w:rsidR="00AF61D2" w:rsidRDefault="00AF61D2">
      <w:pPr>
        <w:jc w:val="both"/>
        <w:rPr>
          <w:sz w:val="28"/>
          <w:szCs w:val="28"/>
        </w:rPr>
      </w:pPr>
      <w:r>
        <w:rPr>
          <w:sz w:val="28"/>
          <w:szCs w:val="28"/>
        </w:rPr>
        <w:t xml:space="preserve">     26. ПМПК ведется следующая документация:</w:t>
      </w:r>
    </w:p>
    <w:p w:rsidR="00AF61D2" w:rsidRDefault="00AF61D2">
      <w:pPr>
        <w:jc w:val="both"/>
        <w:rPr>
          <w:sz w:val="28"/>
          <w:szCs w:val="28"/>
        </w:rPr>
      </w:pPr>
      <w:r>
        <w:rPr>
          <w:sz w:val="28"/>
          <w:szCs w:val="28"/>
        </w:rPr>
        <w:t xml:space="preserve">     - журнал предварительной записи детей на обследование в ПМПК;</w:t>
      </w:r>
    </w:p>
    <w:p w:rsidR="00AF61D2" w:rsidRDefault="00AF61D2">
      <w:pPr>
        <w:jc w:val="both"/>
        <w:rPr>
          <w:sz w:val="28"/>
          <w:szCs w:val="28"/>
        </w:rPr>
      </w:pPr>
      <w:r>
        <w:rPr>
          <w:sz w:val="28"/>
          <w:szCs w:val="28"/>
        </w:rPr>
        <w:t xml:space="preserve">     - журнал учета детей, прошедших обследование в ПМПК;</w:t>
      </w:r>
    </w:p>
    <w:p w:rsidR="00AF61D2" w:rsidRDefault="00AF61D2">
      <w:pPr>
        <w:jc w:val="both"/>
        <w:rPr>
          <w:sz w:val="28"/>
          <w:szCs w:val="28"/>
        </w:rPr>
      </w:pPr>
      <w:r>
        <w:rPr>
          <w:sz w:val="28"/>
          <w:szCs w:val="28"/>
        </w:rPr>
        <w:t xml:space="preserve">     - карта   (папка)   развития  ребенка  с  протоколами,  дневником</w:t>
      </w:r>
    </w:p>
    <w:p w:rsidR="00AF61D2" w:rsidRDefault="00AF61D2">
      <w:pPr>
        <w:jc w:val="both"/>
        <w:rPr>
          <w:sz w:val="28"/>
          <w:szCs w:val="28"/>
        </w:rPr>
      </w:pPr>
      <w:r>
        <w:rPr>
          <w:sz w:val="28"/>
          <w:szCs w:val="28"/>
        </w:rPr>
        <w:t>динамического  наблюдения,  заключениями  специалистов и коллегиальным</w:t>
      </w:r>
    </w:p>
    <w:p w:rsidR="00AF61D2" w:rsidRDefault="00AF61D2">
      <w:pPr>
        <w:jc w:val="both"/>
        <w:rPr>
          <w:sz w:val="28"/>
          <w:szCs w:val="28"/>
        </w:rPr>
      </w:pPr>
      <w:r>
        <w:rPr>
          <w:sz w:val="28"/>
          <w:szCs w:val="28"/>
        </w:rPr>
        <w:t>заключением ПМПК (хранится в ПМПК не менее 10 лет).</w:t>
      </w:r>
    </w:p>
    <w:p w:rsidR="00AF61D2" w:rsidRDefault="00AF61D2">
      <w:pPr>
        <w:jc w:val="both"/>
        <w:rPr>
          <w:sz w:val="28"/>
          <w:szCs w:val="28"/>
        </w:rPr>
      </w:pPr>
      <w:r>
        <w:rPr>
          <w:sz w:val="28"/>
          <w:szCs w:val="28"/>
        </w:rPr>
        <w:t xml:space="preserve">     27.   Обследование   ребенка   в   ПМПК   осуществляется   каждым</w:t>
      </w:r>
    </w:p>
    <w:p w:rsidR="00AF61D2" w:rsidRDefault="00AF61D2">
      <w:pPr>
        <w:jc w:val="both"/>
        <w:rPr>
          <w:sz w:val="28"/>
          <w:szCs w:val="28"/>
        </w:rPr>
      </w:pPr>
      <w:r>
        <w:rPr>
          <w:sz w:val="28"/>
          <w:szCs w:val="28"/>
        </w:rPr>
        <w:t>специалистом   поэтапно  или  несколькими  специалистами  вместе,  что</w:t>
      </w:r>
    </w:p>
    <w:p w:rsidR="00AF61D2" w:rsidRDefault="00AF61D2">
      <w:pPr>
        <w:jc w:val="both"/>
        <w:rPr>
          <w:sz w:val="28"/>
          <w:szCs w:val="28"/>
        </w:rPr>
      </w:pPr>
      <w:r>
        <w:rPr>
          <w:sz w:val="28"/>
          <w:szCs w:val="28"/>
        </w:rPr>
        <w:t>определяется психолого-медико-педагогическими задачами.</w:t>
      </w:r>
    </w:p>
    <w:p w:rsidR="00AF61D2" w:rsidRDefault="00AF61D2">
      <w:pPr>
        <w:jc w:val="both"/>
        <w:rPr>
          <w:sz w:val="28"/>
          <w:szCs w:val="28"/>
        </w:rPr>
      </w:pPr>
      <w:r>
        <w:rPr>
          <w:sz w:val="28"/>
          <w:szCs w:val="28"/>
        </w:rPr>
        <w:t xml:space="preserve">     28.  Дети  с  нарушенным слухом обследуются специалистами ПМПК на</w:t>
      </w:r>
    </w:p>
    <w:p w:rsidR="00AF61D2" w:rsidRDefault="00AF61D2">
      <w:pPr>
        <w:jc w:val="both"/>
        <w:rPr>
          <w:sz w:val="28"/>
          <w:szCs w:val="28"/>
        </w:rPr>
      </w:pPr>
      <w:r>
        <w:rPr>
          <w:sz w:val="28"/>
          <w:szCs w:val="28"/>
        </w:rPr>
        <w:t>базе  сурдологического кабинета (отделения, центра), в котором ребенок</w:t>
      </w:r>
    </w:p>
    <w:p w:rsidR="00AF61D2" w:rsidRDefault="00AF61D2">
      <w:pPr>
        <w:jc w:val="both"/>
        <w:rPr>
          <w:sz w:val="28"/>
          <w:szCs w:val="28"/>
        </w:rPr>
      </w:pPr>
      <w:r>
        <w:rPr>
          <w:sz w:val="28"/>
          <w:szCs w:val="28"/>
        </w:rPr>
        <w:t>находится на диспансерном учете.</w:t>
      </w:r>
    </w:p>
    <w:p w:rsidR="00AF61D2" w:rsidRDefault="00AF61D2">
      <w:pPr>
        <w:jc w:val="both"/>
        <w:rPr>
          <w:sz w:val="28"/>
          <w:szCs w:val="28"/>
        </w:rPr>
      </w:pPr>
      <w:r>
        <w:rPr>
          <w:sz w:val="28"/>
          <w:szCs w:val="28"/>
        </w:rPr>
        <w:t xml:space="preserve">     29.  Целесообразно  детей-сирот обследовать специалистами ПМПК на</w:t>
      </w:r>
    </w:p>
    <w:p w:rsidR="00AF61D2" w:rsidRDefault="00AF61D2">
      <w:pPr>
        <w:jc w:val="both"/>
        <w:rPr>
          <w:sz w:val="28"/>
          <w:szCs w:val="28"/>
        </w:rPr>
      </w:pPr>
      <w:r>
        <w:rPr>
          <w:sz w:val="28"/>
          <w:szCs w:val="28"/>
        </w:rPr>
        <w:t>базе учреждения, в котором они воспитываются.</w:t>
      </w:r>
    </w:p>
    <w:p w:rsidR="00AF61D2" w:rsidRDefault="00AF61D2">
      <w:pPr>
        <w:jc w:val="both"/>
        <w:rPr>
          <w:sz w:val="28"/>
          <w:szCs w:val="28"/>
        </w:rPr>
      </w:pPr>
      <w:r>
        <w:rPr>
          <w:sz w:val="28"/>
          <w:szCs w:val="28"/>
        </w:rPr>
        <w:t xml:space="preserve">     30.   ПМПК   осуществляет  организацию  диагностико-коррекционной</w:t>
      </w:r>
    </w:p>
    <w:p w:rsidR="00AF61D2" w:rsidRDefault="00AF61D2">
      <w:pPr>
        <w:jc w:val="both"/>
        <w:rPr>
          <w:sz w:val="28"/>
          <w:szCs w:val="28"/>
        </w:rPr>
      </w:pPr>
      <w:r>
        <w:rPr>
          <w:sz w:val="28"/>
          <w:szCs w:val="28"/>
        </w:rPr>
        <w:t>помощи   детям   младенческого,   раннего,   дошкольного  и  школьного</w:t>
      </w:r>
    </w:p>
    <w:p w:rsidR="00AF61D2" w:rsidRDefault="00AF61D2">
      <w:pPr>
        <w:jc w:val="both"/>
        <w:rPr>
          <w:sz w:val="28"/>
          <w:szCs w:val="28"/>
        </w:rPr>
      </w:pPr>
      <w:r>
        <w:rPr>
          <w:sz w:val="28"/>
          <w:szCs w:val="28"/>
        </w:rPr>
        <w:t>возрастов, не охваченных системой специального образования.</w:t>
      </w:r>
    </w:p>
    <w:p w:rsidR="00AF61D2" w:rsidRDefault="00AF61D2">
      <w:pPr>
        <w:jc w:val="both"/>
        <w:rPr>
          <w:sz w:val="28"/>
          <w:szCs w:val="28"/>
        </w:rPr>
      </w:pPr>
      <w:r>
        <w:rPr>
          <w:sz w:val="28"/>
          <w:szCs w:val="28"/>
        </w:rPr>
        <w:t xml:space="preserve">     31. В диагностически сложных случаях ребенок может быть приглашен</w:t>
      </w:r>
    </w:p>
    <w:p w:rsidR="00AF61D2" w:rsidRDefault="00AF61D2">
      <w:pPr>
        <w:jc w:val="both"/>
        <w:rPr>
          <w:sz w:val="28"/>
          <w:szCs w:val="28"/>
        </w:rPr>
      </w:pPr>
      <w:r>
        <w:rPr>
          <w:sz w:val="28"/>
          <w:szCs w:val="28"/>
        </w:rPr>
        <w:t>на  дополнительное обследование или направлен в диагностические группы</w:t>
      </w:r>
    </w:p>
    <w:p w:rsidR="00AF61D2" w:rsidRDefault="00AF61D2">
      <w:pPr>
        <w:jc w:val="both"/>
        <w:rPr>
          <w:sz w:val="28"/>
          <w:szCs w:val="28"/>
        </w:rPr>
      </w:pPr>
      <w:r>
        <w:rPr>
          <w:sz w:val="28"/>
          <w:szCs w:val="28"/>
        </w:rPr>
        <w:t>или классы.</w:t>
      </w:r>
    </w:p>
    <w:p w:rsidR="00AF61D2" w:rsidRDefault="00AF61D2">
      <w:pPr>
        <w:jc w:val="both"/>
        <w:rPr>
          <w:sz w:val="28"/>
          <w:szCs w:val="28"/>
        </w:rPr>
      </w:pPr>
      <w:r>
        <w:rPr>
          <w:sz w:val="28"/>
          <w:szCs w:val="28"/>
        </w:rPr>
        <w:t xml:space="preserve">     32.  Обследование детей проводится в присутствии родителей или их</w:t>
      </w:r>
    </w:p>
    <w:p w:rsidR="00AF61D2" w:rsidRDefault="00AF61D2">
      <w:pPr>
        <w:jc w:val="both"/>
        <w:rPr>
          <w:sz w:val="28"/>
          <w:szCs w:val="28"/>
        </w:rPr>
      </w:pPr>
      <w:r>
        <w:rPr>
          <w:sz w:val="28"/>
          <w:szCs w:val="28"/>
        </w:rPr>
        <w:t>законных представителей.</w:t>
      </w:r>
    </w:p>
    <w:p w:rsidR="00AF61D2" w:rsidRDefault="00AF61D2">
      <w:pPr>
        <w:jc w:val="both"/>
        <w:rPr>
          <w:sz w:val="28"/>
          <w:szCs w:val="28"/>
        </w:rPr>
      </w:pPr>
      <w:r>
        <w:rPr>
          <w:sz w:val="28"/>
          <w:szCs w:val="28"/>
        </w:rPr>
        <w:t xml:space="preserve">     33.   По   результатам  обследования  составляется  коллегиальное заключение  ПМПК  с  учетом  мнения  каждого  специалиста.  Заключение</w:t>
      </w:r>
    </w:p>
    <w:p w:rsidR="00AF61D2" w:rsidRDefault="00AF61D2">
      <w:pPr>
        <w:jc w:val="both"/>
        <w:rPr>
          <w:sz w:val="28"/>
          <w:szCs w:val="28"/>
        </w:rPr>
      </w:pPr>
      <w:r>
        <w:rPr>
          <w:sz w:val="28"/>
          <w:szCs w:val="28"/>
        </w:rPr>
        <w:t>является   документом,   подтверждающим   право  детей  и  обучающихся</w:t>
      </w:r>
    </w:p>
    <w:p w:rsidR="00AF61D2" w:rsidRDefault="00AF61D2">
      <w:pPr>
        <w:jc w:val="both"/>
        <w:rPr>
          <w:sz w:val="28"/>
          <w:szCs w:val="28"/>
        </w:rPr>
      </w:pPr>
      <w:r>
        <w:rPr>
          <w:sz w:val="28"/>
          <w:szCs w:val="28"/>
        </w:rPr>
        <w:t>воспитанников  с  отклонениями  в  развитии на обеспечение оптимальных</w:t>
      </w:r>
    </w:p>
    <w:p w:rsidR="00AF61D2" w:rsidRDefault="00AF61D2">
      <w:pPr>
        <w:jc w:val="both"/>
        <w:rPr>
          <w:sz w:val="28"/>
          <w:szCs w:val="28"/>
        </w:rPr>
      </w:pPr>
      <w:r>
        <w:rPr>
          <w:sz w:val="28"/>
          <w:szCs w:val="28"/>
        </w:rPr>
        <w:t>условий для получения ими образования.</w:t>
      </w:r>
    </w:p>
    <w:p w:rsidR="00AF61D2" w:rsidRDefault="00AF61D2">
      <w:pPr>
        <w:jc w:val="both"/>
        <w:rPr>
          <w:sz w:val="28"/>
          <w:szCs w:val="28"/>
        </w:rPr>
      </w:pPr>
    </w:p>
    <w:p w:rsidR="00AF61D2" w:rsidRDefault="00AF61D2">
      <w:pPr>
        <w:jc w:val="both"/>
        <w:rPr>
          <w:sz w:val="28"/>
          <w:szCs w:val="28"/>
        </w:rPr>
      </w:pPr>
      <w:r>
        <w:rPr>
          <w:sz w:val="28"/>
          <w:szCs w:val="28"/>
        </w:rPr>
        <w:t xml:space="preserve">                VI. Родители (законные представители)</w:t>
      </w:r>
    </w:p>
    <w:p w:rsidR="00AF61D2" w:rsidRDefault="00AF61D2">
      <w:pPr>
        <w:jc w:val="both"/>
        <w:rPr>
          <w:sz w:val="28"/>
          <w:szCs w:val="28"/>
        </w:rPr>
      </w:pPr>
    </w:p>
    <w:p w:rsidR="00AF61D2" w:rsidRDefault="00AF61D2">
      <w:pPr>
        <w:jc w:val="both"/>
        <w:rPr>
          <w:sz w:val="28"/>
          <w:szCs w:val="28"/>
        </w:rPr>
      </w:pPr>
      <w:r>
        <w:rPr>
          <w:sz w:val="28"/>
          <w:szCs w:val="28"/>
        </w:rPr>
        <w:t xml:space="preserve">     34. Родители (законные представители) имеют право:</w:t>
      </w:r>
    </w:p>
    <w:p w:rsidR="00AF61D2" w:rsidRDefault="00AF61D2">
      <w:pPr>
        <w:jc w:val="both"/>
        <w:rPr>
          <w:sz w:val="28"/>
          <w:szCs w:val="28"/>
        </w:rPr>
      </w:pPr>
      <w:r>
        <w:rPr>
          <w:sz w:val="28"/>
          <w:szCs w:val="28"/>
        </w:rPr>
        <w:t xml:space="preserve">     - защищать законные права и интересы детей;</w:t>
      </w:r>
    </w:p>
    <w:p w:rsidR="00AF61D2" w:rsidRDefault="00AF61D2">
      <w:pPr>
        <w:jc w:val="both"/>
        <w:rPr>
          <w:sz w:val="28"/>
          <w:szCs w:val="28"/>
        </w:rPr>
      </w:pPr>
      <w:r>
        <w:rPr>
          <w:sz w:val="28"/>
          <w:szCs w:val="28"/>
        </w:rPr>
        <w:t xml:space="preserve">     - присутствовать при обследовании ребенка.</w:t>
      </w:r>
    </w:p>
    <w:p w:rsidR="00AF61D2" w:rsidRDefault="00AF61D2">
      <w:pPr>
        <w:jc w:val="both"/>
        <w:rPr>
          <w:sz w:val="28"/>
          <w:szCs w:val="28"/>
        </w:rPr>
      </w:pPr>
      <w:r>
        <w:rPr>
          <w:sz w:val="28"/>
          <w:szCs w:val="28"/>
        </w:rPr>
        <w:t xml:space="preserve">     35. В случае несогласия с коллегиальным заключением ПМПК родители</w:t>
      </w:r>
    </w:p>
    <w:p w:rsidR="00AF61D2" w:rsidRDefault="00AF61D2">
      <w:pPr>
        <w:jc w:val="both"/>
        <w:rPr>
          <w:sz w:val="28"/>
          <w:szCs w:val="28"/>
        </w:rPr>
      </w:pPr>
      <w:r>
        <w:rPr>
          <w:sz w:val="28"/>
          <w:szCs w:val="28"/>
        </w:rPr>
        <w:t>(законные представители) имеют право обратиться в вышестоящую ПМПК.</w:t>
      </w:r>
    </w:p>
    <w:p w:rsidR="00AF61D2" w:rsidRDefault="00AF61D2">
      <w:pPr>
        <w:jc w:val="both"/>
        <w:rPr>
          <w:sz w:val="28"/>
          <w:szCs w:val="28"/>
        </w:rPr>
      </w:pPr>
      <w:r>
        <w:rPr>
          <w:sz w:val="28"/>
          <w:szCs w:val="28"/>
        </w:rPr>
        <w:t xml:space="preserve">     36.   Родители   (законные   представители)   обязаны   выполнять относящиеся к ним требования устава ПМПК.</w:t>
      </w:r>
    </w:p>
    <w:p w:rsidR="00AF61D2" w:rsidRDefault="00AF61D2">
      <w:pPr>
        <w:jc w:val="both"/>
        <w:rPr>
          <w:sz w:val="28"/>
          <w:szCs w:val="28"/>
        </w:rPr>
      </w:pPr>
    </w:p>
    <w:p w:rsidR="00AF61D2" w:rsidRDefault="00AF61D2">
      <w:pPr>
        <w:jc w:val="both"/>
        <w:rPr>
          <w:sz w:val="28"/>
          <w:szCs w:val="28"/>
        </w:rPr>
      </w:pPr>
      <w:r>
        <w:rPr>
          <w:sz w:val="28"/>
          <w:szCs w:val="28"/>
        </w:rPr>
        <w:t xml:space="preserve">                         VII. Управление ПМПК</w:t>
      </w:r>
    </w:p>
    <w:p w:rsidR="00AF61D2" w:rsidRDefault="00AF61D2">
      <w:pPr>
        <w:jc w:val="both"/>
        <w:rPr>
          <w:sz w:val="28"/>
          <w:szCs w:val="28"/>
        </w:rPr>
      </w:pPr>
    </w:p>
    <w:p w:rsidR="00AF61D2" w:rsidRDefault="00AF61D2">
      <w:pPr>
        <w:jc w:val="both"/>
        <w:rPr>
          <w:sz w:val="28"/>
          <w:szCs w:val="28"/>
        </w:rPr>
      </w:pPr>
      <w:r>
        <w:rPr>
          <w:sz w:val="28"/>
          <w:szCs w:val="28"/>
        </w:rPr>
        <w:t xml:space="preserve">     37.    Управление    ПМПК   осуществляется   в   соответствии   с</w:t>
      </w:r>
    </w:p>
    <w:p w:rsidR="00AF61D2" w:rsidRDefault="00AF61D2">
      <w:pPr>
        <w:jc w:val="both"/>
        <w:rPr>
          <w:sz w:val="28"/>
          <w:szCs w:val="28"/>
        </w:rPr>
      </w:pPr>
      <w:r>
        <w:rPr>
          <w:sz w:val="28"/>
          <w:szCs w:val="28"/>
        </w:rPr>
        <w:t>законодательством Российской Федерации в области образования и уставом</w:t>
      </w:r>
    </w:p>
    <w:p w:rsidR="00AF61D2" w:rsidRDefault="00AF61D2">
      <w:pPr>
        <w:jc w:val="both"/>
        <w:rPr>
          <w:sz w:val="28"/>
          <w:szCs w:val="28"/>
        </w:rPr>
      </w:pPr>
      <w:r>
        <w:rPr>
          <w:sz w:val="28"/>
          <w:szCs w:val="28"/>
        </w:rPr>
        <w:t>учреждения.</w:t>
      </w:r>
    </w:p>
    <w:p w:rsidR="00AF61D2" w:rsidRDefault="00AF61D2">
      <w:pPr>
        <w:jc w:val="both"/>
        <w:rPr>
          <w:sz w:val="28"/>
          <w:szCs w:val="28"/>
        </w:rPr>
      </w:pPr>
      <w:r>
        <w:rPr>
          <w:sz w:val="28"/>
          <w:szCs w:val="28"/>
        </w:rPr>
        <w:t xml:space="preserve">     38.   Непосредственное   руководство   учреждением   осуществляет</w:t>
      </w:r>
    </w:p>
    <w:p w:rsidR="00AF61D2" w:rsidRDefault="00AF61D2">
      <w:pPr>
        <w:jc w:val="both"/>
        <w:rPr>
          <w:sz w:val="28"/>
          <w:szCs w:val="28"/>
        </w:rPr>
      </w:pPr>
      <w:r>
        <w:rPr>
          <w:sz w:val="28"/>
          <w:szCs w:val="28"/>
        </w:rPr>
        <w:t>прошедший соответствующую аттестацию заведующий.</w:t>
      </w:r>
    </w:p>
    <w:p w:rsidR="00AF61D2" w:rsidRDefault="00AF61D2">
      <w:pPr>
        <w:jc w:val="both"/>
        <w:rPr>
          <w:sz w:val="28"/>
          <w:szCs w:val="28"/>
        </w:rPr>
      </w:pPr>
      <w:r>
        <w:rPr>
          <w:sz w:val="28"/>
          <w:szCs w:val="28"/>
        </w:rPr>
        <w:t xml:space="preserve">     Найм   (прием)   на   работу   заведующего  государственной  ПМПК</w:t>
      </w:r>
    </w:p>
    <w:p w:rsidR="00AF61D2" w:rsidRDefault="00AF61D2">
      <w:pPr>
        <w:jc w:val="both"/>
        <w:rPr>
          <w:sz w:val="28"/>
          <w:szCs w:val="28"/>
        </w:rPr>
      </w:pPr>
      <w:r>
        <w:rPr>
          <w:sz w:val="28"/>
          <w:szCs w:val="28"/>
        </w:rPr>
        <w:t>осуществляется  в  порядке,  определяемом Законом Российской Федерации</w:t>
      </w:r>
    </w:p>
    <w:p w:rsidR="00AF61D2" w:rsidRDefault="00AF61D2">
      <w:pPr>
        <w:jc w:val="both"/>
        <w:rPr>
          <w:sz w:val="28"/>
          <w:szCs w:val="28"/>
        </w:rPr>
      </w:pPr>
      <w:r>
        <w:rPr>
          <w:sz w:val="28"/>
          <w:szCs w:val="28"/>
        </w:rPr>
        <w:t>"Об образовании" и уставом учреждения.</w:t>
      </w:r>
    </w:p>
    <w:p w:rsidR="00AF61D2" w:rsidRDefault="00AF61D2">
      <w:pPr>
        <w:jc w:val="both"/>
        <w:rPr>
          <w:sz w:val="28"/>
          <w:szCs w:val="28"/>
        </w:rPr>
      </w:pPr>
      <w:r>
        <w:rPr>
          <w:sz w:val="28"/>
          <w:szCs w:val="28"/>
        </w:rPr>
        <w:t xml:space="preserve">     Заведующий   муниципальной   ПМПК   назначается  на  должность  и</w:t>
      </w:r>
    </w:p>
    <w:p w:rsidR="00AF61D2" w:rsidRDefault="00AF61D2">
      <w:pPr>
        <w:jc w:val="both"/>
        <w:rPr>
          <w:sz w:val="28"/>
          <w:szCs w:val="28"/>
        </w:rPr>
      </w:pPr>
      <w:r>
        <w:rPr>
          <w:sz w:val="28"/>
          <w:szCs w:val="28"/>
        </w:rPr>
        <w:t>освобождается от должности учредителем (учредителями).</w:t>
      </w:r>
    </w:p>
    <w:p w:rsidR="00AF61D2" w:rsidRDefault="00AF61D2">
      <w:pPr>
        <w:jc w:val="both"/>
        <w:rPr>
          <w:sz w:val="28"/>
          <w:szCs w:val="28"/>
        </w:rPr>
      </w:pPr>
      <w:r>
        <w:rPr>
          <w:sz w:val="28"/>
          <w:szCs w:val="28"/>
        </w:rPr>
        <w:t xml:space="preserve">     39.  Заведующий  ПМПК  несет  ответственность  в  соответствии  с</w:t>
      </w:r>
    </w:p>
    <w:p w:rsidR="00AF61D2" w:rsidRDefault="00AF61D2">
      <w:pPr>
        <w:jc w:val="both"/>
        <w:rPr>
          <w:sz w:val="28"/>
          <w:szCs w:val="28"/>
        </w:rPr>
      </w:pPr>
      <w:r>
        <w:rPr>
          <w:sz w:val="28"/>
          <w:szCs w:val="28"/>
        </w:rPr>
        <w:t>законодательством  Российской  Федерации  за комплектование учреждения</w:t>
      </w:r>
    </w:p>
    <w:p w:rsidR="00AF61D2" w:rsidRDefault="00AF61D2">
      <w:pPr>
        <w:jc w:val="both"/>
        <w:rPr>
          <w:sz w:val="28"/>
          <w:szCs w:val="28"/>
        </w:rPr>
      </w:pPr>
      <w:r>
        <w:rPr>
          <w:sz w:val="28"/>
          <w:szCs w:val="28"/>
        </w:rPr>
        <w:t>квалифицированными кадрами работников.</w:t>
      </w:r>
    </w:p>
    <w:p w:rsidR="00AF61D2" w:rsidRDefault="00AF61D2">
      <w:pPr>
        <w:jc w:val="both"/>
        <w:rPr>
          <w:sz w:val="28"/>
          <w:szCs w:val="28"/>
        </w:rPr>
      </w:pPr>
      <w:r>
        <w:rPr>
          <w:sz w:val="28"/>
          <w:szCs w:val="28"/>
        </w:rPr>
        <w:t xml:space="preserve">     Заведующий  организует работу ПМПК и несет полную ответственность</w:t>
      </w:r>
    </w:p>
    <w:p w:rsidR="00AF61D2" w:rsidRDefault="00AF61D2">
      <w:pPr>
        <w:jc w:val="both"/>
        <w:rPr>
          <w:sz w:val="28"/>
          <w:szCs w:val="28"/>
        </w:rPr>
      </w:pPr>
      <w:r>
        <w:rPr>
          <w:sz w:val="28"/>
          <w:szCs w:val="28"/>
        </w:rPr>
        <w:t>за  организацию  деятельности,  за  соблюдение  в учреждении плановой,</w:t>
      </w:r>
    </w:p>
    <w:p w:rsidR="00AF61D2" w:rsidRDefault="00AF61D2">
      <w:pPr>
        <w:jc w:val="both"/>
        <w:rPr>
          <w:sz w:val="28"/>
          <w:szCs w:val="28"/>
        </w:rPr>
      </w:pPr>
      <w:r>
        <w:rPr>
          <w:sz w:val="28"/>
          <w:szCs w:val="28"/>
        </w:rPr>
        <w:t>финансовой и организационной дисциплины.</w:t>
      </w:r>
    </w:p>
    <w:p w:rsidR="00AF61D2" w:rsidRDefault="00AF61D2">
      <w:pPr>
        <w:jc w:val="both"/>
        <w:rPr>
          <w:sz w:val="28"/>
          <w:szCs w:val="28"/>
        </w:rPr>
      </w:pPr>
    </w:p>
    <w:p w:rsidR="00AF61D2" w:rsidRDefault="00AF61D2">
      <w:pPr>
        <w:jc w:val="both"/>
        <w:rPr>
          <w:sz w:val="28"/>
          <w:szCs w:val="28"/>
        </w:rPr>
      </w:pPr>
      <w:r>
        <w:rPr>
          <w:sz w:val="28"/>
          <w:szCs w:val="28"/>
        </w:rPr>
        <w:t xml:space="preserve">                VIII. Имущество и средства учреждения</w:t>
      </w:r>
    </w:p>
    <w:p w:rsidR="00AF61D2" w:rsidRDefault="00AF61D2">
      <w:pPr>
        <w:jc w:val="both"/>
        <w:rPr>
          <w:sz w:val="28"/>
          <w:szCs w:val="28"/>
        </w:rPr>
      </w:pPr>
    </w:p>
    <w:p w:rsidR="00AF61D2" w:rsidRDefault="00AF61D2">
      <w:pPr>
        <w:jc w:val="both"/>
        <w:rPr>
          <w:sz w:val="28"/>
          <w:szCs w:val="28"/>
        </w:rPr>
      </w:pPr>
      <w:r>
        <w:rPr>
          <w:sz w:val="28"/>
          <w:szCs w:val="28"/>
        </w:rPr>
        <w:t xml:space="preserve">     40.  Собственник  имущества  (уполномоченный им орган) в порядке,</w:t>
      </w:r>
    </w:p>
    <w:p w:rsidR="00AF61D2" w:rsidRDefault="00AF61D2">
      <w:pPr>
        <w:jc w:val="both"/>
        <w:rPr>
          <w:sz w:val="28"/>
          <w:szCs w:val="28"/>
        </w:rPr>
      </w:pPr>
      <w:r>
        <w:rPr>
          <w:sz w:val="28"/>
          <w:szCs w:val="28"/>
        </w:rPr>
        <w:t>установленном  законодательством  Российской Федерации, закрепляет его</w:t>
      </w:r>
    </w:p>
    <w:p w:rsidR="00AF61D2" w:rsidRDefault="00AF61D2">
      <w:pPr>
        <w:jc w:val="both"/>
        <w:rPr>
          <w:sz w:val="28"/>
          <w:szCs w:val="28"/>
        </w:rPr>
      </w:pPr>
      <w:r>
        <w:rPr>
          <w:sz w:val="28"/>
          <w:szCs w:val="28"/>
        </w:rPr>
        <w:t>за ПМПК.</w:t>
      </w:r>
    </w:p>
    <w:p w:rsidR="00AF61D2" w:rsidRDefault="00AF61D2">
      <w:pPr>
        <w:jc w:val="both"/>
        <w:rPr>
          <w:sz w:val="28"/>
          <w:szCs w:val="28"/>
        </w:rPr>
      </w:pPr>
      <w:r>
        <w:rPr>
          <w:sz w:val="28"/>
          <w:szCs w:val="28"/>
        </w:rPr>
        <w:t xml:space="preserve">     Объекты  собственности,  закрепленные за учреждением, находятся в</w:t>
      </w:r>
    </w:p>
    <w:p w:rsidR="00AF61D2" w:rsidRDefault="00AF61D2">
      <w:pPr>
        <w:jc w:val="both"/>
        <w:rPr>
          <w:sz w:val="28"/>
          <w:szCs w:val="28"/>
        </w:rPr>
      </w:pPr>
      <w:r>
        <w:rPr>
          <w:sz w:val="28"/>
          <w:szCs w:val="28"/>
        </w:rPr>
        <w:t>оперативном управлении этого учреждения.</w:t>
      </w:r>
    </w:p>
    <w:p w:rsidR="00AF61D2" w:rsidRDefault="00AF61D2">
      <w:pPr>
        <w:jc w:val="both"/>
        <w:rPr>
          <w:sz w:val="28"/>
          <w:szCs w:val="28"/>
        </w:rPr>
      </w:pPr>
      <w:r>
        <w:rPr>
          <w:sz w:val="28"/>
          <w:szCs w:val="28"/>
        </w:rPr>
        <w:t xml:space="preserve">     Учреждение  владеет,  пользуется  и распоряжается закрепленным за</w:t>
      </w:r>
    </w:p>
    <w:p w:rsidR="00AF61D2" w:rsidRDefault="00AF61D2">
      <w:pPr>
        <w:jc w:val="both"/>
        <w:rPr>
          <w:sz w:val="28"/>
          <w:szCs w:val="28"/>
        </w:rPr>
      </w:pPr>
      <w:r>
        <w:rPr>
          <w:sz w:val="28"/>
          <w:szCs w:val="28"/>
        </w:rPr>
        <w:t>ним  имуществом  в  соответствии с назначением этого имущества, своими</w:t>
      </w:r>
    </w:p>
    <w:p w:rsidR="00AF61D2" w:rsidRDefault="00AF61D2">
      <w:pPr>
        <w:jc w:val="both"/>
        <w:rPr>
          <w:sz w:val="28"/>
          <w:szCs w:val="28"/>
        </w:rPr>
      </w:pPr>
      <w:r>
        <w:rPr>
          <w:sz w:val="28"/>
          <w:szCs w:val="28"/>
        </w:rPr>
        <w:t>уставными целями и законодательством Российской Федерации.</w:t>
      </w:r>
    </w:p>
    <w:p w:rsidR="00AF61D2" w:rsidRDefault="00AF61D2">
      <w:pPr>
        <w:jc w:val="both"/>
        <w:rPr>
          <w:sz w:val="28"/>
          <w:szCs w:val="28"/>
        </w:rPr>
      </w:pPr>
      <w:r>
        <w:rPr>
          <w:sz w:val="28"/>
          <w:szCs w:val="28"/>
        </w:rPr>
        <w:t xml:space="preserve">     41.   Изъятие   и/или   отчуждение  имущества,  закрепленного  за</w:t>
      </w:r>
    </w:p>
    <w:p w:rsidR="00AF61D2" w:rsidRDefault="00AF61D2">
      <w:pPr>
        <w:jc w:val="both"/>
        <w:rPr>
          <w:sz w:val="28"/>
          <w:szCs w:val="28"/>
        </w:rPr>
      </w:pPr>
      <w:r>
        <w:rPr>
          <w:sz w:val="28"/>
          <w:szCs w:val="28"/>
        </w:rPr>
        <w:t>учреждением,  допускается  только в случаях и порядке, предусмотренных</w:t>
      </w:r>
    </w:p>
    <w:p w:rsidR="00AF61D2" w:rsidRDefault="00AF61D2">
      <w:pPr>
        <w:jc w:val="both"/>
        <w:rPr>
          <w:sz w:val="28"/>
          <w:szCs w:val="28"/>
        </w:rPr>
      </w:pPr>
      <w:r>
        <w:rPr>
          <w:sz w:val="28"/>
          <w:szCs w:val="28"/>
        </w:rPr>
        <w:t>законодательством Российской Федерации.</w:t>
      </w:r>
    </w:p>
    <w:p w:rsidR="00AF61D2" w:rsidRDefault="00AF61D2">
      <w:pPr>
        <w:jc w:val="both"/>
        <w:rPr>
          <w:sz w:val="28"/>
          <w:szCs w:val="28"/>
        </w:rPr>
      </w:pPr>
      <w:r>
        <w:rPr>
          <w:sz w:val="28"/>
          <w:szCs w:val="28"/>
        </w:rPr>
        <w:t xml:space="preserve">     42.  Учреждение  несет  ответственность  перед  собственником  за</w:t>
      </w:r>
    </w:p>
    <w:p w:rsidR="00AF61D2" w:rsidRDefault="00AF61D2">
      <w:pPr>
        <w:jc w:val="both"/>
        <w:rPr>
          <w:sz w:val="28"/>
          <w:szCs w:val="28"/>
        </w:rPr>
      </w:pPr>
      <w:r>
        <w:rPr>
          <w:sz w:val="28"/>
          <w:szCs w:val="28"/>
        </w:rPr>
        <w:t>сохранность, эффективное использование закрепленного за ним имущества.</w:t>
      </w:r>
    </w:p>
    <w:p w:rsidR="00AF61D2" w:rsidRDefault="00AF61D2">
      <w:pPr>
        <w:jc w:val="both"/>
        <w:rPr>
          <w:sz w:val="28"/>
          <w:szCs w:val="28"/>
        </w:rPr>
      </w:pPr>
      <w:r>
        <w:rPr>
          <w:sz w:val="28"/>
          <w:szCs w:val="28"/>
        </w:rPr>
        <w:t>Контроль  за  деятельностью  учреждения  в  этой  части осуществляется</w:t>
      </w:r>
    </w:p>
    <w:p w:rsidR="00AF61D2" w:rsidRDefault="00AF61D2">
      <w:pPr>
        <w:jc w:val="both"/>
        <w:rPr>
          <w:sz w:val="28"/>
          <w:szCs w:val="28"/>
        </w:rPr>
      </w:pPr>
      <w:r>
        <w:rPr>
          <w:sz w:val="28"/>
          <w:szCs w:val="28"/>
        </w:rPr>
        <w:t>собственником (уполномоченным органом).</w:t>
      </w:r>
    </w:p>
    <w:p w:rsidR="00AF61D2" w:rsidRDefault="00AF61D2">
      <w:pPr>
        <w:jc w:val="both"/>
        <w:rPr>
          <w:sz w:val="28"/>
          <w:szCs w:val="28"/>
        </w:rPr>
      </w:pPr>
      <w:r>
        <w:rPr>
          <w:sz w:val="28"/>
          <w:szCs w:val="28"/>
        </w:rPr>
        <w:t xml:space="preserve">     43.   Деятельность   учреждения   финансируется  его  учредителем</w:t>
      </w:r>
    </w:p>
    <w:p w:rsidR="00AF61D2" w:rsidRDefault="00AF61D2">
      <w:pPr>
        <w:jc w:val="both"/>
        <w:rPr>
          <w:sz w:val="28"/>
          <w:szCs w:val="28"/>
        </w:rPr>
      </w:pPr>
      <w:r>
        <w:rPr>
          <w:sz w:val="28"/>
          <w:szCs w:val="28"/>
        </w:rPr>
        <w:t>(учредителями) в соответствии с договором между ними.</w:t>
      </w:r>
    </w:p>
    <w:p w:rsidR="00AF61D2" w:rsidRDefault="00AF61D2">
      <w:pPr>
        <w:jc w:val="both"/>
        <w:rPr>
          <w:sz w:val="28"/>
          <w:szCs w:val="28"/>
        </w:rPr>
      </w:pPr>
      <w:r>
        <w:rPr>
          <w:sz w:val="28"/>
          <w:szCs w:val="28"/>
        </w:rPr>
        <w:t xml:space="preserve">     Источниками  формирования  имущества  и  финансовых ресурсов ПМПК</w:t>
      </w:r>
    </w:p>
    <w:p w:rsidR="00AF61D2" w:rsidRDefault="00AF61D2">
      <w:pPr>
        <w:jc w:val="both"/>
        <w:rPr>
          <w:sz w:val="28"/>
          <w:szCs w:val="28"/>
        </w:rPr>
      </w:pPr>
      <w:r>
        <w:rPr>
          <w:sz w:val="28"/>
          <w:szCs w:val="28"/>
        </w:rPr>
        <w:t>являются:</w:t>
      </w:r>
    </w:p>
    <w:p w:rsidR="00AF61D2" w:rsidRDefault="00AF61D2">
      <w:pPr>
        <w:jc w:val="both"/>
        <w:rPr>
          <w:sz w:val="28"/>
          <w:szCs w:val="28"/>
        </w:rPr>
      </w:pPr>
      <w:r>
        <w:rPr>
          <w:sz w:val="28"/>
          <w:szCs w:val="28"/>
        </w:rPr>
        <w:t xml:space="preserve">     - собственные средства учредителя (учредителей);</w:t>
      </w:r>
    </w:p>
    <w:p w:rsidR="00AF61D2" w:rsidRDefault="00AF61D2">
      <w:pPr>
        <w:jc w:val="both"/>
        <w:rPr>
          <w:sz w:val="28"/>
          <w:szCs w:val="28"/>
        </w:rPr>
      </w:pPr>
      <w:r>
        <w:rPr>
          <w:sz w:val="28"/>
          <w:szCs w:val="28"/>
        </w:rPr>
        <w:t xml:space="preserve">     - бюджетные и внебюджетные средства;</w:t>
      </w:r>
    </w:p>
    <w:p w:rsidR="00AF61D2" w:rsidRDefault="00AF61D2">
      <w:pPr>
        <w:jc w:val="both"/>
        <w:rPr>
          <w:sz w:val="28"/>
          <w:szCs w:val="28"/>
        </w:rPr>
      </w:pPr>
      <w:r>
        <w:rPr>
          <w:sz w:val="28"/>
          <w:szCs w:val="28"/>
        </w:rPr>
        <w:t xml:space="preserve">     - имущество,    закрепленное    за    учреждением   собственником</w:t>
      </w:r>
    </w:p>
    <w:p w:rsidR="00AF61D2" w:rsidRDefault="00AF61D2">
      <w:pPr>
        <w:jc w:val="both"/>
        <w:rPr>
          <w:sz w:val="28"/>
          <w:szCs w:val="28"/>
        </w:rPr>
      </w:pPr>
      <w:r>
        <w:rPr>
          <w:sz w:val="28"/>
          <w:szCs w:val="28"/>
        </w:rPr>
        <w:t>(уполномоченным им органом);</w:t>
      </w:r>
    </w:p>
    <w:p w:rsidR="00AF61D2" w:rsidRDefault="00AF61D2">
      <w:pPr>
        <w:jc w:val="both"/>
        <w:rPr>
          <w:sz w:val="28"/>
          <w:szCs w:val="28"/>
        </w:rPr>
      </w:pPr>
      <w:r>
        <w:rPr>
          <w:sz w:val="28"/>
          <w:szCs w:val="28"/>
        </w:rPr>
        <w:t xml:space="preserve">     - кредиты банков и других кредиторов;</w:t>
      </w:r>
    </w:p>
    <w:p w:rsidR="00AF61D2" w:rsidRDefault="00AF61D2">
      <w:pPr>
        <w:jc w:val="both"/>
        <w:rPr>
          <w:sz w:val="28"/>
          <w:szCs w:val="28"/>
        </w:rPr>
      </w:pPr>
      <w:r>
        <w:rPr>
          <w:sz w:val="28"/>
          <w:szCs w:val="28"/>
        </w:rPr>
        <w:t xml:space="preserve">     - средства  спонсоров,  добровольные  пожертвования  физических и</w:t>
      </w:r>
    </w:p>
    <w:p w:rsidR="00AF61D2" w:rsidRDefault="00AF61D2">
      <w:pPr>
        <w:jc w:val="both"/>
        <w:rPr>
          <w:sz w:val="28"/>
          <w:szCs w:val="28"/>
        </w:rPr>
      </w:pPr>
      <w:r>
        <w:rPr>
          <w:sz w:val="28"/>
          <w:szCs w:val="28"/>
        </w:rPr>
        <w:t>юридических лиц;</w:t>
      </w:r>
    </w:p>
    <w:p w:rsidR="00AF61D2" w:rsidRDefault="00AF61D2">
      <w:pPr>
        <w:jc w:val="both"/>
        <w:rPr>
          <w:sz w:val="28"/>
          <w:szCs w:val="28"/>
        </w:rPr>
      </w:pPr>
      <w:r>
        <w:rPr>
          <w:sz w:val="28"/>
          <w:szCs w:val="28"/>
        </w:rPr>
        <w:t xml:space="preserve">     - другие  источники в соответствии с законодательством Российской</w:t>
      </w:r>
    </w:p>
    <w:p w:rsidR="00AF61D2" w:rsidRDefault="00AF61D2">
      <w:pPr>
        <w:jc w:val="both"/>
        <w:rPr>
          <w:sz w:val="28"/>
          <w:szCs w:val="28"/>
        </w:rPr>
      </w:pPr>
      <w:r>
        <w:rPr>
          <w:sz w:val="28"/>
          <w:szCs w:val="28"/>
        </w:rPr>
        <w:t>Федерации.</w:t>
      </w:r>
    </w:p>
    <w:p w:rsidR="00AF61D2" w:rsidRDefault="00AF61D2">
      <w:pPr>
        <w:jc w:val="both"/>
        <w:rPr>
          <w:sz w:val="28"/>
          <w:szCs w:val="28"/>
        </w:rPr>
      </w:pPr>
      <w:r>
        <w:rPr>
          <w:sz w:val="28"/>
          <w:szCs w:val="28"/>
        </w:rPr>
        <w:t xml:space="preserve">     44.   Финансирование   ПМПК   осуществляется   в  соответствии  с</w:t>
      </w:r>
    </w:p>
    <w:p w:rsidR="00AF61D2" w:rsidRDefault="00AF61D2">
      <w:pPr>
        <w:jc w:val="both"/>
        <w:rPr>
          <w:sz w:val="28"/>
          <w:szCs w:val="28"/>
        </w:rPr>
      </w:pPr>
      <w:r>
        <w:rPr>
          <w:sz w:val="28"/>
          <w:szCs w:val="28"/>
        </w:rPr>
        <w:t>действующим законодательством Российской Федерации.</w:t>
      </w:r>
    </w:p>
    <w:p w:rsidR="00AF61D2" w:rsidRDefault="00AF61D2">
      <w:pPr>
        <w:jc w:val="both"/>
        <w:rPr>
          <w:sz w:val="28"/>
          <w:szCs w:val="28"/>
        </w:rPr>
      </w:pPr>
      <w:r>
        <w:rPr>
          <w:sz w:val="28"/>
          <w:szCs w:val="28"/>
        </w:rPr>
        <w:t xml:space="preserve">     Привлечение  дополнительных  средств  не влечет за собой снижения</w:t>
      </w:r>
    </w:p>
    <w:p w:rsidR="00AF61D2" w:rsidRDefault="00AF61D2">
      <w:pPr>
        <w:jc w:val="both"/>
        <w:rPr>
          <w:sz w:val="28"/>
          <w:szCs w:val="28"/>
        </w:rPr>
      </w:pPr>
      <w:r>
        <w:rPr>
          <w:sz w:val="28"/>
          <w:szCs w:val="28"/>
        </w:rPr>
        <w:t>нормативов и/или абсолютных размеров финансирования учреждения за счет</w:t>
      </w:r>
    </w:p>
    <w:p w:rsidR="00AF61D2" w:rsidRDefault="00AF61D2">
      <w:pPr>
        <w:jc w:val="both"/>
        <w:rPr>
          <w:sz w:val="28"/>
          <w:szCs w:val="28"/>
        </w:rPr>
      </w:pPr>
      <w:r>
        <w:rPr>
          <w:sz w:val="28"/>
          <w:szCs w:val="28"/>
        </w:rPr>
        <w:t>его учредителя (учредителей).</w:t>
      </w:r>
    </w:p>
    <w:p w:rsidR="00AF61D2" w:rsidRDefault="00AF61D2">
      <w:pPr>
        <w:jc w:val="both"/>
        <w:rPr>
          <w:sz w:val="28"/>
          <w:szCs w:val="28"/>
        </w:rPr>
      </w:pPr>
      <w:r>
        <w:rPr>
          <w:sz w:val="28"/>
          <w:szCs w:val="28"/>
        </w:rPr>
        <w:t xml:space="preserve">     45.   ПМПК   вправе  осуществлять  самостоятельную  хозяйственную</w:t>
      </w:r>
    </w:p>
    <w:p w:rsidR="00AF61D2" w:rsidRDefault="00AF61D2">
      <w:pPr>
        <w:jc w:val="both"/>
        <w:rPr>
          <w:sz w:val="28"/>
          <w:szCs w:val="28"/>
        </w:rPr>
      </w:pPr>
      <w:r>
        <w:rPr>
          <w:sz w:val="28"/>
          <w:szCs w:val="28"/>
        </w:rPr>
        <w:t>деятельность   и   распоряжаться   доходами  от  этой  деятельности  в соответствии   со   своим   уставом   и  законодательством  Российской Федерации, регулирующим предпринимательскую деятельность.</w:t>
      </w:r>
    </w:p>
    <w:p w:rsidR="00AF61D2" w:rsidRDefault="00AF61D2">
      <w:pPr>
        <w:jc w:val="both"/>
        <w:rPr>
          <w:sz w:val="28"/>
          <w:szCs w:val="28"/>
        </w:rPr>
      </w:pPr>
      <w:r>
        <w:rPr>
          <w:sz w:val="28"/>
          <w:szCs w:val="28"/>
        </w:rPr>
        <w:t xml:space="preserve">     46. Финансовые средства учреждения находятся в его распоряжении и</w:t>
      </w:r>
    </w:p>
    <w:p w:rsidR="00AF61D2" w:rsidRDefault="00AF61D2">
      <w:pPr>
        <w:jc w:val="both"/>
        <w:rPr>
          <w:sz w:val="28"/>
          <w:szCs w:val="28"/>
        </w:rPr>
      </w:pPr>
      <w:r>
        <w:rPr>
          <w:sz w:val="28"/>
          <w:szCs w:val="28"/>
        </w:rPr>
        <w:t>изъятию  не  подлежат.  Право  распоряжения  этими средствами на цели,</w:t>
      </w:r>
    </w:p>
    <w:p w:rsidR="00AF61D2" w:rsidRDefault="00AF61D2">
      <w:pPr>
        <w:jc w:val="both"/>
        <w:rPr>
          <w:sz w:val="28"/>
          <w:szCs w:val="28"/>
        </w:rPr>
      </w:pPr>
      <w:r>
        <w:rPr>
          <w:sz w:val="28"/>
          <w:szCs w:val="28"/>
        </w:rPr>
        <w:t>предусмотренные уставом, принадлежит заведующему ПМПК.</w:t>
      </w:r>
    </w:p>
    <w:p w:rsidR="00AF61D2" w:rsidRDefault="00AF61D2">
      <w:pPr>
        <w:jc w:val="both"/>
        <w:rPr>
          <w:sz w:val="28"/>
          <w:szCs w:val="28"/>
        </w:rPr>
      </w:pPr>
      <w:r>
        <w:rPr>
          <w:sz w:val="28"/>
          <w:szCs w:val="28"/>
        </w:rPr>
        <w:t xml:space="preserve">     47.  При  финансировании  учреждения за счет средств федерального</w:t>
      </w:r>
    </w:p>
    <w:p w:rsidR="00AF61D2" w:rsidRDefault="00AF61D2">
      <w:pPr>
        <w:jc w:val="both"/>
        <w:rPr>
          <w:sz w:val="28"/>
          <w:szCs w:val="28"/>
        </w:rPr>
      </w:pPr>
      <w:r>
        <w:rPr>
          <w:sz w:val="28"/>
          <w:szCs w:val="28"/>
        </w:rPr>
        <w:t>бюджета   смета   расходов   утверждается   Министерством  образования</w:t>
      </w:r>
    </w:p>
    <w:p w:rsidR="00AF61D2" w:rsidRDefault="00AF61D2">
      <w:pPr>
        <w:jc w:val="both"/>
        <w:rPr>
          <w:sz w:val="28"/>
          <w:szCs w:val="28"/>
        </w:rPr>
      </w:pPr>
      <w:r>
        <w:rPr>
          <w:sz w:val="28"/>
          <w:szCs w:val="28"/>
        </w:rPr>
        <w:t>Российской Федерации.</w:t>
      </w:r>
    </w:p>
    <w:p w:rsidR="00AF61D2" w:rsidRDefault="00AF61D2">
      <w:pPr>
        <w:jc w:val="both"/>
        <w:rPr>
          <w:sz w:val="28"/>
          <w:szCs w:val="28"/>
        </w:rPr>
      </w:pPr>
      <w:r>
        <w:rPr>
          <w:sz w:val="28"/>
          <w:szCs w:val="28"/>
        </w:rPr>
        <w:t xml:space="preserve">     48. Учреждение устанавливает:</w:t>
      </w:r>
    </w:p>
    <w:p w:rsidR="00AF61D2" w:rsidRDefault="00AF61D2">
      <w:pPr>
        <w:jc w:val="both"/>
        <w:rPr>
          <w:sz w:val="28"/>
          <w:szCs w:val="28"/>
        </w:rPr>
      </w:pPr>
      <w:r>
        <w:rPr>
          <w:sz w:val="28"/>
          <w:szCs w:val="28"/>
        </w:rPr>
        <w:t xml:space="preserve">     - ставки  заработной  платы  (должностные  оклады)  работников на</w:t>
      </w:r>
    </w:p>
    <w:p w:rsidR="00AF61D2" w:rsidRDefault="00AF61D2">
      <w:pPr>
        <w:jc w:val="both"/>
        <w:rPr>
          <w:sz w:val="28"/>
          <w:szCs w:val="28"/>
        </w:rPr>
      </w:pPr>
      <w:r>
        <w:rPr>
          <w:sz w:val="28"/>
          <w:szCs w:val="28"/>
        </w:rPr>
        <w:t>основе  Единой  тарифной  сетки  по  оплате труда работников бюджетной</w:t>
      </w:r>
    </w:p>
    <w:p w:rsidR="00AF61D2" w:rsidRDefault="00AF61D2">
      <w:pPr>
        <w:jc w:val="both"/>
        <w:rPr>
          <w:sz w:val="28"/>
          <w:szCs w:val="28"/>
        </w:rPr>
      </w:pPr>
      <w:r>
        <w:rPr>
          <w:sz w:val="28"/>
          <w:szCs w:val="28"/>
        </w:rPr>
        <w:t>сферы  в  соответствии  с  тарифно-квалификационными требованиями и на</w:t>
      </w:r>
    </w:p>
    <w:p w:rsidR="00AF61D2" w:rsidRDefault="00AF61D2">
      <w:pPr>
        <w:jc w:val="both"/>
        <w:rPr>
          <w:sz w:val="28"/>
          <w:szCs w:val="28"/>
        </w:rPr>
      </w:pPr>
      <w:r>
        <w:rPr>
          <w:sz w:val="28"/>
          <w:szCs w:val="28"/>
        </w:rPr>
        <w:t>основании  решения  аттестационной комиссии, а также определяет виды и</w:t>
      </w:r>
    </w:p>
    <w:p w:rsidR="00AF61D2" w:rsidRDefault="00AF61D2">
      <w:pPr>
        <w:jc w:val="both"/>
        <w:rPr>
          <w:sz w:val="28"/>
          <w:szCs w:val="28"/>
        </w:rPr>
      </w:pPr>
      <w:r>
        <w:rPr>
          <w:sz w:val="28"/>
          <w:szCs w:val="28"/>
        </w:rPr>
        <w:t>размеры  надбавок,  доплат  и других выплат стимулирующего характера в</w:t>
      </w:r>
    </w:p>
    <w:p w:rsidR="00AF61D2" w:rsidRDefault="00AF61D2">
      <w:pPr>
        <w:jc w:val="both"/>
        <w:rPr>
          <w:sz w:val="28"/>
          <w:szCs w:val="28"/>
        </w:rPr>
      </w:pPr>
      <w:r>
        <w:rPr>
          <w:sz w:val="28"/>
          <w:szCs w:val="28"/>
        </w:rPr>
        <w:t>пределах средств, направляемых на оплату труда;</w:t>
      </w:r>
    </w:p>
    <w:p w:rsidR="00AF61D2" w:rsidRDefault="00AF61D2">
      <w:pPr>
        <w:jc w:val="both"/>
        <w:rPr>
          <w:sz w:val="28"/>
          <w:szCs w:val="28"/>
        </w:rPr>
      </w:pPr>
      <w:r>
        <w:rPr>
          <w:sz w:val="28"/>
          <w:szCs w:val="28"/>
        </w:rPr>
        <w:t xml:space="preserve">     - структуру управления учреждения;</w:t>
      </w:r>
    </w:p>
    <w:p w:rsidR="00AF61D2" w:rsidRDefault="00AF61D2">
      <w:pPr>
        <w:jc w:val="both"/>
        <w:rPr>
          <w:sz w:val="28"/>
          <w:szCs w:val="28"/>
        </w:rPr>
      </w:pPr>
      <w:r>
        <w:rPr>
          <w:sz w:val="28"/>
          <w:szCs w:val="28"/>
        </w:rPr>
        <w:t xml:space="preserve">     - штатное расписание, распределение должностных обязанностей.</w:t>
      </w:r>
    </w:p>
    <w:p w:rsidR="00AF61D2" w:rsidRDefault="00AF61D2">
      <w:pPr>
        <w:jc w:val="both"/>
        <w:rPr>
          <w:sz w:val="28"/>
          <w:szCs w:val="28"/>
        </w:rPr>
      </w:pPr>
      <w:r>
        <w:rPr>
          <w:sz w:val="28"/>
          <w:szCs w:val="28"/>
        </w:rPr>
        <w:t xml:space="preserve">     49. ПМПК принадлежит право собственности на:</w:t>
      </w:r>
    </w:p>
    <w:p w:rsidR="00AF61D2" w:rsidRDefault="00AF61D2">
      <w:pPr>
        <w:jc w:val="both"/>
        <w:rPr>
          <w:sz w:val="28"/>
          <w:szCs w:val="28"/>
        </w:rPr>
      </w:pPr>
      <w:r>
        <w:rPr>
          <w:sz w:val="28"/>
          <w:szCs w:val="28"/>
        </w:rPr>
        <w:t xml:space="preserve">     - денежные  средства,  имущество  и  иные  объекты собственности,</w:t>
      </w:r>
    </w:p>
    <w:p w:rsidR="00AF61D2" w:rsidRDefault="00AF61D2">
      <w:pPr>
        <w:jc w:val="both"/>
        <w:rPr>
          <w:sz w:val="28"/>
          <w:szCs w:val="28"/>
        </w:rPr>
      </w:pPr>
      <w:r>
        <w:rPr>
          <w:sz w:val="28"/>
          <w:szCs w:val="28"/>
        </w:rPr>
        <w:t>переданные  ему  физическими  и  юридическими  лицами  в  форме  дара,</w:t>
      </w:r>
    </w:p>
    <w:p w:rsidR="00AF61D2" w:rsidRDefault="00AF61D2">
      <w:pPr>
        <w:jc w:val="both"/>
        <w:rPr>
          <w:sz w:val="28"/>
          <w:szCs w:val="28"/>
        </w:rPr>
      </w:pPr>
      <w:r>
        <w:rPr>
          <w:sz w:val="28"/>
          <w:szCs w:val="28"/>
        </w:rPr>
        <w:t>пожертвования или по завещанию;</w:t>
      </w:r>
    </w:p>
    <w:p w:rsidR="00AF61D2" w:rsidRDefault="00AF61D2">
      <w:pPr>
        <w:jc w:val="both"/>
        <w:rPr>
          <w:sz w:val="28"/>
          <w:szCs w:val="28"/>
        </w:rPr>
      </w:pPr>
      <w:r>
        <w:rPr>
          <w:sz w:val="28"/>
          <w:szCs w:val="28"/>
        </w:rPr>
        <w:t xml:space="preserve">     - доходы  от  собственной деятельности учреждения и приобретенные</w:t>
      </w:r>
    </w:p>
    <w:p w:rsidR="00AF61D2" w:rsidRDefault="00AF61D2">
      <w:pPr>
        <w:jc w:val="both"/>
        <w:rPr>
          <w:sz w:val="28"/>
          <w:szCs w:val="28"/>
        </w:rPr>
      </w:pPr>
      <w:r>
        <w:rPr>
          <w:sz w:val="28"/>
          <w:szCs w:val="28"/>
        </w:rPr>
        <w:t>на   эти  доходы  объекты  собственности  в  порядке,  предусмотренном</w:t>
      </w:r>
    </w:p>
    <w:p w:rsidR="00AF61D2" w:rsidRDefault="00AF61D2">
      <w:pPr>
        <w:jc w:val="both"/>
        <w:rPr>
          <w:sz w:val="28"/>
          <w:szCs w:val="28"/>
        </w:rPr>
      </w:pPr>
      <w:r>
        <w:rPr>
          <w:sz w:val="28"/>
          <w:szCs w:val="28"/>
        </w:rPr>
        <w:t>законодательством Российской Федерации.</w:t>
      </w:r>
    </w:p>
    <w:p w:rsidR="00AF61D2" w:rsidRDefault="00AF61D2">
      <w:pPr>
        <w:jc w:val="both"/>
        <w:rPr>
          <w:sz w:val="28"/>
          <w:szCs w:val="28"/>
        </w:rPr>
      </w:pPr>
      <w:r>
        <w:rPr>
          <w:sz w:val="28"/>
          <w:szCs w:val="28"/>
        </w:rPr>
        <w:t xml:space="preserve">     50. При ликвидации учреждения денежные средства и иное имущество,</w:t>
      </w:r>
    </w:p>
    <w:p w:rsidR="00AF61D2" w:rsidRDefault="00AF61D2">
      <w:pPr>
        <w:jc w:val="both"/>
        <w:rPr>
          <w:sz w:val="28"/>
          <w:szCs w:val="28"/>
        </w:rPr>
      </w:pPr>
      <w:r>
        <w:rPr>
          <w:sz w:val="28"/>
          <w:szCs w:val="28"/>
        </w:rPr>
        <w:t>принадлежащее  ему  на  правах  собственности,  за вычетом платежей на</w:t>
      </w:r>
    </w:p>
    <w:p w:rsidR="00AF61D2" w:rsidRDefault="00AF61D2">
      <w:pPr>
        <w:jc w:val="both"/>
        <w:rPr>
          <w:sz w:val="28"/>
          <w:szCs w:val="28"/>
        </w:rPr>
      </w:pPr>
      <w:r>
        <w:rPr>
          <w:sz w:val="28"/>
          <w:szCs w:val="28"/>
        </w:rPr>
        <w:t>покрытие обязательств, используются в соответствии с законодательством</w:t>
      </w:r>
    </w:p>
    <w:p w:rsidR="00AF61D2" w:rsidRDefault="00AF61D2">
      <w:pPr>
        <w:jc w:val="both"/>
        <w:rPr>
          <w:sz w:val="28"/>
          <w:szCs w:val="28"/>
        </w:rPr>
      </w:pPr>
      <w:r>
        <w:rPr>
          <w:sz w:val="28"/>
          <w:szCs w:val="28"/>
        </w:rPr>
        <w:t>Российской Федерации и уставом учреждения.</w:t>
      </w:r>
    </w:p>
    <w:p w:rsidR="00AF61D2" w:rsidRDefault="00AF61D2">
      <w:pPr>
        <w:jc w:val="both"/>
        <w:rPr>
          <w:sz w:val="28"/>
          <w:szCs w:val="28"/>
        </w:rPr>
      </w:pPr>
      <w:r>
        <w:rPr>
          <w:sz w:val="28"/>
          <w:szCs w:val="28"/>
        </w:rPr>
        <w:t xml:space="preserve">     51.   ПМПК  может  осуществлять  международное  сотрудничество  и</w:t>
      </w:r>
    </w:p>
    <w:p w:rsidR="00AF61D2" w:rsidRDefault="00AF61D2">
      <w:pPr>
        <w:jc w:val="both"/>
        <w:rPr>
          <w:sz w:val="28"/>
          <w:szCs w:val="28"/>
        </w:rPr>
      </w:pPr>
      <w:r>
        <w:rPr>
          <w:sz w:val="28"/>
          <w:szCs w:val="28"/>
        </w:rPr>
        <w:t>внешнеэкономическую  деятельность  в  соответствии с законодательством</w:t>
      </w:r>
    </w:p>
    <w:p w:rsidR="00AF61D2" w:rsidRDefault="00AF61D2">
      <w:pPr>
        <w:jc w:val="both"/>
        <w:rPr>
          <w:sz w:val="28"/>
          <w:szCs w:val="28"/>
        </w:rPr>
      </w:pPr>
      <w:r>
        <w:rPr>
          <w:sz w:val="28"/>
          <w:szCs w:val="28"/>
        </w:rPr>
        <w:t>Российской Федерации.</w:t>
      </w:r>
    </w:p>
    <w:p w:rsidR="00AF61D2" w:rsidRDefault="00AF61D2">
      <w:pPr>
        <w:jc w:val="both"/>
        <w:rPr>
          <w:sz w:val="28"/>
          <w:szCs w:val="28"/>
        </w:rPr>
      </w:pPr>
      <w:r>
        <w:rPr>
          <w:sz w:val="28"/>
          <w:szCs w:val="28"/>
        </w:rPr>
        <w:t xml:space="preserve">    </w:t>
      </w:r>
    </w:p>
    <w:p w:rsidR="00AF61D2" w:rsidRDefault="00AF61D2">
      <w:pPr>
        <w:jc w:val="both"/>
        <w:rPr>
          <w:sz w:val="28"/>
          <w:szCs w:val="28"/>
        </w:rPr>
      </w:pPr>
    </w:p>
    <w:p w:rsidR="00AF61D2" w:rsidRDefault="00AF61D2">
      <w:pPr>
        <w:jc w:val="both"/>
        <w:rPr>
          <w:sz w:val="28"/>
          <w:szCs w:val="28"/>
        </w:rPr>
      </w:pPr>
    </w:p>
    <w:p w:rsidR="00AF61D2" w:rsidRDefault="00AF61D2">
      <w:pPr>
        <w:jc w:val="both"/>
        <w:rPr>
          <w:b/>
          <w:bCs/>
          <w:sz w:val="28"/>
          <w:szCs w:val="28"/>
        </w:rPr>
      </w:pPr>
    </w:p>
    <w:p w:rsidR="00AF61D2" w:rsidRDefault="00AF61D2">
      <w:pPr>
        <w:jc w:val="both"/>
        <w:rPr>
          <w:sz w:val="28"/>
          <w:szCs w:val="28"/>
        </w:rPr>
      </w:pPr>
      <w:r>
        <w:rPr>
          <w:sz w:val="28"/>
          <w:szCs w:val="28"/>
        </w:rPr>
        <w:t>.</w:t>
      </w:r>
    </w:p>
    <w:p w:rsidR="00AF61D2" w:rsidRDefault="00AF61D2">
      <w:pPr>
        <w:shd w:val="clear" w:color="auto" w:fill="FFFFFF"/>
        <w:jc w:val="both"/>
        <w:rPr>
          <w:b/>
          <w:bCs/>
          <w:color w:val="000000"/>
          <w:spacing w:val="-7"/>
          <w:sz w:val="28"/>
          <w:szCs w:val="28"/>
        </w:rPr>
      </w:pPr>
      <w:r>
        <w:rPr>
          <w:b/>
          <w:bCs/>
          <w:color w:val="000000"/>
          <w:spacing w:val="-7"/>
          <w:sz w:val="28"/>
          <w:szCs w:val="28"/>
        </w:rPr>
        <w:t>О психолого-медико-педагогическом консилиуме</w:t>
      </w:r>
    </w:p>
    <w:p w:rsidR="00AF61D2" w:rsidRDefault="00AF61D2">
      <w:pPr>
        <w:shd w:val="clear" w:color="auto" w:fill="FFFFFF"/>
        <w:ind w:left="38"/>
        <w:jc w:val="both"/>
        <w:rPr>
          <w:b/>
          <w:bCs/>
          <w:color w:val="000000"/>
          <w:spacing w:val="-4"/>
          <w:sz w:val="28"/>
          <w:szCs w:val="28"/>
        </w:rPr>
      </w:pPr>
      <w:r>
        <w:rPr>
          <w:b/>
          <w:bCs/>
          <w:color w:val="000000"/>
          <w:spacing w:val="-4"/>
          <w:sz w:val="28"/>
          <w:szCs w:val="28"/>
        </w:rPr>
        <w:t>(ПМПк) образовательного учреждения (Письмо</w:t>
      </w:r>
    </w:p>
    <w:p w:rsidR="00AF61D2" w:rsidRDefault="00AF61D2">
      <w:pPr>
        <w:shd w:val="clear" w:color="auto" w:fill="FFFFFF"/>
        <w:ind w:left="24"/>
        <w:jc w:val="both"/>
        <w:rPr>
          <w:b/>
          <w:bCs/>
          <w:color w:val="000000"/>
          <w:spacing w:val="-6"/>
          <w:sz w:val="28"/>
          <w:szCs w:val="28"/>
        </w:rPr>
      </w:pPr>
      <w:r>
        <w:rPr>
          <w:b/>
          <w:bCs/>
          <w:color w:val="000000"/>
          <w:spacing w:val="-6"/>
          <w:sz w:val="28"/>
          <w:szCs w:val="28"/>
        </w:rPr>
        <w:t>Министерства образования Российской Федерации</w:t>
      </w:r>
    </w:p>
    <w:p w:rsidR="00AF61D2" w:rsidRDefault="00AF61D2">
      <w:pPr>
        <w:shd w:val="clear" w:color="auto" w:fill="FFFFFF"/>
        <w:ind w:right="10"/>
        <w:jc w:val="both"/>
        <w:rPr>
          <w:b/>
          <w:bCs/>
          <w:color w:val="000000"/>
          <w:sz w:val="28"/>
          <w:szCs w:val="28"/>
        </w:rPr>
      </w:pPr>
      <w:r>
        <w:rPr>
          <w:b/>
          <w:bCs/>
          <w:color w:val="000000"/>
          <w:sz w:val="28"/>
          <w:szCs w:val="28"/>
        </w:rPr>
        <w:t>от 27.03.2000 № 27/901-6)</w:t>
      </w:r>
    </w:p>
    <w:p w:rsidR="00AF61D2" w:rsidRDefault="00AF61D2">
      <w:pPr>
        <w:shd w:val="clear" w:color="auto" w:fill="FFFFFF"/>
        <w:ind w:right="10"/>
        <w:jc w:val="both"/>
        <w:rPr>
          <w:b/>
          <w:bCs/>
          <w:sz w:val="28"/>
          <w:szCs w:val="28"/>
        </w:rPr>
      </w:pPr>
    </w:p>
    <w:p w:rsidR="00AF61D2" w:rsidRDefault="00AF61D2">
      <w:pPr>
        <w:shd w:val="clear" w:color="auto" w:fill="FFFFFF"/>
        <w:ind w:left="10" w:right="67" w:firstLine="259"/>
        <w:jc w:val="both"/>
        <w:rPr>
          <w:color w:val="000000"/>
          <w:spacing w:val="4"/>
          <w:sz w:val="28"/>
          <w:szCs w:val="28"/>
        </w:rPr>
      </w:pPr>
      <w:r>
        <w:rPr>
          <w:color w:val="000000"/>
          <w:spacing w:val="4"/>
          <w:sz w:val="28"/>
          <w:szCs w:val="28"/>
        </w:rPr>
        <w:t>На основании анализа реальной ситуации психолого-медико-</w:t>
      </w:r>
      <w:r>
        <w:rPr>
          <w:color w:val="000000"/>
          <w:spacing w:val="3"/>
          <w:sz w:val="28"/>
          <w:szCs w:val="28"/>
        </w:rPr>
        <w:t>педагогического сопровождения и в целях обеспечения комплек</w:t>
      </w:r>
      <w:r>
        <w:rPr>
          <w:color w:val="000000"/>
          <w:spacing w:val="3"/>
          <w:sz w:val="28"/>
          <w:szCs w:val="28"/>
        </w:rPr>
        <w:softHyphen/>
      </w:r>
      <w:r>
        <w:rPr>
          <w:color w:val="000000"/>
          <w:spacing w:val="5"/>
          <w:sz w:val="28"/>
          <w:szCs w:val="28"/>
        </w:rPr>
        <w:t>сной специализированной помощи детям и подросткам с откло</w:t>
      </w:r>
      <w:r>
        <w:rPr>
          <w:color w:val="000000"/>
          <w:spacing w:val="5"/>
          <w:sz w:val="28"/>
          <w:szCs w:val="28"/>
        </w:rPr>
        <w:softHyphen/>
      </w:r>
      <w:r>
        <w:rPr>
          <w:color w:val="000000"/>
          <w:spacing w:val="8"/>
          <w:sz w:val="28"/>
          <w:szCs w:val="28"/>
        </w:rPr>
        <w:t>нениями в развитии и/или состояниями декомпенсации в усло</w:t>
      </w:r>
      <w:r>
        <w:rPr>
          <w:color w:val="000000"/>
          <w:spacing w:val="6"/>
          <w:sz w:val="28"/>
          <w:szCs w:val="28"/>
        </w:rPr>
        <w:t xml:space="preserve">виях образовательного учреждения Министерство образования </w:t>
      </w:r>
      <w:r>
        <w:rPr>
          <w:color w:val="000000"/>
          <w:spacing w:val="4"/>
          <w:sz w:val="28"/>
          <w:szCs w:val="28"/>
        </w:rPr>
        <w:t>Российской Федерации рекомендует:</w:t>
      </w:r>
    </w:p>
    <w:p w:rsidR="00AF61D2" w:rsidRDefault="00AF61D2">
      <w:pPr>
        <w:shd w:val="clear" w:color="auto" w:fill="FFFFFF"/>
        <w:ind w:right="67" w:firstLine="269"/>
        <w:jc w:val="both"/>
        <w:rPr>
          <w:color w:val="000000"/>
          <w:spacing w:val="4"/>
          <w:sz w:val="28"/>
          <w:szCs w:val="28"/>
        </w:rPr>
      </w:pPr>
      <w:r>
        <w:rPr>
          <w:color w:val="000000"/>
          <w:spacing w:val="1"/>
          <w:sz w:val="28"/>
          <w:szCs w:val="28"/>
        </w:rPr>
        <w:t>Довести до сведения руководителей образовательных учрежде</w:t>
      </w:r>
      <w:r>
        <w:rPr>
          <w:color w:val="000000"/>
          <w:spacing w:val="1"/>
          <w:sz w:val="28"/>
          <w:szCs w:val="28"/>
        </w:rPr>
        <w:softHyphen/>
      </w:r>
      <w:r>
        <w:rPr>
          <w:color w:val="000000"/>
          <w:spacing w:val="4"/>
          <w:sz w:val="28"/>
          <w:szCs w:val="28"/>
        </w:rPr>
        <w:t>ний следующие методические рекомендации:</w:t>
      </w:r>
    </w:p>
    <w:p w:rsidR="00AF61D2" w:rsidRDefault="00AF61D2" w:rsidP="00AF61D2">
      <w:pPr>
        <w:numPr>
          <w:ilvl w:val="0"/>
          <w:numId w:val="127"/>
        </w:numPr>
        <w:shd w:val="clear" w:color="auto" w:fill="FFFFFF"/>
        <w:tabs>
          <w:tab w:val="left" w:pos="1142"/>
        </w:tabs>
        <w:ind w:left="571" w:hanging="283"/>
        <w:jc w:val="both"/>
        <w:rPr>
          <w:color w:val="000000"/>
          <w:spacing w:val="4"/>
          <w:sz w:val="28"/>
          <w:szCs w:val="28"/>
        </w:rPr>
      </w:pPr>
      <w:r>
        <w:rPr>
          <w:color w:val="000000"/>
          <w:spacing w:val="3"/>
          <w:sz w:val="28"/>
          <w:szCs w:val="28"/>
        </w:rPr>
        <w:t>о порядке создания и организации работы психолого-меди</w:t>
      </w:r>
      <w:r>
        <w:rPr>
          <w:color w:val="000000"/>
          <w:spacing w:val="3"/>
          <w:sz w:val="28"/>
          <w:szCs w:val="28"/>
        </w:rPr>
        <w:softHyphen/>
      </w:r>
      <w:r>
        <w:rPr>
          <w:color w:val="000000"/>
          <w:spacing w:val="4"/>
          <w:sz w:val="28"/>
          <w:szCs w:val="28"/>
        </w:rPr>
        <w:t>ко-педагогического консилиума (ПМПк) образовательного учреждения (Приложение 1);</w:t>
      </w:r>
    </w:p>
    <w:p w:rsidR="00AF61D2" w:rsidRDefault="00AF61D2" w:rsidP="00AF61D2">
      <w:pPr>
        <w:numPr>
          <w:ilvl w:val="0"/>
          <w:numId w:val="127"/>
        </w:numPr>
        <w:shd w:val="clear" w:color="auto" w:fill="FFFFFF"/>
        <w:tabs>
          <w:tab w:val="left" w:pos="1142"/>
        </w:tabs>
        <w:ind w:left="571" w:hanging="283"/>
        <w:jc w:val="both"/>
        <w:rPr>
          <w:color w:val="000000"/>
          <w:spacing w:val="4"/>
          <w:sz w:val="28"/>
          <w:szCs w:val="28"/>
        </w:rPr>
      </w:pPr>
      <w:r>
        <w:rPr>
          <w:color w:val="000000"/>
          <w:spacing w:val="4"/>
          <w:sz w:val="28"/>
          <w:szCs w:val="28"/>
        </w:rPr>
        <w:t>о формах учета деятельности специалистов ПМПк (Прило</w:t>
      </w:r>
      <w:r>
        <w:rPr>
          <w:color w:val="000000"/>
          <w:spacing w:val="4"/>
          <w:sz w:val="28"/>
          <w:szCs w:val="28"/>
        </w:rPr>
        <w:softHyphen/>
        <w:t>жение 2).</w:t>
      </w:r>
    </w:p>
    <w:p w:rsidR="00AF61D2" w:rsidRDefault="00AF61D2">
      <w:pPr>
        <w:shd w:val="clear" w:color="auto" w:fill="FFFFFF"/>
        <w:ind w:left="5" w:right="38" w:firstLine="293"/>
        <w:jc w:val="both"/>
        <w:rPr>
          <w:color w:val="000000"/>
          <w:spacing w:val="6"/>
          <w:sz w:val="28"/>
          <w:szCs w:val="28"/>
        </w:rPr>
      </w:pPr>
      <w:r>
        <w:rPr>
          <w:color w:val="000000"/>
          <w:spacing w:val="1"/>
          <w:sz w:val="28"/>
          <w:szCs w:val="28"/>
        </w:rPr>
        <w:t xml:space="preserve">Провести мониторинг обеспеченности ПМПк образовательных </w:t>
      </w:r>
      <w:r>
        <w:rPr>
          <w:color w:val="000000"/>
          <w:spacing w:val="3"/>
          <w:sz w:val="28"/>
          <w:szCs w:val="28"/>
        </w:rPr>
        <w:t>учреждений региона специалистами, осуществляющими психо</w:t>
      </w:r>
      <w:r>
        <w:rPr>
          <w:color w:val="000000"/>
          <w:spacing w:val="3"/>
          <w:sz w:val="28"/>
          <w:szCs w:val="28"/>
        </w:rPr>
        <w:softHyphen/>
        <w:t>лого-медико-педагогическое сопровождение обучающихся, вос</w:t>
      </w:r>
      <w:r>
        <w:rPr>
          <w:color w:val="000000"/>
          <w:spacing w:val="3"/>
          <w:sz w:val="28"/>
          <w:szCs w:val="28"/>
        </w:rPr>
        <w:softHyphen/>
      </w:r>
      <w:r>
        <w:rPr>
          <w:color w:val="000000"/>
          <w:spacing w:val="2"/>
          <w:sz w:val="28"/>
          <w:szCs w:val="28"/>
        </w:rPr>
        <w:t xml:space="preserve">питанников, и направить отчет в адрес Управления специального </w:t>
      </w:r>
      <w:r>
        <w:rPr>
          <w:color w:val="000000"/>
          <w:spacing w:val="1"/>
          <w:sz w:val="28"/>
          <w:szCs w:val="28"/>
        </w:rPr>
        <w:t>образования Минобразования России до 20.05.2000 по предлагае</w:t>
      </w:r>
      <w:r>
        <w:rPr>
          <w:color w:val="000000"/>
          <w:spacing w:val="1"/>
          <w:sz w:val="28"/>
          <w:szCs w:val="28"/>
        </w:rPr>
        <w:softHyphen/>
      </w:r>
      <w:r>
        <w:rPr>
          <w:color w:val="000000"/>
          <w:spacing w:val="6"/>
          <w:sz w:val="28"/>
          <w:szCs w:val="28"/>
        </w:rPr>
        <w:t>мой форме (Приложение 3).</w:t>
      </w:r>
    </w:p>
    <w:p w:rsidR="00AF61D2" w:rsidRDefault="00AF61D2">
      <w:pPr>
        <w:shd w:val="clear" w:color="auto" w:fill="FFFFFF"/>
        <w:ind w:left="24" w:right="24" w:firstLine="283"/>
        <w:jc w:val="both"/>
        <w:rPr>
          <w:color w:val="000000"/>
          <w:spacing w:val="5"/>
          <w:sz w:val="28"/>
          <w:szCs w:val="28"/>
        </w:rPr>
      </w:pPr>
      <w:r>
        <w:rPr>
          <w:color w:val="000000"/>
          <w:spacing w:val="2"/>
          <w:sz w:val="28"/>
          <w:szCs w:val="28"/>
        </w:rPr>
        <w:t>Обеспечить контроль за созданием, при наличии соответству</w:t>
      </w:r>
      <w:r>
        <w:rPr>
          <w:color w:val="000000"/>
          <w:spacing w:val="2"/>
          <w:sz w:val="28"/>
          <w:szCs w:val="28"/>
        </w:rPr>
        <w:softHyphen/>
      </w:r>
      <w:r>
        <w:rPr>
          <w:color w:val="000000"/>
          <w:spacing w:val="1"/>
          <w:sz w:val="28"/>
          <w:szCs w:val="28"/>
        </w:rPr>
        <w:t xml:space="preserve">ющих кадров, ПМПк в образовательных учреждениях; определить </w:t>
      </w:r>
      <w:r>
        <w:rPr>
          <w:color w:val="000000"/>
          <w:spacing w:val="2"/>
          <w:sz w:val="28"/>
          <w:szCs w:val="28"/>
        </w:rPr>
        <w:t>порядок их взаимодействия с родителями (законными представи</w:t>
      </w:r>
      <w:r>
        <w:rPr>
          <w:color w:val="000000"/>
          <w:spacing w:val="2"/>
          <w:sz w:val="28"/>
          <w:szCs w:val="28"/>
        </w:rPr>
        <w:softHyphen/>
      </w:r>
      <w:r>
        <w:rPr>
          <w:color w:val="000000"/>
          <w:spacing w:val="3"/>
          <w:sz w:val="28"/>
          <w:szCs w:val="28"/>
        </w:rPr>
        <w:t>телями) обучающегося, воспитанника и с психолого-медико-пе</w:t>
      </w:r>
      <w:r>
        <w:rPr>
          <w:color w:val="000000"/>
          <w:spacing w:val="3"/>
          <w:sz w:val="28"/>
          <w:szCs w:val="28"/>
        </w:rPr>
        <w:softHyphen/>
        <w:t>дагогической комиссией (ПМПК), обслуживающей данную тер</w:t>
      </w:r>
      <w:r>
        <w:rPr>
          <w:color w:val="000000"/>
          <w:spacing w:val="3"/>
          <w:sz w:val="28"/>
          <w:szCs w:val="28"/>
        </w:rPr>
        <w:softHyphen/>
      </w:r>
      <w:r>
        <w:rPr>
          <w:color w:val="000000"/>
          <w:spacing w:val="5"/>
          <w:sz w:val="28"/>
          <w:szCs w:val="28"/>
        </w:rPr>
        <w:t>риторию (Приложение 4).</w:t>
      </w:r>
    </w:p>
    <w:p w:rsidR="00AF61D2" w:rsidRDefault="00AF61D2">
      <w:pPr>
        <w:shd w:val="clear" w:color="auto" w:fill="FFFFFF"/>
        <w:ind w:left="38" w:right="10" w:firstLine="288"/>
        <w:jc w:val="both"/>
        <w:rPr>
          <w:color w:val="000000"/>
          <w:spacing w:val="6"/>
          <w:sz w:val="28"/>
          <w:szCs w:val="28"/>
        </w:rPr>
      </w:pPr>
      <w:r>
        <w:rPr>
          <w:color w:val="000000"/>
          <w:spacing w:val="3"/>
          <w:sz w:val="28"/>
          <w:szCs w:val="28"/>
        </w:rPr>
        <w:t xml:space="preserve">Организовать работу по повышению квалификации и обмену </w:t>
      </w:r>
      <w:r>
        <w:rPr>
          <w:color w:val="000000"/>
          <w:spacing w:val="6"/>
          <w:sz w:val="28"/>
          <w:szCs w:val="28"/>
        </w:rPr>
        <w:t>опытом специалистов ПМПк.</w:t>
      </w:r>
    </w:p>
    <w:p w:rsidR="00AF61D2" w:rsidRDefault="00AF61D2">
      <w:pPr>
        <w:pStyle w:val="3"/>
        <w:ind w:left="720" w:hanging="720"/>
        <w:jc w:val="both"/>
        <w:rPr>
          <w:rFonts w:ascii="Times New Roman" w:hAnsi="Times New Roman" w:cs="Times New Roman"/>
          <w:b w:val="0"/>
          <w:bCs w:val="0"/>
          <w:sz w:val="28"/>
          <w:szCs w:val="28"/>
        </w:rPr>
      </w:pPr>
    </w:p>
    <w:p w:rsidR="00AF61D2" w:rsidRDefault="00AF61D2">
      <w:pPr>
        <w:pStyle w:val="3"/>
        <w:ind w:left="720" w:hanging="720"/>
        <w:jc w:val="both"/>
        <w:rPr>
          <w:rFonts w:ascii="Times New Roman" w:hAnsi="Times New Roman" w:cs="Times New Roman"/>
          <w:b w:val="0"/>
          <w:bCs w:val="0"/>
          <w:sz w:val="28"/>
          <w:szCs w:val="28"/>
        </w:rPr>
      </w:pPr>
    </w:p>
    <w:p w:rsidR="00AF61D2" w:rsidRDefault="00AF61D2">
      <w:pPr>
        <w:pStyle w:val="3"/>
        <w:ind w:left="720" w:hanging="720"/>
        <w:jc w:val="both"/>
        <w:rPr>
          <w:rFonts w:ascii="Times New Roman" w:hAnsi="Times New Roman" w:cs="Times New Roman"/>
          <w:b w:val="0"/>
          <w:bCs w:val="0"/>
          <w:sz w:val="28"/>
          <w:szCs w:val="28"/>
        </w:rPr>
      </w:pPr>
      <w:r>
        <w:rPr>
          <w:rFonts w:ascii="Times New Roman" w:hAnsi="Times New Roman" w:cs="Times New Roman"/>
          <w:b w:val="0"/>
          <w:bCs w:val="0"/>
          <w:sz w:val="28"/>
          <w:szCs w:val="28"/>
        </w:rPr>
        <w:t>Заместитель министра Е.Е.Чепурных</w:t>
      </w:r>
    </w:p>
    <w:p w:rsidR="00AF61D2" w:rsidRDefault="00AF61D2">
      <w:pPr>
        <w:shd w:val="clear" w:color="auto" w:fill="FFFFFF"/>
        <w:ind w:firstLine="288"/>
        <w:jc w:val="both"/>
        <w:rPr>
          <w:sz w:val="28"/>
          <w:szCs w:val="28"/>
        </w:rPr>
      </w:pPr>
    </w:p>
    <w:p w:rsidR="00AF61D2" w:rsidRDefault="00AF61D2">
      <w:pPr>
        <w:shd w:val="clear" w:color="auto" w:fill="FFFFFF"/>
        <w:ind w:right="58"/>
        <w:jc w:val="both"/>
        <w:rPr>
          <w:b/>
          <w:bCs/>
          <w:color w:val="000000"/>
          <w:spacing w:val="-5"/>
          <w:sz w:val="28"/>
          <w:szCs w:val="28"/>
        </w:rPr>
      </w:pPr>
    </w:p>
    <w:p w:rsidR="00AF61D2" w:rsidRDefault="00AF61D2">
      <w:pPr>
        <w:shd w:val="clear" w:color="auto" w:fill="FFFFFF"/>
        <w:ind w:right="58"/>
        <w:jc w:val="both"/>
        <w:rPr>
          <w:b/>
          <w:bCs/>
          <w:color w:val="000000"/>
          <w:spacing w:val="-5"/>
          <w:sz w:val="28"/>
          <w:szCs w:val="28"/>
        </w:rPr>
      </w:pPr>
      <w:r>
        <w:rPr>
          <w:b/>
          <w:bCs/>
          <w:color w:val="000000"/>
          <w:spacing w:val="-5"/>
          <w:sz w:val="28"/>
          <w:szCs w:val="28"/>
        </w:rPr>
        <w:t>О порядке создания и организации работы</w:t>
      </w:r>
    </w:p>
    <w:p w:rsidR="00AF61D2" w:rsidRDefault="00AF61D2">
      <w:pPr>
        <w:shd w:val="clear" w:color="auto" w:fill="FFFFFF"/>
        <w:ind w:right="67"/>
        <w:jc w:val="both"/>
        <w:rPr>
          <w:b/>
          <w:bCs/>
          <w:color w:val="000000"/>
          <w:spacing w:val="-11"/>
          <w:sz w:val="28"/>
          <w:szCs w:val="28"/>
        </w:rPr>
      </w:pPr>
      <w:r>
        <w:rPr>
          <w:b/>
          <w:bCs/>
          <w:color w:val="000000"/>
          <w:spacing w:val="-11"/>
          <w:sz w:val="28"/>
          <w:szCs w:val="28"/>
        </w:rPr>
        <w:t>психолого-медико-педагогического консилиума</w:t>
      </w:r>
    </w:p>
    <w:p w:rsidR="00AF61D2" w:rsidRDefault="00AF61D2">
      <w:pPr>
        <w:shd w:val="clear" w:color="auto" w:fill="FFFFFF"/>
        <w:ind w:right="43"/>
        <w:jc w:val="both"/>
        <w:rPr>
          <w:b/>
          <w:bCs/>
          <w:color w:val="000000"/>
          <w:spacing w:val="-5"/>
          <w:sz w:val="28"/>
          <w:szCs w:val="28"/>
        </w:rPr>
      </w:pPr>
      <w:r>
        <w:rPr>
          <w:b/>
          <w:bCs/>
          <w:color w:val="000000"/>
          <w:spacing w:val="-5"/>
          <w:sz w:val="28"/>
          <w:szCs w:val="28"/>
        </w:rPr>
        <w:t>(ПМПк) образовательного учреждения</w:t>
      </w:r>
    </w:p>
    <w:p w:rsidR="00AF61D2" w:rsidRDefault="00AF61D2">
      <w:pPr>
        <w:shd w:val="clear" w:color="auto" w:fill="FFFFFF"/>
        <w:ind w:right="43"/>
        <w:jc w:val="both"/>
        <w:rPr>
          <w:b/>
          <w:bCs/>
          <w:sz w:val="28"/>
          <w:szCs w:val="28"/>
        </w:rPr>
      </w:pPr>
    </w:p>
    <w:p w:rsidR="00AF61D2" w:rsidRDefault="00AF61D2" w:rsidP="00AF61D2">
      <w:pPr>
        <w:numPr>
          <w:ilvl w:val="0"/>
          <w:numId w:val="115"/>
        </w:numPr>
        <w:shd w:val="clear" w:color="auto" w:fill="FFFFFF"/>
        <w:tabs>
          <w:tab w:val="left" w:pos="518"/>
        </w:tabs>
        <w:ind w:firstLine="302"/>
        <w:jc w:val="both"/>
        <w:rPr>
          <w:color w:val="000000"/>
          <w:spacing w:val="2"/>
          <w:sz w:val="28"/>
          <w:szCs w:val="28"/>
        </w:rPr>
      </w:pPr>
      <w:r>
        <w:rPr>
          <w:color w:val="000000"/>
          <w:sz w:val="28"/>
          <w:szCs w:val="28"/>
        </w:rPr>
        <w:t>ПМПк является одной из форм взаимодействия специалистов</w:t>
      </w:r>
      <w:r>
        <w:rPr>
          <w:color w:val="000000"/>
          <w:sz w:val="28"/>
          <w:szCs w:val="28"/>
        </w:rPr>
        <w:br/>
      </w:r>
      <w:r>
        <w:rPr>
          <w:color w:val="000000"/>
          <w:spacing w:val="-1"/>
          <w:sz w:val="28"/>
          <w:szCs w:val="28"/>
        </w:rPr>
        <w:t>образовательного учреждения, объединяющихся для психолого-ме</w:t>
      </w:r>
      <w:r>
        <w:rPr>
          <w:color w:val="000000"/>
          <w:spacing w:val="-1"/>
          <w:sz w:val="28"/>
          <w:szCs w:val="28"/>
        </w:rPr>
        <w:softHyphen/>
      </w:r>
      <w:r>
        <w:rPr>
          <w:color w:val="000000"/>
          <w:spacing w:val="-2"/>
          <w:sz w:val="28"/>
          <w:szCs w:val="28"/>
        </w:rPr>
        <w:t xml:space="preserve">дико-педагогического сопровождения обучающихся, воспитанников </w:t>
      </w:r>
      <w:r>
        <w:rPr>
          <w:color w:val="000000"/>
          <w:spacing w:val="2"/>
          <w:sz w:val="28"/>
          <w:szCs w:val="28"/>
        </w:rPr>
        <w:t>с отклонениями в развитии и/или состояниями декомпенсации.</w:t>
      </w:r>
    </w:p>
    <w:p w:rsidR="00AF61D2" w:rsidRDefault="00AF61D2" w:rsidP="00AF61D2">
      <w:pPr>
        <w:numPr>
          <w:ilvl w:val="0"/>
          <w:numId w:val="115"/>
        </w:numPr>
        <w:shd w:val="clear" w:color="auto" w:fill="FFFFFF"/>
        <w:tabs>
          <w:tab w:val="left" w:pos="518"/>
        </w:tabs>
        <w:ind w:firstLine="302"/>
        <w:jc w:val="both"/>
        <w:rPr>
          <w:color w:val="000000"/>
          <w:spacing w:val="2"/>
          <w:sz w:val="28"/>
          <w:szCs w:val="28"/>
        </w:rPr>
      </w:pPr>
      <w:r>
        <w:rPr>
          <w:color w:val="000000"/>
          <w:sz w:val="28"/>
          <w:szCs w:val="28"/>
        </w:rPr>
        <w:t>ПМПк может быть создан на базе образовательного учрежде</w:t>
      </w:r>
      <w:r>
        <w:rPr>
          <w:color w:val="000000"/>
          <w:sz w:val="28"/>
          <w:szCs w:val="28"/>
        </w:rPr>
        <w:softHyphen/>
      </w:r>
      <w:r>
        <w:rPr>
          <w:color w:val="000000"/>
          <w:spacing w:val="3"/>
          <w:sz w:val="28"/>
          <w:szCs w:val="28"/>
        </w:rPr>
        <w:t xml:space="preserve">ния любого типа и вида независимо от организационно-правовой </w:t>
      </w:r>
      <w:r>
        <w:rPr>
          <w:color w:val="000000"/>
          <w:spacing w:val="2"/>
          <w:sz w:val="28"/>
          <w:szCs w:val="28"/>
        </w:rPr>
        <w:t>формы приказом руководителя образовательного учреждения при наличии соответствующих специалистов.</w:t>
      </w:r>
    </w:p>
    <w:p w:rsidR="00AF61D2" w:rsidRDefault="00AF61D2">
      <w:pPr>
        <w:numPr>
          <w:ilvl w:val="0"/>
          <w:numId w:val="30"/>
        </w:numPr>
        <w:shd w:val="clear" w:color="auto" w:fill="FFFFFF"/>
        <w:tabs>
          <w:tab w:val="left" w:pos="547"/>
        </w:tabs>
        <w:ind w:firstLine="312"/>
        <w:jc w:val="both"/>
        <w:rPr>
          <w:color w:val="000000"/>
          <w:spacing w:val="3"/>
          <w:sz w:val="28"/>
          <w:szCs w:val="28"/>
        </w:rPr>
      </w:pPr>
      <w:r>
        <w:rPr>
          <w:color w:val="000000"/>
          <w:spacing w:val="4"/>
          <w:sz w:val="28"/>
          <w:szCs w:val="28"/>
        </w:rPr>
        <w:t>Общее руководство ПМПк возлагается на руководителя об</w:t>
      </w:r>
      <w:r>
        <w:rPr>
          <w:color w:val="000000"/>
          <w:spacing w:val="4"/>
          <w:sz w:val="28"/>
          <w:szCs w:val="28"/>
        </w:rPr>
        <w:softHyphen/>
      </w:r>
      <w:r>
        <w:rPr>
          <w:color w:val="000000"/>
          <w:spacing w:val="3"/>
          <w:sz w:val="28"/>
          <w:szCs w:val="28"/>
        </w:rPr>
        <w:t>разовательного учреждения.</w:t>
      </w:r>
    </w:p>
    <w:p w:rsidR="00AF61D2" w:rsidRDefault="00AF61D2">
      <w:pPr>
        <w:numPr>
          <w:ilvl w:val="0"/>
          <w:numId w:val="30"/>
        </w:numPr>
        <w:shd w:val="clear" w:color="auto" w:fill="FFFFFF"/>
        <w:tabs>
          <w:tab w:val="left" w:pos="547"/>
        </w:tabs>
        <w:ind w:firstLine="312"/>
        <w:jc w:val="both"/>
        <w:rPr>
          <w:color w:val="000000"/>
          <w:spacing w:val="9"/>
          <w:sz w:val="28"/>
          <w:szCs w:val="28"/>
        </w:rPr>
      </w:pPr>
      <w:r>
        <w:rPr>
          <w:color w:val="000000"/>
          <w:spacing w:val="5"/>
          <w:sz w:val="28"/>
          <w:szCs w:val="28"/>
        </w:rPr>
        <w:t>ПМПк образовательного учреждения в своей деятельности</w:t>
      </w:r>
      <w:r>
        <w:rPr>
          <w:color w:val="000000"/>
          <w:spacing w:val="5"/>
          <w:sz w:val="28"/>
          <w:szCs w:val="28"/>
        </w:rPr>
        <w:br/>
        <w:t>руководствуется уставом образовательного учреждения, догово</w:t>
      </w:r>
      <w:r>
        <w:rPr>
          <w:color w:val="000000"/>
          <w:spacing w:val="5"/>
          <w:sz w:val="28"/>
          <w:szCs w:val="28"/>
        </w:rPr>
        <w:softHyphen/>
        <w:t>ром между образовательным учреждением и родителями (закон</w:t>
      </w:r>
      <w:r>
        <w:rPr>
          <w:color w:val="000000"/>
          <w:spacing w:val="5"/>
          <w:sz w:val="28"/>
          <w:szCs w:val="28"/>
        </w:rPr>
        <w:softHyphen/>
      </w:r>
      <w:r>
        <w:rPr>
          <w:color w:val="000000"/>
          <w:spacing w:val="8"/>
          <w:sz w:val="28"/>
          <w:szCs w:val="28"/>
        </w:rPr>
        <w:t>ными представителями) обучающегося, воспитанника, догово</w:t>
      </w:r>
      <w:r>
        <w:rPr>
          <w:color w:val="000000"/>
          <w:spacing w:val="8"/>
          <w:sz w:val="28"/>
          <w:szCs w:val="28"/>
        </w:rPr>
        <w:softHyphen/>
      </w:r>
      <w:r>
        <w:rPr>
          <w:color w:val="000000"/>
          <w:spacing w:val="9"/>
          <w:sz w:val="28"/>
          <w:szCs w:val="28"/>
        </w:rPr>
        <w:t>ром между ПМПк и ПМПК.</w:t>
      </w:r>
    </w:p>
    <w:p w:rsidR="00AF61D2" w:rsidRDefault="00AF61D2">
      <w:pPr>
        <w:numPr>
          <w:ilvl w:val="0"/>
          <w:numId w:val="30"/>
        </w:numPr>
        <w:shd w:val="clear" w:color="auto" w:fill="FFFFFF"/>
        <w:tabs>
          <w:tab w:val="left" w:pos="547"/>
        </w:tabs>
        <w:ind w:firstLine="312"/>
        <w:jc w:val="both"/>
        <w:rPr>
          <w:color w:val="000000"/>
          <w:spacing w:val="-1"/>
          <w:sz w:val="28"/>
          <w:szCs w:val="28"/>
        </w:rPr>
      </w:pPr>
      <w:r>
        <w:rPr>
          <w:color w:val="000000"/>
          <w:spacing w:val="5"/>
          <w:sz w:val="28"/>
          <w:szCs w:val="28"/>
        </w:rPr>
        <w:t>Примерный состав ПМПк: заместитель руководителя обра</w:t>
      </w:r>
      <w:r>
        <w:rPr>
          <w:color w:val="000000"/>
          <w:spacing w:val="5"/>
          <w:sz w:val="28"/>
          <w:szCs w:val="28"/>
        </w:rPr>
        <w:softHyphen/>
      </w:r>
      <w:r>
        <w:rPr>
          <w:color w:val="000000"/>
          <w:spacing w:val="1"/>
          <w:sz w:val="28"/>
          <w:szCs w:val="28"/>
        </w:rPr>
        <w:t>зовательного учреждения по учебно-воспитательной работе (пред</w:t>
      </w:r>
      <w:r>
        <w:rPr>
          <w:color w:val="000000"/>
          <w:spacing w:val="1"/>
          <w:sz w:val="28"/>
          <w:szCs w:val="28"/>
        </w:rPr>
        <w:softHyphen/>
      </w:r>
      <w:r>
        <w:rPr>
          <w:color w:val="000000"/>
          <w:spacing w:val="4"/>
          <w:sz w:val="28"/>
          <w:szCs w:val="28"/>
        </w:rPr>
        <w:t>седатель консилиума), учитель или воспитатель дошкольного об</w:t>
      </w:r>
      <w:r>
        <w:rPr>
          <w:color w:val="000000"/>
          <w:spacing w:val="4"/>
          <w:sz w:val="28"/>
          <w:szCs w:val="28"/>
        </w:rPr>
        <w:softHyphen/>
      </w:r>
      <w:r>
        <w:rPr>
          <w:color w:val="000000"/>
          <w:spacing w:val="6"/>
          <w:sz w:val="28"/>
          <w:szCs w:val="28"/>
        </w:rPr>
        <w:t xml:space="preserve">разовательного учреждения (ДОУ), представляющий ребенка на </w:t>
      </w:r>
      <w:r>
        <w:rPr>
          <w:color w:val="000000"/>
          <w:spacing w:val="7"/>
          <w:sz w:val="28"/>
          <w:szCs w:val="28"/>
        </w:rPr>
        <w:t xml:space="preserve">ПМПк, учителя (воспитатели ДОУ) с большим опытом работы, </w:t>
      </w:r>
      <w:r>
        <w:rPr>
          <w:color w:val="000000"/>
          <w:spacing w:val="8"/>
          <w:sz w:val="28"/>
          <w:szCs w:val="28"/>
        </w:rPr>
        <w:t>учителя (воспитатели) специальных (коррекционных) классов/</w:t>
      </w:r>
      <w:r>
        <w:rPr>
          <w:color w:val="000000"/>
          <w:spacing w:val="5"/>
          <w:sz w:val="28"/>
          <w:szCs w:val="28"/>
        </w:rPr>
        <w:t>групп, педагог-психолог, учитель - дефектолог и/или учитель-ло</w:t>
      </w:r>
      <w:r>
        <w:rPr>
          <w:color w:val="000000"/>
          <w:spacing w:val="5"/>
          <w:sz w:val="28"/>
          <w:szCs w:val="28"/>
        </w:rPr>
        <w:softHyphen/>
        <w:t>гопед, врач-педиатр (невропатолог, психиатр), медицинская сес</w:t>
      </w:r>
      <w:r>
        <w:rPr>
          <w:color w:val="000000"/>
          <w:spacing w:val="5"/>
          <w:sz w:val="28"/>
          <w:szCs w:val="28"/>
        </w:rPr>
        <w:softHyphen/>
      </w:r>
      <w:r>
        <w:rPr>
          <w:color w:val="000000"/>
          <w:spacing w:val="-1"/>
          <w:sz w:val="28"/>
          <w:szCs w:val="28"/>
        </w:rPr>
        <w:t>тра.</w:t>
      </w:r>
    </w:p>
    <w:p w:rsidR="00AF61D2" w:rsidRDefault="00AF61D2">
      <w:pPr>
        <w:numPr>
          <w:ilvl w:val="0"/>
          <w:numId w:val="30"/>
        </w:numPr>
        <w:shd w:val="clear" w:color="auto" w:fill="FFFFFF"/>
        <w:tabs>
          <w:tab w:val="left" w:pos="547"/>
        </w:tabs>
        <w:ind w:firstLine="312"/>
        <w:jc w:val="both"/>
        <w:rPr>
          <w:color w:val="000000"/>
          <w:spacing w:val="5"/>
          <w:sz w:val="28"/>
          <w:szCs w:val="28"/>
        </w:rPr>
      </w:pPr>
      <w:r>
        <w:rPr>
          <w:color w:val="000000"/>
          <w:spacing w:val="4"/>
          <w:sz w:val="28"/>
          <w:szCs w:val="28"/>
        </w:rPr>
        <w:t>Целью ПМПк является обеспечение диагностико-коррекци</w:t>
      </w:r>
      <w:r>
        <w:rPr>
          <w:color w:val="000000"/>
          <w:spacing w:val="2"/>
          <w:sz w:val="28"/>
          <w:szCs w:val="28"/>
        </w:rPr>
        <w:t>онного психолого-медико-педагогического сопровождения обуча</w:t>
      </w:r>
      <w:r>
        <w:rPr>
          <w:color w:val="000000"/>
          <w:spacing w:val="2"/>
          <w:sz w:val="28"/>
          <w:szCs w:val="28"/>
        </w:rPr>
        <w:softHyphen/>
      </w:r>
      <w:r>
        <w:rPr>
          <w:color w:val="000000"/>
          <w:spacing w:val="10"/>
          <w:sz w:val="28"/>
          <w:szCs w:val="28"/>
        </w:rPr>
        <w:t>ющихся, воспитанников с отклонениями в развитии и/или со</w:t>
      </w:r>
      <w:r>
        <w:rPr>
          <w:color w:val="000000"/>
          <w:spacing w:val="10"/>
          <w:sz w:val="28"/>
          <w:szCs w:val="28"/>
        </w:rPr>
        <w:softHyphen/>
        <w:t xml:space="preserve">стояниями декомпенсации, исходя из реальных возможностей </w:t>
      </w:r>
      <w:r>
        <w:rPr>
          <w:color w:val="000000"/>
          <w:spacing w:val="4"/>
          <w:sz w:val="28"/>
          <w:szCs w:val="28"/>
        </w:rPr>
        <w:t xml:space="preserve">образовательного учреждения и в соответствии со специальными </w:t>
      </w:r>
      <w:r>
        <w:rPr>
          <w:color w:val="000000"/>
          <w:spacing w:val="5"/>
          <w:sz w:val="28"/>
          <w:szCs w:val="28"/>
        </w:rPr>
        <w:t>образовательными потребностями, возрастными и индивидуаль</w:t>
      </w:r>
      <w:r>
        <w:rPr>
          <w:color w:val="000000"/>
          <w:spacing w:val="5"/>
          <w:sz w:val="28"/>
          <w:szCs w:val="28"/>
        </w:rPr>
        <w:softHyphen/>
      </w:r>
      <w:r>
        <w:rPr>
          <w:color w:val="000000"/>
          <w:spacing w:val="7"/>
          <w:sz w:val="28"/>
          <w:szCs w:val="28"/>
        </w:rPr>
        <w:t>ными особенностями, состоянием соматического и нервно-пси</w:t>
      </w:r>
      <w:r>
        <w:rPr>
          <w:color w:val="000000"/>
          <w:spacing w:val="7"/>
          <w:sz w:val="28"/>
          <w:szCs w:val="28"/>
        </w:rPr>
        <w:softHyphen/>
      </w:r>
      <w:r>
        <w:rPr>
          <w:color w:val="000000"/>
          <w:spacing w:val="5"/>
          <w:sz w:val="28"/>
          <w:szCs w:val="28"/>
        </w:rPr>
        <w:t>хического здоровья обучающихся, воспитанников.</w:t>
      </w:r>
    </w:p>
    <w:p w:rsidR="00AF61D2" w:rsidRDefault="00AF61D2">
      <w:pPr>
        <w:numPr>
          <w:ilvl w:val="0"/>
          <w:numId w:val="30"/>
        </w:numPr>
        <w:shd w:val="clear" w:color="auto" w:fill="FFFFFF"/>
        <w:tabs>
          <w:tab w:val="left" w:pos="859"/>
        </w:tabs>
        <w:ind w:left="312" w:hanging="360"/>
        <w:jc w:val="both"/>
        <w:rPr>
          <w:color w:val="000000"/>
          <w:spacing w:val="4"/>
          <w:sz w:val="28"/>
          <w:szCs w:val="28"/>
        </w:rPr>
      </w:pPr>
      <w:r>
        <w:rPr>
          <w:color w:val="000000"/>
          <w:spacing w:val="4"/>
          <w:sz w:val="28"/>
          <w:szCs w:val="28"/>
        </w:rPr>
        <w:t>Задачами ПМПк образовательного учреждения являются:</w:t>
      </w:r>
    </w:p>
    <w:p w:rsidR="00AF61D2" w:rsidRDefault="00AF61D2" w:rsidP="00AF61D2">
      <w:pPr>
        <w:numPr>
          <w:ilvl w:val="0"/>
          <w:numId w:val="128"/>
        </w:numPr>
        <w:shd w:val="clear" w:color="auto" w:fill="FFFFFF"/>
        <w:tabs>
          <w:tab w:val="left" w:pos="1180"/>
        </w:tabs>
        <w:ind w:left="590" w:hanging="278"/>
        <w:jc w:val="both"/>
        <w:rPr>
          <w:color w:val="000000"/>
          <w:spacing w:val="7"/>
          <w:sz w:val="28"/>
          <w:szCs w:val="28"/>
        </w:rPr>
      </w:pPr>
      <w:r>
        <w:rPr>
          <w:color w:val="000000"/>
          <w:spacing w:val="7"/>
          <w:sz w:val="28"/>
          <w:szCs w:val="28"/>
        </w:rPr>
        <w:t>выявление и ранняя (с первых дней пребывания ребенка в</w:t>
      </w:r>
      <w:r>
        <w:rPr>
          <w:color w:val="000000"/>
          <w:spacing w:val="7"/>
          <w:sz w:val="28"/>
          <w:szCs w:val="28"/>
        </w:rPr>
        <w:br/>
        <w:t>образовательном учреждении) диагностика отклонений в развитии и/или состояний декомпенсации;</w:t>
      </w:r>
    </w:p>
    <w:p w:rsidR="00AF61D2" w:rsidRDefault="00AF61D2" w:rsidP="00AF61D2">
      <w:pPr>
        <w:numPr>
          <w:ilvl w:val="0"/>
          <w:numId w:val="128"/>
        </w:numPr>
        <w:shd w:val="clear" w:color="auto" w:fill="FFFFFF"/>
        <w:tabs>
          <w:tab w:val="left" w:pos="1180"/>
        </w:tabs>
        <w:ind w:left="590" w:hanging="278"/>
        <w:jc w:val="both"/>
        <w:rPr>
          <w:color w:val="000000"/>
          <w:spacing w:val="4"/>
          <w:sz w:val="28"/>
          <w:szCs w:val="28"/>
        </w:rPr>
      </w:pPr>
      <w:r>
        <w:rPr>
          <w:color w:val="000000"/>
          <w:spacing w:val="1"/>
          <w:sz w:val="28"/>
          <w:szCs w:val="28"/>
        </w:rPr>
        <w:t>профилактика физических, интеллектуальных и эмоциональ</w:t>
      </w:r>
      <w:r>
        <w:rPr>
          <w:color w:val="000000"/>
          <w:spacing w:val="1"/>
          <w:sz w:val="28"/>
          <w:szCs w:val="28"/>
        </w:rPr>
        <w:softHyphen/>
      </w:r>
      <w:r>
        <w:rPr>
          <w:color w:val="000000"/>
          <w:spacing w:val="4"/>
          <w:sz w:val="28"/>
          <w:szCs w:val="28"/>
        </w:rPr>
        <w:t>но-личностных перегрузок и срывов;</w:t>
      </w:r>
    </w:p>
    <w:p w:rsidR="00AF61D2" w:rsidRDefault="00AF61D2" w:rsidP="00AF61D2">
      <w:pPr>
        <w:numPr>
          <w:ilvl w:val="0"/>
          <w:numId w:val="128"/>
        </w:numPr>
        <w:shd w:val="clear" w:color="auto" w:fill="FFFFFF"/>
        <w:tabs>
          <w:tab w:val="left" w:pos="902"/>
        </w:tabs>
        <w:ind w:left="312" w:firstLine="48"/>
        <w:jc w:val="both"/>
        <w:rPr>
          <w:color w:val="000000"/>
          <w:spacing w:val="4"/>
          <w:sz w:val="28"/>
          <w:szCs w:val="28"/>
        </w:rPr>
      </w:pPr>
      <w:r>
        <w:rPr>
          <w:color w:val="000000"/>
          <w:spacing w:val="4"/>
          <w:sz w:val="28"/>
          <w:szCs w:val="28"/>
        </w:rPr>
        <w:t>выявление резервных возможностей развития;</w:t>
      </w:r>
    </w:p>
    <w:p w:rsidR="00AF61D2" w:rsidRDefault="00AF61D2" w:rsidP="00AF61D2">
      <w:pPr>
        <w:numPr>
          <w:ilvl w:val="0"/>
          <w:numId w:val="128"/>
        </w:numPr>
        <w:shd w:val="clear" w:color="auto" w:fill="FFFFFF"/>
        <w:tabs>
          <w:tab w:val="left" w:pos="1180"/>
        </w:tabs>
        <w:ind w:left="590" w:hanging="278"/>
        <w:jc w:val="both"/>
        <w:rPr>
          <w:color w:val="000000"/>
          <w:sz w:val="28"/>
          <w:szCs w:val="28"/>
        </w:rPr>
      </w:pPr>
      <w:r>
        <w:rPr>
          <w:color w:val="000000"/>
          <w:spacing w:val="4"/>
          <w:sz w:val="28"/>
          <w:szCs w:val="28"/>
        </w:rPr>
        <w:t>определение характера, продолжительности и эффективно</w:t>
      </w:r>
      <w:r>
        <w:rPr>
          <w:color w:val="000000"/>
          <w:spacing w:val="4"/>
          <w:sz w:val="28"/>
          <w:szCs w:val="28"/>
        </w:rPr>
        <w:softHyphen/>
      </w:r>
      <w:r>
        <w:rPr>
          <w:color w:val="000000"/>
          <w:spacing w:val="5"/>
          <w:sz w:val="28"/>
          <w:szCs w:val="28"/>
        </w:rPr>
        <w:t>сти специальной (коррекционной) помощи в рамках имею</w:t>
      </w:r>
      <w:r>
        <w:rPr>
          <w:color w:val="000000"/>
          <w:spacing w:val="5"/>
          <w:sz w:val="28"/>
          <w:szCs w:val="28"/>
        </w:rPr>
        <w:softHyphen/>
        <w:t>щихся в данном образовательном учреждении возможнос</w:t>
      </w:r>
      <w:r>
        <w:rPr>
          <w:color w:val="000000"/>
          <w:spacing w:val="5"/>
          <w:sz w:val="28"/>
          <w:szCs w:val="28"/>
        </w:rPr>
        <w:softHyphen/>
      </w:r>
      <w:r>
        <w:rPr>
          <w:color w:val="000000"/>
          <w:sz w:val="28"/>
          <w:szCs w:val="28"/>
        </w:rPr>
        <w:t>тей;</w:t>
      </w:r>
    </w:p>
    <w:p w:rsidR="00AF61D2" w:rsidRDefault="00AF61D2" w:rsidP="00AF61D2">
      <w:pPr>
        <w:numPr>
          <w:ilvl w:val="0"/>
          <w:numId w:val="128"/>
        </w:numPr>
        <w:shd w:val="clear" w:color="auto" w:fill="FFFFFF"/>
        <w:tabs>
          <w:tab w:val="left" w:pos="1180"/>
        </w:tabs>
        <w:ind w:left="590" w:hanging="278"/>
        <w:jc w:val="both"/>
        <w:rPr>
          <w:color w:val="000000"/>
          <w:spacing w:val="5"/>
          <w:sz w:val="28"/>
          <w:szCs w:val="28"/>
        </w:rPr>
      </w:pPr>
      <w:r>
        <w:rPr>
          <w:color w:val="000000"/>
          <w:spacing w:val="4"/>
          <w:sz w:val="28"/>
          <w:szCs w:val="28"/>
        </w:rPr>
        <w:t>подготовка и ведение документации, отражающей актуаль</w:t>
      </w:r>
      <w:r>
        <w:rPr>
          <w:color w:val="000000"/>
          <w:spacing w:val="4"/>
          <w:sz w:val="28"/>
          <w:szCs w:val="28"/>
        </w:rPr>
        <w:softHyphen/>
      </w:r>
      <w:r>
        <w:rPr>
          <w:color w:val="000000"/>
          <w:spacing w:val="11"/>
          <w:sz w:val="28"/>
          <w:szCs w:val="28"/>
        </w:rPr>
        <w:t xml:space="preserve">ное развитие ребенка, динамику его состояния, уровень </w:t>
      </w:r>
      <w:r>
        <w:rPr>
          <w:color w:val="000000"/>
          <w:spacing w:val="5"/>
          <w:sz w:val="28"/>
          <w:szCs w:val="28"/>
        </w:rPr>
        <w:t>школьной успешности.</w:t>
      </w:r>
    </w:p>
    <w:p w:rsidR="00AF61D2" w:rsidRDefault="00AF61D2">
      <w:pPr>
        <w:shd w:val="clear" w:color="auto" w:fill="FFFFFF"/>
        <w:tabs>
          <w:tab w:val="left" w:pos="547"/>
        </w:tabs>
        <w:ind w:firstLine="312"/>
        <w:jc w:val="both"/>
        <w:rPr>
          <w:color w:val="000000"/>
          <w:spacing w:val="3"/>
          <w:sz w:val="28"/>
          <w:szCs w:val="28"/>
        </w:rPr>
      </w:pPr>
      <w:r>
        <w:rPr>
          <w:color w:val="000000"/>
          <w:spacing w:val="-14"/>
          <w:sz w:val="28"/>
          <w:szCs w:val="28"/>
        </w:rPr>
        <w:t>8.</w:t>
      </w:r>
      <w:r>
        <w:rPr>
          <w:color w:val="000000"/>
          <w:sz w:val="28"/>
          <w:szCs w:val="28"/>
        </w:rPr>
        <w:tab/>
      </w:r>
      <w:r>
        <w:rPr>
          <w:color w:val="000000"/>
          <w:spacing w:val="8"/>
          <w:sz w:val="28"/>
          <w:szCs w:val="28"/>
        </w:rPr>
        <w:t>Специалисты, включенные в ПМПк, выполняют работу в</w:t>
      </w:r>
      <w:r>
        <w:rPr>
          <w:color w:val="000000"/>
          <w:spacing w:val="8"/>
          <w:sz w:val="28"/>
          <w:szCs w:val="28"/>
        </w:rPr>
        <w:br/>
      </w:r>
      <w:r>
        <w:rPr>
          <w:color w:val="000000"/>
          <w:spacing w:val="5"/>
          <w:sz w:val="28"/>
          <w:szCs w:val="28"/>
        </w:rPr>
        <w:t>рамках основного рабочего времени, составляя индивидуальный</w:t>
      </w:r>
      <w:r>
        <w:rPr>
          <w:color w:val="000000"/>
          <w:spacing w:val="5"/>
          <w:sz w:val="28"/>
          <w:szCs w:val="28"/>
        </w:rPr>
        <w:br/>
      </w:r>
      <w:r>
        <w:rPr>
          <w:color w:val="000000"/>
          <w:spacing w:val="6"/>
          <w:sz w:val="28"/>
          <w:szCs w:val="28"/>
        </w:rPr>
        <w:t>план работы в соответствии с реальным запросом на обследова</w:t>
      </w:r>
      <w:r>
        <w:rPr>
          <w:color w:val="000000"/>
          <w:spacing w:val="6"/>
          <w:sz w:val="28"/>
          <w:szCs w:val="28"/>
        </w:rPr>
        <w:softHyphen/>
      </w:r>
      <w:r>
        <w:rPr>
          <w:color w:val="000000"/>
          <w:spacing w:val="5"/>
          <w:sz w:val="28"/>
          <w:szCs w:val="28"/>
        </w:rPr>
        <w:t>ние детей с отклонениями в развитии и/или состояниями деком</w:t>
      </w:r>
      <w:r>
        <w:rPr>
          <w:color w:val="000000"/>
          <w:spacing w:val="5"/>
          <w:sz w:val="28"/>
          <w:szCs w:val="28"/>
        </w:rPr>
        <w:softHyphen/>
      </w:r>
      <w:r>
        <w:rPr>
          <w:color w:val="000000"/>
          <w:spacing w:val="3"/>
          <w:sz w:val="28"/>
          <w:szCs w:val="28"/>
        </w:rPr>
        <w:t>пенсации. Специалистам может быть установлена доплата за уве</w:t>
      </w:r>
      <w:r>
        <w:rPr>
          <w:color w:val="000000"/>
          <w:spacing w:val="3"/>
          <w:sz w:val="28"/>
          <w:szCs w:val="28"/>
        </w:rPr>
        <w:softHyphen/>
      </w:r>
      <w:r>
        <w:rPr>
          <w:color w:val="000000"/>
          <w:spacing w:val="2"/>
          <w:sz w:val="28"/>
          <w:szCs w:val="28"/>
        </w:rPr>
        <w:t>личение объема работ, размер которой в соответствии со ст. ст. 32</w:t>
      </w:r>
      <w:r>
        <w:rPr>
          <w:sz w:val="28"/>
          <w:szCs w:val="28"/>
        </w:rPr>
        <w:t xml:space="preserve"> </w:t>
      </w:r>
      <w:r>
        <w:rPr>
          <w:color w:val="000000"/>
          <w:spacing w:val="3"/>
          <w:sz w:val="28"/>
          <w:szCs w:val="28"/>
        </w:rPr>
        <w:t>и 54 Закона Российской Федерации «Об образовании» определя</w:t>
      </w:r>
      <w:r>
        <w:rPr>
          <w:color w:val="000000"/>
          <w:spacing w:val="3"/>
          <w:sz w:val="28"/>
          <w:szCs w:val="28"/>
        </w:rPr>
        <w:softHyphen/>
      </w:r>
      <w:r>
        <w:rPr>
          <w:color w:val="000000"/>
          <w:sz w:val="28"/>
          <w:szCs w:val="28"/>
        </w:rPr>
        <w:t xml:space="preserve">ется образовательным учреждением самостоятельно. С этой целью </w:t>
      </w:r>
      <w:r>
        <w:rPr>
          <w:color w:val="000000"/>
          <w:spacing w:val="2"/>
          <w:sz w:val="28"/>
          <w:szCs w:val="28"/>
        </w:rPr>
        <w:t>необходимые ассигнования для оплаты труда специалистов за ра</w:t>
      </w:r>
      <w:r>
        <w:rPr>
          <w:color w:val="000000"/>
          <w:spacing w:val="2"/>
          <w:sz w:val="28"/>
          <w:szCs w:val="28"/>
        </w:rPr>
        <w:softHyphen/>
      </w:r>
      <w:r>
        <w:rPr>
          <w:color w:val="000000"/>
          <w:spacing w:val="3"/>
          <w:sz w:val="28"/>
          <w:szCs w:val="28"/>
        </w:rPr>
        <w:t>боту в составе ПМПк следует планировать заблаговременно.</w:t>
      </w:r>
    </w:p>
    <w:p w:rsidR="00AF61D2" w:rsidRDefault="00AF61D2">
      <w:pPr>
        <w:shd w:val="clear" w:color="auto" w:fill="FFFFFF"/>
        <w:tabs>
          <w:tab w:val="left" w:pos="514"/>
        </w:tabs>
        <w:ind w:firstLine="288"/>
        <w:jc w:val="both"/>
        <w:rPr>
          <w:color w:val="000000"/>
          <w:spacing w:val="6"/>
          <w:sz w:val="28"/>
          <w:szCs w:val="28"/>
        </w:rPr>
      </w:pPr>
      <w:r>
        <w:rPr>
          <w:color w:val="000000"/>
          <w:spacing w:val="-11"/>
          <w:sz w:val="28"/>
          <w:szCs w:val="28"/>
        </w:rPr>
        <w:t>9.</w:t>
      </w:r>
      <w:r>
        <w:rPr>
          <w:color w:val="000000"/>
          <w:sz w:val="28"/>
          <w:szCs w:val="28"/>
        </w:rPr>
        <w:tab/>
      </w:r>
      <w:r>
        <w:rPr>
          <w:color w:val="000000"/>
          <w:spacing w:val="2"/>
          <w:sz w:val="28"/>
          <w:szCs w:val="28"/>
        </w:rPr>
        <w:t>Обследование ребенка специалистами ПМПк осуществляет</w:t>
      </w:r>
      <w:r>
        <w:rPr>
          <w:color w:val="000000"/>
          <w:spacing w:val="2"/>
          <w:sz w:val="28"/>
          <w:szCs w:val="28"/>
        </w:rPr>
        <w:softHyphen/>
      </w:r>
      <w:r>
        <w:rPr>
          <w:color w:val="000000"/>
          <w:spacing w:val="5"/>
          <w:sz w:val="28"/>
          <w:szCs w:val="28"/>
        </w:rPr>
        <w:t>ся по инициативе родителей (законных представителей) или со</w:t>
      </w:r>
      <w:r>
        <w:rPr>
          <w:color w:val="000000"/>
          <w:spacing w:val="5"/>
          <w:sz w:val="28"/>
          <w:szCs w:val="28"/>
        </w:rPr>
        <w:softHyphen/>
      </w:r>
      <w:r>
        <w:rPr>
          <w:color w:val="000000"/>
          <w:sz w:val="28"/>
          <w:szCs w:val="28"/>
        </w:rPr>
        <w:t>трудников образовательного учреждения с согласия родителей (за</w:t>
      </w:r>
      <w:r>
        <w:rPr>
          <w:color w:val="000000"/>
          <w:sz w:val="28"/>
          <w:szCs w:val="28"/>
        </w:rPr>
        <w:softHyphen/>
      </w:r>
      <w:r>
        <w:rPr>
          <w:color w:val="000000"/>
          <w:spacing w:val="3"/>
          <w:sz w:val="28"/>
          <w:szCs w:val="28"/>
        </w:rPr>
        <w:t>конных представителей) на основании договора между образова</w:t>
      </w:r>
      <w:r>
        <w:rPr>
          <w:color w:val="000000"/>
          <w:spacing w:val="3"/>
          <w:sz w:val="28"/>
          <w:szCs w:val="28"/>
        </w:rPr>
        <w:softHyphen/>
      </w:r>
      <w:r>
        <w:rPr>
          <w:color w:val="000000"/>
          <w:spacing w:val="-1"/>
          <w:sz w:val="28"/>
          <w:szCs w:val="28"/>
        </w:rPr>
        <w:t xml:space="preserve">тельным учреждением и родителями (законными представителями) </w:t>
      </w:r>
      <w:r>
        <w:rPr>
          <w:color w:val="000000"/>
          <w:spacing w:val="2"/>
          <w:sz w:val="28"/>
          <w:szCs w:val="28"/>
        </w:rPr>
        <w:t>обучающихся, воспитанников. Медицинский работник, представ</w:t>
      </w:r>
      <w:r>
        <w:rPr>
          <w:color w:val="000000"/>
          <w:spacing w:val="2"/>
          <w:sz w:val="28"/>
          <w:szCs w:val="28"/>
        </w:rPr>
        <w:softHyphen/>
      </w:r>
      <w:r>
        <w:rPr>
          <w:color w:val="000000"/>
          <w:spacing w:val="6"/>
          <w:sz w:val="28"/>
          <w:szCs w:val="28"/>
        </w:rPr>
        <w:t xml:space="preserve">ляющий интересы ребенка в образовательном учреждении, при </w:t>
      </w:r>
      <w:r>
        <w:rPr>
          <w:color w:val="000000"/>
          <w:spacing w:val="3"/>
          <w:sz w:val="28"/>
          <w:szCs w:val="28"/>
        </w:rPr>
        <w:t>наличии показаний и с согласия родителей (законных представи</w:t>
      </w:r>
      <w:r>
        <w:rPr>
          <w:color w:val="000000"/>
          <w:spacing w:val="3"/>
          <w:sz w:val="28"/>
          <w:szCs w:val="28"/>
        </w:rPr>
        <w:softHyphen/>
      </w:r>
      <w:r>
        <w:rPr>
          <w:color w:val="000000"/>
          <w:spacing w:val="6"/>
          <w:sz w:val="28"/>
          <w:szCs w:val="28"/>
        </w:rPr>
        <w:t>телей) направляет ребенка в детскую поликлинику.</w:t>
      </w:r>
    </w:p>
    <w:p w:rsidR="00AF61D2" w:rsidRDefault="00AF61D2" w:rsidP="00AF61D2">
      <w:pPr>
        <w:numPr>
          <w:ilvl w:val="0"/>
          <w:numId w:val="118"/>
        </w:numPr>
        <w:shd w:val="clear" w:color="auto" w:fill="FFFFFF"/>
        <w:tabs>
          <w:tab w:val="left" w:pos="639"/>
        </w:tabs>
        <w:ind w:left="10" w:firstLine="307"/>
        <w:jc w:val="both"/>
        <w:rPr>
          <w:color w:val="000000"/>
          <w:spacing w:val="4"/>
          <w:sz w:val="28"/>
          <w:szCs w:val="28"/>
        </w:rPr>
      </w:pPr>
      <w:r>
        <w:rPr>
          <w:color w:val="000000"/>
          <w:spacing w:val="7"/>
          <w:sz w:val="28"/>
          <w:szCs w:val="28"/>
        </w:rPr>
        <w:t>Обследование проводится каждым специалистом ПМПк</w:t>
      </w:r>
      <w:r>
        <w:rPr>
          <w:color w:val="000000"/>
          <w:spacing w:val="7"/>
          <w:sz w:val="28"/>
          <w:szCs w:val="28"/>
        </w:rPr>
        <w:br/>
      </w:r>
      <w:r>
        <w:rPr>
          <w:color w:val="000000"/>
          <w:spacing w:val="5"/>
          <w:sz w:val="28"/>
          <w:szCs w:val="28"/>
        </w:rPr>
        <w:t xml:space="preserve">индивидуально с учетом реальной возрастной психофизической </w:t>
      </w:r>
      <w:r>
        <w:rPr>
          <w:color w:val="000000"/>
          <w:spacing w:val="4"/>
          <w:sz w:val="28"/>
          <w:szCs w:val="28"/>
        </w:rPr>
        <w:t>нагрузки на ребенка.</w:t>
      </w:r>
    </w:p>
    <w:p w:rsidR="00AF61D2" w:rsidRDefault="00AF61D2" w:rsidP="00AF61D2">
      <w:pPr>
        <w:numPr>
          <w:ilvl w:val="0"/>
          <w:numId w:val="118"/>
        </w:numPr>
        <w:shd w:val="clear" w:color="auto" w:fill="FFFFFF"/>
        <w:tabs>
          <w:tab w:val="left" w:pos="639"/>
        </w:tabs>
        <w:ind w:left="10" w:firstLine="307"/>
        <w:jc w:val="both"/>
        <w:rPr>
          <w:color w:val="000000"/>
          <w:spacing w:val="4"/>
          <w:sz w:val="28"/>
          <w:szCs w:val="28"/>
        </w:rPr>
      </w:pPr>
      <w:r>
        <w:rPr>
          <w:color w:val="000000"/>
          <w:spacing w:val="3"/>
          <w:sz w:val="28"/>
          <w:szCs w:val="28"/>
        </w:rPr>
        <w:t>По данным обследования каждым специалистом составля</w:t>
      </w:r>
      <w:r>
        <w:rPr>
          <w:color w:val="000000"/>
          <w:spacing w:val="3"/>
          <w:sz w:val="28"/>
          <w:szCs w:val="28"/>
        </w:rPr>
        <w:softHyphen/>
      </w:r>
      <w:r>
        <w:rPr>
          <w:color w:val="000000"/>
          <w:spacing w:val="4"/>
          <w:sz w:val="28"/>
          <w:szCs w:val="28"/>
        </w:rPr>
        <w:t>ется заключение, и разрабатываются рекомендации.</w:t>
      </w:r>
    </w:p>
    <w:p w:rsidR="00AF61D2" w:rsidRDefault="00AF61D2" w:rsidP="00AF61D2">
      <w:pPr>
        <w:numPr>
          <w:ilvl w:val="0"/>
          <w:numId w:val="118"/>
        </w:numPr>
        <w:shd w:val="clear" w:color="auto" w:fill="FFFFFF"/>
        <w:tabs>
          <w:tab w:val="left" w:pos="639"/>
        </w:tabs>
        <w:ind w:left="10" w:firstLine="307"/>
        <w:jc w:val="both"/>
        <w:rPr>
          <w:color w:val="000000"/>
          <w:spacing w:val="7"/>
          <w:sz w:val="28"/>
          <w:szCs w:val="28"/>
        </w:rPr>
      </w:pPr>
      <w:r>
        <w:rPr>
          <w:color w:val="000000"/>
          <w:spacing w:val="1"/>
          <w:sz w:val="28"/>
          <w:szCs w:val="28"/>
        </w:rPr>
        <w:t xml:space="preserve">На заседании ПМПк обсуждаются результаты обследования </w:t>
      </w:r>
      <w:r>
        <w:rPr>
          <w:color w:val="000000"/>
          <w:spacing w:val="4"/>
          <w:sz w:val="28"/>
          <w:szCs w:val="28"/>
        </w:rPr>
        <w:t>ребенка каждым специалистом, составляется коллегиальное зак</w:t>
      </w:r>
      <w:r>
        <w:rPr>
          <w:color w:val="000000"/>
          <w:spacing w:val="4"/>
          <w:sz w:val="28"/>
          <w:szCs w:val="28"/>
        </w:rPr>
        <w:softHyphen/>
      </w:r>
      <w:r>
        <w:rPr>
          <w:color w:val="000000"/>
          <w:spacing w:val="7"/>
          <w:sz w:val="28"/>
          <w:szCs w:val="28"/>
        </w:rPr>
        <w:t>лючение ПМПк.</w:t>
      </w:r>
    </w:p>
    <w:p w:rsidR="00AF61D2" w:rsidRDefault="00AF61D2" w:rsidP="00AF61D2">
      <w:pPr>
        <w:numPr>
          <w:ilvl w:val="0"/>
          <w:numId w:val="118"/>
        </w:numPr>
        <w:shd w:val="clear" w:color="auto" w:fill="FFFFFF"/>
        <w:tabs>
          <w:tab w:val="left" w:pos="639"/>
        </w:tabs>
        <w:ind w:left="10" w:firstLine="307"/>
        <w:jc w:val="both"/>
        <w:rPr>
          <w:color w:val="000000"/>
          <w:spacing w:val="2"/>
          <w:sz w:val="28"/>
          <w:szCs w:val="28"/>
        </w:rPr>
      </w:pPr>
      <w:r>
        <w:rPr>
          <w:color w:val="000000"/>
          <w:spacing w:val="4"/>
          <w:sz w:val="28"/>
          <w:szCs w:val="28"/>
        </w:rPr>
        <w:t>Изменение условий получения образования (в рамках воз</w:t>
      </w:r>
      <w:r>
        <w:rPr>
          <w:color w:val="000000"/>
          <w:spacing w:val="4"/>
          <w:sz w:val="28"/>
          <w:szCs w:val="28"/>
        </w:rPr>
        <w:softHyphen/>
        <w:t xml:space="preserve">можностей, имеющихся в данном образовательном учреждении) </w:t>
      </w:r>
      <w:r>
        <w:rPr>
          <w:color w:val="000000"/>
          <w:spacing w:val="8"/>
          <w:sz w:val="28"/>
          <w:szCs w:val="28"/>
        </w:rPr>
        <w:t xml:space="preserve">осуществляется по заключению ПМПк и заявлению родителей </w:t>
      </w:r>
      <w:r>
        <w:rPr>
          <w:color w:val="000000"/>
          <w:spacing w:val="2"/>
          <w:sz w:val="28"/>
          <w:szCs w:val="28"/>
        </w:rPr>
        <w:t>(законных представителей).</w:t>
      </w:r>
    </w:p>
    <w:p w:rsidR="00AF61D2" w:rsidRDefault="00AF61D2" w:rsidP="00AF61D2">
      <w:pPr>
        <w:numPr>
          <w:ilvl w:val="0"/>
          <w:numId w:val="118"/>
        </w:numPr>
        <w:shd w:val="clear" w:color="auto" w:fill="FFFFFF"/>
        <w:tabs>
          <w:tab w:val="left" w:pos="639"/>
        </w:tabs>
        <w:ind w:left="10" w:firstLine="307"/>
        <w:jc w:val="both"/>
        <w:rPr>
          <w:color w:val="000000"/>
          <w:spacing w:val="5"/>
          <w:sz w:val="28"/>
          <w:szCs w:val="28"/>
        </w:rPr>
      </w:pPr>
      <w:r>
        <w:rPr>
          <w:color w:val="000000"/>
          <w:spacing w:val="2"/>
          <w:sz w:val="28"/>
          <w:szCs w:val="28"/>
        </w:rPr>
        <w:t>При отсутствии в данном образовательном учреждении ус</w:t>
      </w:r>
      <w:r>
        <w:rPr>
          <w:color w:val="000000"/>
          <w:spacing w:val="2"/>
          <w:sz w:val="28"/>
          <w:szCs w:val="28"/>
        </w:rPr>
        <w:softHyphen/>
      </w:r>
      <w:r>
        <w:rPr>
          <w:color w:val="000000"/>
          <w:spacing w:val="-1"/>
          <w:sz w:val="28"/>
          <w:szCs w:val="28"/>
        </w:rPr>
        <w:t xml:space="preserve">ловий, адекватных индивидуальным особенностям ребенка, а также </w:t>
      </w:r>
      <w:r>
        <w:rPr>
          <w:color w:val="000000"/>
          <w:spacing w:val="4"/>
          <w:sz w:val="28"/>
          <w:szCs w:val="28"/>
        </w:rPr>
        <w:t>при необходимости углубленной диагностики и/или разрешения конфликтных и спорных вопросов специалисты ПМПк рекомен</w:t>
      </w:r>
      <w:r>
        <w:rPr>
          <w:color w:val="000000"/>
          <w:spacing w:val="4"/>
          <w:sz w:val="28"/>
          <w:szCs w:val="28"/>
        </w:rPr>
        <w:softHyphen/>
      </w:r>
      <w:r>
        <w:rPr>
          <w:color w:val="000000"/>
          <w:spacing w:val="3"/>
          <w:sz w:val="28"/>
          <w:szCs w:val="28"/>
        </w:rPr>
        <w:t>дуют родителям (законным представителям) обратиться в психо</w:t>
      </w:r>
      <w:r>
        <w:rPr>
          <w:color w:val="000000"/>
          <w:spacing w:val="3"/>
          <w:sz w:val="28"/>
          <w:szCs w:val="28"/>
        </w:rPr>
        <w:softHyphen/>
      </w:r>
      <w:r>
        <w:rPr>
          <w:color w:val="000000"/>
          <w:spacing w:val="5"/>
          <w:sz w:val="28"/>
          <w:szCs w:val="28"/>
        </w:rPr>
        <w:t>лого-медико-педагогическую комиссию (ПМПК).</w:t>
      </w:r>
    </w:p>
    <w:p w:rsidR="00AF61D2" w:rsidRDefault="00AF61D2" w:rsidP="00AF61D2">
      <w:pPr>
        <w:numPr>
          <w:ilvl w:val="0"/>
          <w:numId w:val="118"/>
        </w:numPr>
        <w:shd w:val="clear" w:color="auto" w:fill="FFFFFF"/>
        <w:tabs>
          <w:tab w:val="left" w:pos="639"/>
        </w:tabs>
        <w:ind w:left="10" w:firstLine="307"/>
        <w:jc w:val="both"/>
        <w:rPr>
          <w:color w:val="000000"/>
          <w:spacing w:val="3"/>
          <w:sz w:val="28"/>
          <w:szCs w:val="28"/>
        </w:rPr>
      </w:pPr>
      <w:r>
        <w:rPr>
          <w:color w:val="000000"/>
          <w:spacing w:val="2"/>
          <w:sz w:val="28"/>
          <w:szCs w:val="28"/>
        </w:rPr>
        <w:t>Заседания ПМПк подразделяются на плановые и внеплано</w:t>
      </w:r>
      <w:r>
        <w:rPr>
          <w:color w:val="000000"/>
          <w:spacing w:val="2"/>
          <w:sz w:val="28"/>
          <w:szCs w:val="28"/>
        </w:rPr>
        <w:softHyphen/>
      </w:r>
      <w:r>
        <w:rPr>
          <w:color w:val="000000"/>
          <w:spacing w:val="3"/>
          <w:sz w:val="28"/>
          <w:szCs w:val="28"/>
        </w:rPr>
        <w:t>вые и проводятся под руководством председателя.</w:t>
      </w:r>
    </w:p>
    <w:p w:rsidR="00AF61D2" w:rsidRDefault="00AF61D2" w:rsidP="00AF61D2">
      <w:pPr>
        <w:numPr>
          <w:ilvl w:val="0"/>
          <w:numId w:val="118"/>
        </w:numPr>
        <w:shd w:val="clear" w:color="auto" w:fill="FFFFFF"/>
        <w:tabs>
          <w:tab w:val="left" w:pos="639"/>
        </w:tabs>
        <w:ind w:left="10" w:firstLine="307"/>
        <w:jc w:val="both"/>
        <w:rPr>
          <w:color w:val="000000"/>
          <w:spacing w:val="4"/>
          <w:sz w:val="28"/>
          <w:szCs w:val="28"/>
        </w:rPr>
      </w:pPr>
      <w:r>
        <w:rPr>
          <w:color w:val="000000"/>
          <w:spacing w:val="2"/>
          <w:sz w:val="28"/>
          <w:szCs w:val="28"/>
        </w:rPr>
        <w:t xml:space="preserve">Периодичность проведения ПМПк определяется реальным </w:t>
      </w:r>
      <w:r>
        <w:rPr>
          <w:color w:val="000000"/>
          <w:spacing w:val="4"/>
          <w:sz w:val="28"/>
          <w:szCs w:val="28"/>
        </w:rPr>
        <w:t>запросом образовательного учреждения на комплексное, всесто</w:t>
      </w:r>
      <w:r>
        <w:rPr>
          <w:color w:val="000000"/>
          <w:spacing w:val="4"/>
          <w:sz w:val="28"/>
          <w:szCs w:val="28"/>
        </w:rPr>
        <w:softHyphen/>
        <w:t xml:space="preserve">роннее обсуждение проблем детей с отклонениями в развитии и/ </w:t>
      </w:r>
      <w:r>
        <w:rPr>
          <w:color w:val="000000"/>
          <w:spacing w:val="8"/>
          <w:sz w:val="28"/>
          <w:szCs w:val="28"/>
        </w:rPr>
        <w:t xml:space="preserve">или состояниями декомпенсации; плановые ПМПк проводятся </w:t>
      </w:r>
      <w:r>
        <w:rPr>
          <w:color w:val="000000"/>
          <w:spacing w:val="4"/>
          <w:sz w:val="28"/>
          <w:szCs w:val="28"/>
        </w:rPr>
        <w:t>не реже одного раза в квартал.</w:t>
      </w:r>
    </w:p>
    <w:p w:rsidR="00AF61D2" w:rsidRDefault="00AF61D2" w:rsidP="00AF61D2">
      <w:pPr>
        <w:numPr>
          <w:ilvl w:val="0"/>
          <w:numId w:val="118"/>
        </w:numPr>
        <w:shd w:val="clear" w:color="auto" w:fill="FFFFFF"/>
        <w:tabs>
          <w:tab w:val="left" w:pos="639"/>
        </w:tabs>
        <w:ind w:left="10" w:firstLine="307"/>
        <w:jc w:val="both"/>
        <w:rPr>
          <w:color w:val="000000"/>
          <w:spacing w:val="6"/>
          <w:sz w:val="28"/>
          <w:szCs w:val="28"/>
        </w:rPr>
      </w:pPr>
      <w:r>
        <w:rPr>
          <w:color w:val="000000"/>
          <w:sz w:val="28"/>
          <w:szCs w:val="28"/>
        </w:rPr>
        <w:t>Председатель ПМПк ставит в известность родителей (закон</w:t>
      </w:r>
      <w:r>
        <w:rPr>
          <w:color w:val="000000"/>
          <w:sz w:val="28"/>
          <w:szCs w:val="28"/>
        </w:rPr>
        <w:softHyphen/>
      </w:r>
      <w:r>
        <w:rPr>
          <w:color w:val="000000"/>
          <w:spacing w:val="9"/>
          <w:sz w:val="28"/>
          <w:szCs w:val="28"/>
        </w:rPr>
        <w:t xml:space="preserve">ных представителей) и специалистов ПМПк о необходимости </w:t>
      </w:r>
      <w:r>
        <w:rPr>
          <w:color w:val="000000"/>
          <w:spacing w:val="3"/>
          <w:sz w:val="28"/>
          <w:szCs w:val="28"/>
        </w:rPr>
        <w:t>обсуждения проблемы ребенка и организует подготовку и прове</w:t>
      </w:r>
      <w:r>
        <w:rPr>
          <w:color w:val="000000"/>
          <w:spacing w:val="3"/>
          <w:sz w:val="28"/>
          <w:szCs w:val="28"/>
        </w:rPr>
        <w:softHyphen/>
      </w:r>
      <w:r>
        <w:rPr>
          <w:color w:val="000000"/>
          <w:spacing w:val="6"/>
          <w:sz w:val="28"/>
          <w:szCs w:val="28"/>
        </w:rPr>
        <w:t>дение заседания ПМПк.</w:t>
      </w:r>
    </w:p>
    <w:p w:rsidR="00AF61D2" w:rsidRDefault="00AF61D2">
      <w:pPr>
        <w:shd w:val="clear" w:color="auto" w:fill="FFFFFF"/>
        <w:tabs>
          <w:tab w:val="left" w:pos="768"/>
        </w:tabs>
        <w:ind w:left="48"/>
        <w:jc w:val="both"/>
        <w:rPr>
          <w:color w:val="000000"/>
          <w:spacing w:val="6"/>
          <w:sz w:val="28"/>
          <w:szCs w:val="28"/>
        </w:rPr>
      </w:pPr>
      <w:r>
        <w:rPr>
          <w:color w:val="000000"/>
          <w:spacing w:val="1"/>
          <w:sz w:val="28"/>
          <w:szCs w:val="28"/>
        </w:rPr>
        <w:t xml:space="preserve">    18. На период подготовки к ПМПк и последующей реализации</w:t>
      </w:r>
      <w:r>
        <w:rPr>
          <w:color w:val="000000"/>
          <w:spacing w:val="1"/>
          <w:sz w:val="28"/>
          <w:szCs w:val="28"/>
        </w:rPr>
        <w:br/>
      </w:r>
      <w:r>
        <w:rPr>
          <w:color w:val="000000"/>
          <w:spacing w:val="3"/>
          <w:sz w:val="28"/>
          <w:szCs w:val="28"/>
        </w:rPr>
        <w:t>рекомендаций ребенку назначается ведущий специалист: учитель</w:t>
      </w:r>
      <w:r>
        <w:rPr>
          <w:color w:val="000000"/>
          <w:spacing w:val="2"/>
          <w:sz w:val="28"/>
          <w:szCs w:val="28"/>
        </w:rPr>
        <w:t xml:space="preserve"> и/или классный руководитель, воспитатель ДОУ или другой спе</w:t>
      </w:r>
      <w:r>
        <w:rPr>
          <w:color w:val="000000"/>
          <w:spacing w:val="2"/>
          <w:sz w:val="28"/>
          <w:szCs w:val="28"/>
        </w:rPr>
        <w:softHyphen/>
      </w:r>
      <w:r>
        <w:rPr>
          <w:color w:val="000000"/>
          <w:spacing w:val="5"/>
          <w:sz w:val="28"/>
          <w:szCs w:val="28"/>
        </w:rPr>
        <w:t xml:space="preserve">циалист, проводящий коррекционно-развивающее обучение или </w:t>
      </w:r>
      <w:r>
        <w:rPr>
          <w:color w:val="000000"/>
          <w:spacing w:val="2"/>
          <w:sz w:val="28"/>
          <w:szCs w:val="28"/>
        </w:rPr>
        <w:t>внеурочную специальную (коррекционную) работу. Ведущий спе</w:t>
      </w:r>
      <w:r>
        <w:rPr>
          <w:color w:val="000000"/>
          <w:spacing w:val="2"/>
          <w:sz w:val="28"/>
          <w:szCs w:val="28"/>
        </w:rPr>
        <w:softHyphen/>
        <w:t xml:space="preserve">циалист отслеживает динамику развития ребенка и эффективность </w:t>
      </w:r>
      <w:r>
        <w:rPr>
          <w:color w:val="000000"/>
          <w:spacing w:val="4"/>
          <w:sz w:val="28"/>
          <w:szCs w:val="28"/>
        </w:rPr>
        <w:t xml:space="preserve">оказываемой ему помощи и выходит с инициативой повторных </w:t>
      </w:r>
      <w:r>
        <w:rPr>
          <w:color w:val="000000"/>
          <w:spacing w:val="6"/>
          <w:sz w:val="28"/>
          <w:szCs w:val="28"/>
        </w:rPr>
        <w:t>обсуждений на ПМПк.</w:t>
      </w:r>
    </w:p>
    <w:p w:rsidR="00AF61D2" w:rsidRDefault="00AF61D2" w:rsidP="00AF61D2">
      <w:pPr>
        <w:numPr>
          <w:ilvl w:val="0"/>
          <w:numId w:val="83"/>
        </w:numPr>
        <w:shd w:val="clear" w:color="auto" w:fill="FFFFFF"/>
        <w:tabs>
          <w:tab w:val="left" w:pos="634"/>
        </w:tabs>
        <w:ind w:firstLine="307"/>
        <w:jc w:val="both"/>
        <w:rPr>
          <w:color w:val="000000"/>
          <w:spacing w:val="6"/>
          <w:sz w:val="28"/>
          <w:szCs w:val="28"/>
        </w:rPr>
      </w:pPr>
      <w:r>
        <w:rPr>
          <w:color w:val="000000"/>
          <w:spacing w:val="4"/>
          <w:sz w:val="28"/>
          <w:szCs w:val="28"/>
        </w:rPr>
        <w:t>На заседании ПМПк ведущий специалист, а также все спе</w:t>
      </w:r>
      <w:r>
        <w:rPr>
          <w:color w:val="000000"/>
          <w:spacing w:val="4"/>
          <w:sz w:val="28"/>
          <w:szCs w:val="28"/>
        </w:rPr>
        <w:softHyphen/>
      </w:r>
      <w:r>
        <w:rPr>
          <w:color w:val="000000"/>
          <w:spacing w:val="6"/>
          <w:sz w:val="28"/>
          <w:szCs w:val="28"/>
        </w:rPr>
        <w:t xml:space="preserve">циалисты, участвовавшие в обследовании и/или коррекционной </w:t>
      </w:r>
      <w:r>
        <w:rPr>
          <w:color w:val="000000"/>
          <w:spacing w:val="5"/>
          <w:sz w:val="28"/>
          <w:szCs w:val="28"/>
        </w:rPr>
        <w:t>работе с ребенком, представляют заключения на ребенка и реко</w:t>
      </w:r>
      <w:r>
        <w:rPr>
          <w:color w:val="000000"/>
          <w:spacing w:val="5"/>
          <w:sz w:val="28"/>
          <w:szCs w:val="28"/>
        </w:rPr>
        <w:softHyphen/>
      </w:r>
      <w:r>
        <w:rPr>
          <w:color w:val="000000"/>
          <w:spacing w:val="4"/>
          <w:sz w:val="28"/>
          <w:szCs w:val="28"/>
        </w:rPr>
        <w:t>мендации. Коллегиальное заключение ПМПк содержит обобщен</w:t>
      </w:r>
      <w:r>
        <w:rPr>
          <w:color w:val="000000"/>
          <w:spacing w:val="4"/>
          <w:sz w:val="28"/>
          <w:szCs w:val="28"/>
        </w:rPr>
        <w:softHyphen/>
      </w:r>
      <w:r>
        <w:rPr>
          <w:color w:val="000000"/>
          <w:spacing w:val="-1"/>
          <w:sz w:val="28"/>
          <w:szCs w:val="28"/>
        </w:rPr>
        <w:t xml:space="preserve">ную характеристику структуры психофизического развития ребенка </w:t>
      </w:r>
      <w:r>
        <w:rPr>
          <w:color w:val="000000"/>
          <w:spacing w:val="6"/>
          <w:sz w:val="28"/>
          <w:szCs w:val="28"/>
        </w:rPr>
        <w:t>(без указания диагноза) и программу специальной (коррекцион</w:t>
      </w:r>
      <w:r>
        <w:rPr>
          <w:color w:val="000000"/>
          <w:spacing w:val="6"/>
          <w:sz w:val="28"/>
          <w:szCs w:val="28"/>
        </w:rPr>
        <w:softHyphen/>
      </w:r>
      <w:r>
        <w:rPr>
          <w:color w:val="000000"/>
          <w:spacing w:val="8"/>
          <w:sz w:val="28"/>
          <w:szCs w:val="28"/>
        </w:rPr>
        <w:t>ной) помощи, обобщающую рекомендации специалистов; под</w:t>
      </w:r>
      <w:r>
        <w:rPr>
          <w:color w:val="000000"/>
          <w:spacing w:val="8"/>
          <w:sz w:val="28"/>
          <w:szCs w:val="28"/>
        </w:rPr>
        <w:softHyphen/>
      </w:r>
      <w:r>
        <w:rPr>
          <w:color w:val="000000"/>
          <w:spacing w:val="6"/>
          <w:sz w:val="28"/>
          <w:szCs w:val="28"/>
        </w:rPr>
        <w:t>писывается председателем и всеми членами ПМПк.</w:t>
      </w:r>
    </w:p>
    <w:p w:rsidR="00AF61D2" w:rsidRDefault="00AF61D2" w:rsidP="00AF61D2">
      <w:pPr>
        <w:numPr>
          <w:ilvl w:val="0"/>
          <w:numId w:val="83"/>
        </w:numPr>
        <w:shd w:val="clear" w:color="auto" w:fill="FFFFFF"/>
        <w:tabs>
          <w:tab w:val="left" w:pos="634"/>
        </w:tabs>
        <w:ind w:firstLine="307"/>
        <w:jc w:val="both"/>
        <w:rPr>
          <w:color w:val="000000"/>
          <w:spacing w:val="4"/>
          <w:sz w:val="28"/>
          <w:szCs w:val="28"/>
        </w:rPr>
      </w:pPr>
      <w:r>
        <w:rPr>
          <w:color w:val="000000"/>
          <w:sz w:val="28"/>
          <w:szCs w:val="28"/>
        </w:rPr>
        <w:t>Заключения специалистов, коллегиальное заключение ПМПк</w:t>
      </w:r>
      <w:r>
        <w:rPr>
          <w:color w:val="000000"/>
          <w:sz w:val="28"/>
          <w:szCs w:val="28"/>
        </w:rPr>
        <w:br/>
      </w:r>
      <w:r>
        <w:rPr>
          <w:color w:val="000000"/>
          <w:spacing w:val="8"/>
          <w:sz w:val="28"/>
          <w:szCs w:val="28"/>
        </w:rPr>
        <w:t>доводятся до сведения родителей (законных представителей) в</w:t>
      </w:r>
      <w:r>
        <w:rPr>
          <w:color w:val="000000"/>
          <w:spacing w:val="8"/>
          <w:sz w:val="28"/>
          <w:szCs w:val="28"/>
        </w:rPr>
        <w:br/>
      </w:r>
      <w:r>
        <w:rPr>
          <w:color w:val="000000"/>
          <w:spacing w:val="7"/>
          <w:sz w:val="28"/>
          <w:szCs w:val="28"/>
        </w:rPr>
        <w:t>доступной для понимания форме, предложенные рекомендации</w:t>
      </w:r>
      <w:r>
        <w:rPr>
          <w:color w:val="000000"/>
          <w:spacing w:val="7"/>
          <w:sz w:val="28"/>
          <w:szCs w:val="28"/>
        </w:rPr>
        <w:br/>
      </w:r>
      <w:r>
        <w:rPr>
          <w:color w:val="000000"/>
          <w:spacing w:val="4"/>
          <w:sz w:val="28"/>
          <w:szCs w:val="28"/>
        </w:rPr>
        <w:t>реализуются только с их согласия.</w:t>
      </w:r>
    </w:p>
    <w:p w:rsidR="00AF61D2" w:rsidRDefault="00AF61D2">
      <w:pPr>
        <w:shd w:val="clear" w:color="auto" w:fill="FFFFFF"/>
        <w:tabs>
          <w:tab w:val="left" w:pos="360"/>
          <w:tab w:val="left" w:pos="720"/>
        </w:tabs>
        <w:jc w:val="both"/>
        <w:rPr>
          <w:color w:val="000000"/>
          <w:spacing w:val="5"/>
          <w:sz w:val="28"/>
          <w:szCs w:val="28"/>
        </w:rPr>
      </w:pPr>
      <w:r>
        <w:rPr>
          <w:color w:val="000000"/>
          <w:spacing w:val="5"/>
          <w:sz w:val="28"/>
          <w:szCs w:val="28"/>
        </w:rPr>
        <w:t xml:space="preserve">    21. При направлении ребенка в ПМПК копия коллегиального</w:t>
      </w:r>
      <w:r>
        <w:rPr>
          <w:color w:val="000000"/>
          <w:spacing w:val="5"/>
          <w:sz w:val="28"/>
          <w:szCs w:val="28"/>
        </w:rPr>
        <w:br/>
      </w:r>
      <w:r>
        <w:rPr>
          <w:color w:val="000000"/>
          <w:spacing w:val="6"/>
          <w:sz w:val="28"/>
          <w:szCs w:val="28"/>
        </w:rPr>
        <w:t>заключения ПМПк выдается родителям (законным представите</w:t>
      </w:r>
      <w:r>
        <w:rPr>
          <w:color w:val="000000"/>
          <w:spacing w:val="6"/>
          <w:sz w:val="28"/>
          <w:szCs w:val="28"/>
        </w:rPr>
        <w:softHyphen/>
      </w:r>
      <w:r>
        <w:rPr>
          <w:color w:val="000000"/>
          <w:spacing w:val="5"/>
          <w:sz w:val="28"/>
          <w:szCs w:val="28"/>
        </w:rPr>
        <w:t>лям) на руки или направляется по почте, копии заключений спе</w:t>
      </w:r>
      <w:r>
        <w:rPr>
          <w:color w:val="000000"/>
          <w:spacing w:val="5"/>
          <w:sz w:val="28"/>
          <w:szCs w:val="28"/>
        </w:rPr>
        <w:softHyphen/>
      </w:r>
      <w:r>
        <w:rPr>
          <w:color w:val="000000"/>
          <w:spacing w:val="8"/>
          <w:sz w:val="28"/>
          <w:szCs w:val="28"/>
        </w:rPr>
        <w:t xml:space="preserve">циалистов направляются только по почте или сопровождаются </w:t>
      </w:r>
      <w:r>
        <w:rPr>
          <w:color w:val="000000"/>
          <w:spacing w:val="5"/>
          <w:sz w:val="28"/>
          <w:szCs w:val="28"/>
        </w:rPr>
        <w:t>представителем ПМПк. В другие учреждения и организации зак</w:t>
      </w:r>
      <w:r>
        <w:rPr>
          <w:color w:val="000000"/>
          <w:spacing w:val="5"/>
          <w:sz w:val="28"/>
          <w:szCs w:val="28"/>
        </w:rPr>
        <w:softHyphen/>
      </w:r>
      <w:r>
        <w:rPr>
          <w:color w:val="000000"/>
          <w:spacing w:val="11"/>
          <w:sz w:val="28"/>
          <w:szCs w:val="28"/>
        </w:rPr>
        <w:t xml:space="preserve">лючения специалистов или коллегиальное заключение ПМПк </w:t>
      </w:r>
      <w:r>
        <w:rPr>
          <w:color w:val="000000"/>
          <w:spacing w:val="5"/>
          <w:sz w:val="28"/>
          <w:szCs w:val="28"/>
        </w:rPr>
        <w:t>могут направляться только по официальному запросу.</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r>
        <w:rPr>
          <w:sz w:val="28"/>
          <w:szCs w:val="28"/>
        </w:rPr>
        <w:t>Утверждаю:</w:t>
      </w:r>
    </w:p>
    <w:p w:rsidR="00AF61D2" w:rsidRDefault="00AF61D2">
      <w:pPr>
        <w:jc w:val="both"/>
        <w:rPr>
          <w:sz w:val="28"/>
          <w:szCs w:val="28"/>
        </w:rPr>
      </w:pPr>
      <w:r>
        <w:rPr>
          <w:sz w:val="28"/>
          <w:szCs w:val="28"/>
        </w:rPr>
        <w:t>Начальник Управления образования</w:t>
      </w:r>
    </w:p>
    <w:p w:rsidR="00AF61D2" w:rsidRDefault="00AF61D2">
      <w:pPr>
        <w:pStyle w:val="7"/>
        <w:jc w:val="both"/>
        <w:rPr>
          <w:rFonts w:ascii="Times New Roman" w:hAnsi="Times New Roman" w:cs="Times New Roman"/>
          <w:b w:val="0"/>
          <w:bCs w:val="0"/>
          <w:sz w:val="28"/>
          <w:szCs w:val="28"/>
        </w:rPr>
      </w:pPr>
      <w:r>
        <w:rPr>
          <w:rFonts w:ascii="Times New Roman" w:hAnsi="Times New Roman" w:cs="Times New Roman"/>
          <w:b w:val="0"/>
          <w:bCs w:val="0"/>
          <w:sz w:val="28"/>
          <w:szCs w:val="28"/>
        </w:rPr>
        <w:t>И.И. Хуторянский</w:t>
      </w:r>
    </w:p>
    <w:p w:rsidR="00AF61D2" w:rsidRDefault="00AF61D2">
      <w:pPr>
        <w:jc w:val="both"/>
        <w:rPr>
          <w:sz w:val="28"/>
          <w:szCs w:val="28"/>
        </w:rPr>
      </w:pPr>
      <w:r>
        <w:rPr>
          <w:sz w:val="28"/>
          <w:szCs w:val="28"/>
        </w:rPr>
        <w:t>26 июня 2000 г.</w:t>
      </w:r>
    </w:p>
    <w:p w:rsidR="00AF61D2" w:rsidRDefault="00AF61D2">
      <w:pPr>
        <w:jc w:val="both"/>
        <w:rPr>
          <w:sz w:val="28"/>
          <w:szCs w:val="28"/>
        </w:rPr>
      </w:pPr>
    </w:p>
    <w:p w:rsidR="00AF61D2" w:rsidRDefault="00AF61D2">
      <w:pPr>
        <w:jc w:val="both"/>
        <w:rPr>
          <w:b/>
          <w:bCs/>
          <w:sz w:val="28"/>
          <w:szCs w:val="28"/>
        </w:rPr>
      </w:pPr>
      <w:r>
        <w:rPr>
          <w:b/>
          <w:bCs/>
          <w:sz w:val="28"/>
          <w:szCs w:val="28"/>
        </w:rPr>
        <w:t>Положение</w:t>
      </w:r>
    </w:p>
    <w:p w:rsidR="00AF61D2" w:rsidRDefault="00AF61D2">
      <w:pPr>
        <w:jc w:val="both"/>
        <w:rPr>
          <w:b/>
          <w:bCs/>
          <w:sz w:val="28"/>
          <w:szCs w:val="28"/>
        </w:rPr>
      </w:pPr>
      <w:r>
        <w:rPr>
          <w:b/>
          <w:bCs/>
          <w:sz w:val="28"/>
          <w:szCs w:val="28"/>
        </w:rPr>
        <w:t>о психолого -  медико - педагогическом</w:t>
      </w:r>
    </w:p>
    <w:p w:rsidR="00AF61D2" w:rsidRDefault="00AF61D2">
      <w:pPr>
        <w:jc w:val="both"/>
        <w:rPr>
          <w:b/>
          <w:bCs/>
          <w:sz w:val="28"/>
          <w:szCs w:val="28"/>
        </w:rPr>
      </w:pPr>
      <w:r>
        <w:rPr>
          <w:b/>
          <w:bCs/>
          <w:sz w:val="28"/>
          <w:szCs w:val="28"/>
        </w:rPr>
        <w:t>консилиуме образовательного учреждения</w:t>
      </w:r>
    </w:p>
    <w:p w:rsidR="00AF61D2" w:rsidRDefault="00AF61D2">
      <w:pPr>
        <w:jc w:val="both"/>
        <w:rPr>
          <w:b/>
          <w:bCs/>
          <w:sz w:val="28"/>
          <w:szCs w:val="28"/>
        </w:rPr>
      </w:pPr>
    </w:p>
    <w:p w:rsidR="00AF61D2" w:rsidRDefault="00AF61D2">
      <w:pPr>
        <w:jc w:val="both"/>
        <w:rPr>
          <w:b/>
          <w:bCs/>
          <w:sz w:val="28"/>
          <w:szCs w:val="28"/>
        </w:rPr>
      </w:pPr>
      <w:r>
        <w:rPr>
          <w:b/>
          <w:bCs/>
          <w:sz w:val="28"/>
          <w:szCs w:val="28"/>
        </w:rPr>
        <w:t>Общие положения</w:t>
      </w:r>
    </w:p>
    <w:p w:rsidR="00AF61D2" w:rsidRDefault="00AF61D2">
      <w:pPr>
        <w:jc w:val="both"/>
        <w:rPr>
          <w:sz w:val="28"/>
          <w:szCs w:val="28"/>
        </w:rPr>
      </w:pPr>
    </w:p>
    <w:p w:rsidR="00AF61D2" w:rsidRDefault="00AF61D2">
      <w:pPr>
        <w:jc w:val="both"/>
        <w:rPr>
          <w:sz w:val="28"/>
          <w:szCs w:val="28"/>
        </w:rPr>
      </w:pPr>
      <w:r>
        <w:rPr>
          <w:sz w:val="28"/>
          <w:szCs w:val="28"/>
        </w:rPr>
        <w:t>1.1. Настоящее положение определяет деятельность психолого-медико-педагогического консилиума  (в дальнейшем ПМПк)  образовательного учреждения (ОУ) всех типов как подразделение психологической службы  в системе образования в качестве ее низового звена, оказывающего помощь детям со специальными образовательными потребностями.</w:t>
      </w:r>
    </w:p>
    <w:p w:rsidR="00AF61D2" w:rsidRDefault="00AF61D2">
      <w:pPr>
        <w:jc w:val="both"/>
        <w:rPr>
          <w:sz w:val="28"/>
          <w:szCs w:val="28"/>
        </w:rPr>
      </w:pPr>
      <w:r>
        <w:rPr>
          <w:sz w:val="28"/>
          <w:szCs w:val="28"/>
        </w:rPr>
        <w:t>1.2. ПМПк представляет собой объединение специалистов ОУ, организуемое при необходимости комплексного, всестороннего, динамического диагностико-коррекционного сопровождения детей, у которых возникают трудности адаптации к условиям обучения и воспитания в данном образовательном учреждении в связи с отклонениями в развитии.</w:t>
      </w:r>
    </w:p>
    <w:p w:rsidR="00AF61D2" w:rsidRDefault="00AF61D2">
      <w:pPr>
        <w:jc w:val="both"/>
        <w:rPr>
          <w:sz w:val="28"/>
          <w:szCs w:val="28"/>
        </w:rPr>
      </w:pPr>
      <w:r>
        <w:rPr>
          <w:sz w:val="28"/>
          <w:szCs w:val="28"/>
        </w:rPr>
        <w:t>1.3.  Специалисты ПМПк выполняют соответствующую работу в рамках основного рабочего времени, имеющихся у них функциональных обязанностей, оплаты труда, корректируя индивидуальный план работы в соответствии с реальным запросом на участие в работе консилиума.</w:t>
      </w:r>
    </w:p>
    <w:p w:rsidR="00AF61D2" w:rsidRDefault="00AF61D2">
      <w:pPr>
        <w:jc w:val="both"/>
        <w:rPr>
          <w:sz w:val="28"/>
          <w:szCs w:val="28"/>
        </w:rPr>
      </w:pPr>
    </w:p>
    <w:p w:rsidR="00AF61D2" w:rsidRDefault="00AF61D2">
      <w:pPr>
        <w:jc w:val="both"/>
        <w:rPr>
          <w:b/>
          <w:bCs/>
          <w:sz w:val="28"/>
          <w:szCs w:val="28"/>
        </w:rPr>
      </w:pPr>
      <w:r>
        <w:rPr>
          <w:b/>
          <w:bCs/>
          <w:sz w:val="28"/>
          <w:szCs w:val="28"/>
        </w:rPr>
        <w:t>2. Цели и задачи психолого-медико-педагогического консилиума</w:t>
      </w:r>
    </w:p>
    <w:p w:rsidR="00AF61D2" w:rsidRDefault="00AF61D2">
      <w:pPr>
        <w:jc w:val="both"/>
        <w:rPr>
          <w:sz w:val="28"/>
          <w:szCs w:val="28"/>
        </w:rPr>
      </w:pPr>
    </w:p>
    <w:p w:rsidR="00AF61D2" w:rsidRDefault="00AF61D2">
      <w:pPr>
        <w:pStyle w:val="21"/>
        <w:widowControl/>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2.1. Целью ПМПк является определение и организация адекватных условий развития, обучения и воспитания учащихся в соответствии с их специальными образовательными потребностями, возрастными особенностями, индивидуальными возможностями, состояния соматического и нервно-психического здоровья.</w:t>
      </w:r>
    </w:p>
    <w:p w:rsidR="00AF61D2" w:rsidRDefault="00AF61D2">
      <w:pPr>
        <w:jc w:val="both"/>
        <w:rPr>
          <w:sz w:val="28"/>
          <w:szCs w:val="28"/>
        </w:rPr>
      </w:pPr>
      <w:r>
        <w:rPr>
          <w:sz w:val="28"/>
          <w:szCs w:val="28"/>
        </w:rPr>
        <w:t>2.2. В задачи ПМПк образовательных учреждений входит:</w:t>
      </w:r>
    </w:p>
    <w:p w:rsidR="00AF61D2" w:rsidRDefault="00AF61D2">
      <w:pPr>
        <w:numPr>
          <w:ilvl w:val="0"/>
          <w:numId w:val="34"/>
        </w:numPr>
        <w:jc w:val="both"/>
        <w:rPr>
          <w:sz w:val="28"/>
          <w:szCs w:val="28"/>
        </w:rPr>
      </w:pPr>
      <w:r>
        <w:rPr>
          <w:sz w:val="28"/>
          <w:szCs w:val="28"/>
        </w:rPr>
        <w:t>Выявление и ранняя диагностика отклонений в развитии детей.</w:t>
      </w:r>
    </w:p>
    <w:p w:rsidR="00AF61D2" w:rsidRDefault="00AF61D2">
      <w:pPr>
        <w:numPr>
          <w:ilvl w:val="0"/>
          <w:numId w:val="34"/>
        </w:numPr>
        <w:jc w:val="both"/>
        <w:rPr>
          <w:sz w:val="28"/>
          <w:szCs w:val="28"/>
        </w:rPr>
      </w:pPr>
      <w:r>
        <w:rPr>
          <w:sz w:val="28"/>
          <w:szCs w:val="28"/>
        </w:rPr>
        <w:t>Выявление актуальных и резервных возможностей ребенка.</w:t>
      </w:r>
    </w:p>
    <w:p w:rsidR="00AF61D2" w:rsidRDefault="00AF61D2">
      <w:pPr>
        <w:numPr>
          <w:ilvl w:val="0"/>
          <w:numId w:val="34"/>
        </w:numPr>
        <w:jc w:val="both"/>
        <w:rPr>
          <w:sz w:val="28"/>
          <w:szCs w:val="28"/>
        </w:rPr>
      </w:pPr>
      <w:r>
        <w:rPr>
          <w:sz w:val="28"/>
          <w:szCs w:val="28"/>
        </w:rPr>
        <w:t>Разработка рекомендаций администрации, учителю, воспитателю, родителям для создания условий, обеспечивающих индивидуальный подход в процессе коррекционно-развивающего обучения ребенка  и его психологического сопровождения.</w:t>
      </w:r>
    </w:p>
    <w:p w:rsidR="00AF61D2" w:rsidRDefault="00AF61D2">
      <w:pPr>
        <w:numPr>
          <w:ilvl w:val="0"/>
          <w:numId w:val="34"/>
        </w:numPr>
        <w:jc w:val="both"/>
        <w:rPr>
          <w:sz w:val="28"/>
          <w:szCs w:val="28"/>
        </w:rPr>
      </w:pPr>
      <w:r>
        <w:rPr>
          <w:sz w:val="28"/>
          <w:szCs w:val="28"/>
        </w:rPr>
        <w:t>Отслеживание динамики развития ребенка и эффективности индивидуализированных коррекционно-развивающих программ.</w:t>
      </w:r>
    </w:p>
    <w:p w:rsidR="00AF61D2" w:rsidRDefault="00AF61D2">
      <w:pPr>
        <w:numPr>
          <w:ilvl w:val="0"/>
          <w:numId w:val="34"/>
        </w:numPr>
        <w:jc w:val="both"/>
        <w:rPr>
          <w:sz w:val="28"/>
          <w:szCs w:val="28"/>
        </w:rPr>
      </w:pPr>
      <w:r>
        <w:rPr>
          <w:sz w:val="28"/>
          <w:szCs w:val="28"/>
        </w:rPr>
        <w:t>Определение готовности к школьному обучению детей старшего дошкольного возраста, поступающих в школу, с целью вычленения “группы риска”.</w:t>
      </w:r>
    </w:p>
    <w:p w:rsidR="00AF61D2" w:rsidRDefault="00AF61D2">
      <w:pPr>
        <w:numPr>
          <w:ilvl w:val="0"/>
          <w:numId w:val="34"/>
        </w:numPr>
        <w:jc w:val="both"/>
        <w:rPr>
          <w:sz w:val="28"/>
          <w:szCs w:val="28"/>
        </w:rPr>
      </w:pPr>
      <w:r>
        <w:rPr>
          <w:sz w:val="28"/>
          <w:szCs w:val="28"/>
        </w:rPr>
        <w:t>Решение вопроса о создании условий, адекватных индивидуальным особенностям развития ребенка. При необходимости - перевод в класс компенсирующего обучения.</w:t>
      </w:r>
    </w:p>
    <w:p w:rsidR="00AF61D2" w:rsidRDefault="00AF61D2">
      <w:pPr>
        <w:numPr>
          <w:ilvl w:val="0"/>
          <w:numId w:val="34"/>
        </w:numPr>
        <w:jc w:val="both"/>
        <w:rPr>
          <w:sz w:val="28"/>
          <w:szCs w:val="28"/>
        </w:rPr>
      </w:pPr>
      <w:r>
        <w:rPr>
          <w:sz w:val="28"/>
          <w:szCs w:val="28"/>
        </w:rPr>
        <w:t>При положительной динамики и компенсации отклонений в развитии - определение путей интеграции ребенка в классы, работающие по основным образовательным программам.</w:t>
      </w:r>
    </w:p>
    <w:p w:rsidR="00AF61D2" w:rsidRDefault="00AF61D2">
      <w:pPr>
        <w:numPr>
          <w:ilvl w:val="0"/>
          <w:numId w:val="34"/>
        </w:numPr>
        <w:jc w:val="both"/>
        <w:rPr>
          <w:sz w:val="28"/>
          <w:szCs w:val="28"/>
        </w:rPr>
      </w:pPr>
      <w:r>
        <w:rPr>
          <w:sz w:val="28"/>
          <w:szCs w:val="28"/>
        </w:rPr>
        <w:t>Профилактика физических, интеллектуальных и эмоциональных перегрузок и срывов, организация лечебно-оздоровительных мероприятий и психологически адекватной образовательной среды.</w:t>
      </w:r>
    </w:p>
    <w:p w:rsidR="00AF61D2" w:rsidRDefault="00AF61D2">
      <w:pPr>
        <w:numPr>
          <w:ilvl w:val="0"/>
          <w:numId w:val="34"/>
        </w:numPr>
        <w:jc w:val="both"/>
        <w:rPr>
          <w:sz w:val="28"/>
          <w:szCs w:val="28"/>
        </w:rPr>
      </w:pPr>
      <w:r>
        <w:rPr>
          <w:sz w:val="28"/>
          <w:szCs w:val="28"/>
        </w:rPr>
        <w:t>Подготовка и ведение документации, отражающей актуальное развитие ребенка, динамику его состояния, овладение школьными навыками, умениями и знаниями, перспективное планирование коррекционно-развивающей работы, оценку ее эффективности.</w:t>
      </w:r>
    </w:p>
    <w:p w:rsidR="00AF61D2" w:rsidRDefault="00AF61D2">
      <w:pPr>
        <w:numPr>
          <w:ilvl w:val="0"/>
          <w:numId w:val="34"/>
        </w:numPr>
        <w:jc w:val="both"/>
        <w:rPr>
          <w:sz w:val="28"/>
          <w:szCs w:val="28"/>
        </w:rPr>
      </w:pPr>
      <w:r>
        <w:rPr>
          <w:sz w:val="28"/>
          <w:szCs w:val="28"/>
        </w:rPr>
        <w:t>Организация взаимодействия между педагогическим коллективом образовательного учреждения и специалистами, участвующими в работе ПМПк.</w:t>
      </w:r>
    </w:p>
    <w:p w:rsidR="00AF61D2" w:rsidRDefault="00AF61D2">
      <w:pPr>
        <w:numPr>
          <w:ilvl w:val="0"/>
          <w:numId w:val="34"/>
        </w:numPr>
        <w:jc w:val="both"/>
        <w:rPr>
          <w:sz w:val="28"/>
          <w:szCs w:val="28"/>
        </w:rPr>
      </w:pPr>
      <w:r>
        <w:rPr>
          <w:sz w:val="28"/>
          <w:szCs w:val="28"/>
        </w:rPr>
        <w:t xml:space="preserve">При возникновении трудностей диагностики, конфликтной ситуации, а также отсутствии положительной динамики в процессе реализации рекомендаций ПМПк направление ребенка в психолого-медико-педагогическую комиссию (ПМПК) районного или городского уровня. </w:t>
      </w:r>
    </w:p>
    <w:p w:rsidR="00AF61D2" w:rsidRDefault="00AF61D2">
      <w:pPr>
        <w:jc w:val="both"/>
        <w:rPr>
          <w:sz w:val="28"/>
          <w:szCs w:val="28"/>
        </w:rPr>
      </w:pPr>
    </w:p>
    <w:p w:rsidR="00AF61D2" w:rsidRDefault="00AF61D2">
      <w:pPr>
        <w:jc w:val="both"/>
        <w:rPr>
          <w:b/>
          <w:bCs/>
          <w:sz w:val="28"/>
          <w:szCs w:val="28"/>
        </w:rPr>
      </w:pPr>
      <w:r>
        <w:rPr>
          <w:b/>
          <w:bCs/>
          <w:sz w:val="28"/>
          <w:szCs w:val="28"/>
        </w:rPr>
        <w:t>3. Организация деятельности и состав ПМПк</w:t>
      </w:r>
    </w:p>
    <w:p w:rsidR="00AF61D2" w:rsidRDefault="00AF61D2">
      <w:pPr>
        <w:jc w:val="both"/>
        <w:rPr>
          <w:sz w:val="28"/>
          <w:szCs w:val="28"/>
        </w:rPr>
      </w:pPr>
    </w:p>
    <w:p w:rsidR="00AF61D2" w:rsidRDefault="00AF61D2">
      <w:pPr>
        <w:jc w:val="both"/>
        <w:rPr>
          <w:sz w:val="28"/>
          <w:szCs w:val="28"/>
        </w:rPr>
      </w:pPr>
      <w:r>
        <w:rPr>
          <w:sz w:val="28"/>
          <w:szCs w:val="28"/>
        </w:rPr>
        <w:t>3.1. ПМПк утверждается приказом руководителя образовательного учреждения.</w:t>
      </w:r>
    </w:p>
    <w:p w:rsidR="00AF61D2" w:rsidRDefault="00AF61D2">
      <w:pPr>
        <w:jc w:val="both"/>
        <w:rPr>
          <w:sz w:val="28"/>
          <w:szCs w:val="28"/>
        </w:rPr>
      </w:pPr>
      <w:r>
        <w:rPr>
          <w:sz w:val="28"/>
          <w:szCs w:val="28"/>
        </w:rPr>
        <w:t>3.2. Общее руководство ПМПк возлагается на руководителя образовательного учреждения. 3.3. Рекомендуемый состав ПМПк: заместитель директора по учебно-воспитательной работе (председатель консилиума), учитель (классный руководитель), другой специалист, представляющий ребенка на ПМПк, учитель с большим опытом работы, учитель классов коррекционно-развивающего обучения, учитель-логопед (и/или учитель-дефектолог), педагог-психолог, социальный педагог, врач (педиатр, невропатолог или детский психиатр), медсестра. При отсутствии специалистов они привлекаются к работе консилиума на договорной основе. На заседаниях консилиумов обязательно присутствие психолога, логопеда, врача.</w:t>
      </w:r>
    </w:p>
    <w:p w:rsidR="00AF61D2" w:rsidRDefault="00AF61D2">
      <w:pPr>
        <w:jc w:val="both"/>
        <w:rPr>
          <w:sz w:val="28"/>
          <w:szCs w:val="28"/>
        </w:rPr>
      </w:pPr>
      <w:r>
        <w:rPr>
          <w:sz w:val="28"/>
          <w:szCs w:val="28"/>
        </w:rPr>
        <w:t>3.4. ПМПк работает во взаимодействии с вышестоящими структурными подразделениями -     районными или городскими ПМПК, ПМПК-ц.</w:t>
      </w:r>
    </w:p>
    <w:p w:rsidR="00AF61D2" w:rsidRDefault="00AF61D2">
      <w:pPr>
        <w:jc w:val="both"/>
        <w:rPr>
          <w:sz w:val="28"/>
          <w:szCs w:val="28"/>
        </w:rPr>
      </w:pPr>
      <w:r>
        <w:rPr>
          <w:sz w:val="28"/>
          <w:szCs w:val="28"/>
        </w:rPr>
        <w:t>3.5. В диагностически сложных или конфликтных случаях специалисты ПМПк направляют ребенка в муниципальную ПМПК либо в другие диагностико-коррекционные учреждения. Возможна также организация пробного диагностического обучения на базе уже существующих, а также - вновь создаваемых специальных классов данного образовательного учреждения.</w:t>
      </w:r>
    </w:p>
    <w:p w:rsidR="00AF61D2" w:rsidRDefault="00AF61D2">
      <w:pPr>
        <w:jc w:val="both"/>
        <w:rPr>
          <w:sz w:val="28"/>
          <w:szCs w:val="28"/>
        </w:rPr>
      </w:pPr>
      <w:r>
        <w:rPr>
          <w:sz w:val="28"/>
          <w:szCs w:val="28"/>
        </w:rPr>
        <w:t>3.6. Обследование ребенка специалистами ПМПк осуществляется по инициативе родителей или сотрудников образовательного учреждения. В случае инициативы сотрудников образовательного учреждения должно быть получено согласие на обследование родителей (законных представителей).</w:t>
      </w:r>
    </w:p>
    <w:p w:rsidR="00AF61D2" w:rsidRDefault="00AF61D2">
      <w:pPr>
        <w:jc w:val="both"/>
        <w:rPr>
          <w:sz w:val="28"/>
          <w:szCs w:val="28"/>
        </w:rPr>
      </w:pPr>
      <w:r>
        <w:rPr>
          <w:sz w:val="28"/>
          <w:szCs w:val="28"/>
        </w:rPr>
        <w:t xml:space="preserve">       При несогласии родителей (законных представителей) специалистами ПМПк должна проводиться работа по формированию у них адекватного понимания проблемы, исходя из интересов ребенка. Во всех случаях согласие родителей должно быть подтверждено их заявлением. Причем, обследование подростков старше 12 лет, обратившихся к специалистам ПМПк, допускается без сопровождения родителей.</w:t>
      </w:r>
    </w:p>
    <w:p w:rsidR="00AF61D2" w:rsidRDefault="00AF61D2">
      <w:pPr>
        <w:jc w:val="both"/>
        <w:rPr>
          <w:sz w:val="28"/>
          <w:szCs w:val="28"/>
        </w:rPr>
      </w:pPr>
      <w:r>
        <w:rPr>
          <w:sz w:val="28"/>
          <w:szCs w:val="28"/>
        </w:rPr>
        <w:t>3.7. Обследование ребенка должно осуществляться с учетом требований профессиональной этики. Специалисты ПМПк обязаны хранить профессиональную тайну, в том числе, соблюдать конфиденциальность заключения.</w:t>
      </w:r>
    </w:p>
    <w:p w:rsidR="00AF61D2" w:rsidRDefault="00AF61D2">
      <w:pPr>
        <w:jc w:val="both"/>
        <w:rPr>
          <w:sz w:val="28"/>
          <w:szCs w:val="28"/>
        </w:rPr>
      </w:pPr>
      <w:r>
        <w:rPr>
          <w:sz w:val="28"/>
          <w:szCs w:val="28"/>
        </w:rPr>
        <w:t>3.8. Обследование ребенка проводится каждым специалистом ПМПк индивидуально, при необходимости - в присутствии родителей (законных представителей).</w:t>
      </w:r>
    </w:p>
    <w:p w:rsidR="00AF61D2" w:rsidRDefault="00AF61D2">
      <w:pPr>
        <w:jc w:val="both"/>
        <w:rPr>
          <w:sz w:val="28"/>
          <w:szCs w:val="28"/>
        </w:rPr>
      </w:pPr>
      <w:r>
        <w:rPr>
          <w:sz w:val="28"/>
          <w:szCs w:val="28"/>
        </w:rPr>
        <w:t>3.9. На ПМПк представляются следующие документы:</w:t>
      </w:r>
    </w:p>
    <w:p w:rsidR="00AF61D2" w:rsidRDefault="00AF61D2">
      <w:pPr>
        <w:jc w:val="both"/>
        <w:rPr>
          <w:sz w:val="28"/>
          <w:szCs w:val="28"/>
        </w:rPr>
      </w:pPr>
      <w:r>
        <w:rPr>
          <w:sz w:val="28"/>
          <w:szCs w:val="28"/>
        </w:rPr>
        <w:t>свидетельство о рождении ребенка;</w:t>
      </w:r>
    </w:p>
    <w:p w:rsidR="00AF61D2" w:rsidRDefault="00AF61D2">
      <w:pPr>
        <w:jc w:val="both"/>
        <w:rPr>
          <w:sz w:val="28"/>
          <w:szCs w:val="28"/>
        </w:rPr>
      </w:pPr>
      <w:r>
        <w:rPr>
          <w:sz w:val="28"/>
          <w:szCs w:val="28"/>
        </w:rPr>
        <w:t>подробную выписку из истории развития ребенка с заключениями врачей: педиатра, невропатолога, сурдолога, офтальмолога, ортопеда (в зависимости от имеющихся отклонений в развитии ребенка). При необходимости получения дополнительной медицинской информации о ребенке медсестра ПМПк направляет запрос соответствующим медицинским специалистам;</w:t>
      </w:r>
    </w:p>
    <w:p w:rsidR="00AF61D2" w:rsidRDefault="00AF61D2">
      <w:pPr>
        <w:jc w:val="both"/>
        <w:rPr>
          <w:sz w:val="28"/>
          <w:szCs w:val="28"/>
        </w:rPr>
      </w:pPr>
      <w:r>
        <w:rPr>
          <w:sz w:val="28"/>
          <w:szCs w:val="28"/>
        </w:rPr>
        <w:t>педагогическое представление (характеристику);</w:t>
      </w:r>
    </w:p>
    <w:p w:rsidR="00AF61D2" w:rsidRDefault="00AF61D2">
      <w:pPr>
        <w:jc w:val="both"/>
        <w:rPr>
          <w:sz w:val="28"/>
          <w:szCs w:val="28"/>
        </w:rPr>
      </w:pPr>
      <w:r>
        <w:rPr>
          <w:sz w:val="28"/>
          <w:szCs w:val="28"/>
        </w:rPr>
        <w:t>письменные работы по русскому (родному) языку, математике, рисунки и другие результаты самостоятельной продуктивной деятельности ребенка.</w:t>
      </w:r>
    </w:p>
    <w:p w:rsidR="00AF61D2" w:rsidRDefault="00AF61D2">
      <w:pPr>
        <w:jc w:val="both"/>
        <w:rPr>
          <w:sz w:val="28"/>
          <w:szCs w:val="28"/>
        </w:rPr>
      </w:pPr>
      <w:r>
        <w:rPr>
          <w:sz w:val="28"/>
          <w:szCs w:val="28"/>
        </w:rPr>
        <w:t>3.10. Результаты обследования ребенка протоколируются, отражаются в заключении, которое составляется коллегиально и является основанием для реализации соответствующих рекомендаций по обучению, воспитанию, лечению, при необходимости - по профориентации и трудоустройству, а также социальной и трудовой адаптации. Все сведения вносятся в журнал регистрации консилиумов и Карту развития ребенка.</w:t>
      </w:r>
    </w:p>
    <w:p w:rsidR="00AF61D2" w:rsidRDefault="00AF61D2">
      <w:pPr>
        <w:jc w:val="both"/>
        <w:rPr>
          <w:sz w:val="28"/>
          <w:szCs w:val="28"/>
        </w:rPr>
      </w:pPr>
      <w:r>
        <w:rPr>
          <w:sz w:val="28"/>
          <w:szCs w:val="28"/>
        </w:rPr>
        <w:t>3.11.В диагностически сложных или конфликтных случаях специалисты ПМПк направляют ребенка в муниципальную ПМПК либо в другие диагностико-коррекционные учреждения. Возможна также организация пробного диагностического обучения на базе уже существующих, а также - вновь создаваемых специальных классов данного образовательного учреждения.</w:t>
      </w:r>
    </w:p>
    <w:p w:rsidR="00AF61D2" w:rsidRDefault="00AF61D2">
      <w:pPr>
        <w:jc w:val="both"/>
        <w:rPr>
          <w:sz w:val="28"/>
          <w:szCs w:val="28"/>
        </w:rPr>
      </w:pPr>
      <w:r>
        <w:rPr>
          <w:sz w:val="28"/>
          <w:szCs w:val="28"/>
        </w:rPr>
        <w:t xml:space="preserve"> 3.12. В ПМПк ведется следующая документация (см. Приложения):</w:t>
      </w:r>
    </w:p>
    <w:p w:rsidR="00AF61D2" w:rsidRDefault="00AF61D2">
      <w:pPr>
        <w:jc w:val="both"/>
        <w:rPr>
          <w:sz w:val="28"/>
          <w:szCs w:val="28"/>
        </w:rPr>
      </w:pPr>
      <w:r>
        <w:rPr>
          <w:sz w:val="28"/>
          <w:szCs w:val="28"/>
        </w:rPr>
        <w:t>журнал предварительной записи детей на ПМПк;</w:t>
      </w:r>
    </w:p>
    <w:p w:rsidR="00AF61D2" w:rsidRDefault="00AF61D2">
      <w:pPr>
        <w:jc w:val="both"/>
        <w:rPr>
          <w:sz w:val="28"/>
          <w:szCs w:val="28"/>
        </w:rPr>
      </w:pPr>
      <w:r>
        <w:rPr>
          <w:sz w:val="28"/>
          <w:szCs w:val="28"/>
        </w:rPr>
        <w:t>журнал регистрации плановых и внеплановых консилиумов;</w:t>
      </w:r>
    </w:p>
    <w:p w:rsidR="00AF61D2" w:rsidRDefault="00AF61D2">
      <w:pPr>
        <w:jc w:val="both"/>
        <w:rPr>
          <w:sz w:val="28"/>
          <w:szCs w:val="28"/>
        </w:rPr>
      </w:pPr>
      <w:r>
        <w:rPr>
          <w:sz w:val="28"/>
          <w:szCs w:val="28"/>
        </w:rPr>
        <w:t>карта развития ребенка с краткими, обобщенными заключениями специалистов (протокол), окончательным коллегиальным заключением ПМПк, дневником (листом\вкладышем) динамического наблюдения, листами коррекционной работы специалистов;</w:t>
      </w:r>
    </w:p>
    <w:p w:rsidR="00AF61D2" w:rsidRDefault="00AF61D2">
      <w:pPr>
        <w:jc w:val="both"/>
        <w:rPr>
          <w:sz w:val="28"/>
          <w:szCs w:val="28"/>
        </w:rPr>
      </w:pPr>
      <w:r>
        <w:rPr>
          <w:sz w:val="28"/>
          <w:szCs w:val="28"/>
        </w:rPr>
        <w:t>список специалистов ПМПк;</w:t>
      </w:r>
    </w:p>
    <w:p w:rsidR="00AF61D2" w:rsidRDefault="00AF61D2">
      <w:pPr>
        <w:jc w:val="both"/>
        <w:rPr>
          <w:sz w:val="28"/>
          <w:szCs w:val="28"/>
        </w:rPr>
      </w:pPr>
      <w:r>
        <w:rPr>
          <w:sz w:val="28"/>
          <w:szCs w:val="28"/>
        </w:rPr>
        <w:t>график плановых консилиумов (не реже одного раза в четверть);</w:t>
      </w:r>
    </w:p>
    <w:p w:rsidR="00AF61D2" w:rsidRDefault="00AF61D2">
      <w:pPr>
        <w:jc w:val="both"/>
        <w:rPr>
          <w:sz w:val="28"/>
          <w:szCs w:val="28"/>
        </w:rPr>
      </w:pPr>
      <w:r>
        <w:rPr>
          <w:sz w:val="28"/>
          <w:szCs w:val="28"/>
        </w:rPr>
        <w:t>списки классов (групп) коррекционно-развивающей, иной специальной образовательной направленности, находящихся под динамическим наблюдением специалистов ПМПк;</w:t>
      </w:r>
    </w:p>
    <w:p w:rsidR="00AF61D2" w:rsidRDefault="00AF61D2">
      <w:pPr>
        <w:jc w:val="both"/>
        <w:rPr>
          <w:sz w:val="28"/>
          <w:szCs w:val="28"/>
        </w:rPr>
      </w:pPr>
      <w:r>
        <w:rPr>
          <w:sz w:val="28"/>
          <w:szCs w:val="28"/>
        </w:rPr>
        <w:t>нормативные и методические документы, регулирующие деятельность специалистов ПМПк;</w:t>
      </w:r>
    </w:p>
    <w:p w:rsidR="00AF61D2" w:rsidRDefault="00AF61D2">
      <w:pPr>
        <w:jc w:val="both"/>
        <w:rPr>
          <w:sz w:val="28"/>
          <w:szCs w:val="28"/>
        </w:rPr>
      </w:pPr>
      <w:r>
        <w:rPr>
          <w:sz w:val="28"/>
          <w:szCs w:val="28"/>
        </w:rPr>
        <w:t>3.13. Дети направленные на обследование в ПМПк, а также все учащиеся специальных классов (коррекционно-развивающих, компенсирующих) находятся под наблюдением специалистов ПМПк в течении всего периода обучения в данном образовательном учреждении. Все изменения формы или вида обучения фиксируются  в карте развития ребенка.</w:t>
      </w:r>
    </w:p>
    <w:p w:rsidR="00AF61D2" w:rsidRDefault="00AF61D2">
      <w:pPr>
        <w:jc w:val="both"/>
        <w:rPr>
          <w:sz w:val="28"/>
          <w:szCs w:val="28"/>
        </w:rPr>
      </w:pPr>
      <w:r>
        <w:rPr>
          <w:sz w:val="28"/>
          <w:szCs w:val="28"/>
        </w:rPr>
        <w:t>3.14. Изменение типа, вида образовательного учреждения или формы (надомное, смешанное, семейное, экстернат и др.) обучения по отношению к конкретному ребенку возможно только с согласия родителей ( законных представителей).</w:t>
      </w:r>
    </w:p>
    <w:p w:rsidR="00AF61D2" w:rsidRDefault="00AF61D2">
      <w:pPr>
        <w:jc w:val="both"/>
        <w:rPr>
          <w:sz w:val="28"/>
          <w:szCs w:val="28"/>
        </w:rPr>
      </w:pPr>
      <w:r>
        <w:rPr>
          <w:sz w:val="28"/>
          <w:szCs w:val="28"/>
        </w:rPr>
        <w:t>3.15. Председатель и специалисты, участвующие в работе ПМПк, несут ответственность за конфиденциальность информации о детях, проходивших обследование на ПМПк или находящихся на коррекционно-диагностическом и коррекционно-развивающем, ином специальном обучении.</w:t>
      </w:r>
    </w:p>
    <w:p w:rsidR="00AF61D2" w:rsidRDefault="00AF61D2">
      <w:pPr>
        <w:jc w:val="both"/>
        <w:rPr>
          <w:sz w:val="28"/>
          <w:szCs w:val="28"/>
        </w:rPr>
      </w:pPr>
    </w:p>
    <w:p w:rsidR="00AF61D2" w:rsidRDefault="00AF61D2">
      <w:pPr>
        <w:jc w:val="both"/>
        <w:rPr>
          <w:b/>
          <w:bCs/>
          <w:sz w:val="28"/>
          <w:szCs w:val="28"/>
        </w:rPr>
      </w:pPr>
      <w:r>
        <w:rPr>
          <w:b/>
          <w:bCs/>
          <w:sz w:val="28"/>
          <w:szCs w:val="28"/>
        </w:rPr>
        <w:t>4. Подготовка и проведение ПМПк</w:t>
      </w:r>
    </w:p>
    <w:p w:rsidR="00AF61D2" w:rsidRDefault="00AF61D2">
      <w:pPr>
        <w:jc w:val="both"/>
        <w:rPr>
          <w:sz w:val="28"/>
          <w:szCs w:val="28"/>
        </w:rPr>
      </w:pPr>
    </w:p>
    <w:p w:rsidR="00AF61D2" w:rsidRDefault="00AF61D2">
      <w:pPr>
        <w:jc w:val="both"/>
        <w:rPr>
          <w:sz w:val="28"/>
          <w:szCs w:val="28"/>
        </w:rPr>
      </w:pPr>
      <w:r>
        <w:rPr>
          <w:sz w:val="28"/>
          <w:szCs w:val="28"/>
        </w:rPr>
        <w:t>4.1. ПМПк подразделяются на плановые и внеплановые.</w:t>
      </w:r>
    </w:p>
    <w:p w:rsidR="00AF61D2" w:rsidRDefault="00AF61D2">
      <w:pPr>
        <w:jc w:val="both"/>
        <w:rPr>
          <w:sz w:val="28"/>
          <w:szCs w:val="28"/>
        </w:rPr>
      </w:pPr>
      <w:r>
        <w:rPr>
          <w:sz w:val="28"/>
          <w:szCs w:val="28"/>
        </w:rPr>
        <w:t>4.2. Периодичность ПМПк определяется реальным запросом образовательного учреждения на комплексное обследование детей с отклонениями в развитии.  Не реже одного раза в четверть проводятся плановые ПМПк, на которых осуществляется анализ состава, количества и динамики развития учащихся, нуждающихся в психолого-медико-педагогической диагностико-коррекционной помощи.</w:t>
      </w:r>
    </w:p>
    <w:p w:rsidR="00AF61D2" w:rsidRDefault="00AF61D2">
      <w:pPr>
        <w:jc w:val="both"/>
        <w:rPr>
          <w:sz w:val="28"/>
          <w:szCs w:val="28"/>
        </w:rPr>
      </w:pPr>
      <w:r>
        <w:rPr>
          <w:sz w:val="28"/>
          <w:szCs w:val="28"/>
        </w:rPr>
        <w:t>4.3. Деятельность плановых консилиумов направлена на:</w:t>
      </w:r>
    </w:p>
    <w:p w:rsidR="00AF61D2" w:rsidRDefault="00AF61D2">
      <w:pPr>
        <w:pStyle w:val="21"/>
        <w:widowControl/>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анализ процесса выявления детей “группы риска”, ее количественный и качественный состав (учащиеся классов коррекционно - развивающего (компенсирующего) обучения, дети с признаками школьной дезадаптации, неуспевающие и слабоуспевающие дети);</w:t>
      </w:r>
    </w:p>
    <w:p w:rsidR="00AF61D2" w:rsidRDefault="00AF61D2">
      <w:pPr>
        <w:jc w:val="both"/>
        <w:rPr>
          <w:sz w:val="28"/>
          <w:szCs w:val="28"/>
        </w:rPr>
      </w:pPr>
      <w:r>
        <w:rPr>
          <w:sz w:val="28"/>
          <w:szCs w:val="28"/>
        </w:rPr>
        <w:t>определение путей психолого-медико-педагогического сопровождения учащихся с трудностями адаптации в данных образовательных условиях;</w:t>
      </w:r>
    </w:p>
    <w:p w:rsidR="00AF61D2" w:rsidRDefault="00AF61D2">
      <w:pPr>
        <w:jc w:val="both"/>
        <w:rPr>
          <w:sz w:val="28"/>
          <w:szCs w:val="28"/>
        </w:rPr>
      </w:pPr>
      <w:r>
        <w:rPr>
          <w:sz w:val="28"/>
          <w:szCs w:val="28"/>
        </w:rPr>
        <w:t>принятие согласованного решения по определению специального (коррекционного, компенсирующего) образовательного маршрута ребенка;</w:t>
      </w:r>
    </w:p>
    <w:p w:rsidR="00AF61D2" w:rsidRDefault="00AF61D2">
      <w:pPr>
        <w:jc w:val="both"/>
        <w:rPr>
          <w:sz w:val="28"/>
          <w:szCs w:val="28"/>
        </w:rPr>
      </w:pPr>
      <w:r>
        <w:rPr>
          <w:sz w:val="28"/>
          <w:szCs w:val="28"/>
        </w:rPr>
        <w:t>профессиональная квалификация динамики развития ребенка в процессе реализации индивидуализированной коррекционно-развивающей программы, внесение необходимых изменений в эту программу.</w:t>
      </w:r>
    </w:p>
    <w:p w:rsidR="00AF61D2" w:rsidRDefault="00AF61D2">
      <w:pPr>
        <w:jc w:val="both"/>
        <w:rPr>
          <w:sz w:val="28"/>
          <w:szCs w:val="28"/>
        </w:rPr>
      </w:pPr>
      <w:r>
        <w:rPr>
          <w:sz w:val="28"/>
          <w:szCs w:val="28"/>
        </w:rPr>
        <w:t>4.4. Внеплановые консилиумы собираются по запросам специалистов (в первую очередь, учителя), непосредственно работающих с ребенком. Поводом для проведения внепланового ПМПк является выявление или возникновение новых обстоятельств, отрицательно влияющих на развитие ребенка в данных образовательных условиях.</w:t>
      </w:r>
    </w:p>
    <w:p w:rsidR="00AF61D2" w:rsidRDefault="00AF61D2">
      <w:pPr>
        <w:jc w:val="both"/>
        <w:rPr>
          <w:sz w:val="28"/>
          <w:szCs w:val="28"/>
        </w:rPr>
      </w:pPr>
      <w:r>
        <w:rPr>
          <w:sz w:val="28"/>
          <w:szCs w:val="28"/>
        </w:rPr>
        <w:t xml:space="preserve"> Задачами внепланового консилиума являются:</w:t>
      </w:r>
    </w:p>
    <w:p w:rsidR="00AF61D2" w:rsidRDefault="00AF61D2">
      <w:pPr>
        <w:jc w:val="both"/>
        <w:rPr>
          <w:sz w:val="28"/>
          <w:szCs w:val="28"/>
        </w:rPr>
      </w:pPr>
      <w:r>
        <w:rPr>
          <w:sz w:val="28"/>
          <w:szCs w:val="28"/>
        </w:rPr>
        <w:t>решение вопроса о необходимости принятия адекватных экстренных мер по выявленным обстоятельствам;</w:t>
      </w:r>
    </w:p>
    <w:p w:rsidR="00AF61D2" w:rsidRDefault="00AF61D2">
      <w:pPr>
        <w:jc w:val="both"/>
        <w:rPr>
          <w:sz w:val="28"/>
          <w:szCs w:val="28"/>
        </w:rPr>
      </w:pPr>
      <w:r>
        <w:rPr>
          <w:sz w:val="28"/>
          <w:szCs w:val="28"/>
        </w:rPr>
        <w:t>внесение изменений в индивидуализированные коррекционно-развивающие программы при их неэффективности.</w:t>
      </w:r>
    </w:p>
    <w:p w:rsidR="00AF61D2" w:rsidRDefault="00AF61D2">
      <w:pPr>
        <w:jc w:val="both"/>
        <w:rPr>
          <w:sz w:val="28"/>
          <w:szCs w:val="28"/>
        </w:rPr>
      </w:pPr>
      <w:r>
        <w:rPr>
          <w:sz w:val="28"/>
          <w:szCs w:val="28"/>
        </w:rPr>
        <w:t>4.5. В течение 3 дней с момента поступления запроса на диагностическое обследование ребенка председатель ПМПк согласовывает этот вопрос с родителями (законными представителями) и, при отсутствии возражений с их стороны, организует проведение планового или внепланового ПМПк (в соответствии с графиком плановых ПМПк).</w:t>
      </w:r>
    </w:p>
    <w:p w:rsidR="00AF61D2" w:rsidRDefault="00AF61D2">
      <w:pPr>
        <w:jc w:val="both"/>
        <w:rPr>
          <w:sz w:val="28"/>
          <w:szCs w:val="28"/>
        </w:rPr>
      </w:pPr>
      <w:r>
        <w:rPr>
          <w:sz w:val="28"/>
          <w:szCs w:val="28"/>
        </w:rPr>
        <w:t>4.6. ПМПк проводится не позже 10 дней с момента согласования вопроса с родителями ( законными представителями).</w:t>
      </w:r>
    </w:p>
    <w:p w:rsidR="00AF61D2" w:rsidRDefault="00AF61D2">
      <w:pPr>
        <w:jc w:val="both"/>
        <w:rPr>
          <w:sz w:val="28"/>
          <w:szCs w:val="28"/>
        </w:rPr>
      </w:pPr>
      <w:r>
        <w:rPr>
          <w:sz w:val="28"/>
          <w:szCs w:val="28"/>
        </w:rPr>
        <w:t>4.7. Председатель включает в состав ПМПк, кроме постоянных сотрудников образовательного учреждения, непосредственно работающих с ребенком, направивших ребенка на ПМПк и других специалистов. Председатель ставит в известность специалистов ПМПк о необходимости обследования ребенка.</w:t>
      </w:r>
    </w:p>
    <w:p w:rsidR="00AF61D2" w:rsidRDefault="00AF61D2">
      <w:pPr>
        <w:jc w:val="both"/>
        <w:rPr>
          <w:sz w:val="28"/>
          <w:szCs w:val="28"/>
        </w:rPr>
      </w:pPr>
      <w:r>
        <w:rPr>
          <w:sz w:val="28"/>
          <w:szCs w:val="28"/>
        </w:rPr>
        <w:t>4.8. ПМПк проводится под руководством председателя, а в его отсутствие - заместителем председателя, назначаемого председателем или руководителем ОУ.</w:t>
      </w:r>
    </w:p>
    <w:p w:rsidR="00AF61D2" w:rsidRDefault="00AF61D2">
      <w:pPr>
        <w:jc w:val="both"/>
        <w:rPr>
          <w:sz w:val="28"/>
          <w:szCs w:val="28"/>
        </w:rPr>
      </w:pPr>
      <w:r>
        <w:rPr>
          <w:sz w:val="28"/>
          <w:szCs w:val="28"/>
        </w:rPr>
        <w:t>4.9. В период с момента поступления запроса и до ПМПк каждый специалист ПМПк проводит индивидуальное обследование ребенка, планируя время его обследования с учетом реальной возрастной и психофизической нагрузки.</w:t>
      </w:r>
    </w:p>
    <w:p w:rsidR="00AF61D2" w:rsidRDefault="00AF61D2">
      <w:pPr>
        <w:jc w:val="both"/>
        <w:rPr>
          <w:sz w:val="28"/>
          <w:szCs w:val="28"/>
        </w:rPr>
      </w:pPr>
      <w:r>
        <w:rPr>
          <w:sz w:val="28"/>
          <w:szCs w:val="28"/>
        </w:rPr>
        <w:t>4.10. Каждый специалист ПМПк составляет заключение по данным соответствующего обследования и разрабатывает рекомендации.</w:t>
      </w:r>
    </w:p>
    <w:p w:rsidR="00AF61D2" w:rsidRDefault="00AF61D2">
      <w:pPr>
        <w:jc w:val="both"/>
        <w:rPr>
          <w:sz w:val="28"/>
          <w:szCs w:val="28"/>
        </w:rPr>
      </w:pPr>
      <w:r>
        <w:rPr>
          <w:sz w:val="28"/>
          <w:szCs w:val="28"/>
        </w:rPr>
        <w:t>4.11. На период реализации рекомендаций, разработанных специалистами ПМПк, ребенку назначается ведущий специалист, отслеживающий эффективность и адекватность индивидуальной коррекционно-развивающей программы и выходящий с инициативой повторных обсуждений на ПМПк динамики развития ребенка.</w:t>
      </w:r>
    </w:p>
    <w:p w:rsidR="00AF61D2" w:rsidRDefault="00AF61D2">
      <w:pPr>
        <w:jc w:val="both"/>
        <w:rPr>
          <w:sz w:val="28"/>
          <w:szCs w:val="28"/>
        </w:rPr>
      </w:pPr>
      <w:r>
        <w:rPr>
          <w:sz w:val="28"/>
          <w:szCs w:val="28"/>
        </w:rPr>
        <w:t>4.12. Решением ПМПк ведущим специалистом назначается в первую очередь педагог (классный руководитель) класса, в котором обучается ребенок, но может быть назначен и другой специалист, проводящий коррекционно-развивающее обучение.</w:t>
      </w:r>
    </w:p>
    <w:p w:rsidR="00AF61D2" w:rsidRDefault="00AF61D2">
      <w:pPr>
        <w:pStyle w:val="21"/>
        <w:widowControl/>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4.13. Ведущий специалист докладывает свое заключение по ребенку на ПМПк и оформляет протокол. Каждый специалист, участвовавший в обследовании и\или коррекционно-развивающей работе с ребенком, в устной форме дает свое заключение на ребенка. Последовательность представлений специалистов определяется председателем ПМПк. Заключение каждого специалиста вкладывается в Карту развития ребенка. Окончательное коллегиальное заключение по результатам ПМПк с рекомендациями по оказанию психолого-педагогической и медико-социальной помощи ребенку также фиксируется в Карте развития ребенка и подписывается председателем и всеми членами ПМПк.</w:t>
      </w:r>
    </w:p>
    <w:p w:rsidR="00AF61D2" w:rsidRDefault="00AF61D2">
      <w:pPr>
        <w:jc w:val="both"/>
        <w:rPr>
          <w:sz w:val="28"/>
          <w:szCs w:val="28"/>
        </w:rPr>
      </w:pPr>
      <w:r>
        <w:rPr>
          <w:sz w:val="28"/>
          <w:szCs w:val="28"/>
        </w:rPr>
        <w:t>4.14. Результаты ПМПк доводятся до сведения родителей (законных представителей). Предложенные рекомендации реализуются только при отсутствии возражений со стороны родителей (законных представителей).</w:t>
      </w:r>
    </w:p>
    <w:p w:rsidR="00AF61D2" w:rsidRDefault="00AF61D2">
      <w:pPr>
        <w:jc w:val="both"/>
        <w:rPr>
          <w:sz w:val="28"/>
          <w:szCs w:val="28"/>
        </w:rPr>
      </w:pPr>
      <w:r>
        <w:rPr>
          <w:sz w:val="28"/>
          <w:szCs w:val="28"/>
        </w:rPr>
        <w:t>4.15. Не реже одного раза в четверть (плановые ПМПк) на основании устных представлений специалистов, непосредственно работающих с ребенком, в дневник динамического наблюдения Карты развития вносятся сведения об изменениях в состоянии ребенка в процессе реализации рекомендаций и составляется краткое обобщенное письменное заключение и перечень корректировок, внесенных в рекомендации.</w:t>
      </w:r>
    </w:p>
    <w:p w:rsidR="00AF61D2" w:rsidRDefault="00AF61D2">
      <w:pPr>
        <w:jc w:val="both"/>
        <w:rPr>
          <w:sz w:val="28"/>
          <w:szCs w:val="28"/>
        </w:rPr>
      </w:pPr>
      <w:r>
        <w:rPr>
          <w:sz w:val="28"/>
          <w:szCs w:val="28"/>
        </w:rPr>
        <w:t>4.16. При направлении ребенка в районную или городскую ПМПК заключение, составленное на основании сведений, содержащихся в его карте развития, представляется одним из специалистов ПМПк, сопровождающих ребенка вместе с родителями, или отправляется по почте.</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r>
        <w:rPr>
          <w:sz w:val="28"/>
          <w:szCs w:val="28"/>
        </w:rPr>
        <w:t>Приложение №1</w:t>
      </w:r>
    </w:p>
    <w:p w:rsidR="00AF61D2" w:rsidRDefault="00AF61D2">
      <w:pPr>
        <w:jc w:val="both"/>
        <w:rPr>
          <w:b/>
          <w:bCs/>
          <w:sz w:val="28"/>
          <w:szCs w:val="28"/>
        </w:rPr>
      </w:pPr>
    </w:p>
    <w:p w:rsidR="00AF61D2" w:rsidRDefault="00AF61D2">
      <w:pPr>
        <w:pStyle w:val="9"/>
        <w:jc w:val="both"/>
        <w:rPr>
          <w:rFonts w:ascii="Times New Roman" w:hAnsi="Times New Roman" w:cs="Times New Roman"/>
        </w:rPr>
      </w:pPr>
      <w:r>
        <w:rPr>
          <w:rFonts w:ascii="Times New Roman" w:hAnsi="Times New Roman" w:cs="Times New Roman"/>
        </w:rPr>
        <w:t>Журнал предварительной записи на ПМПк</w:t>
      </w:r>
    </w:p>
    <w:p w:rsidR="00AF61D2" w:rsidRDefault="00AF61D2">
      <w:pPr>
        <w:jc w:val="both"/>
        <w:rPr>
          <w:sz w:val="28"/>
          <w:szCs w:val="28"/>
        </w:rPr>
      </w:pPr>
    </w:p>
    <w:p w:rsidR="00AF61D2" w:rsidRDefault="00AF61D2">
      <w:pPr>
        <w:jc w:val="both"/>
        <w:rPr>
          <w:sz w:val="28"/>
          <w:szCs w:val="28"/>
        </w:rPr>
      </w:pPr>
      <w:r>
        <w:rPr>
          <w:sz w:val="28"/>
          <w:szCs w:val="28"/>
        </w:rPr>
        <w:t>1.ФИО ________________________________________________________________</w:t>
      </w:r>
    </w:p>
    <w:p w:rsidR="00AF61D2" w:rsidRDefault="00AF61D2" w:rsidP="00AF61D2">
      <w:pPr>
        <w:numPr>
          <w:ilvl w:val="0"/>
          <w:numId w:val="85"/>
        </w:numPr>
        <w:ind w:left="360"/>
        <w:jc w:val="both"/>
        <w:rPr>
          <w:sz w:val="28"/>
          <w:szCs w:val="28"/>
        </w:rPr>
      </w:pPr>
      <w:r>
        <w:rPr>
          <w:sz w:val="28"/>
          <w:szCs w:val="28"/>
        </w:rPr>
        <w:t xml:space="preserve"> Год рождения ______________________  </w:t>
      </w:r>
    </w:p>
    <w:p w:rsidR="00AF61D2" w:rsidRDefault="00AF61D2">
      <w:pPr>
        <w:jc w:val="both"/>
        <w:rPr>
          <w:sz w:val="28"/>
          <w:szCs w:val="28"/>
        </w:rPr>
      </w:pPr>
      <w:r>
        <w:rPr>
          <w:sz w:val="28"/>
          <w:szCs w:val="28"/>
        </w:rPr>
        <w:t xml:space="preserve">3.  Класс_________ </w:t>
      </w:r>
    </w:p>
    <w:p w:rsidR="00AF61D2" w:rsidRDefault="00AF61D2">
      <w:pPr>
        <w:jc w:val="both"/>
        <w:rPr>
          <w:sz w:val="28"/>
          <w:szCs w:val="28"/>
        </w:rPr>
      </w:pPr>
      <w:r>
        <w:rPr>
          <w:sz w:val="28"/>
          <w:szCs w:val="28"/>
        </w:rPr>
        <w:t>4. Дата __________________</w:t>
      </w:r>
    </w:p>
    <w:p w:rsidR="00AF61D2" w:rsidRDefault="00AF61D2">
      <w:pPr>
        <w:jc w:val="both"/>
        <w:rPr>
          <w:sz w:val="28"/>
          <w:szCs w:val="28"/>
        </w:rPr>
      </w:pPr>
      <w:r>
        <w:rPr>
          <w:sz w:val="28"/>
          <w:szCs w:val="28"/>
        </w:rPr>
        <w:t>5. Предварительный диагноз _____________________________________________</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r>
        <w:rPr>
          <w:sz w:val="28"/>
          <w:szCs w:val="28"/>
        </w:rPr>
        <w:t xml:space="preserve">           Приложение №2</w:t>
      </w:r>
    </w:p>
    <w:p w:rsidR="00AF61D2" w:rsidRDefault="00AF61D2">
      <w:pPr>
        <w:jc w:val="both"/>
        <w:rPr>
          <w:b/>
          <w:bCs/>
          <w:sz w:val="28"/>
          <w:szCs w:val="28"/>
        </w:rPr>
      </w:pPr>
    </w:p>
    <w:p w:rsidR="00AF61D2" w:rsidRDefault="00AF61D2">
      <w:pPr>
        <w:jc w:val="both"/>
        <w:rPr>
          <w:b/>
          <w:bCs/>
          <w:sz w:val="28"/>
          <w:szCs w:val="28"/>
        </w:rPr>
      </w:pPr>
      <w:r>
        <w:rPr>
          <w:b/>
          <w:bCs/>
          <w:sz w:val="28"/>
          <w:szCs w:val="28"/>
        </w:rPr>
        <w:t>Журнал регистрации психолого-медико-педагогических</w:t>
      </w:r>
    </w:p>
    <w:p w:rsidR="00AF61D2" w:rsidRDefault="00AF61D2">
      <w:pPr>
        <w:jc w:val="both"/>
        <w:rPr>
          <w:b/>
          <w:bCs/>
          <w:sz w:val="28"/>
          <w:szCs w:val="28"/>
        </w:rPr>
      </w:pPr>
      <w:r>
        <w:rPr>
          <w:b/>
          <w:bCs/>
          <w:sz w:val="28"/>
          <w:szCs w:val="28"/>
        </w:rPr>
        <w:t>консилиумов школы №</w:t>
      </w:r>
    </w:p>
    <w:p w:rsidR="00AF61D2" w:rsidRDefault="00AF61D2">
      <w:pPr>
        <w:jc w:val="both"/>
        <w:rPr>
          <w:sz w:val="28"/>
          <w:szCs w:val="28"/>
        </w:rPr>
      </w:pPr>
    </w:p>
    <w:p w:rsidR="00AF61D2" w:rsidRDefault="00AF61D2">
      <w:pPr>
        <w:jc w:val="both"/>
        <w:rPr>
          <w:sz w:val="28"/>
          <w:szCs w:val="28"/>
        </w:rPr>
      </w:pPr>
      <w:r>
        <w:rPr>
          <w:sz w:val="28"/>
          <w:szCs w:val="28"/>
        </w:rPr>
        <w:t>Протокол № ____    от  “___” _________ 200_ г.</w:t>
      </w:r>
    </w:p>
    <w:p w:rsidR="00AF61D2" w:rsidRDefault="00AF61D2">
      <w:pPr>
        <w:jc w:val="both"/>
        <w:rPr>
          <w:sz w:val="28"/>
          <w:szCs w:val="28"/>
        </w:rPr>
      </w:pPr>
      <w:r>
        <w:rPr>
          <w:sz w:val="28"/>
          <w:szCs w:val="28"/>
        </w:rPr>
        <w:t>заседаний психолого-медико-педагогического консилиума  школы № ___</w:t>
      </w:r>
    </w:p>
    <w:p w:rsidR="00AF61D2" w:rsidRDefault="00AF61D2">
      <w:pPr>
        <w:jc w:val="both"/>
        <w:rPr>
          <w:sz w:val="28"/>
          <w:szCs w:val="28"/>
        </w:rPr>
      </w:pPr>
    </w:p>
    <w:tbl>
      <w:tblPr>
        <w:tblW w:w="0" w:type="auto"/>
        <w:tblInd w:w="-5" w:type="dxa"/>
        <w:tblLayout w:type="fixed"/>
        <w:tblCellMar>
          <w:left w:w="40" w:type="dxa"/>
          <w:right w:w="40" w:type="dxa"/>
        </w:tblCellMar>
        <w:tblLook w:val="0000" w:firstRow="0" w:lastRow="0" w:firstColumn="0" w:lastColumn="0" w:noHBand="0" w:noVBand="0"/>
      </w:tblPr>
      <w:tblGrid>
        <w:gridCol w:w="567"/>
        <w:gridCol w:w="2127"/>
        <w:gridCol w:w="1266"/>
        <w:gridCol w:w="992"/>
        <w:gridCol w:w="1573"/>
        <w:gridCol w:w="1971"/>
        <w:gridCol w:w="1191"/>
      </w:tblGrid>
      <w:tr w:rsidR="00AF61D2">
        <w:trPr>
          <w:cantSplit/>
          <w:trHeight w:hRule="exact" w:val="573"/>
        </w:trPr>
        <w:tc>
          <w:tcPr>
            <w:tcW w:w="567"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 п\п</w:t>
            </w:r>
          </w:p>
        </w:tc>
        <w:tc>
          <w:tcPr>
            <w:tcW w:w="2127"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ФИО</w:t>
            </w:r>
          </w:p>
        </w:tc>
        <w:tc>
          <w:tcPr>
            <w:tcW w:w="126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Дата</w:t>
            </w:r>
          </w:p>
          <w:p w:rsidR="00AF61D2" w:rsidRDefault="00AF61D2">
            <w:pPr>
              <w:jc w:val="both"/>
              <w:rPr>
                <w:sz w:val="28"/>
                <w:szCs w:val="28"/>
              </w:rPr>
            </w:pPr>
            <w:r>
              <w:rPr>
                <w:sz w:val="28"/>
                <w:szCs w:val="28"/>
              </w:rPr>
              <w:t>рождения</w:t>
            </w:r>
          </w:p>
        </w:tc>
        <w:tc>
          <w:tcPr>
            <w:tcW w:w="992"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Класс</w:t>
            </w:r>
          </w:p>
        </w:tc>
        <w:tc>
          <w:tcPr>
            <w:tcW w:w="1573"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Диагноз</w:t>
            </w:r>
          </w:p>
        </w:tc>
        <w:tc>
          <w:tcPr>
            <w:tcW w:w="1971"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Рекомендации</w:t>
            </w:r>
          </w:p>
          <w:p w:rsidR="00AF61D2" w:rsidRDefault="00AF61D2">
            <w:pPr>
              <w:jc w:val="both"/>
              <w:rPr>
                <w:sz w:val="28"/>
                <w:szCs w:val="28"/>
              </w:rPr>
            </w:pPr>
          </w:p>
        </w:tc>
        <w:tc>
          <w:tcPr>
            <w:tcW w:w="1191"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Примечание</w:t>
            </w:r>
          </w:p>
        </w:tc>
      </w:tr>
      <w:tr w:rsidR="00AF61D2">
        <w:trPr>
          <w:cantSplit/>
          <w:trHeight w:hRule="exact" w:val="422"/>
        </w:trPr>
        <w:tc>
          <w:tcPr>
            <w:tcW w:w="567"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p w:rsidR="00AF61D2" w:rsidRDefault="00AF61D2">
            <w:pPr>
              <w:jc w:val="both"/>
              <w:rPr>
                <w:sz w:val="28"/>
                <w:szCs w:val="28"/>
              </w:rPr>
            </w:pPr>
          </w:p>
        </w:tc>
        <w:tc>
          <w:tcPr>
            <w:tcW w:w="2127"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p w:rsidR="00AF61D2" w:rsidRDefault="00AF61D2">
            <w:pPr>
              <w:jc w:val="both"/>
              <w:rPr>
                <w:sz w:val="28"/>
                <w:szCs w:val="28"/>
              </w:rPr>
            </w:pPr>
          </w:p>
        </w:tc>
        <w:tc>
          <w:tcPr>
            <w:tcW w:w="1266"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p w:rsidR="00AF61D2" w:rsidRDefault="00AF61D2">
            <w:pPr>
              <w:jc w:val="both"/>
              <w:rPr>
                <w:sz w:val="28"/>
                <w:szCs w:val="28"/>
              </w:rPr>
            </w:pPr>
          </w:p>
        </w:tc>
        <w:tc>
          <w:tcPr>
            <w:tcW w:w="992"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p w:rsidR="00AF61D2" w:rsidRDefault="00AF61D2">
            <w:pPr>
              <w:jc w:val="both"/>
              <w:rPr>
                <w:sz w:val="28"/>
                <w:szCs w:val="28"/>
              </w:rPr>
            </w:pPr>
          </w:p>
        </w:tc>
        <w:tc>
          <w:tcPr>
            <w:tcW w:w="1573"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p>
          <w:p w:rsidR="00AF61D2" w:rsidRDefault="00AF61D2">
            <w:pPr>
              <w:jc w:val="both"/>
              <w:rPr>
                <w:sz w:val="28"/>
                <w:szCs w:val="28"/>
              </w:rPr>
            </w:pPr>
          </w:p>
        </w:tc>
        <w:tc>
          <w:tcPr>
            <w:tcW w:w="1971" w:type="dxa"/>
            <w:tcBorders>
              <w:left w:val="single" w:sz="4" w:space="0" w:color="000000"/>
              <w:bottom w:val="single" w:sz="4" w:space="0" w:color="000000"/>
            </w:tcBorders>
          </w:tcPr>
          <w:p w:rsidR="00AF61D2" w:rsidRDefault="00AF61D2">
            <w:pPr>
              <w:snapToGrid w:val="0"/>
              <w:jc w:val="both"/>
              <w:rPr>
                <w:sz w:val="28"/>
                <w:szCs w:val="28"/>
              </w:rPr>
            </w:pPr>
          </w:p>
        </w:tc>
        <w:tc>
          <w:tcPr>
            <w:tcW w:w="1191" w:type="dxa"/>
            <w:tcBorders>
              <w:left w:val="single" w:sz="4" w:space="0" w:color="000000"/>
              <w:bottom w:val="single" w:sz="4" w:space="0" w:color="000000"/>
              <w:right w:val="single" w:sz="4" w:space="0" w:color="000000"/>
            </w:tcBorders>
          </w:tcPr>
          <w:p w:rsidR="00AF61D2" w:rsidRDefault="00AF61D2">
            <w:pPr>
              <w:snapToGrid w:val="0"/>
              <w:jc w:val="both"/>
              <w:rPr>
                <w:sz w:val="28"/>
                <w:szCs w:val="28"/>
              </w:rPr>
            </w:pPr>
          </w:p>
        </w:tc>
      </w:tr>
    </w:tbl>
    <w:p w:rsidR="00AF61D2" w:rsidRDefault="00AF61D2">
      <w:pPr>
        <w:jc w:val="both"/>
        <w:rPr>
          <w:sz w:val="28"/>
          <w:szCs w:val="28"/>
        </w:rPr>
      </w:pPr>
    </w:p>
    <w:p w:rsidR="00AF61D2" w:rsidRDefault="00AF61D2">
      <w:pPr>
        <w:ind w:left="5040"/>
        <w:jc w:val="both"/>
        <w:rPr>
          <w:sz w:val="28"/>
          <w:szCs w:val="28"/>
        </w:rPr>
      </w:pPr>
    </w:p>
    <w:p w:rsidR="00AF61D2" w:rsidRDefault="00AF61D2">
      <w:pPr>
        <w:jc w:val="both"/>
        <w:rPr>
          <w:sz w:val="28"/>
          <w:szCs w:val="28"/>
        </w:rPr>
      </w:pPr>
      <w:r>
        <w:rPr>
          <w:sz w:val="28"/>
          <w:szCs w:val="28"/>
        </w:rPr>
        <w:t xml:space="preserve">      </w:t>
      </w:r>
    </w:p>
    <w:p w:rsidR="00AF61D2" w:rsidRDefault="00AF61D2">
      <w:pPr>
        <w:jc w:val="both"/>
        <w:rPr>
          <w:sz w:val="28"/>
          <w:szCs w:val="28"/>
        </w:rPr>
      </w:pPr>
      <w:r>
        <w:rPr>
          <w:sz w:val="28"/>
          <w:szCs w:val="28"/>
        </w:rPr>
        <w:t xml:space="preserve">  Приложение №3</w:t>
      </w:r>
    </w:p>
    <w:p w:rsidR="00AF61D2" w:rsidRDefault="00AF61D2">
      <w:pPr>
        <w:jc w:val="both"/>
        <w:rPr>
          <w:sz w:val="28"/>
          <w:szCs w:val="28"/>
        </w:rPr>
      </w:pPr>
      <w:r>
        <w:rPr>
          <w:sz w:val="28"/>
          <w:szCs w:val="28"/>
        </w:rPr>
        <w:t>(для классов компенсирующего обучения)</w:t>
      </w:r>
    </w:p>
    <w:p w:rsidR="00AF61D2" w:rsidRDefault="00AF61D2">
      <w:pPr>
        <w:jc w:val="both"/>
        <w:rPr>
          <w:sz w:val="28"/>
          <w:szCs w:val="28"/>
        </w:rPr>
      </w:pPr>
    </w:p>
    <w:p w:rsidR="00AF61D2" w:rsidRDefault="00AF61D2">
      <w:pPr>
        <w:jc w:val="both"/>
        <w:rPr>
          <w:b/>
          <w:bCs/>
          <w:sz w:val="28"/>
          <w:szCs w:val="28"/>
        </w:rPr>
      </w:pPr>
      <w:r>
        <w:rPr>
          <w:b/>
          <w:bCs/>
          <w:sz w:val="28"/>
          <w:szCs w:val="28"/>
        </w:rPr>
        <w:t xml:space="preserve">Выписка из протокола № ___ </w:t>
      </w:r>
    </w:p>
    <w:p w:rsidR="00AF61D2" w:rsidRDefault="00AF61D2">
      <w:pPr>
        <w:jc w:val="both"/>
        <w:rPr>
          <w:b/>
          <w:bCs/>
          <w:sz w:val="28"/>
          <w:szCs w:val="28"/>
        </w:rPr>
      </w:pPr>
      <w:r>
        <w:rPr>
          <w:b/>
          <w:bCs/>
          <w:sz w:val="28"/>
          <w:szCs w:val="28"/>
        </w:rPr>
        <w:t>психолого-медико-педагогического консилиума</w:t>
      </w:r>
    </w:p>
    <w:p w:rsidR="00AF61D2" w:rsidRDefault="00AF61D2">
      <w:pPr>
        <w:jc w:val="both"/>
        <w:rPr>
          <w:b/>
          <w:bCs/>
          <w:sz w:val="28"/>
          <w:szCs w:val="28"/>
        </w:rPr>
      </w:pPr>
      <w:r>
        <w:rPr>
          <w:b/>
          <w:bCs/>
          <w:sz w:val="28"/>
          <w:szCs w:val="28"/>
        </w:rPr>
        <w:t>школы  № от “__”__________2000г.</w:t>
      </w:r>
    </w:p>
    <w:p w:rsidR="00AF61D2" w:rsidRDefault="00AF61D2">
      <w:pPr>
        <w:jc w:val="both"/>
        <w:rPr>
          <w:sz w:val="28"/>
          <w:szCs w:val="28"/>
        </w:rPr>
      </w:pPr>
    </w:p>
    <w:p w:rsidR="00AF61D2" w:rsidRDefault="00AF61D2">
      <w:pPr>
        <w:jc w:val="both"/>
        <w:rPr>
          <w:sz w:val="28"/>
          <w:szCs w:val="28"/>
        </w:rPr>
      </w:pPr>
      <w:r>
        <w:rPr>
          <w:sz w:val="28"/>
          <w:szCs w:val="28"/>
        </w:rPr>
        <w:t>1.ФИО ________________________________________________________________</w:t>
      </w:r>
    </w:p>
    <w:p w:rsidR="00AF61D2" w:rsidRDefault="00AF61D2">
      <w:pPr>
        <w:jc w:val="both"/>
        <w:rPr>
          <w:sz w:val="28"/>
          <w:szCs w:val="28"/>
        </w:rPr>
      </w:pPr>
      <w:r>
        <w:rPr>
          <w:sz w:val="28"/>
          <w:szCs w:val="28"/>
        </w:rPr>
        <w:t xml:space="preserve">2.  Год рождения ______________________  </w:t>
      </w:r>
    </w:p>
    <w:p w:rsidR="00AF61D2" w:rsidRDefault="00AF61D2">
      <w:pPr>
        <w:jc w:val="both"/>
        <w:rPr>
          <w:sz w:val="28"/>
          <w:szCs w:val="28"/>
        </w:rPr>
      </w:pPr>
      <w:r>
        <w:rPr>
          <w:sz w:val="28"/>
          <w:szCs w:val="28"/>
        </w:rPr>
        <w:t>3. Класс_________</w:t>
      </w:r>
    </w:p>
    <w:p w:rsidR="00AF61D2" w:rsidRDefault="00AF61D2">
      <w:pPr>
        <w:jc w:val="both"/>
        <w:rPr>
          <w:sz w:val="28"/>
          <w:szCs w:val="28"/>
        </w:rPr>
      </w:pPr>
      <w:r>
        <w:rPr>
          <w:sz w:val="28"/>
          <w:szCs w:val="28"/>
        </w:rPr>
        <w:t>4. Краткий анамнез ____________________________________________________</w:t>
      </w:r>
    </w:p>
    <w:p w:rsidR="00AF61D2" w:rsidRDefault="00AF61D2">
      <w:pPr>
        <w:jc w:val="both"/>
        <w:rPr>
          <w:sz w:val="28"/>
          <w:szCs w:val="28"/>
        </w:rPr>
      </w:pPr>
      <w:r>
        <w:rPr>
          <w:sz w:val="28"/>
          <w:szCs w:val="28"/>
        </w:rPr>
        <w:t>5. Заключение ПМПк ____________________________________________________</w:t>
      </w:r>
    </w:p>
    <w:p w:rsidR="00AF61D2" w:rsidRDefault="00AF61D2">
      <w:pPr>
        <w:jc w:val="both"/>
        <w:rPr>
          <w:sz w:val="28"/>
          <w:szCs w:val="28"/>
        </w:rPr>
      </w:pPr>
      <w:r>
        <w:rPr>
          <w:sz w:val="28"/>
          <w:szCs w:val="28"/>
        </w:rPr>
        <w:t>______________________________________________________________________</w:t>
      </w:r>
    </w:p>
    <w:p w:rsidR="00AF61D2" w:rsidRDefault="00AF61D2">
      <w:pPr>
        <w:jc w:val="both"/>
        <w:rPr>
          <w:sz w:val="28"/>
          <w:szCs w:val="28"/>
        </w:rPr>
      </w:pPr>
      <w:r>
        <w:rPr>
          <w:sz w:val="28"/>
          <w:szCs w:val="28"/>
        </w:rPr>
        <w:t>Рекомендовано ________________________________________________________</w:t>
      </w:r>
    </w:p>
    <w:p w:rsidR="00AF61D2" w:rsidRDefault="00AF61D2">
      <w:pPr>
        <w:jc w:val="both"/>
        <w:rPr>
          <w:sz w:val="28"/>
          <w:szCs w:val="28"/>
        </w:rPr>
      </w:pPr>
    </w:p>
    <w:p w:rsidR="00AF61D2" w:rsidRDefault="00AF61D2">
      <w:pPr>
        <w:jc w:val="both"/>
        <w:rPr>
          <w:sz w:val="28"/>
          <w:szCs w:val="28"/>
        </w:rPr>
      </w:pPr>
      <w:r>
        <w:rPr>
          <w:sz w:val="28"/>
          <w:szCs w:val="28"/>
        </w:rPr>
        <w:t>Подписи:</w:t>
      </w:r>
    </w:p>
    <w:p w:rsidR="00AF61D2" w:rsidRDefault="00AF61D2">
      <w:pPr>
        <w:jc w:val="both"/>
        <w:rPr>
          <w:sz w:val="28"/>
          <w:szCs w:val="28"/>
        </w:rPr>
      </w:pPr>
    </w:p>
    <w:p w:rsidR="00AF61D2" w:rsidRDefault="00AF61D2">
      <w:pPr>
        <w:jc w:val="both"/>
        <w:rPr>
          <w:sz w:val="28"/>
          <w:szCs w:val="28"/>
        </w:rPr>
      </w:pPr>
      <w:r>
        <w:rPr>
          <w:sz w:val="28"/>
          <w:szCs w:val="28"/>
        </w:rPr>
        <w:t>Председатель ПМПк  __________________________________ /____________________/</w:t>
      </w:r>
    </w:p>
    <w:p w:rsidR="00AF61D2" w:rsidRDefault="00AF61D2">
      <w:pPr>
        <w:ind w:left="720" w:firstLine="720"/>
        <w:jc w:val="both"/>
        <w:rPr>
          <w:sz w:val="28"/>
          <w:szCs w:val="28"/>
        </w:rPr>
      </w:pPr>
      <w:r>
        <w:rPr>
          <w:sz w:val="28"/>
          <w:szCs w:val="28"/>
        </w:rPr>
        <w:t>врач     __________________________________ /____________________/</w:t>
      </w:r>
    </w:p>
    <w:p w:rsidR="00AF61D2" w:rsidRDefault="00AF61D2">
      <w:pPr>
        <w:ind w:left="720" w:firstLine="720"/>
        <w:jc w:val="both"/>
        <w:rPr>
          <w:sz w:val="28"/>
          <w:szCs w:val="28"/>
        </w:rPr>
      </w:pPr>
      <w:r>
        <w:rPr>
          <w:sz w:val="28"/>
          <w:szCs w:val="28"/>
        </w:rPr>
        <w:t>учитель-логопед  _________________________ /____________________/</w:t>
      </w:r>
    </w:p>
    <w:p w:rsidR="00AF61D2" w:rsidRDefault="00AF61D2">
      <w:pPr>
        <w:ind w:left="720" w:firstLine="720"/>
        <w:jc w:val="both"/>
        <w:rPr>
          <w:sz w:val="28"/>
          <w:szCs w:val="28"/>
        </w:rPr>
      </w:pPr>
      <w:r>
        <w:rPr>
          <w:sz w:val="28"/>
          <w:szCs w:val="28"/>
        </w:rPr>
        <w:t>педагог-психолог _________________________ /____________________/</w:t>
      </w:r>
    </w:p>
    <w:p w:rsidR="00AF61D2" w:rsidRDefault="00AF61D2">
      <w:pPr>
        <w:pStyle w:val="FR1"/>
        <w:ind w:left="7200" w:right="0"/>
        <w:jc w:val="both"/>
        <w:rPr>
          <w:rFonts w:ascii="Times New Roman" w:hAnsi="Times New Roman" w:cs="Times New Roman"/>
          <w:sz w:val="28"/>
          <w:szCs w:val="28"/>
          <w:lang w:val="ru-RU"/>
        </w:rPr>
      </w:pPr>
    </w:p>
    <w:p w:rsidR="00AF61D2" w:rsidRDefault="00AF61D2">
      <w:pPr>
        <w:jc w:val="both"/>
        <w:rPr>
          <w:sz w:val="28"/>
          <w:szCs w:val="28"/>
        </w:rPr>
      </w:pPr>
      <w:r>
        <w:rPr>
          <w:sz w:val="28"/>
          <w:szCs w:val="28"/>
        </w:rPr>
        <w:t>Приложение №4</w:t>
      </w:r>
    </w:p>
    <w:p w:rsidR="00AF61D2" w:rsidRDefault="00AF61D2">
      <w:pPr>
        <w:pStyle w:val="FR1"/>
        <w:ind w:right="0"/>
        <w:jc w:val="both"/>
        <w:rPr>
          <w:rFonts w:ascii="Times New Roman" w:hAnsi="Times New Roman" w:cs="Times New Roman"/>
          <w:sz w:val="28"/>
          <w:szCs w:val="28"/>
          <w:lang w:val="ru-RU"/>
        </w:rPr>
      </w:pPr>
    </w:p>
    <w:p w:rsidR="00AF61D2" w:rsidRDefault="00AF61D2">
      <w:pPr>
        <w:pStyle w:val="7"/>
        <w:jc w:val="both"/>
        <w:rPr>
          <w:rFonts w:ascii="Times New Roman" w:hAnsi="Times New Roman" w:cs="Times New Roman"/>
          <w:sz w:val="28"/>
          <w:szCs w:val="28"/>
        </w:rPr>
      </w:pPr>
      <w:r>
        <w:rPr>
          <w:rFonts w:ascii="Times New Roman" w:hAnsi="Times New Roman" w:cs="Times New Roman"/>
          <w:sz w:val="28"/>
          <w:szCs w:val="28"/>
        </w:rPr>
        <w:t>Протокол первичного обследования ПМПк ОУ № ____</w:t>
      </w:r>
    </w:p>
    <w:p w:rsidR="00AF61D2" w:rsidRDefault="00AF61D2">
      <w:pPr>
        <w:pStyle w:val="FR1"/>
        <w:ind w:right="0"/>
        <w:jc w:val="both"/>
        <w:rPr>
          <w:rFonts w:ascii="Times New Roman" w:hAnsi="Times New Roman" w:cs="Times New Roman"/>
          <w:sz w:val="28"/>
          <w:szCs w:val="28"/>
          <w:lang w:val="ru-RU"/>
        </w:rPr>
      </w:pPr>
    </w:p>
    <w:p w:rsidR="00AF61D2" w:rsidRDefault="00AF61D2">
      <w:pPr>
        <w:jc w:val="both"/>
        <w:rPr>
          <w:sz w:val="28"/>
          <w:szCs w:val="28"/>
        </w:rPr>
      </w:pPr>
      <w:r>
        <w:rPr>
          <w:sz w:val="28"/>
          <w:szCs w:val="28"/>
        </w:rPr>
        <w:t>1. Ф.И.О.______________________________________________________________</w:t>
      </w:r>
    </w:p>
    <w:p w:rsidR="00AF61D2" w:rsidRDefault="00AF61D2">
      <w:pPr>
        <w:jc w:val="both"/>
        <w:rPr>
          <w:sz w:val="28"/>
          <w:szCs w:val="28"/>
        </w:rPr>
      </w:pPr>
      <w:r>
        <w:rPr>
          <w:sz w:val="28"/>
          <w:szCs w:val="28"/>
        </w:rPr>
        <w:t xml:space="preserve">2. Год рождения _______________  </w:t>
      </w:r>
    </w:p>
    <w:p w:rsidR="00AF61D2" w:rsidRDefault="00AF61D2" w:rsidP="00AF61D2">
      <w:pPr>
        <w:numPr>
          <w:ilvl w:val="0"/>
          <w:numId w:val="101"/>
        </w:numPr>
        <w:ind w:hanging="720"/>
        <w:jc w:val="both"/>
        <w:rPr>
          <w:sz w:val="28"/>
          <w:szCs w:val="28"/>
        </w:rPr>
      </w:pPr>
      <w:r>
        <w:rPr>
          <w:sz w:val="28"/>
          <w:szCs w:val="28"/>
        </w:rPr>
        <w:t xml:space="preserve">Класс______ </w:t>
      </w:r>
    </w:p>
    <w:p w:rsidR="00AF61D2" w:rsidRDefault="00AF61D2">
      <w:pPr>
        <w:jc w:val="both"/>
        <w:rPr>
          <w:sz w:val="28"/>
          <w:szCs w:val="28"/>
        </w:rPr>
      </w:pPr>
      <w:r>
        <w:rPr>
          <w:sz w:val="28"/>
          <w:szCs w:val="28"/>
        </w:rPr>
        <w:t>4. Дата обследования ________________</w:t>
      </w:r>
    </w:p>
    <w:p w:rsidR="00AF61D2" w:rsidRDefault="00AF61D2">
      <w:pPr>
        <w:jc w:val="both"/>
        <w:rPr>
          <w:sz w:val="28"/>
          <w:szCs w:val="28"/>
        </w:rPr>
      </w:pPr>
      <w:r>
        <w:rPr>
          <w:sz w:val="28"/>
          <w:szCs w:val="28"/>
        </w:rPr>
        <w:t>5. До поступления в школу посещал: ДОУ (массовый, спец., реч.) ______________</w:t>
      </w:r>
    </w:p>
    <w:p w:rsidR="00AF61D2" w:rsidRDefault="00AF61D2">
      <w:pPr>
        <w:jc w:val="both"/>
        <w:rPr>
          <w:sz w:val="28"/>
          <w:szCs w:val="28"/>
        </w:rPr>
      </w:pPr>
      <w:r>
        <w:rPr>
          <w:sz w:val="28"/>
          <w:szCs w:val="28"/>
        </w:rPr>
        <w:t>6. Характер проблем, имеющихся у ребенка ________________________________</w:t>
      </w:r>
    </w:p>
    <w:p w:rsidR="00AF61D2" w:rsidRDefault="00AF61D2">
      <w:pPr>
        <w:jc w:val="both"/>
        <w:rPr>
          <w:sz w:val="28"/>
          <w:szCs w:val="28"/>
        </w:rPr>
      </w:pPr>
      <w:r>
        <w:rPr>
          <w:sz w:val="28"/>
          <w:szCs w:val="28"/>
        </w:rPr>
        <w:t>7. Сведения о социальном статусе семьи:</w:t>
      </w:r>
    </w:p>
    <w:p w:rsidR="00AF61D2" w:rsidRDefault="00AF61D2">
      <w:pPr>
        <w:jc w:val="both"/>
        <w:rPr>
          <w:sz w:val="28"/>
          <w:szCs w:val="28"/>
        </w:rPr>
      </w:pPr>
      <w:r>
        <w:rPr>
          <w:sz w:val="28"/>
          <w:szCs w:val="28"/>
        </w:rPr>
        <w:t xml:space="preserve">     7.1. Состав семьи: полная / неполная ____________________________</w:t>
      </w:r>
    </w:p>
    <w:p w:rsidR="00AF61D2" w:rsidRDefault="00AF61D2">
      <w:pPr>
        <w:jc w:val="both"/>
        <w:rPr>
          <w:sz w:val="28"/>
          <w:szCs w:val="28"/>
        </w:rPr>
      </w:pPr>
      <w:r>
        <w:rPr>
          <w:sz w:val="28"/>
          <w:szCs w:val="28"/>
        </w:rPr>
        <w:t xml:space="preserve">     7.2. Фактически воспитанием занимается ________________________________</w:t>
      </w:r>
    </w:p>
    <w:p w:rsidR="00AF61D2" w:rsidRDefault="00AF61D2">
      <w:pPr>
        <w:jc w:val="both"/>
        <w:rPr>
          <w:sz w:val="28"/>
          <w:szCs w:val="28"/>
        </w:rPr>
      </w:pPr>
      <w:r>
        <w:rPr>
          <w:sz w:val="28"/>
          <w:szCs w:val="28"/>
        </w:rPr>
        <w:t xml:space="preserve">     7.3. Количество детей ___________</w:t>
      </w:r>
    </w:p>
    <w:p w:rsidR="00AF61D2" w:rsidRDefault="00AF61D2">
      <w:pPr>
        <w:jc w:val="both"/>
        <w:rPr>
          <w:sz w:val="28"/>
          <w:szCs w:val="28"/>
        </w:rPr>
      </w:pPr>
      <w:r>
        <w:rPr>
          <w:sz w:val="28"/>
          <w:szCs w:val="28"/>
        </w:rPr>
        <w:t xml:space="preserve">     7.4..Родители работают: мать _____________________  отец  _______________</w:t>
      </w:r>
    </w:p>
    <w:p w:rsidR="00AF61D2" w:rsidRDefault="00AF61D2">
      <w:pPr>
        <w:jc w:val="both"/>
        <w:rPr>
          <w:sz w:val="28"/>
          <w:szCs w:val="28"/>
        </w:rPr>
      </w:pPr>
      <w:r>
        <w:rPr>
          <w:sz w:val="28"/>
          <w:szCs w:val="28"/>
        </w:rPr>
        <w:t xml:space="preserve">     7.5. Социальный статус семьи: благополучная (да, нет) ____________________</w:t>
      </w:r>
    </w:p>
    <w:p w:rsidR="00AF61D2" w:rsidRDefault="00AF61D2">
      <w:pPr>
        <w:jc w:val="both"/>
        <w:rPr>
          <w:sz w:val="28"/>
          <w:szCs w:val="28"/>
        </w:rPr>
      </w:pPr>
      <w:r>
        <w:rPr>
          <w:sz w:val="28"/>
          <w:szCs w:val="28"/>
        </w:rPr>
        <w:t xml:space="preserve">     7.6. Наличие инвалидности (есть, нет, оформляется): </w:t>
      </w:r>
    </w:p>
    <w:p w:rsidR="00AF61D2" w:rsidRDefault="00AF61D2">
      <w:pPr>
        <w:ind w:firstLine="720"/>
        <w:jc w:val="both"/>
        <w:rPr>
          <w:sz w:val="28"/>
          <w:szCs w:val="28"/>
        </w:rPr>
      </w:pPr>
      <w:r>
        <w:rPr>
          <w:sz w:val="28"/>
          <w:szCs w:val="28"/>
        </w:rPr>
        <w:t>- у ребенка _________________________________________</w:t>
      </w:r>
    </w:p>
    <w:p w:rsidR="00AF61D2" w:rsidRDefault="00AF61D2">
      <w:pPr>
        <w:ind w:firstLine="720"/>
        <w:jc w:val="both"/>
        <w:rPr>
          <w:sz w:val="28"/>
          <w:szCs w:val="28"/>
        </w:rPr>
      </w:pPr>
      <w:r>
        <w:rPr>
          <w:sz w:val="28"/>
          <w:szCs w:val="28"/>
        </w:rPr>
        <w:t>- у родителей _______________________________________</w:t>
      </w:r>
    </w:p>
    <w:p w:rsidR="00AF61D2" w:rsidRDefault="00AF61D2">
      <w:pPr>
        <w:jc w:val="both"/>
        <w:rPr>
          <w:sz w:val="28"/>
          <w:szCs w:val="28"/>
        </w:rPr>
      </w:pPr>
      <w:r>
        <w:rPr>
          <w:sz w:val="28"/>
          <w:szCs w:val="28"/>
        </w:rPr>
        <w:t>8. Результаты психологического обследования:</w:t>
      </w:r>
    </w:p>
    <w:p w:rsidR="00AF61D2" w:rsidRDefault="00AF61D2">
      <w:pPr>
        <w:ind w:left="360"/>
        <w:jc w:val="both"/>
        <w:rPr>
          <w:sz w:val="28"/>
          <w:szCs w:val="28"/>
        </w:rPr>
      </w:pPr>
      <w:r>
        <w:rPr>
          <w:sz w:val="28"/>
          <w:szCs w:val="28"/>
        </w:rPr>
        <w:t>8.1. Круг представлений об окружающем мире ___________________________</w:t>
      </w:r>
    </w:p>
    <w:p w:rsidR="00AF61D2" w:rsidRDefault="00AF61D2">
      <w:pPr>
        <w:ind w:left="360"/>
        <w:jc w:val="both"/>
        <w:rPr>
          <w:sz w:val="28"/>
          <w:szCs w:val="28"/>
        </w:rPr>
      </w:pPr>
      <w:r>
        <w:rPr>
          <w:sz w:val="28"/>
          <w:szCs w:val="28"/>
        </w:rPr>
        <w:t>8.2. Временные представления ________________________________________</w:t>
      </w:r>
    </w:p>
    <w:p w:rsidR="00AF61D2" w:rsidRDefault="00AF61D2">
      <w:pPr>
        <w:ind w:left="360"/>
        <w:jc w:val="both"/>
        <w:rPr>
          <w:sz w:val="28"/>
          <w:szCs w:val="28"/>
        </w:rPr>
      </w:pPr>
      <w:r>
        <w:rPr>
          <w:sz w:val="28"/>
          <w:szCs w:val="28"/>
        </w:rPr>
        <w:t>8.3. Легко ли вступает в контакт, понимает ли обращенную речь ____________</w:t>
      </w:r>
    </w:p>
    <w:p w:rsidR="00AF61D2" w:rsidRDefault="00AF61D2">
      <w:pPr>
        <w:ind w:left="360"/>
        <w:jc w:val="both"/>
        <w:rPr>
          <w:sz w:val="28"/>
          <w:szCs w:val="28"/>
        </w:rPr>
      </w:pPr>
      <w:r>
        <w:rPr>
          <w:sz w:val="28"/>
          <w:szCs w:val="28"/>
        </w:rPr>
        <w:t>8.4. Понимает ли содержание текста:</w:t>
      </w:r>
    </w:p>
    <w:p w:rsidR="00AF61D2" w:rsidRDefault="00AF61D2">
      <w:pPr>
        <w:ind w:left="360"/>
        <w:jc w:val="both"/>
        <w:rPr>
          <w:sz w:val="28"/>
          <w:szCs w:val="28"/>
        </w:rPr>
      </w:pPr>
      <w:r>
        <w:rPr>
          <w:sz w:val="28"/>
          <w:szCs w:val="28"/>
        </w:rPr>
        <w:tab/>
        <w:t>- сюжетной картинки _______________________________</w:t>
      </w:r>
    </w:p>
    <w:p w:rsidR="00AF61D2" w:rsidRDefault="00AF61D2">
      <w:pPr>
        <w:ind w:left="360"/>
        <w:jc w:val="both"/>
        <w:rPr>
          <w:sz w:val="28"/>
          <w:szCs w:val="28"/>
        </w:rPr>
      </w:pPr>
      <w:r>
        <w:rPr>
          <w:sz w:val="28"/>
          <w:szCs w:val="28"/>
        </w:rPr>
        <w:tab/>
        <w:t>- причинно-следственные связи ______________________</w:t>
      </w:r>
    </w:p>
    <w:p w:rsidR="00AF61D2" w:rsidRDefault="00AF61D2">
      <w:pPr>
        <w:ind w:left="360"/>
        <w:jc w:val="both"/>
        <w:rPr>
          <w:sz w:val="28"/>
          <w:szCs w:val="28"/>
        </w:rPr>
      </w:pPr>
      <w:r>
        <w:rPr>
          <w:sz w:val="28"/>
          <w:szCs w:val="28"/>
        </w:rPr>
        <w:t xml:space="preserve">8.5. Особенности внимания: </w:t>
      </w:r>
    </w:p>
    <w:p w:rsidR="00AF61D2" w:rsidRDefault="00AF61D2">
      <w:pPr>
        <w:ind w:left="360" w:firstLine="720"/>
        <w:jc w:val="both"/>
        <w:rPr>
          <w:sz w:val="28"/>
          <w:szCs w:val="28"/>
        </w:rPr>
      </w:pPr>
      <w:r>
        <w:rPr>
          <w:sz w:val="28"/>
          <w:szCs w:val="28"/>
        </w:rPr>
        <w:t>- устойчивость ____________________________________</w:t>
      </w:r>
    </w:p>
    <w:p w:rsidR="00AF61D2" w:rsidRDefault="00AF61D2">
      <w:pPr>
        <w:ind w:left="360"/>
        <w:jc w:val="both"/>
        <w:rPr>
          <w:sz w:val="28"/>
          <w:szCs w:val="28"/>
        </w:rPr>
      </w:pPr>
      <w:r>
        <w:rPr>
          <w:sz w:val="28"/>
          <w:szCs w:val="28"/>
        </w:rPr>
        <w:tab/>
        <w:t>- целенаправленность ______________________________</w:t>
      </w:r>
    </w:p>
    <w:p w:rsidR="00AF61D2" w:rsidRDefault="00AF61D2">
      <w:pPr>
        <w:ind w:left="360"/>
        <w:jc w:val="both"/>
        <w:rPr>
          <w:sz w:val="28"/>
          <w:szCs w:val="28"/>
        </w:rPr>
      </w:pPr>
      <w:r>
        <w:rPr>
          <w:sz w:val="28"/>
          <w:szCs w:val="28"/>
        </w:rPr>
        <w:tab/>
        <w:t>- переключаемость _________________________________</w:t>
      </w:r>
    </w:p>
    <w:p w:rsidR="00AF61D2" w:rsidRDefault="00AF61D2">
      <w:pPr>
        <w:ind w:left="360"/>
        <w:jc w:val="both"/>
        <w:rPr>
          <w:sz w:val="28"/>
          <w:szCs w:val="28"/>
        </w:rPr>
      </w:pPr>
      <w:r>
        <w:rPr>
          <w:sz w:val="28"/>
          <w:szCs w:val="28"/>
        </w:rPr>
        <w:t xml:space="preserve">8.6. Особенности памяти: </w:t>
      </w:r>
    </w:p>
    <w:p w:rsidR="00AF61D2" w:rsidRDefault="00AF61D2">
      <w:pPr>
        <w:ind w:left="360" w:firstLine="720"/>
        <w:jc w:val="both"/>
        <w:rPr>
          <w:sz w:val="28"/>
          <w:szCs w:val="28"/>
        </w:rPr>
      </w:pPr>
      <w:r>
        <w:rPr>
          <w:sz w:val="28"/>
          <w:szCs w:val="28"/>
        </w:rPr>
        <w:t>- объем произвольной памяти ________________________________</w:t>
      </w:r>
    </w:p>
    <w:p w:rsidR="00AF61D2" w:rsidRDefault="00AF61D2">
      <w:pPr>
        <w:tabs>
          <w:tab w:val="left" w:pos="1800"/>
        </w:tabs>
        <w:ind w:left="720"/>
        <w:jc w:val="both"/>
        <w:rPr>
          <w:sz w:val="28"/>
          <w:szCs w:val="28"/>
        </w:rPr>
      </w:pPr>
      <w:r>
        <w:rPr>
          <w:sz w:val="28"/>
          <w:szCs w:val="28"/>
        </w:rPr>
        <w:tab/>
        <w:t>- быстрота запоминания _____________________________________</w:t>
      </w:r>
    </w:p>
    <w:p w:rsidR="00AF61D2" w:rsidRDefault="00AF61D2">
      <w:pPr>
        <w:tabs>
          <w:tab w:val="left" w:pos="1620"/>
          <w:tab w:val="left" w:pos="1800"/>
        </w:tabs>
        <w:ind w:left="720" w:firstLine="360"/>
        <w:jc w:val="both"/>
        <w:rPr>
          <w:sz w:val="28"/>
          <w:szCs w:val="28"/>
        </w:rPr>
      </w:pPr>
      <w:r>
        <w:rPr>
          <w:sz w:val="28"/>
          <w:szCs w:val="28"/>
        </w:rPr>
        <w:t>- качество воспроизведения _____________________________</w:t>
      </w:r>
    </w:p>
    <w:p w:rsidR="00AF61D2" w:rsidRDefault="00AF61D2">
      <w:pPr>
        <w:ind w:left="360"/>
        <w:jc w:val="both"/>
        <w:rPr>
          <w:sz w:val="28"/>
          <w:szCs w:val="28"/>
        </w:rPr>
      </w:pPr>
      <w:r>
        <w:rPr>
          <w:sz w:val="28"/>
          <w:szCs w:val="28"/>
        </w:rPr>
        <w:t xml:space="preserve">8.7. Особенности мышления: </w:t>
      </w:r>
    </w:p>
    <w:p w:rsidR="00AF61D2" w:rsidRDefault="00AF61D2">
      <w:pPr>
        <w:ind w:left="360" w:firstLine="720"/>
        <w:jc w:val="both"/>
        <w:rPr>
          <w:sz w:val="28"/>
          <w:szCs w:val="28"/>
        </w:rPr>
      </w:pPr>
      <w:r>
        <w:rPr>
          <w:sz w:val="28"/>
          <w:szCs w:val="28"/>
        </w:rPr>
        <w:t>- классификация ____________________________________________</w:t>
      </w:r>
    </w:p>
    <w:p w:rsidR="00AF61D2" w:rsidRDefault="00AF61D2">
      <w:pPr>
        <w:ind w:left="360"/>
        <w:jc w:val="both"/>
        <w:rPr>
          <w:sz w:val="28"/>
          <w:szCs w:val="28"/>
        </w:rPr>
      </w:pPr>
      <w:r>
        <w:rPr>
          <w:sz w:val="28"/>
          <w:szCs w:val="28"/>
        </w:rPr>
        <w:t xml:space="preserve"> </w:t>
      </w:r>
      <w:r>
        <w:rPr>
          <w:sz w:val="28"/>
          <w:szCs w:val="28"/>
        </w:rPr>
        <w:tab/>
        <w:t xml:space="preserve">     - обобщение ________________________________________________</w:t>
      </w:r>
    </w:p>
    <w:p w:rsidR="00AF61D2" w:rsidRDefault="00AF61D2">
      <w:pPr>
        <w:ind w:left="360"/>
        <w:jc w:val="both"/>
        <w:rPr>
          <w:sz w:val="28"/>
          <w:szCs w:val="28"/>
        </w:rPr>
      </w:pPr>
      <w:r>
        <w:rPr>
          <w:sz w:val="28"/>
          <w:szCs w:val="28"/>
        </w:rPr>
        <w:tab/>
        <w:t xml:space="preserve">     - сравнение_________________________________________________</w:t>
      </w:r>
    </w:p>
    <w:p w:rsidR="00AF61D2" w:rsidRDefault="00AF61D2">
      <w:pPr>
        <w:ind w:left="360"/>
        <w:jc w:val="both"/>
        <w:rPr>
          <w:sz w:val="28"/>
          <w:szCs w:val="28"/>
        </w:rPr>
      </w:pPr>
      <w:r>
        <w:rPr>
          <w:sz w:val="28"/>
          <w:szCs w:val="28"/>
        </w:rPr>
        <w:tab/>
        <w:t xml:space="preserve">     - аналитико-синтетическая деятельность ________________________</w:t>
      </w:r>
    </w:p>
    <w:p w:rsidR="00AF61D2" w:rsidRDefault="00AF61D2">
      <w:pPr>
        <w:ind w:left="360"/>
        <w:jc w:val="both"/>
        <w:rPr>
          <w:sz w:val="28"/>
          <w:szCs w:val="28"/>
        </w:rPr>
      </w:pPr>
      <w:r>
        <w:rPr>
          <w:sz w:val="28"/>
          <w:szCs w:val="28"/>
        </w:rPr>
        <w:tab/>
        <w:t xml:space="preserve">     - понимание отвлеченного смысла ______________________________</w:t>
      </w:r>
    </w:p>
    <w:p w:rsidR="00AF61D2" w:rsidRDefault="00AF61D2">
      <w:pPr>
        <w:ind w:left="360"/>
        <w:jc w:val="both"/>
        <w:rPr>
          <w:sz w:val="28"/>
          <w:szCs w:val="28"/>
        </w:rPr>
      </w:pPr>
      <w:r>
        <w:rPr>
          <w:sz w:val="28"/>
          <w:szCs w:val="28"/>
        </w:rPr>
        <w:t>8.8. Эмоционально-волевая сфера ___________________________________</w:t>
      </w:r>
    </w:p>
    <w:p w:rsidR="00AF61D2" w:rsidRDefault="00AF61D2">
      <w:pPr>
        <w:jc w:val="both"/>
        <w:rPr>
          <w:sz w:val="28"/>
          <w:szCs w:val="28"/>
        </w:rPr>
      </w:pPr>
      <w:r>
        <w:rPr>
          <w:sz w:val="28"/>
          <w:szCs w:val="28"/>
        </w:rPr>
        <w:t>9. Результаты педагогического обследования:</w:t>
      </w:r>
    </w:p>
    <w:p w:rsidR="00AF61D2" w:rsidRDefault="00AF61D2">
      <w:pPr>
        <w:ind w:left="360"/>
        <w:jc w:val="both"/>
        <w:rPr>
          <w:sz w:val="28"/>
          <w:szCs w:val="28"/>
        </w:rPr>
      </w:pPr>
      <w:r>
        <w:rPr>
          <w:sz w:val="28"/>
          <w:szCs w:val="28"/>
        </w:rPr>
        <w:t>9.1. Родной язык ребенка _____________________________________________</w:t>
      </w:r>
    </w:p>
    <w:p w:rsidR="00AF61D2" w:rsidRDefault="00AF61D2">
      <w:pPr>
        <w:ind w:left="360"/>
        <w:jc w:val="both"/>
        <w:rPr>
          <w:sz w:val="28"/>
          <w:szCs w:val="28"/>
        </w:rPr>
      </w:pPr>
      <w:r>
        <w:rPr>
          <w:sz w:val="28"/>
          <w:szCs w:val="28"/>
        </w:rPr>
        <w:t>9.2. Данные логопедического обследования _____________________________</w:t>
      </w:r>
    </w:p>
    <w:p w:rsidR="00AF61D2" w:rsidRDefault="00AF61D2">
      <w:pPr>
        <w:ind w:left="360"/>
        <w:jc w:val="both"/>
        <w:rPr>
          <w:sz w:val="28"/>
          <w:szCs w:val="28"/>
        </w:rPr>
      </w:pPr>
      <w:r>
        <w:rPr>
          <w:sz w:val="28"/>
          <w:szCs w:val="28"/>
        </w:rPr>
        <w:t>9.3. Знания и навыки по программному материалу:</w:t>
      </w:r>
    </w:p>
    <w:p w:rsidR="00AF61D2" w:rsidRDefault="00AF61D2">
      <w:pPr>
        <w:ind w:left="360"/>
        <w:jc w:val="both"/>
        <w:rPr>
          <w:sz w:val="28"/>
          <w:szCs w:val="28"/>
        </w:rPr>
      </w:pPr>
      <w:r>
        <w:rPr>
          <w:sz w:val="28"/>
          <w:szCs w:val="28"/>
        </w:rPr>
        <w:tab/>
        <w:t>- математика _____________________________________________________</w:t>
      </w:r>
    </w:p>
    <w:p w:rsidR="00AF61D2" w:rsidRDefault="00AF61D2">
      <w:pPr>
        <w:ind w:left="360"/>
        <w:jc w:val="both"/>
        <w:rPr>
          <w:sz w:val="28"/>
          <w:szCs w:val="28"/>
        </w:rPr>
      </w:pPr>
      <w:r>
        <w:rPr>
          <w:sz w:val="28"/>
          <w:szCs w:val="28"/>
        </w:rPr>
        <w:tab/>
        <w:t>- чтение _________________________________________________________</w:t>
      </w:r>
    </w:p>
    <w:p w:rsidR="00AF61D2" w:rsidRDefault="00AF61D2">
      <w:pPr>
        <w:ind w:left="360"/>
        <w:jc w:val="both"/>
        <w:rPr>
          <w:sz w:val="28"/>
          <w:szCs w:val="28"/>
        </w:rPr>
      </w:pPr>
      <w:r>
        <w:rPr>
          <w:sz w:val="28"/>
          <w:szCs w:val="28"/>
        </w:rPr>
        <w:tab/>
        <w:t>- письмо _________________________________________________________</w:t>
      </w:r>
    </w:p>
    <w:p w:rsidR="00AF61D2" w:rsidRDefault="00AF61D2">
      <w:pPr>
        <w:ind w:left="360"/>
        <w:jc w:val="both"/>
        <w:rPr>
          <w:sz w:val="28"/>
          <w:szCs w:val="28"/>
        </w:rPr>
      </w:pPr>
      <w:r>
        <w:rPr>
          <w:sz w:val="28"/>
          <w:szCs w:val="28"/>
        </w:rPr>
        <w:t xml:space="preserve"> </w:t>
      </w:r>
      <w:r>
        <w:rPr>
          <w:sz w:val="28"/>
          <w:szCs w:val="28"/>
        </w:rPr>
        <w:tab/>
        <w:t>- другие предметы ________________________________________________</w:t>
      </w:r>
    </w:p>
    <w:p w:rsidR="00AF61D2" w:rsidRDefault="00AF61D2">
      <w:pPr>
        <w:ind w:left="360"/>
        <w:jc w:val="both"/>
        <w:rPr>
          <w:sz w:val="28"/>
          <w:szCs w:val="28"/>
        </w:rPr>
      </w:pPr>
      <w:r>
        <w:rPr>
          <w:sz w:val="28"/>
          <w:szCs w:val="28"/>
        </w:rPr>
        <w:t>9.4. Отношение к обучению ___________________________________________</w:t>
      </w:r>
    </w:p>
    <w:p w:rsidR="00AF61D2" w:rsidRDefault="00AF61D2">
      <w:pPr>
        <w:ind w:left="360"/>
        <w:jc w:val="both"/>
        <w:rPr>
          <w:sz w:val="28"/>
          <w:szCs w:val="28"/>
        </w:rPr>
      </w:pPr>
      <w:r>
        <w:rPr>
          <w:sz w:val="28"/>
          <w:szCs w:val="28"/>
        </w:rPr>
        <w:t>9.5. Усидчивость, работоспособность ___________________________________</w:t>
      </w:r>
    </w:p>
    <w:p w:rsidR="00AF61D2" w:rsidRDefault="00AF61D2">
      <w:pPr>
        <w:ind w:left="360"/>
        <w:jc w:val="both"/>
        <w:rPr>
          <w:sz w:val="28"/>
          <w:szCs w:val="28"/>
        </w:rPr>
      </w:pPr>
      <w:r>
        <w:rPr>
          <w:sz w:val="28"/>
          <w:szCs w:val="28"/>
        </w:rPr>
        <w:t>9.6. Социально-бытовая адаптация и установки __________________________</w:t>
      </w:r>
    </w:p>
    <w:p w:rsidR="00AF61D2" w:rsidRDefault="00AF61D2">
      <w:pPr>
        <w:ind w:left="360"/>
        <w:jc w:val="both"/>
        <w:rPr>
          <w:sz w:val="28"/>
          <w:szCs w:val="28"/>
        </w:rPr>
      </w:pPr>
      <w:r>
        <w:rPr>
          <w:sz w:val="28"/>
          <w:szCs w:val="28"/>
        </w:rPr>
        <w:t>9.7. Особенности поведения __________________________________________</w:t>
      </w:r>
    </w:p>
    <w:p w:rsidR="00AF61D2" w:rsidRDefault="00AF61D2">
      <w:pPr>
        <w:jc w:val="both"/>
        <w:rPr>
          <w:sz w:val="28"/>
          <w:szCs w:val="28"/>
        </w:rPr>
      </w:pPr>
      <w:r>
        <w:rPr>
          <w:sz w:val="28"/>
          <w:szCs w:val="28"/>
        </w:rPr>
        <w:t>10. Рекомендации:</w:t>
      </w:r>
    </w:p>
    <w:p w:rsidR="00AF61D2" w:rsidRDefault="00AF61D2">
      <w:pPr>
        <w:jc w:val="both"/>
        <w:rPr>
          <w:sz w:val="28"/>
          <w:szCs w:val="28"/>
        </w:rPr>
      </w:pPr>
      <w:r>
        <w:rPr>
          <w:sz w:val="28"/>
          <w:szCs w:val="28"/>
        </w:rPr>
        <w:t>______________________________________________________________________</w:t>
      </w:r>
    </w:p>
    <w:p w:rsidR="00AF61D2" w:rsidRDefault="00AF61D2">
      <w:pPr>
        <w:jc w:val="both"/>
        <w:rPr>
          <w:sz w:val="28"/>
          <w:szCs w:val="28"/>
        </w:rPr>
      </w:pPr>
      <w:r>
        <w:rPr>
          <w:sz w:val="28"/>
          <w:szCs w:val="28"/>
        </w:rPr>
        <w:t>_____________________________________________________________________</w:t>
      </w:r>
    </w:p>
    <w:p w:rsidR="00AF61D2" w:rsidRDefault="00AF61D2">
      <w:pPr>
        <w:jc w:val="both"/>
        <w:rPr>
          <w:sz w:val="28"/>
          <w:szCs w:val="28"/>
        </w:rPr>
      </w:pPr>
      <w:r>
        <w:rPr>
          <w:sz w:val="28"/>
          <w:szCs w:val="28"/>
        </w:rPr>
        <w:t>______________________________________________________________________</w:t>
      </w:r>
    </w:p>
    <w:p w:rsidR="00AF61D2" w:rsidRDefault="00AF61D2">
      <w:pPr>
        <w:jc w:val="both"/>
        <w:rPr>
          <w:sz w:val="28"/>
          <w:szCs w:val="28"/>
        </w:rPr>
      </w:pPr>
      <w:r>
        <w:rPr>
          <w:sz w:val="28"/>
          <w:szCs w:val="28"/>
        </w:rPr>
        <w:t>___________________________________________________________________</w:t>
      </w:r>
    </w:p>
    <w:p w:rsidR="00AF61D2" w:rsidRDefault="00AF61D2">
      <w:pPr>
        <w:jc w:val="both"/>
        <w:rPr>
          <w:sz w:val="28"/>
          <w:szCs w:val="28"/>
        </w:rPr>
      </w:pPr>
      <w:r>
        <w:rPr>
          <w:sz w:val="28"/>
          <w:szCs w:val="28"/>
        </w:rPr>
        <w:t>11. Общее заключение:</w:t>
      </w:r>
    </w:p>
    <w:p w:rsidR="00AF61D2" w:rsidRDefault="00AF61D2">
      <w:pPr>
        <w:jc w:val="both"/>
        <w:rPr>
          <w:sz w:val="28"/>
          <w:szCs w:val="28"/>
        </w:rPr>
      </w:pPr>
      <w:r>
        <w:rPr>
          <w:sz w:val="28"/>
          <w:szCs w:val="28"/>
        </w:rPr>
        <w:t>_____________________________________________________________________</w:t>
      </w:r>
    </w:p>
    <w:p w:rsidR="00AF61D2" w:rsidRDefault="00AF61D2">
      <w:pPr>
        <w:jc w:val="both"/>
        <w:rPr>
          <w:sz w:val="28"/>
          <w:szCs w:val="28"/>
        </w:rPr>
      </w:pPr>
      <w:r>
        <w:rPr>
          <w:sz w:val="28"/>
          <w:szCs w:val="28"/>
        </w:rPr>
        <w:t>______________________________________________________________________</w:t>
      </w:r>
    </w:p>
    <w:p w:rsidR="00AF61D2" w:rsidRDefault="00AF61D2">
      <w:pPr>
        <w:jc w:val="both"/>
        <w:rPr>
          <w:sz w:val="28"/>
          <w:szCs w:val="28"/>
        </w:rPr>
      </w:pPr>
      <w:r>
        <w:rPr>
          <w:sz w:val="28"/>
          <w:szCs w:val="28"/>
        </w:rPr>
        <w:t>______________________________________________________________________</w:t>
      </w:r>
    </w:p>
    <w:p w:rsidR="00AF61D2" w:rsidRDefault="00AF61D2">
      <w:pPr>
        <w:jc w:val="both"/>
        <w:rPr>
          <w:sz w:val="28"/>
          <w:szCs w:val="28"/>
        </w:rPr>
      </w:pPr>
      <w:r>
        <w:rPr>
          <w:sz w:val="28"/>
          <w:szCs w:val="28"/>
        </w:rPr>
        <w:t>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sz w:val="28"/>
          <w:szCs w:val="28"/>
        </w:rPr>
      </w:pPr>
      <w:r>
        <w:rPr>
          <w:sz w:val="28"/>
          <w:szCs w:val="28"/>
        </w:rPr>
        <w:t>Подписи:</w:t>
      </w:r>
    </w:p>
    <w:p w:rsidR="00AF61D2" w:rsidRDefault="00AF61D2">
      <w:pPr>
        <w:jc w:val="both"/>
        <w:rPr>
          <w:sz w:val="28"/>
          <w:szCs w:val="28"/>
        </w:rPr>
      </w:pPr>
    </w:p>
    <w:p w:rsidR="00AF61D2" w:rsidRDefault="00AF61D2">
      <w:pPr>
        <w:jc w:val="both"/>
        <w:rPr>
          <w:sz w:val="28"/>
          <w:szCs w:val="28"/>
        </w:rPr>
      </w:pPr>
      <w:r>
        <w:rPr>
          <w:sz w:val="28"/>
          <w:szCs w:val="28"/>
        </w:rPr>
        <w:t>Председатель ПМПк  __________________________________ /____________________/</w:t>
      </w:r>
    </w:p>
    <w:p w:rsidR="00AF61D2" w:rsidRDefault="00AF61D2">
      <w:pPr>
        <w:ind w:left="720" w:firstLine="720"/>
        <w:jc w:val="both"/>
        <w:rPr>
          <w:sz w:val="28"/>
          <w:szCs w:val="28"/>
        </w:rPr>
      </w:pPr>
      <w:r>
        <w:rPr>
          <w:sz w:val="28"/>
          <w:szCs w:val="28"/>
        </w:rPr>
        <w:t>врач     __________________________________ /____________________/</w:t>
      </w:r>
    </w:p>
    <w:p w:rsidR="00AF61D2" w:rsidRDefault="00AF61D2">
      <w:pPr>
        <w:ind w:left="720" w:firstLine="720"/>
        <w:jc w:val="both"/>
        <w:rPr>
          <w:sz w:val="28"/>
          <w:szCs w:val="28"/>
        </w:rPr>
      </w:pPr>
      <w:r>
        <w:rPr>
          <w:sz w:val="28"/>
          <w:szCs w:val="28"/>
        </w:rPr>
        <w:t>учитель-логопед  _________________________ /____________________/</w:t>
      </w:r>
    </w:p>
    <w:p w:rsidR="00AF61D2" w:rsidRDefault="00AF61D2">
      <w:pPr>
        <w:ind w:left="720" w:firstLine="720"/>
        <w:jc w:val="both"/>
        <w:rPr>
          <w:sz w:val="28"/>
          <w:szCs w:val="28"/>
        </w:rPr>
      </w:pPr>
      <w:r>
        <w:rPr>
          <w:sz w:val="28"/>
          <w:szCs w:val="28"/>
        </w:rPr>
        <w:t>учитель                 _________________________ /____________________/</w:t>
      </w:r>
    </w:p>
    <w:p w:rsidR="00AF61D2" w:rsidRDefault="00AF61D2">
      <w:pPr>
        <w:ind w:left="720" w:firstLine="720"/>
        <w:jc w:val="both"/>
        <w:rPr>
          <w:sz w:val="28"/>
          <w:szCs w:val="28"/>
        </w:rPr>
      </w:pPr>
      <w:r>
        <w:rPr>
          <w:sz w:val="28"/>
          <w:szCs w:val="28"/>
        </w:rPr>
        <w:t>педагог-психолог _________________________ /____________________/</w:t>
      </w:r>
    </w:p>
    <w:p w:rsidR="00AF61D2" w:rsidRDefault="00AF61D2">
      <w:pPr>
        <w:ind w:left="720" w:firstLine="720"/>
        <w:jc w:val="both"/>
        <w:rPr>
          <w:sz w:val="28"/>
          <w:szCs w:val="28"/>
        </w:rPr>
      </w:pPr>
      <w:r>
        <w:rPr>
          <w:sz w:val="28"/>
          <w:szCs w:val="28"/>
        </w:rPr>
        <w:t>секретарь              _________________________ /____________________/</w:t>
      </w:r>
    </w:p>
    <w:p w:rsidR="00AF61D2" w:rsidRDefault="00AF61D2">
      <w:pPr>
        <w:pStyle w:val="FR1"/>
        <w:ind w:left="7200" w:right="0"/>
        <w:jc w:val="both"/>
        <w:rPr>
          <w:rFonts w:ascii="Times New Roman" w:hAnsi="Times New Roman" w:cs="Times New Roman"/>
          <w:sz w:val="28"/>
          <w:szCs w:val="28"/>
          <w:lang w:val="ru-RU"/>
        </w:rPr>
      </w:pPr>
    </w:p>
    <w:p w:rsidR="00AF61D2" w:rsidRDefault="00AF61D2">
      <w:pPr>
        <w:pStyle w:val="FR1"/>
        <w:ind w:right="0"/>
        <w:jc w:val="both"/>
        <w:rPr>
          <w:rFonts w:ascii="Times New Roman" w:hAnsi="Times New Roman" w:cs="Times New Roman"/>
          <w:sz w:val="28"/>
          <w:szCs w:val="28"/>
          <w:lang w:val="ru-RU"/>
        </w:rPr>
      </w:pPr>
    </w:p>
    <w:p w:rsidR="00AF61D2" w:rsidRDefault="00AF61D2">
      <w:pPr>
        <w:jc w:val="both"/>
        <w:rPr>
          <w:sz w:val="28"/>
          <w:szCs w:val="28"/>
        </w:rPr>
      </w:pPr>
      <w:r>
        <w:rPr>
          <w:sz w:val="28"/>
          <w:szCs w:val="28"/>
        </w:rPr>
        <w:t>Приложение №5</w:t>
      </w:r>
    </w:p>
    <w:p w:rsidR="00AF61D2" w:rsidRDefault="00AF61D2">
      <w:pPr>
        <w:jc w:val="both"/>
        <w:rPr>
          <w:sz w:val="28"/>
          <w:szCs w:val="28"/>
        </w:rPr>
      </w:pPr>
    </w:p>
    <w:p w:rsidR="00AF61D2" w:rsidRDefault="00AF61D2">
      <w:pPr>
        <w:jc w:val="both"/>
        <w:rPr>
          <w:b/>
          <w:bCs/>
          <w:sz w:val="28"/>
          <w:szCs w:val="28"/>
        </w:rPr>
      </w:pPr>
      <w:r>
        <w:rPr>
          <w:b/>
          <w:bCs/>
          <w:sz w:val="28"/>
          <w:szCs w:val="28"/>
        </w:rPr>
        <w:t>Дневник динамического наблюдения</w:t>
      </w:r>
    </w:p>
    <w:p w:rsidR="00AF61D2" w:rsidRDefault="00AF61D2">
      <w:pPr>
        <w:jc w:val="both"/>
        <w:rPr>
          <w:b/>
          <w:bCs/>
          <w:sz w:val="28"/>
          <w:szCs w:val="28"/>
        </w:rPr>
      </w:pPr>
      <w:r>
        <w:rPr>
          <w:b/>
          <w:bCs/>
          <w:sz w:val="28"/>
          <w:szCs w:val="28"/>
        </w:rPr>
        <w:t>(заполняется 1 раз в четверть)</w:t>
      </w:r>
    </w:p>
    <w:p w:rsidR="00AF61D2" w:rsidRDefault="00AF61D2">
      <w:pPr>
        <w:jc w:val="both"/>
        <w:rPr>
          <w:b/>
          <w:bCs/>
          <w:sz w:val="28"/>
          <w:szCs w:val="28"/>
        </w:rPr>
      </w:pPr>
    </w:p>
    <w:tbl>
      <w:tblPr>
        <w:tblW w:w="0" w:type="auto"/>
        <w:tblInd w:w="-193" w:type="dxa"/>
        <w:tblLayout w:type="fixed"/>
        <w:tblLook w:val="0000" w:firstRow="0" w:lastRow="0" w:firstColumn="0" w:lastColumn="0" w:noHBand="0" w:noVBand="0"/>
      </w:tblPr>
      <w:tblGrid>
        <w:gridCol w:w="3157"/>
        <w:gridCol w:w="1630"/>
        <w:gridCol w:w="1630"/>
        <w:gridCol w:w="1630"/>
        <w:gridCol w:w="1661"/>
      </w:tblGrid>
      <w:tr w:rsidR="00AF61D2">
        <w:trPr>
          <w:cantSplit/>
        </w:trPr>
        <w:tc>
          <w:tcPr>
            <w:tcW w:w="3157" w:type="dxa"/>
            <w:vMerge w:val="restart"/>
            <w:tcBorders>
              <w:top w:val="single" w:sz="8" w:space="0" w:color="000000"/>
              <w:left w:val="single" w:sz="8" w:space="0" w:color="000000"/>
              <w:bottom w:val="single" w:sz="4" w:space="0" w:color="000000"/>
            </w:tcBorders>
          </w:tcPr>
          <w:p w:rsidR="00AF61D2" w:rsidRDefault="00AF61D2">
            <w:pPr>
              <w:snapToGrid w:val="0"/>
              <w:jc w:val="both"/>
              <w:rPr>
                <w:b/>
                <w:bCs/>
                <w:sz w:val="28"/>
                <w:szCs w:val="28"/>
              </w:rPr>
            </w:pPr>
            <w:r>
              <w:rPr>
                <w:b/>
                <w:bCs/>
                <w:sz w:val="28"/>
                <w:szCs w:val="28"/>
              </w:rPr>
              <w:t>Наблюдения</w:t>
            </w:r>
          </w:p>
        </w:tc>
        <w:tc>
          <w:tcPr>
            <w:tcW w:w="6551" w:type="dxa"/>
            <w:gridSpan w:val="4"/>
            <w:tcBorders>
              <w:top w:val="single" w:sz="8" w:space="0" w:color="000000"/>
              <w:left w:val="single" w:sz="8" w:space="0" w:color="000000"/>
              <w:bottom w:val="single" w:sz="8" w:space="0" w:color="000000"/>
              <w:right w:val="single" w:sz="8" w:space="0" w:color="000000"/>
            </w:tcBorders>
          </w:tcPr>
          <w:p w:rsidR="00AF61D2" w:rsidRDefault="00AF61D2">
            <w:pPr>
              <w:snapToGrid w:val="0"/>
              <w:jc w:val="both"/>
              <w:rPr>
                <w:b/>
                <w:bCs/>
                <w:sz w:val="28"/>
                <w:szCs w:val="28"/>
              </w:rPr>
            </w:pPr>
            <w:r>
              <w:rPr>
                <w:b/>
                <w:bCs/>
                <w:sz w:val="28"/>
                <w:szCs w:val="28"/>
              </w:rPr>
              <w:t>Уровень развития</w:t>
            </w:r>
          </w:p>
        </w:tc>
      </w:tr>
      <w:tr w:rsidR="00AF61D2">
        <w:trPr>
          <w:cantSplit/>
        </w:trPr>
        <w:tc>
          <w:tcPr>
            <w:tcW w:w="3157" w:type="dxa"/>
            <w:vMerge/>
            <w:tcBorders>
              <w:top w:val="single" w:sz="4" w:space="0" w:color="000000"/>
              <w:left w:val="single" w:sz="8" w:space="0" w:color="000000"/>
            </w:tcBorders>
          </w:tcPr>
          <w:p w:rsidR="00AF61D2" w:rsidRDefault="00AF61D2"/>
        </w:tc>
        <w:tc>
          <w:tcPr>
            <w:tcW w:w="1630" w:type="dxa"/>
            <w:tcBorders>
              <w:left w:val="single" w:sz="8" w:space="0" w:color="000000"/>
            </w:tcBorders>
          </w:tcPr>
          <w:p w:rsidR="00AF61D2" w:rsidRDefault="00AF61D2">
            <w:pPr>
              <w:snapToGrid w:val="0"/>
              <w:jc w:val="both"/>
              <w:rPr>
                <w:b/>
                <w:bCs/>
                <w:sz w:val="28"/>
                <w:szCs w:val="28"/>
              </w:rPr>
            </w:pPr>
            <w:r>
              <w:rPr>
                <w:b/>
                <w:bCs/>
                <w:sz w:val="28"/>
                <w:szCs w:val="28"/>
              </w:rPr>
              <w:t>1четверть</w:t>
            </w:r>
          </w:p>
        </w:tc>
        <w:tc>
          <w:tcPr>
            <w:tcW w:w="1630" w:type="dxa"/>
            <w:tcBorders>
              <w:left w:val="single" w:sz="8" w:space="0" w:color="000000"/>
            </w:tcBorders>
          </w:tcPr>
          <w:p w:rsidR="00AF61D2" w:rsidRDefault="00AF61D2">
            <w:pPr>
              <w:snapToGrid w:val="0"/>
              <w:jc w:val="both"/>
              <w:rPr>
                <w:b/>
                <w:bCs/>
                <w:sz w:val="28"/>
                <w:szCs w:val="28"/>
              </w:rPr>
            </w:pPr>
            <w:r>
              <w:rPr>
                <w:b/>
                <w:bCs/>
                <w:sz w:val="28"/>
                <w:szCs w:val="28"/>
              </w:rPr>
              <w:t>2четверть</w:t>
            </w:r>
          </w:p>
        </w:tc>
        <w:tc>
          <w:tcPr>
            <w:tcW w:w="1630" w:type="dxa"/>
            <w:tcBorders>
              <w:left w:val="single" w:sz="8" w:space="0" w:color="000000"/>
            </w:tcBorders>
          </w:tcPr>
          <w:p w:rsidR="00AF61D2" w:rsidRDefault="00AF61D2">
            <w:pPr>
              <w:snapToGrid w:val="0"/>
              <w:jc w:val="both"/>
              <w:rPr>
                <w:b/>
                <w:bCs/>
                <w:sz w:val="28"/>
                <w:szCs w:val="28"/>
              </w:rPr>
            </w:pPr>
            <w:r>
              <w:rPr>
                <w:b/>
                <w:bCs/>
                <w:sz w:val="28"/>
                <w:szCs w:val="28"/>
              </w:rPr>
              <w:t>3четверть</w:t>
            </w:r>
          </w:p>
        </w:tc>
        <w:tc>
          <w:tcPr>
            <w:tcW w:w="1661" w:type="dxa"/>
            <w:tcBorders>
              <w:left w:val="single" w:sz="8" w:space="0" w:color="000000"/>
              <w:right w:val="single" w:sz="8" w:space="0" w:color="000000"/>
            </w:tcBorders>
          </w:tcPr>
          <w:p w:rsidR="00AF61D2" w:rsidRDefault="00AF61D2">
            <w:pPr>
              <w:snapToGrid w:val="0"/>
              <w:jc w:val="both"/>
              <w:rPr>
                <w:b/>
                <w:bCs/>
                <w:sz w:val="28"/>
                <w:szCs w:val="28"/>
              </w:rPr>
            </w:pPr>
            <w:r>
              <w:rPr>
                <w:b/>
                <w:bCs/>
                <w:sz w:val="28"/>
                <w:szCs w:val="28"/>
              </w:rPr>
              <w:t>4четверть</w:t>
            </w:r>
          </w:p>
        </w:tc>
      </w:tr>
      <w:tr w:rsidR="00AF61D2">
        <w:trPr>
          <w:cantSplit/>
        </w:trPr>
        <w:tc>
          <w:tcPr>
            <w:tcW w:w="9708" w:type="dxa"/>
            <w:gridSpan w:val="5"/>
            <w:tcBorders>
              <w:top w:val="single" w:sz="8" w:space="0" w:color="000000"/>
              <w:left w:val="single" w:sz="8" w:space="0" w:color="000000"/>
              <w:bottom w:val="single" w:sz="8" w:space="0" w:color="000000"/>
              <w:right w:val="single" w:sz="8" w:space="0" w:color="000000"/>
            </w:tcBorders>
          </w:tcPr>
          <w:p w:rsidR="00AF61D2" w:rsidRDefault="00AF61D2">
            <w:pPr>
              <w:snapToGrid w:val="0"/>
              <w:jc w:val="both"/>
              <w:rPr>
                <w:b/>
                <w:bCs/>
                <w:sz w:val="28"/>
                <w:szCs w:val="28"/>
              </w:rPr>
            </w:pPr>
            <w:r>
              <w:rPr>
                <w:b/>
                <w:bCs/>
                <w:sz w:val="28"/>
                <w:szCs w:val="28"/>
              </w:rPr>
              <w:t>Психологическое наблюдение (по методике определения готовности детей к школе)</w:t>
            </w:r>
          </w:p>
        </w:tc>
      </w:tr>
      <w:tr w:rsidR="00AF61D2">
        <w:tc>
          <w:tcPr>
            <w:tcW w:w="3157" w:type="dxa"/>
            <w:tcBorders>
              <w:left w:val="single" w:sz="8" w:space="0" w:color="000000"/>
              <w:bottom w:val="single" w:sz="4" w:space="0" w:color="000000"/>
            </w:tcBorders>
          </w:tcPr>
          <w:p w:rsidR="00AF61D2" w:rsidRDefault="00AF61D2">
            <w:pPr>
              <w:snapToGrid w:val="0"/>
              <w:jc w:val="both"/>
              <w:rPr>
                <w:sz w:val="28"/>
                <w:szCs w:val="28"/>
              </w:rPr>
            </w:pPr>
            <w:r>
              <w:rPr>
                <w:sz w:val="28"/>
                <w:szCs w:val="28"/>
              </w:rPr>
              <w:t>1. Понятийное логическое мышление</w:t>
            </w: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61" w:type="dxa"/>
            <w:tcBorders>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r>
              <w:rPr>
                <w:sz w:val="28"/>
                <w:szCs w:val="28"/>
              </w:rPr>
              <w:t>2. Понятийное образное мышление</w:t>
            </w: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r>
              <w:rPr>
                <w:sz w:val="28"/>
                <w:szCs w:val="28"/>
              </w:rPr>
              <w:t>3. Скорость переработки информации</w:t>
            </w: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r>
              <w:rPr>
                <w:sz w:val="28"/>
                <w:szCs w:val="28"/>
              </w:rPr>
              <w:t>4. Внимательность</w:t>
            </w: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bottom w:val="single" w:sz="4" w:space="0" w:color="000000"/>
            </w:tcBorders>
          </w:tcPr>
          <w:p w:rsidR="00AF61D2" w:rsidRDefault="00AF61D2">
            <w:pPr>
              <w:pStyle w:val="1c"/>
              <w:keepNext w:val="0"/>
              <w:autoSpaceDE/>
              <w:snapToGrid w:val="0"/>
              <w:jc w:val="both"/>
              <w:rPr>
                <w:sz w:val="28"/>
                <w:szCs w:val="28"/>
              </w:rPr>
            </w:pPr>
            <w:r>
              <w:rPr>
                <w:sz w:val="28"/>
                <w:szCs w:val="28"/>
              </w:rPr>
              <w:t>5. Кратковременная речевая память</w:t>
            </w: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r>
              <w:rPr>
                <w:sz w:val="28"/>
                <w:szCs w:val="28"/>
              </w:rPr>
              <w:t>6. Кратковременная зрительная память</w:t>
            </w: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tcBorders>
          </w:tcPr>
          <w:p w:rsidR="00AF61D2" w:rsidRDefault="00AF61D2">
            <w:pPr>
              <w:snapToGrid w:val="0"/>
              <w:jc w:val="both"/>
              <w:rPr>
                <w:sz w:val="28"/>
                <w:szCs w:val="28"/>
              </w:rPr>
            </w:pPr>
            <w:r>
              <w:rPr>
                <w:sz w:val="28"/>
                <w:szCs w:val="28"/>
              </w:rPr>
              <w:t>7. Настроение</w:t>
            </w:r>
          </w:p>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right w:val="single" w:sz="8" w:space="0" w:color="000000"/>
            </w:tcBorders>
          </w:tcPr>
          <w:p w:rsidR="00AF61D2" w:rsidRDefault="00AF61D2">
            <w:pPr>
              <w:snapToGrid w:val="0"/>
              <w:jc w:val="both"/>
              <w:rPr>
                <w:sz w:val="28"/>
                <w:szCs w:val="28"/>
              </w:rPr>
            </w:pPr>
          </w:p>
        </w:tc>
      </w:tr>
      <w:tr w:rsidR="00AF61D2">
        <w:trPr>
          <w:cantSplit/>
        </w:trPr>
        <w:tc>
          <w:tcPr>
            <w:tcW w:w="9708" w:type="dxa"/>
            <w:gridSpan w:val="5"/>
            <w:tcBorders>
              <w:top w:val="single" w:sz="8" w:space="0" w:color="000000"/>
              <w:left w:val="single" w:sz="8" w:space="0" w:color="000000"/>
              <w:bottom w:val="single" w:sz="8" w:space="0" w:color="000000"/>
              <w:right w:val="single" w:sz="8" w:space="0" w:color="000000"/>
            </w:tcBorders>
          </w:tcPr>
          <w:p w:rsidR="00AF61D2" w:rsidRDefault="00AF61D2">
            <w:pPr>
              <w:snapToGrid w:val="0"/>
              <w:jc w:val="both"/>
              <w:rPr>
                <w:b/>
                <w:bCs/>
                <w:sz w:val="28"/>
                <w:szCs w:val="28"/>
              </w:rPr>
            </w:pPr>
            <w:r>
              <w:rPr>
                <w:b/>
                <w:bCs/>
                <w:sz w:val="28"/>
                <w:szCs w:val="28"/>
              </w:rPr>
              <w:t>Логопедическое наблюдение</w:t>
            </w:r>
          </w:p>
        </w:tc>
      </w:tr>
      <w:tr w:rsidR="00AF61D2">
        <w:tc>
          <w:tcPr>
            <w:tcW w:w="3157" w:type="dxa"/>
            <w:tcBorders>
              <w:left w:val="single" w:sz="8" w:space="0" w:color="000000"/>
              <w:bottom w:val="single" w:sz="4" w:space="0" w:color="000000"/>
            </w:tcBorders>
          </w:tcPr>
          <w:p w:rsidR="00AF61D2" w:rsidRDefault="00AF61D2">
            <w:pPr>
              <w:snapToGrid w:val="0"/>
              <w:jc w:val="both"/>
              <w:rPr>
                <w:sz w:val="28"/>
                <w:szCs w:val="28"/>
              </w:rPr>
            </w:pPr>
            <w:r>
              <w:rPr>
                <w:sz w:val="28"/>
                <w:szCs w:val="28"/>
              </w:rPr>
              <w:t>1. Звукопроизношение</w:t>
            </w: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61" w:type="dxa"/>
            <w:tcBorders>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r>
              <w:rPr>
                <w:sz w:val="28"/>
                <w:szCs w:val="28"/>
              </w:rPr>
              <w:t>2. Фонематическое восприятие</w:t>
            </w: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r>
              <w:rPr>
                <w:sz w:val="28"/>
                <w:szCs w:val="28"/>
              </w:rPr>
              <w:t>3. Лексика</w:t>
            </w: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r>
              <w:rPr>
                <w:sz w:val="28"/>
                <w:szCs w:val="28"/>
              </w:rPr>
              <w:t>4. Грамматика</w:t>
            </w: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tcBorders>
          </w:tcPr>
          <w:p w:rsidR="00AF61D2" w:rsidRDefault="00AF61D2">
            <w:pPr>
              <w:snapToGrid w:val="0"/>
              <w:jc w:val="both"/>
              <w:rPr>
                <w:sz w:val="28"/>
                <w:szCs w:val="28"/>
              </w:rPr>
            </w:pPr>
            <w:r>
              <w:rPr>
                <w:sz w:val="28"/>
                <w:szCs w:val="28"/>
              </w:rPr>
              <w:t>5. Связная речь</w:t>
            </w:r>
          </w:p>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right w:val="single" w:sz="8" w:space="0" w:color="000000"/>
            </w:tcBorders>
          </w:tcPr>
          <w:p w:rsidR="00AF61D2" w:rsidRDefault="00AF61D2">
            <w:pPr>
              <w:snapToGrid w:val="0"/>
              <w:jc w:val="both"/>
              <w:rPr>
                <w:sz w:val="28"/>
                <w:szCs w:val="28"/>
              </w:rPr>
            </w:pPr>
          </w:p>
        </w:tc>
      </w:tr>
      <w:tr w:rsidR="00AF61D2">
        <w:trPr>
          <w:cantSplit/>
        </w:trPr>
        <w:tc>
          <w:tcPr>
            <w:tcW w:w="9708" w:type="dxa"/>
            <w:gridSpan w:val="5"/>
            <w:tcBorders>
              <w:top w:val="single" w:sz="8" w:space="0" w:color="000000"/>
              <w:left w:val="single" w:sz="8" w:space="0" w:color="000000"/>
              <w:bottom w:val="single" w:sz="8" w:space="0" w:color="000000"/>
              <w:right w:val="single" w:sz="8" w:space="0" w:color="000000"/>
            </w:tcBorders>
          </w:tcPr>
          <w:p w:rsidR="00AF61D2" w:rsidRDefault="00AF61D2">
            <w:pPr>
              <w:snapToGrid w:val="0"/>
              <w:jc w:val="both"/>
              <w:rPr>
                <w:b/>
                <w:bCs/>
                <w:sz w:val="28"/>
                <w:szCs w:val="28"/>
              </w:rPr>
            </w:pPr>
            <w:r>
              <w:rPr>
                <w:b/>
                <w:bCs/>
                <w:sz w:val="28"/>
                <w:szCs w:val="28"/>
              </w:rPr>
              <w:t>Педагогическое наблюдение</w:t>
            </w:r>
          </w:p>
        </w:tc>
      </w:tr>
      <w:tr w:rsidR="00AF61D2">
        <w:trPr>
          <w:cantSplit/>
          <w:trHeight w:val="600"/>
        </w:trPr>
        <w:tc>
          <w:tcPr>
            <w:tcW w:w="3157" w:type="dxa"/>
            <w:vMerge w:val="restart"/>
            <w:tcBorders>
              <w:left w:val="single" w:sz="8" w:space="0" w:color="000000"/>
              <w:bottom w:val="single" w:sz="4" w:space="0" w:color="000000"/>
            </w:tcBorders>
          </w:tcPr>
          <w:p w:rsidR="00AF61D2" w:rsidRDefault="00AF61D2">
            <w:pPr>
              <w:snapToGrid w:val="0"/>
              <w:jc w:val="both"/>
              <w:rPr>
                <w:sz w:val="28"/>
                <w:szCs w:val="28"/>
              </w:rPr>
            </w:pPr>
            <w:r>
              <w:rPr>
                <w:sz w:val="28"/>
                <w:szCs w:val="28"/>
              </w:rPr>
              <w:t>1.Сформированность учебных навыков:</w:t>
            </w:r>
          </w:p>
          <w:p w:rsidR="00AF61D2" w:rsidRDefault="00AF61D2">
            <w:pPr>
              <w:jc w:val="both"/>
              <w:rPr>
                <w:sz w:val="28"/>
                <w:szCs w:val="28"/>
              </w:rPr>
            </w:pPr>
            <w:r>
              <w:rPr>
                <w:sz w:val="28"/>
                <w:szCs w:val="28"/>
              </w:rPr>
              <w:t xml:space="preserve">   - математика</w:t>
            </w:r>
          </w:p>
          <w:p w:rsidR="00AF61D2" w:rsidRDefault="00AF61D2">
            <w:pPr>
              <w:jc w:val="both"/>
              <w:rPr>
                <w:sz w:val="28"/>
                <w:szCs w:val="28"/>
              </w:rPr>
            </w:pPr>
            <w:r>
              <w:rPr>
                <w:sz w:val="28"/>
                <w:szCs w:val="28"/>
              </w:rPr>
              <w:t xml:space="preserve">   - чтение</w:t>
            </w:r>
          </w:p>
          <w:p w:rsidR="00AF61D2" w:rsidRDefault="00AF61D2">
            <w:pPr>
              <w:jc w:val="both"/>
              <w:rPr>
                <w:sz w:val="28"/>
                <w:szCs w:val="28"/>
              </w:rPr>
            </w:pPr>
            <w:r>
              <w:rPr>
                <w:sz w:val="28"/>
                <w:szCs w:val="28"/>
              </w:rPr>
              <w:t xml:space="preserve">   - письмо</w:t>
            </w: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61" w:type="dxa"/>
            <w:tcBorders>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rPr>
          <w:cantSplit/>
        </w:trPr>
        <w:tc>
          <w:tcPr>
            <w:tcW w:w="3157" w:type="dxa"/>
            <w:vMerge/>
            <w:tcBorders>
              <w:top w:val="single" w:sz="4" w:space="0" w:color="000000"/>
              <w:left w:val="single" w:sz="8" w:space="0" w:color="000000"/>
              <w:bottom w:val="single" w:sz="4" w:space="0" w:color="000000"/>
            </w:tcBorders>
          </w:tcPr>
          <w:p w:rsidR="00AF61D2" w:rsidRDefault="00AF61D2"/>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right w:val="single" w:sz="8" w:space="0" w:color="000000"/>
            </w:tcBorders>
          </w:tcPr>
          <w:p w:rsidR="00AF61D2" w:rsidRDefault="00AF61D2">
            <w:pPr>
              <w:snapToGrid w:val="0"/>
              <w:jc w:val="both"/>
              <w:rPr>
                <w:sz w:val="28"/>
                <w:szCs w:val="28"/>
              </w:rPr>
            </w:pPr>
          </w:p>
        </w:tc>
      </w:tr>
      <w:tr w:rsidR="00AF61D2">
        <w:trPr>
          <w:cantSplit/>
          <w:trHeight w:val="300"/>
        </w:trPr>
        <w:tc>
          <w:tcPr>
            <w:tcW w:w="3157" w:type="dxa"/>
            <w:vMerge/>
            <w:tcBorders>
              <w:top w:val="single" w:sz="4" w:space="0" w:color="000000"/>
              <w:left w:val="single" w:sz="8" w:space="0" w:color="000000"/>
              <w:bottom w:val="single" w:sz="4" w:space="0" w:color="000000"/>
            </w:tcBorders>
          </w:tcPr>
          <w:p w:rsidR="00AF61D2" w:rsidRDefault="00AF61D2"/>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rPr>
          <w:cantSplit/>
          <w:trHeight w:val="210"/>
        </w:trPr>
        <w:tc>
          <w:tcPr>
            <w:tcW w:w="3157" w:type="dxa"/>
            <w:vMerge/>
            <w:tcBorders>
              <w:top w:val="single" w:sz="4" w:space="0" w:color="000000"/>
              <w:left w:val="single" w:sz="8" w:space="0" w:color="000000"/>
              <w:bottom w:val="single" w:sz="4" w:space="0" w:color="000000"/>
            </w:tcBorders>
          </w:tcPr>
          <w:p w:rsidR="00AF61D2" w:rsidRDefault="00AF61D2"/>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61" w:type="dxa"/>
            <w:tcBorders>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rPr>
          <w:cantSplit/>
          <w:trHeight w:val="930"/>
        </w:trPr>
        <w:tc>
          <w:tcPr>
            <w:tcW w:w="3157" w:type="dxa"/>
            <w:vMerge w:val="restart"/>
            <w:tcBorders>
              <w:top w:val="single" w:sz="4" w:space="0" w:color="000000"/>
              <w:left w:val="single" w:sz="8" w:space="0" w:color="000000"/>
              <w:bottom w:val="single" w:sz="4" w:space="0" w:color="000000"/>
            </w:tcBorders>
          </w:tcPr>
          <w:p w:rsidR="00AF61D2" w:rsidRDefault="00AF61D2">
            <w:pPr>
              <w:snapToGrid w:val="0"/>
              <w:jc w:val="both"/>
              <w:rPr>
                <w:sz w:val="28"/>
                <w:szCs w:val="28"/>
              </w:rPr>
            </w:pPr>
            <w:r>
              <w:rPr>
                <w:sz w:val="28"/>
                <w:szCs w:val="28"/>
              </w:rPr>
              <w:t>2.Сформированность школьно-значимых умений:</w:t>
            </w:r>
          </w:p>
          <w:p w:rsidR="00AF61D2" w:rsidRDefault="00AF61D2">
            <w:pPr>
              <w:jc w:val="both"/>
              <w:rPr>
                <w:sz w:val="28"/>
                <w:szCs w:val="28"/>
              </w:rPr>
            </w:pPr>
            <w:r>
              <w:rPr>
                <w:sz w:val="28"/>
                <w:szCs w:val="28"/>
              </w:rPr>
              <w:t xml:space="preserve">   - умение планировать свою деятельность</w:t>
            </w:r>
          </w:p>
          <w:p w:rsidR="00AF61D2" w:rsidRDefault="00AF61D2">
            <w:pPr>
              <w:pStyle w:val="1c"/>
              <w:keepNext w:val="0"/>
              <w:autoSpaceDE/>
              <w:jc w:val="both"/>
              <w:rPr>
                <w:sz w:val="28"/>
                <w:szCs w:val="28"/>
              </w:rPr>
            </w:pPr>
            <w:r>
              <w:rPr>
                <w:sz w:val="28"/>
                <w:szCs w:val="28"/>
              </w:rPr>
              <w:t xml:space="preserve">   -  способность понять и принять инструкцию</w:t>
            </w: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rPr>
          <w:cantSplit/>
          <w:trHeight w:val="555"/>
        </w:trPr>
        <w:tc>
          <w:tcPr>
            <w:tcW w:w="3157" w:type="dxa"/>
            <w:vMerge/>
            <w:tcBorders>
              <w:top w:val="single" w:sz="4" w:space="0" w:color="000000"/>
              <w:left w:val="single" w:sz="8" w:space="0" w:color="000000"/>
              <w:bottom w:val="single" w:sz="4" w:space="0" w:color="000000"/>
            </w:tcBorders>
          </w:tcPr>
          <w:p w:rsidR="00AF61D2" w:rsidRDefault="00AF61D2"/>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rPr>
          <w:cantSplit/>
          <w:trHeight w:val="480"/>
        </w:trPr>
        <w:tc>
          <w:tcPr>
            <w:tcW w:w="3157" w:type="dxa"/>
            <w:vMerge/>
            <w:tcBorders>
              <w:top w:val="single" w:sz="4" w:space="0" w:color="000000"/>
              <w:left w:val="single" w:sz="8" w:space="0" w:color="000000"/>
            </w:tcBorders>
          </w:tcPr>
          <w:p w:rsidR="00AF61D2" w:rsidRDefault="00AF61D2"/>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right w:val="single" w:sz="8" w:space="0" w:color="000000"/>
            </w:tcBorders>
          </w:tcPr>
          <w:p w:rsidR="00AF61D2" w:rsidRDefault="00AF61D2">
            <w:pPr>
              <w:snapToGrid w:val="0"/>
              <w:jc w:val="both"/>
              <w:rPr>
                <w:sz w:val="28"/>
                <w:szCs w:val="28"/>
              </w:rPr>
            </w:pPr>
          </w:p>
        </w:tc>
      </w:tr>
      <w:tr w:rsidR="00AF61D2">
        <w:trPr>
          <w:cantSplit/>
        </w:trPr>
        <w:tc>
          <w:tcPr>
            <w:tcW w:w="9708" w:type="dxa"/>
            <w:gridSpan w:val="5"/>
            <w:tcBorders>
              <w:top w:val="single" w:sz="8" w:space="0" w:color="000000"/>
              <w:left w:val="single" w:sz="8" w:space="0" w:color="000000"/>
              <w:bottom w:val="single" w:sz="8" w:space="0" w:color="000000"/>
              <w:right w:val="single" w:sz="8" w:space="0" w:color="000000"/>
            </w:tcBorders>
          </w:tcPr>
          <w:p w:rsidR="00AF61D2" w:rsidRDefault="00AF61D2">
            <w:pPr>
              <w:snapToGrid w:val="0"/>
              <w:jc w:val="both"/>
              <w:rPr>
                <w:b/>
                <w:bCs/>
                <w:sz w:val="28"/>
                <w:szCs w:val="28"/>
              </w:rPr>
            </w:pPr>
            <w:r>
              <w:rPr>
                <w:b/>
                <w:bCs/>
                <w:sz w:val="28"/>
                <w:szCs w:val="28"/>
              </w:rPr>
              <w:t>Медицинское наблюдение</w:t>
            </w:r>
          </w:p>
        </w:tc>
      </w:tr>
      <w:tr w:rsidR="00AF61D2">
        <w:tc>
          <w:tcPr>
            <w:tcW w:w="3157" w:type="dxa"/>
            <w:tcBorders>
              <w:left w:val="single" w:sz="8" w:space="0" w:color="000000"/>
              <w:bottom w:val="single" w:sz="4" w:space="0" w:color="000000"/>
            </w:tcBorders>
          </w:tcPr>
          <w:p w:rsidR="00AF61D2" w:rsidRDefault="00AF61D2">
            <w:pPr>
              <w:snapToGrid w:val="0"/>
              <w:jc w:val="both"/>
              <w:rPr>
                <w:sz w:val="28"/>
                <w:szCs w:val="28"/>
              </w:rPr>
            </w:pPr>
            <w:r>
              <w:rPr>
                <w:sz w:val="28"/>
                <w:szCs w:val="28"/>
              </w:rPr>
              <w:t>1. Медикоментозное лечение</w:t>
            </w: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30" w:type="dxa"/>
            <w:tcBorders>
              <w:left w:val="single" w:sz="8" w:space="0" w:color="000000"/>
              <w:bottom w:val="single" w:sz="4" w:space="0" w:color="000000"/>
            </w:tcBorders>
          </w:tcPr>
          <w:p w:rsidR="00AF61D2" w:rsidRDefault="00AF61D2">
            <w:pPr>
              <w:snapToGrid w:val="0"/>
              <w:jc w:val="both"/>
              <w:rPr>
                <w:sz w:val="28"/>
                <w:szCs w:val="28"/>
              </w:rPr>
            </w:pPr>
          </w:p>
        </w:tc>
        <w:tc>
          <w:tcPr>
            <w:tcW w:w="1661" w:type="dxa"/>
            <w:tcBorders>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r>
              <w:rPr>
                <w:sz w:val="28"/>
                <w:szCs w:val="28"/>
              </w:rPr>
              <w:t>2. Физиолечение</w:t>
            </w: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4"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4" w:space="0" w:color="000000"/>
              <w:right w:val="single" w:sz="8" w:space="0" w:color="000000"/>
            </w:tcBorders>
          </w:tcPr>
          <w:p w:rsidR="00AF61D2" w:rsidRDefault="00AF61D2">
            <w:pPr>
              <w:snapToGrid w:val="0"/>
              <w:jc w:val="both"/>
              <w:rPr>
                <w:sz w:val="28"/>
                <w:szCs w:val="28"/>
              </w:rPr>
            </w:pPr>
          </w:p>
        </w:tc>
      </w:tr>
      <w:tr w:rsidR="00AF61D2">
        <w:tc>
          <w:tcPr>
            <w:tcW w:w="3157" w:type="dxa"/>
            <w:tcBorders>
              <w:top w:val="single" w:sz="4" w:space="0" w:color="000000"/>
              <w:left w:val="single" w:sz="8" w:space="0" w:color="000000"/>
              <w:bottom w:val="single" w:sz="8" w:space="0" w:color="000000"/>
            </w:tcBorders>
          </w:tcPr>
          <w:p w:rsidR="00AF61D2" w:rsidRDefault="00AF61D2">
            <w:pPr>
              <w:snapToGrid w:val="0"/>
              <w:jc w:val="both"/>
              <w:rPr>
                <w:sz w:val="28"/>
                <w:szCs w:val="28"/>
              </w:rPr>
            </w:pPr>
            <w:r>
              <w:rPr>
                <w:sz w:val="28"/>
                <w:szCs w:val="28"/>
              </w:rPr>
              <w:t>3. Массаж</w:t>
            </w:r>
          </w:p>
        </w:tc>
        <w:tc>
          <w:tcPr>
            <w:tcW w:w="1630" w:type="dxa"/>
            <w:tcBorders>
              <w:top w:val="single" w:sz="4" w:space="0" w:color="000000"/>
              <w:left w:val="single" w:sz="8" w:space="0" w:color="000000"/>
              <w:bottom w:val="single" w:sz="8"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8" w:space="0" w:color="000000"/>
            </w:tcBorders>
          </w:tcPr>
          <w:p w:rsidR="00AF61D2" w:rsidRDefault="00AF61D2">
            <w:pPr>
              <w:snapToGrid w:val="0"/>
              <w:jc w:val="both"/>
              <w:rPr>
                <w:sz w:val="28"/>
                <w:szCs w:val="28"/>
              </w:rPr>
            </w:pPr>
          </w:p>
        </w:tc>
        <w:tc>
          <w:tcPr>
            <w:tcW w:w="1630" w:type="dxa"/>
            <w:tcBorders>
              <w:top w:val="single" w:sz="4" w:space="0" w:color="000000"/>
              <w:left w:val="single" w:sz="8" w:space="0" w:color="000000"/>
              <w:bottom w:val="single" w:sz="8" w:space="0" w:color="000000"/>
            </w:tcBorders>
          </w:tcPr>
          <w:p w:rsidR="00AF61D2" w:rsidRDefault="00AF61D2">
            <w:pPr>
              <w:snapToGrid w:val="0"/>
              <w:jc w:val="both"/>
              <w:rPr>
                <w:sz w:val="28"/>
                <w:szCs w:val="28"/>
              </w:rPr>
            </w:pPr>
          </w:p>
        </w:tc>
        <w:tc>
          <w:tcPr>
            <w:tcW w:w="1661" w:type="dxa"/>
            <w:tcBorders>
              <w:top w:val="single" w:sz="4" w:space="0" w:color="000000"/>
              <w:left w:val="single" w:sz="8" w:space="0" w:color="000000"/>
              <w:bottom w:val="single" w:sz="8" w:space="0" w:color="000000"/>
              <w:right w:val="single" w:sz="8" w:space="0" w:color="000000"/>
            </w:tcBorders>
          </w:tcPr>
          <w:p w:rsidR="00AF61D2" w:rsidRDefault="00AF61D2">
            <w:pPr>
              <w:snapToGrid w:val="0"/>
              <w:jc w:val="both"/>
              <w:rPr>
                <w:sz w:val="28"/>
                <w:szCs w:val="28"/>
              </w:rPr>
            </w:pPr>
          </w:p>
        </w:tc>
      </w:tr>
    </w:tbl>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r>
        <w:rPr>
          <w:sz w:val="28"/>
          <w:szCs w:val="28"/>
        </w:rPr>
        <w:t>Приложение №6</w:t>
      </w:r>
    </w:p>
    <w:p w:rsidR="00AF61D2" w:rsidRDefault="00AF61D2">
      <w:pPr>
        <w:pStyle w:val="FR1"/>
        <w:ind w:right="0"/>
        <w:jc w:val="both"/>
        <w:rPr>
          <w:rFonts w:ascii="Times New Roman" w:hAnsi="Times New Roman" w:cs="Times New Roman"/>
          <w:sz w:val="28"/>
          <w:szCs w:val="28"/>
          <w:lang w:val="ru-RU"/>
        </w:rPr>
      </w:pPr>
    </w:p>
    <w:p w:rsidR="00AF61D2" w:rsidRDefault="00AF61D2">
      <w:pPr>
        <w:pStyle w:val="7"/>
        <w:jc w:val="both"/>
        <w:rPr>
          <w:rFonts w:ascii="Times New Roman" w:hAnsi="Times New Roman" w:cs="Times New Roman"/>
          <w:sz w:val="28"/>
          <w:szCs w:val="28"/>
        </w:rPr>
      </w:pPr>
      <w:r>
        <w:rPr>
          <w:rFonts w:ascii="Times New Roman" w:hAnsi="Times New Roman" w:cs="Times New Roman"/>
          <w:sz w:val="28"/>
          <w:szCs w:val="28"/>
        </w:rPr>
        <w:t>Документы, необходимые для  направления ребенка в ОМПЦ</w:t>
      </w:r>
    </w:p>
    <w:p w:rsidR="00AF61D2" w:rsidRDefault="00AF61D2">
      <w:pPr>
        <w:jc w:val="both"/>
        <w:rPr>
          <w:b/>
          <w:bCs/>
          <w:sz w:val="28"/>
          <w:szCs w:val="28"/>
        </w:rPr>
      </w:pPr>
    </w:p>
    <w:p w:rsidR="00AF61D2" w:rsidRDefault="00AF61D2">
      <w:pPr>
        <w:numPr>
          <w:ilvl w:val="0"/>
          <w:numId w:val="87"/>
        </w:numPr>
        <w:jc w:val="both"/>
        <w:rPr>
          <w:sz w:val="28"/>
          <w:szCs w:val="28"/>
        </w:rPr>
      </w:pPr>
      <w:r>
        <w:rPr>
          <w:sz w:val="28"/>
          <w:szCs w:val="28"/>
        </w:rPr>
        <w:t>Общие сведения о ребенке:</w:t>
      </w:r>
    </w:p>
    <w:p w:rsidR="00AF61D2" w:rsidRDefault="00AF61D2">
      <w:pPr>
        <w:numPr>
          <w:ilvl w:val="0"/>
          <w:numId w:val="122"/>
        </w:numPr>
        <w:jc w:val="both"/>
        <w:rPr>
          <w:sz w:val="28"/>
          <w:szCs w:val="28"/>
        </w:rPr>
      </w:pPr>
      <w:r>
        <w:rPr>
          <w:sz w:val="28"/>
          <w:szCs w:val="28"/>
        </w:rPr>
        <w:t>Ф.И.О.</w:t>
      </w:r>
    </w:p>
    <w:p w:rsidR="00AF61D2" w:rsidRDefault="00AF61D2">
      <w:pPr>
        <w:numPr>
          <w:ilvl w:val="0"/>
          <w:numId w:val="122"/>
        </w:numPr>
        <w:jc w:val="both"/>
        <w:rPr>
          <w:sz w:val="28"/>
          <w:szCs w:val="28"/>
        </w:rPr>
      </w:pPr>
      <w:r>
        <w:rPr>
          <w:sz w:val="28"/>
          <w:szCs w:val="28"/>
        </w:rPr>
        <w:t>Дата рождения</w:t>
      </w:r>
    </w:p>
    <w:p w:rsidR="00AF61D2" w:rsidRDefault="00AF61D2">
      <w:pPr>
        <w:numPr>
          <w:ilvl w:val="0"/>
          <w:numId w:val="122"/>
        </w:numPr>
        <w:jc w:val="both"/>
        <w:rPr>
          <w:sz w:val="28"/>
          <w:szCs w:val="28"/>
        </w:rPr>
      </w:pPr>
      <w:r>
        <w:rPr>
          <w:sz w:val="28"/>
          <w:szCs w:val="28"/>
        </w:rPr>
        <w:t>Домашний адрес</w:t>
      </w:r>
    </w:p>
    <w:p w:rsidR="00AF61D2" w:rsidRDefault="00AF61D2">
      <w:pPr>
        <w:numPr>
          <w:ilvl w:val="0"/>
          <w:numId w:val="122"/>
        </w:numPr>
        <w:jc w:val="both"/>
        <w:rPr>
          <w:sz w:val="28"/>
          <w:szCs w:val="28"/>
        </w:rPr>
      </w:pPr>
      <w:r>
        <w:rPr>
          <w:sz w:val="28"/>
          <w:szCs w:val="28"/>
        </w:rPr>
        <w:t>Вид и номер школы (общеобразовательная или специальная)</w:t>
      </w:r>
    </w:p>
    <w:p w:rsidR="00AF61D2" w:rsidRDefault="00AF61D2">
      <w:pPr>
        <w:numPr>
          <w:ilvl w:val="0"/>
          <w:numId w:val="122"/>
        </w:numPr>
        <w:jc w:val="both"/>
        <w:rPr>
          <w:sz w:val="28"/>
          <w:szCs w:val="28"/>
        </w:rPr>
      </w:pPr>
      <w:r>
        <w:rPr>
          <w:sz w:val="28"/>
          <w:szCs w:val="28"/>
        </w:rPr>
        <w:t>Класс (с углубленным изучением предметов, компенсирующий, выравнивания)</w:t>
      </w:r>
    </w:p>
    <w:p w:rsidR="00AF61D2" w:rsidRDefault="00AF61D2">
      <w:pPr>
        <w:numPr>
          <w:ilvl w:val="0"/>
          <w:numId w:val="87"/>
        </w:numPr>
        <w:jc w:val="both"/>
        <w:rPr>
          <w:sz w:val="28"/>
          <w:szCs w:val="28"/>
        </w:rPr>
      </w:pPr>
      <w:r>
        <w:rPr>
          <w:sz w:val="28"/>
          <w:szCs w:val="28"/>
        </w:rPr>
        <w:t>Цель обращения в ОМПЦ (трудности в обучении, общении, поведении)</w:t>
      </w:r>
    </w:p>
    <w:p w:rsidR="00AF61D2" w:rsidRDefault="00AF61D2">
      <w:pPr>
        <w:numPr>
          <w:ilvl w:val="0"/>
          <w:numId w:val="87"/>
        </w:numPr>
        <w:jc w:val="both"/>
        <w:rPr>
          <w:sz w:val="28"/>
          <w:szCs w:val="28"/>
        </w:rPr>
      </w:pPr>
      <w:r>
        <w:rPr>
          <w:sz w:val="28"/>
          <w:szCs w:val="28"/>
        </w:rPr>
        <w:t>Школьный анамнез</w:t>
      </w:r>
    </w:p>
    <w:p w:rsidR="00AF61D2" w:rsidRDefault="00AF61D2">
      <w:pPr>
        <w:numPr>
          <w:ilvl w:val="0"/>
          <w:numId w:val="122"/>
        </w:numPr>
        <w:jc w:val="both"/>
        <w:rPr>
          <w:sz w:val="28"/>
          <w:szCs w:val="28"/>
        </w:rPr>
      </w:pPr>
      <w:r>
        <w:rPr>
          <w:sz w:val="28"/>
          <w:szCs w:val="28"/>
        </w:rPr>
        <w:t>С какого возраста начал школьное обучение и по какой программе</w:t>
      </w:r>
    </w:p>
    <w:p w:rsidR="00AF61D2" w:rsidRDefault="00AF61D2">
      <w:pPr>
        <w:numPr>
          <w:ilvl w:val="0"/>
          <w:numId w:val="122"/>
        </w:numPr>
        <w:jc w:val="both"/>
        <w:rPr>
          <w:sz w:val="28"/>
          <w:szCs w:val="28"/>
        </w:rPr>
      </w:pPr>
      <w:r>
        <w:rPr>
          <w:sz w:val="28"/>
          <w:szCs w:val="28"/>
        </w:rPr>
        <w:t>Дублировал ли программу классов (если да, то по какой причине: болезнь, необоснованные пропуски занятий, трудности в усвоении программы и др.)</w:t>
      </w:r>
    </w:p>
    <w:p w:rsidR="00AF61D2" w:rsidRDefault="00AF61D2">
      <w:pPr>
        <w:numPr>
          <w:ilvl w:val="0"/>
          <w:numId w:val="122"/>
        </w:numPr>
        <w:jc w:val="both"/>
        <w:rPr>
          <w:sz w:val="28"/>
          <w:szCs w:val="28"/>
        </w:rPr>
      </w:pPr>
      <w:r>
        <w:rPr>
          <w:sz w:val="28"/>
          <w:szCs w:val="28"/>
        </w:rPr>
        <w:t>Был ли перевод на программу более высокого (низкого) уровня</w:t>
      </w:r>
    </w:p>
    <w:p w:rsidR="00AF61D2" w:rsidRDefault="00AF61D2">
      <w:pPr>
        <w:numPr>
          <w:ilvl w:val="0"/>
          <w:numId w:val="122"/>
        </w:numPr>
        <w:jc w:val="both"/>
        <w:rPr>
          <w:sz w:val="28"/>
          <w:szCs w:val="28"/>
        </w:rPr>
      </w:pPr>
      <w:r>
        <w:rPr>
          <w:sz w:val="28"/>
          <w:szCs w:val="28"/>
        </w:rPr>
        <w:t>С какого времени обучается в данном учреждении</w:t>
      </w:r>
    </w:p>
    <w:p w:rsidR="00AF61D2" w:rsidRDefault="00AF61D2">
      <w:pPr>
        <w:numPr>
          <w:ilvl w:val="0"/>
          <w:numId w:val="87"/>
        </w:numPr>
        <w:jc w:val="both"/>
        <w:rPr>
          <w:sz w:val="28"/>
          <w:szCs w:val="28"/>
        </w:rPr>
      </w:pPr>
      <w:r>
        <w:rPr>
          <w:sz w:val="28"/>
          <w:szCs w:val="28"/>
        </w:rPr>
        <w:t>Соответствие объема школьных знаний, умений и навыков требованиям программы</w:t>
      </w:r>
    </w:p>
    <w:p w:rsidR="00AF61D2" w:rsidRDefault="00AF61D2">
      <w:pPr>
        <w:numPr>
          <w:ilvl w:val="0"/>
          <w:numId w:val="122"/>
        </w:numPr>
        <w:jc w:val="both"/>
        <w:rPr>
          <w:sz w:val="28"/>
          <w:szCs w:val="28"/>
        </w:rPr>
      </w:pPr>
      <w:r>
        <w:rPr>
          <w:sz w:val="28"/>
          <w:szCs w:val="28"/>
        </w:rPr>
        <w:t>Математика</w:t>
      </w:r>
    </w:p>
    <w:p w:rsidR="00AF61D2" w:rsidRDefault="00AF61D2">
      <w:pPr>
        <w:numPr>
          <w:ilvl w:val="0"/>
          <w:numId w:val="122"/>
        </w:numPr>
        <w:jc w:val="both"/>
        <w:rPr>
          <w:sz w:val="28"/>
          <w:szCs w:val="28"/>
        </w:rPr>
      </w:pPr>
      <w:r>
        <w:rPr>
          <w:sz w:val="28"/>
          <w:szCs w:val="28"/>
        </w:rPr>
        <w:t>Чтение</w:t>
      </w:r>
    </w:p>
    <w:p w:rsidR="00AF61D2" w:rsidRDefault="00AF61D2">
      <w:pPr>
        <w:numPr>
          <w:ilvl w:val="0"/>
          <w:numId w:val="122"/>
        </w:numPr>
        <w:jc w:val="both"/>
        <w:rPr>
          <w:sz w:val="28"/>
          <w:szCs w:val="28"/>
        </w:rPr>
      </w:pPr>
      <w:r>
        <w:rPr>
          <w:sz w:val="28"/>
          <w:szCs w:val="28"/>
        </w:rPr>
        <w:t>Русский язык</w:t>
      </w:r>
    </w:p>
    <w:p w:rsidR="00AF61D2" w:rsidRDefault="00AF61D2">
      <w:pPr>
        <w:numPr>
          <w:ilvl w:val="0"/>
          <w:numId w:val="122"/>
        </w:numPr>
        <w:jc w:val="both"/>
        <w:rPr>
          <w:sz w:val="28"/>
          <w:szCs w:val="28"/>
        </w:rPr>
      </w:pPr>
      <w:r>
        <w:rPr>
          <w:sz w:val="28"/>
          <w:szCs w:val="28"/>
        </w:rPr>
        <w:t>Другие предметы</w:t>
      </w:r>
    </w:p>
    <w:p w:rsidR="00AF61D2" w:rsidRDefault="00AF61D2">
      <w:pPr>
        <w:numPr>
          <w:ilvl w:val="0"/>
          <w:numId w:val="87"/>
        </w:numPr>
        <w:jc w:val="both"/>
        <w:rPr>
          <w:sz w:val="28"/>
          <w:szCs w:val="28"/>
        </w:rPr>
      </w:pPr>
      <w:r>
        <w:rPr>
          <w:sz w:val="28"/>
          <w:szCs w:val="28"/>
        </w:rPr>
        <w:t>Характеристика обучаемости:</w:t>
      </w:r>
    </w:p>
    <w:p w:rsidR="00AF61D2" w:rsidRDefault="00AF61D2">
      <w:pPr>
        <w:numPr>
          <w:ilvl w:val="0"/>
          <w:numId w:val="122"/>
        </w:numPr>
        <w:jc w:val="both"/>
        <w:rPr>
          <w:sz w:val="28"/>
          <w:szCs w:val="28"/>
        </w:rPr>
      </w:pPr>
      <w:r>
        <w:rPr>
          <w:sz w:val="28"/>
          <w:szCs w:val="28"/>
        </w:rPr>
        <w:t>Затруднения, возникающие при усвоении учебного материала. Чем вызваны: особенностями внимания, памяти, работоспособности, темпа учебной деятельности и др.</w:t>
      </w:r>
    </w:p>
    <w:p w:rsidR="00AF61D2" w:rsidRDefault="00AF61D2">
      <w:pPr>
        <w:numPr>
          <w:ilvl w:val="0"/>
          <w:numId w:val="122"/>
        </w:numPr>
        <w:jc w:val="both"/>
        <w:rPr>
          <w:sz w:val="28"/>
          <w:szCs w:val="28"/>
        </w:rPr>
      </w:pPr>
      <w:r>
        <w:rPr>
          <w:sz w:val="28"/>
          <w:szCs w:val="28"/>
        </w:rPr>
        <w:t>Степень оказания учителем помощи при выполнении тех или иных учебных заданий</w:t>
      </w:r>
    </w:p>
    <w:p w:rsidR="00AF61D2" w:rsidRDefault="00AF61D2">
      <w:pPr>
        <w:numPr>
          <w:ilvl w:val="0"/>
          <w:numId w:val="122"/>
        </w:numPr>
        <w:jc w:val="both"/>
        <w:rPr>
          <w:sz w:val="28"/>
          <w:szCs w:val="28"/>
        </w:rPr>
      </w:pPr>
      <w:r>
        <w:rPr>
          <w:sz w:val="28"/>
          <w:szCs w:val="28"/>
        </w:rPr>
        <w:t xml:space="preserve">Уровень восприятия ребенком предлагаемой помощи: </w:t>
      </w:r>
    </w:p>
    <w:p w:rsidR="00AF61D2" w:rsidRDefault="00AF61D2">
      <w:pPr>
        <w:jc w:val="both"/>
        <w:rPr>
          <w:sz w:val="28"/>
          <w:szCs w:val="28"/>
        </w:rPr>
      </w:pPr>
      <w:r>
        <w:rPr>
          <w:sz w:val="28"/>
          <w:szCs w:val="28"/>
        </w:rPr>
        <w:t xml:space="preserve">         -словесно-логический;</w:t>
      </w:r>
    </w:p>
    <w:p w:rsidR="00AF61D2" w:rsidRDefault="00AF61D2">
      <w:pPr>
        <w:jc w:val="both"/>
        <w:rPr>
          <w:sz w:val="28"/>
          <w:szCs w:val="28"/>
        </w:rPr>
      </w:pPr>
      <w:r>
        <w:rPr>
          <w:sz w:val="28"/>
          <w:szCs w:val="28"/>
        </w:rPr>
        <w:t xml:space="preserve">        -наглядно-образный;</w:t>
      </w:r>
    </w:p>
    <w:p w:rsidR="00AF61D2" w:rsidRDefault="00AF61D2">
      <w:pPr>
        <w:jc w:val="both"/>
        <w:rPr>
          <w:sz w:val="28"/>
          <w:szCs w:val="28"/>
        </w:rPr>
      </w:pPr>
      <w:r>
        <w:rPr>
          <w:sz w:val="28"/>
          <w:szCs w:val="28"/>
        </w:rPr>
        <w:t xml:space="preserve">      -наглядно-действенный.</w:t>
      </w:r>
    </w:p>
    <w:p w:rsidR="00AF61D2" w:rsidRDefault="00AF61D2">
      <w:pPr>
        <w:numPr>
          <w:ilvl w:val="0"/>
          <w:numId w:val="6"/>
        </w:numPr>
        <w:jc w:val="both"/>
        <w:rPr>
          <w:sz w:val="28"/>
          <w:szCs w:val="28"/>
        </w:rPr>
      </w:pPr>
      <w:r>
        <w:rPr>
          <w:sz w:val="28"/>
          <w:szCs w:val="28"/>
        </w:rPr>
        <w:t>Логопедическое заключение.</w:t>
      </w:r>
    </w:p>
    <w:p w:rsidR="00AF61D2" w:rsidRDefault="00AF61D2">
      <w:pPr>
        <w:numPr>
          <w:ilvl w:val="0"/>
          <w:numId w:val="6"/>
        </w:numPr>
        <w:jc w:val="both"/>
        <w:rPr>
          <w:sz w:val="28"/>
          <w:szCs w:val="28"/>
        </w:rPr>
      </w:pPr>
      <w:r>
        <w:rPr>
          <w:sz w:val="28"/>
          <w:szCs w:val="28"/>
        </w:rPr>
        <w:t>Общие выводы и впечатления о ребенке.</w:t>
      </w:r>
    </w:p>
    <w:p w:rsidR="00AF61D2" w:rsidRDefault="00AF61D2">
      <w:pPr>
        <w:jc w:val="both"/>
        <w:rPr>
          <w:sz w:val="28"/>
          <w:szCs w:val="28"/>
        </w:rPr>
      </w:pPr>
    </w:p>
    <w:p w:rsidR="00AF61D2" w:rsidRDefault="00AF61D2">
      <w:pPr>
        <w:ind w:left="2880"/>
        <w:jc w:val="both"/>
        <w:rPr>
          <w:sz w:val="28"/>
          <w:szCs w:val="28"/>
        </w:rPr>
      </w:pPr>
      <w:r>
        <w:rPr>
          <w:sz w:val="28"/>
          <w:szCs w:val="28"/>
        </w:rPr>
        <w:t>Дата</w:t>
      </w:r>
    </w:p>
    <w:p w:rsidR="00AF61D2" w:rsidRDefault="00AF61D2">
      <w:pPr>
        <w:ind w:left="2880"/>
        <w:jc w:val="both"/>
        <w:rPr>
          <w:sz w:val="28"/>
          <w:szCs w:val="28"/>
        </w:rPr>
      </w:pPr>
      <w:r>
        <w:rPr>
          <w:sz w:val="28"/>
          <w:szCs w:val="28"/>
        </w:rPr>
        <w:t xml:space="preserve">      Подпись</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pStyle w:val="1"/>
        <w:ind w:left="432" w:hanging="432"/>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Инструктивно-методическое письмо</w:t>
      </w:r>
    </w:p>
    <w:p w:rsidR="00AF61D2" w:rsidRDefault="00AF61D2">
      <w:pPr>
        <w:pStyle w:val="a8"/>
        <w:rPr>
          <w:b/>
          <w:bCs/>
          <w:sz w:val="28"/>
          <w:szCs w:val="28"/>
        </w:rPr>
      </w:pPr>
      <w:r>
        <w:rPr>
          <w:b/>
          <w:bCs/>
          <w:sz w:val="28"/>
          <w:szCs w:val="28"/>
        </w:rPr>
        <w:t>«О едином подходе к обучению детей с нарушениями письменной речи и оцениванию их работ по русскому языку»</w:t>
      </w:r>
    </w:p>
    <w:p w:rsidR="00AF61D2" w:rsidRDefault="00AF61D2">
      <w:pPr>
        <w:pStyle w:val="a8"/>
        <w:rPr>
          <w:sz w:val="28"/>
          <w:szCs w:val="28"/>
        </w:rPr>
      </w:pPr>
    </w:p>
    <w:p w:rsidR="00AF61D2" w:rsidRDefault="00AF61D2">
      <w:pPr>
        <w:shd w:val="clear" w:color="auto" w:fill="FFFFFF"/>
        <w:ind w:left="77" w:right="326"/>
        <w:jc w:val="both"/>
        <w:rPr>
          <w:b/>
          <w:bCs/>
          <w:color w:val="000000"/>
          <w:spacing w:val="2"/>
          <w:sz w:val="28"/>
          <w:szCs w:val="28"/>
        </w:rPr>
      </w:pPr>
      <w:r>
        <w:rPr>
          <w:b/>
          <w:bCs/>
          <w:color w:val="000000"/>
          <w:spacing w:val="3"/>
          <w:sz w:val="28"/>
          <w:szCs w:val="28"/>
        </w:rPr>
        <w:t xml:space="preserve">Пояснительная записка к инструктивно-методическому письму «О едином подходе к обучению детей </w:t>
      </w:r>
      <w:r>
        <w:rPr>
          <w:b/>
          <w:bCs/>
          <w:color w:val="000000"/>
          <w:spacing w:val="2"/>
          <w:sz w:val="28"/>
          <w:szCs w:val="28"/>
        </w:rPr>
        <w:t>с нарушениями письменной речи и оцениванию их работ по русскому языку»</w:t>
      </w:r>
    </w:p>
    <w:p w:rsidR="00AF61D2" w:rsidRDefault="00AF61D2">
      <w:pPr>
        <w:shd w:val="clear" w:color="auto" w:fill="FFFFFF"/>
        <w:ind w:left="77" w:right="326" w:firstLine="283"/>
        <w:jc w:val="both"/>
        <w:rPr>
          <w:b/>
          <w:bCs/>
          <w:sz w:val="28"/>
          <w:szCs w:val="28"/>
        </w:rPr>
      </w:pPr>
    </w:p>
    <w:p w:rsidR="00AF61D2" w:rsidRDefault="00AF61D2">
      <w:pPr>
        <w:shd w:val="clear" w:color="auto" w:fill="FFFFFF"/>
        <w:ind w:firstLine="360"/>
        <w:jc w:val="both"/>
        <w:rPr>
          <w:color w:val="000000"/>
          <w:spacing w:val="-1"/>
          <w:sz w:val="28"/>
          <w:szCs w:val="28"/>
        </w:rPr>
      </w:pPr>
      <w:r>
        <w:rPr>
          <w:color w:val="000000"/>
          <w:spacing w:val="6"/>
          <w:sz w:val="28"/>
          <w:szCs w:val="28"/>
        </w:rPr>
        <w:t xml:space="preserve">Инструктивно-методическое письмо «О едином подходе к обучению детей с </w:t>
      </w:r>
      <w:r>
        <w:rPr>
          <w:color w:val="000000"/>
          <w:spacing w:val="4"/>
          <w:sz w:val="28"/>
          <w:szCs w:val="28"/>
        </w:rPr>
        <w:t xml:space="preserve">нарушениями письменной речи и оцениванию их работ по русскому языку» является </w:t>
      </w:r>
      <w:r>
        <w:rPr>
          <w:color w:val="000000"/>
          <w:spacing w:val="3"/>
          <w:sz w:val="28"/>
          <w:szCs w:val="28"/>
        </w:rPr>
        <w:t xml:space="preserve">продолжением работы городского научно-методического центра (ГНМЦ) по реализации </w:t>
      </w:r>
      <w:r>
        <w:rPr>
          <w:color w:val="000000"/>
          <w:spacing w:val="2"/>
          <w:sz w:val="28"/>
          <w:szCs w:val="28"/>
        </w:rPr>
        <w:t xml:space="preserve">«индивидуального подхода к детям, испытывающим трудности в обучении русскому языку </w:t>
      </w:r>
      <w:r>
        <w:rPr>
          <w:color w:val="000000"/>
          <w:spacing w:val="-1"/>
          <w:sz w:val="28"/>
          <w:szCs w:val="28"/>
        </w:rPr>
        <w:t>классах.</w:t>
      </w:r>
    </w:p>
    <w:p w:rsidR="00AF61D2" w:rsidRDefault="00AF61D2">
      <w:pPr>
        <w:shd w:val="clear" w:color="auto" w:fill="FFFFFF"/>
        <w:ind w:right="5" w:firstLine="360"/>
        <w:jc w:val="both"/>
        <w:rPr>
          <w:color w:val="000000"/>
          <w:spacing w:val="1"/>
          <w:sz w:val="28"/>
          <w:szCs w:val="28"/>
        </w:rPr>
      </w:pPr>
      <w:r>
        <w:rPr>
          <w:color w:val="000000"/>
          <w:spacing w:val="2"/>
          <w:sz w:val="28"/>
          <w:szCs w:val="28"/>
        </w:rPr>
        <w:t xml:space="preserve">Актуальность данного документа обусловлена профессиональными потребностями </w:t>
      </w:r>
      <w:r>
        <w:rPr>
          <w:color w:val="000000"/>
          <w:spacing w:val="3"/>
          <w:sz w:val="28"/>
          <w:szCs w:val="28"/>
        </w:rPr>
        <w:t>лей русского языка, работающих в коррекционных и общеобразовательных классах с детьми, имеющими нарушения письменной речи. На сегодняшний день наблюдается увели</w:t>
      </w:r>
      <w:r>
        <w:rPr>
          <w:color w:val="000000"/>
          <w:spacing w:val="6"/>
          <w:sz w:val="28"/>
          <w:szCs w:val="28"/>
        </w:rPr>
        <w:t xml:space="preserve">чение количества таких детей. В 2006 - 2007 учебном году в образовательных </w:t>
      </w:r>
      <w:r>
        <w:rPr>
          <w:color w:val="000000"/>
          <w:spacing w:val="3"/>
          <w:sz w:val="28"/>
          <w:szCs w:val="28"/>
        </w:rPr>
        <w:t xml:space="preserve">учреждениях города были открыты 91 специальный (коррекционный) класс и 37 классов </w:t>
      </w:r>
      <w:r>
        <w:rPr>
          <w:color w:val="000000"/>
          <w:spacing w:val="4"/>
          <w:sz w:val="28"/>
          <w:szCs w:val="28"/>
        </w:rPr>
        <w:t xml:space="preserve">компенсирующего обучения. Кроме этого 117 человек, нуждающихся в индивидуальном </w:t>
      </w:r>
      <w:r>
        <w:rPr>
          <w:color w:val="000000"/>
          <w:spacing w:val="1"/>
          <w:sz w:val="28"/>
          <w:szCs w:val="28"/>
        </w:rPr>
        <w:t>подходе, обучались в общеобразовательных классах.</w:t>
      </w:r>
    </w:p>
    <w:p w:rsidR="00AF61D2" w:rsidRDefault="00AF61D2">
      <w:pPr>
        <w:shd w:val="clear" w:color="auto" w:fill="FFFFFF"/>
        <w:ind w:right="5" w:firstLine="360"/>
        <w:jc w:val="both"/>
        <w:rPr>
          <w:color w:val="000000"/>
          <w:spacing w:val="2"/>
          <w:sz w:val="28"/>
          <w:szCs w:val="28"/>
        </w:rPr>
      </w:pPr>
      <w:r>
        <w:rPr>
          <w:color w:val="000000"/>
          <w:spacing w:val="13"/>
          <w:sz w:val="28"/>
          <w:szCs w:val="28"/>
        </w:rPr>
        <w:t xml:space="preserve">Учителя, работающие с проблемными детьми, испытывают трудности в </w:t>
      </w:r>
      <w:r>
        <w:rPr>
          <w:color w:val="000000"/>
          <w:spacing w:val="2"/>
          <w:sz w:val="28"/>
          <w:szCs w:val="28"/>
        </w:rPr>
        <w:t>оценивании письменных работ. Не имея нормативно-правовой базы по критериям оценок, учите</w:t>
      </w:r>
      <w:r>
        <w:rPr>
          <w:color w:val="000000"/>
          <w:spacing w:val="3"/>
          <w:sz w:val="28"/>
          <w:szCs w:val="28"/>
        </w:rPr>
        <w:t>ль вынужден оценивать работы ученика по общим требованиям, т. е. у педагога нет критериев, которые бы помогли оценить работу ребёнка адекватно его развитию, создать ситуа</w:t>
      </w:r>
      <w:r>
        <w:rPr>
          <w:color w:val="000000"/>
          <w:spacing w:val="2"/>
          <w:sz w:val="28"/>
          <w:szCs w:val="28"/>
        </w:rPr>
        <w:t>цию успеха и положительную мотивацию к обучению русскому языку.</w:t>
      </w:r>
    </w:p>
    <w:p w:rsidR="00AF61D2" w:rsidRDefault="00AF61D2">
      <w:pPr>
        <w:shd w:val="clear" w:color="auto" w:fill="FFFFFF"/>
        <w:ind w:right="10" w:firstLine="360"/>
        <w:jc w:val="both"/>
        <w:rPr>
          <w:color w:val="000000"/>
          <w:spacing w:val="2"/>
          <w:sz w:val="28"/>
          <w:szCs w:val="28"/>
        </w:rPr>
      </w:pPr>
      <w:r>
        <w:rPr>
          <w:color w:val="000000"/>
          <w:spacing w:val="7"/>
          <w:sz w:val="28"/>
          <w:szCs w:val="28"/>
        </w:rPr>
        <w:t xml:space="preserve">Проблемно - творческой группой, сформированной ГНМЦ, в течение учебного года </w:t>
      </w:r>
      <w:r>
        <w:rPr>
          <w:color w:val="000000"/>
          <w:spacing w:val="9"/>
          <w:sz w:val="28"/>
          <w:szCs w:val="28"/>
        </w:rPr>
        <w:t xml:space="preserve">на базе образовательных учреждений № 1, 12, 28, 41, 43, 44, 59 изучались </w:t>
      </w:r>
      <w:r>
        <w:rPr>
          <w:color w:val="000000"/>
          <w:spacing w:val="4"/>
          <w:sz w:val="28"/>
          <w:szCs w:val="28"/>
        </w:rPr>
        <w:t>названные профессиональные затруднения педагогов, работающих с проблемными детьм</w:t>
      </w:r>
      <w:r>
        <w:rPr>
          <w:color w:val="000000"/>
          <w:spacing w:val="8"/>
          <w:sz w:val="28"/>
          <w:szCs w:val="28"/>
        </w:rPr>
        <w:t xml:space="preserve">и, обсуждались вопросы психо-физических особенностей детей, методические </w:t>
      </w:r>
      <w:r>
        <w:rPr>
          <w:color w:val="000000"/>
          <w:spacing w:val="3"/>
          <w:sz w:val="28"/>
          <w:szCs w:val="28"/>
        </w:rPr>
        <w:t xml:space="preserve">подходы к организации педагогического процесса с данными детьми, проводился анализ </w:t>
      </w:r>
      <w:r>
        <w:rPr>
          <w:color w:val="000000"/>
          <w:spacing w:val="2"/>
          <w:sz w:val="28"/>
          <w:szCs w:val="28"/>
        </w:rPr>
        <w:t>механизма нарушений письменной речи и классификации типичных ошибок.</w:t>
      </w:r>
    </w:p>
    <w:p w:rsidR="00AF61D2" w:rsidRDefault="00AF61D2">
      <w:pPr>
        <w:shd w:val="clear" w:color="auto" w:fill="FFFFFF"/>
        <w:ind w:left="5" w:right="5" w:firstLine="360"/>
        <w:jc w:val="both"/>
        <w:rPr>
          <w:color w:val="000000"/>
          <w:sz w:val="28"/>
          <w:szCs w:val="28"/>
        </w:rPr>
      </w:pPr>
      <w:r>
        <w:rPr>
          <w:color w:val="000000"/>
          <w:spacing w:val="5"/>
          <w:sz w:val="28"/>
          <w:szCs w:val="28"/>
        </w:rPr>
        <w:t>Результатом работы проблемно - творческой группы является инструктивно -метод</w:t>
      </w:r>
      <w:r>
        <w:rPr>
          <w:color w:val="000000"/>
          <w:spacing w:val="8"/>
          <w:sz w:val="28"/>
          <w:szCs w:val="28"/>
        </w:rPr>
        <w:t xml:space="preserve">ическое письмо, подготовленное методистом по коррекционному образованию ГНМЦ </w:t>
      </w:r>
      <w:r>
        <w:rPr>
          <w:color w:val="000000"/>
          <w:spacing w:val="3"/>
          <w:sz w:val="28"/>
          <w:szCs w:val="28"/>
        </w:rPr>
        <w:t xml:space="preserve">Савельевой И.Г., председателем ГПМПК Артюшенко Н.П. при сотрудничестве с </w:t>
      </w:r>
      <w:r>
        <w:rPr>
          <w:color w:val="000000"/>
          <w:spacing w:val="4"/>
          <w:sz w:val="28"/>
          <w:szCs w:val="28"/>
        </w:rPr>
        <w:t xml:space="preserve">заместителем директора по учебно-воспитательной работе специальной (коррекционной) </w:t>
      </w:r>
      <w:r>
        <w:rPr>
          <w:color w:val="000000"/>
          <w:spacing w:val="14"/>
          <w:sz w:val="28"/>
          <w:szCs w:val="28"/>
        </w:rPr>
        <w:t>школы</w:t>
      </w:r>
      <w:r>
        <w:rPr>
          <w:i/>
          <w:iCs/>
          <w:color w:val="000000"/>
          <w:spacing w:val="14"/>
          <w:sz w:val="28"/>
          <w:szCs w:val="28"/>
        </w:rPr>
        <w:t xml:space="preserve"> </w:t>
      </w:r>
      <w:r>
        <w:rPr>
          <w:color w:val="000000"/>
          <w:spacing w:val="14"/>
          <w:sz w:val="28"/>
          <w:szCs w:val="28"/>
        </w:rPr>
        <w:t>№59 Жуковой Л.С. Письмо рекомендовано учителям русского языка, работ</w:t>
      </w:r>
      <w:r>
        <w:rPr>
          <w:color w:val="000000"/>
          <w:spacing w:val="21"/>
          <w:sz w:val="28"/>
          <w:szCs w:val="28"/>
        </w:rPr>
        <w:t xml:space="preserve">ающим в 1-9 классах образовательных учреждений 5, 7 вида и </w:t>
      </w:r>
      <w:r>
        <w:rPr>
          <w:color w:val="000000"/>
          <w:spacing w:val="14"/>
          <w:sz w:val="28"/>
          <w:szCs w:val="28"/>
        </w:rPr>
        <w:t xml:space="preserve">общеобразовательных классах, в которых обучаются дети, нуждающиеся в </w:t>
      </w:r>
      <w:r>
        <w:rPr>
          <w:color w:val="000000"/>
          <w:sz w:val="28"/>
          <w:szCs w:val="28"/>
        </w:rPr>
        <w:t>индивидуальном подходе к обучению.</w:t>
      </w:r>
    </w:p>
    <w:p w:rsidR="00AF61D2" w:rsidRDefault="00AF61D2">
      <w:pPr>
        <w:shd w:val="clear" w:color="auto" w:fill="FFFFFF"/>
        <w:ind w:left="5" w:right="10" w:firstLine="360"/>
        <w:jc w:val="both"/>
        <w:rPr>
          <w:color w:val="000000"/>
          <w:spacing w:val="2"/>
          <w:sz w:val="28"/>
          <w:szCs w:val="28"/>
        </w:rPr>
      </w:pPr>
      <w:r>
        <w:rPr>
          <w:color w:val="000000"/>
          <w:spacing w:val="10"/>
          <w:sz w:val="28"/>
          <w:szCs w:val="28"/>
        </w:rPr>
        <w:t>Содержание документа согласовано с методистами ГНМЦ по начальному обра</w:t>
      </w:r>
      <w:r>
        <w:rPr>
          <w:color w:val="000000"/>
          <w:spacing w:val="4"/>
          <w:sz w:val="28"/>
          <w:szCs w:val="28"/>
        </w:rPr>
        <w:t>зованию, русскому языку, литературе. Данная проблема обсуждалась с учителями начал</w:t>
      </w:r>
      <w:r>
        <w:rPr>
          <w:color w:val="000000"/>
          <w:spacing w:val="11"/>
          <w:sz w:val="28"/>
          <w:szCs w:val="28"/>
        </w:rPr>
        <w:t xml:space="preserve">ьного и среднего звена, учителями-логопедами, работающими с детьми с </w:t>
      </w:r>
      <w:r>
        <w:rPr>
          <w:color w:val="000000"/>
          <w:spacing w:val="2"/>
          <w:sz w:val="28"/>
          <w:szCs w:val="28"/>
        </w:rPr>
        <w:t>нарушениями письменной речи.</w:t>
      </w:r>
    </w:p>
    <w:p w:rsidR="00AF61D2" w:rsidRDefault="00AF61D2">
      <w:pPr>
        <w:shd w:val="clear" w:color="auto" w:fill="FFFFFF"/>
        <w:ind w:left="82" w:firstLine="360"/>
        <w:jc w:val="both"/>
        <w:rPr>
          <w:color w:val="000000"/>
          <w:spacing w:val="3"/>
          <w:sz w:val="28"/>
          <w:szCs w:val="28"/>
        </w:rPr>
      </w:pPr>
      <w:r>
        <w:rPr>
          <w:color w:val="000000"/>
          <w:spacing w:val="3"/>
          <w:sz w:val="28"/>
          <w:szCs w:val="28"/>
        </w:rPr>
        <w:t>Инструктивно - методическое письмо состоит из 2 разделов:</w:t>
      </w:r>
    </w:p>
    <w:p w:rsidR="00AF61D2" w:rsidRDefault="00AF61D2">
      <w:pPr>
        <w:shd w:val="clear" w:color="auto" w:fill="FFFFFF"/>
        <w:ind w:left="5" w:right="10" w:firstLine="360"/>
        <w:jc w:val="both"/>
        <w:rPr>
          <w:color w:val="000000"/>
          <w:spacing w:val="2"/>
          <w:sz w:val="28"/>
          <w:szCs w:val="28"/>
        </w:rPr>
      </w:pPr>
      <w:r>
        <w:rPr>
          <w:color w:val="000000"/>
          <w:spacing w:val="3"/>
          <w:sz w:val="28"/>
          <w:szCs w:val="28"/>
        </w:rPr>
        <w:t xml:space="preserve">- </w:t>
      </w:r>
      <w:r>
        <w:rPr>
          <w:b/>
          <w:bCs/>
          <w:color w:val="000000"/>
          <w:spacing w:val="3"/>
          <w:sz w:val="28"/>
          <w:szCs w:val="28"/>
        </w:rPr>
        <w:t>первый   раздел</w:t>
      </w:r>
      <w:r>
        <w:rPr>
          <w:color w:val="000000"/>
          <w:spacing w:val="3"/>
          <w:sz w:val="28"/>
          <w:szCs w:val="28"/>
        </w:rPr>
        <w:t xml:space="preserve">   включает   информацию   о   видах   дисграфии,   дислексии,   общих</w:t>
      </w:r>
      <w:r>
        <w:rPr>
          <w:b/>
          <w:bCs/>
          <w:color w:val="000000"/>
          <w:spacing w:val="3"/>
          <w:sz w:val="28"/>
          <w:szCs w:val="28"/>
        </w:rPr>
        <w:t xml:space="preserve"> </w:t>
      </w:r>
      <w:r>
        <w:rPr>
          <w:color w:val="000000"/>
          <w:spacing w:val="3"/>
          <w:sz w:val="28"/>
          <w:szCs w:val="28"/>
        </w:rPr>
        <w:t>метод</w:t>
      </w:r>
      <w:r>
        <w:rPr>
          <w:color w:val="000000"/>
          <w:spacing w:val="2"/>
          <w:sz w:val="28"/>
          <w:szCs w:val="28"/>
        </w:rPr>
        <w:t>ических подходах в комплексной работе с детьми, имеющими трудности в обучении русскому языку.</w:t>
      </w:r>
    </w:p>
    <w:p w:rsidR="00AF61D2" w:rsidRDefault="00AF61D2">
      <w:pPr>
        <w:shd w:val="clear" w:color="auto" w:fill="FFFFFF"/>
        <w:ind w:left="5" w:right="10" w:firstLine="360"/>
        <w:jc w:val="both"/>
        <w:rPr>
          <w:color w:val="000000"/>
          <w:spacing w:val="2"/>
          <w:sz w:val="28"/>
          <w:szCs w:val="28"/>
        </w:rPr>
      </w:pPr>
      <w:r>
        <w:rPr>
          <w:b/>
          <w:bCs/>
          <w:color w:val="000000"/>
          <w:spacing w:val="2"/>
          <w:sz w:val="28"/>
          <w:szCs w:val="28"/>
        </w:rPr>
        <w:t>- второй раздел</w:t>
      </w:r>
      <w:r>
        <w:rPr>
          <w:color w:val="000000"/>
          <w:spacing w:val="2"/>
          <w:sz w:val="28"/>
          <w:szCs w:val="28"/>
        </w:rPr>
        <w:t xml:space="preserve"> посвящен критериям (нормам) оценок письменных работ обучающихся по русскому языку в 1-9 классах образовательных учреждений 5, 7 вида и для обучающихся общеобразовательных школ, в которых есть дети, нуждающиеся в индивидуальном подходе к обучению русскому языку.</w:t>
      </w:r>
    </w:p>
    <w:p w:rsidR="00AF61D2" w:rsidRDefault="00AF61D2">
      <w:pPr>
        <w:shd w:val="clear" w:color="auto" w:fill="FFFFFF"/>
        <w:ind w:right="10"/>
        <w:jc w:val="both"/>
        <w:rPr>
          <w:color w:val="000000"/>
          <w:spacing w:val="2"/>
          <w:sz w:val="28"/>
          <w:szCs w:val="28"/>
        </w:rPr>
      </w:pPr>
    </w:p>
    <w:p w:rsidR="00AF61D2" w:rsidRDefault="00AF61D2">
      <w:pPr>
        <w:shd w:val="clear" w:color="auto" w:fill="FFFFFF"/>
        <w:ind w:right="10"/>
        <w:jc w:val="both"/>
        <w:rPr>
          <w:color w:val="000000"/>
          <w:spacing w:val="2"/>
          <w:sz w:val="28"/>
          <w:szCs w:val="28"/>
        </w:rPr>
      </w:pPr>
    </w:p>
    <w:p w:rsidR="00AF61D2" w:rsidRDefault="00AF61D2">
      <w:pPr>
        <w:shd w:val="clear" w:color="auto" w:fill="FFFFFF"/>
        <w:ind w:right="10"/>
        <w:jc w:val="both"/>
        <w:rPr>
          <w:color w:val="000000"/>
          <w:spacing w:val="2"/>
          <w:sz w:val="28"/>
          <w:szCs w:val="28"/>
        </w:rPr>
      </w:pPr>
    </w:p>
    <w:p w:rsidR="00AF61D2" w:rsidRDefault="00AF61D2">
      <w:pPr>
        <w:shd w:val="clear" w:color="auto" w:fill="FFFFFF"/>
        <w:ind w:right="10"/>
        <w:jc w:val="both"/>
        <w:rPr>
          <w:color w:val="000000"/>
          <w:spacing w:val="2"/>
          <w:sz w:val="28"/>
          <w:szCs w:val="28"/>
        </w:rPr>
      </w:pPr>
    </w:p>
    <w:p w:rsidR="00AF61D2" w:rsidRDefault="00AF61D2">
      <w:pPr>
        <w:shd w:val="clear" w:color="auto" w:fill="FFFFFF"/>
        <w:ind w:right="10"/>
        <w:jc w:val="both"/>
        <w:rPr>
          <w:color w:val="000000"/>
          <w:spacing w:val="2"/>
          <w:sz w:val="28"/>
          <w:szCs w:val="28"/>
        </w:rPr>
      </w:pPr>
    </w:p>
    <w:p w:rsidR="00AF61D2" w:rsidRDefault="00AF61D2">
      <w:pPr>
        <w:shd w:val="clear" w:color="auto" w:fill="FFFFFF"/>
        <w:ind w:right="10"/>
        <w:jc w:val="both"/>
        <w:rPr>
          <w:color w:val="000000"/>
          <w:spacing w:val="2"/>
          <w:sz w:val="28"/>
          <w:szCs w:val="28"/>
        </w:rPr>
      </w:pPr>
    </w:p>
    <w:p w:rsidR="00AF61D2" w:rsidRDefault="00591E44">
      <w:pPr>
        <w:ind w:right="1853"/>
        <w:jc w:val="both"/>
        <w:rPr>
          <w:color w:val="000000"/>
          <w:spacing w:val="-7"/>
          <w:sz w:val="28"/>
          <w:szCs w:val="28"/>
        </w:rPr>
      </w:pPr>
      <w:r>
        <w:rPr>
          <w:sz w:val="28"/>
          <w:szCs w:val="28"/>
        </w:rPr>
        <w:pict>
          <v:shape id="_x0000_i1030" type="#_x0000_t75" style="width:41.25pt;height:57.75pt" filled="t">
            <v:fill color2="black"/>
            <v:imagedata r:id="rId23" o:title=""/>
          </v:shape>
        </w:pict>
      </w:r>
    </w:p>
    <w:p w:rsidR="00AF61D2" w:rsidRDefault="00AF61D2">
      <w:pPr>
        <w:shd w:val="clear" w:color="auto" w:fill="FFFFFF"/>
        <w:ind w:hanging="7"/>
        <w:jc w:val="both"/>
        <w:rPr>
          <w:color w:val="000000"/>
          <w:spacing w:val="-7"/>
          <w:sz w:val="28"/>
          <w:szCs w:val="28"/>
        </w:rPr>
      </w:pPr>
      <w:r>
        <w:rPr>
          <w:color w:val="000000"/>
          <w:spacing w:val="-7"/>
          <w:sz w:val="28"/>
          <w:szCs w:val="28"/>
        </w:rPr>
        <w:t>АДМИНИСТРАЦИЯ ГОРОДА ТОМСКА</w:t>
      </w:r>
    </w:p>
    <w:p w:rsidR="00AF61D2" w:rsidRDefault="00AF61D2">
      <w:pPr>
        <w:shd w:val="clear" w:color="auto" w:fill="FFFFFF"/>
        <w:ind w:hanging="7"/>
        <w:jc w:val="both"/>
        <w:rPr>
          <w:color w:val="000000"/>
          <w:spacing w:val="-5"/>
          <w:sz w:val="28"/>
          <w:szCs w:val="28"/>
        </w:rPr>
      </w:pPr>
      <w:r>
        <w:rPr>
          <w:color w:val="000000"/>
          <w:spacing w:val="-5"/>
          <w:sz w:val="28"/>
          <w:szCs w:val="28"/>
        </w:rPr>
        <w:t>ДЕПАРТАМЕНТ ОБРАЗОВАНИЯ</w:t>
      </w:r>
    </w:p>
    <w:p w:rsidR="00AF61D2" w:rsidRDefault="00AF61D2">
      <w:pPr>
        <w:shd w:val="clear" w:color="auto" w:fill="FFFFFF"/>
        <w:jc w:val="both"/>
        <w:rPr>
          <w:color w:val="000000"/>
          <w:spacing w:val="1"/>
          <w:sz w:val="28"/>
          <w:szCs w:val="28"/>
        </w:rPr>
      </w:pPr>
      <w:r>
        <w:rPr>
          <w:color w:val="000000"/>
          <w:spacing w:val="1"/>
          <w:sz w:val="28"/>
          <w:szCs w:val="28"/>
        </w:rPr>
        <w:t>Пушкина ул., д. 12, Томск, 634003, тел.: (3</w:t>
      </w:r>
      <w:r>
        <w:rPr>
          <w:color w:val="000000"/>
          <w:spacing w:val="1"/>
          <w:sz w:val="28"/>
          <w:szCs w:val="28"/>
          <w:lang w:val="en-US"/>
        </w:rPr>
        <w:t>S</w:t>
      </w:r>
      <w:r>
        <w:rPr>
          <w:color w:val="000000"/>
          <w:spacing w:val="1"/>
          <w:sz w:val="28"/>
          <w:szCs w:val="28"/>
        </w:rPr>
        <w:t xml:space="preserve">22) 65-17-69, факс: (3822) 65-17-68, </w:t>
      </w:r>
    </w:p>
    <w:p w:rsidR="00AF61D2" w:rsidRDefault="00AF61D2">
      <w:pPr>
        <w:shd w:val="clear" w:color="auto" w:fill="FFFFFF"/>
        <w:jc w:val="both"/>
        <w:rPr>
          <w:color w:val="000000"/>
          <w:spacing w:val="1"/>
          <w:sz w:val="28"/>
          <w:szCs w:val="28"/>
          <w:u w:val="single"/>
          <w:lang w:val="en-US"/>
        </w:rPr>
      </w:pPr>
      <w:r>
        <w:rPr>
          <w:color w:val="000000"/>
          <w:spacing w:val="1"/>
          <w:sz w:val="28"/>
          <w:szCs w:val="28"/>
        </w:rPr>
        <w:t>е</w:t>
      </w:r>
      <w:r>
        <w:rPr>
          <w:color w:val="000000"/>
          <w:spacing w:val="1"/>
          <w:sz w:val="28"/>
          <w:szCs w:val="28"/>
          <w:lang w:val="en-US"/>
        </w:rPr>
        <w:t>-mail</w:t>
      </w:r>
      <w:r>
        <w:rPr>
          <w:sz w:val="28"/>
          <w:szCs w:val="28"/>
          <w:lang w:val="en-US"/>
        </w:rPr>
        <w:t xml:space="preserve"> </w:t>
      </w:r>
      <w:r>
        <w:rPr>
          <w:color w:val="000000"/>
          <w:spacing w:val="1"/>
          <w:sz w:val="28"/>
          <w:szCs w:val="28"/>
          <w:u w:val="single"/>
          <w:lang w:val="en-US"/>
        </w:rPr>
        <w:t>departament@obi .adnun.tomslcnj</w:t>
      </w:r>
    </w:p>
    <w:p w:rsidR="00AF61D2" w:rsidRDefault="00AF61D2">
      <w:pPr>
        <w:shd w:val="clear" w:color="auto" w:fill="FFFFFF"/>
        <w:ind w:left="797"/>
        <w:jc w:val="both"/>
        <w:rPr>
          <w:color w:val="000000"/>
          <w:spacing w:val="1"/>
          <w:sz w:val="28"/>
          <w:szCs w:val="28"/>
        </w:rPr>
      </w:pPr>
      <w:r>
        <w:rPr>
          <w:color w:val="000000"/>
          <w:spacing w:val="1"/>
          <w:sz w:val="28"/>
          <w:szCs w:val="28"/>
        </w:rPr>
        <w:t>почтовый адрес: 634050, г.Томск, а/я 48</w:t>
      </w:r>
    </w:p>
    <w:p w:rsidR="00AF61D2" w:rsidRDefault="00AF61D2">
      <w:pPr>
        <w:shd w:val="clear" w:color="auto" w:fill="FFFFFF"/>
        <w:ind w:left="792"/>
        <w:jc w:val="both"/>
        <w:rPr>
          <w:color w:val="000000"/>
          <w:spacing w:val="2"/>
          <w:sz w:val="28"/>
          <w:szCs w:val="28"/>
        </w:rPr>
      </w:pPr>
      <w:r>
        <w:rPr>
          <w:color w:val="000000"/>
          <w:spacing w:val="2"/>
          <w:sz w:val="28"/>
          <w:szCs w:val="28"/>
        </w:rPr>
        <w:t>ОКПО 02117150, ИНН/КПП 7021022449/701701001</w:t>
      </w:r>
    </w:p>
    <w:p w:rsidR="00AF61D2" w:rsidRDefault="00AF61D2">
      <w:pPr>
        <w:shd w:val="clear" w:color="auto" w:fill="FFFFFF"/>
        <w:ind w:left="792"/>
        <w:jc w:val="both"/>
        <w:rPr>
          <w:color w:val="000000"/>
          <w:spacing w:val="2"/>
          <w:sz w:val="28"/>
          <w:szCs w:val="28"/>
        </w:rPr>
      </w:pPr>
    </w:p>
    <w:p w:rsidR="00AF61D2" w:rsidRDefault="00AF61D2">
      <w:pPr>
        <w:shd w:val="clear" w:color="auto" w:fill="FFFFFF"/>
        <w:ind w:left="792"/>
        <w:jc w:val="both"/>
        <w:rPr>
          <w:sz w:val="28"/>
          <w:szCs w:val="28"/>
        </w:rPr>
      </w:pPr>
    </w:p>
    <w:p w:rsidR="00AF61D2" w:rsidRDefault="00AF61D2">
      <w:pPr>
        <w:shd w:val="clear" w:color="auto" w:fill="FFFFFF"/>
        <w:jc w:val="both"/>
        <w:rPr>
          <w:color w:val="000000"/>
          <w:spacing w:val="8"/>
          <w:sz w:val="28"/>
          <w:szCs w:val="28"/>
        </w:rPr>
      </w:pPr>
      <w:r>
        <w:rPr>
          <w:color w:val="000000"/>
          <w:spacing w:val="8"/>
          <w:sz w:val="28"/>
          <w:szCs w:val="28"/>
        </w:rPr>
        <w:t>_11.07.2007_ №_01-20/1254__</w:t>
      </w:r>
    </w:p>
    <w:p w:rsidR="00AF61D2" w:rsidRDefault="00AF61D2">
      <w:pPr>
        <w:shd w:val="clear" w:color="auto" w:fill="FFFFFF"/>
        <w:ind w:left="5"/>
        <w:jc w:val="both"/>
        <w:rPr>
          <w:color w:val="000000"/>
          <w:spacing w:val="10"/>
          <w:sz w:val="28"/>
          <w:szCs w:val="28"/>
        </w:rPr>
      </w:pPr>
      <w:r>
        <w:rPr>
          <w:color w:val="000000"/>
          <w:spacing w:val="10"/>
          <w:sz w:val="28"/>
          <w:szCs w:val="28"/>
        </w:rPr>
        <w:t>на №_________ от_________</w:t>
      </w:r>
    </w:p>
    <w:p w:rsidR="00AF61D2" w:rsidRDefault="00AF61D2">
      <w:pPr>
        <w:shd w:val="clear" w:color="auto" w:fill="FFFFFF"/>
        <w:ind w:left="5"/>
        <w:jc w:val="both"/>
        <w:rPr>
          <w:color w:val="000000"/>
          <w:spacing w:val="10"/>
          <w:sz w:val="28"/>
          <w:szCs w:val="28"/>
        </w:rPr>
      </w:pPr>
    </w:p>
    <w:p w:rsidR="00AF61D2" w:rsidRDefault="00AF61D2">
      <w:pPr>
        <w:shd w:val="clear" w:color="auto" w:fill="FFFFFF"/>
        <w:ind w:left="5"/>
        <w:jc w:val="both"/>
        <w:rPr>
          <w:sz w:val="28"/>
          <w:szCs w:val="28"/>
        </w:rPr>
      </w:pPr>
    </w:p>
    <w:p w:rsidR="00AF61D2" w:rsidRDefault="00AF61D2">
      <w:pPr>
        <w:shd w:val="clear" w:color="auto" w:fill="FFFFFF"/>
        <w:ind w:left="3000"/>
        <w:jc w:val="both"/>
        <w:rPr>
          <w:color w:val="000000"/>
          <w:spacing w:val="1"/>
          <w:sz w:val="28"/>
          <w:szCs w:val="28"/>
        </w:rPr>
      </w:pPr>
      <w:r>
        <w:rPr>
          <w:color w:val="000000"/>
          <w:spacing w:val="1"/>
          <w:sz w:val="28"/>
          <w:szCs w:val="28"/>
        </w:rPr>
        <w:t>Руководителям общеобразовательных</w:t>
      </w:r>
    </w:p>
    <w:p w:rsidR="00AF61D2" w:rsidRDefault="00AF61D2">
      <w:pPr>
        <w:shd w:val="clear" w:color="auto" w:fill="FFFFFF"/>
        <w:ind w:left="3000"/>
        <w:jc w:val="both"/>
        <w:rPr>
          <w:color w:val="000000"/>
          <w:spacing w:val="2"/>
          <w:sz w:val="28"/>
          <w:szCs w:val="28"/>
        </w:rPr>
      </w:pPr>
      <w:r>
        <w:rPr>
          <w:color w:val="000000"/>
          <w:spacing w:val="1"/>
          <w:sz w:val="28"/>
          <w:szCs w:val="28"/>
        </w:rPr>
        <w:t xml:space="preserve">        </w:t>
      </w:r>
      <w:r>
        <w:rPr>
          <w:color w:val="000000"/>
          <w:spacing w:val="2"/>
          <w:sz w:val="28"/>
          <w:szCs w:val="28"/>
        </w:rPr>
        <w:t>учреждений г. Томска</w:t>
      </w:r>
    </w:p>
    <w:p w:rsidR="00AF61D2" w:rsidRDefault="00AF61D2">
      <w:pPr>
        <w:shd w:val="clear" w:color="auto" w:fill="FFFFFF"/>
        <w:ind w:left="3000"/>
        <w:jc w:val="both"/>
        <w:rPr>
          <w:sz w:val="28"/>
          <w:szCs w:val="28"/>
        </w:rPr>
      </w:pPr>
    </w:p>
    <w:p w:rsidR="00AF61D2" w:rsidRDefault="00AF61D2">
      <w:pPr>
        <w:shd w:val="clear" w:color="auto" w:fill="FFFFFF"/>
        <w:ind w:left="38" w:firstLine="475"/>
        <w:jc w:val="both"/>
        <w:rPr>
          <w:color w:val="000000"/>
          <w:spacing w:val="3"/>
          <w:sz w:val="28"/>
          <w:szCs w:val="28"/>
        </w:rPr>
      </w:pPr>
      <w:r>
        <w:rPr>
          <w:color w:val="000000"/>
          <w:spacing w:val="3"/>
          <w:sz w:val="28"/>
          <w:szCs w:val="28"/>
        </w:rPr>
        <w:t xml:space="preserve">Департамент      образования      администрации      г.Томска направляет в </w:t>
      </w:r>
      <w:r>
        <w:rPr>
          <w:color w:val="000000"/>
          <w:spacing w:val="2"/>
          <w:sz w:val="28"/>
          <w:szCs w:val="28"/>
        </w:rPr>
        <w:t xml:space="preserve">общеобразовательные учреждения города инструктивно-методическое письмо «О едином </w:t>
      </w:r>
      <w:r>
        <w:rPr>
          <w:color w:val="000000"/>
          <w:spacing w:val="4"/>
          <w:sz w:val="28"/>
          <w:szCs w:val="28"/>
        </w:rPr>
        <w:t xml:space="preserve">подходе к обучению детей с нарушениями письменной речи и  оцениванию их работ по </w:t>
      </w:r>
      <w:r>
        <w:rPr>
          <w:color w:val="000000"/>
          <w:spacing w:val="6"/>
          <w:sz w:val="28"/>
          <w:szCs w:val="28"/>
        </w:rPr>
        <w:t xml:space="preserve">русскому языку». Письмо подготовлено методистом по коррекционному образованию </w:t>
      </w:r>
      <w:r>
        <w:rPr>
          <w:color w:val="000000"/>
          <w:spacing w:val="3"/>
          <w:sz w:val="28"/>
          <w:szCs w:val="28"/>
        </w:rPr>
        <w:t>ГНМЦ Савельевой И.Г. и председателем ГПМПК Артюшенко Н.П.</w:t>
      </w:r>
    </w:p>
    <w:p w:rsidR="00AF61D2" w:rsidRDefault="00AF61D2">
      <w:pPr>
        <w:shd w:val="clear" w:color="auto" w:fill="FFFFFF"/>
        <w:ind w:left="53" w:firstLine="475"/>
        <w:jc w:val="both"/>
        <w:rPr>
          <w:color w:val="000000"/>
          <w:spacing w:val="3"/>
          <w:sz w:val="28"/>
          <w:szCs w:val="28"/>
        </w:rPr>
      </w:pPr>
      <w:r>
        <w:rPr>
          <w:color w:val="000000"/>
          <w:spacing w:val="3"/>
          <w:sz w:val="28"/>
          <w:szCs w:val="28"/>
        </w:rPr>
        <w:t xml:space="preserve">Инструктивно-методическое письмо    «О едином    подходе к обучению детей с </w:t>
      </w:r>
      <w:r>
        <w:rPr>
          <w:color w:val="000000"/>
          <w:spacing w:val="5"/>
          <w:sz w:val="28"/>
          <w:szCs w:val="28"/>
        </w:rPr>
        <w:t xml:space="preserve">нарушениями   письменной   речи   и      оцениванию   их   работ   по русскому языку» рекомендовано учителям русского языка, работающим в   1-9 классах образовательных </w:t>
      </w:r>
      <w:r>
        <w:rPr>
          <w:color w:val="000000"/>
          <w:spacing w:val="8"/>
          <w:sz w:val="28"/>
          <w:szCs w:val="28"/>
        </w:rPr>
        <w:t xml:space="preserve">учреждений  5, 7 вида и общеобразовательных классах, в которых обучаются дети, </w:t>
      </w:r>
      <w:r>
        <w:rPr>
          <w:color w:val="000000"/>
          <w:spacing w:val="3"/>
          <w:sz w:val="28"/>
          <w:szCs w:val="28"/>
        </w:rPr>
        <w:t>нуждающиеся в индивидуальном подходе к обучению.</w:t>
      </w:r>
    </w:p>
    <w:p w:rsidR="00AF61D2" w:rsidRDefault="00AF61D2">
      <w:pPr>
        <w:shd w:val="clear" w:color="auto" w:fill="FFFFFF"/>
        <w:ind w:right="10" w:firstLine="513"/>
        <w:jc w:val="both"/>
        <w:rPr>
          <w:color w:val="000000"/>
          <w:spacing w:val="3"/>
          <w:sz w:val="28"/>
          <w:szCs w:val="28"/>
        </w:rPr>
      </w:pPr>
      <w:r>
        <w:rPr>
          <w:color w:val="000000"/>
          <w:spacing w:val="3"/>
          <w:sz w:val="28"/>
          <w:szCs w:val="28"/>
        </w:rPr>
        <w:t>В письме представлены критерии оценок письменных работ детей, испытывающих трудности в обучении русскому языку, которые помогут учителю оценить работу ребенка адекватно его развитию, создать ситуацию успеха и положительную мотивацию к обучению русскому языку.</w:t>
      </w:r>
    </w:p>
    <w:p w:rsidR="00AF61D2" w:rsidRDefault="00AF61D2">
      <w:pPr>
        <w:shd w:val="clear" w:color="auto" w:fill="FFFFFF"/>
        <w:ind w:right="10" w:firstLine="513"/>
        <w:jc w:val="both"/>
        <w:rPr>
          <w:color w:val="000000"/>
          <w:spacing w:val="3"/>
          <w:sz w:val="28"/>
          <w:szCs w:val="28"/>
        </w:rPr>
      </w:pPr>
    </w:p>
    <w:p w:rsidR="00AF61D2" w:rsidRDefault="00AF61D2">
      <w:pPr>
        <w:shd w:val="clear" w:color="auto" w:fill="FFFFFF"/>
        <w:ind w:right="10" w:firstLine="513"/>
        <w:jc w:val="both"/>
        <w:rPr>
          <w:color w:val="000000"/>
          <w:spacing w:val="3"/>
          <w:sz w:val="28"/>
          <w:szCs w:val="28"/>
        </w:rPr>
      </w:pPr>
    </w:p>
    <w:p w:rsidR="00AF61D2" w:rsidRDefault="00AF61D2">
      <w:pPr>
        <w:shd w:val="clear" w:color="auto" w:fill="FFFFFF"/>
        <w:ind w:right="10" w:firstLine="513"/>
        <w:jc w:val="both"/>
        <w:rPr>
          <w:color w:val="000000"/>
          <w:spacing w:val="3"/>
          <w:sz w:val="28"/>
          <w:szCs w:val="28"/>
        </w:rPr>
      </w:pPr>
    </w:p>
    <w:p w:rsidR="00AF61D2" w:rsidRDefault="00AF61D2">
      <w:pPr>
        <w:shd w:val="clear" w:color="auto" w:fill="FFFFFF"/>
        <w:ind w:right="10" w:firstLine="513"/>
        <w:jc w:val="both"/>
        <w:rPr>
          <w:color w:val="000000"/>
          <w:spacing w:val="3"/>
          <w:sz w:val="28"/>
          <w:szCs w:val="28"/>
        </w:rPr>
      </w:pPr>
      <w:r>
        <w:rPr>
          <w:color w:val="000000"/>
          <w:spacing w:val="3"/>
          <w:sz w:val="28"/>
          <w:szCs w:val="28"/>
        </w:rPr>
        <w:t>Директор департамента                                          О.В. Васильева</w:t>
      </w:r>
    </w:p>
    <w:p w:rsidR="00AF61D2" w:rsidRDefault="00AF61D2">
      <w:pPr>
        <w:shd w:val="clear" w:color="auto" w:fill="FFFFFF"/>
        <w:ind w:right="10" w:firstLine="513"/>
        <w:jc w:val="both"/>
        <w:rPr>
          <w:sz w:val="28"/>
          <w:szCs w:val="28"/>
          <w:lang w:val="en-US"/>
        </w:rPr>
      </w:pPr>
    </w:p>
    <w:p w:rsidR="00AF61D2" w:rsidRDefault="00AF61D2">
      <w:pPr>
        <w:shd w:val="clear" w:color="auto" w:fill="FFFFFF"/>
        <w:ind w:right="10" w:firstLine="513"/>
        <w:jc w:val="both"/>
        <w:rPr>
          <w:sz w:val="28"/>
          <w:szCs w:val="28"/>
          <w:lang w:val="en-US"/>
        </w:rPr>
      </w:pPr>
    </w:p>
    <w:p w:rsidR="00AF61D2" w:rsidRDefault="00AF61D2">
      <w:pPr>
        <w:shd w:val="clear" w:color="auto" w:fill="FFFFFF"/>
        <w:ind w:right="10" w:firstLine="513"/>
        <w:jc w:val="both"/>
        <w:rPr>
          <w:sz w:val="28"/>
          <w:szCs w:val="28"/>
          <w:lang w:val="en-US"/>
        </w:rPr>
      </w:pPr>
    </w:p>
    <w:p w:rsidR="00AF61D2" w:rsidRDefault="00AF61D2">
      <w:pPr>
        <w:shd w:val="clear" w:color="auto" w:fill="FFFFFF"/>
        <w:ind w:right="10" w:firstLine="513"/>
        <w:jc w:val="both"/>
        <w:rPr>
          <w:sz w:val="28"/>
          <w:szCs w:val="28"/>
          <w:lang w:val="en-US"/>
        </w:rPr>
      </w:pPr>
    </w:p>
    <w:p w:rsidR="00AF61D2" w:rsidRDefault="00AF61D2">
      <w:pPr>
        <w:shd w:val="clear" w:color="auto" w:fill="FFFFFF"/>
        <w:ind w:right="10" w:firstLine="513"/>
        <w:jc w:val="both"/>
        <w:rPr>
          <w:sz w:val="28"/>
          <w:szCs w:val="28"/>
          <w:lang w:val="en-US"/>
        </w:rPr>
      </w:pPr>
    </w:p>
    <w:p w:rsidR="00AF61D2" w:rsidRDefault="00AF61D2">
      <w:pPr>
        <w:shd w:val="clear" w:color="auto" w:fill="FFFFFF"/>
        <w:ind w:right="10" w:firstLine="513"/>
        <w:jc w:val="both"/>
        <w:rPr>
          <w:sz w:val="28"/>
          <w:szCs w:val="28"/>
          <w:lang w:val="en-US"/>
        </w:rPr>
      </w:pPr>
    </w:p>
    <w:p w:rsidR="00AF61D2" w:rsidRDefault="00AF61D2">
      <w:pPr>
        <w:shd w:val="clear" w:color="auto" w:fill="FFFFFF"/>
        <w:ind w:right="10" w:firstLine="513"/>
        <w:jc w:val="both"/>
        <w:rPr>
          <w:sz w:val="28"/>
          <w:szCs w:val="28"/>
          <w:lang w:val="en-US"/>
        </w:rPr>
      </w:pPr>
    </w:p>
    <w:p w:rsidR="00AF61D2" w:rsidRDefault="00AF61D2">
      <w:pPr>
        <w:shd w:val="clear" w:color="auto" w:fill="FFFFFF"/>
        <w:ind w:right="10" w:firstLine="513"/>
        <w:jc w:val="both"/>
        <w:rPr>
          <w:sz w:val="28"/>
          <w:szCs w:val="28"/>
          <w:lang w:val="en-US"/>
        </w:rPr>
      </w:pPr>
    </w:p>
    <w:p w:rsidR="00AF61D2" w:rsidRDefault="00AF61D2">
      <w:pPr>
        <w:shd w:val="clear" w:color="auto" w:fill="FFFFFF"/>
        <w:ind w:right="10" w:firstLine="513"/>
        <w:jc w:val="both"/>
        <w:rPr>
          <w:sz w:val="28"/>
          <w:szCs w:val="28"/>
          <w:lang w:val="en-US"/>
        </w:rPr>
      </w:pPr>
    </w:p>
    <w:p w:rsidR="00AF61D2" w:rsidRDefault="00AF61D2">
      <w:pPr>
        <w:shd w:val="clear" w:color="auto" w:fill="FFFFFF"/>
        <w:ind w:right="10" w:firstLine="513"/>
        <w:jc w:val="both"/>
        <w:rPr>
          <w:sz w:val="28"/>
          <w:szCs w:val="28"/>
        </w:rPr>
      </w:pPr>
    </w:p>
    <w:p w:rsidR="00AF61D2" w:rsidRDefault="00AF61D2">
      <w:pPr>
        <w:shd w:val="clear" w:color="auto" w:fill="FFFFFF"/>
        <w:ind w:right="10" w:firstLine="513"/>
        <w:jc w:val="both"/>
        <w:rPr>
          <w:sz w:val="28"/>
          <w:szCs w:val="28"/>
        </w:rPr>
      </w:pPr>
    </w:p>
    <w:p w:rsidR="00AF61D2" w:rsidRDefault="00AF61D2">
      <w:pPr>
        <w:shd w:val="clear" w:color="auto" w:fill="FFFFFF"/>
        <w:ind w:right="10" w:firstLine="513"/>
        <w:jc w:val="both"/>
        <w:rPr>
          <w:sz w:val="28"/>
          <w:szCs w:val="28"/>
        </w:rPr>
      </w:pPr>
    </w:p>
    <w:p w:rsidR="00AF61D2" w:rsidRDefault="00AF61D2">
      <w:pPr>
        <w:shd w:val="clear" w:color="auto" w:fill="FFFFFF"/>
        <w:ind w:right="10" w:firstLine="513"/>
        <w:jc w:val="both"/>
        <w:rPr>
          <w:sz w:val="28"/>
          <w:szCs w:val="28"/>
        </w:rPr>
      </w:pPr>
    </w:p>
    <w:p w:rsidR="00AF61D2" w:rsidRDefault="00AF61D2">
      <w:pPr>
        <w:shd w:val="clear" w:color="auto" w:fill="FFFFFF"/>
        <w:ind w:right="10" w:firstLine="513"/>
        <w:jc w:val="both"/>
        <w:rPr>
          <w:sz w:val="28"/>
          <w:szCs w:val="28"/>
          <w:lang w:val="en-US"/>
        </w:rPr>
      </w:pPr>
    </w:p>
    <w:p w:rsidR="00AF61D2" w:rsidRDefault="00AF61D2">
      <w:pPr>
        <w:pStyle w:val="6"/>
        <w:ind w:left="1152" w:hanging="1152"/>
        <w:jc w:val="both"/>
        <w:rPr>
          <w:rFonts w:ascii="Times New Roman" w:hAnsi="Times New Roman" w:cs="Times New Roman"/>
          <w:sz w:val="28"/>
          <w:szCs w:val="28"/>
        </w:rPr>
      </w:pPr>
      <w:r>
        <w:rPr>
          <w:rFonts w:ascii="Times New Roman" w:hAnsi="Times New Roman" w:cs="Times New Roman"/>
          <w:sz w:val="28"/>
          <w:szCs w:val="28"/>
        </w:rPr>
        <w:t>Инструктивно-методическое письмо</w:t>
      </w:r>
    </w:p>
    <w:p w:rsidR="00AF61D2" w:rsidRDefault="00AF61D2">
      <w:pPr>
        <w:shd w:val="clear" w:color="auto" w:fill="FFFFFF"/>
        <w:ind w:right="10" w:firstLine="513"/>
        <w:jc w:val="both"/>
        <w:rPr>
          <w:b/>
          <w:bCs/>
          <w:sz w:val="28"/>
          <w:szCs w:val="28"/>
        </w:rPr>
      </w:pPr>
      <w:r>
        <w:rPr>
          <w:b/>
          <w:bCs/>
          <w:sz w:val="28"/>
          <w:szCs w:val="28"/>
        </w:rPr>
        <w:t>«О едином подходе к обучению детей с нарушениями письменной речи и оцениванию их работ по русскому языку»</w:t>
      </w:r>
    </w:p>
    <w:p w:rsidR="00AF61D2" w:rsidRDefault="00AF61D2">
      <w:pPr>
        <w:shd w:val="clear" w:color="auto" w:fill="FFFFFF"/>
        <w:ind w:right="10" w:firstLine="513"/>
        <w:jc w:val="both"/>
        <w:rPr>
          <w:b/>
          <w:bCs/>
          <w:sz w:val="28"/>
          <w:szCs w:val="28"/>
        </w:rPr>
      </w:pPr>
    </w:p>
    <w:p w:rsidR="00AF61D2" w:rsidRDefault="00AF61D2">
      <w:pPr>
        <w:shd w:val="clear" w:color="auto" w:fill="FFFFFF"/>
        <w:ind w:right="10" w:firstLine="513"/>
        <w:jc w:val="both"/>
        <w:rPr>
          <w:b/>
          <w:bCs/>
          <w:sz w:val="28"/>
          <w:szCs w:val="28"/>
        </w:rPr>
      </w:pPr>
      <w:r>
        <w:rPr>
          <w:b/>
          <w:bCs/>
          <w:sz w:val="28"/>
          <w:szCs w:val="28"/>
        </w:rPr>
        <w:t>Раздел 1</w:t>
      </w:r>
    </w:p>
    <w:p w:rsidR="00AF61D2" w:rsidRDefault="00AF61D2">
      <w:pPr>
        <w:shd w:val="clear" w:color="auto" w:fill="FFFFFF"/>
        <w:ind w:right="10" w:firstLine="513"/>
        <w:jc w:val="both"/>
        <w:rPr>
          <w:b/>
          <w:bCs/>
          <w:sz w:val="28"/>
          <w:szCs w:val="28"/>
        </w:rPr>
      </w:pPr>
    </w:p>
    <w:p w:rsidR="00AF61D2" w:rsidRDefault="00AF61D2">
      <w:pPr>
        <w:shd w:val="clear" w:color="auto" w:fill="FFFFFF"/>
        <w:ind w:right="10" w:firstLine="513"/>
        <w:jc w:val="both"/>
        <w:rPr>
          <w:b/>
          <w:bCs/>
          <w:sz w:val="28"/>
          <w:szCs w:val="28"/>
        </w:rPr>
      </w:pPr>
      <w:r>
        <w:rPr>
          <w:b/>
          <w:bCs/>
          <w:sz w:val="28"/>
          <w:szCs w:val="28"/>
        </w:rPr>
        <w:t xml:space="preserve">Методические подходы в комплексной работе с детьми, </w:t>
      </w:r>
    </w:p>
    <w:p w:rsidR="00AF61D2" w:rsidRDefault="00AF61D2">
      <w:pPr>
        <w:shd w:val="clear" w:color="auto" w:fill="FFFFFF"/>
        <w:ind w:right="10" w:firstLine="513"/>
        <w:jc w:val="both"/>
        <w:rPr>
          <w:b/>
          <w:bCs/>
          <w:sz w:val="28"/>
          <w:szCs w:val="28"/>
        </w:rPr>
      </w:pPr>
      <w:r>
        <w:rPr>
          <w:b/>
          <w:bCs/>
          <w:sz w:val="28"/>
          <w:szCs w:val="28"/>
        </w:rPr>
        <w:t>имеющими трудности в обучении русскому языку.</w:t>
      </w:r>
    </w:p>
    <w:p w:rsidR="00AF61D2" w:rsidRDefault="00AF61D2">
      <w:pPr>
        <w:shd w:val="clear" w:color="auto" w:fill="FFFFFF"/>
        <w:ind w:right="10" w:firstLine="513"/>
        <w:jc w:val="both"/>
        <w:rPr>
          <w:b/>
          <w:bCs/>
          <w:sz w:val="28"/>
          <w:szCs w:val="28"/>
        </w:rPr>
      </w:pPr>
    </w:p>
    <w:p w:rsidR="00AF61D2" w:rsidRDefault="00AF61D2">
      <w:pPr>
        <w:shd w:val="clear" w:color="auto" w:fill="FFFFFF"/>
        <w:ind w:firstLine="513"/>
        <w:jc w:val="both"/>
        <w:rPr>
          <w:color w:val="000000"/>
          <w:spacing w:val="6"/>
          <w:sz w:val="28"/>
          <w:szCs w:val="28"/>
        </w:rPr>
      </w:pPr>
      <w:r>
        <w:rPr>
          <w:color w:val="000000"/>
          <w:spacing w:val="7"/>
          <w:sz w:val="28"/>
          <w:szCs w:val="28"/>
        </w:rPr>
        <w:t xml:space="preserve">Система специальной помощи обучающимся с нарушениями письменной речи </w:t>
      </w:r>
      <w:r>
        <w:rPr>
          <w:color w:val="000000"/>
          <w:spacing w:val="18"/>
          <w:sz w:val="28"/>
          <w:szCs w:val="28"/>
        </w:rPr>
        <w:t>предусматривает индивидуальный подход к детям, у которых наблюдается несформирова</w:t>
      </w:r>
      <w:r>
        <w:rPr>
          <w:color w:val="000000"/>
          <w:spacing w:val="6"/>
          <w:sz w:val="28"/>
          <w:szCs w:val="28"/>
        </w:rPr>
        <w:t>нность определённых операций процессов письма и чтения (дисграфии, дислексии).</w:t>
      </w:r>
    </w:p>
    <w:p w:rsidR="00AF61D2" w:rsidRDefault="00AF61D2">
      <w:pPr>
        <w:shd w:val="clear" w:color="auto" w:fill="FFFFFF"/>
        <w:ind w:left="5" w:firstLine="508"/>
        <w:jc w:val="both"/>
        <w:rPr>
          <w:color w:val="000000"/>
          <w:sz w:val="28"/>
          <w:szCs w:val="28"/>
        </w:rPr>
      </w:pPr>
      <w:r>
        <w:rPr>
          <w:color w:val="000000"/>
          <w:spacing w:val="3"/>
          <w:sz w:val="28"/>
          <w:szCs w:val="28"/>
        </w:rPr>
        <w:t xml:space="preserve">Веделяют следующие виды дисграфии и дислексии: артикуляторно-акустическая, </w:t>
      </w:r>
      <w:r>
        <w:rPr>
          <w:color w:val="000000"/>
          <w:spacing w:val="4"/>
          <w:sz w:val="28"/>
          <w:szCs w:val="28"/>
        </w:rPr>
        <w:t xml:space="preserve">дисграфия    на    почве    нарушения    языкового    анализа    и    синтеза, </w:t>
      </w:r>
      <w:r>
        <w:rPr>
          <w:color w:val="000000"/>
          <w:sz w:val="28"/>
          <w:szCs w:val="28"/>
        </w:rPr>
        <w:t>аграмматическая, оптическая.</w:t>
      </w:r>
    </w:p>
    <w:p w:rsidR="00AF61D2" w:rsidRDefault="00AF61D2" w:rsidP="00AF61D2">
      <w:pPr>
        <w:numPr>
          <w:ilvl w:val="0"/>
          <w:numId w:val="114"/>
        </w:numPr>
        <w:shd w:val="clear" w:color="auto" w:fill="FFFFFF"/>
        <w:tabs>
          <w:tab w:val="left" w:pos="0"/>
        </w:tabs>
        <w:ind w:left="0" w:right="5" w:firstLine="0"/>
        <w:jc w:val="both"/>
        <w:rPr>
          <w:color w:val="000000"/>
          <w:spacing w:val="2"/>
          <w:sz w:val="28"/>
          <w:szCs w:val="28"/>
        </w:rPr>
      </w:pPr>
      <w:r>
        <w:rPr>
          <w:b/>
          <w:bCs/>
          <w:color w:val="000000"/>
          <w:spacing w:val="5"/>
          <w:sz w:val="28"/>
          <w:szCs w:val="28"/>
        </w:rPr>
        <w:t>Артикуляторноо-акустическая дисграфия</w:t>
      </w:r>
      <w:r>
        <w:rPr>
          <w:color w:val="000000"/>
          <w:spacing w:val="5"/>
          <w:sz w:val="28"/>
          <w:szCs w:val="28"/>
        </w:rPr>
        <w:t xml:space="preserve"> возникает на почве расстройства устной речи. Ребенок пишет так, как произносит. В основе её лежит отражение неправильного произношения на письме, опора на неправильное проговаривание. Опираясь в процессе проговаривани</w:t>
      </w:r>
      <w:r>
        <w:rPr>
          <w:color w:val="000000"/>
          <w:spacing w:val="2"/>
          <w:sz w:val="28"/>
          <w:szCs w:val="28"/>
        </w:rPr>
        <w:t xml:space="preserve">я на неправильное произношение звуков, ребёнок отражает своё дефектное произношение </w:t>
      </w:r>
      <w:r>
        <w:rPr>
          <w:color w:val="000000"/>
          <w:spacing w:val="3"/>
          <w:sz w:val="28"/>
          <w:szCs w:val="28"/>
        </w:rPr>
        <w:t>на письме. Артикуляторно-акустическая дисграфия проявляется в заменах, пропусках букв</w:t>
      </w:r>
      <w:r>
        <w:rPr>
          <w:color w:val="000000"/>
          <w:spacing w:val="2"/>
          <w:sz w:val="28"/>
          <w:szCs w:val="28"/>
        </w:rPr>
        <w:t>, соответствующих заменам и пропускам звуков в устной речи.</w:t>
      </w:r>
    </w:p>
    <w:p w:rsidR="00AF61D2" w:rsidRDefault="00AF61D2" w:rsidP="00AF61D2">
      <w:pPr>
        <w:numPr>
          <w:ilvl w:val="0"/>
          <w:numId w:val="114"/>
        </w:numPr>
        <w:shd w:val="clear" w:color="auto" w:fill="FFFFFF"/>
        <w:tabs>
          <w:tab w:val="left" w:pos="0"/>
        </w:tabs>
        <w:ind w:left="0" w:right="5" w:firstLine="0"/>
        <w:jc w:val="both"/>
        <w:rPr>
          <w:color w:val="000000"/>
          <w:spacing w:val="2"/>
          <w:sz w:val="28"/>
          <w:szCs w:val="28"/>
        </w:rPr>
      </w:pPr>
      <w:r>
        <w:rPr>
          <w:color w:val="000000"/>
          <w:spacing w:val="2"/>
          <w:sz w:val="28"/>
          <w:szCs w:val="28"/>
        </w:rPr>
        <w:t xml:space="preserve"> </w:t>
      </w:r>
      <w:r>
        <w:rPr>
          <w:b/>
          <w:bCs/>
          <w:color w:val="000000"/>
          <w:spacing w:val="8"/>
          <w:sz w:val="28"/>
          <w:szCs w:val="28"/>
        </w:rPr>
        <w:t>Акустическая дисграфия</w:t>
      </w:r>
      <w:r>
        <w:rPr>
          <w:color w:val="000000"/>
          <w:spacing w:val="8"/>
          <w:sz w:val="28"/>
          <w:szCs w:val="28"/>
        </w:rPr>
        <w:t xml:space="preserve"> и дислексия возникают на основе нарушений фонемного распознавания</w:t>
      </w:r>
      <w:r>
        <w:rPr>
          <w:color w:val="000000"/>
          <w:spacing w:val="5"/>
          <w:sz w:val="28"/>
          <w:szCs w:val="28"/>
        </w:rPr>
        <w:t>. Проявляются в заменах букв фонетически близким звукам. При этом в устной речи зв</w:t>
      </w:r>
      <w:r>
        <w:rPr>
          <w:color w:val="000000"/>
          <w:spacing w:val="2"/>
          <w:sz w:val="28"/>
          <w:szCs w:val="28"/>
        </w:rPr>
        <w:t xml:space="preserve">уки произносятся правильно. Чаще всего заменяются буквы, обозначающие </w:t>
      </w:r>
      <w:r>
        <w:rPr>
          <w:color w:val="000000"/>
          <w:spacing w:val="5"/>
          <w:sz w:val="28"/>
          <w:szCs w:val="28"/>
        </w:rPr>
        <w:t>следующие звуки:</w:t>
      </w:r>
      <w:r>
        <w:rPr>
          <w:i/>
          <w:iCs/>
          <w:color w:val="000000"/>
          <w:spacing w:val="5"/>
          <w:sz w:val="28"/>
          <w:szCs w:val="28"/>
        </w:rPr>
        <w:t xml:space="preserve"> </w:t>
      </w:r>
      <w:r>
        <w:rPr>
          <w:color w:val="000000"/>
          <w:spacing w:val="5"/>
          <w:sz w:val="28"/>
          <w:szCs w:val="28"/>
        </w:rPr>
        <w:t xml:space="preserve">свистящие и шипящие, звонкие и глухие, аффрикаты и компоненты, </w:t>
      </w:r>
      <w:r>
        <w:rPr>
          <w:color w:val="000000"/>
          <w:spacing w:val="3"/>
          <w:sz w:val="28"/>
          <w:szCs w:val="28"/>
        </w:rPr>
        <w:t>входящие в их состав. Этот вид дисграфии и дислексии проявляется и в неправильном обозначении м</w:t>
      </w:r>
      <w:r>
        <w:rPr>
          <w:color w:val="000000"/>
          <w:spacing w:val="5"/>
          <w:sz w:val="28"/>
          <w:szCs w:val="28"/>
        </w:rPr>
        <w:t>ягкости согласных на письме и в процессе чтения вследствие нарушения дифференциац</w:t>
      </w:r>
      <w:r>
        <w:rPr>
          <w:color w:val="000000"/>
          <w:spacing w:val="4"/>
          <w:sz w:val="28"/>
          <w:szCs w:val="28"/>
        </w:rPr>
        <w:t>ии твердых и мягких согласных. При чтении дети с трудом сливают буквы в слоги и слова</w:t>
      </w:r>
      <w:r>
        <w:rPr>
          <w:color w:val="000000"/>
          <w:spacing w:val="2"/>
          <w:sz w:val="28"/>
          <w:szCs w:val="28"/>
        </w:rPr>
        <w:t xml:space="preserve">, так как буква не воспринимается ими как сигнал фонемы. </w:t>
      </w:r>
    </w:p>
    <w:p w:rsidR="00AF61D2" w:rsidRDefault="00AF61D2" w:rsidP="00AF61D2">
      <w:pPr>
        <w:numPr>
          <w:ilvl w:val="0"/>
          <w:numId w:val="114"/>
        </w:numPr>
        <w:shd w:val="clear" w:color="auto" w:fill="FFFFFF"/>
        <w:tabs>
          <w:tab w:val="left" w:pos="0"/>
        </w:tabs>
        <w:ind w:left="0" w:right="5" w:firstLine="0"/>
        <w:jc w:val="both"/>
        <w:rPr>
          <w:color w:val="000000"/>
          <w:spacing w:val="2"/>
          <w:sz w:val="28"/>
          <w:szCs w:val="28"/>
        </w:rPr>
      </w:pPr>
      <w:r>
        <w:rPr>
          <w:b/>
          <w:bCs/>
          <w:color w:val="000000"/>
          <w:spacing w:val="2"/>
          <w:sz w:val="28"/>
          <w:szCs w:val="28"/>
        </w:rPr>
        <w:t xml:space="preserve">Дисграфия </w:t>
      </w:r>
      <w:r>
        <w:rPr>
          <w:b/>
          <w:bCs/>
          <w:color w:val="000000"/>
          <w:spacing w:val="7"/>
          <w:sz w:val="28"/>
          <w:szCs w:val="28"/>
        </w:rPr>
        <w:t>на почве нарушения языкового анализа и синтеза</w:t>
      </w:r>
      <w:r>
        <w:rPr>
          <w:color w:val="000000"/>
          <w:spacing w:val="7"/>
          <w:sz w:val="28"/>
          <w:szCs w:val="28"/>
        </w:rPr>
        <w:t xml:space="preserve">. В основе её лежит </w:t>
      </w:r>
      <w:r>
        <w:rPr>
          <w:color w:val="000000"/>
          <w:spacing w:val="2"/>
          <w:sz w:val="28"/>
          <w:szCs w:val="28"/>
        </w:rPr>
        <w:t>нарушение различных форм языкового анализа и синтеза: деления предложений на слова, слогово</w:t>
      </w:r>
      <w:r>
        <w:rPr>
          <w:color w:val="000000"/>
          <w:spacing w:val="5"/>
          <w:sz w:val="28"/>
          <w:szCs w:val="28"/>
        </w:rPr>
        <w:t>го и фонематического анализа и синтеза. Недоразвитие языкового анализа и синтеза прояв</w:t>
      </w:r>
      <w:r>
        <w:rPr>
          <w:color w:val="000000"/>
          <w:spacing w:val="3"/>
          <w:sz w:val="28"/>
          <w:szCs w:val="28"/>
        </w:rPr>
        <w:t xml:space="preserve">ляется на письме в искажениях структуры слова и предложения. Наиболее характерны следующие ошибки: пропуски согласных при их чтении, пропуски гласных, </w:t>
      </w:r>
      <w:r>
        <w:rPr>
          <w:color w:val="000000"/>
          <w:spacing w:val="5"/>
          <w:sz w:val="28"/>
          <w:szCs w:val="28"/>
        </w:rPr>
        <w:t>перестановки букв, вставки, перестановки слогов. Нарушение деления предложений на слова при этом</w:t>
      </w:r>
      <w:r>
        <w:rPr>
          <w:i/>
          <w:iCs/>
          <w:smallCaps/>
          <w:color w:val="000000"/>
          <w:spacing w:val="5"/>
          <w:sz w:val="28"/>
          <w:szCs w:val="28"/>
        </w:rPr>
        <w:t xml:space="preserve"> </w:t>
      </w:r>
      <w:r>
        <w:rPr>
          <w:color w:val="000000"/>
          <w:spacing w:val="5"/>
          <w:sz w:val="28"/>
          <w:szCs w:val="28"/>
        </w:rPr>
        <w:t xml:space="preserve">виде дисграфии проявляется в слитном написании слов, предлогов со </w:t>
      </w:r>
      <w:r>
        <w:rPr>
          <w:color w:val="000000"/>
          <w:spacing w:val="2"/>
          <w:sz w:val="28"/>
          <w:szCs w:val="28"/>
        </w:rPr>
        <w:t xml:space="preserve">словами, раздельное написание слов, раздельное написание приставки и корня слова. </w:t>
      </w:r>
    </w:p>
    <w:p w:rsidR="00AF61D2" w:rsidRDefault="00AF61D2" w:rsidP="00AF61D2">
      <w:pPr>
        <w:numPr>
          <w:ilvl w:val="0"/>
          <w:numId w:val="114"/>
        </w:numPr>
        <w:shd w:val="clear" w:color="auto" w:fill="FFFFFF"/>
        <w:tabs>
          <w:tab w:val="left" w:pos="0"/>
        </w:tabs>
        <w:ind w:left="0" w:right="5" w:firstLine="10"/>
        <w:jc w:val="both"/>
        <w:rPr>
          <w:color w:val="000000"/>
          <w:spacing w:val="4"/>
          <w:sz w:val="28"/>
          <w:szCs w:val="28"/>
        </w:rPr>
      </w:pPr>
      <w:r>
        <w:rPr>
          <w:b/>
          <w:bCs/>
          <w:color w:val="000000"/>
          <w:spacing w:val="4"/>
          <w:sz w:val="28"/>
          <w:szCs w:val="28"/>
        </w:rPr>
        <w:t>Аграмматическая дисграфия и дислексия.</w:t>
      </w:r>
      <w:r>
        <w:rPr>
          <w:color w:val="000000"/>
          <w:spacing w:val="4"/>
          <w:sz w:val="28"/>
          <w:szCs w:val="28"/>
        </w:rPr>
        <w:t xml:space="preserve"> Этот вид дисграфии и дислексии связан с недоразвитием </w:t>
      </w:r>
      <w:r>
        <w:rPr>
          <w:color w:val="000000"/>
          <w:spacing w:val="9"/>
          <w:sz w:val="28"/>
          <w:szCs w:val="28"/>
        </w:rPr>
        <w:t xml:space="preserve">грамматического строя речи: морфологических, синтаксических обобщений. В </w:t>
      </w:r>
      <w:r>
        <w:rPr>
          <w:color w:val="000000"/>
          <w:spacing w:val="5"/>
          <w:sz w:val="28"/>
          <w:szCs w:val="28"/>
        </w:rPr>
        <w:t>связной письменной речи у детей выявляются большие трудности в установлении ло</w:t>
      </w:r>
      <w:r>
        <w:rPr>
          <w:color w:val="000000"/>
          <w:spacing w:val="2"/>
          <w:sz w:val="28"/>
          <w:szCs w:val="28"/>
        </w:rPr>
        <w:t xml:space="preserve">гических и языковых связей между предложениями. Последовательность предложений </w:t>
      </w:r>
      <w:r>
        <w:rPr>
          <w:color w:val="000000"/>
          <w:spacing w:val="6"/>
          <w:sz w:val="28"/>
          <w:szCs w:val="28"/>
        </w:rPr>
        <w:t>не всегда соответствует последовательности описываемых событий, нарушаются см</w:t>
      </w:r>
      <w:r>
        <w:rPr>
          <w:color w:val="000000"/>
          <w:spacing w:val="3"/>
          <w:sz w:val="28"/>
          <w:szCs w:val="28"/>
        </w:rPr>
        <w:t>ысловые и грамматические связи между отдельными предложениями. На уровне предло</w:t>
      </w:r>
      <w:r>
        <w:rPr>
          <w:color w:val="000000"/>
          <w:spacing w:val="4"/>
          <w:sz w:val="28"/>
          <w:szCs w:val="28"/>
        </w:rPr>
        <w:t>жения аграмматизмы на письме и в процессе чтения проявляются в  искажении мор</w:t>
      </w:r>
      <w:r>
        <w:rPr>
          <w:color w:val="000000"/>
          <w:spacing w:val="3"/>
          <w:sz w:val="28"/>
          <w:szCs w:val="28"/>
        </w:rPr>
        <w:t>фологической структуры слова, замене префиксов, суффиксов, изменении падежных окон</w:t>
      </w:r>
      <w:r>
        <w:rPr>
          <w:color w:val="000000"/>
          <w:spacing w:val="11"/>
          <w:sz w:val="28"/>
          <w:szCs w:val="28"/>
        </w:rPr>
        <w:t>чаний, нарушение предложных конструкций, изменении падежа местоимений, числа</w:t>
      </w:r>
      <w:r>
        <w:rPr>
          <w:color w:val="000000"/>
          <w:spacing w:val="4"/>
          <w:sz w:val="28"/>
          <w:szCs w:val="28"/>
        </w:rPr>
        <w:t xml:space="preserve"> существительных, нарушении согласования, отмечается нарушение синтаксического оформления речи, что проявляется в трудностях конструирования сложных предложений, пропусках членов предложений, нарушении последовательности слов в предложении.</w:t>
      </w:r>
    </w:p>
    <w:p w:rsidR="00AF61D2" w:rsidRDefault="00AF61D2" w:rsidP="00AF61D2">
      <w:pPr>
        <w:numPr>
          <w:ilvl w:val="0"/>
          <w:numId w:val="114"/>
        </w:numPr>
        <w:shd w:val="clear" w:color="auto" w:fill="FFFFFF"/>
        <w:tabs>
          <w:tab w:val="left" w:pos="0"/>
        </w:tabs>
        <w:ind w:left="0" w:right="5" w:firstLine="10"/>
        <w:jc w:val="both"/>
        <w:rPr>
          <w:color w:val="000000"/>
          <w:spacing w:val="4"/>
          <w:sz w:val="28"/>
          <w:szCs w:val="28"/>
        </w:rPr>
      </w:pPr>
      <w:r>
        <w:rPr>
          <w:b/>
          <w:bCs/>
          <w:color w:val="000000"/>
          <w:spacing w:val="4"/>
          <w:sz w:val="28"/>
          <w:szCs w:val="28"/>
        </w:rPr>
        <w:t>Оптическая дисграфия и дислексия</w:t>
      </w:r>
      <w:r>
        <w:rPr>
          <w:color w:val="000000"/>
          <w:spacing w:val="4"/>
          <w:sz w:val="28"/>
          <w:szCs w:val="28"/>
        </w:rPr>
        <w:t xml:space="preserve"> связаны недоразвитием зрительного гнозиса, анализа и синтеза, пространственных представлений и проявляется в заменах и искажениях букв на письме и в процессе чтения. Чаще всего заменяются графически сходные рукописные буквы:</w:t>
      </w:r>
    </w:p>
    <w:p w:rsidR="00AF61D2" w:rsidRDefault="00AF61D2">
      <w:pPr>
        <w:pStyle w:val="1b"/>
        <w:numPr>
          <w:ilvl w:val="0"/>
          <w:numId w:val="15"/>
        </w:numPr>
        <w:tabs>
          <w:tab w:val="left" w:pos="0"/>
        </w:tabs>
        <w:ind w:left="0" w:firstLine="10"/>
        <w:rPr>
          <w:rFonts w:ascii="Times New Roman" w:hAnsi="Times New Roman" w:cs="Times New Roman"/>
          <w:sz w:val="28"/>
          <w:szCs w:val="28"/>
        </w:rPr>
      </w:pPr>
      <w:r>
        <w:rPr>
          <w:rFonts w:ascii="Times New Roman" w:hAnsi="Times New Roman" w:cs="Times New Roman"/>
          <w:sz w:val="28"/>
          <w:szCs w:val="28"/>
        </w:rPr>
        <w:t>состоящие из одинаковых элементов, но различно расположенных в пространстве (в-д, т-ш);</w:t>
      </w:r>
    </w:p>
    <w:p w:rsidR="00AF61D2" w:rsidRDefault="00AF61D2">
      <w:pPr>
        <w:numPr>
          <w:ilvl w:val="0"/>
          <w:numId w:val="15"/>
        </w:numPr>
        <w:shd w:val="clear" w:color="auto" w:fill="FFFFFF"/>
        <w:tabs>
          <w:tab w:val="left" w:pos="0"/>
        </w:tabs>
        <w:ind w:left="0" w:right="5" w:firstLine="10"/>
        <w:jc w:val="both"/>
        <w:rPr>
          <w:sz w:val="28"/>
          <w:szCs w:val="28"/>
        </w:rPr>
      </w:pPr>
      <w:r>
        <w:rPr>
          <w:sz w:val="28"/>
          <w:szCs w:val="28"/>
        </w:rPr>
        <w:t>включающие одинаковые элементы, но отличающиеся дополнительными элементами (и-ш, п-т, х-ж, л-м);</w:t>
      </w:r>
    </w:p>
    <w:p w:rsidR="00AF61D2" w:rsidRDefault="00AF61D2">
      <w:pPr>
        <w:numPr>
          <w:ilvl w:val="0"/>
          <w:numId w:val="15"/>
        </w:numPr>
        <w:shd w:val="clear" w:color="auto" w:fill="FFFFFF"/>
        <w:tabs>
          <w:tab w:val="left" w:pos="0"/>
        </w:tabs>
        <w:ind w:left="0" w:right="5" w:firstLine="10"/>
        <w:jc w:val="both"/>
        <w:rPr>
          <w:sz w:val="28"/>
          <w:szCs w:val="28"/>
        </w:rPr>
      </w:pPr>
      <w:r>
        <w:rPr>
          <w:sz w:val="28"/>
          <w:szCs w:val="28"/>
        </w:rPr>
        <w:t>зеркальное написание букв, пропуски элементов, особенно при соединении букв, включающих одинаковый элемент, лишние и неправильно расположенные элементы.</w:t>
      </w:r>
    </w:p>
    <w:p w:rsidR="00AF61D2" w:rsidRDefault="00AF61D2">
      <w:pPr>
        <w:shd w:val="clear" w:color="auto" w:fill="FFFFFF"/>
        <w:tabs>
          <w:tab w:val="left" w:pos="0"/>
        </w:tabs>
        <w:ind w:right="43" w:firstLine="10"/>
        <w:jc w:val="both"/>
        <w:rPr>
          <w:color w:val="000000"/>
          <w:spacing w:val="3"/>
          <w:sz w:val="28"/>
          <w:szCs w:val="28"/>
        </w:rPr>
      </w:pPr>
      <w:r>
        <w:rPr>
          <w:color w:val="000000"/>
          <w:spacing w:val="5"/>
          <w:sz w:val="28"/>
          <w:szCs w:val="28"/>
        </w:rPr>
        <w:t xml:space="preserve">Состав детей, нуждающихся в индивидуальном подходе при обучении русскому языку, </w:t>
      </w:r>
      <w:r>
        <w:rPr>
          <w:color w:val="000000"/>
          <w:spacing w:val="3"/>
          <w:sz w:val="28"/>
          <w:szCs w:val="28"/>
        </w:rPr>
        <w:t>неоднороден. К данной категории относятся:</w:t>
      </w:r>
    </w:p>
    <w:p w:rsidR="00AF61D2" w:rsidRDefault="00AF61D2" w:rsidP="00AF61D2">
      <w:pPr>
        <w:numPr>
          <w:ilvl w:val="0"/>
          <w:numId w:val="123"/>
        </w:numPr>
        <w:shd w:val="clear" w:color="auto" w:fill="FFFFFF"/>
        <w:tabs>
          <w:tab w:val="left" w:pos="0"/>
          <w:tab w:val="left" w:pos="91"/>
        </w:tabs>
        <w:ind w:firstLine="10"/>
        <w:jc w:val="both"/>
        <w:rPr>
          <w:color w:val="000000"/>
          <w:spacing w:val="3"/>
          <w:sz w:val="28"/>
          <w:szCs w:val="28"/>
        </w:rPr>
      </w:pPr>
      <w:r>
        <w:rPr>
          <w:color w:val="000000"/>
          <w:spacing w:val="3"/>
          <w:sz w:val="28"/>
          <w:szCs w:val="28"/>
        </w:rPr>
        <w:t>дети с речевыми проблемами, обусловленными органическим поражением центральной нервной системы;</w:t>
      </w:r>
    </w:p>
    <w:p w:rsidR="00AF61D2" w:rsidRDefault="00AF61D2" w:rsidP="00AF61D2">
      <w:pPr>
        <w:numPr>
          <w:ilvl w:val="0"/>
          <w:numId w:val="123"/>
        </w:numPr>
        <w:shd w:val="clear" w:color="auto" w:fill="FFFFFF"/>
        <w:tabs>
          <w:tab w:val="left" w:pos="0"/>
          <w:tab w:val="left" w:pos="91"/>
        </w:tabs>
        <w:ind w:firstLine="10"/>
        <w:jc w:val="both"/>
        <w:rPr>
          <w:color w:val="000000"/>
          <w:spacing w:val="3"/>
          <w:sz w:val="28"/>
          <w:szCs w:val="28"/>
        </w:rPr>
      </w:pPr>
      <w:r>
        <w:rPr>
          <w:color w:val="000000"/>
          <w:spacing w:val="3"/>
          <w:sz w:val="28"/>
          <w:szCs w:val="28"/>
        </w:rPr>
        <w:t>дети с минимальной мозговой дисфункцией;</w:t>
      </w:r>
    </w:p>
    <w:p w:rsidR="00AF61D2" w:rsidRDefault="00AF61D2" w:rsidP="00AF61D2">
      <w:pPr>
        <w:numPr>
          <w:ilvl w:val="0"/>
          <w:numId w:val="123"/>
        </w:numPr>
        <w:shd w:val="clear" w:color="auto" w:fill="FFFFFF"/>
        <w:tabs>
          <w:tab w:val="left" w:pos="0"/>
          <w:tab w:val="left" w:pos="91"/>
        </w:tabs>
        <w:ind w:firstLine="10"/>
        <w:jc w:val="both"/>
        <w:rPr>
          <w:color w:val="000000"/>
          <w:spacing w:val="1"/>
          <w:sz w:val="28"/>
          <w:szCs w:val="28"/>
        </w:rPr>
      </w:pPr>
      <w:r>
        <w:rPr>
          <w:color w:val="000000"/>
          <w:spacing w:val="1"/>
          <w:sz w:val="28"/>
          <w:szCs w:val="28"/>
        </w:rPr>
        <w:t>дети с нарушением зрительно-моторных и пространственных представлений.</w:t>
      </w:r>
    </w:p>
    <w:p w:rsidR="00AF61D2" w:rsidRDefault="00AF61D2">
      <w:pPr>
        <w:shd w:val="clear" w:color="auto" w:fill="FFFFFF"/>
        <w:tabs>
          <w:tab w:val="left" w:pos="0"/>
        </w:tabs>
        <w:ind w:right="34" w:firstLine="10"/>
        <w:jc w:val="both"/>
        <w:rPr>
          <w:color w:val="000000"/>
          <w:spacing w:val="1"/>
          <w:sz w:val="28"/>
          <w:szCs w:val="28"/>
        </w:rPr>
      </w:pPr>
      <w:r>
        <w:rPr>
          <w:color w:val="000000"/>
          <w:spacing w:val="2"/>
          <w:sz w:val="28"/>
          <w:szCs w:val="28"/>
        </w:rPr>
        <w:t xml:space="preserve">Отбор для индивидуального подхода в обучении детей с нарушениями  письменной </w:t>
      </w:r>
      <w:r>
        <w:rPr>
          <w:color w:val="000000"/>
          <w:spacing w:val="3"/>
          <w:sz w:val="28"/>
          <w:szCs w:val="28"/>
        </w:rPr>
        <w:t xml:space="preserve">речи осуществляет ГПМПК, которая на основании заключений учителя-логопеда, </w:t>
      </w:r>
      <w:r>
        <w:rPr>
          <w:color w:val="000000"/>
          <w:spacing w:val="4"/>
          <w:sz w:val="28"/>
          <w:szCs w:val="28"/>
        </w:rPr>
        <w:t xml:space="preserve">педагога-психолога, врача-психиатра, представления учителя выдаёт обучающемуся </w:t>
      </w:r>
      <w:r>
        <w:rPr>
          <w:color w:val="000000"/>
          <w:spacing w:val="3"/>
          <w:sz w:val="28"/>
          <w:szCs w:val="28"/>
        </w:rPr>
        <w:t xml:space="preserve">протокол с рекомендациями о дальнейшем обучении или справку об индивидуальном </w:t>
      </w:r>
      <w:r>
        <w:rPr>
          <w:color w:val="000000"/>
          <w:spacing w:val="1"/>
          <w:sz w:val="28"/>
          <w:szCs w:val="28"/>
        </w:rPr>
        <w:t>подходе.</w:t>
      </w:r>
    </w:p>
    <w:p w:rsidR="00AF61D2" w:rsidRDefault="00AF61D2">
      <w:pPr>
        <w:shd w:val="clear" w:color="auto" w:fill="FFFFFF"/>
        <w:tabs>
          <w:tab w:val="left" w:pos="0"/>
        </w:tabs>
        <w:ind w:right="34" w:firstLine="10"/>
        <w:jc w:val="both"/>
        <w:rPr>
          <w:sz w:val="28"/>
          <w:szCs w:val="28"/>
        </w:rPr>
      </w:pPr>
    </w:p>
    <w:p w:rsidR="00AF61D2" w:rsidRDefault="00AF61D2">
      <w:pPr>
        <w:shd w:val="clear" w:color="auto" w:fill="FFFFFF"/>
        <w:ind w:left="494"/>
        <w:jc w:val="both"/>
        <w:rPr>
          <w:b/>
          <w:bCs/>
          <w:color w:val="000000"/>
          <w:spacing w:val="8"/>
          <w:sz w:val="28"/>
          <w:szCs w:val="28"/>
        </w:rPr>
      </w:pPr>
      <w:r>
        <w:rPr>
          <w:b/>
          <w:bCs/>
          <w:color w:val="000000"/>
          <w:spacing w:val="8"/>
          <w:sz w:val="28"/>
          <w:szCs w:val="28"/>
        </w:rPr>
        <w:t>Индивидуальный подход предусматривает:</w:t>
      </w:r>
    </w:p>
    <w:p w:rsidR="00AF61D2" w:rsidRDefault="00AF61D2">
      <w:pPr>
        <w:shd w:val="clear" w:color="auto" w:fill="FFFFFF"/>
        <w:tabs>
          <w:tab w:val="left" w:pos="197"/>
        </w:tabs>
        <w:ind w:left="19" w:right="1632"/>
        <w:jc w:val="both"/>
        <w:rPr>
          <w:color w:val="000000"/>
          <w:spacing w:val="4"/>
          <w:sz w:val="28"/>
          <w:szCs w:val="28"/>
        </w:rPr>
      </w:pPr>
      <w:r>
        <w:rPr>
          <w:b/>
          <w:bCs/>
          <w:color w:val="000000"/>
          <w:spacing w:val="-8"/>
          <w:sz w:val="28"/>
          <w:szCs w:val="28"/>
        </w:rPr>
        <w:t>1.</w:t>
      </w:r>
      <w:r>
        <w:rPr>
          <w:b/>
          <w:bCs/>
          <w:color w:val="000000"/>
          <w:sz w:val="28"/>
          <w:szCs w:val="28"/>
        </w:rPr>
        <w:tab/>
      </w:r>
      <w:r>
        <w:rPr>
          <w:b/>
          <w:bCs/>
          <w:color w:val="000000"/>
          <w:spacing w:val="7"/>
          <w:sz w:val="28"/>
          <w:szCs w:val="28"/>
        </w:rPr>
        <w:t>Коррекционно-развивающие занятия с логопедом.</w:t>
      </w:r>
      <w:r>
        <w:rPr>
          <w:color w:val="000000"/>
          <w:spacing w:val="7"/>
          <w:sz w:val="28"/>
          <w:szCs w:val="28"/>
        </w:rPr>
        <w:br/>
      </w:r>
      <w:r>
        <w:rPr>
          <w:color w:val="000000"/>
          <w:spacing w:val="4"/>
          <w:sz w:val="28"/>
          <w:szCs w:val="28"/>
        </w:rPr>
        <w:t>Основной задачей логопеда является:</w:t>
      </w:r>
    </w:p>
    <w:p w:rsidR="00AF61D2" w:rsidRDefault="00AF61D2" w:rsidP="00AF61D2">
      <w:pPr>
        <w:numPr>
          <w:ilvl w:val="0"/>
          <w:numId w:val="124"/>
        </w:numPr>
        <w:shd w:val="clear" w:color="auto" w:fill="FFFFFF"/>
        <w:tabs>
          <w:tab w:val="left" w:pos="178"/>
        </w:tabs>
        <w:ind w:left="29"/>
        <w:jc w:val="both"/>
        <w:rPr>
          <w:color w:val="000000"/>
          <w:spacing w:val="3"/>
          <w:sz w:val="28"/>
          <w:szCs w:val="28"/>
        </w:rPr>
      </w:pPr>
      <w:r>
        <w:rPr>
          <w:color w:val="000000"/>
          <w:spacing w:val="3"/>
          <w:sz w:val="28"/>
          <w:szCs w:val="28"/>
        </w:rPr>
        <w:t>формирование фонематических процессов;</w:t>
      </w:r>
    </w:p>
    <w:p w:rsidR="00AF61D2" w:rsidRDefault="00AF61D2" w:rsidP="00AF61D2">
      <w:pPr>
        <w:numPr>
          <w:ilvl w:val="0"/>
          <w:numId w:val="124"/>
        </w:numPr>
        <w:shd w:val="clear" w:color="auto" w:fill="FFFFFF"/>
        <w:tabs>
          <w:tab w:val="left" w:pos="178"/>
        </w:tabs>
        <w:ind w:left="29"/>
        <w:jc w:val="both"/>
        <w:rPr>
          <w:color w:val="000000"/>
          <w:spacing w:val="2"/>
          <w:sz w:val="28"/>
          <w:szCs w:val="28"/>
        </w:rPr>
      </w:pPr>
      <w:r>
        <w:rPr>
          <w:color w:val="000000"/>
          <w:spacing w:val="2"/>
          <w:sz w:val="28"/>
          <w:szCs w:val="28"/>
        </w:rPr>
        <w:t>формирование представлений о звуко-буквенном составе слова;</w:t>
      </w:r>
    </w:p>
    <w:p w:rsidR="00AF61D2" w:rsidRDefault="00AF61D2" w:rsidP="00AF61D2">
      <w:pPr>
        <w:numPr>
          <w:ilvl w:val="0"/>
          <w:numId w:val="124"/>
        </w:numPr>
        <w:shd w:val="clear" w:color="auto" w:fill="FFFFFF"/>
        <w:tabs>
          <w:tab w:val="left" w:pos="178"/>
        </w:tabs>
        <w:ind w:left="29"/>
        <w:jc w:val="both"/>
        <w:rPr>
          <w:color w:val="000000"/>
          <w:spacing w:val="2"/>
          <w:sz w:val="28"/>
          <w:szCs w:val="28"/>
        </w:rPr>
      </w:pPr>
      <w:r>
        <w:rPr>
          <w:color w:val="000000"/>
          <w:spacing w:val="2"/>
          <w:sz w:val="28"/>
          <w:szCs w:val="28"/>
        </w:rPr>
        <w:t>формирование навыков анализа и синтеза звуко-слогового состава слова;</w:t>
      </w:r>
    </w:p>
    <w:p w:rsidR="00AF61D2" w:rsidRDefault="00AF61D2" w:rsidP="00AF61D2">
      <w:pPr>
        <w:numPr>
          <w:ilvl w:val="0"/>
          <w:numId w:val="124"/>
        </w:numPr>
        <w:shd w:val="clear" w:color="auto" w:fill="FFFFFF"/>
        <w:tabs>
          <w:tab w:val="left" w:pos="178"/>
        </w:tabs>
        <w:ind w:left="29"/>
        <w:jc w:val="both"/>
        <w:rPr>
          <w:color w:val="000000"/>
          <w:spacing w:val="2"/>
          <w:sz w:val="28"/>
          <w:szCs w:val="28"/>
        </w:rPr>
      </w:pPr>
      <w:r>
        <w:rPr>
          <w:color w:val="000000"/>
          <w:spacing w:val="2"/>
          <w:sz w:val="28"/>
          <w:szCs w:val="28"/>
        </w:rPr>
        <w:t>уточнение лексических значений слов и дальнейшее обогащение словарного запаса;</w:t>
      </w:r>
    </w:p>
    <w:p w:rsidR="00AF61D2" w:rsidRDefault="00AF61D2" w:rsidP="00AF61D2">
      <w:pPr>
        <w:numPr>
          <w:ilvl w:val="0"/>
          <w:numId w:val="124"/>
        </w:numPr>
        <w:shd w:val="clear" w:color="auto" w:fill="FFFFFF"/>
        <w:tabs>
          <w:tab w:val="left" w:pos="178"/>
        </w:tabs>
        <w:ind w:left="29"/>
        <w:jc w:val="both"/>
        <w:rPr>
          <w:color w:val="000000"/>
          <w:spacing w:val="2"/>
          <w:sz w:val="28"/>
          <w:szCs w:val="28"/>
        </w:rPr>
      </w:pPr>
      <w:r>
        <w:rPr>
          <w:color w:val="000000"/>
          <w:spacing w:val="2"/>
          <w:sz w:val="28"/>
          <w:szCs w:val="28"/>
        </w:rPr>
        <w:t xml:space="preserve">уточнение значений используемых синтаксических конструкций; </w:t>
      </w:r>
      <w:r>
        <w:rPr>
          <w:color w:val="000000"/>
          <w:spacing w:val="2"/>
          <w:sz w:val="28"/>
          <w:szCs w:val="28"/>
        </w:rPr>
        <w:br/>
        <w:t>- развитие и совершенствование грамматического оформления связной речи.</w:t>
      </w:r>
    </w:p>
    <w:p w:rsidR="00AF61D2" w:rsidRDefault="00AF61D2">
      <w:pPr>
        <w:shd w:val="clear" w:color="auto" w:fill="FFFFFF"/>
        <w:tabs>
          <w:tab w:val="left" w:pos="269"/>
        </w:tabs>
        <w:ind w:left="48"/>
        <w:jc w:val="both"/>
        <w:rPr>
          <w:b/>
          <w:bCs/>
          <w:color w:val="000000"/>
          <w:spacing w:val="7"/>
          <w:sz w:val="28"/>
          <w:szCs w:val="28"/>
        </w:rPr>
      </w:pPr>
      <w:r>
        <w:rPr>
          <w:b/>
          <w:bCs/>
          <w:color w:val="000000"/>
          <w:spacing w:val="-1"/>
          <w:sz w:val="28"/>
          <w:szCs w:val="28"/>
        </w:rPr>
        <w:t>2.</w:t>
      </w:r>
      <w:r>
        <w:rPr>
          <w:b/>
          <w:bCs/>
          <w:color w:val="000000"/>
          <w:sz w:val="28"/>
          <w:szCs w:val="28"/>
        </w:rPr>
        <w:tab/>
      </w:r>
      <w:r>
        <w:rPr>
          <w:b/>
          <w:bCs/>
          <w:color w:val="000000"/>
          <w:spacing w:val="7"/>
          <w:sz w:val="28"/>
          <w:szCs w:val="28"/>
        </w:rPr>
        <w:t>Совместную работу логопеда и психолога по направлениям:</w:t>
      </w:r>
    </w:p>
    <w:p w:rsidR="00AF61D2" w:rsidRDefault="00AF61D2" w:rsidP="00AF61D2">
      <w:pPr>
        <w:numPr>
          <w:ilvl w:val="0"/>
          <w:numId w:val="124"/>
        </w:numPr>
        <w:shd w:val="clear" w:color="auto" w:fill="FFFFFF"/>
        <w:tabs>
          <w:tab w:val="left" w:pos="178"/>
        </w:tabs>
        <w:ind w:left="29"/>
        <w:jc w:val="both"/>
        <w:rPr>
          <w:color w:val="000000"/>
          <w:spacing w:val="1"/>
          <w:sz w:val="28"/>
          <w:szCs w:val="28"/>
        </w:rPr>
      </w:pPr>
      <w:r>
        <w:rPr>
          <w:color w:val="000000"/>
          <w:spacing w:val="1"/>
          <w:sz w:val="28"/>
          <w:szCs w:val="28"/>
        </w:rPr>
        <w:t>формирование психологической базы речи (памяти, внимания, мышления, восприятия);</w:t>
      </w:r>
    </w:p>
    <w:p w:rsidR="00AF61D2" w:rsidRDefault="00AF61D2" w:rsidP="00AF61D2">
      <w:pPr>
        <w:numPr>
          <w:ilvl w:val="0"/>
          <w:numId w:val="124"/>
        </w:numPr>
        <w:shd w:val="clear" w:color="auto" w:fill="FFFFFF"/>
        <w:tabs>
          <w:tab w:val="left" w:pos="178"/>
        </w:tabs>
        <w:ind w:left="29"/>
        <w:jc w:val="both"/>
        <w:rPr>
          <w:color w:val="000000"/>
          <w:spacing w:val="2"/>
          <w:sz w:val="28"/>
          <w:szCs w:val="28"/>
        </w:rPr>
      </w:pPr>
      <w:r>
        <w:rPr>
          <w:color w:val="000000"/>
          <w:spacing w:val="2"/>
          <w:sz w:val="28"/>
          <w:szCs w:val="28"/>
        </w:rPr>
        <w:t>формирование зрительного восприятия и узнавания формы, величины и цвета;</w:t>
      </w:r>
    </w:p>
    <w:p w:rsidR="00AF61D2" w:rsidRDefault="00AF61D2" w:rsidP="00AF61D2">
      <w:pPr>
        <w:numPr>
          <w:ilvl w:val="0"/>
          <w:numId w:val="124"/>
        </w:numPr>
        <w:shd w:val="clear" w:color="auto" w:fill="FFFFFF"/>
        <w:tabs>
          <w:tab w:val="left" w:pos="178"/>
        </w:tabs>
        <w:ind w:left="29"/>
        <w:jc w:val="both"/>
        <w:rPr>
          <w:color w:val="000000"/>
          <w:spacing w:val="3"/>
          <w:sz w:val="28"/>
          <w:szCs w:val="28"/>
        </w:rPr>
      </w:pPr>
      <w:r>
        <w:rPr>
          <w:color w:val="000000"/>
          <w:spacing w:val="3"/>
          <w:sz w:val="28"/>
          <w:szCs w:val="28"/>
        </w:rPr>
        <w:t>развитие зрительной памяти;</w:t>
      </w:r>
    </w:p>
    <w:p w:rsidR="00AF61D2" w:rsidRDefault="00AF61D2" w:rsidP="00AF61D2">
      <w:pPr>
        <w:numPr>
          <w:ilvl w:val="0"/>
          <w:numId w:val="124"/>
        </w:numPr>
        <w:shd w:val="clear" w:color="auto" w:fill="FFFFFF"/>
        <w:tabs>
          <w:tab w:val="left" w:pos="178"/>
        </w:tabs>
        <w:ind w:left="29"/>
        <w:jc w:val="both"/>
        <w:rPr>
          <w:color w:val="000000"/>
          <w:spacing w:val="2"/>
          <w:sz w:val="28"/>
          <w:szCs w:val="28"/>
        </w:rPr>
      </w:pPr>
      <w:r>
        <w:rPr>
          <w:color w:val="000000"/>
          <w:spacing w:val="2"/>
          <w:sz w:val="28"/>
          <w:szCs w:val="28"/>
        </w:rPr>
        <w:t>формирование пространственных представлений, зрительного анализа и синтеза.</w:t>
      </w:r>
    </w:p>
    <w:p w:rsidR="00AF61D2" w:rsidRDefault="00AF61D2">
      <w:pPr>
        <w:shd w:val="clear" w:color="auto" w:fill="FFFFFF"/>
        <w:tabs>
          <w:tab w:val="left" w:pos="365"/>
        </w:tabs>
        <w:ind w:left="58"/>
        <w:jc w:val="both"/>
        <w:rPr>
          <w:b/>
          <w:bCs/>
          <w:color w:val="000000"/>
          <w:spacing w:val="8"/>
          <w:sz w:val="28"/>
          <w:szCs w:val="28"/>
        </w:rPr>
      </w:pPr>
      <w:r>
        <w:rPr>
          <w:b/>
          <w:bCs/>
          <w:color w:val="000000"/>
          <w:spacing w:val="-1"/>
          <w:sz w:val="28"/>
          <w:szCs w:val="28"/>
        </w:rPr>
        <w:t>3.</w:t>
      </w:r>
      <w:r>
        <w:rPr>
          <w:b/>
          <w:bCs/>
          <w:color w:val="000000"/>
          <w:sz w:val="28"/>
          <w:szCs w:val="28"/>
        </w:rPr>
        <w:tab/>
      </w:r>
      <w:r>
        <w:rPr>
          <w:b/>
          <w:bCs/>
          <w:color w:val="000000"/>
          <w:spacing w:val="8"/>
          <w:sz w:val="28"/>
          <w:szCs w:val="28"/>
        </w:rPr>
        <w:t>Общие   методические  рекомендации  для  педагогов,   работающих с детьми, испытывающих трудности в обучении:</w:t>
      </w:r>
    </w:p>
    <w:p w:rsidR="00AF61D2" w:rsidRDefault="00AF61D2" w:rsidP="00AF61D2">
      <w:pPr>
        <w:numPr>
          <w:ilvl w:val="0"/>
          <w:numId w:val="124"/>
        </w:numPr>
        <w:shd w:val="clear" w:color="auto" w:fill="FFFFFF"/>
        <w:tabs>
          <w:tab w:val="left" w:pos="178"/>
        </w:tabs>
        <w:ind w:left="29"/>
        <w:jc w:val="both"/>
        <w:rPr>
          <w:color w:val="000000"/>
          <w:spacing w:val="2"/>
          <w:sz w:val="28"/>
          <w:szCs w:val="28"/>
        </w:rPr>
      </w:pPr>
      <w:r>
        <w:rPr>
          <w:color w:val="000000"/>
          <w:spacing w:val="2"/>
          <w:sz w:val="28"/>
          <w:szCs w:val="28"/>
        </w:rPr>
        <w:t>проведение занятий в непринуждённой форме с установкой на успех каждого ученика;</w:t>
      </w:r>
    </w:p>
    <w:p w:rsidR="00AF61D2" w:rsidRDefault="00AF61D2" w:rsidP="00AF61D2">
      <w:pPr>
        <w:numPr>
          <w:ilvl w:val="0"/>
          <w:numId w:val="124"/>
        </w:numPr>
        <w:shd w:val="clear" w:color="auto" w:fill="FFFFFF"/>
        <w:tabs>
          <w:tab w:val="left" w:pos="178"/>
        </w:tabs>
        <w:ind w:left="29"/>
        <w:jc w:val="both"/>
        <w:rPr>
          <w:color w:val="000000"/>
          <w:spacing w:val="3"/>
          <w:sz w:val="28"/>
          <w:szCs w:val="28"/>
        </w:rPr>
      </w:pPr>
      <w:r>
        <w:rPr>
          <w:color w:val="000000"/>
          <w:spacing w:val="3"/>
          <w:sz w:val="28"/>
          <w:szCs w:val="28"/>
        </w:rPr>
        <w:t>учёт психофизических, личностных особенностей;</w:t>
      </w:r>
    </w:p>
    <w:p w:rsidR="00AF61D2" w:rsidRDefault="00AF61D2" w:rsidP="00AF61D2">
      <w:pPr>
        <w:numPr>
          <w:ilvl w:val="0"/>
          <w:numId w:val="124"/>
        </w:numPr>
        <w:shd w:val="clear" w:color="auto" w:fill="FFFFFF"/>
        <w:tabs>
          <w:tab w:val="left" w:pos="178"/>
        </w:tabs>
        <w:ind w:left="29"/>
        <w:jc w:val="both"/>
        <w:rPr>
          <w:color w:val="000000"/>
          <w:spacing w:val="3"/>
          <w:sz w:val="28"/>
          <w:szCs w:val="28"/>
        </w:rPr>
      </w:pPr>
      <w:r>
        <w:rPr>
          <w:color w:val="000000"/>
          <w:spacing w:val="3"/>
          <w:sz w:val="28"/>
          <w:szCs w:val="28"/>
        </w:rPr>
        <w:t>опора на компенсаторные возможности и зону ближайшего развития;</w:t>
      </w:r>
    </w:p>
    <w:p w:rsidR="00AF61D2" w:rsidRDefault="00AF61D2" w:rsidP="00AF61D2">
      <w:pPr>
        <w:numPr>
          <w:ilvl w:val="0"/>
          <w:numId w:val="124"/>
        </w:numPr>
        <w:shd w:val="clear" w:color="auto" w:fill="FFFFFF"/>
        <w:tabs>
          <w:tab w:val="left" w:pos="178"/>
        </w:tabs>
        <w:ind w:left="29"/>
        <w:jc w:val="both"/>
        <w:rPr>
          <w:color w:val="000000"/>
          <w:spacing w:val="3"/>
          <w:sz w:val="28"/>
          <w:szCs w:val="28"/>
        </w:rPr>
      </w:pPr>
      <w:r>
        <w:rPr>
          <w:color w:val="000000"/>
          <w:spacing w:val="4"/>
          <w:sz w:val="28"/>
          <w:szCs w:val="28"/>
        </w:rPr>
        <w:t xml:space="preserve">смена видов деятельности каждые 15-20 минут с целью предупреждения утомления и </w:t>
      </w:r>
      <w:r>
        <w:rPr>
          <w:color w:val="000000"/>
          <w:spacing w:val="3"/>
          <w:sz w:val="28"/>
          <w:szCs w:val="28"/>
        </w:rPr>
        <w:t>охранительного торможения;</w:t>
      </w:r>
    </w:p>
    <w:p w:rsidR="00AF61D2" w:rsidRDefault="00AF61D2" w:rsidP="00AF61D2">
      <w:pPr>
        <w:numPr>
          <w:ilvl w:val="0"/>
          <w:numId w:val="124"/>
        </w:numPr>
        <w:shd w:val="clear" w:color="auto" w:fill="FFFFFF"/>
        <w:tabs>
          <w:tab w:val="left" w:pos="178"/>
        </w:tabs>
        <w:ind w:left="29"/>
        <w:jc w:val="both"/>
        <w:rPr>
          <w:color w:val="000000"/>
          <w:spacing w:val="2"/>
          <w:sz w:val="28"/>
          <w:szCs w:val="28"/>
        </w:rPr>
      </w:pPr>
      <w:r>
        <w:rPr>
          <w:color w:val="000000"/>
          <w:spacing w:val="2"/>
          <w:sz w:val="28"/>
          <w:szCs w:val="28"/>
        </w:rPr>
        <w:t>соблюдение принципа от простого к сложному;</w:t>
      </w:r>
    </w:p>
    <w:p w:rsidR="00AF61D2" w:rsidRDefault="00AF61D2" w:rsidP="00AF61D2">
      <w:pPr>
        <w:numPr>
          <w:ilvl w:val="0"/>
          <w:numId w:val="124"/>
        </w:numPr>
        <w:shd w:val="clear" w:color="auto" w:fill="FFFFFF"/>
        <w:tabs>
          <w:tab w:val="left" w:pos="178"/>
        </w:tabs>
        <w:ind w:left="29"/>
        <w:jc w:val="both"/>
        <w:rPr>
          <w:color w:val="000000"/>
          <w:spacing w:val="1"/>
          <w:sz w:val="28"/>
          <w:szCs w:val="28"/>
        </w:rPr>
      </w:pPr>
      <w:r>
        <w:rPr>
          <w:color w:val="000000"/>
          <w:spacing w:val="1"/>
          <w:sz w:val="28"/>
          <w:szCs w:val="28"/>
        </w:rPr>
        <w:t>переход к следующему изучению материала только после усвоения предыдущего;</w:t>
      </w:r>
    </w:p>
    <w:p w:rsidR="00AF61D2" w:rsidRDefault="00AF61D2" w:rsidP="00AF61D2">
      <w:pPr>
        <w:numPr>
          <w:ilvl w:val="0"/>
          <w:numId w:val="124"/>
        </w:numPr>
        <w:shd w:val="clear" w:color="auto" w:fill="FFFFFF"/>
        <w:tabs>
          <w:tab w:val="left" w:pos="178"/>
        </w:tabs>
        <w:ind w:left="29"/>
        <w:jc w:val="both"/>
        <w:rPr>
          <w:color w:val="000000"/>
          <w:spacing w:val="3"/>
          <w:sz w:val="28"/>
          <w:szCs w:val="28"/>
        </w:rPr>
      </w:pPr>
      <w:r>
        <w:rPr>
          <w:color w:val="000000"/>
          <w:spacing w:val="3"/>
          <w:sz w:val="28"/>
          <w:szCs w:val="28"/>
        </w:rPr>
        <w:t>поощрение малейших успехов детей, тактичная помощь, развитие веры в собственные силы и возможности.</w:t>
      </w:r>
    </w:p>
    <w:p w:rsidR="00AF61D2" w:rsidRDefault="00AF61D2">
      <w:pPr>
        <w:shd w:val="clear" w:color="auto" w:fill="FFFFFF"/>
        <w:tabs>
          <w:tab w:val="left" w:pos="221"/>
        </w:tabs>
        <w:ind w:left="24"/>
        <w:jc w:val="both"/>
        <w:rPr>
          <w:b/>
          <w:bCs/>
          <w:color w:val="000000"/>
          <w:spacing w:val="8"/>
          <w:sz w:val="28"/>
          <w:szCs w:val="28"/>
        </w:rPr>
      </w:pPr>
      <w:r>
        <w:rPr>
          <w:b/>
          <w:bCs/>
          <w:color w:val="000000"/>
          <w:spacing w:val="-3"/>
          <w:sz w:val="28"/>
          <w:szCs w:val="28"/>
        </w:rPr>
        <w:t>4.</w:t>
      </w:r>
      <w:r>
        <w:rPr>
          <w:b/>
          <w:bCs/>
          <w:color w:val="000000"/>
          <w:sz w:val="28"/>
          <w:szCs w:val="28"/>
        </w:rPr>
        <w:tab/>
      </w:r>
      <w:r>
        <w:rPr>
          <w:b/>
          <w:bCs/>
          <w:color w:val="000000"/>
          <w:spacing w:val="7"/>
          <w:sz w:val="28"/>
          <w:szCs w:val="28"/>
        </w:rPr>
        <w:t xml:space="preserve">Снижение объёма и скорости выполнения письменных заданий по всем предметам </w:t>
      </w:r>
      <w:r>
        <w:rPr>
          <w:b/>
          <w:bCs/>
          <w:color w:val="000000"/>
          <w:spacing w:val="8"/>
          <w:sz w:val="28"/>
          <w:szCs w:val="28"/>
        </w:rPr>
        <w:t>и контрольных работ по русскому языку.</w:t>
      </w:r>
    </w:p>
    <w:p w:rsidR="00AF61D2" w:rsidRDefault="00AF61D2">
      <w:pPr>
        <w:pStyle w:val="21"/>
        <w:rPr>
          <w:rFonts w:ascii="Times New Roman" w:hAnsi="Times New Roman" w:cs="Times New Roman"/>
          <w:sz w:val="28"/>
          <w:szCs w:val="28"/>
        </w:rPr>
      </w:pPr>
      <w:r>
        <w:rPr>
          <w:rFonts w:ascii="Times New Roman" w:hAnsi="Times New Roman" w:cs="Times New Roman"/>
          <w:sz w:val="28"/>
          <w:szCs w:val="28"/>
        </w:rPr>
        <w:t>Основные рекомендации учителю в добукварный и букварный период предусматривают:</w:t>
      </w:r>
    </w:p>
    <w:p w:rsidR="00AF61D2" w:rsidRDefault="00AF61D2" w:rsidP="00AF61D2">
      <w:pPr>
        <w:numPr>
          <w:ilvl w:val="0"/>
          <w:numId w:val="124"/>
        </w:numPr>
        <w:shd w:val="clear" w:color="auto" w:fill="FFFFFF"/>
        <w:tabs>
          <w:tab w:val="left" w:pos="178"/>
        </w:tabs>
        <w:ind w:left="29"/>
        <w:jc w:val="both"/>
        <w:rPr>
          <w:color w:val="000000"/>
          <w:spacing w:val="-1"/>
          <w:sz w:val="28"/>
          <w:szCs w:val="28"/>
        </w:rPr>
      </w:pPr>
      <w:r>
        <w:rPr>
          <w:color w:val="000000"/>
          <w:spacing w:val="4"/>
          <w:sz w:val="28"/>
          <w:szCs w:val="28"/>
        </w:rPr>
        <w:t xml:space="preserve">развитие двигательных ощущений и осознанность выполнения графических движений </w:t>
      </w:r>
      <w:r>
        <w:rPr>
          <w:color w:val="000000"/>
          <w:spacing w:val="-1"/>
          <w:sz w:val="28"/>
          <w:szCs w:val="28"/>
        </w:rPr>
        <w:t>руки;</w:t>
      </w:r>
    </w:p>
    <w:p w:rsidR="00AF61D2" w:rsidRDefault="00AF61D2" w:rsidP="00AF61D2">
      <w:pPr>
        <w:numPr>
          <w:ilvl w:val="0"/>
          <w:numId w:val="124"/>
        </w:numPr>
        <w:shd w:val="clear" w:color="auto" w:fill="FFFFFF"/>
        <w:tabs>
          <w:tab w:val="left" w:pos="178"/>
        </w:tabs>
        <w:ind w:left="29"/>
        <w:jc w:val="both"/>
        <w:rPr>
          <w:sz w:val="28"/>
          <w:szCs w:val="28"/>
        </w:rPr>
      </w:pPr>
      <w:r>
        <w:rPr>
          <w:sz w:val="28"/>
          <w:szCs w:val="28"/>
        </w:rPr>
        <w:t>формирование зрительно-двигательного образа буквы;</w:t>
      </w:r>
    </w:p>
    <w:p w:rsidR="00AF61D2" w:rsidRDefault="00AF61D2" w:rsidP="00AF61D2">
      <w:pPr>
        <w:numPr>
          <w:ilvl w:val="0"/>
          <w:numId w:val="124"/>
        </w:numPr>
        <w:shd w:val="clear" w:color="auto" w:fill="FFFFFF"/>
        <w:tabs>
          <w:tab w:val="left" w:pos="178"/>
        </w:tabs>
        <w:ind w:left="29"/>
        <w:jc w:val="both"/>
        <w:rPr>
          <w:sz w:val="28"/>
          <w:szCs w:val="28"/>
        </w:rPr>
      </w:pPr>
      <w:r>
        <w:rPr>
          <w:sz w:val="28"/>
          <w:szCs w:val="28"/>
        </w:rPr>
        <w:t>формирование пространственного восприятия, зрительной памяти;</w:t>
      </w:r>
    </w:p>
    <w:p w:rsidR="00AF61D2" w:rsidRDefault="00AF61D2" w:rsidP="00AF61D2">
      <w:pPr>
        <w:numPr>
          <w:ilvl w:val="0"/>
          <w:numId w:val="124"/>
        </w:numPr>
        <w:shd w:val="clear" w:color="auto" w:fill="FFFFFF"/>
        <w:tabs>
          <w:tab w:val="left" w:pos="178"/>
        </w:tabs>
        <w:ind w:left="29"/>
        <w:jc w:val="both"/>
        <w:rPr>
          <w:sz w:val="28"/>
          <w:szCs w:val="28"/>
        </w:rPr>
      </w:pPr>
      <w:r>
        <w:rPr>
          <w:sz w:val="28"/>
          <w:szCs w:val="28"/>
        </w:rPr>
        <w:t>развитие мелкой моторики, зрительно-моторной кооординации;</w:t>
      </w:r>
    </w:p>
    <w:p w:rsidR="00AF61D2" w:rsidRDefault="00AF61D2" w:rsidP="00AF61D2">
      <w:pPr>
        <w:numPr>
          <w:ilvl w:val="0"/>
          <w:numId w:val="124"/>
        </w:numPr>
        <w:shd w:val="clear" w:color="auto" w:fill="FFFFFF"/>
        <w:tabs>
          <w:tab w:val="left" w:pos="178"/>
        </w:tabs>
        <w:ind w:left="29"/>
        <w:jc w:val="both"/>
        <w:rPr>
          <w:sz w:val="28"/>
          <w:szCs w:val="28"/>
        </w:rPr>
      </w:pPr>
      <w:r>
        <w:rPr>
          <w:sz w:val="28"/>
          <w:szCs w:val="28"/>
        </w:rPr>
        <w:t>формирование фонетико-фонематического слуха с обязательным проговариванием вслух при письме;</w:t>
      </w:r>
    </w:p>
    <w:p w:rsidR="00AF61D2" w:rsidRDefault="00AF61D2" w:rsidP="00AF61D2">
      <w:pPr>
        <w:numPr>
          <w:ilvl w:val="0"/>
          <w:numId w:val="124"/>
        </w:numPr>
        <w:shd w:val="clear" w:color="auto" w:fill="FFFFFF"/>
        <w:tabs>
          <w:tab w:val="left" w:pos="178"/>
        </w:tabs>
        <w:ind w:left="29"/>
        <w:jc w:val="both"/>
        <w:rPr>
          <w:sz w:val="28"/>
          <w:szCs w:val="28"/>
        </w:rPr>
      </w:pPr>
      <w:r>
        <w:rPr>
          <w:sz w:val="28"/>
          <w:szCs w:val="28"/>
        </w:rPr>
        <w:t>исключение безотрывного письма, формирование графического образа буквы по элементам;</w:t>
      </w:r>
    </w:p>
    <w:p w:rsidR="00AF61D2" w:rsidRDefault="00AF61D2" w:rsidP="00AF61D2">
      <w:pPr>
        <w:numPr>
          <w:ilvl w:val="0"/>
          <w:numId w:val="124"/>
        </w:numPr>
        <w:shd w:val="clear" w:color="auto" w:fill="FFFFFF"/>
        <w:tabs>
          <w:tab w:val="left" w:pos="178"/>
        </w:tabs>
        <w:ind w:left="29"/>
        <w:jc w:val="both"/>
        <w:rPr>
          <w:sz w:val="28"/>
          <w:szCs w:val="28"/>
        </w:rPr>
      </w:pPr>
      <w:r>
        <w:rPr>
          <w:sz w:val="28"/>
          <w:szCs w:val="28"/>
        </w:rPr>
        <w:t>использование визуального, аудиального, кинестетического каналов восприятия при обучении.</w:t>
      </w:r>
    </w:p>
    <w:p w:rsidR="00AF61D2" w:rsidRDefault="00AF61D2">
      <w:pPr>
        <w:pStyle w:val="210"/>
        <w:ind w:left="10" w:firstLine="0"/>
        <w:jc w:val="both"/>
        <w:rPr>
          <w:b/>
          <w:bCs/>
          <w:sz w:val="28"/>
          <w:szCs w:val="28"/>
        </w:rPr>
      </w:pPr>
      <w:r>
        <w:rPr>
          <w:b/>
          <w:bCs/>
          <w:sz w:val="28"/>
          <w:szCs w:val="28"/>
        </w:rPr>
        <w:t>5. Освобождение обучающихся от контрольных срезов по выполнению норм техники чтения.</w:t>
      </w:r>
    </w:p>
    <w:p w:rsidR="00AF61D2" w:rsidRDefault="00AF61D2">
      <w:pPr>
        <w:pStyle w:val="210"/>
        <w:jc w:val="both"/>
        <w:rPr>
          <w:sz w:val="28"/>
          <w:szCs w:val="28"/>
        </w:rPr>
      </w:pPr>
    </w:p>
    <w:p w:rsidR="00AF61D2" w:rsidRDefault="00AF61D2">
      <w:pPr>
        <w:pStyle w:val="2"/>
        <w:ind w:left="576" w:hanging="576"/>
        <w:jc w:val="both"/>
        <w:rPr>
          <w:rFonts w:ascii="Times New Roman" w:hAnsi="Times New Roman" w:cs="Times New Roman"/>
          <w:sz w:val="28"/>
          <w:szCs w:val="28"/>
        </w:rPr>
      </w:pPr>
      <w:r>
        <w:rPr>
          <w:rFonts w:ascii="Times New Roman" w:hAnsi="Times New Roman" w:cs="Times New Roman"/>
          <w:sz w:val="28"/>
          <w:szCs w:val="28"/>
        </w:rPr>
        <w:t>Раздел 2</w:t>
      </w:r>
    </w:p>
    <w:p w:rsidR="00AF61D2" w:rsidRDefault="00AF61D2">
      <w:pPr>
        <w:shd w:val="clear" w:color="auto" w:fill="FFFFFF"/>
        <w:ind w:left="38"/>
        <w:jc w:val="both"/>
        <w:rPr>
          <w:b/>
          <w:bCs/>
          <w:color w:val="000000"/>
          <w:spacing w:val="2"/>
          <w:sz w:val="28"/>
          <w:szCs w:val="28"/>
        </w:rPr>
      </w:pPr>
      <w:r>
        <w:rPr>
          <w:b/>
          <w:bCs/>
          <w:color w:val="000000"/>
          <w:spacing w:val="3"/>
          <w:sz w:val="28"/>
          <w:szCs w:val="28"/>
        </w:rPr>
        <w:t xml:space="preserve">Критерии (нормы) оценок письменных работ по русскому языку в 1-9 классах </w:t>
      </w:r>
      <w:r>
        <w:rPr>
          <w:b/>
          <w:bCs/>
          <w:color w:val="000000"/>
          <w:spacing w:val="3"/>
          <w:sz w:val="28"/>
          <w:szCs w:val="28"/>
          <w:lang w:val="en-US"/>
        </w:rPr>
        <w:t>VII</w:t>
      </w:r>
      <w:r>
        <w:rPr>
          <w:b/>
          <w:bCs/>
          <w:color w:val="000000"/>
          <w:spacing w:val="3"/>
          <w:sz w:val="28"/>
          <w:szCs w:val="28"/>
        </w:rPr>
        <w:t xml:space="preserve">, </w:t>
      </w:r>
      <w:r>
        <w:rPr>
          <w:b/>
          <w:bCs/>
          <w:color w:val="000000"/>
          <w:spacing w:val="3"/>
          <w:sz w:val="28"/>
          <w:szCs w:val="28"/>
          <w:lang w:val="en-US"/>
        </w:rPr>
        <w:t>V</w:t>
      </w:r>
      <w:r>
        <w:rPr>
          <w:b/>
          <w:bCs/>
          <w:color w:val="000000"/>
          <w:spacing w:val="3"/>
          <w:sz w:val="28"/>
          <w:szCs w:val="28"/>
        </w:rPr>
        <w:t xml:space="preserve"> вида и для </w:t>
      </w:r>
      <w:r>
        <w:rPr>
          <w:b/>
          <w:bCs/>
          <w:color w:val="000000"/>
          <w:spacing w:val="2"/>
          <w:sz w:val="28"/>
          <w:szCs w:val="28"/>
        </w:rPr>
        <w:t>обучающихся общеобразовательных школ с индивидуальным подходом по русскому языку</w:t>
      </w:r>
    </w:p>
    <w:p w:rsidR="00AF61D2" w:rsidRDefault="00AF61D2">
      <w:pPr>
        <w:shd w:val="clear" w:color="auto" w:fill="FFFFFF"/>
        <w:ind w:left="38"/>
        <w:jc w:val="both"/>
        <w:rPr>
          <w:b/>
          <w:bCs/>
          <w:color w:val="000000"/>
          <w:spacing w:val="2"/>
          <w:sz w:val="28"/>
          <w:szCs w:val="28"/>
        </w:rPr>
      </w:pPr>
    </w:p>
    <w:p w:rsidR="00AF61D2" w:rsidRDefault="00AF61D2">
      <w:pPr>
        <w:shd w:val="clear" w:color="auto" w:fill="FFFFFF"/>
        <w:ind w:left="38"/>
        <w:jc w:val="both"/>
        <w:rPr>
          <w:sz w:val="28"/>
          <w:szCs w:val="28"/>
        </w:rPr>
      </w:pPr>
    </w:p>
    <w:p w:rsidR="00AF61D2" w:rsidRDefault="00AF61D2">
      <w:pPr>
        <w:jc w:val="both"/>
        <w:rPr>
          <w:b/>
          <w:bCs/>
          <w:sz w:val="28"/>
          <w:szCs w:val="28"/>
        </w:rPr>
      </w:pPr>
      <w:r>
        <w:rPr>
          <w:sz w:val="28"/>
          <w:szCs w:val="28"/>
        </w:rPr>
        <w:t xml:space="preserve">                </w:t>
      </w:r>
      <w:r>
        <w:rPr>
          <w:b/>
          <w:bCs/>
          <w:sz w:val="28"/>
          <w:szCs w:val="28"/>
        </w:rPr>
        <w:t>Начальная школа</w:t>
      </w:r>
    </w:p>
    <w:tbl>
      <w:tblPr>
        <w:tblW w:w="0" w:type="auto"/>
        <w:tblInd w:w="1038" w:type="dxa"/>
        <w:tblLayout w:type="fixed"/>
        <w:tblCellMar>
          <w:left w:w="40" w:type="dxa"/>
          <w:right w:w="40" w:type="dxa"/>
        </w:tblCellMar>
        <w:tblLook w:val="0000" w:firstRow="0" w:lastRow="0" w:firstColumn="0" w:lastColumn="0" w:noHBand="0" w:noVBand="0"/>
      </w:tblPr>
      <w:tblGrid>
        <w:gridCol w:w="1620"/>
        <w:gridCol w:w="3097"/>
        <w:gridCol w:w="2895"/>
      </w:tblGrid>
      <w:tr w:rsidR="00AF61D2">
        <w:trPr>
          <w:trHeight w:hRule="exact" w:val="830"/>
        </w:trPr>
        <w:tc>
          <w:tcPr>
            <w:tcW w:w="162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sz w:val="28"/>
                <w:szCs w:val="28"/>
              </w:rPr>
            </w:pPr>
            <w:r>
              <w:rPr>
                <w:sz w:val="28"/>
                <w:szCs w:val="28"/>
              </w:rPr>
              <w:t>Класс</w:t>
            </w:r>
          </w:p>
        </w:tc>
        <w:tc>
          <w:tcPr>
            <w:tcW w:w="3097"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right="154" w:hanging="5"/>
              <w:jc w:val="both"/>
              <w:rPr>
                <w:color w:val="000000"/>
                <w:spacing w:val="2"/>
                <w:sz w:val="28"/>
                <w:szCs w:val="28"/>
              </w:rPr>
            </w:pPr>
            <w:r>
              <w:rPr>
                <w:color w:val="000000"/>
                <w:spacing w:val="4"/>
                <w:sz w:val="28"/>
                <w:szCs w:val="28"/>
              </w:rPr>
              <w:t xml:space="preserve">Объем контрольного </w:t>
            </w:r>
            <w:r>
              <w:rPr>
                <w:color w:val="000000"/>
                <w:spacing w:val="1"/>
                <w:sz w:val="28"/>
                <w:szCs w:val="28"/>
              </w:rPr>
              <w:t xml:space="preserve">диктанта и списывания на </w:t>
            </w:r>
            <w:r>
              <w:rPr>
                <w:color w:val="000000"/>
                <w:spacing w:val="2"/>
                <w:sz w:val="28"/>
                <w:szCs w:val="28"/>
              </w:rPr>
              <w:t>конец года</w:t>
            </w:r>
          </w:p>
        </w:tc>
        <w:tc>
          <w:tcPr>
            <w:tcW w:w="289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pacing w:val="2"/>
                <w:sz w:val="28"/>
                <w:szCs w:val="28"/>
              </w:rPr>
            </w:pPr>
            <w:r>
              <w:rPr>
                <w:color w:val="000000"/>
                <w:spacing w:val="2"/>
                <w:sz w:val="28"/>
                <w:szCs w:val="28"/>
              </w:rPr>
              <w:t>Объем словарного диктанта</w:t>
            </w:r>
          </w:p>
        </w:tc>
      </w:tr>
      <w:tr w:rsidR="00AF61D2">
        <w:trPr>
          <w:trHeight w:hRule="exact" w:val="409"/>
        </w:trPr>
        <w:tc>
          <w:tcPr>
            <w:tcW w:w="162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sz w:val="28"/>
                <w:szCs w:val="28"/>
              </w:rPr>
            </w:pPr>
            <w:r>
              <w:rPr>
                <w:sz w:val="28"/>
                <w:szCs w:val="28"/>
              </w:rPr>
              <w:t>1</w:t>
            </w:r>
          </w:p>
        </w:tc>
        <w:tc>
          <w:tcPr>
            <w:tcW w:w="3097"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z w:val="28"/>
                <w:szCs w:val="28"/>
              </w:rPr>
            </w:pPr>
            <w:r>
              <w:rPr>
                <w:color w:val="000000"/>
                <w:sz w:val="28"/>
                <w:szCs w:val="28"/>
              </w:rPr>
              <w:t>15</w:t>
            </w:r>
          </w:p>
        </w:tc>
        <w:tc>
          <w:tcPr>
            <w:tcW w:w="289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z w:val="28"/>
                <w:szCs w:val="28"/>
              </w:rPr>
            </w:pPr>
            <w:r>
              <w:rPr>
                <w:color w:val="000000"/>
                <w:sz w:val="28"/>
                <w:szCs w:val="28"/>
              </w:rPr>
              <w:t>7-8</w:t>
            </w:r>
          </w:p>
        </w:tc>
      </w:tr>
      <w:tr w:rsidR="00AF61D2">
        <w:trPr>
          <w:trHeight w:hRule="exact" w:val="376"/>
        </w:trPr>
        <w:tc>
          <w:tcPr>
            <w:tcW w:w="162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sz w:val="28"/>
                <w:szCs w:val="28"/>
              </w:rPr>
            </w:pPr>
            <w:r>
              <w:rPr>
                <w:sz w:val="28"/>
                <w:szCs w:val="28"/>
              </w:rPr>
              <w:t>2</w:t>
            </w:r>
          </w:p>
        </w:tc>
        <w:tc>
          <w:tcPr>
            <w:tcW w:w="3097"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z w:val="28"/>
                <w:szCs w:val="28"/>
              </w:rPr>
            </w:pPr>
            <w:r>
              <w:rPr>
                <w:color w:val="000000"/>
                <w:sz w:val="28"/>
                <w:szCs w:val="28"/>
              </w:rPr>
              <w:t>30</w:t>
            </w:r>
          </w:p>
        </w:tc>
        <w:tc>
          <w:tcPr>
            <w:tcW w:w="289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pacing w:val="-1"/>
                <w:sz w:val="28"/>
                <w:szCs w:val="28"/>
              </w:rPr>
            </w:pPr>
            <w:r>
              <w:rPr>
                <w:color w:val="000000"/>
                <w:spacing w:val="-1"/>
                <w:sz w:val="28"/>
                <w:szCs w:val="28"/>
              </w:rPr>
              <w:t>8-10</w:t>
            </w:r>
          </w:p>
        </w:tc>
      </w:tr>
      <w:tr w:rsidR="00AF61D2">
        <w:trPr>
          <w:trHeight w:hRule="exact" w:val="358"/>
        </w:trPr>
        <w:tc>
          <w:tcPr>
            <w:tcW w:w="162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sz w:val="28"/>
                <w:szCs w:val="28"/>
              </w:rPr>
            </w:pPr>
            <w:r>
              <w:rPr>
                <w:sz w:val="28"/>
                <w:szCs w:val="28"/>
              </w:rPr>
              <w:t>3</w:t>
            </w:r>
          </w:p>
        </w:tc>
        <w:tc>
          <w:tcPr>
            <w:tcW w:w="3097"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z w:val="28"/>
                <w:szCs w:val="28"/>
              </w:rPr>
            </w:pPr>
            <w:r>
              <w:rPr>
                <w:color w:val="000000"/>
                <w:sz w:val="28"/>
                <w:szCs w:val="28"/>
              </w:rPr>
              <w:t>55</w:t>
            </w:r>
          </w:p>
        </w:tc>
        <w:tc>
          <w:tcPr>
            <w:tcW w:w="289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pacing w:val="-4"/>
                <w:sz w:val="28"/>
                <w:szCs w:val="28"/>
              </w:rPr>
            </w:pPr>
            <w:r>
              <w:rPr>
                <w:color w:val="000000"/>
                <w:spacing w:val="-4"/>
                <w:sz w:val="28"/>
                <w:szCs w:val="28"/>
              </w:rPr>
              <w:t>10-12</w:t>
            </w:r>
          </w:p>
        </w:tc>
      </w:tr>
      <w:tr w:rsidR="00AF61D2">
        <w:trPr>
          <w:trHeight w:hRule="exact" w:val="355"/>
        </w:trPr>
        <w:tc>
          <w:tcPr>
            <w:tcW w:w="162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sz w:val="28"/>
                <w:szCs w:val="28"/>
              </w:rPr>
            </w:pPr>
            <w:r>
              <w:rPr>
                <w:sz w:val="28"/>
                <w:szCs w:val="28"/>
              </w:rPr>
              <w:t>4</w:t>
            </w:r>
          </w:p>
        </w:tc>
        <w:tc>
          <w:tcPr>
            <w:tcW w:w="3097"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z w:val="28"/>
                <w:szCs w:val="28"/>
              </w:rPr>
            </w:pPr>
            <w:r>
              <w:rPr>
                <w:color w:val="000000"/>
                <w:sz w:val="28"/>
                <w:szCs w:val="28"/>
              </w:rPr>
              <w:t>75</w:t>
            </w:r>
          </w:p>
        </w:tc>
        <w:tc>
          <w:tcPr>
            <w:tcW w:w="289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pacing w:val="-5"/>
                <w:sz w:val="28"/>
                <w:szCs w:val="28"/>
              </w:rPr>
            </w:pPr>
            <w:r>
              <w:rPr>
                <w:color w:val="000000"/>
                <w:spacing w:val="-5"/>
                <w:sz w:val="28"/>
                <w:szCs w:val="28"/>
              </w:rPr>
              <w:t>12-15</w:t>
            </w:r>
          </w:p>
        </w:tc>
      </w:tr>
    </w:tbl>
    <w:p w:rsidR="00AF61D2" w:rsidRDefault="00AF61D2">
      <w:pPr>
        <w:shd w:val="clear" w:color="auto" w:fill="FFFFFF"/>
        <w:ind w:left="24" w:right="614"/>
        <w:jc w:val="both"/>
        <w:rPr>
          <w:color w:val="000000"/>
          <w:spacing w:val="2"/>
          <w:sz w:val="28"/>
          <w:szCs w:val="28"/>
        </w:rPr>
      </w:pPr>
    </w:p>
    <w:p w:rsidR="00AF61D2" w:rsidRDefault="00AF61D2">
      <w:pPr>
        <w:shd w:val="clear" w:color="auto" w:fill="FFFFFF"/>
        <w:ind w:left="24" w:right="614" w:firstLine="684"/>
        <w:jc w:val="both"/>
        <w:rPr>
          <w:color w:val="000000"/>
          <w:spacing w:val="2"/>
          <w:sz w:val="28"/>
          <w:szCs w:val="28"/>
        </w:rPr>
      </w:pPr>
      <w:r>
        <w:rPr>
          <w:color w:val="000000"/>
          <w:spacing w:val="2"/>
          <w:sz w:val="28"/>
          <w:szCs w:val="28"/>
        </w:rPr>
        <w:t>Тексты для изложения и сочинения увеличиваются на 15-20 слов. Сочинения и изложения носят обучающий характер.</w:t>
      </w:r>
    </w:p>
    <w:p w:rsidR="00AF61D2" w:rsidRDefault="00AF61D2">
      <w:pPr>
        <w:shd w:val="clear" w:color="auto" w:fill="FFFFFF"/>
        <w:ind w:left="24" w:right="614" w:firstLine="684"/>
        <w:jc w:val="both"/>
        <w:rPr>
          <w:sz w:val="28"/>
          <w:szCs w:val="28"/>
        </w:rPr>
      </w:pPr>
    </w:p>
    <w:p w:rsidR="00AF61D2" w:rsidRDefault="00AF61D2">
      <w:pPr>
        <w:shd w:val="clear" w:color="auto" w:fill="FFFFFF"/>
        <w:ind w:left="82"/>
        <w:jc w:val="both"/>
        <w:rPr>
          <w:b/>
          <w:bCs/>
          <w:color w:val="000000"/>
          <w:spacing w:val="3"/>
          <w:sz w:val="28"/>
          <w:szCs w:val="28"/>
        </w:rPr>
      </w:pPr>
      <w:r>
        <w:rPr>
          <w:b/>
          <w:bCs/>
          <w:color w:val="000000"/>
          <w:spacing w:val="3"/>
          <w:sz w:val="28"/>
          <w:szCs w:val="28"/>
        </w:rPr>
        <w:t>Выставление оценок за контрольный диктант:</w:t>
      </w:r>
    </w:p>
    <w:p w:rsidR="00AF61D2" w:rsidRDefault="00AF61D2">
      <w:pPr>
        <w:shd w:val="clear" w:color="auto" w:fill="FFFFFF"/>
        <w:ind w:left="29"/>
        <w:jc w:val="both"/>
        <w:rPr>
          <w:color w:val="000000"/>
          <w:spacing w:val="2"/>
          <w:sz w:val="28"/>
          <w:szCs w:val="28"/>
        </w:rPr>
      </w:pPr>
      <w:r>
        <w:rPr>
          <w:b/>
          <w:bCs/>
          <w:color w:val="000000"/>
          <w:spacing w:val="1"/>
          <w:sz w:val="28"/>
          <w:szCs w:val="28"/>
        </w:rPr>
        <w:t>Оценка «5»</w:t>
      </w:r>
      <w:r>
        <w:rPr>
          <w:color w:val="000000"/>
          <w:spacing w:val="1"/>
          <w:sz w:val="28"/>
          <w:szCs w:val="28"/>
        </w:rPr>
        <w:t>ставится за диктант, в котором допущено два исправления или две негрубые</w:t>
      </w:r>
      <w:r>
        <w:rPr>
          <w:sz w:val="28"/>
          <w:szCs w:val="28"/>
        </w:rPr>
        <w:t xml:space="preserve"> </w:t>
      </w:r>
      <w:r>
        <w:rPr>
          <w:color w:val="000000"/>
          <w:spacing w:val="2"/>
          <w:sz w:val="28"/>
          <w:szCs w:val="28"/>
        </w:rPr>
        <w:t>ошибки; работа написана аккуратно</w:t>
      </w:r>
    </w:p>
    <w:p w:rsidR="00AF61D2" w:rsidRDefault="00AF61D2">
      <w:pPr>
        <w:shd w:val="clear" w:color="auto" w:fill="FFFFFF"/>
        <w:ind w:left="29"/>
        <w:jc w:val="both"/>
        <w:rPr>
          <w:color w:val="000000"/>
          <w:spacing w:val="2"/>
          <w:sz w:val="28"/>
          <w:szCs w:val="28"/>
        </w:rPr>
      </w:pPr>
      <w:r>
        <w:rPr>
          <w:b/>
          <w:bCs/>
          <w:color w:val="000000"/>
          <w:spacing w:val="1"/>
          <w:sz w:val="28"/>
          <w:szCs w:val="28"/>
        </w:rPr>
        <w:t xml:space="preserve">Оценка «4» </w:t>
      </w:r>
      <w:r>
        <w:rPr>
          <w:color w:val="000000"/>
          <w:spacing w:val="1"/>
          <w:sz w:val="28"/>
          <w:szCs w:val="28"/>
        </w:rPr>
        <w:t>ставится за диктант, в котором допущено не более двух орфографических, 3</w:t>
      </w:r>
      <w:r>
        <w:rPr>
          <w:sz w:val="28"/>
          <w:szCs w:val="28"/>
        </w:rPr>
        <w:t xml:space="preserve"> </w:t>
      </w:r>
      <w:r>
        <w:rPr>
          <w:color w:val="000000"/>
          <w:spacing w:val="1"/>
          <w:sz w:val="28"/>
          <w:szCs w:val="28"/>
        </w:rPr>
        <w:t>пунктуационных и 3 логопедических ошибок; работа выполнена аккуратно,</w:t>
      </w:r>
      <w:r>
        <w:rPr>
          <w:sz w:val="28"/>
          <w:szCs w:val="28"/>
        </w:rPr>
        <w:t xml:space="preserve"> </w:t>
      </w:r>
      <w:r>
        <w:rPr>
          <w:color w:val="000000"/>
          <w:spacing w:val="2"/>
          <w:sz w:val="28"/>
          <w:szCs w:val="28"/>
        </w:rPr>
        <w:t>но допущены исправления</w:t>
      </w:r>
    </w:p>
    <w:p w:rsidR="00AF61D2" w:rsidRDefault="00AF61D2">
      <w:pPr>
        <w:shd w:val="clear" w:color="auto" w:fill="FFFFFF"/>
        <w:ind w:left="34"/>
        <w:jc w:val="both"/>
        <w:rPr>
          <w:color w:val="000000"/>
          <w:spacing w:val="2"/>
          <w:sz w:val="28"/>
          <w:szCs w:val="28"/>
        </w:rPr>
      </w:pPr>
      <w:r>
        <w:rPr>
          <w:b/>
          <w:bCs/>
          <w:color w:val="000000"/>
          <w:spacing w:val="3"/>
          <w:sz w:val="28"/>
          <w:szCs w:val="28"/>
        </w:rPr>
        <w:t xml:space="preserve">Оценка «3» </w:t>
      </w:r>
      <w:r>
        <w:rPr>
          <w:color w:val="000000"/>
          <w:spacing w:val="3"/>
          <w:sz w:val="28"/>
          <w:szCs w:val="28"/>
        </w:rPr>
        <w:t>ставится за диктант, если в нем допущено 3-5 орфографических, 4</w:t>
      </w:r>
      <w:r>
        <w:rPr>
          <w:sz w:val="28"/>
          <w:szCs w:val="28"/>
        </w:rPr>
        <w:t xml:space="preserve"> </w:t>
      </w:r>
      <w:r>
        <w:rPr>
          <w:color w:val="000000"/>
          <w:spacing w:val="3"/>
          <w:sz w:val="28"/>
          <w:szCs w:val="28"/>
        </w:rPr>
        <w:t>пунктуационных и 4 логопедических ошибки или 7 орфографических и 4</w:t>
      </w:r>
      <w:r>
        <w:rPr>
          <w:sz w:val="28"/>
          <w:szCs w:val="28"/>
        </w:rPr>
        <w:t xml:space="preserve"> </w:t>
      </w:r>
      <w:r>
        <w:rPr>
          <w:color w:val="000000"/>
          <w:spacing w:val="2"/>
          <w:sz w:val="28"/>
          <w:szCs w:val="28"/>
        </w:rPr>
        <w:t>логопедических ошибки; допущены исправления</w:t>
      </w:r>
    </w:p>
    <w:p w:rsidR="00AF61D2" w:rsidRDefault="00AF61D2">
      <w:pPr>
        <w:shd w:val="clear" w:color="auto" w:fill="FFFFFF"/>
        <w:ind w:left="38"/>
        <w:jc w:val="both"/>
        <w:rPr>
          <w:color w:val="000000"/>
          <w:spacing w:val="2"/>
          <w:sz w:val="28"/>
          <w:szCs w:val="28"/>
        </w:rPr>
      </w:pPr>
      <w:r>
        <w:rPr>
          <w:b/>
          <w:bCs/>
          <w:color w:val="000000"/>
          <w:spacing w:val="1"/>
          <w:sz w:val="28"/>
          <w:szCs w:val="28"/>
        </w:rPr>
        <w:t xml:space="preserve">Оценка «2» </w:t>
      </w:r>
      <w:r>
        <w:rPr>
          <w:color w:val="000000"/>
          <w:spacing w:val="1"/>
          <w:sz w:val="28"/>
          <w:szCs w:val="28"/>
        </w:rPr>
        <w:t>ставится за диктант, в котором более 8 орфографических, 8 логопедических</w:t>
      </w:r>
      <w:r>
        <w:rPr>
          <w:sz w:val="28"/>
          <w:szCs w:val="28"/>
        </w:rPr>
        <w:t xml:space="preserve"> </w:t>
      </w:r>
      <w:r>
        <w:rPr>
          <w:color w:val="000000"/>
          <w:spacing w:val="2"/>
          <w:sz w:val="28"/>
          <w:szCs w:val="28"/>
        </w:rPr>
        <w:t>ошибок, допущены исправления</w:t>
      </w:r>
    </w:p>
    <w:p w:rsidR="00AF61D2" w:rsidRDefault="00AF61D2">
      <w:pPr>
        <w:shd w:val="clear" w:color="auto" w:fill="FFFFFF"/>
        <w:ind w:left="53"/>
        <w:jc w:val="both"/>
        <w:rPr>
          <w:b/>
          <w:bCs/>
          <w:color w:val="000000"/>
          <w:spacing w:val="1"/>
          <w:sz w:val="28"/>
          <w:szCs w:val="28"/>
        </w:rPr>
      </w:pPr>
      <w:r>
        <w:rPr>
          <w:b/>
          <w:bCs/>
          <w:color w:val="000000"/>
          <w:spacing w:val="1"/>
          <w:sz w:val="28"/>
          <w:szCs w:val="28"/>
        </w:rPr>
        <w:t>Негрубые ошибки:</w:t>
      </w:r>
    </w:p>
    <w:p w:rsidR="00AF61D2" w:rsidRDefault="00AF61D2" w:rsidP="00AF61D2">
      <w:pPr>
        <w:numPr>
          <w:ilvl w:val="0"/>
          <w:numId w:val="124"/>
        </w:numPr>
        <w:shd w:val="clear" w:color="auto" w:fill="FFFFFF"/>
        <w:ind w:left="48"/>
        <w:jc w:val="both"/>
        <w:rPr>
          <w:color w:val="000000"/>
          <w:spacing w:val="2"/>
          <w:sz w:val="28"/>
          <w:szCs w:val="28"/>
        </w:rPr>
      </w:pPr>
      <w:r>
        <w:rPr>
          <w:color w:val="000000"/>
          <w:spacing w:val="2"/>
          <w:sz w:val="28"/>
          <w:szCs w:val="28"/>
        </w:rPr>
        <w:t>исключение из правил;</w:t>
      </w:r>
    </w:p>
    <w:p w:rsidR="00AF61D2" w:rsidRDefault="00AF61D2" w:rsidP="00AF61D2">
      <w:pPr>
        <w:numPr>
          <w:ilvl w:val="0"/>
          <w:numId w:val="124"/>
        </w:numPr>
        <w:shd w:val="clear" w:color="auto" w:fill="FFFFFF"/>
        <w:ind w:left="48"/>
        <w:jc w:val="both"/>
        <w:rPr>
          <w:color w:val="000000"/>
          <w:spacing w:val="2"/>
          <w:sz w:val="28"/>
          <w:szCs w:val="28"/>
        </w:rPr>
      </w:pPr>
      <w:r>
        <w:rPr>
          <w:sz w:val="28"/>
          <w:szCs w:val="28"/>
        </w:rPr>
        <w:t>повторение о</w:t>
      </w:r>
      <w:r>
        <w:rPr>
          <w:color w:val="000000"/>
          <w:spacing w:val="2"/>
          <w:sz w:val="28"/>
          <w:szCs w:val="28"/>
        </w:rPr>
        <w:t>дной и той же буквы;</w:t>
      </w:r>
    </w:p>
    <w:p w:rsidR="00AF61D2" w:rsidRDefault="00AF61D2" w:rsidP="00AF61D2">
      <w:pPr>
        <w:numPr>
          <w:ilvl w:val="0"/>
          <w:numId w:val="124"/>
        </w:numPr>
        <w:shd w:val="clear" w:color="auto" w:fill="FFFFFF"/>
        <w:ind w:left="48"/>
        <w:jc w:val="both"/>
        <w:rPr>
          <w:color w:val="000000"/>
          <w:spacing w:val="-1"/>
          <w:sz w:val="28"/>
          <w:szCs w:val="28"/>
        </w:rPr>
      </w:pPr>
      <w:r>
        <w:rPr>
          <w:sz w:val="28"/>
          <w:szCs w:val="28"/>
        </w:rPr>
        <w:t xml:space="preserve">недописанное </w:t>
      </w:r>
      <w:r>
        <w:rPr>
          <w:color w:val="000000"/>
          <w:spacing w:val="-1"/>
          <w:sz w:val="28"/>
          <w:szCs w:val="28"/>
        </w:rPr>
        <w:t>слово;</w:t>
      </w:r>
    </w:p>
    <w:p w:rsidR="00AF61D2" w:rsidRDefault="00AF61D2" w:rsidP="00AF61D2">
      <w:pPr>
        <w:numPr>
          <w:ilvl w:val="0"/>
          <w:numId w:val="124"/>
        </w:numPr>
        <w:shd w:val="clear" w:color="auto" w:fill="FFFFFF"/>
        <w:ind w:left="48"/>
        <w:jc w:val="both"/>
        <w:rPr>
          <w:color w:val="000000"/>
          <w:spacing w:val="-1"/>
          <w:sz w:val="28"/>
          <w:szCs w:val="28"/>
        </w:rPr>
      </w:pPr>
      <w:r>
        <w:rPr>
          <w:color w:val="000000"/>
          <w:spacing w:val="-1"/>
          <w:sz w:val="28"/>
          <w:szCs w:val="28"/>
        </w:rPr>
        <w:t>перенос слов;</w:t>
      </w:r>
    </w:p>
    <w:p w:rsidR="00AF61D2" w:rsidRDefault="00AF61D2" w:rsidP="00AF61D2">
      <w:pPr>
        <w:numPr>
          <w:ilvl w:val="0"/>
          <w:numId w:val="124"/>
        </w:numPr>
        <w:shd w:val="clear" w:color="auto" w:fill="FFFFFF"/>
        <w:ind w:left="48"/>
        <w:jc w:val="both"/>
        <w:rPr>
          <w:color w:val="000000"/>
          <w:spacing w:val="1"/>
          <w:sz w:val="28"/>
          <w:szCs w:val="28"/>
        </w:rPr>
      </w:pPr>
      <w:r>
        <w:rPr>
          <w:sz w:val="28"/>
          <w:szCs w:val="28"/>
        </w:rPr>
        <w:t>единичный п</w:t>
      </w:r>
      <w:r>
        <w:rPr>
          <w:color w:val="000000"/>
          <w:spacing w:val="1"/>
          <w:sz w:val="28"/>
          <w:szCs w:val="28"/>
        </w:rPr>
        <w:t>ропуск буквы на конце слова;</w:t>
      </w:r>
    </w:p>
    <w:p w:rsidR="00AF61D2" w:rsidRDefault="00AF61D2" w:rsidP="00AF61D2">
      <w:pPr>
        <w:numPr>
          <w:ilvl w:val="0"/>
          <w:numId w:val="124"/>
        </w:numPr>
        <w:shd w:val="clear" w:color="auto" w:fill="FFFFFF"/>
        <w:ind w:left="48"/>
        <w:jc w:val="both"/>
        <w:rPr>
          <w:color w:val="000000"/>
          <w:spacing w:val="2"/>
          <w:sz w:val="28"/>
          <w:szCs w:val="28"/>
        </w:rPr>
      </w:pPr>
      <w:r>
        <w:rPr>
          <w:sz w:val="28"/>
          <w:szCs w:val="28"/>
        </w:rPr>
        <w:t>дважды напи</w:t>
      </w:r>
      <w:r>
        <w:rPr>
          <w:color w:val="000000"/>
          <w:spacing w:val="2"/>
          <w:sz w:val="28"/>
          <w:szCs w:val="28"/>
        </w:rPr>
        <w:t>санное одно и то же слово в предложении.</w:t>
      </w:r>
    </w:p>
    <w:p w:rsidR="00AF61D2" w:rsidRDefault="00AF61D2">
      <w:pPr>
        <w:shd w:val="clear" w:color="auto" w:fill="FFFFFF"/>
        <w:ind w:left="53"/>
        <w:jc w:val="both"/>
        <w:rPr>
          <w:color w:val="000000"/>
          <w:spacing w:val="4"/>
          <w:sz w:val="28"/>
          <w:szCs w:val="28"/>
        </w:rPr>
      </w:pPr>
      <w:r>
        <w:rPr>
          <w:color w:val="000000"/>
          <w:spacing w:val="4"/>
          <w:sz w:val="28"/>
          <w:szCs w:val="28"/>
        </w:rPr>
        <w:t>3 негрубые ошибки + 1 ошибка</w:t>
      </w:r>
    </w:p>
    <w:p w:rsidR="00AF61D2" w:rsidRDefault="00AF61D2">
      <w:pPr>
        <w:shd w:val="clear" w:color="auto" w:fill="FFFFFF"/>
        <w:ind w:left="53"/>
        <w:jc w:val="both"/>
        <w:rPr>
          <w:b/>
          <w:bCs/>
          <w:color w:val="000000"/>
          <w:spacing w:val="4"/>
          <w:sz w:val="28"/>
          <w:szCs w:val="28"/>
        </w:rPr>
      </w:pPr>
      <w:r>
        <w:rPr>
          <w:b/>
          <w:bCs/>
          <w:color w:val="000000"/>
          <w:spacing w:val="4"/>
          <w:sz w:val="28"/>
          <w:szCs w:val="28"/>
        </w:rPr>
        <w:t>Однотипные ошибки:</w:t>
      </w:r>
    </w:p>
    <w:p w:rsidR="00AF61D2" w:rsidRDefault="00AF61D2">
      <w:pPr>
        <w:pStyle w:val="310"/>
        <w:ind w:left="0"/>
        <w:jc w:val="both"/>
        <w:rPr>
          <w:sz w:val="28"/>
          <w:szCs w:val="28"/>
        </w:rPr>
      </w:pPr>
      <w:r>
        <w:rPr>
          <w:sz w:val="28"/>
          <w:szCs w:val="28"/>
        </w:rPr>
        <w:t>Первые три однотипные ошибки = 1 ошибке, но каждая следующая подобная считается за отдельную ошибку</w:t>
      </w:r>
    </w:p>
    <w:p w:rsidR="00AF61D2" w:rsidRDefault="00AF61D2">
      <w:pPr>
        <w:shd w:val="clear" w:color="auto" w:fill="FFFFFF"/>
        <w:ind w:left="53"/>
        <w:jc w:val="both"/>
        <w:rPr>
          <w:sz w:val="28"/>
          <w:szCs w:val="28"/>
        </w:rPr>
      </w:pPr>
    </w:p>
    <w:p w:rsidR="00AF61D2" w:rsidRDefault="00AF61D2">
      <w:pPr>
        <w:shd w:val="clear" w:color="auto" w:fill="FFFFFF"/>
        <w:ind w:left="53"/>
        <w:jc w:val="both"/>
        <w:rPr>
          <w:i/>
          <w:iCs/>
          <w:sz w:val="28"/>
          <w:szCs w:val="28"/>
        </w:rPr>
      </w:pPr>
      <w:r>
        <w:rPr>
          <w:i/>
          <w:iCs/>
          <w:sz w:val="28"/>
          <w:szCs w:val="28"/>
        </w:rPr>
        <w:t xml:space="preserve">За одну ошибку в диктанте </w:t>
      </w:r>
      <w:r>
        <w:rPr>
          <w:b/>
          <w:bCs/>
          <w:i/>
          <w:iCs/>
          <w:sz w:val="28"/>
          <w:szCs w:val="28"/>
        </w:rPr>
        <w:t>считаются</w:t>
      </w:r>
      <w:r>
        <w:rPr>
          <w:i/>
          <w:iCs/>
          <w:sz w:val="28"/>
          <w:szCs w:val="28"/>
        </w:rPr>
        <w:t>:</w:t>
      </w:r>
    </w:p>
    <w:p w:rsidR="00AF61D2" w:rsidRDefault="00AF61D2" w:rsidP="00AF61D2">
      <w:pPr>
        <w:numPr>
          <w:ilvl w:val="0"/>
          <w:numId w:val="124"/>
        </w:numPr>
        <w:shd w:val="clear" w:color="auto" w:fill="FFFFFF"/>
        <w:ind w:left="53"/>
        <w:jc w:val="both"/>
        <w:rPr>
          <w:sz w:val="28"/>
          <w:szCs w:val="28"/>
        </w:rPr>
      </w:pPr>
      <w:r>
        <w:rPr>
          <w:sz w:val="28"/>
          <w:szCs w:val="28"/>
        </w:rPr>
        <w:t>два исправления;</w:t>
      </w:r>
    </w:p>
    <w:p w:rsidR="00AF61D2" w:rsidRDefault="00AF61D2" w:rsidP="00AF61D2">
      <w:pPr>
        <w:numPr>
          <w:ilvl w:val="0"/>
          <w:numId w:val="124"/>
        </w:numPr>
        <w:shd w:val="clear" w:color="auto" w:fill="FFFFFF"/>
        <w:ind w:left="53"/>
        <w:jc w:val="both"/>
        <w:rPr>
          <w:sz w:val="28"/>
          <w:szCs w:val="28"/>
        </w:rPr>
      </w:pPr>
      <w:r>
        <w:rPr>
          <w:sz w:val="28"/>
          <w:szCs w:val="28"/>
        </w:rPr>
        <w:t>две пунктуационные ошибки;</w:t>
      </w:r>
    </w:p>
    <w:p w:rsidR="00AF61D2" w:rsidRDefault="00AF61D2" w:rsidP="00AF61D2">
      <w:pPr>
        <w:numPr>
          <w:ilvl w:val="0"/>
          <w:numId w:val="124"/>
        </w:numPr>
        <w:shd w:val="clear" w:color="auto" w:fill="FFFFFF"/>
        <w:ind w:left="53"/>
        <w:jc w:val="both"/>
        <w:rPr>
          <w:sz w:val="28"/>
          <w:szCs w:val="28"/>
        </w:rPr>
      </w:pPr>
      <w:r>
        <w:rPr>
          <w:sz w:val="28"/>
          <w:szCs w:val="28"/>
        </w:rPr>
        <w:t>повторение ошибок в одном и том же слове (например, в слове «ножи» дважды написано в конце «ы»). Если же подобная ошибка встречается в другом слове, она считается за ошибку.</w:t>
      </w:r>
    </w:p>
    <w:p w:rsidR="00AF61D2" w:rsidRDefault="00AF61D2">
      <w:pPr>
        <w:shd w:val="clear" w:color="auto" w:fill="FFFFFF"/>
        <w:ind w:left="53"/>
        <w:jc w:val="both"/>
        <w:rPr>
          <w:sz w:val="28"/>
          <w:szCs w:val="28"/>
        </w:rPr>
      </w:pPr>
    </w:p>
    <w:p w:rsidR="00AF61D2" w:rsidRDefault="00AF61D2">
      <w:pPr>
        <w:shd w:val="clear" w:color="auto" w:fill="FFFFFF"/>
        <w:ind w:left="10"/>
        <w:jc w:val="both"/>
        <w:rPr>
          <w:b/>
          <w:bCs/>
          <w:i/>
          <w:iCs/>
          <w:color w:val="000000"/>
          <w:spacing w:val="3"/>
          <w:sz w:val="28"/>
          <w:szCs w:val="28"/>
        </w:rPr>
      </w:pPr>
      <w:r>
        <w:rPr>
          <w:i/>
          <w:iCs/>
          <w:color w:val="000000"/>
          <w:spacing w:val="3"/>
          <w:sz w:val="28"/>
          <w:szCs w:val="28"/>
        </w:rPr>
        <w:t xml:space="preserve">За ошибку в диктанте не </w:t>
      </w:r>
      <w:r>
        <w:rPr>
          <w:b/>
          <w:bCs/>
          <w:i/>
          <w:iCs/>
          <w:color w:val="000000"/>
          <w:spacing w:val="3"/>
          <w:sz w:val="28"/>
          <w:szCs w:val="28"/>
        </w:rPr>
        <w:t>считаются:</w:t>
      </w:r>
    </w:p>
    <w:p w:rsidR="00AF61D2" w:rsidRDefault="00AF61D2" w:rsidP="00AF61D2">
      <w:pPr>
        <w:numPr>
          <w:ilvl w:val="0"/>
          <w:numId w:val="125"/>
        </w:numPr>
        <w:shd w:val="clear" w:color="auto" w:fill="FFFFFF"/>
        <w:tabs>
          <w:tab w:val="left" w:pos="116"/>
        </w:tabs>
        <w:ind w:left="10" w:hanging="360"/>
        <w:jc w:val="both"/>
        <w:rPr>
          <w:color w:val="000000"/>
          <w:spacing w:val="2"/>
          <w:sz w:val="28"/>
          <w:szCs w:val="28"/>
        </w:rPr>
      </w:pPr>
      <w:r>
        <w:rPr>
          <w:color w:val="000000"/>
          <w:spacing w:val="1"/>
          <w:sz w:val="28"/>
          <w:szCs w:val="28"/>
        </w:rPr>
        <w:t xml:space="preserve">ошибки на те разделы орфографии и пунктуации, которые ни в данном классе, ни в </w:t>
      </w:r>
      <w:r>
        <w:rPr>
          <w:color w:val="000000"/>
          <w:spacing w:val="1"/>
          <w:sz w:val="28"/>
          <w:szCs w:val="28"/>
        </w:rPr>
        <w:br/>
        <w:t xml:space="preserve">предшествующих классах не изучались (такие орфограммы учителю следует оговорить с </w:t>
      </w:r>
      <w:r>
        <w:rPr>
          <w:color w:val="000000"/>
          <w:spacing w:val="2"/>
          <w:sz w:val="28"/>
          <w:szCs w:val="28"/>
        </w:rPr>
        <w:t>обучающимися перед письменной работой, выписать трудное для них по написанию слово на доске);</w:t>
      </w:r>
    </w:p>
    <w:p w:rsidR="00AF61D2" w:rsidRDefault="00AF61D2" w:rsidP="00AF61D2">
      <w:pPr>
        <w:numPr>
          <w:ilvl w:val="0"/>
          <w:numId w:val="125"/>
        </w:numPr>
        <w:shd w:val="clear" w:color="auto" w:fill="FFFFFF"/>
        <w:tabs>
          <w:tab w:val="left" w:pos="116"/>
        </w:tabs>
        <w:ind w:left="10" w:hanging="360"/>
        <w:jc w:val="both"/>
        <w:rPr>
          <w:color w:val="000000"/>
          <w:spacing w:val="2"/>
          <w:sz w:val="28"/>
          <w:szCs w:val="28"/>
        </w:rPr>
      </w:pPr>
      <w:r>
        <w:rPr>
          <w:color w:val="000000"/>
          <w:spacing w:val="1"/>
          <w:sz w:val="28"/>
          <w:szCs w:val="28"/>
        </w:rPr>
        <w:t>единичный пропуск точки в конце предложения, если первое слово следующего</w:t>
      </w:r>
      <w:r>
        <w:rPr>
          <w:color w:val="000000"/>
          <w:spacing w:val="1"/>
          <w:sz w:val="28"/>
          <w:szCs w:val="28"/>
        </w:rPr>
        <w:br/>
      </w:r>
      <w:r>
        <w:rPr>
          <w:color w:val="000000"/>
          <w:spacing w:val="2"/>
          <w:sz w:val="28"/>
          <w:szCs w:val="28"/>
        </w:rPr>
        <w:t>предложения написано с заглавной буквы;</w:t>
      </w:r>
    </w:p>
    <w:p w:rsidR="00AF61D2" w:rsidRDefault="00AF61D2" w:rsidP="00AF61D2">
      <w:pPr>
        <w:numPr>
          <w:ilvl w:val="0"/>
          <w:numId w:val="125"/>
        </w:numPr>
        <w:shd w:val="clear" w:color="auto" w:fill="FFFFFF"/>
        <w:tabs>
          <w:tab w:val="left" w:pos="116"/>
        </w:tabs>
        <w:ind w:left="10" w:hanging="360"/>
        <w:jc w:val="both"/>
        <w:rPr>
          <w:color w:val="000000"/>
          <w:spacing w:val="2"/>
          <w:sz w:val="28"/>
          <w:szCs w:val="28"/>
        </w:rPr>
      </w:pPr>
      <w:r>
        <w:rPr>
          <w:color w:val="000000"/>
          <w:spacing w:val="2"/>
          <w:sz w:val="28"/>
          <w:szCs w:val="28"/>
        </w:rPr>
        <w:t>единичный случай замены одного слова без искажения смысла.</w:t>
      </w:r>
    </w:p>
    <w:p w:rsidR="00AF61D2" w:rsidRDefault="00AF61D2">
      <w:pPr>
        <w:shd w:val="clear" w:color="auto" w:fill="FFFFFF"/>
        <w:tabs>
          <w:tab w:val="left" w:pos="-244"/>
        </w:tabs>
        <w:ind w:left="-350"/>
        <w:jc w:val="both"/>
        <w:rPr>
          <w:color w:val="000000"/>
          <w:sz w:val="28"/>
          <w:szCs w:val="28"/>
        </w:rPr>
      </w:pPr>
    </w:p>
    <w:p w:rsidR="00AF61D2" w:rsidRDefault="00AF61D2">
      <w:pPr>
        <w:shd w:val="clear" w:color="auto" w:fill="FFFFFF"/>
        <w:ind w:left="14"/>
        <w:jc w:val="both"/>
        <w:rPr>
          <w:b/>
          <w:bCs/>
          <w:color w:val="000000"/>
          <w:spacing w:val="2"/>
          <w:sz w:val="28"/>
          <w:szCs w:val="28"/>
        </w:rPr>
      </w:pPr>
      <w:r>
        <w:rPr>
          <w:b/>
          <w:bCs/>
          <w:color w:val="000000"/>
          <w:spacing w:val="2"/>
          <w:sz w:val="28"/>
          <w:szCs w:val="28"/>
        </w:rPr>
        <w:t>Оценка за грамматические знания:</w:t>
      </w:r>
    </w:p>
    <w:p w:rsidR="00AF61D2" w:rsidRDefault="00AF61D2">
      <w:pPr>
        <w:shd w:val="clear" w:color="auto" w:fill="FFFFFF"/>
        <w:tabs>
          <w:tab w:val="left" w:pos="989"/>
        </w:tabs>
        <w:ind w:left="10"/>
        <w:jc w:val="both"/>
        <w:rPr>
          <w:color w:val="000000"/>
          <w:spacing w:val="2"/>
          <w:sz w:val="28"/>
          <w:szCs w:val="28"/>
        </w:rPr>
      </w:pPr>
      <w:r>
        <w:rPr>
          <w:b/>
          <w:bCs/>
          <w:color w:val="000000"/>
          <w:spacing w:val="-1"/>
          <w:sz w:val="28"/>
          <w:szCs w:val="28"/>
        </w:rPr>
        <w:t>«5»</w:t>
      </w:r>
      <w:r>
        <w:rPr>
          <w:b/>
          <w:bCs/>
          <w:color w:val="000000"/>
          <w:sz w:val="28"/>
          <w:szCs w:val="28"/>
        </w:rPr>
        <w:tab/>
      </w:r>
      <w:r>
        <w:rPr>
          <w:color w:val="000000"/>
          <w:spacing w:val="2"/>
          <w:sz w:val="28"/>
          <w:szCs w:val="28"/>
        </w:rPr>
        <w:t>- все верно;</w:t>
      </w:r>
    </w:p>
    <w:p w:rsidR="00AF61D2" w:rsidRDefault="00AF61D2">
      <w:pPr>
        <w:shd w:val="clear" w:color="auto" w:fill="FFFFFF"/>
        <w:tabs>
          <w:tab w:val="left" w:pos="998"/>
        </w:tabs>
        <w:ind w:left="14"/>
        <w:jc w:val="both"/>
        <w:rPr>
          <w:color w:val="000000"/>
          <w:spacing w:val="1"/>
          <w:sz w:val="28"/>
          <w:szCs w:val="28"/>
        </w:rPr>
      </w:pPr>
      <w:r>
        <w:rPr>
          <w:b/>
          <w:bCs/>
          <w:color w:val="000000"/>
          <w:spacing w:val="-3"/>
          <w:sz w:val="28"/>
          <w:szCs w:val="28"/>
        </w:rPr>
        <w:t>«4»</w:t>
      </w:r>
      <w:r>
        <w:rPr>
          <w:color w:val="000000"/>
          <w:sz w:val="28"/>
          <w:szCs w:val="28"/>
        </w:rPr>
        <w:tab/>
      </w:r>
      <w:r>
        <w:rPr>
          <w:color w:val="000000"/>
          <w:spacing w:val="1"/>
          <w:sz w:val="28"/>
          <w:szCs w:val="28"/>
        </w:rPr>
        <w:t>- не менее 3/4 верно;</w:t>
      </w:r>
    </w:p>
    <w:p w:rsidR="00AF61D2" w:rsidRDefault="00AF61D2">
      <w:pPr>
        <w:shd w:val="clear" w:color="auto" w:fill="FFFFFF"/>
        <w:tabs>
          <w:tab w:val="left" w:pos="989"/>
        </w:tabs>
        <w:ind w:left="10"/>
        <w:jc w:val="both"/>
        <w:rPr>
          <w:color w:val="000000"/>
          <w:sz w:val="28"/>
          <w:szCs w:val="28"/>
        </w:rPr>
      </w:pPr>
      <w:r>
        <w:rPr>
          <w:b/>
          <w:bCs/>
          <w:color w:val="000000"/>
          <w:spacing w:val="-1"/>
          <w:sz w:val="28"/>
          <w:szCs w:val="28"/>
        </w:rPr>
        <w:t>«3»</w:t>
      </w:r>
      <w:r>
        <w:rPr>
          <w:color w:val="000000"/>
          <w:sz w:val="28"/>
          <w:szCs w:val="28"/>
        </w:rPr>
        <w:tab/>
        <w:t>- не менее 1/2</w:t>
      </w:r>
      <w:r>
        <w:rPr>
          <w:i/>
          <w:iCs/>
          <w:color w:val="000000"/>
          <w:sz w:val="28"/>
          <w:szCs w:val="28"/>
        </w:rPr>
        <w:t xml:space="preserve"> </w:t>
      </w:r>
      <w:r>
        <w:rPr>
          <w:color w:val="000000"/>
          <w:sz w:val="28"/>
          <w:szCs w:val="28"/>
        </w:rPr>
        <w:t>верно;</w:t>
      </w:r>
    </w:p>
    <w:p w:rsidR="00AF61D2" w:rsidRDefault="00AF61D2">
      <w:pPr>
        <w:shd w:val="clear" w:color="auto" w:fill="FFFFFF"/>
        <w:tabs>
          <w:tab w:val="left" w:pos="989"/>
        </w:tabs>
        <w:ind w:left="10"/>
        <w:jc w:val="both"/>
        <w:rPr>
          <w:color w:val="000000"/>
          <w:spacing w:val="2"/>
          <w:sz w:val="28"/>
          <w:szCs w:val="28"/>
        </w:rPr>
      </w:pPr>
      <w:r>
        <w:rPr>
          <w:b/>
          <w:bCs/>
          <w:color w:val="000000"/>
          <w:spacing w:val="-1"/>
          <w:sz w:val="28"/>
          <w:szCs w:val="28"/>
        </w:rPr>
        <w:t>«2»</w:t>
      </w:r>
      <w:r>
        <w:rPr>
          <w:color w:val="000000"/>
          <w:sz w:val="28"/>
          <w:szCs w:val="28"/>
        </w:rPr>
        <w:tab/>
      </w:r>
      <w:r>
        <w:rPr>
          <w:color w:val="000000"/>
          <w:spacing w:val="2"/>
          <w:sz w:val="28"/>
          <w:szCs w:val="28"/>
        </w:rPr>
        <w:t>- не выполнено больше половины задания.</w:t>
      </w:r>
    </w:p>
    <w:p w:rsidR="00AF61D2" w:rsidRDefault="00AF61D2">
      <w:pPr>
        <w:shd w:val="clear" w:color="auto" w:fill="FFFFFF"/>
        <w:ind w:left="10"/>
        <w:jc w:val="both"/>
        <w:rPr>
          <w:b/>
          <w:bCs/>
          <w:color w:val="000000"/>
          <w:spacing w:val="2"/>
          <w:sz w:val="28"/>
          <w:szCs w:val="28"/>
        </w:rPr>
      </w:pPr>
      <w:r>
        <w:rPr>
          <w:b/>
          <w:bCs/>
          <w:color w:val="000000"/>
          <w:spacing w:val="2"/>
          <w:sz w:val="28"/>
          <w:szCs w:val="28"/>
        </w:rPr>
        <w:t>Оценка за словарный диктант (оценивается строже контрольного диктанта):</w:t>
      </w:r>
    </w:p>
    <w:p w:rsidR="00AF61D2" w:rsidRDefault="00AF61D2">
      <w:pPr>
        <w:shd w:val="clear" w:color="auto" w:fill="FFFFFF"/>
        <w:tabs>
          <w:tab w:val="left" w:pos="979"/>
        </w:tabs>
        <w:ind w:left="5"/>
        <w:jc w:val="both"/>
        <w:rPr>
          <w:color w:val="000000"/>
          <w:spacing w:val="3"/>
          <w:sz w:val="28"/>
          <w:szCs w:val="28"/>
        </w:rPr>
      </w:pPr>
      <w:r>
        <w:rPr>
          <w:b/>
          <w:bCs/>
          <w:color w:val="000000"/>
          <w:sz w:val="28"/>
          <w:szCs w:val="28"/>
        </w:rPr>
        <w:t xml:space="preserve">«5» </w:t>
      </w:r>
      <w:r>
        <w:rPr>
          <w:color w:val="000000"/>
          <w:sz w:val="28"/>
          <w:szCs w:val="28"/>
        </w:rPr>
        <w:t>-</w:t>
      </w:r>
      <w:r>
        <w:rPr>
          <w:color w:val="000000"/>
          <w:sz w:val="28"/>
          <w:szCs w:val="28"/>
        </w:rPr>
        <w:tab/>
      </w:r>
      <w:r>
        <w:rPr>
          <w:color w:val="000000"/>
          <w:spacing w:val="3"/>
          <w:sz w:val="28"/>
          <w:szCs w:val="28"/>
        </w:rPr>
        <w:t>нет ошибок;</w:t>
      </w:r>
    </w:p>
    <w:p w:rsidR="00AF61D2" w:rsidRDefault="00AF61D2">
      <w:pPr>
        <w:shd w:val="clear" w:color="auto" w:fill="FFFFFF"/>
        <w:tabs>
          <w:tab w:val="left" w:pos="1008"/>
        </w:tabs>
        <w:ind w:left="10"/>
        <w:jc w:val="both"/>
        <w:rPr>
          <w:color w:val="000000"/>
          <w:spacing w:val="2"/>
          <w:sz w:val="28"/>
          <w:szCs w:val="28"/>
        </w:rPr>
      </w:pPr>
      <w:r>
        <w:rPr>
          <w:b/>
          <w:bCs/>
          <w:color w:val="000000"/>
          <w:spacing w:val="-2"/>
          <w:sz w:val="28"/>
          <w:szCs w:val="28"/>
        </w:rPr>
        <w:t>«4»</w:t>
      </w:r>
      <w:r>
        <w:rPr>
          <w:color w:val="000000"/>
          <w:spacing w:val="-2"/>
          <w:sz w:val="28"/>
          <w:szCs w:val="28"/>
        </w:rPr>
        <w:t xml:space="preserve"> -</w:t>
      </w:r>
      <w:r>
        <w:rPr>
          <w:color w:val="000000"/>
          <w:sz w:val="28"/>
          <w:szCs w:val="28"/>
        </w:rPr>
        <w:tab/>
      </w:r>
      <w:r>
        <w:rPr>
          <w:color w:val="000000"/>
          <w:spacing w:val="2"/>
          <w:sz w:val="28"/>
          <w:szCs w:val="28"/>
        </w:rPr>
        <w:t>1-2 ошибки или 1 исправление (1-ый класс);</w:t>
      </w:r>
    </w:p>
    <w:p w:rsidR="00AF61D2" w:rsidRDefault="00AF61D2" w:rsidP="00AF61D2">
      <w:pPr>
        <w:numPr>
          <w:ilvl w:val="0"/>
          <w:numId w:val="79"/>
        </w:numPr>
        <w:shd w:val="clear" w:color="auto" w:fill="FFFFFF"/>
        <w:tabs>
          <w:tab w:val="left" w:pos="1109"/>
        </w:tabs>
        <w:ind w:left="5" w:right="1306" w:firstLine="970"/>
        <w:jc w:val="both"/>
        <w:rPr>
          <w:color w:val="000000"/>
          <w:spacing w:val="3"/>
          <w:sz w:val="28"/>
          <w:szCs w:val="28"/>
        </w:rPr>
      </w:pPr>
      <w:r>
        <w:rPr>
          <w:color w:val="000000"/>
          <w:spacing w:val="1"/>
          <w:sz w:val="28"/>
          <w:szCs w:val="28"/>
        </w:rPr>
        <w:t>ошибка или 1 исправление (2-4-е классы);</w:t>
      </w:r>
      <w:r>
        <w:rPr>
          <w:color w:val="000000"/>
          <w:spacing w:val="1"/>
          <w:sz w:val="28"/>
          <w:szCs w:val="28"/>
        </w:rPr>
        <w:br/>
      </w:r>
      <w:r>
        <w:rPr>
          <w:b/>
          <w:bCs/>
          <w:color w:val="000000"/>
          <w:spacing w:val="3"/>
          <w:sz w:val="28"/>
          <w:szCs w:val="28"/>
        </w:rPr>
        <w:t>«3»</w:t>
      </w:r>
      <w:r>
        <w:rPr>
          <w:color w:val="000000"/>
          <w:spacing w:val="3"/>
          <w:sz w:val="28"/>
          <w:szCs w:val="28"/>
        </w:rPr>
        <w:t xml:space="preserve"> </w:t>
      </w:r>
      <w:r>
        <w:rPr>
          <w:i/>
          <w:iCs/>
          <w:color w:val="000000"/>
          <w:spacing w:val="3"/>
          <w:sz w:val="28"/>
          <w:szCs w:val="28"/>
        </w:rPr>
        <w:t xml:space="preserve">-      </w:t>
      </w:r>
      <w:r>
        <w:rPr>
          <w:color w:val="000000"/>
          <w:spacing w:val="3"/>
          <w:sz w:val="28"/>
          <w:szCs w:val="28"/>
        </w:rPr>
        <w:t>3 ошибки и 1 исправление (1-ый класс);</w:t>
      </w:r>
    </w:p>
    <w:p w:rsidR="00AF61D2" w:rsidRDefault="00AF61D2" w:rsidP="00AF61D2">
      <w:pPr>
        <w:numPr>
          <w:ilvl w:val="0"/>
          <w:numId w:val="79"/>
        </w:numPr>
        <w:shd w:val="clear" w:color="auto" w:fill="FFFFFF"/>
        <w:tabs>
          <w:tab w:val="left" w:pos="1109"/>
        </w:tabs>
        <w:ind w:left="5" w:right="1632" w:firstLine="970"/>
        <w:jc w:val="both"/>
        <w:rPr>
          <w:color w:val="000000"/>
          <w:spacing w:val="3"/>
          <w:sz w:val="28"/>
          <w:szCs w:val="28"/>
        </w:rPr>
      </w:pPr>
      <w:r>
        <w:rPr>
          <w:color w:val="000000"/>
          <w:spacing w:val="1"/>
          <w:sz w:val="28"/>
          <w:szCs w:val="28"/>
        </w:rPr>
        <w:t>ошибки и 1 исправление (2-4-е классы);</w:t>
      </w:r>
      <w:r>
        <w:rPr>
          <w:color w:val="000000"/>
          <w:spacing w:val="1"/>
          <w:sz w:val="28"/>
          <w:szCs w:val="28"/>
        </w:rPr>
        <w:br/>
      </w:r>
      <w:r>
        <w:rPr>
          <w:b/>
          <w:bCs/>
          <w:color w:val="000000"/>
          <w:spacing w:val="3"/>
          <w:sz w:val="28"/>
          <w:szCs w:val="28"/>
        </w:rPr>
        <w:t>«2»-</w:t>
      </w:r>
      <w:r>
        <w:rPr>
          <w:color w:val="000000"/>
          <w:spacing w:val="3"/>
          <w:sz w:val="28"/>
          <w:szCs w:val="28"/>
        </w:rPr>
        <w:t xml:space="preserve">       4 ошибки (1-ый класс);</w:t>
      </w:r>
    </w:p>
    <w:p w:rsidR="00AF61D2" w:rsidRDefault="00AF61D2" w:rsidP="00AF61D2">
      <w:pPr>
        <w:numPr>
          <w:ilvl w:val="0"/>
          <w:numId w:val="79"/>
        </w:numPr>
        <w:shd w:val="clear" w:color="auto" w:fill="FFFFFF"/>
        <w:tabs>
          <w:tab w:val="left" w:pos="2078"/>
        </w:tabs>
        <w:ind w:left="974"/>
        <w:jc w:val="both"/>
        <w:rPr>
          <w:color w:val="000000"/>
          <w:spacing w:val="2"/>
          <w:sz w:val="28"/>
          <w:szCs w:val="28"/>
        </w:rPr>
      </w:pPr>
      <w:r>
        <w:rPr>
          <w:color w:val="000000"/>
          <w:spacing w:val="2"/>
          <w:sz w:val="28"/>
          <w:szCs w:val="28"/>
        </w:rPr>
        <w:t xml:space="preserve"> ошибки (2-4-е классы).</w:t>
      </w:r>
    </w:p>
    <w:p w:rsidR="00AF61D2" w:rsidRDefault="00AF61D2">
      <w:pPr>
        <w:shd w:val="clear" w:color="auto" w:fill="FFFFFF"/>
        <w:tabs>
          <w:tab w:val="left" w:pos="1104"/>
        </w:tabs>
        <w:jc w:val="both"/>
        <w:rPr>
          <w:color w:val="000000"/>
          <w:sz w:val="28"/>
          <w:szCs w:val="28"/>
        </w:rPr>
      </w:pPr>
    </w:p>
    <w:p w:rsidR="00AF61D2" w:rsidRDefault="00AF61D2">
      <w:pPr>
        <w:shd w:val="clear" w:color="auto" w:fill="FFFFFF"/>
        <w:ind w:left="5"/>
        <w:jc w:val="both"/>
        <w:rPr>
          <w:b/>
          <w:bCs/>
          <w:color w:val="000000"/>
          <w:spacing w:val="2"/>
          <w:sz w:val="28"/>
          <w:szCs w:val="28"/>
        </w:rPr>
      </w:pPr>
      <w:r>
        <w:rPr>
          <w:b/>
          <w:bCs/>
          <w:color w:val="000000"/>
          <w:spacing w:val="3"/>
          <w:sz w:val="28"/>
          <w:szCs w:val="28"/>
        </w:rPr>
        <w:t>При выполнении грамматических заданий следует руководствоваться</w:t>
      </w:r>
      <w:r>
        <w:rPr>
          <w:sz w:val="28"/>
          <w:szCs w:val="28"/>
        </w:rPr>
        <w:t xml:space="preserve"> </w:t>
      </w:r>
      <w:r>
        <w:rPr>
          <w:b/>
          <w:bCs/>
          <w:color w:val="000000"/>
          <w:spacing w:val="2"/>
          <w:sz w:val="28"/>
          <w:szCs w:val="28"/>
        </w:rPr>
        <w:t>следующими нормами оценок:</w:t>
      </w:r>
    </w:p>
    <w:p w:rsidR="00AF61D2" w:rsidRDefault="00AF61D2">
      <w:pPr>
        <w:shd w:val="clear" w:color="auto" w:fill="FFFFFF"/>
        <w:jc w:val="both"/>
        <w:rPr>
          <w:color w:val="000000"/>
          <w:spacing w:val="3"/>
          <w:sz w:val="28"/>
          <w:szCs w:val="28"/>
        </w:rPr>
      </w:pPr>
      <w:r>
        <w:rPr>
          <w:b/>
          <w:bCs/>
          <w:color w:val="000000"/>
          <w:spacing w:val="2"/>
          <w:sz w:val="28"/>
          <w:szCs w:val="28"/>
        </w:rPr>
        <w:t xml:space="preserve">оценка «5»   </w:t>
      </w:r>
      <w:r>
        <w:rPr>
          <w:color w:val="000000"/>
          <w:spacing w:val="2"/>
          <w:sz w:val="28"/>
          <w:szCs w:val="28"/>
        </w:rPr>
        <w:t>ставится за безошибочное выполнение всех заданий, когда ученик</w:t>
      </w:r>
      <w:r>
        <w:rPr>
          <w:sz w:val="28"/>
          <w:szCs w:val="28"/>
        </w:rPr>
        <w:t xml:space="preserve"> </w:t>
      </w:r>
      <w:r>
        <w:rPr>
          <w:color w:val="000000"/>
          <w:spacing w:val="2"/>
          <w:sz w:val="28"/>
          <w:szCs w:val="28"/>
        </w:rPr>
        <w:t>обнаруживает осознанное усвоение определений, правил  и умение</w:t>
      </w:r>
      <w:r>
        <w:rPr>
          <w:sz w:val="28"/>
          <w:szCs w:val="28"/>
        </w:rPr>
        <w:t xml:space="preserve"> </w:t>
      </w:r>
      <w:r>
        <w:rPr>
          <w:color w:val="000000"/>
          <w:spacing w:val="3"/>
          <w:sz w:val="28"/>
          <w:szCs w:val="28"/>
        </w:rPr>
        <w:t xml:space="preserve">самостоятельно применять знания при выполнении; </w:t>
      </w:r>
    </w:p>
    <w:p w:rsidR="00AF61D2" w:rsidRDefault="00AF61D2">
      <w:pPr>
        <w:shd w:val="clear" w:color="auto" w:fill="FFFFFF"/>
        <w:jc w:val="both"/>
        <w:rPr>
          <w:color w:val="000000"/>
          <w:spacing w:val="2"/>
          <w:sz w:val="28"/>
          <w:szCs w:val="28"/>
        </w:rPr>
      </w:pPr>
      <w:r>
        <w:rPr>
          <w:b/>
          <w:bCs/>
          <w:color w:val="000000"/>
          <w:spacing w:val="2"/>
          <w:sz w:val="28"/>
          <w:szCs w:val="28"/>
        </w:rPr>
        <w:t xml:space="preserve">оценка «4»  </w:t>
      </w:r>
      <w:r>
        <w:rPr>
          <w:color w:val="000000"/>
          <w:spacing w:val="2"/>
          <w:sz w:val="28"/>
          <w:szCs w:val="28"/>
        </w:rPr>
        <w:t>ставится, если ученик обнаруживает осознанное усвоение правил,</w:t>
      </w:r>
      <w:r>
        <w:rPr>
          <w:sz w:val="28"/>
          <w:szCs w:val="28"/>
        </w:rPr>
        <w:t xml:space="preserve"> </w:t>
      </w:r>
      <w:r>
        <w:rPr>
          <w:color w:val="000000"/>
          <w:spacing w:val="2"/>
          <w:sz w:val="28"/>
          <w:szCs w:val="28"/>
        </w:rPr>
        <w:t>умеет применять свои знания в ходе разбора слов и предложений и правильно</w:t>
      </w:r>
      <w:r>
        <w:rPr>
          <w:sz w:val="28"/>
          <w:szCs w:val="28"/>
        </w:rPr>
        <w:t xml:space="preserve"> </w:t>
      </w:r>
      <w:r>
        <w:rPr>
          <w:color w:val="000000"/>
          <w:spacing w:val="2"/>
          <w:sz w:val="28"/>
          <w:szCs w:val="28"/>
        </w:rPr>
        <w:t xml:space="preserve">выполнил не менее 3/4 заданий; </w:t>
      </w:r>
    </w:p>
    <w:p w:rsidR="00AF61D2" w:rsidRDefault="00AF61D2">
      <w:pPr>
        <w:shd w:val="clear" w:color="auto" w:fill="FFFFFF"/>
        <w:jc w:val="both"/>
        <w:rPr>
          <w:color w:val="000000"/>
          <w:spacing w:val="1"/>
          <w:sz w:val="28"/>
          <w:szCs w:val="28"/>
        </w:rPr>
      </w:pPr>
      <w:r>
        <w:rPr>
          <w:b/>
          <w:bCs/>
          <w:color w:val="000000"/>
          <w:spacing w:val="2"/>
          <w:sz w:val="28"/>
          <w:szCs w:val="28"/>
        </w:rPr>
        <w:t>оценка «3»</w:t>
      </w:r>
      <w:r>
        <w:rPr>
          <w:color w:val="000000"/>
          <w:spacing w:val="2"/>
          <w:sz w:val="28"/>
          <w:szCs w:val="28"/>
        </w:rPr>
        <w:t xml:space="preserve">   ставится, если ученик обнаруживает усвоение определенной части из</w:t>
      </w:r>
      <w:r>
        <w:rPr>
          <w:sz w:val="28"/>
          <w:szCs w:val="28"/>
        </w:rPr>
        <w:t xml:space="preserve"> </w:t>
      </w:r>
      <w:r>
        <w:rPr>
          <w:color w:val="000000"/>
          <w:spacing w:val="1"/>
          <w:sz w:val="28"/>
          <w:szCs w:val="28"/>
        </w:rPr>
        <w:t>изученного материала, в работе правильно выполнил не менее 1/2 заданий;</w:t>
      </w:r>
    </w:p>
    <w:p w:rsidR="00AF61D2" w:rsidRDefault="00AF61D2">
      <w:pPr>
        <w:shd w:val="clear" w:color="auto" w:fill="FFFFFF"/>
        <w:jc w:val="both"/>
        <w:rPr>
          <w:color w:val="000000"/>
          <w:spacing w:val="3"/>
          <w:sz w:val="28"/>
          <w:szCs w:val="28"/>
        </w:rPr>
      </w:pPr>
      <w:r>
        <w:rPr>
          <w:color w:val="000000"/>
          <w:spacing w:val="1"/>
          <w:sz w:val="28"/>
          <w:szCs w:val="28"/>
        </w:rPr>
        <w:t xml:space="preserve"> </w:t>
      </w:r>
      <w:r>
        <w:rPr>
          <w:b/>
          <w:bCs/>
          <w:color w:val="000000"/>
          <w:spacing w:val="2"/>
          <w:sz w:val="28"/>
          <w:szCs w:val="28"/>
        </w:rPr>
        <w:t xml:space="preserve">оценка «2»   </w:t>
      </w:r>
      <w:r>
        <w:rPr>
          <w:color w:val="000000"/>
          <w:spacing w:val="2"/>
          <w:sz w:val="28"/>
          <w:szCs w:val="28"/>
        </w:rPr>
        <w:t xml:space="preserve">ставится, если ученик обнаруживает плохое знание учебного материала, не </w:t>
      </w:r>
      <w:r>
        <w:rPr>
          <w:color w:val="000000"/>
          <w:spacing w:val="3"/>
          <w:sz w:val="28"/>
          <w:szCs w:val="28"/>
        </w:rPr>
        <w:t>справляется с большинством грамматических заданий.</w:t>
      </w:r>
    </w:p>
    <w:p w:rsidR="00AF61D2" w:rsidRDefault="00AF61D2">
      <w:pPr>
        <w:shd w:val="clear" w:color="auto" w:fill="FFFFFF"/>
        <w:jc w:val="both"/>
        <w:rPr>
          <w:sz w:val="28"/>
          <w:szCs w:val="28"/>
        </w:rPr>
      </w:pPr>
    </w:p>
    <w:p w:rsidR="00AF61D2" w:rsidRDefault="00AF61D2">
      <w:pPr>
        <w:shd w:val="clear" w:color="auto" w:fill="FFFFFF"/>
        <w:ind w:left="19"/>
        <w:jc w:val="both"/>
        <w:rPr>
          <w:b/>
          <w:bCs/>
          <w:color w:val="000000"/>
          <w:spacing w:val="2"/>
          <w:sz w:val="28"/>
          <w:szCs w:val="28"/>
        </w:rPr>
      </w:pPr>
      <w:r>
        <w:rPr>
          <w:b/>
          <w:bCs/>
          <w:color w:val="000000"/>
          <w:spacing w:val="2"/>
          <w:sz w:val="28"/>
          <w:szCs w:val="28"/>
        </w:rPr>
        <w:t>Речевые (логопедические) ошибки, обусловленные недоразвитием речи:</w:t>
      </w:r>
    </w:p>
    <w:p w:rsidR="00AF61D2" w:rsidRDefault="00AF61D2">
      <w:pPr>
        <w:shd w:val="clear" w:color="auto" w:fill="FFFFFF"/>
        <w:ind w:left="19"/>
        <w:jc w:val="both"/>
        <w:rPr>
          <w:b/>
          <w:bCs/>
          <w:i/>
          <w:iCs/>
          <w:color w:val="000000"/>
          <w:spacing w:val="3"/>
          <w:sz w:val="28"/>
          <w:szCs w:val="28"/>
        </w:rPr>
      </w:pPr>
      <w:r>
        <w:rPr>
          <w:b/>
          <w:bCs/>
          <w:color w:val="000000"/>
          <w:spacing w:val="2"/>
          <w:sz w:val="28"/>
          <w:szCs w:val="28"/>
        </w:rPr>
        <w:t xml:space="preserve"> 1</w:t>
      </w:r>
      <w:r>
        <w:rPr>
          <w:b/>
          <w:bCs/>
          <w:color w:val="000000"/>
          <w:spacing w:val="3"/>
          <w:sz w:val="28"/>
          <w:szCs w:val="28"/>
        </w:rPr>
        <w:t xml:space="preserve">. </w:t>
      </w:r>
      <w:r>
        <w:rPr>
          <w:b/>
          <w:bCs/>
          <w:i/>
          <w:iCs/>
          <w:color w:val="000000"/>
          <w:spacing w:val="3"/>
          <w:sz w:val="28"/>
          <w:szCs w:val="28"/>
        </w:rPr>
        <w:t>Фонематические ошибки:</w:t>
      </w:r>
    </w:p>
    <w:p w:rsidR="00AF61D2" w:rsidRDefault="00AF61D2">
      <w:pPr>
        <w:shd w:val="clear" w:color="auto" w:fill="FFFFFF"/>
        <w:jc w:val="both"/>
        <w:rPr>
          <w:color w:val="000000"/>
          <w:spacing w:val="4"/>
          <w:sz w:val="28"/>
          <w:szCs w:val="28"/>
        </w:rPr>
      </w:pPr>
      <w:r>
        <w:rPr>
          <w:color w:val="000000"/>
          <w:spacing w:val="4"/>
          <w:sz w:val="28"/>
          <w:szCs w:val="28"/>
        </w:rPr>
        <w:t>б-п, г-к, д-т, д-л-н, б-м (артикуляционные);</w:t>
      </w:r>
    </w:p>
    <w:p w:rsidR="00AF61D2" w:rsidRDefault="00AF61D2">
      <w:pPr>
        <w:shd w:val="clear" w:color="auto" w:fill="FFFFFF"/>
        <w:ind w:left="5"/>
        <w:jc w:val="both"/>
        <w:rPr>
          <w:color w:val="000000"/>
          <w:spacing w:val="2"/>
          <w:sz w:val="28"/>
          <w:szCs w:val="28"/>
        </w:rPr>
      </w:pPr>
      <w:r>
        <w:rPr>
          <w:color w:val="000000"/>
          <w:spacing w:val="2"/>
          <w:sz w:val="28"/>
          <w:szCs w:val="28"/>
        </w:rPr>
        <w:t>ц-с, ц-т, т-г, ч-щ (аффрикаты и компоненты, входящие в их состав).</w:t>
      </w:r>
    </w:p>
    <w:p w:rsidR="00AF61D2" w:rsidRDefault="00AF61D2">
      <w:pPr>
        <w:pStyle w:val="210"/>
        <w:jc w:val="both"/>
        <w:rPr>
          <w:sz w:val="28"/>
          <w:szCs w:val="28"/>
        </w:rPr>
      </w:pPr>
    </w:p>
    <w:p w:rsidR="00AF61D2" w:rsidRDefault="00AF61D2">
      <w:pPr>
        <w:shd w:val="clear" w:color="auto" w:fill="FFFFFF"/>
        <w:ind w:right="10"/>
        <w:jc w:val="both"/>
        <w:rPr>
          <w:b/>
          <w:bCs/>
          <w:i/>
          <w:iCs/>
          <w:sz w:val="28"/>
          <w:szCs w:val="28"/>
        </w:rPr>
      </w:pPr>
      <w:r>
        <w:rPr>
          <w:b/>
          <w:bCs/>
          <w:sz w:val="28"/>
          <w:szCs w:val="28"/>
        </w:rPr>
        <w:t xml:space="preserve">2. </w:t>
      </w:r>
      <w:r>
        <w:rPr>
          <w:b/>
          <w:bCs/>
          <w:i/>
          <w:iCs/>
          <w:sz w:val="28"/>
          <w:szCs w:val="28"/>
        </w:rPr>
        <w:t>Ошибки анализа и синтеза:</w:t>
      </w:r>
    </w:p>
    <w:p w:rsidR="00AF61D2" w:rsidRDefault="00AF61D2">
      <w:pPr>
        <w:numPr>
          <w:ilvl w:val="0"/>
          <w:numId w:val="86"/>
        </w:numPr>
        <w:shd w:val="clear" w:color="auto" w:fill="FFFFFF"/>
        <w:ind w:right="10"/>
        <w:jc w:val="both"/>
        <w:rPr>
          <w:sz w:val="28"/>
          <w:szCs w:val="28"/>
        </w:rPr>
      </w:pPr>
      <w:r>
        <w:rPr>
          <w:sz w:val="28"/>
          <w:szCs w:val="28"/>
        </w:rPr>
        <w:t>пропуски согласных при их стечении;</w:t>
      </w:r>
    </w:p>
    <w:p w:rsidR="00AF61D2" w:rsidRDefault="00AF61D2">
      <w:pPr>
        <w:numPr>
          <w:ilvl w:val="0"/>
          <w:numId w:val="86"/>
        </w:numPr>
        <w:shd w:val="clear" w:color="auto" w:fill="FFFFFF"/>
        <w:ind w:right="10"/>
        <w:jc w:val="both"/>
        <w:rPr>
          <w:sz w:val="28"/>
          <w:szCs w:val="28"/>
        </w:rPr>
      </w:pPr>
      <w:r>
        <w:rPr>
          <w:sz w:val="28"/>
          <w:szCs w:val="28"/>
        </w:rPr>
        <w:t>пропуски гласных;</w:t>
      </w:r>
    </w:p>
    <w:p w:rsidR="00AF61D2" w:rsidRDefault="00AF61D2">
      <w:pPr>
        <w:numPr>
          <w:ilvl w:val="0"/>
          <w:numId w:val="86"/>
        </w:numPr>
        <w:shd w:val="clear" w:color="auto" w:fill="FFFFFF"/>
        <w:ind w:right="10"/>
        <w:jc w:val="both"/>
        <w:rPr>
          <w:sz w:val="28"/>
          <w:szCs w:val="28"/>
        </w:rPr>
      </w:pPr>
      <w:r>
        <w:rPr>
          <w:sz w:val="28"/>
          <w:szCs w:val="28"/>
        </w:rPr>
        <w:t>добавление гласных;</w:t>
      </w:r>
    </w:p>
    <w:p w:rsidR="00AF61D2" w:rsidRDefault="00AF61D2">
      <w:pPr>
        <w:numPr>
          <w:ilvl w:val="0"/>
          <w:numId w:val="86"/>
        </w:numPr>
        <w:shd w:val="clear" w:color="auto" w:fill="FFFFFF"/>
        <w:ind w:right="10"/>
        <w:jc w:val="both"/>
        <w:rPr>
          <w:sz w:val="28"/>
          <w:szCs w:val="28"/>
        </w:rPr>
      </w:pPr>
      <w:r>
        <w:rPr>
          <w:sz w:val="28"/>
          <w:szCs w:val="28"/>
        </w:rPr>
        <w:t>перестановка букв.</w:t>
      </w:r>
    </w:p>
    <w:p w:rsidR="00AF61D2" w:rsidRDefault="00AF61D2">
      <w:pPr>
        <w:shd w:val="clear" w:color="auto" w:fill="FFFFFF"/>
        <w:ind w:right="10"/>
        <w:jc w:val="both"/>
        <w:rPr>
          <w:sz w:val="28"/>
          <w:szCs w:val="28"/>
        </w:rPr>
      </w:pPr>
    </w:p>
    <w:p w:rsidR="00AF61D2" w:rsidRDefault="00AF61D2">
      <w:pPr>
        <w:shd w:val="clear" w:color="auto" w:fill="FFFFFF"/>
        <w:ind w:right="10"/>
        <w:jc w:val="both"/>
        <w:rPr>
          <w:b/>
          <w:bCs/>
          <w:i/>
          <w:iCs/>
          <w:sz w:val="28"/>
          <w:szCs w:val="28"/>
        </w:rPr>
      </w:pPr>
      <w:r>
        <w:rPr>
          <w:b/>
          <w:bCs/>
          <w:i/>
          <w:iCs/>
          <w:sz w:val="28"/>
          <w:szCs w:val="28"/>
        </w:rPr>
        <w:t>3. Диспраксии (кинетические ошибки):</w:t>
      </w:r>
    </w:p>
    <w:p w:rsidR="00AF61D2" w:rsidRDefault="00AF61D2">
      <w:pPr>
        <w:numPr>
          <w:ilvl w:val="0"/>
          <w:numId w:val="59"/>
        </w:numPr>
        <w:shd w:val="clear" w:color="auto" w:fill="FFFFFF"/>
        <w:ind w:right="10"/>
        <w:jc w:val="both"/>
        <w:rPr>
          <w:sz w:val="28"/>
          <w:szCs w:val="28"/>
        </w:rPr>
      </w:pPr>
      <w:r>
        <w:rPr>
          <w:sz w:val="28"/>
          <w:szCs w:val="28"/>
        </w:rPr>
        <w:t>потеря мелких элементов букв (ш-и, т-п, м-л, ц-и, щ-ш);</w:t>
      </w:r>
    </w:p>
    <w:p w:rsidR="00AF61D2" w:rsidRDefault="00AF61D2">
      <w:pPr>
        <w:numPr>
          <w:ilvl w:val="0"/>
          <w:numId w:val="59"/>
        </w:numPr>
        <w:shd w:val="clear" w:color="auto" w:fill="FFFFFF"/>
        <w:ind w:right="10"/>
        <w:jc w:val="both"/>
        <w:rPr>
          <w:sz w:val="28"/>
          <w:szCs w:val="28"/>
        </w:rPr>
      </w:pPr>
      <w:r>
        <w:rPr>
          <w:sz w:val="28"/>
          <w:szCs w:val="28"/>
        </w:rPr>
        <w:t>потеря соединения (мл, ми, ао).</w:t>
      </w:r>
    </w:p>
    <w:p w:rsidR="00AF61D2" w:rsidRDefault="00AF61D2">
      <w:pPr>
        <w:shd w:val="clear" w:color="auto" w:fill="FFFFFF"/>
        <w:ind w:right="10"/>
        <w:jc w:val="both"/>
        <w:rPr>
          <w:sz w:val="28"/>
          <w:szCs w:val="28"/>
        </w:rPr>
      </w:pPr>
    </w:p>
    <w:p w:rsidR="00AF61D2" w:rsidRDefault="00AF61D2">
      <w:pPr>
        <w:shd w:val="clear" w:color="auto" w:fill="FFFFFF"/>
        <w:ind w:right="10"/>
        <w:jc w:val="both"/>
        <w:rPr>
          <w:b/>
          <w:bCs/>
          <w:i/>
          <w:iCs/>
          <w:sz w:val="28"/>
          <w:szCs w:val="28"/>
        </w:rPr>
      </w:pPr>
      <w:r>
        <w:rPr>
          <w:b/>
          <w:bCs/>
          <w:i/>
          <w:iCs/>
          <w:sz w:val="28"/>
          <w:szCs w:val="28"/>
        </w:rPr>
        <w:t>4. Ошибки в замене букв по оптическому сходству:</w:t>
      </w:r>
    </w:p>
    <w:p w:rsidR="00AF61D2" w:rsidRDefault="00AF61D2">
      <w:pPr>
        <w:shd w:val="clear" w:color="auto" w:fill="FFFFFF"/>
        <w:ind w:right="10"/>
        <w:jc w:val="both"/>
        <w:rPr>
          <w:sz w:val="28"/>
          <w:szCs w:val="28"/>
        </w:rPr>
      </w:pPr>
      <w:r>
        <w:rPr>
          <w:sz w:val="28"/>
          <w:szCs w:val="28"/>
        </w:rPr>
        <w:t>(б-д, в-д, ш-и, ш-т).</w:t>
      </w:r>
    </w:p>
    <w:p w:rsidR="00AF61D2" w:rsidRDefault="00AF61D2">
      <w:pPr>
        <w:shd w:val="clear" w:color="auto" w:fill="FFFFFF"/>
        <w:ind w:right="10"/>
        <w:jc w:val="both"/>
        <w:rPr>
          <w:sz w:val="28"/>
          <w:szCs w:val="28"/>
        </w:rPr>
      </w:pPr>
    </w:p>
    <w:p w:rsidR="00AF61D2" w:rsidRDefault="00AF61D2">
      <w:pPr>
        <w:shd w:val="clear" w:color="auto" w:fill="FFFFFF"/>
        <w:ind w:right="10"/>
        <w:jc w:val="both"/>
        <w:rPr>
          <w:b/>
          <w:bCs/>
          <w:sz w:val="28"/>
          <w:szCs w:val="28"/>
        </w:rPr>
      </w:pPr>
      <w:r>
        <w:rPr>
          <w:b/>
          <w:bCs/>
          <w:sz w:val="28"/>
          <w:szCs w:val="28"/>
        </w:rPr>
        <w:t>Классификация ошибок в письменной речи обучающихся:</w:t>
      </w:r>
    </w:p>
    <w:p w:rsidR="00AF61D2" w:rsidRDefault="00AF61D2">
      <w:pPr>
        <w:shd w:val="clear" w:color="auto" w:fill="FFFFFF"/>
        <w:ind w:right="10"/>
        <w:jc w:val="both"/>
        <w:rPr>
          <w:b/>
          <w:bCs/>
          <w:sz w:val="28"/>
          <w:szCs w:val="28"/>
        </w:rPr>
      </w:pPr>
    </w:p>
    <w:p w:rsidR="00AF61D2" w:rsidRDefault="00AF61D2">
      <w:pPr>
        <w:shd w:val="clear" w:color="auto" w:fill="FFFFFF"/>
        <w:ind w:right="10"/>
        <w:jc w:val="both"/>
        <w:rPr>
          <w:sz w:val="28"/>
          <w:szCs w:val="28"/>
        </w:rPr>
      </w:pPr>
      <w:r>
        <w:rPr>
          <w:b/>
          <w:bCs/>
          <w:sz w:val="28"/>
          <w:szCs w:val="28"/>
          <w:lang w:val="en-US"/>
        </w:rPr>
        <w:t>I</w:t>
      </w:r>
      <w:r>
        <w:rPr>
          <w:b/>
          <w:bCs/>
          <w:sz w:val="28"/>
          <w:szCs w:val="28"/>
        </w:rPr>
        <w:t xml:space="preserve"> –</w:t>
      </w:r>
      <w:r>
        <w:rPr>
          <w:sz w:val="28"/>
          <w:szCs w:val="28"/>
        </w:rPr>
        <w:t xml:space="preserve"> орфографическая</w:t>
      </w:r>
    </w:p>
    <w:p w:rsidR="00AF61D2" w:rsidRDefault="00AF61D2">
      <w:pPr>
        <w:shd w:val="clear" w:color="auto" w:fill="FFFFFF"/>
        <w:ind w:right="10"/>
        <w:jc w:val="both"/>
        <w:rPr>
          <w:sz w:val="28"/>
          <w:szCs w:val="28"/>
        </w:rPr>
      </w:pPr>
      <w:r>
        <w:rPr>
          <w:b/>
          <w:bCs/>
          <w:sz w:val="28"/>
          <w:szCs w:val="28"/>
          <w:lang w:val="en-US"/>
        </w:rPr>
        <w:t>V</w:t>
      </w:r>
      <w:r>
        <w:rPr>
          <w:sz w:val="28"/>
          <w:szCs w:val="28"/>
        </w:rPr>
        <w:t xml:space="preserve"> – пунктуационная</w:t>
      </w:r>
    </w:p>
    <w:p w:rsidR="00AF61D2" w:rsidRDefault="00AF61D2">
      <w:pPr>
        <w:shd w:val="clear" w:color="auto" w:fill="FFFFFF"/>
        <w:ind w:right="10"/>
        <w:jc w:val="both"/>
        <w:rPr>
          <w:sz w:val="28"/>
          <w:szCs w:val="28"/>
        </w:rPr>
      </w:pPr>
      <w:r>
        <w:rPr>
          <w:b/>
          <w:bCs/>
          <w:sz w:val="28"/>
          <w:szCs w:val="28"/>
        </w:rPr>
        <w:t>Г</w:t>
      </w:r>
      <w:r>
        <w:rPr>
          <w:sz w:val="28"/>
          <w:szCs w:val="28"/>
        </w:rPr>
        <w:t xml:space="preserve"> – грамматическая (нарушение согласования, управления, раздельное написание слова, пропуск предлогов, словообразовательные, нарушение границ предложения и др.)</w:t>
      </w:r>
    </w:p>
    <w:p w:rsidR="00AF61D2" w:rsidRDefault="00AF61D2">
      <w:pPr>
        <w:shd w:val="clear" w:color="auto" w:fill="FFFFFF"/>
        <w:ind w:right="10"/>
        <w:jc w:val="both"/>
        <w:rPr>
          <w:sz w:val="28"/>
          <w:szCs w:val="28"/>
        </w:rPr>
      </w:pPr>
      <w:r>
        <w:rPr>
          <w:b/>
          <w:bCs/>
          <w:sz w:val="28"/>
          <w:szCs w:val="28"/>
        </w:rPr>
        <w:t>Л</w:t>
      </w:r>
      <w:r>
        <w:rPr>
          <w:sz w:val="28"/>
          <w:szCs w:val="28"/>
        </w:rPr>
        <w:t xml:space="preserve"> – логопедические</w:t>
      </w:r>
    </w:p>
    <w:p w:rsidR="00AF61D2" w:rsidRDefault="00AF61D2">
      <w:pPr>
        <w:shd w:val="clear" w:color="auto" w:fill="FFFFFF"/>
        <w:ind w:right="10"/>
        <w:jc w:val="both"/>
        <w:rPr>
          <w:sz w:val="28"/>
          <w:szCs w:val="28"/>
        </w:rPr>
      </w:pPr>
      <w:r>
        <w:rPr>
          <w:b/>
          <w:bCs/>
          <w:sz w:val="28"/>
          <w:szCs w:val="28"/>
        </w:rPr>
        <w:t>Р</w:t>
      </w:r>
      <w:r>
        <w:rPr>
          <w:sz w:val="28"/>
          <w:szCs w:val="28"/>
        </w:rPr>
        <w:t xml:space="preserve"> – речевая лексическая (коричневые волосы вместо каштановых)</w:t>
      </w:r>
    </w:p>
    <w:p w:rsidR="00AF61D2" w:rsidRDefault="00AF61D2">
      <w:pPr>
        <w:shd w:val="clear" w:color="auto" w:fill="FFFFFF"/>
        <w:ind w:right="10"/>
        <w:jc w:val="both"/>
        <w:rPr>
          <w:sz w:val="28"/>
          <w:szCs w:val="28"/>
        </w:rPr>
      </w:pPr>
      <w:r>
        <w:rPr>
          <w:b/>
          <w:bCs/>
          <w:sz w:val="28"/>
          <w:szCs w:val="28"/>
        </w:rPr>
        <w:t>Лог.</w:t>
      </w:r>
      <w:r>
        <w:rPr>
          <w:sz w:val="28"/>
          <w:szCs w:val="28"/>
        </w:rPr>
        <w:t xml:space="preserve"> – логическая</w:t>
      </w:r>
    </w:p>
    <w:p w:rsidR="00AF61D2" w:rsidRDefault="00AF61D2">
      <w:pPr>
        <w:shd w:val="clear" w:color="auto" w:fill="FFFFFF"/>
        <w:ind w:right="10"/>
        <w:jc w:val="both"/>
        <w:rPr>
          <w:sz w:val="28"/>
          <w:szCs w:val="28"/>
        </w:rPr>
      </w:pPr>
      <w:r>
        <w:rPr>
          <w:b/>
          <w:bCs/>
          <w:sz w:val="28"/>
          <w:szCs w:val="28"/>
        </w:rPr>
        <w:t>Ф</w:t>
      </w:r>
      <w:r>
        <w:rPr>
          <w:sz w:val="28"/>
          <w:szCs w:val="28"/>
        </w:rPr>
        <w:t xml:space="preserve"> – фактическая (териодор вместо Теодор Нетте)</w:t>
      </w:r>
    </w:p>
    <w:p w:rsidR="00AF61D2" w:rsidRDefault="00AF61D2">
      <w:pPr>
        <w:shd w:val="clear" w:color="auto" w:fill="FFFFFF"/>
        <w:ind w:right="10"/>
        <w:jc w:val="both"/>
        <w:rPr>
          <w:sz w:val="28"/>
          <w:szCs w:val="28"/>
        </w:rPr>
      </w:pPr>
      <w:r>
        <w:rPr>
          <w:b/>
          <w:bCs/>
          <w:sz w:val="28"/>
          <w:szCs w:val="28"/>
          <w:lang w:val="en-US"/>
        </w:rPr>
        <w:t>V</w:t>
      </w:r>
      <w:r>
        <w:rPr>
          <w:sz w:val="28"/>
          <w:szCs w:val="28"/>
        </w:rPr>
        <w:t xml:space="preserve"> – пропуск слов</w:t>
      </w:r>
    </w:p>
    <w:p w:rsidR="00AF61D2" w:rsidRDefault="00AF61D2">
      <w:pPr>
        <w:shd w:val="clear" w:color="auto" w:fill="FFFFFF"/>
        <w:ind w:right="10"/>
        <w:jc w:val="both"/>
        <w:rPr>
          <w:sz w:val="28"/>
          <w:szCs w:val="28"/>
        </w:rPr>
      </w:pPr>
      <w:r>
        <w:rPr>
          <w:b/>
          <w:bCs/>
          <w:sz w:val="28"/>
          <w:szCs w:val="28"/>
        </w:rPr>
        <w:t>[ ]</w:t>
      </w:r>
      <w:r>
        <w:rPr>
          <w:sz w:val="28"/>
          <w:szCs w:val="28"/>
        </w:rPr>
        <w:t xml:space="preserve"> – лишняя часть</w:t>
      </w:r>
    </w:p>
    <w:p w:rsidR="00AF61D2" w:rsidRDefault="00AF61D2">
      <w:pPr>
        <w:shd w:val="clear" w:color="auto" w:fill="FFFFFF"/>
        <w:ind w:right="10"/>
        <w:jc w:val="both"/>
        <w:rPr>
          <w:sz w:val="28"/>
          <w:szCs w:val="28"/>
        </w:rPr>
      </w:pPr>
      <w:r>
        <w:rPr>
          <w:b/>
          <w:bCs/>
          <w:sz w:val="28"/>
          <w:szCs w:val="28"/>
          <w:lang w:val="en-US"/>
        </w:rPr>
        <w:t>Z</w:t>
      </w:r>
      <w:r>
        <w:rPr>
          <w:sz w:val="28"/>
          <w:szCs w:val="28"/>
        </w:rPr>
        <w:t xml:space="preserve">  - абзац</w:t>
      </w:r>
    </w:p>
    <w:p w:rsidR="00AF61D2" w:rsidRDefault="00AF61D2">
      <w:pPr>
        <w:shd w:val="clear" w:color="auto" w:fill="FFFFFF"/>
        <w:ind w:right="10"/>
        <w:jc w:val="both"/>
        <w:rPr>
          <w:sz w:val="28"/>
          <w:szCs w:val="28"/>
        </w:rPr>
      </w:pPr>
      <w:r>
        <w:rPr>
          <w:b/>
          <w:bCs/>
          <w:sz w:val="28"/>
          <w:szCs w:val="28"/>
          <w:lang w:val="en-US"/>
        </w:rPr>
        <w:t>Z</w:t>
      </w:r>
      <w:r>
        <w:rPr>
          <w:sz w:val="28"/>
          <w:szCs w:val="28"/>
        </w:rPr>
        <w:t xml:space="preserve">  - абзац не нужен</w:t>
      </w:r>
    </w:p>
    <w:p w:rsidR="00AF61D2" w:rsidRDefault="00AF61D2">
      <w:pPr>
        <w:pStyle w:val="3"/>
        <w:ind w:left="720" w:hanging="720"/>
        <w:jc w:val="both"/>
        <w:rPr>
          <w:rFonts w:ascii="Times New Roman" w:hAnsi="Times New Roman" w:cs="Times New Roman"/>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pStyle w:val="3"/>
        <w:ind w:left="720" w:hanging="720"/>
        <w:jc w:val="both"/>
        <w:rPr>
          <w:rFonts w:ascii="Times New Roman" w:hAnsi="Times New Roman" w:cs="Times New Roman"/>
          <w:sz w:val="28"/>
          <w:szCs w:val="28"/>
        </w:rPr>
      </w:pPr>
      <w:r>
        <w:rPr>
          <w:rFonts w:ascii="Times New Roman" w:hAnsi="Times New Roman" w:cs="Times New Roman"/>
          <w:sz w:val="28"/>
          <w:szCs w:val="28"/>
        </w:rPr>
        <w:t>Нормы оценивания диктантов в 5-9 классах 5, 7 вида</w:t>
      </w:r>
    </w:p>
    <w:p w:rsidR="00AF61D2" w:rsidRDefault="00AF61D2">
      <w:pPr>
        <w:shd w:val="clear" w:color="auto" w:fill="FFFFFF"/>
        <w:ind w:right="10"/>
        <w:jc w:val="both"/>
        <w:rPr>
          <w:sz w:val="28"/>
          <w:szCs w:val="28"/>
        </w:rPr>
      </w:pPr>
    </w:p>
    <w:tbl>
      <w:tblPr>
        <w:tblW w:w="0" w:type="auto"/>
        <w:tblInd w:w="-905" w:type="dxa"/>
        <w:tblLayout w:type="fixed"/>
        <w:tblCellMar>
          <w:left w:w="40" w:type="dxa"/>
          <w:right w:w="40" w:type="dxa"/>
        </w:tblCellMar>
        <w:tblLook w:val="0000" w:firstRow="0" w:lastRow="0" w:firstColumn="0" w:lastColumn="0" w:noHBand="0" w:noVBand="0"/>
      </w:tblPr>
      <w:tblGrid>
        <w:gridCol w:w="1560"/>
        <w:gridCol w:w="2268"/>
        <w:gridCol w:w="2227"/>
        <w:gridCol w:w="2168"/>
        <w:gridCol w:w="2126"/>
        <w:gridCol w:w="15"/>
      </w:tblGrid>
      <w:tr w:rsidR="00AF61D2">
        <w:trPr>
          <w:gridAfter w:val="1"/>
          <w:wAfter w:w="15" w:type="dxa"/>
          <w:cantSplit/>
          <w:trHeight w:hRule="exact" w:val="541"/>
        </w:trPr>
        <w:tc>
          <w:tcPr>
            <w:tcW w:w="1560" w:type="dxa"/>
            <w:vMerge w:val="restart"/>
            <w:tcBorders>
              <w:top w:val="single" w:sz="4" w:space="0" w:color="000000"/>
              <w:left w:val="single" w:sz="4" w:space="0" w:color="000000"/>
            </w:tcBorders>
            <w:shd w:val="clear" w:color="auto" w:fill="FFFFFF"/>
          </w:tcPr>
          <w:p w:rsidR="00AF61D2" w:rsidRDefault="00AF61D2">
            <w:pPr>
              <w:snapToGrid w:val="0"/>
              <w:jc w:val="both"/>
              <w:rPr>
                <w:sz w:val="28"/>
                <w:szCs w:val="28"/>
              </w:rPr>
            </w:pPr>
            <w:r>
              <w:rPr>
                <w:sz w:val="28"/>
                <w:szCs w:val="28"/>
              </w:rPr>
              <w:t>Вид</w:t>
            </w:r>
          </w:p>
          <w:p w:rsidR="00AF61D2" w:rsidRDefault="00AF61D2">
            <w:pPr>
              <w:widowControl w:val="0"/>
              <w:autoSpaceDE w:val="0"/>
              <w:jc w:val="both"/>
              <w:rPr>
                <w:sz w:val="28"/>
                <w:szCs w:val="28"/>
              </w:rPr>
            </w:pPr>
            <w:r>
              <w:rPr>
                <w:sz w:val="28"/>
                <w:szCs w:val="28"/>
              </w:rPr>
              <w:t>диктанта</w:t>
            </w:r>
          </w:p>
        </w:tc>
        <w:tc>
          <w:tcPr>
            <w:tcW w:w="8789" w:type="dxa"/>
            <w:gridSpan w:val="4"/>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3"/>
                <w:sz w:val="28"/>
                <w:szCs w:val="28"/>
              </w:rPr>
            </w:pPr>
            <w:r>
              <w:rPr>
                <w:spacing w:val="3"/>
                <w:sz w:val="28"/>
                <w:szCs w:val="28"/>
              </w:rPr>
              <w:t>Нормы оценок (количество ошибок)</w:t>
            </w:r>
          </w:p>
          <w:p w:rsidR="00AF61D2" w:rsidRDefault="00AF61D2">
            <w:pPr>
              <w:jc w:val="both"/>
              <w:rPr>
                <w:sz w:val="28"/>
                <w:szCs w:val="28"/>
              </w:rPr>
            </w:pPr>
          </w:p>
        </w:tc>
      </w:tr>
      <w:tr w:rsidR="00AF61D2">
        <w:trPr>
          <w:cantSplit/>
          <w:trHeight w:hRule="exact" w:val="550"/>
        </w:trPr>
        <w:tc>
          <w:tcPr>
            <w:tcW w:w="1560" w:type="dxa"/>
            <w:vMerge/>
            <w:tcBorders>
              <w:left w:val="single" w:sz="4" w:space="0" w:color="000000"/>
              <w:bottom w:val="single" w:sz="4" w:space="0" w:color="000000"/>
            </w:tcBorders>
            <w:shd w:val="clear" w:color="auto" w:fill="FFFFFF"/>
          </w:tcPr>
          <w:p w:rsidR="00AF61D2" w:rsidRDefault="00AF61D2"/>
        </w:tc>
        <w:tc>
          <w:tcPr>
            <w:tcW w:w="226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w:t>
            </w:r>
          </w:p>
        </w:tc>
        <w:tc>
          <w:tcPr>
            <w:tcW w:w="222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«4»</w:t>
            </w:r>
          </w:p>
        </w:tc>
        <w:tc>
          <w:tcPr>
            <w:tcW w:w="2168" w:type="dxa"/>
            <w:tcBorders>
              <w:top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w:t>
            </w:r>
          </w:p>
        </w:tc>
        <w:tc>
          <w:tcPr>
            <w:tcW w:w="2141" w:type="dxa"/>
            <w:gridSpan w:val="2"/>
            <w:tcBorders>
              <w:top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«2»</w:t>
            </w:r>
          </w:p>
        </w:tc>
      </w:tr>
      <w:tr w:rsidR="00AF61D2">
        <w:trPr>
          <w:cantSplit/>
          <w:trHeight w:val="3735"/>
        </w:trPr>
        <w:tc>
          <w:tcPr>
            <w:tcW w:w="15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1"/>
                <w:sz w:val="28"/>
                <w:szCs w:val="28"/>
              </w:rPr>
              <w:t>контрольный</w:t>
            </w:r>
          </w:p>
        </w:tc>
        <w:tc>
          <w:tcPr>
            <w:tcW w:w="226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1"/>
                <w:sz w:val="28"/>
                <w:szCs w:val="28"/>
              </w:rPr>
              <w:t xml:space="preserve">1 негрубая </w:t>
            </w:r>
            <w:r>
              <w:rPr>
                <w:spacing w:val="2"/>
                <w:sz w:val="28"/>
                <w:szCs w:val="28"/>
              </w:rPr>
              <w:t>орфографическая</w:t>
            </w:r>
          </w:p>
          <w:p w:rsidR="00AF61D2" w:rsidRDefault="00AF61D2">
            <w:pPr>
              <w:jc w:val="both"/>
              <w:rPr>
                <w:spacing w:val="2"/>
                <w:sz w:val="28"/>
                <w:szCs w:val="28"/>
              </w:rPr>
            </w:pPr>
            <w:r>
              <w:rPr>
                <w:spacing w:val="2"/>
                <w:sz w:val="28"/>
                <w:szCs w:val="28"/>
              </w:rPr>
              <w:t>+</w:t>
            </w:r>
          </w:p>
          <w:p w:rsidR="00AF61D2" w:rsidRDefault="00AF61D2">
            <w:pPr>
              <w:jc w:val="both"/>
              <w:rPr>
                <w:spacing w:val="1"/>
                <w:sz w:val="28"/>
                <w:szCs w:val="28"/>
              </w:rPr>
            </w:pPr>
            <w:r>
              <w:rPr>
                <w:sz w:val="28"/>
                <w:szCs w:val="28"/>
              </w:rPr>
              <w:t xml:space="preserve">1 негрубая </w:t>
            </w:r>
            <w:r>
              <w:rPr>
                <w:spacing w:val="1"/>
                <w:sz w:val="28"/>
                <w:szCs w:val="28"/>
              </w:rPr>
              <w:t>пунктуационная</w:t>
            </w:r>
          </w:p>
          <w:p w:rsidR="00AF61D2" w:rsidRDefault="00AF61D2">
            <w:pPr>
              <w:jc w:val="both"/>
              <w:rPr>
                <w:spacing w:val="1"/>
                <w:sz w:val="28"/>
                <w:szCs w:val="28"/>
              </w:rPr>
            </w:pPr>
            <w:r>
              <w:rPr>
                <w:spacing w:val="1"/>
                <w:sz w:val="28"/>
                <w:szCs w:val="28"/>
              </w:rPr>
              <w:t>+</w:t>
            </w:r>
          </w:p>
          <w:p w:rsidR="00AF61D2" w:rsidRDefault="00AF61D2">
            <w:pPr>
              <w:jc w:val="both"/>
              <w:rPr>
                <w:sz w:val="28"/>
                <w:szCs w:val="28"/>
              </w:rPr>
            </w:pPr>
            <w:r>
              <w:rPr>
                <w:sz w:val="28"/>
                <w:szCs w:val="28"/>
              </w:rPr>
              <w:t>1 логопедическая</w:t>
            </w:r>
          </w:p>
        </w:tc>
        <w:tc>
          <w:tcPr>
            <w:tcW w:w="222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z w:val="28"/>
                <w:szCs w:val="28"/>
              </w:rPr>
              <w:t xml:space="preserve">2 </w:t>
            </w:r>
            <w:r>
              <w:rPr>
                <w:spacing w:val="1"/>
                <w:sz w:val="28"/>
                <w:szCs w:val="28"/>
              </w:rPr>
              <w:t>орфографические</w:t>
            </w:r>
          </w:p>
          <w:p w:rsidR="00AF61D2" w:rsidRDefault="00AF61D2">
            <w:pPr>
              <w:jc w:val="both"/>
              <w:rPr>
                <w:spacing w:val="1"/>
                <w:sz w:val="28"/>
                <w:szCs w:val="28"/>
              </w:rPr>
            </w:pPr>
            <w:r>
              <w:rPr>
                <w:spacing w:val="1"/>
                <w:sz w:val="28"/>
                <w:szCs w:val="28"/>
              </w:rPr>
              <w:t>+</w:t>
            </w:r>
          </w:p>
          <w:p w:rsidR="00AF61D2" w:rsidRDefault="00AF61D2">
            <w:pPr>
              <w:jc w:val="both"/>
              <w:rPr>
                <w:sz w:val="28"/>
                <w:szCs w:val="28"/>
              </w:rPr>
            </w:pPr>
            <w:r>
              <w:rPr>
                <w:sz w:val="28"/>
                <w:szCs w:val="28"/>
              </w:rPr>
              <w:t>2 пунктуационные</w:t>
            </w:r>
          </w:p>
          <w:p w:rsidR="00AF61D2" w:rsidRDefault="00AF61D2">
            <w:pPr>
              <w:jc w:val="both"/>
              <w:rPr>
                <w:sz w:val="28"/>
                <w:szCs w:val="28"/>
              </w:rPr>
            </w:pPr>
            <w:r>
              <w:rPr>
                <w:sz w:val="28"/>
                <w:szCs w:val="28"/>
              </w:rPr>
              <w:t>+</w:t>
            </w:r>
          </w:p>
          <w:p w:rsidR="00AF61D2" w:rsidRDefault="00AF61D2">
            <w:pPr>
              <w:jc w:val="both"/>
              <w:rPr>
                <w:sz w:val="28"/>
                <w:szCs w:val="28"/>
              </w:rPr>
            </w:pPr>
            <w:r>
              <w:rPr>
                <w:sz w:val="28"/>
                <w:szCs w:val="28"/>
              </w:rPr>
              <w:t>3 логопедические</w:t>
            </w:r>
          </w:p>
          <w:p w:rsidR="00AF61D2" w:rsidRDefault="00AF61D2">
            <w:pPr>
              <w:jc w:val="both"/>
              <w:rPr>
                <w:sz w:val="28"/>
                <w:szCs w:val="28"/>
              </w:rPr>
            </w:pPr>
          </w:p>
          <w:p w:rsidR="00AF61D2" w:rsidRDefault="00AF61D2">
            <w:pPr>
              <w:jc w:val="both"/>
              <w:rPr>
                <w:spacing w:val="1"/>
                <w:sz w:val="28"/>
                <w:szCs w:val="28"/>
              </w:rPr>
            </w:pPr>
            <w:r>
              <w:rPr>
                <w:sz w:val="28"/>
                <w:szCs w:val="28"/>
              </w:rPr>
              <w:t xml:space="preserve">1 </w:t>
            </w:r>
            <w:r>
              <w:rPr>
                <w:spacing w:val="1"/>
                <w:sz w:val="28"/>
                <w:szCs w:val="28"/>
              </w:rPr>
              <w:t>орфографическая</w:t>
            </w:r>
          </w:p>
          <w:p w:rsidR="00AF61D2" w:rsidRDefault="00AF61D2">
            <w:pPr>
              <w:jc w:val="both"/>
              <w:rPr>
                <w:spacing w:val="1"/>
                <w:sz w:val="28"/>
                <w:szCs w:val="28"/>
              </w:rPr>
            </w:pPr>
            <w:r>
              <w:rPr>
                <w:spacing w:val="1"/>
                <w:sz w:val="28"/>
                <w:szCs w:val="28"/>
              </w:rPr>
              <w:t>+</w:t>
            </w:r>
          </w:p>
          <w:p w:rsidR="00AF61D2" w:rsidRDefault="00AF61D2">
            <w:pPr>
              <w:jc w:val="both"/>
              <w:rPr>
                <w:sz w:val="28"/>
                <w:szCs w:val="28"/>
              </w:rPr>
            </w:pPr>
            <w:r>
              <w:rPr>
                <w:sz w:val="28"/>
                <w:szCs w:val="28"/>
              </w:rPr>
              <w:t>4 пунктуационные</w:t>
            </w:r>
          </w:p>
          <w:p w:rsidR="00AF61D2" w:rsidRDefault="00AF61D2">
            <w:pPr>
              <w:jc w:val="both"/>
              <w:rPr>
                <w:sz w:val="28"/>
                <w:szCs w:val="28"/>
              </w:rPr>
            </w:pPr>
            <w:r>
              <w:rPr>
                <w:sz w:val="28"/>
                <w:szCs w:val="28"/>
              </w:rPr>
              <w:t>+</w:t>
            </w:r>
          </w:p>
          <w:p w:rsidR="00AF61D2" w:rsidRDefault="00AF61D2">
            <w:pPr>
              <w:widowControl w:val="0"/>
              <w:autoSpaceDE w:val="0"/>
              <w:jc w:val="both"/>
              <w:rPr>
                <w:spacing w:val="1"/>
                <w:sz w:val="28"/>
                <w:szCs w:val="28"/>
              </w:rPr>
            </w:pPr>
            <w:r>
              <w:rPr>
                <w:spacing w:val="1"/>
                <w:sz w:val="28"/>
                <w:szCs w:val="28"/>
              </w:rPr>
              <w:t>3 логопедические</w:t>
            </w:r>
          </w:p>
        </w:tc>
        <w:tc>
          <w:tcPr>
            <w:tcW w:w="216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z w:val="28"/>
                <w:szCs w:val="28"/>
              </w:rPr>
              <w:t xml:space="preserve">6 </w:t>
            </w:r>
            <w:r>
              <w:rPr>
                <w:spacing w:val="2"/>
                <w:sz w:val="28"/>
                <w:szCs w:val="28"/>
              </w:rPr>
              <w:t>орфографических</w:t>
            </w:r>
          </w:p>
          <w:p w:rsidR="00AF61D2" w:rsidRDefault="00AF61D2">
            <w:pPr>
              <w:jc w:val="both"/>
              <w:rPr>
                <w:spacing w:val="2"/>
                <w:sz w:val="28"/>
                <w:szCs w:val="28"/>
              </w:rPr>
            </w:pPr>
            <w:r>
              <w:rPr>
                <w:spacing w:val="2"/>
                <w:sz w:val="28"/>
                <w:szCs w:val="28"/>
              </w:rPr>
              <w:t>+</w:t>
            </w:r>
          </w:p>
          <w:p w:rsidR="00AF61D2" w:rsidRDefault="00AF61D2">
            <w:pPr>
              <w:jc w:val="both"/>
              <w:rPr>
                <w:spacing w:val="1"/>
                <w:sz w:val="28"/>
                <w:szCs w:val="28"/>
              </w:rPr>
            </w:pPr>
            <w:r>
              <w:rPr>
                <w:sz w:val="28"/>
                <w:szCs w:val="28"/>
              </w:rPr>
              <w:t xml:space="preserve">4 </w:t>
            </w:r>
            <w:r>
              <w:rPr>
                <w:spacing w:val="1"/>
                <w:sz w:val="28"/>
                <w:szCs w:val="28"/>
              </w:rPr>
              <w:t>пунктуационные</w:t>
            </w:r>
          </w:p>
          <w:p w:rsidR="00AF61D2" w:rsidRDefault="00AF61D2">
            <w:pPr>
              <w:jc w:val="both"/>
              <w:rPr>
                <w:spacing w:val="1"/>
                <w:sz w:val="28"/>
                <w:szCs w:val="28"/>
              </w:rPr>
            </w:pPr>
            <w:r>
              <w:rPr>
                <w:spacing w:val="1"/>
                <w:sz w:val="28"/>
                <w:szCs w:val="28"/>
              </w:rPr>
              <w:t>+</w:t>
            </w:r>
          </w:p>
          <w:p w:rsidR="00AF61D2" w:rsidRDefault="00AF61D2">
            <w:pPr>
              <w:jc w:val="both"/>
              <w:rPr>
                <w:spacing w:val="2"/>
                <w:sz w:val="28"/>
                <w:szCs w:val="28"/>
              </w:rPr>
            </w:pPr>
            <w:r>
              <w:rPr>
                <w:spacing w:val="2"/>
                <w:sz w:val="28"/>
                <w:szCs w:val="28"/>
              </w:rPr>
              <w:t>4 логопедические</w:t>
            </w:r>
          </w:p>
          <w:p w:rsidR="00AF61D2" w:rsidRDefault="00AF61D2">
            <w:pPr>
              <w:jc w:val="both"/>
              <w:rPr>
                <w:sz w:val="28"/>
                <w:szCs w:val="28"/>
              </w:rPr>
            </w:pPr>
          </w:p>
          <w:p w:rsidR="00AF61D2" w:rsidRDefault="00AF61D2">
            <w:pPr>
              <w:jc w:val="both"/>
              <w:rPr>
                <w:spacing w:val="2"/>
                <w:sz w:val="28"/>
                <w:szCs w:val="28"/>
              </w:rPr>
            </w:pPr>
            <w:r>
              <w:rPr>
                <w:sz w:val="28"/>
                <w:szCs w:val="28"/>
              </w:rPr>
              <w:t xml:space="preserve">5 </w:t>
            </w:r>
            <w:r>
              <w:rPr>
                <w:spacing w:val="2"/>
                <w:sz w:val="28"/>
                <w:szCs w:val="28"/>
              </w:rPr>
              <w:t>орфографических</w:t>
            </w:r>
          </w:p>
          <w:p w:rsidR="00AF61D2" w:rsidRDefault="00AF61D2">
            <w:pPr>
              <w:jc w:val="both"/>
              <w:rPr>
                <w:spacing w:val="2"/>
                <w:sz w:val="28"/>
                <w:szCs w:val="28"/>
              </w:rPr>
            </w:pPr>
            <w:r>
              <w:rPr>
                <w:spacing w:val="2"/>
                <w:sz w:val="28"/>
                <w:szCs w:val="28"/>
              </w:rPr>
              <w:t>+</w:t>
            </w:r>
          </w:p>
          <w:p w:rsidR="00AF61D2" w:rsidRDefault="00AF61D2">
            <w:pPr>
              <w:jc w:val="both"/>
              <w:rPr>
                <w:spacing w:val="1"/>
                <w:sz w:val="28"/>
                <w:szCs w:val="28"/>
              </w:rPr>
            </w:pPr>
            <w:r>
              <w:rPr>
                <w:sz w:val="28"/>
                <w:szCs w:val="28"/>
              </w:rPr>
              <w:t xml:space="preserve">5 </w:t>
            </w:r>
            <w:r>
              <w:rPr>
                <w:spacing w:val="1"/>
                <w:sz w:val="28"/>
                <w:szCs w:val="28"/>
              </w:rPr>
              <w:t>пунктуационных</w:t>
            </w:r>
          </w:p>
          <w:p w:rsidR="00AF61D2" w:rsidRDefault="00AF61D2">
            <w:pPr>
              <w:jc w:val="both"/>
              <w:rPr>
                <w:spacing w:val="1"/>
                <w:sz w:val="28"/>
                <w:szCs w:val="28"/>
              </w:rPr>
            </w:pPr>
            <w:r>
              <w:rPr>
                <w:spacing w:val="1"/>
                <w:sz w:val="28"/>
                <w:szCs w:val="28"/>
              </w:rPr>
              <w:t>+</w:t>
            </w:r>
          </w:p>
          <w:p w:rsidR="00AF61D2" w:rsidRDefault="00AF61D2">
            <w:pPr>
              <w:jc w:val="both"/>
              <w:rPr>
                <w:spacing w:val="2"/>
                <w:sz w:val="28"/>
                <w:szCs w:val="28"/>
              </w:rPr>
            </w:pPr>
            <w:r>
              <w:rPr>
                <w:spacing w:val="2"/>
                <w:sz w:val="28"/>
                <w:szCs w:val="28"/>
              </w:rPr>
              <w:t>4 логопедических</w:t>
            </w:r>
          </w:p>
          <w:p w:rsidR="00AF61D2" w:rsidRDefault="00AF61D2">
            <w:pPr>
              <w:jc w:val="both"/>
              <w:rPr>
                <w:sz w:val="28"/>
                <w:szCs w:val="28"/>
              </w:rPr>
            </w:pPr>
          </w:p>
          <w:p w:rsidR="00AF61D2" w:rsidRDefault="00AF61D2">
            <w:pPr>
              <w:jc w:val="both"/>
              <w:rPr>
                <w:spacing w:val="2"/>
                <w:sz w:val="28"/>
                <w:szCs w:val="28"/>
              </w:rPr>
            </w:pPr>
            <w:r>
              <w:rPr>
                <w:sz w:val="28"/>
                <w:szCs w:val="28"/>
              </w:rPr>
              <w:t xml:space="preserve">7 </w:t>
            </w:r>
            <w:r>
              <w:rPr>
                <w:spacing w:val="2"/>
                <w:sz w:val="28"/>
                <w:szCs w:val="28"/>
              </w:rPr>
              <w:t>орфографических</w:t>
            </w:r>
          </w:p>
          <w:p w:rsidR="00AF61D2" w:rsidRDefault="00AF61D2">
            <w:pPr>
              <w:jc w:val="both"/>
              <w:rPr>
                <w:spacing w:val="2"/>
                <w:sz w:val="28"/>
                <w:szCs w:val="28"/>
              </w:rPr>
            </w:pPr>
            <w:r>
              <w:rPr>
                <w:spacing w:val="2"/>
                <w:sz w:val="28"/>
                <w:szCs w:val="28"/>
              </w:rPr>
              <w:t>+</w:t>
            </w:r>
          </w:p>
          <w:p w:rsidR="00AF61D2" w:rsidRDefault="00AF61D2">
            <w:pPr>
              <w:jc w:val="both"/>
              <w:rPr>
                <w:spacing w:val="2"/>
                <w:sz w:val="28"/>
                <w:szCs w:val="28"/>
              </w:rPr>
            </w:pPr>
            <w:r>
              <w:rPr>
                <w:spacing w:val="2"/>
                <w:sz w:val="28"/>
                <w:szCs w:val="28"/>
              </w:rPr>
              <w:t>7 пунктуационных</w:t>
            </w:r>
          </w:p>
          <w:p w:rsidR="00AF61D2" w:rsidRDefault="00AF61D2">
            <w:pPr>
              <w:jc w:val="both"/>
              <w:rPr>
                <w:spacing w:val="2"/>
                <w:sz w:val="28"/>
                <w:szCs w:val="28"/>
              </w:rPr>
            </w:pPr>
            <w:r>
              <w:rPr>
                <w:spacing w:val="2"/>
                <w:sz w:val="28"/>
                <w:szCs w:val="28"/>
              </w:rPr>
              <w:t>+</w:t>
            </w:r>
          </w:p>
          <w:p w:rsidR="00AF61D2" w:rsidRDefault="00AF61D2">
            <w:pPr>
              <w:widowControl w:val="0"/>
              <w:autoSpaceDE w:val="0"/>
              <w:jc w:val="both"/>
              <w:rPr>
                <w:spacing w:val="2"/>
                <w:sz w:val="28"/>
                <w:szCs w:val="28"/>
              </w:rPr>
            </w:pPr>
            <w:r>
              <w:rPr>
                <w:spacing w:val="2"/>
                <w:sz w:val="28"/>
                <w:szCs w:val="28"/>
              </w:rPr>
              <w:t>5 логопедических</w:t>
            </w:r>
          </w:p>
        </w:tc>
        <w:tc>
          <w:tcPr>
            <w:tcW w:w="2141"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1"/>
                <w:sz w:val="28"/>
                <w:szCs w:val="28"/>
              </w:rPr>
            </w:pPr>
            <w:r>
              <w:rPr>
                <w:spacing w:val="1"/>
                <w:sz w:val="28"/>
                <w:szCs w:val="28"/>
              </w:rPr>
              <w:t>8</w:t>
            </w:r>
          </w:p>
          <w:p w:rsidR="00AF61D2" w:rsidRDefault="00AF61D2">
            <w:pPr>
              <w:jc w:val="both"/>
              <w:rPr>
                <w:spacing w:val="1"/>
                <w:sz w:val="28"/>
                <w:szCs w:val="28"/>
              </w:rPr>
            </w:pPr>
            <w:r>
              <w:rPr>
                <w:spacing w:val="1"/>
                <w:sz w:val="28"/>
                <w:szCs w:val="28"/>
              </w:rPr>
              <w:t>орфографических</w:t>
            </w:r>
          </w:p>
          <w:p w:rsidR="00AF61D2" w:rsidRDefault="00AF61D2">
            <w:pPr>
              <w:jc w:val="both"/>
              <w:rPr>
                <w:spacing w:val="1"/>
                <w:sz w:val="28"/>
                <w:szCs w:val="28"/>
              </w:rPr>
            </w:pPr>
            <w:r>
              <w:rPr>
                <w:spacing w:val="1"/>
                <w:sz w:val="28"/>
                <w:szCs w:val="28"/>
              </w:rPr>
              <w:t>+</w:t>
            </w:r>
          </w:p>
          <w:p w:rsidR="00AF61D2" w:rsidRDefault="00AF61D2">
            <w:pPr>
              <w:jc w:val="both"/>
              <w:rPr>
                <w:sz w:val="28"/>
                <w:szCs w:val="28"/>
              </w:rPr>
            </w:pPr>
            <w:r>
              <w:rPr>
                <w:sz w:val="28"/>
                <w:szCs w:val="28"/>
              </w:rPr>
              <w:t>8 пунктуационных</w:t>
            </w:r>
          </w:p>
          <w:p w:rsidR="00AF61D2" w:rsidRDefault="00AF61D2">
            <w:pPr>
              <w:jc w:val="both"/>
              <w:rPr>
                <w:sz w:val="28"/>
                <w:szCs w:val="28"/>
              </w:rPr>
            </w:pPr>
            <w:r>
              <w:rPr>
                <w:sz w:val="28"/>
                <w:szCs w:val="28"/>
              </w:rPr>
              <w:t>+</w:t>
            </w:r>
          </w:p>
          <w:p w:rsidR="00AF61D2" w:rsidRDefault="00AF61D2">
            <w:pPr>
              <w:jc w:val="both"/>
              <w:rPr>
                <w:spacing w:val="1"/>
                <w:sz w:val="28"/>
                <w:szCs w:val="28"/>
              </w:rPr>
            </w:pPr>
            <w:r>
              <w:rPr>
                <w:sz w:val="28"/>
                <w:szCs w:val="28"/>
              </w:rPr>
              <w:t xml:space="preserve"> 6</w:t>
            </w:r>
            <w:r>
              <w:rPr>
                <w:i/>
                <w:iCs/>
                <w:sz w:val="28"/>
                <w:szCs w:val="28"/>
              </w:rPr>
              <w:t xml:space="preserve"> </w:t>
            </w:r>
            <w:r>
              <w:rPr>
                <w:sz w:val="28"/>
                <w:szCs w:val="28"/>
              </w:rPr>
              <w:t xml:space="preserve">логопедических </w:t>
            </w:r>
            <w:r>
              <w:rPr>
                <w:spacing w:val="1"/>
                <w:sz w:val="28"/>
                <w:szCs w:val="28"/>
              </w:rPr>
              <w:t>и более</w:t>
            </w:r>
          </w:p>
        </w:tc>
      </w:tr>
      <w:tr w:rsidR="00AF61D2">
        <w:trPr>
          <w:cantSplit/>
          <w:trHeight w:val="536"/>
        </w:trPr>
        <w:tc>
          <w:tcPr>
            <w:tcW w:w="15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1"/>
                <w:sz w:val="28"/>
                <w:szCs w:val="28"/>
              </w:rPr>
              <w:t>Словарный</w:t>
            </w:r>
          </w:p>
        </w:tc>
        <w:tc>
          <w:tcPr>
            <w:tcW w:w="226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1"/>
                <w:sz w:val="28"/>
                <w:szCs w:val="28"/>
              </w:rPr>
              <w:t>0</w:t>
            </w:r>
          </w:p>
        </w:tc>
        <w:tc>
          <w:tcPr>
            <w:tcW w:w="2227"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1-2</w:t>
            </w:r>
          </w:p>
        </w:tc>
        <w:tc>
          <w:tcPr>
            <w:tcW w:w="2168"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3-4</w:t>
            </w:r>
          </w:p>
        </w:tc>
        <w:tc>
          <w:tcPr>
            <w:tcW w:w="2141" w:type="dxa"/>
            <w:gridSpan w:val="2"/>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pacing w:val="1"/>
                <w:sz w:val="28"/>
                <w:szCs w:val="28"/>
              </w:rPr>
            </w:pPr>
            <w:r>
              <w:rPr>
                <w:spacing w:val="1"/>
                <w:sz w:val="28"/>
                <w:szCs w:val="28"/>
              </w:rPr>
              <w:t>До 7</w:t>
            </w:r>
          </w:p>
        </w:tc>
      </w:tr>
    </w:tbl>
    <w:p w:rsidR="00AF61D2" w:rsidRDefault="00AF61D2">
      <w:pPr>
        <w:shd w:val="clear" w:color="auto" w:fill="FFFFFF"/>
        <w:ind w:right="10"/>
        <w:jc w:val="both"/>
        <w:rPr>
          <w:sz w:val="28"/>
          <w:szCs w:val="28"/>
        </w:rPr>
      </w:pPr>
    </w:p>
    <w:p w:rsidR="00AF61D2" w:rsidRDefault="00AF61D2">
      <w:pPr>
        <w:pStyle w:val="a8"/>
        <w:rPr>
          <w:b/>
          <w:bCs/>
          <w:i/>
          <w:iCs/>
          <w:sz w:val="28"/>
          <w:szCs w:val="28"/>
        </w:rPr>
      </w:pPr>
      <w:r>
        <w:rPr>
          <w:b/>
          <w:bCs/>
          <w:i/>
          <w:iCs/>
          <w:sz w:val="28"/>
          <w:szCs w:val="28"/>
        </w:rPr>
        <w:t>Примечание:</w:t>
      </w:r>
    </w:p>
    <w:p w:rsidR="00AF61D2" w:rsidRDefault="00AF61D2">
      <w:pPr>
        <w:pStyle w:val="a8"/>
        <w:rPr>
          <w:sz w:val="28"/>
          <w:szCs w:val="28"/>
        </w:rPr>
      </w:pPr>
      <w:r>
        <w:rPr>
          <w:sz w:val="28"/>
          <w:szCs w:val="28"/>
        </w:rPr>
        <w:t>Отличная отметка не выставляется при наличии трех и более исправлений.</w:t>
      </w:r>
    </w:p>
    <w:p w:rsidR="00AF61D2" w:rsidRDefault="00AF61D2">
      <w:pPr>
        <w:pStyle w:val="a8"/>
        <w:rPr>
          <w:sz w:val="28"/>
          <w:szCs w:val="28"/>
        </w:rPr>
      </w:pPr>
      <w:r>
        <w:rPr>
          <w:sz w:val="28"/>
          <w:szCs w:val="28"/>
        </w:rPr>
        <w:t>При наличии в контрольном диктанте пяти и более поправок (исправлений неверного написания) оценка снижается на 1 балл, с «4» до «3». При этом за большое количество поправок оценка не может быть снижена до неудовлетворительной.</w:t>
      </w:r>
    </w:p>
    <w:p w:rsidR="00AF61D2" w:rsidRDefault="00AF61D2">
      <w:pPr>
        <w:pStyle w:val="a8"/>
        <w:rPr>
          <w:sz w:val="28"/>
          <w:szCs w:val="28"/>
        </w:rPr>
      </w:pPr>
      <w:r>
        <w:rPr>
          <w:sz w:val="28"/>
          <w:szCs w:val="28"/>
        </w:rPr>
        <w:t>При оценивании диктантов нередко имеют место случаи, как завышения, так и занижения оценок. Занижение происходит потому, что учитель:</w:t>
      </w:r>
    </w:p>
    <w:p w:rsidR="00AF61D2" w:rsidRDefault="00AF61D2">
      <w:pPr>
        <w:shd w:val="clear" w:color="auto" w:fill="FFFFFF"/>
        <w:tabs>
          <w:tab w:val="left" w:pos="0"/>
        </w:tabs>
        <w:ind w:hanging="180"/>
        <w:jc w:val="both"/>
        <w:rPr>
          <w:color w:val="000000"/>
          <w:spacing w:val="2"/>
          <w:sz w:val="28"/>
          <w:szCs w:val="28"/>
        </w:rPr>
      </w:pPr>
      <w:r>
        <w:rPr>
          <w:color w:val="000000"/>
          <w:spacing w:val="2"/>
          <w:sz w:val="28"/>
          <w:szCs w:val="28"/>
        </w:rPr>
        <w:t xml:space="preserve">     - в число орфографических ошибок включает грамматические ошибки и </w:t>
      </w:r>
      <w:r>
        <w:rPr>
          <w:color w:val="000000"/>
          <w:spacing w:val="2"/>
          <w:sz w:val="28"/>
          <w:szCs w:val="28"/>
          <w:lang w:val="en-US"/>
        </w:rPr>
        <w:t>o</w:t>
      </w:r>
      <w:r>
        <w:rPr>
          <w:color w:val="000000"/>
          <w:spacing w:val="2"/>
          <w:sz w:val="28"/>
          <w:szCs w:val="28"/>
        </w:rPr>
        <w:t>писки;</w:t>
      </w:r>
    </w:p>
    <w:p w:rsidR="00AF61D2" w:rsidRDefault="00AF61D2" w:rsidP="00AF61D2">
      <w:pPr>
        <w:numPr>
          <w:ilvl w:val="0"/>
          <w:numId w:val="59"/>
        </w:numPr>
        <w:shd w:val="clear" w:color="auto" w:fill="FFFFFF"/>
        <w:tabs>
          <w:tab w:val="left" w:pos="360"/>
        </w:tabs>
        <w:ind w:left="360" w:hanging="180"/>
        <w:jc w:val="both"/>
        <w:rPr>
          <w:color w:val="000000"/>
          <w:spacing w:val="2"/>
          <w:sz w:val="28"/>
          <w:szCs w:val="28"/>
        </w:rPr>
      </w:pPr>
      <w:r>
        <w:rPr>
          <w:color w:val="000000"/>
          <w:spacing w:val="2"/>
          <w:sz w:val="28"/>
          <w:szCs w:val="28"/>
        </w:rPr>
        <w:t>учитывает однотипные ошибки как обычные;</w:t>
      </w:r>
    </w:p>
    <w:p w:rsidR="00AF61D2" w:rsidRDefault="00AF61D2">
      <w:pPr>
        <w:shd w:val="clear" w:color="auto" w:fill="FFFFFF"/>
        <w:tabs>
          <w:tab w:val="left" w:pos="360"/>
        </w:tabs>
        <w:ind w:left="360" w:hanging="180"/>
        <w:jc w:val="both"/>
        <w:rPr>
          <w:color w:val="000000"/>
          <w:spacing w:val="2"/>
          <w:sz w:val="28"/>
          <w:szCs w:val="28"/>
        </w:rPr>
      </w:pPr>
      <w:r>
        <w:rPr>
          <w:color w:val="000000"/>
          <w:sz w:val="28"/>
          <w:szCs w:val="28"/>
        </w:rPr>
        <w:t xml:space="preserve">- </w:t>
      </w:r>
      <w:r>
        <w:rPr>
          <w:color w:val="000000"/>
          <w:spacing w:val="2"/>
          <w:sz w:val="28"/>
          <w:szCs w:val="28"/>
        </w:rPr>
        <w:t>все исправления считает за ошибку.</w:t>
      </w:r>
    </w:p>
    <w:p w:rsidR="00AF61D2" w:rsidRDefault="00AF61D2">
      <w:pPr>
        <w:shd w:val="clear" w:color="auto" w:fill="FFFFFF"/>
        <w:jc w:val="both"/>
        <w:rPr>
          <w:color w:val="000000"/>
          <w:spacing w:val="2"/>
          <w:sz w:val="28"/>
          <w:szCs w:val="28"/>
        </w:rPr>
      </w:pPr>
      <w:r>
        <w:rPr>
          <w:color w:val="000000"/>
          <w:spacing w:val="2"/>
          <w:sz w:val="28"/>
          <w:szCs w:val="28"/>
        </w:rPr>
        <w:t>Завышение оценки происходит по следующим причинам:</w:t>
      </w:r>
    </w:p>
    <w:p w:rsidR="00AF61D2" w:rsidRDefault="00AF61D2" w:rsidP="00AF61D2">
      <w:pPr>
        <w:numPr>
          <w:ilvl w:val="0"/>
          <w:numId w:val="59"/>
        </w:numPr>
        <w:shd w:val="clear" w:color="auto" w:fill="FFFFFF"/>
        <w:tabs>
          <w:tab w:val="left" w:pos="794"/>
        </w:tabs>
        <w:ind w:left="540" w:hanging="360"/>
        <w:jc w:val="both"/>
        <w:rPr>
          <w:color w:val="000000"/>
          <w:spacing w:val="3"/>
          <w:sz w:val="28"/>
          <w:szCs w:val="28"/>
        </w:rPr>
      </w:pPr>
      <w:r>
        <w:rPr>
          <w:color w:val="000000"/>
          <w:spacing w:val="3"/>
          <w:sz w:val="28"/>
          <w:szCs w:val="28"/>
        </w:rPr>
        <w:t>учитываются как однотипные ошибки, которые таковыми не являются;</w:t>
      </w:r>
    </w:p>
    <w:p w:rsidR="00AF61D2" w:rsidRDefault="00AF61D2" w:rsidP="00AF61D2">
      <w:pPr>
        <w:numPr>
          <w:ilvl w:val="0"/>
          <w:numId w:val="59"/>
        </w:numPr>
        <w:shd w:val="clear" w:color="auto" w:fill="FFFFFF"/>
        <w:tabs>
          <w:tab w:val="left" w:pos="794"/>
        </w:tabs>
        <w:ind w:left="540" w:hanging="360"/>
        <w:jc w:val="both"/>
        <w:rPr>
          <w:color w:val="000000"/>
          <w:spacing w:val="2"/>
          <w:sz w:val="28"/>
          <w:szCs w:val="28"/>
        </w:rPr>
      </w:pPr>
      <w:r>
        <w:rPr>
          <w:color w:val="000000"/>
          <w:spacing w:val="2"/>
          <w:sz w:val="28"/>
          <w:szCs w:val="28"/>
        </w:rPr>
        <w:t>оценка не снижаемся за многочисленные исправления;</w:t>
      </w:r>
    </w:p>
    <w:p w:rsidR="00AF61D2" w:rsidRDefault="00AF61D2" w:rsidP="00AF61D2">
      <w:pPr>
        <w:numPr>
          <w:ilvl w:val="0"/>
          <w:numId w:val="59"/>
        </w:numPr>
        <w:shd w:val="clear" w:color="auto" w:fill="FFFFFF"/>
        <w:tabs>
          <w:tab w:val="left" w:pos="794"/>
        </w:tabs>
        <w:ind w:left="540" w:hanging="360"/>
        <w:jc w:val="both"/>
        <w:rPr>
          <w:color w:val="000000"/>
          <w:spacing w:val="2"/>
          <w:sz w:val="28"/>
          <w:szCs w:val="28"/>
        </w:rPr>
      </w:pPr>
      <w:r>
        <w:rPr>
          <w:color w:val="000000"/>
          <w:spacing w:val="2"/>
          <w:sz w:val="28"/>
          <w:szCs w:val="28"/>
        </w:rPr>
        <w:t>все однотипные ошибки считаются как одна.</w:t>
      </w:r>
    </w:p>
    <w:p w:rsidR="00AF61D2" w:rsidRDefault="00AF61D2">
      <w:pPr>
        <w:shd w:val="clear" w:color="auto" w:fill="FFFFFF"/>
        <w:tabs>
          <w:tab w:val="left" w:pos="434"/>
        </w:tabs>
        <w:ind w:left="180"/>
        <w:jc w:val="both"/>
        <w:rPr>
          <w:color w:val="000000"/>
          <w:sz w:val="28"/>
          <w:szCs w:val="28"/>
        </w:rPr>
      </w:pPr>
    </w:p>
    <w:p w:rsidR="00AF61D2" w:rsidRDefault="00AF61D2">
      <w:pPr>
        <w:jc w:val="both"/>
        <w:rPr>
          <w:b/>
          <w:bCs/>
          <w:color w:val="000000"/>
          <w:sz w:val="28"/>
          <w:szCs w:val="28"/>
        </w:rPr>
      </w:pPr>
      <w:r>
        <w:rPr>
          <w:b/>
          <w:bCs/>
          <w:sz w:val="28"/>
          <w:szCs w:val="28"/>
        </w:rPr>
        <w:t xml:space="preserve">Обстоятельства, которые необходимо учитывать </w:t>
      </w:r>
      <w:r>
        <w:rPr>
          <w:b/>
          <w:bCs/>
          <w:color w:val="000000"/>
          <w:sz w:val="28"/>
          <w:szCs w:val="28"/>
        </w:rPr>
        <w:t>при проверке и оценке диктанта:</w:t>
      </w:r>
    </w:p>
    <w:p w:rsidR="00AF61D2" w:rsidRDefault="00AF61D2">
      <w:pPr>
        <w:shd w:val="clear" w:color="auto" w:fill="FFFFFF"/>
        <w:tabs>
          <w:tab w:val="left" w:pos="226"/>
        </w:tabs>
        <w:jc w:val="both"/>
        <w:rPr>
          <w:color w:val="000000"/>
          <w:spacing w:val="3"/>
          <w:sz w:val="28"/>
          <w:szCs w:val="28"/>
        </w:rPr>
      </w:pPr>
      <w:r>
        <w:rPr>
          <w:color w:val="000000"/>
          <w:spacing w:val="-14"/>
          <w:sz w:val="28"/>
          <w:szCs w:val="28"/>
        </w:rPr>
        <w:t>1.</w:t>
      </w:r>
      <w:r>
        <w:rPr>
          <w:color w:val="000000"/>
          <w:sz w:val="28"/>
          <w:szCs w:val="28"/>
        </w:rPr>
        <w:tab/>
      </w:r>
      <w:r>
        <w:rPr>
          <w:color w:val="000000"/>
          <w:spacing w:val="6"/>
          <w:sz w:val="28"/>
          <w:szCs w:val="28"/>
        </w:rPr>
        <w:t xml:space="preserve">Неверные написания не считаются ошибками. Они исправляются, но не влияют на </w:t>
      </w:r>
      <w:r>
        <w:rPr>
          <w:color w:val="000000"/>
          <w:spacing w:val="3"/>
          <w:sz w:val="28"/>
          <w:szCs w:val="28"/>
        </w:rPr>
        <w:t>снижение оценки.</w:t>
      </w:r>
    </w:p>
    <w:p w:rsidR="00AF61D2" w:rsidRDefault="00AF61D2">
      <w:pPr>
        <w:shd w:val="clear" w:color="auto" w:fill="FFFFFF"/>
        <w:jc w:val="both"/>
        <w:rPr>
          <w:i/>
          <w:iCs/>
          <w:color w:val="000000"/>
          <w:spacing w:val="2"/>
          <w:sz w:val="28"/>
          <w:szCs w:val="28"/>
        </w:rPr>
      </w:pPr>
      <w:r>
        <w:rPr>
          <w:i/>
          <w:iCs/>
          <w:color w:val="000000"/>
          <w:spacing w:val="2"/>
          <w:sz w:val="28"/>
          <w:szCs w:val="28"/>
        </w:rPr>
        <w:t>К неверным написаниям относятся:</w:t>
      </w:r>
    </w:p>
    <w:p w:rsidR="00AF61D2" w:rsidRDefault="00AF61D2" w:rsidP="00AF61D2">
      <w:pPr>
        <w:numPr>
          <w:ilvl w:val="0"/>
          <w:numId w:val="76"/>
        </w:numPr>
        <w:shd w:val="clear" w:color="auto" w:fill="FFFFFF"/>
        <w:ind w:left="360" w:hanging="180"/>
        <w:jc w:val="both"/>
        <w:rPr>
          <w:color w:val="000000"/>
          <w:spacing w:val="2"/>
          <w:sz w:val="28"/>
          <w:szCs w:val="28"/>
        </w:rPr>
      </w:pPr>
      <w:r>
        <w:rPr>
          <w:color w:val="000000"/>
          <w:spacing w:val="2"/>
          <w:sz w:val="28"/>
          <w:szCs w:val="28"/>
        </w:rPr>
        <w:t>ошибка на правило, не изучаемое в школе;</w:t>
      </w:r>
    </w:p>
    <w:p w:rsidR="00AF61D2" w:rsidRDefault="00AF61D2" w:rsidP="00AF61D2">
      <w:pPr>
        <w:numPr>
          <w:ilvl w:val="0"/>
          <w:numId w:val="76"/>
        </w:numPr>
        <w:shd w:val="clear" w:color="auto" w:fill="FFFFFF"/>
        <w:ind w:left="360" w:hanging="180"/>
        <w:jc w:val="both"/>
        <w:rPr>
          <w:color w:val="000000"/>
          <w:spacing w:val="2"/>
          <w:sz w:val="28"/>
          <w:szCs w:val="28"/>
        </w:rPr>
      </w:pPr>
      <w:r>
        <w:rPr>
          <w:color w:val="000000"/>
          <w:spacing w:val="2"/>
          <w:sz w:val="28"/>
          <w:szCs w:val="28"/>
        </w:rPr>
        <w:t>ошибка в переносе слова;</w:t>
      </w:r>
    </w:p>
    <w:p w:rsidR="00AF61D2" w:rsidRDefault="00AF61D2" w:rsidP="00AF61D2">
      <w:pPr>
        <w:numPr>
          <w:ilvl w:val="0"/>
          <w:numId w:val="76"/>
        </w:numPr>
        <w:shd w:val="clear" w:color="auto" w:fill="FFFFFF"/>
        <w:ind w:left="360" w:hanging="180"/>
        <w:jc w:val="both"/>
        <w:rPr>
          <w:color w:val="000000"/>
          <w:spacing w:val="3"/>
          <w:sz w:val="28"/>
          <w:szCs w:val="28"/>
        </w:rPr>
      </w:pPr>
      <w:r>
        <w:rPr>
          <w:color w:val="000000"/>
          <w:spacing w:val="2"/>
          <w:sz w:val="28"/>
          <w:szCs w:val="28"/>
        </w:rPr>
        <w:t xml:space="preserve">ошибка   в   слове   с   непроверяемым   написанием,   над   которым   не проводилась </w:t>
      </w:r>
      <w:r>
        <w:rPr>
          <w:color w:val="000000"/>
          <w:spacing w:val="3"/>
          <w:sz w:val="28"/>
          <w:szCs w:val="28"/>
        </w:rPr>
        <w:t>специальная работа.</w:t>
      </w:r>
    </w:p>
    <w:p w:rsidR="00AF61D2" w:rsidRDefault="00AF61D2">
      <w:pPr>
        <w:numPr>
          <w:ilvl w:val="0"/>
          <w:numId w:val="113"/>
        </w:numPr>
        <w:shd w:val="clear" w:color="auto" w:fill="FFFFFF"/>
        <w:tabs>
          <w:tab w:val="left" w:pos="878"/>
        </w:tabs>
        <w:ind w:right="614"/>
        <w:jc w:val="both"/>
        <w:rPr>
          <w:i/>
          <w:iCs/>
          <w:color w:val="000000"/>
          <w:spacing w:val="2"/>
          <w:sz w:val="28"/>
          <w:szCs w:val="28"/>
        </w:rPr>
      </w:pPr>
      <w:r>
        <w:rPr>
          <w:color w:val="000000"/>
          <w:spacing w:val="1"/>
          <w:sz w:val="28"/>
          <w:szCs w:val="28"/>
        </w:rPr>
        <w:t>Характер допущенной учеником ошибки (грубая или негрубая):</w:t>
      </w:r>
      <w:r>
        <w:rPr>
          <w:color w:val="000000"/>
          <w:spacing w:val="1"/>
          <w:sz w:val="28"/>
          <w:szCs w:val="28"/>
        </w:rPr>
        <w:br/>
      </w:r>
      <w:r>
        <w:rPr>
          <w:i/>
          <w:iCs/>
          <w:color w:val="000000"/>
          <w:spacing w:val="2"/>
          <w:sz w:val="28"/>
          <w:szCs w:val="28"/>
        </w:rPr>
        <w:t>К негрубым орфографическим относятся ошибки:</w:t>
      </w:r>
    </w:p>
    <w:p w:rsidR="00AF61D2" w:rsidRDefault="00AF61D2" w:rsidP="00AF61D2">
      <w:pPr>
        <w:numPr>
          <w:ilvl w:val="0"/>
          <w:numId w:val="76"/>
        </w:numPr>
        <w:shd w:val="clear" w:color="auto" w:fill="FFFFFF"/>
        <w:ind w:left="360" w:hanging="180"/>
        <w:jc w:val="both"/>
        <w:rPr>
          <w:color w:val="000000"/>
          <w:spacing w:val="3"/>
          <w:sz w:val="28"/>
          <w:szCs w:val="28"/>
        </w:rPr>
      </w:pPr>
      <w:r>
        <w:rPr>
          <w:color w:val="000000"/>
          <w:spacing w:val="3"/>
          <w:sz w:val="28"/>
          <w:szCs w:val="28"/>
        </w:rPr>
        <w:t>в исключениях из правил;</w:t>
      </w:r>
    </w:p>
    <w:p w:rsidR="00AF61D2" w:rsidRDefault="00AF61D2" w:rsidP="00AF61D2">
      <w:pPr>
        <w:numPr>
          <w:ilvl w:val="0"/>
          <w:numId w:val="76"/>
        </w:numPr>
        <w:shd w:val="clear" w:color="auto" w:fill="FFFFFF"/>
        <w:ind w:left="360" w:hanging="180"/>
        <w:jc w:val="both"/>
        <w:rPr>
          <w:color w:val="000000"/>
          <w:spacing w:val="2"/>
          <w:sz w:val="28"/>
          <w:szCs w:val="28"/>
        </w:rPr>
      </w:pPr>
      <w:r>
        <w:rPr>
          <w:color w:val="000000"/>
          <w:spacing w:val="2"/>
          <w:sz w:val="28"/>
          <w:szCs w:val="28"/>
        </w:rPr>
        <w:t>в переносе слов;</w:t>
      </w:r>
    </w:p>
    <w:p w:rsidR="00AF61D2" w:rsidRDefault="00AF61D2" w:rsidP="00AF61D2">
      <w:pPr>
        <w:numPr>
          <w:ilvl w:val="0"/>
          <w:numId w:val="76"/>
        </w:numPr>
        <w:shd w:val="clear" w:color="auto" w:fill="FFFFFF"/>
        <w:tabs>
          <w:tab w:val="left" w:pos="614"/>
        </w:tabs>
        <w:ind w:left="254" w:hanging="74"/>
        <w:jc w:val="both"/>
        <w:rPr>
          <w:color w:val="000000"/>
          <w:spacing w:val="3"/>
          <w:sz w:val="28"/>
          <w:szCs w:val="28"/>
        </w:rPr>
      </w:pPr>
      <w:r>
        <w:rPr>
          <w:color w:val="000000"/>
          <w:spacing w:val="5"/>
          <w:sz w:val="28"/>
          <w:szCs w:val="28"/>
        </w:rPr>
        <w:t xml:space="preserve">буквы э -е после согласных в иноязычных словах (рэкет, пленэр) и после гласных в </w:t>
      </w:r>
      <w:r>
        <w:rPr>
          <w:color w:val="000000"/>
          <w:spacing w:val="3"/>
          <w:sz w:val="28"/>
          <w:szCs w:val="28"/>
        </w:rPr>
        <w:t>собственных именах (Мариетта);</w:t>
      </w:r>
    </w:p>
    <w:p w:rsidR="00AF61D2" w:rsidRDefault="00AF61D2" w:rsidP="00AF61D2">
      <w:pPr>
        <w:numPr>
          <w:ilvl w:val="0"/>
          <w:numId w:val="76"/>
        </w:numPr>
        <w:shd w:val="clear" w:color="auto" w:fill="FFFFFF"/>
        <w:tabs>
          <w:tab w:val="left" w:pos="370"/>
        </w:tabs>
        <w:ind w:left="10" w:firstLine="170"/>
        <w:jc w:val="both"/>
        <w:rPr>
          <w:color w:val="000000"/>
          <w:spacing w:val="2"/>
          <w:sz w:val="28"/>
          <w:szCs w:val="28"/>
        </w:rPr>
      </w:pPr>
      <w:r>
        <w:rPr>
          <w:color w:val="000000"/>
          <w:spacing w:val="2"/>
          <w:sz w:val="28"/>
          <w:szCs w:val="28"/>
        </w:rPr>
        <w:t>в выборе прописной или строчной буквы в составных собственных наименованиях;</w:t>
      </w:r>
    </w:p>
    <w:p w:rsidR="00AF61D2" w:rsidRDefault="00AF61D2" w:rsidP="00AF61D2">
      <w:pPr>
        <w:numPr>
          <w:ilvl w:val="0"/>
          <w:numId w:val="76"/>
        </w:numPr>
        <w:shd w:val="clear" w:color="auto" w:fill="FFFFFF"/>
        <w:tabs>
          <w:tab w:val="left" w:pos="370"/>
        </w:tabs>
        <w:ind w:left="10" w:firstLine="170"/>
        <w:jc w:val="both"/>
        <w:rPr>
          <w:color w:val="000000"/>
          <w:spacing w:val="2"/>
          <w:sz w:val="28"/>
          <w:szCs w:val="28"/>
        </w:rPr>
      </w:pPr>
      <w:r>
        <w:rPr>
          <w:color w:val="000000"/>
          <w:spacing w:val="2"/>
          <w:sz w:val="28"/>
          <w:szCs w:val="28"/>
        </w:rPr>
        <w:t>при переносном употреблении собственных имён (Обломовы, обломовы)4</w:t>
      </w:r>
    </w:p>
    <w:p w:rsidR="00AF61D2" w:rsidRDefault="00AF61D2" w:rsidP="00AF61D2">
      <w:pPr>
        <w:numPr>
          <w:ilvl w:val="0"/>
          <w:numId w:val="76"/>
        </w:numPr>
        <w:shd w:val="clear" w:color="auto" w:fill="FFFFFF"/>
        <w:tabs>
          <w:tab w:val="left" w:pos="614"/>
        </w:tabs>
        <w:ind w:left="254" w:hanging="74"/>
        <w:jc w:val="both"/>
        <w:rPr>
          <w:color w:val="000000"/>
          <w:spacing w:val="2"/>
          <w:sz w:val="28"/>
          <w:szCs w:val="28"/>
        </w:rPr>
      </w:pPr>
      <w:r>
        <w:rPr>
          <w:color w:val="000000"/>
          <w:spacing w:val="1"/>
          <w:sz w:val="28"/>
          <w:szCs w:val="28"/>
        </w:rPr>
        <w:t xml:space="preserve">в случаях слитного или раздельного написания приставок в наречиях, образованных от </w:t>
      </w:r>
      <w:r>
        <w:rPr>
          <w:color w:val="000000"/>
          <w:spacing w:val="3"/>
          <w:sz w:val="28"/>
          <w:szCs w:val="28"/>
        </w:rPr>
        <w:t xml:space="preserve">существительных с предлогами, правописание которых не регулируется правилами (в </w:t>
      </w:r>
      <w:r>
        <w:rPr>
          <w:color w:val="000000"/>
          <w:spacing w:val="4"/>
          <w:sz w:val="28"/>
          <w:szCs w:val="28"/>
        </w:rPr>
        <w:t xml:space="preserve">разлив, за глаза ругать, под стать, в бегах, в рассрочку, на попятную, в диковинку, на </w:t>
      </w:r>
      <w:r>
        <w:rPr>
          <w:color w:val="000000"/>
          <w:spacing w:val="2"/>
          <w:sz w:val="28"/>
          <w:szCs w:val="28"/>
        </w:rPr>
        <w:t>ощупь и т.д.);</w:t>
      </w:r>
    </w:p>
    <w:p w:rsidR="00AF61D2" w:rsidRDefault="00AF61D2" w:rsidP="00AF61D2">
      <w:pPr>
        <w:numPr>
          <w:ilvl w:val="0"/>
          <w:numId w:val="76"/>
        </w:numPr>
        <w:shd w:val="clear" w:color="auto" w:fill="FFFFFF"/>
        <w:tabs>
          <w:tab w:val="left" w:pos="614"/>
        </w:tabs>
        <w:ind w:left="254" w:hanging="74"/>
        <w:jc w:val="both"/>
        <w:rPr>
          <w:color w:val="000000"/>
          <w:spacing w:val="2"/>
          <w:sz w:val="28"/>
          <w:szCs w:val="28"/>
        </w:rPr>
      </w:pPr>
      <w:r>
        <w:rPr>
          <w:color w:val="000000"/>
          <w:spacing w:val="3"/>
          <w:sz w:val="28"/>
          <w:szCs w:val="28"/>
        </w:rPr>
        <w:t xml:space="preserve">в случае раздельного или слитного написания не с прилагательными и причастиями в </w:t>
      </w:r>
      <w:r>
        <w:rPr>
          <w:color w:val="000000"/>
          <w:spacing w:val="2"/>
          <w:sz w:val="28"/>
          <w:szCs w:val="28"/>
        </w:rPr>
        <w:t>роли сказуемого;</w:t>
      </w:r>
    </w:p>
    <w:p w:rsidR="00AF61D2" w:rsidRDefault="00AF61D2" w:rsidP="00AF61D2">
      <w:pPr>
        <w:numPr>
          <w:ilvl w:val="0"/>
          <w:numId w:val="76"/>
        </w:numPr>
        <w:shd w:val="clear" w:color="auto" w:fill="FFFFFF"/>
        <w:tabs>
          <w:tab w:val="left" w:pos="370"/>
        </w:tabs>
        <w:ind w:left="10" w:firstLine="170"/>
        <w:jc w:val="both"/>
        <w:rPr>
          <w:color w:val="000000"/>
          <w:spacing w:val="3"/>
          <w:sz w:val="28"/>
          <w:szCs w:val="28"/>
        </w:rPr>
      </w:pPr>
      <w:r>
        <w:rPr>
          <w:color w:val="000000"/>
          <w:spacing w:val="3"/>
          <w:sz w:val="28"/>
          <w:szCs w:val="28"/>
        </w:rPr>
        <w:t>в написании -ы и -и после приставок;</w:t>
      </w:r>
    </w:p>
    <w:p w:rsidR="00AF61D2" w:rsidRDefault="00AF61D2" w:rsidP="00AF61D2">
      <w:pPr>
        <w:numPr>
          <w:ilvl w:val="0"/>
          <w:numId w:val="76"/>
        </w:numPr>
        <w:shd w:val="clear" w:color="auto" w:fill="FFFFFF"/>
        <w:tabs>
          <w:tab w:val="left" w:pos="370"/>
        </w:tabs>
        <w:ind w:left="10" w:firstLine="170"/>
        <w:jc w:val="both"/>
        <w:rPr>
          <w:color w:val="000000"/>
          <w:spacing w:val="3"/>
          <w:sz w:val="28"/>
          <w:szCs w:val="28"/>
        </w:rPr>
      </w:pPr>
      <w:r>
        <w:rPr>
          <w:color w:val="000000"/>
          <w:spacing w:val="3"/>
          <w:sz w:val="28"/>
          <w:szCs w:val="28"/>
        </w:rPr>
        <w:t>в случаях трудного различения -не и -ни;</w:t>
      </w:r>
    </w:p>
    <w:p w:rsidR="00AF61D2" w:rsidRDefault="00AF61D2" w:rsidP="00AF61D2">
      <w:pPr>
        <w:numPr>
          <w:ilvl w:val="0"/>
          <w:numId w:val="76"/>
        </w:numPr>
        <w:shd w:val="clear" w:color="auto" w:fill="FFFFFF"/>
        <w:tabs>
          <w:tab w:val="left" w:pos="360"/>
        </w:tabs>
        <w:ind w:right="1536" w:firstLine="180"/>
        <w:jc w:val="both"/>
        <w:rPr>
          <w:i/>
          <w:iCs/>
          <w:color w:val="000000"/>
          <w:spacing w:val="4"/>
          <w:sz w:val="28"/>
          <w:szCs w:val="28"/>
        </w:rPr>
      </w:pPr>
      <w:r>
        <w:rPr>
          <w:color w:val="000000"/>
          <w:spacing w:val="1"/>
          <w:sz w:val="28"/>
          <w:szCs w:val="28"/>
        </w:rPr>
        <w:t>в собственных именах нерусского происхождения.</w:t>
      </w:r>
      <w:r>
        <w:rPr>
          <w:color w:val="000000"/>
          <w:spacing w:val="1"/>
          <w:sz w:val="28"/>
          <w:szCs w:val="28"/>
        </w:rPr>
        <w:br/>
      </w:r>
      <w:r>
        <w:rPr>
          <w:i/>
          <w:iCs/>
          <w:color w:val="000000"/>
          <w:spacing w:val="4"/>
          <w:sz w:val="28"/>
          <w:szCs w:val="28"/>
        </w:rPr>
        <w:t>К негрубым пунктуационным относятся ошибки:</w:t>
      </w:r>
    </w:p>
    <w:p w:rsidR="00AF61D2" w:rsidRDefault="00AF61D2" w:rsidP="00AF61D2">
      <w:pPr>
        <w:numPr>
          <w:ilvl w:val="0"/>
          <w:numId w:val="76"/>
        </w:numPr>
        <w:shd w:val="clear" w:color="auto" w:fill="FFFFFF"/>
        <w:tabs>
          <w:tab w:val="left" w:pos="360"/>
        </w:tabs>
        <w:ind w:firstLine="180"/>
        <w:jc w:val="both"/>
        <w:rPr>
          <w:color w:val="000000"/>
          <w:spacing w:val="3"/>
          <w:sz w:val="28"/>
          <w:szCs w:val="28"/>
        </w:rPr>
      </w:pPr>
      <w:r>
        <w:rPr>
          <w:color w:val="000000"/>
          <w:spacing w:val="3"/>
          <w:sz w:val="28"/>
          <w:szCs w:val="28"/>
        </w:rPr>
        <w:t>в случаях, когда вместо одного знака препинания поставлен другой;</w:t>
      </w:r>
    </w:p>
    <w:p w:rsidR="00AF61D2" w:rsidRDefault="00AF61D2" w:rsidP="00AF61D2">
      <w:pPr>
        <w:numPr>
          <w:ilvl w:val="0"/>
          <w:numId w:val="76"/>
        </w:numPr>
        <w:shd w:val="clear" w:color="auto" w:fill="FFFFFF"/>
        <w:tabs>
          <w:tab w:val="left" w:pos="614"/>
        </w:tabs>
        <w:ind w:left="254" w:hanging="74"/>
        <w:jc w:val="both"/>
        <w:rPr>
          <w:color w:val="000000"/>
          <w:spacing w:val="3"/>
          <w:sz w:val="28"/>
          <w:szCs w:val="28"/>
        </w:rPr>
      </w:pPr>
      <w:r>
        <w:rPr>
          <w:color w:val="000000"/>
          <w:spacing w:val="9"/>
          <w:sz w:val="28"/>
          <w:szCs w:val="28"/>
        </w:rPr>
        <w:t xml:space="preserve">в пропуске  одного  из сочетающихся    знаков препинания  или в нарушении их </w:t>
      </w:r>
      <w:r>
        <w:rPr>
          <w:color w:val="000000"/>
          <w:spacing w:val="3"/>
          <w:sz w:val="28"/>
          <w:szCs w:val="28"/>
        </w:rPr>
        <w:t>последовательности;</w:t>
      </w:r>
    </w:p>
    <w:p w:rsidR="00AF61D2" w:rsidRDefault="00AF61D2" w:rsidP="00AF61D2">
      <w:pPr>
        <w:numPr>
          <w:ilvl w:val="0"/>
          <w:numId w:val="76"/>
        </w:numPr>
        <w:shd w:val="clear" w:color="auto" w:fill="FFFFFF"/>
        <w:tabs>
          <w:tab w:val="left" w:pos="614"/>
        </w:tabs>
        <w:ind w:left="254" w:hanging="74"/>
        <w:jc w:val="both"/>
        <w:rPr>
          <w:color w:val="000000"/>
          <w:spacing w:val="3"/>
          <w:sz w:val="28"/>
          <w:szCs w:val="28"/>
        </w:rPr>
      </w:pPr>
      <w:r>
        <w:rPr>
          <w:color w:val="000000"/>
          <w:spacing w:val="3"/>
          <w:sz w:val="28"/>
          <w:szCs w:val="28"/>
        </w:rPr>
        <w:t>при применении правил, уточняющих или ограничивающих действие основного правила (пунктуация при общем второстепенном члене или общем вводном слове, на стыке союзов).</w:t>
      </w:r>
    </w:p>
    <w:p w:rsidR="00AF61D2" w:rsidRDefault="00AF61D2">
      <w:pPr>
        <w:shd w:val="clear" w:color="auto" w:fill="FFFFFF"/>
        <w:tabs>
          <w:tab w:val="left" w:pos="540"/>
        </w:tabs>
        <w:ind w:left="180"/>
        <w:jc w:val="both"/>
        <w:rPr>
          <w:color w:val="000000"/>
          <w:spacing w:val="3"/>
          <w:sz w:val="28"/>
          <w:szCs w:val="28"/>
        </w:rPr>
      </w:pPr>
      <w:r>
        <w:rPr>
          <w:color w:val="000000"/>
          <w:spacing w:val="3"/>
          <w:sz w:val="28"/>
          <w:szCs w:val="28"/>
        </w:rPr>
        <w:t>При подсчете ошибок две негрубые ошибки принимаются за одну грубую; одна негрубая ошибка не позволяет снизить оценку на балл.</w:t>
      </w:r>
    </w:p>
    <w:p w:rsidR="00AF61D2" w:rsidRDefault="00AF61D2">
      <w:pPr>
        <w:numPr>
          <w:ilvl w:val="0"/>
          <w:numId w:val="113"/>
        </w:numPr>
        <w:shd w:val="clear" w:color="auto" w:fill="FFFFFF"/>
        <w:tabs>
          <w:tab w:val="left" w:pos="1060"/>
        </w:tabs>
        <w:jc w:val="both"/>
        <w:rPr>
          <w:color w:val="000000"/>
          <w:spacing w:val="3"/>
          <w:sz w:val="28"/>
          <w:szCs w:val="28"/>
        </w:rPr>
      </w:pPr>
      <w:r>
        <w:rPr>
          <w:color w:val="000000"/>
          <w:spacing w:val="3"/>
          <w:sz w:val="28"/>
          <w:szCs w:val="28"/>
        </w:rPr>
        <w:t>Повторяющиеся и однотипные ошибки:</w:t>
      </w:r>
    </w:p>
    <w:p w:rsidR="00AF61D2" w:rsidRDefault="00AF61D2">
      <w:pPr>
        <w:shd w:val="clear" w:color="auto" w:fill="FFFFFF"/>
        <w:tabs>
          <w:tab w:val="left" w:pos="370"/>
        </w:tabs>
        <w:ind w:left="10"/>
        <w:jc w:val="both"/>
        <w:rPr>
          <w:color w:val="000000"/>
          <w:spacing w:val="3"/>
          <w:sz w:val="28"/>
          <w:szCs w:val="28"/>
        </w:rPr>
      </w:pPr>
      <w:r>
        <w:rPr>
          <w:i/>
          <w:iCs/>
          <w:color w:val="000000"/>
          <w:spacing w:val="3"/>
          <w:sz w:val="28"/>
          <w:szCs w:val="28"/>
        </w:rPr>
        <w:t xml:space="preserve">Повторяющиеся - </w:t>
      </w:r>
      <w:r>
        <w:rPr>
          <w:color w:val="000000"/>
          <w:spacing w:val="3"/>
          <w:sz w:val="28"/>
          <w:szCs w:val="28"/>
        </w:rPr>
        <w:t xml:space="preserve"> это ошибки в одном и том же слове или морфеме, на одно и то же правило (например, вырощенный, возраст), а в пунктуации, например, выделение или невыделение причастных оборотов в одинаковой позиции. Такие ошибки замечаются, исправляются, однако </w:t>
      </w:r>
      <w:r>
        <w:rPr>
          <w:color w:val="000000"/>
          <w:spacing w:val="3"/>
          <w:sz w:val="28"/>
          <w:szCs w:val="28"/>
          <w:u w:val="single"/>
        </w:rPr>
        <w:t>три такие ошибки считаются за одну</w:t>
      </w:r>
      <w:r>
        <w:rPr>
          <w:color w:val="000000"/>
          <w:spacing w:val="3"/>
          <w:sz w:val="28"/>
          <w:szCs w:val="28"/>
        </w:rPr>
        <w:t>.</w:t>
      </w:r>
    </w:p>
    <w:p w:rsidR="00AF61D2" w:rsidRDefault="00AF61D2">
      <w:pPr>
        <w:jc w:val="both"/>
        <w:rPr>
          <w:spacing w:val="1"/>
          <w:sz w:val="28"/>
          <w:szCs w:val="28"/>
        </w:rPr>
      </w:pPr>
      <w:r>
        <w:rPr>
          <w:i/>
          <w:iCs/>
          <w:sz w:val="28"/>
          <w:szCs w:val="28"/>
        </w:rPr>
        <w:t xml:space="preserve">Однотипные — </w:t>
      </w:r>
      <w:r>
        <w:rPr>
          <w:sz w:val="28"/>
          <w:szCs w:val="28"/>
        </w:rPr>
        <w:t xml:space="preserve">это ошибки на одно правило, если условия выбора правильного написания заключены </w:t>
      </w:r>
      <w:r>
        <w:rPr>
          <w:spacing w:val="10"/>
          <w:sz w:val="28"/>
          <w:szCs w:val="28"/>
        </w:rPr>
        <w:t xml:space="preserve">в грамматических  (в армие, в рощи, колятся, борятся) и фонетических </w:t>
      </w:r>
      <w:r>
        <w:rPr>
          <w:sz w:val="28"/>
          <w:szCs w:val="28"/>
        </w:rPr>
        <w:t xml:space="preserve">(пирожек, счерчек) особенностях данного слова. </w:t>
      </w:r>
      <w:r>
        <w:rPr>
          <w:sz w:val="28"/>
          <w:szCs w:val="28"/>
          <w:u w:val="single"/>
        </w:rPr>
        <w:t xml:space="preserve">Первые три однотипные ошибки принято считать за </w:t>
      </w:r>
      <w:r>
        <w:rPr>
          <w:spacing w:val="4"/>
          <w:sz w:val="28"/>
          <w:szCs w:val="28"/>
          <w:u w:val="single"/>
        </w:rPr>
        <w:t xml:space="preserve">одну,   каждая   последующая   -   как   самостоятельная. </w:t>
      </w:r>
      <w:r>
        <w:rPr>
          <w:spacing w:val="4"/>
          <w:sz w:val="28"/>
          <w:szCs w:val="28"/>
        </w:rPr>
        <w:t xml:space="preserve">  </w:t>
      </w:r>
      <w:r>
        <w:rPr>
          <w:i/>
          <w:iCs/>
          <w:spacing w:val="4"/>
          <w:sz w:val="28"/>
          <w:szCs w:val="28"/>
        </w:rPr>
        <w:t xml:space="preserve">Нельзя   считать однотипной </w:t>
      </w:r>
      <w:r>
        <w:rPr>
          <w:i/>
          <w:iCs/>
          <w:spacing w:val="5"/>
          <w:sz w:val="28"/>
          <w:szCs w:val="28"/>
        </w:rPr>
        <w:t xml:space="preserve"> ошибкой написание,  которое проверяется опорным словом:    </w:t>
      </w:r>
      <w:r>
        <w:rPr>
          <w:spacing w:val="5"/>
          <w:sz w:val="28"/>
          <w:szCs w:val="28"/>
        </w:rPr>
        <w:t>безударные гласные, с</w:t>
      </w:r>
      <w:r>
        <w:rPr>
          <w:spacing w:val="6"/>
          <w:sz w:val="28"/>
          <w:szCs w:val="28"/>
        </w:rPr>
        <w:t>омнительные и непроизносимые согласные, падежные окончания в разных формах и нек</w:t>
      </w:r>
      <w:r>
        <w:rPr>
          <w:spacing w:val="1"/>
          <w:sz w:val="28"/>
          <w:szCs w:val="28"/>
        </w:rPr>
        <w:t>оторые другие.</w:t>
      </w:r>
    </w:p>
    <w:p w:rsidR="00AF61D2" w:rsidRDefault="00AF61D2">
      <w:pPr>
        <w:jc w:val="both"/>
        <w:rPr>
          <w:spacing w:val="6"/>
          <w:sz w:val="28"/>
          <w:szCs w:val="28"/>
        </w:rPr>
      </w:pPr>
      <w:r>
        <w:rPr>
          <w:spacing w:val="5"/>
          <w:sz w:val="28"/>
          <w:szCs w:val="28"/>
        </w:rPr>
        <w:t>Если в одном    слове    с    непроверяемыми    орфограммами    (типа    привилегия, интеллигенц</w:t>
      </w:r>
      <w:r>
        <w:rPr>
          <w:spacing w:val="6"/>
          <w:sz w:val="28"/>
          <w:szCs w:val="28"/>
        </w:rPr>
        <w:t>ия) допущены две и более ошибок, то все они считаются за одну.</w:t>
      </w:r>
    </w:p>
    <w:p w:rsidR="00AF61D2" w:rsidRDefault="00AF61D2">
      <w:pPr>
        <w:jc w:val="both"/>
        <w:rPr>
          <w:b/>
          <w:bCs/>
          <w:i/>
          <w:iCs/>
          <w:spacing w:val="6"/>
          <w:sz w:val="28"/>
          <w:szCs w:val="28"/>
        </w:rPr>
      </w:pPr>
    </w:p>
    <w:p w:rsidR="00AF61D2" w:rsidRDefault="00AF61D2">
      <w:pPr>
        <w:pStyle w:val="4"/>
        <w:jc w:val="both"/>
        <w:rPr>
          <w:rFonts w:ascii="Times New Roman" w:hAnsi="Times New Roman" w:cs="Times New Roman"/>
          <w:sz w:val="28"/>
          <w:szCs w:val="28"/>
        </w:rPr>
      </w:pPr>
      <w:r>
        <w:rPr>
          <w:rFonts w:ascii="Times New Roman" w:hAnsi="Times New Roman" w:cs="Times New Roman"/>
          <w:sz w:val="28"/>
          <w:szCs w:val="28"/>
        </w:rPr>
        <w:t>Оценка дополнительного задания к диктанту</w:t>
      </w:r>
    </w:p>
    <w:p w:rsidR="00AF61D2" w:rsidRDefault="00AF61D2">
      <w:pPr>
        <w:jc w:val="both"/>
        <w:rPr>
          <w:b/>
          <w:bCs/>
          <w:sz w:val="28"/>
          <w:szCs w:val="28"/>
        </w:rPr>
      </w:pPr>
    </w:p>
    <w:p w:rsidR="00AF61D2" w:rsidRDefault="00AF61D2">
      <w:pPr>
        <w:jc w:val="both"/>
        <w:rPr>
          <w:b/>
          <w:bCs/>
          <w:sz w:val="28"/>
          <w:szCs w:val="28"/>
        </w:rPr>
      </w:pPr>
      <w:r>
        <w:rPr>
          <w:b/>
          <w:bCs/>
          <w:sz w:val="28"/>
          <w:szCs w:val="28"/>
        </w:rPr>
        <w:t>Показатели для оценки дополнительного задания к диктанту</w:t>
      </w:r>
    </w:p>
    <w:tbl>
      <w:tblPr>
        <w:tblW w:w="0" w:type="auto"/>
        <w:tblInd w:w="-111" w:type="dxa"/>
        <w:tblLayout w:type="fixed"/>
        <w:tblLook w:val="0000" w:firstRow="0" w:lastRow="0" w:firstColumn="0" w:lastColumn="0" w:noHBand="0" w:noVBand="0"/>
      </w:tblPr>
      <w:tblGrid>
        <w:gridCol w:w="2002"/>
        <w:gridCol w:w="2002"/>
        <w:gridCol w:w="2002"/>
        <w:gridCol w:w="2003"/>
        <w:gridCol w:w="2013"/>
      </w:tblGrid>
      <w:tr w:rsidR="00AF61D2">
        <w:tc>
          <w:tcPr>
            <w:tcW w:w="2002" w:type="dxa"/>
            <w:tcBorders>
              <w:top w:val="single" w:sz="4" w:space="0" w:color="000000"/>
              <w:left w:val="single" w:sz="4" w:space="0" w:color="000000"/>
              <w:bottom w:val="single" w:sz="4" w:space="0" w:color="000000"/>
            </w:tcBorders>
          </w:tcPr>
          <w:p w:rsidR="00AF61D2" w:rsidRDefault="00AF61D2">
            <w:pPr>
              <w:pStyle w:val="4"/>
              <w:snapToGrid w:val="0"/>
              <w:jc w:val="both"/>
              <w:rPr>
                <w:rFonts w:ascii="Times New Roman" w:hAnsi="Times New Roman" w:cs="Times New Roman"/>
                <w:spacing w:val="0"/>
                <w:sz w:val="28"/>
                <w:szCs w:val="28"/>
              </w:rPr>
            </w:pPr>
            <w:r>
              <w:rPr>
                <w:rFonts w:ascii="Times New Roman" w:hAnsi="Times New Roman" w:cs="Times New Roman"/>
                <w:spacing w:val="0"/>
                <w:sz w:val="28"/>
                <w:szCs w:val="28"/>
              </w:rPr>
              <w:t>Оценка</w:t>
            </w:r>
          </w:p>
        </w:tc>
        <w:tc>
          <w:tcPr>
            <w:tcW w:w="2002"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«5»</w:t>
            </w:r>
          </w:p>
        </w:tc>
        <w:tc>
          <w:tcPr>
            <w:tcW w:w="2002"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«4»</w:t>
            </w:r>
          </w:p>
        </w:tc>
        <w:tc>
          <w:tcPr>
            <w:tcW w:w="2003"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«3»</w:t>
            </w:r>
          </w:p>
        </w:tc>
        <w:tc>
          <w:tcPr>
            <w:tcW w:w="2013"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b/>
                <w:bCs/>
                <w:sz w:val="28"/>
                <w:szCs w:val="28"/>
              </w:rPr>
            </w:pPr>
            <w:r>
              <w:rPr>
                <w:b/>
                <w:bCs/>
                <w:sz w:val="28"/>
                <w:szCs w:val="28"/>
              </w:rPr>
              <w:t>«2»</w:t>
            </w:r>
          </w:p>
        </w:tc>
      </w:tr>
      <w:tr w:rsidR="00AF61D2">
        <w:tc>
          <w:tcPr>
            <w:tcW w:w="2002"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Уровень выполнения задания</w:t>
            </w:r>
          </w:p>
        </w:tc>
        <w:tc>
          <w:tcPr>
            <w:tcW w:w="2002"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Все задания выполнены верно</w:t>
            </w:r>
          </w:p>
        </w:tc>
        <w:tc>
          <w:tcPr>
            <w:tcW w:w="2002"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Правильно выполнено не менее 3/4 всех заданий</w:t>
            </w:r>
          </w:p>
        </w:tc>
        <w:tc>
          <w:tcPr>
            <w:tcW w:w="2003"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Правильно выполнено не менее 1/2 всех заданий</w:t>
            </w:r>
          </w:p>
        </w:tc>
        <w:tc>
          <w:tcPr>
            <w:tcW w:w="2013"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Не выполнено более половины заданий</w:t>
            </w:r>
          </w:p>
        </w:tc>
      </w:tr>
    </w:tbl>
    <w:p w:rsidR="00AF61D2" w:rsidRDefault="00AF61D2">
      <w:pPr>
        <w:jc w:val="both"/>
        <w:rPr>
          <w:spacing w:val="8"/>
          <w:sz w:val="28"/>
          <w:szCs w:val="28"/>
        </w:rPr>
      </w:pPr>
    </w:p>
    <w:p w:rsidR="00AF61D2" w:rsidRDefault="00AF61D2">
      <w:pPr>
        <w:pStyle w:val="4"/>
        <w:jc w:val="both"/>
        <w:rPr>
          <w:rFonts w:ascii="Times New Roman" w:hAnsi="Times New Roman" w:cs="Times New Roman"/>
          <w:spacing w:val="8"/>
          <w:sz w:val="28"/>
          <w:szCs w:val="28"/>
        </w:rPr>
      </w:pPr>
      <w:r>
        <w:rPr>
          <w:rFonts w:ascii="Times New Roman" w:hAnsi="Times New Roman" w:cs="Times New Roman"/>
          <w:spacing w:val="8"/>
          <w:sz w:val="28"/>
          <w:szCs w:val="28"/>
        </w:rPr>
        <w:t>Оценка сочинений и изложений</w:t>
      </w:r>
    </w:p>
    <w:p w:rsidR="00AF61D2" w:rsidRDefault="00AF61D2">
      <w:pPr>
        <w:jc w:val="both"/>
        <w:rPr>
          <w:sz w:val="28"/>
          <w:szCs w:val="28"/>
        </w:rPr>
      </w:pPr>
      <w:r>
        <w:rPr>
          <w:spacing w:val="5"/>
          <w:sz w:val="28"/>
          <w:szCs w:val="28"/>
        </w:rPr>
        <w:t xml:space="preserve">Основными формами проверки речевого развития обучающихся являются сочинения и изложения. </w:t>
      </w:r>
      <w:r>
        <w:rPr>
          <w:spacing w:val="7"/>
          <w:sz w:val="28"/>
          <w:szCs w:val="28"/>
        </w:rPr>
        <w:t>Это  комплексные работы,  с помощью которых  проверяются различные стороны язы</w:t>
      </w:r>
      <w:r>
        <w:rPr>
          <w:sz w:val="28"/>
          <w:szCs w:val="28"/>
        </w:rPr>
        <w:t>ковой и речевой подготовки учащихся:</w:t>
      </w:r>
    </w:p>
    <w:p w:rsidR="00AF61D2" w:rsidRDefault="00AF61D2">
      <w:pPr>
        <w:jc w:val="both"/>
        <w:rPr>
          <w:spacing w:val="3"/>
          <w:sz w:val="28"/>
          <w:szCs w:val="28"/>
        </w:rPr>
      </w:pPr>
      <w:r>
        <w:rPr>
          <w:spacing w:val="3"/>
          <w:sz w:val="28"/>
          <w:szCs w:val="28"/>
        </w:rPr>
        <w:t>- коммуникативные   умения,   т.е.   умения   раскрыть   тему   высказывания,   передать основную</w:t>
      </w:r>
      <w:r>
        <w:rPr>
          <w:spacing w:val="8"/>
          <w:sz w:val="28"/>
          <w:szCs w:val="28"/>
        </w:rPr>
        <w:t xml:space="preserve"> мысль,  изложить материал последовательно и  связно,  найти для него</w:t>
      </w:r>
      <w:r>
        <w:rPr>
          <w:spacing w:val="3"/>
          <w:sz w:val="28"/>
          <w:szCs w:val="28"/>
        </w:rPr>
        <w:t xml:space="preserve"> соответствующую композиционную и языковую форму;</w:t>
      </w:r>
    </w:p>
    <w:p w:rsidR="00AF61D2" w:rsidRDefault="00AF61D2">
      <w:pPr>
        <w:jc w:val="both"/>
        <w:rPr>
          <w:sz w:val="28"/>
          <w:szCs w:val="28"/>
        </w:rPr>
      </w:pPr>
      <w:r>
        <w:rPr>
          <w:sz w:val="28"/>
          <w:szCs w:val="28"/>
        </w:rPr>
        <w:t>- языковые навыки или соблюдение в речи норм литературного языка;</w:t>
      </w:r>
    </w:p>
    <w:p w:rsidR="00AF61D2" w:rsidRDefault="00AF61D2">
      <w:pPr>
        <w:numPr>
          <w:ilvl w:val="0"/>
          <w:numId w:val="76"/>
        </w:numPr>
        <w:jc w:val="both"/>
        <w:rPr>
          <w:spacing w:val="3"/>
          <w:sz w:val="28"/>
          <w:szCs w:val="28"/>
        </w:rPr>
      </w:pPr>
      <w:r>
        <w:rPr>
          <w:spacing w:val="3"/>
          <w:sz w:val="28"/>
          <w:szCs w:val="28"/>
        </w:rPr>
        <w:t>навыки правописания - орфографические и пунктуационные.</w:t>
      </w:r>
    </w:p>
    <w:p w:rsidR="00AF61D2" w:rsidRDefault="00AF61D2">
      <w:pPr>
        <w:jc w:val="both"/>
        <w:rPr>
          <w:sz w:val="28"/>
          <w:szCs w:val="28"/>
        </w:rPr>
      </w:pPr>
    </w:p>
    <w:p w:rsidR="00AF61D2" w:rsidRDefault="00AF61D2">
      <w:pPr>
        <w:pStyle w:val="4"/>
        <w:jc w:val="both"/>
        <w:rPr>
          <w:rFonts w:ascii="Times New Roman" w:hAnsi="Times New Roman" w:cs="Times New Roman"/>
          <w:spacing w:val="7"/>
          <w:sz w:val="28"/>
          <w:szCs w:val="28"/>
        </w:rPr>
      </w:pPr>
      <w:r>
        <w:rPr>
          <w:rFonts w:ascii="Times New Roman" w:hAnsi="Times New Roman" w:cs="Times New Roman"/>
          <w:spacing w:val="7"/>
          <w:sz w:val="28"/>
          <w:szCs w:val="28"/>
        </w:rPr>
        <w:t>Требования к объему сочинений и изложений</w:t>
      </w:r>
    </w:p>
    <w:p w:rsidR="00AF61D2" w:rsidRDefault="00AF61D2">
      <w:pPr>
        <w:jc w:val="both"/>
        <w:rPr>
          <w:b/>
          <w:bCs/>
          <w:sz w:val="28"/>
          <w:szCs w:val="28"/>
        </w:rPr>
      </w:pPr>
    </w:p>
    <w:tbl>
      <w:tblPr>
        <w:tblW w:w="0" w:type="auto"/>
        <w:tblInd w:w="-5" w:type="dxa"/>
        <w:tblLayout w:type="fixed"/>
        <w:tblCellMar>
          <w:left w:w="40" w:type="dxa"/>
          <w:right w:w="40" w:type="dxa"/>
        </w:tblCellMar>
        <w:tblLook w:val="0000" w:firstRow="0" w:lastRow="0" w:firstColumn="0" w:lastColumn="0" w:noHBand="0" w:noVBand="0"/>
      </w:tblPr>
      <w:tblGrid>
        <w:gridCol w:w="2880"/>
        <w:gridCol w:w="1080"/>
        <w:gridCol w:w="1260"/>
        <w:gridCol w:w="1260"/>
        <w:gridCol w:w="1260"/>
        <w:gridCol w:w="1455"/>
      </w:tblGrid>
      <w:tr w:rsidR="00AF61D2">
        <w:trPr>
          <w:trHeight w:hRule="exact" w:val="520"/>
        </w:trPr>
        <w:tc>
          <w:tcPr>
            <w:tcW w:w="2880" w:type="dxa"/>
            <w:tcBorders>
              <w:top w:val="single" w:sz="4" w:space="0" w:color="000000"/>
              <w:left w:val="single" w:sz="4" w:space="0" w:color="000000"/>
              <w:bottom w:val="single" w:sz="4" w:space="0" w:color="000000"/>
            </w:tcBorders>
            <w:shd w:val="clear" w:color="auto" w:fill="FFFFFF"/>
          </w:tcPr>
          <w:p w:rsidR="00AF61D2" w:rsidRDefault="00AF61D2">
            <w:pPr>
              <w:snapToGrid w:val="0"/>
              <w:ind w:right="-40"/>
              <w:jc w:val="both"/>
              <w:rPr>
                <w:spacing w:val="-3"/>
                <w:sz w:val="28"/>
                <w:szCs w:val="28"/>
              </w:rPr>
            </w:pPr>
            <w:r>
              <w:rPr>
                <w:spacing w:val="-3"/>
                <w:sz w:val="28"/>
                <w:szCs w:val="28"/>
              </w:rPr>
              <w:t>Примерный объем текста</w:t>
            </w: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5 класс</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1"/>
                <w:sz w:val="28"/>
                <w:szCs w:val="28"/>
              </w:rPr>
              <w:t>6 класс</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7 класс</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4"/>
                <w:w w:val="120"/>
                <w:sz w:val="28"/>
                <w:szCs w:val="28"/>
              </w:rPr>
            </w:pPr>
            <w:r>
              <w:rPr>
                <w:spacing w:val="-14"/>
                <w:w w:val="120"/>
                <w:sz w:val="28"/>
                <w:szCs w:val="28"/>
              </w:rPr>
              <w:t>8 класс</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9 класс</w:t>
            </w:r>
          </w:p>
        </w:tc>
      </w:tr>
      <w:tr w:rsidR="00AF61D2">
        <w:trPr>
          <w:trHeight w:hRule="exact" w:val="673"/>
        </w:trPr>
        <w:tc>
          <w:tcPr>
            <w:tcW w:w="28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Подробное изложение (количество слов)</w:t>
            </w: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100-130</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130-170</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
                <w:sz w:val="28"/>
                <w:szCs w:val="28"/>
              </w:rPr>
            </w:pPr>
            <w:r>
              <w:rPr>
                <w:spacing w:val="-2"/>
                <w:sz w:val="28"/>
                <w:szCs w:val="28"/>
              </w:rPr>
              <w:t>170-220</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
                <w:sz w:val="28"/>
                <w:szCs w:val="28"/>
              </w:rPr>
            </w:pPr>
            <w:r>
              <w:rPr>
                <w:spacing w:val="1"/>
                <w:sz w:val="28"/>
                <w:szCs w:val="28"/>
              </w:rPr>
              <w:t>220-300</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300-350</w:t>
            </w:r>
          </w:p>
        </w:tc>
      </w:tr>
      <w:tr w:rsidR="00AF61D2">
        <w:trPr>
          <w:trHeight w:hRule="exact" w:val="578"/>
        </w:trPr>
        <w:tc>
          <w:tcPr>
            <w:tcW w:w="28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pacing w:val="3"/>
                <w:sz w:val="28"/>
                <w:szCs w:val="28"/>
              </w:rPr>
              <w:t>Классное сочинение (количество с</w:t>
            </w:r>
            <w:r>
              <w:rPr>
                <w:sz w:val="28"/>
                <w:szCs w:val="28"/>
              </w:rPr>
              <w:t>траниц)</w:t>
            </w: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14"/>
                <w:sz w:val="28"/>
                <w:szCs w:val="28"/>
              </w:rPr>
            </w:pPr>
            <w:r>
              <w:rPr>
                <w:spacing w:val="14"/>
                <w:sz w:val="28"/>
                <w:szCs w:val="28"/>
              </w:rPr>
              <w:t>0,5-1</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pacing w:val="20"/>
                <w:sz w:val="28"/>
                <w:szCs w:val="28"/>
              </w:rPr>
            </w:pPr>
            <w:r>
              <w:rPr>
                <w:spacing w:val="20"/>
                <w:sz w:val="28"/>
                <w:szCs w:val="28"/>
              </w:rPr>
              <w:t>1-1,5</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w w:val="120"/>
                <w:sz w:val="28"/>
                <w:szCs w:val="28"/>
              </w:rPr>
            </w:pPr>
            <w:r>
              <w:rPr>
                <w:w w:val="120"/>
                <w:sz w:val="28"/>
                <w:szCs w:val="28"/>
              </w:rPr>
              <w:t>1,5-2</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napToGrid w:val="0"/>
              <w:jc w:val="both"/>
              <w:rPr>
                <w:sz w:val="28"/>
                <w:szCs w:val="28"/>
              </w:rPr>
            </w:pPr>
            <w:r>
              <w:rPr>
                <w:sz w:val="28"/>
                <w:szCs w:val="28"/>
              </w:rPr>
              <w:t>2-3</w:t>
            </w:r>
          </w:p>
        </w:tc>
        <w:tc>
          <w:tcPr>
            <w:tcW w:w="14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napToGrid w:val="0"/>
              <w:jc w:val="both"/>
              <w:rPr>
                <w:sz w:val="28"/>
                <w:szCs w:val="28"/>
              </w:rPr>
            </w:pPr>
            <w:r>
              <w:rPr>
                <w:sz w:val="28"/>
                <w:szCs w:val="28"/>
              </w:rPr>
              <w:t>3-4</w:t>
            </w:r>
          </w:p>
        </w:tc>
      </w:tr>
    </w:tbl>
    <w:p w:rsidR="00AF61D2" w:rsidRDefault="00AF61D2">
      <w:pPr>
        <w:jc w:val="both"/>
        <w:rPr>
          <w:spacing w:val="12"/>
          <w:sz w:val="28"/>
          <w:szCs w:val="28"/>
        </w:rPr>
      </w:pPr>
    </w:p>
    <w:p w:rsidR="00AF61D2" w:rsidRDefault="00AF61D2">
      <w:pPr>
        <w:jc w:val="both"/>
        <w:rPr>
          <w:spacing w:val="4"/>
          <w:sz w:val="28"/>
          <w:szCs w:val="28"/>
        </w:rPr>
      </w:pPr>
      <w:r>
        <w:rPr>
          <w:spacing w:val="12"/>
          <w:sz w:val="28"/>
          <w:szCs w:val="28"/>
        </w:rPr>
        <w:t xml:space="preserve">Любое сочинение и изложение оценивается двумя отметками: первая ставится за </w:t>
      </w:r>
      <w:r>
        <w:rPr>
          <w:spacing w:val="7"/>
          <w:sz w:val="28"/>
          <w:szCs w:val="28"/>
        </w:rPr>
        <w:t xml:space="preserve">содержание и речевое оформление; вторая — за грамотность, то есть за соблюдение </w:t>
      </w:r>
      <w:r>
        <w:rPr>
          <w:spacing w:val="4"/>
          <w:sz w:val="28"/>
          <w:szCs w:val="28"/>
        </w:rPr>
        <w:t>орфографических, пунктуационных и языковых норм. Обе отметки считаются отметками по русскому языку.</w:t>
      </w:r>
    </w:p>
    <w:p w:rsidR="00AF61D2" w:rsidRDefault="00AF61D2">
      <w:pPr>
        <w:jc w:val="both"/>
        <w:rPr>
          <w:spacing w:val="4"/>
          <w:sz w:val="28"/>
          <w:szCs w:val="28"/>
        </w:rPr>
      </w:pPr>
    </w:p>
    <w:p w:rsidR="00AF61D2" w:rsidRDefault="00AF61D2">
      <w:pPr>
        <w:pStyle w:val="4"/>
        <w:jc w:val="both"/>
        <w:rPr>
          <w:rFonts w:ascii="Times New Roman" w:hAnsi="Times New Roman" w:cs="Times New Roman"/>
          <w:spacing w:val="4"/>
          <w:sz w:val="28"/>
          <w:szCs w:val="28"/>
        </w:rPr>
      </w:pPr>
      <w:r>
        <w:rPr>
          <w:rFonts w:ascii="Times New Roman" w:hAnsi="Times New Roman" w:cs="Times New Roman"/>
          <w:spacing w:val="4"/>
          <w:sz w:val="28"/>
          <w:szCs w:val="28"/>
        </w:rPr>
        <w:t>Классификация ошибок в содержании сочинений и изложений</w:t>
      </w:r>
    </w:p>
    <w:p w:rsidR="00AF61D2" w:rsidRDefault="00AF61D2">
      <w:pPr>
        <w:jc w:val="both"/>
        <w:rPr>
          <w:b/>
          <w:bCs/>
          <w:sz w:val="28"/>
          <w:szCs w:val="28"/>
        </w:rPr>
      </w:pPr>
    </w:p>
    <w:tbl>
      <w:tblPr>
        <w:tblW w:w="0" w:type="auto"/>
        <w:tblInd w:w="-111" w:type="dxa"/>
        <w:tblLayout w:type="fixed"/>
        <w:tblLook w:val="0000" w:firstRow="0" w:lastRow="0" w:firstColumn="0" w:lastColumn="0" w:noHBand="0" w:noVBand="0"/>
      </w:tblPr>
      <w:tblGrid>
        <w:gridCol w:w="5006"/>
        <w:gridCol w:w="5016"/>
      </w:tblGrid>
      <w:tr w:rsidR="00AF61D2">
        <w:tc>
          <w:tcPr>
            <w:tcW w:w="5006" w:type="dxa"/>
            <w:tcBorders>
              <w:top w:val="single" w:sz="4" w:space="0" w:color="000000"/>
              <w:left w:val="single" w:sz="4" w:space="0" w:color="000000"/>
              <w:bottom w:val="single" w:sz="4" w:space="0" w:color="000000"/>
            </w:tcBorders>
          </w:tcPr>
          <w:p w:rsidR="00AF61D2" w:rsidRDefault="00AF61D2">
            <w:pPr>
              <w:pStyle w:val="4"/>
              <w:snapToGrid w:val="0"/>
              <w:jc w:val="both"/>
              <w:rPr>
                <w:rFonts w:ascii="Times New Roman" w:hAnsi="Times New Roman" w:cs="Times New Roman"/>
                <w:spacing w:val="0"/>
                <w:sz w:val="28"/>
                <w:szCs w:val="28"/>
              </w:rPr>
            </w:pPr>
            <w:r>
              <w:rPr>
                <w:rFonts w:ascii="Times New Roman" w:hAnsi="Times New Roman" w:cs="Times New Roman"/>
                <w:spacing w:val="0"/>
                <w:sz w:val="28"/>
                <w:szCs w:val="28"/>
              </w:rPr>
              <w:t>Фактические ошибки</w:t>
            </w:r>
          </w:p>
        </w:tc>
        <w:tc>
          <w:tcPr>
            <w:tcW w:w="5016"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b/>
                <w:bCs/>
                <w:sz w:val="28"/>
                <w:szCs w:val="28"/>
              </w:rPr>
            </w:pPr>
            <w:r>
              <w:rPr>
                <w:b/>
                <w:bCs/>
                <w:sz w:val="28"/>
                <w:szCs w:val="28"/>
              </w:rPr>
              <w:t>Логические ошибки</w:t>
            </w:r>
          </w:p>
        </w:tc>
      </w:tr>
      <w:tr w:rsidR="00AF61D2">
        <w:tc>
          <w:tcPr>
            <w:tcW w:w="5006" w:type="dxa"/>
            <w:tcBorders>
              <w:top w:val="single" w:sz="4" w:space="0" w:color="000000"/>
              <w:left w:val="single" w:sz="4" w:space="0" w:color="000000"/>
              <w:bottom w:val="single" w:sz="4" w:space="0" w:color="000000"/>
            </w:tcBorders>
          </w:tcPr>
          <w:p w:rsidR="00AF61D2" w:rsidRDefault="00AF61D2">
            <w:pPr>
              <w:snapToGrid w:val="0"/>
              <w:jc w:val="both"/>
              <w:rPr>
                <w:b/>
                <w:bCs/>
                <w:sz w:val="28"/>
                <w:szCs w:val="28"/>
              </w:rPr>
            </w:pPr>
            <w:r>
              <w:rPr>
                <w:b/>
                <w:bCs/>
                <w:sz w:val="28"/>
                <w:szCs w:val="28"/>
              </w:rPr>
              <w:t>В изложении:</w:t>
            </w:r>
          </w:p>
          <w:p w:rsidR="00AF61D2" w:rsidRDefault="00AF61D2">
            <w:pPr>
              <w:pStyle w:val="21"/>
              <w:widowControl/>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Неточности, искажения текста в обозначении времени, места событий, последовательности действий, причинно-следственных связей.</w:t>
            </w:r>
          </w:p>
          <w:p w:rsidR="00AF61D2" w:rsidRDefault="00AF61D2">
            <w:pPr>
              <w:pStyle w:val="21"/>
              <w:widowControl/>
              <w:shd w:val="clear" w:color="auto" w:fill="FFFFFF"/>
              <w:spacing w:line="240" w:lineRule="auto"/>
              <w:rPr>
                <w:rFonts w:ascii="Times New Roman" w:hAnsi="Times New Roman" w:cs="Times New Roman"/>
                <w:sz w:val="28"/>
                <w:szCs w:val="28"/>
              </w:rPr>
            </w:pPr>
          </w:p>
          <w:p w:rsidR="00AF61D2" w:rsidRDefault="00AF61D2">
            <w:pPr>
              <w:jc w:val="both"/>
              <w:rPr>
                <w:b/>
                <w:bCs/>
                <w:sz w:val="28"/>
                <w:szCs w:val="28"/>
              </w:rPr>
            </w:pPr>
            <w:r>
              <w:rPr>
                <w:b/>
                <w:bCs/>
                <w:sz w:val="28"/>
                <w:szCs w:val="28"/>
              </w:rPr>
              <w:t>В сочинении:</w:t>
            </w:r>
          </w:p>
          <w:p w:rsidR="00AF61D2" w:rsidRDefault="00AF61D2">
            <w:pPr>
              <w:jc w:val="both"/>
              <w:rPr>
                <w:sz w:val="28"/>
                <w:szCs w:val="28"/>
              </w:rPr>
            </w:pPr>
            <w:r>
              <w:rPr>
                <w:sz w:val="28"/>
                <w:szCs w:val="28"/>
              </w:rPr>
              <w:t>Искажение имевших место событий, неточное воспроизведение источников, имен собственных, мест событий, дат.</w:t>
            </w:r>
          </w:p>
        </w:tc>
        <w:tc>
          <w:tcPr>
            <w:tcW w:w="5016" w:type="dxa"/>
            <w:tcBorders>
              <w:top w:val="single" w:sz="4" w:space="0" w:color="000000"/>
              <w:left w:val="single" w:sz="4" w:space="0" w:color="000000"/>
              <w:bottom w:val="single" w:sz="4" w:space="0" w:color="000000"/>
              <w:right w:val="single" w:sz="4" w:space="0" w:color="000000"/>
            </w:tcBorders>
          </w:tcPr>
          <w:p w:rsidR="00AF61D2" w:rsidRDefault="00AF61D2">
            <w:pPr>
              <w:numPr>
                <w:ilvl w:val="0"/>
                <w:numId w:val="76"/>
              </w:numPr>
              <w:snapToGrid w:val="0"/>
              <w:jc w:val="both"/>
              <w:rPr>
                <w:sz w:val="28"/>
                <w:szCs w:val="28"/>
              </w:rPr>
            </w:pPr>
            <w:r>
              <w:rPr>
                <w:sz w:val="28"/>
                <w:szCs w:val="28"/>
              </w:rPr>
              <w:t>нарушение в последовательности в высказывании</w:t>
            </w:r>
          </w:p>
          <w:p w:rsidR="00AF61D2" w:rsidRDefault="00AF61D2">
            <w:pPr>
              <w:numPr>
                <w:ilvl w:val="0"/>
                <w:numId w:val="76"/>
              </w:numPr>
              <w:jc w:val="both"/>
              <w:rPr>
                <w:sz w:val="28"/>
                <w:szCs w:val="28"/>
              </w:rPr>
            </w:pPr>
            <w:r>
              <w:rPr>
                <w:sz w:val="28"/>
                <w:szCs w:val="28"/>
              </w:rPr>
              <w:t>отсутствие связи между частями сочинения (изложения) и между предложениями</w:t>
            </w:r>
          </w:p>
          <w:p w:rsidR="00AF61D2" w:rsidRDefault="00AF61D2">
            <w:pPr>
              <w:numPr>
                <w:ilvl w:val="0"/>
                <w:numId w:val="76"/>
              </w:numPr>
              <w:jc w:val="both"/>
              <w:rPr>
                <w:sz w:val="28"/>
                <w:szCs w:val="28"/>
              </w:rPr>
            </w:pPr>
            <w:r>
              <w:rPr>
                <w:sz w:val="28"/>
                <w:szCs w:val="28"/>
              </w:rPr>
              <w:t>неоправданное повторение высказанной ранее мысли</w:t>
            </w:r>
          </w:p>
          <w:p w:rsidR="00AF61D2" w:rsidRDefault="00AF61D2">
            <w:pPr>
              <w:numPr>
                <w:ilvl w:val="0"/>
                <w:numId w:val="76"/>
              </w:numPr>
              <w:jc w:val="both"/>
              <w:rPr>
                <w:sz w:val="28"/>
                <w:szCs w:val="28"/>
              </w:rPr>
            </w:pPr>
            <w:r>
              <w:rPr>
                <w:sz w:val="28"/>
                <w:szCs w:val="28"/>
              </w:rPr>
              <w:t>раздробление одной микротемы другой микротемой</w:t>
            </w:r>
          </w:p>
          <w:p w:rsidR="00AF61D2" w:rsidRDefault="00AF61D2">
            <w:pPr>
              <w:numPr>
                <w:ilvl w:val="0"/>
                <w:numId w:val="76"/>
              </w:numPr>
              <w:jc w:val="both"/>
              <w:rPr>
                <w:sz w:val="28"/>
                <w:szCs w:val="28"/>
              </w:rPr>
            </w:pPr>
            <w:r>
              <w:rPr>
                <w:sz w:val="28"/>
                <w:szCs w:val="28"/>
              </w:rPr>
              <w:t>несоразмерность частей высказывания или отсутствие необходимых частей</w:t>
            </w:r>
          </w:p>
          <w:p w:rsidR="00AF61D2" w:rsidRDefault="00AF61D2">
            <w:pPr>
              <w:numPr>
                <w:ilvl w:val="0"/>
                <w:numId w:val="76"/>
              </w:numPr>
              <w:jc w:val="both"/>
              <w:rPr>
                <w:sz w:val="28"/>
                <w:szCs w:val="28"/>
              </w:rPr>
            </w:pPr>
            <w:r>
              <w:rPr>
                <w:sz w:val="28"/>
                <w:szCs w:val="28"/>
              </w:rPr>
              <w:t>перестановка частей текста (если она не обусловлена заданием к изложению)</w:t>
            </w:r>
          </w:p>
          <w:p w:rsidR="00AF61D2" w:rsidRDefault="00AF61D2">
            <w:pPr>
              <w:numPr>
                <w:ilvl w:val="0"/>
                <w:numId w:val="76"/>
              </w:numPr>
              <w:jc w:val="both"/>
              <w:rPr>
                <w:sz w:val="28"/>
                <w:szCs w:val="28"/>
              </w:rPr>
            </w:pPr>
            <w:r>
              <w:rPr>
                <w:sz w:val="28"/>
                <w:szCs w:val="28"/>
              </w:rPr>
              <w:t>неоправданная подмена лица, от которого ведется повествование. К примеру, повествование ведется сначала от первого, а потом от третьего лица</w:t>
            </w:r>
          </w:p>
        </w:tc>
      </w:tr>
    </w:tbl>
    <w:p w:rsidR="00AF61D2" w:rsidRDefault="00AF61D2">
      <w:pPr>
        <w:jc w:val="both"/>
        <w:rPr>
          <w:b/>
          <w:bCs/>
          <w:sz w:val="28"/>
          <w:szCs w:val="28"/>
        </w:rPr>
      </w:pPr>
    </w:p>
    <w:p w:rsidR="00AF61D2" w:rsidRDefault="00AF61D2">
      <w:pPr>
        <w:pStyle w:val="5"/>
        <w:ind w:left="1008" w:hanging="1008"/>
        <w:rPr>
          <w:rFonts w:ascii="Times New Roman" w:hAnsi="Times New Roman" w:cs="Times New Roman"/>
          <w:sz w:val="28"/>
          <w:szCs w:val="28"/>
        </w:rPr>
      </w:pPr>
      <w:r>
        <w:rPr>
          <w:rFonts w:ascii="Times New Roman" w:hAnsi="Times New Roman" w:cs="Times New Roman"/>
          <w:sz w:val="28"/>
          <w:szCs w:val="28"/>
        </w:rPr>
        <w:t>Речевые ошибки</w:t>
      </w:r>
    </w:p>
    <w:p w:rsidR="00AF61D2" w:rsidRDefault="00AF61D2">
      <w:pPr>
        <w:shd w:val="clear" w:color="auto" w:fill="FFFFFF"/>
        <w:ind w:left="58"/>
        <w:jc w:val="both"/>
        <w:rPr>
          <w:b/>
          <w:bCs/>
          <w:sz w:val="28"/>
          <w:szCs w:val="28"/>
        </w:rPr>
      </w:pPr>
    </w:p>
    <w:p w:rsidR="00AF61D2" w:rsidRDefault="00AF61D2">
      <w:pPr>
        <w:shd w:val="clear" w:color="auto" w:fill="FFFFFF"/>
        <w:ind w:right="10"/>
        <w:jc w:val="both"/>
        <w:rPr>
          <w:color w:val="000000"/>
          <w:spacing w:val="1"/>
          <w:sz w:val="28"/>
          <w:szCs w:val="28"/>
        </w:rPr>
      </w:pPr>
      <w:r>
        <w:rPr>
          <w:color w:val="000000"/>
          <w:spacing w:val="4"/>
          <w:sz w:val="28"/>
          <w:szCs w:val="28"/>
        </w:rPr>
        <w:t xml:space="preserve">К речевым ошибкам относятся ошибки и недочеты в употреблении   слов и построении </w:t>
      </w:r>
      <w:r>
        <w:rPr>
          <w:color w:val="000000"/>
          <w:spacing w:val="1"/>
          <w:sz w:val="28"/>
          <w:szCs w:val="28"/>
        </w:rPr>
        <w:t>текста. Первые в свою очередь делятся на семантические и стилистические.</w:t>
      </w:r>
    </w:p>
    <w:p w:rsidR="00AF61D2" w:rsidRDefault="00AF61D2">
      <w:pPr>
        <w:pStyle w:val="31"/>
        <w:rPr>
          <w:rFonts w:ascii="Times New Roman" w:hAnsi="Times New Roman" w:cs="Times New Roman"/>
          <w:sz w:val="28"/>
          <w:szCs w:val="28"/>
        </w:rPr>
      </w:pPr>
      <w:r>
        <w:rPr>
          <w:rFonts w:ascii="Times New Roman" w:hAnsi="Times New Roman" w:cs="Times New Roman"/>
          <w:sz w:val="28"/>
          <w:szCs w:val="28"/>
        </w:rPr>
        <w:t>К речевым семантическим ошибкам можно отнести следующие нарушения:</w:t>
      </w:r>
    </w:p>
    <w:p w:rsidR="00AF61D2" w:rsidRDefault="00AF61D2" w:rsidP="00AF61D2">
      <w:pPr>
        <w:numPr>
          <w:ilvl w:val="0"/>
          <w:numId w:val="126"/>
        </w:numPr>
        <w:shd w:val="clear" w:color="auto" w:fill="FFFFFF"/>
        <w:tabs>
          <w:tab w:val="left" w:pos="480"/>
        </w:tabs>
        <w:ind w:left="240" w:hanging="240"/>
        <w:jc w:val="both"/>
        <w:rPr>
          <w:color w:val="000000"/>
          <w:spacing w:val="2"/>
          <w:sz w:val="28"/>
          <w:szCs w:val="28"/>
        </w:rPr>
      </w:pPr>
      <w:r>
        <w:rPr>
          <w:color w:val="000000"/>
          <w:spacing w:val="4"/>
          <w:sz w:val="28"/>
          <w:szCs w:val="28"/>
        </w:rPr>
        <w:t xml:space="preserve">употребление слова в несвойственном ему значении, например: мокрыми ресницами </w:t>
      </w:r>
      <w:r>
        <w:rPr>
          <w:color w:val="000000"/>
          <w:spacing w:val="7"/>
          <w:sz w:val="28"/>
          <w:szCs w:val="28"/>
        </w:rPr>
        <w:t xml:space="preserve">он шлепал себя по лицу; реки с налипшими на них городами; устав ждать, братик </w:t>
      </w:r>
      <w:r>
        <w:rPr>
          <w:color w:val="000000"/>
          <w:spacing w:val="2"/>
          <w:sz w:val="28"/>
          <w:szCs w:val="28"/>
        </w:rPr>
        <w:t>опрокинул подбородок на стол;</w:t>
      </w:r>
    </w:p>
    <w:p w:rsidR="00AF61D2" w:rsidRDefault="00AF61D2" w:rsidP="00AF61D2">
      <w:pPr>
        <w:numPr>
          <w:ilvl w:val="0"/>
          <w:numId w:val="126"/>
        </w:numPr>
        <w:shd w:val="clear" w:color="auto" w:fill="FFFFFF"/>
        <w:tabs>
          <w:tab w:val="left" w:pos="480"/>
        </w:tabs>
        <w:ind w:left="240" w:hanging="240"/>
        <w:jc w:val="both"/>
        <w:rPr>
          <w:color w:val="000000"/>
          <w:spacing w:val="2"/>
          <w:sz w:val="28"/>
          <w:szCs w:val="28"/>
        </w:rPr>
      </w:pPr>
      <w:r>
        <w:rPr>
          <w:color w:val="000000"/>
          <w:spacing w:val="4"/>
          <w:sz w:val="28"/>
          <w:szCs w:val="28"/>
        </w:rPr>
        <w:t xml:space="preserve">неразличение (смещение) паронимов или синонимов, например: рука болталась, как </w:t>
      </w:r>
      <w:r>
        <w:rPr>
          <w:color w:val="000000"/>
          <w:spacing w:val="2"/>
          <w:sz w:val="28"/>
          <w:szCs w:val="28"/>
        </w:rPr>
        <w:t>плетень, учитель не должен потакать прихотям ребенка и идти у него на поводке;</w:t>
      </w:r>
    </w:p>
    <w:p w:rsidR="00AF61D2" w:rsidRDefault="00AF61D2" w:rsidP="00AF61D2">
      <w:pPr>
        <w:numPr>
          <w:ilvl w:val="0"/>
          <w:numId w:val="126"/>
        </w:numPr>
        <w:shd w:val="clear" w:color="auto" w:fill="FFFFFF"/>
        <w:tabs>
          <w:tab w:val="left" w:pos="480"/>
        </w:tabs>
        <w:ind w:left="240" w:hanging="240"/>
        <w:jc w:val="both"/>
        <w:rPr>
          <w:color w:val="000000"/>
          <w:spacing w:val="2"/>
          <w:sz w:val="28"/>
          <w:szCs w:val="28"/>
        </w:rPr>
      </w:pPr>
      <w:r>
        <w:rPr>
          <w:color w:val="000000"/>
          <w:spacing w:val="1"/>
          <w:sz w:val="28"/>
          <w:szCs w:val="28"/>
        </w:rPr>
        <w:t xml:space="preserve">нарушение   лексической   сочетаемости,   например:   Чичиков   постепенно покидает </w:t>
      </w:r>
      <w:r>
        <w:rPr>
          <w:color w:val="000000"/>
          <w:spacing w:val="2"/>
          <w:sz w:val="28"/>
          <w:szCs w:val="28"/>
        </w:rPr>
        <w:t>город; пули не свистели над ушами;</w:t>
      </w:r>
    </w:p>
    <w:p w:rsidR="00AF61D2" w:rsidRDefault="00AF61D2" w:rsidP="00AF61D2">
      <w:pPr>
        <w:numPr>
          <w:ilvl w:val="0"/>
          <w:numId w:val="126"/>
        </w:numPr>
        <w:shd w:val="clear" w:color="auto" w:fill="FFFFFF"/>
        <w:tabs>
          <w:tab w:val="left" w:pos="480"/>
        </w:tabs>
        <w:ind w:left="240" w:hanging="240"/>
        <w:jc w:val="both"/>
        <w:rPr>
          <w:color w:val="000000"/>
          <w:spacing w:val="2"/>
          <w:sz w:val="28"/>
          <w:szCs w:val="28"/>
        </w:rPr>
      </w:pPr>
      <w:r>
        <w:rPr>
          <w:color w:val="000000"/>
          <w:spacing w:val="2"/>
          <w:sz w:val="28"/>
          <w:szCs w:val="28"/>
        </w:rPr>
        <w:t>употребление лишних слов, например: опустив голову вниз; он впервые познакомился с Таней случайно;</w:t>
      </w:r>
    </w:p>
    <w:p w:rsidR="00AF61D2" w:rsidRDefault="00AF61D2">
      <w:pPr>
        <w:numPr>
          <w:ilvl w:val="0"/>
          <w:numId w:val="126"/>
        </w:numPr>
        <w:shd w:val="clear" w:color="auto" w:fill="FFFFFF"/>
        <w:jc w:val="both"/>
        <w:rPr>
          <w:color w:val="000000"/>
          <w:spacing w:val="2"/>
          <w:sz w:val="28"/>
          <w:szCs w:val="28"/>
        </w:rPr>
      </w:pPr>
      <w:r>
        <w:rPr>
          <w:color w:val="000000"/>
          <w:spacing w:val="5"/>
          <w:sz w:val="28"/>
          <w:szCs w:val="28"/>
        </w:rPr>
        <w:t xml:space="preserve">   пропуск,  недостаток нужного  слова,  например:  Сережа смирно  сидит в        кресле, </w:t>
      </w:r>
      <w:r>
        <w:rPr>
          <w:color w:val="000000"/>
          <w:spacing w:val="2"/>
          <w:sz w:val="28"/>
          <w:szCs w:val="28"/>
        </w:rPr>
        <w:t>закутанный белой простыней, и терпеливо ждет конца (о стрижке);</w:t>
      </w:r>
    </w:p>
    <w:p w:rsidR="00AF61D2" w:rsidRDefault="00AF61D2">
      <w:pPr>
        <w:shd w:val="clear" w:color="auto" w:fill="FFFFFF"/>
        <w:jc w:val="both"/>
        <w:rPr>
          <w:color w:val="000000"/>
          <w:spacing w:val="2"/>
          <w:sz w:val="28"/>
          <w:szCs w:val="28"/>
        </w:rPr>
      </w:pPr>
      <w:r>
        <w:rPr>
          <w:color w:val="000000"/>
          <w:spacing w:val="2"/>
          <w:sz w:val="28"/>
          <w:szCs w:val="28"/>
        </w:rPr>
        <w:t xml:space="preserve">- </w:t>
      </w:r>
      <w:r>
        <w:rPr>
          <w:color w:val="000000"/>
          <w:spacing w:val="6"/>
          <w:sz w:val="28"/>
          <w:szCs w:val="28"/>
        </w:rPr>
        <w:t xml:space="preserve">стилистически неоправданное употребление ряда однокоренных слов (например, </w:t>
      </w:r>
      <w:r>
        <w:rPr>
          <w:color w:val="000000"/>
          <w:spacing w:val="2"/>
          <w:sz w:val="28"/>
          <w:szCs w:val="28"/>
        </w:rPr>
        <w:t>характерная черта характера; приближался все ближе и ближе).</w:t>
      </w:r>
    </w:p>
    <w:p w:rsidR="00AF61D2" w:rsidRDefault="00AF61D2">
      <w:pPr>
        <w:shd w:val="clear" w:color="auto" w:fill="FFFFFF"/>
        <w:jc w:val="both"/>
        <w:rPr>
          <w:b/>
          <w:bCs/>
          <w:i/>
          <w:iCs/>
          <w:color w:val="000000"/>
          <w:spacing w:val="6"/>
          <w:sz w:val="28"/>
          <w:szCs w:val="28"/>
        </w:rPr>
      </w:pPr>
      <w:r>
        <w:rPr>
          <w:b/>
          <w:bCs/>
          <w:i/>
          <w:iCs/>
          <w:color w:val="000000"/>
          <w:spacing w:val="8"/>
          <w:sz w:val="28"/>
          <w:szCs w:val="28"/>
        </w:rPr>
        <w:t xml:space="preserve">Стилистические  ошибки  представляют  собой  следующие  нарушения, которые </w:t>
      </w:r>
      <w:r>
        <w:rPr>
          <w:b/>
          <w:bCs/>
          <w:i/>
          <w:iCs/>
          <w:color w:val="000000"/>
          <w:spacing w:val="6"/>
          <w:sz w:val="28"/>
          <w:szCs w:val="28"/>
        </w:rPr>
        <w:t>связаны с требованиями к выразительности речи:</w:t>
      </w:r>
    </w:p>
    <w:p w:rsidR="00AF61D2" w:rsidRDefault="00AF61D2" w:rsidP="00AF61D2">
      <w:pPr>
        <w:numPr>
          <w:ilvl w:val="0"/>
          <w:numId w:val="126"/>
        </w:numPr>
        <w:shd w:val="clear" w:color="auto" w:fill="FFFFFF"/>
        <w:tabs>
          <w:tab w:val="left" w:pos="480"/>
        </w:tabs>
        <w:ind w:left="240" w:hanging="240"/>
        <w:jc w:val="both"/>
        <w:rPr>
          <w:color w:val="000000"/>
          <w:spacing w:val="3"/>
          <w:sz w:val="28"/>
          <w:szCs w:val="28"/>
        </w:rPr>
      </w:pPr>
      <w:r>
        <w:rPr>
          <w:color w:val="000000"/>
          <w:spacing w:val="7"/>
          <w:sz w:val="28"/>
          <w:szCs w:val="28"/>
        </w:rPr>
        <w:t xml:space="preserve">неоправданное употребление в авторской речи диалектных и просторечных слов, </w:t>
      </w:r>
      <w:r>
        <w:rPr>
          <w:color w:val="000000"/>
          <w:spacing w:val="3"/>
          <w:sz w:val="28"/>
          <w:szCs w:val="28"/>
        </w:rPr>
        <w:t>например: У Кати было два парня: Левин и Вронский;</w:t>
      </w:r>
    </w:p>
    <w:p w:rsidR="00AF61D2" w:rsidRDefault="00AF61D2" w:rsidP="00AF61D2">
      <w:pPr>
        <w:numPr>
          <w:ilvl w:val="0"/>
          <w:numId w:val="126"/>
        </w:numPr>
        <w:shd w:val="clear" w:color="auto" w:fill="FFFFFF"/>
        <w:tabs>
          <w:tab w:val="left" w:pos="480"/>
        </w:tabs>
        <w:ind w:left="240" w:hanging="240"/>
        <w:jc w:val="both"/>
        <w:rPr>
          <w:color w:val="000000"/>
          <w:spacing w:val="2"/>
          <w:sz w:val="28"/>
          <w:szCs w:val="28"/>
        </w:rPr>
      </w:pPr>
      <w:r>
        <w:rPr>
          <w:color w:val="000000"/>
          <w:spacing w:val="3"/>
          <w:sz w:val="28"/>
          <w:szCs w:val="28"/>
        </w:rPr>
        <w:t xml:space="preserve">неуместное употребление эмоционально окрашенных слов и конструкций, особенно в </w:t>
      </w:r>
      <w:r>
        <w:rPr>
          <w:color w:val="000000"/>
          <w:spacing w:val="2"/>
          <w:sz w:val="28"/>
          <w:szCs w:val="28"/>
        </w:rPr>
        <w:t>авторской речи (например, рядом сидит папа (вместо отец) одного из малышей);</w:t>
      </w:r>
    </w:p>
    <w:p w:rsidR="00AF61D2" w:rsidRDefault="00AF61D2">
      <w:pPr>
        <w:numPr>
          <w:ilvl w:val="0"/>
          <w:numId w:val="126"/>
        </w:numPr>
        <w:shd w:val="clear" w:color="auto" w:fill="FFFFFF"/>
        <w:tabs>
          <w:tab w:val="left" w:pos="240"/>
        </w:tabs>
        <w:jc w:val="both"/>
        <w:rPr>
          <w:color w:val="000000"/>
          <w:spacing w:val="3"/>
          <w:sz w:val="28"/>
          <w:szCs w:val="28"/>
        </w:rPr>
      </w:pPr>
      <w:r>
        <w:rPr>
          <w:color w:val="000000"/>
          <w:spacing w:val="3"/>
          <w:sz w:val="28"/>
          <w:szCs w:val="28"/>
        </w:rPr>
        <w:t>смешение лексики разных исторических эпох;</w:t>
      </w:r>
    </w:p>
    <w:p w:rsidR="00AF61D2" w:rsidRDefault="00AF61D2">
      <w:pPr>
        <w:numPr>
          <w:ilvl w:val="0"/>
          <w:numId w:val="126"/>
        </w:numPr>
        <w:shd w:val="clear" w:color="auto" w:fill="FFFFFF"/>
        <w:tabs>
          <w:tab w:val="left" w:pos="240"/>
        </w:tabs>
        <w:jc w:val="both"/>
        <w:rPr>
          <w:color w:val="000000"/>
          <w:spacing w:val="2"/>
          <w:sz w:val="28"/>
          <w:szCs w:val="28"/>
        </w:rPr>
      </w:pPr>
      <w:r>
        <w:rPr>
          <w:color w:val="000000"/>
          <w:spacing w:val="2"/>
          <w:sz w:val="28"/>
          <w:szCs w:val="28"/>
        </w:rPr>
        <w:t>употребление штампов;</w:t>
      </w:r>
    </w:p>
    <w:p w:rsidR="00AF61D2" w:rsidRDefault="00AF61D2" w:rsidP="00AF61D2">
      <w:pPr>
        <w:numPr>
          <w:ilvl w:val="0"/>
          <w:numId w:val="126"/>
        </w:numPr>
        <w:shd w:val="clear" w:color="auto" w:fill="FFFFFF"/>
        <w:tabs>
          <w:tab w:val="left" w:pos="480"/>
        </w:tabs>
        <w:ind w:left="240" w:right="2150" w:hanging="240"/>
        <w:jc w:val="both"/>
        <w:rPr>
          <w:i/>
          <w:iCs/>
          <w:color w:val="000000"/>
          <w:spacing w:val="6"/>
          <w:sz w:val="28"/>
          <w:szCs w:val="28"/>
        </w:rPr>
      </w:pPr>
      <w:r>
        <w:rPr>
          <w:color w:val="000000"/>
          <w:spacing w:val="2"/>
          <w:sz w:val="28"/>
          <w:szCs w:val="28"/>
        </w:rPr>
        <w:t>речевые ошибки в построении текста.</w:t>
      </w:r>
      <w:r>
        <w:rPr>
          <w:color w:val="000000"/>
          <w:spacing w:val="2"/>
          <w:sz w:val="28"/>
          <w:szCs w:val="28"/>
        </w:rPr>
        <w:br/>
      </w:r>
      <w:r>
        <w:rPr>
          <w:i/>
          <w:iCs/>
          <w:color w:val="000000"/>
          <w:spacing w:val="6"/>
          <w:sz w:val="28"/>
          <w:szCs w:val="28"/>
        </w:rPr>
        <w:t>Речевые ошибки в построении текста:</w:t>
      </w:r>
    </w:p>
    <w:p w:rsidR="00AF61D2" w:rsidRDefault="00AF61D2" w:rsidP="00AF61D2">
      <w:pPr>
        <w:numPr>
          <w:ilvl w:val="0"/>
          <w:numId w:val="126"/>
        </w:numPr>
        <w:shd w:val="clear" w:color="auto" w:fill="FFFFFF"/>
        <w:tabs>
          <w:tab w:val="left" w:pos="480"/>
        </w:tabs>
        <w:ind w:left="240" w:hanging="240"/>
        <w:jc w:val="both"/>
        <w:rPr>
          <w:color w:val="000000"/>
          <w:spacing w:val="2"/>
          <w:sz w:val="28"/>
          <w:szCs w:val="28"/>
        </w:rPr>
      </w:pPr>
      <w:r>
        <w:rPr>
          <w:color w:val="000000"/>
          <w:spacing w:val="2"/>
          <w:sz w:val="28"/>
          <w:szCs w:val="28"/>
        </w:rPr>
        <w:t>бедность и однообразие синтаксических конструкций;</w:t>
      </w:r>
    </w:p>
    <w:p w:rsidR="00AF61D2" w:rsidRDefault="00AF61D2" w:rsidP="00AF61D2">
      <w:pPr>
        <w:numPr>
          <w:ilvl w:val="0"/>
          <w:numId w:val="126"/>
        </w:numPr>
        <w:shd w:val="clear" w:color="auto" w:fill="FFFFFF"/>
        <w:tabs>
          <w:tab w:val="left" w:pos="605"/>
        </w:tabs>
        <w:ind w:left="365" w:hanging="360"/>
        <w:jc w:val="both"/>
        <w:rPr>
          <w:color w:val="000000"/>
          <w:spacing w:val="2"/>
          <w:sz w:val="28"/>
          <w:szCs w:val="28"/>
        </w:rPr>
      </w:pPr>
      <w:r>
        <w:rPr>
          <w:color w:val="000000"/>
          <w:spacing w:val="2"/>
          <w:sz w:val="28"/>
          <w:szCs w:val="28"/>
        </w:rPr>
        <w:t>нарушение видовременной соотнесенности глагольных форм (например, когда Пугачев выходил из избы и сел в карету, Гринев долго смотрел ему вслед);</w:t>
      </w:r>
    </w:p>
    <w:p w:rsidR="00AF61D2" w:rsidRDefault="00AF61D2" w:rsidP="00AF61D2">
      <w:pPr>
        <w:numPr>
          <w:ilvl w:val="0"/>
          <w:numId w:val="126"/>
        </w:numPr>
        <w:shd w:val="clear" w:color="auto" w:fill="FFFFFF"/>
        <w:tabs>
          <w:tab w:val="left" w:pos="605"/>
        </w:tabs>
        <w:ind w:left="365" w:hanging="360"/>
        <w:jc w:val="both"/>
        <w:rPr>
          <w:color w:val="000000"/>
          <w:spacing w:val="2"/>
          <w:sz w:val="28"/>
          <w:szCs w:val="28"/>
        </w:rPr>
      </w:pPr>
      <w:r>
        <w:rPr>
          <w:color w:val="000000"/>
          <w:spacing w:val="2"/>
          <w:sz w:val="28"/>
          <w:szCs w:val="28"/>
        </w:rPr>
        <w:t>стилистически неоправданное построение слов;</w:t>
      </w:r>
    </w:p>
    <w:p w:rsidR="00AF61D2" w:rsidRDefault="00AF61D2" w:rsidP="00AF61D2">
      <w:pPr>
        <w:numPr>
          <w:ilvl w:val="0"/>
          <w:numId w:val="126"/>
        </w:numPr>
        <w:shd w:val="clear" w:color="auto" w:fill="FFFFFF"/>
        <w:ind w:left="365" w:right="53" w:hanging="360"/>
        <w:jc w:val="both"/>
        <w:rPr>
          <w:color w:val="000000"/>
          <w:spacing w:val="1"/>
          <w:sz w:val="28"/>
          <w:szCs w:val="28"/>
        </w:rPr>
      </w:pPr>
      <w:r>
        <w:rPr>
          <w:color w:val="000000"/>
          <w:spacing w:val="3"/>
          <w:sz w:val="28"/>
          <w:szCs w:val="28"/>
        </w:rPr>
        <w:t xml:space="preserve">неудачное употребление местоимений для связи предложений или частей текста, </w:t>
      </w:r>
      <w:r>
        <w:rPr>
          <w:color w:val="000000"/>
          <w:spacing w:val="2"/>
          <w:sz w:val="28"/>
          <w:szCs w:val="28"/>
        </w:rPr>
        <w:t xml:space="preserve">приводящее к неясности, двусмысленности речи (например, Иванов закинул удочку, и </w:t>
      </w:r>
      <w:r>
        <w:rPr>
          <w:color w:val="000000"/>
          <w:spacing w:val="1"/>
          <w:sz w:val="28"/>
          <w:szCs w:val="28"/>
        </w:rPr>
        <w:t>она клюнула);</w:t>
      </w:r>
    </w:p>
    <w:p w:rsidR="00AF61D2" w:rsidRDefault="00AF61D2" w:rsidP="00AF61D2">
      <w:pPr>
        <w:numPr>
          <w:ilvl w:val="0"/>
          <w:numId w:val="126"/>
        </w:numPr>
        <w:shd w:val="clear" w:color="auto" w:fill="FFFFFF"/>
        <w:ind w:left="365" w:hanging="360"/>
        <w:jc w:val="both"/>
        <w:rPr>
          <w:color w:val="000000"/>
          <w:sz w:val="28"/>
          <w:szCs w:val="28"/>
        </w:rPr>
      </w:pPr>
      <w:r>
        <w:rPr>
          <w:color w:val="000000"/>
          <w:sz w:val="28"/>
          <w:szCs w:val="28"/>
        </w:rPr>
        <w:t>неудачный порядок слов.</w:t>
      </w:r>
    </w:p>
    <w:p w:rsidR="00AF61D2" w:rsidRDefault="00AF61D2">
      <w:pPr>
        <w:shd w:val="clear" w:color="auto" w:fill="FFFFFF"/>
        <w:ind w:left="5"/>
        <w:jc w:val="both"/>
        <w:rPr>
          <w:sz w:val="28"/>
          <w:szCs w:val="28"/>
        </w:rPr>
      </w:pPr>
    </w:p>
    <w:p w:rsidR="00AF61D2" w:rsidRDefault="00AF61D2">
      <w:pPr>
        <w:pStyle w:val="4"/>
        <w:jc w:val="both"/>
        <w:rPr>
          <w:rFonts w:ascii="Times New Roman" w:hAnsi="Times New Roman" w:cs="Times New Roman"/>
          <w:spacing w:val="0"/>
          <w:sz w:val="28"/>
          <w:szCs w:val="28"/>
        </w:rPr>
      </w:pPr>
      <w:r>
        <w:rPr>
          <w:rFonts w:ascii="Times New Roman" w:hAnsi="Times New Roman" w:cs="Times New Roman"/>
          <w:spacing w:val="0"/>
          <w:sz w:val="28"/>
          <w:szCs w:val="28"/>
        </w:rPr>
        <w:t>Грамматические ошибки</w:t>
      </w:r>
    </w:p>
    <w:p w:rsidR="00AF61D2" w:rsidRDefault="00AF61D2">
      <w:pPr>
        <w:shd w:val="clear" w:color="auto" w:fill="FFFFFF"/>
        <w:ind w:left="43" w:right="53"/>
        <w:jc w:val="both"/>
        <w:rPr>
          <w:color w:val="000000"/>
          <w:spacing w:val="2"/>
          <w:sz w:val="28"/>
          <w:szCs w:val="28"/>
        </w:rPr>
      </w:pPr>
      <w:r>
        <w:rPr>
          <w:b/>
          <w:bCs/>
          <w:color w:val="000000"/>
          <w:spacing w:val="2"/>
          <w:sz w:val="28"/>
          <w:szCs w:val="28"/>
        </w:rPr>
        <w:t>Грамматические</w:t>
      </w:r>
      <w:r>
        <w:rPr>
          <w:color w:val="000000"/>
          <w:spacing w:val="2"/>
          <w:sz w:val="28"/>
          <w:szCs w:val="28"/>
        </w:rPr>
        <w:t xml:space="preserve"> ошибки — это нарушение грамматических норм образования языковых единиц и их структуры.</w:t>
      </w:r>
    </w:p>
    <w:p w:rsidR="00AF61D2" w:rsidRDefault="00AF61D2">
      <w:pPr>
        <w:shd w:val="clear" w:color="auto" w:fill="FFFFFF"/>
        <w:ind w:left="48"/>
        <w:jc w:val="both"/>
        <w:rPr>
          <w:color w:val="000000"/>
          <w:spacing w:val="2"/>
          <w:sz w:val="28"/>
          <w:szCs w:val="28"/>
        </w:rPr>
      </w:pPr>
      <w:r>
        <w:rPr>
          <w:color w:val="000000"/>
          <w:spacing w:val="5"/>
          <w:sz w:val="28"/>
          <w:szCs w:val="28"/>
        </w:rPr>
        <w:t xml:space="preserve">Анализ грамматических ошибок помогает учителю определить, какими нормами языка </w:t>
      </w:r>
      <w:r>
        <w:rPr>
          <w:color w:val="000000"/>
          <w:spacing w:val="2"/>
          <w:sz w:val="28"/>
          <w:szCs w:val="28"/>
        </w:rPr>
        <w:t xml:space="preserve">(словообразовательными, морфологическими, синтаксическими) не владеет ученик. </w:t>
      </w:r>
    </w:p>
    <w:p w:rsidR="00AF61D2" w:rsidRDefault="00AF61D2">
      <w:pPr>
        <w:shd w:val="clear" w:color="auto" w:fill="FFFFFF"/>
        <w:ind w:left="48"/>
        <w:jc w:val="both"/>
        <w:rPr>
          <w:b/>
          <w:bCs/>
          <w:color w:val="000000"/>
          <w:spacing w:val="7"/>
          <w:sz w:val="28"/>
          <w:szCs w:val="28"/>
        </w:rPr>
      </w:pPr>
      <w:r>
        <w:rPr>
          <w:b/>
          <w:bCs/>
          <w:color w:val="000000"/>
          <w:spacing w:val="2"/>
          <w:sz w:val="28"/>
          <w:szCs w:val="28"/>
        </w:rPr>
        <w:t>Р</w:t>
      </w:r>
      <w:r>
        <w:rPr>
          <w:b/>
          <w:bCs/>
          <w:color w:val="000000"/>
          <w:spacing w:val="7"/>
          <w:sz w:val="28"/>
          <w:szCs w:val="28"/>
        </w:rPr>
        <w:t>азновидности грамматических ошибок:</w:t>
      </w:r>
    </w:p>
    <w:p w:rsidR="00AF61D2" w:rsidRDefault="00AF61D2">
      <w:pPr>
        <w:numPr>
          <w:ilvl w:val="0"/>
          <w:numId w:val="16"/>
        </w:numPr>
        <w:shd w:val="clear" w:color="auto" w:fill="FFFFFF"/>
        <w:ind w:left="211" w:right="43"/>
        <w:jc w:val="both"/>
        <w:rPr>
          <w:color w:val="000000"/>
          <w:spacing w:val="2"/>
          <w:sz w:val="28"/>
          <w:szCs w:val="28"/>
        </w:rPr>
      </w:pPr>
      <w:r>
        <w:rPr>
          <w:b/>
          <w:bCs/>
          <w:i/>
          <w:iCs/>
          <w:color w:val="000000"/>
          <w:spacing w:val="3"/>
          <w:sz w:val="28"/>
          <w:szCs w:val="28"/>
        </w:rPr>
        <w:t>словообразовательные</w:t>
      </w:r>
      <w:r>
        <w:rPr>
          <w:i/>
          <w:iCs/>
          <w:color w:val="000000"/>
          <w:spacing w:val="3"/>
          <w:sz w:val="28"/>
          <w:szCs w:val="28"/>
        </w:rPr>
        <w:t xml:space="preserve">, </w:t>
      </w:r>
      <w:r>
        <w:rPr>
          <w:color w:val="000000"/>
          <w:spacing w:val="3"/>
          <w:sz w:val="28"/>
          <w:szCs w:val="28"/>
        </w:rPr>
        <w:t xml:space="preserve">состоящие в неоправданном словосочинительстве или </w:t>
      </w:r>
      <w:r>
        <w:rPr>
          <w:color w:val="000000"/>
          <w:spacing w:val="2"/>
          <w:sz w:val="28"/>
          <w:szCs w:val="28"/>
        </w:rPr>
        <w:t xml:space="preserve">видоизменении слов нормативного языка (например, надсмешка, подчерк, нагинаться, </w:t>
      </w:r>
      <w:r>
        <w:rPr>
          <w:color w:val="000000"/>
          <w:spacing w:val="3"/>
          <w:sz w:val="28"/>
          <w:szCs w:val="28"/>
        </w:rPr>
        <w:t xml:space="preserve">спинжак, беспощадство, публицизм и т.п.). Такие ошибки нельзя воспринимать как </w:t>
      </w:r>
      <w:r>
        <w:rPr>
          <w:color w:val="000000"/>
          <w:spacing w:val="2"/>
          <w:sz w:val="28"/>
          <w:szCs w:val="28"/>
        </w:rPr>
        <w:t>орфографические;</w:t>
      </w:r>
    </w:p>
    <w:p w:rsidR="00AF61D2" w:rsidRDefault="00AF61D2">
      <w:pPr>
        <w:numPr>
          <w:ilvl w:val="0"/>
          <w:numId w:val="16"/>
        </w:numPr>
        <w:shd w:val="clear" w:color="auto" w:fill="FFFFFF"/>
        <w:ind w:left="211" w:right="38"/>
        <w:jc w:val="both"/>
        <w:rPr>
          <w:color w:val="000000"/>
          <w:spacing w:val="-1"/>
          <w:sz w:val="28"/>
          <w:szCs w:val="28"/>
        </w:rPr>
      </w:pPr>
      <w:r>
        <w:rPr>
          <w:b/>
          <w:bCs/>
          <w:i/>
          <w:iCs/>
          <w:color w:val="000000"/>
          <w:spacing w:val="7"/>
          <w:sz w:val="28"/>
          <w:szCs w:val="28"/>
        </w:rPr>
        <w:t>морфологические</w:t>
      </w:r>
      <w:r>
        <w:rPr>
          <w:i/>
          <w:iCs/>
          <w:color w:val="000000"/>
          <w:spacing w:val="7"/>
          <w:sz w:val="28"/>
          <w:szCs w:val="28"/>
        </w:rPr>
        <w:t xml:space="preserve">, </w:t>
      </w:r>
      <w:r>
        <w:rPr>
          <w:color w:val="000000"/>
          <w:spacing w:val="7"/>
          <w:sz w:val="28"/>
          <w:szCs w:val="28"/>
        </w:rPr>
        <w:t xml:space="preserve">связанные с ненормативным образованием форм, слов и </w:t>
      </w:r>
      <w:r>
        <w:rPr>
          <w:color w:val="000000"/>
          <w:spacing w:val="1"/>
          <w:sz w:val="28"/>
          <w:szCs w:val="28"/>
        </w:rPr>
        <w:t xml:space="preserve">употреблением частей речи (писав свои произведения, не думал, что очутюсь в полной </w:t>
      </w:r>
      <w:r>
        <w:rPr>
          <w:color w:val="000000"/>
          <w:spacing w:val="2"/>
          <w:sz w:val="28"/>
          <w:szCs w:val="28"/>
        </w:rPr>
        <w:t xml:space="preserve">темноте: одни англичаны; спортсмены в каноях; ихний улыбающий ребенок, ложит и </w:t>
      </w:r>
      <w:r>
        <w:rPr>
          <w:color w:val="000000"/>
          <w:spacing w:val="-1"/>
          <w:sz w:val="28"/>
          <w:szCs w:val="28"/>
        </w:rPr>
        <w:t>т.д.).</w:t>
      </w:r>
    </w:p>
    <w:p w:rsidR="00AF61D2" w:rsidRDefault="00AF61D2">
      <w:pPr>
        <w:numPr>
          <w:ilvl w:val="0"/>
          <w:numId w:val="16"/>
        </w:numPr>
        <w:shd w:val="clear" w:color="auto" w:fill="FFFFFF"/>
        <w:ind w:left="211"/>
        <w:jc w:val="both"/>
        <w:rPr>
          <w:b/>
          <w:bCs/>
          <w:i/>
          <w:iCs/>
          <w:color w:val="000000"/>
          <w:spacing w:val="-2"/>
          <w:sz w:val="28"/>
          <w:szCs w:val="28"/>
        </w:rPr>
      </w:pPr>
      <w:r>
        <w:rPr>
          <w:b/>
          <w:bCs/>
          <w:i/>
          <w:iCs/>
          <w:color w:val="000000"/>
          <w:spacing w:val="-2"/>
          <w:sz w:val="28"/>
          <w:szCs w:val="28"/>
        </w:rPr>
        <w:t>синтаксические</w:t>
      </w:r>
    </w:p>
    <w:p w:rsidR="00AF61D2" w:rsidRDefault="00AF61D2">
      <w:pPr>
        <w:shd w:val="clear" w:color="auto" w:fill="FFFFFF"/>
        <w:ind w:left="96"/>
        <w:jc w:val="both"/>
        <w:rPr>
          <w:color w:val="000000"/>
          <w:spacing w:val="1"/>
          <w:sz w:val="28"/>
          <w:szCs w:val="28"/>
        </w:rPr>
      </w:pPr>
      <w:r>
        <w:rPr>
          <w:color w:val="000000"/>
          <w:spacing w:val="5"/>
          <w:sz w:val="28"/>
          <w:szCs w:val="28"/>
        </w:rPr>
        <w:t xml:space="preserve">а) ошибки  в  структуре  словосочетаний,  в согласовании  и  управлении  (например, </w:t>
      </w:r>
      <w:r>
        <w:rPr>
          <w:color w:val="000000"/>
          <w:spacing w:val="1"/>
          <w:sz w:val="28"/>
          <w:szCs w:val="28"/>
        </w:rPr>
        <w:t xml:space="preserve">браконьерам, нарушающих закон; жажда к славе;  </w:t>
      </w:r>
    </w:p>
    <w:p w:rsidR="00AF61D2" w:rsidRDefault="00AF61D2">
      <w:pPr>
        <w:shd w:val="clear" w:color="auto" w:fill="FFFFFF"/>
        <w:ind w:left="96"/>
        <w:jc w:val="both"/>
        <w:rPr>
          <w:color w:val="000000"/>
          <w:spacing w:val="1"/>
          <w:sz w:val="28"/>
          <w:szCs w:val="28"/>
        </w:rPr>
      </w:pPr>
      <w:r>
        <w:rPr>
          <w:color w:val="000000"/>
          <w:spacing w:val="1"/>
          <w:sz w:val="28"/>
          <w:szCs w:val="28"/>
        </w:rPr>
        <w:t>б) ошибки в структуре простого предложения:</w:t>
      </w:r>
    </w:p>
    <w:p w:rsidR="00AF61D2" w:rsidRDefault="00AF61D2">
      <w:pPr>
        <w:numPr>
          <w:ilvl w:val="0"/>
          <w:numId w:val="24"/>
        </w:numPr>
        <w:shd w:val="clear" w:color="auto" w:fill="FFFFFF"/>
        <w:ind w:left="106" w:firstLine="74"/>
        <w:jc w:val="both"/>
        <w:rPr>
          <w:color w:val="000000"/>
          <w:spacing w:val="2"/>
          <w:sz w:val="28"/>
          <w:szCs w:val="28"/>
        </w:rPr>
      </w:pPr>
      <w:r>
        <w:rPr>
          <w:color w:val="000000"/>
          <w:spacing w:val="3"/>
          <w:sz w:val="28"/>
          <w:szCs w:val="28"/>
        </w:rPr>
        <w:t xml:space="preserve">нарушение связи между подлежащим и сказуемым (например, солнце села; но не вечно </w:t>
      </w:r>
      <w:r>
        <w:rPr>
          <w:color w:val="000000"/>
          <w:spacing w:val="2"/>
          <w:sz w:val="28"/>
          <w:szCs w:val="28"/>
        </w:rPr>
        <w:t xml:space="preserve">ни юность, ни лето; это было моей единственной книгой в дни войны); </w:t>
      </w:r>
    </w:p>
    <w:p w:rsidR="00AF61D2" w:rsidRDefault="00AF61D2">
      <w:pPr>
        <w:numPr>
          <w:ilvl w:val="0"/>
          <w:numId w:val="24"/>
        </w:numPr>
        <w:shd w:val="clear" w:color="auto" w:fill="FFFFFF"/>
        <w:ind w:left="106" w:firstLine="74"/>
        <w:jc w:val="both"/>
        <w:rPr>
          <w:color w:val="000000"/>
          <w:spacing w:val="-1"/>
          <w:sz w:val="28"/>
          <w:szCs w:val="28"/>
        </w:rPr>
      </w:pPr>
      <w:r>
        <w:rPr>
          <w:color w:val="000000"/>
          <w:spacing w:val="6"/>
          <w:sz w:val="28"/>
          <w:szCs w:val="28"/>
        </w:rPr>
        <w:t xml:space="preserve">нарушение границы предложения (например, Собаки напали на след зайца. И стали </w:t>
      </w:r>
      <w:r>
        <w:rPr>
          <w:color w:val="000000"/>
          <w:spacing w:val="-1"/>
          <w:sz w:val="28"/>
          <w:szCs w:val="28"/>
        </w:rPr>
        <w:t>гонять его по вырубке);</w:t>
      </w:r>
    </w:p>
    <w:p w:rsidR="00AF61D2" w:rsidRDefault="00AF61D2">
      <w:pPr>
        <w:numPr>
          <w:ilvl w:val="0"/>
          <w:numId w:val="24"/>
        </w:numPr>
        <w:shd w:val="clear" w:color="auto" w:fill="FFFFFF"/>
        <w:ind w:left="106" w:right="24" w:firstLine="74"/>
        <w:jc w:val="both"/>
        <w:rPr>
          <w:color w:val="000000"/>
          <w:spacing w:val="-1"/>
          <w:sz w:val="28"/>
          <w:szCs w:val="28"/>
        </w:rPr>
      </w:pPr>
      <w:r>
        <w:rPr>
          <w:color w:val="000000"/>
          <w:spacing w:val="2"/>
          <w:sz w:val="28"/>
          <w:szCs w:val="28"/>
        </w:rPr>
        <w:t xml:space="preserve">нарушение ряда однородных членов (например, настоящий учитель верен своему делу </w:t>
      </w:r>
      <w:r>
        <w:rPr>
          <w:color w:val="000000"/>
          <w:spacing w:val="4"/>
          <w:sz w:val="28"/>
          <w:szCs w:val="28"/>
        </w:rPr>
        <w:t xml:space="preserve">никогда не отступать от своих принципов. Почти все вещи в доме большие: шкафы, </w:t>
      </w:r>
      <w:r>
        <w:rPr>
          <w:color w:val="000000"/>
          <w:spacing w:val="-1"/>
          <w:sz w:val="28"/>
          <w:szCs w:val="28"/>
        </w:rPr>
        <w:t>двери, а еще грузовик и комбайн);</w:t>
      </w:r>
    </w:p>
    <w:p w:rsidR="00AF61D2" w:rsidRDefault="00AF61D2">
      <w:pPr>
        <w:numPr>
          <w:ilvl w:val="0"/>
          <w:numId w:val="24"/>
        </w:numPr>
        <w:shd w:val="clear" w:color="auto" w:fill="FFFFFF"/>
        <w:ind w:left="106" w:right="24" w:firstLine="74"/>
        <w:jc w:val="both"/>
        <w:rPr>
          <w:color w:val="000000"/>
          <w:spacing w:val="1"/>
          <w:sz w:val="28"/>
          <w:szCs w:val="28"/>
        </w:rPr>
      </w:pPr>
      <w:r>
        <w:rPr>
          <w:color w:val="000000"/>
          <w:spacing w:val="3"/>
          <w:sz w:val="28"/>
          <w:szCs w:val="28"/>
        </w:rPr>
        <w:t xml:space="preserve">ошибки в предложениях с причастными и деепричастными оборотами (например, </w:t>
      </w:r>
      <w:r>
        <w:rPr>
          <w:color w:val="000000"/>
          <w:spacing w:val="8"/>
          <w:sz w:val="28"/>
          <w:szCs w:val="28"/>
        </w:rPr>
        <w:t>причалившая лодка к берегу. На картине «Вратарь» изображен мальчик, широко рас</w:t>
      </w:r>
      <w:r>
        <w:rPr>
          <w:color w:val="000000"/>
          <w:spacing w:val="1"/>
          <w:sz w:val="28"/>
          <w:szCs w:val="28"/>
        </w:rPr>
        <w:t>ставив ноги, упершись руками в колени);</w:t>
      </w:r>
    </w:p>
    <w:p w:rsidR="00AF61D2" w:rsidRDefault="00AF61D2">
      <w:pPr>
        <w:numPr>
          <w:ilvl w:val="0"/>
          <w:numId w:val="24"/>
        </w:numPr>
        <w:shd w:val="clear" w:color="auto" w:fill="FFFFFF"/>
        <w:ind w:left="106" w:right="14" w:firstLine="74"/>
        <w:jc w:val="both"/>
        <w:rPr>
          <w:color w:val="000000"/>
          <w:spacing w:val="2"/>
          <w:sz w:val="28"/>
          <w:szCs w:val="28"/>
        </w:rPr>
      </w:pPr>
      <w:r>
        <w:rPr>
          <w:color w:val="000000"/>
          <w:spacing w:val="5"/>
          <w:sz w:val="28"/>
          <w:szCs w:val="28"/>
        </w:rPr>
        <w:t>местоименное дублирование одного из членов предложения, чаще подлежащего (на</w:t>
      </w:r>
      <w:r>
        <w:rPr>
          <w:color w:val="000000"/>
          <w:spacing w:val="2"/>
          <w:sz w:val="28"/>
          <w:szCs w:val="28"/>
        </w:rPr>
        <w:t>пример, Кусты, они покрывали берег реки);</w:t>
      </w:r>
    </w:p>
    <w:p w:rsidR="00AF61D2" w:rsidRDefault="00AF61D2">
      <w:pPr>
        <w:numPr>
          <w:ilvl w:val="0"/>
          <w:numId w:val="24"/>
        </w:numPr>
        <w:shd w:val="clear" w:color="auto" w:fill="FFFFFF"/>
        <w:ind w:left="106" w:right="269" w:firstLine="74"/>
        <w:jc w:val="both"/>
        <w:rPr>
          <w:color w:val="000000"/>
          <w:spacing w:val="1"/>
          <w:sz w:val="28"/>
          <w:szCs w:val="28"/>
        </w:rPr>
      </w:pPr>
      <w:r>
        <w:rPr>
          <w:color w:val="000000"/>
          <w:spacing w:val="1"/>
          <w:sz w:val="28"/>
          <w:szCs w:val="28"/>
        </w:rPr>
        <w:t xml:space="preserve"> пропуски необходимых слов, (например, Владик прибил доску и побежал в волейбол). </w:t>
      </w:r>
    </w:p>
    <w:p w:rsidR="00AF61D2" w:rsidRDefault="00AF61D2">
      <w:pPr>
        <w:shd w:val="clear" w:color="auto" w:fill="FFFFFF"/>
        <w:ind w:left="106" w:right="269" w:firstLine="74"/>
        <w:jc w:val="both"/>
        <w:rPr>
          <w:color w:val="000000"/>
          <w:spacing w:val="2"/>
          <w:sz w:val="28"/>
          <w:szCs w:val="28"/>
        </w:rPr>
      </w:pPr>
      <w:r>
        <w:rPr>
          <w:color w:val="000000"/>
          <w:spacing w:val="1"/>
          <w:sz w:val="28"/>
          <w:szCs w:val="28"/>
        </w:rPr>
        <w:t xml:space="preserve">в) </w:t>
      </w:r>
      <w:r>
        <w:rPr>
          <w:color w:val="000000"/>
          <w:spacing w:val="2"/>
          <w:sz w:val="28"/>
          <w:szCs w:val="28"/>
        </w:rPr>
        <w:t>ошибки в структуре сложного предложения:</w:t>
      </w:r>
    </w:p>
    <w:p w:rsidR="00AF61D2" w:rsidRDefault="00AF61D2">
      <w:pPr>
        <w:numPr>
          <w:ilvl w:val="0"/>
          <w:numId w:val="23"/>
        </w:numPr>
        <w:shd w:val="clear" w:color="auto" w:fill="FFFFFF"/>
        <w:ind w:left="158" w:right="14" w:firstLine="74"/>
        <w:jc w:val="both"/>
        <w:rPr>
          <w:color w:val="000000"/>
          <w:spacing w:val="2"/>
          <w:sz w:val="28"/>
          <w:szCs w:val="28"/>
        </w:rPr>
      </w:pPr>
      <w:r>
        <w:rPr>
          <w:color w:val="000000"/>
          <w:spacing w:val="2"/>
          <w:sz w:val="28"/>
          <w:szCs w:val="28"/>
        </w:rPr>
        <w:t>смешение сочинительной связи (например, Когда ветер усиливается, и кроны деревьев шумят под его порывами);</w:t>
      </w:r>
    </w:p>
    <w:p w:rsidR="00AF61D2" w:rsidRDefault="00AF61D2">
      <w:pPr>
        <w:numPr>
          <w:ilvl w:val="0"/>
          <w:numId w:val="23"/>
        </w:numPr>
        <w:shd w:val="clear" w:color="auto" w:fill="FFFFFF"/>
        <w:ind w:left="158" w:firstLine="74"/>
        <w:jc w:val="both"/>
        <w:rPr>
          <w:color w:val="000000"/>
          <w:spacing w:val="2"/>
          <w:sz w:val="28"/>
          <w:szCs w:val="28"/>
        </w:rPr>
      </w:pPr>
      <w:r>
        <w:rPr>
          <w:color w:val="000000"/>
          <w:spacing w:val="5"/>
          <w:sz w:val="28"/>
          <w:szCs w:val="28"/>
        </w:rPr>
        <w:t xml:space="preserve">отрыв придаточного от определяемого слова (например, Сыновья Тараса только что </w:t>
      </w:r>
      <w:r>
        <w:rPr>
          <w:color w:val="000000"/>
          <w:spacing w:val="2"/>
          <w:sz w:val="28"/>
          <w:szCs w:val="28"/>
        </w:rPr>
        <w:t xml:space="preserve">слезли с коней, которые учились в Киевской бурсе); </w:t>
      </w:r>
    </w:p>
    <w:p w:rsidR="00AF61D2" w:rsidRDefault="00AF61D2">
      <w:pPr>
        <w:shd w:val="clear" w:color="auto" w:fill="FFFFFF"/>
        <w:ind w:left="158" w:firstLine="74"/>
        <w:jc w:val="both"/>
        <w:rPr>
          <w:color w:val="000000"/>
          <w:spacing w:val="2"/>
          <w:sz w:val="28"/>
          <w:szCs w:val="28"/>
        </w:rPr>
      </w:pPr>
      <w:r>
        <w:rPr>
          <w:color w:val="000000"/>
          <w:spacing w:val="2"/>
          <w:sz w:val="28"/>
          <w:szCs w:val="28"/>
        </w:rPr>
        <w:t>г) смешение прямой и косвенной речи;</w:t>
      </w:r>
    </w:p>
    <w:p w:rsidR="00AF61D2" w:rsidRDefault="00AF61D2">
      <w:pPr>
        <w:shd w:val="clear" w:color="auto" w:fill="FFFFFF"/>
        <w:ind w:left="180" w:firstLine="74"/>
        <w:jc w:val="both"/>
        <w:rPr>
          <w:color w:val="000000"/>
          <w:spacing w:val="2"/>
          <w:sz w:val="28"/>
          <w:szCs w:val="28"/>
        </w:rPr>
      </w:pPr>
      <w:r>
        <w:rPr>
          <w:color w:val="000000"/>
          <w:spacing w:val="6"/>
          <w:sz w:val="28"/>
          <w:szCs w:val="28"/>
        </w:rPr>
        <w:t>д) разрушение фразеологического оборота без особой стилистической установки   (на</w:t>
      </w:r>
      <w:r>
        <w:rPr>
          <w:color w:val="000000"/>
          <w:spacing w:val="2"/>
          <w:sz w:val="28"/>
          <w:szCs w:val="28"/>
        </w:rPr>
        <w:t>пример, терпеть не могу сидеть сложив руки; хохотала как резаная).</w:t>
      </w:r>
    </w:p>
    <w:p w:rsidR="00AF61D2" w:rsidRDefault="00AF61D2">
      <w:pPr>
        <w:ind w:firstLine="180"/>
        <w:jc w:val="both"/>
        <w:rPr>
          <w:sz w:val="28"/>
          <w:szCs w:val="28"/>
        </w:rPr>
      </w:pPr>
      <w:r>
        <w:rPr>
          <w:color w:val="000000"/>
          <w:spacing w:val="3"/>
          <w:sz w:val="28"/>
          <w:szCs w:val="28"/>
        </w:rPr>
        <w:t>Грамматические ошибки следует отличать от орфографических. Орфографическая ош</w:t>
      </w:r>
      <w:r>
        <w:rPr>
          <w:color w:val="000000"/>
          <w:spacing w:val="2"/>
          <w:sz w:val="28"/>
          <w:szCs w:val="28"/>
        </w:rPr>
        <w:t xml:space="preserve">ибка может быть допущена только на письме, ее нельзя услышать. </w:t>
      </w:r>
      <w:r>
        <w:rPr>
          <w:smallCaps/>
          <w:color w:val="000000"/>
          <w:spacing w:val="2"/>
          <w:sz w:val="28"/>
          <w:szCs w:val="28"/>
        </w:rPr>
        <w:t xml:space="preserve">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w:t>
      </w:r>
      <w:r>
        <w:rPr>
          <w:sz w:val="28"/>
          <w:szCs w:val="28"/>
        </w:rPr>
        <w:t>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w:t>
      </w:r>
    </w:p>
    <w:p w:rsidR="00AF61D2" w:rsidRDefault="00AF61D2">
      <w:pPr>
        <w:jc w:val="both"/>
        <w:rPr>
          <w:sz w:val="28"/>
          <w:szCs w:val="28"/>
        </w:rPr>
      </w:pPr>
    </w:p>
    <w:p w:rsidR="00AF61D2" w:rsidRDefault="00AF61D2">
      <w:pPr>
        <w:pStyle w:val="4"/>
        <w:jc w:val="both"/>
        <w:rPr>
          <w:rFonts w:ascii="Times New Roman" w:hAnsi="Times New Roman" w:cs="Times New Roman"/>
          <w:spacing w:val="7"/>
          <w:sz w:val="28"/>
          <w:szCs w:val="28"/>
        </w:rPr>
      </w:pPr>
      <w:r>
        <w:rPr>
          <w:rFonts w:ascii="Times New Roman" w:hAnsi="Times New Roman" w:cs="Times New Roman"/>
          <w:spacing w:val="7"/>
          <w:sz w:val="28"/>
          <w:szCs w:val="28"/>
        </w:rPr>
        <w:t>Нормы оценивания сочинений и изложений</w:t>
      </w:r>
    </w:p>
    <w:p w:rsidR="00AF61D2" w:rsidRDefault="00AF61D2">
      <w:pPr>
        <w:jc w:val="both"/>
        <w:rPr>
          <w:sz w:val="28"/>
          <w:szCs w:val="28"/>
        </w:rPr>
      </w:pPr>
    </w:p>
    <w:tbl>
      <w:tblPr>
        <w:tblW w:w="0" w:type="auto"/>
        <w:tblInd w:w="-111" w:type="dxa"/>
        <w:tblLayout w:type="fixed"/>
        <w:tblLook w:val="0000" w:firstRow="0" w:lastRow="0" w:firstColumn="0" w:lastColumn="0" w:noHBand="0" w:noVBand="0"/>
      </w:tblPr>
      <w:tblGrid>
        <w:gridCol w:w="1188"/>
        <w:gridCol w:w="5760"/>
        <w:gridCol w:w="2890"/>
      </w:tblGrid>
      <w:tr w:rsidR="00AF61D2">
        <w:trPr>
          <w:cantSplit/>
        </w:trPr>
        <w:tc>
          <w:tcPr>
            <w:tcW w:w="1188" w:type="dxa"/>
            <w:vMerge w:val="restart"/>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Оценка</w:t>
            </w:r>
          </w:p>
        </w:tc>
        <w:tc>
          <w:tcPr>
            <w:tcW w:w="8650" w:type="dxa"/>
            <w:gridSpan w:val="2"/>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Основные критерии оценки</w:t>
            </w:r>
          </w:p>
        </w:tc>
      </w:tr>
      <w:tr w:rsidR="00AF61D2">
        <w:trPr>
          <w:cantSplit/>
        </w:trPr>
        <w:tc>
          <w:tcPr>
            <w:tcW w:w="1188" w:type="dxa"/>
            <w:vMerge/>
            <w:tcBorders>
              <w:top w:val="single" w:sz="4" w:space="0" w:color="000000"/>
              <w:left w:val="single" w:sz="4" w:space="0" w:color="000000"/>
              <w:bottom w:val="single" w:sz="4" w:space="0" w:color="000000"/>
            </w:tcBorders>
          </w:tcPr>
          <w:p w:rsidR="00AF61D2" w:rsidRDefault="00AF61D2"/>
        </w:tc>
        <w:tc>
          <w:tcPr>
            <w:tcW w:w="5760"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Содержание и речь</w:t>
            </w:r>
          </w:p>
        </w:tc>
        <w:tc>
          <w:tcPr>
            <w:tcW w:w="2890"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Грамотность</w:t>
            </w:r>
          </w:p>
        </w:tc>
      </w:tr>
      <w:tr w:rsidR="00AF61D2">
        <w:tc>
          <w:tcPr>
            <w:tcW w:w="1188"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1</w:t>
            </w:r>
          </w:p>
        </w:tc>
        <w:tc>
          <w:tcPr>
            <w:tcW w:w="5760"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2890"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z w:val="28"/>
                <w:szCs w:val="28"/>
              </w:rPr>
            </w:pPr>
            <w:r>
              <w:rPr>
                <w:sz w:val="28"/>
                <w:szCs w:val="28"/>
              </w:rPr>
              <w:t>3</w:t>
            </w:r>
          </w:p>
        </w:tc>
      </w:tr>
      <w:tr w:rsidR="00AF61D2">
        <w:tc>
          <w:tcPr>
            <w:tcW w:w="1188"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«5»</w:t>
            </w:r>
          </w:p>
        </w:tc>
        <w:tc>
          <w:tcPr>
            <w:tcW w:w="5760" w:type="dxa"/>
            <w:tcBorders>
              <w:top w:val="single" w:sz="4" w:space="0" w:color="000000"/>
              <w:left w:val="single" w:sz="4" w:space="0" w:color="000000"/>
              <w:bottom w:val="single" w:sz="4" w:space="0" w:color="000000"/>
            </w:tcBorders>
          </w:tcPr>
          <w:p w:rsidR="00AF61D2" w:rsidRDefault="00AF61D2">
            <w:pPr>
              <w:snapToGrid w:val="0"/>
              <w:jc w:val="both"/>
              <w:rPr>
                <w:spacing w:val="-1"/>
                <w:sz w:val="28"/>
                <w:szCs w:val="28"/>
              </w:rPr>
            </w:pPr>
            <w:r>
              <w:rPr>
                <w:sz w:val="28"/>
                <w:szCs w:val="28"/>
              </w:rPr>
              <w:t>1. Содержание работы полностью соответствует</w:t>
            </w:r>
            <w:r>
              <w:rPr>
                <w:sz w:val="28"/>
                <w:szCs w:val="28"/>
              </w:rPr>
              <w:br/>
            </w:r>
            <w:r>
              <w:rPr>
                <w:spacing w:val="-1"/>
                <w:sz w:val="28"/>
                <w:szCs w:val="28"/>
              </w:rPr>
              <w:t>теме.</w:t>
            </w:r>
          </w:p>
          <w:p w:rsidR="00AF61D2" w:rsidRDefault="00AF61D2">
            <w:pPr>
              <w:pStyle w:val="21"/>
              <w:widowControl/>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2. Фактические ошибки отсутствуют, в изложении сохранено не менее 70% исходного текста.</w:t>
            </w:r>
          </w:p>
          <w:p w:rsidR="00AF61D2" w:rsidRDefault="00AF61D2">
            <w:pPr>
              <w:jc w:val="both"/>
              <w:rPr>
                <w:sz w:val="28"/>
                <w:szCs w:val="28"/>
              </w:rPr>
            </w:pPr>
            <w:r>
              <w:rPr>
                <w:sz w:val="28"/>
                <w:szCs w:val="28"/>
              </w:rPr>
              <w:t>3. Содержание работы излагается последовательно.</w:t>
            </w:r>
          </w:p>
          <w:p w:rsidR="00AF61D2" w:rsidRDefault="00AF61D2">
            <w:pPr>
              <w:jc w:val="both"/>
              <w:rPr>
                <w:spacing w:val="2"/>
                <w:sz w:val="28"/>
                <w:szCs w:val="28"/>
              </w:rPr>
            </w:pPr>
            <w:r>
              <w:rPr>
                <w:spacing w:val="2"/>
                <w:sz w:val="28"/>
                <w:szCs w:val="28"/>
              </w:rPr>
              <w:t>4. Текст отличается богатством лексики,</w:t>
            </w:r>
            <w:r>
              <w:rPr>
                <w:spacing w:val="2"/>
                <w:sz w:val="28"/>
                <w:szCs w:val="28"/>
              </w:rPr>
              <w:br/>
            </w:r>
            <w:r>
              <w:rPr>
                <w:sz w:val="28"/>
                <w:szCs w:val="28"/>
              </w:rPr>
              <w:t>точностью употребления слов, разнообразием</w:t>
            </w:r>
            <w:r>
              <w:rPr>
                <w:sz w:val="28"/>
                <w:szCs w:val="28"/>
              </w:rPr>
              <w:br/>
            </w:r>
            <w:r>
              <w:rPr>
                <w:spacing w:val="2"/>
                <w:sz w:val="28"/>
                <w:szCs w:val="28"/>
              </w:rPr>
              <w:t>синтаксических конструкций.</w:t>
            </w:r>
          </w:p>
          <w:p w:rsidR="00AF61D2" w:rsidRDefault="00AF61D2">
            <w:pPr>
              <w:jc w:val="both"/>
              <w:rPr>
                <w:spacing w:val="2"/>
                <w:sz w:val="28"/>
                <w:szCs w:val="28"/>
              </w:rPr>
            </w:pPr>
            <w:r>
              <w:rPr>
                <w:sz w:val="28"/>
                <w:szCs w:val="28"/>
              </w:rPr>
              <w:t>5. Достигнуты стилевое единство и</w:t>
            </w:r>
            <w:r>
              <w:rPr>
                <w:sz w:val="28"/>
                <w:szCs w:val="28"/>
              </w:rPr>
              <w:br/>
            </w:r>
            <w:r>
              <w:rPr>
                <w:spacing w:val="2"/>
                <w:sz w:val="28"/>
                <w:szCs w:val="28"/>
              </w:rPr>
              <w:t>выразительность текста.</w:t>
            </w:r>
          </w:p>
          <w:p w:rsidR="00AF61D2" w:rsidRDefault="00AF61D2">
            <w:pPr>
              <w:jc w:val="both"/>
              <w:rPr>
                <w:spacing w:val="2"/>
                <w:sz w:val="28"/>
                <w:szCs w:val="28"/>
              </w:rPr>
            </w:pPr>
            <w:r>
              <w:rPr>
                <w:spacing w:val="2"/>
                <w:sz w:val="28"/>
                <w:szCs w:val="28"/>
              </w:rPr>
              <w:t>6. Допускается 1 недочет в содержании.</w:t>
            </w:r>
          </w:p>
        </w:tc>
        <w:tc>
          <w:tcPr>
            <w:tcW w:w="2890"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pacing w:val="2"/>
                <w:sz w:val="28"/>
                <w:szCs w:val="28"/>
              </w:rPr>
            </w:pPr>
            <w:r>
              <w:rPr>
                <w:spacing w:val="2"/>
                <w:sz w:val="28"/>
                <w:szCs w:val="28"/>
              </w:rPr>
              <w:t>Допускается:</w:t>
            </w:r>
          </w:p>
          <w:p w:rsidR="00AF61D2" w:rsidRDefault="00AF61D2">
            <w:pPr>
              <w:jc w:val="both"/>
              <w:rPr>
                <w:sz w:val="28"/>
                <w:szCs w:val="28"/>
              </w:rPr>
            </w:pPr>
            <w:r>
              <w:rPr>
                <w:sz w:val="28"/>
                <w:szCs w:val="28"/>
              </w:rPr>
              <w:t>1 негрубая</w:t>
            </w:r>
          </w:p>
          <w:p w:rsidR="00AF61D2" w:rsidRDefault="00AF61D2">
            <w:pPr>
              <w:jc w:val="both"/>
              <w:rPr>
                <w:spacing w:val="3"/>
                <w:sz w:val="28"/>
                <w:szCs w:val="28"/>
              </w:rPr>
            </w:pPr>
            <w:r>
              <w:rPr>
                <w:spacing w:val="3"/>
                <w:sz w:val="28"/>
                <w:szCs w:val="28"/>
              </w:rPr>
              <w:t>орфографическая</w:t>
            </w:r>
          </w:p>
          <w:p w:rsidR="00AF61D2" w:rsidRDefault="00AF61D2">
            <w:pPr>
              <w:jc w:val="both"/>
              <w:rPr>
                <w:sz w:val="28"/>
                <w:szCs w:val="28"/>
              </w:rPr>
            </w:pPr>
            <w:r>
              <w:rPr>
                <w:sz w:val="28"/>
                <w:szCs w:val="28"/>
              </w:rPr>
              <w:t>1 пунктуационная</w:t>
            </w:r>
          </w:p>
          <w:p w:rsidR="00AF61D2" w:rsidRDefault="00AF61D2">
            <w:pPr>
              <w:jc w:val="both"/>
              <w:rPr>
                <w:sz w:val="28"/>
                <w:szCs w:val="28"/>
              </w:rPr>
            </w:pPr>
            <w:r>
              <w:rPr>
                <w:sz w:val="28"/>
                <w:szCs w:val="28"/>
              </w:rPr>
              <w:t>1 грамматическая</w:t>
            </w:r>
          </w:p>
          <w:p w:rsidR="00AF61D2" w:rsidRDefault="00AF61D2">
            <w:pPr>
              <w:jc w:val="both"/>
              <w:rPr>
                <w:sz w:val="28"/>
                <w:szCs w:val="28"/>
              </w:rPr>
            </w:pPr>
            <w:r>
              <w:rPr>
                <w:sz w:val="28"/>
                <w:szCs w:val="28"/>
              </w:rPr>
              <w:t>1 логопедическая ошибка</w:t>
            </w:r>
          </w:p>
        </w:tc>
      </w:tr>
      <w:tr w:rsidR="00AF61D2">
        <w:tc>
          <w:tcPr>
            <w:tcW w:w="1188"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«4»</w:t>
            </w:r>
          </w:p>
        </w:tc>
        <w:tc>
          <w:tcPr>
            <w:tcW w:w="5760"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 xml:space="preserve">1. Содержание работы в основном соответствует </w:t>
            </w:r>
            <w:r>
              <w:rPr>
                <w:spacing w:val="2"/>
                <w:sz w:val="28"/>
                <w:szCs w:val="28"/>
              </w:rPr>
              <w:t xml:space="preserve">теме, имеются незначительные отклонения от </w:t>
            </w:r>
            <w:r>
              <w:rPr>
                <w:sz w:val="28"/>
                <w:szCs w:val="28"/>
              </w:rPr>
              <w:t>темы.</w:t>
            </w:r>
          </w:p>
          <w:p w:rsidR="00AF61D2" w:rsidRDefault="00AF61D2">
            <w:pPr>
              <w:jc w:val="both"/>
              <w:rPr>
                <w:spacing w:val="2"/>
                <w:sz w:val="28"/>
                <w:szCs w:val="28"/>
              </w:rPr>
            </w:pPr>
            <w:r>
              <w:rPr>
                <w:sz w:val="28"/>
                <w:szCs w:val="28"/>
              </w:rPr>
              <w:t xml:space="preserve">2. Содержание изложения в основном достоверно, </w:t>
            </w:r>
            <w:r>
              <w:rPr>
                <w:spacing w:val="2"/>
                <w:sz w:val="28"/>
                <w:szCs w:val="28"/>
              </w:rPr>
              <w:t>но имеются единичные фактические неточности, при этом в работе сохранено не менее 70% исходного текста.</w:t>
            </w:r>
          </w:p>
          <w:p w:rsidR="00AF61D2" w:rsidRDefault="00AF61D2">
            <w:pPr>
              <w:jc w:val="both"/>
              <w:rPr>
                <w:sz w:val="28"/>
                <w:szCs w:val="28"/>
              </w:rPr>
            </w:pPr>
            <w:r>
              <w:rPr>
                <w:spacing w:val="2"/>
                <w:sz w:val="28"/>
                <w:szCs w:val="28"/>
              </w:rPr>
              <w:t>3. Имеются незначительные нарушения</w:t>
            </w:r>
            <w:r>
              <w:rPr>
                <w:spacing w:val="2"/>
                <w:sz w:val="28"/>
                <w:szCs w:val="28"/>
              </w:rPr>
              <w:br/>
            </w:r>
            <w:r>
              <w:rPr>
                <w:sz w:val="28"/>
                <w:szCs w:val="28"/>
              </w:rPr>
              <w:t>последовательности в изложении мыслей.</w:t>
            </w:r>
          </w:p>
          <w:p w:rsidR="00AF61D2" w:rsidRDefault="00AF61D2">
            <w:pPr>
              <w:jc w:val="both"/>
              <w:rPr>
                <w:spacing w:val="2"/>
                <w:sz w:val="28"/>
                <w:szCs w:val="28"/>
              </w:rPr>
            </w:pPr>
            <w:r>
              <w:rPr>
                <w:sz w:val="28"/>
                <w:szCs w:val="28"/>
              </w:rPr>
              <w:t>4. Лексический и грамматический строй речи</w:t>
            </w:r>
            <w:r>
              <w:rPr>
                <w:sz w:val="28"/>
                <w:szCs w:val="28"/>
              </w:rPr>
              <w:br/>
            </w:r>
            <w:r>
              <w:rPr>
                <w:spacing w:val="2"/>
                <w:sz w:val="28"/>
                <w:szCs w:val="28"/>
              </w:rPr>
              <w:t>достаточно разнообразен.</w:t>
            </w:r>
          </w:p>
          <w:p w:rsidR="00AF61D2" w:rsidRDefault="00AF61D2">
            <w:pPr>
              <w:jc w:val="both"/>
              <w:rPr>
                <w:spacing w:val="2"/>
                <w:sz w:val="28"/>
                <w:szCs w:val="28"/>
              </w:rPr>
            </w:pPr>
            <w:r>
              <w:rPr>
                <w:sz w:val="28"/>
                <w:szCs w:val="28"/>
              </w:rPr>
              <w:t>5. Стиль работы отличается единством и</w:t>
            </w:r>
            <w:r>
              <w:rPr>
                <w:sz w:val="28"/>
                <w:szCs w:val="28"/>
              </w:rPr>
              <w:br/>
            </w:r>
            <w:r>
              <w:rPr>
                <w:spacing w:val="2"/>
                <w:sz w:val="28"/>
                <w:szCs w:val="28"/>
              </w:rPr>
              <w:t>достаточной выразительностью.</w:t>
            </w:r>
          </w:p>
          <w:p w:rsidR="00AF61D2" w:rsidRDefault="00AF61D2">
            <w:pPr>
              <w:jc w:val="both"/>
              <w:rPr>
                <w:sz w:val="28"/>
                <w:szCs w:val="28"/>
              </w:rPr>
            </w:pPr>
            <w:r>
              <w:rPr>
                <w:sz w:val="28"/>
                <w:szCs w:val="28"/>
              </w:rPr>
              <w:t>6. Допускается не более 2 недочетов в содержании и не более 3-4 речевых недочетов.</w:t>
            </w:r>
          </w:p>
        </w:tc>
        <w:tc>
          <w:tcPr>
            <w:tcW w:w="2890"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pacing w:val="2"/>
                <w:sz w:val="28"/>
                <w:szCs w:val="28"/>
              </w:rPr>
            </w:pPr>
            <w:r>
              <w:rPr>
                <w:spacing w:val="2"/>
                <w:sz w:val="28"/>
                <w:szCs w:val="28"/>
              </w:rPr>
              <w:t>Допускаются:</w:t>
            </w:r>
          </w:p>
          <w:p w:rsidR="00AF61D2" w:rsidRDefault="00AF61D2">
            <w:pPr>
              <w:jc w:val="both"/>
              <w:rPr>
                <w:sz w:val="28"/>
                <w:szCs w:val="28"/>
              </w:rPr>
            </w:pPr>
            <w:r>
              <w:rPr>
                <w:sz w:val="28"/>
                <w:szCs w:val="28"/>
              </w:rPr>
              <w:t xml:space="preserve">2 орфографические </w:t>
            </w:r>
          </w:p>
          <w:p w:rsidR="00AF61D2" w:rsidRDefault="00AF61D2">
            <w:pPr>
              <w:jc w:val="both"/>
              <w:rPr>
                <w:sz w:val="28"/>
                <w:szCs w:val="28"/>
              </w:rPr>
            </w:pPr>
            <w:r>
              <w:rPr>
                <w:sz w:val="28"/>
                <w:szCs w:val="28"/>
              </w:rPr>
              <w:t xml:space="preserve">+ 3 пунктуационные </w:t>
            </w:r>
          </w:p>
          <w:p w:rsidR="00AF61D2" w:rsidRDefault="00AF61D2">
            <w:pPr>
              <w:jc w:val="both"/>
              <w:rPr>
                <w:sz w:val="28"/>
                <w:szCs w:val="28"/>
              </w:rPr>
            </w:pPr>
            <w:r>
              <w:rPr>
                <w:sz w:val="28"/>
                <w:szCs w:val="28"/>
              </w:rPr>
              <w:t>+ 3 грамматические</w:t>
            </w:r>
          </w:p>
          <w:p w:rsidR="00AF61D2" w:rsidRDefault="00AF61D2">
            <w:pPr>
              <w:jc w:val="both"/>
              <w:rPr>
                <w:spacing w:val="2"/>
                <w:sz w:val="28"/>
                <w:szCs w:val="28"/>
              </w:rPr>
            </w:pPr>
            <w:r>
              <w:rPr>
                <w:sz w:val="28"/>
                <w:szCs w:val="28"/>
              </w:rPr>
              <w:t xml:space="preserve"> + 3 </w:t>
            </w:r>
            <w:r>
              <w:rPr>
                <w:spacing w:val="2"/>
                <w:sz w:val="28"/>
                <w:szCs w:val="28"/>
              </w:rPr>
              <w:t>логопедические ошибки.</w:t>
            </w:r>
          </w:p>
          <w:p w:rsidR="00AF61D2" w:rsidRDefault="00AF61D2">
            <w:pPr>
              <w:jc w:val="both"/>
              <w:rPr>
                <w:sz w:val="28"/>
                <w:szCs w:val="28"/>
              </w:rPr>
            </w:pPr>
            <w:r>
              <w:rPr>
                <w:sz w:val="28"/>
                <w:szCs w:val="28"/>
              </w:rPr>
              <w:t>1 орфографическая</w:t>
            </w:r>
          </w:p>
          <w:p w:rsidR="00AF61D2" w:rsidRDefault="00AF61D2">
            <w:pPr>
              <w:jc w:val="both"/>
              <w:rPr>
                <w:sz w:val="28"/>
                <w:szCs w:val="28"/>
              </w:rPr>
            </w:pPr>
            <w:r>
              <w:rPr>
                <w:sz w:val="28"/>
                <w:szCs w:val="28"/>
              </w:rPr>
              <w:t xml:space="preserve"> + 3 пунктуационные</w:t>
            </w:r>
          </w:p>
          <w:p w:rsidR="00AF61D2" w:rsidRDefault="00AF61D2">
            <w:pPr>
              <w:jc w:val="both"/>
              <w:rPr>
                <w:sz w:val="28"/>
                <w:szCs w:val="28"/>
              </w:rPr>
            </w:pPr>
            <w:r>
              <w:rPr>
                <w:sz w:val="28"/>
                <w:szCs w:val="28"/>
              </w:rPr>
              <w:t xml:space="preserve"> + 3 грамматические </w:t>
            </w:r>
          </w:p>
          <w:p w:rsidR="00AF61D2" w:rsidRDefault="00AF61D2">
            <w:pPr>
              <w:jc w:val="both"/>
              <w:rPr>
                <w:sz w:val="28"/>
                <w:szCs w:val="28"/>
              </w:rPr>
            </w:pPr>
            <w:r>
              <w:rPr>
                <w:sz w:val="28"/>
                <w:szCs w:val="28"/>
              </w:rPr>
              <w:t xml:space="preserve">+ 3 </w:t>
            </w:r>
            <w:r>
              <w:rPr>
                <w:spacing w:val="3"/>
                <w:sz w:val="28"/>
                <w:szCs w:val="28"/>
              </w:rPr>
              <w:t xml:space="preserve">логопедические </w:t>
            </w:r>
            <w:r>
              <w:rPr>
                <w:sz w:val="28"/>
                <w:szCs w:val="28"/>
              </w:rPr>
              <w:t>ошибки.</w:t>
            </w:r>
          </w:p>
          <w:p w:rsidR="00AF61D2" w:rsidRDefault="00AF61D2">
            <w:pPr>
              <w:jc w:val="both"/>
              <w:rPr>
                <w:sz w:val="28"/>
                <w:szCs w:val="28"/>
              </w:rPr>
            </w:pPr>
            <w:r>
              <w:rPr>
                <w:sz w:val="28"/>
                <w:szCs w:val="28"/>
              </w:rPr>
              <w:t xml:space="preserve">0 орфографических </w:t>
            </w:r>
          </w:p>
          <w:p w:rsidR="00AF61D2" w:rsidRDefault="00AF61D2">
            <w:pPr>
              <w:jc w:val="both"/>
              <w:rPr>
                <w:sz w:val="28"/>
                <w:szCs w:val="28"/>
              </w:rPr>
            </w:pPr>
            <w:r>
              <w:rPr>
                <w:sz w:val="28"/>
                <w:szCs w:val="28"/>
              </w:rPr>
              <w:t>+ 4 пунктуационные</w:t>
            </w:r>
          </w:p>
          <w:p w:rsidR="00AF61D2" w:rsidRDefault="00AF61D2">
            <w:pPr>
              <w:jc w:val="both"/>
              <w:rPr>
                <w:sz w:val="28"/>
                <w:szCs w:val="28"/>
              </w:rPr>
            </w:pPr>
            <w:r>
              <w:rPr>
                <w:sz w:val="28"/>
                <w:szCs w:val="28"/>
              </w:rPr>
              <w:t xml:space="preserve"> + 3 грамматические</w:t>
            </w:r>
          </w:p>
          <w:p w:rsidR="00AF61D2" w:rsidRDefault="00AF61D2">
            <w:pPr>
              <w:jc w:val="both"/>
              <w:rPr>
                <w:sz w:val="28"/>
                <w:szCs w:val="28"/>
              </w:rPr>
            </w:pPr>
            <w:r>
              <w:rPr>
                <w:sz w:val="28"/>
                <w:szCs w:val="28"/>
              </w:rPr>
              <w:t xml:space="preserve"> + 3 </w:t>
            </w:r>
            <w:r>
              <w:rPr>
                <w:spacing w:val="3"/>
                <w:sz w:val="28"/>
                <w:szCs w:val="28"/>
              </w:rPr>
              <w:t xml:space="preserve">логопедические </w:t>
            </w:r>
            <w:r>
              <w:rPr>
                <w:sz w:val="28"/>
                <w:szCs w:val="28"/>
              </w:rPr>
              <w:t>ошибки.</w:t>
            </w:r>
          </w:p>
        </w:tc>
      </w:tr>
      <w:tr w:rsidR="00AF61D2">
        <w:tc>
          <w:tcPr>
            <w:tcW w:w="1188"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«3»</w:t>
            </w:r>
          </w:p>
        </w:tc>
        <w:tc>
          <w:tcPr>
            <w:tcW w:w="5760" w:type="dxa"/>
            <w:tcBorders>
              <w:top w:val="single" w:sz="4" w:space="0" w:color="000000"/>
              <w:left w:val="single" w:sz="4" w:space="0" w:color="000000"/>
              <w:bottom w:val="single" w:sz="4" w:space="0" w:color="000000"/>
            </w:tcBorders>
          </w:tcPr>
          <w:p w:rsidR="00AF61D2" w:rsidRDefault="00AF61D2">
            <w:pPr>
              <w:snapToGrid w:val="0"/>
              <w:jc w:val="both"/>
              <w:rPr>
                <w:spacing w:val="2"/>
                <w:sz w:val="28"/>
                <w:szCs w:val="28"/>
              </w:rPr>
            </w:pPr>
            <w:r>
              <w:rPr>
                <w:spacing w:val="2"/>
                <w:sz w:val="28"/>
                <w:szCs w:val="28"/>
              </w:rPr>
              <w:t>1. Имеются существенные отклонения от заявленной темы.</w:t>
            </w:r>
          </w:p>
          <w:p w:rsidR="00AF61D2" w:rsidRDefault="00AF61D2">
            <w:pPr>
              <w:jc w:val="both"/>
              <w:rPr>
                <w:spacing w:val="2"/>
                <w:sz w:val="28"/>
                <w:szCs w:val="28"/>
              </w:rPr>
            </w:pPr>
            <w:r>
              <w:rPr>
                <w:spacing w:val="2"/>
                <w:sz w:val="28"/>
                <w:szCs w:val="28"/>
              </w:rPr>
              <w:t>2. Работа достоверна в основном своем</w:t>
            </w:r>
            <w:r>
              <w:rPr>
                <w:spacing w:val="2"/>
                <w:sz w:val="28"/>
                <w:szCs w:val="28"/>
              </w:rPr>
              <w:br/>
            </w:r>
            <w:r>
              <w:rPr>
                <w:sz w:val="28"/>
                <w:szCs w:val="28"/>
              </w:rPr>
              <w:t xml:space="preserve">содержании, но в ней допущены 3-4 фактические ошибки. Объем изложения составляет менее 70% </w:t>
            </w:r>
            <w:r>
              <w:rPr>
                <w:spacing w:val="2"/>
                <w:sz w:val="28"/>
                <w:szCs w:val="28"/>
              </w:rPr>
              <w:t>исходного текста.</w:t>
            </w:r>
          </w:p>
          <w:p w:rsidR="00AF61D2" w:rsidRDefault="00AF61D2">
            <w:pPr>
              <w:jc w:val="both"/>
              <w:rPr>
                <w:sz w:val="28"/>
                <w:szCs w:val="28"/>
              </w:rPr>
            </w:pPr>
            <w:r>
              <w:rPr>
                <w:sz w:val="28"/>
                <w:szCs w:val="28"/>
              </w:rPr>
              <w:t>3. Допущено нарушение последовательности</w:t>
            </w:r>
            <w:r>
              <w:rPr>
                <w:sz w:val="28"/>
                <w:szCs w:val="28"/>
              </w:rPr>
              <w:br/>
              <w:t>изложения.</w:t>
            </w:r>
          </w:p>
          <w:p w:rsidR="00AF61D2" w:rsidRDefault="00AF61D2">
            <w:pPr>
              <w:jc w:val="both"/>
              <w:rPr>
                <w:spacing w:val="2"/>
                <w:sz w:val="28"/>
                <w:szCs w:val="28"/>
              </w:rPr>
            </w:pPr>
            <w:r>
              <w:rPr>
                <w:sz w:val="28"/>
                <w:szCs w:val="28"/>
              </w:rPr>
              <w:t xml:space="preserve">4. Лексика бедна, употребляемые синтаксические </w:t>
            </w:r>
            <w:r>
              <w:rPr>
                <w:spacing w:val="2"/>
                <w:sz w:val="28"/>
                <w:szCs w:val="28"/>
              </w:rPr>
              <w:t>конструкции однообразны.</w:t>
            </w:r>
          </w:p>
          <w:p w:rsidR="00AF61D2" w:rsidRDefault="00AF61D2">
            <w:pPr>
              <w:jc w:val="both"/>
              <w:rPr>
                <w:sz w:val="28"/>
                <w:szCs w:val="28"/>
              </w:rPr>
            </w:pPr>
            <w:r>
              <w:rPr>
                <w:sz w:val="28"/>
                <w:szCs w:val="28"/>
              </w:rPr>
              <w:t>5. Встречается неправильное употребление слов.</w:t>
            </w:r>
          </w:p>
          <w:p w:rsidR="00AF61D2" w:rsidRDefault="00AF61D2">
            <w:pPr>
              <w:jc w:val="both"/>
              <w:rPr>
                <w:spacing w:val="2"/>
                <w:sz w:val="28"/>
                <w:szCs w:val="28"/>
              </w:rPr>
            </w:pPr>
            <w:r>
              <w:rPr>
                <w:sz w:val="28"/>
                <w:szCs w:val="28"/>
              </w:rPr>
              <w:t>6. Стиль работы не отличается единством, речь</w:t>
            </w:r>
            <w:r>
              <w:rPr>
                <w:sz w:val="28"/>
                <w:szCs w:val="28"/>
              </w:rPr>
              <w:br/>
            </w:r>
            <w:r>
              <w:rPr>
                <w:spacing w:val="2"/>
                <w:sz w:val="28"/>
                <w:szCs w:val="28"/>
              </w:rPr>
              <w:t>недостаточно выразительна.</w:t>
            </w:r>
          </w:p>
          <w:p w:rsidR="00AF61D2" w:rsidRDefault="00AF61D2">
            <w:pPr>
              <w:jc w:val="both"/>
              <w:rPr>
                <w:sz w:val="28"/>
                <w:szCs w:val="28"/>
              </w:rPr>
            </w:pPr>
            <w:r>
              <w:rPr>
                <w:sz w:val="28"/>
                <w:szCs w:val="28"/>
              </w:rPr>
              <w:t>7. Допускается не более 4 недочетов в содержании и 5 речевых недочетов.</w:t>
            </w:r>
          </w:p>
        </w:tc>
        <w:tc>
          <w:tcPr>
            <w:tcW w:w="2890" w:type="dxa"/>
            <w:tcBorders>
              <w:top w:val="single" w:sz="4" w:space="0" w:color="000000"/>
              <w:left w:val="single" w:sz="4" w:space="0" w:color="000000"/>
              <w:bottom w:val="single" w:sz="4" w:space="0" w:color="000000"/>
              <w:right w:val="single" w:sz="4" w:space="0" w:color="000000"/>
            </w:tcBorders>
          </w:tcPr>
          <w:p w:rsidR="00AF61D2" w:rsidRDefault="00AF61D2">
            <w:pPr>
              <w:snapToGrid w:val="0"/>
              <w:jc w:val="both"/>
              <w:rPr>
                <w:spacing w:val="2"/>
                <w:sz w:val="28"/>
                <w:szCs w:val="28"/>
              </w:rPr>
            </w:pPr>
            <w:r>
              <w:rPr>
                <w:spacing w:val="2"/>
                <w:sz w:val="28"/>
                <w:szCs w:val="28"/>
              </w:rPr>
              <w:t>Допускаются:</w:t>
            </w:r>
          </w:p>
          <w:p w:rsidR="00AF61D2" w:rsidRDefault="00AF61D2">
            <w:pPr>
              <w:jc w:val="both"/>
              <w:rPr>
                <w:sz w:val="28"/>
                <w:szCs w:val="28"/>
              </w:rPr>
            </w:pPr>
            <w:r>
              <w:rPr>
                <w:sz w:val="28"/>
                <w:szCs w:val="28"/>
              </w:rPr>
              <w:t>0 орфографических</w:t>
            </w:r>
          </w:p>
          <w:p w:rsidR="00AF61D2" w:rsidRDefault="00AF61D2">
            <w:pPr>
              <w:jc w:val="both"/>
              <w:rPr>
                <w:spacing w:val="2"/>
                <w:sz w:val="28"/>
                <w:szCs w:val="28"/>
              </w:rPr>
            </w:pPr>
            <w:r>
              <w:rPr>
                <w:sz w:val="28"/>
                <w:szCs w:val="28"/>
              </w:rPr>
              <w:t xml:space="preserve"> + 5-</w:t>
            </w:r>
            <w:r>
              <w:rPr>
                <w:spacing w:val="2"/>
                <w:sz w:val="28"/>
                <w:szCs w:val="28"/>
              </w:rPr>
              <w:t>7 пунктуационных (с</w:t>
            </w:r>
            <w:r>
              <w:rPr>
                <w:sz w:val="28"/>
                <w:szCs w:val="28"/>
              </w:rPr>
              <w:t xml:space="preserve"> учетом повторяющихся </w:t>
            </w:r>
            <w:r>
              <w:rPr>
                <w:spacing w:val="2"/>
                <w:sz w:val="28"/>
                <w:szCs w:val="28"/>
              </w:rPr>
              <w:t xml:space="preserve">и негрубых) </w:t>
            </w:r>
          </w:p>
          <w:p w:rsidR="00AF61D2" w:rsidRDefault="00AF61D2">
            <w:pPr>
              <w:jc w:val="both"/>
              <w:rPr>
                <w:spacing w:val="2"/>
                <w:sz w:val="28"/>
                <w:szCs w:val="28"/>
              </w:rPr>
            </w:pPr>
            <w:r>
              <w:rPr>
                <w:spacing w:val="2"/>
                <w:sz w:val="28"/>
                <w:szCs w:val="28"/>
              </w:rPr>
              <w:t>+ 4</w:t>
            </w:r>
            <w:r>
              <w:rPr>
                <w:sz w:val="28"/>
                <w:szCs w:val="28"/>
              </w:rPr>
              <w:t xml:space="preserve"> </w:t>
            </w:r>
            <w:r>
              <w:rPr>
                <w:spacing w:val="2"/>
                <w:sz w:val="28"/>
                <w:szCs w:val="28"/>
              </w:rPr>
              <w:t>логопедических</w:t>
            </w:r>
          </w:p>
          <w:p w:rsidR="00AF61D2" w:rsidRDefault="00AF61D2">
            <w:pPr>
              <w:jc w:val="both"/>
              <w:rPr>
                <w:spacing w:val="2"/>
                <w:sz w:val="28"/>
                <w:szCs w:val="28"/>
              </w:rPr>
            </w:pPr>
            <w:r>
              <w:rPr>
                <w:spacing w:val="2"/>
                <w:sz w:val="28"/>
                <w:szCs w:val="28"/>
              </w:rPr>
              <w:t>ошибок.</w:t>
            </w:r>
          </w:p>
          <w:p w:rsidR="00AF61D2" w:rsidRDefault="00AF61D2">
            <w:pPr>
              <w:jc w:val="both"/>
              <w:rPr>
                <w:sz w:val="28"/>
                <w:szCs w:val="28"/>
              </w:rPr>
            </w:pPr>
            <w:r>
              <w:rPr>
                <w:sz w:val="28"/>
                <w:szCs w:val="28"/>
              </w:rPr>
              <w:t xml:space="preserve">6 орфографических </w:t>
            </w:r>
          </w:p>
          <w:p w:rsidR="00AF61D2" w:rsidRDefault="00AF61D2">
            <w:pPr>
              <w:jc w:val="both"/>
              <w:rPr>
                <w:spacing w:val="2"/>
                <w:sz w:val="28"/>
                <w:szCs w:val="28"/>
              </w:rPr>
            </w:pPr>
            <w:r>
              <w:rPr>
                <w:sz w:val="28"/>
                <w:szCs w:val="28"/>
              </w:rPr>
              <w:t xml:space="preserve">+ 7 </w:t>
            </w:r>
            <w:r>
              <w:rPr>
                <w:spacing w:val="2"/>
                <w:sz w:val="28"/>
                <w:szCs w:val="28"/>
              </w:rPr>
              <w:t>пунктуационных</w:t>
            </w:r>
          </w:p>
          <w:p w:rsidR="00AF61D2" w:rsidRDefault="00AF61D2">
            <w:pPr>
              <w:jc w:val="both"/>
              <w:rPr>
                <w:spacing w:val="2"/>
                <w:sz w:val="28"/>
                <w:szCs w:val="28"/>
              </w:rPr>
            </w:pPr>
            <w:r>
              <w:rPr>
                <w:spacing w:val="2"/>
                <w:sz w:val="28"/>
                <w:szCs w:val="28"/>
              </w:rPr>
              <w:t xml:space="preserve"> + 4</w:t>
            </w:r>
            <w:r>
              <w:rPr>
                <w:sz w:val="28"/>
                <w:szCs w:val="28"/>
              </w:rPr>
              <w:t xml:space="preserve"> </w:t>
            </w:r>
            <w:r>
              <w:rPr>
                <w:spacing w:val="2"/>
                <w:sz w:val="28"/>
                <w:szCs w:val="28"/>
              </w:rPr>
              <w:t>грамматических</w:t>
            </w:r>
          </w:p>
          <w:p w:rsidR="00AF61D2" w:rsidRDefault="00AF61D2">
            <w:pPr>
              <w:jc w:val="both"/>
              <w:rPr>
                <w:spacing w:val="3"/>
                <w:sz w:val="28"/>
                <w:szCs w:val="28"/>
              </w:rPr>
            </w:pPr>
            <w:r>
              <w:rPr>
                <w:spacing w:val="2"/>
                <w:sz w:val="28"/>
                <w:szCs w:val="28"/>
              </w:rPr>
              <w:t xml:space="preserve"> + 4</w:t>
            </w:r>
            <w:r>
              <w:rPr>
                <w:sz w:val="28"/>
                <w:szCs w:val="28"/>
              </w:rPr>
              <w:t xml:space="preserve"> </w:t>
            </w:r>
            <w:r>
              <w:rPr>
                <w:spacing w:val="3"/>
                <w:sz w:val="28"/>
                <w:szCs w:val="28"/>
              </w:rPr>
              <w:t>логопедических</w:t>
            </w:r>
          </w:p>
          <w:p w:rsidR="00AF61D2" w:rsidRDefault="00AF61D2">
            <w:pPr>
              <w:jc w:val="both"/>
              <w:rPr>
                <w:sz w:val="28"/>
                <w:szCs w:val="28"/>
              </w:rPr>
            </w:pPr>
            <w:r>
              <w:rPr>
                <w:sz w:val="28"/>
                <w:szCs w:val="28"/>
              </w:rPr>
              <w:t>ошибок.</w:t>
            </w:r>
          </w:p>
          <w:p w:rsidR="00AF61D2" w:rsidRDefault="00AF61D2">
            <w:pPr>
              <w:jc w:val="both"/>
              <w:rPr>
                <w:sz w:val="28"/>
                <w:szCs w:val="28"/>
              </w:rPr>
            </w:pPr>
          </w:p>
        </w:tc>
      </w:tr>
      <w:tr w:rsidR="00AF61D2">
        <w:tc>
          <w:tcPr>
            <w:tcW w:w="1188" w:type="dxa"/>
            <w:tcBorders>
              <w:top w:val="single" w:sz="4" w:space="0" w:color="000000"/>
              <w:left w:val="single" w:sz="4" w:space="0" w:color="000000"/>
              <w:bottom w:val="single" w:sz="4" w:space="0" w:color="000000"/>
            </w:tcBorders>
          </w:tcPr>
          <w:p w:rsidR="00AF61D2" w:rsidRDefault="00AF61D2">
            <w:pPr>
              <w:snapToGrid w:val="0"/>
              <w:jc w:val="both"/>
              <w:rPr>
                <w:sz w:val="28"/>
                <w:szCs w:val="28"/>
              </w:rPr>
            </w:pPr>
            <w:r>
              <w:rPr>
                <w:sz w:val="28"/>
                <w:szCs w:val="28"/>
              </w:rPr>
              <w:t>«2»</w:t>
            </w:r>
          </w:p>
        </w:tc>
        <w:tc>
          <w:tcPr>
            <w:tcW w:w="5760" w:type="dxa"/>
            <w:tcBorders>
              <w:top w:val="single" w:sz="4" w:space="0" w:color="000000"/>
              <w:left w:val="single" w:sz="4" w:space="0" w:color="000000"/>
              <w:bottom w:val="single" w:sz="4" w:space="0" w:color="000000"/>
            </w:tcBorders>
          </w:tcPr>
          <w:p w:rsidR="00AF61D2" w:rsidRDefault="00AF61D2">
            <w:pPr>
              <w:shd w:val="clear" w:color="auto" w:fill="FFFFFF"/>
              <w:snapToGrid w:val="0"/>
              <w:jc w:val="both"/>
              <w:rPr>
                <w:color w:val="000000"/>
                <w:spacing w:val="2"/>
                <w:sz w:val="28"/>
                <w:szCs w:val="28"/>
              </w:rPr>
            </w:pPr>
            <w:r>
              <w:rPr>
                <w:color w:val="000000"/>
                <w:spacing w:val="2"/>
                <w:sz w:val="28"/>
                <w:szCs w:val="28"/>
              </w:rPr>
              <w:t>1. работа не соответствует заявленной теме.</w:t>
            </w:r>
          </w:p>
          <w:p w:rsidR="00AF61D2" w:rsidRDefault="00AF61D2" w:rsidP="00AF61D2">
            <w:pPr>
              <w:numPr>
                <w:ilvl w:val="0"/>
                <w:numId w:val="88"/>
              </w:numPr>
              <w:shd w:val="clear" w:color="auto" w:fill="FFFFFF"/>
              <w:tabs>
                <w:tab w:val="left" w:pos="336"/>
              </w:tabs>
              <w:ind w:left="86" w:hanging="360"/>
              <w:jc w:val="both"/>
              <w:rPr>
                <w:color w:val="000000"/>
                <w:spacing w:val="1"/>
                <w:sz w:val="28"/>
                <w:szCs w:val="28"/>
              </w:rPr>
            </w:pPr>
            <w:r>
              <w:rPr>
                <w:color w:val="000000"/>
                <w:spacing w:val="2"/>
                <w:sz w:val="28"/>
                <w:szCs w:val="28"/>
              </w:rPr>
              <w:t>2. Допущено много фактических неточностей;</w:t>
            </w:r>
            <w:r>
              <w:rPr>
                <w:color w:val="000000"/>
                <w:spacing w:val="2"/>
                <w:sz w:val="28"/>
                <w:szCs w:val="28"/>
              </w:rPr>
              <w:br/>
            </w:r>
            <w:r>
              <w:rPr>
                <w:color w:val="000000"/>
                <w:spacing w:val="1"/>
                <w:sz w:val="28"/>
                <w:szCs w:val="28"/>
              </w:rPr>
              <w:t>объем изложения составляет менее 50% исходного текста.</w:t>
            </w:r>
          </w:p>
          <w:p w:rsidR="00AF61D2" w:rsidRDefault="00AF61D2" w:rsidP="00AF61D2">
            <w:pPr>
              <w:numPr>
                <w:ilvl w:val="0"/>
                <w:numId w:val="88"/>
              </w:numPr>
              <w:shd w:val="clear" w:color="auto" w:fill="FFFFFF"/>
              <w:tabs>
                <w:tab w:val="left" w:pos="336"/>
              </w:tabs>
              <w:ind w:left="86" w:hanging="360"/>
              <w:jc w:val="both"/>
              <w:rPr>
                <w:color w:val="000000"/>
                <w:spacing w:val="1"/>
                <w:sz w:val="28"/>
                <w:szCs w:val="28"/>
              </w:rPr>
            </w:pPr>
            <w:r>
              <w:rPr>
                <w:color w:val="000000"/>
                <w:spacing w:val="2"/>
                <w:sz w:val="28"/>
                <w:szCs w:val="28"/>
              </w:rPr>
              <w:t>3. Нарушена последовательность изложения</w:t>
            </w:r>
            <w:r>
              <w:rPr>
                <w:color w:val="000000"/>
                <w:spacing w:val="2"/>
                <w:sz w:val="28"/>
                <w:szCs w:val="28"/>
              </w:rPr>
              <w:br/>
            </w:r>
            <w:r>
              <w:rPr>
                <w:color w:val="000000"/>
                <w:spacing w:val="1"/>
                <w:sz w:val="28"/>
                <w:szCs w:val="28"/>
              </w:rPr>
              <w:t xml:space="preserve">мыслей во всех частых работы, отсутствует связь </w:t>
            </w:r>
            <w:r>
              <w:rPr>
                <w:color w:val="000000"/>
                <w:spacing w:val="2"/>
                <w:sz w:val="28"/>
                <w:szCs w:val="28"/>
              </w:rPr>
              <w:t xml:space="preserve">между ними. Текст сочинения (изложения) не </w:t>
            </w:r>
            <w:r>
              <w:rPr>
                <w:color w:val="000000"/>
                <w:spacing w:val="1"/>
                <w:sz w:val="28"/>
                <w:szCs w:val="28"/>
              </w:rPr>
              <w:t>соответствует заявленному плану.</w:t>
            </w:r>
          </w:p>
          <w:p w:rsidR="00AF61D2" w:rsidRDefault="00AF61D2" w:rsidP="00AF61D2">
            <w:pPr>
              <w:numPr>
                <w:ilvl w:val="0"/>
                <w:numId w:val="88"/>
              </w:numPr>
              <w:shd w:val="clear" w:color="auto" w:fill="FFFFFF"/>
              <w:tabs>
                <w:tab w:val="left" w:pos="336"/>
              </w:tabs>
              <w:ind w:left="86" w:hanging="360"/>
              <w:jc w:val="both"/>
              <w:rPr>
                <w:color w:val="000000"/>
                <w:spacing w:val="2"/>
                <w:sz w:val="28"/>
                <w:szCs w:val="28"/>
              </w:rPr>
            </w:pPr>
            <w:r>
              <w:rPr>
                <w:color w:val="000000"/>
                <w:spacing w:val="2"/>
                <w:sz w:val="28"/>
                <w:szCs w:val="28"/>
              </w:rPr>
              <w:t>4. Лексика крайне бедна, авторские образные</w:t>
            </w:r>
            <w:r>
              <w:rPr>
                <w:color w:val="000000"/>
                <w:spacing w:val="2"/>
                <w:sz w:val="28"/>
                <w:szCs w:val="28"/>
              </w:rPr>
              <w:br/>
            </w:r>
            <w:r>
              <w:rPr>
                <w:color w:val="000000"/>
                <w:spacing w:val="1"/>
                <w:sz w:val="28"/>
                <w:szCs w:val="28"/>
              </w:rPr>
              <w:t>выражения и обороты речи почти отсутствуют.</w:t>
            </w:r>
            <w:r>
              <w:rPr>
                <w:color w:val="000000"/>
                <w:spacing w:val="1"/>
                <w:sz w:val="28"/>
                <w:szCs w:val="28"/>
              </w:rPr>
              <w:br/>
            </w:r>
            <w:r>
              <w:rPr>
                <w:color w:val="000000"/>
                <w:spacing w:val="2"/>
                <w:sz w:val="28"/>
                <w:szCs w:val="28"/>
              </w:rPr>
              <w:t>Работа написана короткими однотипными</w:t>
            </w:r>
            <w:r>
              <w:rPr>
                <w:color w:val="000000"/>
                <w:spacing w:val="2"/>
                <w:sz w:val="28"/>
                <w:szCs w:val="28"/>
              </w:rPr>
              <w:br/>
              <w:t>предложениями со слабо выраженной связью</w:t>
            </w:r>
            <w:r>
              <w:rPr>
                <w:color w:val="000000"/>
                <w:spacing w:val="2"/>
                <w:sz w:val="28"/>
                <w:szCs w:val="28"/>
              </w:rPr>
              <w:br/>
              <w:t>между частями, часты случаи неправильного</w:t>
            </w:r>
            <w:r>
              <w:rPr>
                <w:color w:val="000000"/>
                <w:spacing w:val="2"/>
                <w:sz w:val="28"/>
                <w:szCs w:val="28"/>
              </w:rPr>
              <w:br/>
              <w:t>употребления слов.</w:t>
            </w:r>
          </w:p>
          <w:p w:rsidR="00AF61D2" w:rsidRDefault="00AF61D2" w:rsidP="00AF61D2">
            <w:pPr>
              <w:numPr>
                <w:ilvl w:val="0"/>
                <w:numId w:val="88"/>
              </w:numPr>
              <w:shd w:val="clear" w:color="auto" w:fill="FFFFFF"/>
              <w:tabs>
                <w:tab w:val="left" w:pos="336"/>
              </w:tabs>
              <w:ind w:left="86" w:hanging="360"/>
              <w:jc w:val="both"/>
              <w:rPr>
                <w:color w:val="000000"/>
                <w:spacing w:val="2"/>
                <w:sz w:val="28"/>
                <w:szCs w:val="28"/>
              </w:rPr>
            </w:pPr>
            <w:r>
              <w:rPr>
                <w:color w:val="000000"/>
                <w:spacing w:val="2"/>
                <w:sz w:val="28"/>
                <w:szCs w:val="28"/>
              </w:rPr>
              <w:t>5. Нарушено стилевое единство текста.</w:t>
            </w:r>
          </w:p>
          <w:p w:rsidR="00AF61D2" w:rsidRDefault="00AF61D2" w:rsidP="00AF61D2">
            <w:pPr>
              <w:numPr>
                <w:ilvl w:val="0"/>
                <w:numId w:val="88"/>
              </w:numPr>
              <w:shd w:val="clear" w:color="auto" w:fill="FFFFFF"/>
              <w:tabs>
                <w:tab w:val="left" w:pos="336"/>
              </w:tabs>
              <w:ind w:left="86" w:right="326" w:hanging="360"/>
              <w:jc w:val="both"/>
              <w:rPr>
                <w:color w:val="000000"/>
                <w:spacing w:val="2"/>
                <w:sz w:val="28"/>
                <w:szCs w:val="28"/>
              </w:rPr>
            </w:pPr>
            <w:r>
              <w:rPr>
                <w:color w:val="000000"/>
                <w:spacing w:val="1"/>
                <w:sz w:val="28"/>
                <w:szCs w:val="28"/>
              </w:rPr>
              <w:t xml:space="preserve">6. Допущено 6 недочетов в содержании и до 7 </w:t>
            </w:r>
            <w:r>
              <w:rPr>
                <w:color w:val="000000"/>
                <w:spacing w:val="2"/>
                <w:sz w:val="28"/>
                <w:szCs w:val="28"/>
              </w:rPr>
              <w:t>речевых недочетов.</w:t>
            </w:r>
          </w:p>
        </w:tc>
        <w:tc>
          <w:tcPr>
            <w:tcW w:w="2890" w:type="dxa"/>
            <w:tcBorders>
              <w:top w:val="single" w:sz="4" w:space="0" w:color="000000"/>
              <w:left w:val="single" w:sz="4" w:space="0" w:color="000000"/>
              <w:bottom w:val="single" w:sz="4" w:space="0" w:color="000000"/>
              <w:right w:val="single" w:sz="4" w:space="0" w:color="000000"/>
            </w:tcBorders>
          </w:tcPr>
          <w:p w:rsidR="00AF61D2" w:rsidRDefault="00AF61D2">
            <w:pPr>
              <w:shd w:val="clear" w:color="auto" w:fill="FFFFFF"/>
              <w:snapToGrid w:val="0"/>
              <w:jc w:val="both"/>
              <w:rPr>
                <w:color w:val="000000"/>
                <w:spacing w:val="2"/>
                <w:sz w:val="28"/>
                <w:szCs w:val="28"/>
              </w:rPr>
            </w:pPr>
            <w:r>
              <w:rPr>
                <w:color w:val="000000"/>
                <w:spacing w:val="2"/>
                <w:sz w:val="28"/>
                <w:szCs w:val="28"/>
              </w:rPr>
              <w:t>Допускаются:</w:t>
            </w:r>
          </w:p>
          <w:p w:rsidR="00AF61D2" w:rsidRDefault="00AF61D2" w:rsidP="00AF61D2">
            <w:pPr>
              <w:numPr>
                <w:ilvl w:val="0"/>
                <w:numId w:val="91"/>
              </w:numPr>
              <w:shd w:val="clear" w:color="auto" w:fill="FFFFFF"/>
              <w:tabs>
                <w:tab w:val="left" w:pos="1501"/>
              </w:tabs>
              <w:ind w:left="72" w:hanging="648"/>
              <w:jc w:val="both"/>
              <w:rPr>
                <w:color w:val="000000"/>
                <w:spacing w:val="2"/>
                <w:sz w:val="28"/>
                <w:szCs w:val="28"/>
              </w:rPr>
            </w:pPr>
            <w:r>
              <w:rPr>
                <w:color w:val="000000"/>
                <w:spacing w:val="2"/>
                <w:sz w:val="28"/>
                <w:szCs w:val="28"/>
              </w:rPr>
              <w:t xml:space="preserve"> 7 и более грубых орфографических</w:t>
            </w:r>
            <w:r>
              <w:rPr>
                <w:color w:val="000000"/>
                <w:spacing w:val="2"/>
                <w:sz w:val="28"/>
                <w:szCs w:val="28"/>
              </w:rPr>
              <w:br/>
              <w:t>ошибок независимо от</w:t>
            </w:r>
            <w:r>
              <w:rPr>
                <w:color w:val="000000"/>
                <w:spacing w:val="2"/>
                <w:sz w:val="28"/>
                <w:szCs w:val="28"/>
              </w:rPr>
              <w:br/>
              <w:t>количества</w:t>
            </w:r>
            <w:r>
              <w:rPr>
                <w:color w:val="000000"/>
                <w:spacing w:val="2"/>
                <w:sz w:val="28"/>
                <w:szCs w:val="28"/>
              </w:rPr>
              <w:br/>
              <w:t>пунктуационных.</w:t>
            </w:r>
          </w:p>
          <w:p w:rsidR="00AF61D2" w:rsidRDefault="00AF61D2">
            <w:pPr>
              <w:tabs>
                <w:tab w:val="left" w:pos="72"/>
              </w:tabs>
              <w:jc w:val="both"/>
              <w:rPr>
                <w:color w:val="000000"/>
                <w:spacing w:val="1"/>
                <w:sz w:val="28"/>
                <w:szCs w:val="28"/>
              </w:rPr>
            </w:pPr>
            <w:r>
              <w:rPr>
                <w:color w:val="000000"/>
                <w:spacing w:val="2"/>
                <w:sz w:val="28"/>
                <w:szCs w:val="28"/>
              </w:rPr>
              <w:t>8 и более</w:t>
            </w:r>
            <w:r>
              <w:rPr>
                <w:color w:val="000000"/>
                <w:spacing w:val="2"/>
                <w:sz w:val="28"/>
                <w:szCs w:val="28"/>
              </w:rPr>
              <w:br/>
              <w:t>пунктуационных</w:t>
            </w:r>
            <w:r>
              <w:rPr>
                <w:color w:val="000000"/>
                <w:spacing w:val="2"/>
                <w:sz w:val="28"/>
                <w:szCs w:val="28"/>
              </w:rPr>
              <w:br/>
              <w:t>ошибок (с учетом</w:t>
            </w:r>
            <w:r>
              <w:rPr>
                <w:color w:val="000000"/>
                <w:spacing w:val="2"/>
                <w:sz w:val="28"/>
                <w:szCs w:val="28"/>
              </w:rPr>
              <w:br/>
              <w:t>повторяющихся и</w:t>
            </w:r>
            <w:r>
              <w:rPr>
                <w:color w:val="000000"/>
                <w:spacing w:val="2"/>
                <w:sz w:val="28"/>
                <w:szCs w:val="28"/>
              </w:rPr>
              <w:br/>
              <w:t>негрубых) независимо</w:t>
            </w:r>
            <w:r>
              <w:rPr>
                <w:color w:val="000000"/>
                <w:spacing w:val="2"/>
                <w:sz w:val="28"/>
                <w:szCs w:val="28"/>
              </w:rPr>
              <w:br/>
              <w:t>от количества</w:t>
            </w:r>
            <w:r>
              <w:rPr>
                <w:color w:val="000000"/>
                <w:spacing w:val="2"/>
                <w:sz w:val="28"/>
                <w:szCs w:val="28"/>
              </w:rPr>
              <w:br/>
              <w:t>орфографических.</w:t>
            </w:r>
            <w:r>
              <w:rPr>
                <w:color w:val="000000"/>
                <w:spacing w:val="2"/>
                <w:sz w:val="28"/>
                <w:szCs w:val="28"/>
              </w:rPr>
              <w:br/>
              <w:t>Общее количество</w:t>
            </w:r>
            <w:r>
              <w:rPr>
                <w:color w:val="000000"/>
                <w:spacing w:val="2"/>
                <w:sz w:val="28"/>
                <w:szCs w:val="28"/>
              </w:rPr>
              <w:br/>
              <w:t>орфографических и</w:t>
            </w:r>
            <w:r>
              <w:rPr>
                <w:color w:val="000000"/>
                <w:spacing w:val="2"/>
                <w:sz w:val="28"/>
                <w:szCs w:val="28"/>
              </w:rPr>
              <w:br/>
              <w:t>пунктуационных</w:t>
            </w:r>
            <w:r>
              <w:rPr>
                <w:color w:val="000000"/>
                <w:spacing w:val="2"/>
                <w:sz w:val="28"/>
                <w:szCs w:val="28"/>
              </w:rPr>
              <w:br/>
              <w:t>ошибок более 8 при</w:t>
            </w:r>
            <w:r>
              <w:rPr>
                <w:color w:val="000000"/>
                <w:spacing w:val="2"/>
                <w:sz w:val="28"/>
                <w:szCs w:val="28"/>
              </w:rPr>
              <w:br/>
              <w:t>наличии более 7</w:t>
            </w:r>
            <w:r>
              <w:rPr>
                <w:color w:val="000000"/>
                <w:spacing w:val="2"/>
                <w:sz w:val="28"/>
                <w:szCs w:val="28"/>
              </w:rPr>
              <w:br/>
            </w:r>
            <w:r>
              <w:rPr>
                <w:color w:val="000000"/>
                <w:spacing w:val="1"/>
                <w:sz w:val="28"/>
                <w:szCs w:val="28"/>
              </w:rPr>
              <w:t>грамматических.</w:t>
            </w:r>
          </w:p>
        </w:tc>
      </w:tr>
    </w:tbl>
    <w:p w:rsidR="00AF61D2" w:rsidRDefault="00AF61D2">
      <w:pPr>
        <w:jc w:val="both"/>
        <w:rPr>
          <w:sz w:val="28"/>
          <w:szCs w:val="28"/>
        </w:rPr>
      </w:pPr>
    </w:p>
    <w:p w:rsidR="00AF61D2" w:rsidRDefault="00AF61D2">
      <w:pPr>
        <w:shd w:val="clear" w:color="auto" w:fill="FFFFFF"/>
        <w:jc w:val="both"/>
        <w:rPr>
          <w:b/>
          <w:bCs/>
          <w:i/>
          <w:iCs/>
          <w:color w:val="000000"/>
          <w:spacing w:val="7"/>
          <w:sz w:val="28"/>
          <w:szCs w:val="28"/>
        </w:rPr>
      </w:pPr>
      <w:r>
        <w:rPr>
          <w:b/>
          <w:bCs/>
          <w:i/>
          <w:iCs/>
          <w:color w:val="000000"/>
          <w:spacing w:val="7"/>
          <w:sz w:val="28"/>
          <w:szCs w:val="28"/>
        </w:rPr>
        <w:t>Примечание:</w:t>
      </w:r>
    </w:p>
    <w:p w:rsidR="00AF61D2" w:rsidRDefault="00AF61D2">
      <w:pPr>
        <w:shd w:val="clear" w:color="auto" w:fill="FFFFFF"/>
        <w:jc w:val="both"/>
        <w:rPr>
          <w:b/>
          <w:bCs/>
          <w:sz w:val="28"/>
          <w:szCs w:val="28"/>
        </w:rPr>
      </w:pPr>
    </w:p>
    <w:p w:rsidR="00AF61D2" w:rsidRDefault="00AF61D2" w:rsidP="00AF61D2">
      <w:pPr>
        <w:numPr>
          <w:ilvl w:val="0"/>
          <w:numId w:val="49"/>
        </w:numPr>
        <w:shd w:val="clear" w:color="auto" w:fill="FFFFFF"/>
        <w:tabs>
          <w:tab w:val="left" w:pos="1256"/>
        </w:tabs>
        <w:ind w:left="1069" w:hanging="360"/>
        <w:jc w:val="both"/>
        <w:rPr>
          <w:color w:val="000000"/>
          <w:spacing w:val="2"/>
          <w:sz w:val="28"/>
          <w:szCs w:val="28"/>
        </w:rPr>
      </w:pPr>
      <w:r>
        <w:rPr>
          <w:color w:val="000000"/>
          <w:spacing w:val="6"/>
          <w:sz w:val="28"/>
          <w:szCs w:val="28"/>
        </w:rPr>
        <w:t xml:space="preserve"> При оценке сочинения необходимо учитывать самостоятельность, оригинальность </w:t>
      </w:r>
      <w:r>
        <w:rPr>
          <w:color w:val="000000"/>
          <w:spacing w:val="2"/>
          <w:sz w:val="28"/>
          <w:szCs w:val="28"/>
        </w:rPr>
        <w:t xml:space="preserve">замысла ученического сочинения, уровень его композиционного и речевого оформления. </w:t>
      </w:r>
      <w:r>
        <w:rPr>
          <w:color w:val="000000"/>
          <w:spacing w:val="4"/>
          <w:sz w:val="28"/>
          <w:szCs w:val="28"/>
        </w:rPr>
        <w:t xml:space="preserve">Наличие оригинального замысла, его хорошая реализация позволяют повысить первую </w:t>
      </w:r>
      <w:r>
        <w:rPr>
          <w:color w:val="000000"/>
          <w:spacing w:val="2"/>
          <w:sz w:val="28"/>
          <w:szCs w:val="28"/>
        </w:rPr>
        <w:t>оценку за сочинение на один балл.</w:t>
      </w:r>
    </w:p>
    <w:p w:rsidR="00AF61D2" w:rsidRDefault="00AF61D2" w:rsidP="00AF61D2">
      <w:pPr>
        <w:numPr>
          <w:ilvl w:val="0"/>
          <w:numId w:val="49"/>
        </w:numPr>
        <w:shd w:val="clear" w:color="auto" w:fill="FFFFFF"/>
        <w:tabs>
          <w:tab w:val="left" w:pos="1256"/>
        </w:tabs>
        <w:ind w:left="1069" w:hanging="360"/>
        <w:jc w:val="both"/>
        <w:rPr>
          <w:color w:val="000000"/>
          <w:spacing w:val="1"/>
          <w:sz w:val="28"/>
          <w:szCs w:val="28"/>
        </w:rPr>
      </w:pPr>
      <w:r>
        <w:rPr>
          <w:color w:val="000000"/>
          <w:spacing w:val="3"/>
          <w:sz w:val="28"/>
          <w:szCs w:val="28"/>
        </w:rPr>
        <w:t xml:space="preserve"> Если объем сочинения в полтора-два раза больше нормы, то при оценке работ следует </w:t>
      </w:r>
      <w:r>
        <w:rPr>
          <w:color w:val="000000"/>
          <w:spacing w:val="2"/>
          <w:sz w:val="28"/>
          <w:szCs w:val="28"/>
        </w:rPr>
        <w:t xml:space="preserve">исходить из нормативов, увеличенных для отметки «4» на одну, а для отметки «3» на две единицы. При выставлении оценки «5» превышение объема сочинения не принимается во </w:t>
      </w:r>
      <w:r>
        <w:rPr>
          <w:color w:val="000000"/>
          <w:spacing w:val="1"/>
          <w:sz w:val="28"/>
          <w:szCs w:val="28"/>
        </w:rPr>
        <w:t>внимание.</w:t>
      </w:r>
    </w:p>
    <w:p w:rsidR="00AF61D2" w:rsidRDefault="00AF61D2" w:rsidP="00AF61D2">
      <w:pPr>
        <w:numPr>
          <w:ilvl w:val="0"/>
          <w:numId w:val="49"/>
        </w:numPr>
        <w:shd w:val="clear" w:color="auto" w:fill="FFFFFF"/>
        <w:tabs>
          <w:tab w:val="left" w:pos="1256"/>
        </w:tabs>
        <w:ind w:left="1069" w:hanging="360"/>
        <w:jc w:val="both"/>
        <w:rPr>
          <w:color w:val="000000"/>
          <w:spacing w:val="2"/>
          <w:sz w:val="28"/>
          <w:szCs w:val="28"/>
        </w:rPr>
      </w:pPr>
      <w:r>
        <w:rPr>
          <w:color w:val="000000"/>
          <w:spacing w:val="4"/>
          <w:sz w:val="28"/>
          <w:szCs w:val="28"/>
        </w:rPr>
        <w:t xml:space="preserve"> Первая оценка (содержание и речь) не может быть положительной, если не раскрыта </w:t>
      </w:r>
      <w:r>
        <w:rPr>
          <w:color w:val="000000"/>
          <w:spacing w:val="2"/>
          <w:sz w:val="28"/>
          <w:szCs w:val="28"/>
        </w:rPr>
        <w:t>тема сочинения, хотя по остальным показателям оно написано удовлетворительно.</w:t>
      </w:r>
    </w:p>
    <w:p w:rsidR="00AF61D2" w:rsidRDefault="00AF61D2">
      <w:pPr>
        <w:shd w:val="clear" w:color="auto" w:fill="FFFFFF"/>
        <w:tabs>
          <w:tab w:val="left" w:pos="235"/>
        </w:tabs>
        <w:jc w:val="both"/>
        <w:rPr>
          <w:color w:val="000000"/>
          <w:spacing w:val="1"/>
          <w:sz w:val="28"/>
          <w:szCs w:val="28"/>
        </w:rPr>
      </w:pPr>
      <w:r>
        <w:rPr>
          <w:color w:val="000000"/>
          <w:spacing w:val="-5"/>
          <w:sz w:val="28"/>
          <w:szCs w:val="28"/>
        </w:rPr>
        <w:t>4.</w:t>
      </w:r>
      <w:r>
        <w:rPr>
          <w:color w:val="000000"/>
          <w:sz w:val="28"/>
          <w:szCs w:val="28"/>
        </w:rPr>
        <w:tab/>
        <w:t xml:space="preserve"> </w:t>
      </w:r>
      <w:r>
        <w:rPr>
          <w:color w:val="000000"/>
          <w:spacing w:val="8"/>
          <w:sz w:val="28"/>
          <w:szCs w:val="28"/>
        </w:rPr>
        <w:t xml:space="preserve">На оценку сочинений  и  изложений распространяются положения об однотипных и </w:t>
      </w:r>
      <w:r>
        <w:rPr>
          <w:color w:val="000000"/>
          <w:spacing w:val="6"/>
          <w:sz w:val="28"/>
          <w:szCs w:val="28"/>
        </w:rPr>
        <w:t xml:space="preserve">негрубых ошибках, а также о сделанных учеником исправлениях (см. раздел «Оценка </w:t>
      </w:r>
      <w:r>
        <w:rPr>
          <w:color w:val="000000"/>
          <w:spacing w:val="1"/>
          <w:sz w:val="28"/>
          <w:szCs w:val="28"/>
        </w:rPr>
        <w:t>диктантов»).</w:t>
      </w:r>
    </w:p>
    <w:p w:rsidR="00AF61D2" w:rsidRDefault="00AF61D2">
      <w:pPr>
        <w:shd w:val="clear" w:color="auto" w:fill="FFFFFF"/>
        <w:ind w:right="5"/>
        <w:jc w:val="both"/>
        <w:rPr>
          <w:color w:val="000000"/>
          <w:sz w:val="28"/>
          <w:szCs w:val="28"/>
        </w:rPr>
      </w:pPr>
    </w:p>
    <w:p w:rsidR="00AF61D2" w:rsidRDefault="00AF61D2">
      <w:pPr>
        <w:shd w:val="clear" w:color="auto" w:fill="FFFFFF"/>
        <w:ind w:right="5"/>
        <w:jc w:val="both"/>
        <w:rPr>
          <w:color w:val="000000"/>
          <w:sz w:val="28"/>
          <w:szCs w:val="28"/>
        </w:rPr>
      </w:pPr>
      <w:r>
        <w:rPr>
          <w:color w:val="000000"/>
          <w:sz w:val="28"/>
          <w:szCs w:val="28"/>
        </w:rPr>
        <w:t>Литература:</w:t>
      </w:r>
    </w:p>
    <w:p w:rsidR="00AF61D2" w:rsidRDefault="00AF61D2">
      <w:pPr>
        <w:shd w:val="clear" w:color="auto" w:fill="FFFFFF"/>
        <w:ind w:right="5"/>
        <w:jc w:val="both"/>
        <w:rPr>
          <w:sz w:val="28"/>
          <w:szCs w:val="28"/>
        </w:rPr>
      </w:pPr>
    </w:p>
    <w:p w:rsidR="00AF61D2" w:rsidRDefault="00AF61D2">
      <w:pPr>
        <w:shd w:val="clear" w:color="auto" w:fill="FFFFFF"/>
        <w:tabs>
          <w:tab w:val="left" w:pos="196"/>
          <w:tab w:val="left" w:pos="374"/>
        </w:tabs>
        <w:ind w:left="14"/>
        <w:jc w:val="both"/>
        <w:rPr>
          <w:color w:val="000000"/>
          <w:spacing w:val="3"/>
          <w:sz w:val="28"/>
          <w:szCs w:val="28"/>
        </w:rPr>
      </w:pPr>
      <w:r>
        <w:rPr>
          <w:color w:val="000000"/>
          <w:spacing w:val="-14"/>
          <w:sz w:val="28"/>
          <w:szCs w:val="28"/>
        </w:rPr>
        <w:t>1.</w:t>
      </w:r>
      <w:r>
        <w:rPr>
          <w:color w:val="000000"/>
          <w:sz w:val="28"/>
          <w:szCs w:val="28"/>
        </w:rPr>
        <w:tab/>
      </w:r>
      <w:r>
        <w:rPr>
          <w:color w:val="000000"/>
          <w:spacing w:val="2"/>
          <w:sz w:val="28"/>
          <w:szCs w:val="28"/>
        </w:rPr>
        <w:t xml:space="preserve">Андронов А.Ю. Оценка письменных работ по русскому языку в 5-9 классах // «Практика </w:t>
      </w:r>
      <w:r>
        <w:rPr>
          <w:color w:val="000000"/>
          <w:spacing w:val="3"/>
          <w:sz w:val="28"/>
          <w:szCs w:val="28"/>
        </w:rPr>
        <w:t>административной работы в школе».-2005.- № 1</w:t>
      </w:r>
    </w:p>
    <w:p w:rsidR="00AF61D2" w:rsidRDefault="00AF61D2">
      <w:pPr>
        <w:shd w:val="clear" w:color="auto" w:fill="FFFFFF"/>
        <w:tabs>
          <w:tab w:val="left" w:pos="236"/>
          <w:tab w:val="left" w:pos="418"/>
          <w:tab w:val="left" w:pos="598"/>
        </w:tabs>
        <w:ind w:left="58" w:right="979"/>
        <w:jc w:val="both"/>
        <w:rPr>
          <w:color w:val="000000"/>
          <w:spacing w:val="3"/>
          <w:sz w:val="28"/>
          <w:szCs w:val="28"/>
        </w:rPr>
      </w:pPr>
      <w:r>
        <w:rPr>
          <w:color w:val="000000"/>
          <w:spacing w:val="-3"/>
          <w:sz w:val="28"/>
          <w:szCs w:val="28"/>
        </w:rPr>
        <w:t>2.</w:t>
      </w:r>
      <w:r>
        <w:rPr>
          <w:color w:val="000000"/>
          <w:sz w:val="28"/>
          <w:szCs w:val="28"/>
        </w:rPr>
        <w:tab/>
      </w:r>
      <w:r>
        <w:rPr>
          <w:color w:val="000000"/>
          <w:spacing w:val="1"/>
          <w:sz w:val="28"/>
          <w:szCs w:val="28"/>
        </w:rPr>
        <w:t xml:space="preserve">Шевченко С.Г. Коррекционно-развивающее обучение в начальной школе. </w:t>
      </w:r>
      <w:r>
        <w:rPr>
          <w:color w:val="000000"/>
          <w:spacing w:val="3"/>
          <w:sz w:val="28"/>
          <w:szCs w:val="28"/>
        </w:rPr>
        <w:t>М.: «Дрофа», 2004.</w:t>
      </w:r>
    </w:p>
    <w:p w:rsidR="00AF61D2" w:rsidRDefault="00AF61D2">
      <w:pPr>
        <w:shd w:val="clear" w:color="auto" w:fill="FFFFFF"/>
        <w:ind w:left="14" w:right="326"/>
        <w:jc w:val="both"/>
        <w:rPr>
          <w:color w:val="000000"/>
          <w:spacing w:val="2"/>
          <w:sz w:val="28"/>
          <w:szCs w:val="28"/>
        </w:rPr>
      </w:pPr>
      <w:r>
        <w:rPr>
          <w:color w:val="000000"/>
          <w:spacing w:val="2"/>
          <w:sz w:val="28"/>
          <w:szCs w:val="28"/>
        </w:rPr>
        <w:t>З. Рамзаева Т.Г. Программа по русскому языку для общеобразовательных школ 1-4 классы. М., 2006.</w:t>
      </w:r>
    </w:p>
    <w:p w:rsidR="00AF61D2" w:rsidRDefault="00AF61D2" w:rsidP="00AF61D2">
      <w:pPr>
        <w:numPr>
          <w:ilvl w:val="0"/>
          <w:numId w:val="51"/>
        </w:numPr>
        <w:shd w:val="clear" w:color="auto" w:fill="FFFFFF"/>
        <w:tabs>
          <w:tab w:val="left" w:pos="196"/>
        </w:tabs>
        <w:ind w:left="14" w:hanging="14"/>
        <w:jc w:val="both"/>
        <w:rPr>
          <w:color w:val="000000"/>
          <w:spacing w:val="2"/>
          <w:sz w:val="28"/>
          <w:szCs w:val="28"/>
        </w:rPr>
      </w:pPr>
      <w:r>
        <w:rPr>
          <w:color w:val="000000"/>
          <w:spacing w:val="5"/>
          <w:sz w:val="28"/>
          <w:szCs w:val="28"/>
        </w:rPr>
        <w:t xml:space="preserve"> Баранов М.Т. Ладыженская Т.А., Шанский Н.М. Программа по русскому языку для </w:t>
      </w:r>
      <w:r>
        <w:rPr>
          <w:color w:val="000000"/>
          <w:spacing w:val="2"/>
          <w:sz w:val="28"/>
          <w:szCs w:val="28"/>
        </w:rPr>
        <w:t>общеобразовательных школ. М., 2006.</w:t>
      </w:r>
    </w:p>
    <w:p w:rsidR="00AF61D2" w:rsidRDefault="00AF61D2" w:rsidP="00AF61D2">
      <w:pPr>
        <w:numPr>
          <w:ilvl w:val="0"/>
          <w:numId w:val="51"/>
        </w:numPr>
        <w:shd w:val="clear" w:color="auto" w:fill="FFFFFF"/>
        <w:tabs>
          <w:tab w:val="left" w:pos="196"/>
        </w:tabs>
        <w:ind w:left="14" w:hanging="14"/>
        <w:jc w:val="both"/>
        <w:rPr>
          <w:color w:val="000000"/>
          <w:spacing w:val="2"/>
          <w:sz w:val="28"/>
          <w:szCs w:val="28"/>
        </w:rPr>
      </w:pPr>
      <w:r>
        <w:rPr>
          <w:color w:val="000000"/>
          <w:spacing w:val="2"/>
          <w:sz w:val="28"/>
          <w:szCs w:val="28"/>
        </w:rPr>
        <w:t xml:space="preserve"> Ромадина Л.П. Центр «Педагогический поиск», 2003.</w:t>
      </w:r>
    </w:p>
    <w:p w:rsidR="00AF61D2" w:rsidRDefault="00AF61D2">
      <w:pPr>
        <w:shd w:val="clear" w:color="auto" w:fill="FFFFFF"/>
        <w:tabs>
          <w:tab w:val="left" w:pos="249"/>
        </w:tabs>
        <w:ind w:left="19" w:hanging="14"/>
        <w:jc w:val="both"/>
        <w:rPr>
          <w:color w:val="000000"/>
          <w:spacing w:val="8"/>
          <w:sz w:val="28"/>
          <w:szCs w:val="28"/>
        </w:rPr>
      </w:pPr>
      <w:r>
        <w:rPr>
          <w:color w:val="000000"/>
          <w:spacing w:val="-6"/>
          <w:sz w:val="28"/>
          <w:szCs w:val="28"/>
        </w:rPr>
        <w:t>6.</w:t>
      </w:r>
      <w:r>
        <w:rPr>
          <w:color w:val="000000"/>
          <w:sz w:val="28"/>
          <w:szCs w:val="28"/>
        </w:rPr>
        <w:tab/>
      </w:r>
      <w:r>
        <w:rPr>
          <w:color w:val="000000"/>
          <w:spacing w:val="7"/>
          <w:sz w:val="28"/>
          <w:szCs w:val="28"/>
        </w:rPr>
        <w:t xml:space="preserve">Цыбулъко И.П., Александров В.Н., Гостева Ю.Н. Методические рекомендации по </w:t>
      </w:r>
      <w:r>
        <w:rPr>
          <w:color w:val="000000"/>
          <w:spacing w:val="8"/>
          <w:sz w:val="28"/>
          <w:szCs w:val="28"/>
        </w:rPr>
        <w:t>оцениванию выполнения заданий с развернутым ответом. М.: Федеральный институт педагогических измерений, 2007.</w:t>
      </w:r>
    </w:p>
    <w:p w:rsidR="00AF61D2" w:rsidRDefault="00AF61D2">
      <w:pPr>
        <w:shd w:val="clear" w:color="auto" w:fill="FFFFFF"/>
        <w:ind w:left="182" w:firstLine="298"/>
        <w:jc w:val="both"/>
        <w:rPr>
          <w:sz w:val="28"/>
          <w:szCs w:val="28"/>
        </w:rPr>
      </w:pPr>
    </w:p>
    <w:p w:rsidR="00AF61D2" w:rsidRDefault="00AF61D2">
      <w:pPr>
        <w:shd w:val="clear" w:color="auto" w:fill="FFFFFF"/>
        <w:tabs>
          <w:tab w:val="left" w:pos="240"/>
        </w:tabs>
        <w:jc w:val="both"/>
        <w:rPr>
          <w:color w:val="000000"/>
          <w:sz w:val="28"/>
          <w:szCs w:val="28"/>
        </w:rPr>
      </w:pPr>
    </w:p>
    <w:p w:rsidR="00AF61D2" w:rsidRDefault="00AF61D2">
      <w:pPr>
        <w:shd w:val="clear" w:color="auto" w:fill="FFFFFF"/>
        <w:tabs>
          <w:tab w:val="left" w:pos="540"/>
        </w:tabs>
        <w:ind w:left="180"/>
        <w:jc w:val="both"/>
        <w:rPr>
          <w:sz w:val="28"/>
          <w:szCs w:val="28"/>
        </w:rPr>
      </w:pPr>
    </w:p>
    <w:p w:rsidR="00AF61D2" w:rsidRDefault="00AF61D2">
      <w:pPr>
        <w:pStyle w:val="a8"/>
        <w:rPr>
          <w:b/>
          <w:bCs/>
          <w:sz w:val="28"/>
          <w:szCs w:val="28"/>
        </w:rPr>
      </w:pPr>
    </w:p>
    <w:p w:rsidR="00AF61D2" w:rsidRDefault="00AF61D2">
      <w:pPr>
        <w:pStyle w:val="a8"/>
        <w:rPr>
          <w:b/>
          <w:bCs/>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r>
        <w:rPr>
          <w:b/>
          <w:bCs/>
          <w:sz w:val="28"/>
          <w:szCs w:val="28"/>
        </w:rPr>
        <w:t xml:space="preserve">Раздел   </w:t>
      </w:r>
      <w:r>
        <w:rPr>
          <w:b/>
          <w:bCs/>
          <w:sz w:val="28"/>
          <w:szCs w:val="28"/>
          <w:lang w:val="en-US"/>
        </w:rPr>
        <w:t>II</w:t>
      </w:r>
      <w:r>
        <w:rPr>
          <w:b/>
          <w:bCs/>
          <w:sz w:val="28"/>
          <w:szCs w:val="28"/>
        </w:rPr>
        <w:t>.</w:t>
      </w:r>
      <w:r>
        <w:rPr>
          <w:sz w:val="28"/>
          <w:szCs w:val="28"/>
        </w:rPr>
        <w:t xml:space="preserve"> </w:t>
      </w:r>
    </w:p>
    <w:p w:rsidR="00AF61D2" w:rsidRDefault="00AF61D2">
      <w:pPr>
        <w:jc w:val="both"/>
        <w:rPr>
          <w:b/>
          <w:bCs/>
          <w:sz w:val="28"/>
          <w:szCs w:val="28"/>
        </w:rPr>
      </w:pPr>
      <w:r>
        <w:rPr>
          <w:b/>
          <w:bCs/>
          <w:sz w:val="28"/>
          <w:szCs w:val="28"/>
        </w:rPr>
        <w:t>Методические рекомендации для организации коррекционно-развивающей работы учителей логопедов, дефектологов  образовательных учреждений</w:t>
      </w:r>
    </w:p>
    <w:p w:rsidR="00AF61D2" w:rsidRDefault="00AF61D2">
      <w:pPr>
        <w:shd w:val="clear" w:color="auto" w:fill="FFFFFF"/>
        <w:ind w:right="1114"/>
        <w:jc w:val="both"/>
        <w:rPr>
          <w:b/>
          <w:bCs/>
          <w:color w:val="000000"/>
          <w:spacing w:val="1"/>
          <w:sz w:val="28"/>
          <w:szCs w:val="28"/>
        </w:rPr>
      </w:pPr>
    </w:p>
    <w:p w:rsidR="00AF61D2" w:rsidRDefault="00AF61D2">
      <w:pPr>
        <w:pStyle w:val="210"/>
        <w:jc w:val="both"/>
        <w:rPr>
          <w:b/>
          <w:bCs/>
          <w:sz w:val="28"/>
          <w:szCs w:val="28"/>
        </w:rPr>
      </w:pPr>
      <w:r>
        <w:rPr>
          <w:b/>
          <w:bCs/>
          <w:sz w:val="28"/>
          <w:szCs w:val="28"/>
        </w:rPr>
        <w:t>ИЗ ПРОЕКТА КОНЦЕПЦИИ СПЕЦИАЛЬНОГО ОБУЧЕНИЯ И ВОСПИТАНИЯ ДЕТЕЙ С НАРУШЕНИЕМ УМСТВЕННОГО И ФИЗИЧЕСКОГО РАЗВИТИЯ</w:t>
      </w:r>
    </w:p>
    <w:p w:rsidR="00AF61D2" w:rsidRDefault="00AF61D2">
      <w:pPr>
        <w:pStyle w:val="210"/>
        <w:jc w:val="both"/>
        <w:rPr>
          <w:b/>
          <w:bCs/>
          <w:sz w:val="28"/>
          <w:szCs w:val="28"/>
        </w:rPr>
      </w:pPr>
    </w:p>
    <w:p w:rsidR="00AF61D2" w:rsidRDefault="00AF61D2">
      <w:pPr>
        <w:ind w:firstLine="709"/>
        <w:jc w:val="both"/>
        <w:rPr>
          <w:sz w:val="28"/>
          <w:szCs w:val="28"/>
        </w:rPr>
      </w:pPr>
      <w:r>
        <w:rPr>
          <w:sz w:val="28"/>
          <w:szCs w:val="28"/>
        </w:rPr>
        <w:t>Весьма многочисленную группу составляют дети с задержкой психического развития, не имеющие выраженных нарушений умственного развития  и отдельных анализаторов (слуха, зрения, моторики, речи), однако стойко не успевающие в массовой школе из-за недостаточного развития познавательных и эмоционально-волевых процессов.</w:t>
      </w:r>
    </w:p>
    <w:p w:rsidR="00AF61D2" w:rsidRDefault="00AF61D2">
      <w:pPr>
        <w:ind w:firstLine="709"/>
        <w:jc w:val="both"/>
        <w:rPr>
          <w:sz w:val="28"/>
          <w:szCs w:val="28"/>
        </w:rPr>
      </w:pPr>
      <w:r>
        <w:rPr>
          <w:sz w:val="28"/>
          <w:szCs w:val="28"/>
        </w:rPr>
        <w:t>Задержка психического развития, как правило, обнаруживается в процессе предшкольной диспансеризации или в период, когда ребенок, приступая к обучению, начинает испытывать специфические трудности.</w:t>
      </w:r>
    </w:p>
    <w:p w:rsidR="00AF61D2" w:rsidRDefault="00AF61D2">
      <w:pPr>
        <w:ind w:firstLine="709"/>
        <w:jc w:val="both"/>
        <w:rPr>
          <w:sz w:val="28"/>
          <w:szCs w:val="28"/>
        </w:rPr>
      </w:pPr>
      <w:r>
        <w:rPr>
          <w:sz w:val="28"/>
          <w:szCs w:val="28"/>
        </w:rPr>
        <w:t xml:space="preserve">Дети, имеющие слабо выраженную задержку развития, могут обучаться в массовой школе при оказании им специфической помощи со стороны, прежде всего, родителей и детского врача -  с учетом особенностей их развития. Для детей с глубокой задержкой психического развития в системе специального обучения созданы специальные школы-интернаты, школы с продленным днем и классы выравнивания при массовых школах. Эти формы организации обучения решают единые задачи, имеют одинаковую структуру и содержание обучения, действуют на основе единой документации </w:t>
      </w:r>
    </w:p>
    <w:p w:rsidR="00AF61D2" w:rsidRDefault="00AF61D2">
      <w:pPr>
        <w:ind w:firstLine="709"/>
        <w:jc w:val="both"/>
        <w:rPr>
          <w:sz w:val="28"/>
          <w:szCs w:val="28"/>
        </w:rPr>
      </w:pPr>
      <w:r>
        <w:rPr>
          <w:sz w:val="28"/>
          <w:szCs w:val="28"/>
        </w:rPr>
        <w:t>Задачами школы (классов) данного типа является обучение и воспитание учащихся, обеспечивающее коррекцию отклонений в развитии их познавательной деятельности и речи, восполнение пробелов в знаниях и цензовое образование в объеме основной общеобразовательной школы.</w:t>
      </w:r>
    </w:p>
    <w:p w:rsidR="00AF61D2" w:rsidRDefault="00AF61D2">
      <w:pPr>
        <w:ind w:firstLine="709"/>
        <w:jc w:val="both"/>
        <w:rPr>
          <w:sz w:val="28"/>
          <w:szCs w:val="28"/>
        </w:rPr>
      </w:pPr>
      <w:r>
        <w:rPr>
          <w:sz w:val="28"/>
          <w:szCs w:val="28"/>
        </w:rPr>
        <w:t>Реализация важнейших задач осуществляется благодаря введению специфических разделов в содержание обучения и в учебный план введены имеющие большое коррекционное значение уроки по ознакомлению с окружающим миром и развитию речи, по ритмике, а также индивидуальные коррекционные занятия. Существенное значение для коррекционного учебно-воспитательного процесса имеет реализация специфических приемов и методов обучения и воспитания с учетом индивидуального подхода к учащимся, привлечение к работе логопедов, увеличение на один год сроков начального обучения, уменьшение наполняемости классов, а также сочетание учебно-воспитательной  работы с системой лечебно-профилактических мероприятий.</w:t>
      </w:r>
    </w:p>
    <w:p w:rsidR="00AF61D2" w:rsidRDefault="00AF61D2">
      <w:pPr>
        <w:ind w:firstLine="709"/>
        <w:jc w:val="both"/>
        <w:rPr>
          <w:sz w:val="28"/>
          <w:szCs w:val="28"/>
        </w:rPr>
      </w:pPr>
      <w:r>
        <w:rPr>
          <w:sz w:val="28"/>
          <w:szCs w:val="28"/>
        </w:rPr>
        <w:t>Дошкольные  учреждения специального назначения призваны решать следующие задачи:</w:t>
      </w:r>
    </w:p>
    <w:p w:rsidR="00AF61D2" w:rsidRDefault="00AF61D2">
      <w:pPr>
        <w:numPr>
          <w:ilvl w:val="0"/>
          <w:numId w:val="47"/>
        </w:numPr>
        <w:jc w:val="both"/>
        <w:rPr>
          <w:sz w:val="28"/>
          <w:szCs w:val="28"/>
        </w:rPr>
      </w:pPr>
      <w:r>
        <w:rPr>
          <w:sz w:val="28"/>
          <w:szCs w:val="28"/>
        </w:rPr>
        <w:t>уточнение первичного диагноза в процессе углубленного изучения детей, включенных в систематическое специальное обучение и воспитание;</w:t>
      </w:r>
    </w:p>
    <w:p w:rsidR="00AF61D2" w:rsidRDefault="00AF61D2">
      <w:pPr>
        <w:numPr>
          <w:ilvl w:val="0"/>
          <w:numId w:val="47"/>
        </w:numPr>
        <w:jc w:val="both"/>
        <w:rPr>
          <w:sz w:val="28"/>
          <w:szCs w:val="28"/>
        </w:rPr>
      </w:pPr>
      <w:r>
        <w:rPr>
          <w:sz w:val="28"/>
          <w:szCs w:val="28"/>
        </w:rPr>
        <w:t>обеспечение разностороннего личностного развития за счет создания адекватных возможностям детей педагогических условий и комплексного подхода к воспитанию;</w:t>
      </w:r>
    </w:p>
    <w:p w:rsidR="00AF61D2" w:rsidRDefault="00AF61D2">
      <w:pPr>
        <w:numPr>
          <w:ilvl w:val="0"/>
          <w:numId w:val="47"/>
        </w:numPr>
        <w:jc w:val="both"/>
        <w:rPr>
          <w:sz w:val="28"/>
          <w:szCs w:val="28"/>
        </w:rPr>
      </w:pPr>
      <w:r>
        <w:rPr>
          <w:sz w:val="28"/>
          <w:szCs w:val="28"/>
        </w:rPr>
        <w:t>проведение систематической коррекционно-воспитательной работы с учетом характера нарушения и структуры дефекта;</w:t>
      </w:r>
    </w:p>
    <w:p w:rsidR="00AF61D2" w:rsidRDefault="00AF61D2">
      <w:pPr>
        <w:numPr>
          <w:ilvl w:val="0"/>
          <w:numId w:val="47"/>
        </w:numPr>
        <w:jc w:val="both"/>
        <w:rPr>
          <w:sz w:val="28"/>
          <w:szCs w:val="28"/>
        </w:rPr>
      </w:pPr>
      <w:r>
        <w:rPr>
          <w:sz w:val="28"/>
          <w:szCs w:val="28"/>
        </w:rPr>
        <w:t>подготовку детей к последующему школьному обучению.</w:t>
      </w:r>
    </w:p>
    <w:p w:rsidR="00AF61D2" w:rsidRDefault="00AF61D2">
      <w:pPr>
        <w:ind w:left="709"/>
        <w:jc w:val="both"/>
        <w:rPr>
          <w:sz w:val="28"/>
          <w:szCs w:val="28"/>
        </w:rPr>
      </w:pPr>
      <w:r>
        <w:rPr>
          <w:sz w:val="28"/>
          <w:szCs w:val="28"/>
        </w:rPr>
        <w:t xml:space="preserve">Содержание воспитательно-образовательной работы и методика специального обучения </w:t>
      </w:r>
    </w:p>
    <w:p w:rsidR="00AF61D2" w:rsidRDefault="00AF61D2">
      <w:pPr>
        <w:jc w:val="both"/>
        <w:rPr>
          <w:sz w:val="28"/>
          <w:szCs w:val="28"/>
        </w:rPr>
      </w:pPr>
      <w:r>
        <w:rPr>
          <w:sz w:val="28"/>
          <w:szCs w:val="28"/>
        </w:rPr>
        <w:t>соотносятся с программой специального дошкольного учреждения и строятся на единых с нею принципах, …что позволяет обеспечить умственное, нравственное, эстетическое и речевое развитие ребенка.</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pStyle w:val="21"/>
        <w:widowControl/>
        <w:spacing w:line="240" w:lineRule="auto"/>
        <w:rPr>
          <w:rFonts w:ascii="Times New Roman" w:hAnsi="Times New Roman" w:cs="Times New Roman"/>
          <w:b/>
          <w:bCs/>
          <w:sz w:val="28"/>
          <w:szCs w:val="28"/>
        </w:rPr>
      </w:pPr>
      <w:r>
        <w:rPr>
          <w:rFonts w:ascii="Times New Roman" w:hAnsi="Times New Roman" w:cs="Times New Roman"/>
          <w:b/>
          <w:bCs/>
          <w:sz w:val="28"/>
          <w:szCs w:val="28"/>
        </w:rPr>
        <w:t>ИНСТРУКТИВНОЕ ПИСЬМО МИНИСТЕРСТВА НАРОДНОГО ОБРАЗОВАНИЯ РСФСР ОТ 30.06.89 Г. №17-154-6 «О  НАПРАВЛЕНИИ РЕКОМЕНДАЦИЙ ОБ ИНДИВИДУАЛЬНЫХ И ГРУППОВЫХ КОРРЕКЦИОННЫХ  ЗАНЯТИЯХ С УЧАЩИМИСЯ СПЕЦИАЛЬНЫХ ШКОЛ И КЛАССОВ ВЫРАВНИВНИЯ ДЛЯ ДЕТЕЙ С ЗАДЕРЖКОЙ ПСИХИЧЕСКОГО РАЗВИТИЯ»</w:t>
      </w:r>
    </w:p>
    <w:p w:rsidR="00AF61D2" w:rsidRDefault="00AF61D2">
      <w:pPr>
        <w:pStyle w:val="21"/>
        <w:widowControl/>
        <w:spacing w:line="240" w:lineRule="auto"/>
        <w:ind w:left="709"/>
        <w:rPr>
          <w:rFonts w:ascii="Times New Roman" w:hAnsi="Times New Roman" w:cs="Times New Roman"/>
          <w:sz w:val="28"/>
          <w:szCs w:val="28"/>
        </w:rPr>
      </w:pP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Министерство народного образования РСФСР направляет для использования в работе Методические рекомендации об индивидуальных и групповых коррекционных занятиях с учащимися специальных школ и классов выравнивания для детей с задержкой психического развития НИИ дефектологии АПР СССР.</w:t>
      </w:r>
    </w:p>
    <w:p w:rsidR="00AF61D2" w:rsidRDefault="00AF61D2">
      <w:pPr>
        <w:pStyle w:val="21"/>
        <w:widowControl/>
        <w:spacing w:line="240" w:lineRule="auto"/>
        <w:ind w:left="709"/>
        <w:rPr>
          <w:rFonts w:ascii="Times New Roman" w:hAnsi="Times New Roman" w:cs="Times New Roman"/>
          <w:sz w:val="28"/>
          <w:szCs w:val="28"/>
        </w:rPr>
      </w:pPr>
    </w:p>
    <w:p w:rsidR="00AF61D2" w:rsidRDefault="00AF61D2">
      <w:pPr>
        <w:pStyle w:val="21"/>
        <w:widowControl/>
        <w:spacing w:line="240" w:lineRule="auto"/>
        <w:ind w:left="709"/>
        <w:rPr>
          <w:rFonts w:ascii="Times New Roman" w:hAnsi="Times New Roman" w:cs="Times New Roman"/>
          <w:b/>
          <w:bCs/>
          <w:sz w:val="28"/>
          <w:szCs w:val="28"/>
        </w:rPr>
      </w:pPr>
      <w:r>
        <w:rPr>
          <w:rFonts w:ascii="Times New Roman" w:hAnsi="Times New Roman" w:cs="Times New Roman"/>
          <w:b/>
          <w:bCs/>
          <w:sz w:val="28"/>
          <w:szCs w:val="28"/>
        </w:rPr>
        <w:t>Методические рекомендации</w:t>
      </w:r>
    </w:p>
    <w:p w:rsidR="00AF61D2" w:rsidRDefault="00AF61D2">
      <w:pPr>
        <w:pStyle w:val="21"/>
        <w:widowControl/>
        <w:spacing w:line="240" w:lineRule="auto"/>
        <w:ind w:left="709"/>
        <w:rPr>
          <w:rFonts w:ascii="Times New Roman" w:hAnsi="Times New Roman" w:cs="Times New Roman"/>
          <w:b/>
          <w:bCs/>
          <w:sz w:val="28"/>
          <w:szCs w:val="28"/>
        </w:rPr>
      </w:pPr>
      <w:r>
        <w:rPr>
          <w:rFonts w:ascii="Times New Roman" w:hAnsi="Times New Roman" w:cs="Times New Roman"/>
          <w:b/>
          <w:bCs/>
          <w:sz w:val="28"/>
          <w:szCs w:val="28"/>
        </w:rPr>
        <w:t>Об индивидуальных групповых коррекционных занятиях с учащимися специальных школ и классов выравнивания для детей с задержкой психического развития</w:t>
      </w:r>
    </w:p>
    <w:p w:rsidR="00AF61D2" w:rsidRDefault="00AF61D2">
      <w:pPr>
        <w:pStyle w:val="21"/>
        <w:widowControl/>
        <w:spacing w:line="240" w:lineRule="auto"/>
        <w:ind w:left="709"/>
        <w:rPr>
          <w:rFonts w:ascii="Times New Roman" w:hAnsi="Times New Roman" w:cs="Times New Roman"/>
          <w:sz w:val="28"/>
          <w:szCs w:val="28"/>
        </w:rPr>
      </w:pPr>
    </w:p>
    <w:p w:rsidR="00AF61D2" w:rsidRDefault="00AF61D2">
      <w:pPr>
        <w:pStyle w:val="21"/>
        <w:widowControl/>
        <w:spacing w:line="240" w:lineRule="auto"/>
        <w:ind w:left="709"/>
        <w:rPr>
          <w:rFonts w:ascii="Times New Roman" w:hAnsi="Times New Roman" w:cs="Times New Roman"/>
          <w:sz w:val="28"/>
          <w:szCs w:val="28"/>
        </w:rPr>
      </w:pPr>
      <w:r>
        <w:rPr>
          <w:rFonts w:ascii="Times New Roman" w:hAnsi="Times New Roman" w:cs="Times New Roman"/>
          <w:sz w:val="28"/>
          <w:szCs w:val="28"/>
        </w:rPr>
        <w:t xml:space="preserve">Система специального обучения детей с задержкой психического развития </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предусматривает проведение индивидуальных и групповых коррекционных занятий с учащимися,  включенных в Типовые учебные планы специальных школ и классов выравнивания для детей указанной категории.</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Цели занятий – индивидуальная коррекция пробелов общего развития учащихся, их предшествующего обучения, направленная подготовка к усвоению ими  учебного материала.</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Коррекционные занятия проводятся с учащимися по мере их изучения учителем и выявления индивидуальных пробелов в развитии, отставания в обучении. При изучении  школьников обращается внимание на состояние различных сторон их психической деятельности – памяти, внимания, мышления, речи; отмечается интерес ребенка к учению, другим видам деятельности,  работоспособность, усидчивость,  темп работы,   умение преодолевать затруднения в решении поставленных задач, использовать разнообразные способы умственных и предметно-практических действий для выполнения заданий. Отмечаются учащиеся, для которых характерны состояния чрезмерной возбужденности или, наоборот, пассивности, заторможенности.</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В процессе обучения учащихся выявляются запас их знаний и  представлений, умений и навыков, пробелы в усвоении программного материала по отдельным ранее пройденным учебным разделам. Выявляются ученики, которые, по сравнению с одноклассниками, отличаются особой замедленностью восприятия  нового материала, например, информированностью представлений и понятий, связанных с пространственными и количественными отношениями, трудностями установления логических связей и взаимосвязей и т.п. Ученики с  задержкой психического развития, имеющие специфические речевые нарушения, направляются на занятия к логопеду, который  работает с ними по своему графику. Изучение индивидуальных особенностей учащихся позволяет планировать перспективы и сроки коррекционной работы с ними.</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Индивидуальные  и групповые коррекционные занятия  проводит основной учитель класса. Поскольку у детей с задержкой психического развития, обучающиеся в классах выравнивания  и специальных школах, зачислены, как правило, в группы продленного дня, то во время индивидуальных занятий со свободными от них учениками работает воспитатель.</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В соответствии с учебным планом в начальных классах на коррекционные занятия отводятся 3 часа в неделю вне сетки обязательных учебных часов (до или после уроков) по утвержденному графику. Продолжительность занятий с одним учеником (или группой) не должна превышать 15-20 минут. В группы  возможно объединение не более трех  учеников, у которых обнаружены одинаковые пробелы или сходные затруднения в учебной деятельности. Работа с целым классом или большим количеством учащихся на этих занятиях не допускается.</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Учащиеся, удовлетворительно усваивающие учебный материал в ходе фронтальной  работы, к индивидуальным занятиям не  привлекаются.</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 xml:space="preserve"> Индивидуальная помощь оказывается ученикам, испытывающим особые затруднения в обучении. Периодически на индивидуальные занятия привлекаются также учащиеся, не усвоившие материал вследствие пропусков уроков по болезни, либо из-за «нерабочих» состояний  (чрезмерной возбудимости или заторможенности) во время уроков.</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Содержание индивидуальных занятий должно исключать «натаскивание», формальный, механический подход, должно быть максимально направлено на развитие ученика. На занятиях необходимо использовать различные виды практической деятельности. Действия с реальными предметами, счетным материалом, использование условно-графических схем и т.п. дают возможности для широкой подготовки учащихся  к решению разного типа задач: формирования пространственных представлений, умения сравнивать и обобщать предметы и явления, анализировать слова и предложения различной структуры; осмысления учебных и художественных текстов; развития навыков планирования собственной деятельности. Формируемые с помощью предметно-практической деятельности понятия будут иметь в своей основе четкие и яркие образы реальных предметов, представленных в разнообразных связях друг с другом (отношениях общности, последовательности, зависимости и др.).</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Специальная  работа на занятиях посвящается коррекции недостаточно или неправильно сформировавшихся отдельных навыков и умений, например, коррекции каллиграфии (умения видеть строку, соблюдать размеры букв, правильно их соединять), техники чтения (плавности, беглости, выразительности), скорописи, правильности списывания, умения составлять план и пересказ прочитанного и т.п.</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В некоторых  случаях  индивидуальные занятия необходимы  для обучения приемам пользования отдельными дидактическими пособиями, схемами, графиками, географической картой, а также алгоритмами действия по тем или иным правилам, образцам. Не менее важно индивидуальное обучение приемам запоминания отдельных правил или законов, стихотворений, таблиц умножения и др.</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В старших классах для индивидуальных и групповых коррекционных занятий отводится в настоящее время один час в неделю. Главное внимание уделяется восполнению возникающих пробелов в знаниях по основным учебным предметам, на пропедевтику изучения наиболее сложных разделов учебной программы.</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Содержание индивидуальных или групповых коррекционных занятий на первом году обучения может быть проиллюстрировано следующим примером.</w:t>
      </w:r>
    </w:p>
    <w:p w:rsidR="00AF61D2" w:rsidRDefault="00AF61D2">
      <w:pPr>
        <w:pStyle w:val="21"/>
        <w:widowControl/>
        <w:numPr>
          <w:ilvl w:val="0"/>
          <w:numId w:val="75"/>
        </w:numPr>
        <w:spacing w:line="240" w:lineRule="auto"/>
        <w:rPr>
          <w:rFonts w:ascii="Times New Roman" w:hAnsi="Times New Roman" w:cs="Times New Roman"/>
          <w:sz w:val="28"/>
          <w:szCs w:val="28"/>
        </w:rPr>
      </w:pPr>
      <w:r>
        <w:rPr>
          <w:rFonts w:ascii="Times New Roman" w:hAnsi="Times New Roman" w:cs="Times New Roman"/>
          <w:sz w:val="28"/>
          <w:szCs w:val="28"/>
        </w:rPr>
        <w:t xml:space="preserve">Для учащихся, у которых с трудом формируется навык написания цифр </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(цифры пишут зеркально, не соблюдают строчку, не запоминают образ цифры, «рисуют цифру без соблюдения последовательности написания ее элементов и т.п.) учитель готовит дополнительные пособия (пластмассовые цифры для обводки, лекала с прорезями, шаблоны цифр из фланели и наждачной бумаги). Учитель упражняет детей в письме цифр в воздухе, в обводке по лекалу. Затем учащиеся пишут цифры по пунктирным точкам, некоторые – по 2-3 опорным точкам – в зависимости от возможностей детей. Учащимся с нарушением мелкой моторики рук можно рекомендовать написание цифр сначала в двух клеточках или в тетрадях с крупной разлиновкой. Детям, которые  плохо ориентируются на странице, нужно выделить рабочую строчку цветным карандашом. Название каждой цифры проговаривается, к ней побирается соответствующее количество предметов (палочек, геометрических фигур и т.п.)</w:t>
      </w:r>
    </w:p>
    <w:p w:rsidR="00AF61D2" w:rsidRDefault="00AF61D2" w:rsidP="00AF61D2">
      <w:pPr>
        <w:pStyle w:val="21"/>
        <w:widowControl/>
        <w:numPr>
          <w:ilvl w:val="0"/>
          <w:numId w:val="75"/>
        </w:numPr>
        <w:tabs>
          <w:tab w:val="left" w:pos="0"/>
        </w:tabs>
        <w:spacing w:line="240" w:lineRule="auto"/>
        <w:ind w:left="0" w:firstLine="720"/>
        <w:rPr>
          <w:rFonts w:ascii="Times New Roman" w:hAnsi="Times New Roman" w:cs="Times New Roman"/>
          <w:sz w:val="28"/>
          <w:szCs w:val="28"/>
        </w:rPr>
      </w:pPr>
      <w:r>
        <w:rPr>
          <w:rFonts w:ascii="Times New Roman" w:hAnsi="Times New Roman" w:cs="Times New Roman"/>
          <w:sz w:val="28"/>
          <w:szCs w:val="28"/>
        </w:rPr>
        <w:t>Для учащихся, у которых усвоены все буквы и принцип слияния их в слоги, однако автоматизация навыка чтения происходит замедленно, переход от слогового чтения к чтению целыми словами отстает, подбираются на отдельных карточках специальные тренировочные упражнения, направленные на освоение и отработку чтения слов простейших слоговых структур, а затем на постепенный переход к чтению слов более сложных  структур. Например, подбираются упражнения для чтения прямых слогов: сначала слоговые таблицы, типа: МА  ША   НА,   МУ   ШУ   НУ</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 xml:space="preserve">Из них ребенок  может составить слова, затем,  добавляя новые слоги, придумывает  новые слова.  </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После этого можно проводить упражнения на преобразование  слов, типа:</w:t>
      </w:r>
    </w:p>
    <w:p w:rsidR="00AF61D2" w:rsidRDefault="00AF61D2">
      <w:pPr>
        <w:pStyle w:val="21"/>
        <w:widowControl/>
        <w:spacing w:line="240" w:lineRule="auto"/>
        <w:ind w:firstLine="720"/>
        <w:rPr>
          <w:rFonts w:ascii="Times New Roman" w:hAnsi="Times New Roman" w:cs="Times New Roman"/>
          <w:sz w:val="28"/>
          <w:szCs w:val="28"/>
        </w:rPr>
      </w:pPr>
    </w:p>
    <w:p w:rsidR="00AF61D2" w:rsidRDefault="00AF61D2">
      <w:pPr>
        <w:pStyle w:val="21"/>
        <w:widowControl/>
        <w:spacing w:line="240" w:lineRule="auto"/>
        <w:ind w:firstLine="720"/>
        <w:rPr>
          <w:rFonts w:ascii="Times New Roman" w:hAnsi="Times New Roman" w:cs="Times New Roman"/>
          <w:sz w:val="28"/>
          <w:szCs w:val="28"/>
        </w:rPr>
      </w:pPr>
    </w:p>
    <w:tbl>
      <w:tblPr>
        <w:tblW w:w="0" w:type="auto"/>
        <w:tblInd w:w="-106" w:type="dxa"/>
        <w:tblLayout w:type="fixed"/>
        <w:tblLook w:val="0000" w:firstRow="0" w:lastRow="0" w:firstColumn="0" w:lastColumn="0" w:noHBand="0" w:noVBand="0"/>
      </w:tblPr>
      <w:tblGrid>
        <w:gridCol w:w="1472"/>
        <w:gridCol w:w="1472"/>
        <w:gridCol w:w="1472"/>
        <w:gridCol w:w="1472"/>
        <w:gridCol w:w="1472"/>
        <w:gridCol w:w="1472"/>
        <w:gridCol w:w="1472"/>
      </w:tblGrid>
      <w:tr w:rsidR="00AF61D2">
        <w:trPr>
          <w:trHeight w:hRule="exact" w:val="322"/>
        </w:trPr>
        <w:tc>
          <w:tcPr>
            <w:tcW w:w="1472" w:type="dxa"/>
          </w:tcPr>
          <w:p w:rsidR="00AF61D2" w:rsidRDefault="00591E44">
            <w:pPr>
              <w:pStyle w:val="21"/>
              <w:widowControl/>
              <w:snapToGrid w:val="0"/>
              <w:spacing w:line="240" w:lineRule="auto"/>
              <w:rPr>
                <w:rFonts w:ascii="Times New Roman" w:hAnsi="Times New Roman" w:cs="Times New Roman"/>
                <w:sz w:val="28"/>
                <w:szCs w:val="28"/>
              </w:rPr>
            </w:pPr>
            <w:r>
              <w:pict>
                <v:line id="_x0000_s2055" style="position:absolute;left:0;text-align:left;flip:y;z-index:251654144;mso-position-horizontal-relative:margin" from="55.45pt,3.85pt" to="141.85pt,32.65pt" strokeweight=".26mm">
                  <v:stroke joinstyle="miter"/>
                  <w10:wrap anchorx="margin"/>
                </v:line>
              </w:pict>
            </w:r>
            <w:r>
              <w:pict>
                <v:line id="_x0000_s2059" style="position:absolute;left:0;text-align:left;flip:x y;z-index:251658240;mso-position-horizontal-relative:margin" from="357.85pt,3.85pt" to="437.05pt,32.65pt" strokeweight=".26mm">
                  <v:stroke joinstyle="miter"/>
                  <w10:wrap anchorx="margin"/>
                </v:line>
              </w:pict>
            </w: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ЖА</w:t>
            </w: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КО</w:t>
            </w: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r>
      <w:tr w:rsidR="00AF61D2">
        <w:trPr>
          <w:trHeight w:hRule="exact" w:val="322"/>
        </w:trPr>
        <w:tc>
          <w:tcPr>
            <w:tcW w:w="1472" w:type="dxa"/>
          </w:tcPr>
          <w:p w:rsidR="00AF61D2" w:rsidRDefault="00591E44">
            <w:pPr>
              <w:pStyle w:val="21"/>
              <w:widowControl/>
              <w:snapToGrid w:val="0"/>
              <w:spacing w:line="240" w:lineRule="auto"/>
              <w:rPr>
                <w:rFonts w:ascii="Times New Roman" w:hAnsi="Times New Roman" w:cs="Times New Roman"/>
                <w:sz w:val="28"/>
                <w:szCs w:val="28"/>
              </w:rPr>
            </w:pPr>
            <w:r>
              <w:pict>
                <v:line id="_x0000_s2056" style="position:absolute;left:0;text-align:left;flip:y;z-index:251655168;mso-position-horizontal-relative:margin;mso-position-vertical-relative:text" from="55.45pt,4.45pt" to="141.85pt,18.85pt" strokeweight=".26mm">
                  <v:stroke joinstyle="miter"/>
                  <w10:wrap anchorx="margin"/>
                </v:line>
              </w:pict>
            </w:r>
            <w:r>
              <w:pict>
                <v:line id="_x0000_s2060" style="position:absolute;left:0;text-align:left;flip:x y;z-index:251659264;mso-position-horizontal-relative:margin;mso-position-vertical-relative:text" from="357.85pt,4.45pt" to="437.05pt,18.85pt" strokeweight=".26mm">
                  <v:stroke joinstyle="miter"/>
                  <w10:wrap anchorx="margin"/>
                </v:line>
              </w:pict>
            </w: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ЗА</w:t>
            </w: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ГО</w:t>
            </w: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r>
      <w:tr w:rsidR="00AF61D2">
        <w:trPr>
          <w:trHeight w:hRule="exact" w:val="322"/>
        </w:trPr>
        <w:tc>
          <w:tcPr>
            <w:tcW w:w="1472" w:type="dxa"/>
          </w:tcPr>
          <w:p w:rsidR="00AF61D2" w:rsidRDefault="00591E44">
            <w:pPr>
              <w:pStyle w:val="21"/>
              <w:widowControl/>
              <w:snapToGrid w:val="0"/>
              <w:spacing w:line="240" w:lineRule="auto"/>
              <w:rPr>
                <w:rFonts w:ascii="Times New Roman" w:hAnsi="Times New Roman" w:cs="Times New Roman"/>
                <w:sz w:val="28"/>
                <w:szCs w:val="28"/>
              </w:rPr>
            </w:pPr>
            <w:r>
              <w:pict>
                <v:line id="_x0000_s2057" style="position:absolute;left:0;text-align:left;z-index:251656192;mso-position-horizontal-relative:margin;mso-position-vertical-relative:text" from="62.65pt,5.05pt" to="141.85pt,19.45pt" strokeweight=".26mm">
                  <v:stroke joinstyle="miter"/>
                  <w10:wrap anchorx="margin"/>
                </v:line>
              </w:pict>
            </w:r>
            <w:r>
              <w:pict>
                <v:line id="_x0000_s2058" style="position:absolute;left:0;text-align:left;z-index:251657216;mso-position-horizontal-relative:margin;mso-position-vertical-relative:text" from="55.45pt,5.05pt" to="141.85pt,33.85pt" strokeweight=".26mm">
                  <v:stroke joinstyle="miter"/>
                  <w10:wrap anchorx="margin"/>
                </v:line>
              </w:pict>
            </w:r>
            <w:r>
              <w:pict>
                <v:line id="_x0000_s2061" style="position:absolute;left:0;text-align:left;flip:x;z-index:251660288;mso-position-horizontal-relative:margin;mso-position-vertical-relative:text" from="357.85pt,5.05pt" to="437.05pt,19.45pt" strokeweight=".26mm">
                  <v:stroke joinstyle="miter"/>
                  <w10:wrap anchorx="margin"/>
                </v:line>
              </w:pict>
            </w:r>
            <w:r>
              <w:pict>
                <v:line id="_x0000_s2062" style="position:absolute;left:0;text-align:left;flip:x;z-index:251661312;mso-position-horizontal-relative:margin;mso-position-vertical-relative:text" from="357.85pt,5.05pt" to="437.05pt,33.85pt" strokeweight=".26mm">
                  <v:stroke joinstyle="miter"/>
                  <w10:wrap anchorx="margin"/>
                </v:line>
              </w:pict>
            </w:r>
            <w:r w:rsidR="00AF61D2">
              <w:rPr>
                <w:rFonts w:ascii="Times New Roman" w:hAnsi="Times New Roman" w:cs="Times New Roman"/>
                <w:sz w:val="28"/>
                <w:szCs w:val="28"/>
              </w:rPr>
              <w:t xml:space="preserve">            КО</w:t>
            </w: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РА</w:t>
            </w:r>
          </w:p>
        </w:tc>
      </w:tr>
      <w:tr w:rsidR="00AF61D2">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СА</w:t>
            </w: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ДЫ</w:t>
            </w: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r>
      <w:tr w:rsidR="00AF61D2">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РА</w:t>
            </w: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НО</w:t>
            </w: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c>
          <w:tcPr>
            <w:tcW w:w="1472" w:type="dxa"/>
          </w:tcPr>
          <w:p w:rsidR="00AF61D2" w:rsidRDefault="00AF61D2">
            <w:pPr>
              <w:pStyle w:val="21"/>
              <w:widowControl/>
              <w:snapToGrid w:val="0"/>
              <w:spacing w:line="240" w:lineRule="auto"/>
              <w:rPr>
                <w:rFonts w:ascii="Times New Roman" w:hAnsi="Times New Roman" w:cs="Times New Roman"/>
                <w:sz w:val="28"/>
                <w:szCs w:val="28"/>
              </w:rPr>
            </w:pPr>
          </w:p>
        </w:tc>
      </w:tr>
    </w:tbl>
    <w:p w:rsidR="00AF61D2" w:rsidRDefault="00AF61D2">
      <w:pPr>
        <w:pStyle w:val="21"/>
        <w:widowControl/>
        <w:spacing w:line="240" w:lineRule="auto"/>
        <w:ind w:firstLine="720"/>
        <w:rPr>
          <w:rFonts w:ascii="Times New Roman" w:hAnsi="Times New Roman" w:cs="Times New Roman"/>
          <w:sz w:val="28"/>
          <w:szCs w:val="28"/>
        </w:rPr>
      </w:pP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ab/>
        <w:t>Полезно также предлагать детям чтение пар слов, написание которых различается одной буквой /например, КОЗЫ – КОСЫ, ПИШУ – ПИЩУ/. Такие упражнения позволяют работать не только над тренировкой зрительного восприятия, но и над пониманием прочитанного.</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Кроме того, учитель составляет связные тексты (3-4 коротких предложения), включающие двусложные слова из прямых слогов.</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Когда данная слоговая структура вполне усвоена ребенком, учитель готовит карточки упражнений со словами другой, более сложной  слоговой структуры.</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3.Для детей, особенно склонных к необдуманным, импульсивным ответам, полезны специальные дидактические игры. Например, игра «Кто и что?» помогает не только лучше различать одушевленные и неодушевленные предметы, но и способствует формированию навыка сдерживать реакцию до полного осознания собственного ответа. Ученик поднимает руку, если учителем назван предмет, отвечающий на вопрос «Кто?», и сидит смирно, если названный предмет отвечает на вопрос «Что?». При этом темп названия слов постоянно увеличивается.</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Аналогичные цели, тренировку внимания и самоконтроля преследует и широко известная игра «Запретные слова».</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4.Для детей, нуждающихся в индивидуальной работе по  развитию мыслительной деятельности, целесообразно проводить занятия на группировку и классификацию предметных картинок. Учитель обсуждает с ребенком признаки, на которые ученик опирается в своей работе, оказывает помощь и постепенно переводит на самостоятельное выполнение все более и более сложных заданий.</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ab/>
        <w:t>Учет индивидуальных занятий осуществляется в классном журнале (при  отсутствии страниц – в приложении к нему)  так же, как по любому учебному предмету. На одной стороне заполняется список всех  учащихся класса, фиксируются даты занятий и  присутствующие ученики, на другой – содержание (тема) занятия с каждым учеником (группой) в отдельности (с указанием фамилии или порядкового номера по списку). Запись в журнале может быть оформлена следующим образом.</w:t>
      </w:r>
    </w:p>
    <w:p w:rsidR="00AF61D2" w:rsidRDefault="00AF61D2">
      <w:pPr>
        <w:pStyle w:val="21"/>
        <w:widowControl/>
        <w:spacing w:line="240" w:lineRule="auto"/>
        <w:rPr>
          <w:rFonts w:ascii="Times New Roman" w:hAnsi="Times New Roman" w:cs="Times New Roman"/>
          <w:sz w:val="28"/>
          <w:szCs w:val="28"/>
        </w:rPr>
      </w:pPr>
    </w:p>
    <w:tbl>
      <w:tblPr>
        <w:tblW w:w="0" w:type="auto"/>
        <w:tblInd w:w="-113" w:type="dxa"/>
        <w:tblLayout w:type="fixed"/>
        <w:tblLook w:val="0000" w:firstRow="0" w:lastRow="0" w:firstColumn="0" w:lastColumn="0" w:noHBand="0" w:noVBand="0"/>
      </w:tblPr>
      <w:tblGrid>
        <w:gridCol w:w="675"/>
        <w:gridCol w:w="1985"/>
        <w:gridCol w:w="992"/>
        <w:gridCol w:w="1134"/>
        <w:gridCol w:w="709"/>
        <w:gridCol w:w="1984"/>
        <w:gridCol w:w="2273"/>
      </w:tblGrid>
      <w:tr w:rsidR="00AF61D2">
        <w:tc>
          <w:tcPr>
            <w:tcW w:w="675" w:type="dxa"/>
            <w:tcBorders>
              <w:top w:val="single" w:sz="4" w:space="0" w:color="000000"/>
              <w:left w:val="single" w:sz="4" w:space="0" w:color="000000"/>
              <w:bottom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 п.п</w:t>
            </w:r>
          </w:p>
        </w:tc>
        <w:tc>
          <w:tcPr>
            <w:tcW w:w="1985" w:type="dxa"/>
            <w:tcBorders>
              <w:top w:val="single" w:sz="4" w:space="0" w:color="000000"/>
              <w:left w:val="single" w:sz="4" w:space="0" w:color="000000"/>
              <w:bottom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Список учащихся</w:t>
            </w:r>
          </w:p>
        </w:tc>
        <w:tc>
          <w:tcPr>
            <w:tcW w:w="992" w:type="dxa"/>
            <w:tcBorders>
              <w:top w:val="single" w:sz="4" w:space="0" w:color="000000"/>
              <w:left w:val="single" w:sz="4" w:space="0" w:color="000000"/>
              <w:bottom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Месяц</w:t>
            </w:r>
          </w:p>
        </w:tc>
        <w:tc>
          <w:tcPr>
            <w:tcW w:w="1134" w:type="dxa"/>
            <w:tcBorders>
              <w:top w:val="single" w:sz="4" w:space="0" w:color="000000"/>
              <w:left w:val="single" w:sz="4" w:space="0" w:color="000000"/>
              <w:bottom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Декабрь</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1 3 5 т.д.</w:t>
            </w:r>
          </w:p>
        </w:tc>
        <w:tc>
          <w:tcPr>
            <w:tcW w:w="709" w:type="dxa"/>
            <w:tcBorders>
              <w:top w:val="single" w:sz="4" w:space="0" w:color="000000"/>
              <w:left w:val="single" w:sz="4" w:space="0" w:color="000000"/>
              <w:bottom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Дата</w:t>
            </w:r>
          </w:p>
        </w:tc>
        <w:tc>
          <w:tcPr>
            <w:tcW w:w="1984" w:type="dxa"/>
            <w:tcBorders>
              <w:top w:val="single" w:sz="4" w:space="0" w:color="000000"/>
              <w:left w:val="single" w:sz="4" w:space="0" w:color="000000"/>
              <w:bottom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Что пройдено</w:t>
            </w:r>
          </w:p>
        </w:tc>
        <w:tc>
          <w:tcPr>
            <w:tcW w:w="2273" w:type="dxa"/>
            <w:tcBorders>
              <w:top w:val="single" w:sz="4" w:space="0" w:color="000000"/>
              <w:left w:val="single" w:sz="4" w:space="0" w:color="000000"/>
              <w:bottom w:val="single" w:sz="4" w:space="0" w:color="000000"/>
              <w:right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Что задано на дом</w:t>
            </w:r>
          </w:p>
        </w:tc>
      </w:tr>
      <w:tr w:rsidR="00AF61D2">
        <w:trPr>
          <w:cantSplit/>
        </w:trPr>
        <w:tc>
          <w:tcPr>
            <w:tcW w:w="675" w:type="dxa"/>
            <w:tcBorders>
              <w:top w:val="single" w:sz="4" w:space="0" w:color="000000"/>
              <w:left w:val="single" w:sz="4" w:space="0" w:color="000000"/>
              <w:bottom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1.</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2.</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3.</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4.</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5.</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6.</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7.</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8.</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9</w:t>
            </w:r>
          </w:p>
        </w:tc>
        <w:tc>
          <w:tcPr>
            <w:tcW w:w="1985" w:type="dxa"/>
            <w:tcBorders>
              <w:top w:val="single" w:sz="4" w:space="0" w:color="000000"/>
              <w:left w:val="single" w:sz="4" w:space="0" w:color="000000"/>
              <w:bottom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Андреев И.</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Беляева В.</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Воеводин С.</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Гаврилова Н.</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Дикой А.</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Егорова Е.</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Щуков Н.</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Зайцев Н.</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Игнатов и Т.Д.</w:t>
            </w:r>
          </w:p>
        </w:tc>
        <w:tc>
          <w:tcPr>
            <w:tcW w:w="992" w:type="dxa"/>
            <w:tcBorders>
              <w:top w:val="single" w:sz="4" w:space="0" w:color="000000"/>
              <w:left w:val="single" w:sz="4" w:space="0" w:color="000000"/>
              <w:bottom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 + +</w:t>
            </w:r>
          </w:p>
          <w:p w:rsidR="00AF61D2" w:rsidRDefault="00AF61D2">
            <w:pPr>
              <w:pStyle w:val="21"/>
              <w:widowControl/>
              <w:spacing w:line="240" w:lineRule="auto"/>
              <w:rPr>
                <w:rFonts w:ascii="Times New Roman" w:hAnsi="Times New Roman" w:cs="Times New Roman"/>
                <w:sz w:val="28"/>
                <w:szCs w:val="28"/>
              </w:rPr>
            </w:pP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w:t>
            </w:r>
          </w:p>
          <w:p w:rsidR="00AF61D2" w:rsidRDefault="00AF61D2">
            <w:pPr>
              <w:pStyle w:val="21"/>
              <w:widowControl/>
              <w:spacing w:line="240" w:lineRule="auto"/>
              <w:rPr>
                <w:rFonts w:ascii="Times New Roman" w:hAnsi="Times New Roman" w:cs="Times New Roman"/>
                <w:sz w:val="28"/>
                <w:szCs w:val="28"/>
              </w:rPr>
            </w:pP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      +</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  +  +</w:t>
            </w:r>
          </w:p>
        </w:tc>
        <w:tc>
          <w:tcPr>
            <w:tcW w:w="709" w:type="dxa"/>
            <w:tcBorders>
              <w:top w:val="single" w:sz="4" w:space="0" w:color="000000"/>
              <w:left w:val="single" w:sz="4" w:space="0" w:color="000000"/>
              <w:bottom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1.12.</w:t>
            </w:r>
          </w:p>
          <w:p w:rsidR="00AF61D2" w:rsidRDefault="00AF61D2">
            <w:pPr>
              <w:pStyle w:val="21"/>
              <w:widowControl/>
              <w:spacing w:line="240" w:lineRule="auto"/>
              <w:rPr>
                <w:rFonts w:ascii="Times New Roman" w:hAnsi="Times New Roman" w:cs="Times New Roman"/>
                <w:sz w:val="28"/>
                <w:szCs w:val="28"/>
              </w:rPr>
            </w:pPr>
          </w:p>
          <w:p w:rsidR="00AF61D2" w:rsidRDefault="00AF61D2">
            <w:pPr>
              <w:pStyle w:val="21"/>
              <w:widowControl/>
              <w:spacing w:line="240" w:lineRule="auto"/>
              <w:rPr>
                <w:rFonts w:ascii="Times New Roman" w:hAnsi="Times New Roman" w:cs="Times New Roman"/>
                <w:sz w:val="28"/>
                <w:szCs w:val="28"/>
              </w:rPr>
            </w:pP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3.12.</w:t>
            </w:r>
          </w:p>
          <w:p w:rsidR="00AF61D2" w:rsidRDefault="00AF61D2">
            <w:pPr>
              <w:pStyle w:val="21"/>
              <w:widowControl/>
              <w:spacing w:line="240" w:lineRule="auto"/>
              <w:rPr>
                <w:rFonts w:ascii="Times New Roman" w:hAnsi="Times New Roman" w:cs="Times New Roman"/>
                <w:sz w:val="28"/>
                <w:szCs w:val="28"/>
              </w:rPr>
            </w:pPr>
          </w:p>
          <w:p w:rsidR="00AF61D2" w:rsidRDefault="00AF61D2">
            <w:pPr>
              <w:pStyle w:val="21"/>
              <w:widowControl/>
              <w:spacing w:line="240" w:lineRule="auto"/>
              <w:rPr>
                <w:rFonts w:ascii="Times New Roman" w:hAnsi="Times New Roman" w:cs="Times New Roman"/>
                <w:sz w:val="28"/>
                <w:szCs w:val="28"/>
              </w:rPr>
            </w:pP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5.12</w:t>
            </w:r>
          </w:p>
          <w:p w:rsidR="00AF61D2" w:rsidRDefault="00AF61D2">
            <w:pPr>
              <w:pStyle w:val="21"/>
              <w:widowControl/>
              <w:spacing w:line="240" w:lineRule="auto"/>
              <w:rPr>
                <w:rFonts w:ascii="Times New Roman" w:hAnsi="Times New Roman" w:cs="Times New Roman"/>
                <w:sz w:val="28"/>
                <w:szCs w:val="28"/>
              </w:rPr>
            </w:pP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и т.д.</w:t>
            </w:r>
          </w:p>
        </w:tc>
        <w:tc>
          <w:tcPr>
            <w:tcW w:w="4257" w:type="dxa"/>
            <w:gridSpan w:val="2"/>
            <w:tcBorders>
              <w:top w:val="single" w:sz="4" w:space="0" w:color="000000"/>
              <w:left w:val="single" w:sz="4" w:space="0" w:color="000000"/>
              <w:bottom w:val="single" w:sz="4" w:space="0" w:color="000000"/>
              <w:right w:val="single" w:sz="4" w:space="0" w:color="000000"/>
            </w:tcBorders>
          </w:tcPr>
          <w:p w:rsidR="00AF61D2" w:rsidRDefault="00AF61D2">
            <w:pPr>
              <w:pStyle w:val="21"/>
              <w:widowControl/>
              <w:snapToGrid w:val="0"/>
              <w:spacing w:line="240" w:lineRule="auto"/>
              <w:rPr>
                <w:rFonts w:ascii="Times New Roman" w:hAnsi="Times New Roman" w:cs="Times New Roman"/>
                <w:sz w:val="28"/>
                <w:szCs w:val="28"/>
              </w:rPr>
            </w:pPr>
            <w:r>
              <w:rPr>
                <w:rFonts w:ascii="Times New Roman" w:hAnsi="Times New Roman" w:cs="Times New Roman"/>
                <w:sz w:val="28"/>
                <w:szCs w:val="28"/>
              </w:rPr>
              <w:t>1,5. Коррекция каллиграфии;</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7.Подготовка к теме: «Имя существительное»; 9. Упражнение в счете группами – из-за пропуска по болезни.</w:t>
            </w:r>
          </w:p>
          <w:p w:rsidR="00AF61D2" w:rsidRDefault="00AF61D2" w:rsidP="00AF61D2">
            <w:pPr>
              <w:pStyle w:val="21"/>
              <w:widowControl/>
              <w:numPr>
                <w:ilvl w:val="0"/>
                <w:numId w:val="47"/>
              </w:numPr>
              <w:tabs>
                <w:tab w:val="left" w:pos="890"/>
              </w:tabs>
              <w:spacing w:line="240" w:lineRule="auto"/>
              <w:ind w:left="445"/>
              <w:rPr>
                <w:rFonts w:ascii="Times New Roman" w:hAnsi="Times New Roman" w:cs="Times New Roman"/>
                <w:sz w:val="28"/>
                <w:szCs w:val="28"/>
              </w:rPr>
            </w:pPr>
            <w:r>
              <w:rPr>
                <w:rFonts w:ascii="Times New Roman" w:hAnsi="Times New Roman" w:cs="Times New Roman"/>
                <w:sz w:val="28"/>
                <w:szCs w:val="28"/>
              </w:rPr>
              <w:t>Коррекция каллиграфии;</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9.Подготовка к усвоению умножения и деления; 8. Игра на внимание.</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3,4. Упражнения в составлении плана текста; 1,5. Коррекция каллиграфии; 7. Упражнения в подборе родственных слов.</w:t>
            </w:r>
          </w:p>
        </w:tc>
      </w:tr>
    </w:tbl>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Успехи детей,  достигнутые ими на индивидуальных занятий, необходимо поощрить. Письменные задания можно выполнять как в классных, так и в специальных тетрадях.</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Результативность  занятий отражается в дневниках наблюдений и наряду с выявленными особенностями ребенка  служит материалом для характеристики  ученика в конце учебного года.</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Для тех учащихся классов выравнивания или специальных школ для детей с задержкой психического развития, которые имеют специфические речевые нарушения, организуются занятия с логопедом в свободное от уроков и фронтальных занятий время – по специальному графику. В порядке исключения по договоренности с администрацией и учителем в отдельных случаях можно брать ученика с уроков, например,  музыки, изобразительного искусства, трудового обучения, физической культуры и др.</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На логопедические занятия в соответствии с Положением о логопедических пунктах при общеобразовательных школах, утвержденным  Министром СССР 9 апреля 1976 года, принимаются в первую очередь учащиеся, речевые нарушения которых препятствуют их успешному обучению.</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Отбор детей с нарушениями речи и комплектование групп осуществляются в сроки с 1по 15 сентября и с 15 по 30 мая. При необходимости логопед может производить перераспределение детей по группам.</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Основной формой организации логопедической работы являются групповые занятия. Наполняемость групп 4-6 человек. Группы комплектуются по признаку однородности речевого нарушения по возможности из учащихся одного или параллельных классов. В тех случаях, когда нарушения речи требуют работы по особому плану, не совпадающему с групповым планом, комплектуются подгруппы, включающие двух-трех учеников. Индивидуальные занятия проводятся с детьми, нуждающимися в постановке или коррекции звуков.</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Из учащихся подготовительных классов следует создавать отдельную группу, так как система работы по развитию их фонематического слуха должна проводиться в соответствии с системой обучения звуковому анализу, определенной учебной программой. После окончания периода обучения грамоте эта группа может быть дополнена детьми с фонетико-фонематическим недоразвитием речи. Эти дети  должны быть проконсультированы логопедом, и решение вопроса о том, кто продолжит с  ними работу по развитию фонематического слуха – учитель на коррекционных занятиях или логопед на логопедических занятиях, должно быть принято совместно либо на медико-педагогическом консилиуме.</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Фронтальная работа с группой должна быть организована не менее трех раз в неделю продолжительностью 30 минут; 15 минут отводятся на постановку звуков в группах и индивидуально. В отдельных случаях, если нарушение произношения затрагивает две или три фонематические группы, на постановку звуков можно отвести 25 минут, тогда соответственно фронтальная  работа с группой уменьшится до 20 минут.</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Обязанности по контролю и руководству за организацией и проведением коррекционных занятий возлагаются на заместителей директоров по учебно-воспитательной работе. Опыт показал, что эффективность индивидуальных и групповых занятий возрастет там, где к работе привлечены школьные психологи, а также школьные и районные методические объединения учителей и логопедов.</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shd w:val="clear" w:color="auto" w:fill="FFFFFF"/>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pStyle w:val="aa"/>
        <w:jc w:val="both"/>
        <w:rPr>
          <w:rFonts w:ascii="Times New Roman" w:hAnsi="Times New Roman" w:cs="Times New Roman"/>
          <w:sz w:val="28"/>
          <w:szCs w:val="28"/>
        </w:rPr>
      </w:pPr>
      <w:r>
        <w:rPr>
          <w:rFonts w:ascii="Times New Roman" w:hAnsi="Times New Roman" w:cs="Times New Roman"/>
          <w:sz w:val="28"/>
          <w:szCs w:val="28"/>
        </w:rPr>
        <w:t>ДЕФЕКТОЛОГИЧЕСКОЕ СОПРОВОЖДЕНИЕ</w:t>
      </w:r>
    </w:p>
    <w:p w:rsidR="00AF61D2" w:rsidRDefault="00AF61D2">
      <w:pPr>
        <w:shd w:val="clear" w:color="auto" w:fill="FFFFFF"/>
        <w:ind w:right="43"/>
        <w:jc w:val="both"/>
        <w:rPr>
          <w:b/>
          <w:bCs/>
          <w:color w:val="000000"/>
          <w:spacing w:val="-3"/>
          <w:sz w:val="28"/>
          <w:szCs w:val="28"/>
        </w:rPr>
      </w:pPr>
      <w:r>
        <w:rPr>
          <w:b/>
          <w:bCs/>
          <w:color w:val="000000"/>
          <w:spacing w:val="-3"/>
          <w:sz w:val="28"/>
          <w:szCs w:val="28"/>
        </w:rPr>
        <w:t>УЧАЩИХСЯ С ЗАДЕРЖКОЙ ПСИХИЧЕСКОГО</w:t>
      </w:r>
    </w:p>
    <w:p w:rsidR="00AF61D2" w:rsidRDefault="00AF61D2">
      <w:pPr>
        <w:shd w:val="clear" w:color="auto" w:fill="FFFFFF"/>
        <w:ind w:right="24"/>
        <w:jc w:val="both"/>
        <w:rPr>
          <w:b/>
          <w:bCs/>
          <w:color w:val="000000"/>
          <w:spacing w:val="-2"/>
          <w:sz w:val="28"/>
          <w:szCs w:val="28"/>
        </w:rPr>
      </w:pPr>
      <w:r>
        <w:rPr>
          <w:b/>
          <w:bCs/>
          <w:color w:val="000000"/>
          <w:spacing w:val="-2"/>
          <w:sz w:val="28"/>
          <w:szCs w:val="28"/>
        </w:rPr>
        <w:t>РАЗВИТИЯ В ОБЩЕОБРАЗОВАТЕЛЬНОЙ ШКОЛЕ</w:t>
      </w:r>
    </w:p>
    <w:p w:rsidR="00AF61D2" w:rsidRDefault="00AF61D2">
      <w:pPr>
        <w:jc w:val="both"/>
        <w:rPr>
          <w:b/>
          <w:bCs/>
          <w:color w:val="000000"/>
          <w:spacing w:val="3"/>
          <w:sz w:val="28"/>
          <w:szCs w:val="28"/>
        </w:rPr>
      </w:pPr>
      <w:r>
        <w:rPr>
          <w:b/>
          <w:bCs/>
          <w:color w:val="000000"/>
          <w:spacing w:val="3"/>
          <w:sz w:val="28"/>
          <w:szCs w:val="28"/>
        </w:rPr>
        <w:t>(Практические материалы)</w:t>
      </w:r>
    </w:p>
    <w:p w:rsidR="00AF61D2" w:rsidRDefault="00AF61D2">
      <w:pPr>
        <w:jc w:val="both"/>
        <w:rPr>
          <w:b/>
          <w:bCs/>
          <w:color w:val="000000"/>
          <w:spacing w:val="3"/>
          <w:sz w:val="28"/>
          <w:szCs w:val="28"/>
        </w:rPr>
      </w:pPr>
    </w:p>
    <w:p w:rsidR="00AF61D2" w:rsidRDefault="00AF61D2">
      <w:pPr>
        <w:shd w:val="clear" w:color="auto" w:fill="FFFFFF"/>
        <w:ind w:right="5" w:firstLine="230"/>
        <w:jc w:val="both"/>
        <w:rPr>
          <w:color w:val="000000"/>
          <w:spacing w:val="-1"/>
          <w:sz w:val="28"/>
          <w:szCs w:val="28"/>
        </w:rPr>
      </w:pPr>
      <w:r>
        <w:rPr>
          <w:color w:val="000000"/>
          <w:spacing w:val="1"/>
          <w:sz w:val="28"/>
          <w:szCs w:val="28"/>
        </w:rPr>
        <w:t>Содержание работы учителя-дефекто</w:t>
      </w:r>
      <w:r>
        <w:rPr>
          <w:color w:val="000000"/>
          <w:spacing w:val="1"/>
          <w:sz w:val="28"/>
          <w:szCs w:val="28"/>
        </w:rPr>
        <w:softHyphen/>
      </w:r>
      <w:r>
        <w:rPr>
          <w:color w:val="000000"/>
          <w:spacing w:val="-1"/>
          <w:sz w:val="28"/>
          <w:szCs w:val="28"/>
        </w:rPr>
        <w:t>лога (специального педагога) в обще</w:t>
      </w:r>
      <w:r>
        <w:rPr>
          <w:color w:val="000000"/>
          <w:spacing w:val="-1"/>
          <w:sz w:val="28"/>
          <w:szCs w:val="28"/>
        </w:rPr>
        <w:softHyphen/>
      </w:r>
      <w:r>
        <w:rPr>
          <w:color w:val="000000"/>
          <w:spacing w:val="5"/>
          <w:sz w:val="28"/>
          <w:szCs w:val="28"/>
        </w:rPr>
        <w:t xml:space="preserve">образовательной школе определяется </w:t>
      </w:r>
      <w:r>
        <w:rPr>
          <w:i/>
          <w:iCs/>
          <w:color w:val="000000"/>
          <w:sz w:val="28"/>
          <w:szCs w:val="28"/>
        </w:rPr>
        <w:t xml:space="preserve">целью </w:t>
      </w:r>
      <w:r>
        <w:rPr>
          <w:color w:val="000000"/>
          <w:sz w:val="28"/>
          <w:szCs w:val="28"/>
        </w:rPr>
        <w:t>деятельности специалиста, кото</w:t>
      </w:r>
      <w:r>
        <w:rPr>
          <w:color w:val="000000"/>
          <w:sz w:val="28"/>
          <w:szCs w:val="28"/>
        </w:rPr>
        <w:softHyphen/>
      </w:r>
      <w:r>
        <w:rPr>
          <w:color w:val="000000"/>
          <w:spacing w:val="-1"/>
          <w:sz w:val="28"/>
          <w:szCs w:val="28"/>
        </w:rPr>
        <w:t>рая заключается в обеспечении своевре</w:t>
      </w:r>
      <w:r>
        <w:rPr>
          <w:color w:val="000000"/>
          <w:spacing w:val="-1"/>
          <w:sz w:val="28"/>
          <w:szCs w:val="28"/>
        </w:rPr>
        <w:softHyphen/>
      </w:r>
      <w:r>
        <w:rPr>
          <w:color w:val="000000"/>
          <w:spacing w:val="5"/>
          <w:sz w:val="28"/>
          <w:szCs w:val="28"/>
        </w:rPr>
        <w:t xml:space="preserve">менной специализированной помощи </w:t>
      </w:r>
      <w:r>
        <w:rPr>
          <w:color w:val="000000"/>
          <w:spacing w:val="-2"/>
          <w:sz w:val="28"/>
          <w:szCs w:val="28"/>
        </w:rPr>
        <w:t>учащимся классов коррекционно-разви</w:t>
      </w:r>
      <w:r>
        <w:rPr>
          <w:color w:val="000000"/>
          <w:spacing w:val="-3"/>
          <w:sz w:val="28"/>
          <w:szCs w:val="28"/>
        </w:rPr>
        <w:t>вающего обучения (по нормативным до</w:t>
      </w:r>
      <w:r>
        <w:rPr>
          <w:color w:val="000000"/>
          <w:spacing w:val="-3"/>
          <w:sz w:val="28"/>
          <w:szCs w:val="28"/>
        </w:rPr>
        <w:softHyphen/>
        <w:t>кументам с 2002 г. — специальные (кор</w:t>
      </w:r>
      <w:r>
        <w:rPr>
          <w:color w:val="000000"/>
          <w:sz w:val="28"/>
          <w:szCs w:val="28"/>
        </w:rPr>
        <w:t xml:space="preserve">рекционные) классы </w:t>
      </w:r>
      <w:r>
        <w:rPr>
          <w:color w:val="000000"/>
          <w:sz w:val="28"/>
          <w:szCs w:val="28"/>
          <w:lang w:val="en-US"/>
        </w:rPr>
        <w:t>VII</w:t>
      </w:r>
      <w:r>
        <w:rPr>
          <w:color w:val="000000"/>
          <w:sz w:val="28"/>
          <w:szCs w:val="28"/>
        </w:rPr>
        <w:t xml:space="preserve"> вида) в освое</w:t>
      </w:r>
      <w:r>
        <w:rPr>
          <w:color w:val="000000"/>
          <w:sz w:val="28"/>
          <w:szCs w:val="28"/>
        </w:rPr>
        <w:softHyphen/>
      </w:r>
      <w:r>
        <w:rPr>
          <w:color w:val="000000"/>
          <w:spacing w:val="2"/>
          <w:sz w:val="28"/>
          <w:szCs w:val="28"/>
        </w:rPr>
        <w:t>нии ими обязательного минимума со</w:t>
      </w:r>
      <w:r>
        <w:rPr>
          <w:color w:val="000000"/>
          <w:spacing w:val="2"/>
          <w:sz w:val="28"/>
          <w:szCs w:val="28"/>
        </w:rPr>
        <w:softHyphen/>
      </w:r>
      <w:r>
        <w:rPr>
          <w:color w:val="000000"/>
          <w:spacing w:val="1"/>
          <w:sz w:val="28"/>
          <w:szCs w:val="28"/>
        </w:rPr>
        <w:t>держания образования в условиях мас</w:t>
      </w:r>
      <w:r>
        <w:rPr>
          <w:color w:val="000000"/>
          <w:spacing w:val="1"/>
          <w:sz w:val="28"/>
          <w:szCs w:val="28"/>
        </w:rPr>
        <w:softHyphen/>
      </w:r>
      <w:r>
        <w:rPr>
          <w:color w:val="000000"/>
          <w:spacing w:val="3"/>
          <w:sz w:val="28"/>
          <w:szCs w:val="28"/>
        </w:rPr>
        <w:t xml:space="preserve">совой школы. Основная деятельность </w:t>
      </w:r>
      <w:r>
        <w:rPr>
          <w:color w:val="000000"/>
          <w:spacing w:val="2"/>
          <w:sz w:val="28"/>
          <w:szCs w:val="28"/>
        </w:rPr>
        <w:t>учителя-дефектолога в школе направ</w:t>
      </w:r>
      <w:r>
        <w:rPr>
          <w:color w:val="000000"/>
          <w:spacing w:val="2"/>
          <w:sz w:val="28"/>
          <w:szCs w:val="28"/>
        </w:rPr>
        <w:softHyphen/>
      </w:r>
      <w:r>
        <w:rPr>
          <w:color w:val="000000"/>
          <w:spacing w:val="1"/>
          <w:sz w:val="28"/>
          <w:szCs w:val="28"/>
        </w:rPr>
        <w:t>лена на детей с задержкой психическо</w:t>
      </w:r>
      <w:r>
        <w:rPr>
          <w:color w:val="000000"/>
          <w:spacing w:val="1"/>
          <w:sz w:val="28"/>
          <w:szCs w:val="28"/>
        </w:rPr>
        <w:softHyphen/>
      </w:r>
      <w:r>
        <w:rPr>
          <w:color w:val="000000"/>
          <w:spacing w:val="2"/>
          <w:sz w:val="28"/>
          <w:szCs w:val="28"/>
        </w:rPr>
        <w:t>го развития, которые продолжают ис</w:t>
      </w:r>
      <w:r>
        <w:rPr>
          <w:color w:val="000000"/>
          <w:spacing w:val="2"/>
          <w:sz w:val="28"/>
          <w:szCs w:val="28"/>
        </w:rPr>
        <w:softHyphen/>
      </w:r>
      <w:r>
        <w:rPr>
          <w:color w:val="000000"/>
          <w:sz w:val="28"/>
          <w:szCs w:val="28"/>
        </w:rPr>
        <w:t>пытывать трудности в овладении учеб</w:t>
      </w:r>
      <w:r>
        <w:rPr>
          <w:color w:val="000000"/>
          <w:sz w:val="28"/>
          <w:szCs w:val="28"/>
        </w:rPr>
        <w:softHyphen/>
      </w:r>
      <w:r>
        <w:rPr>
          <w:color w:val="000000"/>
          <w:spacing w:val="-1"/>
          <w:sz w:val="28"/>
          <w:szCs w:val="28"/>
        </w:rPr>
        <w:t>ными знаниями, умениями, навыками и в специализированных условиях обуче</w:t>
      </w:r>
      <w:r>
        <w:rPr>
          <w:color w:val="000000"/>
          <w:spacing w:val="-1"/>
          <w:sz w:val="28"/>
          <w:szCs w:val="28"/>
        </w:rPr>
        <w:softHyphen/>
      </w:r>
      <w:r>
        <w:rPr>
          <w:color w:val="000000"/>
          <w:spacing w:val="-2"/>
          <w:sz w:val="28"/>
          <w:szCs w:val="28"/>
        </w:rPr>
        <w:t xml:space="preserve">ния. Этим учащимся обеспечивается </w:t>
      </w:r>
      <w:r>
        <w:rPr>
          <w:i/>
          <w:iCs/>
          <w:color w:val="000000"/>
          <w:spacing w:val="-2"/>
          <w:sz w:val="28"/>
          <w:szCs w:val="28"/>
        </w:rPr>
        <w:t>де</w:t>
      </w:r>
      <w:r>
        <w:rPr>
          <w:i/>
          <w:iCs/>
          <w:color w:val="000000"/>
          <w:spacing w:val="-2"/>
          <w:sz w:val="28"/>
          <w:szCs w:val="28"/>
        </w:rPr>
        <w:softHyphen/>
      </w:r>
      <w:r>
        <w:rPr>
          <w:i/>
          <w:iCs/>
          <w:color w:val="000000"/>
          <w:spacing w:val="4"/>
          <w:sz w:val="28"/>
          <w:szCs w:val="28"/>
        </w:rPr>
        <w:t xml:space="preserve">фектологическое сопровождение, </w:t>
      </w:r>
      <w:r>
        <w:rPr>
          <w:color w:val="000000"/>
          <w:spacing w:val="4"/>
          <w:sz w:val="28"/>
          <w:szCs w:val="28"/>
        </w:rPr>
        <w:t>ко</w:t>
      </w:r>
      <w:r>
        <w:rPr>
          <w:color w:val="000000"/>
          <w:spacing w:val="4"/>
          <w:sz w:val="28"/>
          <w:szCs w:val="28"/>
        </w:rPr>
        <w:softHyphen/>
      </w:r>
      <w:r>
        <w:rPr>
          <w:color w:val="000000"/>
          <w:spacing w:val="2"/>
          <w:sz w:val="28"/>
          <w:szCs w:val="28"/>
        </w:rPr>
        <w:t>торое подразумевает включение рабо</w:t>
      </w:r>
      <w:r>
        <w:rPr>
          <w:color w:val="000000"/>
          <w:spacing w:val="2"/>
          <w:sz w:val="28"/>
          <w:szCs w:val="28"/>
        </w:rPr>
        <w:softHyphen/>
      </w:r>
      <w:r>
        <w:rPr>
          <w:color w:val="000000"/>
          <w:sz w:val="28"/>
          <w:szCs w:val="28"/>
        </w:rPr>
        <w:t>ты специалиста во все сферы учебно-</w:t>
      </w:r>
      <w:r>
        <w:rPr>
          <w:color w:val="000000"/>
          <w:spacing w:val="1"/>
          <w:sz w:val="28"/>
          <w:szCs w:val="28"/>
        </w:rPr>
        <w:t xml:space="preserve">воспитательного процесса. Содержание </w:t>
      </w:r>
      <w:r>
        <w:rPr>
          <w:color w:val="000000"/>
          <w:spacing w:val="6"/>
          <w:sz w:val="28"/>
          <w:szCs w:val="28"/>
        </w:rPr>
        <w:t>работы специального педагога пред</w:t>
      </w:r>
      <w:r>
        <w:rPr>
          <w:color w:val="000000"/>
          <w:spacing w:val="6"/>
          <w:sz w:val="28"/>
          <w:szCs w:val="28"/>
        </w:rPr>
        <w:softHyphen/>
      </w:r>
      <w:r>
        <w:rPr>
          <w:color w:val="000000"/>
          <w:spacing w:val="7"/>
          <w:sz w:val="28"/>
          <w:szCs w:val="28"/>
        </w:rPr>
        <w:t xml:space="preserve">ставляет собой целостный комплекс </w:t>
      </w:r>
      <w:r>
        <w:rPr>
          <w:color w:val="000000"/>
          <w:spacing w:val="3"/>
          <w:sz w:val="28"/>
          <w:szCs w:val="28"/>
        </w:rPr>
        <w:t>мер, направленных на оказание помо</w:t>
      </w:r>
      <w:r>
        <w:rPr>
          <w:color w:val="000000"/>
          <w:spacing w:val="3"/>
          <w:sz w:val="28"/>
          <w:szCs w:val="28"/>
        </w:rPr>
        <w:softHyphen/>
      </w:r>
      <w:r>
        <w:rPr>
          <w:color w:val="000000"/>
          <w:spacing w:val="-1"/>
          <w:sz w:val="28"/>
          <w:szCs w:val="28"/>
        </w:rPr>
        <w:t xml:space="preserve">щи как ребенку — в форме занятий и </w:t>
      </w:r>
      <w:r>
        <w:rPr>
          <w:color w:val="000000"/>
          <w:spacing w:val="4"/>
          <w:sz w:val="28"/>
          <w:szCs w:val="28"/>
        </w:rPr>
        <w:t xml:space="preserve">динамического наблюдения за ходом </w:t>
      </w:r>
      <w:r>
        <w:rPr>
          <w:color w:val="000000"/>
          <w:spacing w:val="2"/>
          <w:sz w:val="28"/>
          <w:szCs w:val="28"/>
        </w:rPr>
        <w:t xml:space="preserve">развития, так и родителям, учителям, </w:t>
      </w:r>
      <w:r>
        <w:rPr>
          <w:color w:val="000000"/>
          <w:spacing w:val="-2"/>
          <w:sz w:val="28"/>
          <w:szCs w:val="28"/>
        </w:rPr>
        <w:t>администрации школы — в форме реко</w:t>
      </w:r>
      <w:r>
        <w:rPr>
          <w:color w:val="000000"/>
          <w:spacing w:val="-2"/>
          <w:sz w:val="28"/>
          <w:szCs w:val="28"/>
        </w:rPr>
        <w:softHyphen/>
      </w:r>
      <w:r>
        <w:rPr>
          <w:color w:val="000000"/>
          <w:sz w:val="28"/>
          <w:szCs w:val="28"/>
        </w:rPr>
        <w:t>мендаций. В перечисленных ниже на</w:t>
      </w:r>
      <w:r>
        <w:rPr>
          <w:color w:val="000000"/>
          <w:sz w:val="28"/>
          <w:szCs w:val="28"/>
        </w:rPr>
        <w:softHyphen/>
      </w:r>
      <w:r>
        <w:rPr>
          <w:color w:val="000000"/>
          <w:spacing w:val="2"/>
          <w:sz w:val="28"/>
          <w:szCs w:val="28"/>
        </w:rPr>
        <w:t>правлениях работы специалиста отра</w:t>
      </w:r>
      <w:r>
        <w:rPr>
          <w:color w:val="000000"/>
          <w:spacing w:val="2"/>
          <w:sz w:val="28"/>
          <w:szCs w:val="28"/>
        </w:rPr>
        <w:softHyphen/>
        <w:t>жается комплексный подход к ее орга</w:t>
      </w:r>
      <w:r>
        <w:rPr>
          <w:color w:val="000000"/>
          <w:spacing w:val="2"/>
          <w:sz w:val="28"/>
          <w:szCs w:val="28"/>
        </w:rPr>
        <w:softHyphen/>
      </w:r>
      <w:r>
        <w:rPr>
          <w:color w:val="000000"/>
          <w:spacing w:val="-1"/>
          <w:sz w:val="28"/>
          <w:szCs w:val="28"/>
        </w:rPr>
        <w:t xml:space="preserve">низации: </w:t>
      </w:r>
      <w:r>
        <w:rPr>
          <w:i/>
          <w:iCs/>
          <w:color w:val="000000"/>
          <w:spacing w:val="-1"/>
          <w:sz w:val="28"/>
          <w:szCs w:val="28"/>
        </w:rPr>
        <w:t>диагностическое, коррекцион</w:t>
      </w:r>
      <w:r>
        <w:rPr>
          <w:i/>
          <w:iCs/>
          <w:color w:val="000000"/>
          <w:spacing w:val="3"/>
          <w:sz w:val="28"/>
          <w:szCs w:val="28"/>
        </w:rPr>
        <w:t>ное, аналитическое, консультативно-</w:t>
      </w:r>
      <w:r>
        <w:rPr>
          <w:i/>
          <w:iCs/>
          <w:color w:val="000000"/>
          <w:spacing w:val="-3"/>
          <w:sz w:val="28"/>
          <w:szCs w:val="28"/>
        </w:rPr>
        <w:t xml:space="preserve">просветительское и профилактическое, </w:t>
      </w:r>
      <w:r>
        <w:rPr>
          <w:i/>
          <w:iCs/>
          <w:color w:val="000000"/>
          <w:spacing w:val="-2"/>
          <w:sz w:val="28"/>
          <w:szCs w:val="28"/>
        </w:rPr>
        <w:t xml:space="preserve">организационно-методическое. </w:t>
      </w:r>
      <w:r>
        <w:rPr>
          <w:color w:val="000000"/>
          <w:spacing w:val="-2"/>
          <w:sz w:val="28"/>
          <w:szCs w:val="28"/>
        </w:rPr>
        <w:t xml:space="preserve">Помимо </w:t>
      </w:r>
      <w:r>
        <w:rPr>
          <w:color w:val="000000"/>
          <w:spacing w:val="3"/>
          <w:sz w:val="28"/>
          <w:szCs w:val="28"/>
        </w:rPr>
        <w:t>традиционных направлений, дополни</w:t>
      </w:r>
      <w:r>
        <w:rPr>
          <w:color w:val="000000"/>
          <w:spacing w:val="3"/>
          <w:sz w:val="28"/>
          <w:szCs w:val="28"/>
        </w:rPr>
        <w:softHyphen/>
      </w:r>
      <w:r>
        <w:rPr>
          <w:color w:val="000000"/>
          <w:sz w:val="28"/>
          <w:szCs w:val="28"/>
        </w:rPr>
        <w:t xml:space="preserve">тельно выделено </w:t>
      </w:r>
      <w:r>
        <w:rPr>
          <w:i/>
          <w:iCs/>
          <w:color w:val="000000"/>
          <w:sz w:val="28"/>
          <w:szCs w:val="28"/>
        </w:rPr>
        <w:t xml:space="preserve">аналитическое, </w:t>
      </w:r>
      <w:r>
        <w:rPr>
          <w:color w:val="000000"/>
          <w:sz w:val="28"/>
          <w:szCs w:val="28"/>
        </w:rPr>
        <w:t>кото</w:t>
      </w:r>
      <w:r>
        <w:rPr>
          <w:color w:val="000000"/>
          <w:sz w:val="28"/>
          <w:szCs w:val="28"/>
        </w:rPr>
        <w:softHyphen/>
      </w:r>
      <w:r>
        <w:rPr>
          <w:color w:val="000000"/>
          <w:spacing w:val="9"/>
          <w:sz w:val="28"/>
          <w:szCs w:val="28"/>
        </w:rPr>
        <w:t xml:space="preserve">рое определяет междисциплинарное </w:t>
      </w:r>
      <w:r>
        <w:rPr>
          <w:color w:val="000000"/>
          <w:spacing w:val="1"/>
          <w:sz w:val="28"/>
          <w:szCs w:val="28"/>
        </w:rPr>
        <w:t>взаимодействие специалистов и позво</w:t>
      </w:r>
      <w:r>
        <w:rPr>
          <w:color w:val="000000"/>
          <w:spacing w:val="1"/>
          <w:sz w:val="28"/>
          <w:szCs w:val="28"/>
        </w:rPr>
        <w:softHyphen/>
      </w:r>
      <w:r>
        <w:rPr>
          <w:color w:val="000000"/>
          <w:spacing w:val="-1"/>
          <w:sz w:val="28"/>
          <w:szCs w:val="28"/>
        </w:rPr>
        <w:t xml:space="preserve">ляет корригировать программы занятий </w:t>
      </w:r>
      <w:r>
        <w:rPr>
          <w:color w:val="000000"/>
          <w:spacing w:val="2"/>
          <w:sz w:val="28"/>
          <w:szCs w:val="28"/>
        </w:rPr>
        <w:t xml:space="preserve">учителя-дефектолога в соответствии с </w:t>
      </w:r>
      <w:r>
        <w:rPr>
          <w:color w:val="000000"/>
          <w:spacing w:val="-1"/>
          <w:sz w:val="28"/>
          <w:szCs w:val="28"/>
        </w:rPr>
        <w:t>достижениями учащихся. Представлен</w:t>
      </w:r>
      <w:r>
        <w:rPr>
          <w:color w:val="000000"/>
          <w:spacing w:val="-1"/>
          <w:sz w:val="28"/>
          <w:szCs w:val="28"/>
        </w:rPr>
        <w:softHyphen/>
      </w:r>
      <w:r>
        <w:rPr>
          <w:color w:val="000000"/>
          <w:sz w:val="28"/>
          <w:szCs w:val="28"/>
        </w:rPr>
        <w:t>ные материалы раскрывают практичес</w:t>
      </w:r>
      <w:r>
        <w:rPr>
          <w:color w:val="000000"/>
          <w:sz w:val="28"/>
          <w:szCs w:val="28"/>
        </w:rPr>
        <w:softHyphen/>
      </w:r>
      <w:r>
        <w:rPr>
          <w:color w:val="000000"/>
          <w:spacing w:val="1"/>
          <w:sz w:val="28"/>
          <w:szCs w:val="28"/>
        </w:rPr>
        <w:t xml:space="preserve">кие аспекты организации деятельности </w:t>
      </w:r>
      <w:r>
        <w:rPr>
          <w:color w:val="000000"/>
          <w:spacing w:val="-2"/>
          <w:sz w:val="28"/>
          <w:szCs w:val="28"/>
        </w:rPr>
        <w:t>специалиста по перечисленным направ</w:t>
      </w:r>
      <w:r>
        <w:rPr>
          <w:color w:val="000000"/>
          <w:spacing w:val="-1"/>
          <w:sz w:val="28"/>
          <w:szCs w:val="28"/>
        </w:rPr>
        <w:t>лениям.</w:t>
      </w:r>
    </w:p>
    <w:p w:rsidR="00AF61D2" w:rsidRDefault="00AF61D2">
      <w:pPr>
        <w:shd w:val="clear" w:color="auto" w:fill="FFFFFF"/>
        <w:ind w:right="5" w:firstLine="230"/>
        <w:jc w:val="both"/>
        <w:rPr>
          <w:sz w:val="28"/>
          <w:szCs w:val="28"/>
        </w:rPr>
      </w:pPr>
    </w:p>
    <w:p w:rsidR="00AF61D2" w:rsidRDefault="00AF61D2">
      <w:pPr>
        <w:pStyle w:val="1"/>
        <w:ind w:left="432" w:hanging="432"/>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Рекомендуемая документация учителя-дефектолога</w:t>
      </w:r>
    </w:p>
    <w:p w:rsidR="00AF61D2" w:rsidRDefault="00AF61D2" w:rsidP="00AF61D2">
      <w:pPr>
        <w:numPr>
          <w:ilvl w:val="0"/>
          <w:numId w:val="38"/>
        </w:numPr>
        <w:shd w:val="clear" w:color="auto" w:fill="FFFFFF"/>
        <w:tabs>
          <w:tab w:val="left" w:pos="513"/>
        </w:tabs>
        <w:ind w:left="14" w:firstLine="226"/>
        <w:jc w:val="both"/>
        <w:rPr>
          <w:color w:val="000000"/>
          <w:sz w:val="28"/>
          <w:szCs w:val="28"/>
        </w:rPr>
      </w:pPr>
      <w:r>
        <w:rPr>
          <w:color w:val="000000"/>
          <w:spacing w:val="4"/>
          <w:sz w:val="28"/>
          <w:szCs w:val="28"/>
        </w:rPr>
        <w:t>Протокол первичного обследова</w:t>
      </w:r>
      <w:r>
        <w:rPr>
          <w:color w:val="000000"/>
          <w:spacing w:val="4"/>
          <w:sz w:val="28"/>
          <w:szCs w:val="28"/>
        </w:rPr>
        <w:softHyphen/>
      </w:r>
      <w:r>
        <w:rPr>
          <w:color w:val="000000"/>
          <w:sz w:val="28"/>
          <w:szCs w:val="28"/>
        </w:rPr>
        <w:t>ния учащегося.</w:t>
      </w:r>
    </w:p>
    <w:p w:rsidR="00AF61D2" w:rsidRDefault="00AF61D2" w:rsidP="00AF61D2">
      <w:pPr>
        <w:numPr>
          <w:ilvl w:val="0"/>
          <w:numId w:val="38"/>
        </w:numPr>
        <w:shd w:val="clear" w:color="auto" w:fill="FFFFFF"/>
        <w:tabs>
          <w:tab w:val="left" w:pos="513"/>
        </w:tabs>
        <w:ind w:left="14" w:firstLine="226"/>
        <w:jc w:val="both"/>
        <w:rPr>
          <w:color w:val="000000"/>
          <w:spacing w:val="1"/>
          <w:sz w:val="28"/>
          <w:szCs w:val="28"/>
        </w:rPr>
      </w:pPr>
      <w:r>
        <w:rPr>
          <w:color w:val="000000"/>
          <w:spacing w:val="7"/>
          <w:sz w:val="28"/>
          <w:szCs w:val="28"/>
        </w:rPr>
        <w:t>Журнал учета обследуемых уча</w:t>
      </w:r>
      <w:r>
        <w:rPr>
          <w:color w:val="000000"/>
          <w:spacing w:val="7"/>
          <w:sz w:val="28"/>
          <w:szCs w:val="28"/>
        </w:rPr>
        <w:softHyphen/>
      </w:r>
      <w:r>
        <w:rPr>
          <w:color w:val="000000"/>
          <w:spacing w:val="1"/>
          <w:sz w:val="28"/>
          <w:szCs w:val="28"/>
        </w:rPr>
        <w:t>щихся (табл. 1).</w:t>
      </w:r>
    </w:p>
    <w:p w:rsidR="00AF61D2" w:rsidRDefault="00AF61D2" w:rsidP="00AF61D2">
      <w:pPr>
        <w:numPr>
          <w:ilvl w:val="0"/>
          <w:numId w:val="38"/>
        </w:numPr>
        <w:shd w:val="clear" w:color="auto" w:fill="FFFFFF"/>
        <w:tabs>
          <w:tab w:val="left" w:pos="513"/>
        </w:tabs>
        <w:ind w:left="14" w:firstLine="226"/>
        <w:jc w:val="both"/>
        <w:rPr>
          <w:color w:val="000000"/>
          <w:spacing w:val="-4"/>
          <w:sz w:val="28"/>
          <w:szCs w:val="28"/>
        </w:rPr>
      </w:pPr>
      <w:r>
        <w:rPr>
          <w:color w:val="000000"/>
          <w:sz w:val="28"/>
          <w:szCs w:val="28"/>
        </w:rPr>
        <w:t>Карта динамического развития ре</w:t>
      </w:r>
      <w:r>
        <w:rPr>
          <w:color w:val="000000"/>
          <w:sz w:val="28"/>
          <w:szCs w:val="28"/>
        </w:rPr>
        <w:softHyphen/>
      </w:r>
      <w:r>
        <w:rPr>
          <w:color w:val="000000"/>
          <w:spacing w:val="-4"/>
          <w:sz w:val="28"/>
          <w:szCs w:val="28"/>
        </w:rPr>
        <w:t>бенка:</w:t>
      </w:r>
    </w:p>
    <w:p w:rsidR="00AF61D2" w:rsidRDefault="00AF61D2">
      <w:pPr>
        <w:shd w:val="clear" w:color="auto" w:fill="FFFFFF"/>
        <w:ind w:left="250"/>
        <w:jc w:val="both"/>
        <w:rPr>
          <w:color w:val="000000"/>
          <w:spacing w:val="3"/>
          <w:sz w:val="28"/>
          <w:szCs w:val="28"/>
        </w:rPr>
      </w:pPr>
      <w:r>
        <w:rPr>
          <w:color w:val="000000"/>
          <w:spacing w:val="3"/>
          <w:sz w:val="28"/>
          <w:szCs w:val="28"/>
        </w:rPr>
        <w:t>3.1. Протокол обследования.</w:t>
      </w:r>
    </w:p>
    <w:p w:rsidR="00AF61D2" w:rsidRDefault="00AF61D2">
      <w:pPr>
        <w:numPr>
          <w:ilvl w:val="0"/>
          <w:numId w:val="18"/>
        </w:numPr>
        <w:shd w:val="clear" w:color="auto" w:fill="FFFFFF"/>
        <w:tabs>
          <w:tab w:val="left" w:pos="638"/>
        </w:tabs>
        <w:ind w:firstLine="230"/>
        <w:jc w:val="both"/>
        <w:rPr>
          <w:color w:val="000000"/>
          <w:spacing w:val="1"/>
          <w:sz w:val="28"/>
          <w:szCs w:val="28"/>
        </w:rPr>
      </w:pPr>
      <w:r>
        <w:rPr>
          <w:color w:val="000000"/>
          <w:spacing w:val="2"/>
          <w:sz w:val="28"/>
          <w:szCs w:val="28"/>
        </w:rPr>
        <w:t>Дефектологическое представле</w:t>
      </w:r>
      <w:r>
        <w:rPr>
          <w:color w:val="000000"/>
          <w:spacing w:val="2"/>
          <w:sz w:val="28"/>
          <w:szCs w:val="28"/>
        </w:rPr>
        <w:softHyphen/>
      </w:r>
      <w:r>
        <w:rPr>
          <w:color w:val="000000"/>
          <w:spacing w:val="1"/>
          <w:sz w:val="28"/>
          <w:szCs w:val="28"/>
        </w:rPr>
        <w:t>ние на учащегося.</w:t>
      </w:r>
    </w:p>
    <w:p w:rsidR="00AF61D2" w:rsidRDefault="00AF61D2">
      <w:pPr>
        <w:numPr>
          <w:ilvl w:val="0"/>
          <w:numId w:val="18"/>
        </w:numPr>
        <w:shd w:val="clear" w:color="auto" w:fill="FFFFFF"/>
        <w:tabs>
          <w:tab w:val="left" w:pos="638"/>
        </w:tabs>
        <w:ind w:firstLine="230"/>
        <w:jc w:val="both"/>
        <w:rPr>
          <w:color w:val="000000"/>
          <w:spacing w:val="-7"/>
          <w:sz w:val="28"/>
          <w:szCs w:val="28"/>
        </w:rPr>
      </w:pPr>
      <w:r>
        <w:rPr>
          <w:color w:val="000000"/>
          <w:spacing w:val="4"/>
          <w:sz w:val="28"/>
          <w:szCs w:val="28"/>
        </w:rPr>
        <w:t xml:space="preserve">Лист наблюдений за учащимся. </w:t>
      </w:r>
      <w:r>
        <w:rPr>
          <w:color w:val="000000"/>
          <w:spacing w:val="7"/>
          <w:sz w:val="28"/>
          <w:szCs w:val="28"/>
        </w:rPr>
        <w:t xml:space="preserve">(Отражает этапы и результативность </w:t>
      </w:r>
      <w:r>
        <w:rPr>
          <w:color w:val="000000"/>
          <w:spacing w:val="-1"/>
          <w:sz w:val="28"/>
          <w:szCs w:val="28"/>
        </w:rPr>
        <w:t>коррекционной работы, динамику заня</w:t>
      </w:r>
      <w:r>
        <w:rPr>
          <w:color w:val="000000"/>
          <w:spacing w:val="-1"/>
          <w:sz w:val="28"/>
          <w:szCs w:val="28"/>
        </w:rPr>
        <w:softHyphen/>
      </w:r>
      <w:r>
        <w:rPr>
          <w:color w:val="000000"/>
          <w:spacing w:val="-7"/>
          <w:sz w:val="28"/>
          <w:szCs w:val="28"/>
        </w:rPr>
        <w:t>тий).</w:t>
      </w:r>
    </w:p>
    <w:p w:rsidR="00AF61D2" w:rsidRDefault="00AF61D2" w:rsidP="00AF61D2">
      <w:pPr>
        <w:numPr>
          <w:ilvl w:val="0"/>
          <w:numId w:val="54"/>
        </w:numPr>
        <w:shd w:val="clear" w:color="auto" w:fill="FFFFFF"/>
        <w:tabs>
          <w:tab w:val="left" w:pos="437"/>
        </w:tabs>
        <w:ind w:left="5" w:firstLine="226"/>
        <w:jc w:val="both"/>
        <w:rPr>
          <w:color w:val="000000"/>
          <w:spacing w:val="2"/>
          <w:sz w:val="28"/>
          <w:szCs w:val="28"/>
        </w:rPr>
      </w:pPr>
      <w:r>
        <w:rPr>
          <w:color w:val="000000"/>
          <w:spacing w:val="-1"/>
          <w:sz w:val="28"/>
          <w:szCs w:val="28"/>
        </w:rPr>
        <w:t xml:space="preserve">Список учащихся, нуждающихся в </w:t>
      </w:r>
      <w:r>
        <w:rPr>
          <w:color w:val="000000"/>
          <w:spacing w:val="2"/>
          <w:sz w:val="28"/>
          <w:szCs w:val="28"/>
        </w:rPr>
        <w:t>занятиях у специального педагога.</w:t>
      </w:r>
    </w:p>
    <w:p w:rsidR="00AF61D2" w:rsidRDefault="00AF61D2" w:rsidP="00AF61D2">
      <w:pPr>
        <w:numPr>
          <w:ilvl w:val="0"/>
          <w:numId w:val="54"/>
        </w:numPr>
        <w:shd w:val="clear" w:color="auto" w:fill="FFFFFF"/>
        <w:tabs>
          <w:tab w:val="left" w:pos="662"/>
        </w:tabs>
        <w:ind w:left="230"/>
        <w:jc w:val="both"/>
        <w:rPr>
          <w:color w:val="000000"/>
          <w:sz w:val="28"/>
          <w:szCs w:val="28"/>
        </w:rPr>
      </w:pPr>
      <w:r>
        <w:rPr>
          <w:color w:val="000000"/>
          <w:sz w:val="28"/>
          <w:szCs w:val="28"/>
        </w:rPr>
        <w:t>Состав групп.</w:t>
      </w:r>
    </w:p>
    <w:p w:rsidR="00AF61D2" w:rsidRDefault="00AF61D2" w:rsidP="00AF61D2">
      <w:pPr>
        <w:numPr>
          <w:ilvl w:val="0"/>
          <w:numId w:val="54"/>
        </w:numPr>
        <w:shd w:val="clear" w:color="auto" w:fill="FFFFFF"/>
        <w:tabs>
          <w:tab w:val="left" w:pos="662"/>
        </w:tabs>
        <w:ind w:left="230"/>
        <w:jc w:val="both"/>
        <w:rPr>
          <w:color w:val="000000"/>
          <w:spacing w:val="2"/>
          <w:sz w:val="28"/>
          <w:szCs w:val="28"/>
        </w:rPr>
      </w:pPr>
      <w:r>
        <w:rPr>
          <w:color w:val="000000"/>
          <w:spacing w:val="2"/>
          <w:sz w:val="28"/>
          <w:szCs w:val="28"/>
        </w:rPr>
        <w:t>Журнал посещаемости занятий.</w:t>
      </w:r>
    </w:p>
    <w:p w:rsidR="00AF61D2" w:rsidRDefault="00AF61D2" w:rsidP="00AF61D2">
      <w:pPr>
        <w:numPr>
          <w:ilvl w:val="0"/>
          <w:numId w:val="54"/>
        </w:numPr>
        <w:shd w:val="clear" w:color="auto" w:fill="FFFFFF"/>
        <w:tabs>
          <w:tab w:val="left" w:pos="437"/>
        </w:tabs>
        <w:ind w:left="5" w:firstLine="226"/>
        <w:jc w:val="both"/>
        <w:rPr>
          <w:color w:val="000000"/>
          <w:spacing w:val="-1"/>
          <w:sz w:val="28"/>
          <w:szCs w:val="28"/>
        </w:rPr>
      </w:pPr>
      <w:r>
        <w:rPr>
          <w:color w:val="000000"/>
          <w:spacing w:val="-4"/>
          <w:sz w:val="28"/>
          <w:szCs w:val="28"/>
        </w:rPr>
        <w:t>Перспективный план работы с груп</w:t>
      </w:r>
      <w:r>
        <w:rPr>
          <w:color w:val="000000"/>
          <w:spacing w:val="-4"/>
          <w:sz w:val="28"/>
          <w:szCs w:val="28"/>
        </w:rPr>
        <w:softHyphen/>
      </w:r>
      <w:r>
        <w:rPr>
          <w:color w:val="000000"/>
          <w:spacing w:val="-1"/>
          <w:sz w:val="28"/>
          <w:szCs w:val="28"/>
        </w:rPr>
        <w:t>пой (по ведущему нарушению).</w:t>
      </w:r>
    </w:p>
    <w:p w:rsidR="00AF61D2" w:rsidRDefault="00AF61D2" w:rsidP="00AF61D2">
      <w:pPr>
        <w:numPr>
          <w:ilvl w:val="0"/>
          <w:numId w:val="54"/>
        </w:numPr>
        <w:shd w:val="clear" w:color="auto" w:fill="FFFFFF"/>
        <w:tabs>
          <w:tab w:val="left" w:pos="437"/>
        </w:tabs>
        <w:ind w:left="5" w:firstLine="226"/>
        <w:jc w:val="both"/>
        <w:rPr>
          <w:color w:val="000000"/>
          <w:spacing w:val="2"/>
          <w:sz w:val="28"/>
          <w:szCs w:val="28"/>
        </w:rPr>
      </w:pPr>
      <w:r>
        <w:rPr>
          <w:color w:val="000000"/>
          <w:spacing w:val="-2"/>
          <w:sz w:val="28"/>
          <w:szCs w:val="28"/>
        </w:rPr>
        <w:t>Перспективный план индивидуаль</w:t>
      </w:r>
      <w:r>
        <w:rPr>
          <w:color w:val="000000"/>
          <w:spacing w:val="-2"/>
          <w:sz w:val="28"/>
          <w:szCs w:val="28"/>
        </w:rPr>
        <w:softHyphen/>
      </w:r>
      <w:r>
        <w:rPr>
          <w:color w:val="000000"/>
          <w:spacing w:val="2"/>
          <w:sz w:val="28"/>
          <w:szCs w:val="28"/>
        </w:rPr>
        <w:t>ной работы с ребенком.</w:t>
      </w:r>
    </w:p>
    <w:p w:rsidR="00AF61D2" w:rsidRDefault="00AF61D2" w:rsidP="00AF61D2">
      <w:pPr>
        <w:numPr>
          <w:ilvl w:val="0"/>
          <w:numId w:val="54"/>
        </w:numPr>
        <w:shd w:val="clear" w:color="auto" w:fill="FFFFFF"/>
        <w:tabs>
          <w:tab w:val="left" w:pos="662"/>
        </w:tabs>
        <w:ind w:left="230"/>
        <w:jc w:val="both"/>
        <w:rPr>
          <w:i/>
          <w:iCs/>
          <w:color w:val="000000"/>
          <w:spacing w:val="-2"/>
          <w:sz w:val="28"/>
          <w:szCs w:val="28"/>
        </w:rPr>
      </w:pPr>
      <w:r>
        <w:rPr>
          <w:color w:val="000000"/>
          <w:spacing w:val="-2"/>
          <w:sz w:val="28"/>
          <w:szCs w:val="28"/>
        </w:rPr>
        <w:t xml:space="preserve">Журнал движения ребенка (табл. </w:t>
      </w:r>
      <w:r>
        <w:rPr>
          <w:i/>
          <w:iCs/>
          <w:color w:val="000000"/>
          <w:spacing w:val="-2"/>
          <w:sz w:val="28"/>
          <w:szCs w:val="28"/>
        </w:rPr>
        <w:t>2).</w:t>
      </w:r>
    </w:p>
    <w:p w:rsidR="00AF61D2" w:rsidRDefault="00AF61D2" w:rsidP="00AF61D2">
      <w:pPr>
        <w:numPr>
          <w:ilvl w:val="0"/>
          <w:numId w:val="63"/>
        </w:numPr>
        <w:shd w:val="clear" w:color="auto" w:fill="FFFFFF"/>
        <w:tabs>
          <w:tab w:val="left" w:pos="590"/>
        </w:tabs>
        <w:ind w:left="14" w:firstLine="235"/>
        <w:jc w:val="both"/>
        <w:rPr>
          <w:color w:val="000000"/>
          <w:spacing w:val="-5"/>
          <w:sz w:val="28"/>
          <w:szCs w:val="28"/>
        </w:rPr>
      </w:pPr>
      <w:r>
        <w:rPr>
          <w:color w:val="000000"/>
          <w:spacing w:val="1"/>
          <w:sz w:val="28"/>
          <w:szCs w:val="28"/>
        </w:rPr>
        <w:t>Расписание коррекционных заня</w:t>
      </w:r>
      <w:r>
        <w:rPr>
          <w:color w:val="000000"/>
          <w:spacing w:val="1"/>
          <w:sz w:val="28"/>
          <w:szCs w:val="28"/>
        </w:rPr>
        <w:softHyphen/>
      </w:r>
      <w:r>
        <w:rPr>
          <w:color w:val="000000"/>
          <w:spacing w:val="5"/>
          <w:sz w:val="28"/>
          <w:szCs w:val="28"/>
        </w:rPr>
        <w:t>тий, утвержденное завучем (методис</w:t>
      </w:r>
      <w:r>
        <w:rPr>
          <w:color w:val="000000"/>
          <w:spacing w:val="5"/>
          <w:sz w:val="28"/>
          <w:szCs w:val="28"/>
        </w:rPr>
        <w:softHyphen/>
      </w:r>
      <w:r>
        <w:rPr>
          <w:color w:val="000000"/>
          <w:spacing w:val="-5"/>
          <w:sz w:val="28"/>
          <w:szCs w:val="28"/>
        </w:rPr>
        <w:t>том).</w:t>
      </w:r>
    </w:p>
    <w:p w:rsidR="00AF61D2" w:rsidRDefault="00AF61D2">
      <w:pPr>
        <w:shd w:val="clear" w:color="auto" w:fill="FFFFFF"/>
        <w:ind w:left="250"/>
        <w:jc w:val="both"/>
        <w:rPr>
          <w:color w:val="000000"/>
          <w:spacing w:val="2"/>
          <w:sz w:val="28"/>
          <w:szCs w:val="28"/>
        </w:rPr>
      </w:pPr>
      <w:r>
        <w:rPr>
          <w:color w:val="000000"/>
          <w:spacing w:val="2"/>
          <w:sz w:val="28"/>
          <w:szCs w:val="28"/>
        </w:rPr>
        <w:t>11.График работы специалиста.</w:t>
      </w:r>
    </w:p>
    <w:p w:rsidR="00AF61D2" w:rsidRDefault="00AF61D2">
      <w:pPr>
        <w:shd w:val="clear" w:color="auto" w:fill="FFFFFF"/>
        <w:ind w:left="250"/>
        <w:jc w:val="both"/>
        <w:rPr>
          <w:color w:val="000000"/>
          <w:spacing w:val="2"/>
          <w:sz w:val="28"/>
          <w:szCs w:val="28"/>
        </w:rPr>
      </w:pPr>
    </w:p>
    <w:p w:rsidR="00AF61D2" w:rsidRDefault="00AF61D2">
      <w:pPr>
        <w:shd w:val="clear" w:color="auto" w:fill="FFFFFF"/>
        <w:ind w:right="48"/>
        <w:jc w:val="both"/>
        <w:rPr>
          <w:color w:val="000000"/>
          <w:spacing w:val="-11"/>
          <w:w w:val="130"/>
          <w:sz w:val="28"/>
          <w:szCs w:val="28"/>
        </w:rPr>
      </w:pPr>
      <w:r>
        <w:rPr>
          <w:color w:val="000000"/>
          <w:spacing w:val="-11"/>
          <w:w w:val="130"/>
          <w:sz w:val="28"/>
          <w:szCs w:val="28"/>
        </w:rPr>
        <w:t>Таблица   1</w:t>
      </w:r>
    </w:p>
    <w:p w:rsidR="00AF61D2" w:rsidRDefault="00AF61D2">
      <w:pPr>
        <w:jc w:val="both"/>
        <w:rPr>
          <w:sz w:val="28"/>
          <w:szCs w:val="28"/>
        </w:rPr>
      </w:pPr>
    </w:p>
    <w:tbl>
      <w:tblPr>
        <w:tblW w:w="0" w:type="auto"/>
        <w:tblInd w:w="-5" w:type="dxa"/>
        <w:tblLayout w:type="fixed"/>
        <w:tblCellMar>
          <w:left w:w="40" w:type="dxa"/>
          <w:right w:w="40" w:type="dxa"/>
        </w:tblCellMar>
        <w:tblLook w:val="0000" w:firstRow="0" w:lastRow="0" w:firstColumn="0" w:lastColumn="0" w:noHBand="0" w:noVBand="0"/>
      </w:tblPr>
      <w:tblGrid>
        <w:gridCol w:w="900"/>
        <w:gridCol w:w="1080"/>
        <w:gridCol w:w="900"/>
        <w:gridCol w:w="1980"/>
        <w:gridCol w:w="4515"/>
      </w:tblGrid>
      <w:tr w:rsidR="00AF61D2">
        <w:trPr>
          <w:trHeight w:hRule="exact" w:val="336"/>
        </w:trPr>
        <w:tc>
          <w:tcPr>
            <w:tcW w:w="90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left="62"/>
              <w:jc w:val="both"/>
              <w:rPr>
                <w:b/>
                <w:bCs/>
                <w:color w:val="000000"/>
                <w:spacing w:val="-14"/>
                <w:sz w:val="28"/>
                <w:szCs w:val="28"/>
              </w:rPr>
            </w:pPr>
            <w:r>
              <w:rPr>
                <w:b/>
                <w:bCs/>
                <w:color w:val="000000"/>
                <w:spacing w:val="-14"/>
                <w:sz w:val="28"/>
                <w:szCs w:val="28"/>
              </w:rPr>
              <w:t>Дата</w:t>
            </w: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b/>
                <w:bCs/>
                <w:color w:val="000000"/>
                <w:spacing w:val="-9"/>
                <w:sz w:val="28"/>
                <w:szCs w:val="28"/>
              </w:rPr>
            </w:pPr>
            <w:r>
              <w:rPr>
                <w:b/>
                <w:bCs/>
                <w:color w:val="000000"/>
                <w:spacing w:val="-9"/>
                <w:sz w:val="28"/>
                <w:szCs w:val="28"/>
              </w:rPr>
              <w:t>Ф.И.О.</w:t>
            </w: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b/>
                <w:bCs/>
                <w:color w:val="000000"/>
                <w:spacing w:val="5"/>
                <w:sz w:val="28"/>
                <w:szCs w:val="28"/>
              </w:rPr>
            </w:pPr>
            <w:r>
              <w:rPr>
                <w:b/>
                <w:bCs/>
                <w:color w:val="000000"/>
                <w:spacing w:val="5"/>
                <w:sz w:val="28"/>
                <w:szCs w:val="28"/>
              </w:rPr>
              <w:t>Класс</w:t>
            </w:r>
          </w:p>
        </w:tc>
        <w:tc>
          <w:tcPr>
            <w:tcW w:w="198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left="38"/>
              <w:jc w:val="both"/>
              <w:rPr>
                <w:b/>
                <w:bCs/>
                <w:color w:val="000000"/>
                <w:spacing w:val="4"/>
                <w:sz w:val="28"/>
                <w:szCs w:val="28"/>
              </w:rPr>
            </w:pPr>
            <w:r>
              <w:rPr>
                <w:b/>
                <w:bCs/>
                <w:color w:val="000000"/>
                <w:spacing w:val="4"/>
                <w:sz w:val="28"/>
                <w:szCs w:val="28"/>
              </w:rPr>
              <w:t>Причина обращения</w:t>
            </w:r>
          </w:p>
        </w:tc>
        <w:tc>
          <w:tcPr>
            <w:tcW w:w="45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ind w:left="682"/>
              <w:jc w:val="both"/>
              <w:rPr>
                <w:b/>
                <w:bCs/>
                <w:color w:val="000000"/>
                <w:spacing w:val="4"/>
                <w:sz w:val="28"/>
                <w:szCs w:val="28"/>
              </w:rPr>
            </w:pPr>
            <w:r>
              <w:rPr>
                <w:b/>
                <w:bCs/>
                <w:color w:val="000000"/>
                <w:spacing w:val="4"/>
                <w:sz w:val="28"/>
                <w:szCs w:val="28"/>
              </w:rPr>
              <w:t>Заключение и рекомендации</w:t>
            </w:r>
          </w:p>
        </w:tc>
      </w:tr>
      <w:tr w:rsidR="00AF61D2">
        <w:trPr>
          <w:trHeight w:hRule="exact" w:val="1117"/>
        </w:trPr>
        <w:tc>
          <w:tcPr>
            <w:tcW w:w="90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left="5"/>
              <w:jc w:val="both"/>
              <w:rPr>
                <w:color w:val="000000"/>
                <w:spacing w:val="-11"/>
                <w:sz w:val="28"/>
                <w:szCs w:val="28"/>
              </w:rPr>
            </w:pPr>
            <w:r>
              <w:rPr>
                <w:color w:val="000000"/>
                <w:spacing w:val="-11"/>
                <w:sz w:val="28"/>
                <w:szCs w:val="28"/>
              </w:rPr>
              <w:t>5.10.07</w:t>
            </w: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8"/>
                <w:sz w:val="28"/>
                <w:szCs w:val="28"/>
              </w:rPr>
            </w:pPr>
            <w:r>
              <w:rPr>
                <w:color w:val="000000"/>
                <w:spacing w:val="-8"/>
                <w:sz w:val="28"/>
                <w:szCs w:val="28"/>
              </w:rPr>
              <w:t>Ваня Л.</w:t>
            </w:r>
          </w:p>
        </w:tc>
        <w:tc>
          <w:tcPr>
            <w:tcW w:w="90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z w:val="28"/>
                <w:szCs w:val="28"/>
              </w:rPr>
            </w:pPr>
            <w:r>
              <w:rPr>
                <w:color w:val="000000"/>
                <w:sz w:val="28"/>
                <w:szCs w:val="28"/>
              </w:rPr>
              <w:t>2Г</w:t>
            </w:r>
          </w:p>
        </w:tc>
        <w:tc>
          <w:tcPr>
            <w:tcW w:w="198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right="140"/>
              <w:jc w:val="both"/>
              <w:rPr>
                <w:color w:val="000000"/>
                <w:spacing w:val="-7"/>
                <w:sz w:val="28"/>
                <w:szCs w:val="28"/>
              </w:rPr>
            </w:pPr>
            <w:r>
              <w:rPr>
                <w:color w:val="000000"/>
                <w:spacing w:val="-6"/>
                <w:sz w:val="28"/>
                <w:szCs w:val="28"/>
              </w:rPr>
              <w:t xml:space="preserve">Первичное </w:t>
            </w:r>
            <w:r>
              <w:rPr>
                <w:color w:val="000000"/>
                <w:spacing w:val="-7"/>
                <w:sz w:val="28"/>
                <w:szCs w:val="28"/>
              </w:rPr>
              <w:t>обследование</w:t>
            </w:r>
          </w:p>
        </w:tc>
        <w:tc>
          <w:tcPr>
            <w:tcW w:w="45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ind w:right="216" w:hanging="10"/>
              <w:jc w:val="both"/>
              <w:rPr>
                <w:color w:val="000000"/>
                <w:spacing w:val="-6"/>
                <w:sz w:val="28"/>
                <w:szCs w:val="28"/>
              </w:rPr>
            </w:pPr>
            <w:r>
              <w:rPr>
                <w:color w:val="000000"/>
                <w:spacing w:val="-5"/>
                <w:sz w:val="28"/>
                <w:szCs w:val="28"/>
              </w:rPr>
              <w:t xml:space="preserve">Специфические трудности формирования </w:t>
            </w:r>
            <w:r>
              <w:rPr>
                <w:color w:val="000000"/>
                <w:spacing w:val="-3"/>
                <w:sz w:val="28"/>
                <w:szCs w:val="28"/>
              </w:rPr>
              <w:t xml:space="preserve">уч. навыков; зачислить на занятия в </w:t>
            </w:r>
            <w:r>
              <w:rPr>
                <w:color w:val="000000"/>
                <w:spacing w:val="-6"/>
                <w:sz w:val="28"/>
                <w:szCs w:val="28"/>
              </w:rPr>
              <w:t>коррекционную группу</w:t>
            </w:r>
          </w:p>
        </w:tc>
      </w:tr>
    </w:tbl>
    <w:p w:rsidR="00AF61D2" w:rsidRDefault="00AF61D2">
      <w:pPr>
        <w:shd w:val="clear" w:color="auto" w:fill="FFFFFF"/>
        <w:ind w:right="38"/>
        <w:jc w:val="both"/>
        <w:rPr>
          <w:color w:val="000000"/>
          <w:spacing w:val="16"/>
          <w:sz w:val="28"/>
          <w:szCs w:val="28"/>
        </w:rPr>
      </w:pPr>
    </w:p>
    <w:p w:rsidR="00AF61D2" w:rsidRDefault="00AF61D2">
      <w:pPr>
        <w:shd w:val="clear" w:color="auto" w:fill="FFFFFF"/>
        <w:ind w:right="38"/>
        <w:jc w:val="both"/>
        <w:rPr>
          <w:color w:val="000000"/>
          <w:spacing w:val="16"/>
          <w:sz w:val="28"/>
          <w:szCs w:val="28"/>
        </w:rPr>
      </w:pPr>
      <w:r>
        <w:rPr>
          <w:color w:val="000000"/>
          <w:spacing w:val="16"/>
          <w:sz w:val="28"/>
          <w:szCs w:val="28"/>
        </w:rPr>
        <w:t>Таблица   2</w:t>
      </w:r>
    </w:p>
    <w:p w:rsidR="00AF61D2" w:rsidRDefault="00AF61D2">
      <w:pPr>
        <w:jc w:val="both"/>
        <w:rPr>
          <w:sz w:val="28"/>
          <w:szCs w:val="28"/>
        </w:rPr>
      </w:pPr>
    </w:p>
    <w:tbl>
      <w:tblPr>
        <w:tblW w:w="0" w:type="auto"/>
        <w:tblInd w:w="-5" w:type="dxa"/>
        <w:tblLayout w:type="fixed"/>
        <w:tblCellMar>
          <w:left w:w="40" w:type="dxa"/>
          <w:right w:w="40" w:type="dxa"/>
        </w:tblCellMar>
        <w:tblLook w:val="0000" w:firstRow="0" w:lastRow="0" w:firstColumn="0" w:lastColumn="0" w:noHBand="0" w:noVBand="0"/>
      </w:tblPr>
      <w:tblGrid>
        <w:gridCol w:w="1260"/>
        <w:gridCol w:w="1260"/>
        <w:gridCol w:w="1800"/>
        <w:gridCol w:w="1080"/>
        <w:gridCol w:w="1260"/>
        <w:gridCol w:w="2715"/>
      </w:tblGrid>
      <w:tr w:rsidR="00AF61D2">
        <w:trPr>
          <w:trHeight w:hRule="exact" w:val="1133"/>
        </w:trPr>
        <w:tc>
          <w:tcPr>
            <w:tcW w:w="12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b/>
                <w:bCs/>
                <w:color w:val="000000"/>
                <w:spacing w:val="-8"/>
                <w:sz w:val="28"/>
                <w:szCs w:val="28"/>
              </w:rPr>
            </w:pPr>
            <w:r>
              <w:rPr>
                <w:b/>
                <w:bCs/>
                <w:color w:val="000000"/>
                <w:spacing w:val="-8"/>
                <w:sz w:val="28"/>
                <w:szCs w:val="28"/>
              </w:rPr>
              <w:t>Ф.И.О.</w:t>
            </w:r>
          </w:p>
          <w:p w:rsidR="00AF61D2" w:rsidRDefault="00AF61D2">
            <w:pPr>
              <w:shd w:val="clear" w:color="auto" w:fill="FFFFFF"/>
              <w:jc w:val="both"/>
              <w:rPr>
                <w:b/>
                <w:bCs/>
                <w:color w:val="000000"/>
                <w:spacing w:val="-7"/>
                <w:sz w:val="28"/>
                <w:szCs w:val="28"/>
              </w:rPr>
            </w:pPr>
            <w:r>
              <w:rPr>
                <w:b/>
                <w:bCs/>
                <w:color w:val="000000"/>
                <w:spacing w:val="-7"/>
                <w:sz w:val="28"/>
                <w:szCs w:val="28"/>
              </w:rPr>
              <w:t>/класс</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b/>
                <w:bCs/>
                <w:color w:val="000000"/>
                <w:spacing w:val="3"/>
                <w:sz w:val="28"/>
                <w:szCs w:val="28"/>
              </w:rPr>
            </w:pPr>
            <w:r>
              <w:rPr>
                <w:b/>
                <w:bCs/>
                <w:color w:val="000000"/>
                <w:spacing w:val="-14"/>
                <w:sz w:val="28"/>
                <w:szCs w:val="28"/>
              </w:rPr>
              <w:t xml:space="preserve">Дата </w:t>
            </w:r>
            <w:r>
              <w:rPr>
                <w:b/>
                <w:bCs/>
                <w:color w:val="000000"/>
                <w:spacing w:val="3"/>
                <w:sz w:val="28"/>
                <w:szCs w:val="28"/>
              </w:rPr>
              <w:t>зачисления</w:t>
            </w:r>
          </w:p>
        </w:tc>
        <w:tc>
          <w:tcPr>
            <w:tcW w:w="180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left="10" w:right="5" w:firstLine="77"/>
              <w:jc w:val="both"/>
              <w:rPr>
                <w:b/>
                <w:bCs/>
                <w:color w:val="000000"/>
                <w:spacing w:val="3"/>
                <w:sz w:val="28"/>
                <w:szCs w:val="28"/>
              </w:rPr>
            </w:pPr>
            <w:r>
              <w:rPr>
                <w:b/>
                <w:bCs/>
                <w:color w:val="000000"/>
                <w:spacing w:val="4"/>
                <w:sz w:val="28"/>
                <w:szCs w:val="28"/>
              </w:rPr>
              <w:t xml:space="preserve">Направление </w:t>
            </w:r>
            <w:r>
              <w:rPr>
                <w:b/>
                <w:bCs/>
                <w:color w:val="000000"/>
                <w:spacing w:val="1"/>
                <w:sz w:val="28"/>
                <w:szCs w:val="28"/>
              </w:rPr>
              <w:t xml:space="preserve">коррекционной </w:t>
            </w:r>
            <w:r>
              <w:rPr>
                <w:b/>
                <w:bCs/>
                <w:color w:val="000000"/>
                <w:spacing w:val="3"/>
                <w:sz w:val="28"/>
                <w:szCs w:val="28"/>
              </w:rPr>
              <w:t>работы</w:t>
            </w: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b/>
                <w:bCs/>
                <w:color w:val="000000"/>
                <w:spacing w:val="1"/>
                <w:sz w:val="28"/>
                <w:szCs w:val="28"/>
              </w:rPr>
            </w:pPr>
            <w:r>
              <w:rPr>
                <w:b/>
                <w:bCs/>
                <w:color w:val="000000"/>
                <w:spacing w:val="7"/>
                <w:sz w:val="28"/>
                <w:szCs w:val="28"/>
              </w:rPr>
              <w:t xml:space="preserve">Форма </w:t>
            </w:r>
            <w:r>
              <w:rPr>
                <w:b/>
                <w:bCs/>
                <w:color w:val="000000"/>
                <w:spacing w:val="3"/>
                <w:sz w:val="28"/>
                <w:szCs w:val="28"/>
              </w:rPr>
              <w:t xml:space="preserve">коррекционной работы </w:t>
            </w:r>
            <w:r>
              <w:rPr>
                <w:b/>
                <w:bCs/>
                <w:color w:val="000000"/>
                <w:spacing w:val="2"/>
                <w:sz w:val="28"/>
                <w:szCs w:val="28"/>
              </w:rPr>
              <w:t xml:space="preserve">(групповая, </w:t>
            </w:r>
            <w:r>
              <w:rPr>
                <w:b/>
                <w:bCs/>
                <w:color w:val="000000"/>
                <w:spacing w:val="1"/>
                <w:sz w:val="28"/>
                <w:szCs w:val="28"/>
              </w:rPr>
              <w:t>индивидуальная)</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b/>
                <w:bCs/>
                <w:color w:val="000000"/>
                <w:sz w:val="28"/>
                <w:szCs w:val="28"/>
              </w:rPr>
            </w:pPr>
            <w:r>
              <w:rPr>
                <w:b/>
                <w:bCs/>
                <w:color w:val="000000"/>
                <w:spacing w:val="8"/>
                <w:sz w:val="28"/>
                <w:szCs w:val="28"/>
              </w:rPr>
              <w:t xml:space="preserve">Дата </w:t>
            </w:r>
            <w:r>
              <w:rPr>
                <w:b/>
                <w:bCs/>
                <w:color w:val="000000"/>
                <w:sz w:val="28"/>
                <w:szCs w:val="28"/>
              </w:rPr>
              <w:t>выпуска</w:t>
            </w:r>
          </w:p>
        </w:tc>
        <w:tc>
          <w:tcPr>
            <w:tcW w:w="27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ind w:left="576"/>
              <w:jc w:val="both"/>
              <w:rPr>
                <w:b/>
                <w:bCs/>
                <w:color w:val="000000"/>
                <w:spacing w:val="3"/>
                <w:sz w:val="28"/>
                <w:szCs w:val="28"/>
              </w:rPr>
            </w:pPr>
            <w:r>
              <w:rPr>
                <w:b/>
                <w:bCs/>
                <w:color w:val="000000"/>
                <w:spacing w:val="3"/>
                <w:sz w:val="28"/>
                <w:szCs w:val="28"/>
              </w:rPr>
              <w:t>Примечание</w:t>
            </w:r>
          </w:p>
        </w:tc>
      </w:tr>
      <w:tr w:rsidR="00AF61D2">
        <w:trPr>
          <w:trHeight w:hRule="exact" w:val="1142"/>
        </w:trPr>
        <w:tc>
          <w:tcPr>
            <w:tcW w:w="12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left="24"/>
              <w:jc w:val="both"/>
              <w:rPr>
                <w:color w:val="000000"/>
                <w:spacing w:val="11"/>
                <w:sz w:val="28"/>
                <w:szCs w:val="28"/>
              </w:rPr>
            </w:pPr>
            <w:r>
              <w:rPr>
                <w:color w:val="000000"/>
                <w:spacing w:val="-6"/>
                <w:sz w:val="28"/>
                <w:szCs w:val="28"/>
              </w:rPr>
              <w:t xml:space="preserve">Катя П. </w:t>
            </w:r>
            <w:r>
              <w:rPr>
                <w:color w:val="000000"/>
                <w:spacing w:val="11"/>
                <w:sz w:val="28"/>
                <w:szCs w:val="28"/>
              </w:rPr>
              <w:t>2В</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13"/>
                <w:sz w:val="28"/>
                <w:szCs w:val="28"/>
              </w:rPr>
            </w:pPr>
            <w:r>
              <w:rPr>
                <w:color w:val="000000"/>
                <w:spacing w:val="-13"/>
                <w:sz w:val="28"/>
                <w:szCs w:val="28"/>
              </w:rPr>
              <w:t>15.09.2006</w:t>
            </w:r>
          </w:p>
        </w:tc>
        <w:tc>
          <w:tcPr>
            <w:tcW w:w="180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right="19" w:hanging="19"/>
              <w:jc w:val="both"/>
              <w:rPr>
                <w:color w:val="000000"/>
                <w:spacing w:val="-6"/>
                <w:sz w:val="28"/>
                <w:szCs w:val="28"/>
              </w:rPr>
            </w:pPr>
            <w:r>
              <w:rPr>
                <w:color w:val="000000"/>
                <w:spacing w:val="-7"/>
                <w:sz w:val="28"/>
                <w:szCs w:val="28"/>
              </w:rPr>
              <w:t xml:space="preserve">Формирование </w:t>
            </w:r>
            <w:r>
              <w:rPr>
                <w:color w:val="000000"/>
                <w:spacing w:val="-5"/>
                <w:sz w:val="28"/>
                <w:szCs w:val="28"/>
              </w:rPr>
              <w:t xml:space="preserve">приемов </w:t>
            </w:r>
            <w:r>
              <w:rPr>
                <w:color w:val="000000"/>
                <w:spacing w:val="-6"/>
                <w:sz w:val="28"/>
                <w:szCs w:val="28"/>
              </w:rPr>
              <w:t>умственной деятельности</w:t>
            </w:r>
          </w:p>
        </w:tc>
        <w:tc>
          <w:tcPr>
            <w:tcW w:w="108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10"/>
                <w:sz w:val="28"/>
                <w:szCs w:val="28"/>
              </w:rPr>
            </w:pPr>
            <w:r>
              <w:rPr>
                <w:color w:val="000000"/>
                <w:spacing w:val="10"/>
                <w:sz w:val="28"/>
                <w:szCs w:val="28"/>
              </w:rPr>
              <w:t>Группа № 3</w:t>
            </w:r>
          </w:p>
        </w:tc>
        <w:tc>
          <w:tcPr>
            <w:tcW w:w="12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10"/>
                <w:sz w:val="28"/>
                <w:szCs w:val="28"/>
              </w:rPr>
            </w:pPr>
            <w:r>
              <w:rPr>
                <w:color w:val="000000"/>
                <w:spacing w:val="-10"/>
                <w:sz w:val="28"/>
                <w:szCs w:val="28"/>
              </w:rPr>
              <w:t>25.05.07</w:t>
            </w:r>
          </w:p>
        </w:tc>
        <w:tc>
          <w:tcPr>
            <w:tcW w:w="271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ind w:hanging="5"/>
              <w:jc w:val="both"/>
              <w:rPr>
                <w:color w:val="000000"/>
                <w:spacing w:val="-7"/>
                <w:sz w:val="28"/>
                <w:szCs w:val="28"/>
              </w:rPr>
            </w:pPr>
            <w:r>
              <w:rPr>
                <w:color w:val="000000"/>
                <w:spacing w:val="-5"/>
                <w:sz w:val="28"/>
                <w:szCs w:val="28"/>
              </w:rPr>
              <w:t xml:space="preserve">Отмечена положительная </w:t>
            </w:r>
            <w:r>
              <w:rPr>
                <w:color w:val="000000"/>
                <w:spacing w:val="-4"/>
                <w:sz w:val="28"/>
                <w:szCs w:val="28"/>
              </w:rPr>
              <w:t xml:space="preserve">динамика, требуется </w:t>
            </w:r>
            <w:r>
              <w:rPr>
                <w:color w:val="000000"/>
                <w:spacing w:val="-5"/>
                <w:sz w:val="28"/>
                <w:szCs w:val="28"/>
              </w:rPr>
              <w:t>продолжение коррекцион</w:t>
            </w:r>
            <w:r>
              <w:rPr>
                <w:color w:val="000000"/>
                <w:spacing w:val="-5"/>
                <w:sz w:val="28"/>
                <w:szCs w:val="28"/>
              </w:rPr>
              <w:softHyphen/>
            </w:r>
            <w:r>
              <w:rPr>
                <w:color w:val="000000"/>
                <w:spacing w:val="-6"/>
                <w:sz w:val="28"/>
                <w:szCs w:val="28"/>
              </w:rPr>
              <w:t xml:space="preserve">ной работы в следующем </w:t>
            </w:r>
            <w:r>
              <w:rPr>
                <w:color w:val="000000"/>
                <w:spacing w:val="-7"/>
                <w:sz w:val="28"/>
                <w:szCs w:val="28"/>
              </w:rPr>
              <w:t>учебном году</w:t>
            </w:r>
          </w:p>
        </w:tc>
      </w:tr>
    </w:tbl>
    <w:p w:rsidR="00AF61D2" w:rsidRDefault="00AF61D2">
      <w:pPr>
        <w:shd w:val="clear" w:color="auto" w:fill="FFFFFF"/>
        <w:ind w:left="250"/>
        <w:jc w:val="both"/>
        <w:rPr>
          <w:sz w:val="28"/>
          <w:szCs w:val="28"/>
        </w:rPr>
      </w:pPr>
    </w:p>
    <w:p w:rsidR="00AF61D2" w:rsidRDefault="00AF61D2">
      <w:pPr>
        <w:shd w:val="clear" w:color="auto" w:fill="FFFFFF"/>
        <w:ind w:right="-5" w:firstLine="708"/>
        <w:jc w:val="both"/>
        <w:rPr>
          <w:sz w:val="28"/>
          <w:szCs w:val="28"/>
        </w:rPr>
      </w:pPr>
    </w:p>
    <w:p w:rsidR="00AF61D2" w:rsidRDefault="00AF61D2">
      <w:pPr>
        <w:shd w:val="clear" w:color="auto" w:fill="FFFFFF"/>
        <w:ind w:left="2990" w:right="442" w:hanging="2141"/>
        <w:jc w:val="both"/>
        <w:rPr>
          <w:b/>
          <w:bCs/>
          <w:color w:val="000000"/>
          <w:spacing w:val="-6"/>
          <w:sz w:val="28"/>
          <w:szCs w:val="28"/>
        </w:rPr>
      </w:pPr>
      <w:r>
        <w:rPr>
          <w:b/>
          <w:bCs/>
          <w:color w:val="000000"/>
          <w:spacing w:val="-7"/>
          <w:sz w:val="28"/>
          <w:szCs w:val="28"/>
        </w:rPr>
        <w:t xml:space="preserve">Дефектологическое представление на учащегося 1 класса </w:t>
      </w:r>
      <w:r>
        <w:rPr>
          <w:b/>
          <w:bCs/>
          <w:color w:val="000000"/>
          <w:spacing w:val="-6"/>
          <w:sz w:val="28"/>
          <w:szCs w:val="28"/>
        </w:rPr>
        <w:t>(первое полугодие)</w:t>
      </w:r>
    </w:p>
    <w:p w:rsidR="00AF61D2" w:rsidRDefault="00AF61D2">
      <w:pPr>
        <w:shd w:val="clear" w:color="auto" w:fill="FFFFFF"/>
        <w:spacing w:before="115" w:line="235" w:lineRule="exact"/>
        <w:ind w:left="14"/>
        <w:jc w:val="both"/>
        <w:rPr>
          <w:color w:val="000000"/>
          <w:spacing w:val="-4"/>
          <w:sz w:val="28"/>
          <w:szCs w:val="28"/>
        </w:rPr>
      </w:pPr>
      <w:r>
        <w:rPr>
          <w:color w:val="000000"/>
          <w:spacing w:val="-4"/>
          <w:sz w:val="28"/>
          <w:szCs w:val="28"/>
        </w:rPr>
        <w:t>Фамилия, имя, отчество_</w:t>
      </w:r>
    </w:p>
    <w:p w:rsidR="00AF61D2" w:rsidRDefault="00591E44">
      <w:pPr>
        <w:shd w:val="clear" w:color="auto" w:fill="FFFFFF"/>
        <w:tabs>
          <w:tab w:val="left" w:leader="underscore" w:pos="2309"/>
        </w:tabs>
        <w:jc w:val="both"/>
        <w:rPr>
          <w:sz w:val="28"/>
          <w:szCs w:val="28"/>
        </w:rPr>
      </w:pPr>
      <w:r>
        <w:pict>
          <v:line id="_x0000_s2063" style="position:absolute;left:0;text-align:left;z-index:251662336" from="111.6pt,-.95pt" to="397.7pt,-.95pt" strokeweight=".09mm">
            <v:stroke joinstyle="miter"/>
          </v:line>
        </w:pict>
      </w:r>
      <w:r w:rsidR="00AF61D2">
        <w:rPr>
          <w:color w:val="000000"/>
          <w:spacing w:val="-1"/>
          <w:sz w:val="28"/>
          <w:szCs w:val="28"/>
        </w:rPr>
        <w:t>Дата рождения</w:t>
      </w:r>
      <w:r w:rsidR="00AF61D2">
        <w:rPr>
          <w:color w:val="000000"/>
          <w:sz w:val="28"/>
          <w:szCs w:val="28"/>
        </w:rPr>
        <w:tab/>
      </w:r>
      <w:r w:rsidR="00AF61D2">
        <w:rPr>
          <w:sz w:val="28"/>
          <w:szCs w:val="28"/>
        </w:rPr>
        <w:t>__________________________________________</w:t>
      </w:r>
    </w:p>
    <w:p w:rsidR="00AF61D2" w:rsidRDefault="00AF61D2">
      <w:pPr>
        <w:shd w:val="clear" w:color="auto" w:fill="FFFFFF"/>
        <w:ind w:left="14"/>
        <w:jc w:val="both"/>
        <w:rPr>
          <w:color w:val="000000"/>
          <w:spacing w:val="1"/>
          <w:sz w:val="28"/>
          <w:szCs w:val="28"/>
        </w:rPr>
      </w:pPr>
      <w:r>
        <w:rPr>
          <w:color w:val="000000"/>
          <w:spacing w:val="1"/>
          <w:sz w:val="28"/>
          <w:szCs w:val="28"/>
        </w:rPr>
        <w:t>Школа №_____________ класс ________________________________</w:t>
      </w:r>
    </w:p>
    <w:p w:rsidR="00AF61D2" w:rsidRDefault="00AF61D2">
      <w:pPr>
        <w:shd w:val="clear" w:color="auto" w:fill="FFFFFF"/>
        <w:tabs>
          <w:tab w:val="left" w:pos="14"/>
          <w:tab w:val="left" w:leader="underscore" w:pos="3794"/>
        </w:tabs>
        <w:ind w:left="14"/>
        <w:jc w:val="both"/>
        <w:rPr>
          <w:color w:val="000000"/>
          <w:sz w:val="28"/>
          <w:szCs w:val="28"/>
        </w:rPr>
      </w:pPr>
      <w:r>
        <w:rPr>
          <w:color w:val="000000"/>
          <w:spacing w:val="1"/>
          <w:sz w:val="28"/>
          <w:szCs w:val="28"/>
        </w:rPr>
        <w:t>Эмоциональное реагирование в ситуации обследования (контактность, проявления негативизма, реакция на неуспех, похвалу, наличие аффективных реакций)</w:t>
      </w:r>
      <w:r>
        <w:rPr>
          <w:color w:val="000000"/>
          <w:sz w:val="28"/>
          <w:szCs w:val="28"/>
        </w:rPr>
        <w:tab/>
        <w:t>______________________________</w:t>
      </w:r>
    </w:p>
    <w:p w:rsidR="00AF61D2" w:rsidRDefault="00AF61D2">
      <w:pPr>
        <w:shd w:val="clear" w:color="auto" w:fill="FFFFFF"/>
        <w:tabs>
          <w:tab w:val="left" w:leader="underscore" w:pos="7972"/>
        </w:tabs>
        <w:ind w:left="14"/>
        <w:jc w:val="both"/>
        <w:rPr>
          <w:color w:val="000000"/>
          <w:sz w:val="28"/>
          <w:szCs w:val="28"/>
        </w:rPr>
      </w:pPr>
      <w:r>
        <w:rPr>
          <w:color w:val="000000"/>
          <w:spacing w:val="-1"/>
          <w:sz w:val="28"/>
          <w:szCs w:val="28"/>
        </w:rPr>
        <w:t>Развитие общей и мелкой моторики</w:t>
      </w:r>
      <w:r>
        <w:rPr>
          <w:color w:val="000000"/>
          <w:sz w:val="28"/>
          <w:szCs w:val="28"/>
        </w:rPr>
        <w:tab/>
      </w:r>
    </w:p>
    <w:p w:rsidR="00AF61D2" w:rsidRDefault="00AF61D2">
      <w:pPr>
        <w:shd w:val="clear" w:color="auto" w:fill="FFFFFF"/>
        <w:ind w:right="-55"/>
        <w:jc w:val="both"/>
        <w:rPr>
          <w:color w:val="000000"/>
          <w:sz w:val="28"/>
          <w:szCs w:val="28"/>
        </w:rPr>
      </w:pPr>
      <w:r>
        <w:rPr>
          <w:color w:val="000000"/>
          <w:spacing w:val="2"/>
          <w:sz w:val="28"/>
          <w:szCs w:val="28"/>
        </w:rPr>
        <w:t>Понимание инструкции, воспринятой на слух (понимает сразу, после повтора, по</w:t>
      </w:r>
      <w:r>
        <w:rPr>
          <w:color w:val="000000"/>
          <w:sz w:val="28"/>
          <w:szCs w:val="28"/>
        </w:rPr>
        <w:t>сле разъяснения, не понимает) ______________________________</w:t>
      </w:r>
    </w:p>
    <w:p w:rsidR="00AF61D2" w:rsidRDefault="00AF61D2">
      <w:pPr>
        <w:shd w:val="clear" w:color="auto" w:fill="FFFFFF"/>
        <w:ind w:left="19"/>
        <w:jc w:val="both"/>
        <w:rPr>
          <w:color w:val="000000"/>
          <w:spacing w:val="-2"/>
          <w:sz w:val="28"/>
          <w:szCs w:val="28"/>
        </w:rPr>
      </w:pPr>
      <w:r>
        <w:rPr>
          <w:color w:val="000000"/>
          <w:spacing w:val="-2"/>
          <w:sz w:val="28"/>
          <w:szCs w:val="28"/>
        </w:rPr>
        <w:t>Обучаемость:</w:t>
      </w:r>
    </w:p>
    <w:p w:rsidR="00AF61D2" w:rsidRDefault="00AF61D2">
      <w:pPr>
        <w:shd w:val="clear" w:color="auto" w:fill="FFFFFF"/>
        <w:tabs>
          <w:tab w:val="left" w:pos="317"/>
          <w:tab w:val="left" w:leader="underscore" w:pos="7954"/>
        </w:tabs>
        <w:jc w:val="both"/>
        <w:rPr>
          <w:color w:val="000000"/>
          <w:sz w:val="28"/>
          <w:szCs w:val="28"/>
        </w:rPr>
      </w:pPr>
      <w:r>
        <w:rPr>
          <w:color w:val="000000"/>
          <w:sz w:val="28"/>
          <w:szCs w:val="28"/>
        </w:rPr>
        <w:t xml:space="preserve">- </w:t>
      </w:r>
      <w:r>
        <w:rPr>
          <w:color w:val="000000"/>
          <w:spacing w:val="3"/>
          <w:sz w:val="28"/>
          <w:szCs w:val="28"/>
        </w:rPr>
        <w:t>восприимчивость к помощи (стимулирующая, организующая, направляющая,</w:t>
      </w:r>
      <w:r>
        <w:rPr>
          <w:color w:val="000000"/>
          <w:spacing w:val="3"/>
          <w:sz w:val="28"/>
          <w:szCs w:val="28"/>
        </w:rPr>
        <w:br/>
      </w:r>
      <w:r>
        <w:rPr>
          <w:color w:val="000000"/>
          <w:spacing w:val="-6"/>
          <w:sz w:val="28"/>
          <w:szCs w:val="28"/>
        </w:rPr>
        <w:t>обучающая помощь)</w:t>
      </w:r>
      <w:r>
        <w:rPr>
          <w:color w:val="000000"/>
          <w:sz w:val="28"/>
          <w:szCs w:val="28"/>
        </w:rPr>
        <w:tab/>
      </w:r>
    </w:p>
    <w:p w:rsidR="00AF61D2" w:rsidRDefault="00AF61D2">
      <w:pPr>
        <w:shd w:val="clear" w:color="auto" w:fill="FFFFFF"/>
        <w:tabs>
          <w:tab w:val="left" w:leader="underscore" w:pos="199"/>
          <w:tab w:val="left" w:pos="278"/>
        </w:tabs>
        <w:ind w:left="19"/>
        <w:jc w:val="both"/>
        <w:rPr>
          <w:color w:val="000000"/>
          <w:sz w:val="28"/>
          <w:szCs w:val="28"/>
        </w:rPr>
      </w:pPr>
      <w:r>
        <w:rPr>
          <w:color w:val="000000"/>
          <w:sz w:val="28"/>
          <w:szCs w:val="28"/>
        </w:rPr>
        <w:t xml:space="preserve">- </w:t>
      </w:r>
      <w:r>
        <w:rPr>
          <w:color w:val="000000"/>
          <w:spacing w:val="-3"/>
          <w:sz w:val="28"/>
          <w:szCs w:val="28"/>
        </w:rPr>
        <w:t>способность переноса на аналогичные задания ___________________</w:t>
      </w:r>
      <w:r>
        <w:rPr>
          <w:color w:val="000000"/>
          <w:sz w:val="28"/>
          <w:szCs w:val="28"/>
        </w:rPr>
        <w:tab/>
      </w:r>
    </w:p>
    <w:p w:rsidR="00AF61D2" w:rsidRDefault="00AF61D2">
      <w:pPr>
        <w:shd w:val="clear" w:color="auto" w:fill="FFFFFF"/>
        <w:tabs>
          <w:tab w:val="left" w:leader="underscore" w:pos="7978"/>
        </w:tabs>
        <w:ind w:left="24" w:right="29"/>
        <w:jc w:val="both"/>
        <w:rPr>
          <w:color w:val="000000"/>
          <w:sz w:val="28"/>
          <w:szCs w:val="28"/>
        </w:rPr>
      </w:pPr>
      <w:r>
        <w:rPr>
          <w:color w:val="000000"/>
          <w:spacing w:val="2"/>
          <w:sz w:val="28"/>
          <w:szCs w:val="28"/>
        </w:rPr>
        <w:t>Особенности организации деятельности, сформированность регуляторных функ</w:t>
      </w:r>
      <w:r>
        <w:rPr>
          <w:color w:val="000000"/>
          <w:spacing w:val="2"/>
          <w:sz w:val="28"/>
          <w:szCs w:val="28"/>
        </w:rPr>
        <w:softHyphen/>
      </w:r>
      <w:r>
        <w:rPr>
          <w:color w:val="000000"/>
          <w:sz w:val="28"/>
          <w:szCs w:val="28"/>
        </w:rPr>
        <w:t>ций (целенаправленность деятельности, наличие ориентировочного этапа, исполь</w:t>
      </w:r>
      <w:r>
        <w:rPr>
          <w:color w:val="000000"/>
          <w:sz w:val="28"/>
          <w:szCs w:val="28"/>
        </w:rPr>
        <w:softHyphen/>
        <w:t xml:space="preserve">зование рациональных способов действий, импульсивность/инертность действий, </w:t>
      </w:r>
      <w:r>
        <w:rPr>
          <w:color w:val="000000"/>
          <w:spacing w:val="-2"/>
          <w:sz w:val="28"/>
          <w:szCs w:val="28"/>
        </w:rPr>
        <w:t>самоконтроль)</w:t>
      </w:r>
      <w:r>
        <w:rPr>
          <w:color w:val="000000"/>
          <w:sz w:val="28"/>
          <w:szCs w:val="28"/>
        </w:rPr>
        <w:tab/>
      </w:r>
    </w:p>
    <w:p w:rsidR="00AF61D2" w:rsidRDefault="00AF61D2">
      <w:pPr>
        <w:shd w:val="clear" w:color="auto" w:fill="FFFFFF"/>
        <w:tabs>
          <w:tab w:val="left" w:leader="underscore" w:pos="7978"/>
        </w:tabs>
        <w:ind w:left="24"/>
        <w:jc w:val="both"/>
        <w:rPr>
          <w:color w:val="000000"/>
          <w:sz w:val="28"/>
          <w:szCs w:val="28"/>
        </w:rPr>
      </w:pPr>
      <w:r>
        <w:rPr>
          <w:color w:val="000000"/>
          <w:spacing w:val="-5"/>
          <w:sz w:val="28"/>
          <w:szCs w:val="28"/>
        </w:rPr>
        <w:t>Темп работы (на учебном и неучебном материале)</w:t>
      </w:r>
      <w:r>
        <w:rPr>
          <w:color w:val="000000"/>
          <w:sz w:val="28"/>
          <w:szCs w:val="28"/>
        </w:rPr>
        <w:tab/>
      </w:r>
    </w:p>
    <w:p w:rsidR="00AF61D2" w:rsidRDefault="00AF61D2">
      <w:pPr>
        <w:shd w:val="clear" w:color="auto" w:fill="FFFFFF"/>
        <w:ind w:left="24"/>
        <w:jc w:val="both"/>
        <w:rPr>
          <w:color w:val="000000"/>
          <w:spacing w:val="-3"/>
          <w:sz w:val="28"/>
          <w:szCs w:val="28"/>
        </w:rPr>
      </w:pPr>
      <w:r>
        <w:rPr>
          <w:color w:val="000000"/>
          <w:spacing w:val="-3"/>
          <w:sz w:val="28"/>
          <w:szCs w:val="28"/>
        </w:rPr>
        <w:t>Работоспособность (на индивидуальных и фронтальных занятиях)_____</w:t>
      </w:r>
    </w:p>
    <w:p w:rsidR="00AF61D2" w:rsidRDefault="00AF61D2">
      <w:pPr>
        <w:shd w:val="clear" w:color="auto" w:fill="FFFFFF"/>
        <w:ind w:left="34"/>
        <w:jc w:val="both"/>
        <w:rPr>
          <w:color w:val="000000"/>
          <w:spacing w:val="-3"/>
          <w:sz w:val="28"/>
          <w:szCs w:val="28"/>
        </w:rPr>
      </w:pPr>
      <w:r>
        <w:rPr>
          <w:color w:val="000000"/>
          <w:spacing w:val="-3"/>
          <w:sz w:val="28"/>
          <w:szCs w:val="28"/>
        </w:rPr>
        <w:t>Общая осведомленность и социально-бытовая ориентация ____________</w:t>
      </w:r>
    </w:p>
    <w:p w:rsidR="00AF61D2" w:rsidRDefault="00AF61D2">
      <w:pPr>
        <w:shd w:val="clear" w:color="auto" w:fill="FFFFFF"/>
        <w:ind w:left="34"/>
        <w:jc w:val="both"/>
        <w:rPr>
          <w:color w:val="000000"/>
          <w:spacing w:val="-2"/>
          <w:sz w:val="28"/>
          <w:szCs w:val="28"/>
        </w:rPr>
      </w:pPr>
      <w:r>
        <w:rPr>
          <w:color w:val="000000"/>
          <w:spacing w:val="-2"/>
          <w:sz w:val="28"/>
          <w:szCs w:val="28"/>
        </w:rPr>
        <w:t>Сформированность пространственно-временных представлений ________</w:t>
      </w:r>
    </w:p>
    <w:p w:rsidR="00AF61D2" w:rsidRDefault="00AF61D2">
      <w:pPr>
        <w:shd w:val="clear" w:color="auto" w:fill="FFFFFF"/>
        <w:ind w:right="-55"/>
        <w:jc w:val="both"/>
        <w:rPr>
          <w:color w:val="000000"/>
          <w:spacing w:val="-1"/>
          <w:sz w:val="28"/>
          <w:szCs w:val="28"/>
        </w:rPr>
      </w:pPr>
      <w:r>
        <w:rPr>
          <w:color w:val="000000"/>
          <w:spacing w:val="4"/>
          <w:sz w:val="28"/>
          <w:szCs w:val="28"/>
        </w:rPr>
        <w:t xml:space="preserve">Особенности восприятия (зрительное восприятие, слухо-моторная координация, </w:t>
      </w:r>
      <w:r>
        <w:rPr>
          <w:color w:val="000000"/>
          <w:spacing w:val="-1"/>
          <w:sz w:val="28"/>
          <w:szCs w:val="28"/>
        </w:rPr>
        <w:t>стереогноз) _______________________________________</w:t>
      </w:r>
    </w:p>
    <w:p w:rsidR="00AF61D2" w:rsidRDefault="00AF61D2">
      <w:pPr>
        <w:shd w:val="clear" w:color="auto" w:fill="FFFFFF"/>
        <w:tabs>
          <w:tab w:val="left" w:leader="underscore" w:pos="8011"/>
        </w:tabs>
        <w:ind w:left="43"/>
        <w:jc w:val="both"/>
        <w:rPr>
          <w:color w:val="000000"/>
          <w:sz w:val="28"/>
          <w:szCs w:val="28"/>
        </w:rPr>
      </w:pPr>
      <w:r>
        <w:rPr>
          <w:color w:val="000000"/>
          <w:spacing w:val="-5"/>
          <w:sz w:val="28"/>
          <w:szCs w:val="28"/>
        </w:rPr>
        <w:t>Особенности внимания</w:t>
      </w:r>
      <w:r>
        <w:rPr>
          <w:color w:val="000000"/>
          <w:sz w:val="28"/>
          <w:szCs w:val="28"/>
        </w:rPr>
        <w:tab/>
      </w:r>
    </w:p>
    <w:p w:rsidR="00AF61D2" w:rsidRDefault="00AF61D2">
      <w:pPr>
        <w:shd w:val="clear" w:color="auto" w:fill="FFFFFF"/>
        <w:tabs>
          <w:tab w:val="left" w:leader="underscore" w:pos="8016"/>
        </w:tabs>
        <w:ind w:left="48"/>
        <w:jc w:val="both"/>
        <w:rPr>
          <w:color w:val="000000"/>
          <w:sz w:val="28"/>
          <w:szCs w:val="28"/>
        </w:rPr>
      </w:pPr>
      <w:r>
        <w:rPr>
          <w:color w:val="000000"/>
          <w:spacing w:val="-2"/>
          <w:sz w:val="28"/>
          <w:szCs w:val="28"/>
        </w:rPr>
        <w:t>Особенности памяти</w:t>
      </w:r>
      <w:r>
        <w:rPr>
          <w:color w:val="000000"/>
          <w:sz w:val="28"/>
          <w:szCs w:val="28"/>
        </w:rPr>
        <w:tab/>
      </w:r>
    </w:p>
    <w:p w:rsidR="00AF61D2" w:rsidRDefault="00AF61D2">
      <w:pPr>
        <w:shd w:val="clear" w:color="auto" w:fill="FFFFFF"/>
        <w:ind w:left="43"/>
        <w:jc w:val="both"/>
        <w:rPr>
          <w:color w:val="000000"/>
          <w:spacing w:val="-1"/>
          <w:sz w:val="28"/>
          <w:szCs w:val="28"/>
        </w:rPr>
      </w:pPr>
      <w:r>
        <w:rPr>
          <w:color w:val="000000"/>
          <w:spacing w:val="-1"/>
          <w:sz w:val="28"/>
          <w:szCs w:val="28"/>
        </w:rPr>
        <w:t>Особенности мышления:</w:t>
      </w:r>
    </w:p>
    <w:p w:rsidR="00AF61D2" w:rsidRDefault="00AF61D2">
      <w:pPr>
        <w:shd w:val="clear" w:color="auto" w:fill="FFFFFF"/>
        <w:tabs>
          <w:tab w:val="left" w:leader="underscore" w:pos="8016"/>
        </w:tabs>
        <w:ind w:left="48"/>
        <w:jc w:val="both"/>
        <w:rPr>
          <w:color w:val="000000"/>
          <w:sz w:val="28"/>
          <w:szCs w:val="28"/>
        </w:rPr>
      </w:pPr>
      <w:r>
        <w:rPr>
          <w:color w:val="000000"/>
          <w:spacing w:val="-3"/>
          <w:sz w:val="28"/>
          <w:szCs w:val="28"/>
        </w:rPr>
        <w:t>— уровень развития наглядных форм мышления</w:t>
      </w:r>
      <w:r>
        <w:rPr>
          <w:color w:val="000000"/>
          <w:sz w:val="28"/>
          <w:szCs w:val="28"/>
        </w:rPr>
        <w:t>_____________________</w:t>
      </w:r>
    </w:p>
    <w:p w:rsidR="00AF61D2" w:rsidRDefault="00AF61D2">
      <w:pPr>
        <w:shd w:val="clear" w:color="auto" w:fill="FFFFFF"/>
        <w:ind w:left="48"/>
        <w:jc w:val="both"/>
        <w:rPr>
          <w:color w:val="000000"/>
          <w:spacing w:val="-4"/>
          <w:sz w:val="28"/>
          <w:szCs w:val="28"/>
        </w:rPr>
      </w:pPr>
      <w:r>
        <w:rPr>
          <w:color w:val="000000"/>
          <w:spacing w:val="-4"/>
          <w:sz w:val="28"/>
          <w:szCs w:val="28"/>
        </w:rPr>
        <w:t>— сформированность предпосылок словесно-логического мышления_____</w:t>
      </w:r>
    </w:p>
    <w:p w:rsidR="00AF61D2" w:rsidRDefault="00AF61D2">
      <w:pPr>
        <w:shd w:val="clear" w:color="auto" w:fill="FFFFFF"/>
        <w:ind w:left="53"/>
        <w:jc w:val="both"/>
        <w:rPr>
          <w:color w:val="000000"/>
          <w:spacing w:val="-1"/>
          <w:sz w:val="28"/>
          <w:szCs w:val="28"/>
        </w:rPr>
      </w:pPr>
      <w:r>
        <w:rPr>
          <w:color w:val="000000"/>
          <w:spacing w:val="-1"/>
          <w:sz w:val="28"/>
          <w:szCs w:val="28"/>
        </w:rPr>
        <w:t>Особенности конструктивной деятельности _________________________</w:t>
      </w:r>
    </w:p>
    <w:p w:rsidR="00AF61D2" w:rsidRDefault="00AF61D2">
      <w:pPr>
        <w:shd w:val="clear" w:color="auto" w:fill="FFFFFF"/>
        <w:ind w:left="58"/>
        <w:jc w:val="both"/>
        <w:rPr>
          <w:color w:val="000000"/>
          <w:sz w:val="28"/>
          <w:szCs w:val="28"/>
        </w:rPr>
      </w:pPr>
      <w:r>
        <w:rPr>
          <w:color w:val="000000"/>
          <w:sz w:val="28"/>
          <w:szCs w:val="28"/>
        </w:rPr>
        <w:t>Общая характеристика речевого развития __________________________</w:t>
      </w:r>
    </w:p>
    <w:p w:rsidR="00AF61D2" w:rsidRDefault="00AF61D2">
      <w:pPr>
        <w:shd w:val="clear" w:color="auto" w:fill="FFFFFF"/>
        <w:ind w:left="48"/>
        <w:jc w:val="both"/>
        <w:rPr>
          <w:color w:val="000000"/>
          <w:spacing w:val="-6"/>
          <w:sz w:val="28"/>
          <w:szCs w:val="28"/>
        </w:rPr>
      </w:pPr>
      <w:r>
        <w:rPr>
          <w:color w:val="000000"/>
          <w:spacing w:val="-6"/>
          <w:sz w:val="28"/>
          <w:szCs w:val="28"/>
        </w:rPr>
        <w:t>Уровень готовности к школьному обучению _____________________________</w:t>
      </w:r>
    </w:p>
    <w:p w:rsidR="00AF61D2" w:rsidRDefault="00AF61D2">
      <w:pPr>
        <w:shd w:val="clear" w:color="auto" w:fill="FFFFFF"/>
        <w:tabs>
          <w:tab w:val="left" w:leader="underscore" w:pos="8040"/>
        </w:tabs>
        <w:ind w:left="58"/>
        <w:jc w:val="both"/>
        <w:rPr>
          <w:color w:val="000000"/>
          <w:sz w:val="28"/>
          <w:szCs w:val="28"/>
        </w:rPr>
      </w:pPr>
      <w:r>
        <w:rPr>
          <w:color w:val="000000"/>
          <w:spacing w:val="-1"/>
          <w:sz w:val="28"/>
          <w:szCs w:val="28"/>
        </w:rPr>
        <w:t xml:space="preserve">Сформированность предпосылок учебной деятельности (умение организовать свою </w:t>
      </w:r>
      <w:r>
        <w:rPr>
          <w:color w:val="000000"/>
          <w:sz w:val="28"/>
          <w:szCs w:val="28"/>
        </w:rPr>
        <w:t>деятельность, степень интереса к заданию, характеристика познавательной актив</w:t>
      </w:r>
      <w:r>
        <w:rPr>
          <w:color w:val="000000"/>
          <w:sz w:val="28"/>
          <w:szCs w:val="28"/>
        </w:rPr>
        <w:softHyphen/>
        <w:t xml:space="preserve">ности, умение действовать по инструкции, работать в соответствии с образцом, </w:t>
      </w:r>
      <w:r>
        <w:rPr>
          <w:color w:val="000000"/>
          <w:spacing w:val="-1"/>
          <w:sz w:val="28"/>
          <w:szCs w:val="28"/>
        </w:rPr>
        <w:t>способность принимать и удерживать учебную задачу)</w:t>
      </w:r>
      <w:r>
        <w:rPr>
          <w:color w:val="000000"/>
          <w:sz w:val="28"/>
          <w:szCs w:val="28"/>
        </w:rPr>
        <w:t xml:space="preserve"> _______</w:t>
      </w:r>
    </w:p>
    <w:p w:rsidR="00AF61D2" w:rsidRDefault="00AF61D2">
      <w:pPr>
        <w:shd w:val="clear" w:color="auto" w:fill="FFFFFF"/>
        <w:ind w:left="82"/>
        <w:jc w:val="both"/>
        <w:rPr>
          <w:color w:val="000000"/>
          <w:spacing w:val="-10"/>
          <w:sz w:val="28"/>
          <w:szCs w:val="28"/>
        </w:rPr>
      </w:pPr>
      <w:r>
        <w:rPr>
          <w:color w:val="000000"/>
          <w:spacing w:val="-10"/>
          <w:sz w:val="28"/>
          <w:szCs w:val="28"/>
        </w:rPr>
        <w:t>Заключение __________________________________________________________</w:t>
      </w:r>
    </w:p>
    <w:p w:rsidR="00AF61D2" w:rsidRDefault="00AF61D2">
      <w:pPr>
        <w:shd w:val="clear" w:color="auto" w:fill="FFFFFF"/>
        <w:ind w:left="72"/>
        <w:jc w:val="both"/>
        <w:rPr>
          <w:color w:val="000000"/>
          <w:spacing w:val="-4"/>
          <w:sz w:val="28"/>
          <w:szCs w:val="28"/>
        </w:rPr>
      </w:pPr>
      <w:r>
        <w:rPr>
          <w:color w:val="000000"/>
          <w:spacing w:val="-4"/>
          <w:sz w:val="28"/>
          <w:szCs w:val="28"/>
        </w:rPr>
        <w:t>Планируемые мероприятия специалиста ______________________________</w:t>
      </w:r>
    </w:p>
    <w:p w:rsidR="00AF61D2" w:rsidRDefault="00AF61D2">
      <w:pPr>
        <w:shd w:val="clear" w:color="auto" w:fill="FFFFFF"/>
        <w:ind w:right="-55"/>
        <w:jc w:val="both"/>
        <w:rPr>
          <w:color w:val="000000"/>
          <w:sz w:val="28"/>
          <w:szCs w:val="28"/>
        </w:rPr>
      </w:pPr>
      <w:r>
        <w:rPr>
          <w:color w:val="000000"/>
          <w:spacing w:val="-5"/>
          <w:sz w:val="28"/>
          <w:szCs w:val="28"/>
        </w:rPr>
        <w:t>Дата обследования ___________</w:t>
      </w:r>
      <w:r>
        <w:rPr>
          <w:color w:val="000000"/>
          <w:spacing w:val="-4"/>
          <w:sz w:val="28"/>
          <w:szCs w:val="28"/>
        </w:rPr>
        <w:t>Подпись специалиста ___________________</w:t>
      </w:r>
      <w:r>
        <w:rPr>
          <w:color w:val="000000"/>
          <w:sz w:val="28"/>
          <w:szCs w:val="28"/>
        </w:rPr>
        <w:tab/>
      </w:r>
    </w:p>
    <w:p w:rsidR="00AF61D2" w:rsidRDefault="00AF61D2">
      <w:pPr>
        <w:tabs>
          <w:tab w:val="left" w:pos="2420"/>
        </w:tabs>
        <w:jc w:val="both"/>
        <w:rPr>
          <w:sz w:val="28"/>
          <w:szCs w:val="28"/>
        </w:rPr>
      </w:pPr>
    </w:p>
    <w:p w:rsidR="00AF61D2" w:rsidRDefault="00AF61D2">
      <w:pPr>
        <w:tabs>
          <w:tab w:val="left" w:pos="2420"/>
        </w:tabs>
        <w:jc w:val="both"/>
        <w:rPr>
          <w:sz w:val="28"/>
          <w:szCs w:val="28"/>
        </w:rPr>
      </w:pPr>
    </w:p>
    <w:p w:rsidR="00AF61D2" w:rsidRDefault="00AF61D2">
      <w:pPr>
        <w:jc w:val="both"/>
        <w:rPr>
          <w:sz w:val="28"/>
          <w:szCs w:val="28"/>
        </w:rPr>
      </w:pPr>
    </w:p>
    <w:p w:rsidR="00AF61D2" w:rsidRDefault="00AF61D2">
      <w:pPr>
        <w:shd w:val="clear" w:color="auto" w:fill="FFFFFF"/>
        <w:ind w:left="571"/>
        <w:jc w:val="both"/>
        <w:rPr>
          <w:b/>
          <w:bCs/>
          <w:color w:val="000000"/>
          <w:spacing w:val="-1"/>
          <w:sz w:val="28"/>
          <w:szCs w:val="28"/>
        </w:rPr>
      </w:pPr>
      <w:r>
        <w:rPr>
          <w:b/>
          <w:bCs/>
          <w:color w:val="000000"/>
          <w:spacing w:val="-1"/>
          <w:sz w:val="28"/>
          <w:szCs w:val="28"/>
        </w:rPr>
        <w:t>Дефектологическое представление на учащегося (1-4 классы)</w:t>
      </w:r>
    </w:p>
    <w:p w:rsidR="00AF61D2" w:rsidRDefault="00AF61D2">
      <w:pPr>
        <w:shd w:val="clear" w:color="auto" w:fill="FFFFFF"/>
        <w:tabs>
          <w:tab w:val="left" w:leader="underscore" w:pos="7977"/>
        </w:tabs>
        <w:ind w:left="19"/>
        <w:jc w:val="both"/>
        <w:rPr>
          <w:color w:val="000000"/>
          <w:sz w:val="28"/>
          <w:szCs w:val="28"/>
        </w:rPr>
      </w:pPr>
      <w:r>
        <w:rPr>
          <w:color w:val="000000"/>
          <w:spacing w:val="-4"/>
          <w:sz w:val="28"/>
          <w:szCs w:val="28"/>
        </w:rPr>
        <w:t>Фамилия, имя, отчество</w:t>
      </w:r>
      <w:r>
        <w:rPr>
          <w:color w:val="000000"/>
          <w:sz w:val="28"/>
          <w:szCs w:val="28"/>
        </w:rPr>
        <w:tab/>
      </w:r>
    </w:p>
    <w:p w:rsidR="00AF61D2" w:rsidRDefault="00AF61D2">
      <w:pPr>
        <w:shd w:val="clear" w:color="auto" w:fill="FFFFFF"/>
        <w:tabs>
          <w:tab w:val="left" w:leader="underscore" w:pos="3336"/>
          <w:tab w:val="left" w:leader="underscore" w:pos="6168"/>
          <w:tab w:val="left" w:leader="underscore" w:pos="7963"/>
        </w:tabs>
        <w:ind w:left="5"/>
        <w:jc w:val="both"/>
        <w:rPr>
          <w:color w:val="000000"/>
          <w:sz w:val="28"/>
          <w:szCs w:val="28"/>
        </w:rPr>
      </w:pPr>
      <w:r>
        <w:rPr>
          <w:color w:val="000000"/>
          <w:spacing w:val="-1"/>
          <w:sz w:val="28"/>
          <w:szCs w:val="28"/>
        </w:rPr>
        <w:t>Дата рождения</w:t>
      </w:r>
      <w:r>
        <w:rPr>
          <w:color w:val="000000"/>
          <w:sz w:val="28"/>
          <w:szCs w:val="28"/>
        </w:rPr>
        <w:tab/>
      </w:r>
      <w:r>
        <w:rPr>
          <w:color w:val="000000"/>
          <w:spacing w:val="-1"/>
          <w:sz w:val="28"/>
          <w:szCs w:val="28"/>
        </w:rPr>
        <w:t>школа №</w:t>
      </w:r>
      <w:r>
        <w:rPr>
          <w:color w:val="000000"/>
          <w:sz w:val="28"/>
          <w:szCs w:val="28"/>
        </w:rPr>
        <w:tab/>
      </w:r>
      <w:r>
        <w:rPr>
          <w:color w:val="000000"/>
          <w:spacing w:val="-2"/>
          <w:sz w:val="28"/>
          <w:szCs w:val="28"/>
        </w:rPr>
        <w:t>класс</w:t>
      </w:r>
      <w:r>
        <w:rPr>
          <w:color w:val="000000"/>
          <w:sz w:val="28"/>
          <w:szCs w:val="28"/>
        </w:rPr>
        <w:tab/>
      </w:r>
    </w:p>
    <w:p w:rsidR="00AF61D2" w:rsidRDefault="00AF61D2">
      <w:pPr>
        <w:shd w:val="clear" w:color="auto" w:fill="FFFFFF"/>
        <w:ind w:left="24"/>
        <w:jc w:val="both"/>
        <w:rPr>
          <w:color w:val="000000"/>
          <w:sz w:val="28"/>
          <w:szCs w:val="28"/>
        </w:rPr>
      </w:pPr>
      <w:r>
        <w:rPr>
          <w:color w:val="000000"/>
          <w:spacing w:val="1"/>
          <w:sz w:val="28"/>
          <w:szCs w:val="28"/>
        </w:rPr>
        <w:t>Эмоциональное реагирование в ситуации обследования (контактность, проявления</w:t>
      </w:r>
      <w:r>
        <w:rPr>
          <w:sz w:val="28"/>
          <w:szCs w:val="28"/>
        </w:rPr>
        <w:t xml:space="preserve"> </w:t>
      </w:r>
      <w:r>
        <w:rPr>
          <w:color w:val="000000"/>
          <w:spacing w:val="-2"/>
          <w:sz w:val="28"/>
          <w:szCs w:val="28"/>
        </w:rPr>
        <w:t>негативизма, реакция на неуспех, похвалу, наличие аффективных реакций) ____________________________________________________</w:t>
      </w:r>
      <w:r>
        <w:rPr>
          <w:color w:val="000000"/>
          <w:sz w:val="28"/>
          <w:szCs w:val="28"/>
        </w:rPr>
        <w:tab/>
      </w:r>
    </w:p>
    <w:p w:rsidR="00AF61D2" w:rsidRDefault="00AF61D2">
      <w:pPr>
        <w:shd w:val="clear" w:color="auto" w:fill="FFFFFF"/>
        <w:tabs>
          <w:tab w:val="left" w:leader="underscore" w:pos="7977"/>
        </w:tabs>
        <w:ind w:left="19"/>
        <w:jc w:val="both"/>
        <w:rPr>
          <w:color w:val="000000"/>
          <w:sz w:val="28"/>
          <w:szCs w:val="28"/>
        </w:rPr>
      </w:pPr>
      <w:r>
        <w:rPr>
          <w:color w:val="000000"/>
          <w:spacing w:val="-4"/>
          <w:sz w:val="28"/>
          <w:szCs w:val="28"/>
        </w:rPr>
        <w:t>Развитие общей и мелкой моторики</w:t>
      </w:r>
      <w:r>
        <w:rPr>
          <w:color w:val="000000"/>
          <w:sz w:val="28"/>
          <w:szCs w:val="28"/>
        </w:rPr>
        <w:tab/>
      </w:r>
    </w:p>
    <w:p w:rsidR="00AF61D2" w:rsidRDefault="00AF61D2">
      <w:pPr>
        <w:shd w:val="clear" w:color="auto" w:fill="FFFFFF"/>
        <w:tabs>
          <w:tab w:val="left" w:leader="underscore" w:pos="7977"/>
        </w:tabs>
        <w:ind w:left="19"/>
        <w:jc w:val="both"/>
        <w:rPr>
          <w:color w:val="000000"/>
          <w:sz w:val="28"/>
          <w:szCs w:val="28"/>
        </w:rPr>
      </w:pPr>
      <w:r>
        <w:rPr>
          <w:color w:val="000000"/>
          <w:spacing w:val="2"/>
          <w:sz w:val="28"/>
          <w:szCs w:val="28"/>
        </w:rPr>
        <w:t>Понимание инструкции, воспринятой на слух и прочитанной самостоятельно (по</w:t>
      </w:r>
      <w:r>
        <w:rPr>
          <w:color w:val="000000"/>
          <w:spacing w:val="-2"/>
          <w:sz w:val="28"/>
          <w:szCs w:val="28"/>
        </w:rPr>
        <w:t>нимает сразу, после повтора, после разъяснения, не понимает)</w:t>
      </w:r>
      <w:r>
        <w:rPr>
          <w:color w:val="000000"/>
          <w:sz w:val="28"/>
          <w:szCs w:val="28"/>
        </w:rPr>
        <w:tab/>
      </w:r>
    </w:p>
    <w:p w:rsidR="00AF61D2" w:rsidRDefault="00AF61D2">
      <w:pPr>
        <w:shd w:val="clear" w:color="auto" w:fill="FFFFFF"/>
        <w:ind w:left="24"/>
        <w:jc w:val="both"/>
        <w:rPr>
          <w:color w:val="000000"/>
          <w:spacing w:val="-2"/>
          <w:sz w:val="28"/>
          <w:szCs w:val="28"/>
        </w:rPr>
      </w:pPr>
      <w:r>
        <w:rPr>
          <w:color w:val="000000"/>
          <w:spacing w:val="-2"/>
          <w:sz w:val="28"/>
          <w:szCs w:val="28"/>
        </w:rPr>
        <w:t>Обучаемость:</w:t>
      </w:r>
    </w:p>
    <w:p w:rsidR="00AF61D2" w:rsidRDefault="00AF61D2">
      <w:pPr>
        <w:pStyle w:val="21"/>
        <w:rPr>
          <w:rFonts w:ascii="Times New Roman" w:hAnsi="Times New Roman" w:cs="Times New Roman"/>
          <w:sz w:val="28"/>
          <w:szCs w:val="28"/>
        </w:rPr>
      </w:pPr>
      <w:r>
        <w:rPr>
          <w:rFonts w:ascii="Times New Roman" w:hAnsi="Times New Roman" w:cs="Times New Roman"/>
          <w:sz w:val="28"/>
          <w:szCs w:val="28"/>
        </w:rPr>
        <w:t>- восприимчивость к помощи (стимулирующая, организующая, направляющая,</w:t>
      </w:r>
    </w:p>
    <w:p w:rsidR="00AF61D2" w:rsidRDefault="00AF61D2">
      <w:pPr>
        <w:shd w:val="clear" w:color="auto" w:fill="FFFFFF"/>
        <w:tabs>
          <w:tab w:val="left" w:leader="underscore" w:pos="7982"/>
        </w:tabs>
        <w:ind w:left="24"/>
        <w:jc w:val="both"/>
        <w:rPr>
          <w:color w:val="000000"/>
          <w:sz w:val="28"/>
          <w:szCs w:val="28"/>
        </w:rPr>
      </w:pPr>
      <w:r>
        <w:rPr>
          <w:color w:val="000000"/>
          <w:spacing w:val="-4"/>
          <w:sz w:val="28"/>
          <w:szCs w:val="28"/>
        </w:rPr>
        <w:t>обучающая помощь)</w:t>
      </w:r>
      <w:r>
        <w:rPr>
          <w:color w:val="000000"/>
          <w:sz w:val="28"/>
          <w:szCs w:val="28"/>
        </w:rPr>
        <w:tab/>
      </w:r>
    </w:p>
    <w:p w:rsidR="00AF61D2" w:rsidRDefault="00AF61D2">
      <w:pPr>
        <w:shd w:val="clear" w:color="auto" w:fill="FFFFFF"/>
        <w:jc w:val="both"/>
        <w:rPr>
          <w:color w:val="000000"/>
          <w:spacing w:val="-4"/>
          <w:sz w:val="28"/>
          <w:szCs w:val="28"/>
        </w:rPr>
      </w:pPr>
      <w:r>
        <w:rPr>
          <w:color w:val="000000"/>
          <w:spacing w:val="-4"/>
          <w:sz w:val="28"/>
          <w:szCs w:val="28"/>
        </w:rPr>
        <w:t>- способность переноса на аналогичные задания ____________________</w:t>
      </w:r>
    </w:p>
    <w:p w:rsidR="00AF61D2" w:rsidRDefault="00AF61D2">
      <w:pPr>
        <w:shd w:val="clear" w:color="auto" w:fill="FFFFFF"/>
        <w:ind w:left="24" w:right="19"/>
        <w:jc w:val="both"/>
        <w:rPr>
          <w:color w:val="000000"/>
          <w:sz w:val="28"/>
          <w:szCs w:val="28"/>
        </w:rPr>
      </w:pPr>
      <w:r>
        <w:rPr>
          <w:color w:val="000000"/>
          <w:spacing w:val="2"/>
          <w:sz w:val="28"/>
          <w:szCs w:val="28"/>
        </w:rPr>
        <w:t>Особенности организации деятельности, сформированность регуляторных функ</w:t>
      </w:r>
      <w:r>
        <w:rPr>
          <w:color w:val="000000"/>
          <w:spacing w:val="2"/>
          <w:sz w:val="28"/>
          <w:szCs w:val="28"/>
        </w:rPr>
        <w:softHyphen/>
      </w:r>
      <w:r>
        <w:rPr>
          <w:color w:val="000000"/>
          <w:sz w:val="28"/>
          <w:szCs w:val="28"/>
        </w:rPr>
        <w:t>ций (целенаправленность деятельности, наличие ориентировочного этапа, исполь</w:t>
      </w:r>
      <w:r>
        <w:rPr>
          <w:color w:val="000000"/>
          <w:sz w:val="28"/>
          <w:szCs w:val="28"/>
        </w:rPr>
        <w:softHyphen/>
      </w:r>
      <w:r>
        <w:rPr>
          <w:color w:val="000000"/>
          <w:spacing w:val="2"/>
          <w:sz w:val="28"/>
          <w:szCs w:val="28"/>
        </w:rPr>
        <w:t>зование рациональных способов действий, импульсивность/инертность действий,</w:t>
      </w:r>
      <w:r>
        <w:rPr>
          <w:sz w:val="28"/>
          <w:szCs w:val="28"/>
        </w:rPr>
        <w:t xml:space="preserve"> </w:t>
      </w:r>
      <w:r>
        <w:rPr>
          <w:color w:val="000000"/>
          <w:spacing w:val="-2"/>
          <w:sz w:val="28"/>
          <w:szCs w:val="28"/>
        </w:rPr>
        <w:t>самоконтроль) ______________________________________</w:t>
      </w:r>
      <w:r>
        <w:rPr>
          <w:color w:val="000000"/>
          <w:sz w:val="28"/>
          <w:szCs w:val="28"/>
        </w:rPr>
        <w:tab/>
      </w:r>
    </w:p>
    <w:p w:rsidR="00AF61D2" w:rsidRDefault="00AF61D2">
      <w:pPr>
        <w:shd w:val="clear" w:color="auto" w:fill="FFFFFF"/>
        <w:tabs>
          <w:tab w:val="left" w:leader="underscore" w:pos="7987"/>
        </w:tabs>
        <w:ind w:left="24"/>
        <w:jc w:val="both"/>
        <w:rPr>
          <w:color w:val="000000"/>
          <w:sz w:val="28"/>
          <w:szCs w:val="28"/>
        </w:rPr>
      </w:pPr>
      <w:r>
        <w:rPr>
          <w:color w:val="000000"/>
          <w:spacing w:val="-2"/>
          <w:sz w:val="28"/>
          <w:szCs w:val="28"/>
        </w:rPr>
        <w:t>Темп работы (на учебном и неучебном материале)</w:t>
      </w:r>
      <w:r>
        <w:rPr>
          <w:color w:val="000000"/>
          <w:sz w:val="28"/>
          <w:szCs w:val="28"/>
        </w:rPr>
        <w:tab/>
      </w:r>
    </w:p>
    <w:p w:rsidR="00AF61D2" w:rsidRDefault="00AF61D2">
      <w:pPr>
        <w:shd w:val="clear" w:color="auto" w:fill="FFFFFF"/>
        <w:tabs>
          <w:tab w:val="left" w:leader="underscore" w:pos="7992"/>
        </w:tabs>
        <w:ind w:left="29"/>
        <w:jc w:val="both"/>
        <w:rPr>
          <w:color w:val="000000"/>
          <w:sz w:val="28"/>
          <w:szCs w:val="28"/>
        </w:rPr>
      </w:pPr>
      <w:r>
        <w:rPr>
          <w:color w:val="000000"/>
          <w:spacing w:val="-2"/>
          <w:sz w:val="28"/>
          <w:szCs w:val="28"/>
        </w:rPr>
        <w:t>Работоспособность (на индивидуальных и фронтальных занятиях)</w:t>
      </w:r>
      <w:r>
        <w:rPr>
          <w:color w:val="000000"/>
          <w:sz w:val="28"/>
          <w:szCs w:val="28"/>
        </w:rPr>
        <w:tab/>
      </w:r>
    </w:p>
    <w:p w:rsidR="00AF61D2" w:rsidRDefault="00AF61D2">
      <w:pPr>
        <w:shd w:val="clear" w:color="auto" w:fill="FFFFFF"/>
        <w:ind w:left="29"/>
        <w:jc w:val="both"/>
        <w:rPr>
          <w:color w:val="000000"/>
          <w:spacing w:val="-1"/>
          <w:sz w:val="28"/>
          <w:szCs w:val="28"/>
        </w:rPr>
      </w:pPr>
      <w:r>
        <w:rPr>
          <w:color w:val="000000"/>
          <w:spacing w:val="-1"/>
          <w:sz w:val="28"/>
          <w:szCs w:val="28"/>
        </w:rPr>
        <w:t>Общая осведомленность и социально-бытовая ориентация _________</w:t>
      </w:r>
    </w:p>
    <w:p w:rsidR="00AF61D2" w:rsidRDefault="00AF61D2">
      <w:pPr>
        <w:shd w:val="clear" w:color="auto" w:fill="FFFFFF"/>
        <w:ind w:left="29"/>
        <w:jc w:val="both"/>
        <w:rPr>
          <w:color w:val="000000"/>
          <w:spacing w:val="-2"/>
          <w:sz w:val="28"/>
          <w:szCs w:val="28"/>
        </w:rPr>
      </w:pPr>
      <w:r>
        <w:rPr>
          <w:color w:val="000000"/>
          <w:spacing w:val="-2"/>
          <w:sz w:val="28"/>
          <w:szCs w:val="28"/>
        </w:rPr>
        <w:t>Сформированность пространственно-временных представлений _____</w:t>
      </w:r>
    </w:p>
    <w:p w:rsidR="00AF61D2" w:rsidRDefault="00AF61D2">
      <w:pPr>
        <w:shd w:val="clear" w:color="auto" w:fill="FFFFFF"/>
        <w:ind w:left="34"/>
        <w:jc w:val="both"/>
        <w:rPr>
          <w:color w:val="000000"/>
          <w:sz w:val="28"/>
          <w:szCs w:val="28"/>
        </w:rPr>
      </w:pPr>
      <w:r>
        <w:rPr>
          <w:color w:val="000000"/>
          <w:spacing w:val="4"/>
          <w:sz w:val="28"/>
          <w:szCs w:val="28"/>
        </w:rPr>
        <w:t>Особенности восприятия (зрительное восприятие, слухо-моторная координация,</w:t>
      </w:r>
      <w:r>
        <w:rPr>
          <w:sz w:val="28"/>
          <w:szCs w:val="28"/>
        </w:rPr>
        <w:t xml:space="preserve"> </w:t>
      </w:r>
      <w:r>
        <w:rPr>
          <w:color w:val="000000"/>
          <w:spacing w:val="-1"/>
          <w:sz w:val="28"/>
          <w:szCs w:val="28"/>
        </w:rPr>
        <w:t>стереогноз) _____________________________________</w:t>
      </w:r>
      <w:r>
        <w:rPr>
          <w:color w:val="000000"/>
          <w:sz w:val="28"/>
          <w:szCs w:val="28"/>
        </w:rPr>
        <w:tab/>
      </w:r>
    </w:p>
    <w:p w:rsidR="00AF61D2" w:rsidRDefault="00AF61D2">
      <w:pPr>
        <w:shd w:val="clear" w:color="auto" w:fill="FFFFFF"/>
        <w:tabs>
          <w:tab w:val="left" w:leader="underscore" w:pos="8002"/>
        </w:tabs>
        <w:ind w:left="34"/>
        <w:jc w:val="both"/>
        <w:rPr>
          <w:color w:val="000000"/>
          <w:sz w:val="28"/>
          <w:szCs w:val="28"/>
        </w:rPr>
      </w:pPr>
      <w:r>
        <w:rPr>
          <w:color w:val="000000"/>
          <w:spacing w:val="-2"/>
          <w:sz w:val="28"/>
          <w:szCs w:val="28"/>
        </w:rPr>
        <w:t>Особенности внимания</w:t>
      </w:r>
      <w:r>
        <w:rPr>
          <w:color w:val="000000"/>
          <w:sz w:val="28"/>
          <w:szCs w:val="28"/>
        </w:rPr>
        <w:tab/>
      </w:r>
    </w:p>
    <w:p w:rsidR="00AF61D2" w:rsidRDefault="00AF61D2">
      <w:pPr>
        <w:shd w:val="clear" w:color="auto" w:fill="FFFFFF"/>
        <w:tabs>
          <w:tab w:val="left" w:leader="underscore" w:pos="8002"/>
        </w:tabs>
        <w:ind w:left="34"/>
        <w:jc w:val="both"/>
        <w:rPr>
          <w:color w:val="000000"/>
          <w:sz w:val="28"/>
          <w:szCs w:val="28"/>
        </w:rPr>
      </w:pPr>
      <w:r>
        <w:rPr>
          <w:color w:val="000000"/>
          <w:spacing w:val="-3"/>
          <w:sz w:val="28"/>
          <w:szCs w:val="28"/>
        </w:rPr>
        <w:t>Особенности памяти</w:t>
      </w:r>
      <w:r>
        <w:rPr>
          <w:color w:val="000000"/>
          <w:sz w:val="28"/>
          <w:szCs w:val="28"/>
        </w:rPr>
        <w:tab/>
      </w:r>
    </w:p>
    <w:p w:rsidR="00AF61D2" w:rsidRDefault="00AF61D2">
      <w:pPr>
        <w:shd w:val="clear" w:color="auto" w:fill="FFFFFF"/>
        <w:ind w:left="38"/>
        <w:jc w:val="both"/>
        <w:rPr>
          <w:color w:val="000000"/>
          <w:spacing w:val="-1"/>
          <w:sz w:val="28"/>
          <w:szCs w:val="28"/>
        </w:rPr>
      </w:pPr>
      <w:r>
        <w:rPr>
          <w:color w:val="000000"/>
          <w:spacing w:val="-1"/>
          <w:sz w:val="28"/>
          <w:szCs w:val="28"/>
        </w:rPr>
        <w:t>Особенности мышления:</w:t>
      </w:r>
    </w:p>
    <w:p w:rsidR="00AF61D2" w:rsidRDefault="00AF61D2" w:rsidP="00AF61D2">
      <w:pPr>
        <w:numPr>
          <w:ilvl w:val="0"/>
          <w:numId w:val="129"/>
        </w:numPr>
        <w:shd w:val="clear" w:color="auto" w:fill="FFFFFF"/>
        <w:tabs>
          <w:tab w:val="left" w:pos="322"/>
          <w:tab w:val="left" w:leader="underscore" w:pos="8007"/>
        </w:tabs>
        <w:ind w:left="34"/>
        <w:jc w:val="both"/>
        <w:rPr>
          <w:color w:val="000000"/>
          <w:sz w:val="28"/>
          <w:szCs w:val="28"/>
        </w:rPr>
      </w:pPr>
      <w:r>
        <w:rPr>
          <w:color w:val="000000"/>
          <w:spacing w:val="-2"/>
          <w:sz w:val="28"/>
          <w:szCs w:val="28"/>
        </w:rPr>
        <w:t>уровень развития наглядных форм мышления</w:t>
      </w:r>
      <w:r>
        <w:rPr>
          <w:color w:val="000000"/>
          <w:sz w:val="28"/>
          <w:szCs w:val="28"/>
        </w:rPr>
        <w:tab/>
      </w:r>
    </w:p>
    <w:p w:rsidR="00AF61D2" w:rsidRDefault="00AF61D2" w:rsidP="00AF61D2">
      <w:pPr>
        <w:numPr>
          <w:ilvl w:val="0"/>
          <w:numId w:val="129"/>
        </w:numPr>
        <w:shd w:val="clear" w:color="auto" w:fill="FFFFFF"/>
        <w:tabs>
          <w:tab w:val="left" w:pos="322"/>
        </w:tabs>
        <w:ind w:left="34"/>
        <w:jc w:val="both"/>
        <w:rPr>
          <w:color w:val="000000"/>
          <w:spacing w:val="-1"/>
          <w:sz w:val="28"/>
          <w:szCs w:val="28"/>
        </w:rPr>
      </w:pPr>
      <w:r>
        <w:rPr>
          <w:color w:val="000000"/>
          <w:spacing w:val="-1"/>
          <w:sz w:val="28"/>
          <w:szCs w:val="28"/>
        </w:rPr>
        <w:t>словесно-логическое мышление ______________________________</w:t>
      </w:r>
    </w:p>
    <w:p w:rsidR="00AF61D2" w:rsidRDefault="00AF61D2">
      <w:pPr>
        <w:shd w:val="clear" w:color="auto" w:fill="FFFFFF"/>
        <w:tabs>
          <w:tab w:val="left" w:leader="underscore" w:pos="6441"/>
        </w:tabs>
        <w:ind w:left="38"/>
        <w:jc w:val="both"/>
        <w:rPr>
          <w:color w:val="000000"/>
          <w:sz w:val="28"/>
          <w:szCs w:val="28"/>
        </w:rPr>
      </w:pPr>
      <w:r>
        <w:rPr>
          <w:color w:val="000000"/>
          <w:spacing w:val="-2"/>
          <w:sz w:val="28"/>
          <w:szCs w:val="28"/>
        </w:rPr>
        <w:t>Особенности конструктивной деятельности</w:t>
      </w:r>
      <w:r>
        <w:rPr>
          <w:color w:val="000000"/>
          <w:sz w:val="28"/>
          <w:szCs w:val="28"/>
        </w:rPr>
        <w:t>_______________________</w:t>
      </w:r>
    </w:p>
    <w:p w:rsidR="00AF61D2" w:rsidRDefault="00AF61D2">
      <w:pPr>
        <w:shd w:val="clear" w:color="auto" w:fill="FFFFFF"/>
        <w:tabs>
          <w:tab w:val="left" w:leader="underscore" w:pos="6441"/>
        </w:tabs>
        <w:ind w:left="38"/>
        <w:jc w:val="both"/>
        <w:rPr>
          <w:color w:val="000000"/>
          <w:sz w:val="28"/>
          <w:szCs w:val="28"/>
        </w:rPr>
      </w:pPr>
      <w:r>
        <w:rPr>
          <w:color w:val="000000"/>
          <w:spacing w:val="-2"/>
          <w:sz w:val="28"/>
          <w:szCs w:val="28"/>
        </w:rPr>
        <w:t>Общая характеристика речевого развития</w:t>
      </w:r>
      <w:r>
        <w:rPr>
          <w:color w:val="000000"/>
          <w:sz w:val="28"/>
          <w:szCs w:val="28"/>
        </w:rPr>
        <w:t>________________________</w:t>
      </w:r>
    </w:p>
    <w:p w:rsidR="00AF61D2" w:rsidRDefault="00AF61D2">
      <w:pPr>
        <w:shd w:val="clear" w:color="auto" w:fill="FFFFFF"/>
        <w:ind w:left="288" w:right="4224" w:hanging="250"/>
        <w:jc w:val="both"/>
        <w:rPr>
          <w:color w:val="000000"/>
          <w:spacing w:val="-1"/>
          <w:sz w:val="28"/>
          <w:szCs w:val="28"/>
        </w:rPr>
      </w:pPr>
      <w:r>
        <w:rPr>
          <w:color w:val="000000"/>
          <w:spacing w:val="-2"/>
          <w:sz w:val="28"/>
          <w:szCs w:val="28"/>
        </w:rPr>
        <w:t xml:space="preserve">Сформированность учебных навыков: </w:t>
      </w:r>
      <w:r>
        <w:rPr>
          <w:color w:val="000000"/>
          <w:spacing w:val="-1"/>
          <w:sz w:val="28"/>
          <w:szCs w:val="28"/>
        </w:rPr>
        <w:t>Математика:</w:t>
      </w:r>
    </w:p>
    <w:p w:rsidR="00AF61D2" w:rsidRDefault="00AF61D2" w:rsidP="00AF61D2">
      <w:pPr>
        <w:numPr>
          <w:ilvl w:val="0"/>
          <w:numId w:val="130"/>
        </w:numPr>
        <w:shd w:val="clear" w:color="auto" w:fill="FFFFFF"/>
        <w:tabs>
          <w:tab w:val="left" w:pos="321"/>
        </w:tabs>
        <w:ind w:left="38"/>
        <w:jc w:val="both"/>
        <w:rPr>
          <w:color w:val="000000"/>
          <w:spacing w:val="-1"/>
          <w:sz w:val="28"/>
          <w:szCs w:val="28"/>
        </w:rPr>
      </w:pPr>
      <w:r>
        <w:rPr>
          <w:color w:val="000000"/>
          <w:spacing w:val="-1"/>
          <w:sz w:val="28"/>
          <w:szCs w:val="28"/>
        </w:rPr>
        <w:t>сформированность понятий числа, числовой последовательности_____</w:t>
      </w:r>
    </w:p>
    <w:p w:rsidR="00AF61D2" w:rsidRDefault="00AF61D2" w:rsidP="00AF61D2">
      <w:pPr>
        <w:numPr>
          <w:ilvl w:val="0"/>
          <w:numId w:val="130"/>
        </w:numPr>
        <w:shd w:val="clear" w:color="auto" w:fill="FFFFFF"/>
        <w:tabs>
          <w:tab w:val="left" w:pos="321"/>
          <w:tab w:val="left" w:leader="underscore" w:pos="6441"/>
        </w:tabs>
        <w:ind w:left="38"/>
        <w:jc w:val="both"/>
        <w:rPr>
          <w:color w:val="000000"/>
          <w:sz w:val="28"/>
          <w:szCs w:val="28"/>
        </w:rPr>
      </w:pPr>
      <w:r>
        <w:rPr>
          <w:color w:val="000000"/>
          <w:spacing w:val="-4"/>
          <w:sz w:val="28"/>
          <w:szCs w:val="28"/>
        </w:rPr>
        <w:t>вычислительный навык</w:t>
      </w:r>
      <w:r>
        <w:rPr>
          <w:color w:val="000000"/>
          <w:sz w:val="28"/>
          <w:szCs w:val="28"/>
        </w:rPr>
        <w:t>_________________________________________</w:t>
      </w:r>
    </w:p>
    <w:p w:rsidR="00AF61D2" w:rsidRDefault="00AF61D2" w:rsidP="00AF61D2">
      <w:pPr>
        <w:numPr>
          <w:ilvl w:val="0"/>
          <w:numId w:val="130"/>
        </w:numPr>
        <w:shd w:val="clear" w:color="auto" w:fill="FFFFFF"/>
        <w:tabs>
          <w:tab w:val="left" w:pos="321"/>
          <w:tab w:val="left" w:leader="underscore" w:pos="6441"/>
        </w:tabs>
        <w:ind w:left="38"/>
        <w:jc w:val="both"/>
        <w:rPr>
          <w:color w:val="000000"/>
          <w:sz w:val="28"/>
          <w:szCs w:val="28"/>
        </w:rPr>
      </w:pPr>
      <w:r>
        <w:rPr>
          <w:color w:val="000000"/>
          <w:sz w:val="28"/>
          <w:szCs w:val="28"/>
        </w:rPr>
        <w:t>навык решения задач__________________________________________</w:t>
      </w:r>
    </w:p>
    <w:p w:rsidR="00AF61D2" w:rsidRDefault="00AF61D2" w:rsidP="00AF61D2">
      <w:pPr>
        <w:numPr>
          <w:ilvl w:val="0"/>
          <w:numId w:val="130"/>
        </w:numPr>
        <w:shd w:val="clear" w:color="auto" w:fill="FFFFFF"/>
        <w:tabs>
          <w:tab w:val="left" w:pos="321"/>
          <w:tab w:val="left" w:leader="underscore" w:pos="6441"/>
        </w:tabs>
        <w:ind w:left="38"/>
        <w:jc w:val="both"/>
        <w:rPr>
          <w:color w:val="000000"/>
          <w:sz w:val="28"/>
          <w:szCs w:val="28"/>
        </w:rPr>
      </w:pPr>
      <w:r>
        <w:rPr>
          <w:color w:val="000000"/>
          <w:spacing w:val="-2"/>
          <w:sz w:val="28"/>
          <w:szCs w:val="28"/>
        </w:rPr>
        <w:t>характерные ошибки</w:t>
      </w:r>
      <w:r>
        <w:rPr>
          <w:color w:val="000000"/>
          <w:sz w:val="28"/>
          <w:szCs w:val="28"/>
        </w:rPr>
        <w:t>___________________________________________</w:t>
      </w:r>
    </w:p>
    <w:p w:rsidR="00AF61D2" w:rsidRDefault="00AF61D2">
      <w:pPr>
        <w:shd w:val="clear" w:color="auto" w:fill="FFFFFF"/>
        <w:ind w:left="293"/>
        <w:jc w:val="both"/>
        <w:rPr>
          <w:color w:val="000000"/>
          <w:spacing w:val="1"/>
          <w:sz w:val="28"/>
          <w:szCs w:val="28"/>
        </w:rPr>
      </w:pPr>
      <w:r>
        <w:rPr>
          <w:color w:val="000000"/>
          <w:spacing w:val="1"/>
          <w:sz w:val="28"/>
          <w:szCs w:val="28"/>
        </w:rPr>
        <w:t>Русский язык:</w:t>
      </w:r>
    </w:p>
    <w:p w:rsidR="00AF61D2" w:rsidRDefault="00AF61D2" w:rsidP="00AF61D2">
      <w:pPr>
        <w:numPr>
          <w:ilvl w:val="0"/>
          <w:numId w:val="130"/>
        </w:numPr>
        <w:shd w:val="clear" w:color="auto" w:fill="FFFFFF"/>
        <w:tabs>
          <w:tab w:val="left" w:pos="321"/>
          <w:tab w:val="left" w:leader="underscore" w:pos="6441"/>
        </w:tabs>
        <w:ind w:left="38"/>
        <w:jc w:val="both"/>
        <w:rPr>
          <w:color w:val="000000"/>
          <w:sz w:val="28"/>
          <w:szCs w:val="28"/>
        </w:rPr>
      </w:pPr>
      <w:r>
        <w:rPr>
          <w:color w:val="000000"/>
          <w:sz w:val="28"/>
          <w:szCs w:val="28"/>
        </w:rPr>
        <w:t>навык каллиграфического письма________________________________</w:t>
      </w:r>
    </w:p>
    <w:p w:rsidR="00AF61D2" w:rsidRDefault="00AF61D2" w:rsidP="00AF61D2">
      <w:pPr>
        <w:numPr>
          <w:ilvl w:val="0"/>
          <w:numId w:val="130"/>
        </w:numPr>
        <w:shd w:val="clear" w:color="auto" w:fill="FFFFFF"/>
        <w:tabs>
          <w:tab w:val="left" w:pos="321"/>
          <w:tab w:val="left" w:leader="underscore" w:pos="6441"/>
        </w:tabs>
        <w:ind w:left="38"/>
        <w:jc w:val="both"/>
        <w:rPr>
          <w:color w:val="000000"/>
          <w:sz w:val="28"/>
          <w:szCs w:val="28"/>
        </w:rPr>
      </w:pPr>
      <w:r>
        <w:rPr>
          <w:color w:val="000000"/>
          <w:spacing w:val="-1"/>
          <w:sz w:val="28"/>
          <w:szCs w:val="28"/>
        </w:rPr>
        <w:t>навык орфографического письма под диктовку</w:t>
      </w:r>
      <w:r>
        <w:rPr>
          <w:color w:val="000000"/>
          <w:sz w:val="28"/>
          <w:szCs w:val="28"/>
        </w:rPr>
        <w:t>______________________</w:t>
      </w:r>
    </w:p>
    <w:p w:rsidR="00AF61D2" w:rsidRDefault="00AF61D2" w:rsidP="00AF61D2">
      <w:pPr>
        <w:numPr>
          <w:ilvl w:val="0"/>
          <w:numId w:val="130"/>
        </w:numPr>
        <w:shd w:val="clear" w:color="auto" w:fill="FFFFFF"/>
        <w:tabs>
          <w:tab w:val="left" w:pos="321"/>
        </w:tabs>
        <w:ind w:left="38"/>
        <w:jc w:val="both"/>
        <w:rPr>
          <w:color w:val="000000"/>
          <w:spacing w:val="-1"/>
          <w:sz w:val="28"/>
          <w:szCs w:val="28"/>
        </w:rPr>
      </w:pPr>
      <w:r>
        <w:rPr>
          <w:color w:val="000000"/>
          <w:spacing w:val="-1"/>
          <w:sz w:val="28"/>
          <w:szCs w:val="28"/>
        </w:rPr>
        <w:t>списывание текста _____________________________________________</w:t>
      </w:r>
    </w:p>
    <w:p w:rsidR="00AF61D2" w:rsidRDefault="00AF61D2" w:rsidP="00AF61D2">
      <w:pPr>
        <w:numPr>
          <w:ilvl w:val="0"/>
          <w:numId w:val="130"/>
        </w:numPr>
        <w:shd w:val="clear" w:color="auto" w:fill="FFFFFF"/>
        <w:tabs>
          <w:tab w:val="left" w:pos="331"/>
        </w:tabs>
        <w:ind w:left="43"/>
        <w:jc w:val="both"/>
        <w:rPr>
          <w:color w:val="000000"/>
          <w:spacing w:val="-4"/>
          <w:sz w:val="28"/>
          <w:szCs w:val="28"/>
        </w:rPr>
      </w:pPr>
      <w:r>
        <w:rPr>
          <w:color w:val="000000"/>
          <w:spacing w:val="-4"/>
          <w:sz w:val="28"/>
          <w:szCs w:val="28"/>
        </w:rPr>
        <w:t>выполнение грамматических заданий_______________________________</w:t>
      </w:r>
    </w:p>
    <w:p w:rsidR="00AF61D2" w:rsidRDefault="00AF61D2" w:rsidP="00AF61D2">
      <w:pPr>
        <w:numPr>
          <w:ilvl w:val="0"/>
          <w:numId w:val="130"/>
        </w:numPr>
        <w:shd w:val="clear" w:color="auto" w:fill="FFFFFF"/>
        <w:tabs>
          <w:tab w:val="left" w:pos="331"/>
          <w:tab w:val="left" w:leader="underscore" w:pos="3931"/>
        </w:tabs>
        <w:ind w:left="43"/>
        <w:jc w:val="both"/>
        <w:rPr>
          <w:color w:val="000000"/>
          <w:sz w:val="28"/>
          <w:szCs w:val="28"/>
        </w:rPr>
      </w:pPr>
      <w:r>
        <w:rPr>
          <w:color w:val="000000"/>
          <w:spacing w:val="-2"/>
          <w:sz w:val="28"/>
          <w:szCs w:val="28"/>
        </w:rPr>
        <w:t>характерные ошибки</w:t>
      </w:r>
      <w:r>
        <w:rPr>
          <w:color w:val="000000"/>
          <w:sz w:val="28"/>
          <w:szCs w:val="28"/>
        </w:rPr>
        <w:t>___________________________________________</w:t>
      </w:r>
    </w:p>
    <w:p w:rsidR="00AF61D2" w:rsidRDefault="00AF61D2">
      <w:pPr>
        <w:shd w:val="clear" w:color="auto" w:fill="FFFFFF"/>
        <w:ind w:left="293"/>
        <w:jc w:val="both"/>
        <w:rPr>
          <w:color w:val="000000"/>
          <w:spacing w:val="-3"/>
          <w:sz w:val="28"/>
          <w:szCs w:val="28"/>
        </w:rPr>
      </w:pPr>
      <w:r>
        <w:rPr>
          <w:color w:val="000000"/>
          <w:spacing w:val="-3"/>
          <w:sz w:val="28"/>
          <w:szCs w:val="28"/>
        </w:rPr>
        <w:t>Чтение:</w:t>
      </w:r>
    </w:p>
    <w:p w:rsidR="00AF61D2" w:rsidRDefault="00AF61D2" w:rsidP="00AF61D2">
      <w:pPr>
        <w:numPr>
          <w:ilvl w:val="0"/>
          <w:numId w:val="130"/>
        </w:numPr>
        <w:shd w:val="clear" w:color="auto" w:fill="FFFFFF"/>
        <w:tabs>
          <w:tab w:val="left" w:pos="331"/>
          <w:tab w:val="left" w:leader="underscore" w:pos="3931"/>
        </w:tabs>
        <w:ind w:left="43"/>
        <w:jc w:val="both"/>
        <w:rPr>
          <w:color w:val="000000"/>
          <w:sz w:val="28"/>
          <w:szCs w:val="28"/>
        </w:rPr>
      </w:pPr>
      <w:r>
        <w:rPr>
          <w:color w:val="000000"/>
          <w:spacing w:val="-5"/>
          <w:sz w:val="28"/>
          <w:szCs w:val="28"/>
        </w:rPr>
        <w:t>темп чтения</w:t>
      </w:r>
      <w:r>
        <w:rPr>
          <w:color w:val="000000"/>
          <w:sz w:val="28"/>
          <w:szCs w:val="28"/>
        </w:rPr>
        <w:t>___________________________________________________</w:t>
      </w:r>
    </w:p>
    <w:p w:rsidR="00AF61D2" w:rsidRDefault="00AF61D2" w:rsidP="00AF61D2">
      <w:pPr>
        <w:numPr>
          <w:ilvl w:val="0"/>
          <w:numId w:val="130"/>
        </w:numPr>
        <w:shd w:val="clear" w:color="auto" w:fill="FFFFFF"/>
        <w:tabs>
          <w:tab w:val="left" w:pos="331"/>
          <w:tab w:val="left" w:leader="underscore" w:pos="3931"/>
        </w:tabs>
        <w:ind w:left="43"/>
        <w:jc w:val="both"/>
        <w:rPr>
          <w:color w:val="000000"/>
          <w:sz w:val="28"/>
          <w:szCs w:val="28"/>
        </w:rPr>
      </w:pPr>
      <w:r>
        <w:rPr>
          <w:color w:val="000000"/>
          <w:spacing w:val="-5"/>
          <w:sz w:val="28"/>
          <w:szCs w:val="28"/>
        </w:rPr>
        <w:t>способ чтения</w:t>
      </w:r>
      <w:r>
        <w:rPr>
          <w:color w:val="000000"/>
          <w:sz w:val="28"/>
          <w:szCs w:val="28"/>
        </w:rPr>
        <w:t>_________________________________________________</w:t>
      </w:r>
    </w:p>
    <w:p w:rsidR="00AF61D2" w:rsidRDefault="00AF61D2" w:rsidP="00AF61D2">
      <w:pPr>
        <w:numPr>
          <w:ilvl w:val="0"/>
          <w:numId w:val="130"/>
        </w:numPr>
        <w:shd w:val="clear" w:color="auto" w:fill="FFFFFF"/>
        <w:tabs>
          <w:tab w:val="left" w:pos="331"/>
          <w:tab w:val="left" w:leader="underscore" w:pos="3931"/>
        </w:tabs>
        <w:ind w:left="43"/>
        <w:jc w:val="both"/>
        <w:rPr>
          <w:color w:val="000000"/>
          <w:sz w:val="28"/>
          <w:szCs w:val="28"/>
        </w:rPr>
      </w:pPr>
      <w:r>
        <w:rPr>
          <w:color w:val="000000"/>
          <w:spacing w:val="-3"/>
          <w:sz w:val="28"/>
          <w:szCs w:val="28"/>
        </w:rPr>
        <w:t>понимание прочитанного</w:t>
      </w:r>
      <w:r>
        <w:rPr>
          <w:color w:val="000000"/>
          <w:sz w:val="28"/>
          <w:szCs w:val="28"/>
        </w:rPr>
        <w:t>________________________________________</w:t>
      </w:r>
    </w:p>
    <w:p w:rsidR="00AF61D2" w:rsidRDefault="00AF61D2" w:rsidP="00AF61D2">
      <w:pPr>
        <w:numPr>
          <w:ilvl w:val="0"/>
          <w:numId w:val="130"/>
        </w:numPr>
        <w:shd w:val="clear" w:color="auto" w:fill="FFFFFF"/>
        <w:tabs>
          <w:tab w:val="left" w:pos="331"/>
          <w:tab w:val="left" w:leader="underscore" w:pos="3931"/>
        </w:tabs>
        <w:ind w:left="43"/>
        <w:jc w:val="both"/>
        <w:rPr>
          <w:color w:val="000000"/>
          <w:sz w:val="28"/>
          <w:szCs w:val="28"/>
        </w:rPr>
      </w:pPr>
      <w:r>
        <w:rPr>
          <w:color w:val="000000"/>
          <w:spacing w:val="-5"/>
          <w:sz w:val="28"/>
          <w:szCs w:val="28"/>
        </w:rPr>
        <w:t>навыки работы с текстом</w:t>
      </w:r>
      <w:r>
        <w:rPr>
          <w:color w:val="000000"/>
          <w:sz w:val="28"/>
          <w:szCs w:val="28"/>
        </w:rPr>
        <w:t>________________________________________</w:t>
      </w:r>
    </w:p>
    <w:p w:rsidR="00AF61D2" w:rsidRDefault="00AF61D2" w:rsidP="00AF61D2">
      <w:pPr>
        <w:numPr>
          <w:ilvl w:val="0"/>
          <w:numId w:val="130"/>
        </w:numPr>
        <w:shd w:val="clear" w:color="auto" w:fill="FFFFFF"/>
        <w:tabs>
          <w:tab w:val="left" w:pos="331"/>
        </w:tabs>
        <w:ind w:left="43"/>
        <w:jc w:val="both"/>
        <w:rPr>
          <w:color w:val="000000"/>
          <w:spacing w:val="-4"/>
          <w:sz w:val="28"/>
          <w:szCs w:val="28"/>
        </w:rPr>
      </w:pPr>
      <w:r>
        <w:rPr>
          <w:color w:val="000000"/>
          <w:spacing w:val="-4"/>
          <w:sz w:val="28"/>
          <w:szCs w:val="28"/>
        </w:rPr>
        <w:t>характерные ошибки_____________________________________________</w:t>
      </w:r>
    </w:p>
    <w:p w:rsidR="00AF61D2" w:rsidRDefault="00AF61D2">
      <w:pPr>
        <w:shd w:val="clear" w:color="auto" w:fill="FFFFFF"/>
        <w:tabs>
          <w:tab w:val="left" w:leader="underscore" w:pos="8030"/>
        </w:tabs>
        <w:ind w:left="48"/>
        <w:jc w:val="both"/>
        <w:rPr>
          <w:color w:val="000000"/>
          <w:sz w:val="28"/>
          <w:szCs w:val="28"/>
        </w:rPr>
      </w:pPr>
      <w:r>
        <w:rPr>
          <w:color w:val="000000"/>
          <w:spacing w:val="5"/>
          <w:sz w:val="28"/>
          <w:szCs w:val="28"/>
        </w:rPr>
        <w:t>Общая характеристика учебной деятельности (мотивация, способы учебной ра</w:t>
      </w:r>
      <w:r>
        <w:rPr>
          <w:color w:val="000000"/>
          <w:spacing w:val="5"/>
          <w:sz w:val="28"/>
          <w:szCs w:val="28"/>
        </w:rPr>
        <w:softHyphen/>
      </w:r>
      <w:r>
        <w:rPr>
          <w:color w:val="000000"/>
          <w:spacing w:val="-5"/>
          <w:sz w:val="28"/>
          <w:szCs w:val="28"/>
        </w:rPr>
        <w:t>боты)</w:t>
      </w:r>
      <w:r>
        <w:rPr>
          <w:color w:val="000000"/>
          <w:sz w:val="28"/>
          <w:szCs w:val="28"/>
        </w:rPr>
        <w:t>________________________________________________________</w:t>
      </w:r>
    </w:p>
    <w:p w:rsidR="00AF61D2" w:rsidRDefault="00AF61D2">
      <w:pPr>
        <w:shd w:val="clear" w:color="auto" w:fill="FFFFFF"/>
        <w:tabs>
          <w:tab w:val="left" w:leader="underscore" w:pos="8030"/>
        </w:tabs>
        <w:ind w:left="48"/>
        <w:jc w:val="both"/>
        <w:rPr>
          <w:color w:val="000000"/>
          <w:sz w:val="28"/>
          <w:szCs w:val="28"/>
        </w:rPr>
      </w:pPr>
      <w:r>
        <w:rPr>
          <w:color w:val="000000"/>
          <w:spacing w:val="-3"/>
          <w:sz w:val="28"/>
          <w:szCs w:val="28"/>
        </w:rPr>
        <w:t>Заключение</w:t>
      </w:r>
      <w:r>
        <w:rPr>
          <w:color w:val="000000"/>
          <w:sz w:val="28"/>
          <w:szCs w:val="28"/>
        </w:rPr>
        <w:t>_____________________________________________________</w:t>
      </w:r>
    </w:p>
    <w:p w:rsidR="00AF61D2" w:rsidRDefault="00AF61D2">
      <w:pPr>
        <w:shd w:val="clear" w:color="auto" w:fill="FFFFFF"/>
        <w:tabs>
          <w:tab w:val="left" w:leader="underscore" w:pos="8030"/>
        </w:tabs>
        <w:ind w:left="43"/>
        <w:jc w:val="both"/>
        <w:rPr>
          <w:color w:val="000000"/>
          <w:sz w:val="28"/>
          <w:szCs w:val="28"/>
        </w:rPr>
      </w:pPr>
      <w:r>
        <w:rPr>
          <w:color w:val="000000"/>
          <w:spacing w:val="-3"/>
          <w:sz w:val="28"/>
          <w:szCs w:val="28"/>
        </w:rPr>
        <w:t>Планируемые мероприятия специалиста</w:t>
      </w:r>
      <w:r>
        <w:rPr>
          <w:color w:val="000000"/>
          <w:sz w:val="28"/>
          <w:szCs w:val="28"/>
        </w:rPr>
        <w:t>_____________________________</w:t>
      </w:r>
    </w:p>
    <w:p w:rsidR="00AF61D2" w:rsidRDefault="00AF61D2">
      <w:pPr>
        <w:jc w:val="both"/>
        <w:rPr>
          <w:color w:val="000000"/>
          <w:sz w:val="28"/>
          <w:szCs w:val="28"/>
        </w:rPr>
      </w:pPr>
      <w:r>
        <w:rPr>
          <w:color w:val="000000"/>
          <w:spacing w:val="-3"/>
          <w:sz w:val="28"/>
          <w:szCs w:val="28"/>
        </w:rPr>
        <w:t>Дата обследования___________</w:t>
      </w:r>
      <w:r>
        <w:rPr>
          <w:color w:val="000000"/>
          <w:spacing w:val="-2"/>
          <w:sz w:val="28"/>
          <w:szCs w:val="28"/>
        </w:rPr>
        <w:t>Подпись специалиста __________________</w:t>
      </w:r>
      <w:r>
        <w:rPr>
          <w:color w:val="000000"/>
          <w:sz w:val="28"/>
          <w:szCs w:val="28"/>
        </w:rPr>
        <w:tab/>
      </w:r>
    </w:p>
    <w:p w:rsidR="00AF61D2" w:rsidRDefault="00AF61D2">
      <w:pPr>
        <w:jc w:val="both"/>
        <w:rPr>
          <w:color w:val="000000"/>
          <w:sz w:val="28"/>
          <w:szCs w:val="28"/>
        </w:rPr>
      </w:pPr>
    </w:p>
    <w:p w:rsidR="00AF61D2" w:rsidRDefault="00AF61D2">
      <w:pPr>
        <w:jc w:val="both"/>
        <w:rPr>
          <w:color w:val="000000"/>
          <w:sz w:val="28"/>
          <w:szCs w:val="28"/>
        </w:rPr>
      </w:pPr>
    </w:p>
    <w:p w:rsidR="00AF61D2" w:rsidRDefault="00AF61D2">
      <w:pPr>
        <w:shd w:val="clear" w:color="auto" w:fill="FFFFFF"/>
        <w:ind w:left="571"/>
        <w:jc w:val="both"/>
        <w:rPr>
          <w:b/>
          <w:bCs/>
          <w:color w:val="000000"/>
          <w:spacing w:val="-1"/>
          <w:sz w:val="28"/>
          <w:szCs w:val="28"/>
        </w:rPr>
      </w:pPr>
      <w:r>
        <w:rPr>
          <w:b/>
          <w:bCs/>
          <w:color w:val="000000"/>
          <w:spacing w:val="-1"/>
          <w:sz w:val="28"/>
          <w:szCs w:val="28"/>
        </w:rPr>
        <w:t>Дефектологическое представление на учащегося (5-9 классы)</w:t>
      </w:r>
    </w:p>
    <w:p w:rsidR="00AF61D2" w:rsidRDefault="00AF61D2">
      <w:pPr>
        <w:shd w:val="clear" w:color="auto" w:fill="FFFFFF"/>
        <w:tabs>
          <w:tab w:val="left" w:leader="underscore" w:pos="7987"/>
        </w:tabs>
        <w:ind w:left="24"/>
        <w:jc w:val="both"/>
        <w:rPr>
          <w:color w:val="000000"/>
          <w:sz w:val="28"/>
          <w:szCs w:val="28"/>
        </w:rPr>
      </w:pPr>
      <w:r>
        <w:rPr>
          <w:color w:val="000000"/>
          <w:spacing w:val="-5"/>
          <w:sz w:val="28"/>
          <w:szCs w:val="28"/>
        </w:rPr>
        <w:t>Фамилия, имя, отчество</w:t>
      </w:r>
      <w:r>
        <w:rPr>
          <w:color w:val="000000"/>
          <w:sz w:val="28"/>
          <w:szCs w:val="28"/>
        </w:rPr>
        <w:t>___________________________________________</w:t>
      </w:r>
    </w:p>
    <w:p w:rsidR="00AF61D2" w:rsidRDefault="00AF61D2">
      <w:pPr>
        <w:shd w:val="clear" w:color="auto" w:fill="FFFFFF"/>
        <w:tabs>
          <w:tab w:val="left" w:leader="underscore" w:pos="3581"/>
          <w:tab w:val="left" w:leader="underscore" w:pos="5818"/>
          <w:tab w:val="left" w:leader="underscore" w:pos="7973"/>
        </w:tabs>
        <w:ind w:left="10"/>
        <w:jc w:val="both"/>
        <w:rPr>
          <w:color w:val="000000"/>
          <w:sz w:val="28"/>
          <w:szCs w:val="28"/>
        </w:rPr>
      </w:pPr>
      <w:r>
        <w:rPr>
          <w:color w:val="000000"/>
          <w:spacing w:val="-2"/>
          <w:sz w:val="28"/>
          <w:szCs w:val="28"/>
        </w:rPr>
        <w:t>Дата рождения</w:t>
      </w:r>
      <w:r>
        <w:rPr>
          <w:color w:val="000000"/>
          <w:sz w:val="28"/>
          <w:szCs w:val="28"/>
        </w:rPr>
        <w:tab/>
      </w:r>
      <w:r>
        <w:rPr>
          <w:color w:val="000000"/>
          <w:spacing w:val="-3"/>
          <w:sz w:val="28"/>
          <w:szCs w:val="28"/>
        </w:rPr>
        <w:t>школа №</w:t>
      </w:r>
      <w:r>
        <w:rPr>
          <w:color w:val="000000"/>
          <w:sz w:val="28"/>
          <w:szCs w:val="28"/>
        </w:rPr>
        <w:tab/>
      </w:r>
      <w:r>
        <w:rPr>
          <w:color w:val="000000"/>
          <w:spacing w:val="-3"/>
          <w:sz w:val="28"/>
          <w:szCs w:val="28"/>
        </w:rPr>
        <w:t>класс</w:t>
      </w:r>
      <w:r>
        <w:rPr>
          <w:color w:val="000000"/>
          <w:sz w:val="28"/>
          <w:szCs w:val="28"/>
        </w:rPr>
        <w:t>_______________</w:t>
      </w:r>
    </w:p>
    <w:p w:rsidR="00AF61D2" w:rsidRDefault="00AF61D2">
      <w:pPr>
        <w:shd w:val="clear" w:color="auto" w:fill="FFFFFF"/>
        <w:tabs>
          <w:tab w:val="left" w:leader="underscore" w:pos="7982"/>
        </w:tabs>
        <w:ind w:left="19" w:right="24"/>
        <w:jc w:val="both"/>
        <w:rPr>
          <w:color w:val="000000"/>
          <w:sz w:val="28"/>
          <w:szCs w:val="28"/>
        </w:rPr>
      </w:pPr>
      <w:r>
        <w:rPr>
          <w:color w:val="000000"/>
          <w:spacing w:val="1"/>
          <w:sz w:val="28"/>
          <w:szCs w:val="28"/>
        </w:rPr>
        <w:t xml:space="preserve">Поведение в ситуации обследования, особенности эмоционально-волевой сферы </w:t>
      </w:r>
      <w:r>
        <w:rPr>
          <w:color w:val="000000"/>
          <w:sz w:val="28"/>
          <w:szCs w:val="28"/>
        </w:rPr>
        <w:t>(контактность, преобладающий фон настроения, способность к регуляции поведе</w:t>
      </w:r>
      <w:r>
        <w:rPr>
          <w:color w:val="000000"/>
          <w:sz w:val="28"/>
          <w:szCs w:val="28"/>
        </w:rPr>
        <w:softHyphen/>
      </w:r>
      <w:r>
        <w:rPr>
          <w:color w:val="000000"/>
          <w:spacing w:val="-1"/>
          <w:sz w:val="28"/>
          <w:szCs w:val="28"/>
        </w:rPr>
        <w:t>ния и соблюдению предъявляемых требований, произвольность)___</w:t>
      </w:r>
      <w:r>
        <w:rPr>
          <w:color w:val="000000"/>
          <w:sz w:val="28"/>
          <w:szCs w:val="28"/>
        </w:rPr>
        <w:tab/>
      </w:r>
    </w:p>
    <w:p w:rsidR="00AF61D2" w:rsidRDefault="00AF61D2">
      <w:pPr>
        <w:shd w:val="clear" w:color="auto" w:fill="FFFFFF"/>
        <w:ind w:left="24" w:right="24"/>
        <w:jc w:val="both"/>
        <w:rPr>
          <w:color w:val="000000"/>
          <w:spacing w:val="2"/>
          <w:sz w:val="28"/>
          <w:szCs w:val="28"/>
        </w:rPr>
      </w:pPr>
      <w:r>
        <w:rPr>
          <w:color w:val="000000"/>
          <w:sz w:val="28"/>
          <w:szCs w:val="28"/>
        </w:rPr>
        <w:t>Характер деятельности и работоспособность (целенаправленность и организован</w:t>
      </w:r>
      <w:r>
        <w:rPr>
          <w:color w:val="000000"/>
          <w:sz w:val="28"/>
          <w:szCs w:val="28"/>
        </w:rPr>
        <w:softHyphen/>
      </w:r>
      <w:r>
        <w:rPr>
          <w:color w:val="000000"/>
          <w:spacing w:val="1"/>
          <w:sz w:val="28"/>
          <w:szCs w:val="28"/>
        </w:rPr>
        <w:t>ность деятельности, способность сосредоточенно работать длительное время, об</w:t>
      </w:r>
      <w:r>
        <w:rPr>
          <w:color w:val="000000"/>
          <w:spacing w:val="1"/>
          <w:sz w:val="28"/>
          <w:szCs w:val="28"/>
        </w:rPr>
        <w:softHyphen/>
      </w:r>
      <w:r>
        <w:rPr>
          <w:color w:val="000000"/>
          <w:spacing w:val="-1"/>
          <w:sz w:val="28"/>
          <w:szCs w:val="28"/>
        </w:rPr>
        <w:t xml:space="preserve">щий темп и продуктивность деятельности, время проявления признаков утомления, </w:t>
      </w:r>
      <w:r>
        <w:rPr>
          <w:color w:val="000000"/>
          <w:spacing w:val="2"/>
          <w:sz w:val="28"/>
          <w:szCs w:val="28"/>
        </w:rPr>
        <w:t>способность к волевому усилию при возникновении трудностей, самоконтроль)___________________________</w:t>
      </w:r>
    </w:p>
    <w:p w:rsidR="00AF61D2" w:rsidRDefault="00AF61D2">
      <w:pPr>
        <w:shd w:val="clear" w:color="auto" w:fill="FFFFFF"/>
        <w:ind w:left="29" w:right="24"/>
        <w:jc w:val="both"/>
        <w:rPr>
          <w:color w:val="000000"/>
          <w:spacing w:val="-2"/>
          <w:sz w:val="28"/>
          <w:szCs w:val="28"/>
        </w:rPr>
      </w:pPr>
      <w:r>
        <w:rPr>
          <w:color w:val="000000"/>
          <w:spacing w:val="-6"/>
          <w:sz w:val="28"/>
          <w:szCs w:val="28"/>
        </w:rPr>
        <w:t>Общая характеристика обучаемости (понимание инструкции к заданию, осознание учеб</w:t>
      </w:r>
      <w:r>
        <w:rPr>
          <w:color w:val="000000"/>
          <w:spacing w:val="-6"/>
          <w:sz w:val="28"/>
          <w:szCs w:val="28"/>
        </w:rPr>
        <w:softHyphen/>
      </w:r>
      <w:r>
        <w:rPr>
          <w:color w:val="000000"/>
          <w:spacing w:val="-5"/>
          <w:sz w:val="28"/>
          <w:szCs w:val="28"/>
        </w:rPr>
        <w:t>ной задачи, способность к преднамеренному запоминанию, сосредоточению и поддер</w:t>
      </w:r>
      <w:r>
        <w:rPr>
          <w:color w:val="000000"/>
          <w:spacing w:val="-5"/>
          <w:sz w:val="28"/>
          <w:szCs w:val="28"/>
        </w:rPr>
        <w:softHyphen/>
      </w:r>
      <w:r>
        <w:rPr>
          <w:color w:val="000000"/>
          <w:spacing w:val="-2"/>
          <w:sz w:val="28"/>
          <w:szCs w:val="28"/>
        </w:rPr>
        <w:t>жанию активного внимания, стойкость учебного интереса, потребность в помощи) _________________________________________________________</w:t>
      </w:r>
    </w:p>
    <w:p w:rsidR="00AF61D2" w:rsidRDefault="00AF61D2">
      <w:pPr>
        <w:shd w:val="clear" w:color="auto" w:fill="FFFFFF"/>
        <w:ind w:left="5"/>
        <w:jc w:val="both"/>
        <w:rPr>
          <w:color w:val="000000"/>
          <w:spacing w:val="-12"/>
          <w:sz w:val="28"/>
          <w:szCs w:val="28"/>
        </w:rPr>
      </w:pPr>
      <w:r>
        <w:rPr>
          <w:color w:val="000000"/>
          <w:spacing w:val="-12"/>
          <w:sz w:val="28"/>
          <w:szCs w:val="28"/>
        </w:rPr>
        <w:t>ПОЗНАВАТЕЛЬНАЯ ДЕЯТЕЛЬНОСТЬ</w:t>
      </w:r>
    </w:p>
    <w:p w:rsidR="00AF61D2" w:rsidRDefault="00AF61D2">
      <w:pPr>
        <w:shd w:val="clear" w:color="auto" w:fill="FFFFFF"/>
        <w:tabs>
          <w:tab w:val="left" w:leader="underscore" w:pos="8007"/>
        </w:tabs>
        <w:ind w:left="34" w:right="19"/>
        <w:jc w:val="both"/>
        <w:rPr>
          <w:color w:val="000000"/>
          <w:sz w:val="28"/>
          <w:szCs w:val="28"/>
        </w:rPr>
      </w:pPr>
      <w:r>
        <w:rPr>
          <w:color w:val="000000"/>
          <w:spacing w:val="-1"/>
          <w:sz w:val="28"/>
          <w:szCs w:val="28"/>
        </w:rPr>
        <w:t>Уровень познавательной активности в соответствии с учебными интересами (высо</w:t>
      </w:r>
      <w:r>
        <w:rPr>
          <w:color w:val="000000"/>
          <w:spacing w:val="-1"/>
          <w:sz w:val="28"/>
          <w:szCs w:val="28"/>
        </w:rPr>
        <w:softHyphen/>
      </w:r>
      <w:r>
        <w:rPr>
          <w:color w:val="000000"/>
          <w:spacing w:val="-2"/>
          <w:sz w:val="28"/>
          <w:szCs w:val="28"/>
        </w:rPr>
        <w:t>кий, средний, низкий, избирательная познавательная активность)_____</w:t>
      </w:r>
      <w:r>
        <w:rPr>
          <w:color w:val="000000"/>
          <w:sz w:val="28"/>
          <w:szCs w:val="28"/>
        </w:rPr>
        <w:tab/>
      </w:r>
    </w:p>
    <w:p w:rsidR="00AF61D2" w:rsidRDefault="00AF61D2">
      <w:pPr>
        <w:shd w:val="clear" w:color="auto" w:fill="FFFFFF"/>
        <w:tabs>
          <w:tab w:val="left" w:leader="underscore" w:pos="8016"/>
        </w:tabs>
        <w:ind w:left="43"/>
        <w:jc w:val="both"/>
        <w:rPr>
          <w:color w:val="000000"/>
          <w:sz w:val="28"/>
          <w:szCs w:val="28"/>
        </w:rPr>
      </w:pPr>
      <w:r>
        <w:rPr>
          <w:color w:val="000000"/>
          <w:spacing w:val="-2"/>
          <w:sz w:val="28"/>
          <w:szCs w:val="28"/>
        </w:rPr>
        <w:t>Общая осведомленность и социально-бытовая ориентация</w:t>
      </w:r>
      <w:r>
        <w:rPr>
          <w:color w:val="000000"/>
          <w:sz w:val="28"/>
          <w:szCs w:val="28"/>
        </w:rPr>
        <w:t>_______________</w:t>
      </w:r>
    </w:p>
    <w:p w:rsidR="00AF61D2" w:rsidRDefault="00AF61D2">
      <w:pPr>
        <w:shd w:val="clear" w:color="auto" w:fill="FFFFFF"/>
        <w:ind w:left="38"/>
        <w:jc w:val="both"/>
        <w:rPr>
          <w:color w:val="000000"/>
          <w:spacing w:val="-3"/>
          <w:sz w:val="28"/>
          <w:szCs w:val="28"/>
        </w:rPr>
      </w:pPr>
      <w:r>
        <w:rPr>
          <w:color w:val="000000"/>
          <w:spacing w:val="-3"/>
          <w:sz w:val="28"/>
          <w:szCs w:val="28"/>
        </w:rPr>
        <w:t>Гнозис (зрительный, слуховой, тактильный, пространственный)_____________</w:t>
      </w:r>
    </w:p>
    <w:p w:rsidR="00AF61D2" w:rsidRDefault="00AF61D2">
      <w:pPr>
        <w:shd w:val="clear" w:color="auto" w:fill="FFFFFF"/>
        <w:ind w:left="43"/>
        <w:jc w:val="both"/>
        <w:rPr>
          <w:color w:val="000000"/>
          <w:spacing w:val="-2"/>
          <w:sz w:val="28"/>
          <w:szCs w:val="28"/>
        </w:rPr>
      </w:pPr>
      <w:r>
        <w:rPr>
          <w:color w:val="000000"/>
          <w:spacing w:val="-2"/>
          <w:sz w:val="28"/>
          <w:szCs w:val="28"/>
        </w:rPr>
        <w:t>Особенности внимания _____________________________________________</w:t>
      </w:r>
    </w:p>
    <w:p w:rsidR="00AF61D2" w:rsidRDefault="00AF61D2">
      <w:pPr>
        <w:shd w:val="clear" w:color="auto" w:fill="FFFFFF"/>
        <w:ind w:left="48"/>
        <w:jc w:val="both"/>
        <w:rPr>
          <w:color w:val="000000"/>
          <w:spacing w:val="-2"/>
          <w:sz w:val="28"/>
          <w:szCs w:val="28"/>
        </w:rPr>
      </w:pPr>
      <w:r>
        <w:rPr>
          <w:color w:val="000000"/>
          <w:spacing w:val="-2"/>
          <w:sz w:val="28"/>
          <w:szCs w:val="28"/>
        </w:rPr>
        <w:t>Особенности мнестической деятельности ______________________________</w:t>
      </w:r>
    </w:p>
    <w:p w:rsidR="00AF61D2" w:rsidRDefault="00AF61D2">
      <w:pPr>
        <w:shd w:val="clear" w:color="auto" w:fill="FFFFFF"/>
        <w:ind w:left="48"/>
        <w:jc w:val="both"/>
        <w:rPr>
          <w:color w:val="000000"/>
          <w:sz w:val="28"/>
          <w:szCs w:val="28"/>
        </w:rPr>
      </w:pPr>
      <w:r>
        <w:rPr>
          <w:color w:val="000000"/>
          <w:spacing w:val="-1"/>
          <w:sz w:val="28"/>
          <w:szCs w:val="28"/>
        </w:rPr>
        <w:t>Особенности мыслительной деятельности (сформированность понятийного мышле</w:t>
      </w:r>
      <w:r>
        <w:rPr>
          <w:color w:val="000000"/>
          <w:spacing w:val="-1"/>
          <w:sz w:val="28"/>
          <w:szCs w:val="28"/>
        </w:rPr>
        <w:softHyphen/>
      </w:r>
      <w:r>
        <w:rPr>
          <w:color w:val="000000"/>
          <w:spacing w:val="2"/>
          <w:sz w:val="28"/>
          <w:szCs w:val="28"/>
        </w:rPr>
        <w:t>ния, интериоризация, владение операциями мышления, умение их использовать в</w:t>
      </w:r>
      <w:r>
        <w:rPr>
          <w:sz w:val="28"/>
          <w:szCs w:val="28"/>
        </w:rPr>
        <w:t xml:space="preserve"> </w:t>
      </w:r>
      <w:r>
        <w:rPr>
          <w:color w:val="000000"/>
          <w:spacing w:val="-3"/>
          <w:sz w:val="28"/>
          <w:szCs w:val="28"/>
        </w:rPr>
        <w:t>учебной работе) ______________________________________</w:t>
      </w:r>
      <w:r>
        <w:rPr>
          <w:color w:val="000000"/>
          <w:sz w:val="28"/>
          <w:szCs w:val="28"/>
        </w:rPr>
        <w:tab/>
      </w:r>
    </w:p>
    <w:p w:rsidR="00AF61D2" w:rsidRDefault="00AF61D2">
      <w:pPr>
        <w:shd w:val="clear" w:color="auto" w:fill="FFFFFF"/>
        <w:tabs>
          <w:tab w:val="left" w:leader="underscore" w:pos="8035"/>
        </w:tabs>
        <w:ind w:left="53"/>
        <w:jc w:val="both"/>
        <w:rPr>
          <w:color w:val="000000"/>
          <w:sz w:val="28"/>
          <w:szCs w:val="28"/>
        </w:rPr>
      </w:pPr>
      <w:r>
        <w:rPr>
          <w:color w:val="000000"/>
          <w:spacing w:val="-2"/>
          <w:sz w:val="28"/>
          <w:szCs w:val="28"/>
        </w:rPr>
        <w:t>Особенности речевого развития</w:t>
      </w:r>
      <w:r>
        <w:rPr>
          <w:color w:val="000000"/>
          <w:sz w:val="28"/>
          <w:szCs w:val="28"/>
        </w:rPr>
        <w:t>______________________________________</w:t>
      </w:r>
    </w:p>
    <w:p w:rsidR="00AF61D2" w:rsidRDefault="00AF61D2">
      <w:pPr>
        <w:shd w:val="clear" w:color="auto" w:fill="FFFFFF"/>
        <w:ind w:left="29"/>
        <w:jc w:val="both"/>
        <w:rPr>
          <w:color w:val="000000"/>
          <w:spacing w:val="-13"/>
          <w:sz w:val="28"/>
          <w:szCs w:val="28"/>
        </w:rPr>
      </w:pPr>
      <w:r>
        <w:rPr>
          <w:color w:val="000000"/>
          <w:spacing w:val="-13"/>
          <w:sz w:val="28"/>
          <w:szCs w:val="28"/>
        </w:rPr>
        <w:t>УЧЕБНАЯ ДЕЯТЕЛЬНОСТЬ</w:t>
      </w:r>
    </w:p>
    <w:p w:rsidR="00AF61D2" w:rsidRDefault="00AF61D2">
      <w:pPr>
        <w:shd w:val="clear" w:color="auto" w:fill="FFFFFF"/>
        <w:tabs>
          <w:tab w:val="left" w:leader="underscore" w:pos="8036"/>
        </w:tabs>
        <w:ind w:left="58" w:right="10"/>
        <w:jc w:val="both"/>
        <w:rPr>
          <w:color w:val="000000"/>
          <w:sz w:val="28"/>
          <w:szCs w:val="28"/>
        </w:rPr>
      </w:pPr>
      <w:r>
        <w:rPr>
          <w:color w:val="000000"/>
          <w:sz w:val="28"/>
          <w:szCs w:val="28"/>
        </w:rPr>
        <w:t>Общая характеристика учебной деятельности (мотивация, уровень активности и</w:t>
      </w:r>
      <w:r>
        <w:rPr>
          <w:color w:val="000000"/>
          <w:sz w:val="28"/>
          <w:szCs w:val="28"/>
        </w:rPr>
        <w:br/>
      </w:r>
      <w:r>
        <w:rPr>
          <w:color w:val="000000"/>
          <w:spacing w:val="-4"/>
          <w:sz w:val="28"/>
          <w:szCs w:val="28"/>
        </w:rPr>
        <w:t>самостоятельности в учебной работе)</w:t>
      </w:r>
      <w:r>
        <w:rPr>
          <w:color w:val="000000"/>
          <w:sz w:val="28"/>
          <w:szCs w:val="28"/>
        </w:rPr>
        <w:t>__________________________________</w:t>
      </w:r>
    </w:p>
    <w:p w:rsidR="00AF61D2" w:rsidRDefault="00AF61D2">
      <w:pPr>
        <w:shd w:val="clear" w:color="auto" w:fill="FFFFFF"/>
        <w:tabs>
          <w:tab w:val="left" w:leader="underscore" w:pos="8049"/>
        </w:tabs>
        <w:ind w:left="62" w:right="5"/>
        <w:jc w:val="both"/>
        <w:rPr>
          <w:color w:val="000000"/>
          <w:sz w:val="28"/>
          <w:szCs w:val="28"/>
        </w:rPr>
      </w:pPr>
      <w:r>
        <w:rPr>
          <w:color w:val="000000"/>
          <w:spacing w:val="-3"/>
          <w:sz w:val="28"/>
          <w:szCs w:val="28"/>
        </w:rPr>
        <w:t>Сформированность общеучебных умений и навыков, способов учебной работы (уме</w:t>
      </w:r>
      <w:r>
        <w:rPr>
          <w:color w:val="000000"/>
          <w:spacing w:val="-3"/>
          <w:sz w:val="28"/>
          <w:szCs w:val="28"/>
        </w:rPr>
        <w:softHyphen/>
        <w:t>ния и навыки восприятия и переработки информации, выбор и использование рацио</w:t>
      </w:r>
      <w:r>
        <w:rPr>
          <w:color w:val="000000"/>
          <w:spacing w:val="-3"/>
          <w:sz w:val="28"/>
          <w:szCs w:val="28"/>
        </w:rPr>
        <w:softHyphen/>
      </w:r>
      <w:r>
        <w:rPr>
          <w:color w:val="000000"/>
          <w:spacing w:val="-2"/>
          <w:sz w:val="28"/>
          <w:szCs w:val="28"/>
        </w:rPr>
        <w:t>нальных способов действий, осознанность обучения)</w:t>
      </w:r>
      <w:r>
        <w:rPr>
          <w:color w:val="000000"/>
          <w:sz w:val="28"/>
          <w:szCs w:val="28"/>
        </w:rPr>
        <w:t>________________</w:t>
      </w:r>
    </w:p>
    <w:p w:rsidR="00AF61D2" w:rsidRDefault="00AF61D2">
      <w:pPr>
        <w:shd w:val="clear" w:color="auto" w:fill="FFFFFF"/>
        <w:tabs>
          <w:tab w:val="left" w:leader="underscore" w:pos="8049"/>
        </w:tabs>
        <w:ind w:left="67" w:right="5"/>
        <w:jc w:val="both"/>
        <w:rPr>
          <w:color w:val="000000"/>
          <w:sz w:val="28"/>
          <w:szCs w:val="28"/>
        </w:rPr>
      </w:pPr>
      <w:r>
        <w:rPr>
          <w:color w:val="000000"/>
          <w:spacing w:val="-1"/>
          <w:sz w:val="28"/>
          <w:szCs w:val="28"/>
        </w:rPr>
        <w:t>Самоконтроль и взаимоконтроль результатов учебной деятельности (умение прове</w:t>
      </w:r>
      <w:r>
        <w:rPr>
          <w:color w:val="000000"/>
          <w:spacing w:val="-1"/>
          <w:sz w:val="28"/>
          <w:szCs w:val="28"/>
        </w:rPr>
        <w:softHyphen/>
      </w:r>
      <w:r>
        <w:rPr>
          <w:color w:val="000000"/>
          <w:spacing w:val="-2"/>
          <w:sz w:val="28"/>
          <w:szCs w:val="28"/>
        </w:rPr>
        <w:t>рить правильность выполненной учебной работы, соответствие полученного резуль</w:t>
      </w:r>
      <w:r>
        <w:rPr>
          <w:color w:val="000000"/>
          <w:spacing w:val="-2"/>
          <w:sz w:val="28"/>
          <w:szCs w:val="28"/>
        </w:rPr>
        <w:softHyphen/>
      </w:r>
      <w:r>
        <w:rPr>
          <w:color w:val="000000"/>
          <w:spacing w:val="-4"/>
          <w:sz w:val="28"/>
          <w:szCs w:val="28"/>
        </w:rPr>
        <w:t>тата поставленной учебной задаче)</w:t>
      </w:r>
      <w:r>
        <w:rPr>
          <w:color w:val="000000"/>
          <w:sz w:val="28"/>
          <w:szCs w:val="28"/>
        </w:rPr>
        <w:t>_______________________________</w:t>
      </w:r>
    </w:p>
    <w:p w:rsidR="00AF61D2" w:rsidRDefault="00AF61D2">
      <w:pPr>
        <w:shd w:val="clear" w:color="auto" w:fill="FFFFFF"/>
        <w:tabs>
          <w:tab w:val="left" w:leader="underscore" w:pos="8069"/>
        </w:tabs>
        <w:ind w:left="82"/>
        <w:jc w:val="both"/>
        <w:rPr>
          <w:color w:val="000000"/>
          <w:sz w:val="28"/>
          <w:szCs w:val="28"/>
        </w:rPr>
      </w:pPr>
      <w:r>
        <w:rPr>
          <w:color w:val="000000"/>
          <w:spacing w:val="-2"/>
          <w:sz w:val="28"/>
          <w:szCs w:val="28"/>
        </w:rPr>
        <w:t xml:space="preserve">Характерный уровень сформированности знаний, умений, навыков по предметам в </w:t>
      </w:r>
      <w:r>
        <w:rPr>
          <w:color w:val="000000"/>
          <w:spacing w:val="-4"/>
          <w:sz w:val="28"/>
          <w:szCs w:val="28"/>
        </w:rPr>
        <w:t>соответствии с программными требованиями</w:t>
      </w:r>
      <w:r>
        <w:rPr>
          <w:color w:val="000000"/>
          <w:sz w:val="28"/>
          <w:szCs w:val="28"/>
        </w:rPr>
        <w:t>___________________________</w:t>
      </w:r>
    </w:p>
    <w:p w:rsidR="00AF61D2" w:rsidRDefault="00AF61D2">
      <w:pPr>
        <w:shd w:val="clear" w:color="auto" w:fill="FFFFFF"/>
        <w:ind w:left="91"/>
        <w:jc w:val="both"/>
        <w:rPr>
          <w:color w:val="000000"/>
          <w:spacing w:val="-7"/>
          <w:sz w:val="28"/>
          <w:szCs w:val="28"/>
        </w:rPr>
      </w:pPr>
      <w:r>
        <w:rPr>
          <w:color w:val="000000"/>
          <w:spacing w:val="-7"/>
          <w:sz w:val="28"/>
          <w:szCs w:val="28"/>
        </w:rPr>
        <w:t>Заключение___________________________________________________________</w:t>
      </w:r>
    </w:p>
    <w:p w:rsidR="00AF61D2" w:rsidRDefault="00AF61D2">
      <w:pPr>
        <w:shd w:val="clear" w:color="auto" w:fill="FFFFFF"/>
        <w:ind w:left="82"/>
        <w:jc w:val="both"/>
        <w:rPr>
          <w:color w:val="000000"/>
          <w:spacing w:val="-6"/>
          <w:sz w:val="28"/>
          <w:szCs w:val="28"/>
        </w:rPr>
      </w:pPr>
      <w:r>
        <w:rPr>
          <w:color w:val="000000"/>
          <w:spacing w:val="-6"/>
          <w:sz w:val="28"/>
          <w:szCs w:val="28"/>
        </w:rPr>
        <w:t>Планируемые мероприятия специалиста__________________________________</w:t>
      </w:r>
    </w:p>
    <w:p w:rsidR="00AF61D2" w:rsidRDefault="00AF61D2">
      <w:pPr>
        <w:shd w:val="clear" w:color="auto" w:fill="FFFFFF"/>
        <w:tabs>
          <w:tab w:val="left" w:leader="underscore" w:pos="3792"/>
        </w:tabs>
        <w:ind w:left="77"/>
        <w:jc w:val="both"/>
        <w:rPr>
          <w:color w:val="000000"/>
          <w:spacing w:val="-5"/>
          <w:sz w:val="28"/>
          <w:szCs w:val="28"/>
        </w:rPr>
      </w:pPr>
      <w:r>
        <w:rPr>
          <w:color w:val="000000"/>
          <w:spacing w:val="-5"/>
          <w:sz w:val="28"/>
          <w:szCs w:val="28"/>
        </w:rPr>
        <w:t>Дата обследования</w:t>
      </w:r>
      <w:r>
        <w:rPr>
          <w:color w:val="000000"/>
          <w:sz w:val="28"/>
          <w:szCs w:val="28"/>
        </w:rPr>
        <w:tab/>
      </w:r>
      <w:r>
        <w:rPr>
          <w:color w:val="000000"/>
          <w:spacing w:val="-5"/>
          <w:sz w:val="28"/>
          <w:szCs w:val="28"/>
        </w:rPr>
        <w:t>Подпись специалиста______________________</w:t>
      </w:r>
    </w:p>
    <w:p w:rsidR="00AF61D2" w:rsidRDefault="00AF61D2">
      <w:pPr>
        <w:jc w:val="both"/>
        <w:rPr>
          <w:b/>
          <w:bCs/>
          <w:sz w:val="28"/>
          <w:szCs w:val="28"/>
        </w:rPr>
      </w:pPr>
    </w:p>
    <w:p w:rsidR="00AF61D2" w:rsidRDefault="00AF61D2">
      <w:pPr>
        <w:pStyle w:val="4"/>
        <w:jc w:val="both"/>
        <w:rPr>
          <w:rFonts w:ascii="Times New Roman" w:hAnsi="Times New Roman" w:cs="Times New Roman"/>
          <w:spacing w:val="0"/>
          <w:sz w:val="28"/>
          <w:szCs w:val="28"/>
        </w:rPr>
      </w:pPr>
      <w:r>
        <w:rPr>
          <w:rFonts w:ascii="Times New Roman" w:hAnsi="Times New Roman" w:cs="Times New Roman"/>
          <w:spacing w:val="0"/>
          <w:sz w:val="28"/>
          <w:szCs w:val="28"/>
        </w:rPr>
        <w:t>Планирование работы на год</w:t>
      </w:r>
    </w:p>
    <w:p w:rsidR="00AF61D2" w:rsidRDefault="00AF61D2">
      <w:pPr>
        <w:shd w:val="clear" w:color="auto" w:fill="FFFFFF"/>
        <w:tabs>
          <w:tab w:val="left" w:leader="underscore" w:pos="3792"/>
        </w:tabs>
        <w:ind w:left="77"/>
        <w:jc w:val="both"/>
        <w:rPr>
          <w:sz w:val="28"/>
          <w:szCs w:val="28"/>
        </w:rPr>
      </w:pPr>
    </w:p>
    <w:tbl>
      <w:tblPr>
        <w:tblW w:w="0" w:type="auto"/>
        <w:tblInd w:w="-365" w:type="dxa"/>
        <w:tblLayout w:type="fixed"/>
        <w:tblCellMar>
          <w:left w:w="40" w:type="dxa"/>
          <w:right w:w="40" w:type="dxa"/>
        </w:tblCellMar>
        <w:tblLook w:val="0000" w:firstRow="0" w:lastRow="0" w:firstColumn="0" w:lastColumn="0" w:noHBand="0" w:noVBand="0"/>
      </w:tblPr>
      <w:tblGrid>
        <w:gridCol w:w="2340"/>
        <w:gridCol w:w="1620"/>
        <w:gridCol w:w="3960"/>
        <w:gridCol w:w="2355"/>
      </w:tblGrid>
      <w:tr w:rsidR="00AF61D2">
        <w:trPr>
          <w:trHeight w:hRule="exact" w:val="565"/>
        </w:trPr>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b/>
                <w:bCs/>
                <w:color w:val="000000"/>
                <w:spacing w:val="-7"/>
                <w:sz w:val="28"/>
                <w:szCs w:val="28"/>
              </w:rPr>
            </w:pPr>
            <w:r>
              <w:rPr>
                <w:b/>
                <w:bCs/>
                <w:color w:val="000000"/>
                <w:spacing w:val="-7"/>
                <w:sz w:val="28"/>
                <w:szCs w:val="28"/>
              </w:rPr>
              <w:t>Направление работы</w:t>
            </w: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pStyle w:val="3"/>
              <w:snapToGrid w:val="0"/>
              <w:ind w:left="-40" w:right="0" w:firstLine="26"/>
              <w:jc w:val="both"/>
              <w:rPr>
                <w:rFonts w:ascii="Times New Roman" w:hAnsi="Times New Roman" w:cs="Times New Roman"/>
                <w:sz w:val="28"/>
                <w:szCs w:val="28"/>
              </w:rPr>
            </w:pPr>
            <w:r>
              <w:rPr>
                <w:rFonts w:ascii="Times New Roman" w:hAnsi="Times New Roman" w:cs="Times New Roman"/>
                <w:sz w:val="28"/>
                <w:szCs w:val="28"/>
              </w:rPr>
              <w:t>Класс</w:t>
            </w:r>
          </w:p>
        </w:tc>
        <w:tc>
          <w:tcPr>
            <w:tcW w:w="3960" w:type="dxa"/>
            <w:tcBorders>
              <w:top w:val="single" w:sz="4" w:space="0" w:color="000000"/>
              <w:left w:val="single" w:sz="4" w:space="0" w:color="000000"/>
              <w:bottom w:val="single" w:sz="4" w:space="0" w:color="000000"/>
            </w:tcBorders>
            <w:shd w:val="clear" w:color="auto" w:fill="FFFFFF"/>
          </w:tcPr>
          <w:p w:rsidR="00AF61D2" w:rsidRDefault="00AF61D2">
            <w:pPr>
              <w:pStyle w:val="1"/>
              <w:snapToGrid w:val="0"/>
              <w:ind w:right="0"/>
              <w:jc w:val="both"/>
              <w:rPr>
                <w:rFonts w:ascii="Times New Roman" w:hAnsi="Times New Roman" w:cs="Times New Roman"/>
                <w:b/>
                <w:bCs/>
                <w:i w:val="0"/>
                <w:iCs w:val="0"/>
                <w:sz w:val="28"/>
                <w:szCs w:val="28"/>
              </w:rPr>
            </w:pPr>
            <w:r>
              <w:rPr>
                <w:rFonts w:ascii="Times New Roman" w:hAnsi="Times New Roman" w:cs="Times New Roman"/>
                <w:b/>
                <w:bCs/>
                <w:i w:val="0"/>
                <w:iCs w:val="0"/>
                <w:sz w:val="28"/>
                <w:szCs w:val="28"/>
              </w:rPr>
              <w:t>Цель проведения мероприятия</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ind w:left="24" w:right="19"/>
              <w:jc w:val="both"/>
              <w:rPr>
                <w:b/>
                <w:bCs/>
                <w:color w:val="000000"/>
                <w:spacing w:val="-6"/>
                <w:sz w:val="28"/>
                <w:szCs w:val="28"/>
              </w:rPr>
            </w:pPr>
            <w:r>
              <w:rPr>
                <w:b/>
                <w:bCs/>
                <w:color w:val="000000"/>
                <w:spacing w:val="-6"/>
                <w:sz w:val="28"/>
                <w:szCs w:val="28"/>
              </w:rPr>
              <w:t>Предполагаемые сроки</w:t>
            </w:r>
          </w:p>
        </w:tc>
      </w:tr>
      <w:tr w:rsidR="00AF61D2">
        <w:trPr>
          <w:trHeight w:hRule="exact" w:val="11077"/>
        </w:trPr>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firstLine="14"/>
              <w:jc w:val="both"/>
              <w:rPr>
                <w:b/>
                <w:bCs/>
                <w:color w:val="000000"/>
                <w:spacing w:val="-8"/>
                <w:sz w:val="28"/>
                <w:szCs w:val="28"/>
              </w:rPr>
            </w:pPr>
            <w:r>
              <w:rPr>
                <w:b/>
                <w:bCs/>
                <w:color w:val="000000"/>
                <w:spacing w:val="-4"/>
                <w:sz w:val="28"/>
                <w:szCs w:val="28"/>
                <w:lang w:val="en-US"/>
              </w:rPr>
              <w:t>I</w:t>
            </w:r>
            <w:r>
              <w:rPr>
                <w:b/>
                <w:bCs/>
                <w:color w:val="000000"/>
                <w:spacing w:val="-4"/>
                <w:sz w:val="28"/>
                <w:szCs w:val="28"/>
              </w:rPr>
              <w:t xml:space="preserve">. Диагностическое </w:t>
            </w:r>
            <w:r>
              <w:rPr>
                <w:b/>
                <w:bCs/>
                <w:color w:val="000000"/>
                <w:spacing w:val="-8"/>
                <w:sz w:val="28"/>
                <w:szCs w:val="28"/>
              </w:rPr>
              <w:t>направление:</w:t>
            </w:r>
          </w:p>
          <w:p w:rsidR="00AF61D2" w:rsidRDefault="00AF61D2" w:rsidP="00AF61D2">
            <w:pPr>
              <w:numPr>
                <w:ilvl w:val="0"/>
                <w:numId w:val="130"/>
              </w:numPr>
              <w:shd w:val="clear" w:color="auto" w:fill="FFFFFF"/>
              <w:ind w:firstLine="14"/>
              <w:jc w:val="both"/>
              <w:rPr>
                <w:color w:val="000000"/>
                <w:spacing w:val="-5"/>
                <w:sz w:val="28"/>
                <w:szCs w:val="28"/>
              </w:rPr>
            </w:pPr>
            <w:r>
              <w:rPr>
                <w:color w:val="000000"/>
                <w:spacing w:val="-6"/>
                <w:sz w:val="28"/>
                <w:szCs w:val="28"/>
              </w:rPr>
              <w:t xml:space="preserve">изучение уровня </w:t>
            </w:r>
            <w:r>
              <w:rPr>
                <w:color w:val="000000"/>
                <w:spacing w:val="-5"/>
                <w:sz w:val="28"/>
                <w:szCs w:val="28"/>
              </w:rPr>
              <w:t>умственного развития;</w:t>
            </w:r>
          </w:p>
          <w:p w:rsidR="00AF61D2" w:rsidRDefault="00AF61D2">
            <w:pPr>
              <w:shd w:val="clear" w:color="auto" w:fill="FFFFFF"/>
              <w:jc w:val="both"/>
              <w:rPr>
                <w:color w:val="000000"/>
                <w:spacing w:val="-5"/>
                <w:sz w:val="28"/>
                <w:szCs w:val="28"/>
              </w:rPr>
            </w:pPr>
          </w:p>
          <w:p w:rsidR="00AF61D2" w:rsidRDefault="00AF61D2">
            <w:pPr>
              <w:shd w:val="clear" w:color="auto" w:fill="FFFFFF"/>
              <w:jc w:val="both"/>
              <w:rPr>
                <w:sz w:val="28"/>
                <w:szCs w:val="28"/>
              </w:rPr>
            </w:pPr>
          </w:p>
          <w:p w:rsidR="00AF61D2" w:rsidRDefault="00AF61D2" w:rsidP="00AF61D2">
            <w:pPr>
              <w:numPr>
                <w:ilvl w:val="0"/>
                <w:numId w:val="130"/>
              </w:numPr>
              <w:shd w:val="clear" w:color="auto" w:fill="FFFFFF"/>
              <w:ind w:firstLine="14"/>
              <w:jc w:val="both"/>
              <w:rPr>
                <w:color w:val="000000"/>
                <w:spacing w:val="-4"/>
                <w:sz w:val="28"/>
                <w:szCs w:val="28"/>
              </w:rPr>
            </w:pPr>
            <w:r>
              <w:rPr>
                <w:color w:val="000000"/>
                <w:spacing w:val="-6"/>
                <w:sz w:val="28"/>
                <w:szCs w:val="28"/>
              </w:rPr>
              <w:t xml:space="preserve">определение особенностей </w:t>
            </w:r>
            <w:r>
              <w:rPr>
                <w:color w:val="000000"/>
                <w:spacing w:val="-3"/>
                <w:sz w:val="28"/>
                <w:szCs w:val="28"/>
              </w:rPr>
              <w:t xml:space="preserve">познавательной и учебной </w:t>
            </w:r>
            <w:r>
              <w:rPr>
                <w:color w:val="000000"/>
                <w:spacing w:val="-4"/>
                <w:sz w:val="28"/>
                <w:szCs w:val="28"/>
              </w:rPr>
              <w:t>деятельности;</w:t>
            </w:r>
          </w:p>
          <w:p w:rsidR="00AF61D2" w:rsidRDefault="00AF61D2">
            <w:pPr>
              <w:shd w:val="clear" w:color="auto" w:fill="FFFFFF"/>
              <w:jc w:val="both"/>
              <w:rPr>
                <w:sz w:val="28"/>
                <w:szCs w:val="28"/>
              </w:rPr>
            </w:pPr>
          </w:p>
          <w:p w:rsidR="00AF61D2" w:rsidRDefault="00AF61D2">
            <w:pPr>
              <w:shd w:val="clear" w:color="auto" w:fill="FFFFFF"/>
              <w:jc w:val="both"/>
              <w:rPr>
                <w:sz w:val="28"/>
                <w:szCs w:val="28"/>
              </w:rPr>
            </w:pPr>
          </w:p>
          <w:p w:rsidR="00AF61D2" w:rsidRDefault="00AF61D2">
            <w:pPr>
              <w:shd w:val="clear" w:color="auto" w:fill="FFFFFF"/>
              <w:jc w:val="both"/>
              <w:rPr>
                <w:sz w:val="28"/>
                <w:szCs w:val="28"/>
              </w:rPr>
            </w:pPr>
          </w:p>
          <w:p w:rsidR="00AF61D2" w:rsidRDefault="00AF61D2">
            <w:pPr>
              <w:shd w:val="clear" w:color="auto" w:fill="FFFFFF"/>
              <w:jc w:val="both"/>
              <w:rPr>
                <w:sz w:val="28"/>
                <w:szCs w:val="28"/>
              </w:rPr>
            </w:pPr>
          </w:p>
          <w:p w:rsidR="00AF61D2" w:rsidRDefault="00AF61D2">
            <w:pPr>
              <w:shd w:val="clear" w:color="auto" w:fill="FFFFFF"/>
              <w:jc w:val="both"/>
              <w:rPr>
                <w:sz w:val="28"/>
                <w:szCs w:val="28"/>
              </w:rPr>
            </w:pPr>
          </w:p>
          <w:p w:rsidR="00AF61D2" w:rsidRDefault="00AF61D2">
            <w:pPr>
              <w:shd w:val="clear" w:color="auto" w:fill="FFFFFF"/>
              <w:jc w:val="both"/>
              <w:rPr>
                <w:sz w:val="28"/>
                <w:szCs w:val="28"/>
              </w:rPr>
            </w:pPr>
          </w:p>
          <w:p w:rsidR="00AF61D2" w:rsidRDefault="00AF61D2">
            <w:pPr>
              <w:shd w:val="clear" w:color="auto" w:fill="FFFFFF"/>
              <w:jc w:val="both"/>
              <w:rPr>
                <w:sz w:val="28"/>
                <w:szCs w:val="28"/>
              </w:rPr>
            </w:pPr>
          </w:p>
          <w:p w:rsidR="00AF61D2" w:rsidRDefault="00AF61D2">
            <w:pPr>
              <w:shd w:val="clear" w:color="auto" w:fill="FFFFFF"/>
              <w:ind w:firstLine="5"/>
              <w:jc w:val="both"/>
              <w:rPr>
                <w:color w:val="000000"/>
                <w:spacing w:val="-4"/>
                <w:sz w:val="28"/>
                <w:szCs w:val="28"/>
              </w:rPr>
            </w:pPr>
            <w:r>
              <w:rPr>
                <w:color w:val="000000"/>
                <w:spacing w:val="-6"/>
                <w:sz w:val="28"/>
                <w:szCs w:val="28"/>
              </w:rPr>
              <w:t xml:space="preserve">— динамическое наблюдение </w:t>
            </w:r>
            <w:r>
              <w:rPr>
                <w:color w:val="000000"/>
                <w:spacing w:val="-4"/>
                <w:sz w:val="28"/>
                <w:szCs w:val="28"/>
              </w:rPr>
              <w:t>за развитием учащихся;</w:t>
            </w:r>
          </w:p>
          <w:p w:rsidR="00AF61D2" w:rsidRDefault="00AF61D2" w:rsidP="00AF61D2">
            <w:pPr>
              <w:numPr>
                <w:ilvl w:val="0"/>
                <w:numId w:val="130"/>
              </w:numPr>
              <w:shd w:val="clear" w:color="auto" w:fill="FFFFFF"/>
              <w:ind w:firstLine="5"/>
              <w:jc w:val="both"/>
              <w:rPr>
                <w:color w:val="000000"/>
                <w:spacing w:val="-4"/>
                <w:sz w:val="28"/>
                <w:szCs w:val="28"/>
              </w:rPr>
            </w:pPr>
            <w:r>
              <w:rPr>
                <w:color w:val="000000"/>
                <w:spacing w:val="-6"/>
                <w:sz w:val="28"/>
                <w:szCs w:val="28"/>
              </w:rPr>
              <w:t xml:space="preserve">наблюдение за учащимися </w:t>
            </w:r>
            <w:r>
              <w:rPr>
                <w:color w:val="000000"/>
                <w:spacing w:val="-4"/>
                <w:sz w:val="28"/>
                <w:szCs w:val="28"/>
              </w:rPr>
              <w:t>в процессе учебной деятельности;</w:t>
            </w:r>
          </w:p>
          <w:p w:rsidR="00AF61D2" w:rsidRDefault="00AF61D2">
            <w:pPr>
              <w:shd w:val="clear" w:color="auto" w:fill="FFFFFF"/>
              <w:jc w:val="both"/>
              <w:rPr>
                <w:sz w:val="28"/>
                <w:szCs w:val="28"/>
              </w:rPr>
            </w:pPr>
          </w:p>
          <w:p w:rsidR="00AF61D2" w:rsidRDefault="00AF61D2">
            <w:pPr>
              <w:shd w:val="clear" w:color="auto" w:fill="FFFFFF"/>
              <w:jc w:val="both"/>
              <w:rPr>
                <w:color w:val="000000"/>
                <w:spacing w:val="-5"/>
                <w:sz w:val="28"/>
                <w:szCs w:val="28"/>
              </w:rPr>
            </w:pPr>
            <w:r>
              <w:rPr>
                <w:color w:val="000000"/>
                <w:spacing w:val="-6"/>
                <w:sz w:val="28"/>
                <w:szCs w:val="28"/>
              </w:rPr>
              <w:t xml:space="preserve">— изучение программных </w:t>
            </w:r>
            <w:r>
              <w:rPr>
                <w:color w:val="000000"/>
                <w:spacing w:val="-3"/>
                <w:sz w:val="28"/>
                <w:szCs w:val="28"/>
              </w:rPr>
              <w:t xml:space="preserve">знаний, умений и навыков </w:t>
            </w:r>
            <w:r>
              <w:rPr>
                <w:color w:val="000000"/>
                <w:spacing w:val="-5"/>
                <w:sz w:val="28"/>
                <w:szCs w:val="28"/>
              </w:rPr>
              <w:t>(по основным предметам);</w:t>
            </w:r>
          </w:p>
          <w:p w:rsidR="00AF61D2" w:rsidRDefault="00AF61D2">
            <w:pPr>
              <w:shd w:val="clear" w:color="auto" w:fill="FFFFFF"/>
              <w:jc w:val="both"/>
              <w:rPr>
                <w:color w:val="000000"/>
                <w:spacing w:val="-7"/>
                <w:sz w:val="28"/>
                <w:szCs w:val="28"/>
              </w:rPr>
            </w:pPr>
            <w:r>
              <w:rPr>
                <w:color w:val="000000"/>
                <w:spacing w:val="-6"/>
                <w:sz w:val="28"/>
                <w:szCs w:val="28"/>
              </w:rPr>
              <w:t xml:space="preserve">— выявление учащихся, не </w:t>
            </w:r>
            <w:r>
              <w:rPr>
                <w:color w:val="000000"/>
                <w:spacing w:val="-5"/>
                <w:sz w:val="28"/>
                <w:szCs w:val="28"/>
              </w:rPr>
              <w:t xml:space="preserve">подлежащих обучению в </w:t>
            </w:r>
            <w:r>
              <w:rPr>
                <w:color w:val="000000"/>
                <w:spacing w:val="-7"/>
                <w:sz w:val="28"/>
                <w:szCs w:val="28"/>
              </w:rPr>
              <w:t>классах КРО.</w:t>
            </w: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firstLine="5"/>
              <w:jc w:val="both"/>
              <w:rPr>
                <w:b/>
                <w:bCs/>
                <w:color w:val="000000"/>
                <w:spacing w:val="3"/>
                <w:sz w:val="28"/>
                <w:szCs w:val="28"/>
              </w:rPr>
            </w:pPr>
            <w:r>
              <w:rPr>
                <w:color w:val="000000"/>
                <w:spacing w:val="10"/>
                <w:sz w:val="28"/>
                <w:szCs w:val="28"/>
              </w:rPr>
              <w:t xml:space="preserve">2-4 </w:t>
            </w:r>
            <w:r>
              <w:rPr>
                <w:b/>
                <w:bCs/>
                <w:color w:val="000000"/>
                <w:spacing w:val="10"/>
                <w:sz w:val="28"/>
                <w:szCs w:val="28"/>
              </w:rPr>
              <w:t xml:space="preserve">КРО, </w:t>
            </w:r>
            <w:r>
              <w:rPr>
                <w:color w:val="000000"/>
                <w:spacing w:val="3"/>
                <w:sz w:val="28"/>
                <w:szCs w:val="28"/>
              </w:rPr>
              <w:t xml:space="preserve">5, 6 </w:t>
            </w:r>
            <w:r>
              <w:rPr>
                <w:b/>
                <w:bCs/>
                <w:color w:val="000000"/>
                <w:spacing w:val="3"/>
                <w:sz w:val="28"/>
                <w:szCs w:val="28"/>
              </w:rPr>
              <w:t xml:space="preserve">КРО, </w:t>
            </w:r>
          </w:p>
          <w:p w:rsidR="00AF61D2" w:rsidRDefault="00AF61D2">
            <w:pPr>
              <w:shd w:val="clear" w:color="auto" w:fill="FFFFFF"/>
              <w:ind w:firstLine="5"/>
              <w:jc w:val="both"/>
              <w:rPr>
                <w:color w:val="000000"/>
                <w:spacing w:val="-4"/>
                <w:sz w:val="28"/>
                <w:szCs w:val="28"/>
              </w:rPr>
            </w:pPr>
            <w:r>
              <w:rPr>
                <w:color w:val="000000"/>
                <w:spacing w:val="-8"/>
                <w:sz w:val="28"/>
                <w:szCs w:val="28"/>
              </w:rPr>
              <w:t xml:space="preserve">1-е классы — </w:t>
            </w:r>
            <w:r>
              <w:rPr>
                <w:color w:val="000000"/>
                <w:spacing w:val="-4"/>
                <w:sz w:val="28"/>
                <w:szCs w:val="28"/>
              </w:rPr>
              <w:t>по запросу</w:t>
            </w:r>
          </w:p>
          <w:p w:rsidR="00AF61D2" w:rsidRDefault="00AF61D2">
            <w:pPr>
              <w:shd w:val="clear" w:color="auto" w:fill="FFFFFF"/>
              <w:ind w:firstLine="10"/>
              <w:jc w:val="both"/>
              <w:rPr>
                <w:color w:val="000000"/>
                <w:spacing w:val="2"/>
                <w:sz w:val="28"/>
                <w:szCs w:val="28"/>
              </w:rPr>
            </w:pPr>
          </w:p>
          <w:p w:rsidR="00AF61D2" w:rsidRDefault="00AF61D2">
            <w:pPr>
              <w:shd w:val="clear" w:color="auto" w:fill="FFFFFF"/>
              <w:ind w:firstLine="10"/>
              <w:jc w:val="both"/>
              <w:rPr>
                <w:color w:val="000000"/>
                <w:spacing w:val="2"/>
                <w:sz w:val="28"/>
                <w:szCs w:val="28"/>
              </w:rPr>
            </w:pPr>
          </w:p>
          <w:p w:rsidR="00AF61D2" w:rsidRDefault="00AF61D2">
            <w:pPr>
              <w:shd w:val="clear" w:color="auto" w:fill="FFFFFF"/>
              <w:ind w:firstLine="10"/>
              <w:jc w:val="both"/>
              <w:rPr>
                <w:color w:val="000000"/>
                <w:spacing w:val="2"/>
                <w:sz w:val="28"/>
                <w:szCs w:val="28"/>
              </w:rPr>
            </w:pPr>
          </w:p>
          <w:p w:rsidR="00AF61D2" w:rsidRDefault="00AF61D2">
            <w:pPr>
              <w:shd w:val="clear" w:color="auto" w:fill="FFFFFF"/>
              <w:ind w:firstLine="10"/>
              <w:jc w:val="both"/>
              <w:rPr>
                <w:color w:val="000000"/>
                <w:spacing w:val="2"/>
                <w:sz w:val="28"/>
                <w:szCs w:val="28"/>
              </w:rPr>
            </w:pPr>
          </w:p>
          <w:p w:rsidR="00AF61D2" w:rsidRDefault="00AF61D2">
            <w:pPr>
              <w:shd w:val="clear" w:color="auto" w:fill="FFFFFF"/>
              <w:ind w:firstLine="10"/>
              <w:jc w:val="both"/>
              <w:rPr>
                <w:color w:val="000000"/>
                <w:spacing w:val="-5"/>
                <w:sz w:val="28"/>
                <w:szCs w:val="28"/>
              </w:rPr>
            </w:pPr>
            <w:r>
              <w:rPr>
                <w:color w:val="000000"/>
                <w:spacing w:val="2"/>
                <w:sz w:val="28"/>
                <w:szCs w:val="28"/>
              </w:rPr>
              <w:t xml:space="preserve">2-4, 5, 6 КРО, </w:t>
            </w:r>
            <w:r>
              <w:rPr>
                <w:color w:val="000000"/>
                <w:spacing w:val="-10"/>
                <w:sz w:val="28"/>
                <w:szCs w:val="28"/>
              </w:rPr>
              <w:t xml:space="preserve">учащиеся, находящиеся </w:t>
            </w:r>
            <w:r>
              <w:rPr>
                <w:color w:val="000000"/>
                <w:spacing w:val="-4"/>
                <w:sz w:val="28"/>
                <w:szCs w:val="28"/>
              </w:rPr>
              <w:t xml:space="preserve">под наблюдением </w:t>
            </w:r>
            <w:r>
              <w:rPr>
                <w:color w:val="000000"/>
                <w:spacing w:val="-5"/>
                <w:sz w:val="28"/>
                <w:szCs w:val="28"/>
              </w:rPr>
              <w:t>дефектолога</w:t>
            </w:r>
          </w:p>
          <w:p w:rsidR="00AF61D2" w:rsidRDefault="00AF61D2">
            <w:pPr>
              <w:shd w:val="clear" w:color="auto" w:fill="FFFFFF"/>
              <w:jc w:val="both"/>
              <w:rPr>
                <w:color w:val="000000"/>
                <w:spacing w:val="5"/>
                <w:sz w:val="28"/>
                <w:szCs w:val="28"/>
              </w:rPr>
            </w:pPr>
            <w:r>
              <w:rPr>
                <w:color w:val="000000"/>
                <w:spacing w:val="5"/>
                <w:sz w:val="28"/>
                <w:szCs w:val="28"/>
              </w:rPr>
              <w:t>2-4 КРО</w:t>
            </w: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4"/>
                <w:sz w:val="28"/>
                <w:szCs w:val="28"/>
              </w:rPr>
            </w:pPr>
            <w:r>
              <w:rPr>
                <w:color w:val="000000"/>
                <w:spacing w:val="-5"/>
                <w:sz w:val="28"/>
                <w:szCs w:val="28"/>
              </w:rPr>
              <w:t xml:space="preserve">учащиеся, </w:t>
            </w:r>
            <w:r>
              <w:rPr>
                <w:color w:val="000000"/>
                <w:spacing w:val="-4"/>
                <w:sz w:val="28"/>
                <w:szCs w:val="28"/>
              </w:rPr>
              <w:t>посещающие занятия</w:t>
            </w: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r>
              <w:rPr>
                <w:color w:val="000000"/>
                <w:spacing w:val="5"/>
                <w:sz w:val="28"/>
                <w:szCs w:val="28"/>
              </w:rPr>
              <w:t>2-4 КРО</w:t>
            </w:r>
          </w:p>
          <w:p w:rsidR="00AF61D2" w:rsidRDefault="00AF61D2">
            <w:pPr>
              <w:shd w:val="clear" w:color="auto" w:fill="FFFFFF"/>
              <w:jc w:val="both"/>
              <w:rPr>
                <w:color w:val="000000"/>
                <w:spacing w:val="-4"/>
                <w:sz w:val="28"/>
                <w:szCs w:val="28"/>
              </w:rPr>
            </w:pPr>
          </w:p>
          <w:p w:rsidR="00AF61D2" w:rsidRDefault="00AF61D2">
            <w:pPr>
              <w:shd w:val="clear" w:color="auto" w:fill="FFFFFF"/>
              <w:jc w:val="both"/>
              <w:rPr>
                <w:color w:val="000000"/>
                <w:spacing w:val="-4"/>
                <w:sz w:val="28"/>
                <w:szCs w:val="28"/>
              </w:rPr>
            </w:pPr>
          </w:p>
          <w:p w:rsidR="00AF61D2" w:rsidRDefault="00AF61D2">
            <w:pPr>
              <w:shd w:val="clear" w:color="auto" w:fill="FFFFFF"/>
              <w:jc w:val="both"/>
              <w:rPr>
                <w:color w:val="000000"/>
                <w:spacing w:val="-4"/>
                <w:sz w:val="28"/>
                <w:szCs w:val="28"/>
              </w:rPr>
            </w:pPr>
          </w:p>
          <w:p w:rsidR="00AF61D2" w:rsidRDefault="00AF61D2">
            <w:pPr>
              <w:shd w:val="clear" w:color="auto" w:fill="FFFFFF"/>
              <w:jc w:val="both"/>
              <w:rPr>
                <w:color w:val="000000"/>
                <w:spacing w:val="-4"/>
                <w:sz w:val="28"/>
                <w:szCs w:val="28"/>
              </w:rPr>
            </w:pPr>
          </w:p>
          <w:p w:rsidR="00AF61D2" w:rsidRDefault="00AF61D2">
            <w:pPr>
              <w:shd w:val="clear" w:color="auto" w:fill="FFFFFF"/>
              <w:jc w:val="both"/>
              <w:rPr>
                <w:color w:val="000000"/>
                <w:spacing w:val="-4"/>
                <w:sz w:val="28"/>
                <w:szCs w:val="28"/>
              </w:rPr>
            </w:pPr>
            <w:r>
              <w:rPr>
                <w:color w:val="000000"/>
                <w:spacing w:val="-4"/>
                <w:sz w:val="28"/>
                <w:szCs w:val="28"/>
              </w:rPr>
              <w:t>по запросу администрации, учителя класса КРО</w:t>
            </w:r>
          </w:p>
          <w:p w:rsidR="00AF61D2" w:rsidRDefault="00AF61D2">
            <w:pPr>
              <w:shd w:val="clear" w:color="auto" w:fill="FFFFFF"/>
              <w:ind w:hanging="5"/>
              <w:jc w:val="both"/>
              <w:rPr>
                <w:color w:val="000000"/>
                <w:spacing w:val="-5"/>
                <w:sz w:val="28"/>
                <w:szCs w:val="28"/>
              </w:rPr>
            </w:pPr>
          </w:p>
          <w:p w:rsidR="00AF61D2" w:rsidRDefault="00AF61D2">
            <w:pPr>
              <w:shd w:val="clear" w:color="auto" w:fill="FFFFFF"/>
              <w:ind w:hanging="5"/>
              <w:jc w:val="both"/>
              <w:rPr>
                <w:color w:val="000000"/>
                <w:spacing w:val="-5"/>
                <w:sz w:val="28"/>
                <w:szCs w:val="28"/>
              </w:rPr>
            </w:pPr>
          </w:p>
          <w:p w:rsidR="00AF61D2" w:rsidRDefault="00AF61D2">
            <w:pPr>
              <w:shd w:val="clear" w:color="auto" w:fill="FFFFFF"/>
              <w:ind w:hanging="5"/>
              <w:jc w:val="both"/>
              <w:rPr>
                <w:color w:val="000000"/>
                <w:spacing w:val="-5"/>
                <w:sz w:val="28"/>
                <w:szCs w:val="28"/>
              </w:rPr>
            </w:pPr>
            <w:r>
              <w:rPr>
                <w:color w:val="000000"/>
                <w:spacing w:val="-5"/>
                <w:sz w:val="28"/>
                <w:szCs w:val="28"/>
              </w:rPr>
              <w:t>учащиеся классов КРО</w:t>
            </w:r>
          </w:p>
        </w:tc>
        <w:tc>
          <w:tcPr>
            <w:tcW w:w="39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firstLine="5"/>
              <w:jc w:val="both"/>
              <w:rPr>
                <w:color w:val="000000"/>
                <w:spacing w:val="-4"/>
                <w:sz w:val="28"/>
                <w:szCs w:val="28"/>
              </w:rPr>
            </w:pPr>
            <w:r>
              <w:rPr>
                <w:color w:val="000000"/>
                <w:spacing w:val="-2"/>
                <w:sz w:val="28"/>
                <w:szCs w:val="28"/>
              </w:rPr>
              <w:t xml:space="preserve">Определение соответствия выбранной программы, а также приемов и </w:t>
            </w:r>
            <w:r>
              <w:rPr>
                <w:color w:val="000000"/>
                <w:spacing w:val="-4"/>
                <w:sz w:val="28"/>
                <w:szCs w:val="28"/>
              </w:rPr>
              <w:t xml:space="preserve">методов работы в процессе обучения учащихся реальным возможностям </w:t>
            </w:r>
            <w:r>
              <w:rPr>
                <w:color w:val="000000"/>
                <w:spacing w:val="-3"/>
                <w:sz w:val="28"/>
                <w:szCs w:val="28"/>
              </w:rPr>
              <w:t xml:space="preserve">ребенка. Выявление детей, нуждающихся в специализированной </w:t>
            </w:r>
            <w:r>
              <w:rPr>
                <w:color w:val="000000"/>
                <w:spacing w:val="-4"/>
                <w:sz w:val="28"/>
                <w:szCs w:val="28"/>
              </w:rPr>
              <w:t>помощи.</w:t>
            </w:r>
          </w:p>
          <w:p w:rsidR="00AF61D2" w:rsidRDefault="00AF61D2">
            <w:pPr>
              <w:shd w:val="clear" w:color="auto" w:fill="FFFFFF"/>
              <w:ind w:firstLine="140"/>
              <w:jc w:val="both"/>
              <w:rPr>
                <w:color w:val="000000"/>
                <w:spacing w:val="-3"/>
                <w:sz w:val="28"/>
                <w:szCs w:val="28"/>
              </w:rPr>
            </w:pPr>
          </w:p>
          <w:p w:rsidR="00AF61D2" w:rsidRDefault="00AF61D2">
            <w:pPr>
              <w:shd w:val="clear" w:color="auto" w:fill="FFFFFF"/>
              <w:ind w:firstLine="140"/>
              <w:jc w:val="both"/>
              <w:rPr>
                <w:color w:val="000000"/>
                <w:spacing w:val="-2"/>
                <w:sz w:val="28"/>
                <w:szCs w:val="28"/>
              </w:rPr>
            </w:pPr>
            <w:r>
              <w:rPr>
                <w:color w:val="000000"/>
                <w:spacing w:val="-3"/>
                <w:sz w:val="28"/>
                <w:szCs w:val="28"/>
              </w:rPr>
              <w:t xml:space="preserve">Определение причин трудностей в обучении; определение индивидуальных путей развития ребенка, коррекции и компенсации </w:t>
            </w:r>
            <w:r>
              <w:rPr>
                <w:color w:val="000000"/>
                <w:spacing w:val="-2"/>
                <w:sz w:val="28"/>
                <w:szCs w:val="28"/>
              </w:rPr>
              <w:t>нарушений; планирование коррекционных мероприятий.</w:t>
            </w:r>
          </w:p>
          <w:p w:rsidR="00AF61D2" w:rsidRDefault="00AF61D2">
            <w:pPr>
              <w:shd w:val="clear" w:color="auto" w:fill="FFFFFF"/>
              <w:jc w:val="both"/>
              <w:rPr>
                <w:color w:val="000000"/>
                <w:spacing w:val="-3"/>
                <w:sz w:val="28"/>
                <w:szCs w:val="28"/>
              </w:rPr>
            </w:pPr>
            <w:r>
              <w:rPr>
                <w:color w:val="000000"/>
                <w:spacing w:val="-3"/>
                <w:sz w:val="28"/>
                <w:szCs w:val="28"/>
              </w:rPr>
              <w:t>Составление рекомендаций для проведения индивидуальных коррекционных занятий педагога с детьми, определение приемов индивидуальной работы в процессе учебной деятельности.</w:t>
            </w:r>
          </w:p>
          <w:p w:rsidR="00AF61D2" w:rsidRDefault="00AF61D2">
            <w:pPr>
              <w:shd w:val="clear" w:color="auto" w:fill="FFFFFF"/>
              <w:ind w:hanging="5"/>
              <w:jc w:val="both"/>
              <w:rPr>
                <w:color w:val="000000"/>
                <w:spacing w:val="-3"/>
                <w:sz w:val="28"/>
                <w:szCs w:val="28"/>
              </w:rPr>
            </w:pPr>
            <w:r>
              <w:rPr>
                <w:color w:val="000000"/>
                <w:spacing w:val="-2"/>
                <w:sz w:val="28"/>
                <w:szCs w:val="28"/>
              </w:rPr>
              <w:t xml:space="preserve">Отслеживание динамики развития учащихся, корректировка </w:t>
            </w:r>
            <w:r>
              <w:rPr>
                <w:color w:val="000000"/>
                <w:spacing w:val="-3"/>
                <w:sz w:val="28"/>
                <w:szCs w:val="28"/>
              </w:rPr>
              <w:t>коррекционных программ, приемов и методов работы специалиста.</w:t>
            </w:r>
          </w:p>
          <w:p w:rsidR="00AF61D2" w:rsidRDefault="00AF61D2">
            <w:pPr>
              <w:shd w:val="clear" w:color="auto" w:fill="FFFFFF"/>
              <w:ind w:hanging="5"/>
              <w:jc w:val="both"/>
              <w:rPr>
                <w:color w:val="000000"/>
                <w:spacing w:val="-5"/>
                <w:sz w:val="28"/>
                <w:szCs w:val="28"/>
              </w:rPr>
            </w:pPr>
            <w:r>
              <w:rPr>
                <w:color w:val="000000"/>
                <w:spacing w:val="-3"/>
                <w:sz w:val="28"/>
                <w:szCs w:val="28"/>
              </w:rPr>
              <w:t xml:space="preserve">Определение характерных особенностей учебной деятельности и поведения учащихся, особенностей развития эмоционально-волевой </w:t>
            </w:r>
            <w:r>
              <w:rPr>
                <w:color w:val="000000"/>
                <w:spacing w:val="-5"/>
                <w:sz w:val="28"/>
                <w:szCs w:val="28"/>
              </w:rPr>
              <w:t>сферы.</w:t>
            </w:r>
          </w:p>
          <w:p w:rsidR="00AF61D2" w:rsidRDefault="00AF61D2">
            <w:pPr>
              <w:shd w:val="clear" w:color="auto" w:fill="FFFFFF"/>
              <w:ind w:hanging="5"/>
              <w:jc w:val="both"/>
              <w:rPr>
                <w:color w:val="000000"/>
                <w:spacing w:val="-3"/>
                <w:sz w:val="28"/>
                <w:szCs w:val="28"/>
              </w:rPr>
            </w:pPr>
            <w:r>
              <w:rPr>
                <w:color w:val="000000"/>
                <w:spacing w:val="-3"/>
                <w:sz w:val="28"/>
                <w:szCs w:val="28"/>
              </w:rPr>
              <w:t>Определение и уточнение причин и квалификация трудностей ребенка в процессе усвоения ЗУНов по различным предметам.</w:t>
            </w:r>
          </w:p>
          <w:p w:rsidR="00AF61D2" w:rsidRDefault="00AF61D2">
            <w:pPr>
              <w:shd w:val="clear" w:color="auto" w:fill="FFFFFF"/>
              <w:ind w:hanging="5"/>
              <w:jc w:val="both"/>
              <w:rPr>
                <w:color w:val="000000"/>
                <w:spacing w:val="-3"/>
                <w:sz w:val="28"/>
                <w:szCs w:val="28"/>
              </w:rPr>
            </w:pPr>
          </w:p>
          <w:p w:rsidR="00AF61D2" w:rsidRDefault="00AF61D2">
            <w:pPr>
              <w:shd w:val="clear" w:color="auto" w:fill="FFFFFF"/>
              <w:ind w:hanging="5"/>
              <w:jc w:val="both"/>
              <w:rPr>
                <w:sz w:val="28"/>
                <w:szCs w:val="28"/>
              </w:rPr>
            </w:pPr>
          </w:p>
          <w:p w:rsidR="00AF61D2" w:rsidRDefault="00AF61D2">
            <w:pPr>
              <w:shd w:val="clear" w:color="auto" w:fill="FFFFFF"/>
              <w:ind w:hanging="5"/>
              <w:jc w:val="both"/>
              <w:rPr>
                <w:color w:val="000000"/>
                <w:spacing w:val="-3"/>
                <w:sz w:val="28"/>
                <w:szCs w:val="28"/>
              </w:rPr>
            </w:pPr>
            <w:r>
              <w:rPr>
                <w:color w:val="000000"/>
                <w:spacing w:val="-4"/>
                <w:sz w:val="28"/>
                <w:szCs w:val="28"/>
              </w:rPr>
              <w:t xml:space="preserve">Рекомендация обучения в соответствующей нарушению учащегося </w:t>
            </w:r>
            <w:r>
              <w:rPr>
                <w:color w:val="000000"/>
                <w:spacing w:val="-5"/>
                <w:sz w:val="28"/>
                <w:szCs w:val="28"/>
              </w:rPr>
              <w:t xml:space="preserve">коррекционной школе </w:t>
            </w:r>
            <w:r>
              <w:rPr>
                <w:color w:val="000000"/>
                <w:spacing w:val="16"/>
                <w:sz w:val="28"/>
                <w:szCs w:val="28"/>
              </w:rPr>
              <w:t>(</w:t>
            </w:r>
            <w:r>
              <w:rPr>
                <w:color w:val="000000"/>
                <w:spacing w:val="16"/>
                <w:sz w:val="28"/>
                <w:szCs w:val="28"/>
                <w:lang w:val="en-US"/>
              </w:rPr>
              <w:t>II</w:t>
            </w:r>
            <w:r>
              <w:rPr>
                <w:color w:val="000000"/>
                <w:spacing w:val="16"/>
                <w:sz w:val="28"/>
                <w:szCs w:val="28"/>
              </w:rPr>
              <w:t>,</w:t>
            </w:r>
            <w:r>
              <w:rPr>
                <w:color w:val="000000"/>
                <w:spacing w:val="-5"/>
                <w:sz w:val="28"/>
                <w:szCs w:val="28"/>
              </w:rPr>
              <w:t xml:space="preserve"> </w:t>
            </w:r>
            <w:r>
              <w:rPr>
                <w:color w:val="000000"/>
                <w:spacing w:val="-5"/>
                <w:sz w:val="28"/>
                <w:szCs w:val="28"/>
                <w:lang w:val="en-US"/>
              </w:rPr>
              <w:t>IV</w:t>
            </w:r>
            <w:r>
              <w:rPr>
                <w:color w:val="000000"/>
                <w:spacing w:val="-5"/>
                <w:sz w:val="28"/>
                <w:szCs w:val="28"/>
              </w:rPr>
              <w:t xml:space="preserve">, </w:t>
            </w:r>
            <w:r>
              <w:rPr>
                <w:color w:val="000000"/>
                <w:spacing w:val="-5"/>
                <w:sz w:val="28"/>
                <w:szCs w:val="28"/>
                <w:lang w:val="en-US"/>
              </w:rPr>
              <w:t>V</w:t>
            </w:r>
            <w:r>
              <w:rPr>
                <w:color w:val="000000"/>
                <w:spacing w:val="-5"/>
                <w:sz w:val="28"/>
                <w:szCs w:val="28"/>
              </w:rPr>
              <w:t xml:space="preserve">, </w:t>
            </w:r>
            <w:r>
              <w:rPr>
                <w:color w:val="000000"/>
                <w:spacing w:val="-5"/>
                <w:sz w:val="28"/>
                <w:szCs w:val="28"/>
                <w:lang w:val="en-US"/>
              </w:rPr>
              <w:t>VI</w:t>
            </w:r>
            <w:r>
              <w:rPr>
                <w:color w:val="000000"/>
                <w:spacing w:val="-5"/>
                <w:sz w:val="28"/>
                <w:szCs w:val="28"/>
              </w:rPr>
              <w:t xml:space="preserve">, </w:t>
            </w:r>
            <w:r>
              <w:rPr>
                <w:color w:val="000000"/>
                <w:spacing w:val="-5"/>
                <w:sz w:val="28"/>
                <w:szCs w:val="28"/>
                <w:lang w:val="en-US"/>
              </w:rPr>
              <w:t>VIII</w:t>
            </w:r>
            <w:r>
              <w:rPr>
                <w:color w:val="000000"/>
                <w:spacing w:val="-5"/>
                <w:sz w:val="28"/>
                <w:szCs w:val="28"/>
              </w:rPr>
              <w:t xml:space="preserve"> видов). Организация </w:t>
            </w:r>
            <w:r>
              <w:rPr>
                <w:color w:val="000000"/>
                <w:spacing w:val="-3"/>
                <w:sz w:val="28"/>
                <w:szCs w:val="28"/>
              </w:rPr>
              <w:t>углубленного обследования ребенка на ПМПК округа.</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jc w:val="both"/>
              <w:rPr>
                <w:color w:val="000000"/>
                <w:spacing w:val="-5"/>
                <w:sz w:val="28"/>
                <w:szCs w:val="28"/>
              </w:rPr>
            </w:pPr>
            <w:r>
              <w:rPr>
                <w:color w:val="000000"/>
                <w:spacing w:val="-5"/>
                <w:sz w:val="28"/>
                <w:szCs w:val="28"/>
              </w:rPr>
              <w:t>В течение года.</w:t>
            </w:r>
          </w:p>
          <w:p w:rsidR="00AF61D2" w:rsidRDefault="00AF61D2">
            <w:pPr>
              <w:shd w:val="clear" w:color="auto" w:fill="FFFFFF"/>
              <w:ind w:right="38" w:hanging="5"/>
              <w:jc w:val="both"/>
              <w:rPr>
                <w:color w:val="000000"/>
                <w:spacing w:val="2"/>
                <w:sz w:val="28"/>
                <w:szCs w:val="28"/>
              </w:rPr>
            </w:pPr>
          </w:p>
          <w:p w:rsidR="00AF61D2" w:rsidRDefault="00AF61D2">
            <w:pPr>
              <w:shd w:val="clear" w:color="auto" w:fill="FFFFFF"/>
              <w:ind w:right="38" w:hanging="5"/>
              <w:jc w:val="both"/>
              <w:rPr>
                <w:color w:val="000000"/>
                <w:spacing w:val="2"/>
                <w:sz w:val="28"/>
                <w:szCs w:val="28"/>
              </w:rPr>
            </w:pPr>
          </w:p>
          <w:p w:rsidR="00AF61D2" w:rsidRDefault="00AF61D2">
            <w:pPr>
              <w:shd w:val="clear" w:color="auto" w:fill="FFFFFF"/>
              <w:ind w:right="38" w:hanging="5"/>
              <w:jc w:val="both"/>
              <w:rPr>
                <w:color w:val="000000"/>
                <w:spacing w:val="2"/>
                <w:sz w:val="28"/>
                <w:szCs w:val="28"/>
              </w:rPr>
            </w:pPr>
          </w:p>
          <w:p w:rsidR="00AF61D2" w:rsidRDefault="00AF61D2">
            <w:pPr>
              <w:shd w:val="clear" w:color="auto" w:fill="FFFFFF"/>
              <w:ind w:right="38" w:hanging="5"/>
              <w:jc w:val="both"/>
              <w:rPr>
                <w:color w:val="000000"/>
                <w:spacing w:val="2"/>
                <w:sz w:val="28"/>
                <w:szCs w:val="28"/>
              </w:rPr>
            </w:pPr>
          </w:p>
          <w:p w:rsidR="00AF61D2" w:rsidRDefault="00AF61D2">
            <w:pPr>
              <w:shd w:val="clear" w:color="auto" w:fill="FFFFFF"/>
              <w:ind w:right="38" w:hanging="5"/>
              <w:jc w:val="both"/>
              <w:rPr>
                <w:color w:val="000000"/>
                <w:spacing w:val="2"/>
                <w:sz w:val="28"/>
                <w:szCs w:val="28"/>
              </w:rPr>
            </w:pPr>
          </w:p>
          <w:p w:rsidR="00AF61D2" w:rsidRDefault="00AF61D2">
            <w:pPr>
              <w:shd w:val="clear" w:color="auto" w:fill="FFFFFF"/>
              <w:ind w:right="38" w:hanging="5"/>
              <w:jc w:val="both"/>
              <w:rPr>
                <w:color w:val="000000"/>
                <w:spacing w:val="2"/>
                <w:sz w:val="28"/>
                <w:szCs w:val="28"/>
              </w:rPr>
            </w:pPr>
          </w:p>
          <w:p w:rsidR="00AF61D2" w:rsidRDefault="00AF61D2">
            <w:pPr>
              <w:shd w:val="clear" w:color="auto" w:fill="FFFFFF"/>
              <w:ind w:right="38" w:hanging="5"/>
              <w:jc w:val="both"/>
              <w:rPr>
                <w:color w:val="000000"/>
                <w:spacing w:val="2"/>
                <w:sz w:val="28"/>
                <w:szCs w:val="28"/>
              </w:rPr>
            </w:pPr>
          </w:p>
          <w:p w:rsidR="00AF61D2" w:rsidRDefault="00AF61D2">
            <w:pPr>
              <w:shd w:val="clear" w:color="auto" w:fill="FFFFFF"/>
              <w:ind w:right="38" w:hanging="5"/>
              <w:jc w:val="both"/>
              <w:rPr>
                <w:color w:val="000000"/>
                <w:spacing w:val="-14"/>
                <w:sz w:val="28"/>
                <w:szCs w:val="28"/>
              </w:rPr>
            </w:pPr>
            <w:r>
              <w:rPr>
                <w:color w:val="000000"/>
                <w:spacing w:val="2"/>
                <w:sz w:val="28"/>
                <w:szCs w:val="28"/>
              </w:rPr>
              <w:t>Сентябрь-</w:t>
            </w:r>
            <w:r>
              <w:rPr>
                <w:color w:val="000000"/>
                <w:spacing w:val="-5"/>
                <w:sz w:val="28"/>
                <w:szCs w:val="28"/>
              </w:rPr>
              <w:t xml:space="preserve">октябрь. </w:t>
            </w:r>
            <w:r>
              <w:rPr>
                <w:color w:val="000000"/>
                <w:spacing w:val="-14"/>
                <w:sz w:val="28"/>
                <w:szCs w:val="28"/>
              </w:rPr>
              <w:t>Апрель—май.</w:t>
            </w: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r>
              <w:rPr>
                <w:color w:val="000000"/>
                <w:spacing w:val="-5"/>
                <w:sz w:val="28"/>
                <w:szCs w:val="28"/>
              </w:rPr>
              <w:t>Ноябрь.</w:t>
            </w:r>
          </w:p>
          <w:p w:rsidR="00AF61D2" w:rsidRDefault="00AF61D2">
            <w:pPr>
              <w:shd w:val="clear" w:color="auto" w:fill="FFFFFF"/>
              <w:ind w:right="38" w:hanging="10"/>
              <w:jc w:val="both"/>
              <w:rPr>
                <w:color w:val="000000"/>
                <w:spacing w:val="-4"/>
                <w:sz w:val="28"/>
                <w:szCs w:val="28"/>
              </w:rPr>
            </w:pPr>
          </w:p>
          <w:p w:rsidR="00AF61D2" w:rsidRDefault="00AF61D2">
            <w:pPr>
              <w:shd w:val="clear" w:color="auto" w:fill="FFFFFF"/>
              <w:ind w:right="38" w:hanging="10"/>
              <w:jc w:val="both"/>
              <w:rPr>
                <w:color w:val="000000"/>
                <w:spacing w:val="-4"/>
                <w:sz w:val="28"/>
                <w:szCs w:val="28"/>
              </w:rPr>
            </w:pPr>
          </w:p>
          <w:p w:rsidR="00AF61D2" w:rsidRDefault="00AF61D2">
            <w:pPr>
              <w:shd w:val="clear" w:color="auto" w:fill="FFFFFF"/>
              <w:ind w:right="38" w:hanging="10"/>
              <w:jc w:val="both"/>
              <w:rPr>
                <w:color w:val="000000"/>
                <w:spacing w:val="-4"/>
                <w:sz w:val="28"/>
                <w:szCs w:val="28"/>
              </w:rPr>
            </w:pPr>
          </w:p>
          <w:p w:rsidR="00AF61D2" w:rsidRDefault="00AF61D2">
            <w:pPr>
              <w:shd w:val="clear" w:color="auto" w:fill="FFFFFF"/>
              <w:ind w:right="38" w:hanging="10"/>
              <w:jc w:val="both"/>
              <w:rPr>
                <w:color w:val="000000"/>
                <w:spacing w:val="-4"/>
                <w:sz w:val="28"/>
                <w:szCs w:val="28"/>
              </w:rPr>
            </w:pPr>
          </w:p>
          <w:p w:rsidR="00AF61D2" w:rsidRDefault="00AF61D2">
            <w:pPr>
              <w:shd w:val="clear" w:color="auto" w:fill="FFFFFF"/>
              <w:ind w:right="38" w:hanging="10"/>
              <w:jc w:val="both"/>
              <w:rPr>
                <w:color w:val="000000"/>
                <w:spacing w:val="-4"/>
                <w:sz w:val="28"/>
                <w:szCs w:val="28"/>
              </w:rPr>
            </w:pPr>
          </w:p>
          <w:p w:rsidR="00AF61D2" w:rsidRDefault="00AF61D2">
            <w:pPr>
              <w:shd w:val="clear" w:color="auto" w:fill="FFFFFF"/>
              <w:ind w:right="38" w:hanging="10"/>
              <w:jc w:val="both"/>
              <w:rPr>
                <w:color w:val="000000"/>
                <w:spacing w:val="-7"/>
                <w:sz w:val="28"/>
                <w:szCs w:val="28"/>
              </w:rPr>
            </w:pPr>
            <w:r>
              <w:rPr>
                <w:color w:val="000000"/>
                <w:spacing w:val="-4"/>
                <w:sz w:val="28"/>
                <w:szCs w:val="28"/>
              </w:rPr>
              <w:t xml:space="preserve">Октябрь, январь, </w:t>
            </w:r>
            <w:r>
              <w:rPr>
                <w:color w:val="000000"/>
                <w:spacing w:val="-7"/>
                <w:sz w:val="28"/>
                <w:szCs w:val="28"/>
              </w:rPr>
              <w:t>май.</w:t>
            </w:r>
          </w:p>
          <w:p w:rsidR="00AF61D2" w:rsidRDefault="00AF61D2">
            <w:pPr>
              <w:shd w:val="clear" w:color="auto" w:fill="FFFFFF"/>
              <w:ind w:right="38" w:firstLine="5"/>
              <w:jc w:val="both"/>
              <w:rPr>
                <w:color w:val="000000"/>
                <w:spacing w:val="-7"/>
                <w:sz w:val="28"/>
                <w:szCs w:val="28"/>
              </w:rPr>
            </w:pPr>
          </w:p>
          <w:p w:rsidR="00AF61D2" w:rsidRDefault="00AF61D2">
            <w:pPr>
              <w:shd w:val="clear" w:color="auto" w:fill="FFFFFF"/>
              <w:ind w:right="38" w:firstLine="5"/>
              <w:jc w:val="both"/>
              <w:rPr>
                <w:color w:val="000000"/>
                <w:spacing w:val="-7"/>
                <w:sz w:val="28"/>
                <w:szCs w:val="28"/>
              </w:rPr>
            </w:pPr>
          </w:p>
          <w:p w:rsidR="00AF61D2" w:rsidRDefault="00AF61D2">
            <w:pPr>
              <w:shd w:val="clear" w:color="auto" w:fill="FFFFFF"/>
              <w:ind w:right="38" w:firstLine="5"/>
              <w:jc w:val="both"/>
              <w:rPr>
                <w:color w:val="000000"/>
                <w:spacing w:val="-7"/>
                <w:sz w:val="28"/>
                <w:szCs w:val="28"/>
              </w:rPr>
            </w:pPr>
            <w:r>
              <w:rPr>
                <w:color w:val="000000"/>
                <w:spacing w:val="-7"/>
                <w:sz w:val="28"/>
                <w:szCs w:val="28"/>
              </w:rPr>
              <w:t xml:space="preserve">В течение года. </w:t>
            </w:r>
          </w:p>
          <w:p w:rsidR="00AF61D2" w:rsidRDefault="00AF61D2">
            <w:pPr>
              <w:shd w:val="clear" w:color="auto" w:fill="FFFFFF"/>
              <w:ind w:right="38" w:firstLine="5"/>
              <w:jc w:val="both"/>
              <w:rPr>
                <w:color w:val="000000"/>
                <w:spacing w:val="-7"/>
                <w:sz w:val="28"/>
                <w:szCs w:val="28"/>
              </w:rPr>
            </w:pPr>
          </w:p>
          <w:p w:rsidR="00AF61D2" w:rsidRDefault="00AF61D2">
            <w:pPr>
              <w:shd w:val="clear" w:color="auto" w:fill="FFFFFF"/>
              <w:ind w:right="38" w:firstLine="5"/>
              <w:jc w:val="both"/>
              <w:rPr>
                <w:color w:val="000000"/>
                <w:spacing w:val="-7"/>
                <w:sz w:val="28"/>
                <w:szCs w:val="28"/>
              </w:rPr>
            </w:pPr>
          </w:p>
          <w:p w:rsidR="00AF61D2" w:rsidRDefault="00AF61D2">
            <w:pPr>
              <w:shd w:val="clear" w:color="auto" w:fill="FFFFFF"/>
              <w:ind w:right="38" w:firstLine="5"/>
              <w:jc w:val="both"/>
              <w:rPr>
                <w:color w:val="000000"/>
                <w:spacing w:val="-7"/>
                <w:sz w:val="28"/>
                <w:szCs w:val="28"/>
              </w:rPr>
            </w:pPr>
          </w:p>
          <w:p w:rsidR="00AF61D2" w:rsidRDefault="00AF61D2">
            <w:pPr>
              <w:shd w:val="clear" w:color="auto" w:fill="FFFFFF"/>
              <w:ind w:right="38" w:firstLine="5"/>
              <w:jc w:val="both"/>
              <w:rPr>
                <w:color w:val="000000"/>
                <w:spacing w:val="-7"/>
                <w:sz w:val="28"/>
                <w:szCs w:val="28"/>
              </w:rPr>
            </w:pPr>
          </w:p>
          <w:p w:rsidR="00AF61D2" w:rsidRDefault="00AF61D2">
            <w:pPr>
              <w:shd w:val="clear" w:color="auto" w:fill="FFFFFF"/>
              <w:ind w:right="38" w:firstLine="5"/>
              <w:jc w:val="both"/>
              <w:rPr>
                <w:color w:val="000000"/>
                <w:spacing w:val="-6"/>
                <w:sz w:val="28"/>
                <w:szCs w:val="28"/>
              </w:rPr>
            </w:pPr>
            <w:r>
              <w:rPr>
                <w:color w:val="000000"/>
                <w:spacing w:val="-6"/>
                <w:sz w:val="28"/>
                <w:szCs w:val="28"/>
              </w:rPr>
              <w:t xml:space="preserve">В течение года. </w:t>
            </w:r>
          </w:p>
          <w:p w:rsidR="00AF61D2" w:rsidRDefault="00AF61D2">
            <w:pPr>
              <w:shd w:val="clear" w:color="auto" w:fill="FFFFFF"/>
              <w:ind w:right="38" w:firstLine="5"/>
              <w:jc w:val="both"/>
              <w:rPr>
                <w:color w:val="000000"/>
                <w:spacing w:val="-6"/>
                <w:sz w:val="28"/>
                <w:szCs w:val="28"/>
              </w:rPr>
            </w:pPr>
          </w:p>
          <w:p w:rsidR="00AF61D2" w:rsidRDefault="00AF61D2">
            <w:pPr>
              <w:shd w:val="clear" w:color="auto" w:fill="FFFFFF"/>
              <w:ind w:right="38" w:firstLine="5"/>
              <w:jc w:val="both"/>
              <w:rPr>
                <w:color w:val="000000"/>
                <w:spacing w:val="-6"/>
                <w:sz w:val="28"/>
                <w:szCs w:val="28"/>
              </w:rPr>
            </w:pPr>
          </w:p>
          <w:p w:rsidR="00AF61D2" w:rsidRDefault="00AF61D2">
            <w:pPr>
              <w:shd w:val="clear" w:color="auto" w:fill="FFFFFF"/>
              <w:ind w:right="38" w:firstLine="5"/>
              <w:jc w:val="both"/>
              <w:rPr>
                <w:color w:val="000000"/>
                <w:spacing w:val="-6"/>
                <w:sz w:val="28"/>
                <w:szCs w:val="28"/>
              </w:rPr>
            </w:pPr>
          </w:p>
          <w:p w:rsidR="00AF61D2" w:rsidRDefault="00AF61D2">
            <w:pPr>
              <w:shd w:val="clear" w:color="auto" w:fill="FFFFFF"/>
              <w:ind w:right="38" w:firstLine="5"/>
              <w:jc w:val="both"/>
              <w:rPr>
                <w:color w:val="000000"/>
                <w:spacing w:val="-6"/>
                <w:sz w:val="28"/>
                <w:szCs w:val="28"/>
              </w:rPr>
            </w:pPr>
          </w:p>
          <w:p w:rsidR="00AF61D2" w:rsidRDefault="00AF61D2">
            <w:pPr>
              <w:shd w:val="clear" w:color="auto" w:fill="FFFFFF"/>
              <w:ind w:right="38" w:firstLine="5"/>
              <w:jc w:val="both"/>
              <w:rPr>
                <w:color w:val="000000"/>
                <w:spacing w:val="-6"/>
                <w:sz w:val="28"/>
                <w:szCs w:val="28"/>
              </w:rPr>
            </w:pPr>
          </w:p>
          <w:p w:rsidR="00AF61D2" w:rsidRDefault="00AF61D2">
            <w:pPr>
              <w:shd w:val="clear" w:color="auto" w:fill="FFFFFF"/>
              <w:ind w:right="38" w:firstLine="5"/>
              <w:jc w:val="both"/>
              <w:rPr>
                <w:color w:val="000000"/>
                <w:spacing w:val="-7"/>
                <w:sz w:val="28"/>
                <w:szCs w:val="28"/>
              </w:rPr>
            </w:pPr>
            <w:r>
              <w:rPr>
                <w:color w:val="000000"/>
                <w:spacing w:val="-7"/>
                <w:sz w:val="28"/>
                <w:szCs w:val="28"/>
              </w:rPr>
              <w:t>В течение года.</w:t>
            </w:r>
          </w:p>
        </w:tc>
      </w:tr>
      <w:tr w:rsidR="00AF61D2">
        <w:trPr>
          <w:trHeight w:hRule="exact" w:val="3587"/>
        </w:trPr>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right="58" w:hanging="10"/>
              <w:jc w:val="both"/>
              <w:rPr>
                <w:b/>
                <w:bCs/>
                <w:color w:val="000000"/>
                <w:spacing w:val="-8"/>
                <w:sz w:val="28"/>
                <w:szCs w:val="28"/>
              </w:rPr>
            </w:pPr>
            <w:r>
              <w:rPr>
                <w:b/>
                <w:bCs/>
                <w:color w:val="000000"/>
                <w:spacing w:val="-3"/>
                <w:sz w:val="28"/>
                <w:szCs w:val="28"/>
                <w:lang w:val="en-US"/>
              </w:rPr>
              <w:t>II</w:t>
            </w:r>
            <w:r>
              <w:rPr>
                <w:b/>
                <w:bCs/>
                <w:color w:val="000000"/>
                <w:spacing w:val="-3"/>
                <w:sz w:val="28"/>
                <w:szCs w:val="28"/>
              </w:rPr>
              <w:t>. Составление по результа</w:t>
            </w:r>
            <w:r>
              <w:rPr>
                <w:b/>
                <w:bCs/>
                <w:color w:val="000000"/>
                <w:spacing w:val="-3"/>
                <w:sz w:val="28"/>
                <w:szCs w:val="28"/>
              </w:rPr>
              <w:softHyphen/>
            </w:r>
            <w:r>
              <w:rPr>
                <w:b/>
                <w:bCs/>
                <w:color w:val="000000"/>
                <w:spacing w:val="-5"/>
                <w:sz w:val="28"/>
                <w:szCs w:val="28"/>
              </w:rPr>
              <w:t xml:space="preserve">там анализа полученных </w:t>
            </w:r>
            <w:r>
              <w:rPr>
                <w:b/>
                <w:bCs/>
                <w:color w:val="000000"/>
                <w:spacing w:val="-7"/>
                <w:sz w:val="28"/>
                <w:szCs w:val="28"/>
              </w:rPr>
              <w:t xml:space="preserve">данных индивидуальных карт </w:t>
            </w:r>
            <w:r>
              <w:rPr>
                <w:b/>
                <w:bCs/>
                <w:color w:val="000000"/>
                <w:spacing w:val="-5"/>
                <w:sz w:val="28"/>
                <w:szCs w:val="28"/>
              </w:rPr>
              <w:t xml:space="preserve">динамического развития учащегося, планирование </w:t>
            </w:r>
            <w:r>
              <w:rPr>
                <w:b/>
                <w:bCs/>
                <w:color w:val="000000"/>
                <w:spacing w:val="-8"/>
                <w:sz w:val="28"/>
                <w:szCs w:val="28"/>
              </w:rPr>
              <w:t>коррекционных мероприятий.</w:t>
            </w: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right="96" w:hanging="10"/>
              <w:jc w:val="both"/>
              <w:rPr>
                <w:color w:val="000000"/>
                <w:spacing w:val="-4"/>
                <w:sz w:val="28"/>
                <w:szCs w:val="28"/>
              </w:rPr>
            </w:pPr>
            <w:r>
              <w:rPr>
                <w:color w:val="000000"/>
                <w:spacing w:val="-4"/>
                <w:sz w:val="28"/>
                <w:szCs w:val="28"/>
              </w:rPr>
              <w:t xml:space="preserve">учащиеся, </w:t>
            </w:r>
            <w:r>
              <w:rPr>
                <w:color w:val="000000"/>
                <w:spacing w:val="-5"/>
                <w:sz w:val="28"/>
                <w:szCs w:val="28"/>
              </w:rPr>
              <w:t xml:space="preserve">нуждающиеся в </w:t>
            </w:r>
            <w:r>
              <w:rPr>
                <w:color w:val="000000"/>
                <w:spacing w:val="-4"/>
                <w:sz w:val="28"/>
                <w:szCs w:val="28"/>
              </w:rPr>
              <w:t>специализированной помощи</w:t>
            </w:r>
          </w:p>
        </w:tc>
        <w:tc>
          <w:tcPr>
            <w:tcW w:w="39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right="466" w:hanging="5"/>
              <w:jc w:val="both"/>
              <w:rPr>
                <w:color w:val="000000"/>
                <w:spacing w:val="-3"/>
                <w:sz w:val="28"/>
                <w:szCs w:val="28"/>
              </w:rPr>
            </w:pPr>
            <w:r>
              <w:rPr>
                <w:color w:val="000000"/>
                <w:spacing w:val="-4"/>
                <w:sz w:val="28"/>
                <w:szCs w:val="28"/>
              </w:rPr>
              <w:t xml:space="preserve">Осуществление планомерного наблюдения за развитием ребенка в </w:t>
            </w:r>
            <w:r>
              <w:rPr>
                <w:color w:val="000000"/>
                <w:spacing w:val="-3"/>
                <w:sz w:val="28"/>
                <w:szCs w:val="28"/>
              </w:rPr>
              <w:t>условиях коррекционного обучения.</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ind w:right="331" w:hanging="14"/>
              <w:jc w:val="both"/>
              <w:rPr>
                <w:color w:val="000000"/>
                <w:spacing w:val="-4"/>
                <w:sz w:val="28"/>
                <w:szCs w:val="28"/>
              </w:rPr>
            </w:pPr>
            <w:r>
              <w:rPr>
                <w:color w:val="000000"/>
                <w:spacing w:val="-6"/>
                <w:sz w:val="28"/>
                <w:szCs w:val="28"/>
              </w:rPr>
              <w:t xml:space="preserve">Октябрь, </w:t>
            </w:r>
            <w:r>
              <w:rPr>
                <w:color w:val="000000"/>
                <w:spacing w:val="-4"/>
                <w:sz w:val="28"/>
                <w:szCs w:val="28"/>
              </w:rPr>
              <w:t>декабрь, май.</w:t>
            </w:r>
          </w:p>
        </w:tc>
      </w:tr>
      <w:tr w:rsidR="00AF61D2">
        <w:trPr>
          <w:trHeight w:hRule="exact" w:val="10807"/>
        </w:trPr>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b/>
                <w:bCs/>
                <w:color w:val="000000"/>
                <w:spacing w:val="-4"/>
                <w:sz w:val="28"/>
                <w:szCs w:val="28"/>
              </w:rPr>
            </w:pPr>
            <w:r>
              <w:rPr>
                <w:b/>
                <w:bCs/>
                <w:color w:val="000000"/>
                <w:spacing w:val="-4"/>
                <w:sz w:val="28"/>
                <w:szCs w:val="28"/>
                <w:lang w:val="en-US"/>
              </w:rPr>
              <w:t>III</w:t>
            </w:r>
            <w:r>
              <w:rPr>
                <w:b/>
                <w:bCs/>
                <w:color w:val="000000"/>
                <w:spacing w:val="-4"/>
                <w:sz w:val="28"/>
                <w:szCs w:val="28"/>
              </w:rPr>
              <w:t>. Коррекционное</w:t>
            </w:r>
          </w:p>
          <w:p w:rsidR="00AF61D2" w:rsidRDefault="00AF61D2">
            <w:pPr>
              <w:shd w:val="clear" w:color="auto" w:fill="FFFFFF"/>
              <w:jc w:val="both"/>
              <w:rPr>
                <w:b/>
                <w:bCs/>
                <w:color w:val="000000"/>
                <w:spacing w:val="-9"/>
                <w:sz w:val="28"/>
                <w:szCs w:val="28"/>
              </w:rPr>
            </w:pPr>
            <w:r>
              <w:rPr>
                <w:b/>
                <w:bCs/>
                <w:color w:val="000000"/>
                <w:spacing w:val="-9"/>
                <w:sz w:val="28"/>
                <w:szCs w:val="28"/>
              </w:rPr>
              <w:t>направление:</w:t>
            </w:r>
          </w:p>
          <w:p w:rsidR="00AF61D2" w:rsidRDefault="00AF61D2">
            <w:pPr>
              <w:shd w:val="clear" w:color="auto" w:fill="FFFFFF"/>
              <w:jc w:val="both"/>
              <w:rPr>
                <w:color w:val="000000"/>
                <w:spacing w:val="-6"/>
                <w:sz w:val="28"/>
                <w:szCs w:val="28"/>
              </w:rPr>
            </w:pPr>
            <w:r>
              <w:rPr>
                <w:color w:val="000000"/>
                <w:spacing w:val="-6"/>
                <w:sz w:val="28"/>
                <w:szCs w:val="28"/>
              </w:rPr>
              <w:t>— сенсорное и</w:t>
            </w:r>
          </w:p>
          <w:p w:rsidR="00AF61D2" w:rsidRDefault="00AF61D2">
            <w:pPr>
              <w:shd w:val="clear" w:color="auto" w:fill="FFFFFF"/>
              <w:jc w:val="both"/>
              <w:rPr>
                <w:color w:val="000000"/>
                <w:spacing w:val="-5"/>
                <w:sz w:val="28"/>
                <w:szCs w:val="28"/>
              </w:rPr>
            </w:pPr>
            <w:r>
              <w:rPr>
                <w:color w:val="000000"/>
                <w:spacing w:val="-5"/>
                <w:sz w:val="28"/>
                <w:szCs w:val="28"/>
              </w:rPr>
              <w:t>сенсомоторное развитие;</w:t>
            </w:r>
          </w:p>
          <w:p w:rsidR="00AF61D2" w:rsidRDefault="00AF61D2">
            <w:pPr>
              <w:shd w:val="clear" w:color="auto" w:fill="FFFFFF"/>
              <w:jc w:val="both"/>
              <w:rPr>
                <w:color w:val="000000"/>
                <w:spacing w:val="-8"/>
                <w:sz w:val="28"/>
                <w:szCs w:val="28"/>
              </w:rPr>
            </w:pPr>
            <w:r>
              <w:rPr>
                <w:color w:val="000000"/>
                <w:spacing w:val="-8"/>
                <w:sz w:val="28"/>
                <w:szCs w:val="28"/>
              </w:rPr>
              <w:t>— формирование</w:t>
            </w:r>
          </w:p>
          <w:p w:rsidR="00AF61D2" w:rsidRDefault="00AF61D2">
            <w:pPr>
              <w:shd w:val="clear" w:color="auto" w:fill="FFFFFF"/>
              <w:jc w:val="both"/>
              <w:rPr>
                <w:color w:val="000000"/>
                <w:spacing w:val="-5"/>
                <w:sz w:val="28"/>
                <w:szCs w:val="28"/>
              </w:rPr>
            </w:pPr>
            <w:r>
              <w:rPr>
                <w:color w:val="000000"/>
                <w:spacing w:val="-5"/>
                <w:sz w:val="28"/>
                <w:szCs w:val="28"/>
              </w:rPr>
              <w:t>пространственно-временных</w:t>
            </w:r>
          </w:p>
          <w:p w:rsidR="00AF61D2" w:rsidRDefault="00AF61D2">
            <w:pPr>
              <w:shd w:val="clear" w:color="auto" w:fill="FFFFFF"/>
              <w:jc w:val="both"/>
              <w:rPr>
                <w:color w:val="000000"/>
                <w:spacing w:val="-6"/>
                <w:sz w:val="28"/>
                <w:szCs w:val="28"/>
              </w:rPr>
            </w:pPr>
            <w:r>
              <w:rPr>
                <w:color w:val="000000"/>
                <w:spacing w:val="-6"/>
                <w:sz w:val="28"/>
                <w:szCs w:val="28"/>
              </w:rPr>
              <w:t>представлений;</w:t>
            </w:r>
          </w:p>
          <w:p w:rsidR="00AF61D2" w:rsidRDefault="00AF61D2">
            <w:pPr>
              <w:shd w:val="clear" w:color="auto" w:fill="FFFFFF"/>
              <w:jc w:val="both"/>
              <w:rPr>
                <w:color w:val="000000"/>
                <w:spacing w:val="-7"/>
                <w:sz w:val="28"/>
                <w:szCs w:val="28"/>
              </w:rPr>
            </w:pPr>
            <w:r>
              <w:rPr>
                <w:color w:val="000000"/>
                <w:spacing w:val="-7"/>
                <w:sz w:val="28"/>
                <w:szCs w:val="28"/>
              </w:rPr>
              <w:t>— умственное развитие;</w:t>
            </w:r>
          </w:p>
          <w:p w:rsidR="00AF61D2" w:rsidRDefault="00AF61D2">
            <w:pPr>
              <w:shd w:val="clear" w:color="auto" w:fill="FFFFFF"/>
              <w:jc w:val="both"/>
              <w:rPr>
                <w:color w:val="000000"/>
                <w:spacing w:val="-7"/>
                <w:sz w:val="28"/>
                <w:szCs w:val="28"/>
              </w:rPr>
            </w:pPr>
            <w:r>
              <w:rPr>
                <w:color w:val="000000"/>
                <w:spacing w:val="-7"/>
                <w:sz w:val="28"/>
                <w:szCs w:val="28"/>
              </w:rPr>
              <w:t>— нормализация</w:t>
            </w:r>
          </w:p>
          <w:p w:rsidR="00AF61D2" w:rsidRDefault="00AF61D2">
            <w:pPr>
              <w:shd w:val="clear" w:color="auto" w:fill="FFFFFF"/>
              <w:jc w:val="both"/>
              <w:rPr>
                <w:color w:val="000000"/>
                <w:spacing w:val="-4"/>
                <w:sz w:val="28"/>
                <w:szCs w:val="28"/>
              </w:rPr>
            </w:pPr>
            <w:r>
              <w:rPr>
                <w:color w:val="000000"/>
                <w:spacing w:val="-4"/>
                <w:sz w:val="28"/>
                <w:szCs w:val="28"/>
              </w:rPr>
              <w:t>деятельности школьника;</w:t>
            </w:r>
          </w:p>
          <w:p w:rsidR="00AF61D2" w:rsidRDefault="00AF61D2">
            <w:pPr>
              <w:shd w:val="clear" w:color="auto" w:fill="FFFFFF"/>
              <w:jc w:val="both"/>
              <w:rPr>
                <w:color w:val="000000"/>
                <w:spacing w:val="-8"/>
                <w:sz w:val="28"/>
                <w:szCs w:val="28"/>
              </w:rPr>
            </w:pPr>
            <w:r>
              <w:rPr>
                <w:color w:val="000000"/>
                <w:spacing w:val="-8"/>
                <w:sz w:val="28"/>
                <w:szCs w:val="28"/>
              </w:rPr>
              <w:t>— формирование</w:t>
            </w:r>
          </w:p>
          <w:p w:rsidR="00AF61D2" w:rsidRDefault="00AF61D2">
            <w:pPr>
              <w:shd w:val="clear" w:color="auto" w:fill="FFFFFF"/>
              <w:jc w:val="both"/>
              <w:rPr>
                <w:color w:val="000000"/>
                <w:spacing w:val="-5"/>
                <w:sz w:val="28"/>
                <w:szCs w:val="28"/>
              </w:rPr>
            </w:pPr>
            <w:r>
              <w:rPr>
                <w:color w:val="000000"/>
                <w:spacing w:val="-5"/>
                <w:sz w:val="28"/>
                <w:szCs w:val="28"/>
              </w:rPr>
              <w:t>разносторонних</w:t>
            </w:r>
          </w:p>
          <w:p w:rsidR="00AF61D2" w:rsidRDefault="00AF61D2">
            <w:pPr>
              <w:shd w:val="clear" w:color="auto" w:fill="FFFFFF"/>
              <w:jc w:val="both"/>
              <w:rPr>
                <w:color w:val="000000"/>
                <w:spacing w:val="-5"/>
                <w:sz w:val="28"/>
                <w:szCs w:val="28"/>
              </w:rPr>
            </w:pPr>
            <w:r>
              <w:rPr>
                <w:color w:val="000000"/>
                <w:spacing w:val="-5"/>
                <w:sz w:val="28"/>
                <w:szCs w:val="28"/>
              </w:rPr>
              <w:t>представлений о предметах и</w:t>
            </w:r>
          </w:p>
          <w:p w:rsidR="00AF61D2" w:rsidRDefault="00AF61D2">
            <w:pPr>
              <w:shd w:val="clear" w:color="auto" w:fill="FFFFFF"/>
              <w:jc w:val="both"/>
              <w:rPr>
                <w:color w:val="000000"/>
                <w:spacing w:val="-5"/>
                <w:sz w:val="28"/>
                <w:szCs w:val="28"/>
              </w:rPr>
            </w:pPr>
            <w:r>
              <w:rPr>
                <w:color w:val="000000"/>
                <w:spacing w:val="-5"/>
                <w:sz w:val="28"/>
                <w:szCs w:val="28"/>
              </w:rPr>
              <w:t>явлениях окружающей</w:t>
            </w:r>
          </w:p>
          <w:p w:rsidR="00AF61D2" w:rsidRDefault="00AF61D2">
            <w:pPr>
              <w:shd w:val="clear" w:color="auto" w:fill="FFFFFF"/>
              <w:jc w:val="both"/>
              <w:rPr>
                <w:color w:val="000000"/>
                <w:spacing w:val="-5"/>
                <w:sz w:val="28"/>
                <w:szCs w:val="28"/>
              </w:rPr>
            </w:pPr>
            <w:r>
              <w:rPr>
                <w:color w:val="000000"/>
                <w:spacing w:val="-5"/>
                <w:sz w:val="28"/>
                <w:szCs w:val="28"/>
              </w:rPr>
              <w:t>действительности,</w:t>
            </w:r>
          </w:p>
          <w:p w:rsidR="00AF61D2" w:rsidRDefault="00AF61D2">
            <w:pPr>
              <w:shd w:val="clear" w:color="auto" w:fill="FFFFFF"/>
              <w:jc w:val="both"/>
              <w:rPr>
                <w:color w:val="000000"/>
                <w:spacing w:val="-5"/>
                <w:sz w:val="28"/>
                <w:szCs w:val="28"/>
              </w:rPr>
            </w:pPr>
            <w:r>
              <w:rPr>
                <w:color w:val="000000"/>
                <w:spacing w:val="-5"/>
                <w:sz w:val="28"/>
                <w:szCs w:val="28"/>
              </w:rPr>
              <w:t>обогащение словаря,</w:t>
            </w:r>
          </w:p>
          <w:p w:rsidR="00AF61D2" w:rsidRDefault="00AF61D2">
            <w:pPr>
              <w:shd w:val="clear" w:color="auto" w:fill="FFFFFF"/>
              <w:jc w:val="both"/>
              <w:rPr>
                <w:color w:val="000000"/>
                <w:spacing w:val="-4"/>
                <w:sz w:val="28"/>
                <w:szCs w:val="28"/>
              </w:rPr>
            </w:pPr>
            <w:r>
              <w:rPr>
                <w:color w:val="000000"/>
                <w:spacing w:val="-4"/>
                <w:sz w:val="28"/>
                <w:szCs w:val="28"/>
              </w:rPr>
              <w:t>развитие связной речи;</w:t>
            </w:r>
          </w:p>
          <w:p w:rsidR="00AF61D2" w:rsidRDefault="00AF61D2">
            <w:pPr>
              <w:shd w:val="clear" w:color="auto" w:fill="FFFFFF"/>
              <w:jc w:val="both"/>
              <w:rPr>
                <w:color w:val="000000"/>
                <w:spacing w:val="-8"/>
                <w:sz w:val="28"/>
                <w:szCs w:val="28"/>
              </w:rPr>
            </w:pPr>
            <w:r>
              <w:rPr>
                <w:color w:val="000000"/>
                <w:spacing w:val="-8"/>
                <w:sz w:val="28"/>
                <w:szCs w:val="28"/>
              </w:rPr>
              <w:t>— формирование</w:t>
            </w:r>
          </w:p>
          <w:p w:rsidR="00AF61D2" w:rsidRDefault="00AF61D2">
            <w:pPr>
              <w:shd w:val="clear" w:color="auto" w:fill="FFFFFF"/>
              <w:jc w:val="both"/>
              <w:rPr>
                <w:color w:val="000000"/>
                <w:spacing w:val="-6"/>
                <w:sz w:val="28"/>
                <w:szCs w:val="28"/>
              </w:rPr>
            </w:pPr>
            <w:r>
              <w:rPr>
                <w:color w:val="000000"/>
                <w:spacing w:val="-6"/>
                <w:sz w:val="28"/>
                <w:szCs w:val="28"/>
              </w:rPr>
              <w:t>необходимых для усвоения</w:t>
            </w:r>
          </w:p>
          <w:p w:rsidR="00AF61D2" w:rsidRDefault="00AF61D2">
            <w:pPr>
              <w:shd w:val="clear" w:color="auto" w:fill="FFFFFF"/>
              <w:jc w:val="both"/>
              <w:rPr>
                <w:color w:val="000000"/>
                <w:spacing w:val="-6"/>
                <w:sz w:val="28"/>
                <w:szCs w:val="28"/>
              </w:rPr>
            </w:pPr>
            <w:r>
              <w:rPr>
                <w:color w:val="000000"/>
                <w:spacing w:val="-6"/>
                <w:sz w:val="28"/>
                <w:szCs w:val="28"/>
              </w:rPr>
              <w:t>программного материала</w:t>
            </w:r>
          </w:p>
          <w:p w:rsidR="00AF61D2" w:rsidRDefault="00AF61D2">
            <w:pPr>
              <w:shd w:val="clear" w:color="auto" w:fill="FFFFFF"/>
              <w:jc w:val="both"/>
              <w:rPr>
                <w:color w:val="000000"/>
                <w:spacing w:val="-4"/>
                <w:sz w:val="28"/>
                <w:szCs w:val="28"/>
              </w:rPr>
            </w:pPr>
            <w:r>
              <w:rPr>
                <w:color w:val="000000"/>
                <w:spacing w:val="-4"/>
                <w:sz w:val="28"/>
                <w:szCs w:val="28"/>
              </w:rPr>
              <w:t>умений и навыков;</w:t>
            </w:r>
          </w:p>
          <w:p w:rsidR="00AF61D2" w:rsidRDefault="00AF61D2">
            <w:pPr>
              <w:shd w:val="clear" w:color="auto" w:fill="FFFFFF"/>
              <w:jc w:val="both"/>
              <w:rPr>
                <w:color w:val="000000"/>
                <w:spacing w:val="-5"/>
                <w:sz w:val="28"/>
                <w:szCs w:val="28"/>
              </w:rPr>
            </w:pPr>
            <w:r>
              <w:rPr>
                <w:color w:val="000000"/>
                <w:spacing w:val="-5"/>
                <w:sz w:val="28"/>
                <w:szCs w:val="28"/>
              </w:rPr>
              <w:t>— формирование приемов</w:t>
            </w:r>
          </w:p>
          <w:p w:rsidR="00AF61D2" w:rsidRDefault="00AF61D2">
            <w:pPr>
              <w:shd w:val="clear" w:color="auto" w:fill="FFFFFF"/>
              <w:jc w:val="both"/>
              <w:rPr>
                <w:color w:val="000000"/>
                <w:spacing w:val="-5"/>
                <w:sz w:val="28"/>
                <w:szCs w:val="28"/>
              </w:rPr>
            </w:pPr>
            <w:r>
              <w:rPr>
                <w:color w:val="000000"/>
                <w:spacing w:val="-5"/>
                <w:sz w:val="28"/>
                <w:szCs w:val="28"/>
              </w:rPr>
              <w:t>умственной деятельности и</w:t>
            </w:r>
          </w:p>
          <w:p w:rsidR="00AF61D2" w:rsidRDefault="00AF61D2">
            <w:pPr>
              <w:shd w:val="clear" w:color="auto" w:fill="FFFFFF"/>
              <w:ind w:right="58" w:hanging="10"/>
              <w:jc w:val="both"/>
              <w:rPr>
                <w:color w:val="000000"/>
                <w:spacing w:val="-5"/>
                <w:sz w:val="28"/>
                <w:szCs w:val="28"/>
              </w:rPr>
            </w:pPr>
            <w:r>
              <w:rPr>
                <w:color w:val="000000"/>
                <w:spacing w:val="-5"/>
                <w:sz w:val="28"/>
                <w:szCs w:val="28"/>
              </w:rPr>
              <w:t>способов учебной работы.</w:t>
            </w: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5"/>
                <w:sz w:val="28"/>
                <w:szCs w:val="28"/>
              </w:rPr>
            </w:pPr>
            <w:r>
              <w:rPr>
                <w:color w:val="000000"/>
                <w:spacing w:val="-5"/>
                <w:sz w:val="28"/>
                <w:szCs w:val="28"/>
              </w:rPr>
              <w:t>учащиеся начальных</w:t>
            </w:r>
          </w:p>
          <w:p w:rsidR="00AF61D2" w:rsidRDefault="00AF61D2">
            <w:pPr>
              <w:shd w:val="clear" w:color="auto" w:fill="FFFFFF"/>
              <w:jc w:val="both"/>
              <w:rPr>
                <w:color w:val="000000"/>
                <w:spacing w:val="-3"/>
                <w:sz w:val="28"/>
                <w:szCs w:val="28"/>
              </w:rPr>
            </w:pPr>
            <w:r>
              <w:rPr>
                <w:color w:val="000000"/>
                <w:spacing w:val="-3"/>
                <w:sz w:val="28"/>
                <w:szCs w:val="28"/>
              </w:rPr>
              <w:t>классов КРО,</w:t>
            </w:r>
          </w:p>
          <w:p w:rsidR="00AF61D2" w:rsidRDefault="00AF61D2">
            <w:pPr>
              <w:shd w:val="clear" w:color="auto" w:fill="FFFFFF"/>
              <w:jc w:val="both"/>
              <w:rPr>
                <w:color w:val="000000"/>
                <w:spacing w:val="-4"/>
                <w:sz w:val="28"/>
                <w:szCs w:val="28"/>
              </w:rPr>
            </w:pPr>
            <w:r>
              <w:rPr>
                <w:color w:val="000000"/>
                <w:spacing w:val="-4"/>
                <w:sz w:val="28"/>
                <w:szCs w:val="28"/>
              </w:rPr>
              <w:t>зачисленные на</w:t>
            </w:r>
          </w:p>
          <w:p w:rsidR="00AF61D2" w:rsidRDefault="00AF61D2">
            <w:pPr>
              <w:shd w:val="clear" w:color="auto" w:fill="FFFFFF"/>
              <w:jc w:val="both"/>
              <w:rPr>
                <w:color w:val="000000"/>
                <w:spacing w:val="-4"/>
                <w:sz w:val="28"/>
                <w:szCs w:val="28"/>
              </w:rPr>
            </w:pPr>
            <w:r>
              <w:rPr>
                <w:color w:val="000000"/>
                <w:spacing w:val="-4"/>
                <w:sz w:val="28"/>
                <w:szCs w:val="28"/>
              </w:rPr>
              <w:t>занятия к дефектологу</w:t>
            </w: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p>
          <w:p w:rsidR="00AF61D2" w:rsidRDefault="00AF61D2">
            <w:pPr>
              <w:shd w:val="clear" w:color="auto" w:fill="FFFFFF"/>
              <w:jc w:val="both"/>
              <w:rPr>
                <w:color w:val="000000"/>
                <w:spacing w:val="-5"/>
                <w:sz w:val="28"/>
                <w:szCs w:val="28"/>
              </w:rPr>
            </w:pPr>
            <w:r>
              <w:rPr>
                <w:color w:val="000000"/>
                <w:spacing w:val="-5"/>
                <w:sz w:val="28"/>
                <w:szCs w:val="28"/>
              </w:rPr>
              <w:t>учащиеся классов</w:t>
            </w:r>
          </w:p>
          <w:p w:rsidR="00AF61D2" w:rsidRDefault="00AF61D2">
            <w:pPr>
              <w:shd w:val="clear" w:color="auto" w:fill="FFFFFF"/>
              <w:ind w:right="96" w:hanging="10"/>
              <w:jc w:val="both"/>
              <w:rPr>
                <w:color w:val="000000"/>
                <w:spacing w:val="-4"/>
                <w:sz w:val="28"/>
                <w:szCs w:val="28"/>
              </w:rPr>
            </w:pPr>
            <w:r>
              <w:rPr>
                <w:color w:val="000000"/>
                <w:spacing w:val="-4"/>
                <w:sz w:val="28"/>
                <w:szCs w:val="28"/>
              </w:rPr>
              <w:t>КРО среднего звена</w:t>
            </w:r>
          </w:p>
        </w:tc>
        <w:tc>
          <w:tcPr>
            <w:tcW w:w="39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4"/>
                <w:sz w:val="28"/>
                <w:szCs w:val="28"/>
              </w:rPr>
            </w:pPr>
            <w:r>
              <w:rPr>
                <w:color w:val="000000"/>
                <w:spacing w:val="-4"/>
                <w:sz w:val="28"/>
                <w:szCs w:val="28"/>
              </w:rPr>
              <w:t>Построение коррекционных программ в соответствии со структурой нарушения в развитии учащихся.</w:t>
            </w:r>
          </w:p>
          <w:p w:rsidR="00AF61D2" w:rsidRDefault="00AF61D2">
            <w:pPr>
              <w:shd w:val="clear" w:color="auto" w:fill="FFFFFF"/>
              <w:jc w:val="both"/>
              <w:rPr>
                <w:sz w:val="28"/>
                <w:szCs w:val="28"/>
              </w:rPr>
            </w:pPr>
          </w:p>
          <w:p w:rsidR="00AF61D2" w:rsidRDefault="00AF61D2">
            <w:pPr>
              <w:pStyle w:val="a8"/>
              <w:rPr>
                <w:sz w:val="28"/>
                <w:szCs w:val="28"/>
              </w:rPr>
            </w:pPr>
            <w:r>
              <w:rPr>
                <w:sz w:val="28"/>
                <w:szCs w:val="28"/>
              </w:rPr>
              <w:t>Коррекция имеющихся недостатков развития учебно-познавательной</w:t>
            </w:r>
          </w:p>
          <w:p w:rsidR="00AF61D2" w:rsidRDefault="00AF61D2">
            <w:pPr>
              <w:pStyle w:val="21"/>
              <w:widowControl/>
              <w:shd w:val="clear" w:color="auto" w:fill="FFFFFF"/>
              <w:spacing w:line="240" w:lineRule="auto"/>
              <w:rPr>
                <w:rFonts w:ascii="Times New Roman" w:hAnsi="Times New Roman" w:cs="Times New Roman"/>
                <w:sz w:val="28"/>
                <w:szCs w:val="28"/>
              </w:rPr>
            </w:pPr>
            <w:r>
              <w:rPr>
                <w:rFonts w:ascii="Times New Roman" w:hAnsi="Times New Roman" w:cs="Times New Roman"/>
                <w:sz w:val="28"/>
                <w:szCs w:val="28"/>
              </w:rPr>
              <w:t>деятельности детей с задержкой психического развития.</w:t>
            </w:r>
          </w:p>
          <w:p w:rsidR="00AF61D2" w:rsidRDefault="00AF61D2">
            <w:pPr>
              <w:shd w:val="clear" w:color="auto" w:fill="FFFFFF"/>
              <w:jc w:val="both"/>
              <w:rPr>
                <w:sz w:val="28"/>
                <w:szCs w:val="28"/>
              </w:rPr>
            </w:pPr>
          </w:p>
          <w:p w:rsidR="00AF61D2" w:rsidRDefault="00AF61D2">
            <w:pPr>
              <w:shd w:val="clear" w:color="auto" w:fill="FFFFFF"/>
              <w:jc w:val="both"/>
              <w:rPr>
                <w:color w:val="000000"/>
                <w:spacing w:val="-5"/>
                <w:sz w:val="28"/>
                <w:szCs w:val="28"/>
              </w:rPr>
            </w:pPr>
            <w:r>
              <w:rPr>
                <w:color w:val="000000"/>
                <w:spacing w:val="-4"/>
                <w:sz w:val="28"/>
                <w:szCs w:val="28"/>
              </w:rPr>
              <w:t>Проведение индивидуальных и групповых коррекционных занятий,</w:t>
            </w:r>
            <w:r>
              <w:rPr>
                <w:sz w:val="28"/>
                <w:szCs w:val="28"/>
              </w:rPr>
              <w:t xml:space="preserve"> </w:t>
            </w:r>
            <w:r>
              <w:rPr>
                <w:color w:val="000000"/>
                <w:spacing w:val="-5"/>
                <w:sz w:val="28"/>
                <w:szCs w:val="28"/>
              </w:rPr>
              <w:t>обеспечивающих усвоение программного материала и  осуществление</w:t>
            </w:r>
          </w:p>
          <w:p w:rsidR="00AF61D2" w:rsidRDefault="00AF61D2">
            <w:pPr>
              <w:shd w:val="clear" w:color="auto" w:fill="FFFFFF"/>
              <w:jc w:val="both"/>
              <w:rPr>
                <w:color w:val="000000"/>
                <w:spacing w:val="-6"/>
                <w:sz w:val="28"/>
                <w:szCs w:val="28"/>
              </w:rPr>
            </w:pPr>
            <w:r>
              <w:rPr>
                <w:color w:val="000000"/>
                <w:spacing w:val="-4"/>
                <w:sz w:val="28"/>
                <w:szCs w:val="28"/>
              </w:rPr>
              <w:t>переноса сформированных на занятиях умений и навыков в учебную</w:t>
            </w:r>
            <w:r>
              <w:rPr>
                <w:sz w:val="28"/>
                <w:szCs w:val="28"/>
              </w:rPr>
              <w:t xml:space="preserve"> </w:t>
            </w:r>
            <w:r>
              <w:rPr>
                <w:color w:val="000000"/>
                <w:spacing w:val="-6"/>
                <w:sz w:val="28"/>
                <w:szCs w:val="28"/>
              </w:rPr>
              <w:t>деятельность учащихся.</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ind w:right="331" w:hanging="14"/>
              <w:jc w:val="both"/>
              <w:rPr>
                <w:color w:val="000000"/>
                <w:spacing w:val="-7"/>
                <w:sz w:val="28"/>
                <w:szCs w:val="28"/>
              </w:rPr>
            </w:pPr>
            <w:r>
              <w:rPr>
                <w:color w:val="000000"/>
                <w:spacing w:val="-7"/>
                <w:sz w:val="28"/>
                <w:szCs w:val="28"/>
              </w:rPr>
              <w:t>В течение года.</w:t>
            </w:r>
          </w:p>
        </w:tc>
      </w:tr>
      <w:tr w:rsidR="00AF61D2">
        <w:trPr>
          <w:trHeight w:hRule="exact" w:val="4877"/>
        </w:trPr>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b/>
                <w:bCs/>
                <w:color w:val="000000"/>
                <w:spacing w:val="-7"/>
                <w:sz w:val="28"/>
                <w:szCs w:val="28"/>
              </w:rPr>
            </w:pPr>
            <w:r>
              <w:rPr>
                <w:b/>
                <w:bCs/>
                <w:color w:val="000000"/>
                <w:spacing w:val="-7"/>
                <w:sz w:val="28"/>
                <w:szCs w:val="28"/>
                <w:lang w:val="en-US"/>
              </w:rPr>
              <w:t>IV</w:t>
            </w:r>
            <w:r>
              <w:rPr>
                <w:b/>
                <w:bCs/>
                <w:color w:val="000000"/>
                <w:spacing w:val="-7"/>
                <w:sz w:val="28"/>
                <w:szCs w:val="28"/>
              </w:rPr>
              <w:t>. Аналитическое</w:t>
            </w:r>
          </w:p>
          <w:p w:rsidR="00AF61D2" w:rsidRDefault="00AF61D2">
            <w:pPr>
              <w:shd w:val="clear" w:color="auto" w:fill="FFFFFF"/>
              <w:jc w:val="both"/>
              <w:rPr>
                <w:b/>
                <w:bCs/>
                <w:color w:val="000000"/>
                <w:spacing w:val="-9"/>
                <w:sz w:val="28"/>
                <w:szCs w:val="28"/>
              </w:rPr>
            </w:pPr>
            <w:r>
              <w:rPr>
                <w:b/>
                <w:bCs/>
                <w:color w:val="000000"/>
                <w:spacing w:val="-9"/>
                <w:sz w:val="28"/>
                <w:szCs w:val="28"/>
              </w:rPr>
              <w:t>направление:</w:t>
            </w:r>
          </w:p>
          <w:p w:rsidR="00AF61D2" w:rsidRDefault="00AF61D2">
            <w:pPr>
              <w:shd w:val="clear" w:color="auto" w:fill="FFFFFF"/>
              <w:jc w:val="both"/>
              <w:rPr>
                <w:color w:val="000000"/>
                <w:spacing w:val="-6"/>
                <w:sz w:val="28"/>
                <w:szCs w:val="28"/>
              </w:rPr>
            </w:pPr>
            <w:r>
              <w:rPr>
                <w:color w:val="000000"/>
                <w:spacing w:val="-6"/>
                <w:sz w:val="28"/>
                <w:szCs w:val="28"/>
              </w:rPr>
              <w:t>— анализ процесса</w:t>
            </w:r>
          </w:p>
          <w:p w:rsidR="00AF61D2" w:rsidRDefault="00AF61D2">
            <w:pPr>
              <w:shd w:val="clear" w:color="auto" w:fill="FFFFFF"/>
              <w:jc w:val="both"/>
              <w:rPr>
                <w:color w:val="000000"/>
                <w:spacing w:val="-4"/>
                <w:sz w:val="28"/>
                <w:szCs w:val="28"/>
              </w:rPr>
            </w:pPr>
            <w:r>
              <w:rPr>
                <w:color w:val="000000"/>
                <w:spacing w:val="-4"/>
                <w:sz w:val="28"/>
                <w:szCs w:val="28"/>
              </w:rPr>
              <w:t>коррекционного воздействия</w:t>
            </w:r>
          </w:p>
          <w:p w:rsidR="00AF61D2" w:rsidRDefault="00AF61D2">
            <w:pPr>
              <w:shd w:val="clear" w:color="auto" w:fill="FFFFFF"/>
              <w:jc w:val="both"/>
              <w:rPr>
                <w:color w:val="000000"/>
                <w:spacing w:val="-5"/>
                <w:sz w:val="28"/>
                <w:szCs w:val="28"/>
              </w:rPr>
            </w:pPr>
            <w:r>
              <w:rPr>
                <w:color w:val="000000"/>
                <w:spacing w:val="-5"/>
                <w:sz w:val="28"/>
                <w:szCs w:val="28"/>
              </w:rPr>
              <w:t>на развитие учащегося и</w:t>
            </w:r>
          </w:p>
          <w:p w:rsidR="00AF61D2" w:rsidRDefault="00AF61D2">
            <w:pPr>
              <w:shd w:val="clear" w:color="auto" w:fill="FFFFFF"/>
              <w:jc w:val="both"/>
              <w:rPr>
                <w:color w:val="000000"/>
                <w:spacing w:val="-4"/>
                <w:sz w:val="28"/>
                <w:szCs w:val="28"/>
              </w:rPr>
            </w:pPr>
            <w:r>
              <w:rPr>
                <w:color w:val="000000"/>
                <w:spacing w:val="-4"/>
                <w:sz w:val="28"/>
                <w:szCs w:val="28"/>
              </w:rPr>
              <w:t>оценка его эффективности;</w:t>
            </w:r>
          </w:p>
          <w:p w:rsidR="00AF61D2" w:rsidRDefault="00AF61D2">
            <w:pPr>
              <w:shd w:val="clear" w:color="auto" w:fill="FFFFFF"/>
              <w:jc w:val="both"/>
              <w:rPr>
                <w:color w:val="000000"/>
                <w:spacing w:val="-9"/>
                <w:sz w:val="28"/>
                <w:szCs w:val="28"/>
              </w:rPr>
            </w:pPr>
            <w:r>
              <w:rPr>
                <w:color w:val="000000"/>
                <w:spacing w:val="-9"/>
                <w:sz w:val="28"/>
                <w:szCs w:val="28"/>
              </w:rPr>
              <w:t>— осуществление</w:t>
            </w:r>
          </w:p>
          <w:p w:rsidR="00AF61D2" w:rsidRDefault="00AF61D2">
            <w:pPr>
              <w:shd w:val="clear" w:color="auto" w:fill="FFFFFF"/>
              <w:jc w:val="both"/>
              <w:rPr>
                <w:color w:val="000000"/>
                <w:spacing w:val="-5"/>
                <w:sz w:val="28"/>
                <w:szCs w:val="28"/>
              </w:rPr>
            </w:pPr>
            <w:r>
              <w:rPr>
                <w:color w:val="000000"/>
                <w:spacing w:val="-5"/>
                <w:sz w:val="28"/>
                <w:szCs w:val="28"/>
              </w:rPr>
              <w:t>междисциплинарного</w:t>
            </w:r>
          </w:p>
          <w:p w:rsidR="00AF61D2" w:rsidRDefault="00AF61D2">
            <w:pPr>
              <w:shd w:val="clear" w:color="auto" w:fill="FFFFFF"/>
              <w:jc w:val="both"/>
              <w:rPr>
                <w:color w:val="000000"/>
                <w:spacing w:val="-6"/>
                <w:sz w:val="28"/>
                <w:szCs w:val="28"/>
              </w:rPr>
            </w:pPr>
            <w:r>
              <w:rPr>
                <w:color w:val="000000"/>
                <w:spacing w:val="-6"/>
                <w:sz w:val="28"/>
                <w:szCs w:val="28"/>
              </w:rPr>
              <w:t>сотрудничества со</w:t>
            </w:r>
          </w:p>
          <w:p w:rsidR="00AF61D2" w:rsidRDefault="00AF61D2">
            <w:pPr>
              <w:shd w:val="clear" w:color="auto" w:fill="FFFFFF"/>
              <w:jc w:val="both"/>
              <w:rPr>
                <w:color w:val="000000"/>
                <w:spacing w:val="-4"/>
                <w:sz w:val="28"/>
                <w:szCs w:val="28"/>
              </w:rPr>
            </w:pPr>
            <w:r>
              <w:rPr>
                <w:color w:val="000000"/>
                <w:spacing w:val="-4"/>
                <w:sz w:val="28"/>
                <w:szCs w:val="28"/>
              </w:rPr>
              <w:t>специалистами школьного</w:t>
            </w:r>
          </w:p>
          <w:p w:rsidR="00AF61D2" w:rsidRDefault="00AF61D2">
            <w:pPr>
              <w:shd w:val="clear" w:color="auto" w:fill="FFFFFF"/>
              <w:jc w:val="both"/>
              <w:rPr>
                <w:color w:val="000000"/>
                <w:spacing w:val="-5"/>
                <w:sz w:val="28"/>
                <w:szCs w:val="28"/>
              </w:rPr>
            </w:pPr>
            <w:r>
              <w:rPr>
                <w:color w:val="000000"/>
                <w:spacing w:val="-5"/>
                <w:sz w:val="28"/>
                <w:szCs w:val="28"/>
              </w:rPr>
              <w:t>ПМП консилиума.</w:t>
            </w: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5"/>
                <w:sz w:val="28"/>
                <w:szCs w:val="28"/>
              </w:rPr>
            </w:pPr>
          </w:p>
        </w:tc>
        <w:tc>
          <w:tcPr>
            <w:tcW w:w="39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4"/>
                <w:sz w:val="28"/>
                <w:szCs w:val="28"/>
              </w:rPr>
            </w:pPr>
            <w:r>
              <w:rPr>
                <w:color w:val="000000"/>
                <w:spacing w:val="-3"/>
                <w:sz w:val="28"/>
                <w:szCs w:val="28"/>
              </w:rPr>
              <w:t>Корректировка планирования коррекционно-развивающих занятий с</w:t>
            </w:r>
            <w:r>
              <w:rPr>
                <w:sz w:val="28"/>
                <w:szCs w:val="28"/>
              </w:rPr>
              <w:t xml:space="preserve"> </w:t>
            </w:r>
            <w:r>
              <w:rPr>
                <w:color w:val="000000"/>
                <w:spacing w:val="-4"/>
                <w:sz w:val="28"/>
                <w:szCs w:val="28"/>
              </w:rPr>
              <w:t>учетом достижений школьника.</w:t>
            </w:r>
          </w:p>
          <w:p w:rsidR="00AF61D2" w:rsidRDefault="00AF61D2">
            <w:pPr>
              <w:shd w:val="clear" w:color="auto" w:fill="FFFFFF"/>
              <w:jc w:val="both"/>
              <w:rPr>
                <w:sz w:val="28"/>
                <w:szCs w:val="28"/>
              </w:rPr>
            </w:pPr>
          </w:p>
          <w:p w:rsidR="00AF61D2" w:rsidRDefault="00AF61D2">
            <w:pPr>
              <w:shd w:val="clear" w:color="auto" w:fill="FFFFFF"/>
              <w:jc w:val="both"/>
              <w:rPr>
                <w:color w:val="000000"/>
                <w:spacing w:val="-4"/>
                <w:sz w:val="28"/>
                <w:szCs w:val="28"/>
              </w:rPr>
            </w:pPr>
            <w:r>
              <w:rPr>
                <w:color w:val="000000"/>
                <w:spacing w:val="-4"/>
                <w:sz w:val="28"/>
                <w:szCs w:val="28"/>
              </w:rPr>
              <w:t>Системный анализ личностного и познавательного развития учащегося.</w:t>
            </w:r>
          </w:p>
          <w:p w:rsidR="00AF61D2" w:rsidRDefault="00AF61D2">
            <w:pPr>
              <w:shd w:val="clear" w:color="auto" w:fill="FFFFFF"/>
              <w:jc w:val="both"/>
              <w:rPr>
                <w:sz w:val="28"/>
                <w:szCs w:val="28"/>
              </w:rPr>
            </w:pPr>
          </w:p>
          <w:p w:rsidR="00AF61D2" w:rsidRDefault="00AF61D2">
            <w:pPr>
              <w:shd w:val="clear" w:color="auto" w:fill="FFFFFF"/>
              <w:jc w:val="both"/>
              <w:rPr>
                <w:color w:val="000000"/>
                <w:spacing w:val="-4"/>
                <w:sz w:val="28"/>
                <w:szCs w:val="28"/>
              </w:rPr>
            </w:pPr>
            <w:r>
              <w:rPr>
                <w:color w:val="000000"/>
                <w:spacing w:val="-4"/>
                <w:sz w:val="28"/>
                <w:szCs w:val="28"/>
              </w:rPr>
              <w:t>Создание комплексных индивидуальных программ развития.</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ind w:right="331" w:hanging="14"/>
              <w:jc w:val="both"/>
              <w:rPr>
                <w:color w:val="000000"/>
                <w:spacing w:val="-7"/>
                <w:sz w:val="28"/>
                <w:szCs w:val="28"/>
              </w:rPr>
            </w:pPr>
            <w:r>
              <w:rPr>
                <w:color w:val="000000"/>
                <w:spacing w:val="-7"/>
                <w:sz w:val="28"/>
                <w:szCs w:val="28"/>
              </w:rPr>
              <w:t>В течение года.</w:t>
            </w:r>
          </w:p>
        </w:tc>
      </w:tr>
      <w:tr w:rsidR="00AF61D2">
        <w:trPr>
          <w:trHeight w:hRule="exact" w:val="11705"/>
        </w:trPr>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right="53" w:firstLine="5"/>
              <w:jc w:val="both"/>
              <w:rPr>
                <w:b/>
                <w:bCs/>
                <w:color w:val="000000"/>
                <w:spacing w:val="-7"/>
                <w:sz w:val="28"/>
                <w:szCs w:val="28"/>
              </w:rPr>
            </w:pPr>
            <w:r>
              <w:rPr>
                <w:b/>
                <w:bCs/>
                <w:color w:val="000000"/>
                <w:spacing w:val="-7"/>
                <w:sz w:val="28"/>
                <w:szCs w:val="28"/>
                <w:lang w:val="en-US"/>
              </w:rPr>
              <w:t>V</w:t>
            </w:r>
            <w:r>
              <w:rPr>
                <w:b/>
                <w:bCs/>
                <w:color w:val="000000"/>
                <w:spacing w:val="-7"/>
                <w:sz w:val="28"/>
                <w:szCs w:val="28"/>
              </w:rPr>
              <w:t>. Консультативно-</w:t>
            </w:r>
            <w:r>
              <w:rPr>
                <w:b/>
                <w:bCs/>
                <w:color w:val="000000"/>
                <w:spacing w:val="-5"/>
                <w:sz w:val="28"/>
                <w:szCs w:val="28"/>
              </w:rPr>
              <w:t xml:space="preserve">просветительское и </w:t>
            </w:r>
            <w:r>
              <w:rPr>
                <w:b/>
                <w:bCs/>
                <w:color w:val="000000"/>
                <w:spacing w:val="-6"/>
                <w:sz w:val="28"/>
                <w:szCs w:val="28"/>
              </w:rPr>
              <w:t xml:space="preserve">профилактическое </w:t>
            </w:r>
            <w:r>
              <w:rPr>
                <w:b/>
                <w:bCs/>
                <w:color w:val="000000"/>
                <w:spacing w:val="-7"/>
                <w:sz w:val="28"/>
                <w:szCs w:val="28"/>
              </w:rPr>
              <w:t>направление.</w:t>
            </w:r>
          </w:p>
          <w:p w:rsidR="00AF61D2" w:rsidRDefault="00AF61D2">
            <w:pPr>
              <w:shd w:val="clear" w:color="auto" w:fill="FFFFFF"/>
              <w:ind w:right="53" w:firstLine="5"/>
              <w:jc w:val="both"/>
              <w:rPr>
                <w:b/>
                <w:bCs/>
                <w:color w:val="000000"/>
                <w:spacing w:val="-7"/>
                <w:sz w:val="28"/>
                <w:szCs w:val="28"/>
              </w:rPr>
            </w:pPr>
          </w:p>
          <w:p w:rsidR="00AF61D2" w:rsidRDefault="00AF61D2">
            <w:pPr>
              <w:shd w:val="clear" w:color="auto" w:fill="FFFFFF"/>
              <w:ind w:right="53" w:firstLine="5"/>
              <w:jc w:val="both"/>
              <w:rPr>
                <w:b/>
                <w:bCs/>
                <w:color w:val="000000"/>
                <w:spacing w:val="-7"/>
                <w:sz w:val="28"/>
                <w:szCs w:val="28"/>
              </w:rPr>
            </w:pPr>
          </w:p>
          <w:p w:rsidR="00AF61D2" w:rsidRDefault="00AF61D2">
            <w:pPr>
              <w:shd w:val="clear" w:color="auto" w:fill="FFFFFF"/>
              <w:ind w:right="53" w:firstLine="5"/>
              <w:jc w:val="both"/>
              <w:rPr>
                <w:b/>
                <w:bCs/>
                <w:color w:val="000000"/>
                <w:spacing w:val="-7"/>
                <w:sz w:val="28"/>
                <w:szCs w:val="28"/>
              </w:rPr>
            </w:pPr>
          </w:p>
          <w:p w:rsidR="00AF61D2" w:rsidRDefault="00AF61D2">
            <w:pPr>
              <w:shd w:val="clear" w:color="auto" w:fill="FFFFFF"/>
              <w:ind w:right="53" w:firstLine="5"/>
              <w:jc w:val="both"/>
              <w:rPr>
                <w:b/>
                <w:bCs/>
                <w:color w:val="000000"/>
                <w:spacing w:val="-7"/>
                <w:sz w:val="28"/>
                <w:szCs w:val="28"/>
              </w:rPr>
            </w:pPr>
          </w:p>
          <w:p w:rsidR="00AF61D2" w:rsidRDefault="00AF61D2">
            <w:pPr>
              <w:shd w:val="clear" w:color="auto" w:fill="FFFFFF"/>
              <w:ind w:right="53" w:firstLine="5"/>
              <w:jc w:val="both"/>
              <w:rPr>
                <w:b/>
                <w:bCs/>
                <w:color w:val="000000"/>
                <w:spacing w:val="-7"/>
                <w:sz w:val="28"/>
                <w:szCs w:val="28"/>
              </w:rPr>
            </w:pPr>
          </w:p>
          <w:p w:rsidR="00AF61D2" w:rsidRDefault="00AF61D2">
            <w:pPr>
              <w:shd w:val="clear" w:color="auto" w:fill="FFFFFF"/>
              <w:ind w:right="53" w:firstLine="5"/>
              <w:jc w:val="both"/>
              <w:rPr>
                <w:b/>
                <w:bCs/>
                <w:color w:val="000000"/>
                <w:spacing w:val="-7"/>
                <w:sz w:val="28"/>
                <w:szCs w:val="28"/>
              </w:rPr>
            </w:pPr>
          </w:p>
          <w:p w:rsidR="00AF61D2" w:rsidRDefault="00AF61D2">
            <w:pPr>
              <w:shd w:val="clear" w:color="auto" w:fill="FFFFFF"/>
              <w:ind w:right="53" w:firstLine="5"/>
              <w:jc w:val="both"/>
              <w:rPr>
                <w:sz w:val="28"/>
                <w:szCs w:val="28"/>
              </w:rPr>
            </w:pPr>
          </w:p>
          <w:p w:rsidR="00AF61D2" w:rsidRDefault="00AF61D2">
            <w:pPr>
              <w:shd w:val="clear" w:color="auto" w:fill="FFFFFF"/>
              <w:jc w:val="both"/>
              <w:rPr>
                <w:b/>
                <w:bCs/>
                <w:color w:val="000000"/>
                <w:spacing w:val="-3"/>
                <w:sz w:val="28"/>
                <w:szCs w:val="28"/>
              </w:rPr>
            </w:pPr>
            <w:r>
              <w:rPr>
                <w:b/>
                <w:bCs/>
                <w:color w:val="000000"/>
                <w:spacing w:val="-3"/>
                <w:sz w:val="28"/>
                <w:szCs w:val="28"/>
              </w:rPr>
              <w:t>Педагоги:</w:t>
            </w:r>
          </w:p>
          <w:p w:rsidR="00AF61D2" w:rsidRDefault="00AF61D2" w:rsidP="00AF61D2">
            <w:pPr>
              <w:numPr>
                <w:ilvl w:val="0"/>
                <w:numId w:val="130"/>
              </w:numPr>
              <w:shd w:val="clear" w:color="auto" w:fill="FFFFFF"/>
              <w:ind w:right="53" w:firstLine="10"/>
              <w:jc w:val="both"/>
              <w:rPr>
                <w:color w:val="000000"/>
                <w:spacing w:val="-5"/>
                <w:sz w:val="28"/>
                <w:szCs w:val="28"/>
              </w:rPr>
            </w:pPr>
            <w:r>
              <w:rPr>
                <w:color w:val="000000"/>
                <w:spacing w:val="-5"/>
                <w:sz w:val="28"/>
                <w:szCs w:val="28"/>
              </w:rPr>
              <w:t xml:space="preserve">выступления на </w:t>
            </w:r>
            <w:r>
              <w:rPr>
                <w:color w:val="000000"/>
                <w:spacing w:val="-6"/>
                <w:sz w:val="28"/>
                <w:szCs w:val="28"/>
              </w:rPr>
              <w:t xml:space="preserve">методических объединениях </w:t>
            </w:r>
            <w:r>
              <w:rPr>
                <w:color w:val="000000"/>
                <w:spacing w:val="-5"/>
                <w:sz w:val="28"/>
                <w:szCs w:val="28"/>
              </w:rPr>
              <w:t xml:space="preserve">учителей, педсоветах, совещаниях; </w:t>
            </w:r>
          </w:p>
          <w:p w:rsidR="00AF61D2" w:rsidRDefault="00AF61D2">
            <w:pPr>
              <w:shd w:val="clear" w:color="auto" w:fill="FFFFFF"/>
              <w:ind w:right="53"/>
              <w:jc w:val="both"/>
              <w:rPr>
                <w:color w:val="000000"/>
                <w:spacing w:val="-6"/>
                <w:sz w:val="28"/>
                <w:szCs w:val="28"/>
              </w:rPr>
            </w:pPr>
            <w:r>
              <w:rPr>
                <w:color w:val="000000"/>
                <w:spacing w:val="-7"/>
                <w:sz w:val="28"/>
                <w:szCs w:val="28"/>
              </w:rPr>
              <w:t xml:space="preserve">— индивидуальные </w:t>
            </w:r>
            <w:r>
              <w:rPr>
                <w:color w:val="000000"/>
                <w:spacing w:val="-6"/>
                <w:sz w:val="28"/>
                <w:szCs w:val="28"/>
              </w:rPr>
              <w:t>консультации.</w:t>
            </w:r>
          </w:p>
          <w:p w:rsidR="00AF61D2" w:rsidRDefault="00AF61D2">
            <w:pPr>
              <w:shd w:val="clear" w:color="auto" w:fill="FFFFFF"/>
              <w:ind w:right="53"/>
              <w:jc w:val="both"/>
              <w:rPr>
                <w:color w:val="000000"/>
                <w:spacing w:val="-6"/>
                <w:sz w:val="28"/>
                <w:szCs w:val="28"/>
              </w:rPr>
            </w:pPr>
          </w:p>
          <w:p w:rsidR="00AF61D2" w:rsidRDefault="00AF61D2">
            <w:pPr>
              <w:shd w:val="clear" w:color="auto" w:fill="FFFFFF"/>
              <w:ind w:right="53"/>
              <w:jc w:val="both"/>
              <w:rPr>
                <w:sz w:val="28"/>
                <w:szCs w:val="28"/>
              </w:rPr>
            </w:pPr>
          </w:p>
          <w:p w:rsidR="00AF61D2" w:rsidRDefault="00AF61D2">
            <w:pPr>
              <w:shd w:val="clear" w:color="auto" w:fill="FFFFFF"/>
              <w:jc w:val="both"/>
              <w:rPr>
                <w:b/>
                <w:bCs/>
                <w:color w:val="000000"/>
                <w:spacing w:val="-5"/>
                <w:sz w:val="28"/>
                <w:szCs w:val="28"/>
              </w:rPr>
            </w:pPr>
            <w:r>
              <w:rPr>
                <w:b/>
                <w:bCs/>
                <w:color w:val="000000"/>
                <w:spacing w:val="-5"/>
                <w:sz w:val="28"/>
                <w:szCs w:val="28"/>
              </w:rPr>
              <w:t>Родители:</w:t>
            </w:r>
          </w:p>
          <w:p w:rsidR="00AF61D2" w:rsidRDefault="00AF61D2">
            <w:pPr>
              <w:shd w:val="clear" w:color="auto" w:fill="FFFFFF"/>
              <w:jc w:val="both"/>
              <w:rPr>
                <w:color w:val="000000"/>
                <w:spacing w:val="-6"/>
                <w:sz w:val="28"/>
                <w:szCs w:val="28"/>
              </w:rPr>
            </w:pPr>
            <w:r>
              <w:rPr>
                <w:i/>
                <w:iCs/>
                <w:color w:val="000000"/>
                <w:spacing w:val="-4"/>
                <w:sz w:val="28"/>
                <w:szCs w:val="28"/>
              </w:rPr>
              <w:t xml:space="preserve">— </w:t>
            </w:r>
            <w:r>
              <w:rPr>
                <w:color w:val="000000"/>
                <w:spacing w:val="-4"/>
                <w:sz w:val="28"/>
                <w:szCs w:val="28"/>
              </w:rPr>
              <w:t xml:space="preserve">выступления на </w:t>
            </w:r>
            <w:r>
              <w:rPr>
                <w:color w:val="000000"/>
                <w:spacing w:val="-6"/>
                <w:sz w:val="28"/>
                <w:szCs w:val="28"/>
              </w:rPr>
              <w:t xml:space="preserve">родительских собраниях; </w:t>
            </w:r>
          </w:p>
          <w:p w:rsidR="00AF61D2" w:rsidRDefault="00AF61D2">
            <w:pPr>
              <w:shd w:val="clear" w:color="auto" w:fill="FFFFFF"/>
              <w:jc w:val="both"/>
              <w:rPr>
                <w:color w:val="000000"/>
                <w:spacing w:val="-6"/>
                <w:sz w:val="28"/>
                <w:szCs w:val="28"/>
              </w:rPr>
            </w:pPr>
            <w:r>
              <w:rPr>
                <w:color w:val="000000"/>
                <w:spacing w:val="-7"/>
                <w:sz w:val="28"/>
                <w:szCs w:val="28"/>
              </w:rPr>
              <w:t xml:space="preserve">— индивидуальные </w:t>
            </w:r>
            <w:r>
              <w:rPr>
                <w:color w:val="000000"/>
                <w:spacing w:val="-6"/>
                <w:sz w:val="28"/>
                <w:szCs w:val="28"/>
              </w:rPr>
              <w:t>консультации.</w:t>
            </w: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5"/>
                <w:sz w:val="28"/>
                <w:szCs w:val="28"/>
              </w:rPr>
            </w:pPr>
          </w:p>
        </w:tc>
        <w:tc>
          <w:tcPr>
            <w:tcW w:w="39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4"/>
                <w:sz w:val="28"/>
                <w:szCs w:val="28"/>
              </w:rPr>
            </w:pPr>
            <w:r>
              <w:rPr>
                <w:color w:val="000000"/>
                <w:spacing w:val="-2"/>
                <w:sz w:val="28"/>
                <w:szCs w:val="28"/>
              </w:rPr>
              <w:t xml:space="preserve">Оказание помощи родителям, учителям и администрации школы в </w:t>
            </w:r>
            <w:r>
              <w:rPr>
                <w:color w:val="000000"/>
                <w:spacing w:val="-3"/>
                <w:sz w:val="28"/>
                <w:szCs w:val="28"/>
              </w:rPr>
              <w:t xml:space="preserve">вопросах обучения и воспитания детей с особыми образовательными </w:t>
            </w:r>
            <w:r>
              <w:rPr>
                <w:color w:val="000000"/>
                <w:spacing w:val="-4"/>
                <w:sz w:val="28"/>
                <w:szCs w:val="28"/>
              </w:rPr>
              <w:t>потребностями.</w:t>
            </w:r>
          </w:p>
          <w:p w:rsidR="00AF61D2" w:rsidRDefault="00AF61D2">
            <w:pPr>
              <w:shd w:val="clear" w:color="auto" w:fill="FFFFFF"/>
              <w:jc w:val="both"/>
              <w:rPr>
                <w:color w:val="000000"/>
                <w:spacing w:val="-3"/>
                <w:sz w:val="28"/>
                <w:szCs w:val="28"/>
              </w:rPr>
            </w:pPr>
            <w:r>
              <w:rPr>
                <w:color w:val="000000"/>
                <w:spacing w:val="-4"/>
                <w:sz w:val="28"/>
                <w:szCs w:val="28"/>
              </w:rPr>
              <w:t xml:space="preserve">Профилактика вторичных, третичных нарушений в развитии ребенка; </w:t>
            </w:r>
            <w:r>
              <w:rPr>
                <w:color w:val="000000"/>
                <w:spacing w:val="-3"/>
                <w:sz w:val="28"/>
                <w:szCs w:val="28"/>
              </w:rPr>
              <w:t>профилактика перегрузок учащихся, выбор адекватного психофизи</w:t>
            </w:r>
            <w:r>
              <w:rPr>
                <w:color w:val="000000"/>
                <w:spacing w:val="-3"/>
                <w:sz w:val="28"/>
                <w:szCs w:val="28"/>
              </w:rPr>
              <w:softHyphen/>
              <w:t>ческому развитию учащегося режима труда и отдыха в школе и дома.</w:t>
            </w:r>
          </w:p>
          <w:p w:rsidR="00AF61D2" w:rsidRDefault="00AF61D2">
            <w:pPr>
              <w:shd w:val="clear" w:color="auto" w:fill="FFFFFF"/>
              <w:jc w:val="both"/>
              <w:rPr>
                <w:color w:val="000000"/>
                <w:spacing w:val="-3"/>
                <w:sz w:val="28"/>
                <w:szCs w:val="28"/>
              </w:rPr>
            </w:pPr>
            <w:r>
              <w:rPr>
                <w:color w:val="000000"/>
                <w:spacing w:val="-5"/>
                <w:sz w:val="28"/>
                <w:szCs w:val="28"/>
              </w:rPr>
              <w:t xml:space="preserve">Способствование улучшению психолого-педагогической подготовки </w:t>
            </w:r>
            <w:r>
              <w:rPr>
                <w:color w:val="000000"/>
                <w:spacing w:val="-3"/>
                <w:sz w:val="28"/>
                <w:szCs w:val="28"/>
              </w:rPr>
              <w:t>учителей, в частности по формированию у них способности интегрировать дефектологические знания в педагогической работе. Составление рекомендаций педагогам по использованию коррекционных приемов и методов в работе с учащимися с ЗПР.</w:t>
            </w:r>
          </w:p>
          <w:p w:rsidR="00AF61D2" w:rsidRDefault="00AF61D2">
            <w:pPr>
              <w:shd w:val="clear" w:color="auto" w:fill="FFFFFF"/>
              <w:jc w:val="both"/>
              <w:rPr>
                <w:color w:val="000000"/>
                <w:spacing w:val="-2"/>
                <w:sz w:val="28"/>
                <w:szCs w:val="28"/>
              </w:rPr>
            </w:pPr>
            <w:r>
              <w:rPr>
                <w:color w:val="000000"/>
                <w:spacing w:val="-6"/>
                <w:sz w:val="28"/>
                <w:szCs w:val="28"/>
              </w:rPr>
              <w:t xml:space="preserve">Пропаганда знаний о возрастных и индивидуальных особенностях детей, </w:t>
            </w:r>
            <w:r>
              <w:rPr>
                <w:color w:val="000000"/>
                <w:spacing w:val="-2"/>
                <w:sz w:val="28"/>
                <w:szCs w:val="28"/>
              </w:rPr>
              <w:t>о приемах и методах воспитания детей с нарушениями в развитии.</w:t>
            </w:r>
          </w:p>
          <w:p w:rsidR="00AF61D2" w:rsidRDefault="00AF61D2">
            <w:pPr>
              <w:shd w:val="clear" w:color="auto" w:fill="FFFFFF"/>
              <w:jc w:val="both"/>
              <w:rPr>
                <w:color w:val="000000"/>
                <w:spacing w:val="-3"/>
                <w:sz w:val="28"/>
                <w:szCs w:val="28"/>
              </w:rPr>
            </w:pPr>
            <w:r>
              <w:rPr>
                <w:color w:val="000000"/>
                <w:spacing w:val="-2"/>
                <w:sz w:val="28"/>
                <w:szCs w:val="28"/>
              </w:rPr>
              <w:t xml:space="preserve"> Способствование осознанию особенностей и пониманию проблем </w:t>
            </w:r>
            <w:r>
              <w:rPr>
                <w:color w:val="000000"/>
                <w:spacing w:val="-3"/>
                <w:sz w:val="28"/>
                <w:szCs w:val="28"/>
              </w:rPr>
              <w:t xml:space="preserve">ребенка со стороны родителей. </w:t>
            </w:r>
          </w:p>
          <w:p w:rsidR="00AF61D2" w:rsidRDefault="00AF61D2">
            <w:pPr>
              <w:shd w:val="clear" w:color="auto" w:fill="FFFFFF"/>
              <w:jc w:val="both"/>
              <w:rPr>
                <w:color w:val="000000"/>
                <w:spacing w:val="-4"/>
                <w:sz w:val="28"/>
                <w:szCs w:val="28"/>
              </w:rPr>
            </w:pPr>
            <w:r>
              <w:rPr>
                <w:color w:val="000000"/>
                <w:spacing w:val="-3"/>
                <w:sz w:val="28"/>
                <w:szCs w:val="28"/>
              </w:rPr>
              <w:t xml:space="preserve">Разбор частных случаев особенностей семейного воспитания и рекомендация адекватных особенностям ребенка условий его воспитания </w:t>
            </w:r>
            <w:r>
              <w:rPr>
                <w:color w:val="000000"/>
                <w:spacing w:val="-4"/>
                <w:sz w:val="28"/>
                <w:szCs w:val="28"/>
              </w:rPr>
              <w:t xml:space="preserve">и развития. </w:t>
            </w:r>
          </w:p>
          <w:p w:rsidR="00AF61D2" w:rsidRDefault="00AF61D2">
            <w:pPr>
              <w:shd w:val="clear" w:color="auto" w:fill="FFFFFF"/>
              <w:jc w:val="both"/>
              <w:rPr>
                <w:color w:val="000000"/>
                <w:spacing w:val="-4"/>
                <w:sz w:val="28"/>
                <w:szCs w:val="28"/>
              </w:rPr>
            </w:pPr>
            <w:r>
              <w:rPr>
                <w:color w:val="000000"/>
                <w:spacing w:val="-4"/>
                <w:sz w:val="28"/>
                <w:szCs w:val="28"/>
              </w:rPr>
              <w:t>Способствование включению родителей в коррекционно-развивающий процесс.</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ind w:right="331" w:hanging="14"/>
              <w:jc w:val="both"/>
              <w:rPr>
                <w:color w:val="000000"/>
                <w:spacing w:val="-7"/>
                <w:sz w:val="28"/>
                <w:szCs w:val="28"/>
              </w:rPr>
            </w:pPr>
            <w:r>
              <w:rPr>
                <w:color w:val="000000"/>
                <w:spacing w:val="-7"/>
                <w:sz w:val="28"/>
                <w:szCs w:val="28"/>
              </w:rPr>
              <w:t>В течение года.</w:t>
            </w:r>
          </w:p>
        </w:tc>
      </w:tr>
      <w:tr w:rsidR="00AF61D2">
        <w:trPr>
          <w:trHeight w:hRule="exact" w:val="6480"/>
        </w:trPr>
        <w:tc>
          <w:tcPr>
            <w:tcW w:w="234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hanging="5"/>
              <w:jc w:val="both"/>
              <w:rPr>
                <w:b/>
                <w:bCs/>
                <w:color w:val="000000"/>
                <w:spacing w:val="-6"/>
                <w:sz w:val="28"/>
                <w:szCs w:val="28"/>
              </w:rPr>
            </w:pPr>
            <w:r>
              <w:rPr>
                <w:b/>
                <w:bCs/>
                <w:color w:val="000000"/>
                <w:spacing w:val="-4"/>
                <w:sz w:val="28"/>
                <w:szCs w:val="28"/>
                <w:lang w:val="en-US"/>
              </w:rPr>
              <w:t>VI</w:t>
            </w:r>
            <w:r>
              <w:rPr>
                <w:b/>
                <w:bCs/>
                <w:color w:val="000000"/>
                <w:spacing w:val="-4"/>
                <w:sz w:val="28"/>
                <w:szCs w:val="28"/>
              </w:rPr>
              <w:t>. Организационно-</w:t>
            </w:r>
            <w:r>
              <w:rPr>
                <w:b/>
                <w:bCs/>
                <w:color w:val="000000"/>
                <w:spacing w:val="-6"/>
                <w:sz w:val="28"/>
                <w:szCs w:val="28"/>
              </w:rPr>
              <w:t>методическое направление:</w:t>
            </w:r>
          </w:p>
          <w:p w:rsidR="00AF61D2" w:rsidRDefault="00AF61D2" w:rsidP="00AF61D2">
            <w:pPr>
              <w:numPr>
                <w:ilvl w:val="0"/>
                <w:numId w:val="130"/>
              </w:numPr>
              <w:shd w:val="clear" w:color="auto" w:fill="FFFFFF"/>
              <w:ind w:right="53" w:firstLine="5"/>
              <w:jc w:val="both"/>
              <w:rPr>
                <w:color w:val="000000"/>
                <w:spacing w:val="-9"/>
                <w:sz w:val="28"/>
                <w:szCs w:val="28"/>
              </w:rPr>
            </w:pPr>
            <w:r>
              <w:rPr>
                <w:color w:val="000000"/>
                <w:spacing w:val="-6"/>
                <w:sz w:val="28"/>
                <w:szCs w:val="28"/>
              </w:rPr>
              <w:t xml:space="preserve">участие в заседаниях </w:t>
            </w:r>
            <w:r>
              <w:rPr>
                <w:color w:val="000000"/>
                <w:spacing w:val="-9"/>
                <w:sz w:val="28"/>
                <w:szCs w:val="28"/>
              </w:rPr>
              <w:t>школьного ПМПк;</w:t>
            </w:r>
          </w:p>
          <w:p w:rsidR="00AF61D2" w:rsidRDefault="00AF61D2">
            <w:pPr>
              <w:shd w:val="clear" w:color="auto" w:fill="FFFFFF"/>
              <w:ind w:right="53"/>
              <w:jc w:val="both"/>
              <w:rPr>
                <w:color w:val="000000"/>
                <w:spacing w:val="-9"/>
                <w:sz w:val="28"/>
                <w:szCs w:val="28"/>
              </w:rPr>
            </w:pPr>
            <w:r>
              <w:rPr>
                <w:color w:val="000000"/>
                <w:spacing w:val="-9"/>
                <w:sz w:val="28"/>
                <w:szCs w:val="28"/>
              </w:rPr>
              <w:t xml:space="preserve"> — оформление документации; </w:t>
            </w:r>
          </w:p>
          <w:p w:rsidR="00AF61D2" w:rsidRDefault="00AF61D2">
            <w:pPr>
              <w:shd w:val="clear" w:color="auto" w:fill="FFFFFF"/>
              <w:ind w:right="53"/>
              <w:jc w:val="both"/>
              <w:rPr>
                <w:color w:val="000000"/>
                <w:spacing w:val="-3"/>
                <w:sz w:val="28"/>
                <w:szCs w:val="28"/>
              </w:rPr>
            </w:pPr>
            <w:r>
              <w:rPr>
                <w:color w:val="000000"/>
                <w:spacing w:val="-5"/>
                <w:sz w:val="28"/>
                <w:szCs w:val="28"/>
              </w:rPr>
              <w:t xml:space="preserve">— организация обследования </w:t>
            </w:r>
            <w:r>
              <w:rPr>
                <w:color w:val="000000"/>
                <w:spacing w:val="-3"/>
                <w:sz w:val="28"/>
                <w:szCs w:val="28"/>
              </w:rPr>
              <w:t>учащихся на ПМПК округа.</w:t>
            </w:r>
          </w:p>
        </w:tc>
        <w:tc>
          <w:tcPr>
            <w:tcW w:w="162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jc w:val="both"/>
              <w:rPr>
                <w:color w:val="000000"/>
                <w:spacing w:val="-5"/>
                <w:sz w:val="28"/>
                <w:szCs w:val="28"/>
              </w:rPr>
            </w:pPr>
          </w:p>
        </w:tc>
        <w:tc>
          <w:tcPr>
            <w:tcW w:w="3960" w:type="dxa"/>
            <w:tcBorders>
              <w:top w:val="single" w:sz="4" w:space="0" w:color="000000"/>
              <w:left w:val="single" w:sz="4" w:space="0" w:color="000000"/>
              <w:bottom w:val="single" w:sz="4" w:space="0" w:color="000000"/>
            </w:tcBorders>
            <w:shd w:val="clear" w:color="auto" w:fill="FFFFFF"/>
          </w:tcPr>
          <w:p w:rsidR="00AF61D2" w:rsidRDefault="00AF61D2">
            <w:pPr>
              <w:shd w:val="clear" w:color="auto" w:fill="FFFFFF"/>
              <w:snapToGrid w:val="0"/>
              <w:ind w:right="10" w:hanging="5"/>
              <w:jc w:val="both"/>
              <w:rPr>
                <w:color w:val="000000"/>
                <w:spacing w:val="-3"/>
                <w:sz w:val="28"/>
                <w:szCs w:val="28"/>
              </w:rPr>
            </w:pPr>
            <w:r>
              <w:rPr>
                <w:color w:val="000000"/>
                <w:spacing w:val="-4"/>
                <w:sz w:val="28"/>
                <w:szCs w:val="28"/>
              </w:rPr>
              <w:t xml:space="preserve">Анализ наблюдений и результатов диагностики, отслеживание </w:t>
            </w:r>
            <w:r>
              <w:rPr>
                <w:color w:val="000000"/>
                <w:spacing w:val="-3"/>
                <w:sz w:val="28"/>
                <w:szCs w:val="28"/>
              </w:rPr>
              <w:t>динамики развития учащихся.</w:t>
            </w:r>
          </w:p>
          <w:p w:rsidR="00AF61D2" w:rsidRDefault="00AF61D2">
            <w:pPr>
              <w:shd w:val="clear" w:color="auto" w:fill="FFFFFF"/>
              <w:jc w:val="both"/>
              <w:rPr>
                <w:color w:val="000000"/>
                <w:spacing w:val="-3"/>
                <w:sz w:val="28"/>
                <w:szCs w:val="28"/>
              </w:rPr>
            </w:pPr>
          </w:p>
          <w:p w:rsidR="00AF61D2" w:rsidRDefault="00AF61D2">
            <w:pPr>
              <w:shd w:val="clear" w:color="auto" w:fill="FFFFFF"/>
              <w:jc w:val="both"/>
              <w:rPr>
                <w:color w:val="000000"/>
                <w:spacing w:val="-3"/>
                <w:sz w:val="28"/>
                <w:szCs w:val="28"/>
              </w:rPr>
            </w:pPr>
            <w:r>
              <w:rPr>
                <w:color w:val="000000"/>
                <w:spacing w:val="-3"/>
                <w:sz w:val="28"/>
                <w:szCs w:val="28"/>
              </w:rPr>
              <w:t xml:space="preserve">Определение соответствия выбранной программы, форм, методов и </w:t>
            </w:r>
            <w:r>
              <w:rPr>
                <w:color w:val="000000"/>
                <w:spacing w:val="-4"/>
                <w:sz w:val="28"/>
                <w:szCs w:val="28"/>
              </w:rPr>
              <w:t xml:space="preserve">приемов обучения реальным достижениям и уровню развития ребенка. </w:t>
            </w:r>
            <w:r>
              <w:rPr>
                <w:color w:val="000000"/>
                <w:spacing w:val="-3"/>
                <w:sz w:val="28"/>
                <w:szCs w:val="28"/>
              </w:rPr>
              <w:t xml:space="preserve">Учет проделанной работы; подготовка к консилиумам, заседаниям </w:t>
            </w:r>
            <w:r>
              <w:rPr>
                <w:color w:val="000000"/>
                <w:spacing w:val="-4"/>
                <w:sz w:val="28"/>
                <w:szCs w:val="28"/>
              </w:rPr>
              <w:t>методических объединений педагогов, педагогическим советам; планирование содержания деятельности по всем направлениям работы: диагностическому, коррекционному, консультативно-</w:t>
            </w:r>
            <w:r>
              <w:rPr>
                <w:color w:val="000000"/>
                <w:spacing w:val="-12"/>
                <w:sz w:val="28"/>
                <w:szCs w:val="28"/>
              </w:rPr>
              <w:t xml:space="preserve">просветительскому. </w:t>
            </w:r>
            <w:r>
              <w:rPr>
                <w:color w:val="000000"/>
                <w:spacing w:val="-4"/>
                <w:sz w:val="28"/>
                <w:szCs w:val="28"/>
              </w:rPr>
              <w:t xml:space="preserve">Способствование выведению нуждающихся школьников в специальные </w:t>
            </w:r>
            <w:r>
              <w:rPr>
                <w:color w:val="000000"/>
                <w:spacing w:val="-3"/>
                <w:sz w:val="28"/>
                <w:szCs w:val="28"/>
              </w:rPr>
              <w:t>(коррекционные) учреждения.</w:t>
            </w:r>
          </w:p>
        </w:tc>
        <w:tc>
          <w:tcPr>
            <w:tcW w:w="2355" w:type="dxa"/>
            <w:tcBorders>
              <w:top w:val="single" w:sz="4" w:space="0" w:color="000000"/>
              <w:left w:val="single" w:sz="4" w:space="0" w:color="000000"/>
              <w:bottom w:val="single" w:sz="4" w:space="0" w:color="000000"/>
              <w:right w:val="single" w:sz="4" w:space="0" w:color="000000"/>
            </w:tcBorders>
            <w:shd w:val="clear" w:color="auto" w:fill="FFFFFF"/>
          </w:tcPr>
          <w:p w:rsidR="00AF61D2" w:rsidRDefault="00AF61D2">
            <w:pPr>
              <w:shd w:val="clear" w:color="auto" w:fill="FFFFFF"/>
              <w:snapToGrid w:val="0"/>
              <w:ind w:right="331" w:hanging="14"/>
              <w:jc w:val="both"/>
              <w:rPr>
                <w:color w:val="000000"/>
                <w:spacing w:val="-6"/>
                <w:sz w:val="28"/>
                <w:szCs w:val="28"/>
              </w:rPr>
            </w:pPr>
            <w:r>
              <w:rPr>
                <w:color w:val="000000"/>
                <w:spacing w:val="-6"/>
                <w:sz w:val="28"/>
                <w:szCs w:val="28"/>
              </w:rPr>
              <w:t>В течение года.</w:t>
            </w:r>
          </w:p>
        </w:tc>
      </w:tr>
    </w:tbl>
    <w:p w:rsidR="00AF61D2" w:rsidRDefault="00AF61D2">
      <w:pPr>
        <w:jc w:val="both"/>
        <w:rPr>
          <w:sz w:val="28"/>
          <w:szCs w:val="28"/>
        </w:rPr>
      </w:pPr>
    </w:p>
    <w:p w:rsidR="00AF61D2" w:rsidRDefault="00AF61D2">
      <w:pPr>
        <w:shd w:val="clear" w:color="auto" w:fill="FFFFFF"/>
        <w:tabs>
          <w:tab w:val="left" w:leader="underscore" w:pos="3355"/>
        </w:tabs>
        <w:ind w:left="-360"/>
        <w:jc w:val="both"/>
        <w:rPr>
          <w:sz w:val="28"/>
          <w:szCs w:val="28"/>
        </w:rPr>
      </w:pPr>
    </w:p>
    <w:p w:rsidR="00AF61D2" w:rsidRDefault="00AF61D2">
      <w:pPr>
        <w:jc w:val="both"/>
        <w:rPr>
          <w:sz w:val="28"/>
          <w:szCs w:val="28"/>
        </w:rPr>
      </w:pPr>
      <w:r>
        <w:rPr>
          <w:sz w:val="28"/>
          <w:szCs w:val="28"/>
        </w:rPr>
        <w:t>Литература:</w:t>
      </w:r>
    </w:p>
    <w:p w:rsidR="00AF61D2" w:rsidRDefault="00AF61D2">
      <w:pPr>
        <w:jc w:val="both"/>
        <w:rPr>
          <w:sz w:val="28"/>
          <w:szCs w:val="28"/>
        </w:rPr>
      </w:pPr>
    </w:p>
    <w:p w:rsidR="00AF61D2" w:rsidRDefault="00AF61D2">
      <w:pPr>
        <w:numPr>
          <w:ilvl w:val="0"/>
          <w:numId w:val="43"/>
        </w:numPr>
        <w:jc w:val="both"/>
        <w:rPr>
          <w:sz w:val="28"/>
          <w:szCs w:val="28"/>
        </w:rPr>
      </w:pPr>
      <w:r>
        <w:rPr>
          <w:sz w:val="28"/>
          <w:szCs w:val="28"/>
        </w:rPr>
        <w:t>А.Д. Вильшанская. Дефектологическое сопровождение учащихся с задержкой психического развития в общеобразовательной школе (Практические материалы) // Воспитание и обучение детей с нарушениями развития.-2008.-№1.-С.47.</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b/>
          <w:bCs/>
          <w:sz w:val="28"/>
          <w:szCs w:val="28"/>
        </w:rPr>
      </w:pPr>
      <w:r>
        <w:rPr>
          <w:b/>
          <w:bCs/>
          <w:sz w:val="28"/>
          <w:szCs w:val="28"/>
        </w:rPr>
        <w:t>РЕКОМЕНДАЦИИ ПО ПРИЕМУ ДЕТЕЙ С ЗАДЕРЖКОЙ ПСИХИЧЕСКОГО РАЗВИТИЯ (ЗПР) ДОШКОЛЬНЫЕ УЧРЕЖДЕНИЯ И ГРУППЫ СПЕЦИАЛЬНОГО НАЗНАЧЕНИЯ, УТВЕРЖДЕННЫЕ ГОСОБРАЗОВАНИЕМ СССР И МИНЗДРАВОМ</w:t>
      </w:r>
    </w:p>
    <w:p w:rsidR="00AF61D2" w:rsidRDefault="00AF61D2">
      <w:pPr>
        <w:jc w:val="both"/>
        <w:rPr>
          <w:b/>
          <w:bCs/>
          <w:sz w:val="28"/>
          <w:szCs w:val="28"/>
        </w:rPr>
      </w:pPr>
      <w:r>
        <w:rPr>
          <w:b/>
          <w:bCs/>
          <w:sz w:val="28"/>
          <w:szCs w:val="28"/>
        </w:rPr>
        <w:t>СССР ОТ 26.11.90 Г. №37-14/2..</w:t>
      </w:r>
    </w:p>
    <w:p w:rsidR="00AF61D2" w:rsidRDefault="00AF61D2">
      <w:pPr>
        <w:jc w:val="both"/>
        <w:rPr>
          <w:sz w:val="28"/>
          <w:szCs w:val="28"/>
        </w:rPr>
      </w:pPr>
      <w:r>
        <w:rPr>
          <w:sz w:val="28"/>
          <w:szCs w:val="28"/>
        </w:rPr>
        <w:t xml:space="preserve"> </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ab/>
        <w:t>Приему в дошкольные учреждения и группы для детей с ЗПР  подлежат дети с диагнозом «задержка психического развития», выраженным в замедленном темпе психического развития вследствие ослабленности нервной системы, обусловленной инфекцией,  хроническими соматическими заболеваниями, интоксикацией, травмой головного мозга, перенесенных внутриутробно, при родах или в раннем детстве и нарушениями эндокринной системы. Приему в детский сад  подлежат дети с  ЗПР, замедление темпа психического развития которых может быть также следствием педагогической запущенности при неблагоприятных условиях воспитания.</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ab/>
        <w:t>Дети с ЗПР имеют потенциально сохраненные возможности интеллектуального развития, однако для них характерны нарушения познавательной деятельности в связи с незрелостью эмоционально-волевой сферы, пониженной работоспособности, функциональной недостаточностью, ряда высших психических функций. Нарушения эмоционально-волевой сфер и поведения проявляется в слабости волевых установок эмоциональной неустойчивости импульсивности, аффективной возбудимости, двигательной расторможенности либо, наоборот, вялости, апатичности.</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ab/>
        <w:t>Недостаточная выраженность познавательных интересов сочетается с незрелостью высших психических функций нарушения внимания, памяти, функциональной  недостаточностью зрительного  и слухового восприятия, плохой координации движения. Негрубое недоразвитие речи может проявляться в нарушении звукопроизношения, бедности и недостаточной дифференцированности словаря., трудности  усвоения логико-грамматический конструкций. У значительной части детей наблюдается недостаточность фонетико-фонематического  восприятия, снижения слухоречевой памяти. Даже при внешнем благополучии устной речи нередко отмечается многословность или, наоборот, резко недостаточная развернутость высказывания.</w:t>
      </w:r>
    </w:p>
    <w:p w:rsidR="00AF61D2" w:rsidRDefault="00AF61D2">
      <w:pPr>
        <w:pStyle w:val="21"/>
        <w:widowControl/>
        <w:spacing w:line="240" w:lineRule="auto"/>
        <w:rPr>
          <w:rFonts w:ascii="Times New Roman" w:hAnsi="Times New Roman" w:cs="Times New Roman"/>
          <w:sz w:val="28"/>
          <w:szCs w:val="28"/>
        </w:rPr>
      </w:pPr>
      <w:r>
        <w:rPr>
          <w:rFonts w:ascii="Times New Roman" w:hAnsi="Times New Roman" w:cs="Times New Roman"/>
          <w:sz w:val="28"/>
          <w:szCs w:val="28"/>
        </w:rPr>
        <w:tab/>
        <w:t>Снижение познавательной активности проявляется в ограниченности запаса знаний об окружающем мире и практических навыков соответствующих возрасту и необходимых для начала обучения в школе. Малая дифференцированность движений кистей рук, трудности формирования сложных серийных движений и действий, отрицательно отражаются на продуктивной деятельности – лепка, рисование, конструирование</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Недостаточная готовность к школе проявляется в замедленном формировании соответствующих возрасту  элементов учебной деятельности. Ребенок понимает и принимает задания, но нуждается в помощи взрослого для усвоения способа действия и осуществления переноса усвоенного на другие предметы и действия при выполнении последующих заданий.</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Способность принимать помощь, усваивать принцип действия и переносить его на аналогичные задания существенно отличает детей с ЗПР от олигофренов, обнаруживает более высокие  потенциальные возможности психического развития.</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Дети с 7 года жизни владеют некоторыми математическими представлениями и  умениями: правильно указывают большую или меньшую группу предметов, воспроизводят числовой ряд в пределах 5 ( далее  частот с ошибками) в обратном счете затрудняются; пересчитывают небольшое количество предметов (в пределах 5), но нередко не могут назвать результат. В целом,  решение  соответствующих возрасту мыслительных задач  на наглядно-практическом уровне доступно, однако дети могут затрудняться в причинно-следственных связях.</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Несложные, небольшие рассказы, сказки слушают с вниманием, пересказывают с помощью вопросов, но скоро забывают; общий смысл прочитанного понимают.</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Для игровой деятельности детей характерно  неумение без помощи взрослого  развернуть совместную игру в соответствии с общим  замыслом, недоучет общих интересов, неумение контролировать свое поведение. Они обычно предпочитают подвижную игру без правил..</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При значительной неоднородности клинико-психологической структуры задержки психического развития в дошкольном возрасте наряду с более незрелыми психологическими функциями имеется фонд сохраненных психических функций, на который возможно опереться при  планировании коррекционных мероприятий.</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Дети с ЗПР направляются специалистами лечебных и лечебно-профилактических учреждений  на медико-педагогические комиссии (МПК)* с целью решения вопроса об их определении в учреждение для  воспитания, коррекции психического развития и восстановительного лечения.</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Решение о направлении или отказе в направлении ребенка в дошкольное учреждение или группу выносится МПК на основании представленных документов, беседы с родителями и обследования ребенка.</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Основными медицинскими показаниями к приему  в дошкольное учреждение и группы для детей с ЗПР являются:</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ЗПР церебрально-органического генеза;</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ЗПР по типу конституционного (гармонического) психического и психофизического инфантилизма;</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ЗПР соматогенного происхождения с явлениями стойкой соматической астении и соматогенной инфантилизацией;</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ЗПР психогенного происхождения (патологическое развитие личности по невротическому типу, психогенная инфантилизация),</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ЗПР вследствие иных причин.</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Другими показанием к приему в дошкольные учреждения является педагогическая запущенность вследствие неблагоприятных микросоциальных условий воспитания.</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При равных условиях в первую очередь в учреждении указанного типа должны направляться дети с более тяжелыми формами, осложненными энцефалопатической симптоматикой.</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В тех случаях, когда окончательный диагноз ребенку можно установить только в процессе длительного наблюдения за ним, ребенок принимается в дошкольное учреждение условно на 6-9 месяцев.  При необходимости этот срок может быть продлен МПК.</w:t>
      </w:r>
    </w:p>
    <w:p w:rsidR="00AF61D2" w:rsidRDefault="00AF61D2">
      <w:pPr>
        <w:pStyle w:val="21"/>
        <w:widowControl/>
        <w:spacing w:line="240" w:lineRule="auto"/>
        <w:ind w:firstLine="720"/>
        <w:rPr>
          <w:rFonts w:ascii="Times New Roman" w:hAnsi="Times New Roman" w:cs="Times New Roman"/>
          <w:sz w:val="28"/>
          <w:szCs w:val="28"/>
        </w:rPr>
      </w:pPr>
      <w:r>
        <w:rPr>
          <w:rFonts w:ascii="Times New Roman" w:hAnsi="Times New Roman" w:cs="Times New Roman"/>
          <w:sz w:val="28"/>
          <w:szCs w:val="28"/>
        </w:rPr>
        <w:t>Не подлежат приему в дошкольные учреждения или группы указанного типа дети при наличии у них следующих клинических форм и состояний:</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олигофрения; органическое,  эпилептическое, шизофреническое слабоумие;</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выраженное нарушение слуха, зрения, опорно-двигательного аппарата;</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выраженные нарушения речи: алалия, афазия, ренолалия, дизартрия, заикание;</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шизофрения с выраженными расстройствами  эмоционально-волевой сферы;</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выраженные формы психопатий и психопатоподобных состояний различной природы;</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частые судорожные параксизмы, требующие систематического наблюдения и лечения у психолога;</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стойкий анурез, энкопрез;</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хронические заболевания сердечно-сосудистой системы, органов дыхания, органов пищеварения и др. в стадии обострения и декомпенсации.</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Примечание: дети, не подлежащие воспитанию в дошкольных учреждениях указанного типа, направляются в соответствующие учреждения системы народного образования, либо в учреждения системы здравоохранения  или социального обеспечения.</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Если в период пребывания ребенка  в дошкольном учреждении или группе детей с ЗПР выявятся вышеперечисленные дефекты, то ребенок подлежит отчислению или переводу в учреждение соответствующего профиля. Вопрос о переводе или отчислении решает  МПК.</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После пребывания ребенка в дошкольном  учреждении или группе для детей с ЗПР, с учетом уточненного диагноза и на основании решения педагогического совета дошкольного учреждения, оформляются документы о переводе его в школу (класс) для детей с ЗПР или в общеобразовательную школу (в отдельных случаях – о направлении в специальную школу соответствующего типа).</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Готовность ребенка к обучению в общеобразовательной или специальной школе определяется педагогическим коллективом совместно с медицинским персоналом дошкольного учреждения.</w:t>
      </w:r>
    </w:p>
    <w:p w:rsidR="00AF61D2" w:rsidRDefault="00AF61D2">
      <w:pPr>
        <w:pStyle w:val="21"/>
        <w:widowControl/>
        <w:spacing w:line="240" w:lineRule="auto"/>
        <w:ind w:left="709"/>
        <w:rPr>
          <w:rFonts w:ascii="Times New Roman" w:hAnsi="Times New Roman" w:cs="Times New Roman"/>
          <w:sz w:val="28"/>
          <w:szCs w:val="28"/>
        </w:rPr>
      </w:pPr>
      <w:r>
        <w:rPr>
          <w:rFonts w:ascii="Times New Roman" w:hAnsi="Times New Roman" w:cs="Times New Roman"/>
          <w:sz w:val="28"/>
          <w:szCs w:val="28"/>
        </w:rPr>
        <w:t>Для детей с ЗПР организуется:</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детские сады с дневным, круглосуточным или интернатным пребыванием детей с количеством групп в зависимости от существующей потребности;</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дошкольные группы при детских садах, детских домах общего типа;</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дошкольные группы при школах-интернатах для детей с ЗПР;</w:t>
      </w:r>
    </w:p>
    <w:p w:rsidR="00AF61D2" w:rsidRDefault="00AF61D2">
      <w:pPr>
        <w:pStyle w:val="21"/>
        <w:widowControl/>
        <w:numPr>
          <w:ilvl w:val="0"/>
          <w:numId w:val="47"/>
        </w:numPr>
        <w:spacing w:line="240" w:lineRule="auto"/>
        <w:rPr>
          <w:rFonts w:ascii="Times New Roman" w:hAnsi="Times New Roman" w:cs="Times New Roman"/>
          <w:sz w:val="28"/>
          <w:szCs w:val="28"/>
        </w:rPr>
      </w:pPr>
      <w:r>
        <w:rPr>
          <w:rFonts w:ascii="Times New Roman" w:hAnsi="Times New Roman" w:cs="Times New Roman"/>
          <w:sz w:val="28"/>
          <w:szCs w:val="28"/>
        </w:rPr>
        <w:t>консультативные группы при детских садах для детей с ЗПР или при дошкольных учреждениях общего типа, где имеются группы для детей с ЗПР.</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Группы комплектуются с учетом возраста детей, старшая группа – дети возрасте от 5 до 6 лет; подготовительная группа – дети в возрасте от 6 до 7 лет. При необходимости допускается комплектование групп детьми разных возрастов.</w:t>
      </w:r>
    </w:p>
    <w:p w:rsidR="00AF61D2" w:rsidRDefault="00AF61D2">
      <w:pPr>
        <w:pStyle w:val="21"/>
        <w:widowControl/>
        <w:spacing w:line="240" w:lineRule="auto"/>
        <w:ind w:firstLine="709"/>
        <w:rPr>
          <w:rFonts w:ascii="Times New Roman" w:hAnsi="Times New Roman" w:cs="Times New Roman"/>
          <w:sz w:val="28"/>
          <w:szCs w:val="28"/>
        </w:rPr>
      </w:pPr>
      <w:r>
        <w:rPr>
          <w:rFonts w:ascii="Times New Roman" w:hAnsi="Times New Roman" w:cs="Times New Roman"/>
          <w:sz w:val="28"/>
          <w:szCs w:val="28"/>
        </w:rPr>
        <w:t>Заведующий (директор) дошкольного учреждения несет личную ответственность за своевременное комплектование групп в соответствии с решением МПК.</w:t>
      </w:r>
    </w:p>
    <w:p w:rsidR="00AF61D2" w:rsidRDefault="00AF61D2">
      <w:pPr>
        <w:pStyle w:val="21"/>
        <w:widowControl/>
        <w:spacing w:line="240" w:lineRule="auto"/>
        <w:ind w:firstLine="708"/>
        <w:rPr>
          <w:rFonts w:ascii="Times New Roman" w:hAnsi="Times New Roman" w:cs="Times New Roman"/>
          <w:sz w:val="28"/>
          <w:szCs w:val="28"/>
        </w:rPr>
      </w:pPr>
      <w:r>
        <w:rPr>
          <w:rFonts w:ascii="Times New Roman" w:hAnsi="Times New Roman" w:cs="Times New Roman"/>
          <w:sz w:val="28"/>
          <w:szCs w:val="28"/>
        </w:rPr>
        <w:t>Дошкольные  учреждения и группы для детей с ЗПР в своей деятельности руководствуются Положением о дошкольном учреждении.</w:t>
      </w:r>
    </w:p>
    <w:p w:rsidR="00AF61D2" w:rsidRDefault="00AF61D2">
      <w:pPr>
        <w:jc w:val="both"/>
        <w:rPr>
          <w:sz w:val="28"/>
          <w:szCs w:val="28"/>
        </w:rPr>
      </w:pPr>
    </w:p>
    <w:p w:rsidR="00AF61D2" w:rsidRDefault="00AF61D2">
      <w:pPr>
        <w:jc w:val="both"/>
        <w:rPr>
          <w:sz w:val="28"/>
          <w:szCs w:val="28"/>
        </w:rPr>
      </w:pPr>
    </w:p>
    <w:p w:rsidR="00AF61D2" w:rsidRDefault="00AF61D2">
      <w:pPr>
        <w:pStyle w:val="aa"/>
        <w:jc w:val="both"/>
        <w:rPr>
          <w:rFonts w:ascii="Times New Roman" w:hAnsi="Times New Roman" w:cs="Times New Roman"/>
          <w:sz w:val="28"/>
          <w:szCs w:val="28"/>
        </w:rPr>
      </w:pPr>
      <w:r>
        <w:rPr>
          <w:rFonts w:ascii="Times New Roman" w:hAnsi="Times New Roman" w:cs="Times New Roman"/>
          <w:sz w:val="28"/>
          <w:szCs w:val="28"/>
        </w:rPr>
        <w:t>Модель коррекционно-речевой работы</w:t>
      </w:r>
    </w:p>
    <w:p w:rsidR="00AF61D2" w:rsidRDefault="00AF61D2">
      <w:pPr>
        <w:shd w:val="clear" w:color="auto" w:fill="FFFFFF"/>
        <w:ind w:right="53"/>
        <w:jc w:val="both"/>
        <w:rPr>
          <w:b/>
          <w:bCs/>
          <w:color w:val="000000"/>
          <w:sz w:val="28"/>
          <w:szCs w:val="28"/>
        </w:rPr>
      </w:pPr>
      <w:r>
        <w:rPr>
          <w:b/>
          <w:bCs/>
          <w:color w:val="000000"/>
          <w:sz w:val="28"/>
          <w:szCs w:val="28"/>
        </w:rPr>
        <w:t>дошкольного педагога в ДОУ (группах)</w:t>
      </w:r>
    </w:p>
    <w:p w:rsidR="00AF61D2" w:rsidRDefault="00AF61D2">
      <w:pPr>
        <w:shd w:val="clear" w:color="auto" w:fill="FFFFFF"/>
        <w:ind w:right="24"/>
        <w:jc w:val="both"/>
        <w:rPr>
          <w:b/>
          <w:bCs/>
          <w:color w:val="000000"/>
          <w:sz w:val="28"/>
          <w:szCs w:val="28"/>
        </w:rPr>
      </w:pPr>
      <w:r>
        <w:rPr>
          <w:b/>
          <w:bCs/>
          <w:color w:val="000000"/>
          <w:sz w:val="28"/>
          <w:szCs w:val="28"/>
        </w:rPr>
        <w:t>общеразвивающего вида</w:t>
      </w:r>
    </w:p>
    <w:p w:rsidR="00AF61D2" w:rsidRDefault="00AF61D2">
      <w:pPr>
        <w:shd w:val="clear" w:color="auto" w:fill="FFFFFF"/>
        <w:ind w:right="24"/>
        <w:jc w:val="both"/>
        <w:rPr>
          <w:b/>
          <w:bCs/>
          <w:sz w:val="28"/>
          <w:szCs w:val="28"/>
        </w:rPr>
      </w:pPr>
    </w:p>
    <w:p w:rsidR="00AF61D2" w:rsidRDefault="00AF61D2">
      <w:pPr>
        <w:shd w:val="clear" w:color="auto" w:fill="FFFFFF"/>
        <w:ind w:left="10" w:right="29" w:firstLine="264"/>
        <w:jc w:val="both"/>
        <w:rPr>
          <w:i/>
          <w:iCs/>
          <w:color w:val="000000"/>
          <w:spacing w:val="-6"/>
          <w:sz w:val="28"/>
          <w:szCs w:val="28"/>
        </w:rPr>
      </w:pPr>
      <w:r>
        <w:rPr>
          <w:color w:val="000000"/>
          <w:spacing w:val="-2"/>
          <w:sz w:val="28"/>
          <w:szCs w:val="28"/>
        </w:rPr>
        <w:t>В тех случаях, когда ДОУ общеразвивающего вида не имеет воз</w:t>
      </w:r>
      <w:r>
        <w:rPr>
          <w:color w:val="000000"/>
          <w:spacing w:val="-2"/>
          <w:sz w:val="28"/>
          <w:szCs w:val="28"/>
        </w:rPr>
        <w:softHyphen/>
        <w:t>можности работать в непосредственном контакте со специалистом-</w:t>
      </w:r>
      <w:r>
        <w:rPr>
          <w:color w:val="000000"/>
          <w:sz w:val="28"/>
          <w:szCs w:val="28"/>
        </w:rPr>
        <w:t xml:space="preserve">логопедом, речевые нарушения у детей должны стать объектом </w:t>
      </w:r>
      <w:r>
        <w:rPr>
          <w:color w:val="000000"/>
          <w:spacing w:val="4"/>
          <w:sz w:val="28"/>
          <w:szCs w:val="28"/>
        </w:rPr>
        <w:t>особого внимания и адекватного воздействия со стороны до</w:t>
      </w:r>
      <w:r>
        <w:rPr>
          <w:color w:val="000000"/>
          <w:spacing w:val="4"/>
          <w:sz w:val="28"/>
          <w:szCs w:val="28"/>
        </w:rPr>
        <w:softHyphen/>
      </w:r>
      <w:r>
        <w:rPr>
          <w:color w:val="000000"/>
          <w:spacing w:val="-3"/>
          <w:sz w:val="28"/>
          <w:szCs w:val="28"/>
        </w:rPr>
        <w:t xml:space="preserve">школьных педагогов в рамках </w:t>
      </w:r>
      <w:r>
        <w:rPr>
          <w:i/>
          <w:iCs/>
          <w:color w:val="000000"/>
          <w:spacing w:val="-3"/>
          <w:sz w:val="28"/>
          <w:szCs w:val="28"/>
        </w:rPr>
        <w:t xml:space="preserve">отдельного направления дошкольного </w:t>
      </w:r>
      <w:r>
        <w:rPr>
          <w:i/>
          <w:iCs/>
          <w:color w:val="000000"/>
          <w:spacing w:val="-6"/>
          <w:sz w:val="28"/>
          <w:szCs w:val="28"/>
        </w:rPr>
        <w:t>образовательного процесса.</w:t>
      </w:r>
    </w:p>
    <w:p w:rsidR="00AF61D2" w:rsidRDefault="00AF61D2">
      <w:pPr>
        <w:shd w:val="clear" w:color="auto" w:fill="FFFFFF"/>
        <w:ind w:right="14" w:firstLine="283"/>
        <w:jc w:val="both"/>
        <w:rPr>
          <w:color w:val="000000"/>
          <w:spacing w:val="4"/>
          <w:sz w:val="28"/>
          <w:szCs w:val="28"/>
        </w:rPr>
      </w:pPr>
      <w:r>
        <w:rPr>
          <w:color w:val="000000"/>
          <w:sz w:val="28"/>
          <w:szCs w:val="28"/>
        </w:rPr>
        <w:t xml:space="preserve">Ретроспективное изучение этапов становления логопедической </w:t>
      </w:r>
      <w:r>
        <w:rPr>
          <w:color w:val="000000"/>
          <w:spacing w:val="4"/>
          <w:sz w:val="28"/>
          <w:szCs w:val="28"/>
        </w:rPr>
        <w:t xml:space="preserve">помощи детям в условиях массовых детских садов показывает, </w:t>
      </w:r>
      <w:r>
        <w:rPr>
          <w:color w:val="000000"/>
          <w:spacing w:val="3"/>
          <w:sz w:val="28"/>
          <w:szCs w:val="28"/>
        </w:rPr>
        <w:t>что активную разработку этих вопросов инициировало прове</w:t>
      </w:r>
      <w:r>
        <w:rPr>
          <w:color w:val="000000"/>
          <w:spacing w:val="3"/>
          <w:sz w:val="28"/>
          <w:szCs w:val="28"/>
        </w:rPr>
        <w:softHyphen/>
      </w:r>
      <w:r>
        <w:rPr>
          <w:color w:val="000000"/>
          <w:sz w:val="28"/>
          <w:szCs w:val="28"/>
        </w:rPr>
        <w:t>денное в 1920—1930-е годы выделение у детей легких форм рече</w:t>
      </w:r>
      <w:r>
        <w:rPr>
          <w:color w:val="000000"/>
          <w:sz w:val="28"/>
          <w:szCs w:val="28"/>
        </w:rPr>
        <w:softHyphen/>
      </w:r>
      <w:r>
        <w:rPr>
          <w:color w:val="000000"/>
          <w:spacing w:val="3"/>
          <w:sz w:val="28"/>
          <w:szCs w:val="28"/>
        </w:rPr>
        <w:t>вых дефектов. Определяя характер коррекционно-речевой рабо</w:t>
      </w:r>
      <w:r>
        <w:rPr>
          <w:color w:val="000000"/>
          <w:spacing w:val="3"/>
          <w:sz w:val="28"/>
          <w:szCs w:val="28"/>
        </w:rPr>
        <w:softHyphen/>
        <w:t>ты, М.Е. Хватцев акцентировал внимание педагогов на том, что основным ее методом следует считать не систематические заня</w:t>
      </w:r>
      <w:r>
        <w:rPr>
          <w:color w:val="000000"/>
          <w:spacing w:val="3"/>
          <w:sz w:val="28"/>
          <w:szCs w:val="28"/>
        </w:rPr>
        <w:softHyphen/>
      </w:r>
      <w:r>
        <w:rPr>
          <w:color w:val="000000"/>
          <w:spacing w:val="7"/>
          <w:sz w:val="28"/>
          <w:szCs w:val="28"/>
        </w:rPr>
        <w:t xml:space="preserve">тия, а «показывание в процессе обычного общения с ребенком </w:t>
      </w:r>
      <w:r>
        <w:rPr>
          <w:color w:val="000000"/>
          <w:spacing w:val="2"/>
          <w:sz w:val="28"/>
          <w:szCs w:val="28"/>
        </w:rPr>
        <w:t xml:space="preserve">и соответствующих игр правильного произношения». Лишь в тех </w:t>
      </w:r>
      <w:r>
        <w:rPr>
          <w:color w:val="000000"/>
          <w:spacing w:val="5"/>
          <w:sz w:val="28"/>
          <w:szCs w:val="28"/>
        </w:rPr>
        <w:t xml:space="preserve">случаях, когда у детей «речь очень расстроена, и они не могут </w:t>
      </w:r>
      <w:r>
        <w:rPr>
          <w:color w:val="000000"/>
          <w:spacing w:val="3"/>
          <w:sz w:val="28"/>
          <w:szCs w:val="28"/>
        </w:rPr>
        <w:t xml:space="preserve">идти в уровень со своим коллективом, их следует помещать в логопедические детские очаги или детские сады (заики, дети с </w:t>
      </w:r>
      <w:r>
        <w:rPr>
          <w:color w:val="000000"/>
          <w:spacing w:val="4"/>
          <w:sz w:val="28"/>
          <w:szCs w:val="28"/>
        </w:rPr>
        <w:t>тяжелыми формами косноязычия)».</w:t>
      </w:r>
    </w:p>
    <w:p w:rsidR="00AF61D2" w:rsidRDefault="00AF61D2">
      <w:pPr>
        <w:shd w:val="clear" w:color="auto" w:fill="FFFFFF"/>
        <w:ind w:left="10" w:firstLine="298"/>
        <w:jc w:val="both"/>
        <w:rPr>
          <w:color w:val="000000"/>
          <w:spacing w:val="3"/>
          <w:sz w:val="28"/>
          <w:szCs w:val="28"/>
        </w:rPr>
      </w:pPr>
      <w:r>
        <w:rPr>
          <w:color w:val="000000"/>
          <w:spacing w:val="-1"/>
          <w:sz w:val="28"/>
          <w:szCs w:val="28"/>
        </w:rPr>
        <w:t>В 1950—1960-е годы на необходимость исправления речи в ус</w:t>
      </w:r>
      <w:r>
        <w:rPr>
          <w:color w:val="000000"/>
          <w:spacing w:val="-1"/>
          <w:sz w:val="28"/>
          <w:szCs w:val="28"/>
        </w:rPr>
        <w:softHyphen/>
      </w:r>
      <w:r>
        <w:rPr>
          <w:color w:val="000000"/>
          <w:spacing w:val="2"/>
          <w:sz w:val="28"/>
          <w:szCs w:val="28"/>
        </w:rPr>
        <w:t>ловиях массового детского сада воспитателем с применением чи</w:t>
      </w:r>
      <w:r>
        <w:rPr>
          <w:color w:val="000000"/>
          <w:spacing w:val="2"/>
          <w:sz w:val="28"/>
          <w:szCs w:val="28"/>
        </w:rPr>
        <w:softHyphen/>
      </w:r>
      <w:r>
        <w:rPr>
          <w:color w:val="000000"/>
          <w:spacing w:val="3"/>
          <w:sz w:val="28"/>
          <w:szCs w:val="28"/>
        </w:rPr>
        <w:t>сто педагогических приемов, а также возможность широкого ис</w:t>
      </w:r>
      <w:r>
        <w:rPr>
          <w:color w:val="000000"/>
          <w:spacing w:val="3"/>
          <w:sz w:val="28"/>
          <w:szCs w:val="28"/>
        </w:rPr>
        <w:softHyphen/>
      </w:r>
      <w:r>
        <w:rPr>
          <w:color w:val="000000"/>
          <w:spacing w:val="5"/>
          <w:sz w:val="28"/>
          <w:szCs w:val="28"/>
        </w:rPr>
        <w:t>пользования методов логопедической профилактики и пропа</w:t>
      </w:r>
      <w:r>
        <w:rPr>
          <w:color w:val="000000"/>
          <w:spacing w:val="5"/>
          <w:sz w:val="28"/>
          <w:szCs w:val="28"/>
        </w:rPr>
        <w:softHyphen/>
      </w:r>
      <w:r>
        <w:rPr>
          <w:color w:val="000000"/>
          <w:spacing w:val="31"/>
          <w:sz w:val="28"/>
          <w:szCs w:val="28"/>
        </w:rPr>
        <w:t xml:space="preserve">ганды среди воспитателей и родителей указывали </w:t>
      </w:r>
      <w:r>
        <w:rPr>
          <w:color w:val="000000"/>
          <w:spacing w:val="1"/>
          <w:sz w:val="28"/>
          <w:szCs w:val="28"/>
          <w:lang w:val="en-US"/>
        </w:rPr>
        <w:t>A</w:t>
      </w:r>
      <w:r>
        <w:rPr>
          <w:color w:val="000000"/>
          <w:spacing w:val="1"/>
          <w:sz w:val="28"/>
          <w:szCs w:val="28"/>
        </w:rPr>
        <w:t>.</w:t>
      </w:r>
      <w:r>
        <w:rPr>
          <w:color w:val="000000"/>
          <w:spacing w:val="1"/>
          <w:sz w:val="28"/>
          <w:szCs w:val="28"/>
          <w:lang w:val="en-US"/>
        </w:rPr>
        <w:t>M</w:t>
      </w:r>
      <w:r>
        <w:rPr>
          <w:color w:val="000000"/>
          <w:spacing w:val="1"/>
          <w:sz w:val="28"/>
          <w:szCs w:val="28"/>
        </w:rPr>
        <w:t>. Александровская, Л.В. Мелехова, М.Ф. Фомичева, В.И. Се</w:t>
      </w:r>
      <w:r>
        <w:rPr>
          <w:color w:val="000000"/>
          <w:spacing w:val="1"/>
          <w:sz w:val="28"/>
          <w:szCs w:val="28"/>
        </w:rPr>
        <w:softHyphen/>
      </w:r>
      <w:r>
        <w:rPr>
          <w:color w:val="000000"/>
          <w:spacing w:val="3"/>
          <w:sz w:val="28"/>
          <w:szCs w:val="28"/>
        </w:rPr>
        <w:t xml:space="preserve">ливерстов, А.С. Фельдберг и др. Н.П. Кузнецова, например, при </w:t>
      </w:r>
      <w:r>
        <w:rPr>
          <w:color w:val="000000"/>
          <w:spacing w:val="4"/>
          <w:sz w:val="28"/>
          <w:szCs w:val="28"/>
        </w:rPr>
        <w:t xml:space="preserve">анализе данных состояния речи детей массовых детских садов </w:t>
      </w:r>
      <w:r>
        <w:rPr>
          <w:color w:val="000000"/>
          <w:spacing w:val="2"/>
          <w:sz w:val="28"/>
          <w:szCs w:val="28"/>
        </w:rPr>
        <w:t xml:space="preserve">сделала вывод о том, что 42% из них имеют недостатки речевого </w:t>
      </w:r>
      <w:r>
        <w:rPr>
          <w:color w:val="000000"/>
          <w:spacing w:val="4"/>
          <w:sz w:val="28"/>
          <w:szCs w:val="28"/>
        </w:rPr>
        <w:t>развития той или иной формы и степени выраженности. Боль</w:t>
      </w:r>
      <w:r>
        <w:rPr>
          <w:color w:val="000000"/>
          <w:spacing w:val="4"/>
          <w:sz w:val="28"/>
          <w:szCs w:val="28"/>
        </w:rPr>
        <w:softHyphen/>
      </w:r>
      <w:r>
        <w:rPr>
          <w:color w:val="000000"/>
          <w:spacing w:val="3"/>
          <w:sz w:val="28"/>
          <w:szCs w:val="28"/>
        </w:rPr>
        <w:t xml:space="preserve">шинству этих детей логопедическая помощь могла быть оказана </w:t>
      </w:r>
      <w:r>
        <w:rPr>
          <w:color w:val="000000"/>
          <w:spacing w:val="2"/>
          <w:sz w:val="28"/>
          <w:szCs w:val="28"/>
        </w:rPr>
        <w:t>педагогами детских садов, поэтому «передачу ребенка из детско</w:t>
      </w:r>
      <w:r>
        <w:rPr>
          <w:color w:val="000000"/>
          <w:spacing w:val="2"/>
          <w:sz w:val="28"/>
          <w:szCs w:val="28"/>
        </w:rPr>
        <w:softHyphen/>
      </w:r>
      <w:r>
        <w:rPr>
          <w:color w:val="000000"/>
          <w:spacing w:val="6"/>
          <w:sz w:val="28"/>
          <w:szCs w:val="28"/>
        </w:rPr>
        <w:t xml:space="preserve">го сада в школу с неправильной речью следует рассматривать </w:t>
      </w:r>
      <w:r>
        <w:rPr>
          <w:color w:val="000000"/>
          <w:spacing w:val="3"/>
          <w:sz w:val="28"/>
          <w:szCs w:val="28"/>
        </w:rPr>
        <w:t>как серьезную недоработку детского сада».</w:t>
      </w:r>
    </w:p>
    <w:p w:rsidR="00AF61D2" w:rsidRDefault="00AF61D2">
      <w:pPr>
        <w:shd w:val="clear" w:color="auto" w:fill="FFFFFF"/>
        <w:ind w:left="134" w:firstLine="302"/>
        <w:jc w:val="both"/>
        <w:rPr>
          <w:color w:val="000000"/>
          <w:spacing w:val="6"/>
          <w:sz w:val="28"/>
          <w:szCs w:val="28"/>
        </w:rPr>
      </w:pPr>
      <w:r>
        <w:rPr>
          <w:color w:val="000000"/>
          <w:spacing w:val="5"/>
          <w:sz w:val="28"/>
          <w:szCs w:val="28"/>
        </w:rPr>
        <w:t>В 1970—1980 годы, несмотря на становление системы специ</w:t>
      </w:r>
      <w:r>
        <w:rPr>
          <w:color w:val="000000"/>
          <w:spacing w:val="5"/>
          <w:sz w:val="28"/>
          <w:szCs w:val="28"/>
        </w:rPr>
        <w:softHyphen/>
      </w:r>
      <w:r>
        <w:rPr>
          <w:color w:val="000000"/>
          <w:spacing w:val="14"/>
          <w:sz w:val="28"/>
          <w:szCs w:val="28"/>
        </w:rPr>
        <w:t xml:space="preserve">альных учреждений и групп для детей с нарушениями речи, </w:t>
      </w:r>
      <w:r>
        <w:rPr>
          <w:color w:val="000000"/>
          <w:spacing w:val="12"/>
          <w:sz w:val="28"/>
          <w:szCs w:val="28"/>
        </w:rPr>
        <w:t>вопросы организации профилактической и коррекционно-ре</w:t>
      </w:r>
      <w:r>
        <w:rPr>
          <w:color w:val="000000"/>
          <w:spacing w:val="11"/>
          <w:sz w:val="28"/>
          <w:szCs w:val="28"/>
        </w:rPr>
        <w:t xml:space="preserve">чевой работы с детьми в массовых дошкольных учреждениях </w:t>
      </w:r>
      <w:r>
        <w:rPr>
          <w:color w:val="000000"/>
          <w:spacing w:val="9"/>
          <w:sz w:val="28"/>
          <w:szCs w:val="28"/>
        </w:rPr>
        <w:t>также не утратили своей актуальности. Дефицит мест в специ</w:t>
      </w:r>
      <w:r>
        <w:rPr>
          <w:color w:val="000000"/>
          <w:spacing w:val="9"/>
          <w:sz w:val="28"/>
          <w:szCs w:val="28"/>
        </w:rPr>
        <w:softHyphen/>
      </w:r>
      <w:r>
        <w:rPr>
          <w:color w:val="000000"/>
          <w:spacing w:val="10"/>
          <w:sz w:val="28"/>
          <w:szCs w:val="28"/>
        </w:rPr>
        <w:t>альных группах, нехватка квалифицированных специалистов-</w:t>
      </w:r>
      <w:r>
        <w:rPr>
          <w:color w:val="000000"/>
          <w:spacing w:val="11"/>
          <w:sz w:val="28"/>
          <w:szCs w:val="28"/>
        </w:rPr>
        <w:t xml:space="preserve">логопедов и, как следствие этого — неуменьшающееся число воспитанников с недостатками речевого развития в массовых </w:t>
      </w:r>
      <w:r>
        <w:rPr>
          <w:color w:val="000000"/>
          <w:spacing w:val="6"/>
          <w:sz w:val="28"/>
          <w:szCs w:val="28"/>
        </w:rPr>
        <w:t>детских садах побуждали к дальнейшему поиску мер, позволив</w:t>
      </w:r>
      <w:r>
        <w:rPr>
          <w:color w:val="000000"/>
          <w:spacing w:val="6"/>
          <w:sz w:val="28"/>
          <w:szCs w:val="28"/>
        </w:rPr>
        <w:softHyphen/>
      </w:r>
      <w:r>
        <w:rPr>
          <w:color w:val="000000"/>
          <w:spacing w:val="7"/>
          <w:sz w:val="28"/>
          <w:szCs w:val="28"/>
        </w:rPr>
        <w:t>ших бы оказывать таким детям логопедическую помощь своев</w:t>
      </w:r>
      <w:r>
        <w:rPr>
          <w:color w:val="000000"/>
          <w:spacing w:val="7"/>
          <w:sz w:val="28"/>
          <w:szCs w:val="28"/>
        </w:rPr>
        <w:softHyphen/>
      </w:r>
      <w:r>
        <w:rPr>
          <w:color w:val="000000"/>
          <w:spacing w:val="9"/>
          <w:sz w:val="28"/>
          <w:szCs w:val="28"/>
        </w:rPr>
        <w:t xml:space="preserve">ременно и результативно. Работа воспитателя только в рамках </w:t>
      </w:r>
      <w:r>
        <w:rPr>
          <w:color w:val="000000"/>
          <w:spacing w:val="11"/>
          <w:sz w:val="28"/>
          <w:szCs w:val="28"/>
        </w:rPr>
        <w:t>типовой «Программы воспитания и обучения детей дошколь</w:t>
      </w:r>
      <w:r>
        <w:rPr>
          <w:color w:val="000000"/>
          <w:spacing w:val="11"/>
          <w:sz w:val="28"/>
          <w:szCs w:val="28"/>
        </w:rPr>
        <w:softHyphen/>
      </w:r>
      <w:r>
        <w:rPr>
          <w:color w:val="000000"/>
          <w:spacing w:val="8"/>
          <w:sz w:val="28"/>
          <w:szCs w:val="28"/>
        </w:rPr>
        <w:t>ного возраста» (1985) не давала возможности осуществлять та</w:t>
      </w:r>
      <w:r>
        <w:rPr>
          <w:color w:val="000000"/>
          <w:spacing w:val="8"/>
          <w:sz w:val="28"/>
          <w:szCs w:val="28"/>
        </w:rPr>
        <w:softHyphen/>
      </w:r>
      <w:r>
        <w:rPr>
          <w:color w:val="000000"/>
          <w:spacing w:val="9"/>
          <w:sz w:val="28"/>
          <w:szCs w:val="28"/>
        </w:rPr>
        <w:t>кую работу в полном объеме, поэтому требовалась особая, хо</w:t>
      </w:r>
      <w:r>
        <w:rPr>
          <w:color w:val="000000"/>
          <w:spacing w:val="9"/>
          <w:sz w:val="28"/>
          <w:szCs w:val="28"/>
        </w:rPr>
        <w:softHyphen/>
      </w:r>
      <w:r>
        <w:rPr>
          <w:color w:val="000000"/>
          <w:spacing w:val="12"/>
          <w:sz w:val="28"/>
          <w:szCs w:val="28"/>
        </w:rPr>
        <w:t>рошо аргументированная мотивация педагогов к ее проведе</w:t>
      </w:r>
      <w:r>
        <w:rPr>
          <w:color w:val="000000"/>
          <w:spacing w:val="12"/>
          <w:sz w:val="28"/>
          <w:szCs w:val="28"/>
        </w:rPr>
        <w:softHyphen/>
      </w:r>
      <w:r>
        <w:rPr>
          <w:color w:val="000000"/>
          <w:spacing w:val="17"/>
          <w:sz w:val="28"/>
          <w:szCs w:val="28"/>
        </w:rPr>
        <w:t xml:space="preserve">нию и разработка в помощь им средств индивидуализации </w:t>
      </w:r>
      <w:r>
        <w:rPr>
          <w:color w:val="000000"/>
          <w:spacing w:val="13"/>
          <w:sz w:val="28"/>
          <w:szCs w:val="28"/>
        </w:rPr>
        <w:t>профилактической и коррекционно-речевой работы с воспи</w:t>
      </w:r>
      <w:r>
        <w:rPr>
          <w:color w:val="000000"/>
          <w:spacing w:val="13"/>
          <w:sz w:val="28"/>
          <w:szCs w:val="28"/>
        </w:rPr>
        <w:softHyphen/>
      </w:r>
      <w:r>
        <w:rPr>
          <w:color w:val="000000"/>
          <w:spacing w:val="8"/>
          <w:sz w:val="28"/>
          <w:szCs w:val="28"/>
        </w:rPr>
        <w:t>танниками массовых ДОУ. Фактически проводимая воспитате</w:t>
      </w:r>
      <w:r>
        <w:rPr>
          <w:color w:val="000000"/>
          <w:spacing w:val="8"/>
          <w:sz w:val="28"/>
          <w:szCs w:val="28"/>
        </w:rPr>
        <w:softHyphen/>
      </w:r>
      <w:r>
        <w:rPr>
          <w:color w:val="000000"/>
          <w:spacing w:val="9"/>
          <w:sz w:val="28"/>
          <w:szCs w:val="28"/>
        </w:rPr>
        <w:t>лями массовых детских садов грамотная работа с детьми, име</w:t>
      </w:r>
      <w:r>
        <w:rPr>
          <w:color w:val="000000"/>
          <w:spacing w:val="9"/>
          <w:sz w:val="28"/>
          <w:szCs w:val="28"/>
        </w:rPr>
        <w:softHyphen/>
      </w:r>
      <w:r>
        <w:rPr>
          <w:color w:val="000000"/>
          <w:spacing w:val="11"/>
          <w:sz w:val="28"/>
          <w:szCs w:val="28"/>
        </w:rPr>
        <w:t xml:space="preserve">ющими недостатки в речевом развитии, может расцениваться </w:t>
      </w:r>
      <w:r>
        <w:rPr>
          <w:color w:val="000000"/>
          <w:spacing w:val="5"/>
          <w:sz w:val="28"/>
          <w:szCs w:val="28"/>
        </w:rPr>
        <w:t xml:space="preserve">как </w:t>
      </w:r>
      <w:r>
        <w:rPr>
          <w:i/>
          <w:iCs/>
          <w:color w:val="000000"/>
          <w:spacing w:val="5"/>
          <w:sz w:val="28"/>
          <w:szCs w:val="28"/>
        </w:rPr>
        <w:t xml:space="preserve">одна из возможных моделей интегрированной (включенной в </w:t>
      </w:r>
      <w:r>
        <w:rPr>
          <w:i/>
          <w:iCs/>
          <w:color w:val="000000"/>
          <w:spacing w:val="1"/>
          <w:sz w:val="28"/>
          <w:szCs w:val="28"/>
        </w:rPr>
        <w:t>массовую систему дошкольного образования) логопедической рабо</w:t>
      </w:r>
      <w:r>
        <w:rPr>
          <w:i/>
          <w:iCs/>
          <w:color w:val="000000"/>
          <w:spacing w:val="1"/>
          <w:sz w:val="28"/>
          <w:szCs w:val="28"/>
        </w:rPr>
        <w:softHyphen/>
      </w:r>
      <w:r>
        <w:rPr>
          <w:i/>
          <w:iCs/>
          <w:color w:val="000000"/>
          <w:spacing w:val="12"/>
          <w:sz w:val="28"/>
          <w:szCs w:val="28"/>
        </w:rPr>
        <w:t xml:space="preserve">ты с детьми. </w:t>
      </w:r>
      <w:r>
        <w:rPr>
          <w:color w:val="000000"/>
          <w:spacing w:val="12"/>
          <w:sz w:val="28"/>
          <w:szCs w:val="28"/>
        </w:rPr>
        <w:t xml:space="preserve">Однако, нередко в силу разных объективных и </w:t>
      </w:r>
      <w:r>
        <w:rPr>
          <w:color w:val="000000"/>
          <w:spacing w:val="7"/>
          <w:sz w:val="28"/>
          <w:szCs w:val="28"/>
        </w:rPr>
        <w:t xml:space="preserve">субъективных причин (отсутствие у специалистов дошкольного </w:t>
      </w:r>
      <w:r>
        <w:rPr>
          <w:color w:val="000000"/>
          <w:spacing w:val="6"/>
          <w:sz w:val="28"/>
          <w:szCs w:val="28"/>
        </w:rPr>
        <w:t xml:space="preserve">воспитания достаточного объема коррекционно-педагогических </w:t>
      </w:r>
      <w:r>
        <w:rPr>
          <w:color w:val="000000"/>
          <w:spacing w:val="14"/>
          <w:sz w:val="28"/>
          <w:szCs w:val="28"/>
        </w:rPr>
        <w:t xml:space="preserve">знаний и умений, должного осознания и адекватной оценки </w:t>
      </w:r>
      <w:r>
        <w:rPr>
          <w:color w:val="000000"/>
          <w:spacing w:val="9"/>
          <w:sz w:val="28"/>
          <w:szCs w:val="28"/>
        </w:rPr>
        <w:t>своей роли в преодолении недостатков в речевом развитии до</w:t>
      </w:r>
      <w:r>
        <w:rPr>
          <w:color w:val="000000"/>
          <w:spacing w:val="9"/>
          <w:sz w:val="28"/>
          <w:szCs w:val="28"/>
        </w:rPr>
        <w:softHyphen/>
      </w:r>
      <w:r>
        <w:rPr>
          <w:color w:val="000000"/>
          <w:spacing w:val="10"/>
          <w:sz w:val="28"/>
          <w:szCs w:val="28"/>
        </w:rPr>
        <w:t xml:space="preserve">школьников и др.) организовать ее на оптимальном уровне не </w:t>
      </w:r>
      <w:r>
        <w:rPr>
          <w:color w:val="000000"/>
          <w:spacing w:val="6"/>
          <w:sz w:val="28"/>
          <w:szCs w:val="28"/>
        </w:rPr>
        <w:t>всегда представлялось возможным.</w:t>
      </w:r>
    </w:p>
    <w:p w:rsidR="00AF61D2" w:rsidRDefault="00AF61D2">
      <w:pPr>
        <w:shd w:val="clear" w:color="auto" w:fill="FFFFFF"/>
        <w:ind w:left="77" w:right="211" w:firstLine="293"/>
        <w:jc w:val="both"/>
        <w:rPr>
          <w:color w:val="000000"/>
          <w:spacing w:val="3"/>
          <w:sz w:val="28"/>
          <w:szCs w:val="28"/>
        </w:rPr>
      </w:pPr>
      <w:r>
        <w:rPr>
          <w:color w:val="000000"/>
          <w:spacing w:val="2"/>
          <w:sz w:val="28"/>
          <w:szCs w:val="28"/>
        </w:rPr>
        <w:t>Сегодня опора на проведенные в разное время научно-методи</w:t>
      </w:r>
      <w:r>
        <w:rPr>
          <w:color w:val="000000"/>
          <w:spacing w:val="2"/>
          <w:sz w:val="28"/>
          <w:szCs w:val="28"/>
        </w:rPr>
        <w:softHyphen/>
      </w:r>
      <w:r>
        <w:rPr>
          <w:color w:val="000000"/>
          <w:spacing w:val="4"/>
          <w:sz w:val="28"/>
          <w:szCs w:val="28"/>
        </w:rPr>
        <w:t>ческие исследования и опыт работы с детьми, имеющими рече</w:t>
      </w:r>
      <w:r>
        <w:rPr>
          <w:color w:val="000000"/>
          <w:spacing w:val="4"/>
          <w:sz w:val="28"/>
          <w:szCs w:val="28"/>
        </w:rPr>
        <w:softHyphen/>
      </w:r>
      <w:r>
        <w:rPr>
          <w:color w:val="000000"/>
          <w:spacing w:val="2"/>
          <w:sz w:val="28"/>
          <w:szCs w:val="28"/>
        </w:rPr>
        <w:t>вые трудности разной степени выраженности в условиях ДОУ об</w:t>
      </w:r>
      <w:r>
        <w:rPr>
          <w:color w:val="000000"/>
          <w:spacing w:val="4"/>
          <w:sz w:val="28"/>
          <w:szCs w:val="28"/>
        </w:rPr>
        <w:t xml:space="preserve">щеразвивающего вида, позволяет не только достаточно полно </w:t>
      </w:r>
      <w:r>
        <w:rPr>
          <w:color w:val="000000"/>
          <w:spacing w:val="2"/>
          <w:sz w:val="28"/>
          <w:szCs w:val="28"/>
        </w:rPr>
        <w:t>определить основную направленность логопедической работы пе</w:t>
      </w:r>
      <w:r>
        <w:rPr>
          <w:color w:val="000000"/>
          <w:spacing w:val="2"/>
          <w:sz w:val="28"/>
          <w:szCs w:val="28"/>
        </w:rPr>
        <w:softHyphen/>
      </w:r>
      <w:r>
        <w:rPr>
          <w:color w:val="000000"/>
          <w:spacing w:val="3"/>
          <w:sz w:val="28"/>
          <w:szCs w:val="28"/>
        </w:rPr>
        <w:t>дагогов, но и конкретизировать их деятельность на содержатель</w:t>
      </w:r>
      <w:r>
        <w:rPr>
          <w:color w:val="000000"/>
          <w:spacing w:val="3"/>
          <w:sz w:val="28"/>
          <w:szCs w:val="28"/>
        </w:rPr>
        <w:softHyphen/>
        <w:t>но-технологическом уровне.</w:t>
      </w:r>
    </w:p>
    <w:p w:rsidR="00AF61D2" w:rsidRDefault="00AF61D2">
      <w:pPr>
        <w:shd w:val="clear" w:color="auto" w:fill="FFFFFF"/>
        <w:ind w:right="173"/>
        <w:jc w:val="both"/>
        <w:rPr>
          <w:color w:val="000000"/>
          <w:spacing w:val="2"/>
          <w:sz w:val="28"/>
          <w:szCs w:val="28"/>
        </w:rPr>
      </w:pPr>
      <w:r>
        <w:rPr>
          <w:i/>
          <w:iCs/>
          <w:color w:val="000000"/>
          <w:spacing w:val="-2"/>
          <w:sz w:val="28"/>
          <w:szCs w:val="28"/>
        </w:rPr>
        <w:t xml:space="preserve">Основной целью </w:t>
      </w:r>
      <w:r>
        <w:rPr>
          <w:color w:val="000000"/>
          <w:spacing w:val="-2"/>
          <w:sz w:val="28"/>
          <w:szCs w:val="28"/>
        </w:rPr>
        <w:t xml:space="preserve">этой направленности должно стать </w:t>
      </w:r>
      <w:r>
        <w:rPr>
          <w:i/>
          <w:iCs/>
          <w:color w:val="000000"/>
          <w:spacing w:val="-2"/>
          <w:sz w:val="28"/>
          <w:szCs w:val="28"/>
        </w:rPr>
        <w:t>создание та</w:t>
      </w:r>
      <w:r>
        <w:rPr>
          <w:i/>
          <w:iCs/>
          <w:color w:val="000000"/>
          <w:spacing w:val="-2"/>
          <w:sz w:val="28"/>
          <w:szCs w:val="28"/>
        </w:rPr>
        <w:softHyphen/>
      </w:r>
      <w:r>
        <w:rPr>
          <w:i/>
          <w:iCs/>
          <w:color w:val="000000"/>
          <w:spacing w:val="-5"/>
          <w:sz w:val="28"/>
          <w:szCs w:val="28"/>
        </w:rPr>
        <w:t xml:space="preserve">кой воспитательной среды, которая способствовала бы максимально </w:t>
      </w:r>
      <w:r>
        <w:rPr>
          <w:i/>
          <w:iCs/>
          <w:color w:val="000000"/>
          <w:spacing w:val="-3"/>
          <w:sz w:val="28"/>
          <w:szCs w:val="28"/>
        </w:rPr>
        <w:t>полному раскрытию потенциальных речевых возможностей воспи</w:t>
      </w:r>
      <w:r>
        <w:rPr>
          <w:i/>
          <w:iCs/>
          <w:color w:val="000000"/>
          <w:spacing w:val="-3"/>
          <w:sz w:val="28"/>
          <w:szCs w:val="28"/>
        </w:rPr>
        <w:softHyphen/>
        <w:t xml:space="preserve">танников, предупреждению у них трудностей в речевом развитии, а при необходимости — их своевременному преодолению. </w:t>
      </w:r>
      <w:r>
        <w:rPr>
          <w:color w:val="000000"/>
          <w:spacing w:val="-3"/>
          <w:sz w:val="28"/>
          <w:szCs w:val="28"/>
        </w:rPr>
        <w:t>Для ее дости</w:t>
      </w:r>
      <w:r>
        <w:rPr>
          <w:color w:val="000000"/>
          <w:spacing w:val="-3"/>
          <w:sz w:val="28"/>
          <w:szCs w:val="28"/>
        </w:rPr>
        <w:softHyphen/>
      </w:r>
      <w:r>
        <w:rPr>
          <w:color w:val="000000"/>
          <w:spacing w:val="2"/>
          <w:sz w:val="28"/>
          <w:szCs w:val="28"/>
        </w:rPr>
        <w:t xml:space="preserve">жения должен быть решен </w:t>
      </w:r>
      <w:r>
        <w:rPr>
          <w:i/>
          <w:iCs/>
          <w:color w:val="000000"/>
          <w:spacing w:val="2"/>
          <w:sz w:val="28"/>
          <w:szCs w:val="28"/>
        </w:rPr>
        <w:t xml:space="preserve">ряд взаимосвязанных задач. </w:t>
      </w:r>
      <w:r>
        <w:rPr>
          <w:color w:val="000000"/>
          <w:spacing w:val="2"/>
          <w:sz w:val="28"/>
          <w:szCs w:val="28"/>
        </w:rPr>
        <w:t xml:space="preserve">Первая из </w:t>
      </w:r>
      <w:r>
        <w:rPr>
          <w:color w:val="000000"/>
          <w:sz w:val="28"/>
          <w:szCs w:val="28"/>
        </w:rPr>
        <w:t xml:space="preserve">них — </w:t>
      </w:r>
      <w:r>
        <w:rPr>
          <w:i/>
          <w:iCs/>
          <w:color w:val="000000"/>
          <w:sz w:val="28"/>
          <w:szCs w:val="28"/>
        </w:rPr>
        <w:t xml:space="preserve">диагностическая — </w:t>
      </w:r>
      <w:r>
        <w:rPr>
          <w:color w:val="000000"/>
          <w:sz w:val="28"/>
          <w:szCs w:val="28"/>
        </w:rPr>
        <w:t xml:space="preserve">состоит в динамическом наблюдении и </w:t>
      </w:r>
      <w:r>
        <w:rPr>
          <w:color w:val="000000"/>
          <w:spacing w:val="2"/>
          <w:sz w:val="28"/>
          <w:szCs w:val="28"/>
        </w:rPr>
        <w:t>педагогическом контроле за состоянием речи детей, в раннем рас</w:t>
      </w:r>
      <w:r>
        <w:rPr>
          <w:color w:val="000000"/>
          <w:spacing w:val="4"/>
          <w:sz w:val="28"/>
          <w:szCs w:val="28"/>
        </w:rPr>
        <w:t xml:space="preserve">познавании и выявлении неблагополучных тенденций, задержек </w:t>
      </w:r>
      <w:r>
        <w:rPr>
          <w:color w:val="000000"/>
          <w:spacing w:val="1"/>
          <w:sz w:val="28"/>
          <w:szCs w:val="28"/>
        </w:rPr>
        <w:t>и недостатков в ее развитии и их правильной квалификации. Вто</w:t>
      </w:r>
      <w:r>
        <w:rPr>
          <w:color w:val="000000"/>
          <w:spacing w:val="1"/>
          <w:sz w:val="28"/>
          <w:szCs w:val="28"/>
        </w:rPr>
        <w:softHyphen/>
      </w:r>
      <w:r>
        <w:rPr>
          <w:color w:val="000000"/>
          <w:spacing w:val="-4"/>
          <w:sz w:val="28"/>
          <w:szCs w:val="28"/>
        </w:rPr>
        <w:t xml:space="preserve">рая задача — </w:t>
      </w:r>
      <w:r>
        <w:rPr>
          <w:i/>
          <w:iCs/>
          <w:color w:val="000000"/>
          <w:spacing w:val="-4"/>
          <w:sz w:val="28"/>
          <w:szCs w:val="28"/>
        </w:rPr>
        <w:t xml:space="preserve">профилактическая </w:t>
      </w:r>
      <w:r>
        <w:rPr>
          <w:color w:val="000000"/>
          <w:spacing w:val="-4"/>
          <w:sz w:val="28"/>
          <w:szCs w:val="28"/>
        </w:rPr>
        <w:t xml:space="preserve">— в самом общем виде может быть </w:t>
      </w:r>
      <w:r>
        <w:rPr>
          <w:color w:val="000000"/>
          <w:sz w:val="28"/>
          <w:szCs w:val="28"/>
        </w:rPr>
        <w:t xml:space="preserve">охарактеризована как педагогическая помощь воспитанникам ДОУ в нормальном речевом развитии. Третья, </w:t>
      </w:r>
      <w:r>
        <w:rPr>
          <w:i/>
          <w:iCs/>
          <w:color w:val="000000"/>
          <w:sz w:val="28"/>
          <w:szCs w:val="28"/>
        </w:rPr>
        <w:t>собственно коррекцион</w:t>
      </w:r>
      <w:r>
        <w:rPr>
          <w:i/>
          <w:iCs/>
          <w:color w:val="000000"/>
          <w:spacing w:val="1"/>
          <w:sz w:val="28"/>
          <w:szCs w:val="28"/>
        </w:rPr>
        <w:t xml:space="preserve">ная, </w:t>
      </w:r>
      <w:r>
        <w:rPr>
          <w:color w:val="000000"/>
          <w:spacing w:val="1"/>
          <w:sz w:val="28"/>
          <w:szCs w:val="28"/>
        </w:rPr>
        <w:t>задача состоит в своевременном полном или частичном уст</w:t>
      </w:r>
      <w:r>
        <w:rPr>
          <w:color w:val="000000"/>
          <w:spacing w:val="1"/>
          <w:sz w:val="28"/>
          <w:szCs w:val="28"/>
        </w:rPr>
        <w:softHyphen/>
      </w:r>
      <w:r>
        <w:rPr>
          <w:color w:val="000000"/>
          <w:spacing w:val="3"/>
          <w:sz w:val="28"/>
          <w:szCs w:val="28"/>
        </w:rPr>
        <w:t>ранении (сглаживании) имеющихся у детей недостатков в рече</w:t>
      </w:r>
      <w:r>
        <w:rPr>
          <w:color w:val="000000"/>
          <w:spacing w:val="3"/>
          <w:sz w:val="28"/>
          <w:szCs w:val="28"/>
        </w:rPr>
        <w:softHyphen/>
      </w:r>
      <w:r>
        <w:rPr>
          <w:color w:val="000000"/>
          <w:spacing w:val="2"/>
          <w:sz w:val="28"/>
          <w:szCs w:val="28"/>
        </w:rPr>
        <w:t>вом развитии.</w:t>
      </w:r>
    </w:p>
    <w:p w:rsidR="00AF61D2" w:rsidRDefault="00AF61D2">
      <w:pPr>
        <w:shd w:val="clear" w:color="auto" w:fill="FFFFFF"/>
        <w:ind w:left="14" w:right="125" w:firstLine="288"/>
        <w:jc w:val="both"/>
        <w:rPr>
          <w:i/>
          <w:iCs/>
          <w:color w:val="000000"/>
          <w:spacing w:val="-2"/>
          <w:sz w:val="28"/>
          <w:szCs w:val="28"/>
        </w:rPr>
      </w:pPr>
      <w:r>
        <w:rPr>
          <w:color w:val="000000"/>
          <w:spacing w:val="3"/>
          <w:sz w:val="28"/>
          <w:szCs w:val="28"/>
        </w:rPr>
        <w:t>Принципиально важным при решении названных задач явля</w:t>
      </w:r>
      <w:r>
        <w:rPr>
          <w:color w:val="000000"/>
          <w:spacing w:val="3"/>
          <w:sz w:val="28"/>
          <w:szCs w:val="28"/>
        </w:rPr>
        <w:softHyphen/>
      </w:r>
      <w:r>
        <w:rPr>
          <w:color w:val="000000"/>
          <w:spacing w:val="1"/>
          <w:sz w:val="28"/>
          <w:szCs w:val="28"/>
        </w:rPr>
        <w:t>ется их естественное и органичное встраивание в контекст прово</w:t>
      </w:r>
      <w:r>
        <w:rPr>
          <w:color w:val="000000"/>
          <w:spacing w:val="1"/>
          <w:sz w:val="28"/>
          <w:szCs w:val="28"/>
        </w:rPr>
        <w:softHyphen/>
      </w:r>
      <w:r>
        <w:rPr>
          <w:color w:val="000000"/>
          <w:sz w:val="28"/>
          <w:szCs w:val="28"/>
        </w:rPr>
        <w:t>димой в ДОУ учебно-воспитательной работы. В идеале диагности</w:t>
      </w:r>
      <w:r>
        <w:rPr>
          <w:color w:val="000000"/>
          <w:sz w:val="28"/>
          <w:szCs w:val="28"/>
        </w:rPr>
        <w:softHyphen/>
      </w:r>
      <w:r>
        <w:rPr>
          <w:color w:val="000000"/>
          <w:spacing w:val="2"/>
          <w:sz w:val="28"/>
          <w:szCs w:val="28"/>
        </w:rPr>
        <w:t>ческая, профилактическая и коррекционная составляющие долж</w:t>
      </w:r>
      <w:r>
        <w:rPr>
          <w:color w:val="000000"/>
          <w:spacing w:val="2"/>
          <w:sz w:val="28"/>
          <w:szCs w:val="28"/>
        </w:rPr>
        <w:softHyphen/>
      </w:r>
      <w:r>
        <w:rPr>
          <w:color w:val="000000"/>
          <w:spacing w:val="14"/>
          <w:sz w:val="28"/>
          <w:szCs w:val="28"/>
        </w:rPr>
        <w:t xml:space="preserve">ны интегрировать в себе формы и средства собственно </w:t>
      </w:r>
      <w:r>
        <w:rPr>
          <w:color w:val="000000"/>
          <w:spacing w:val="2"/>
          <w:sz w:val="28"/>
          <w:szCs w:val="28"/>
        </w:rPr>
        <w:t>педагогической работы по развитию речи дошкольников и эле</w:t>
      </w:r>
      <w:r>
        <w:rPr>
          <w:color w:val="000000"/>
          <w:spacing w:val="2"/>
          <w:sz w:val="28"/>
          <w:szCs w:val="28"/>
        </w:rPr>
        <w:softHyphen/>
      </w:r>
      <w:r>
        <w:rPr>
          <w:color w:val="000000"/>
          <w:spacing w:val="3"/>
          <w:sz w:val="28"/>
          <w:szCs w:val="28"/>
        </w:rPr>
        <w:t>менты сугубо логопедического воздействия, причем и те, и дру</w:t>
      </w:r>
      <w:r>
        <w:rPr>
          <w:color w:val="000000"/>
          <w:spacing w:val="3"/>
          <w:sz w:val="28"/>
          <w:szCs w:val="28"/>
        </w:rPr>
        <w:softHyphen/>
      </w:r>
      <w:r>
        <w:rPr>
          <w:color w:val="000000"/>
          <w:spacing w:val="2"/>
          <w:sz w:val="28"/>
          <w:szCs w:val="28"/>
        </w:rPr>
        <w:t xml:space="preserve">гие не переносятся в чистом виде, а претерпевают качественные </w:t>
      </w:r>
      <w:r>
        <w:rPr>
          <w:color w:val="000000"/>
          <w:sz w:val="28"/>
          <w:szCs w:val="28"/>
        </w:rPr>
        <w:t xml:space="preserve">изменения, трансформируясь в особую </w:t>
      </w:r>
      <w:r>
        <w:rPr>
          <w:i/>
          <w:iCs/>
          <w:color w:val="000000"/>
          <w:sz w:val="28"/>
          <w:szCs w:val="28"/>
        </w:rPr>
        <w:t>диагностико-профилакти</w:t>
      </w:r>
      <w:r>
        <w:rPr>
          <w:i/>
          <w:iCs/>
          <w:color w:val="000000"/>
          <w:spacing w:val="-4"/>
          <w:sz w:val="28"/>
          <w:szCs w:val="28"/>
        </w:rPr>
        <w:t>ческую и коррекционно-речевую направленность деятельности педа</w:t>
      </w:r>
      <w:r>
        <w:rPr>
          <w:i/>
          <w:iCs/>
          <w:color w:val="000000"/>
          <w:spacing w:val="-4"/>
          <w:sz w:val="28"/>
          <w:szCs w:val="28"/>
        </w:rPr>
        <w:softHyphen/>
      </w:r>
      <w:r>
        <w:rPr>
          <w:i/>
          <w:iCs/>
          <w:color w:val="000000"/>
          <w:spacing w:val="-2"/>
          <w:sz w:val="28"/>
          <w:szCs w:val="28"/>
        </w:rPr>
        <w:t>гога-воспитателя ДОУ общеразвивающего вида.</w:t>
      </w:r>
    </w:p>
    <w:p w:rsidR="00AF61D2" w:rsidRDefault="00AF61D2">
      <w:pPr>
        <w:shd w:val="clear" w:color="auto" w:fill="FFFFFF"/>
        <w:ind w:left="48" w:right="101" w:firstLine="293"/>
        <w:jc w:val="both"/>
        <w:rPr>
          <w:color w:val="000000"/>
          <w:spacing w:val="5"/>
          <w:sz w:val="28"/>
          <w:szCs w:val="28"/>
        </w:rPr>
      </w:pPr>
      <w:r>
        <w:rPr>
          <w:color w:val="000000"/>
          <w:spacing w:val="2"/>
          <w:sz w:val="28"/>
          <w:szCs w:val="28"/>
        </w:rPr>
        <w:t xml:space="preserve">На практике такая направленность может быть воплощена </w:t>
      </w:r>
      <w:r>
        <w:rPr>
          <w:i/>
          <w:iCs/>
          <w:color w:val="000000"/>
          <w:spacing w:val="2"/>
          <w:sz w:val="28"/>
          <w:szCs w:val="28"/>
        </w:rPr>
        <w:t>дву</w:t>
      </w:r>
      <w:r>
        <w:rPr>
          <w:i/>
          <w:iCs/>
          <w:color w:val="000000"/>
          <w:spacing w:val="2"/>
          <w:sz w:val="28"/>
          <w:szCs w:val="28"/>
        </w:rPr>
        <w:softHyphen/>
      </w:r>
      <w:r>
        <w:rPr>
          <w:i/>
          <w:iCs/>
          <w:color w:val="000000"/>
          <w:spacing w:val="-1"/>
          <w:sz w:val="28"/>
          <w:szCs w:val="28"/>
        </w:rPr>
        <w:t xml:space="preserve">мя способами. Первый </w:t>
      </w:r>
      <w:r>
        <w:rPr>
          <w:color w:val="000000"/>
          <w:spacing w:val="-1"/>
          <w:sz w:val="28"/>
          <w:szCs w:val="28"/>
        </w:rPr>
        <w:t>заключается в том, что специальные (диаг</w:t>
      </w:r>
      <w:r>
        <w:rPr>
          <w:color w:val="000000"/>
          <w:spacing w:val="2"/>
          <w:sz w:val="28"/>
          <w:szCs w:val="28"/>
        </w:rPr>
        <w:t xml:space="preserve">ностико-профилактические и коррекционные) задачи включаются </w:t>
      </w:r>
      <w:r>
        <w:rPr>
          <w:color w:val="000000"/>
          <w:sz w:val="28"/>
          <w:szCs w:val="28"/>
        </w:rPr>
        <w:t>в образовательную программу ДОУ, пронизывают ее уже на уров</w:t>
      </w:r>
      <w:r>
        <w:rPr>
          <w:color w:val="000000"/>
          <w:sz w:val="28"/>
          <w:szCs w:val="28"/>
        </w:rPr>
        <w:softHyphen/>
      </w:r>
      <w:r>
        <w:rPr>
          <w:color w:val="000000"/>
          <w:spacing w:val="1"/>
          <w:sz w:val="28"/>
          <w:szCs w:val="28"/>
        </w:rPr>
        <w:t xml:space="preserve">не исходных, базовых установок и целей, а средства реализации </w:t>
      </w:r>
      <w:r>
        <w:rPr>
          <w:color w:val="000000"/>
          <w:spacing w:val="2"/>
          <w:sz w:val="28"/>
          <w:szCs w:val="28"/>
        </w:rPr>
        <w:t>одновременно служат и общим целям воспитания и развития ре</w:t>
      </w:r>
      <w:r>
        <w:rPr>
          <w:color w:val="000000"/>
          <w:spacing w:val="2"/>
          <w:sz w:val="28"/>
          <w:szCs w:val="28"/>
        </w:rPr>
        <w:softHyphen/>
      </w:r>
      <w:r>
        <w:rPr>
          <w:color w:val="000000"/>
          <w:spacing w:val="-1"/>
          <w:sz w:val="28"/>
          <w:szCs w:val="28"/>
        </w:rPr>
        <w:t xml:space="preserve">бенка. </w:t>
      </w:r>
      <w:r>
        <w:rPr>
          <w:i/>
          <w:iCs/>
          <w:color w:val="000000"/>
          <w:spacing w:val="-1"/>
          <w:sz w:val="28"/>
          <w:szCs w:val="28"/>
        </w:rPr>
        <w:t xml:space="preserve">Второй способ </w:t>
      </w:r>
      <w:r>
        <w:rPr>
          <w:color w:val="000000"/>
          <w:spacing w:val="-1"/>
          <w:sz w:val="28"/>
          <w:szCs w:val="28"/>
        </w:rPr>
        <w:t xml:space="preserve">состоит в сложении целей общеразвивающей </w:t>
      </w:r>
      <w:r>
        <w:rPr>
          <w:color w:val="000000"/>
          <w:spacing w:val="2"/>
          <w:sz w:val="28"/>
          <w:szCs w:val="28"/>
        </w:rPr>
        <w:t>и коррекционно-речевой работы на уровне организации педаго</w:t>
      </w:r>
      <w:r>
        <w:rPr>
          <w:color w:val="000000"/>
          <w:spacing w:val="2"/>
          <w:sz w:val="28"/>
          <w:szCs w:val="28"/>
        </w:rPr>
        <w:softHyphen/>
      </w:r>
      <w:r>
        <w:rPr>
          <w:color w:val="000000"/>
          <w:spacing w:val="1"/>
          <w:sz w:val="28"/>
          <w:szCs w:val="28"/>
        </w:rPr>
        <w:t>гического процесса (последняя в этом случае выступает как до</w:t>
      </w:r>
      <w:r>
        <w:rPr>
          <w:color w:val="000000"/>
          <w:spacing w:val="1"/>
          <w:sz w:val="28"/>
          <w:szCs w:val="28"/>
        </w:rPr>
        <w:softHyphen/>
      </w:r>
      <w:r>
        <w:rPr>
          <w:color w:val="000000"/>
          <w:spacing w:val="5"/>
          <w:sz w:val="28"/>
          <w:szCs w:val="28"/>
        </w:rPr>
        <w:t>полняющий компонент).</w:t>
      </w:r>
    </w:p>
    <w:p w:rsidR="00AF61D2" w:rsidRDefault="00AF61D2">
      <w:pPr>
        <w:shd w:val="clear" w:color="auto" w:fill="FFFFFF"/>
        <w:ind w:firstLine="163"/>
        <w:jc w:val="both"/>
        <w:rPr>
          <w:color w:val="000000"/>
          <w:spacing w:val="2"/>
          <w:sz w:val="28"/>
          <w:szCs w:val="28"/>
        </w:rPr>
      </w:pPr>
      <w:r>
        <w:rPr>
          <w:color w:val="000000"/>
          <w:spacing w:val="-1"/>
          <w:sz w:val="28"/>
          <w:szCs w:val="28"/>
        </w:rPr>
        <w:t>Не вызывает сомнения преимущество первого способа, посколь</w:t>
      </w:r>
      <w:r>
        <w:rPr>
          <w:color w:val="000000"/>
          <w:spacing w:val="-1"/>
          <w:sz w:val="28"/>
          <w:szCs w:val="28"/>
        </w:rPr>
        <w:softHyphen/>
      </w:r>
      <w:r>
        <w:rPr>
          <w:color w:val="000000"/>
          <w:spacing w:val="2"/>
          <w:sz w:val="28"/>
          <w:szCs w:val="28"/>
        </w:rPr>
        <w:t>ку именно он предоставляет наибольшие возможности для орга</w:t>
      </w:r>
      <w:r>
        <w:rPr>
          <w:color w:val="000000"/>
          <w:spacing w:val="2"/>
          <w:sz w:val="28"/>
          <w:szCs w:val="28"/>
        </w:rPr>
        <w:softHyphen/>
        <w:t>низации педагогически целесообразной деятельности детей, со</w:t>
      </w:r>
      <w:r>
        <w:rPr>
          <w:color w:val="000000"/>
          <w:spacing w:val="2"/>
          <w:sz w:val="28"/>
          <w:szCs w:val="28"/>
        </w:rPr>
        <w:softHyphen/>
      </w:r>
      <w:r>
        <w:rPr>
          <w:color w:val="000000"/>
          <w:spacing w:val="1"/>
          <w:sz w:val="28"/>
          <w:szCs w:val="28"/>
        </w:rPr>
        <w:t>здания обогащенной общей и речевой среды в ДОУ и семье, ко</w:t>
      </w:r>
      <w:r>
        <w:rPr>
          <w:color w:val="000000"/>
          <w:spacing w:val="1"/>
          <w:sz w:val="28"/>
          <w:szCs w:val="28"/>
        </w:rPr>
        <w:softHyphen/>
      </w:r>
      <w:r>
        <w:rPr>
          <w:color w:val="000000"/>
          <w:spacing w:val="7"/>
          <w:sz w:val="28"/>
          <w:szCs w:val="28"/>
        </w:rPr>
        <w:t xml:space="preserve">торая расценивается как активный субъект и полноправный </w:t>
      </w:r>
      <w:r>
        <w:rPr>
          <w:color w:val="000000"/>
          <w:spacing w:val="1"/>
          <w:sz w:val="28"/>
          <w:szCs w:val="28"/>
        </w:rPr>
        <w:t xml:space="preserve">партнер педагогов в работе с дошкольниками. Особенно очевиден </w:t>
      </w:r>
      <w:r>
        <w:rPr>
          <w:color w:val="000000"/>
          <w:spacing w:val="2"/>
          <w:sz w:val="28"/>
          <w:szCs w:val="28"/>
        </w:rPr>
        <w:t xml:space="preserve">его приоритет по отношению к детям, недостатки речи которых </w:t>
      </w:r>
      <w:r>
        <w:rPr>
          <w:color w:val="000000"/>
          <w:spacing w:val="3"/>
          <w:sz w:val="28"/>
          <w:szCs w:val="28"/>
        </w:rPr>
        <w:t>имеют преимущественно возрастной и/или социальный, а, следо</w:t>
      </w:r>
      <w:r>
        <w:rPr>
          <w:color w:val="000000"/>
          <w:spacing w:val="3"/>
          <w:sz w:val="28"/>
          <w:szCs w:val="28"/>
        </w:rPr>
        <w:softHyphen/>
      </w:r>
      <w:r>
        <w:rPr>
          <w:color w:val="000000"/>
          <w:spacing w:val="1"/>
          <w:sz w:val="28"/>
          <w:szCs w:val="28"/>
        </w:rPr>
        <w:t>вательно, преходящий характер. Второй же способ более продук</w:t>
      </w:r>
      <w:r>
        <w:rPr>
          <w:color w:val="000000"/>
          <w:spacing w:val="1"/>
          <w:sz w:val="28"/>
          <w:szCs w:val="28"/>
        </w:rPr>
        <w:softHyphen/>
        <w:t>тивен по отношению к детям, имеющим недостатки речевого раз</w:t>
      </w:r>
      <w:r>
        <w:rPr>
          <w:color w:val="000000"/>
          <w:spacing w:val="1"/>
          <w:sz w:val="28"/>
          <w:szCs w:val="28"/>
        </w:rPr>
        <w:softHyphen/>
      </w:r>
      <w:r>
        <w:rPr>
          <w:color w:val="000000"/>
          <w:spacing w:val="2"/>
          <w:sz w:val="28"/>
          <w:szCs w:val="28"/>
        </w:rPr>
        <w:t xml:space="preserve">вития анатомического или патофизиологического генеза. Однако </w:t>
      </w:r>
      <w:r>
        <w:rPr>
          <w:color w:val="000000"/>
          <w:spacing w:val="1"/>
          <w:sz w:val="28"/>
          <w:szCs w:val="28"/>
        </w:rPr>
        <w:t>оба способа могут быть использованы одновременно, так как гра</w:t>
      </w:r>
      <w:r>
        <w:rPr>
          <w:color w:val="000000"/>
          <w:spacing w:val="1"/>
          <w:sz w:val="28"/>
          <w:szCs w:val="28"/>
        </w:rPr>
        <w:softHyphen/>
      </w:r>
      <w:r>
        <w:rPr>
          <w:color w:val="000000"/>
          <w:spacing w:val="3"/>
          <w:sz w:val="28"/>
          <w:szCs w:val="28"/>
        </w:rPr>
        <w:t xml:space="preserve">ница между ними отчасти условна, а логика их развертывания </w:t>
      </w:r>
      <w:r>
        <w:rPr>
          <w:color w:val="000000"/>
          <w:spacing w:val="1"/>
          <w:sz w:val="28"/>
          <w:szCs w:val="28"/>
        </w:rPr>
        <w:t>сходна и предусматривает первоочередное решение диагностиче</w:t>
      </w:r>
      <w:r>
        <w:rPr>
          <w:color w:val="000000"/>
          <w:spacing w:val="1"/>
          <w:sz w:val="28"/>
          <w:szCs w:val="28"/>
        </w:rPr>
        <w:softHyphen/>
      </w:r>
      <w:r>
        <w:rPr>
          <w:color w:val="000000"/>
          <w:spacing w:val="3"/>
          <w:sz w:val="28"/>
          <w:szCs w:val="28"/>
        </w:rPr>
        <w:t>ских задач. Лишь на прочной диагностической основе, обеспечи</w:t>
      </w:r>
      <w:r>
        <w:rPr>
          <w:color w:val="000000"/>
          <w:spacing w:val="2"/>
          <w:sz w:val="28"/>
          <w:szCs w:val="28"/>
        </w:rPr>
        <w:t>вающей четкую и оперативную постановку педагогического диаг</w:t>
      </w:r>
      <w:r>
        <w:rPr>
          <w:color w:val="000000"/>
          <w:spacing w:val="2"/>
          <w:sz w:val="28"/>
          <w:szCs w:val="28"/>
        </w:rPr>
        <w:softHyphen/>
      </w:r>
      <w:r>
        <w:rPr>
          <w:color w:val="000000"/>
          <w:spacing w:val="3"/>
          <w:sz w:val="28"/>
          <w:szCs w:val="28"/>
        </w:rPr>
        <w:t xml:space="preserve">ноза о состоянии речи детей и при наличии отлаженной системы </w:t>
      </w:r>
      <w:r>
        <w:rPr>
          <w:color w:val="000000"/>
          <w:spacing w:val="6"/>
          <w:sz w:val="28"/>
          <w:szCs w:val="28"/>
        </w:rPr>
        <w:t xml:space="preserve">«обратной связи» возможно оптимальное проектирование как профилактической, так и коррекционно-воспитательной работы </w:t>
      </w:r>
      <w:r>
        <w:rPr>
          <w:color w:val="000000"/>
          <w:spacing w:val="4"/>
          <w:sz w:val="28"/>
          <w:szCs w:val="28"/>
        </w:rPr>
        <w:t>с детьми с недостатками в речевом развитии. Диагностический блок, таким образом, первичен, по отношению к профилакти</w:t>
      </w:r>
      <w:r>
        <w:rPr>
          <w:color w:val="000000"/>
          <w:spacing w:val="4"/>
          <w:sz w:val="28"/>
          <w:szCs w:val="28"/>
        </w:rPr>
        <w:softHyphen/>
        <w:t xml:space="preserve">ческому и коррекционно-воспитательному блокам деятельности </w:t>
      </w:r>
      <w:r>
        <w:rPr>
          <w:color w:val="000000"/>
          <w:spacing w:val="2"/>
          <w:sz w:val="28"/>
          <w:szCs w:val="28"/>
        </w:rPr>
        <w:t>воспитателя ДОУ.</w:t>
      </w:r>
    </w:p>
    <w:p w:rsidR="00AF61D2" w:rsidRDefault="00AF61D2">
      <w:pPr>
        <w:shd w:val="clear" w:color="auto" w:fill="FFFFFF"/>
        <w:ind w:firstLine="163"/>
        <w:jc w:val="both"/>
        <w:rPr>
          <w:sz w:val="28"/>
          <w:szCs w:val="28"/>
        </w:rPr>
      </w:pPr>
    </w:p>
    <w:p w:rsidR="00AF61D2" w:rsidRDefault="00AF61D2">
      <w:pPr>
        <w:shd w:val="clear" w:color="auto" w:fill="FFFFFF"/>
        <w:ind w:left="163"/>
        <w:jc w:val="both"/>
        <w:rPr>
          <w:b/>
          <w:bCs/>
          <w:color w:val="000000"/>
          <w:spacing w:val="-7"/>
          <w:sz w:val="28"/>
          <w:szCs w:val="28"/>
        </w:rPr>
      </w:pPr>
      <w:r>
        <w:rPr>
          <w:b/>
          <w:bCs/>
          <w:color w:val="000000"/>
          <w:spacing w:val="-7"/>
          <w:sz w:val="28"/>
          <w:szCs w:val="28"/>
        </w:rPr>
        <w:t>Диагностический блок</w:t>
      </w:r>
    </w:p>
    <w:p w:rsidR="00AF61D2" w:rsidRDefault="00AF61D2">
      <w:pPr>
        <w:shd w:val="clear" w:color="auto" w:fill="FFFFFF"/>
        <w:ind w:left="163"/>
        <w:jc w:val="both"/>
        <w:rPr>
          <w:sz w:val="28"/>
          <w:szCs w:val="28"/>
        </w:rPr>
      </w:pPr>
    </w:p>
    <w:p w:rsidR="00AF61D2" w:rsidRDefault="00AF61D2">
      <w:pPr>
        <w:shd w:val="clear" w:color="auto" w:fill="FFFFFF"/>
        <w:ind w:left="206" w:right="82" w:firstLine="278"/>
        <w:jc w:val="both"/>
        <w:rPr>
          <w:color w:val="000000"/>
          <w:spacing w:val="3"/>
          <w:sz w:val="28"/>
          <w:szCs w:val="28"/>
        </w:rPr>
      </w:pPr>
      <w:r>
        <w:rPr>
          <w:color w:val="000000"/>
          <w:spacing w:val="2"/>
          <w:sz w:val="28"/>
          <w:szCs w:val="28"/>
        </w:rPr>
        <w:t>Диагностическая работа педагога — средство выявления осо</w:t>
      </w:r>
      <w:r>
        <w:rPr>
          <w:color w:val="000000"/>
          <w:spacing w:val="2"/>
          <w:sz w:val="28"/>
          <w:szCs w:val="28"/>
        </w:rPr>
        <w:softHyphen/>
      </w:r>
      <w:r>
        <w:rPr>
          <w:color w:val="000000"/>
          <w:spacing w:val="3"/>
          <w:sz w:val="28"/>
          <w:szCs w:val="28"/>
        </w:rPr>
        <w:t xml:space="preserve">бенностей и трудностей в речевом развитии ребенка, под них в </w:t>
      </w:r>
      <w:r>
        <w:rPr>
          <w:color w:val="000000"/>
          <w:spacing w:val="4"/>
          <w:sz w:val="28"/>
          <w:szCs w:val="28"/>
        </w:rPr>
        <w:t xml:space="preserve">перспективе подстраивается вся система коррекционно-речевой </w:t>
      </w:r>
      <w:r>
        <w:rPr>
          <w:color w:val="000000"/>
          <w:spacing w:val="1"/>
          <w:sz w:val="28"/>
          <w:szCs w:val="28"/>
        </w:rPr>
        <w:t>работы. В рамках диагностического блока воспитатель общеразви</w:t>
      </w:r>
      <w:r>
        <w:rPr>
          <w:color w:val="000000"/>
          <w:spacing w:val="3"/>
          <w:sz w:val="28"/>
          <w:szCs w:val="28"/>
        </w:rPr>
        <w:t>вающей группы действует по следующему алгоритму:</w:t>
      </w:r>
    </w:p>
    <w:p w:rsidR="00AF61D2" w:rsidRDefault="00AF61D2">
      <w:pPr>
        <w:numPr>
          <w:ilvl w:val="0"/>
          <w:numId w:val="31"/>
        </w:numPr>
        <w:shd w:val="clear" w:color="auto" w:fill="FFFFFF"/>
        <w:tabs>
          <w:tab w:val="left" w:pos="720"/>
          <w:tab w:val="left" w:pos="900"/>
          <w:tab w:val="left" w:pos="1061"/>
        </w:tabs>
        <w:ind w:left="360"/>
        <w:jc w:val="both"/>
        <w:rPr>
          <w:color w:val="000000"/>
          <w:spacing w:val="3"/>
          <w:sz w:val="28"/>
          <w:szCs w:val="28"/>
        </w:rPr>
      </w:pPr>
      <w:r>
        <w:rPr>
          <w:color w:val="000000"/>
          <w:spacing w:val="2"/>
          <w:sz w:val="28"/>
          <w:szCs w:val="28"/>
        </w:rPr>
        <w:t>изучает уровень и динамику речевого развития своих воспи</w:t>
      </w:r>
      <w:r>
        <w:rPr>
          <w:color w:val="000000"/>
          <w:spacing w:val="2"/>
          <w:sz w:val="28"/>
          <w:szCs w:val="28"/>
        </w:rPr>
        <w:softHyphen/>
      </w:r>
      <w:r>
        <w:rPr>
          <w:color w:val="000000"/>
          <w:spacing w:val="3"/>
          <w:sz w:val="28"/>
          <w:szCs w:val="28"/>
        </w:rPr>
        <w:t>танников;</w:t>
      </w:r>
    </w:p>
    <w:p w:rsidR="00AF61D2" w:rsidRDefault="00AF61D2">
      <w:pPr>
        <w:numPr>
          <w:ilvl w:val="0"/>
          <w:numId w:val="31"/>
        </w:numPr>
        <w:shd w:val="clear" w:color="auto" w:fill="FFFFFF"/>
        <w:tabs>
          <w:tab w:val="left" w:pos="720"/>
          <w:tab w:val="left" w:pos="900"/>
          <w:tab w:val="left" w:pos="1061"/>
        </w:tabs>
        <w:ind w:left="360"/>
        <w:jc w:val="both"/>
        <w:rPr>
          <w:color w:val="000000"/>
          <w:spacing w:val="5"/>
          <w:sz w:val="28"/>
          <w:szCs w:val="28"/>
        </w:rPr>
      </w:pPr>
      <w:r>
        <w:rPr>
          <w:color w:val="000000"/>
          <w:spacing w:val="7"/>
          <w:sz w:val="28"/>
          <w:szCs w:val="28"/>
        </w:rPr>
        <w:t xml:space="preserve">выделяет детей с опережающим и нормативным речевым </w:t>
      </w:r>
      <w:r>
        <w:rPr>
          <w:color w:val="000000"/>
          <w:spacing w:val="6"/>
          <w:sz w:val="28"/>
          <w:szCs w:val="28"/>
        </w:rPr>
        <w:t>развитием, с негативными тенденциями, задержками и не</w:t>
      </w:r>
      <w:r>
        <w:rPr>
          <w:color w:val="000000"/>
          <w:spacing w:val="6"/>
          <w:sz w:val="28"/>
          <w:szCs w:val="28"/>
        </w:rPr>
        <w:softHyphen/>
      </w:r>
      <w:r>
        <w:rPr>
          <w:color w:val="000000"/>
          <w:spacing w:val="5"/>
          <w:sz w:val="28"/>
          <w:szCs w:val="28"/>
        </w:rPr>
        <w:t>достатками в этом развитии;</w:t>
      </w:r>
    </w:p>
    <w:p w:rsidR="00AF61D2" w:rsidRDefault="00AF61D2">
      <w:pPr>
        <w:numPr>
          <w:ilvl w:val="0"/>
          <w:numId w:val="31"/>
        </w:numPr>
        <w:shd w:val="clear" w:color="auto" w:fill="FFFFFF"/>
        <w:tabs>
          <w:tab w:val="left" w:pos="540"/>
          <w:tab w:val="left" w:pos="720"/>
          <w:tab w:val="left" w:pos="900"/>
        </w:tabs>
        <w:ind w:left="360"/>
        <w:jc w:val="both"/>
        <w:rPr>
          <w:color w:val="000000"/>
          <w:spacing w:val="5"/>
          <w:sz w:val="28"/>
          <w:szCs w:val="28"/>
        </w:rPr>
      </w:pPr>
      <w:r>
        <w:rPr>
          <w:color w:val="000000"/>
          <w:spacing w:val="4"/>
          <w:sz w:val="28"/>
          <w:szCs w:val="28"/>
        </w:rPr>
        <w:t xml:space="preserve">  квалифицирует (самостоятельно или с помощью специали</w:t>
      </w:r>
      <w:r>
        <w:rPr>
          <w:color w:val="000000"/>
          <w:spacing w:val="4"/>
          <w:sz w:val="28"/>
          <w:szCs w:val="28"/>
        </w:rPr>
        <w:softHyphen/>
      </w:r>
      <w:r>
        <w:rPr>
          <w:color w:val="000000"/>
          <w:spacing w:val="6"/>
          <w:sz w:val="28"/>
          <w:szCs w:val="28"/>
        </w:rPr>
        <w:t>стов) вид речевых недостатков, устанавливает их возмож</w:t>
      </w:r>
      <w:r>
        <w:rPr>
          <w:color w:val="000000"/>
          <w:spacing w:val="6"/>
          <w:sz w:val="28"/>
          <w:szCs w:val="28"/>
        </w:rPr>
        <w:softHyphen/>
      </w:r>
      <w:r>
        <w:rPr>
          <w:color w:val="000000"/>
          <w:spacing w:val="5"/>
          <w:sz w:val="28"/>
          <w:szCs w:val="28"/>
        </w:rPr>
        <w:t>ные причины;</w:t>
      </w:r>
    </w:p>
    <w:p w:rsidR="00AF61D2" w:rsidRDefault="00AF61D2">
      <w:pPr>
        <w:numPr>
          <w:ilvl w:val="0"/>
          <w:numId w:val="31"/>
        </w:numPr>
        <w:shd w:val="clear" w:color="auto" w:fill="FFFFFF"/>
        <w:tabs>
          <w:tab w:val="left" w:pos="720"/>
          <w:tab w:val="left" w:pos="900"/>
          <w:tab w:val="left" w:pos="1061"/>
        </w:tabs>
        <w:ind w:left="360"/>
        <w:jc w:val="both"/>
        <w:rPr>
          <w:color w:val="000000"/>
          <w:spacing w:val="5"/>
          <w:sz w:val="28"/>
          <w:szCs w:val="28"/>
        </w:rPr>
      </w:pPr>
      <w:r>
        <w:rPr>
          <w:color w:val="000000"/>
          <w:spacing w:val="4"/>
          <w:sz w:val="28"/>
          <w:szCs w:val="28"/>
        </w:rPr>
        <w:t>конструирует групповые и индивидуальные программы ре</w:t>
      </w:r>
      <w:r>
        <w:rPr>
          <w:color w:val="000000"/>
          <w:spacing w:val="4"/>
          <w:sz w:val="28"/>
          <w:szCs w:val="28"/>
        </w:rPr>
        <w:softHyphen/>
      </w:r>
      <w:r>
        <w:rPr>
          <w:color w:val="000000"/>
          <w:spacing w:val="5"/>
          <w:sz w:val="28"/>
          <w:szCs w:val="28"/>
        </w:rPr>
        <w:t>чевой работы с детьми профилактической и/или коррекционно-развивающей направленности.</w:t>
      </w:r>
    </w:p>
    <w:p w:rsidR="00AF61D2" w:rsidRDefault="00AF61D2">
      <w:pPr>
        <w:shd w:val="clear" w:color="auto" w:fill="FFFFFF"/>
        <w:ind w:left="110" w:right="187" w:firstLine="298"/>
        <w:jc w:val="both"/>
        <w:rPr>
          <w:color w:val="000000"/>
          <w:spacing w:val="4"/>
          <w:sz w:val="28"/>
          <w:szCs w:val="28"/>
        </w:rPr>
      </w:pPr>
      <w:r>
        <w:rPr>
          <w:color w:val="000000"/>
          <w:spacing w:val="1"/>
          <w:sz w:val="28"/>
          <w:szCs w:val="28"/>
        </w:rPr>
        <w:t>Очевидно, что такая работа требует владения соответствующи</w:t>
      </w:r>
      <w:r>
        <w:rPr>
          <w:color w:val="000000"/>
          <w:spacing w:val="1"/>
          <w:sz w:val="28"/>
          <w:szCs w:val="28"/>
        </w:rPr>
        <w:softHyphen/>
      </w:r>
      <w:r>
        <w:rPr>
          <w:color w:val="000000"/>
          <w:spacing w:val="3"/>
          <w:sz w:val="28"/>
          <w:szCs w:val="28"/>
        </w:rPr>
        <w:t xml:space="preserve">ми диагностическими знаниями и умениями, а ее эффективность </w:t>
      </w:r>
      <w:r>
        <w:rPr>
          <w:color w:val="000000"/>
          <w:spacing w:val="4"/>
          <w:sz w:val="28"/>
          <w:szCs w:val="28"/>
        </w:rPr>
        <w:t>будет обеспечена при соблюдении ряда условий.</w:t>
      </w:r>
    </w:p>
    <w:p w:rsidR="00AF61D2" w:rsidRDefault="00AF61D2">
      <w:pPr>
        <w:shd w:val="clear" w:color="auto" w:fill="FFFFFF"/>
        <w:ind w:left="38" w:right="62" w:firstLine="298"/>
        <w:jc w:val="both"/>
        <w:rPr>
          <w:color w:val="000000"/>
          <w:spacing w:val="2"/>
          <w:sz w:val="28"/>
          <w:szCs w:val="28"/>
        </w:rPr>
      </w:pPr>
      <w:r>
        <w:rPr>
          <w:color w:val="000000"/>
          <w:spacing w:val="-2"/>
          <w:sz w:val="28"/>
          <w:szCs w:val="28"/>
        </w:rPr>
        <w:t xml:space="preserve">Первое из таких условий — </w:t>
      </w:r>
      <w:r>
        <w:rPr>
          <w:i/>
          <w:iCs/>
          <w:color w:val="000000"/>
          <w:spacing w:val="-2"/>
          <w:sz w:val="28"/>
          <w:szCs w:val="28"/>
        </w:rPr>
        <w:t>систематичность изучения состоя</w:t>
      </w:r>
      <w:r>
        <w:rPr>
          <w:i/>
          <w:iCs/>
          <w:color w:val="000000"/>
          <w:spacing w:val="-2"/>
          <w:sz w:val="28"/>
          <w:szCs w:val="28"/>
        </w:rPr>
        <w:softHyphen/>
      </w:r>
      <w:r>
        <w:rPr>
          <w:i/>
          <w:iCs/>
          <w:color w:val="000000"/>
          <w:spacing w:val="1"/>
          <w:sz w:val="28"/>
          <w:szCs w:val="28"/>
        </w:rPr>
        <w:t xml:space="preserve">ния речи дошкольников. </w:t>
      </w:r>
      <w:r>
        <w:rPr>
          <w:color w:val="000000"/>
          <w:spacing w:val="1"/>
          <w:sz w:val="28"/>
          <w:szCs w:val="28"/>
        </w:rPr>
        <w:t>Оптимально, если педагог проводит изуче</w:t>
      </w:r>
      <w:r>
        <w:rPr>
          <w:color w:val="000000"/>
          <w:spacing w:val="1"/>
          <w:sz w:val="28"/>
          <w:szCs w:val="28"/>
        </w:rPr>
        <w:softHyphen/>
      </w:r>
      <w:r>
        <w:rPr>
          <w:color w:val="000000"/>
          <w:spacing w:val="3"/>
          <w:sz w:val="28"/>
          <w:szCs w:val="28"/>
        </w:rPr>
        <w:t xml:space="preserve">ние состояния речи детей дважды в год: осенью, чтобы выявить </w:t>
      </w:r>
      <w:r>
        <w:rPr>
          <w:color w:val="000000"/>
          <w:spacing w:val="4"/>
          <w:sz w:val="28"/>
          <w:szCs w:val="28"/>
        </w:rPr>
        <w:t>наличный уровень речевого развития детей и правильно сплани</w:t>
      </w:r>
      <w:r>
        <w:rPr>
          <w:color w:val="000000"/>
          <w:spacing w:val="4"/>
          <w:sz w:val="28"/>
          <w:szCs w:val="28"/>
        </w:rPr>
        <w:softHyphen/>
      </w:r>
      <w:r>
        <w:rPr>
          <w:color w:val="000000"/>
          <w:spacing w:val="2"/>
          <w:sz w:val="28"/>
          <w:szCs w:val="28"/>
        </w:rPr>
        <w:t>ровать работу на предстоящий учебный год, и весной, чтобы под</w:t>
      </w:r>
      <w:r>
        <w:rPr>
          <w:color w:val="000000"/>
          <w:spacing w:val="2"/>
          <w:sz w:val="28"/>
          <w:szCs w:val="28"/>
        </w:rPr>
        <w:softHyphen/>
        <w:t xml:space="preserve">вести ее итоги, тем самым определив и эффективность собствен-  </w:t>
      </w:r>
      <w:r>
        <w:rPr>
          <w:color w:val="000000"/>
          <w:sz w:val="28"/>
          <w:szCs w:val="28"/>
        </w:rPr>
        <w:t>ной педагогической работы. В междиагностический период им про</w:t>
      </w:r>
      <w:r>
        <w:rPr>
          <w:color w:val="000000"/>
          <w:sz w:val="28"/>
          <w:szCs w:val="28"/>
        </w:rPr>
        <w:softHyphen/>
      </w:r>
      <w:r>
        <w:rPr>
          <w:color w:val="000000"/>
          <w:spacing w:val="3"/>
          <w:sz w:val="28"/>
          <w:szCs w:val="28"/>
        </w:rPr>
        <w:t>водится динамическое наблюдение за характером развития речи воспитанников, а при необходимости вносятся коррективы в про</w:t>
      </w:r>
      <w:r>
        <w:rPr>
          <w:color w:val="000000"/>
          <w:spacing w:val="3"/>
          <w:sz w:val="28"/>
          <w:szCs w:val="28"/>
        </w:rPr>
        <w:softHyphen/>
      </w:r>
      <w:r>
        <w:rPr>
          <w:color w:val="000000"/>
          <w:spacing w:val="6"/>
          <w:sz w:val="28"/>
          <w:szCs w:val="28"/>
        </w:rPr>
        <w:t xml:space="preserve">граммы профилактической и коррекционно-речевой работы с </w:t>
      </w:r>
      <w:r>
        <w:rPr>
          <w:color w:val="000000"/>
          <w:spacing w:val="2"/>
          <w:sz w:val="28"/>
          <w:szCs w:val="28"/>
        </w:rPr>
        <w:t>ними.</w:t>
      </w:r>
    </w:p>
    <w:p w:rsidR="00AF61D2" w:rsidRDefault="00AF61D2">
      <w:pPr>
        <w:shd w:val="clear" w:color="auto" w:fill="FFFFFF"/>
        <w:ind w:right="86"/>
        <w:jc w:val="both"/>
        <w:rPr>
          <w:color w:val="000000"/>
          <w:spacing w:val="3"/>
          <w:sz w:val="28"/>
          <w:szCs w:val="28"/>
        </w:rPr>
      </w:pPr>
      <w:r>
        <w:rPr>
          <w:color w:val="000000"/>
          <w:sz w:val="28"/>
          <w:szCs w:val="28"/>
        </w:rPr>
        <w:t xml:space="preserve">Второе условие — </w:t>
      </w:r>
      <w:r>
        <w:rPr>
          <w:i/>
          <w:iCs/>
          <w:color w:val="000000"/>
          <w:sz w:val="28"/>
          <w:szCs w:val="28"/>
        </w:rPr>
        <w:t xml:space="preserve">четкая возрастная адресация и комплексный </w:t>
      </w:r>
      <w:r>
        <w:rPr>
          <w:i/>
          <w:iCs/>
          <w:color w:val="000000"/>
          <w:spacing w:val="2"/>
          <w:sz w:val="28"/>
          <w:szCs w:val="28"/>
        </w:rPr>
        <w:t xml:space="preserve">характер диагностических процедур. </w:t>
      </w:r>
      <w:r>
        <w:rPr>
          <w:color w:val="000000"/>
          <w:spacing w:val="2"/>
          <w:sz w:val="28"/>
          <w:szCs w:val="28"/>
        </w:rPr>
        <w:t>При всем разнообразии дей</w:t>
      </w:r>
      <w:r>
        <w:rPr>
          <w:color w:val="000000"/>
          <w:spacing w:val="1"/>
          <w:sz w:val="28"/>
          <w:szCs w:val="28"/>
        </w:rPr>
        <w:t xml:space="preserve">ствующих ныне в ДОУ образовательных программ (комплексных </w:t>
      </w:r>
      <w:r>
        <w:rPr>
          <w:color w:val="000000"/>
          <w:spacing w:val="3"/>
          <w:sz w:val="28"/>
          <w:szCs w:val="28"/>
        </w:rPr>
        <w:t xml:space="preserve">и/или парциальных) имеет право на существование некоторое </w:t>
      </w:r>
      <w:r>
        <w:rPr>
          <w:i/>
          <w:iCs/>
          <w:color w:val="000000"/>
          <w:spacing w:val="-5"/>
          <w:sz w:val="28"/>
          <w:szCs w:val="28"/>
        </w:rPr>
        <w:t xml:space="preserve">инвариантное содержание программы изучения педагогом детской </w:t>
      </w:r>
      <w:r>
        <w:rPr>
          <w:i/>
          <w:iCs/>
          <w:color w:val="000000"/>
          <w:spacing w:val="1"/>
          <w:sz w:val="28"/>
          <w:szCs w:val="28"/>
        </w:rPr>
        <w:t xml:space="preserve">речи, </w:t>
      </w:r>
      <w:r>
        <w:rPr>
          <w:color w:val="000000"/>
          <w:spacing w:val="1"/>
          <w:sz w:val="28"/>
          <w:szCs w:val="28"/>
        </w:rPr>
        <w:t>основными ориентирами которой являются не столько тре</w:t>
      </w:r>
      <w:r>
        <w:rPr>
          <w:color w:val="000000"/>
          <w:spacing w:val="1"/>
          <w:sz w:val="28"/>
          <w:szCs w:val="28"/>
        </w:rPr>
        <w:softHyphen/>
      </w:r>
      <w:r>
        <w:rPr>
          <w:color w:val="000000"/>
          <w:spacing w:val="6"/>
          <w:sz w:val="28"/>
          <w:szCs w:val="28"/>
        </w:rPr>
        <w:t xml:space="preserve">бования конкретных программ, сколько возрастные нормативы </w:t>
      </w:r>
      <w:r>
        <w:rPr>
          <w:color w:val="000000"/>
          <w:sz w:val="28"/>
          <w:szCs w:val="28"/>
        </w:rPr>
        <w:t>ее развития. Заметим, что претендующие на такую инвариантность и предлагаемые в настоящее время педагогу в некоторых методи</w:t>
      </w:r>
      <w:r>
        <w:rPr>
          <w:color w:val="000000"/>
          <w:sz w:val="28"/>
          <w:szCs w:val="28"/>
        </w:rPr>
        <w:softHyphen/>
      </w:r>
      <w:r>
        <w:rPr>
          <w:color w:val="000000"/>
          <w:spacing w:val="2"/>
          <w:sz w:val="28"/>
          <w:szCs w:val="28"/>
        </w:rPr>
        <w:t>ческих изданиях рекомендации по изучению речи детей ориенти</w:t>
      </w:r>
      <w:r>
        <w:rPr>
          <w:color w:val="000000"/>
          <w:spacing w:val="2"/>
          <w:sz w:val="28"/>
          <w:szCs w:val="28"/>
        </w:rPr>
        <w:softHyphen/>
      </w:r>
      <w:r>
        <w:rPr>
          <w:color w:val="000000"/>
          <w:spacing w:val="3"/>
          <w:sz w:val="28"/>
          <w:szCs w:val="28"/>
        </w:rPr>
        <w:t xml:space="preserve">рованы, в основном, на необходимость тщательного изучения </w:t>
      </w:r>
      <w:r>
        <w:rPr>
          <w:color w:val="000000"/>
          <w:spacing w:val="2"/>
          <w:sz w:val="28"/>
          <w:szCs w:val="28"/>
        </w:rPr>
        <w:t>состояния звукопроизношения детей. Однако от его внимания не должны ускользнуть особенности развития других компонентов речевой системы детей и успешность использования их в процес</w:t>
      </w:r>
      <w:r>
        <w:rPr>
          <w:color w:val="000000"/>
          <w:spacing w:val="2"/>
          <w:sz w:val="28"/>
          <w:szCs w:val="28"/>
        </w:rPr>
        <w:softHyphen/>
      </w:r>
      <w:r>
        <w:rPr>
          <w:color w:val="000000"/>
          <w:spacing w:val="3"/>
          <w:sz w:val="28"/>
          <w:szCs w:val="28"/>
        </w:rPr>
        <w:t>се общения со сверстниками и взрослыми.</w:t>
      </w:r>
    </w:p>
    <w:p w:rsidR="00AF61D2" w:rsidRDefault="00AF61D2">
      <w:pPr>
        <w:shd w:val="clear" w:color="auto" w:fill="FFFFFF"/>
        <w:ind w:left="34" w:right="72" w:firstLine="288"/>
        <w:jc w:val="both"/>
        <w:rPr>
          <w:color w:val="000000"/>
          <w:spacing w:val="4"/>
          <w:sz w:val="28"/>
          <w:szCs w:val="28"/>
        </w:rPr>
      </w:pPr>
      <w:r>
        <w:rPr>
          <w:color w:val="000000"/>
          <w:spacing w:val="1"/>
          <w:sz w:val="28"/>
          <w:szCs w:val="28"/>
        </w:rPr>
        <w:t>Наряду с речевыми недостатками у детей дошкольного возрас</w:t>
      </w:r>
      <w:r>
        <w:rPr>
          <w:color w:val="000000"/>
          <w:spacing w:val="1"/>
          <w:sz w:val="28"/>
          <w:szCs w:val="28"/>
        </w:rPr>
        <w:softHyphen/>
        <w:t>та могут отмечаться и недостатки неречевого характера, проявля</w:t>
      </w:r>
      <w:r>
        <w:rPr>
          <w:color w:val="000000"/>
          <w:spacing w:val="1"/>
          <w:sz w:val="28"/>
          <w:szCs w:val="28"/>
        </w:rPr>
        <w:softHyphen/>
      </w:r>
      <w:r>
        <w:rPr>
          <w:color w:val="000000"/>
          <w:spacing w:val="2"/>
          <w:sz w:val="28"/>
          <w:szCs w:val="28"/>
        </w:rPr>
        <w:t xml:space="preserve">ющиеся в недоразвитии как относительно элементарных, так и </w:t>
      </w:r>
      <w:r>
        <w:rPr>
          <w:color w:val="000000"/>
          <w:spacing w:val="3"/>
          <w:sz w:val="28"/>
          <w:szCs w:val="28"/>
        </w:rPr>
        <w:t xml:space="preserve">сложных психофизических процессов, связанных с организацией </w:t>
      </w:r>
      <w:r>
        <w:rPr>
          <w:color w:val="000000"/>
          <w:spacing w:val="2"/>
          <w:sz w:val="28"/>
          <w:szCs w:val="28"/>
        </w:rPr>
        <w:t xml:space="preserve">и развитием речевой системы. Поэтому в процессе обследования </w:t>
      </w:r>
      <w:r>
        <w:rPr>
          <w:color w:val="000000"/>
          <w:spacing w:val="1"/>
          <w:sz w:val="28"/>
          <w:szCs w:val="28"/>
        </w:rPr>
        <w:t>воспитателем должны быть учтены тесные связи речевого и ум</w:t>
      </w:r>
      <w:r>
        <w:rPr>
          <w:color w:val="000000"/>
          <w:spacing w:val="1"/>
          <w:sz w:val="28"/>
          <w:szCs w:val="28"/>
        </w:rPr>
        <w:softHyphen/>
      </w:r>
      <w:r>
        <w:rPr>
          <w:color w:val="000000"/>
          <w:spacing w:val="4"/>
          <w:sz w:val="28"/>
          <w:szCs w:val="28"/>
        </w:rPr>
        <w:t>ственного, речевого и эмоционально-личностного, речевого и физического развития детей.</w:t>
      </w:r>
    </w:p>
    <w:p w:rsidR="00AF61D2" w:rsidRDefault="00AF61D2">
      <w:pPr>
        <w:shd w:val="clear" w:color="auto" w:fill="FFFFFF"/>
        <w:ind w:left="53" w:right="43" w:firstLine="283"/>
        <w:jc w:val="both"/>
        <w:rPr>
          <w:color w:val="000000"/>
          <w:spacing w:val="5"/>
          <w:sz w:val="28"/>
          <w:szCs w:val="28"/>
        </w:rPr>
      </w:pPr>
      <w:r>
        <w:rPr>
          <w:color w:val="000000"/>
          <w:spacing w:val="1"/>
          <w:sz w:val="28"/>
          <w:szCs w:val="28"/>
        </w:rPr>
        <w:t xml:space="preserve">Третье условие результативного изучения речевого развития </w:t>
      </w:r>
      <w:r>
        <w:rPr>
          <w:color w:val="000000"/>
          <w:spacing w:val="-5"/>
          <w:sz w:val="28"/>
          <w:szCs w:val="28"/>
        </w:rPr>
        <w:t xml:space="preserve">дошкольников — </w:t>
      </w:r>
      <w:r>
        <w:rPr>
          <w:i/>
          <w:iCs/>
          <w:color w:val="000000"/>
          <w:spacing w:val="-5"/>
          <w:sz w:val="28"/>
          <w:szCs w:val="28"/>
        </w:rPr>
        <w:t>разнообразие методов и источников сбора инфор</w:t>
      </w:r>
      <w:r>
        <w:rPr>
          <w:i/>
          <w:iCs/>
          <w:color w:val="000000"/>
          <w:spacing w:val="-5"/>
          <w:sz w:val="28"/>
          <w:szCs w:val="28"/>
        </w:rPr>
        <w:softHyphen/>
      </w:r>
      <w:r>
        <w:rPr>
          <w:i/>
          <w:iCs/>
          <w:color w:val="000000"/>
          <w:spacing w:val="1"/>
          <w:sz w:val="28"/>
          <w:szCs w:val="28"/>
        </w:rPr>
        <w:t xml:space="preserve">мации. </w:t>
      </w:r>
      <w:r>
        <w:rPr>
          <w:color w:val="000000"/>
          <w:spacing w:val="1"/>
          <w:sz w:val="28"/>
          <w:szCs w:val="28"/>
        </w:rPr>
        <w:t>Было бы неверным весь процесс изучения речевого разви</w:t>
      </w:r>
      <w:r>
        <w:rPr>
          <w:color w:val="000000"/>
          <w:spacing w:val="1"/>
          <w:sz w:val="28"/>
          <w:szCs w:val="28"/>
        </w:rPr>
        <w:softHyphen/>
      </w:r>
      <w:r>
        <w:rPr>
          <w:color w:val="000000"/>
          <w:spacing w:val="2"/>
          <w:sz w:val="28"/>
          <w:szCs w:val="28"/>
        </w:rPr>
        <w:t>тия детей сводить только к констатации фактов его нарушения. Чтобы правильно оценить и интерпретировать полученные дан</w:t>
      </w:r>
      <w:r>
        <w:rPr>
          <w:color w:val="000000"/>
          <w:spacing w:val="2"/>
          <w:sz w:val="28"/>
          <w:szCs w:val="28"/>
        </w:rPr>
        <w:softHyphen/>
        <w:t xml:space="preserve">ные, педагогу необходимо понимать причины, лежащие в основе </w:t>
      </w:r>
      <w:r>
        <w:rPr>
          <w:color w:val="000000"/>
          <w:spacing w:val="-3"/>
          <w:sz w:val="28"/>
          <w:szCs w:val="28"/>
        </w:rPr>
        <w:t xml:space="preserve">наблюдаемых явлений. Для их выяснения он может воспользоваться </w:t>
      </w:r>
      <w:r>
        <w:rPr>
          <w:color w:val="000000"/>
          <w:spacing w:val="2"/>
          <w:sz w:val="28"/>
          <w:szCs w:val="28"/>
        </w:rPr>
        <w:t xml:space="preserve">такими проверенными длительной педагогической практикой и </w:t>
      </w:r>
      <w:r>
        <w:rPr>
          <w:color w:val="000000"/>
          <w:spacing w:val="5"/>
          <w:sz w:val="28"/>
          <w:szCs w:val="28"/>
        </w:rPr>
        <w:t>взаимодополняющими методами диагностики, как:</w:t>
      </w:r>
    </w:p>
    <w:p w:rsidR="00AF61D2" w:rsidRDefault="00AF61D2" w:rsidP="00AF61D2">
      <w:pPr>
        <w:numPr>
          <w:ilvl w:val="0"/>
          <w:numId w:val="116"/>
        </w:numPr>
        <w:shd w:val="clear" w:color="auto" w:fill="FFFFFF"/>
        <w:tabs>
          <w:tab w:val="clear" w:pos="1094"/>
          <w:tab w:val="left" w:pos="1080"/>
        </w:tabs>
        <w:ind w:left="540"/>
        <w:jc w:val="both"/>
        <w:rPr>
          <w:color w:val="000000"/>
          <w:spacing w:val="3"/>
          <w:sz w:val="28"/>
          <w:szCs w:val="28"/>
        </w:rPr>
      </w:pPr>
      <w:r>
        <w:rPr>
          <w:color w:val="000000"/>
          <w:spacing w:val="3"/>
          <w:sz w:val="28"/>
          <w:szCs w:val="28"/>
        </w:rPr>
        <w:t>наблюдение за ребенком в процессе разных видов деятель</w:t>
      </w:r>
      <w:r>
        <w:rPr>
          <w:color w:val="000000"/>
          <w:spacing w:val="3"/>
          <w:sz w:val="28"/>
          <w:szCs w:val="28"/>
        </w:rPr>
        <w:softHyphen/>
        <w:t>ности и при выполнении специальных диагностических за</w:t>
      </w:r>
      <w:r>
        <w:rPr>
          <w:color w:val="000000"/>
          <w:spacing w:val="3"/>
          <w:sz w:val="28"/>
          <w:szCs w:val="28"/>
        </w:rPr>
        <w:softHyphen/>
        <w:t>даний;</w:t>
      </w:r>
    </w:p>
    <w:p w:rsidR="00AF61D2" w:rsidRDefault="00AF61D2" w:rsidP="00AF61D2">
      <w:pPr>
        <w:numPr>
          <w:ilvl w:val="0"/>
          <w:numId w:val="116"/>
        </w:numPr>
        <w:shd w:val="clear" w:color="auto" w:fill="FFFFFF"/>
        <w:tabs>
          <w:tab w:val="clear" w:pos="1094"/>
          <w:tab w:val="left" w:pos="1080"/>
        </w:tabs>
        <w:ind w:left="540"/>
        <w:jc w:val="both"/>
        <w:rPr>
          <w:color w:val="000000"/>
          <w:spacing w:val="4"/>
          <w:sz w:val="28"/>
          <w:szCs w:val="28"/>
        </w:rPr>
      </w:pPr>
      <w:r>
        <w:rPr>
          <w:color w:val="000000"/>
          <w:spacing w:val="3"/>
          <w:sz w:val="28"/>
          <w:szCs w:val="28"/>
        </w:rPr>
        <w:t>изучение истории его раннего общего, речевого развития и</w:t>
      </w:r>
      <w:r>
        <w:rPr>
          <w:color w:val="000000"/>
          <w:spacing w:val="3"/>
          <w:sz w:val="28"/>
          <w:szCs w:val="28"/>
        </w:rPr>
        <w:br/>
      </w:r>
      <w:r>
        <w:rPr>
          <w:color w:val="000000"/>
          <w:spacing w:val="4"/>
          <w:sz w:val="28"/>
          <w:szCs w:val="28"/>
        </w:rPr>
        <w:t>условий семейного воспитания;</w:t>
      </w:r>
    </w:p>
    <w:p w:rsidR="00AF61D2" w:rsidRDefault="00AF61D2" w:rsidP="00AF61D2">
      <w:pPr>
        <w:numPr>
          <w:ilvl w:val="0"/>
          <w:numId w:val="116"/>
        </w:numPr>
        <w:shd w:val="clear" w:color="auto" w:fill="FFFFFF"/>
        <w:tabs>
          <w:tab w:val="clear" w:pos="1094"/>
          <w:tab w:val="left" w:pos="1080"/>
        </w:tabs>
        <w:ind w:left="540"/>
        <w:jc w:val="both"/>
        <w:rPr>
          <w:color w:val="000000"/>
          <w:spacing w:val="4"/>
          <w:sz w:val="28"/>
          <w:szCs w:val="28"/>
        </w:rPr>
      </w:pPr>
      <w:r>
        <w:rPr>
          <w:color w:val="000000"/>
          <w:spacing w:val="4"/>
          <w:sz w:val="28"/>
          <w:szCs w:val="28"/>
        </w:rPr>
        <w:t>беседы с родителями;</w:t>
      </w:r>
    </w:p>
    <w:p w:rsidR="00AF61D2" w:rsidRDefault="00AF61D2" w:rsidP="00AF61D2">
      <w:pPr>
        <w:numPr>
          <w:ilvl w:val="0"/>
          <w:numId w:val="116"/>
        </w:numPr>
        <w:shd w:val="clear" w:color="auto" w:fill="FFFFFF"/>
        <w:tabs>
          <w:tab w:val="clear" w:pos="1094"/>
          <w:tab w:val="left" w:pos="1080"/>
        </w:tabs>
        <w:ind w:left="540"/>
        <w:jc w:val="both"/>
        <w:rPr>
          <w:color w:val="000000"/>
          <w:spacing w:val="6"/>
          <w:sz w:val="28"/>
          <w:szCs w:val="28"/>
        </w:rPr>
      </w:pPr>
      <w:r>
        <w:rPr>
          <w:color w:val="000000"/>
          <w:spacing w:val="1"/>
          <w:sz w:val="28"/>
          <w:szCs w:val="28"/>
        </w:rPr>
        <w:t>привлечение к обследованию детей специалистов — логопе</w:t>
      </w:r>
      <w:r>
        <w:rPr>
          <w:color w:val="000000"/>
          <w:spacing w:val="1"/>
          <w:sz w:val="28"/>
          <w:szCs w:val="28"/>
        </w:rPr>
        <w:softHyphen/>
      </w:r>
      <w:r>
        <w:rPr>
          <w:color w:val="000000"/>
          <w:spacing w:val="6"/>
          <w:sz w:val="28"/>
          <w:szCs w:val="28"/>
        </w:rPr>
        <w:t>да, невропатолога, психолога и др.</w:t>
      </w:r>
    </w:p>
    <w:p w:rsidR="00AF61D2" w:rsidRDefault="00AF61D2">
      <w:pPr>
        <w:shd w:val="clear" w:color="auto" w:fill="FFFFFF"/>
        <w:ind w:left="134"/>
        <w:jc w:val="both"/>
        <w:rPr>
          <w:color w:val="000000"/>
          <w:spacing w:val="6"/>
          <w:sz w:val="28"/>
          <w:szCs w:val="28"/>
        </w:rPr>
      </w:pPr>
      <w:r>
        <w:rPr>
          <w:color w:val="000000"/>
          <w:spacing w:val="3"/>
          <w:sz w:val="28"/>
          <w:szCs w:val="28"/>
        </w:rPr>
        <w:t xml:space="preserve">Так, в процессе направленного наблюдения (основного метода </w:t>
      </w:r>
      <w:r>
        <w:rPr>
          <w:color w:val="000000"/>
          <w:spacing w:val="1"/>
          <w:sz w:val="28"/>
          <w:szCs w:val="28"/>
        </w:rPr>
        <w:t xml:space="preserve">в арсенале педагога ДОУ общеразвивающего вида) он получает </w:t>
      </w:r>
      <w:r>
        <w:rPr>
          <w:color w:val="000000"/>
          <w:spacing w:val="3"/>
          <w:sz w:val="28"/>
          <w:szCs w:val="28"/>
        </w:rPr>
        <w:t>достаточно полные данные о состоянии всех компонентов рече</w:t>
      </w:r>
      <w:r>
        <w:rPr>
          <w:color w:val="000000"/>
          <w:spacing w:val="3"/>
          <w:sz w:val="28"/>
          <w:szCs w:val="28"/>
        </w:rPr>
        <w:softHyphen/>
        <w:t xml:space="preserve">вой системы дошкольников. В качестве объекта педагогического </w:t>
      </w:r>
      <w:r>
        <w:rPr>
          <w:color w:val="000000"/>
          <w:spacing w:val="1"/>
          <w:sz w:val="28"/>
          <w:szCs w:val="28"/>
        </w:rPr>
        <w:t xml:space="preserve">наблюдения может быть выбрана как группа детей в целом, так и </w:t>
      </w:r>
      <w:r>
        <w:rPr>
          <w:color w:val="000000"/>
          <w:spacing w:val="5"/>
          <w:sz w:val="28"/>
          <w:szCs w:val="28"/>
        </w:rPr>
        <w:t>отдельный ребенок. Из бесед с родителями, медицинских карт детей может быть получена информация о наличии или отсут</w:t>
      </w:r>
      <w:r>
        <w:rPr>
          <w:color w:val="000000"/>
          <w:spacing w:val="5"/>
          <w:sz w:val="28"/>
          <w:szCs w:val="28"/>
        </w:rPr>
        <w:softHyphen/>
      </w:r>
      <w:r>
        <w:rPr>
          <w:color w:val="000000"/>
          <w:spacing w:val="3"/>
          <w:sz w:val="28"/>
          <w:szCs w:val="28"/>
        </w:rPr>
        <w:t>ствии в их анамнезе факторов, влияющих на развитие биологи</w:t>
      </w:r>
      <w:r>
        <w:rPr>
          <w:color w:val="000000"/>
          <w:spacing w:val="3"/>
          <w:sz w:val="28"/>
          <w:szCs w:val="28"/>
        </w:rPr>
        <w:softHyphen/>
      </w:r>
      <w:r>
        <w:rPr>
          <w:color w:val="000000"/>
          <w:spacing w:val="6"/>
          <w:sz w:val="28"/>
          <w:szCs w:val="28"/>
        </w:rPr>
        <w:t>ческой или социальной сторон речи.</w:t>
      </w:r>
    </w:p>
    <w:p w:rsidR="00AF61D2" w:rsidRDefault="00AF61D2">
      <w:pPr>
        <w:shd w:val="clear" w:color="auto" w:fill="FFFFFF"/>
        <w:ind w:left="91" w:right="19" w:firstLine="293"/>
        <w:jc w:val="both"/>
        <w:rPr>
          <w:color w:val="000000"/>
          <w:spacing w:val="7"/>
          <w:sz w:val="28"/>
          <w:szCs w:val="28"/>
        </w:rPr>
      </w:pPr>
      <w:r>
        <w:rPr>
          <w:color w:val="000000"/>
          <w:spacing w:val="4"/>
          <w:sz w:val="28"/>
          <w:szCs w:val="28"/>
        </w:rPr>
        <w:t>Полученные данные способствуют созданию более объектив</w:t>
      </w:r>
      <w:r>
        <w:rPr>
          <w:color w:val="000000"/>
          <w:spacing w:val="4"/>
          <w:sz w:val="28"/>
          <w:szCs w:val="28"/>
        </w:rPr>
        <w:softHyphen/>
        <w:t xml:space="preserve">ной картины развития речи всех и каждого из детей группы и </w:t>
      </w:r>
      <w:r>
        <w:rPr>
          <w:color w:val="000000"/>
          <w:spacing w:val="2"/>
          <w:sz w:val="28"/>
          <w:szCs w:val="28"/>
        </w:rPr>
        <w:t>помогают сделать определенные предположения о причинах, пре</w:t>
      </w:r>
      <w:r>
        <w:rPr>
          <w:color w:val="000000"/>
          <w:spacing w:val="2"/>
          <w:sz w:val="28"/>
          <w:szCs w:val="28"/>
        </w:rPr>
        <w:softHyphen/>
      </w:r>
      <w:r>
        <w:rPr>
          <w:color w:val="000000"/>
          <w:spacing w:val="4"/>
          <w:sz w:val="28"/>
          <w:szCs w:val="28"/>
        </w:rPr>
        <w:t>пятствующих, сдерживающих, изменяющих или, наоборот, сти</w:t>
      </w:r>
      <w:r>
        <w:rPr>
          <w:color w:val="000000"/>
          <w:spacing w:val="4"/>
          <w:sz w:val="28"/>
          <w:szCs w:val="28"/>
        </w:rPr>
        <w:softHyphen/>
        <w:t>мулирующих и ускоряющих нормальный ход ее развития. Педа</w:t>
      </w:r>
      <w:r>
        <w:rPr>
          <w:color w:val="000000"/>
          <w:spacing w:val="4"/>
          <w:sz w:val="28"/>
          <w:szCs w:val="28"/>
        </w:rPr>
        <w:softHyphen/>
        <w:t>гогу следует помнить о том, что при внешне сходной симптома</w:t>
      </w:r>
      <w:r>
        <w:rPr>
          <w:color w:val="000000"/>
          <w:spacing w:val="4"/>
          <w:sz w:val="28"/>
          <w:szCs w:val="28"/>
        </w:rPr>
        <w:softHyphen/>
      </w:r>
      <w:r>
        <w:rPr>
          <w:color w:val="000000"/>
          <w:sz w:val="28"/>
          <w:szCs w:val="28"/>
        </w:rPr>
        <w:t xml:space="preserve">тике речевые проблемы детей могут иметь разную основу и разные </w:t>
      </w:r>
      <w:r>
        <w:rPr>
          <w:color w:val="000000"/>
          <w:spacing w:val="4"/>
          <w:sz w:val="28"/>
          <w:szCs w:val="28"/>
        </w:rPr>
        <w:t xml:space="preserve">механизмы формирования. Например, нарушения произношения </w:t>
      </w:r>
      <w:r>
        <w:rPr>
          <w:color w:val="000000"/>
          <w:spacing w:val="5"/>
          <w:sz w:val="28"/>
          <w:szCs w:val="28"/>
        </w:rPr>
        <w:t>могут быть связаны с неправильным прикусом, что предраспо</w:t>
      </w:r>
      <w:r>
        <w:rPr>
          <w:color w:val="000000"/>
          <w:spacing w:val="5"/>
          <w:sz w:val="28"/>
          <w:szCs w:val="28"/>
        </w:rPr>
        <w:softHyphen/>
      </w:r>
      <w:r>
        <w:rPr>
          <w:color w:val="000000"/>
          <w:spacing w:val="4"/>
          <w:sz w:val="28"/>
          <w:szCs w:val="28"/>
        </w:rPr>
        <w:t>лагает искажение артикуляции звуков. В то же время у детей до</w:t>
      </w:r>
      <w:r>
        <w:rPr>
          <w:color w:val="000000"/>
          <w:spacing w:val="4"/>
          <w:sz w:val="28"/>
          <w:szCs w:val="28"/>
        </w:rPr>
        <w:softHyphen/>
      </w:r>
      <w:r>
        <w:rPr>
          <w:color w:val="000000"/>
          <w:spacing w:val="2"/>
          <w:sz w:val="28"/>
          <w:szCs w:val="28"/>
        </w:rPr>
        <w:t>статочно часто встречаются такие нарушения произношения, воз</w:t>
      </w:r>
      <w:r>
        <w:rPr>
          <w:color w:val="000000"/>
          <w:spacing w:val="2"/>
          <w:sz w:val="28"/>
          <w:szCs w:val="28"/>
        </w:rPr>
        <w:softHyphen/>
      </w:r>
      <w:r>
        <w:rPr>
          <w:color w:val="000000"/>
          <w:spacing w:val="6"/>
          <w:sz w:val="28"/>
          <w:szCs w:val="28"/>
        </w:rPr>
        <w:t xml:space="preserve">никновение которых обусловлено недостаточно внимательным </w:t>
      </w:r>
      <w:r>
        <w:rPr>
          <w:color w:val="000000"/>
          <w:spacing w:val="5"/>
          <w:sz w:val="28"/>
          <w:szCs w:val="28"/>
        </w:rPr>
        <w:t>отношением к речи ребенка, т.е. факторами социального харак</w:t>
      </w:r>
      <w:r>
        <w:rPr>
          <w:color w:val="000000"/>
          <w:spacing w:val="5"/>
          <w:sz w:val="28"/>
          <w:szCs w:val="28"/>
        </w:rPr>
        <w:softHyphen/>
      </w:r>
      <w:r>
        <w:rPr>
          <w:color w:val="000000"/>
          <w:spacing w:val="6"/>
          <w:sz w:val="28"/>
          <w:szCs w:val="28"/>
        </w:rPr>
        <w:t>тера, что определяет использование совершенно иного, отлич</w:t>
      </w:r>
      <w:r>
        <w:rPr>
          <w:color w:val="000000"/>
          <w:spacing w:val="6"/>
          <w:sz w:val="28"/>
          <w:szCs w:val="28"/>
        </w:rPr>
        <w:softHyphen/>
      </w:r>
      <w:r>
        <w:rPr>
          <w:color w:val="000000"/>
          <w:spacing w:val="4"/>
          <w:sz w:val="28"/>
          <w:szCs w:val="28"/>
        </w:rPr>
        <w:t xml:space="preserve">ного от первого, набора приемов их устранения. Аналогичные </w:t>
      </w:r>
      <w:r>
        <w:rPr>
          <w:color w:val="000000"/>
          <w:spacing w:val="5"/>
          <w:sz w:val="28"/>
          <w:szCs w:val="28"/>
        </w:rPr>
        <w:t>закономерности существуют по отношению к недостаткам тем</w:t>
      </w:r>
      <w:r>
        <w:rPr>
          <w:color w:val="000000"/>
          <w:spacing w:val="7"/>
          <w:sz w:val="28"/>
          <w:szCs w:val="28"/>
        </w:rPr>
        <w:t>по-ритмической организации детской речи и т.д.</w:t>
      </w:r>
    </w:p>
    <w:p w:rsidR="00AF61D2" w:rsidRDefault="00AF61D2">
      <w:pPr>
        <w:shd w:val="clear" w:color="auto" w:fill="FFFFFF"/>
        <w:ind w:left="82" w:right="67" w:firstLine="288"/>
        <w:jc w:val="both"/>
        <w:rPr>
          <w:i/>
          <w:iCs/>
          <w:color w:val="000000"/>
          <w:spacing w:val="-1"/>
          <w:sz w:val="28"/>
          <w:szCs w:val="28"/>
        </w:rPr>
      </w:pPr>
      <w:r>
        <w:rPr>
          <w:color w:val="000000"/>
          <w:spacing w:val="-2"/>
          <w:sz w:val="28"/>
          <w:szCs w:val="28"/>
        </w:rPr>
        <w:t xml:space="preserve">Четвертое условие — </w:t>
      </w:r>
      <w:r>
        <w:rPr>
          <w:i/>
          <w:iCs/>
          <w:color w:val="000000"/>
          <w:spacing w:val="-2"/>
          <w:sz w:val="28"/>
          <w:szCs w:val="28"/>
        </w:rPr>
        <w:t>оптимизация процедуры изучения речи де</w:t>
      </w:r>
      <w:r>
        <w:rPr>
          <w:i/>
          <w:iCs/>
          <w:color w:val="000000"/>
          <w:spacing w:val="-2"/>
          <w:sz w:val="28"/>
          <w:szCs w:val="28"/>
        </w:rPr>
        <w:softHyphen/>
      </w:r>
      <w:r>
        <w:rPr>
          <w:i/>
          <w:iCs/>
          <w:color w:val="000000"/>
          <w:spacing w:val="-1"/>
          <w:sz w:val="28"/>
          <w:szCs w:val="28"/>
        </w:rPr>
        <w:t>тей и фиксации его результатов.</w:t>
      </w:r>
    </w:p>
    <w:p w:rsidR="00AF61D2" w:rsidRDefault="00AF61D2">
      <w:pPr>
        <w:shd w:val="clear" w:color="auto" w:fill="FFFFFF"/>
        <w:ind w:right="245" w:firstLine="278"/>
        <w:jc w:val="both"/>
        <w:rPr>
          <w:color w:val="000000"/>
          <w:spacing w:val="8"/>
          <w:sz w:val="28"/>
          <w:szCs w:val="28"/>
        </w:rPr>
      </w:pPr>
      <w:r>
        <w:rPr>
          <w:color w:val="000000"/>
          <w:spacing w:val="5"/>
          <w:sz w:val="28"/>
          <w:szCs w:val="28"/>
        </w:rPr>
        <w:t xml:space="preserve">Процедура изучения детской речи должна быть максимально </w:t>
      </w:r>
      <w:r>
        <w:rPr>
          <w:color w:val="000000"/>
          <w:spacing w:val="7"/>
          <w:sz w:val="28"/>
          <w:szCs w:val="28"/>
        </w:rPr>
        <w:t xml:space="preserve">приближена к привычным и естественным для дошкольников видам деятельности (игровой, художественно-практической и </w:t>
      </w:r>
      <w:r>
        <w:rPr>
          <w:color w:val="000000"/>
          <w:spacing w:val="5"/>
          <w:sz w:val="28"/>
          <w:szCs w:val="28"/>
        </w:rPr>
        <w:t>др.). Совершенно недопустимо, чтобы она носила тестирующий характер, и у детей возникло ощущение, что их оценивают. Сле</w:t>
      </w:r>
      <w:r>
        <w:rPr>
          <w:color w:val="000000"/>
          <w:spacing w:val="5"/>
          <w:sz w:val="28"/>
          <w:szCs w:val="28"/>
        </w:rPr>
        <w:softHyphen/>
      </w:r>
      <w:r>
        <w:rPr>
          <w:color w:val="000000"/>
          <w:spacing w:val="8"/>
          <w:sz w:val="28"/>
          <w:szCs w:val="28"/>
        </w:rPr>
        <w:t>дует заранее продумать такие приемы, которые позволяли бы при минимальных затратах времени получать достаточно полную и достоверную информацию о состоянии речи воспитанников и устанавливать степень ее соответствия или несоответствия некоторым средневозрастным и легко обнаруживаемым показателям.</w:t>
      </w:r>
    </w:p>
    <w:p w:rsidR="00AF61D2" w:rsidRDefault="00AF61D2">
      <w:pPr>
        <w:shd w:val="clear" w:color="auto" w:fill="FFFFFF"/>
        <w:ind w:right="245" w:firstLine="278"/>
        <w:jc w:val="both"/>
        <w:rPr>
          <w:color w:val="000000"/>
          <w:spacing w:val="8"/>
          <w:sz w:val="28"/>
          <w:szCs w:val="28"/>
        </w:rPr>
      </w:pPr>
      <w:r>
        <w:rPr>
          <w:color w:val="000000"/>
          <w:spacing w:val="8"/>
          <w:sz w:val="28"/>
          <w:szCs w:val="28"/>
        </w:rPr>
        <w:t>При выполнении специальных диагностических заданий педагог может работать с одним ребенком или с подгруппой (2-5 детей); подгрупповая форма в этом случае позволяет значительно сократить временные границы и за счет малой численности позволяет увидеть индивидуальные проявления всех детей. Нужно также предусмотреть возможность оказания детям дозированной помощи в ходе обследования, тем самым выявляя для планирования дальнейшего педагогического воздействия зоны актуального и ближайшего речевого развития.</w:t>
      </w:r>
    </w:p>
    <w:p w:rsidR="00AF61D2" w:rsidRDefault="00AF61D2">
      <w:pPr>
        <w:shd w:val="clear" w:color="auto" w:fill="FFFFFF"/>
        <w:ind w:right="245" w:firstLine="278"/>
        <w:jc w:val="both"/>
        <w:rPr>
          <w:color w:val="000000"/>
          <w:spacing w:val="3"/>
          <w:sz w:val="28"/>
          <w:szCs w:val="28"/>
        </w:rPr>
      </w:pPr>
      <w:r>
        <w:rPr>
          <w:color w:val="000000"/>
          <w:spacing w:val="8"/>
          <w:sz w:val="28"/>
          <w:szCs w:val="28"/>
        </w:rPr>
        <w:t xml:space="preserve"> </w:t>
      </w:r>
      <w:r>
        <w:rPr>
          <w:color w:val="000000"/>
          <w:spacing w:val="2"/>
          <w:sz w:val="28"/>
          <w:szCs w:val="28"/>
        </w:rPr>
        <w:t xml:space="preserve">Желательно, чтобы конечная оценка результатов диагностики </w:t>
      </w:r>
      <w:r>
        <w:rPr>
          <w:color w:val="000000"/>
          <w:sz w:val="28"/>
          <w:szCs w:val="28"/>
        </w:rPr>
        <w:t>речевого развития детей была представлена не только в качествен</w:t>
      </w:r>
      <w:r>
        <w:rPr>
          <w:color w:val="000000"/>
          <w:sz w:val="28"/>
          <w:szCs w:val="28"/>
        </w:rPr>
        <w:softHyphen/>
      </w:r>
      <w:r>
        <w:rPr>
          <w:color w:val="000000"/>
          <w:spacing w:val="5"/>
          <w:sz w:val="28"/>
          <w:szCs w:val="28"/>
        </w:rPr>
        <w:t>ных, но и в количественных (возможно, балльных или уровне</w:t>
      </w:r>
      <w:r>
        <w:rPr>
          <w:color w:val="000000"/>
          <w:sz w:val="28"/>
          <w:szCs w:val="28"/>
        </w:rPr>
        <w:t>вых) характеристиках. Это помогает оптимизировать процесс фик</w:t>
      </w:r>
      <w:r>
        <w:rPr>
          <w:color w:val="000000"/>
          <w:sz w:val="28"/>
          <w:szCs w:val="28"/>
        </w:rPr>
        <w:softHyphen/>
      </w:r>
      <w:r>
        <w:rPr>
          <w:color w:val="000000"/>
          <w:spacing w:val="2"/>
          <w:sz w:val="28"/>
          <w:szCs w:val="28"/>
        </w:rPr>
        <w:t xml:space="preserve">сации данных изучения речи дошкольников и представить их в обобщенном, удобном для анализа и дальнейшего использования </w:t>
      </w:r>
      <w:r>
        <w:rPr>
          <w:color w:val="000000"/>
          <w:spacing w:val="10"/>
          <w:sz w:val="28"/>
          <w:szCs w:val="28"/>
        </w:rPr>
        <w:t>виде, например, в виде «Информационной карты», «Речевого</w:t>
      </w:r>
      <w:r>
        <w:rPr>
          <w:sz w:val="28"/>
          <w:szCs w:val="28"/>
        </w:rPr>
        <w:t xml:space="preserve"> </w:t>
      </w:r>
      <w:r>
        <w:rPr>
          <w:color w:val="000000"/>
          <w:spacing w:val="3"/>
          <w:sz w:val="28"/>
          <w:szCs w:val="28"/>
        </w:rPr>
        <w:t>портрета группы» и т.п.</w:t>
      </w:r>
    </w:p>
    <w:p w:rsidR="00AF61D2" w:rsidRDefault="00AF61D2">
      <w:pPr>
        <w:shd w:val="clear" w:color="auto" w:fill="FFFFFF"/>
        <w:ind w:left="48" w:right="192" w:firstLine="269"/>
        <w:jc w:val="both"/>
        <w:rPr>
          <w:color w:val="000000"/>
          <w:sz w:val="28"/>
          <w:szCs w:val="28"/>
        </w:rPr>
      </w:pPr>
      <w:r>
        <w:rPr>
          <w:color w:val="000000"/>
          <w:sz w:val="28"/>
          <w:szCs w:val="28"/>
        </w:rPr>
        <w:t>Таким образом, грамотное решение воспитателем задач диагно</w:t>
      </w:r>
      <w:r>
        <w:rPr>
          <w:color w:val="000000"/>
          <w:sz w:val="28"/>
          <w:szCs w:val="28"/>
        </w:rPr>
        <w:softHyphen/>
        <w:t xml:space="preserve">стического блока и очерчивание «проблемного поля», в котором </w:t>
      </w:r>
      <w:r>
        <w:rPr>
          <w:color w:val="000000"/>
          <w:spacing w:val="-4"/>
          <w:sz w:val="28"/>
          <w:szCs w:val="28"/>
        </w:rPr>
        <w:t>предстоит работать, во многом предопределяет успешность его даль</w:t>
      </w:r>
      <w:r>
        <w:rPr>
          <w:color w:val="000000"/>
          <w:spacing w:val="-4"/>
          <w:sz w:val="28"/>
          <w:szCs w:val="28"/>
        </w:rPr>
        <w:softHyphen/>
      </w:r>
      <w:r>
        <w:rPr>
          <w:color w:val="000000"/>
          <w:spacing w:val="1"/>
          <w:sz w:val="28"/>
          <w:szCs w:val="28"/>
        </w:rPr>
        <w:t>нейшей деятельности. Это помогает, с одной стороны, отобрать основные организационные формы, методы и содержание профи</w:t>
      </w:r>
      <w:r>
        <w:rPr>
          <w:color w:val="000000"/>
          <w:spacing w:val="1"/>
          <w:sz w:val="28"/>
          <w:szCs w:val="28"/>
        </w:rPr>
        <w:softHyphen/>
      </w:r>
      <w:r>
        <w:rPr>
          <w:color w:val="000000"/>
          <w:sz w:val="28"/>
          <w:szCs w:val="28"/>
        </w:rPr>
        <w:t>лактического и коррекционно-воспитательного воздействия по от</w:t>
      </w:r>
      <w:r>
        <w:rPr>
          <w:color w:val="000000"/>
          <w:sz w:val="28"/>
          <w:szCs w:val="28"/>
        </w:rPr>
        <w:softHyphen/>
        <w:t xml:space="preserve">ношению ко всем и каждому из воспитанников; с другой стороны, </w:t>
      </w:r>
      <w:r>
        <w:rPr>
          <w:color w:val="000000"/>
          <w:spacing w:val="1"/>
          <w:sz w:val="28"/>
          <w:szCs w:val="28"/>
        </w:rPr>
        <w:t xml:space="preserve">закладывается основа для установления эффективной «обратной связи» в ходе профилактической, коррекционно-речевой работы и </w:t>
      </w:r>
      <w:r>
        <w:rPr>
          <w:color w:val="000000"/>
          <w:sz w:val="28"/>
          <w:szCs w:val="28"/>
        </w:rPr>
        <w:t>отслеживания ее результатов.</w:t>
      </w:r>
    </w:p>
    <w:p w:rsidR="00AF61D2" w:rsidRDefault="00AF61D2">
      <w:pPr>
        <w:shd w:val="clear" w:color="auto" w:fill="FFFFFF"/>
        <w:ind w:left="48" w:right="192" w:firstLine="269"/>
        <w:jc w:val="both"/>
        <w:rPr>
          <w:sz w:val="28"/>
          <w:szCs w:val="28"/>
        </w:rPr>
      </w:pPr>
    </w:p>
    <w:p w:rsidR="00AF61D2" w:rsidRDefault="00AF61D2">
      <w:pPr>
        <w:shd w:val="clear" w:color="auto" w:fill="FFFFFF"/>
        <w:ind w:right="29"/>
        <w:jc w:val="both"/>
        <w:rPr>
          <w:b/>
          <w:bCs/>
          <w:color w:val="000000"/>
          <w:spacing w:val="-8"/>
          <w:sz w:val="28"/>
          <w:szCs w:val="28"/>
        </w:rPr>
      </w:pPr>
      <w:r>
        <w:rPr>
          <w:b/>
          <w:bCs/>
          <w:color w:val="000000"/>
          <w:spacing w:val="-8"/>
          <w:sz w:val="28"/>
          <w:szCs w:val="28"/>
        </w:rPr>
        <w:t>Профилактический блок</w:t>
      </w:r>
    </w:p>
    <w:p w:rsidR="00AF61D2" w:rsidRDefault="00AF61D2">
      <w:pPr>
        <w:shd w:val="clear" w:color="auto" w:fill="FFFFFF"/>
        <w:ind w:right="29"/>
        <w:jc w:val="both"/>
        <w:rPr>
          <w:sz w:val="28"/>
          <w:szCs w:val="28"/>
        </w:rPr>
      </w:pPr>
    </w:p>
    <w:p w:rsidR="00AF61D2" w:rsidRDefault="00AF61D2">
      <w:pPr>
        <w:shd w:val="clear" w:color="auto" w:fill="FFFFFF"/>
        <w:ind w:left="139" w:firstLine="283"/>
        <w:jc w:val="both"/>
        <w:rPr>
          <w:i/>
          <w:iCs/>
          <w:color w:val="000000"/>
          <w:spacing w:val="-3"/>
          <w:sz w:val="28"/>
          <w:szCs w:val="28"/>
        </w:rPr>
      </w:pPr>
      <w:r>
        <w:rPr>
          <w:color w:val="000000"/>
          <w:spacing w:val="3"/>
          <w:sz w:val="28"/>
          <w:szCs w:val="28"/>
        </w:rPr>
        <w:t xml:space="preserve">Выше отмечалось, что профилактическая задача деятельности </w:t>
      </w:r>
      <w:r>
        <w:rPr>
          <w:color w:val="000000"/>
          <w:spacing w:val="2"/>
          <w:sz w:val="28"/>
          <w:szCs w:val="28"/>
        </w:rPr>
        <w:t xml:space="preserve">педагога ДОУ может быть определена как помощь, методическое </w:t>
      </w:r>
      <w:r>
        <w:rPr>
          <w:color w:val="000000"/>
          <w:spacing w:val="4"/>
          <w:sz w:val="28"/>
          <w:szCs w:val="28"/>
        </w:rPr>
        <w:t>содействие дошкольникам в естественном и своевременном раз</w:t>
      </w:r>
      <w:r>
        <w:rPr>
          <w:color w:val="000000"/>
          <w:spacing w:val="4"/>
          <w:sz w:val="28"/>
          <w:szCs w:val="28"/>
        </w:rPr>
        <w:softHyphen/>
        <w:t>витии речи и обеспечение полноценности этого развития. Поня</w:t>
      </w:r>
      <w:r>
        <w:rPr>
          <w:color w:val="000000"/>
          <w:spacing w:val="4"/>
          <w:sz w:val="28"/>
          <w:szCs w:val="28"/>
        </w:rPr>
        <w:softHyphen/>
      </w:r>
      <w:r>
        <w:rPr>
          <w:color w:val="000000"/>
          <w:spacing w:val="1"/>
          <w:sz w:val="28"/>
          <w:szCs w:val="28"/>
        </w:rPr>
        <w:t xml:space="preserve">тие «полноценность» — ключевое для профилактического блока и </w:t>
      </w:r>
      <w:r>
        <w:rPr>
          <w:color w:val="000000"/>
          <w:spacing w:val="5"/>
          <w:sz w:val="28"/>
          <w:szCs w:val="28"/>
        </w:rPr>
        <w:t xml:space="preserve">во многом определяет его содержательное наполнение. Педагог обязательно должен помнить о том, что дошкольный возраст — </w:t>
      </w:r>
      <w:r>
        <w:rPr>
          <w:color w:val="000000"/>
          <w:spacing w:val="7"/>
          <w:sz w:val="28"/>
          <w:szCs w:val="28"/>
        </w:rPr>
        <w:t xml:space="preserve">период наиболее полного и интенсивного овладения детьми не </w:t>
      </w:r>
      <w:r>
        <w:rPr>
          <w:color w:val="000000"/>
          <w:spacing w:val="3"/>
          <w:sz w:val="28"/>
          <w:szCs w:val="28"/>
        </w:rPr>
        <w:t>только правильным звукопроизношением, определенными лекси</w:t>
      </w:r>
      <w:r>
        <w:rPr>
          <w:color w:val="000000"/>
          <w:spacing w:val="4"/>
          <w:sz w:val="28"/>
          <w:szCs w:val="28"/>
        </w:rPr>
        <w:t>ко-грамматическими средствами языка, но и речью как социаль</w:t>
      </w:r>
      <w:r>
        <w:rPr>
          <w:color w:val="000000"/>
          <w:spacing w:val="4"/>
          <w:sz w:val="28"/>
          <w:szCs w:val="28"/>
        </w:rPr>
        <w:softHyphen/>
      </w:r>
      <w:r>
        <w:rPr>
          <w:color w:val="000000"/>
          <w:spacing w:val="3"/>
          <w:sz w:val="28"/>
          <w:szCs w:val="28"/>
        </w:rPr>
        <w:t>но значимой и постоянно востребованной деятельностью. Поэто</w:t>
      </w:r>
      <w:r>
        <w:rPr>
          <w:color w:val="000000"/>
          <w:spacing w:val="3"/>
          <w:sz w:val="28"/>
          <w:szCs w:val="28"/>
        </w:rPr>
        <w:softHyphen/>
      </w:r>
      <w:r>
        <w:rPr>
          <w:color w:val="000000"/>
          <w:spacing w:val="2"/>
          <w:sz w:val="28"/>
          <w:szCs w:val="28"/>
        </w:rPr>
        <w:t xml:space="preserve">му его профилактическое воздействие в широком смысле следует </w:t>
      </w:r>
      <w:r>
        <w:rPr>
          <w:color w:val="000000"/>
          <w:spacing w:val="-1"/>
          <w:sz w:val="28"/>
          <w:szCs w:val="28"/>
        </w:rPr>
        <w:t xml:space="preserve">рассматривать как </w:t>
      </w:r>
      <w:r>
        <w:rPr>
          <w:i/>
          <w:iCs/>
          <w:color w:val="000000"/>
          <w:spacing w:val="-1"/>
          <w:sz w:val="28"/>
          <w:szCs w:val="28"/>
        </w:rPr>
        <w:t>совокупность необходимых и достаточных дей</w:t>
      </w:r>
      <w:r>
        <w:rPr>
          <w:i/>
          <w:iCs/>
          <w:color w:val="000000"/>
          <w:spacing w:val="-1"/>
          <w:sz w:val="28"/>
          <w:szCs w:val="28"/>
        </w:rPr>
        <w:softHyphen/>
      </w:r>
      <w:r>
        <w:rPr>
          <w:i/>
          <w:iCs/>
          <w:color w:val="000000"/>
          <w:spacing w:val="-2"/>
          <w:sz w:val="28"/>
          <w:szCs w:val="28"/>
        </w:rPr>
        <w:t>ствий, ориентированных на стимуляцию развития и совершенство</w:t>
      </w:r>
      <w:r>
        <w:rPr>
          <w:i/>
          <w:iCs/>
          <w:color w:val="000000"/>
          <w:spacing w:val="-2"/>
          <w:sz w:val="28"/>
          <w:szCs w:val="28"/>
        </w:rPr>
        <w:softHyphen/>
      </w:r>
      <w:r>
        <w:rPr>
          <w:i/>
          <w:iCs/>
          <w:color w:val="000000"/>
          <w:spacing w:val="-1"/>
          <w:sz w:val="28"/>
          <w:szCs w:val="28"/>
        </w:rPr>
        <w:t>вание речевой деятельности воспитанников ДОУ в единстве ее мо</w:t>
      </w:r>
      <w:r>
        <w:rPr>
          <w:i/>
          <w:iCs/>
          <w:color w:val="000000"/>
          <w:spacing w:val="-3"/>
          <w:sz w:val="28"/>
          <w:szCs w:val="28"/>
        </w:rPr>
        <w:t>тивационно-потребностной и операциональной составляющих.</w:t>
      </w:r>
    </w:p>
    <w:p w:rsidR="00AF61D2" w:rsidRDefault="00AF61D2">
      <w:pPr>
        <w:shd w:val="clear" w:color="auto" w:fill="FFFFFF"/>
        <w:ind w:left="24" w:right="110" w:firstLine="293"/>
        <w:jc w:val="both"/>
        <w:rPr>
          <w:color w:val="000000"/>
          <w:spacing w:val="4"/>
          <w:sz w:val="28"/>
          <w:szCs w:val="28"/>
        </w:rPr>
      </w:pPr>
      <w:r>
        <w:rPr>
          <w:color w:val="000000"/>
          <w:spacing w:val="2"/>
          <w:sz w:val="28"/>
          <w:szCs w:val="28"/>
        </w:rPr>
        <w:t>Современные психолого-педагогические исследования и прак</w:t>
      </w:r>
      <w:r>
        <w:rPr>
          <w:color w:val="000000"/>
          <w:spacing w:val="2"/>
          <w:sz w:val="28"/>
          <w:szCs w:val="28"/>
        </w:rPr>
        <w:softHyphen/>
      </w:r>
      <w:r>
        <w:rPr>
          <w:color w:val="000000"/>
          <w:spacing w:val="1"/>
          <w:sz w:val="28"/>
          <w:szCs w:val="28"/>
        </w:rPr>
        <w:t>тика дошкольного воспитания убедительно доказывают, что в ос</w:t>
      </w:r>
      <w:r>
        <w:rPr>
          <w:color w:val="000000"/>
          <w:spacing w:val="1"/>
          <w:sz w:val="28"/>
          <w:szCs w:val="28"/>
        </w:rPr>
        <w:softHyphen/>
      </w:r>
      <w:r>
        <w:rPr>
          <w:color w:val="000000"/>
          <w:spacing w:val="2"/>
          <w:sz w:val="28"/>
          <w:szCs w:val="28"/>
        </w:rPr>
        <w:t>нове развития и воспитания речи ребенка лежит развитие и вос</w:t>
      </w:r>
      <w:r>
        <w:rPr>
          <w:color w:val="000000"/>
          <w:spacing w:val="2"/>
          <w:sz w:val="28"/>
          <w:szCs w:val="28"/>
        </w:rPr>
        <w:softHyphen/>
      </w:r>
      <w:r>
        <w:rPr>
          <w:color w:val="000000"/>
          <w:spacing w:val="1"/>
          <w:sz w:val="28"/>
          <w:szCs w:val="28"/>
        </w:rPr>
        <w:t>питание всей его личности. Вследствие этого пути, прямо обра</w:t>
      </w:r>
      <w:r>
        <w:rPr>
          <w:color w:val="000000"/>
          <w:spacing w:val="1"/>
          <w:sz w:val="28"/>
          <w:szCs w:val="28"/>
        </w:rPr>
        <w:softHyphen/>
      </w:r>
      <w:r>
        <w:rPr>
          <w:color w:val="000000"/>
          <w:spacing w:val="4"/>
          <w:sz w:val="28"/>
          <w:szCs w:val="28"/>
        </w:rPr>
        <w:t>щенные к воспитаннику и направленные непосредственно на развитие речи (рассказывание, чтение, объяснение картинок, бе</w:t>
      </w:r>
      <w:r>
        <w:rPr>
          <w:color w:val="000000"/>
          <w:spacing w:val="2"/>
          <w:sz w:val="28"/>
          <w:szCs w:val="28"/>
        </w:rPr>
        <w:t xml:space="preserve">седы и др.), недостаточны. Огромное значение имеют и все те </w:t>
      </w:r>
      <w:r>
        <w:rPr>
          <w:color w:val="000000"/>
          <w:spacing w:val="3"/>
          <w:sz w:val="28"/>
          <w:szCs w:val="28"/>
        </w:rPr>
        <w:t xml:space="preserve">косвенные, опосредованные пути, которые ведут к «укреплению </w:t>
      </w:r>
      <w:r>
        <w:rPr>
          <w:color w:val="000000"/>
          <w:spacing w:val="6"/>
          <w:sz w:val="28"/>
          <w:szCs w:val="28"/>
        </w:rPr>
        <w:t>сил ребенка, к поднятию всего жизненного тонуса, к наполне</w:t>
      </w:r>
      <w:r>
        <w:rPr>
          <w:color w:val="000000"/>
          <w:spacing w:val="6"/>
          <w:sz w:val="28"/>
          <w:szCs w:val="28"/>
        </w:rPr>
        <w:softHyphen/>
      </w:r>
      <w:r>
        <w:rPr>
          <w:color w:val="000000"/>
          <w:spacing w:val="4"/>
          <w:sz w:val="28"/>
          <w:szCs w:val="28"/>
        </w:rPr>
        <w:t xml:space="preserve">нию его жизни ярким, разнообразным содержанием, создающим </w:t>
      </w:r>
      <w:r>
        <w:rPr>
          <w:color w:val="000000"/>
          <w:spacing w:val="-2"/>
          <w:sz w:val="28"/>
          <w:szCs w:val="28"/>
        </w:rPr>
        <w:t xml:space="preserve">непреодолимую потребность в речи». Создание потребности в речи </w:t>
      </w:r>
      <w:r>
        <w:rPr>
          <w:color w:val="000000"/>
          <w:spacing w:val="1"/>
          <w:sz w:val="28"/>
          <w:szCs w:val="28"/>
        </w:rPr>
        <w:t>и условий для ее удовлетворения, таким образом, - один из клю</w:t>
      </w:r>
      <w:r>
        <w:rPr>
          <w:color w:val="000000"/>
          <w:spacing w:val="1"/>
          <w:sz w:val="28"/>
          <w:szCs w:val="28"/>
        </w:rPr>
        <w:softHyphen/>
      </w:r>
      <w:r>
        <w:rPr>
          <w:color w:val="000000"/>
          <w:spacing w:val="4"/>
          <w:sz w:val="28"/>
          <w:szCs w:val="28"/>
        </w:rPr>
        <w:t>чевых аспектов профилактической деятельности воспитателя.</w:t>
      </w:r>
    </w:p>
    <w:p w:rsidR="00AF61D2" w:rsidRDefault="00AF61D2">
      <w:pPr>
        <w:shd w:val="clear" w:color="auto" w:fill="FFFFFF"/>
        <w:ind w:left="96" w:right="24" w:firstLine="307"/>
        <w:jc w:val="both"/>
        <w:rPr>
          <w:color w:val="000000"/>
          <w:spacing w:val="6"/>
          <w:sz w:val="28"/>
          <w:szCs w:val="28"/>
        </w:rPr>
      </w:pPr>
      <w:r>
        <w:rPr>
          <w:color w:val="000000"/>
          <w:spacing w:val="3"/>
          <w:sz w:val="28"/>
          <w:szCs w:val="28"/>
        </w:rPr>
        <w:t>К числу условий, способствующих формированию потребно</w:t>
      </w:r>
      <w:r>
        <w:rPr>
          <w:color w:val="000000"/>
          <w:spacing w:val="3"/>
          <w:sz w:val="28"/>
          <w:szCs w:val="28"/>
        </w:rPr>
        <w:softHyphen/>
      </w:r>
      <w:r>
        <w:rPr>
          <w:color w:val="000000"/>
          <w:spacing w:val="1"/>
          <w:sz w:val="28"/>
          <w:szCs w:val="28"/>
        </w:rPr>
        <w:t xml:space="preserve">сти в речи и ее удовлетворению, в первую очередь может быть </w:t>
      </w:r>
      <w:r>
        <w:rPr>
          <w:color w:val="000000"/>
          <w:spacing w:val="3"/>
          <w:sz w:val="28"/>
          <w:szCs w:val="28"/>
        </w:rPr>
        <w:t xml:space="preserve">отнесена организация доступной по форме и средствам </w:t>
      </w:r>
      <w:r>
        <w:rPr>
          <w:i/>
          <w:iCs/>
          <w:color w:val="000000"/>
          <w:spacing w:val="3"/>
          <w:sz w:val="28"/>
          <w:szCs w:val="28"/>
        </w:rPr>
        <w:t>совмес</w:t>
      </w:r>
      <w:r>
        <w:rPr>
          <w:i/>
          <w:iCs/>
          <w:color w:val="000000"/>
          <w:spacing w:val="3"/>
          <w:sz w:val="28"/>
          <w:szCs w:val="28"/>
        </w:rPr>
        <w:softHyphen/>
      </w:r>
      <w:r>
        <w:rPr>
          <w:i/>
          <w:iCs/>
          <w:color w:val="000000"/>
          <w:spacing w:val="-5"/>
          <w:sz w:val="28"/>
          <w:szCs w:val="28"/>
        </w:rPr>
        <w:t xml:space="preserve">тной деятельности ребенка со взрослыми и сверстниками. </w:t>
      </w:r>
      <w:r>
        <w:rPr>
          <w:color w:val="000000"/>
          <w:spacing w:val="-5"/>
          <w:sz w:val="28"/>
          <w:szCs w:val="28"/>
        </w:rPr>
        <w:t>Чем слож</w:t>
      </w:r>
      <w:r>
        <w:rPr>
          <w:color w:val="000000"/>
          <w:spacing w:val="-5"/>
          <w:sz w:val="28"/>
          <w:szCs w:val="28"/>
        </w:rPr>
        <w:softHyphen/>
      </w:r>
      <w:r>
        <w:rPr>
          <w:color w:val="000000"/>
          <w:spacing w:val="2"/>
          <w:sz w:val="28"/>
          <w:szCs w:val="28"/>
        </w:rPr>
        <w:t xml:space="preserve">нее и разнообразнее деятельность, тем нужнее речь и тем более </w:t>
      </w:r>
      <w:r>
        <w:rPr>
          <w:color w:val="000000"/>
          <w:spacing w:val="4"/>
          <w:sz w:val="28"/>
          <w:szCs w:val="28"/>
        </w:rPr>
        <w:t xml:space="preserve">высоким структурно-функциональным требованиям она должна </w:t>
      </w:r>
      <w:r>
        <w:rPr>
          <w:color w:val="000000"/>
          <w:spacing w:val="-2"/>
          <w:sz w:val="28"/>
          <w:szCs w:val="28"/>
        </w:rPr>
        <w:t>удовлетворять. Правильная организация детской деятельности пред</w:t>
      </w:r>
      <w:r>
        <w:rPr>
          <w:color w:val="000000"/>
          <w:spacing w:val="-2"/>
          <w:sz w:val="28"/>
          <w:szCs w:val="28"/>
        </w:rPr>
        <w:softHyphen/>
      </w:r>
      <w:r>
        <w:rPr>
          <w:color w:val="000000"/>
          <w:spacing w:val="3"/>
          <w:sz w:val="28"/>
          <w:szCs w:val="28"/>
        </w:rPr>
        <w:t>полагает высокий уровень профессионального мастерства и раз</w:t>
      </w:r>
      <w:r>
        <w:rPr>
          <w:color w:val="000000"/>
          <w:spacing w:val="3"/>
          <w:sz w:val="28"/>
          <w:szCs w:val="28"/>
        </w:rPr>
        <w:softHyphen/>
        <w:t>вития творческих способностей воспитателя, но именно она слу</w:t>
      </w:r>
      <w:r>
        <w:rPr>
          <w:color w:val="000000"/>
          <w:spacing w:val="3"/>
          <w:sz w:val="28"/>
          <w:szCs w:val="28"/>
        </w:rPr>
        <w:softHyphen/>
      </w:r>
      <w:r>
        <w:rPr>
          <w:color w:val="000000"/>
          <w:spacing w:val="2"/>
          <w:sz w:val="28"/>
          <w:szCs w:val="28"/>
        </w:rPr>
        <w:t>жит наиболее мощным средством стимуляции развития как моти</w:t>
      </w:r>
      <w:r>
        <w:rPr>
          <w:color w:val="000000"/>
          <w:spacing w:val="2"/>
          <w:sz w:val="28"/>
          <w:szCs w:val="28"/>
        </w:rPr>
        <w:softHyphen/>
      </w:r>
      <w:r>
        <w:rPr>
          <w:color w:val="000000"/>
          <w:spacing w:val="6"/>
          <w:sz w:val="28"/>
          <w:szCs w:val="28"/>
        </w:rPr>
        <w:t>вации детской речи, так и обогащения ее средств и форм.</w:t>
      </w:r>
    </w:p>
    <w:p w:rsidR="00AF61D2" w:rsidRDefault="00AF61D2">
      <w:pPr>
        <w:shd w:val="clear" w:color="auto" w:fill="FFFFFF"/>
        <w:ind w:left="67" w:right="53" w:firstLine="283"/>
        <w:jc w:val="both"/>
        <w:rPr>
          <w:color w:val="000000"/>
          <w:spacing w:val="7"/>
          <w:sz w:val="28"/>
          <w:szCs w:val="28"/>
        </w:rPr>
      </w:pPr>
      <w:r>
        <w:rPr>
          <w:color w:val="000000"/>
          <w:spacing w:val="6"/>
          <w:sz w:val="28"/>
          <w:szCs w:val="28"/>
        </w:rPr>
        <w:t xml:space="preserve">Другим условием, содействующим полноценности речевого </w:t>
      </w:r>
      <w:r>
        <w:rPr>
          <w:color w:val="000000"/>
          <w:spacing w:val="2"/>
          <w:sz w:val="28"/>
          <w:szCs w:val="28"/>
        </w:rPr>
        <w:t xml:space="preserve">развития детей, выступает </w:t>
      </w:r>
      <w:r>
        <w:rPr>
          <w:i/>
          <w:iCs/>
          <w:color w:val="000000"/>
          <w:spacing w:val="2"/>
          <w:sz w:val="28"/>
          <w:szCs w:val="28"/>
        </w:rPr>
        <w:t xml:space="preserve">окружающая среда </w:t>
      </w:r>
      <w:r>
        <w:rPr>
          <w:color w:val="000000"/>
          <w:spacing w:val="2"/>
          <w:sz w:val="28"/>
          <w:szCs w:val="28"/>
        </w:rPr>
        <w:t>(«питательная сре</w:t>
      </w:r>
      <w:r>
        <w:rPr>
          <w:color w:val="000000"/>
          <w:spacing w:val="2"/>
          <w:sz w:val="28"/>
          <w:szCs w:val="28"/>
        </w:rPr>
        <w:softHyphen/>
      </w:r>
      <w:r>
        <w:rPr>
          <w:color w:val="000000"/>
          <w:spacing w:val="6"/>
          <w:sz w:val="28"/>
          <w:szCs w:val="28"/>
        </w:rPr>
        <w:t>да» в терминологии А.Н. Гвоздева). Важным компонентом сре</w:t>
      </w:r>
      <w:r>
        <w:rPr>
          <w:color w:val="000000"/>
          <w:spacing w:val="6"/>
          <w:sz w:val="28"/>
          <w:szCs w:val="28"/>
        </w:rPr>
        <w:softHyphen/>
      </w:r>
      <w:r>
        <w:rPr>
          <w:color w:val="000000"/>
          <w:spacing w:val="8"/>
          <w:sz w:val="28"/>
          <w:szCs w:val="28"/>
        </w:rPr>
        <w:t xml:space="preserve">ды и одновременно средством профилактики недостатков речи </w:t>
      </w:r>
      <w:r>
        <w:rPr>
          <w:color w:val="000000"/>
          <w:spacing w:val="6"/>
          <w:sz w:val="28"/>
          <w:szCs w:val="28"/>
        </w:rPr>
        <w:t xml:space="preserve">у дошкольников является </w:t>
      </w:r>
      <w:r>
        <w:rPr>
          <w:i/>
          <w:iCs/>
          <w:color w:val="000000"/>
          <w:spacing w:val="6"/>
          <w:sz w:val="28"/>
          <w:szCs w:val="28"/>
        </w:rPr>
        <w:t xml:space="preserve">правильная речь взрослых. </w:t>
      </w:r>
      <w:r>
        <w:rPr>
          <w:color w:val="000000"/>
          <w:spacing w:val="6"/>
          <w:sz w:val="28"/>
          <w:szCs w:val="28"/>
        </w:rPr>
        <w:t xml:space="preserve">«Прежде, </w:t>
      </w:r>
      <w:r>
        <w:rPr>
          <w:color w:val="000000"/>
          <w:spacing w:val="4"/>
          <w:sz w:val="28"/>
          <w:szCs w:val="28"/>
        </w:rPr>
        <w:t>чем приступить к ответственному делу развития речи своих вос</w:t>
      </w:r>
      <w:r>
        <w:rPr>
          <w:color w:val="000000"/>
          <w:spacing w:val="4"/>
          <w:sz w:val="28"/>
          <w:szCs w:val="28"/>
        </w:rPr>
        <w:softHyphen/>
      </w:r>
      <w:r>
        <w:rPr>
          <w:color w:val="000000"/>
          <w:spacing w:val="7"/>
          <w:sz w:val="28"/>
          <w:szCs w:val="28"/>
        </w:rPr>
        <w:t xml:space="preserve">питанников, следует позаботиться о развитии, упорядочении </w:t>
      </w:r>
      <w:r>
        <w:rPr>
          <w:color w:val="000000"/>
          <w:spacing w:val="4"/>
          <w:sz w:val="28"/>
          <w:szCs w:val="28"/>
        </w:rPr>
        <w:t>своей речи», — напоминает воспитателям Е.И. Тихеева.</w:t>
      </w:r>
      <w:r>
        <w:rPr>
          <w:color w:val="000000"/>
          <w:spacing w:val="4"/>
          <w:sz w:val="28"/>
          <w:szCs w:val="28"/>
          <w:vertAlign w:val="superscript"/>
        </w:rPr>
        <w:t>2</w:t>
      </w:r>
      <w:r>
        <w:rPr>
          <w:color w:val="000000"/>
          <w:spacing w:val="4"/>
          <w:sz w:val="28"/>
          <w:szCs w:val="28"/>
        </w:rPr>
        <w:t xml:space="preserve"> До сих </w:t>
      </w:r>
      <w:r>
        <w:rPr>
          <w:color w:val="000000"/>
          <w:spacing w:val="8"/>
          <w:sz w:val="28"/>
          <w:szCs w:val="28"/>
        </w:rPr>
        <w:t xml:space="preserve">пор актуальными остаются разработанные ею культурные и </w:t>
      </w:r>
      <w:r>
        <w:rPr>
          <w:color w:val="000000"/>
          <w:spacing w:val="6"/>
          <w:sz w:val="28"/>
          <w:szCs w:val="28"/>
        </w:rPr>
        <w:t>методические требования к речи взрослых, работающих с деть</w:t>
      </w:r>
      <w:r>
        <w:rPr>
          <w:color w:val="000000"/>
          <w:spacing w:val="6"/>
          <w:sz w:val="28"/>
          <w:szCs w:val="28"/>
        </w:rPr>
        <w:softHyphen/>
      </w:r>
      <w:r>
        <w:rPr>
          <w:color w:val="000000"/>
          <w:spacing w:val="7"/>
          <w:sz w:val="28"/>
          <w:szCs w:val="28"/>
        </w:rPr>
        <w:t>ми дошкольного возраста:</w:t>
      </w:r>
    </w:p>
    <w:p w:rsidR="00AF61D2" w:rsidRDefault="00AF61D2" w:rsidP="00AF61D2">
      <w:pPr>
        <w:numPr>
          <w:ilvl w:val="0"/>
          <w:numId w:val="99"/>
        </w:numPr>
        <w:shd w:val="clear" w:color="auto" w:fill="FFFFFF"/>
        <w:tabs>
          <w:tab w:val="left" w:pos="1080"/>
        </w:tabs>
        <w:ind w:left="540"/>
        <w:jc w:val="both"/>
        <w:rPr>
          <w:color w:val="000000"/>
          <w:spacing w:val="4"/>
          <w:sz w:val="28"/>
          <w:szCs w:val="28"/>
        </w:rPr>
      </w:pPr>
      <w:r>
        <w:rPr>
          <w:color w:val="000000"/>
          <w:spacing w:val="4"/>
          <w:sz w:val="28"/>
          <w:szCs w:val="28"/>
        </w:rPr>
        <w:t>речь должна быть абсолютно правильна, литературна;</w:t>
      </w:r>
    </w:p>
    <w:p w:rsidR="00AF61D2" w:rsidRDefault="00AF61D2" w:rsidP="00AF61D2">
      <w:pPr>
        <w:numPr>
          <w:ilvl w:val="0"/>
          <w:numId w:val="99"/>
        </w:numPr>
        <w:shd w:val="clear" w:color="auto" w:fill="FFFFFF"/>
        <w:tabs>
          <w:tab w:val="left" w:pos="1080"/>
        </w:tabs>
        <w:ind w:left="540"/>
        <w:jc w:val="both"/>
        <w:rPr>
          <w:color w:val="000000"/>
          <w:spacing w:val="1"/>
          <w:sz w:val="28"/>
          <w:szCs w:val="28"/>
        </w:rPr>
      </w:pPr>
      <w:r>
        <w:rPr>
          <w:color w:val="000000"/>
          <w:spacing w:val="9"/>
          <w:sz w:val="28"/>
          <w:szCs w:val="28"/>
        </w:rPr>
        <w:t>по форме и по тону речь должна быть всегда безупречно</w:t>
      </w:r>
      <w:r>
        <w:rPr>
          <w:color w:val="000000"/>
          <w:spacing w:val="9"/>
          <w:sz w:val="28"/>
          <w:szCs w:val="28"/>
        </w:rPr>
        <w:br/>
      </w:r>
      <w:r>
        <w:rPr>
          <w:color w:val="000000"/>
          <w:spacing w:val="1"/>
          <w:sz w:val="28"/>
          <w:szCs w:val="28"/>
        </w:rPr>
        <w:t>вежливой;</w:t>
      </w:r>
    </w:p>
    <w:p w:rsidR="00AF61D2" w:rsidRDefault="00AF61D2" w:rsidP="00AF61D2">
      <w:pPr>
        <w:numPr>
          <w:ilvl w:val="0"/>
          <w:numId w:val="99"/>
        </w:numPr>
        <w:shd w:val="clear" w:color="auto" w:fill="FFFFFF"/>
        <w:tabs>
          <w:tab w:val="left" w:pos="1080"/>
        </w:tabs>
        <w:ind w:left="540"/>
        <w:jc w:val="both"/>
        <w:rPr>
          <w:color w:val="000000"/>
          <w:spacing w:val="4"/>
          <w:sz w:val="28"/>
          <w:szCs w:val="28"/>
        </w:rPr>
      </w:pPr>
      <w:r>
        <w:rPr>
          <w:color w:val="000000"/>
          <w:sz w:val="28"/>
          <w:szCs w:val="28"/>
        </w:rPr>
        <w:t>структуру речи следует согласовывать с возрастом детей: чем</w:t>
      </w:r>
      <w:r>
        <w:rPr>
          <w:color w:val="000000"/>
          <w:sz w:val="28"/>
          <w:szCs w:val="28"/>
        </w:rPr>
        <w:br/>
      </w:r>
      <w:r>
        <w:rPr>
          <w:color w:val="000000"/>
          <w:spacing w:val="7"/>
          <w:sz w:val="28"/>
          <w:szCs w:val="28"/>
        </w:rPr>
        <w:t>меньше ребенок, тем проще должна быть синтаксическая</w:t>
      </w:r>
      <w:r>
        <w:rPr>
          <w:color w:val="000000"/>
          <w:spacing w:val="7"/>
          <w:sz w:val="28"/>
          <w:szCs w:val="28"/>
        </w:rPr>
        <w:br/>
      </w:r>
      <w:r>
        <w:rPr>
          <w:color w:val="000000"/>
          <w:spacing w:val="4"/>
          <w:sz w:val="28"/>
          <w:szCs w:val="28"/>
        </w:rPr>
        <w:t>структура обращенной к нему речи;</w:t>
      </w:r>
    </w:p>
    <w:p w:rsidR="00AF61D2" w:rsidRDefault="00AF61D2" w:rsidP="00AF61D2">
      <w:pPr>
        <w:numPr>
          <w:ilvl w:val="0"/>
          <w:numId w:val="99"/>
        </w:numPr>
        <w:shd w:val="clear" w:color="auto" w:fill="FFFFFF"/>
        <w:tabs>
          <w:tab w:val="left" w:pos="1080"/>
        </w:tabs>
        <w:ind w:left="540"/>
        <w:jc w:val="both"/>
        <w:rPr>
          <w:color w:val="000000"/>
          <w:spacing w:val="4"/>
          <w:sz w:val="28"/>
          <w:szCs w:val="28"/>
        </w:rPr>
      </w:pPr>
      <w:r>
        <w:rPr>
          <w:color w:val="000000"/>
          <w:spacing w:val="5"/>
          <w:sz w:val="28"/>
          <w:szCs w:val="28"/>
        </w:rPr>
        <w:t>содержание речи взрослых должно строго соответствовать</w:t>
      </w:r>
      <w:r>
        <w:rPr>
          <w:color w:val="000000"/>
          <w:spacing w:val="5"/>
          <w:sz w:val="28"/>
          <w:szCs w:val="28"/>
        </w:rPr>
        <w:br/>
      </w:r>
      <w:r>
        <w:rPr>
          <w:color w:val="000000"/>
          <w:spacing w:val="8"/>
          <w:sz w:val="28"/>
          <w:szCs w:val="28"/>
        </w:rPr>
        <w:t>развитию, запасу представлений и интересам детей, опи</w:t>
      </w:r>
      <w:r>
        <w:rPr>
          <w:color w:val="000000"/>
          <w:spacing w:val="8"/>
          <w:sz w:val="28"/>
          <w:szCs w:val="28"/>
        </w:rPr>
        <w:softHyphen/>
      </w:r>
      <w:r>
        <w:rPr>
          <w:color w:val="000000"/>
          <w:spacing w:val="4"/>
          <w:sz w:val="28"/>
          <w:szCs w:val="28"/>
        </w:rPr>
        <w:t>раться на их опыт;</w:t>
      </w:r>
    </w:p>
    <w:p w:rsidR="00AF61D2" w:rsidRDefault="00AF61D2" w:rsidP="00AF61D2">
      <w:pPr>
        <w:numPr>
          <w:ilvl w:val="0"/>
          <w:numId w:val="99"/>
        </w:numPr>
        <w:shd w:val="clear" w:color="auto" w:fill="FFFFFF"/>
        <w:tabs>
          <w:tab w:val="left" w:pos="1080"/>
        </w:tabs>
        <w:ind w:left="540"/>
        <w:jc w:val="both"/>
        <w:rPr>
          <w:color w:val="000000"/>
          <w:spacing w:val="6"/>
          <w:sz w:val="28"/>
          <w:szCs w:val="28"/>
        </w:rPr>
      </w:pPr>
      <w:r>
        <w:rPr>
          <w:color w:val="000000"/>
          <w:spacing w:val="1"/>
          <w:sz w:val="28"/>
          <w:szCs w:val="28"/>
        </w:rPr>
        <w:t>речь взрослых должна соответствовать таким критериям, как</w:t>
      </w:r>
      <w:r>
        <w:rPr>
          <w:color w:val="000000"/>
          <w:spacing w:val="1"/>
          <w:sz w:val="28"/>
          <w:szCs w:val="28"/>
        </w:rPr>
        <w:br/>
      </w:r>
      <w:r>
        <w:rPr>
          <w:color w:val="000000"/>
          <w:spacing w:val="8"/>
          <w:sz w:val="28"/>
          <w:szCs w:val="28"/>
        </w:rPr>
        <w:t>точность, ясность, простота, эмоциональная выразитель</w:t>
      </w:r>
      <w:r>
        <w:rPr>
          <w:color w:val="000000"/>
          <w:spacing w:val="6"/>
          <w:sz w:val="28"/>
          <w:szCs w:val="28"/>
        </w:rPr>
        <w:t>ность, образность, размеренность темпа и достаточная (но</w:t>
      </w:r>
      <w:r>
        <w:rPr>
          <w:sz w:val="28"/>
          <w:szCs w:val="28"/>
        </w:rPr>
        <w:t xml:space="preserve"> </w:t>
      </w:r>
      <w:r>
        <w:rPr>
          <w:color w:val="000000"/>
          <w:spacing w:val="6"/>
          <w:sz w:val="28"/>
          <w:szCs w:val="28"/>
        </w:rPr>
        <w:t>не чрезмерная) громкость.</w:t>
      </w:r>
    </w:p>
    <w:p w:rsidR="00AF61D2" w:rsidRDefault="00AF61D2">
      <w:pPr>
        <w:shd w:val="clear" w:color="auto" w:fill="FFFFFF"/>
        <w:ind w:right="182" w:firstLine="274"/>
        <w:jc w:val="both"/>
        <w:rPr>
          <w:color w:val="000000"/>
          <w:spacing w:val="1"/>
          <w:sz w:val="28"/>
          <w:szCs w:val="28"/>
        </w:rPr>
      </w:pPr>
      <w:r>
        <w:rPr>
          <w:color w:val="000000"/>
          <w:spacing w:val="1"/>
          <w:sz w:val="28"/>
          <w:szCs w:val="28"/>
        </w:rPr>
        <w:t>Таким образом, культура речевой среды предопределяет куль</w:t>
      </w:r>
      <w:r>
        <w:rPr>
          <w:color w:val="000000"/>
          <w:spacing w:val="1"/>
          <w:sz w:val="28"/>
          <w:szCs w:val="28"/>
        </w:rPr>
        <w:softHyphen/>
        <w:t xml:space="preserve">туру речи самих детей. Требования к ней особенно ожесточаются, а ответственность педагога повышается в тех случаях, когда ее </w:t>
      </w:r>
      <w:r>
        <w:rPr>
          <w:color w:val="000000"/>
          <w:spacing w:val="2"/>
          <w:sz w:val="28"/>
          <w:szCs w:val="28"/>
        </w:rPr>
        <w:t>следует организовать в отношении детей с угрозой риска форми</w:t>
      </w:r>
      <w:r>
        <w:rPr>
          <w:color w:val="000000"/>
          <w:spacing w:val="2"/>
          <w:sz w:val="28"/>
          <w:szCs w:val="28"/>
        </w:rPr>
        <w:softHyphen/>
      </w:r>
      <w:r>
        <w:rPr>
          <w:color w:val="000000"/>
          <w:spacing w:val="3"/>
          <w:sz w:val="28"/>
          <w:szCs w:val="28"/>
        </w:rPr>
        <w:t>рования речевых недостатков из-за воспитания в социально-не</w:t>
      </w:r>
      <w:r>
        <w:rPr>
          <w:color w:val="000000"/>
          <w:spacing w:val="3"/>
          <w:sz w:val="28"/>
          <w:szCs w:val="28"/>
        </w:rPr>
        <w:softHyphen/>
      </w:r>
      <w:r>
        <w:rPr>
          <w:color w:val="000000"/>
          <w:spacing w:val="1"/>
          <w:sz w:val="28"/>
          <w:szCs w:val="28"/>
        </w:rPr>
        <w:t>благополучных семьях, в обедненной речевой среде или в услови</w:t>
      </w:r>
      <w:r>
        <w:rPr>
          <w:color w:val="000000"/>
          <w:spacing w:val="1"/>
          <w:sz w:val="28"/>
          <w:szCs w:val="28"/>
        </w:rPr>
        <w:softHyphen/>
      </w:r>
      <w:r>
        <w:rPr>
          <w:color w:val="000000"/>
          <w:spacing w:val="2"/>
          <w:sz w:val="28"/>
          <w:szCs w:val="28"/>
        </w:rPr>
        <w:t>ях двуязычия. И если на факторы болезнетворного, патофизиоло</w:t>
      </w:r>
      <w:r>
        <w:rPr>
          <w:color w:val="000000"/>
          <w:spacing w:val="2"/>
          <w:sz w:val="28"/>
          <w:szCs w:val="28"/>
        </w:rPr>
        <w:softHyphen/>
      </w:r>
      <w:r>
        <w:rPr>
          <w:color w:val="000000"/>
          <w:spacing w:val="5"/>
          <w:sz w:val="28"/>
          <w:szCs w:val="28"/>
        </w:rPr>
        <w:t xml:space="preserve">гического или анатомического характера, предрасполагающие </w:t>
      </w:r>
      <w:r>
        <w:rPr>
          <w:color w:val="000000"/>
          <w:spacing w:val="1"/>
          <w:sz w:val="28"/>
          <w:szCs w:val="28"/>
        </w:rPr>
        <w:t xml:space="preserve">появление у детей речевых отклонений педагогу влиять гораздо </w:t>
      </w:r>
      <w:r>
        <w:rPr>
          <w:color w:val="000000"/>
          <w:spacing w:val="2"/>
          <w:sz w:val="28"/>
          <w:szCs w:val="28"/>
        </w:rPr>
        <w:t xml:space="preserve">труднее (хотя в определенной степени возможно), то на факторы </w:t>
      </w:r>
      <w:r>
        <w:rPr>
          <w:color w:val="000000"/>
          <w:spacing w:val="9"/>
          <w:sz w:val="28"/>
          <w:szCs w:val="28"/>
        </w:rPr>
        <w:t>общей и речевой среды он может влиять самым решительным</w:t>
      </w:r>
      <w:r>
        <w:rPr>
          <w:sz w:val="28"/>
          <w:szCs w:val="28"/>
        </w:rPr>
        <w:t xml:space="preserve"> </w:t>
      </w:r>
      <w:r>
        <w:rPr>
          <w:color w:val="000000"/>
          <w:spacing w:val="1"/>
          <w:sz w:val="28"/>
          <w:szCs w:val="28"/>
        </w:rPr>
        <w:t>образом.</w:t>
      </w:r>
    </w:p>
    <w:p w:rsidR="00AF61D2" w:rsidRDefault="00AF61D2">
      <w:pPr>
        <w:shd w:val="clear" w:color="auto" w:fill="FFFFFF"/>
        <w:ind w:left="82" w:right="134" w:firstLine="278"/>
        <w:jc w:val="both"/>
        <w:rPr>
          <w:color w:val="000000"/>
          <w:spacing w:val="1"/>
          <w:sz w:val="28"/>
          <w:szCs w:val="28"/>
        </w:rPr>
      </w:pPr>
      <w:r>
        <w:rPr>
          <w:color w:val="000000"/>
          <w:spacing w:val="6"/>
          <w:sz w:val="28"/>
          <w:szCs w:val="28"/>
        </w:rPr>
        <w:t xml:space="preserve">Профилактическая работа в более узком смысле может быть </w:t>
      </w:r>
      <w:r>
        <w:rPr>
          <w:color w:val="000000"/>
          <w:spacing w:val="3"/>
          <w:sz w:val="28"/>
          <w:szCs w:val="28"/>
        </w:rPr>
        <w:t xml:space="preserve">определена как </w:t>
      </w:r>
      <w:r>
        <w:rPr>
          <w:i/>
          <w:iCs/>
          <w:color w:val="000000"/>
          <w:spacing w:val="3"/>
          <w:sz w:val="28"/>
          <w:szCs w:val="28"/>
        </w:rPr>
        <w:t>предупреждение с помощью педагогических при</w:t>
      </w:r>
      <w:r>
        <w:rPr>
          <w:i/>
          <w:iCs/>
          <w:color w:val="000000"/>
          <w:spacing w:val="3"/>
          <w:sz w:val="28"/>
          <w:szCs w:val="28"/>
        </w:rPr>
        <w:softHyphen/>
      </w:r>
      <w:r>
        <w:rPr>
          <w:i/>
          <w:iCs/>
          <w:color w:val="000000"/>
          <w:sz w:val="28"/>
          <w:szCs w:val="28"/>
        </w:rPr>
        <w:t xml:space="preserve">емов и средств недостатков речи у дошкольников и проведение </w:t>
      </w:r>
      <w:r>
        <w:rPr>
          <w:i/>
          <w:iCs/>
          <w:color w:val="000000"/>
          <w:spacing w:val="2"/>
          <w:sz w:val="28"/>
          <w:szCs w:val="28"/>
        </w:rPr>
        <w:t xml:space="preserve">мероприятий психогигиенической направленности. </w:t>
      </w:r>
      <w:r>
        <w:rPr>
          <w:color w:val="000000"/>
          <w:spacing w:val="2"/>
          <w:sz w:val="28"/>
          <w:szCs w:val="28"/>
        </w:rPr>
        <w:t xml:space="preserve">Детская речь, </w:t>
      </w:r>
      <w:r>
        <w:rPr>
          <w:color w:val="000000"/>
          <w:spacing w:val="7"/>
          <w:sz w:val="28"/>
          <w:szCs w:val="28"/>
        </w:rPr>
        <w:t xml:space="preserve">как известно, в период своего интенсивного становления — чрезвычайно ранимая, чувствительная к негативным внешним </w:t>
      </w:r>
      <w:r>
        <w:rPr>
          <w:color w:val="000000"/>
          <w:spacing w:val="6"/>
          <w:sz w:val="28"/>
          <w:szCs w:val="28"/>
        </w:rPr>
        <w:t>воздействиям система. В связи с этим в обязательную состав</w:t>
      </w:r>
      <w:r>
        <w:rPr>
          <w:color w:val="000000"/>
          <w:spacing w:val="6"/>
          <w:sz w:val="28"/>
          <w:szCs w:val="28"/>
        </w:rPr>
        <w:softHyphen/>
      </w:r>
      <w:r>
        <w:rPr>
          <w:color w:val="000000"/>
          <w:spacing w:val="8"/>
          <w:sz w:val="28"/>
          <w:szCs w:val="28"/>
        </w:rPr>
        <w:t>ную часть профилактической деятельности воспитателя вхо</w:t>
      </w:r>
      <w:r>
        <w:rPr>
          <w:color w:val="000000"/>
          <w:spacing w:val="8"/>
          <w:sz w:val="28"/>
          <w:szCs w:val="28"/>
        </w:rPr>
        <w:softHyphen/>
      </w:r>
      <w:r>
        <w:rPr>
          <w:color w:val="000000"/>
          <w:spacing w:val="1"/>
          <w:sz w:val="28"/>
          <w:szCs w:val="28"/>
        </w:rPr>
        <w:t>дят:</w:t>
      </w:r>
    </w:p>
    <w:p w:rsidR="00AF61D2" w:rsidRDefault="00AF61D2" w:rsidP="00AF61D2">
      <w:pPr>
        <w:numPr>
          <w:ilvl w:val="0"/>
          <w:numId w:val="93"/>
        </w:numPr>
        <w:shd w:val="clear" w:color="auto" w:fill="FFFFFF"/>
        <w:ind w:left="540" w:firstLine="0"/>
        <w:jc w:val="both"/>
        <w:rPr>
          <w:color w:val="000000"/>
          <w:spacing w:val="4"/>
          <w:sz w:val="28"/>
          <w:szCs w:val="28"/>
        </w:rPr>
      </w:pPr>
      <w:r>
        <w:rPr>
          <w:color w:val="000000"/>
          <w:spacing w:val="6"/>
          <w:sz w:val="28"/>
          <w:szCs w:val="28"/>
        </w:rPr>
        <w:t>охрана нервно-психического и физического здоровья вос</w:t>
      </w:r>
      <w:r>
        <w:rPr>
          <w:color w:val="000000"/>
          <w:spacing w:val="6"/>
          <w:sz w:val="28"/>
          <w:szCs w:val="28"/>
        </w:rPr>
        <w:softHyphen/>
      </w:r>
      <w:r>
        <w:rPr>
          <w:color w:val="000000"/>
          <w:spacing w:val="4"/>
          <w:sz w:val="28"/>
          <w:szCs w:val="28"/>
        </w:rPr>
        <w:t>питанников;</w:t>
      </w:r>
    </w:p>
    <w:p w:rsidR="00AF61D2" w:rsidRDefault="00AF61D2" w:rsidP="00AF61D2">
      <w:pPr>
        <w:numPr>
          <w:ilvl w:val="0"/>
          <w:numId w:val="93"/>
        </w:numPr>
        <w:shd w:val="clear" w:color="auto" w:fill="FFFFFF"/>
        <w:ind w:hanging="180"/>
        <w:jc w:val="both"/>
        <w:rPr>
          <w:color w:val="000000"/>
          <w:spacing w:val="3"/>
          <w:sz w:val="28"/>
          <w:szCs w:val="28"/>
        </w:rPr>
      </w:pPr>
      <w:r>
        <w:rPr>
          <w:color w:val="000000"/>
          <w:spacing w:val="1"/>
          <w:sz w:val="28"/>
          <w:szCs w:val="28"/>
        </w:rPr>
        <w:t>обеспечение спокойной, доброжелательной атмосферы жиз</w:t>
      </w:r>
      <w:r>
        <w:rPr>
          <w:color w:val="000000"/>
          <w:spacing w:val="2"/>
          <w:sz w:val="28"/>
          <w:szCs w:val="28"/>
        </w:rPr>
        <w:t>недеятельности детей, психологической комфортности вос</w:t>
      </w:r>
      <w:r>
        <w:rPr>
          <w:color w:val="000000"/>
          <w:spacing w:val="2"/>
          <w:sz w:val="28"/>
          <w:szCs w:val="28"/>
        </w:rPr>
        <w:softHyphen/>
      </w:r>
      <w:r>
        <w:rPr>
          <w:color w:val="000000"/>
          <w:spacing w:val="3"/>
          <w:sz w:val="28"/>
          <w:szCs w:val="28"/>
        </w:rPr>
        <w:t>питывающей среды и предупреждение стрессирующих ре</w:t>
      </w:r>
      <w:r>
        <w:rPr>
          <w:color w:val="000000"/>
          <w:spacing w:val="3"/>
          <w:sz w:val="28"/>
          <w:szCs w:val="28"/>
        </w:rPr>
        <w:softHyphen/>
        <w:t>бенка внешних воздействий;</w:t>
      </w:r>
    </w:p>
    <w:p w:rsidR="00AF61D2" w:rsidRDefault="00AF61D2" w:rsidP="00AF61D2">
      <w:pPr>
        <w:numPr>
          <w:ilvl w:val="0"/>
          <w:numId w:val="93"/>
        </w:numPr>
        <w:shd w:val="clear" w:color="auto" w:fill="FFFFFF"/>
        <w:tabs>
          <w:tab w:val="left" w:pos="900"/>
        </w:tabs>
        <w:ind w:hanging="180"/>
        <w:jc w:val="both"/>
        <w:rPr>
          <w:color w:val="000000"/>
          <w:spacing w:val="-2"/>
          <w:sz w:val="28"/>
          <w:szCs w:val="28"/>
        </w:rPr>
      </w:pPr>
      <w:r>
        <w:rPr>
          <w:color w:val="000000"/>
          <w:spacing w:val="5"/>
          <w:sz w:val="28"/>
          <w:szCs w:val="28"/>
        </w:rPr>
        <w:t>раннее выявление факторов риска в развитии речи, откло</w:t>
      </w:r>
      <w:r>
        <w:rPr>
          <w:color w:val="000000"/>
          <w:spacing w:val="5"/>
          <w:sz w:val="28"/>
          <w:szCs w:val="28"/>
        </w:rPr>
        <w:softHyphen/>
      </w:r>
      <w:r>
        <w:rPr>
          <w:color w:val="000000"/>
          <w:spacing w:val="4"/>
          <w:sz w:val="28"/>
          <w:szCs w:val="28"/>
        </w:rPr>
        <w:t>нений от нормы в состоянии здоровья, врожденных и при</w:t>
      </w:r>
      <w:r>
        <w:rPr>
          <w:color w:val="000000"/>
          <w:spacing w:val="4"/>
          <w:sz w:val="28"/>
          <w:szCs w:val="28"/>
        </w:rPr>
        <w:softHyphen/>
      </w:r>
      <w:r>
        <w:rPr>
          <w:color w:val="000000"/>
          <w:spacing w:val="3"/>
          <w:sz w:val="28"/>
          <w:szCs w:val="28"/>
        </w:rPr>
        <w:t>обретенных заболеваний, которые сказываются на развитии</w:t>
      </w:r>
      <w:r>
        <w:rPr>
          <w:color w:val="000000"/>
          <w:sz w:val="28"/>
          <w:szCs w:val="28"/>
        </w:rPr>
        <w:t xml:space="preserve"> </w:t>
      </w:r>
      <w:r>
        <w:rPr>
          <w:color w:val="000000"/>
          <w:spacing w:val="-2"/>
          <w:sz w:val="28"/>
          <w:szCs w:val="28"/>
        </w:rPr>
        <w:t>речи;</w:t>
      </w:r>
    </w:p>
    <w:p w:rsidR="00AF61D2" w:rsidRDefault="00AF61D2" w:rsidP="00AF61D2">
      <w:pPr>
        <w:numPr>
          <w:ilvl w:val="0"/>
          <w:numId w:val="93"/>
        </w:numPr>
        <w:shd w:val="clear" w:color="auto" w:fill="FFFFFF"/>
        <w:tabs>
          <w:tab w:val="left" w:pos="1303"/>
        </w:tabs>
        <w:ind w:left="540" w:firstLine="0"/>
        <w:jc w:val="both"/>
        <w:rPr>
          <w:color w:val="000000"/>
          <w:spacing w:val="1"/>
          <w:sz w:val="28"/>
          <w:szCs w:val="28"/>
        </w:rPr>
      </w:pPr>
      <w:r>
        <w:rPr>
          <w:color w:val="000000"/>
          <w:spacing w:val="2"/>
          <w:sz w:val="28"/>
          <w:szCs w:val="28"/>
        </w:rPr>
        <w:t>подготовка детей к возможным трудностям на этапе школь</w:t>
      </w:r>
      <w:r>
        <w:rPr>
          <w:color w:val="000000"/>
          <w:spacing w:val="2"/>
          <w:sz w:val="28"/>
          <w:szCs w:val="28"/>
        </w:rPr>
        <w:softHyphen/>
      </w:r>
      <w:r>
        <w:rPr>
          <w:color w:val="000000"/>
          <w:spacing w:val="1"/>
          <w:sz w:val="28"/>
          <w:szCs w:val="28"/>
        </w:rPr>
        <w:t>ного старта.</w:t>
      </w:r>
    </w:p>
    <w:p w:rsidR="00AF61D2" w:rsidRDefault="00AF61D2">
      <w:pPr>
        <w:shd w:val="clear" w:color="auto" w:fill="FFFFFF"/>
        <w:ind w:left="211" w:firstLine="283"/>
        <w:jc w:val="both"/>
        <w:rPr>
          <w:color w:val="000000"/>
          <w:spacing w:val="1"/>
          <w:sz w:val="28"/>
          <w:szCs w:val="28"/>
        </w:rPr>
      </w:pPr>
      <w:r>
        <w:rPr>
          <w:color w:val="000000"/>
          <w:spacing w:val="2"/>
          <w:sz w:val="28"/>
          <w:szCs w:val="28"/>
        </w:rPr>
        <w:t>Итак, неформальное и творческое отношение педагога к ре</w:t>
      </w:r>
      <w:r>
        <w:rPr>
          <w:color w:val="000000"/>
          <w:spacing w:val="2"/>
          <w:sz w:val="28"/>
          <w:szCs w:val="28"/>
        </w:rPr>
        <w:softHyphen/>
        <w:t>шению программных задач по развитию речи своих воспитанни</w:t>
      </w:r>
      <w:r>
        <w:rPr>
          <w:color w:val="000000"/>
          <w:spacing w:val="2"/>
          <w:sz w:val="28"/>
          <w:szCs w:val="28"/>
        </w:rPr>
        <w:softHyphen/>
      </w:r>
      <w:r>
        <w:rPr>
          <w:color w:val="000000"/>
          <w:spacing w:val="3"/>
          <w:sz w:val="28"/>
          <w:szCs w:val="28"/>
        </w:rPr>
        <w:t>ков с учетом их возраста, социально-эмоциональных и познава</w:t>
      </w:r>
      <w:r>
        <w:rPr>
          <w:color w:val="000000"/>
          <w:spacing w:val="3"/>
          <w:sz w:val="28"/>
          <w:szCs w:val="28"/>
        </w:rPr>
        <w:softHyphen/>
      </w:r>
      <w:r>
        <w:rPr>
          <w:color w:val="000000"/>
          <w:spacing w:val="1"/>
          <w:sz w:val="28"/>
          <w:szCs w:val="28"/>
        </w:rPr>
        <w:t>тельных потребностей и возможностей развития — с одной сто</w:t>
      </w:r>
      <w:r>
        <w:rPr>
          <w:color w:val="000000"/>
          <w:spacing w:val="1"/>
          <w:sz w:val="28"/>
          <w:szCs w:val="28"/>
        </w:rPr>
        <w:softHyphen/>
      </w:r>
      <w:r>
        <w:rPr>
          <w:color w:val="000000"/>
          <w:spacing w:val="3"/>
          <w:sz w:val="28"/>
          <w:szCs w:val="28"/>
        </w:rPr>
        <w:t xml:space="preserve">роны, а с другой — пристальное внимание к детям с высокой степенью риска формирования речевых недостатков составляют </w:t>
      </w:r>
      <w:r>
        <w:rPr>
          <w:color w:val="000000"/>
          <w:spacing w:val="-1"/>
          <w:sz w:val="28"/>
          <w:szCs w:val="28"/>
        </w:rPr>
        <w:t xml:space="preserve">содержание деятельности воспитателя в рамках профилактического </w:t>
      </w:r>
      <w:r>
        <w:rPr>
          <w:color w:val="000000"/>
          <w:spacing w:val="2"/>
          <w:sz w:val="28"/>
          <w:szCs w:val="28"/>
        </w:rPr>
        <w:t xml:space="preserve">блока и основание для выбора соответствующих педагогических </w:t>
      </w:r>
      <w:r>
        <w:rPr>
          <w:color w:val="000000"/>
          <w:spacing w:val="1"/>
          <w:sz w:val="28"/>
          <w:szCs w:val="28"/>
        </w:rPr>
        <w:t>технологий.</w:t>
      </w:r>
    </w:p>
    <w:p w:rsidR="00AF61D2" w:rsidRDefault="00AF61D2">
      <w:pPr>
        <w:shd w:val="clear" w:color="auto" w:fill="FFFFFF"/>
        <w:ind w:left="211" w:firstLine="283"/>
        <w:jc w:val="both"/>
        <w:rPr>
          <w:color w:val="000000"/>
          <w:spacing w:val="1"/>
          <w:sz w:val="28"/>
          <w:szCs w:val="28"/>
        </w:rPr>
      </w:pPr>
    </w:p>
    <w:p w:rsidR="00AF61D2" w:rsidRDefault="00AF61D2">
      <w:pPr>
        <w:pStyle w:val="2"/>
        <w:ind w:left="576" w:hanging="576"/>
        <w:jc w:val="both"/>
        <w:rPr>
          <w:rFonts w:ascii="Times New Roman" w:hAnsi="Times New Roman" w:cs="Times New Roman"/>
          <w:sz w:val="28"/>
          <w:szCs w:val="28"/>
        </w:rPr>
      </w:pPr>
      <w:r>
        <w:rPr>
          <w:rFonts w:ascii="Times New Roman" w:hAnsi="Times New Roman" w:cs="Times New Roman"/>
          <w:sz w:val="28"/>
          <w:szCs w:val="28"/>
        </w:rPr>
        <w:t>Коррекционно-речевой блок</w:t>
      </w:r>
    </w:p>
    <w:p w:rsidR="00AF61D2" w:rsidRDefault="00AF61D2">
      <w:pPr>
        <w:jc w:val="both"/>
        <w:rPr>
          <w:b/>
          <w:bCs/>
          <w:sz w:val="28"/>
          <w:szCs w:val="28"/>
        </w:rPr>
      </w:pPr>
    </w:p>
    <w:p w:rsidR="00AF61D2" w:rsidRDefault="00AF61D2">
      <w:pPr>
        <w:ind w:firstLine="708"/>
        <w:jc w:val="both"/>
        <w:rPr>
          <w:color w:val="000000"/>
          <w:spacing w:val="3"/>
          <w:sz w:val="28"/>
          <w:szCs w:val="28"/>
        </w:rPr>
      </w:pPr>
      <w:r>
        <w:rPr>
          <w:color w:val="000000"/>
          <w:spacing w:val="3"/>
          <w:sz w:val="28"/>
          <w:szCs w:val="28"/>
        </w:rPr>
        <w:t>Однако, насколько внимательным и педагогически целесооб</w:t>
      </w:r>
      <w:r>
        <w:rPr>
          <w:color w:val="000000"/>
          <w:spacing w:val="3"/>
          <w:sz w:val="28"/>
          <w:szCs w:val="28"/>
        </w:rPr>
        <w:softHyphen/>
        <w:t>разным не было бы отношение воспитателя к детям, часто оказы</w:t>
      </w:r>
      <w:r>
        <w:rPr>
          <w:color w:val="000000"/>
          <w:spacing w:val="3"/>
          <w:sz w:val="28"/>
          <w:szCs w:val="28"/>
        </w:rPr>
        <w:softHyphen/>
        <w:t>вается так, что только обычных профилактических мер для пол</w:t>
      </w:r>
      <w:r>
        <w:rPr>
          <w:color w:val="000000"/>
          <w:spacing w:val="3"/>
          <w:sz w:val="28"/>
          <w:szCs w:val="28"/>
        </w:rPr>
        <w:softHyphen/>
      </w:r>
      <w:r>
        <w:rPr>
          <w:color w:val="000000"/>
          <w:spacing w:val="2"/>
          <w:sz w:val="28"/>
          <w:szCs w:val="28"/>
        </w:rPr>
        <w:t>ноценного развития их речи недостаточно. В отношении тех вос</w:t>
      </w:r>
      <w:r>
        <w:rPr>
          <w:color w:val="000000"/>
          <w:spacing w:val="2"/>
          <w:sz w:val="28"/>
          <w:szCs w:val="28"/>
        </w:rPr>
        <w:softHyphen/>
        <w:t xml:space="preserve">питанников, которые уже имеют речевые недостатки, необходимо использовать иные, отличающиеся от подготовительных формы и </w:t>
      </w:r>
      <w:r>
        <w:rPr>
          <w:color w:val="000000"/>
          <w:spacing w:val="4"/>
          <w:sz w:val="28"/>
          <w:szCs w:val="28"/>
        </w:rPr>
        <w:t>приемы воздействия, характеристика которых возможна с пози</w:t>
      </w:r>
      <w:r>
        <w:rPr>
          <w:color w:val="000000"/>
          <w:spacing w:val="4"/>
          <w:sz w:val="28"/>
          <w:szCs w:val="28"/>
        </w:rPr>
        <w:softHyphen/>
      </w:r>
      <w:r>
        <w:rPr>
          <w:color w:val="000000"/>
          <w:spacing w:val="2"/>
          <w:sz w:val="28"/>
          <w:szCs w:val="28"/>
        </w:rPr>
        <w:t xml:space="preserve">ций выделения еще одного — коррекционно-речевого — блока </w:t>
      </w:r>
      <w:r>
        <w:rPr>
          <w:color w:val="000000"/>
          <w:spacing w:val="3"/>
          <w:sz w:val="28"/>
          <w:szCs w:val="28"/>
        </w:rPr>
        <w:t>деятельности воспитателя ДОУ.</w:t>
      </w:r>
    </w:p>
    <w:p w:rsidR="00AF61D2" w:rsidRDefault="00AF61D2">
      <w:pPr>
        <w:ind w:firstLine="708"/>
        <w:jc w:val="both"/>
        <w:rPr>
          <w:color w:val="000000"/>
          <w:spacing w:val="-1"/>
          <w:sz w:val="28"/>
          <w:szCs w:val="28"/>
        </w:rPr>
      </w:pPr>
      <w:r>
        <w:rPr>
          <w:color w:val="000000"/>
          <w:spacing w:val="2"/>
          <w:sz w:val="28"/>
          <w:szCs w:val="28"/>
        </w:rPr>
        <w:t>Среди недостатков в речевом развитии детей, с которыми мо</w:t>
      </w:r>
      <w:r>
        <w:rPr>
          <w:color w:val="000000"/>
          <w:spacing w:val="2"/>
          <w:sz w:val="28"/>
          <w:szCs w:val="28"/>
        </w:rPr>
        <w:softHyphen/>
        <w:t xml:space="preserve">жет столкнуться педагог, наиболее распространенными являются </w:t>
      </w:r>
      <w:r>
        <w:rPr>
          <w:color w:val="000000"/>
          <w:spacing w:val="-1"/>
          <w:sz w:val="28"/>
          <w:szCs w:val="28"/>
        </w:rPr>
        <w:t>следующие:</w:t>
      </w:r>
    </w:p>
    <w:p w:rsidR="00AF61D2" w:rsidRDefault="00AF61D2">
      <w:pPr>
        <w:numPr>
          <w:ilvl w:val="0"/>
          <w:numId w:val="104"/>
        </w:numPr>
        <w:jc w:val="both"/>
        <w:rPr>
          <w:color w:val="000000"/>
          <w:spacing w:val="5"/>
          <w:sz w:val="28"/>
          <w:szCs w:val="28"/>
        </w:rPr>
      </w:pPr>
      <w:r>
        <w:rPr>
          <w:color w:val="000000"/>
          <w:spacing w:val="5"/>
          <w:sz w:val="28"/>
          <w:szCs w:val="28"/>
        </w:rPr>
        <w:t>изолированные недостатки фонетической стороны речи;</w:t>
      </w:r>
    </w:p>
    <w:p w:rsidR="00AF61D2" w:rsidRDefault="00AF61D2">
      <w:pPr>
        <w:numPr>
          <w:ilvl w:val="0"/>
          <w:numId w:val="104"/>
        </w:numPr>
        <w:jc w:val="both"/>
        <w:rPr>
          <w:color w:val="000000"/>
          <w:sz w:val="28"/>
          <w:szCs w:val="28"/>
        </w:rPr>
      </w:pPr>
      <w:r>
        <w:rPr>
          <w:color w:val="000000"/>
          <w:spacing w:val="4"/>
          <w:sz w:val="28"/>
          <w:szCs w:val="28"/>
        </w:rPr>
        <w:t xml:space="preserve">фонетико-фонематическое и фонематическое недоразвитие </w:t>
      </w:r>
      <w:r>
        <w:rPr>
          <w:color w:val="000000"/>
          <w:sz w:val="28"/>
          <w:szCs w:val="28"/>
        </w:rPr>
        <w:t>речи;</w:t>
      </w:r>
    </w:p>
    <w:p w:rsidR="00AF61D2" w:rsidRDefault="00AF61D2">
      <w:pPr>
        <w:numPr>
          <w:ilvl w:val="0"/>
          <w:numId w:val="104"/>
        </w:numPr>
        <w:jc w:val="both"/>
        <w:rPr>
          <w:color w:val="000000"/>
          <w:spacing w:val="6"/>
          <w:sz w:val="28"/>
          <w:szCs w:val="28"/>
        </w:rPr>
      </w:pPr>
      <w:r>
        <w:rPr>
          <w:color w:val="000000"/>
          <w:spacing w:val="8"/>
          <w:sz w:val="28"/>
          <w:szCs w:val="28"/>
        </w:rPr>
        <w:t>общие, системные (лексико-грамматические и фонетико-</w:t>
      </w:r>
      <w:r>
        <w:rPr>
          <w:color w:val="000000"/>
          <w:spacing w:val="6"/>
          <w:sz w:val="28"/>
          <w:szCs w:val="28"/>
        </w:rPr>
        <w:t>фонематические) недостатки речи;</w:t>
      </w:r>
    </w:p>
    <w:p w:rsidR="00AF61D2" w:rsidRDefault="00AF61D2">
      <w:pPr>
        <w:numPr>
          <w:ilvl w:val="0"/>
          <w:numId w:val="104"/>
        </w:numPr>
        <w:jc w:val="both"/>
        <w:rPr>
          <w:color w:val="000000"/>
          <w:spacing w:val="7"/>
          <w:sz w:val="28"/>
          <w:szCs w:val="28"/>
        </w:rPr>
      </w:pPr>
      <w:r>
        <w:rPr>
          <w:color w:val="000000"/>
          <w:spacing w:val="1"/>
          <w:sz w:val="28"/>
          <w:szCs w:val="28"/>
        </w:rPr>
        <w:t>недостатки просодической (мелодико-интонационной и тем</w:t>
      </w:r>
      <w:r>
        <w:rPr>
          <w:color w:val="000000"/>
          <w:spacing w:val="7"/>
          <w:sz w:val="28"/>
          <w:szCs w:val="28"/>
        </w:rPr>
        <w:t>по-ритмической) организации речи.</w:t>
      </w:r>
    </w:p>
    <w:p w:rsidR="00AF61D2" w:rsidRDefault="00AF61D2">
      <w:pPr>
        <w:ind w:firstLine="360"/>
        <w:jc w:val="both"/>
        <w:rPr>
          <w:color w:val="000000"/>
          <w:spacing w:val="2"/>
          <w:sz w:val="28"/>
          <w:szCs w:val="28"/>
        </w:rPr>
      </w:pPr>
      <w:r>
        <w:rPr>
          <w:color w:val="000000"/>
          <w:spacing w:val="3"/>
          <w:sz w:val="28"/>
          <w:szCs w:val="28"/>
        </w:rPr>
        <w:t>Систематическое, четко ориентированное наблюдение педаго</w:t>
      </w:r>
      <w:r>
        <w:rPr>
          <w:color w:val="000000"/>
          <w:spacing w:val="3"/>
          <w:sz w:val="28"/>
          <w:szCs w:val="28"/>
        </w:rPr>
        <w:softHyphen/>
        <w:t xml:space="preserve">га за ходом развития речи детей и специальные диагностические </w:t>
      </w:r>
      <w:r>
        <w:rPr>
          <w:color w:val="000000"/>
          <w:spacing w:val="2"/>
          <w:sz w:val="28"/>
          <w:szCs w:val="28"/>
        </w:rPr>
        <w:t>процедуры помогают своевременно выделить детей, которым эти недостатки свойственны. В зависимости от их выраженности вос</w:t>
      </w:r>
      <w:r>
        <w:rPr>
          <w:color w:val="000000"/>
          <w:spacing w:val="2"/>
          <w:sz w:val="28"/>
          <w:szCs w:val="28"/>
        </w:rPr>
        <w:softHyphen/>
        <w:t>питатель далее выбирает одну из четырех возможных стратегий:</w:t>
      </w:r>
    </w:p>
    <w:p w:rsidR="00AF61D2" w:rsidRDefault="00AF61D2">
      <w:pPr>
        <w:numPr>
          <w:ilvl w:val="0"/>
          <w:numId w:val="53"/>
        </w:numPr>
        <w:jc w:val="both"/>
        <w:rPr>
          <w:color w:val="000000"/>
          <w:spacing w:val="4"/>
          <w:sz w:val="28"/>
          <w:szCs w:val="28"/>
        </w:rPr>
      </w:pPr>
      <w:r>
        <w:rPr>
          <w:color w:val="000000"/>
          <w:spacing w:val="5"/>
          <w:sz w:val="28"/>
          <w:szCs w:val="28"/>
        </w:rPr>
        <w:t>самостоятельно оказывает коррекционно-речевую помощь</w:t>
      </w:r>
      <w:r>
        <w:rPr>
          <w:color w:val="000000"/>
          <w:spacing w:val="5"/>
          <w:sz w:val="28"/>
          <w:szCs w:val="28"/>
        </w:rPr>
        <w:br/>
      </w:r>
      <w:r>
        <w:rPr>
          <w:color w:val="000000"/>
          <w:spacing w:val="4"/>
          <w:sz w:val="28"/>
          <w:szCs w:val="28"/>
        </w:rPr>
        <w:t>воспитанникам;</w:t>
      </w:r>
    </w:p>
    <w:p w:rsidR="00AF61D2" w:rsidRDefault="00AF61D2">
      <w:pPr>
        <w:numPr>
          <w:ilvl w:val="0"/>
          <w:numId w:val="53"/>
        </w:numPr>
        <w:jc w:val="both"/>
        <w:rPr>
          <w:color w:val="000000"/>
          <w:spacing w:val="5"/>
          <w:sz w:val="28"/>
          <w:szCs w:val="28"/>
        </w:rPr>
      </w:pPr>
      <w:r>
        <w:rPr>
          <w:color w:val="000000"/>
          <w:spacing w:val="4"/>
          <w:sz w:val="28"/>
          <w:szCs w:val="28"/>
        </w:rPr>
        <w:t>после консультации со специалистом (логопедом, психоло</w:t>
      </w:r>
      <w:r>
        <w:rPr>
          <w:color w:val="000000"/>
          <w:spacing w:val="4"/>
          <w:sz w:val="28"/>
          <w:szCs w:val="28"/>
        </w:rPr>
        <w:softHyphen/>
      </w:r>
      <w:r>
        <w:rPr>
          <w:color w:val="000000"/>
          <w:spacing w:val="5"/>
          <w:sz w:val="28"/>
          <w:szCs w:val="28"/>
        </w:rPr>
        <w:t>гом, невропатологом, сурдопедагогом и др.) и по его реко</w:t>
      </w:r>
      <w:r>
        <w:rPr>
          <w:color w:val="000000"/>
          <w:spacing w:val="5"/>
          <w:sz w:val="28"/>
          <w:szCs w:val="28"/>
        </w:rPr>
        <w:softHyphen/>
      </w:r>
      <w:r>
        <w:rPr>
          <w:color w:val="000000"/>
          <w:spacing w:val="6"/>
          <w:sz w:val="28"/>
          <w:szCs w:val="28"/>
        </w:rPr>
        <w:t xml:space="preserve">мендации осуществляет применительно к тому или иному </w:t>
      </w:r>
      <w:r>
        <w:rPr>
          <w:color w:val="000000"/>
          <w:spacing w:val="5"/>
          <w:sz w:val="28"/>
          <w:szCs w:val="28"/>
        </w:rPr>
        <w:t>ребенку коррекционно-речевые мероприятия;</w:t>
      </w:r>
    </w:p>
    <w:p w:rsidR="00AF61D2" w:rsidRDefault="00AF61D2">
      <w:pPr>
        <w:numPr>
          <w:ilvl w:val="0"/>
          <w:numId w:val="53"/>
        </w:numPr>
        <w:jc w:val="both"/>
        <w:rPr>
          <w:color w:val="000000"/>
          <w:spacing w:val="5"/>
          <w:sz w:val="28"/>
          <w:szCs w:val="28"/>
        </w:rPr>
      </w:pPr>
      <w:r>
        <w:rPr>
          <w:color w:val="000000"/>
          <w:spacing w:val="4"/>
          <w:sz w:val="28"/>
          <w:szCs w:val="28"/>
        </w:rPr>
        <w:t>рекомендует родителям систематические занятия со специ</w:t>
      </w:r>
      <w:r>
        <w:rPr>
          <w:color w:val="000000"/>
          <w:spacing w:val="4"/>
          <w:sz w:val="28"/>
          <w:szCs w:val="28"/>
        </w:rPr>
        <w:softHyphen/>
      </w:r>
      <w:r>
        <w:rPr>
          <w:color w:val="000000"/>
          <w:sz w:val="28"/>
          <w:szCs w:val="28"/>
        </w:rPr>
        <w:t>алистом (логопедом, сурдопедагогом, психологом и др.), ока</w:t>
      </w:r>
      <w:r>
        <w:rPr>
          <w:color w:val="000000"/>
          <w:sz w:val="28"/>
          <w:szCs w:val="28"/>
        </w:rPr>
        <w:softHyphen/>
      </w:r>
      <w:r>
        <w:rPr>
          <w:color w:val="000000"/>
          <w:spacing w:val="3"/>
          <w:sz w:val="28"/>
          <w:szCs w:val="28"/>
        </w:rPr>
        <w:t>зывая всемерную коррекционно-речевую поддержку ребен</w:t>
      </w:r>
      <w:r>
        <w:rPr>
          <w:color w:val="000000"/>
          <w:spacing w:val="3"/>
          <w:sz w:val="28"/>
          <w:szCs w:val="28"/>
        </w:rPr>
        <w:softHyphen/>
      </w:r>
      <w:r>
        <w:rPr>
          <w:color w:val="000000"/>
          <w:spacing w:val="5"/>
          <w:sz w:val="28"/>
          <w:szCs w:val="28"/>
        </w:rPr>
        <w:t>ка в период таких занятий и закрепляя их результаты;</w:t>
      </w:r>
    </w:p>
    <w:p w:rsidR="00AF61D2" w:rsidRDefault="00AF61D2">
      <w:pPr>
        <w:numPr>
          <w:ilvl w:val="0"/>
          <w:numId w:val="53"/>
        </w:numPr>
        <w:jc w:val="both"/>
        <w:rPr>
          <w:color w:val="000000"/>
          <w:spacing w:val="5"/>
          <w:sz w:val="28"/>
          <w:szCs w:val="28"/>
        </w:rPr>
      </w:pPr>
      <w:r>
        <w:rPr>
          <w:color w:val="000000"/>
          <w:spacing w:val="3"/>
          <w:sz w:val="28"/>
          <w:szCs w:val="28"/>
        </w:rPr>
        <w:t>рекомендует родителям обратиться в медико-психолого-пе</w:t>
      </w:r>
      <w:r>
        <w:rPr>
          <w:color w:val="000000"/>
          <w:spacing w:val="3"/>
          <w:sz w:val="28"/>
          <w:szCs w:val="28"/>
        </w:rPr>
        <w:softHyphen/>
      </w:r>
      <w:r>
        <w:rPr>
          <w:color w:val="000000"/>
          <w:spacing w:val="2"/>
          <w:sz w:val="28"/>
          <w:szCs w:val="28"/>
        </w:rPr>
        <w:t xml:space="preserve">дагогическую консультацию для более точного определения </w:t>
      </w:r>
      <w:r>
        <w:rPr>
          <w:color w:val="000000"/>
          <w:spacing w:val="4"/>
          <w:sz w:val="28"/>
          <w:szCs w:val="28"/>
        </w:rPr>
        <w:t>вида ДОУ и выбора адекватной возможностям и потребно</w:t>
      </w:r>
      <w:r>
        <w:rPr>
          <w:color w:val="000000"/>
          <w:spacing w:val="4"/>
          <w:sz w:val="28"/>
          <w:szCs w:val="28"/>
        </w:rPr>
        <w:softHyphen/>
      </w:r>
      <w:r>
        <w:rPr>
          <w:color w:val="000000"/>
          <w:spacing w:val="5"/>
          <w:sz w:val="28"/>
          <w:szCs w:val="28"/>
        </w:rPr>
        <w:t>стям развития ребенка образовательной программы.</w:t>
      </w:r>
    </w:p>
    <w:p w:rsidR="00AF61D2" w:rsidRDefault="00AF61D2">
      <w:pPr>
        <w:shd w:val="clear" w:color="auto" w:fill="FFFFFF"/>
        <w:ind w:left="5" w:firstLine="96"/>
        <w:jc w:val="both"/>
        <w:rPr>
          <w:i/>
          <w:iCs/>
          <w:color w:val="000000"/>
          <w:spacing w:val="-5"/>
          <w:sz w:val="28"/>
          <w:szCs w:val="28"/>
        </w:rPr>
      </w:pPr>
      <w:r>
        <w:rPr>
          <w:color w:val="000000"/>
          <w:spacing w:val="3"/>
          <w:sz w:val="28"/>
          <w:szCs w:val="28"/>
        </w:rPr>
        <w:t>Опыт показывает, что первую стратегию коррекционно-рече</w:t>
      </w:r>
      <w:r>
        <w:rPr>
          <w:color w:val="000000"/>
          <w:spacing w:val="3"/>
          <w:sz w:val="28"/>
          <w:szCs w:val="28"/>
        </w:rPr>
        <w:softHyphen/>
        <w:t>вого воздействия педагог обычно реализует применительно к де</w:t>
      </w:r>
      <w:r>
        <w:rPr>
          <w:color w:val="000000"/>
          <w:spacing w:val="3"/>
          <w:sz w:val="28"/>
          <w:szCs w:val="28"/>
        </w:rPr>
        <w:softHyphen/>
        <w:t xml:space="preserve">тям с недостатками произношения отдельных звуков (или звуков </w:t>
      </w:r>
      <w:r>
        <w:rPr>
          <w:color w:val="000000"/>
          <w:spacing w:val="4"/>
          <w:sz w:val="28"/>
          <w:szCs w:val="28"/>
        </w:rPr>
        <w:t>из одной фонетической группы), а также к детям с формами лег</w:t>
      </w:r>
      <w:r>
        <w:rPr>
          <w:color w:val="000000"/>
          <w:spacing w:val="6"/>
          <w:sz w:val="28"/>
          <w:szCs w:val="28"/>
        </w:rPr>
        <w:t>кого фонетико-фонематического или фонематического недораз</w:t>
      </w:r>
      <w:r>
        <w:rPr>
          <w:color w:val="000000"/>
          <w:spacing w:val="6"/>
          <w:sz w:val="28"/>
          <w:szCs w:val="28"/>
        </w:rPr>
        <w:softHyphen/>
      </w:r>
      <w:r>
        <w:rPr>
          <w:color w:val="000000"/>
          <w:spacing w:val="4"/>
          <w:sz w:val="28"/>
          <w:szCs w:val="28"/>
        </w:rPr>
        <w:t xml:space="preserve">вития речи. Вторая стратегия более рациональна при достаточно </w:t>
      </w:r>
      <w:r>
        <w:rPr>
          <w:color w:val="000000"/>
          <w:spacing w:val="5"/>
          <w:sz w:val="28"/>
          <w:szCs w:val="28"/>
        </w:rPr>
        <w:t>серьезных фонетических и фонетико-фонематических недостат</w:t>
      </w:r>
      <w:r>
        <w:rPr>
          <w:color w:val="000000"/>
          <w:spacing w:val="5"/>
          <w:sz w:val="28"/>
          <w:szCs w:val="28"/>
        </w:rPr>
        <w:softHyphen/>
      </w:r>
      <w:r>
        <w:rPr>
          <w:color w:val="000000"/>
          <w:spacing w:val="4"/>
          <w:sz w:val="28"/>
          <w:szCs w:val="28"/>
        </w:rPr>
        <w:t xml:space="preserve">ках (по типу сложной дислалии, минимального дизартрического </w:t>
      </w:r>
      <w:r>
        <w:rPr>
          <w:color w:val="000000"/>
          <w:spacing w:val="5"/>
          <w:sz w:val="28"/>
          <w:szCs w:val="28"/>
        </w:rPr>
        <w:t>расстройства и др.), при нерезко выраженном общем недоразви</w:t>
      </w:r>
      <w:r>
        <w:rPr>
          <w:color w:val="000000"/>
          <w:spacing w:val="5"/>
          <w:sz w:val="28"/>
          <w:szCs w:val="28"/>
        </w:rPr>
        <w:softHyphen/>
      </w:r>
      <w:r>
        <w:rPr>
          <w:color w:val="000000"/>
          <w:spacing w:val="2"/>
          <w:sz w:val="28"/>
          <w:szCs w:val="28"/>
        </w:rPr>
        <w:t>тии речи или при недостатках ее просодической организации (не</w:t>
      </w:r>
      <w:r>
        <w:rPr>
          <w:color w:val="000000"/>
          <w:spacing w:val="2"/>
          <w:sz w:val="28"/>
          <w:szCs w:val="28"/>
        </w:rPr>
        <w:softHyphen/>
      </w:r>
      <w:r>
        <w:rPr>
          <w:color w:val="000000"/>
          <w:spacing w:val="4"/>
          <w:sz w:val="28"/>
          <w:szCs w:val="28"/>
        </w:rPr>
        <w:t>значительные недостатки голоса, запинки несудорожного харак</w:t>
      </w:r>
      <w:r>
        <w:rPr>
          <w:color w:val="000000"/>
          <w:spacing w:val="4"/>
          <w:sz w:val="28"/>
          <w:szCs w:val="28"/>
        </w:rPr>
        <w:softHyphen/>
      </w:r>
      <w:r>
        <w:rPr>
          <w:color w:val="000000"/>
          <w:spacing w:val="6"/>
          <w:sz w:val="28"/>
          <w:szCs w:val="28"/>
        </w:rPr>
        <w:t xml:space="preserve">тера, заикание легкой степени). Третья и (тем более!) четвертая </w:t>
      </w:r>
      <w:r>
        <w:rPr>
          <w:color w:val="000000"/>
          <w:spacing w:val="5"/>
          <w:sz w:val="28"/>
          <w:szCs w:val="28"/>
        </w:rPr>
        <w:t>стратегии ориентированы на детей с серьезными, затрудняющи</w:t>
      </w:r>
      <w:r>
        <w:rPr>
          <w:color w:val="000000"/>
          <w:spacing w:val="5"/>
          <w:sz w:val="28"/>
          <w:szCs w:val="28"/>
        </w:rPr>
        <w:softHyphen/>
      </w:r>
      <w:r>
        <w:rPr>
          <w:color w:val="000000"/>
          <w:spacing w:val="7"/>
          <w:sz w:val="28"/>
          <w:szCs w:val="28"/>
        </w:rPr>
        <w:t xml:space="preserve">ми процесс как речевого, так и общего развития нарушениями: </w:t>
      </w:r>
      <w:r>
        <w:rPr>
          <w:color w:val="000000"/>
          <w:spacing w:val="9"/>
          <w:sz w:val="28"/>
          <w:szCs w:val="28"/>
        </w:rPr>
        <w:t xml:space="preserve">выраженным фонетико-фонематическим недоразвитием речи, </w:t>
      </w:r>
      <w:r>
        <w:rPr>
          <w:color w:val="000000"/>
          <w:spacing w:val="8"/>
          <w:sz w:val="28"/>
          <w:szCs w:val="28"/>
        </w:rPr>
        <w:t xml:space="preserve">общим речевым недоразвитием, заиканием средней и тяжелой </w:t>
      </w:r>
      <w:r>
        <w:rPr>
          <w:color w:val="000000"/>
          <w:spacing w:val="5"/>
          <w:sz w:val="28"/>
          <w:szCs w:val="28"/>
        </w:rPr>
        <w:t xml:space="preserve">степени с расстройствами голосовой функции и др. </w:t>
      </w:r>
      <w:r>
        <w:rPr>
          <w:i/>
          <w:iCs/>
          <w:color w:val="000000"/>
          <w:spacing w:val="5"/>
          <w:sz w:val="28"/>
          <w:szCs w:val="28"/>
        </w:rPr>
        <w:t xml:space="preserve">Фактически </w:t>
      </w:r>
      <w:r>
        <w:rPr>
          <w:i/>
          <w:iCs/>
          <w:color w:val="000000"/>
          <w:spacing w:val="-1"/>
          <w:sz w:val="28"/>
          <w:szCs w:val="28"/>
        </w:rPr>
        <w:t>эти дети должны посещать логопедическую группу, но при отсут</w:t>
      </w:r>
      <w:r>
        <w:rPr>
          <w:i/>
          <w:iCs/>
          <w:color w:val="000000"/>
          <w:spacing w:val="-1"/>
          <w:sz w:val="28"/>
          <w:szCs w:val="28"/>
        </w:rPr>
        <w:softHyphen/>
      </w:r>
      <w:r>
        <w:rPr>
          <w:i/>
          <w:iCs/>
          <w:color w:val="000000"/>
          <w:spacing w:val="-2"/>
          <w:sz w:val="28"/>
          <w:szCs w:val="28"/>
        </w:rPr>
        <w:t xml:space="preserve">ствии такой возможности педагог не имеет права исключать их из </w:t>
      </w:r>
      <w:r>
        <w:rPr>
          <w:i/>
          <w:iCs/>
          <w:color w:val="000000"/>
          <w:sz w:val="28"/>
          <w:szCs w:val="28"/>
        </w:rPr>
        <w:t>поля своего внимания и должен оказать им посильную коррекцион</w:t>
      </w:r>
      <w:r>
        <w:rPr>
          <w:i/>
          <w:iCs/>
          <w:color w:val="000000"/>
          <w:spacing w:val="-5"/>
          <w:sz w:val="28"/>
          <w:szCs w:val="28"/>
        </w:rPr>
        <w:t>ную поддержку.</w:t>
      </w:r>
    </w:p>
    <w:p w:rsidR="00AF61D2" w:rsidRDefault="00AF61D2">
      <w:pPr>
        <w:shd w:val="clear" w:color="auto" w:fill="FFFFFF"/>
        <w:ind w:left="120" w:right="91" w:firstLine="264"/>
        <w:jc w:val="both"/>
        <w:rPr>
          <w:color w:val="000000"/>
          <w:spacing w:val="3"/>
          <w:sz w:val="28"/>
          <w:szCs w:val="28"/>
        </w:rPr>
      </w:pPr>
      <w:r>
        <w:rPr>
          <w:color w:val="000000"/>
          <w:spacing w:val="3"/>
          <w:sz w:val="28"/>
          <w:szCs w:val="28"/>
        </w:rPr>
        <w:t>Требования к обеспечению мотивированной детской деятель</w:t>
      </w:r>
      <w:r>
        <w:rPr>
          <w:color w:val="000000"/>
          <w:spacing w:val="3"/>
          <w:sz w:val="28"/>
          <w:szCs w:val="28"/>
        </w:rPr>
        <w:softHyphen/>
      </w:r>
      <w:r>
        <w:rPr>
          <w:color w:val="000000"/>
          <w:spacing w:val="7"/>
          <w:sz w:val="28"/>
          <w:szCs w:val="28"/>
        </w:rPr>
        <w:t xml:space="preserve">ности и организации полноценной речевой среды, которые </w:t>
      </w:r>
      <w:r>
        <w:rPr>
          <w:color w:val="000000"/>
          <w:spacing w:val="2"/>
          <w:sz w:val="28"/>
          <w:szCs w:val="28"/>
        </w:rPr>
        <w:t>предъявлялись к деятельности воспитателя в рамках профилакти</w:t>
      </w:r>
      <w:r>
        <w:rPr>
          <w:color w:val="000000"/>
          <w:spacing w:val="2"/>
          <w:sz w:val="28"/>
          <w:szCs w:val="28"/>
        </w:rPr>
        <w:softHyphen/>
      </w:r>
      <w:r>
        <w:rPr>
          <w:color w:val="000000"/>
          <w:sz w:val="28"/>
          <w:szCs w:val="28"/>
        </w:rPr>
        <w:t xml:space="preserve">ческого блока, сохраняются и в коррекционно-речевом; мало того, </w:t>
      </w:r>
      <w:r>
        <w:rPr>
          <w:color w:val="000000"/>
          <w:spacing w:val="2"/>
          <w:sz w:val="28"/>
          <w:szCs w:val="28"/>
        </w:rPr>
        <w:t xml:space="preserve">они становятся еще более строгими. Используя данные изучения </w:t>
      </w:r>
      <w:r>
        <w:rPr>
          <w:color w:val="000000"/>
          <w:spacing w:val="1"/>
          <w:sz w:val="28"/>
          <w:szCs w:val="28"/>
        </w:rPr>
        <w:t>речи детей, воспитатель определяет конечные цели и этапные за</w:t>
      </w:r>
      <w:r>
        <w:rPr>
          <w:color w:val="000000"/>
          <w:spacing w:val="1"/>
          <w:sz w:val="28"/>
          <w:szCs w:val="28"/>
        </w:rPr>
        <w:softHyphen/>
      </w:r>
      <w:r>
        <w:rPr>
          <w:color w:val="000000"/>
          <w:spacing w:val="3"/>
          <w:sz w:val="28"/>
          <w:szCs w:val="28"/>
        </w:rPr>
        <w:t>дачи коррекционно-речевого воздействия применительно к каж</w:t>
      </w:r>
      <w:r>
        <w:rPr>
          <w:color w:val="000000"/>
          <w:spacing w:val="3"/>
          <w:sz w:val="28"/>
          <w:szCs w:val="28"/>
        </w:rPr>
        <w:softHyphen/>
      </w:r>
      <w:r>
        <w:rPr>
          <w:color w:val="000000"/>
          <w:spacing w:val="-2"/>
          <w:sz w:val="28"/>
          <w:szCs w:val="28"/>
        </w:rPr>
        <w:t xml:space="preserve">дому ребенку и фиксирует их в индивидуальных программах. Свое </w:t>
      </w:r>
      <w:r>
        <w:rPr>
          <w:color w:val="000000"/>
          <w:spacing w:val="2"/>
          <w:sz w:val="28"/>
          <w:szCs w:val="28"/>
        </w:rPr>
        <w:t>конкретное воплощение эти программы получают при календар</w:t>
      </w:r>
      <w:r>
        <w:rPr>
          <w:color w:val="000000"/>
          <w:spacing w:val="2"/>
          <w:sz w:val="28"/>
          <w:szCs w:val="28"/>
        </w:rPr>
        <w:softHyphen/>
        <w:t xml:space="preserve">ном планировании педагогического процесса и отражаются в его </w:t>
      </w:r>
      <w:r>
        <w:rPr>
          <w:color w:val="000000"/>
          <w:spacing w:val="3"/>
          <w:sz w:val="28"/>
          <w:szCs w:val="28"/>
        </w:rPr>
        <w:t>трехчастной структуре. Так, воспитатель заранее продумывает, какие из коррекционно-речевых задач могут быть решены:</w:t>
      </w:r>
    </w:p>
    <w:p w:rsidR="00AF61D2" w:rsidRDefault="00AF61D2">
      <w:pPr>
        <w:numPr>
          <w:ilvl w:val="0"/>
          <w:numId w:val="90"/>
        </w:numPr>
        <w:shd w:val="clear" w:color="auto" w:fill="FFFFFF"/>
        <w:tabs>
          <w:tab w:val="left" w:pos="1958"/>
        </w:tabs>
        <w:jc w:val="both"/>
        <w:rPr>
          <w:color w:val="000000"/>
          <w:spacing w:val="3"/>
          <w:sz w:val="28"/>
          <w:szCs w:val="28"/>
        </w:rPr>
      </w:pPr>
      <w:r>
        <w:rPr>
          <w:color w:val="000000"/>
          <w:spacing w:val="1"/>
          <w:sz w:val="28"/>
          <w:szCs w:val="28"/>
        </w:rPr>
        <w:t>в ходе специально организованного обучения детей в форме</w:t>
      </w:r>
      <w:r>
        <w:rPr>
          <w:sz w:val="28"/>
          <w:szCs w:val="28"/>
        </w:rPr>
        <w:t xml:space="preserve"> </w:t>
      </w:r>
      <w:r>
        <w:rPr>
          <w:color w:val="000000"/>
          <w:spacing w:val="3"/>
          <w:sz w:val="28"/>
          <w:szCs w:val="28"/>
        </w:rPr>
        <w:t>занятий,</w:t>
      </w:r>
    </w:p>
    <w:p w:rsidR="00AF61D2" w:rsidRDefault="00AF61D2">
      <w:pPr>
        <w:numPr>
          <w:ilvl w:val="0"/>
          <w:numId w:val="90"/>
        </w:numPr>
        <w:shd w:val="clear" w:color="auto" w:fill="FFFFFF"/>
        <w:tabs>
          <w:tab w:val="left" w:pos="1958"/>
        </w:tabs>
        <w:jc w:val="both"/>
        <w:rPr>
          <w:color w:val="000000"/>
          <w:spacing w:val="4"/>
          <w:sz w:val="28"/>
          <w:szCs w:val="28"/>
        </w:rPr>
      </w:pPr>
      <w:r>
        <w:rPr>
          <w:color w:val="000000"/>
          <w:spacing w:val="4"/>
          <w:sz w:val="28"/>
          <w:szCs w:val="28"/>
        </w:rPr>
        <w:t>в совместной деятельности взрослого с детьми,</w:t>
      </w:r>
    </w:p>
    <w:p w:rsidR="00AF61D2" w:rsidRDefault="00AF61D2">
      <w:pPr>
        <w:numPr>
          <w:ilvl w:val="0"/>
          <w:numId w:val="90"/>
        </w:numPr>
        <w:shd w:val="clear" w:color="auto" w:fill="FFFFFF"/>
        <w:tabs>
          <w:tab w:val="left" w:pos="1958"/>
        </w:tabs>
        <w:jc w:val="both"/>
        <w:rPr>
          <w:color w:val="000000"/>
          <w:spacing w:val="3"/>
          <w:sz w:val="28"/>
          <w:szCs w:val="28"/>
        </w:rPr>
      </w:pPr>
      <w:r>
        <w:rPr>
          <w:color w:val="000000"/>
          <w:spacing w:val="3"/>
          <w:sz w:val="28"/>
          <w:szCs w:val="28"/>
        </w:rPr>
        <w:t>в свободной самостоятельной деятельности детей.</w:t>
      </w:r>
    </w:p>
    <w:p w:rsidR="00AF61D2" w:rsidRDefault="00AF61D2">
      <w:pPr>
        <w:shd w:val="clear" w:color="auto" w:fill="FFFFFF"/>
        <w:ind w:left="180" w:right="19" w:firstLine="283"/>
        <w:jc w:val="both"/>
        <w:rPr>
          <w:color w:val="000000"/>
          <w:spacing w:val="3"/>
          <w:sz w:val="28"/>
          <w:szCs w:val="28"/>
        </w:rPr>
      </w:pPr>
      <w:r>
        <w:rPr>
          <w:color w:val="000000"/>
          <w:sz w:val="28"/>
          <w:szCs w:val="28"/>
        </w:rPr>
        <w:t>При проведении занятий необходимо стремиться к максималь</w:t>
      </w:r>
      <w:r>
        <w:rPr>
          <w:color w:val="000000"/>
          <w:sz w:val="28"/>
          <w:szCs w:val="28"/>
        </w:rPr>
        <w:softHyphen/>
      </w:r>
      <w:r>
        <w:rPr>
          <w:color w:val="000000"/>
          <w:spacing w:val="2"/>
          <w:sz w:val="28"/>
          <w:szCs w:val="28"/>
        </w:rPr>
        <w:t>ной индивидуализации взаимодействия с детьми, имеющими не</w:t>
      </w:r>
      <w:r>
        <w:rPr>
          <w:color w:val="000000"/>
          <w:spacing w:val="2"/>
          <w:sz w:val="28"/>
          <w:szCs w:val="28"/>
        </w:rPr>
        <w:softHyphen/>
      </w:r>
      <w:r>
        <w:rPr>
          <w:color w:val="000000"/>
          <w:spacing w:val="1"/>
          <w:sz w:val="28"/>
          <w:szCs w:val="28"/>
        </w:rPr>
        <w:t>достатки в речевом развитии; к тому, чтобы они постоянно нахо</w:t>
      </w:r>
      <w:r>
        <w:rPr>
          <w:color w:val="000000"/>
          <w:spacing w:val="1"/>
          <w:sz w:val="28"/>
          <w:szCs w:val="28"/>
        </w:rPr>
        <w:softHyphen/>
      </w:r>
      <w:r>
        <w:rPr>
          <w:color w:val="000000"/>
          <w:spacing w:val="2"/>
          <w:sz w:val="28"/>
          <w:szCs w:val="28"/>
        </w:rPr>
        <w:t xml:space="preserve">дились в фокусе внимания и получали задания, соотносимые с </w:t>
      </w:r>
      <w:r>
        <w:rPr>
          <w:color w:val="000000"/>
          <w:spacing w:val="3"/>
          <w:sz w:val="28"/>
          <w:szCs w:val="28"/>
        </w:rPr>
        <w:t>особенностями и потребностями их речевого и общего развития.</w:t>
      </w:r>
    </w:p>
    <w:p w:rsidR="00AF61D2" w:rsidRDefault="00AF61D2">
      <w:pPr>
        <w:shd w:val="clear" w:color="auto" w:fill="FFFFFF"/>
        <w:ind w:left="180" w:firstLine="219"/>
        <w:jc w:val="both"/>
        <w:rPr>
          <w:color w:val="000000"/>
          <w:spacing w:val="1"/>
          <w:sz w:val="28"/>
          <w:szCs w:val="28"/>
        </w:rPr>
      </w:pPr>
      <w:r>
        <w:rPr>
          <w:color w:val="000000"/>
          <w:spacing w:val="3"/>
          <w:sz w:val="28"/>
          <w:szCs w:val="28"/>
        </w:rPr>
        <w:t>Занятия познавательного цикла (ознакомление с живой и не</w:t>
      </w:r>
      <w:r>
        <w:rPr>
          <w:color w:val="000000"/>
          <w:spacing w:val="3"/>
          <w:sz w:val="28"/>
          <w:szCs w:val="28"/>
        </w:rPr>
        <w:softHyphen/>
      </w:r>
      <w:r>
        <w:rPr>
          <w:color w:val="000000"/>
          <w:spacing w:val="2"/>
          <w:sz w:val="28"/>
          <w:szCs w:val="28"/>
        </w:rPr>
        <w:t>живой природой, чтение литературных произведений и др.) со</w:t>
      </w:r>
      <w:r>
        <w:rPr>
          <w:color w:val="000000"/>
          <w:spacing w:val="2"/>
          <w:sz w:val="28"/>
          <w:szCs w:val="28"/>
        </w:rPr>
        <w:softHyphen/>
        <w:t>здают широкие возможности для решения задач речевого разви</w:t>
      </w:r>
      <w:r>
        <w:rPr>
          <w:color w:val="000000"/>
          <w:spacing w:val="2"/>
          <w:sz w:val="28"/>
          <w:szCs w:val="28"/>
        </w:rPr>
        <w:softHyphen/>
      </w:r>
      <w:r>
        <w:rPr>
          <w:color w:val="000000"/>
          <w:spacing w:val="6"/>
          <w:sz w:val="28"/>
          <w:szCs w:val="28"/>
        </w:rPr>
        <w:t>тия детей (например, активизации и обогащения словаря, отра</w:t>
      </w:r>
      <w:r>
        <w:rPr>
          <w:color w:val="000000"/>
          <w:spacing w:val="3"/>
          <w:sz w:val="28"/>
          <w:szCs w:val="28"/>
        </w:rPr>
        <w:t>ботки правильных грамматических конструкций, воспитанию на</w:t>
      </w:r>
      <w:r>
        <w:rPr>
          <w:color w:val="000000"/>
          <w:spacing w:val="3"/>
          <w:sz w:val="28"/>
          <w:szCs w:val="28"/>
        </w:rPr>
        <w:softHyphen/>
        <w:t xml:space="preserve">выков связной речи, совершенствованию слухового внимания и </w:t>
      </w:r>
      <w:r>
        <w:rPr>
          <w:color w:val="000000"/>
          <w:spacing w:val="4"/>
          <w:sz w:val="28"/>
          <w:szCs w:val="28"/>
        </w:rPr>
        <w:t>фонематического восприятия, закреплению правильного звуко</w:t>
      </w:r>
      <w:r>
        <w:rPr>
          <w:color w:val="000000"/>
          <w:spacing w:val="3"/>
          <w:sz w:val="28"/>
          <w:szCs w:val="28"/>
        </w:rPr>
        <w:t>произношения). Кроме того, в ходе естественной речевой комму</w:t>
      </w:r>
      <w:r>
        <w:rPr>
          <w:color w:val="000000"/>
          <w:spacing w:val="3"/>
          <w:sz w:val="28"/>
          <w:szCs w:val="28"/>
        </w:rPr>
        <w:softHyphen/>
      </w:r>
      <w:r>
        <w:rPr>
          <w:color w:val="000000"/>
          <w:spacing w:val="4"/>
          <w:sz w:val="28"/>
          <w:szCs w:val="28"/>
        </w:rPr>
        <w:t>никации дети упражняются в овладении разными речевыми мо</w:t>
      </w:r>
      <w:r>
        <w:rPr>
          <w:color w:val="000000"/>
          <w:spacing w:val="4"/>
          <w:sz w:val="28"/>
          <w:szCs w:val="28"/>
        </w:rPr>
        <w:softHyphen/>
      </w:r>
      <w:r>
        <w:rPr>
          <w:color w:val="000000"/>
          <w:spacing w:val="3"/>
          <w:sz w:val="28"/>
          <w:szCs w:val="28"/>
        </w:rPr>
        <w:t xml:space="preserve">делями: от простых (ответы одним словом, словосочетанием) до более сложных (ответы с использованием сложноподчиненных и </w:t>
      </w:r>
      <w:r>
        <w:rPr>
          <w:color w:val="000000"/>
          <w:spacing w:val="1"/>
          <w:sz w:val="28"/>
          <w:szCs w:val="28"/>
        </w:rPr>
        <w:t>сложносочиненных предложений). Педагог так варьирует методи</w:t>
      </w:r>
      <w:r>
        <w:rPr>
          <w:color w:val="000000"/>
          <w:spacing w:val="1"/>
          <w:sz w:val="28"/>
          <w:szCs w:val="28"/>
        </w:rPr>
        <w:softHyphen/>
      </w:r>
      <w:r>
        <w:rPr>
          <w:color w:val="000000"/>
          <w:spacing w:val="2"/>
          <w:sz w:val="28"/>
          <w:szCs w:val="28"/>
        </w:rPr>
        <w:t xml:space="preserve">ческую инструментовку занятий, чтобы они каждый раз наиболее </w:t>
      </w:r>
      <w:r>
        <w:rPr>
          <w:color w:val="000000"/>
          <w:spacing w:val="4"/>
          <w:sz w:val="28"/>
          <w:szCs w:val="28"/>
        </w:rPr>
        <w:t xml:space="preserve">полно соответствовали индивидуальным коррекционно-речевым </w:t>
      </w:r>
      <w:r>
        <w:rPr>
          <w:color w:val="000000"/>
          <w:spacing w:val="1"/>
          <w:sz w:val="28"/>
          <w:szCs w:val="28"/>
        </w:rPr>
        <w:t>программам.</w:t>
      </w:r>
    </w:p>
    <w:p w:rsidR="00AF61D2" w:rsidRDefault="00AF61D2">
      <w:pPr>
        <w:shd w:val="clear" w:color="auto" w:fill="FFFFFF"/>
        <w:ind w:left="101" w:right="43" w:firstLine="298"/>
        <w:jc w:val="both"/>
        <w:rPr>
          <w:color w:val="000000"/>
          <w:sz w:val="28"/>
          <w:szCs w:val="28"/>
        </w:rPr>
      </w:pPr>
      <w:r>
        <w:rPr>
          <w:color w:val="000000"/>
          <w:spacing w:val="3"/>
          <w:sz w:val="28"/>
          <w:szCs w:val="28"/>
        </w:rPr>
        <w:t>Занятия эстетического цикла — лепка, рисование, конструи</w:t>
      </w:r>
      <w:r>
        <w:rPr>
          <w:color w:val="000000"/>
          <w:spacing w:val="3"/>
          <w:sz w:val="28"/>
          <w:szCs w:val="28"/>
        </w:rPr>
        <w:softHyphen/>
        <w:t xml:space="preserve">рование и аппликация — создают условия для развития навыков </w:t>
      </w:r>
      <w:r>
        <w:rPr>
          <w:color w:val="000000"/>
          <w:spacing w:val="2"/>
          <w:sz w:val="28"/>
          <w:szCs w:val="28"/>
        </w:rPr>
        <w:t>общения: при совместном выполнении какой-либо поделки, изоб</w:t>
      </w:r>
      <w:r>
        <w:rPr>
          <w:color w:val="000000"/>
          <w:spacing w:val="2"/>
          <w:sz w:val="28"/>
          <w:szCs w:val="28"/>
        </w:rPr>
        <w:softHyphen/>
        <w:t>ражения и т.д. обычно возникают оживленные диалоги детей. По</w:t>
      </w:r>
      <w:r>
        <w:rPr>
          <w:color w:val="000000"/>
          <w:spacing w:val="2"/>
          <w:sz w:val="28"/>
          <w:szCs w:val="28"/>
        </w:rPr>
        <w:softHyphen/>
      </w:r>
      <w:r>
        <w:rPr>
          <w:color w:val="000000"/>
          <w:spacing w:val="5"/>
          <w:sz w:val="28"/>
          <w:szCs w:val="28"/>
        </w:rPr>
        <w:t xml:space="preserve">этому такие занятия особенно ценны для детей со сниженной </w:t>
      </w:r>
      <w:r>
        <w:rPr>
          <w:color w:val="000000"/>
          <w:spacing w:val="2"/>
          <w:sz w:val="28"/>
          <w:szCs w:val="28"/>
        </w:rPr>
        <w:t>речевой инициативой. Однако порой воспитатели не осознают пе</w:t>
      </w:r>
      <w:r>
        <w:rPr>
          <w:color w:val="000000"/>
          <w:spacing w:val="2"/>
          <w:sz w:val="28"/>
          <w:szCs w:val="28"/>
        </w:rPr>
        <w:softHyphen/>
      </w:r>
      <w:r>
        <w:rPr>
          <w:color w:val="000000"/>
          <w:spacing w:val="4"/>
          <w:sz w:val="28"/>
          <w:szCs w:val="28"/>
        </w:rPr>
        <w:t>дагогической значимости сложившейся ситуации и в дисципли</w:t>
      </w:r>
      <w:r>
        <w:rPr>
          <w:color w:val="000000"/>
          <w:spacing w:val="1"/>
          <w:sz w:val="28"/>
          <w:szCs w:val="28"/>
        </w:rPr>
        <w:t>нарных целях запрещают общение детей друг с другом. Задача пе</w:t>
      </w:r>
      <w:r>
        <w:rPr>
          <w:color w:val="000000"/>
          <w:spacing w:val="3"/>
          <w:sz w:val="28"/>
          <w:szCs w:val="28"/>
        </w:rPr>
        <w:t xml:space="preserve">дагога-профессионала — не запрещать, а, наоборот, всемерно </w:t>
      </w:r>
      <w:r>
        <w:rPr>
          <w:color w:val="000000"/>
          <w:spacing w:val="5"/>
          <w:sz w:val="28"/>
          <w:szCs w:val="28"/>
        </w:rPr>
        <w:t xml:space="preserve">поддерживать и поощрять речевую активность детей, направляя </w:t>
      </w:r>
      <w:r>
        <w:rPr>
          <w:color w:val="000000"/>
          <w:spacing w:val="3"/>
          <w:sz w:val="28"/>
          <w:szCs w:val="28"/>
        </w:rPr>
        <w:t>ее в нужное русло и используя для решения коррекционно-разви</w:t>
      </w:r>
      <w:r>
        <w:rPr>
          <w:color w:val="000000"/>
          <w:sz w:val="28"/>
          <w:szCs w:val="28"/>
        </w:rPr>
        <w:t>вающих задач.</w:t>
      </w:r>
    </w:p>
    <w:p w:rsidR="00AF61D2" w:rsidRDefault="00AF61D2">
      <w:pPr>
        <w:shd w:val="clear" w:color="auto" w:fill="FFFFFF"/>
        <w:ind w:left="82" w:right="96" w:firstLine="312"/>
        <w:jc w:val="both"/>
        <w:rPr>
          <w:i/>
          <w:iCs/>
          <w:color w:val="000000"/>
          <w:spacing w:val="1"/>
          <w:sz w:val="28"/>
          <w:szCs w:val="28"/>
        </w:rPr>
      </w:pPr>
      <w:r>
        <w:rPr>
          <w:color w:val="000000"/>
          <w:spacing w:val="3"/>
          <w:sz w:val="28"/>
          <w:szCs w:val="28"/>
        </w:rPr>
        <w:t>Еще большим потенциалом в плане речевой коррекции обла</w:t>
      </w:r>
      <w:r>
        <w:rPr>
          <w:color w:val="000000"/>
          <w:spacing w:val="3"/>
          <w:sz w:val="28"/>
          <w:szCs w:val="28"/>
        </w:rPr>
        <w:softHyphen/>
        <w:t xml:space="preserve">дает нерегламентированная рамками занятий деятельность детей </w:t>
      </w:r>
      <w:r>
        <w:rPr>
          <w:color w:val="000000"/>
          <w:spacing w:val="2"/>
          <w:sz w:val="28"/>
          <w:szCs w:val="28"/>
        </w:rPr>
        <w:t>(под руководством педагога или самостоятельная), которая явля</w:t>
      </w:r>
      <w:r>
        <w:rPr>
          <w:color w:val="000000"/>
          <w:spacing w:val="2"/>
          <w:sz w:val="28"/>
          <w:szCs w:val="28"/>
        </w:rPr>
        <w:softHyphen/>
      </w:r>
      <w:r>
        <w:rPr>
          <w:color w:val="000000"/>
          <w:spacing w:val="3"/>
          <w:sz w:val="28"/>
          <w:szCs w:val="28"/>
        </w:rPr>
        <w:t>ется преобладающей по продолжительности (до 5/6 всего време</w:t>
      </w:r>
      <w:r>
        <w:rPr>
          <w:color w:val="000000"/>
          <w:spacing w:val="3"/>
          <w:sz w:val="28"/>
          <w:szCs w:val="28"/>
        </w:rPr>
        <w:softHyphen/>
      </w:r>
      <w:r>
        <w:rPr>
          <w:color w:val="000000"/>
          <w:spacing w:val="-1"/>
          <w:sz w:val="28"/>
          <w:szCs w:val="28"/>
        </w:rPr>
        <w:t xml:space="preserve">ни пребывания детей в ДОУ). В ходе этой деятельности могут быть </w:t>
      </w:r>
      <w:r>
        <w:rPr>
          <w:color w:val="000000"/>
          <w:spacing w:val="-3"/>
          <w:sz w:val="28"/>
          <w:szCs w:val="28"/>
        </w:rPr>
        <w:t xml:space="preserve">организованы </w:t>
      </w:r>
      <w:r>
        <w:rPr>
          <w:i/>
          <w:iCs/>
          <w:color w:val="000000"/>
          <w:spacing w:val="-3"/>
          <w:sz w:val="28"/>
          <w:szCs w:val="28"/>
        </w:rPr>
        <w:t>индивидуальные и подгрупповые коррекционно-ориен</w:t>
      </w:r>
      <w:r>
        <w:rPr>
          <w:i/>
          <w:iCs/>
          <w:color w:val="000000"/>
          <w:spacing w:val="-6"/>
          <w:sz w:val="28"/>
          <w:szCs w:val="28"/>
        </w:rPr>
        <w:t xml:space="preserve">тированные формы взаимодействия педагога с детьми, имеющими </w:t>
      </w:r>
      <w:r>
        <w:rPr>
          <w:i/>
          <w:iCs/>
          <w:color w:val="000000"/>
          <w:spacing w:val="1"/>
          <w:sz w:val="28"/>
          <w:szCs w:val="28"/>
        </w:rPr>
        <w:t>недостатки в речевом развитии:</w:t>
      </w:r>
    </w:p>
    <w:p w:rsidR="00AF61D2" w:rsidRDefault="00AF61D2">
      <w:pPr>
        <w:numPr>
          <w:ilvl w:val="0"/>
          <w:numId w:val="25"/>
        </w:numPr>
        <w:shd w:val="clear" w:color="auto" w:fill="FFFFFF"/>
        <w:tabs>
          <w:tab w:val="left" w:pos="1671"/>
        </w:tabs>
        <w:jc w:val="both"/>
        <w:rPr>
          <w:color w:val="000000"/>
          <w:spacing w:val="5"/>
          <w:sz w:val="28"/>
          <w:szCs w:val="28"/>
        </w:rPr>
      </w:pPr>
      <w:r>
        <w:rPr>
          <w:color w:val="000000"/>
          <w:spacing w:val="5"/>
          <w:sz w:val="28"/>
          <w:szCs w:val="28"/>
        </w:rPr>
        <w:t>специальные дидактические и развивающие игры,</w:t>
      </w:r>
    </w:p>
    <w:p w:rsidR="00AF61D2" w:rsidRDefault="00AF61D2">
      <w:pPr>
        <w:numPr>
          <w:ilvl w:val="0"/>
          <w:numId w:val="25"/>
        </w:numPr>
        <w:shd w:val="clear" w:color="auto" w:fill="FFFFFF"/>
        <w:tabs>
          <w:tab w:val="left" w:pos="1671"/>
        </w:tabs>
        <w:jc w:val="both"/>
        <w:rPr>
          <w:color w:val="000000"/>
          <w:spacing w:val="4"/>
          <w:sz w:val="28"/>
          <w:szCs w:val="28"/>
        </w:rPr>
      </w:pPr>
      <w:r>
        <w:rPr>
          <w:color w:val="000000"/>
          <w:spacing w:val="4"/>
          <w:sz w:val="28"/>
          <w:szCs w:val="28"/>
        </w:rPr>
        <w:t>занимательные упражнения,</w:t>
      </w:r>
    </w:p>
    <w:p w:rsidR="00AF61D2" w:rsidRDefault="00AF61D2">
      <w:pPr>
        <w:numPr>
          <w:ilvl w:val="0"/>
          <w:numId w:val="25"/>
        </w:numPr>
        <w:shd w:val="clear" w:color="auto" w:fill="FFFFFF"/>
        <w:tabs>
          <w:tab w:val="left" w:pos="1671"/>
        </w:tabs>
        <w:jc w:val="both"/>
        <w:rPr>
          <w:color w:val="000000"/>
          <w:spacing w:val="-1"/>
          <w:sz w:val="28"/>
          <w:szCs w:val="28"/>
        </w:rPr>
      </w:pPr>
      <w:r>
        <w:rPr>
          <w:color w:val="000000"/>
          <w:spacing w:val="-1"/>
          <w:sz w:val="28"/>
          <w:szCs w:val="28"/>
        </w:rPr>
        <w:t>беседы,</w:t>
      </w:r>
    </w:p>
    <w:p w:rsidR="00AF61D2" w:rsidRDefault="00AF61D2">
      <w:pPr>
        <w:numPr>
          <w:ilvl w:val="0"/>
          <w:numId w:val="25"/>
        </w:numPr>
        <w:shd w:val="clear" w:color="auto" w:fill="FFFFFF"/>
        <w:tabs>
          <w:tab w:val="left" w:pos="1671"/>
        </w:tabs>
        <w:jc w:val="both"/>
        <w:rPr>
          <w:color w:val="000000"/>
          <w:spacing w:val="4"/>
          <w:sz w:val="28"/>
          <w:szCs w:val="28"/>
        </w:rPr>
      </w:pPr>
      <w:r>
        <w:rPr>
          <w:color w:val="000000"/>
          <w:spacing w:val="4"/>
          <w:sz w:val="28"/>
          <w:szCs w:val="28"/>
        </w:rPr>
        <w:t>совместные практические действия,</w:t>
      </w:r>
    </w:p>
    <w:p w:rsidR="00AF61D2" w:rsidRDefault="00AF61D2">
      <w:pPr>
        <w:numPr>
          <w:ilvl w:val="0"/>
          <w:numId w:val="25"/>
        </w:numPr>
        <w:shd w:val="clear" w:color="auto" w:fill="FFFFFF"/>
        <w:tabs>
          <w:tab w:val="left" w:pos="1671"/>
        </w:tabs>
        <w:jc w:val="both"/>
        <w:rPr>
          <w:color w:val="000000"/>
          <w:spacing w:val="2"/>
          <w:sz w:val="28"/>
          <w:szCs w:val="28"/>
        </w:rPr>
      </w:pPr>
      <w:r>
        <w:rPr>
          <w:color w:val="000000"/>
          <w:spacing w:val="2"/>
          <w:sz w:val="28"/>
          <w:szCs w:val="28"/>
        </w:rPr>
        <w:t>наблюдения,</w:t>
      </w:r>
    </w:p>
    <w:p w:rsidR="00AF61D2" w:rsidRDefault="00AF61D2">
      <w:pPr>
        <w:numPr>
          <w:ilvl w:val="0"/>
          <w:numId w:val="25"/>
        </w:numPr>
        <w:shd w:val="clear" w:color="auto" w:fill="FFFFFF"/>
        <w:tabs>
          <w:tab w:val="left" w:pos="1671"/>
        </w:tabs>
        <w:jc w:val="both"/>
        <w:rPr>
          <w:color w:val="000000"/>
          <w:spacing w:val="3"/>
          <w:sz w:val="28"/>
          <w:szCs w:val="28"/>
        </w:rPr>
      </w:pPr>
      <w:r>
        <w:rPr>
          <w:color w:val="000000"/>
          <w:spacing w:val="3"/>
          <w:sz w:val="28"/>
          <w:szCs w:val="28"/>
        </w:rPr>
        <w:t>экскурсии,</w:t>
      </w:r>
    </w:p>
    <w:p w:rsidR="00AF61D2" w:rsidRDefault="00AF61D2">
      <w:pPr>
        <w:numPr>
          <w:ilvl w:val="0"/>
          <w:numId w:val="25"/>
        </w:numPr>
        <w:shd w:val="clear" w:color="auto" w:fill="FFFFFF"/>
        <w:tabs>
          <w:tab w:val="left" w:pos="1671"/>
        </w:tabs>
        <w:jc w:val="both"/>
        <w:rPr>
          <w:color w:val="000000"/>
          <w:spacing w:val="4"/>
          <w:sz w:val="28"/>
          <w:szCs w:val="28"/>
        </w:rPr>
      </w:pPr>
      <w:r>
        <w:rPr>
          <w:color w:val="000000"/>
          <w:spacing w:val="5"/>
          <w:sz w:val="28"/>
          <w:szCs w:val="28"/>
        </w:rPr>
        <w:t xml:space="preserve">методически продуманные поручения и трудовые задания </w:t>
      </w:r>
      <w:r>
        <w:rPr>
          <w:color w:val="000000"/>
          <w:spacing w:val="4"/>
          <w:sz w:val="28"/>
          <w:szCs w:val="28"/>
        </w:rPr>
        <w:t>детям и др.</w:t>
      </w:r>
    </w:p>
    <w:p w:rsidR="00AF61D2" w:rsidRDefault="00AF61D2">
      <w:pPr>
        <w:shd w:val="clear" w:color="auto" w:fill="FFFFFF"/>
        <w:ind w:left="38" w:right="154" w:firstLine="298"/>
        <w:jc w:val="both"/>
        <w:rPr>
          <w:color w:val="000000"/>
          <w:spacing w:val="5"/>
          <w:sz w:val="28"/>
          <w:szCs w:val="28"/>
        </w:rPr>
      </w:pPr>
      <w:r>
        <w:rPr>
          <w:color w:val="000000"/>
          <w:spacing w:val="3"/>
          <w:sz w:val="28"/>
          <w:szCs w:val="28"/>
        </w:rPr>
        <w:t>При этом во внимание обязательно принимаются возраст вос</w:t>
      </w:r>
      <w:r>
        <w:rPr>
          <w:color w:val="000000"/>
          <w:spacing w:val="3"/>
          <w:sz w:val="28"/>
          <w:szCs w:val="28"/>
        </w:rPr>
        <w:softHyphen/>
      </w:r>
      <w:r>
        <w:rPr>
          <w:color w:val="000000"/>
          <w:spacing w:val="5"/>
          <w:sz w:val="28"/>
          <w:szCs w:val="28"/>
        </w:rPr>
        <w:t>питанников, их речевые и познавательные возможности.</w:t>
      </w:r>
    </w:p>
    <w:p w:rsidR="00AF61D2" w:rsidRDefault="00AF61D2">
      <w:pPr>
        <w:shd w:val="clear" w:color="auto" w:fill="FFFFFF"/>
        <w:ind w:left="5" w:right="178" w:firstLine="331"/>
        <w:jc w:val="both"/>
        <w:rPr>
          <w:color w:val="000000"/>
          <w:spacing w:val="4"/>
          <w:sz w:val="28"/>
          <w:szCs w:val="28"/>
        </w:rPr>
      </w:pPr>
      <w:r>
        <w:rPr>
          <w:color w:val="000000"/>
          <w:spacing w:val="2"/>
          <w:sz w:val="28"/>
          <w:szCs w:val="28"/>
        </w:rPr>
        <w:t>Особого рассмотрения заслуживают вопросы, связанные с кор</w:t>
      </w:r>
      <w:r>
        <w:rPr>
          <w:color w:val="000000"/>
          <w:spacing w:val="2"/>
          <w:sz w:val="28"/>
          <w:szCs w:val="28"/>
        </w:rPr>
        <w:softHyphen/>
      </w:r>
      <w:r>
        <w:rPr>
          <w:color w:val="000000"/>
          <w:spacing w:val="3"/>
          <w:sz w:val="28"/>
          <w:szCs w:val="28"/>
        </w:rPr>
        <w:t>рекцией недостатков звукопроизношения у воспитанников обще</w:t>
      </w:r>
      <w:r>
        <w:rPr>
          <w:color w:val="000000"/>
          <w:spacing w:val="1"/>
          <w:sz w:val="28"/>
          <w:szCs w:val="28"/>
        </w:rPr>
        <w:t>развивающих групп. Методы и приемы коррекции таких недостатков доступны для использования каждым педагогом. Их примене</w:t>
      </w:r>
      <w:r>
        <w:rPr>
          <w:color w:val="000000"/>
          <w:spacing w:val="1"/>
          <w:sz w:val="28"/>
          <w:szCs w:val="28"/>
        </w:rPr>
        <w:softHyphen/>
      </w:r>
      <w:r>
        <w:rPr>
          <w:color w:val="000000"/>
          <w:spacing w:val="2"/>
          <w:sz w:val="28"/>
          <w:szCs w:val="28"/>
        </w:rPr>
        <w:t>ние высоко эффективно, поскольку воспитатель имеет возмож</w:t>
      </w:r>
      <w:r>
        <w:rPr>
          <w:color w:val="000000"/>
          <w:spacing w:val="2"/>
          <w:sz w:val="28"/>
          <w:szCs w:val="28"/>
        </w:rPr>
        <w:softHyphen/>
      </w:r>
      <w:r>
        <w:rPr>
          <w:color w:val="000000"/>
          <w:spacing w:val="3"/>
          <w:sz w:val="28"/>
          <w:szCs w:val="28"/>
        </w:rPr>
        <w:t xml:space="preserve">ность ежедневно и достаточно продолжительное время общаться </w:t>
      </w:r>
      <w:r>
        <w:rPr>
          <w:color w:val="000000"/>
          <w:spacing w:val="5"/>
          <w:sz w:val="28"/>
          <w:szCs w:val="28"/>
        </w:rPr>
        <w:t>с детьми, знает их склонности, интересы и, следовательно, мо</w:t>
      </w:r>
      <w:r>
        <w:rPr>
          <w:color w:val="000000"/>
          <w:spacing w:val="5"/>
          <w:sz w:val="28"/>
          <w:szCs w:val="28"/>
        </w:rPr>
        <w:softHyphen/>
      </w:r>
      <w:r>
        <w:rPr>
          <w:color w:val="000000"/>
          <w:spacing w:val="1"/>
          <w:sz w:val="28"/>
          <w:szCs w:val="28"/>
        </w:rPr>
        <w:t>жет определить оптимальные формы включения необходимых за</w:t>
      </w:r>
      <w:r>
        <w:rPr>
          <w:color w:val="000000"/>
          <w:spacing w:val="1"/>
          <w:sz w:val="28"/>
          <w:szCs w:val="28"/>
        </w:rPr>
        <w:softHyphen/>
      </w:r>
      <w:r>
        <w:rPr>
          <w:color w:val="000000"/>
          <w:spacing w:val="4"/>
          <w:sz w:val="28"/>
          <w:szCs w:val="28"/>
        </w:rPr>
        <w:t>даний коррекционной направленности в деятельность конкрет</w:t>
      </w:r>
      <w:r>
        <w:rPr>
          <w:color w:val="000000"/>
          <w:spacing w:val="4"/>
          <w:sz w:val="28"/>
          <w:szCs w:val="28"/>
        </w:rPr>
        <w:softHyphen/>
      </w:r>
      <w:r>
        <w:rPr>
          <w:color w:val="000000"/>
          <w:spacing w:val="2"/>
          <w:sz w:val="28"/>
          <w:szCs w:val="28"/>
        </w:rPr>
        <w:t>ных детей. Так, задачи подготовительного этапа этой работы мо</w:t>
      </w:r>
      <w:r>
        <w:rPr>
          <w:color w:val="000000"/>
          <w:spacing w:val="2"/>
          <w:sz w:val="28"/>
          <w:szCs w:val="28"/>
        </w:rPr>
        <w:softHyphen/>
      </w:r>
      <w:r>
        <w:rPr>
          <w:color w:val="000000"/>
          <w:spacing w:val="3"/>
          <w:sz w:val="28"/>
          <w:szCs w:val="28"/>
        </w:rPr>
        <w:t xml:space="preserve">гут быть решены не только в традиционных формах', но и с </w:t>
      </w:r>
      <w:r>
        <w:rPr>
          <w:color w:val="000000"/>
          <w:spacing w:val="2"/>
          <w:sz w:val="28"/>
          <w:szCs w:val="28"/>
        </w:rPr>
        <w:t>привлечением ресурсов музыкально-ритмических занятий, ежед</w:t>
      </w:r>
      <w:r>
        <w:rPr>
          <w:color w:val="000000"/>
          <w:spacing w:val="2"/>
          <w:sz w:val="28"/>
          <w:szCs w:val="28"/>
        </w:rPr>
        <w:softHyphen/>
        <w:t xml:space="preserve">невной утренней гимнастики, в состав которых как структурный </w:t>
      </w:r>
      <w:r>
        <w:rPr>
          <w:color w:val="000000"/>
          <w:spacing w:val="4"/>
          <w:sz w:val="28"/>
          <w:szCs w:val="28"/>
        </w:rPr>
        <w:t>компонент включается артикуляционная гимнастика.</w:t>
      </w:r>
    </w:p>
    <w:p w:rsidR="00AF61D2" w:rsidRDefault="00AF61D2">
      <w:pPr>
        <w:shd w:val="clear" w:color="auto" w:fill="FFFFFF"/>
        <w:ind w:left="58" w:right="134" w:firstLine="283"/>
        <w:jc w:val="both"/>
        <w:rPr>
          <w:color w:val="000000"/>
          <w:spacing w:val="2"/>
          <w:sz w:val="28"/>
          <w:szCs w:val="28"/>
        </w:rPr>
      </w:pPr>
      <w:r>
        <w:rPr>
          <w:color w:val="000000"/>
          <w:spacing w:val="3"/>
          <w:sz w:val="28"/>
          <w:szCs w:val="28"/>
        </w:rPr>
        <w:t>При наличии у детей стойких дефектов в строении и/или под</w:t>
      </w:r>
      <w:r>
        <w:rPr>
          <w:color w:val="000000"/>
          <w:spacing w:val="3"/>
          <w:sz w:val="28"/>
          <w:szCs w:val="28"/>
        </w:rPr>
        <w:softHyphen/>
      </w:r>
      <w:r>
        <w:rPr>
          <w:color w:val="000000"/>
          <w:spacing w:val="4"/>
          <w:sz w:val="28"/>
          <w:szCs w:val="28"/>
        </w:rPr>
        <w:t>вижности органов артикуляционного аппарата с ними организу</w:t>
      </w:r>
      <w:r>
        <w:rPr>
          <w:color w:val="000000"/>
          <w:spacing w:val="4"/>
          <w:sz w:val="28"/>
          <w:szCs w:val="28"/>
        </w:rPr>
        <w:softHyphen/>
        <w:t>ется специальная работа в форме индивидуальных коррекцион</w:t>
      </w:r>
      <w:r>
        <w:rPr>
          <w:color w:val="000000"/>
          <w:spacing w:val="2"/>
          <w:sz w:val="28"/>
          <w:szCs w:val="28"/>
        </w:rPr>
        <w:t>но-речевых занятий. Этап постановки и первоначального закреп</w:t>
      </w:r>
      <w:r>
        <w:rPr>
          <w:color w:val="000000"/>
          <w:spacing w:val="2"/>
          <w:sz w:val="28"/>
          <w:szCs w:val="28"/>
        </w:rPr>
        <w:softHyphen/>
      </w:r>
      <w:r>
        <w:rPr>
          <w:color w:val="000000"/>
          <w:spacing w:val="4"/>
          <w:sz w:val="28"/>
          <w:szCs w:val="28"/>
        </w:rPr>
        <w:t xml:space="preserve">ления в речи правильных речевых стереотипов (новых звуков) </w:t>
      </w:r>
      <w:r>
        <w:rPr>
          <w:color w:val="000000"/>
          <w:spacing w:val="3"/>
          <w:sz w:val="28"/>
          <w:szCs w:val="28"/>
        </w:rPr>
        <w:t>также требует преимущественно индивидуальных форм работы с</w:t>
      </w:r>
      <w:r>
        <w:rPr>
          <w:sz w:val="28"/>
          <w:szCs w:val="28"/>
        </w:rPr>
        <w:t xml:space="preserve"> </w:t>
      </w:r>
      <w:r>
        <w:rPr>
          <w:color w:val="000000"/>
          <w:spacing w:val="2"/>
          <w:sz w:val="28"/>
          <w:szCs w:val="28"/>
        </w:rPr>
        <w:t>детьми.</w:t>
      </w:r>
    </w:p>
    <w:p w:rsidR="00AF61D2" w:rsidRDefault="00AF61D2">
      <w:pPr>
        <w:shd w:val="clear" w:color="auto" w:fill="FFFFFF"/>
        <w:ind w:left="115" w:firstLine="225"/>
        <w:jc w:val="both"/>
        <w:rPr>
          <w:color w:val="000000"/>
          <w:spacing w:val="-5"/>
          <w:sz w:val="28"/>
          <w:szCs w:val="28"/>
        </w:rPr>
      </w:pPr>
      <w:r>
        <w:rPr>
          <w:color w:val="000000"/>
          <w:spacing w:val="5"/>
          <w:sz w:val="28"/>
          <w:szCs w:val="28"/>
        </w:rPr>
        <w:t xml:space="preserve">Позже, на этапе автоматизации звука в словах, фразе и тексте </w:t>
      </w:r>
      <w:r>
        <w:rPr>
          <w:color w:val="000000"/>
          <w:spacing w:val="9"/>
          <w:sz w:val="28"/>
          <w:szCs w:val="28"/>
        </w:rPr>
        <w:t xml:space="preserve">возможно объединение 2—4 детей со сходными проблемами в </w:t>
      </w:r>
      <w:r>
        <w:rPr>
          <w:color w:val="000000"/>
          <w:spacing w:val="4"/>
          <w:sz w:val="28"/>
          <w:szCs w:val="28"/>
        </w:rPr>
        <w:t xml:space="preserve">подгруппы. В подгруппах же уместно и проведение специальных </w:t>
      </w:r>
      <w:r>
        <w:rPr>
          <w:color w:val="000000"/>
          <w:spacing w:val="6"/>
          <w:sz w:val="28"/>
          <w:szCs w:val="28"/>
        </w:rPr>
        <w:t xml:space="preserve">игр-занятий, нацеленных на развитие навыков дифференциации </w:t>
      </w:r>
      <w:r>
        <w:rPr>
          <w:color w:val="000000"/>
          <w:spacing w:val="4"/>
          <w:sz w:val="28"/>
          <w:szCs w:val="28"/>
        </w:rPr>
        <w:t xml:space="preserve">звуков на слух и в собственной речи детей, умений осуществлять </w:t>
      </w:r>
      <w:r>
        <w:rPr>
          <w:color w:val="000000"/>
          <w:spacing w:val="2"/>
          <w:sz w:val="28"/>
          <w:szCs w:val="28"/>
        </w:rPr>
        <w:t>элементарный анализ звучащей речи. Как вариант работы по авто</w:t>
      </w:r>
      <w:r>
        <w:rPr>
          <w:color w:val="000000"/>
          <w:spacing w:val="2"/>
          <w:sz w:val="28"/>
          <w:szCs w:val="28"/>
        </w:rPr>
        <w:softHyphen/>
      </w:r>
      <w:r>
        <w:rPr>
          <w:color w:val="000000"/>
          <w:spacing w:val="4"/>
          <w:sz w:val="28"/>
          <w:szCs w:val="28"/>
        </w:rPr>
        <w:t>матизации правильного звукопроизношения может быть выделе</w:t>
      </w:r>
      <w:r>
        <w:rPr>
          <w:color w:val="000000"/>
          <w:spacing w:val="4"/>
          <w:sz w:val="28"/>
          <w:szCs w:val="28"/>
        </w:rPr>
        <w:softHyphen/>
      </w:r>
      <w:r>
        <w:rPr>
          <w:color w:val="000000"/>
          <w:spacing w:val="3"/>
          <w:sz w:val="28"/>
          <w:szCs w:val="28"/>
        </w:rPr>
        <w:t>но закрепление за каждым из воспитателей группы детей со сход</w:t>
      </w:r>
      <w:r>
        <w:rPr>
          <w:color w:val="000000"/>
          <w:spacing w:val="3"/>
          <w:sz w:val="28"/>
          <w:szCs w:val="28"/>
        </w:rPr>
        <w:softHyphen/>
      </w:r>
      <w:r>
        <w:rPr>
          <w:color w:val="000000"/>
          <w:spacing w:val="7"/>
          <w:sz w:val="28"/>
          <w:szCs w:val="28"/>
        </w:rPr>
        <w:t>ными недостатками. Например, один воспитатель курирует до</w:t>
      </w:r>
      <w:r>
        <w:rPr>
          <w:color w:val="000000"/>
          <w:spacing w:val="7"/>
          <w:sz w:val="28"/>
          <w:szCs w:val="28"/>
        </w:rPr>
        <w:softHyphen/>
        <w:t xml:space="preserve">школьников с дефектами произношения свистящих и шипящих </w:t>
      </w:r>
      <w:r>
        <w:rPr>
          <w:color w:val="000000"/>
          <w:spacing w:val="4"/>
          <w:sz w:val="28"/>
          <w:szCs w:val="28"/>
        </w:rPr>
        <w:t xml:space="preserve">звуков, а другой — с дефектами произношения сонорных звуков. </w:t>
      </w:r>
      <w:r>
        <w:rPr>
          <w:color w:val="000000"/>
          <w:spacing w:val="10"/>
          <w:sz w:val="28"/>
          <w:szCs w:val="28"/>
        </w:rPr>
        <w:t xml:space="preserve">Одно из главных условий качества коррекционно-речевого </w:t>
      </w:r>
      <w:r>
        <w:rPr>
          <w:color w:val="000000"/>
          <w:spacing w:val="5"/>
          <w:sz w:val="28"/>
          <w:szCs w:val="28"/>
        </w:rPr>
        <w:t>воздействия — искренняя заинтересованность педагога в его ре</w:t>
      </w:r>
      <w:r>
        <w:rPr>
          <w:color w:val="000000"/>
          <w:spacing w:val="5"/>
          <w:sz w:val="28"/>
          <w:szCs w:val="28"/>
        </w:rPr>
        <w:softHyphen/>
      </w:r>
      <w:r>
        <w:rPr>
          <w:color w:val="000000"/>
          <w:spacing w:val="11"/>
          <w:sz w:val="28"/>
          <w:szCs w:val="28"/>
        </w:rPr>
        <w:t>зультатах, желание помочь ребенку и постоянная готовность оказать ему необходимую помощь и поддержку в случаях за</w:t>
      </w:r>
      <w:r>
        <w:rPr>
          <w:color w:val="000000"/>
          <w:spacing w:val="11"/>
          <w:sz w:val="28"/>
          <w:szCs w:val="28"/>
        </w:rPr>
        <w:softHyphen/>
      </w:r>
      <w:r>
        <w:rPr>
          <w:color w:val="000000"/>
          <w:spacing w:val="8"/>
          <w:sz w:val="28"/>
          <w:szCs w:val="28"/>
        </w:rPr>
        <w:t>труднений. Особенно это важно для заикающихся детей, кото</w:t>
      </w:r>
      <w:r>
        <w:rPr>
          <w:color w:val="000000"/>
          <w:spacing w:val="8"/>
          <w:sz w:val="28"/>
          <w:szCs w:val="28"/>
        </w:rPr>
        <w:softHyphen/>
      </w:r>
      <w:r>
        <w:rPr>
          <w:color w:val="000000"/>
          <w:spacing w:val="6"/>
          <w:sz w:val="28"/>
          <w:szCs w:val="28"/>
        </w:rPr>
        <w:t>рые в большинстве своем имеют сверхранимую нервную систе</w:t>
      </w:r>
      <w:r>
        <w:rPr>
          <w:color w:val="000000"/>
          <w:spacing w:val="6"/>
          <w:sz w:val="28"/>
          <w:szCs w:val="28"/>
        </w:rPr>
        <w:softHyphen/>
      </w:r>
      <w:r>
        <w:rPr>
          <w:color w:val="000000"/>
          <w:spacing w:val="10"/>
          <w:sz w:val="28"/>
          <w:szCs w:val="28"/>
        </w:rPr>
        <w:t>му и чувствительны не только к содержанию, но и форме, ин</w:t>
      </w:r>
      <w:r>
        <w:rPr>
          <w:color w:val="000000"/>
          <w:spacing w:val="10"/>
          <w:sz w:val="28"/>
          <w:szCs w:val="28"/>
        </w:rPr>
        <w:softHyphen/>
      </w:r>
      <w:r>
        <w:rPr>
          <w:color w:val="000000"/>
          <w:spacing w:val="9"/>
          <w:sz w:val="28"/>
          <w:szCs w:val="28"/>
        </w:rPr>
        <w:t xml:space="preserve">тонационному оформлению обращенной к ним речи. Поэтому </w:t>
      </w:r>
      <w:r>
        <w:rPr>
          <w:color w:val="000000"/>
          <w:spacing w:val="4"/>
          <w:sz w:val="28"/>
          <w:szCs w:val="28"/>
        </w:rPr>
        <w:t>от уровня профессионального мастерства, общей и речевой куль</w:t>
      </w:r>
      <w:r>
        <w:rPr>
          <w:color w:val="000000"/>
          <w:spacing w:val="4"/>
          <w:sz w:val="28"/>
          <w:szCs w:val="28"/>
        </w:rPr>
        <w:softHyphen/>
      </w:r>
      <w:r>
        <w:rPr>
          <w:color w:val="000000"/>
          <w:spacing w:val="11"/>
          <w:sz w:val="28"/>
          <w:szCs w:val="28"/>
        </w:rPr>
        <w:t>туры, тактичности, терпеливости воспитателя, но и одновре</w:t>
      </w:r>
      <w:r>
        <w:rPr>
          <w:color w:val="000000"/>
          <w:spacing w:val="11"/>
          <w:sz w:val="28"/>
          <w:szCs w:val="28"/>
        </w:rPr>
        <w:softHyphen/>
        <w:t xml:space="preserve">менно — от его настойчивости, последовательности в работе </w:t>
      </w:r>
      <w:r>
        <w:rPr>
          <w:color w:val="000000"/>
          <w:spacing w:val="6"/>
          <w:sz w:val="28"/>
          <w:szCs w:val="28"/>
        </w:rPr>
        <w:t>зависят отношение самого ребенка к мерам предлагаемой педа</w:t>
      </w:r>
      <w:r>
        <w:rPr>
          <w:color w:val="000000"/>
          <w:spacing w:val="6"/>
          <w:sz w:val="28"/>
          <w:szCs w:val="28"/>
        </w:rPr>
        <w:softHyphen/>
      </w:r>
      <w:r>
        <w:rPr>
          <w:color w:val="000000"/>
          <w:spacing w:val="11"/>
          <w:sz w:val="28"/>
          <w:szCs w:val="28"/>
        </w:rPr>
        <w:t>гогической помощи и мотивация к ее принятию. Кроме того,</w:t>
      </w:r>
      <w:r>
        <w:rPr>
          <w:sz w:val="28"/>
          <w:szCs w:val="28"/>
        </w:rPr>
        <w:t xml:space="preserve"> </w:t>
      </w:r>
      <w:r>
        <w:rPr>
          <w:color w:val="000000"/>
          <w:spacing w:val="6"/>
          <w:sz w:val="28"/>
          <w:szCs w:val="28"/>
        </w:rPr>
        <w:t>определенные требования должны соблюдаться не только педа</w:t>
      </w:r>
      <w:r>
        <w:rPr>
          <w:color w:val="000000"/>
          <w:spacing w:val="6"/>
          <w:sz w:val="28"/>
          <w:szCs w:val="28"/>
        </w:rPr>
        <w:softHyphen/>
      </w:r>
      <w:r>
        <w:rPr>
          <w:color w:val="000000"/>
          <w:spacing w:val="3"/>
          <w:sz w:val="28"/>
          <w:szCs w:val="28"/>
        </w:rPr>
        <w:t>гогом, но и по его настоянию всеми близкими для ребенка взрос</w:t>
      </w:r>
      <w:r>
        <w:rPr>
          <w:color w:val="000000"/>
          <w:spacing w:val="3"/>
          <w:sz w:val="28"/>
          <w:szCs w:val="28"/>
        </w:rPr>
        <w:softHyphen/>
      </w:r>
      <w:r>
        <w:rPr>
          <w:color w:val="000000"/>
          <w:spacing w:val="8"/>
          <w:sz w:val="28"/>
          <w:szCs w:val="28"/>
        </w:rPr>
        <w:t>лыми в отношении использования приемов исправления оши</w:t>
      </w:r>
      <w:r>
        <w:rPr>
          <w:color w:val="000000"/>
          <w:spacing w:val="8"/>
          <w:sz w:val="28"/>
          <w:szCs w:val="28"/>
        </w:rPr>
        <w:softHyphen/>
      </w:r>
      <w:r>
        <w:rPr>
          <w:color w:val="000000"/>
          <w:spacing w:val="6"/>
          <w:sz w:val="28"/>
          <w:szCs w:val="28"/>
        </w:rPr>
        <w:t xml:space="preserve">бок в детской речи: они должны быть сделаны в тактичной, </w:t>
      </w:r>
      <w:r>
        <w:rPr>
          <w:color w:val="000000"/>
          <w:spacing w:val="8"/>
          <w:sz w:val="28"/>
          <w:szCs w:val="28"/>
        </w:rPr>
        <w:t>щадящей форме и только при уверенности, что поправка дой</w:t>
      </w:r>
      <w:r>
        <w:rPr>
          <w:color w:val="000000"/>
          <w:spacing w:val="8"/>
          <w:sz w:val="28"/>
          <w:szCs w:val="28"/>
        </w:rPr>
        <w:softHyphen/>
      </w:r>
      <w:r>
        <w:rPr>
          <w:color w:val="000000"/>
          <w:spacing w:val="6"/>
          <w:sz w:val="28"/>
          <w:szCs w:val="28"/>
        </w:rPr>
        <w:t>дет до сознания детей. «Поправлять спешно, мимоходом, в раз</w:t>
      </w:r>
      <w:r>
        <w:rPr>
          <w:color w:val="000000"/>
          <w:spacing w:val="5"/>
          <w:sz w:val="28"/>
          <w:szCs w:val="28"/>
        </w:rPr>
        <w:t xml:space="preserve">гар работы, игры, когда дети чем-нибудь увлечены, ни в коем </w:t>
      </w:r>
      <w:r>
        <w:rPr>
          <w:color w:val="000000"/>
          <w:spacing w:val="2"/>
          <w:sz w:val="28"/>
          <w:szCs w:val="28"/>
        </w:rPr>
        <w:t>случае нельзя, — предостерегает Е.И. Тихеева. — В лучшем слу</w:t>
      </w:r>
      <w:r>
        <w:rPr>
          <w:color w:val="000000"/>
          <w:spacing w:val="2"/>
          <w:sz w:val="28"/>
          <w:szCs w:val="28"/>
        </w:rPr>
        <w:softHyphen/>
      </w:r>
      <w:r>
        <w:rPr>
          <w:color w:val="000000"/>
          <w:spacing w:val="4"/>
          <w:sz w:val="28"/>
          <w:szCs w:val="28"/>
        </w:rPr>
        <w:t xml:space="preserve">чае такие поправки пропадают даром, в худшем — раздражают </w:t>
      </w:r>
      <w:r>
        <w:rPr>
          <w:color w:val="000000"/>
          <w:spacing w:val="-5"/>
          <w:sz w:val="28"/>
          <w:szCs w:val="28"/>
        </w:rPr>
        <w:t>детей».</w:t>
      </w:r>
    </w:p>
    <w:p w:rsidR="00AF61D2" w:rsidRDefault="00AF61D2">
      <w:pPr>
        <w:shd w:val="clear" w:color="auto" w:fill="FFFFFF"/>
        <w:ind w:left="38" w:firstLine="302"/>
        <w:jc w:val="both"/>
        <w:rPr>
          <w:color w:val="000000"/>
          <w:spacing w:val="3"/>
          <w:sz w:val="28"/>
          <w:szCs w:val="28"/>
        </w:rPr>
      </w:pPr>
      <w:r>
        <w:rPr>
          <w:color w:val="000000"/>
          <w:spacing w:val="9"/>
          <w:sz w:val="28"/>
          <w:szCs w:val="28"/>
        </w:rPr>
        <w:t>Значимую помощь в реализации профилактического и кор</w:t>
      </w:r>
      <w:r>
        <w:rPr>
          <w:color w:val="000000"/>
          <w:spacing w:val="6"/>
          <w:sz w:val="28"/>
          <w:szCs w:val="28"/>
        </w:rPr>
        <w:t xml:space="preserve">рекционного воздействия воспитатель группы для детей любого </w:t>
      </w:r>
      <w:r>
        <w:rPr>
          <w:color w:val="000000"/>
          <w:spacing w:val="1"/>
          <w:sz w:val="28"/>
          <w:szCs w:val="28"/>
        </w:rPr>
        <w:t>возраста может получить от педагогического коллектива ДОУ. Оп</w:t>
      </w:r>
      <w:r>
        <w:rPr>
          <w:color w:val="000000"/>
          <w:spacing w:val="1"/>
          <w:sz w:val="28"/>
          <w:szCs w:val="28"/>
        </w:rPr>
        <w:softHyphen/>
      </w:r>
      <w:r>
        <w:rPr>
          <w:color w:val="000000"/>
          <w:spacing w:val="3"/>
          <w:sz w:val="28"/>
          <w:szCs w:val="28"/>
        </w:rPr>
        <w:t xml:space="preserve">ределив основные задачи индивидуальных и групповой программ </w:t>
      </w:r>
      <w:r>
        <w:rPr>
          <w:color w:val="000000"/>
          <w:spacing w:val="6"/>
          <w:sz w:val="28"/>
          <w:szCs w:val="28"/>
        </w:rPr>
        <w:t>работы с детьми, он выносит их на обсуждение коллег — музы</w:t>
      </w:r>
      <w:r>
        <w:rPr>
          <w:color w:val="000000"/>
          <w:spacing w:val="6"/>
          <w:sz w:val="28"/>
          <w:szCs w:val="28"/>
        </w:rPr>
        <w:softHyphen/>
      </w:r>
      <w:r>
        <w:rPr>
          <w:color w:val="000000"/>
          <w:spacing w:val="7"/>
          <w:sz w:val="28"/>
          <w:szCs w:val="28"/>
        </w:rPr>
        <w:t>кального работника, инструктора по физической культуре и ле</w:t>
      </w:r>
      <w:r>
        <w:rPr>
          <w:color w:val="000000"/>
          <w:spacing w:val="7"/>
          <w:sz w:val="28"/>
          <w:szCs w:val="28"/>
        </w:rPr>
        <w:softHyphen/>
      </w:r>
      <w:r>
        <w:rPr>
          <w:color w:val="000000"/>
          <w:spacing w:val="5"/>
          <w:sz w:val="28"/>
          <w:szCs w:val="28"/>
        </w:rPr>
        <w:t>чебной физкультуре и других педагогов, обеспечивающих учеб</w:t>
      </w:r>
      <w:r>
        <w:rPr>
          <w:color w:val="000000"/>
          <w:spacing w:val="3"/>
          <w:sz w:val="28"/>
          <w:szCs w:val="28"/>
        </w:rPr>
        <w:t xml:space="preserve">но-воспитательный процесс в группе. Согласование подходов как </w:t>
      </w:r>
      <w:r>
        <w:rPr>
          <w:color w:val="000000"/>
          <w:spacing w:val="10"/>
          <w:sz w:val="28"/>
          <w:szCs w:val="28"/>
        </w:rPr>
        <w:t xml:space="preserve">к общему, так и речевому воспитанию детей при организации </w:t>
      </w:r>
      <w:r>
        <w:rPr>
          <w:color w:val="000000"/>
          <w:spacing w:val="3"/>
          <w:sz w:val="28"/>
          <w:szCs w:val="28"/>
        </w:rPr>
        <w:t>музыкально-ритмических, физкультурных занятий, оздоровитель</w:t>
      </w:r>
      <w:r>
        <w:rPr>
          <w:color w:val="000000"/>
          <w:spacing w:val="3"/>
          <w:sz w:val="28"/>
          <w:szCs w:val="28"/>
        </w:rPr>
        <w:softHyphen/>
      </w:r>
      <w:r>
        <w:rPr>
          <w:color w:val="000000"/>
          <w:spacing w:val="6"/>
          <w:sz w:val="28"/>
          <w:szCs w:val="28"/>
        </w:rPr>
        <w:t xml:space="preserve">ных мероприятий, выработка единых педагогических установок по отношению к отдельным детям и группе в целом, реальная, а </w:t>
      </w:r>
      <w:r>
        <w:rPr>
          <w:color w:val="000000"/>
          <w:spacing w:val="7"/>
          <w:sz w:val="28"/>
          <w:szCs w:val="28"/>
        </w:rPr>
        <w:t xml:space="preserve">не декларируемая индивидуализация приемов воспитательного </w:t>
      </w:r>
      <w:r>
        <w:rPr>
          <w:color w:val="000000"/>
          <w:spacing w:val="8"/>
          <w:sz w:val="28"/>
          <w:szCs w:val="28"/>
        </w:rPr>
        <w:t xml:space="preserve">воздействия — эти и другие вопросы становятся в дальнейшем </w:t>
      </w:r>
      <w:r>
        <w:rPr>
          <w:color w:val="000000"/>
          <w:spacing w:val="3"/>
          <w:sz w:val="28"/>
          <w:szCs w:val="28"/>
        </w:rPr>
        <w:t>основой их содержательного взаимодействия. В них также актив</w:t>
      </w:r>
      <w:r>
        <w:rPr>
          <w:color w:val="000000"/>
          <w:spacing w:val="3"/>
          <w:sz w:val="28"/>
          <w:szCs w:val="28"/>
        </w:rPr>
        <w:softHyphen/>
      </w:r>
      <w:r>
        <w:rPr>
          <w:color w:val="000000"/>
          <w:spacing w:val="6"/>
          <w:sz w:val="28"/>
          <w:szCs w:val="28"/>
        </w:rPr>
        <w:t xml:space="preserve">но должен быть включен старший воспитатель (методист) ДОУ. Именно ему должна принадлежать </w:t>
      </w:r>
      <w:r>
        <w:rPr>
          <w:i/>
          <w:iCs/>
          <w:color w:val="000000"/>
          <w:spacing w:val="6"/>
          <w:sz w:val="28"/>
          <w:szCs w:val="28"/>
        </w:rPr>
        <w:t xml:space="preserve">опережающая инициатива в </w:t>
      </w:r>
      <w:r>
        <w:rPr>
          <w:i/>
          <w:iCs/>
          <w:color w:val="000000"/>
          <w:sz w:val="28"/>
          <w:szCs w:val="28"/>
        </w:rPr>
        <w:t>организации диагностико-профилактической и коррекционно-рече</w:t>
      </w:r>
      <w:r>
        <w:rPr>
          <w:i/>
          <w:iCs/>
          <w:color w:val="000000"/>
          <w:spacing w:val="4"/>
          <w:sz w:val="28"/>
          <w:szCs w:val="28"/>
        </w:rPr>
        <w:t xml:space="preserve">вой работы; </w:t>
      </w:r>
      <w:r>
        <w:rPr>
          <w:color w:val="000000"/>
          <w:spacing w:val="4"/>
          <w:sz w:val="28"/>
          <w:szCs w:val="28"/>
        </w:rPr>
        <w:t>он является соразработчиком, и отчасти соисполни</w:t>
      </w:r>
      <w:r>
        <w:rPr>
          <w:color w:val="000000"/>
          <w:spacing w:val="4"/>
          <w:sz w:val="28"/>
          <w:szCs w:val="28"/>
        </w:rPr>
        <w:softHyphen/>
      </w:r>
      <w:r>
        <w:rPr>
          <w:color w:val="000000"/>
          <w:spacing w:val="5"/>
          <w:sz w:val="28"/>
          <w:szCs w:val="28"/>
        </w:rPr>
        <w:t xml:space="preserve">телем всех групповых профилактических и отдельных, наиболее </w:t>
      </w:r>
      <w:r>
        <w:rPr>
          <w:color w:val="000000"/>
          <w:spacing w:val="7"/>
          <w:sz w:val="28"/>
          <w:szCs w:val="28"/>
        </w:rPr>
        <w:t>сложных в планировании индивидуальных коррекционно-рече</w:t>
      </w:r>
      <w:r>
        <w:rPr>
          <w:color w:val="000000"/>
          <w:spacing w:val="3"/>
          <w:sz w:val="28"/>
          <w:szCs w:val="28"/>
        </w:rPr>
        <w:t>вых программ.</w:t>
      </w:r>
    </w:p>
    <w:p w:rsidR="00AF61D2" w:rsidRDefault="00AF61D2">
      <w:pPr>
        <w:shd w:val="clear" w:color="auto" w:fill="FFFFFF"/>
        <w:ind w:left="14" w:right="144"/>
        <w:jc w:val="both"/>
        <w:rPr>
          <w:color w:val="000000"/>
          <w:spacing w:val="4"/>
          <w:sz w:val="28"/>
          <w:szCs w:val="28"/>
        </w:rPr>
      </w:pPr>
      <w:r>
        <w:rPr>
          <w:color w:val="000000"/>
          <w:sz w:val="28"/>
          <w:szCs w:val="28"/>
        </w:rPr>
        <w:t>Еще одним из существенных факторов повышения результатив</w:t>
      </w:r>
      <w:r>
        <w:rPr>
          <w:color w:val="000000"/>
          <w:sz w:val="28"/>
          <w:szCs w:val="28"/>
        </w:rPr>
        <w:softHyphen/>
      </w:r>
      <w:r>
        <w:rPr>
          <w:color w:val="000000"/>
          <w:spacing w:val="1"/>
          <w:sz w:val="28"/>
          <w:szCs w:val="28"/>
        </w:rPr>
        <w:t>ности работы педагогов является включение в нее родителей, дру</w:t>
      </w:r>
      <w:r>
        <w:rPr>
          <w:color w:val="000000"/>
          <w:spacing w:val="1"/>
          <w:sz w:val="28"/>
          <w:szCs w:val="28"/>
        </w:rPr>
        <w:softHyphen/>
        <w:t>гих членов семьи. В период дошкольного детства семья оказывает решающее воздействие на ребенка, в том числе посещающего до</w:t>
      </w:r>
      <w:r>
        <w:rPr>
          <w:color w:val="000000"/>
          <w:spacing w:val="1"/>
          <w:sz w:val="28"/>
          <w:szCs w:val="28"/>
        </w:rPr>
        <w:softHyphen/>
        <w:t>школьное учреждение. Опора на семью, серьезный настрой роди</w:t>
      </w:r>
      <w:r>
        <w:rPr>
          <w:color w:val="000000"/>
          <w:spacing w:val="1"/>
          <w:sz w:val="28"/>
          <w:szCs w:val="28"/>
        </w:rPr>
        <w:softHyphen/>
        <w:t>телей на проведение в семье необходимых мероприятий превен</w:t>
      </w:r>
      <w:r>
        <w:rPr>
          <w:color w:val="000000"/>
          <w:spacing w:val="1"/>
          <w:sz w:val="28"/>
          <w:szCs w:val="28"/>
        </w:rPr>
        <w:softHyphen/>
      </w:r>
      <w:r>
        <w:rPr>
          <w:color w:val="000000"/>
          <w:spacing w:val="2"/>
          <w:sz w:val="28"/>
          <w:szCs w:val="28"/>
        </w:rPr>
        <w:t xml:space="preserve">тивной и коррекционной направленности значительно пополняют </w:t>
      </w:r>
      <w:r>
        <w:rPr>
          <w:color w:val="000000"/>
          <w:sz w:val="28"/>
          <w:szCs w:val="28"/>
        </w:rPr>
        <w:t>репертуар возможностей воспитателя. Вместе с тем работа по про</w:t>
      </w:r>
      <w:r>
        <w:rPr>
          <w:color w:val="000000"/>
          <w:sz w:val="28"/>
          <w:szCs w:val="28"/>
        </w:rPr>
        <w:softHyphen/>
      </w:r>
      <w:r>
        <w:rPr>
          <w:color w:val="000000"/>
          <w:spacing w:val="6"/>
          <w:sz w:val="28"/>
          <w:szCs w:val="28"/>
        </w:rPr>
        <w:t>филактике и коррекции речевых недостатков должна быть есте</w:t>
      </w:r>
      <w:r>
        <w:rPr>
          <w:color w:val="000000"/>
          <w:sz w:val="28"/>
          <w:szCs w:val="28"/>
        </w:rPr>
        <w:t>ственно включена в более широкий контекст сотрудничества педа</w:t>
      </w:r>
      <w:r>
        <w:rPr>
          <w:color w:val="000000"/>
          <w:sz w:val="28"/>
          <w:szCs w:val="28"/>
        </w:rPr>
        <w:softHyphen/>
      </w:r>
      <w:r>
        <w:rPr>
          <w:color w:val="000000"/>
          <w:spacing w:val="1"/>
          <w:sz w:val="28"/>
          <w:szCs w:val="28"/>
        </w:rPr>
        <w:t xml:space="preserve">гогов ДОУ с родителями в целях общего развития дошкольников. </w:t>
      </w:r>
      <w:r>
        <w:rPr>
          <w:color w:val="000000"/>
          <w:spacing w:val="2"/>
          <w:sz w:val="28"/>
          <w:szCs w:val="28"/>
        </w:rPr>
        <w:t xml:space="preserve">В основу результативной организации такого сотрудничества </w:t>
      </w:r>
      <w:r>
        <w:rPr>
          <w:color w:val="000000"/>
          <w:spacing w:val="-2"/>
          <w:sz w:val="28"/>
          <w:szCs w:val="28"/>
        </w:rPr>
        <w:t xml:space="preserve">может быть положена </w:t>
      </w:r>
      <w:r>
        <w:rPr>
          <w:i/>
          <w:iCs/>
          <w:color w:val="000000"/>
          <w:spacing w:val="-2"/>
          <w:sz w:val="28"/>
          <w:szCs w:val="28"/>
        </w:rPr>
        <w:t>схема контактного взаимодействия участ</w:t>
      </w:r>
      <w:r>
        <w:rPr>
          <w:i/>
          <w:iCs/>
          <w:color w:val="000000"/>
          <w:spacing w:val="-2"/>
          <w:sz w:val="28"/>
          <w:szCs w:val="28"/>
        </w:rPr>
        <w:softHyphen/>
      </w:r>
      <w:r>
        <w:rPr>
          <w:i/>
          <w:iCs/>
          <w:color w:val="000000"/>
          <w:spacing w:val="-1"/>
          <w:sz w:val="28"/>
          <w:szCs w:val="28"/>
        </w:rPr>
        <w:t xml:space="preserve">ников педагогического процесса, </w:t>
      </w:r>
      <w:r>
        <w:rPr>
          <w:color w:val="000000"/>
          <w:spacing w:val="-1"/>
          <w:sz w:val="28"/>
          <w:szCs w:val="28"/>
        </w:rPr>
        <w:t>которая предполагает определен</w:t>
      </w:r>
      <w:r>
        <w:rPr>
          <w:color w:val="000000"/>
          <w:spacing w:val="-1"/>
          <w:sz w:val="28"/>
          <w:szCs w:val="28"/>
        </w:rPr>
        <w:softHyphen/>
      </w:r>
      <w:r>
        <w:rPr>
          <w:color w:val="000000"/>
          <w:spacing w:val="1"/>
          <w:sz w:val="28"/>
          <w:szCs w:val="28"/>
        </w:rPr>
        <w:t xml:space="preserve">ную последовательность, стадиальность работы. Необходимость в </w:t>
      </w:r>
      <w:r>
        <w:rPr>
          <w:color w:val="000000"/>
          <w:spacing w:val="2"/>
          <w:sz w:val="28"/>
          <w:szCs w:val="28"/>
        </w:rPr>
        <w:t>ней возникает в связи с тем, что около половины родителей не придают должного значения своевременному и правильному раз</w:t>
      </w:r>
      <w:r>
        <w:rPr>
          <w:color w:val="000000"/>
          <w:spacing w:val="2"/>
          <w:sz w:val="28"/>
          <w:szCs w:val="28"/>
        </w:rPr>
        <w:softHyphen/>
      </w:r>
      <w:r>
        <w:rPr>
          <w:color w:val="000000"/>
          <w:spacing w:val="1"/>
          <w:sz w:val="28"/>
          <w:szCs w:val="28"/>
        </w:rPr>
        <w:t>витию речи своих детей, иногда открыто игнорируют, «не заме</w:t>
      </w:r>
      <w:r>
        <w:rPr>
          <w:color w:val="000000"/>
          <w:spacing w:val="1"/>
          <w:sz w:val="28"/>
          <w:szCs w:val="28"/>
        </w:rPr>
        <w:softHyphen/>
      </w:r>
      <w:r>
        <w:rPr>
          <w:color w:val="000000"/>
          <w:spacing w:val="2"/>
          <w:sz w:val="28"/>
          <w:szCs w:val="28"/>
        </w:rPr>
        <w:t>чают» выраженные речевые трудности детей и тем более не спе</w:t>
      </w:r>
      <w:r>
        <w:rPr>
          <w:color w:val="000000"/>
          <w:spacing w:val="2"/>
          <w:sz w:val="28"/>
          <w:szCs w:val="28"/>
        </w:rPr>
        <w:softHyphen/>
        <w:t>шат обсуждать их с педагогами ДОУ. Парадоксально, но порой педагогам приходится также и «остужать» родительский энтузи</w:t>
      </w:r>
      <w:r>
        <w:rPr>
          <w:color w:val="000000"/>
          <w:spacing w:val="2"/>
          <w:sz w:val="28"/>
          <w:szCs w:val="28"/>
        </w:rPr>
        <w:softHyphen/>
      </w:r>
      <w:r>
        <w:rPr>
          <w:color w:val="000000"/>
          <w:spacing w:val="1"/>
          <w:sz w:val="28"/>
          <w:szCs w:val="28"/>
        </w:rPr>
        <w:t xml:space="preserve">азм как в поиске недостатков (речевых) у своих детей, так и в </w:t>
      </w:r>
      <w:r>
        <w:rPr>
          <w:color w:val="000000"/>
          <w:spacing w:val="2"/>
          <w:sz w:val="28"/>
          <w:szCs w:val="28"/>
        </w:rPr>
        <w:t>чрезмерно активной заботе о накоплении ими «взрослого» слова</w:t>
      </w:r>
      <w:r>
        <w:rPr>
          <w:color w:val="000000"/>
          <w:spacing w:val="2"/>
          <w:sz w:val="28"/>
          <w:szCs w:val="28"/>
        </w:rPr>
        <w:softHyphen/>
        <w:t>ря, грамматических конструкций, заучивании сложных по струк</w:t>
      </w:r>
      <w:r>
        <w:rPr>
          <w:color w:val="000000"/>
          <w:spacing w:val="2"/>
          <w:sz w:val="28"/>
          <w:szCs w:val="28"/>
        </w:rPr>
        <w:softHyphen/>
      </w:r>
      <w:r>
        <w:rPr>
          <w:color w:val="000000"/>
          <w:spacing w:val="4"/>
          <w:sz w:val="28"/>
          <w:szCs w:val="28"/>
        </w:rPr>
        <w:t>туре и содержанию стихотворений и т.п.</w:t>
      </w:r>
    </w:p>
    <w:p w:rsidR="00AF61D2" w:rsidRDefault="00AF61D2">
      <w:pPr>
        <w:shd w:val="clear" w:color="auto" w:fill="FFFFFF"/>
        <w:ind w:left="101" w:right="91" w:firstLine="283"/>
        <w:jc w:val="both"/>
        <w:rPr>
          <w:color w:val="000000"/>
          <w:spacing w:val="3"/>
          <w:sz w:val="28"/>
          <w:szCs w:val="28"/>
        </w:rPr>
      </w:pPr>
      <w:r>
        <w:rPr>
          <w:color w:val="000000"/>
          <w:sz w:val="28"/>
          <w:szCs w:val="28"/>
        </w:rPr>
        <w:t xml:space="preserve">Поэтому на </w:t>
      </w:r>
      <w:r>
        <w:rPr>
          <w:i/>
          <w:iCs/>
          <w:color w:val="000000"/>
          <w:sz w:val="28"/>
          <w:szCs w:val="28"/>
        </w:rPr>
        <w:t xml:space="preserve">первой стадии </w:t>
      </w:r>
      <w:r>
        <w:rPr>
          <w:color w:val="000000"/>
          <w:sz w:val="28"/>
          <w:szCs w:val="28"/>
        </w:rPr>
        <w:t xml:space="preserve">происходит поиск (установление) </w:t>
      </w:r>
      <w:r>
        <w:rPr>
          <w:color w:val="000000"/>
          <w:spacing w:val="2"/>
          <w:sz w:val="28"/>
          <w:szCs w:val="28"/>
        </w:rPr>
        <w:t>контактов. В это время воспитателю необходимо проявить высо</w:t>
      </w:r>
      <w:r>
        <w:rPr>
          <w:color w:val="000000"/>
          <w:spacing w:val="2"/>
          <w:sz w:val="28"/>
          <w:szCs w:val="28"/>
        </w:rPr>
        <w:softHyphen/>
        <w:t>кий педагогический такт, искреннее уважение к родителям, де</w:t>
      </w:r>
      <w:r>
        <w:rPr>
          <w:color w:val="000000"/>
          <w:spacing w:val="2"/>
          <w:sz w:val="28"/>
          <w:szCs w:val="28"/>
        </w:rPr>
        <w:softHyphen/>
      </w:r>
      <w:r>
        <w:rPr>
          <w:color w:val="000000"/>
          <w:spacing w:val="1"/>
          <w:sz w:val="28"/>
          <w:szCs w:val="28"/>
        </w:rPr>
        <w:t xml:space="preserve">ликатность и сдержанность. Родители должны видеть стремление </w:t>
      </w:r>
      <w:r>
        <w:rPr>
          <w:color w:val="000000"/>
          <w:spacing w:val="2"/>
          <w:sz w:val="28"/>
          <w:szCs w:val="28"/>
        </w:rPr>
        <w:t xml:space="preserve">педагога к сотрудничеству, его желание вместе с ними заботиться </w:t>
      </w:r>
      <w:r>
        <w:rPr>
          <w:color w:val="000000"/>
          <w:spacing w:val="3"/>
          <w:sz w:val="28"/>
          <w:szCs w:val="28"/>
        </w:rPr>
        <w:t>о полноценности развития именно их ребенка и в свойственных именно их семье условиях.</w:t>
      </w:r>
    </w:p>
    <w:p w:rsidR="00AF61D2" w:rsidRDefault="00AF61D2">
      <w:pPr>
        <w:shd w:val="clear" w:color="auto" w:fill="FFFFFF"/>
        <w:ind w:left="139" w:right="82" w:firstLine="288"/>
        <w:jc w:val="both"/>
        <w:rPr>
          <w:color w:val="000000"/>
          <w:spacing w:val="1"/>
          <w:sz w:val="28"/>
          <w:szCs w:val="28"/>
        </w:rPr>
      </w:pPr>
      <w:r>
        <w:rPr>
          <w:color w:val="000000"/>
          <w:spacing w:val="-1"/>
          <w:sz w:val="28"/>
          <w:szCs w:val="28"/>
        </w:rPr>
        <w:t xml:space="preserve">В числе наиболее информативных и простых способов, которые </w:t>
      </w:r>
      <w:r>
        <w:rPr>
          <w:color w:val="000000"/>
          <w:spacing w:val="-4"/>
          <w:sz w:val="28"/>
          <w:szCs w:val="28"/>
        </w:rPr>
        <w:t>предварительно ориентируют педагога в оценке воспитательных воз</w:t>
      </w:r>
      <w:r>
        <w:rPr>
          <w:color w:val="000000"/>
          <w:spacing w:val="-4"/>
          <w:sz w:val="28"/>
          <w:szCs w:val="28"/>
        </w:rPr>
        <w:softHyphen/>
      </w:r>
      <w:r>
        <w:rPr>
          <w:color w:val="000000"/>
          <w:spacing w:val="-1"/>
          <w:sz w:val="28"/>
          <w:szCs w:val="28"/>
        </w:rPr>
        <w:t xml:space="preserve">можностей родителей можно назвать, во-первых, </w:t>
      </w:r>
      <w:r>
        <w:rPr>
          <w:i/>
          <w:iCs/>
          <w:color w:val="000000"/>
          <w:spacing w:val="-1"/>
          <w:sz w:val="28"/>
          <w:szCs w:val="28"/>
        </w:rPr>
        <w:t xml:space="preserve">наблюдение </w:t>
      </w:r>
      <w:r>
        <w:rPr>
          <w:color w:val="000000"/>
          <w:spacing w:val="-1"/>
          <w:sz w:val="28"/>
          <w:szCs w:val="28"/>
        </w:rPr>
        <w:t xml:space="preserve">и, </w:t>
      </w:r>
      <w:r>
        <w:rPr>
          <w:color w:val="000000"/>
          <w:spacing w:val="-3"/>
          <w:sz w:val="28"/>
          <w:szCs w:val="28"/>
        </w:rPr>
        <w:t xml:space="preserve">во-вторых, </w:t>
      </w:r>
      <w:r>
        <w:rPr>
          <w:i/>
          <w:iCs/>
          <w:color w:val="000000"/>
          <w:spacing w:val="-3"/>
          <w:sz w:val="28"/>
          <w:szCs w:val="28"/>
        </w:rPr>
        <w:t xml:space="preserve">посещение семей воспитанников. </w:t>
      </w:r>
      <w:r>
        <w:rPr>
          <w:color w:val="000000"/>
          <w:spacing w:val="-3"/>
          <w:sz w:val="28"/>
          <w:szCs w:val="28"/>
        </w:rPr>
        <w:t xml:space="preserve">Наблюдение, например, </w:t>
      </w:r>
      <w:r>
        <w:rPr>
          <w:color w:val="000000"/>
          <w:spacing w:val="1"/>
          <w:sz w:val="28"/>
          <w:szCs w:val="28"/>
        </w:rPr>
        <w:t>поможет ответить на такие вопросы:</w:t>
      </w:r>
    </w:p>
    <w:p w:rsidR="00AF61D2" w:rsidRDefault="00AF61D2">
      <w:pPr>
        <w:numPr>
          <w:ilvl w:val="0"/>
          <w:numId w:val="41"/>
        </w:numPr>
        <w:shd w:val="clear" w:color="auto" w:fill="FFFFFF"/>
        <w:jc w:val="both"/>
        <w:rPr>
          <w:color w:val="000000"/>
          <w:spacing w:val="4"/>
          <w:sz w:val="28"/>
          <w:szCs w:val="28"/>
        </w:rPr>
      </w:pPr>
      <w:r>
        <w:rPr>
          <w:color w:val="000000"/>
          <w:spacing w:val="4"/>
          <w:sz w:val="28"/>
          <w:szCs w:val="28"/>
        </w:rPr>
        <w:t>Как происходит расставание детей с родителями утром?</w:t>
      </w:r>
    </w:p>
    <w:p w:rsidR="00AF61D2" w:rsidRDefault="00AF61D2">
      <w:pPr>
        <w:numPr>
          <w:ilvl w:val="0"/>
          <w:numId w:val="41"/>
        </w:numPr>
        <w:shd w:val="clear" w:color="auto" w:fill="FFFFFF"/>
        <w:jc w:val="both"/>
        <w:rPr>
          <w:color w:val="000000"/>
          <w:spacing w:val="3"/>
          <w:sz w:val="28"/>
          <w:szCs w:val="28"/>
        </w:rPr>
      </w:pPr>
      <w:r>
        <w:rPr>
          <w:color w:val="000000"/>
          <w:spacing w:val="3"/>
          <w:sz w:val="28"/>
          <w:szCs w:val="28"/>
        </w:rPr>
        <w:t>Как дети встречают своих родителей вечером?</w:t>
      </w:r>
    </w:p>
    <w:p w:rsidR="00AF61D2" w:rsidRDefault="00AF61D2">
      <w:pPr>
        <w:numPr>
          <w:ilvl w:val="0"/>
          <w:numId w:val="41"/>
        </w:numPr>
        <w:shd w:val="clear" w:color="auto" w:fill="FFFFFF"/>
        <w:jc w:val="both"/>
        <w:rPr>
          <w:color w:val="000000"/>
          <w:sz w:val="28"/>
          <w:szCs w:val="28"/>
        </w:rPr>
      </w:pPr>
      <w:r>
        <w:rPr>
          <w:color w:val="000000"/>
          <w:spacing w:val="7"/>
          <w:sz w:val="28"/>
          <w:szCs w:val="28"/>
        </w:rPr>
        <w:t>Каков характер вопросов, просьб ребенка к родителям, и</w:t>
      </w:r>
      <w:r>
        <w:rPr>
          <w:color w:val="000000"/>
          <w:sz w:val="28"/>
          <w:szCs w:val="28"/>
        </w:rPr>
        <w:t xml:space="preserve"> наоборот?</w:t>
      </w:r>
    </w:p>
    <w:p w:rsidR="00AF61D2" w:rsidRDefault="00AF61D2">
      <w:pPr>
        <w:numPr>
          <w:ilvl w:val="0"/>
          <w:numId w:val="41"/>
        </w:numPr>
        <w:shd w:val="clear" w:color="auto" w:fill="FFFFFF"/>
        <w:jc w:val="both"/>
        <w:rPr>
          <w:color w:val="000000"/>
          <w:spacing w:val="-2"/>
          <w:sz w:val="28"/>
          <w:szCs w:val="28"/>
        </w:rPr>
      </w:pPr>
      <w:r>
        <w:rPr>
          <w:color w:val="000000"/>
          <w:spacing w:val="-2"/>
          <w:sz w:val="28"/>
          <w:szCs w:val="28"/>
        </w:rPr>
        <w:t>Какова реакция родителей на детские просьбы, капризы и др.?</w:t>
      </w:r>
    </w:p>
    <w:p w:rsidR="00AF61D2" w:rsidRDefault="00AF61D2">
      <w:pPr>
        <w:numPr>
          <w:ilvl w:val="0"/>
          <w:numId w:val="41"/>
        </w:numPr>
        <w:shd w:val="clear" w:color="auto" w:fill="FFFFFF"/>
        <w:jc w:val="both"/>
        <w:rPr>
          <w:color w:val="000000"/>
          <w:spacing w:val="6"/>
          <w:sz w:val="28"/>
          <w:szCs w:val="28"/>
        </w:rPr>
      </w:pPr>
      <w:r>
        <w:rPr>
          <w:color w:val="000000"/>
          <w:spacing w:val="6"/>
          <w:sz w:val="28"/>
          <w:szCs w:val="28"/>
        </w:rPr>
        <w:t>Как родители общаются с детьми (речь, мимика, жесты)?</w:t>
      </w:r>
    </w:p>
    <w:p w:rsidR="00AF61D2" w:rsidRDefault="00AF61D2">
      <w:pPr>
        <w:numPr>
          <w:ilvl w:val="0"/>
          <w:numId w:val="41"/>
        </w:numPr>
        <w:shd w:val="clear" w:color="auto" w:fill="FFFFFF"/>
        <w:jc w:val="both"/>
        <w:rPr>
          <w:color w:val="000000"/>
          <w:sz w:val="28"/>
          <w:szCs w:val="28"/>
        </w:rPr>
      </w:pPr>
      <w:r>
        <w:rPr>
          <w:color w:val="000000"/>
          <w:spacing w:val="3"/>
          <w:sz w:val="28"/>
          <w:szCs w:val="28"/>
        </w:rPr>
        <w:t>Что из жизни ребенка в детском саду интересует родителей в первую очередь (успехи на занятиях, поведение, питание,</w:t>
      </w:r>
      <w:r>
        <w:rPr>
          <w:color w:val="000000"/>
          <w:sz w:val="28"/>
          <w:szCs w:val="28"/>
        </w:rPr>
        <w:t xml:space="preserve"> сон)?</w:t>
      </w:r>
    </w:p>
    <w:p w:rsidR="00AF61D2" w:rsidRDefault="00AF61D2">
      <w:pPr>
        <w:shd w:val="clear" w:color="auto" w:fill="FFFFFF"/>
        <w:ind w:left="206" w:firstLine="293"/>
        <w:jc w:val="both"/>
        <w:rPr>
          <w:color w:val="000000"/>
          <w:spacing w:val="3"/>
          <w:sz w:val="28"/>
          <w:szCs w:val="28"/>
        </w:rPr>
      </w:pPr>
      <w:r>
        <w:rPr>
          <w:color w:val="000000"/>
          <w:spacing w:val="2"/>
          <w:sz w:val="28"/>
          <w:szCs w:val="28"/>
        </w:rPr>
        <w:t>Обобщение результатов наблюдения, проводимого двумя пе</w:t>
      </w:r>
      <w:r>
        <w:rPr>
          <w:color w:val="000000"/>
          <w:spacing w:val="2"/>
          <w:sz w:val="28"/>
          <w:szCs w:val="28"/>
        </w:rPr>
        <w:softHyphen/>
      </w:r>
      <w:r>
        <w:rPr>
          <w:color w:val="000000"/>
          <w:spacing w:val="6"/>
          <w:sz w:val="28"/>
          <w:szCs w:val="28"/>
        </w:rPr>
        <w:t xml:space="preserve">дагогами группы, позволяет в первом приближении выяснить, </w:t>
      </w:r>
      <w:r>
        <w:rPr>
          <w:color w:val="000000"/>
          <w:spacing w:val="3"/>
          <w:sz w:val="28"/>
          <w:szCs w:val="28"/>
        </w:rPr>
        <w:t xml:space="preserve">чем наполнена жизнь ребенка в семье, какие методы воспитания </w:t>
      </w:r>
      <w:r>
        <w:rPr>
          <w:color w:val="000000"/>
          <w:spacing w:val="1"/>
          <w:sz w:val="28"/>
          <w:szCs w:val="28"/>
        </w:rPr>
        <w:t>используют родители, какие черты характера и особенности раз</w:t>
      </w:r>
      <w:r>
        <w:rPr>
          <w:color w:val="000000"/>
          <w:spacing w:val="1"/>
          <w:sz w:val="28"/>
          <w:szCs w:val="28"/>
        </w:rPr>
        <w:softHyphen/>
      </w:r>
      <w:r>
        <w:rPr>
          <w:color w:val="000000"/>
          <w:spacing w:val="3"/>
          <w:sz w:val="28"/>
          <w:szCs w:val="28"/>
        </w:rPr>
        <w:t>вития детей вызывают у них тревогу и т.п.</w:t>
      </w:r>
    </w:p>
    <w:p w:rsidR="00AF61D2" w:rsidRDefault="00AF61D2">
      <w:pPr>
        <w:shd w:val="clear" w:color="auto" w:fill="FFFFFF"/>
        <w:ind w:left="216" w:firstLine="302"/>
        <w:jc w:val="both"/>
        <w:rPr>
          <w:color w:val="000000"/>
          <w:spacing w:val="4"/>
          <w:sz w:val="28"/>
          <w:szCs w:val="28"/>
        </w:rPr>
      </w:pPr>
      <w:r>
        <w:rPr>
          <w:color w:val="000000"/>
          <w:spacing w:val="2"/>
          <w:sz w:val="28"/>
          <w:szCs w:val="28"/>
        </w:rPr>
        <w:t>Чтобы лучше узнать условия воспитания ребенка, педагог мо</w:t>
      </w:r>
      <w:r>
        <w:rPr>
          <w:color w:val="000000"/>
          <w:spacing w:val="2"/>
          <w:sz w:val="28"/>
          <w:szCs w:val="28"/>
        </w:rPr>
        <w:softHyphen/>
        <w:t>жет посетить семью, предварительно сообщив о возможном вре</w:t>
      </w:r>
      <w:r>
        <w:rPr>
          <w:color w:val="000000"/>
          <w:spacing w:val="2"/>
          <w:sz w:val="28"/>
          <w:szCs w:val="28"/>
        </w:rPr>
        <w:softHyphen/>
      </w:r>
      <w:r>
        <w:rPr>
          <w:color w:val="000000"/>
          <w:spacing w:val="3"/>
          <w:sz w:val="28"/>
          <w:szCs w:val="28"/>
        </w:rPr>
        <w:t>мени своего визита. Одной из сторон его заинтересованного раз</w:t>
      </w:r>
      <w:r>
        <w:rPr>
          <w:color w:val="000000"/>
          <w:spacing w:val="3"/>
          <w:sz w:val="28"/>
          <w:szCs w:val="28"/>
        </w:rPr>
        <w:softHyphen/>
      </w:r>
      <w:r>
        <w:rPr>
          <w:color w:val="000000"/>
          <w:spacing w:val="4"/>
          <w:sz w:val="28"/>
          <w:szCs w:val="28"/>
        </w:rPr>
        <w:t>говора с родителями должны стать:</w:t>
      </w:r>
    </w:p>
    <w:p w:rsidR="00AF61D2" w:rsidRDefault="00AF61D2">
      <w:pPr>
        <w:numPr>
          <w:ilvl w:val="0"/>
          <w:numId w:val="66"/>
        </w:numPr>
        <w:shd w:val="clear" w:color="auto" w:fill="FFFFFF"/>
        <w:tabs>
          <w:tab w:val="left" w:pos="1483"/>
        </w:tabs>
        <w:jc w:val="both"/>
        <w:rPr>
          <w:color w:val="000000"/>
          <w:spacing w:val="6"/>
          <w:sz w:val="28"/>
          <w:szCs w:val="28"/>
        </w:rPr>
      </w:pPr>
      <w:r>
        <w:rPr>
          <w:color w:val="000000"/>
          <w:spacing w:val="2"/>
          <w:sz w:val="28"/>
          <w:szCs w:val="28"/>
        </w:rPr>
        <w:t>наличие в доме детского уголка с соответствующими возра</w:t>
      </w:r>
      <w:r>
        <w:rPr>
          <w:color w:val="000000"/>
          <w:spacing w:val="2"/>
          <w:sz w:val="28"/>
          <w:szCs w:val="28"/>
        </w:rPr>
        <w:softHyphen/>
      </w:r>
      <w:r>
        <w:rPr>
          <w:color w:val="000000"/>
          <w:spacing w:val="6"/>
          <w:sz w:val="28"/>
          <w:szCs w:val="28"/>
        </w:rPr>
        <w:t>сту ребенка игрушками и играми, книгами,</w:t>
      </w:r>
    </w:p>
    <w:p w:rsidR="00AF61D2" w:rsidRDefault="00AF61D2">
      <w:pPr>
        <w:numPr>
          <w:ilvl w:val="0"/>
          <w:numId w:val="66"/>
        </w:numPr>
        <w:shd w:val="clear" w:color="auto" w:fill="FFFFFF"/>
        <w:tabs>
          <w:tab w:val="left" w:pos="1483"/>
        </w:tabs>
        <w:jc w:val="both"/>
        <w:rPr>
          <w:color w:val="000000"/>
          <w:spacing w:val="5"/>
          <w:sz w:val="28"/>
          <w:szCs w:val="28"/>
        </w:rPr>
      </w:pPr>
      <w:r>
        <w:rPr>
          <w:color w:val="000000"/>
          <w:spacing w:val="5"/>
          <w:sz w:val="28"/>
          <w:szCs w:val="28"/>
        </w:rPr>
        <w:t>взаимоотношения ребенка с членами семьи,</w:t>
      </w:r>
    </w:p>
    <w:p w:rsidR="00AF61D2" w:rsidRDefault="00AF61D2">
      <w:pPr>
        <w:numPr>
          <w:ilvl w:val="0"/>
          <w:numId w:val="66"/>
        </w:numPr>
        <w:shd w:val="clear" w:color="auto" w:fill="FFFFFF"/>
        <w:tabs>
          <w:tab w:val="left" w:pos="1483"/>
        </w:tabs>
        <w:jc w:val="both"/>
        <w:rPr>
          <w:color w:val="000000"/>
          <w:spacing w:val="5"/>
          <w:sz w:val="28"/>
          <w:szCs w:val="28"/>
        </w:rPr>
      </w:pPr>
      <w:r>
        <w:rPr>
          <w:color w:val="000000"/>
          <w:spacing w:val="5"/>
          <w:sz w:val="28"/>
          <w:szCs w:val="28"/>
        </w:rPr>
        <w:t>условия его раннего общего и речевого развития и др.</w:t>
      </w:r>
    </w:p>
    <w:p w:rsidR="00AF61D2" w:rsidRDefault="00AF61D2">
      <w:pPr>
        <w:shd w:val="clear" w:color="auto" w:fill="FFFFFF"/>
        <w:ind w:left="154" w:right="43" w:firstLine="307"/>
        <w:jc w:val="both"/>
        <w:rPr>
          <w:color w:val="000000"/>
          <w:spacing w:val="2"/>
          <w:sz w:val="28"/>
          <w:szCs w:val="28"/>
        </w:rPr>
      </w:pPr>
      <w:r>
        <w:rPr>
          <w:color w:val="000000"/>
          <w:spacing w:val="3"/>
          <w:sz w:val="28"/>
          <w:szCs w:val="28"/>
        </w:rPr>
        <w:t>В настоящее время неопровержимо установлена прямая зави</w:t>
      </w:r>
      <w:r>
        <w:rPr>
          <w:color w:val="000000"/>
          <w:spacing w:val="3"/>
          <w:sz w:val="28"/>
          <w:szCs w:val="28"/>
        </w:rPr>
        <w:softHyphen/>
      </w:r>
      <w:r>
        <w:rPr>
          <w:color w:val="000000"/>
          <w:spacing w:val="2"/>
          <w:sz w:val="28"/>
          <w:szCs w:val="28"/>
        </w:rPr>
        <w:t>симость качества речи от условий семейной речевой среды и ха</w:t>
      </w:r>
      <w:r>
        <w:rPr>
          <w:color w:val="000000"/>
          <w:spacing w:val="2"/>
          <w:sz w:val="28"/>
          <w:szCs w:val="28"/>
        </w:rPr>
        <w:softHyphen/>
      </w:r>
      <w:r>
        <w:rPr>
          <w:color w:val="000000"/>
          <w:spacing w:val="1"/>
          <w:sz w:val="28"/>
          <w:szCs w:val="28"/>
        </w:rPr>
        <w:t xml:space="preserve">рактера общения с родителями. Если контакты с родителями были </w:t>
      </w:r>
      <w:r>
        <w:rPr>
          <w:color w:val="000000"/>
          <w:spacing w:val="2"/>
          <w:sz w:val="28"/>
          <w:szCs w:val="28"/>
        </w:rPr>
        <w:t>постоянными на всех этапах детского развития, а родители свое</w:t>
      </w:r>
      <w:r>
        <w:rPr>
          <w:color w:val="000000"/>
          <w:spacing w:val="2"/>
          <w:sz w:val="28"/>
          <w:szCs w:val="28"/>
        </w:rPr>
        <w:softHyphen/>
      </w:r>
      <w:r>
        <w:rPr>
          <w:color w:val="000000"/>
          <w:spacing w:val="1"/>
          <w:sz w:val="28"/>
          <w:szCs w:val="28"/>
        </w:rPr>
        <w:t>временно и внимательно обеспечивали создание необходимых ус</w:t>
      </w:r>
      <w:r>
        <w:rPr>
          <w:color w:val="000000"/>
          <w:spacing w:val="1"/>
          <w:sz w:val="28"/>
          <w:szCs w:val="28"/>
        </w:rPr>
        <w:softHyphen/>
      </w:r>
      <w:r>
        <w:rPr>
          <w:color w:val="000000"/>
          <w:spacing w:val="4"/>
          <w:sz w:val="28"/>
          <w:szCs w:val="28"/>
        </w:rPr>
        <w:t>ловий для становления речи, то, как правило, ничто не препят</w:t>
      </w:r>
      <w:r>
        <w:rPr>
          <w:color w:val="000000"/>
          <w:spacing w:val="4"/>
          <w:sz w:val="28"/>
          <w:szCs w:val="28"/>
        </w:rPr>
        <w:softHyphen/>
      </w:r>
      <w:r>
        <w:rPr>
          <w:color w:val="000000"/>
          <w:spacing w:val="2"/>
          <w:sz w:val="28"/>
          <w:szCs w:val="28"/>
        </w:rPr>
        <w:t>ствует ее естественному ходу.</w:t>
      </w:r>
    </w:p>
    <w:p w:rsidR="00AF61D2" w:rsidRDefault="00AF61D2">
      <w:pPr>
        <w:shd w:val="clear" w:color="auto" w:fill="FFFFFF"/>
        <w:ind w:left="110" w:right="72" w:firstLine="307"/>
        <w:jc w:val="both"/>
        <w:rPr>
          <w:color w:val="000000"/>
          <w:spacing w:val="4"/>
          <w:sz w:val="28"/>
          <w:szCs w:val="28"/>
        </w:rPr>
      </w:pPr>
      <w:r>
        <w:rPr>
          <w:color w:val="000000"/>
          <w:spacing w:val="2"/>
          <w:sz w:val="28"/>
          <w:szCs w:val="28"/>
        </w:rPr>
        <w:t>Совсем иначе развивается речь детей, если ее воспитанием ро</w:t>
      </w:r>
      <w:r>
        <w:rPr>
          <w:color w:val="000000"/>
          <w:spacing w:val="2"/>
          <w:sz w:val="28"/>
          <w:szCs w:val="28"/>
        </w:rPr>
        <w:softHyphen/>
      </w:r>
      <w:r>
        <w:rPr>
          <w:color w:val="000000"/>
          <w:spacing w:val="1"/>
          <w:sz w:val="28"/>
          <w:szCs w:val="28"/>
        </w:rPr>
        <w:t>дители не занимаются. Неполноценная языковая среда может про</w:t>
      </w:r>
      <w:r>
        <w:rPr>
          <w:color w:val="000000"/>
          <w:spacing w:val="1"/>
          <w:sz w:val="28"/>
          <w:szCs w:val="28"/>
        </w:rPr>
        <w:softHyphen/>
      </w:r>
      <w:r>
        <w:rPr>
          <w:color w:val="000000"/>
          <w:spacing w:val="2"/>
          <w:sz w:val="28"/>
          <w:szCs w:val="28"/>
        </w:rPr>
        <w:t>являть себя в искаженном произношении родителями многих слов и уподоблении их детской речи, общении с ребенком на прими</w:t>
      </w:r>
      <w:r>
        <w:rPr>
          <w:color w:val="000000"/>
          <w:spacing w:val="2"/>
          <w:sz w:val="28"/>
          <w:szCs w:val="28"/>
        </w:rPr>
        <w:softHyphen/>
        <w:t>тивном языке и др. Нельзя забывать и о том, что дефекты речи взрослых, как в зеркале, отражаются в детской речи. Достаточно распространены случаи, когда в результате подражания отклоне</w:t>
      </w:r>
      <w:r>
        <w:rPr>
          <w:color w:val="000000"/>
          <w:spacing w:val="6"/>
          <w:sz w:val="28"/>
          <w:szCs w:val="28"/>
        </w:rPr>
        <w:t xml:space="preserve">ния в речи матери перенимаются ребенком, и он страдает теми </w:t>
      </w:r>
      <w:r>
        <w:rPr>
          <w:color w:val="000000"/>
          <w:spacing w:val="5"/>
          <w:sz w:val="28"/>
          <w:szCs w:val="28"/>
        </w:rPr>
        <w:t xml:space="preserve">же недостатками, что и мать (например, заиканием). Поэтому </w:t>
      </w:r>
      <w:r>
        <w:rPr>
          <w:color w:val="000000"/>
          <w:spacing w:val="3"/>
          <w:sz w:val="28"/>
          <w:szCs w:val="28"/>
        </w:rPr>
        <w:t xml:space="preserve">оценка языковой среды — обязательный компонент программы </w:t>
      </w:r>
      <w:r>
        <w:rPr>
          <w:color w:val="000000"/>
          <w:spacing w:val="4"/>
          <w:sz w:val="28"/>
          <w:szCs w:val="28"/>
        </w:rPr>
        <w:t>посещения семьи.</w:t>
      </w:r>
    </w:p>
    <w:p w:rsidR="00AF61D2" w:rsidRDefault="00AF61D2">
      <w:pPr>
        <w:shd w:val="clear" w:color="auto" w:fill="FFFFFF"/>
        <w:ind w:left="82" w:right="125" w:firstLine="302"/>
        <w:jc w:val="both"/>
        <w:rPr>
          <w:color w:val="000000"/>
          <w:spacing w:val="5"/>
          <w:sz w:val="28"/>
          <w:szCs w:val="28"/>
        </w:rPr>
      </w:pPr>
      <w:r>
        <w:rPr>
          <w:color w:val="000000"/>
          <w:spacing w:val="2"/>
          <w:sz w:val="28"/>
          <w:szCs w:val="28"/>
        </w:rPr>
        <w:t>Одинаково корректно, гибко педагог должен общаться с роди</w:t>
      </w:r>
      <w:r>
        <w:rPr>
          <w:color w:val="000000"/>
          <w:spacing w:val="2"/>
          <w:sz w:val="28"/>
          <w:szCs w:val="28"/>
        </w:rPr>
        <w:softHyphen/>
      </w:r>
      <w:r>
        <w:rPr>
          <w:color w:val="000000"/>
          <w:spacing w:val="3"/>
          <w:sz w:val="28"/>
          <w:szCs w:val="28"/>
        </w:rPr>
        <w:t xml:space="preserve">телями, обладающими как высоким или средним, так и низким </w:t>
      </w:r>
      <w:r>
        <w:rPr>
          <w:color w:val="000000"/>
          <w:spacing w:val="2"/>
          <w:sz w:val="28"/>
          <w:szCs w:val="28"/>
        </w:rPr>
        <w:t>уровнем педагогической компетентности, хотя в зависимости от этого уровня впоследствии будут выстраиваться тактика диффе</w:t>
      </w:r>
      <w:r>
        <w:rPr>
          <w:color w:val="000000"/>
          <w:spacing w:val="2"/>
          <w:sz w:val="28"/>
          <w:szCs w:val="28"/>
        </w:rPr>
        <w:softHyphen/>
      </w:r>
      <w:r>
        <w:rPr>
          <w:color w:val="000000"/>
          <w:spacing w:val="5"/>
          <w:sz w:val="28"/>
          <w:szCs w:val="28"/>
        </w:rPr>
        <w:t>ренцированного взаимодействия с каждой семьей.</w:t>
      </w:r>
    </w:p>
    <w:p w:rsidR="00AF61D2" w:rsidRDefault="00AF61D2">
      <w:pPr>
        <w:shd w:val="clear" w:color="auto" w:fill="FFFFFF"/>
        <w:ind w:left="43" w:right="144" w:firstLine="302"/>
        <w:jc w:val="both"/>
        <w:rPr>
          <w:color w:val="000000"/>
          <w:spacing w:val="2"/>
          <w:sz w:val="28"/>
          <w:szCs w:val="28"/>
        </w:rPr>
      </w:pPr>
      <w:r>
        <w:rPr>
          <w:i/>
          <w:iCs/>
          <w:color w:val="000000"/>
          <w:spacing w:val="-1"/>
          <w:sz w:val="28"/>
          <w:szCs w:val="28"/>
        </w:rPr>
        <w:t xml:space="preserve">На второй стадии </w:t>
      </w:r>
      <w:r>
        <w:rPr>
          <w:color w:val="000000"/>
          <w:spacing w:val="-1"/>
          <w:sz w:val="28"/>
          <w:szCs w:val="28"/>
        </w:rPr>
        <w:t xml:space="preserve">педагог вместе с родителями обсуждает, что </w:t>
      </w:r>
      <w:r>
        <w:rPr>
          <w:color w:val="000000"/>
          <w:spacing w:val="2"/>
          <w:sz w:val="28"/>
          <w:szCs w:val="28"/>
        </w:rPr>
        <w:t xml:space="preserve">необходимо развивать и воспитывать в ребенке; при этом следует </w:t>
      </w:r>
      <w:r>
        <w:rPr>
          <w:color w:val="000000"/>
          <w:spacing w:val="3"/>
          <w:sz w:val="28"/>
          <w:szCs w:val="28"/>
        </w:rPr>
        <w:t>подчеркнуть его неповторимость и индивидуальность, с которы</w:t>
      </w:r>
      <w:r>
        <w:rPr>
          <w:color w:val="000000"/>
          <w:spacing w:val="3"/>
          <w:sz w:val="28"/>
          <w:szCs w:val="28"/>
        </w:rPr>
        <w:softHyphen/>
      </w:r>
      <w:r>
        <w:rPr>
          <w:color w:val="000000"/>
          <w:spacing w:val="1"/>
          <w:sz w:val="28"/>
          <w:szCs w:val="28"/>
        </w:rPr>
        <w:t>ми нужно считаться. На этой стадии работы уже можно в коррек</w:t>
      </w:r>
      <w:r>
        <w:rPr>
          <w:color w:val="000000"/>
          <w:spacing w:val="1"/>
          <w:sz w:val="28"/>
          <w:szCs w:val="28"/>
        </w:rPr>
        <w:softHyphen/>
      </w:r>
      <w:r>
        <w:rPr>
          <w:color w:val="000000"/>
          <w:spacing w:val="3"/>
          <w:sz w:val="28"/>
          <w:szCs w:val="28"/>
        </w:rPr>
        <w:t xml:space="preserve">тной форме сообщить родителям о нежелательных тенденциях в </w:t>
      </w:r>
      <w:r>
        <w:rPr>
          <w:color w:val="000000"/>
          <w:spacing w:val="2"/>
          <w:sz w:val="28"/>
          <w:szCs w:val="28"/>
        </w:rPr>
        <w:t>речевом развитии ребенка и показать возможные пути их профи</w:t>
      </w:r>
      <w:r>
        <w:rPr>
          <w:color w:val="000000"/>
          <w:spacing w:val="2"/>
          <w:sz w:val="28"/>
          <w:szCs w:val="28"/>
        </w:rPr>
        <w:softHyphen/>
      </w:r>
      <w:r>
        <w:rPr>
          <w:color w:val="000000"/>
          <w:spacing w:val="1"/>
          <w:sz w:val="28"/>
          <w:szCs w:val="28"/>
        </w:rPr>
        <w:t xml:space="preserve">лактики и коррекции в ДОУ и семье, тем самым формируя у близких ребенку взрослых элементарные предпосылки педагогической </w:t>
      </w:r>
      <w:r>
        <w:rPr>
          <w:color w:val="000000"/>
          <w:spacing w:val="2"/>
          <w:sz w:val="28"/>
          <w:szCs w:val="28"/>
        </w:rPr>
        <w:t>рефлексии (Все ли благополучно в развитии ребенка? Что семья может сделать для ребенка?).</w:t>
      </w:r>
    </w:p>
    <w:p w:rsidR="00AF61D2" w:rsidRDefault="00AF61D2">
      <w:pPr>
        <w:shd w:val="clear" w:color="auto" w:fill="FFFFFF"/>
        <w:ind w:right="235" w:firstLine="312"/>
        <w:jc w:val="both"/>
        <w:rPr>
          <w:color w:val="000000"/>
          <w:spacing w:val="4"/>
          <w:sz w:val="28"/>
          <w:szCs w:val="28"/>
        </w:rPr>
      </w:pPr>
      <w:r>
        <w:rPr>
          <w:i/>
          <w:iCs/>
          <w:color w:val="000000"/>
          <w:sz w:val="28"/>
          <w:szCs w:val="28"/>
        </w:rPr>
        <w:t xml:space="preserve">Третья стадия — </w:t>
      </w:r>
      <w:r>
        <w:rPr>
          <w:color w:val="000000"/>
          <w:sz w:val="28"/>
          <w:szCs w:val="28"/>
        </w:rPr>
        <w:t>установление совместных требований к обще</w:t>
      </w:r>
      <w:r>
        <w:rPr>
          <w:color w:val="000000"/>
          <w:sz w:val="28"/>
          <w:szCs w:val="28"/>
        </w:rPr>
        <w:softHyphen/>
      </w:r>
      <w:r>
        <w:rPr>
          <w:color w:val="000000"/>
          <w:spacing w:val="1"/>
          <w:sz w:val="28"/>
          <w:szCs w:val="28"/>
        </w:rPr>
        <w:t>му и речевому воспитанию ребенка. От педагога требуется побу</w:t>
      </w:r>
      <w:r>
        <w:rPr>
          <w:color w:val="000000"/>
          <w:spacing w:val="1"/>
          <w:sz w:val="28"/>
          <w:szCs w:val="28"/>
        </w:rPr>
        <w:softHyphen/>
      </w:r>
      <w:r>
        <w:rPr>
          <w:color w:val="000000"/>
          <w:spacing w:val="4"/>
          <w:sz w:val="28"/>
          <w:szCs w:val="28"/>
        </w:rPr>
        <w:t>дить родителей высказать свои взгляды на семейное воспитание,</w:t>
      </w:r>
      <w:r>
        <w:rPr>
          <w:color w:val="000000"/>
          <w:spacing w:val="2"/>
          <w:sz w:val="28"/>
          <w:szCs w:val="28"/>
        </w:rPr>
        <w:t xml:space="preserve"> внимательно выслушать их мнение, даже если оно ошибочно; не </w:t>
      </w:r>
      <w:r>
        <w:rPr>
          <w:color w:val="000000"/>
          <w:spacing w:val="1"/>
          <w:sz w:val="28"/>
          <w:szCs w:val="28"/>
        </w:rPr>
        <w:t>опровергать это мнение, а предложить свои способы воспитатель</w:t>
      </w:r>
      <w:r>
        <w:rPr>
          <w:color w:val="000000"/>
          <w:spacing w:val="1"/>
          <w:sz w:val="28"/>
          <w:szCs w:val="28"/>
        </w:rPr>
        <w:softHyphen/>
      </w:r>
      <w:r>
        <w:rPr>
          <w:color w:val="000000"/>
          <w:spacing w:val="2"/>
          <w:sz w:val="28"/>
          <w:szCs w:val="28"/>
        </w:rPr>
        <w:t>ного воздействия. Результатом такого общения должно стать по</w:t>
      </w:r>
      <w:r>
        <w:rPr>
          <w:color w:val="000000"/>
          <w:spacing w:val="2"/>
          <w:sz w:val="28"/>
          <w:szCs w:val="28"/>
        </w:rPr>
        <w:softHyphen/>
        <w:t>нимание семьей необходимости объединить усилия для выработ</w:t>
      </w:r>
      <w:r>
        <w:rPr>
          <w:color w:val="000000"/>
          <w:spacing w:val="2"/>
          <w:sz w:val="28"/>
          <w:szCs w:val="28"/>
        </w:rPr>
        <w:softHyphen/>
      </w:r>
      <w:r>
        <w:rPr>
          <w:color w:val="000000"/>
          <w:spacing w:val="4"/>
          <w:sz w:val="28"/>
          <w:szCs w:val="28"/>
        </w:rPr>
        <w:t>ки единой педагогической линии в интересах ребенка.</w:t>
      </w:r>
    </w:p>
    <w:p w:rsidR="00AF61D2" w:rsidRDefault="00AF61D2">
      <w:pPr>
        <w:shd w:val="clear" w:color="auto" w:fill="FFFFFF"/>
        <w:ind w:left="29" w:right="173" w:firstLine="283"/>
        <w:jc w:val="both"/>
        <w:rPr>
          <w:color w:val="000000"/>
          <w:spacing w:val="4"/>
          <w:sz w:val="28"/>
          <w:szCs w:val="28"/>
        </w:rPr>
      </w:pPr>
      <w:r>
        <w:rPr>
          <w:color w:val="000000"/>
          <w:spacing w:val="2"/>
          <w:sz w:val="28"/>
          <w:szCs w:val="28"/>
        </w:rPr>
        <w:t xml:space="preserve">На этой стадии педагог знакомит родителей с доступными для </w:t>
      </w:r>
      <w:r>
        <w:rPr>
          <w:color w:val="000000"/>
          <w:spacing w:val="1"/>
          <w:sz w:val="28"/>
          <w:szCs w:val="28"/>
        </w:rPr>
        <w:t>использования в домашних условиях способами качественного ре</w:t>
      </w:r>
      <w:r>
        <w:rPr>
          <w:color w:val="000000"/>
          <w:spacing w:val="1"/>
          <w:sz w:val="28"/>
          <w:szCs w:val="28"/>
        </w:rPr>
        <w:softHyphen/>
      </w:r>
      <w:r>
        <w:rPr>
          <w:color w:val="000000"/>
          <w:spacing w:val="3"/>
          <w:sz w:val="28"/>
          <w:szCs w:val="28"/>
        </w:rPr>
        <w:t>шения задач стимуляции речевого развития и коррекции его не</w:t>
      </w:r>
      <w:r>
        <w:rPr>
          <w:color w:val="000000"/>
          <w:spacing w:val="3"/>
          <w:sz w:val="28"/>
          <w:szCs w:val="28"/>
        </w:rPr>
        <w:softHyphen/>
      </w:r>
      <w:r>
        <w:rPr>
          <w:color w:val="000000"/>
          <w:spacing w:val="2"/>
          <w:sz w:val="28"/>
          <w:szCs w:val="28"/>
        </w:rPr>
        <w:t xml:space="preserve">достатков, обогащения языковой среды и др.  В условиях семьи </w:t>
      </w:r>
      <w:r>
        <w:rPr>
          <w:color w:val="000000"/>
          <w:spacing w:val="4"/>
          <w:sz w:val="28"/>
          <w:szCs w:val="28"/>
        </w:rPr>
        <w:t>вполне может быть обеспечено укрепление анатомо-физиологи</w:t>
      </w:r>
      <w:r>
        <w:rPr>
          <w:color w:val="000000"/>
          <w:spacing w:val="3"/>
          <w:sz w:val="28"/>
          <w:szCs w:val="28"/>
        </w:rPr>
        <w:t xml:space="preserve">ческой основы речи, предупреждение факторов биологического </w:t>
      </w:r>
      <w:r>
        <w:rPr>
          <w:color w:val="000000"/>
          <w:spacing w:val="1"/>
          <w:sz w:val="28"/>
          <w:szCs w:val="28"/>
        </w:rPr>
        <w:t xml:space="preserve">порядка (например, заболеваний органов слуха, носоглотки и др.), </w:t>
      </w:r>
      <w:r>
        <w:rPr>
          <w:color w:val="000000"/>
          <w:spacing w:val="3"/>
          <w:sz w:val="28"/>
          <w:szCs w:val="28"/>
        </w:rPr>
        <w:t>отрицательно влияющих на состояние речевой функции. Целена</w:t>
      </w:r>
      <w:r>
        <w:rPr>
          <w:color w:val="000000"/>
          <w:spacing w:val="3"/>
          <w:sz w:val="28"/>
          <w:szCs w:val="28"/>
        </w:rPr>
        <w:softHyphen/>
        <w:t xml:space="preserve">правленные усилия родителей по укреплению здоровья ребенка </w:t>
      </w:r>
      <w:r>
        <w:rPr>
          <w:color w:val="000000"/>
          <w:spacing w:val="2"/>
          <w:sz w:val="28"/>
          <w:szCs w:val="28"/>
        </w:rPr>
        <w:t>способствуют упрочению материальной базы для становления его речи. В свою очередь, здоровая материальная основа беспрепят</w:t>
      </w:r>
      <w:r>
        <w:rPr>
          <w:color w:val="000000"/>
          <w:spacing w:val="2"/>
          <w:sz w:val="28"/>
          <w:szCs w:val="28"/>
        </w:rPr>
        <w:softHyphen/>
      </w:r>
      <w:r>
        <w:rPr>
          <w:color w:val="000000"/>
          <w:spacing w:val="4"/>
          <w:sz w:val="28"/>
          <w:szCs w:val="28"/>
        </w:rPr>
        <w:t>ственно насыщается компонентами языковой среды.</w:t>
      </w:r>
    </w:p>
    <w:p w:rsidR="00AF61D2" w:rsidRDefault="00AF61D2">
      <w:pPr>
        <w:shd w:val="clear" w:color="auto" w:fill="FFFFFF"/>
        <w:ind w:left="82" w:right="125" w:firstLine="288"/>
        <w:jc w:val="both"/>
        <w:rPr>
          <w:color w:val="000000"/>
          <w:spacing w:val="3"/>
          <w:sz w:val="28"/>
          <w:szCs w:val="28"/>
        </w:rPr>
      </w:pPr>
      <w:r>
        <w:rPr>
          <w:color w:val="000000"/>
          <w:spacing w:val="1"/>
          <w:sz w:val="28"/>
          <w:szCs w:val="28"/>
        </w:rPr>
        <w:t>При необходимости на этой стадии уже могут быть предприня</w:t>
      </w:r>
      <w:r>
        <w:rPr>
          <w:color w:val="000000"/>
          <w:spacing w:val="1"/>
          <w:sz w:val="28"/>
          <w:szCs w:val="28"/>
        </w:rPr>
        <w:softHyphen/>
        <w:t>ты первые шаги по «оздоровлению семьи» (термин П.П. Блонско</w:t>
      </w:r>
      <w:r>
        <w:rPr>
          <w:color w:val="000000"/>
          <w:spacing w:val="2"/>
          <w:sz w:val="28"/>
          <w:szCs w:val="28"/>
        </w:rPr>
        <w:t>го). Это касается тех случаев, когда в семьях воспитанников на</w:t>
      </w:r>
      <w:r>
        <w:rPr>
          <w:color w:val="000000"/>
          <w:spacing w:val="2"/>
          <w:sz w:val="28"/>
          <w:szCs w:val="28"/>
        </w:rPr>
        <w:softHyphen/>
      </w:r>
      <w:r>
        <w:rPr>
          <w:color w:val="000000"/>
          <w:spacing w:val="3"/>
          <w:sz w:val="28"/>
          <w:szCs w:val="28"/>
        </w:rPr>
        <w:t>блюдаются конфликтные отношения между родителями, неадек</w:t>
      </w:r>
      <w:r>
        <w:rPr>
          <w:color w:val="000000"/>
          <w:spacing w:val="3"/>
          <w:sz w:val="28"/>
          <w:szCs w:val="28"/>
        </w:rPr>
        <w:softHyphen/>
      </w:r>
      <w:r>
        <w:rPr>
          <w:color w:val="000000"/>
          <w:spacing w:val="15"/>
          <w:sz w:val="28"/>
          <w:szCs w:val="28"/>
        </w:rPr>
        <w:t xml:space="preserve">ватные (заниженные, завышенные или противоречивые) </w:t>
      </w:r>
      <w:r>
        <w:rPr>
          <w:color w:val="000000"/>
          <w:spacing w:val="2"/>
          <w:sz w:val="28"/>
          <w:szCs w:val="28"/>
        </w:rPr>
        <w:t xml:space="preserve">требования к ребенку и другие явно неблагополучные тенденции. </w:t>
      </w:r>
      <w:r>
        <w:rPr>
          <w:color w:val="000000"/>
          <w:spacing w:val="5"/>
          <w:sz w:val="28"/>
          <w:szCs w:val="28"/>
        </w:rPr>
        <w:t xml:space="preserve">Педагогу важно, с одной стороны, максимально тактично, а с </w:t>
      </w:r>
      <w:r>
        <w:rPr>
          <w:color w:val="000000"/>
          <w:spacing w:val="-2"/>
          <w:sz w:val="28"/>
          <w:szCs w:val="28"/>
        </w:rPr>
        <w:t xml:space="preserve">другой — убедительно показать родителям возможные последствия </w:t>
      </w:r>
      <w:r>
        <w:rPr>
          <w:color w:val="000000"/>
          <w:spacing w:val="2"/>
          <w:sz w:val="28"/>
          <w:szCs w:val="28"/>
        </w:rPr>
        <w:t xml:space="preserve">используемых ими по отношению к ребенку педагогических мер; </w:t>
      </w:r>
      <w:r>
        <w:rPr>
          <w:color w:val="000000"/>
          <w:spacing w:val="-2"/>
          <w:sz w:val="28"/>
          <w:szCs w:val="28"/>
        </w:rPr>
        <w:t>продемонстрировать результаты осознаваемых и неосознаваемых</w:t>
      </w:r>
      <w:r>
        <w:rPr>
          <w:color w:val="000000"/>
          <w:spacing w:val="-2"/>
          <w:sz w:val="28"/>
          <w:szCs w:val="28"/>
          <w:vertAlign w:val="superscript"/>
        </w:rPr>
        <w:t xml:space="preserve"> </w:t>
      </w:r>
      <w:r>
        <w:rPr>
          <w:color w:val="000000"/>
          <w:spacing w:val="3"/>
          <w:sz w:val="28"/>
          <w:szCs w:val="28"/>
        </w:rPr>
        <w:t>воспитательных воздействий на него.</w:t>
      </w:r>
    </w:p>
    <w:p w:rsidR="00AF61D2" w:rsidRDefault="00AF61D2">
      <w:pPr>
        <w:shd w:val="clear" w:color="auto" w:fill="FFFFFF"/>
        <w:ind w:left="187"/>
        <w:jc w:val="both"/>
        <w:rPr>
          <w:color w:val="000000"/>
          <w:spacing w:val="4"/>
          <w:sz w:val="28"/>
          <w:szCs w:val="28"/>
        </w:rPr>
      </w:pPr>
      <w:r>
        <w:rPr>
          <w:i/>
          <w:iCs/>
          <w:color w:val="000000"/>
          <w:spacing w:val="2"/>
          <w:sz w:val="28"/>
          <w:szCs w:val="28"/>
        </w:rPr>
        <w:t xml:space="preserve">Четвертая стадия — </w:t>
      </w:r>
      <w:r>
        <w:rPr>
          <w:color w:val="000000"/>
          <w:spacing w:val="2"/>
          <w:sz w:val="28"/>
          <w:szCs w:val="28"/>
        </w:rPr>
        <w:t>упрочение сотрудничества в достижении общей цели. При этом, согласившись на сотрудничество, стороны уточняют воспитательные возможности друг друга, ставят все бо</w:t>
      </w:r>
      <w:r>
        <w:rPr>
          <w:color w:val="000000"/>
          <w:spacing w:val="2"/>
          <w:sz w:val="28"/>
          <w:szCs w:val="28"/>
        </w:rPr>
        <w:softHyphen/>
      </w:r>
      <w:r>
        <w:rPr>
          <w:color w:val="000000"/>
          <w:spacing w:val="3"/>
          <w:sz w:val="28"/>
          <w:szCs w:val="28"/>
        </w:rPr>
        <w:t>лее развернутые задачи профилактической и коррекционно-рече</w:t>
      </w:r>
      <w:r>
        <w:rPr>
          <w:color w:val="000000"/>
          <w:spacing w:val="5"/>
          <w:sz w:val="28"/>
          <w:szCs w:val="28"/>
        </w:rPr>
        <w:t xml:space="preserve">вой направленности и осваивают новые способы ее реализации. </w:t>
      </w:r>
      <w:r>
        <w:rPr>
          <w:color w:val="000000"/>
          <w:spacing w:val="6"/>
          <w:sz w:val="28"/>
          <w:szCs w:val="28"/>
        </w:rPr>
        <w:t xml:space="preserve">Однако воспитателю необходимо предостеречь родителей от </w:t>
      </w:r>
      <w:r>
        <w:rPr>
          <w:color w:val="000000"/>
          <w:spacing w:val="4"/>
          <w:sz w:val="28"/>
          <w:szCs w:val="28"/>
        </w:rPr>
        <w:t xml:space="preserve">чрезмерно ревностного отношения к речевому развитию детей и </w:t>
      </w:r>
      <w:r>
        <w:rPr>
          <w:color w:val="000000"/>
          <w:spacing w:val="1"/>
          <w:sz w:val="28"/>
          <w:szCs w:val="28"/>
        </w:rPr>
        <w:t>акцента на нем в ущерб развития других видов детской деятельно</w:t>
      </w:r>
      <w:r>
        <w:rPr>
          <w:color w:val="000000"/>
          <w:spacing w:val="1"/>
          <w:sz w:val="28"/>
          <w:szCs w:val="28"/>
        </w:rPr>
        <w:softHyphen/>
      </w:r>
      <w:r>
        <w:rPr>
          <w:color w:val="000000"/>
          <w:spacing w:val="3"/>
          <w:sz w:val="28"/>
          <w:szCs w:val="28"/>
        </w:rPr>
        <w:t>сти. Усиленная нагрузка на молодую, во многом неокрепшую ре</w:t>
      </w:r>
      <w:r>
        <w:rPr>
          <w:color w:val="000000"/>
          <w:spacing w:val="5"/>
          <w:sz w:val="28"/>
          <w:szCs w:val="28"/>
        </w:rPr>
        <w:t xml:space="preserve">чевую функцию детей чревата серьезными опасностями. Нужно </w:t>
      </w:r>
      <w:r>
        <w:rPr>
          <w:color w:val="000000"/>
          <w:spacing w:val="6"/>
          <w:sz w:val="28"/>
          <w:szCs w:val="28"/>
        </w:rPr>
        <w:t xml:space="preserve">помнить, что языковые возможности ребенка еще невелики, он </w:t>
      </w:r>
      <w:r>
        <w:rPr>
          <w:color w:val="000000"/>
          <w:spacing w:val="3"/>
          <w:sz w:val="28"/>
          <w:szCs w:val="28"/>
        </w:rPr>
        <w:t>не в состоянии справиться с непосильными требованиями, вслед</w:t>
      </w:r>
      <w:r>
        <w:rPr>
          <w:color w:val="000000"/>
          <w:spacing w:val="3"/>
          <w:sz w:val="28"/>
          <w:szCs w:val="28"/>
        </w:rPr>
        <w:softHyphen/>
      </w:r>
      <w:r>
        <w:rPr>
          <w:color w:val="000000"/>
          <w:spacing w:val="9"/>
          <w:sz w:val="28"/>
          <w:szCs w:val="28"/>
        </w:rPr>
        <w:t xml:space="preserve">ствие чего может произойти своеобразный срыв, приводящий </w:t>
      </w:r>
      <w:r>
        <w:rPr>
          <w:color w:val="000000"/>
          <w:sz w:val="28"/>
          <w:szCs w:val="28"/>
        </w:rPr>
        <w:t>нередко к одному из самых тяжелых речевых нарушений — заика</w:t>
      </w:r>
      <w:r>
        <w:rPr>
          <w:color w:val="000000"/>
          <w:sz w:val="28"/>
          <w:szCs w:val="28"/>
        </w:rPr>
        <w:softHyphen/>
      </w:r>
      <w:r>
        <w:rPr>
          <w:color w:val="000000"/>
          <w:spacing w:val="3"/>
          <w:sz w:val="28"/>
          <w:szCs w:val="28"/>
        </w:rPr>
        <w:t>нию. Поэтому основу совместной работы родителей и воспитате</w:t>
      </w:r>
      <w:r>
        <w:rPr>
          <w:color w:val="000000"/>
          <w:spacing w:val="3"/>
          <w:sz w:val="28"/>
          <w:szCs w:val="28"/>
        </w:rPr>
        <w:softHyphen/>
        <w:t>лей должно составлять разумное, чуткое отношение к состоянию, прежде всего, самого ребенка и только потом — предъявление оп</w:t>
      </w:r>
      <w:r>
        <w:rPr>
          <w:color w:val="000000"/>
          <w:spacing w:val="4"/>
          <w:sz w:val="28"/>
          <w:szCs w:val="28"/>
        </w:rPr>
        <w:t>ределенных требований к его речи.</w:t>
      </w:r>
    </w:p>
    <w:p w:rsidR="00AF61D2" w:rsidRDefault="00AF61D2">
      <w:pPr>
        <w:shd w:val="clear" w:color="auto" w:fill="FFFFFF"/>
        <w:ind w:left="158" w:right="5" w:firstLine="298"/>
        <w:jc w:val="both"/>
        <w:rPr>
          <w:color w:val="000000"/>
          <w:spacing w:val="4"/>
          <w:sz w:val="28"/>
          <w:szCs w:val="28"/>
        </w:rPr>
      </w:pPr>
      <w:r>
        <w:rPr>
          <w:i/>
          <w:iCs/>
          <w:color w:val="000000"/>
          <w:sz w:val="28"/>
          <w:szCs w:val="28"/>
        </w:rPr>
        <w:t xml:space="preserve">Пятая стадия </w:t>
      </w:r>
      <w:r>
        <w:rPr>
          <w:color w:val="000000"/>
          <w:sz w:val="28"/>
          <w:szCs w:val="28"/>
        </w:rPr>
        <w:t xml:space="preserve">— реализация индивидуального подхода. Педагог </w:t>
      </w:r>
      <w:r>
        <w:rPr>
          <w:color w:val="000000"/>
          <w:spacing w:val="3"/>
          <w:sz w:val="28"/>
          <w:szCs w:val="28"/>
        </w:rPr>
        <w:t>не демонстрирует свою всесильность и непогрешимость, а дове</w:t>
      </w:r>
      <w:r>
        <w:rPr>
          <w:color w:val="000000"/>
          <w:spacing w:val="3"/>
          <w:sz w:val="28"/>
          <w:szCs w:val="28"/>
        </w:rPr>
        <w:softHyphen/>
      </w:r>
      <w:r>
        <w:rPr>
          <w:color w:val="000000"/>
          <w:spacing w:val="4"/>
          <w:sz w:val="28"/>
          <w:szCs w:val="28"/>
        </w:rPr>
        <w:t xml:space="preserve">рительно сообщает о своих сомнениях, касающихся, например, </w:t>
      </w:r>
      <w:r>
        <w:rPr>
          <w:color w:val="000000"/>
          <w:spacing w:val="5"/>
          <w:sz w:val="28"/>
          <w:szCs w:val="28"/>
        </w:rPr>
        <w:t xml:space="preserve">динамики развития отдельных сторон речи детей, спрашивает </w:t>
      </w:r>
      <w:r>
        <w:rPr>
          <w:color w:val="000000"/>
          <w:spacing w:val="1"/>
          <w:sz w:val="28"/>
          <w:szCs w:val="28"/>
        </w:rPr>
        <w:t>совета у родителей и прислушивается к ним. На этой стадии выра</w:t>
      </w:r>
      <w:r>
        <w:rPr>
          <w:color w:val="000000"/>
          <w:spacing w:val="1"/>
          <w:sz w:val="28"/>
          <w:szCs w:val="28"/>
        </w:rPr>
        <w:softHyphen/>
      </w:r>
      <w:r>
        <w:rPr>
          <w:color w:val="000000"/>
          <w:spacing w:val="4"/>
          <w:sz w:val="28"/>
          <w:szCs w:val="28"/>
        </w:rPr>
        <w:t>батывается целый ряд согласованных мер, направленных в пер</w:t>
      </w:r>
      <w:r>
        <w:rPr>
          <w:color w:val="000000"/>
          <w:spacing w:val="4"/>
          <w:sz w:val="28"/>
          <w:szCs w:val="28"/>
        </w:rPr>
        <w:softHyphen/>
      </w:r>
      <w:r>
        <w:rPr>
          <w:color w:val="000000"/>
          <w:spacing w:val="2"/>
          <w:sz w:val="28"/>
          <w:szCs w:val="28"/>
        </w:rPr>
        <w:t xml:space="preserve">вую очередь на закрепление у детей правильных речевых навыков </w:t>
      </w:r>
      <w:r>
        <w:rPr>
          <w:color w:val="000000"/>
          <w:spacing w:val="4"/>
          <w:sz w:val="28"/>
          <w:szCs w:val="28"/>
        </w:rPr>
        <w:t>и дальнейшую стимуляцию их речевого развития.</w:t>
      </w:r>
    </w:p>
    <w:p w:rsidR="00AF61D2" w:rsidRDefault="00AF61D2">
      <w:pPr>
        <w:shd w:val="clear" w:color="auto" w:fill="FFFFFF"/>
        <w:ind w:left="134" w:right="48" w:firstLine="298"/>
        <w:jc w:val="both"/>
        <w:rPr>
          <w:color w:val="000000"/>
          <w:spacing w:val="6"/>
          <w:sz w:val="28"/>
          <w:szCs w:val="28"/>
        </w:rPr>
      </w:pPr>
      <w:r>
        <w:rPr>
          <w:i/>
          <w:iCs/>
          <w:color w:val="000000"/>
          <w:sz w:val="28"/>
          <w:szCs w:val="28"/>
        </w:rPr>
        <w:t xml:space="preserve">Шестая стадия — </w:t>
      </w:r>
      <w:r>
        <w:rPr>
          <w:color w:val="000000"/>
          <w:sz w:val="28"/>
          <w:szCs w:val="28"/>
        </w:rPr>
        <w:t>совершенствование педагогического сотруд</w:t>
      </w:r>
      <w:r>
        <w:rPr>
          <w:color w:val="000000"/>
          <w:sz w:val="28"/>
          <w:szCs w:val="28"/>
        </w:rPr>
        <w:softHyphen/>
      </w:r>
      <w:r>
        <w:rPr>
          <w:color w:val="000000"/>
          <w:spacing w:val="3"/>
          <w:sz w:val="28"/>
          <w:szCs w:val="28"/>
        </w:rPr>
        <w:t xml:space="preserve">ничества, его развитие в интересах ребенка, достижение полного </w:t>
      </w:r>
      <w:r>
        <w:rPr>
          <w:color w:val="000000"/>
          <w:spacing w:val="2"/>
          <w:sz w:val="28"/>
          <w:szCs w:val="28"/>
        </w:rPr>
        <w:t xml:space="preserve">взаимопонимания и создание совместными усилиями условий для </w:t>
      </w:r>
      <w:r>
        <w:rPr>
          <w:color w:val="000000"/>
          <w:spacing w:val="6"/>
          <w:sz w:val="28"/>
          <w:szCs w:val="28"/>
        </w:rPr>
        <w:t>закрепления навыков правильной речи в ДОУ и семье.</w:t>
      </w:r>
    </w:p>
    <w:p w:rsidR="00AF61D2" w:rsidRDefault="00AF61D2">
      <w:pPr>
        <w:shd w:val="clear" w:color="auto" w:fill="FFFFFF"/>
        <w:ind w:left="82" w:right="58" w:firstLine="302"/>
        <w:jc w:val="both"/>
        <w:rPr>
          <w:color w:val="000000"/>
          <w:spacing w:val="4"/>
          <w:sz w:val="28"/>
          <w:szCs w:val="28"/>
        </w:rPr>
      </w:pPr>
      <w:r>
        <w:rPr>
          <w:color w:val="000000"/>
          <w:spacing w:val="3"/>
          <w:sz w:val="28"/>
          <w:szCs w:val="28"/>
        </w:rPr>
        <w:t>Скачкообразное или ускоренное прохождение этих стадий мо</w:t>
      </w:r>
      <w:r>
        <w:rPr>
          <w:color w:val="000000"/>
          <w:spacing w:val="3"/>
          <w:sz w:val="28"/>
          <w:szCs w:val="28"/>
        </w:rPr>
        <w:softHyphen/>
      </w:r>
      <w:r>
        <w:rPr>
          <w:color w:val="000000"/>
          <w:spacing w:val="2"/>
          <w:sz w:val="28"/>
          <w:szCs w:val="28"/>
        </w:rPr>
        <w:t xml:space="preserve">жет повлечь за собой в крайних случаях разрыв отношений между </w:t>
      </w:r>
      <w:r>
        <w:rPr>
          <w:color w:val="000000"/>
          <w:spacing w:val="3"/>
          <w:sz w:val="28"/>
          <w:szCs w:val="28"/>
        </w:rPr>
        <w:t>родителями и педагогом. Инициатором контактов является педа</w:t>
      </w:r>
      <w:r>
        <w:rPr>
          <w:color w:val="000000"/>
          <w:spacing w:val="3"/>
          <w:sz w:val="28"/>
          <w:szCs w:val="28"/>
        </w:rPr>
        <w:softHyphen/>
        <w:t>гог и от него в значительной мере зависит, будут ли эти отноше</w:t>
      </w:r>
      <w:r>
        <w:rPr>
          <w:color w:val="000000"/>
          <w:spacing w:val="3"/>
          <w:sz w:val="28"/>
          <w:szCs w:val="28"/>
        </w:rPr>
        <w:softHyphen/>
      </w:r>
      <w:r>
        <w:rPr>
          <w:color w:val="000000"/>
          <w:sz w:val="28"/>
          <w:szCs w:val="28"/>
        </w:rPr>
        <w:t xml:space="preserve">ния — и насколько — продуктивны. Помощь в работе ему могут </w:t>
      </w:r>
      <w:r>
        <w:rPr>
          <w:color w:val="000000"/>
          <w:spacing w:val="3"/>
          <w:sz w:val="28"/>
          <w:szCs w:val="28"/>
        </w:rPr>
        <w:t xml:space="preserve">оказать как привычные (родительское собрание, индивидуальные </w:t>
      </w:r>
      <w:r>
        <w:rPr>
          <w:color w:val="000000"/>
          <w:spacing w:val="6"/>
          <w:sz w:val="28"/>
          <w:szCs w:val="28"/>
        </w:rPr>
        <w:t>консультации, тематические семинары и выставки для родите</w:t>
      </w:r>
      <w:r>
        <w:rPr>
          <w:color w:val="000000"/>
          <w:spacing w:val="6"/>
          <w:sz w:val="28"/>
          <w:szCs w:val="28"/>
        </w:rPr>
        <w:softHyphen/>
      </w:r>
      <w:r>
        <w:rPr>
          <w:color w:val="000000"/>
          <w:spacing w:val="3"/>
          <w:sz w:val="28"/>
          <w:szCs w:val="28"/>
        </w:rPr>
        <w:t xml:space="preserve">лей, посещение ими занятий в ДОУ), так и новые, еще только </w:t>
      </w:r>
      <w:r>
        <w:rPr>
          <w:color w:val="000000"/>
          <w:spacing w:val="5"/>
          <w:sz w:val="28"/>
          <w:szCs w:val="28"/>
        </w:rPr>
        <w:t>заявляющие о себе формы сотрудничества с семьей (родитель</w:t>
      </w:r>
      <w:r>
        <w:rPr>
          <w:color w:val="000000"/>
          <w:spacing w:val="5"/>
          <w:sz w:val="28"/>
          <w:szCs w:val="28"/>
        </w:rPr>
        <w:softHyphen/>
      </w:r>
      <w:r>
        <w:rPr>
          <w:color w:val="000000"/>
          <w:spacing w:val="3"/>
          <w:sz w:val="28"/>
          <w:szCs w:val="28"/>
        </w:rPr>
        <w:t>ский тренинг, анализ педагогических ситуаций, совместная дея</w:t>
      </w:r>
      <w:r>
        <w:rPr>
          <w:color w:val="000000"/>
          <w:spacing w:val="3"/>
          <w:sz w:val="28"/>
          <w:szCs w:val="28"/>
        </w:rPr>
        <w:softHyphen/>
      </w:r>
      <w:r>
        <w:rPr>
          <w:color w:val="000000"/>
          <w:spacing w:val="2"/>
          <w:sz w:val="28"/>
          <w:szCs w:val="28"/>
        </w:rPr>
        <w:t>тельность и сотворчество ребенка и родителей, практикумы с обя</w:t>
      </w:r>
      <w:r>
        <w:rPr>
          <w:color w:val="000000"/>
          <w:spacing w:val="2"/>
          <w:sz w:val="28"/>
          <w:szCs w:val="28"/>
        </w:rPr>
        <w:softHyphen/>
      </w:r>
      <w:r>
        <w:rPr>
          <w:color w:val="000000"/>
          <w:spacing w:val="4"/>
          <w:sz w:val="28"/>
          <w:szCs w:val="28"/>
        </w:rPr>
        <w:t>зательным участием детей и др.).</w:t>
      </w:r>
    </w:p>
    <w:p w:rsidR="00AF61D2" w:rsidRDefault="00AF61D2">
      <w:pPr>
        <w:shd w:val="clear" w:color="auto" w:fill="FFFFFF"/>
        <w:ind w:right="120" w:firstLine="298"/>
        <w:jc w:val="both"/>
        <w:rPr>
          <w:color w:val="000000"/>
          <w:spacing w:val="-1"/>
          <w:sz w:val="28"/>
          <w:szCs w:val="28"/>
        </w:rPr>
      </w:pPr>
      <w:r>
        <w:rPr>
          <w:color w:val="000000"/>
          <w:spacing w:val="4"/>
          <w:sz w:val="28"/>
          <w:szCs w:val="28"/>
        </w:rPr>
        <w:t xml:space="preserve">Соотношение между профилактическим и коррекционно-речевым блоками и, соответственно, решаемыми педагогом в их </w:t>
      </w:r>
      <w:r>
        <w:rPr>
          <w:color w:val="000000"/>
          <w:spacing w:val="2"/>
          <w:sz w:val="28"/>
          <w:szCs w:val="28"/>
        </w:rPr>
        <w:t>рамках задачами находится в прямой зависимости от возраста де</w:t>
      </w:r>
      <w:r>
        <w:rPr>
          <w:color w:val="000000"/>
          <w:spacing w:val="2"/>
          <w:sz w:val="28"/>
          <w:szCs w:val="28"/>
        </w:rPr>
        <w:softHyphen/>
      </w:r>
      <w:r>
        <w:rPr>
          <w:color w:val="000000"/>
          <w:spacing w:val="1"/>
          <w:sz w:val="28"/>
          <w:szCs w:val="28"/>
        </w:rPr>
        <w:t xml:space="preserve">тей. В работе с детьми младшего и среднего дошкольного возраста </w:t>
      </w:r>
      <w:r>
        <w:rPr>
          <w:color w:val="000000"/>
          <w:spacing w:val="3"/>
          <w:sz w:val="28"/>
          <w:szCs w:val="28"/>
        </w:rPr>
        <w:t>преобладающими будут мероприятия подготовительной направ</w:t>
      </w:r>
      <w:r>
        <w:rPr>
          <w:color w:val="000000"/>
          <w:spacing w:val="3"/>
          <w:sz w:val="28"/>
          <w:szCs w:val="28"/>
        </w:rPr>
        <w:softHyphen/>
      </w:r>
      <w:r>
        <w:rPr>
          <w:color w:val="000000"/>
          <w:spacing w:val="6"/>
          <w:sz w:val="28"/>
          <w:szCs w:val="28"/>
        </w:rPr>
        <w:t>ленности, поскольку, чем меньше возраст детей, тем эффектив</w:t>
      </w:r>
      <w:r>
        <w:rPr>
          <w:color w:val="000000"/>
          <w:spacing w:val="6"/>
          <w:sz w:val="28"/>
          <w:szCs w:val="28"/>
        </w:rPr>
        <w:softHyphen/>
      </w:r>
      <w:r>
        <w:rPr>
          <w:color w:val="000000"/>
          <w:spacing w:val="3"/>
          <w:sz w:val="28"/>
          <w:szCs w:val="28"/>
        </w:rPr>
        <w:t>нее профилактическое воздействие, но и тем больших деликатно</w:t>
      </w:r>
      <w:r>
        <w:rPr>
          <w:color w:val="000000"/>
          <w:spacing w:val="3"/>
          <w:sz w:val="28"/>
          <w:szCs w:val="28"/>
        </w:rPr>
        <w:softHyphen/>
      </w:r>
      <w:r>
        <w:rPr>
          <w:color w:val="000000"/>
          <w:spacing w:val="2"/>
          <w:sz w:val="28"/>
          <w:szCs w:val="28"/>
        </w:rPr>
        <w:t xml:space="preserve">сти и профессиональной компетентности требует оно от педагога. </w:t>
      </w:r>
      <w:r>
        <w:rPr>
          <w:color w:val="000000"/>
          <w:spacing w:val="4"/>
          <w:sz w:val="28"/>
          <w:szCs w:val="28"/>
        </w:rPr>
        <w:t>В работе со старшими дошкольниками профилактические задачи сохраняются и дополняются собственно коррекционными. Если педагог активно влияет на динамику и качество речевого разви</w:t>
      </w:r>
      <w:r>
        <w:rPr>
          <w:color w:val="000000"/>
          <w:spacing w:val="4"/>
          <w:sz w:val="28"/>
          <w:szCs w:val="28"/>
        </w:rPr>
        <w:softHyphen/>
      </w:r>
      <w:r>
        <w:rPr>
          <w:color w:val="000000"/>
          <w:spacing w:val="3"/>
          <w:sz w:val="28"/>
          <w:szCs w:val="28"/>
        </w:rPr>
        <w:t xml:space="preserve">тия своих воспитанников с самого раннего возраста, оказывается </w:t>
      </w:r>
      <w:r>
        <w:rPr>
          <w:color w:val="000000"/>
          <w:spacing w:val="4"/>
          <w:sz w:val="28"/>
          <w:szCs w:val="28"/>
        </w:rPr>
        <w:t>возможным значительно сократить количество детей, по отноше</w:t>
      </w:r>
      <w:r>
        <w:rPr>
          <w:color w:val="000000"/>
          <w:spacing w:val="4"/>
          <w:sz w:val="28"/>
          <w:szCs w:val="28"/>
        </w:rPr>
        <w:softHyphen/>
      </w:r>
      <w:r>
        <w:rPr>
          <w:color w:val="000000"/>
          <w:spacing w:val="3"/>
          <w:sz w:val="28"/>
          <w:szCs w:val="28"/>
        </w:rPr>
        <w:t>нию к которым позже могут быть поставлены коррекционные за</w:t>
      </w:r>
      <w:r>
        <w:rPr>
          <w:color w:val="000000"/>
          <w:spacing w:val="3"/>
          <w:sz w:val="28"/>
          <w:szCs w:val="28"/>
        </w:rPr>
        <w:softHyphen/>
      </w:r>
      <w:r>
        <w:rPr>
          <w:color w:val="000000"/>
          <w:spacing w:val="2"/>
          <w:sz w:val="28"/>
          <w:szCs w:val="28"/>
        </w:rPr>
        <w:t>дачи. Это свидетельствует о хорошем прогностическом потенциа</w:t>
      </w:r>
      <w:r>
        <w:rPr>
          <w:color w:val="000000"/>
          <w:spacing w:val="2"/>
          <w:sz w:val="28"/>
          <w:szCs w:val="28"/>
        </w:rPr>
        <w:softHyphen/>
      </w:r>
      <w:r>
        <w:rPr>
          <w:color w:val="000000"/>
          <w:spacing w:val="3"/>
          <w:sz w:val="28"/>
          <w:szCs w:val="28"/>
        </w:rPr>
        <w:t xml:space="preserve">ле средств подготовительной направленности и целесообразности </w:t>
      </w:r>
      <w:r>
        <w:rPr>
          <w:color w:val="000000"/>
          <w:sz w:val="28"/>
          <w:szCs w:val="28"/>
        </w:rPr>
        <w:t>внедрения такой системы работы в широкую педагогическую прак</w:t>
      </w:r>
      <w:r>
        <w:rPr>
          <w:color w:val="000000"/>
          <w:sz w:val="28"/>
          <w:szCs w:val="28"/>
        </w:rPr>
        <w:softHyphen/>
      </w:r>
      <w:r>
        <w:rPr>
          <w:color w:val="000000"/>
          <w:spacing w:val="-1"/>
          <w:sz w:val="28"/>
          <w:szCs w:val="28"/>
        </w:rPr>
        <w:t>тику.</w:t>
      </w:r>
    </w:p>
    <w:p w:rsidR="00AF61D2" w:rsidRDefault="00AF61D2">
      <w:pPr>
        <w:shd w:val="clear" w:color="auto" w:fill="FFFFFF"/>
        <w:ind w:right="154" w:firstLine="269"/>
        <w:jc w:val="both"/>
        <w:rPr>
          <w:color w:val="000000"/>
          <w:spacing w:val="5"/>
          <w:sz w:val="28"/>
          <w:szCs w:val="28"/>
        </w:rPr>
      </w:pPr>
      <w:r>
        <w:rPr>
          <w:color w:val="000000"/>
          <w:spacing w:val="4"/>
          <w:sz w:val="28"/>
          <w:szCs w:val="28"/>
        </w:rPr>
        <w:t>Таким образом, реальная индивидуализация задач, содержа</w:t>
      </w:r>
      <w:r>
        <w:rPr>
          <w:color w:val="000000"/>
          <w:spacing w:val="4"/>
          <w:sz w:val="28"/>
          <w:szCs w:val="28"/>
        </w:rPr>
        <w:softHyphen/>
      </w:r>
      <w:r>
        <w:rPr>
          <w:color w:val="000000"/>
          <w:spacing w:val="2"/>
          <w:sz w:val="28"/>
          <w:szCs w:val="28"/>
        </w:rPr>
        <w:t>ния и приемов работы педагогов с детьми, персонализация кон</w:t>
      </w:r>
      <w:r>
        <w:rPr>
          <w:color w:val="000000"/>
          <w:spacing w:val="2"/>
          <w:sz w:val="28"/>
          <w:szCs w:val="28"/>
        </w:rPr>
        <w:softHyphen/>
        <w:t xml:space="preserve">тактов с его близким окружением в совокупности обеспечивают оптимальные условия и основу для оперативного и действенного </w:t>
      </w:r>
      <w:r>
        <w:rPr>
          <w:color w:val="000000"/>
          <w:spacing w:val="1"/>
          <w:sz w:val="28"/>
          <w:szCs w:val="28"/>
        </w:rPr>
        <w:t>развертывания программ профилактической и коррекционной на</w:t>
      </w:r>
      <w:r>
        <w:rPr>
          <w:color w:val="000000"/>
          <w:spacing w:val="1"/>
          <w:sz w:val="28"/>
          <w:szCs w:val="28"/>
        </w:rPr>
        <w:softHyphen/>
      </w:r>
      <w:r>
        <w:rPr>
          <w:color w:val="000000"/>
          <w:spacing w:val="3"/>
          <w:sz w:val="28"/>
          <w:szCs w:val="28"/>
        </w:rPr>
        <w:t>правленности в отношении воспитанников ДОУ общеразвиваю</w:t>
      </w:r>
      <w:r>
        <w:rPr>
          <w:color w:val="000000"/>
          <w:spacing w:val="2"/>
          <w:sz w:val="28"/>
          <w:szCs w:val="28"/>
        </w:rPr>
        <w:t>щего вида, имеющих опережающее, нормированное речевое раз</w:t>
      </w:r>
      <w:r>
        <w:rPr>
          <w:color w:val="000000"/>
          <w:spacing w:val="2"/>
          <w:sz w:val="28"/>
          <w:szCs w:val="28"/>
        </w:rPr>
        <w:softHyphen/>
      </w:r>
      <w:r>
        <w:rPr>
          <w:color w:val="000000"/>
          <w:spacing w:val="5"/>
          <w:sz w:val="28"/>
          <w:szCs w:val="28"/>
        </w:rPr>
        <w:t>витие или некоторые отклонения, недостатки в этом развитии.</w:t>
      </w:r>
    </w:p>
    <w:p w:rsidR="00AF61D2" w:rsidRDefault="00AF61D2">
      <w:pPr>
        <w:shd w:val="clear" w:color="auto" w:fill="FFFFFF"/>
        <w:ind w:left="34" w:firstLine="288"/>
        <w:jc w:val="both"/>
        <w:rPr>
          <w:i/>
          <w:iCs/>
          <w:color w:val="000000"/>
          <w:spacing w:val="-4"/>
          <w:sz w:val="28"/>
          <w:szCs w:val="28"/>
        </w:rPr>
      </w:pPr>
      <w:r>
        <w:rPr>
          <w:color w:val="000000"/>
          <w:spacing w:val="4"/>
          <w:sz w:val="28"/>
          <w:szCs w:val="28"/>
        </w:rPr>
        <w:t>Вместе с тем, исследования последнего десятилетия неоднок</w:t>
      </w:r>
      <w:r>
        <w:rPr>
          <w:color w:val="000000"/>
          <w:spacing w:val="4"/>
          <w:sz w:val="28"/>
          <w:szCs w:val="28"/>
        </w:rPr>
        <w:softHyphen/>
      </w:r>
      <w:r>
        <w:rPr>
          <w:color w:val="000000"/>
          <w:spacing w:val="2"/>
          <w:sz w:val="28"/>
          <w:szCs w:val="28"/>
        </w:rPr>
        <w:t xml:space="preserve">ратно подтверждали неготовность педагогов детских учреждений </w:t>
      </w:r>
      <w:r>
        <w:rPr>
          <w:color w:val="000000"/>
          <w:spacing w:val="3"/>
          <w:sz w:val="28"/>
          <w:szCs w:val="28"/>
        </w:rPr>
        <w:t>к самостоятельному и качественному решению диагностико-про</w:t>
      </w:r>
      <w:r>
        <w:rPr>
          <w:color w:val="000000"/>
          <w:spacing w:val="3"/>
          <w:sz w:val="28"/>
          <w:szCs w:val="28"/>
        </w:rPr>
        <w:softHyphen/>
        <w:t>филактических и коррекционных задач, отсутствие у них необхо</w:t>
      </w:r>
      <w:r>
        <w:rPr>
          <w:color w:val="000000"/>
          <w:spacing w:val="3"/>
          <w:sz w:val="28"/>
          <w:szCs w:val="28"/>
        </w:rPr>
        <w:softHyphen/>
      </w:r>
      <w:r>
        <w:rPr>
          <w:color w:val="000000"/>
          <w:spacing w:val="4"/>
          <w:sz w:val="28"/>
          <w:szCs w:val="28"/>
        </w:rPr>
        <w:t xml:space="preserve">димых и достаточных знаний и умений для оказания адекватной </w:t>
      </w:r>
      <w:r>
        <w:rPr>
          <w:color w:val="000000"/>
          <w:spacing w:val="2"/>
          <w:sz w:val="28"/>
          <w:szCs w:val="28"/>
        </w:rPr>
        <w:t>помощи своим воспитанникам (Н.В. Новоторцева, 1991; Е.Б. Аге</w:t>
      </w:r>
      <w:r>
        <w:rPr>
          <w:color w:val="000000"/>
          <w:spacing w:val="2"/>
          <w:sz w:val="28"/>
          <w:szCs w:val="28"/>
        </w:rPr>
        <w:softHyphen/>
      </w:r>
      <w:r>
        <w:rPr>
          <w:color w:val="000000"/>
          <w:sz w:val="28"/>
          <w:szCs w:val="28"/>
        </w:rPr>
        <w:t xml:space="preserve">ева, 1996; В.И. Селиверстов, 1998; О.А. Степанова, 2000). Поэтому </w:t>
      </w:r>
      <w:r>
        <w:rPr>
          <w:color w:val="000000"/>
          <w:spacing w:val="8"/>
          <w:sz w:val="28"/>
          <w:szCs w:val="28"/>
        </w:rPr>
        <w:t xml:space="preserve">изложенные выше подходы к содержанию и организации этой </w:t>
      </w:r>
      <w:r>
        <w:rPr>
          <w:color w:val="000000"/>
          <w:spacing w:val="4"/>
          <w:sz w:val="28"/>
          <w:szCs w:val="28"/>
        </w:rPr>
        <w:t xml:space="preserve">помощи являются </w:t>
      </w:r>
      <w:r>
        <w:rPr>
          <w:i/>
          <w:iCs/>
          <w:color w:val="000000"/>
          <w:spacing w:val="4"/>
          <w:sz w:val="28"/>
          <w:szCs w:val="28"/>
        </w:rPr>
        <w:t xml:space="preserve">моделью, </w:t>
      </w:r>
      <w:r>
        <w:rPr>
          <w:color w:val="000000"/>
          <w:spacing w:val="4"/>
          <w:sz w:val="28"/>
          <w:szCs w:val="28"/>
        </w:rPr>
        <w:t xml:space="preserve">развитой и конкретизированной при </w:t>
      </w:r>
      <w:r>
        <w:rPr>
          <w:color w:val="000000"/>
          <w:spacing w:val="6"/>
          <w:sz w:val="28"/>
          <w:szCs w:val="28"/>
        </w:rPr>
        <w:t>разработке методического инструментария, материалов и посо</w:t>
      </w:r>
      <w:r>
        <w:rPr>
          <w:color w:val="000000"/>
          <w:spacing w:val="6"/>
          <w:sz w:val="28"/>
          <w:szCs w:val="28"/>
        </w:rPr>
        <w:softHyphen/>
      </w:r>
      <w:r>
        <w:rPr>
          <w:color w:val="000000"/>
          <w:spacing w:val="3"/>
          <w:sz w:val="28"/>
          <w:szCs w:val="28"/>
        </w:rPr>
        <w:t xml:space="preserve">бий в помощь работникам ДОУ, программ их подготовки к такой </w:t>
      </w:r>
      <w:r>
        <w:rPr>
          <w:color w:val="000000"/>
          <w:spacing w:val="2"/>
          <w:sz w:val="28"/>
          <w:szCs w:val="28"/>
        </w:rPr>
        <w:t>деятельности в системе среднего, высшего педагогического обра</w:t>
      </w:r>
      <w:r>
        <w:rPr>
          <w:color w:val="000000"/>
          <w:spacing w:val="2"/>
          <w:sz w:val="28"/>
          <w:szCs w:val="28"/>
        </w:rPr>
        <w:softHyphen/>
        <w:t>зования и повышения квалификации. При этом следует предвари</w:t>
      </w:r>
      <w:r>
        <w:rPr>
          <w:color w:val="000000"/>
          <w:spacing w:val="2"/>
          <w:sz w:val="28"/>
          <w:szCs w:val="28"/>
        </w:rPr>
        <w:softHyphen/>
      </w:r>
      <w:r>
        <w:rPr>
          <w:color w:val="000000"/>
          <w:spacing w:val="-1"/>
          <w:sz w:val="28"/>
          <w:szCs w:val="28"/>
        </w:rPr>
        <w:t xml:space="preserve">тельно определить </w:t>
      </w:r>
      <w:r>
        <w:rPr>
          <w:i/>
          <w:iCs/>
          <w:color w:val="000000"/>
          <w:spacing w:val="-1"/>
          <w:sz w:val="28"/>
          <w:szCs w:val="28"/>
        </w:rPr>
        <w:t xml:space="preserve">соответствующий набор знаний и умений, </w:t>
      </w:r>
      <w:r>
        <w:rPr>
          <w:color w:val="000000"/>
          <w:spacing w:val="-1"/>
          <w:sz w:val="28"/>
          <w:szCs w:val="28"/>
        </w:rPr>
        <w:t>кото</w:t>
      </w:r>
      <w:r>
        <w:rPr>
          <w:color w:val="000000"/>
          <w:spacing w:val="-1"/>
          <w:sz w:val="28"/>
          <w:szCs w:val="28"/>
        </w:rPr>
        <w:softHyphen/>
      </w:r>
      <w:r>
        <w:rPr>
          <w:color w:val="000000"/>
          <w:spacing w:val="2"/>
          <w:sz w:val="28"/>
          <w:szCs w:val="28"/>
        </w:rPr>
        <w:t>рыми должен овладеть специалист дошкольного воспитания в це</w:t>
      </w:r>
      <w:r>
        <w:rPr>
          <w:color w:val="000000"/>
          <w:spacing w:val="2"/>
          <w:sz w:val="28"/>
          <w:szCs w:val="28"/>
        </w:rPr>
        <w:softHyphen/>
      </w:r>
      <w:r>
        <w:rPr>
          <w:color w:val="000000"/>
          <w:spacing w:val="3"/>
          <w:sz w:val="28"/>
          <w:szCs w:val="28"/>
        </w:rPr>
        <w:t xml:space="preserve">лях обеспечения помощи детям в полноценном речевом развитии и внесения корректив в это развитие. Они должны быть </w:t>
      </w:r>
      <w:r>
        <w:rPr>
          <w:i/>
          <w:iCs/>
          <w:color w:val="000000"/>
          <w:spacing w:val="3"/>
          <w:sz w:val="28"/>
          <w:szCs w:val="28"/>
        </w:rPr>
        <w:t>зафикси</w:t>
      </w:r>
      <w:r>
        <w:rPr>
          <w:i/>
          <w:iCs/>
          <w:color w:val="000000"/>
          <w:spacing w:val="3"/>
          <w:sz w:val="28"/>
          <w:szCs w:val="28"/>
        </w:rPr>
        <w:softHyphen/>
      </w:r>
      <w:r>
        <w:rPr>
          <w:i/>
          <w:iCs/>
          <w:color w:val="000000"/>
          <w:spacing w:val="-1"/>
          <w:sz w:val="28"/>
          <w:szCs w:val="28"/>
        </w:rPr>
        <w:t xml:space="preserve">рованы в квалификационной характеристике </w:t>
      </w:r>
      <w:r>
        <w:rPr>
          <w:color w:val="000000"/>
          <w:spacing w:val="-1"/>
          <w:sz w:val="28"/>
          <w:szCs w:val="28"/>
        </w:rPr>
        <w:t>работников этой кате</w:t>
      </w:r>
      <w:r>
        <w:rPr>
          <w:color w:val="000000"/>
          <w:spacing w:val="-1"/>
          <w:sz w:val="28"/>
          <w:szCs w:val="28"/>
        </w:rPr>
        <w:softHyphen/>
      </w:r>
      <w:r>
        <w:rPr>
          <w:color w:val="000000"/>
          <w:spacing w:val="3"/>
          <w:sz w:val="28"/>
          <w:szCs w:val="28"/>
        </w:rPr>
        <w:t>гории и стать объектом направленного формирования. Так, к чис</w:t>
      </w:r>
      <w:r>
        <w:rPr>
          <w:color w:val="000000"/>
          <w:spacing w:val="3"/>
          <w:sz w:val="28"/>
          <w:szCs w:val="28"/>
        </w:rPr>
        <w:softHyphen/>
      </w:r>
      <w:r>
        <w:rPr>
          <w:color w:val="000000"/>
          <w:spacing w:val="4"/>
          <w:sz w:val="28"/>
          <w:szCs w:val="28"/>
        </w:rPr>
        <w:t xml:space="preserve">лу наиболее значимых знаний, которыми должен быть вооружен </w:t>
      </w:r>
      <w:r>
        <w:rPr>
          <w:color w:val="000000"/>
          <w:spacing w:val="1"/>
          <w:sz w:val="28"/>
          <w:szCs w:val="28"/>
        </w:rPr>
        <w:t xml:space="preserve">педагог-воспитатель ДОУ общеразвивающего вида, относятся </w:t>
      </w:r>
      <w:r>
        <w:rPr>
          <w:i/>
          <w:iCs/>
          <w:color w:val="000000"/>
          <w:spacing w:val="1"/>
          <w:sz w:val="28"/>
          <w:szCs w:val="28"/>
        </w:rPr>
        <w:t>зна</w:t>
      </w:r>
      <w:r>
        <w:rPr>
          <w:i/>
          <w:iCs/>
          <w:color w:val="000000"/>
          <w:spacing w:val="1"/>
          <w:sz w:val="28"/>
          <w:szCs w:val="28"/>
        </w:rPr>
        <w:softHyphen/>
      </w:r>
      <w:r>
        <w:rPr>
          <w:i/>
          <w:iCs/>
          <w:color w:val="000000"/>
          <w:spacing w:val="-4"/>
          <w:sz w:val="28"/>
          <w:szCs w:val="28"/>
        </w:rPr>
        <w:t>ния о:</w:t>
      </w:r>
    </w:p>
    <w:p w:rsidR="00AF61D2" w:rsidRDefault="00AF61D2">
      <w:pPr>
        <w:numPr>
          <w:ilvl w:val="0"/>
          <w:numId w:val="10"/>
        </w:numPr>
        <w:shd w:val="clear" w:color="auto" w:fill="FFFFFF"/>
        <w:tabs>
          <w:tab w:val="left" w:pos="1833"/>
        </w:tabs>
        <w:jc w:val="both"/>
        <w:rPr>
          <w:color w:val="000000"/>
          <w:spacing w:val="2"/>
          <w:sz w:val="28"/>
          <w:szCs w:val="28"/>
        </w:rPr>
      </w:pPr>
      <w:r>
        <w:rPr>
          <w:color w:val="000000"/>
          <w:spacing w:val="2"/>
          <w:sz w:val="28"/>
          <w:szCs w:val="28"/>
        </w:rPr>
        <w:t>возрастных закономерностях речевого онтогенеза;</w:t>
      </w:r>
    </w:p>
    <w:p w:rsidR="00AF61D2" w:rsidRDefault="00AF61D2">
      <w:pPr>
        <w:numPr>
          <w:ilvl w:val="0"/>
          <w:numId w:val="10"/>
        </w:numPr>
        <w:shd w:val="clear" w:color="auto" w:fill="FFFFFF"/>
        <w:tabs>
          <w:tab w:val="left" w:pos="1833"/>
        </w:tabs>
        <w:jc w:val="both"/>
        <w:rPr>
          <w:color w:val="000000"/>
          <w:spacing w:val="2"/>
          <w:sz w:val="28"/>
          <w:szCs w:val="28"/>
        </w:rPr>
      </w:pPr>
      <w:r>
        <w:rPr>
          <w:color w:val="000000"/>
          <w:spacing w:val="2"/>
          <w:sz w:val="28"/>
          <w:szCs w:val="28"/>
        </w:rPr>
        <w:t>типических недостатках, отклонениях и нарушениях в рече</w:t>
      </w:r>
      <w:r>
        <w:rPr>
          <w:color w:val="000000"/>
          <w:spacing w:val="2"/>
          <w:sz w:val="28"/>
          <w:szCs w:val="28"/>
        </w:rPr>
        <w:softHyphen/>
      </w:r>
      <w:r>
        <w:rPr>
          <w:color w:val="000000"/>
          <w:spacing w:val="4"/>
          <w:sz w:val="28"/>
          <w:szCs w:val="28"/>
        </w:rPr>
        <w:t>вом развитии детей дошкольного возраста и причинах, ле</w:t>
      </w:r>
      <w:r>
        <w:rPr>
          <w:color w:val="000000"/>
          <w:spacing w:val="4"/>
          <w:sz w:val="28"/>
          <w:szCs w:val="28"/>
        </w:rPr>
        <w:softHyphen/>
      </w:r>
      <w:r>
        <w:rPr>
          <w:color w:val="000000"/>
          <w:spacing w:val="2"/>
          <w:sz w:val="28"/>
          <w:szCs w:val="28"/>
        </w:rPr>
        <w:t>жащих в их основе;</w:t>
      </w:r>
    </w:p>
    <w:p w:rsidR="00AF61D2" w:rsidRDefault="00AF61D2">
      <w:pPr>
        <w:numPr>
          <w:ilvl w:val="0"/>
          <w:numId w:val="10"/>
        </w:numPr>
        <w:shd w:val="clear" w:color="auto" w:fill="FFFFFF"/>
        <w:tabs>
          <w:tab w:val="left" w:pos="1833"/>
        </w:tabs>
        <w:jc w:val="both"/>
        <w:rPr>
          <w:color w:val="000000"/>
          <w:spacing w:val="3"/>
          <w:sz w:val="28"/>
          <w:szCs w:val="28"/>
        </w:rPr>
      </w:pPr>
      <w:r>
        <w:rPr>
          <w:color w:val="000000"/>
          <w:spacing w:val="4"/>
          <w:sz w:val="28"/>
          <w:szCs w:val="28"/>
        </w:rPr>
        <w:t>задачах, формах, результативных методах и приемах диаг</w:t>
      </w:r>
      <w:r>
        <w:rPr>
          <w:color w:val="000000"/>
          <w:spacing w:val="4"/>
          <w:sz w:val="28"/>
          <w:szCs w:val="28"/>
        </w:rPr>
        <w:softHyphen/>
      </w:r>
      <w:r>
        <w:rPr>
          <w:color w:val="000000"/>
          <w:spacing w:val="9"/>
          <w:sz w:val="28"/>
          <w:szCs w:val="28"/>
        </w:rPr>
        <w:t>ностики, профилактики и коррекции недостатков речи у</w:t>
      </w:r>
      <w:r>
        <w:rPr>
          <w:color w:val="000000"/>
          <w:spacing w:val="9"/>
          <w:sz w:val="28"/>
          <w:szCs w:val="28"/>
        </w:rPr>
        <w:br/>
      </w:r>
      <w:r>
        <w:rPr>
          <w:color w:val="000000"/>
          <w:spacing w:val="3"/>
          <w:sz w:val="28"/>
          <w:szCs w:val="28"/>
        </w:rPr>
        <w:t>детей в условиях ДОУ и семьи;</w:t>
      </w:r>
    </w:p>
    <w:p w:rsidR="00AF61D2" w:rsidRDefault="00AF61D2">
      <w:pPr>
        <w:numPr>
          <w:ilvl w:val="0"/>
          <w:numId w:val="10"/>
        </w:numPr>
        <w:shd w:val="clear" w:color="auto" w:fill="FFFFFF"/>
        <w:tabs>
          <w:tab w:val="left" w:pos="1833"/>
        </w:tabs>
        <w:jc w:val="both"/>
        <w:rPr>
          <w:color w:val="000000"/>
          <w:spacing w:val="6"/>
          <w:sz w:val="28"/>
          <w:szCs w:val="28"/>
        </w:rPr>
      </w:pPr>
      <w:r>
        <w:rPr>
          <w:color w:val="000000"/>
          <w:spacing w:val="3"/>
          <w:sz w:val="28"/>
          <w:szCs w:val="28"/>
        </w:rPr>
        <w:t>задачах, содержании, методах и формах профилактической</w:t>
      </w:r>
      <w:r>
        <w:rPr>
          <w:color w:val="000000"/>
          <w:spacing w:val="3"/>
          <w:sz w:val="28"/>
          <w:szCs w:val="28"/>
        </w:rPr>
        <w:br/>
        <w:t>и консультативной работы как с ребенком, имеющим рече</w:t>
      </w:r>
      <w:r>
        <w:rPr>
          <w:color w:val="000000"/>
          <w:spacing w:val="3"/>
          <w:sz w:val="28"/>
          <w:szCs w:val="28"/>
        </w:rPr>
        <w:softHyphen/>
      </w:r>
      <w:r>
        <w:rPr>
          <w:color w:val="000000"/>
          <w:spacing w:val="6"/>
          <w:sz w:val="28"/>
          <w:szCs w:val="28"/>
        </w:rPr>
        <w:t>вые недостатки, так и с его семьей.</w:t>
      </w:r>
    </w:p>
    <w:p w:rsidR="00AF61D2" w:rsidRDefault="00AF61D2">
      <w:pPr>
        <w:shd w:val="clear" w:color="auto" w:fill="FFFFFF"/>
        <w:ind w:left="182" w:firstLine="283"/>
        <w:jc w:val="both"/>
        <w:rPr>
          <w:i/>
          <w:iCs/>
          <w:color w:val="000000"/>
          <w:spacing w:val="2"/>
          <w:sz w:val="28"/>
          <w:szCs w:val="28"/>
        </w:rPr>
      </w:pPr>
      <w:r>
        <w:rPr>
          <w:color w:val="000000"/>
          <w:spacing w:val="2"/>
          <w:sz w:val="28"/>
          <w:szCs w:val="28"/>
        </w:rPr>
        <w:t>Среди наиболее важных умений, позволяющих вести диагно</w:t>
      </w:r>
      <w:r>
        <w:rPr>
          <w:color w:val="000000"/>
          <w:spacing w:val="3"/>
          <w:sz w:val="28"/>
          <w:szCs w:val="28"/>
        </w:rPr>
        <w:t>стико-профилактическую и коррекционно-речевую работу с до</w:t>
      </w:r>
      <w:r>
        <w:rPr>
          <w:color w:val="000000"/>
          <w:spacing w:val="3"/>
          <w:sz w:val="28"/>
          <w:szCs w:val="28"/>
        </w:rPr>
        <w:softHyphen/>
      </w:r>
      <w:r>
        <w:rPr>
          <w:color w:val="000000"/>
          <w:spacing w:val="2"/>
          <w:sz w:val="28"/>
          <w:szCs w:val="28"/>
        </w:rPr>
        <w:t xml:space="preserve">школьниками, следует выделить </w:t>
      </w:r>
      <w:r>
        <w:rPr>
          <w:i/>
          <w:iCs/>
          <w:color w:val="000000"/>
          <w:spacing w:val="2"/>
          <w:sz w:val="28"/>
          <w:szCs w:val="28"/>
        </w:rPr>
        <w:t>умения:</w:t>
      </w:r>
    </w:p>
    <w:p w:rsidR="00AF61D2" w:rsidRDefault="00AF61D2">
      <w:pPr>
        <w:numPr>
          <w:ilvl w:val="0"/>
          <w:numId w:val="12"/>
        </w:numPr>
        <w:shd w:val="clear" w:color="auto" w:fill="FFFFFF"/>
        <w:tabs>
          <w:tab w:val="left" w:pos="1690"/>
        </w:tabs>
        <w:jc w:val="both"/>
        <w:rPr>
          <w:color w:val="000000"/>
          <w:spacing w:val="5"/>
          <w:sz w:val="28"/>
          <w:szCs w:val="28"/>
        </w:rPr>
      </w:pPr>
      <w:r>
        <w:rPr>
          <w:color w:val="000000"/>
          <w:spacing w:val="5"/>
          <w:sz w:val="28"/>
          <w:szCs w:val="28"/>
        </w:rPr>
        <w:t>наблюдать за ходом речевого развития детей дошкольного</w:t>
      </w:r>
      <w:r>
        <w:rPr>
          <w:color w:val="000000"/>
          <w:spacing w:val="5"/>
          <w:sz w:val="28"/>
          <w:szCs w:val="28"/>
        </w:rPr>
        <w:br/>
      </w:r>
      <w:r>
        <w:rPr>
          <w:color w:val="000000"/>
          <w:spacing w:val="7"/>
          <w:sz w:val="28"/>
          <w:szCs w:val="28"/>
        </w:rPr>
        <w:t>возраста, видеть, распознавать (диагностировать) предпо</w:t>
      </w:r>
      <w:r>
        <w:rPr>
          <w:color w:val="000000"/>
          <w:spacing w:val="7"/>
          <w:sz w:val="28"/>
          <w:szCs w:val="28"/>
        </w:rPr>
        <w:softHyphen/>
      </w:r>
      <w:r>
        <w:rPr>
          <w:color w:val="000000"/>
          <w:spacing w:val="4"/>
          <w:sz w:val="28"/>
          <w:szCs w:val="28"/>
        </w:rPr>
        <w:t>сылки и признаки формирования нетипичных — опережаю</w:t>
      </w:r>
      <w:r>
        <w:rPr>
          <w:color w:val="000000"/>
          <w:spacing w:val="4"/>
          <w:sz w:val="28"/>
          <w:szCs w:val="28"/>
        </w:rPr>
        <w:softHyphen/>
        <w:t xml:space="preserve">щих, задержанных или искаженных — вариантов в речевом </w:t>
      </w:r>
      <w:r>
        <w:rPr>
          <w:color w:val="000000"/>
          <w:spacing w:val="5"/>
          <w:sz w:val="28"/>
          <w:szCs w:val="28"/>
        </w:rPr>
        <w:t>развитии дошкольников;</w:t>
      </w:r>
    </w:p>
    <w:p w:rsidR="00AF61D2" w:rsidRDefault="00AF61D2">
      <w:pPr>
        <w:numPr>
          <w:ilvl w:val="0"/>
          <w:numId w:val="12"/>
        </w:numPr>
        <w:shd w:val="clear" w:color="auto" w:fill="FFFFFF"/>
        <w:tabs>
          <w:tab w:val="left" w:pos="1690"/>
        </w:tabs>
        <w:jc w:val="both"/>
        <w:rPr>
          <w:color w:val="000000"/>
          <w:spacing w:val="4"/>
          <w:sz w:val="28"/>
          <w:szCs w:val="28"/>
        </w:rPr>
      </w:pPr>
      <w:r>
        <w:rPr>
          <w:color w:val="000000"/>
          <w:sz w:val="28"/>
          <w:szCs w:val="28"/>
        </w:rPr>
        <w:t>обеспечивать создание обогащенной и соответствующей осо</w:t>
      </w:r>
      <w:r>
        <w:rPr>
          <w:color w:val="000000"/>
          <w:sz w:val="28"/>
          <w:szCs w:val="28"/>
        </w:rPr>
        <w:softHyphen/>
      </w:r>
      <w:r>
        <w:rPr>
          <w:color w:val="000000"/>
          <w:spacing w:val="5"/>
          <w:sz w:val="28"/>
          <w:szCs w:val="28"/>
        </w:rPr>
        <w:t>бенностям и потребностям общего и речевого развития де</w:t>
      </w:r>
      <w:r>
        <w:rPr>
          <w:color w:val="000000"/>
          <w:spacing w:val="5"/>
          <w:sz w:val="28"/>
          <w:szCs w:val="28"/>
        </w:rPr>
        <w:softHyphen/>
      </w:r>
      <w:r>
        <w:rPr>
          <w:color w:val="000000"/>
          <w:spacing w:val="4"/>
          <w:sz w:val="28"/>
          <w:szCs w:val="28"/>
        </w:rPr>
        <w:t>тей среды в ДОУ;</w:t>
      </w:r>
    </w:p>
    <w:p w:rsidR="00AF61D2" w:rsidRDefault="00AF61D2">
      <w:pPr>
        <w:numPr>
          <w:ilvl w:val="0"/>
          <w:numId w:val="12"/>
        </w:numPr>
        <w:shd w:val="clear" w:color="auto" w:fill="FFFFFF"/>
        <w:tabs>
          <w:tab w:val="left" w:pos="1690"/>
        </w:tabs>
        <w:jc w:val="both"/>
        <w:rPr>
          <w:color w:val="000000"/>
          <w:spacing w:val="3"/>
          <w:sz w:val="28"/>
          <w:szCs w:val="28"/>
        </w:rPr>
      </w:pPr>
      <w:r>
        <w:rPr>
          <w:color w:val="000000"/>
          <w:spacing w:val="3"/>
          <w:sz w:val="28"/>
          <w:szCs w:val="28"/>
        </w:rPr>
        <w:t>методически корректно планировать и проводить работу по</w:t>
      </w:r>
      <w:r>
        <w:rPr>
          <w:color w:val="000000"/>
          <w:spacing w:val="3"/>
          <w:sz w:val="28"/>
          <w:szCs w:val="28"/>
        </w:rPr>
        <w:br/>
      </w:r>
      <w:r>
        <w:rPr>
          <w:color w:val="000000"/>
          <w:spacing w:val="6"/>
          <w:sz w:val="28"/>
          <w:szCs w:val="28"/>
        </w:rPr>
        <w:t>профилактике и преодолению у детей недостатков в рече</w:t>
      </w:r>
      <w:r>
        <w:rPr>
          <w:color w:val="000000"/>
          <w:spacing w:val="6"/>
          <w:sz w:val="28"/>
          <w:szCs w:val="28"/>
        </w:rPr>
        <w:softHyphen/>
      </w:r>
      <w:r>
        <w:rPr>
          <w:color w:val="000000"/>
          <w:spacing w:val="8"/>
          <w:sz w:val="28"/>
          <w:szCs w:val="28"/>
        </w:rPr>
        <w:t>вом развитии в соответствии с их индивидуальными про</w:t>
      </w:r>
      <w:r>
        <w:rPr>
          <w:color w:val="000000"/>
          <w:spacing w:val="8"/>
          <w:sz w:val="28"/>
          <w:szCs w:val="28"/>
        </w:rPr>
        <w:softHyphen/>
      </w:r>
      <w:r>
        <w:rPr>
          <w:color w:val="000000"/>
          <w:spacing w:val="2"/>
          <w:sz w:val="28"/>
          <w:szCs w:val="28"/>
        </w:rPr>
        <w:t xml:space="preserve">граммами, взаимодействовать с другими специалистами при </w:t>
      </w:r>
      <w:r>
        <w:rPr>
          <w:color w:val="000000"/>
          <w:spacing w:val="3"/>
          <w:sz w:val="28"/>
          <w:szCs w:val="28"/>
        </w:rPr>
        <w:t>их реализации;</w:t>
      </w:r>
    </w:p>
    <w:p w:rsidR="00AF61D2" w:rsidRDefault="00AF61D2">
      <w:pPr>
        <w:numPr>
          <w:ilvl w:val="0"/>
          <w:numId w:val="12"/>
        </w:numPr>
        <w:shd w:val="clear" w:color="auto" w:fill="FFFFFF"/>
        <w:tabs>
          <w:tab w:val="left" w:pos="1690"/>
        </w:tabs>
        <w:jc w:val="both"/>
        <w:rPr>
          <w:color w:val="000000"/>
          <w:spacing w:val="2"/>
          <w:sz w:val="28"/>
          <w:szCs w:val="28"/>
        </w:rPr>
      </w:pPr>
      <w:r>
        <w:rPr>
          <w:color w:val="000000"/>
          <w:spacing w:val="4"/>
          <w:sz w:val="28"/>
          <w:szCs w:val="28"/>
        </w:rPr>
        <w:t>вести необходимую педагогическую работу по предупреж</w:t>
      </w:r>
      <w:r>
        <w:rPr>
          <w:color w:val="000000"/>
          <w:spacing w:val="4"/>
          <w:sz w:val="28"/>
          <w:szCs w:val="28"/>
        </w:rPr>
        <w:softHyphen/>
      </w:r>
      <w:r>
        <w:rPr>
          <w:color w:val="000000"/>
          <w:spacing w:val="5"/>
          <w:sz w:val="28"/>
          <w:szCs w:val="28"/>
        </w:rPr>
        <w:t>дению вторичных, следующих за собственно речевыми не</w:t>
      </w:r>
      <w:r>
        <w:rPr>
          <w:color w:val="000000"/>
          <w:spacing w:val="5"/>
          <w:sz w:val="28"/>
          <w:szCs w:val="28"/>
        </w:rPr>
        <w:softHyphen/>
      </w:r>
      <w:r>
        <w:rPr>
          <w:color w:val="000000"/>
          <w:spacing w:val="3"/>
          <w:sz w:val="28"/>
          <w:szCs w:val="28"/>
        </w:rPr>
        <w:t>достатками и тесно с ними связанных трудностей в поведе</w:t>
      </w:r>
      <w:r>
        <w:rPr>
          <w:color w:val="000000"/>
          <w:spacing w:val="3"/>
          <w:sz w:val="28"/>
          <w:szCs w:val="28"/>
        </w:rPr>
        <w:softHyphen/>
      </w:r>
      <w:r>
        <w:rPr>
          <w:color w:val="000000"/>
          <w:spacing w:val="9"/>
          <w:sz w:val="28"/>
          <w:szCs w:val="28"/>
        </w:rPr>
        <w:t>нии, общении и разных видах деятельности ребенка - до</w:t>
      </w:r>
      <w:r>
        <w:rPr>
          <w:color w:val="000000"/>
          <w:spacing w:val="9"/>
          <w:sz w:val="28"/>
          <w:szCs w:val="28"/>
        </w:rPr>
        <w:softHyphen/>
        <w:t xml:space="preserve"> </w:t>
      </w:r>
      <w:r>
        <w:rPr>
          <w:color w:val="000000"/>
          <w:spacing w:val="2"/>
          <w:sz w:val="28"/>
          <w:szCs w:val="28"/>
        </w:rPr>
        <w:t>школьника;</w:t>
      </w:r>
    </w:p>
    <w:p w:rsidR="00AF61D2" w:rsidRDefault="00AF61D2">
      <w:pPr>
        <w:numPr>
          <w:ilvl w:val="0"/>
          <w:numId w:val="12"/>
        </w:numPr>
        <w:shd w:val="clear" w:color="auto" w:fill="FFFFFF"/>
        <w:tabs>
          <w:tab w:val="left" w:pos="1690"/>
        </w:tabs>
        <w:jc w:val="both"/>
        <w:rPr>
          <w:color w:val="000000"/>
          <w:spacing w:val="4"/>
          <w:sz w:val="28"/>
          <w:szCs w:val="28"/>
        </w:rPr>
      </w:pPr>
      <w:r>
        <w:rPr>
          <w:color w:val="000000"/>
          <w:sz w:val="28"/>
          <w:szCs w:val="28"/>
        </w:rPr>
        <w:t>вовлекать в коррекционно-развивающую работу семью, обес</w:t>
      </w:r>
      <w:r>
        <w:rPr>
          <w:color w:val="000000"/>
          <w:sz w:val="28"/>
          <w:szCs w:val="28"/>
        </w:rPr>
        <w:softHyphen/>
      </w:r>
      <w:r>
        <w:rPr>
          <w:color w:val="000000"/>
          <w:spacing w:val="6"/>
          <w:sz w:val="28"/>
          <w:szCs w:val="28"/>
        </w:rPr>
        <w:t xml:space="preserve">печивать заинтересованность родителей и других близких </w:t>
      </w:r>
      <w:r>
        <w:rPr>
          <w:color w:val="000000"/>
          <w:spacing w:val="3"/>
          <w:sz w:val="28"/>
          <w:szCs w:val="28"/>
        </w:rPr>
        <w:t xml:space="preserve">взрослых ребенка в ее результатах, вооружать их простыми </w:t>
      </w:r>
      <w:r>
        <w:rPr>
          <w:color w:val="000000"/>
          <w:spacing w:val="5"/>
          <w:sz w:val="28"/>
          <w:szCs w:val="28"/>
        </w:rPr>
        <w:t xml:space="preserve">и эффективными средствами организации речевой среды и </w:t>
      </w:r>
      <w:r>
        <w:rPr>
          <w:color w:val="000000"/>
          <w:spacing w:val="4"/>
          <w:sz w:val="28"/>
          <w:szCs w:val="28"/>
        </w:rPr>
        <w:t>педагогической помощи ребенку в семье.</w:t>
      </w:r>
    </w:p>
    <w:p w:rsidR="00AF61D2" w:rsidRDefault="00AF61D2">
      <w:pPr>
        <w:shd w:val="clear" w:color="auto" w:fill="FFFFFF"/>
        <w:ind w:right="125" w:firstLine="302"/>
        <w:jc w:val="both"/>
        <w:rPr>
          <w:color w:val="000000"/>
          <w:spacing w:val="1"/>
          <w:sz w:val="28"/>
          <w:szCs w:val="28"/>
        </w:rPr>
      </w:pPr>
      <w:r>
        <w:rPr>
          <w:color w:val="000000"/>
          <w:spacing w:val="4"/>
          <w:sz w:val="28"/>
          <w:szCs w:val="28"/>
        </w:rPr>
        <w:t>Качественное овладение специалистами дошкольного воспи</w:t>
      </w:r>
      <w:r>
        <w:rPr>
          <w:color w:val="000000"/>
          <w:spacing w:val="4"/>
          <w:sz w:val="28"/>
          <w:szCs w:val="28"/>
        </w:rPr>
        <w:softHyphen/>
      </w:r>
      <w:r>
        <w:rPr>
          <w:color w:val="000000"/>
          <w:spacing w:val="2"/>
          <w:sz w:val="28"/>
          <w:szCs w:val="28"/>
        </w:rPr>
        <w:t>тания таким достаточно широким спектром профессионально зна</w:t>
      </w:r>
      <w:r>
        <w:rPr>
          <w:color w:val="000000"/>
          <w:spacing w:val="2"/>
          <w:sz w:val="28"/>
          <w:szCs w:val="28"/>
        </w:rPr>
        <w:softHyphen/>
        <w:t xml:space="preserve">чимых знаний и умений в сочетании с творческим подходом к их </w:t>
      </w:r>
      <w:r>
        <w:rPr>
          <w:color w:val="000000"/>
          <w:spacing w:val="1"/>
          <w:sz w:val="28"/>
          <w:szCs w:val="28"/>
        </w:rPr>
        <w:t xml:space="preserve">применению в условиях ДОУ общеразвивающего вида выводит их </w:t>
      </w:r>
      <w:r>
        <w:rPr>
          <w:color w:val="000000"/>
          <w:spacing w:val="3"/>
          <w:sz w:val="28"/>
          <w:szCs w:val="28"/>
        </w:rPr>
        <w:t>деятельность на новый уровень, отвечающий реалиям современ</w:t>
      </w:r>
      <w:r>
        <w:rPr>
          <w:color w:val="000000"/>
          <w:spacing w:val="3"/>
          <w:sz w:val="28"/>
          <w:szCs w:val="28"/>
        </w:rPr>
        <w:softHyphen/>
      </w:r>
      <w:r>
        <w:rPr>
          <w:color w:val="000000"/>
          <w:spacing w:val="2"/>
          <w:sz w:val="28"/>
          <w:szCs w:val="28"/>
        </w:rPr>
        <w:t>ной жизни, потребностям образовательной практики и свидетель</w:t>
      </w:r>
      <w:r>
        <w:rPr>
          <w:color w:val="000000"/>
          <w:spacing w:val="2"/>
          <w:sz w:val="28"/>
          <w:szCs w:val="28"/>
        </w:rPr>
        <w:softHyphen/>
      </w:r>
      <w:r>
        <w:rPr>
          <w:color w:val="000000"/>
          <w:spacing w:val="3"/>
          <w:sz w:val="28"/>
          <w:szCs w:val="28"/>
        </w:rPr>
        <w:t>ствующий о формировании нового, развивающего стиля их дея</w:t>
      </w:r>
      <w:r>
        <w:rPr>
          <w:color w:val="000000"/>
          <w:spacing w:val="3"/>
          <w:sz w:val="28"/>
          <w:szCs w:val="28"/>
        </w:rPr>
        <w:softHyphen/>
      </w:r>
      <w:r>
        <w:rPr>
          <w:color w:val="000000"/>
          <w:spacing w:val="1"/>
          <w:sz w:val="28"/>
          <w:szCs w:val="28"/>
        </w:rPr>
        <w:t>тельности.</w:t>
      </w:r>
    </w:p>
    <w:p w:rsidR="00AF61D2" w:rsidRDefault="00AF61D2">
      <w:pPr>
        <w:shd w:val="clear" w:color="auto" w:fill="FFFFFF"/>
        <w:ind w:right="125"/>
        <w:jc w:val="both"/>
        <w:rPr>
          <w:color w:val="000000"/>
          <w:spacing w:val="1"/>
          <w:sz w:val="28"/>
          <w:szCs w:val="28"/>
        </w:rPr>
      </w:pPr>
    </w:p>
    <w:p w:rsidR="00AF61D2" w:rsidRDefault="00AF61D2">
      <w:pPr>
        <w:shd w:val="clear" w:color="auto" w:fill="FFFFFF"/>
        <w:ind w:right="125" w:firstLine="302"/>
        <w:jc w:val="both"/>
        <w:rPr>
          <w:color w:val="000000"/>
          <w:spacing w:val="1"/>
          <w:sz w:val="28"/>
          <w:szCs w:val="28"/>
        </w:rPr>
      </w:pPr>
      <w:r>
        <w:rPr>
          <w:color w:val="000000"/>
          <w:spacing w:val="1"/>
          <w:sz w:val="28"/>
          <w:szCs w:val="28"/>
        </w:rPr>
        <w:t>Литература: О.А. Степанова «Организация логопедической работы в дошкольном образовательном учреждении» Москва, 2003г.</w:t>
      </w:r>
    </w:p>
    <w:p w:rsidR="00AF61D2" w:rsidRDefault="00AF61D2">
      <w:pPr>
        <w:shd w:val="clear" w:color="auto" w:fill="FFFFFF"/>
        <w:ind w:right="125" w:firstLine="302"/>
        <w:jc w:val="both"/>
        <w:rPr>
          <w:color w:val="000000"/>
          <w:spacing w:val="1"/>
          <w:sz w:val="28"/>
          <w:szCs w:val="28"/>
        </w:rPr>
      </w:pPr>
    </w:p>
    <w:p w:rsidR="00AF61D2" w:rsidRDefault="00AF61D2">
      <w:pPr>
        <w:shd w:val="clear" w:color="auto" w:fill="FFFFFF"/>
        <w:ind w:right="106"/>
        <w:jc w:val="both"/>
        <w:rPr>
          <w:b/>
          <w:bCs/>
          <w:color w:val="000000"/>
          <w:spacing w:val="4"/>
          <w:sz w:val="28"/>
          <w:szCs w:val="28"/>
        </w:rPr>
      </w:pPr>
    </w:p>
    <w:p w:rsidR="00AF61D2" w:rsidRDefault="00AF61D2">
      <w:pPr>
        <w:shd w:val="clear" w:color="auto" w:fill="FFFFFF"/>
        <w:ind w:right="106"/>
        <w:jc w:val="both"/>
        <w:rPr>
          <w:b/>
          <w:bCs/>
          <w:color w:val="000000"/>
          <w:spacing w:val="4"/>
          <w:sz w:val="28"/>
          <w:szCs w:val="28"/>
        </w:rPr>
      </w:pPr>
    </w:p>
    <w:p w:rsidR="00AF61D2" w:rsidRDefault="00AF61D2">
      <w:pPr>
        <w:shd w:val="clear" w:color="auto" w:fill="FFFFFF"/>
        <w:ind w:right="106"/>
        <w:jc w:val="both"/>
        <w:rPr>
          <w:b/>
          <w:bCs/>
          <w:color w:val="000000"/>
          <w:spacing w:val="4"/>
          <w:sz w:val="28"/>
          <w:szCs w:val="28"/>
        </w:rPr>
      </w:pPr>
    </w:p>
    <w:p w:rsidR="00AF61D2" w:rsidRDefault="00AF61D2">
      <w:pPr>
        <w:shd w:val="clear" w:color="auto" w:fill="FFFFFF"/>
        <w:ind w:right="106"/>
        <w:jc w:val="both"/>
        <w:rPr>
          <w:b/>
          <w:bCs/>
          <w:color w:val="000000"/>
          <w:spacing w:val="4"/>
          <w:sz w:val="28"/>
          <w:szCs w:val="28"/>
        </w:rPr>
      </w:pPr>
      <w:r>
        <w:rPr>
          <w:b/>
          <w:bCs/>
          <w:color w:val="000000"/>
          <w:spacing w:val="4"/>
          <w:sz w:val="28"/>
          <w:szCs w:val="28"/>
        </w:rPr>
        <w:t>Закон Российской Федерации</w:t>
      </w:r>
    </w:p>
    <w:p w:rsidR="00AF61D2" w:rsidRDefault="00AF61D2">
      <w:pPr>
        <w:shd w:val="clear" w:color="auto" w:fill="FFFFFF"/>
        <w:ind w:right="125"/>
        <w:jc w:val="both"/>
        <w:rPr>
          <w:b/>
          <w:bCs/>
          <w:color w:val="000000"/>
          <w:spacing w:val="2"/>
          <w:sz w:val="28"/>
          <w:szCs w:val="28"/>
        </w:rPr>
      </w:pPr>
      <w:r>
        <w:rPr>
          <w:b/>
          <w:bCs/>
          <w:color w:val="000000"/>
          <w:spacing w:val="2"/>
          <w:sz w:val="28"/>
          <w:szCs w:val="28"/>
        </w:rPr>
        <w:t>«Об образовании» (извлечения)</w:t>
      </w:r>
    </w:p>
    <w:p w:rsidR="00AF61D2" w:rsidRDefault="00AF61D2">
      <w:pPr>
        <w:shd w:val="clear" w:color="auto" w:fill="FFFFFF"/>
        <w:ind w:right="96"/>
        <w:jc w:val="both"/>
        <w:rPr>
          <w:b/>
          <w:bCs/>
          <w:color w:val="000000"/>
          <w:spacing w:val="3"/>
          <w:sz w:val="28"/>
          <w:szCs w:val="28"/>
        </w:rPr>
      </w:pPr>
      <w:r>
        <w:rPr>
          <w:b/>
          <w:bCs/>
          <w:color w:val="000000"/>
          <w:spacing w:val="3"/>
          <w:sz w:val="28"/>
          <w:szCs w:val="28"/>
        </w:rPr>
        <w:t>(в редакции Федеральных законов</w:t>
      </w:r>
    </w:p>
    <w:p w:rsidR="00AF61D2" w:rsidRDefault="00AF61D2">
      <w:pPr>
        <w:shd w:val="clear" w:color="auto" w:fill="FFFFFF"/>
        <w:ind w:right="115"/>
        <w:jc w:val="both"/>
        <w:rPr>
          <w:b/>
          <w:bCs/>
          <w:color w:val="000000"/>
          <w:spacing w:val="9"/>
          <w:sz w:val="28"/>
          <w:szCs w:val="28"/>
        </w:rPr>
      </w:pPr>
      <w:r>
        <w:rPr>
          <w:b/>
          <w:bCs/>
          <w:color w:val="000000"/>
          <w:spacing w:val="9"/>
          <w:sz w:val="28"/>
          <w:szCs w:val="28"/>
        </w:rPr>
        <w:t>от 13.01.96 N 12-ФЗ, от 16.11.97 N 144-ФЗ)</w:t>
      </w:r>
    </w:p>
    <w:p w:rsidR="00AF61D2" w:rsidRDefault="00AF61D2">
      <w:pPr>
        <w:shd w:val="clear" w:color="auto" w:fill="FFFFFF"/>
        <w:ind w:right="115"/>
        <w:jc w:val="both"/>
        <w:rPr>
          <w:b/>
          <w:bCs/>
          <w:sz w:val="28"/>
          <w:szCs w:val="28"/>
        </w:rPr>
      </w:pPr>
    </w:p>
    <w:p w:rsidR="00AF61D2" w:rsidRDefault="00AF61D2">
      <w:pPr>
        <w:shd w:val="clear" w:color="auto" w:fill="FFFFFF"/>
        <w:ind w:right="101" w:firstLine="293"/>
        <w:jc w:val="both"/>
        <w:rPr>
          <w:color w:val="000000"/>
          <w:spacing w:val="2"/>
          <w:sz w:val="28"/>
          <w:szCs w:val="28"/>
        </w:rPr>
      </w:pPr>
      <w:r>
        <w:rPr>
          <w:color w:val="000000"/>
          <w:spacing w:val="2"/>
          <w:sz w:val="28"/>
          <w:szCs w:val="28"/>
        </w:rPr>
        <w:t>[...] Статья 2. Принципы государственной политики в области образования</w:t>
      </w:r>
    </w:p>
    <w:p w:rsidR="00AF61D2" w:rsidRDefault="00AF61D2">
      <w:pPr>
        <w:shd w:val="clear" w:color="auto" w:fill="FFFFFF"/>
        <w:ind w:left="5" w:right="91" w:firstLine="288"/>
        <w:jc w:val="both"/>
        <w:rPr>
          <w:color w:val="000000"/>
          <w:spacing w:val="3"/>
          <w:sz w:val="28"/>
          <w:szCs w:val="28"/>
        </w:rPr>
      </w:pPr>
      <w:r>
        <w:rPr>
          <w:color w:val="000000"/>
          <w:spacing w:val="1"/>
          <w:sz w:val="28"/>
          <w:szCs w:val="28"/>
        </w:rPr>
        <w:t>Государственная политика в области образования основывает</w:t>
      </w:r>
      <w:r>
        <w:rPr>
          <w:color w:val="000000"/>
          <w:spacing w:val="1"/>
          <w:sz w:val="28"/>
          <w:szCs w:val="28"/>
        </w:rPr>
        <w:softHyphen/>
      </w:r>
      <w:r>
        <w:rPr>
          <w:color w:val="000000"/>
          <w:spacing w:val="3"/>
          <w:sz w:val="28"/>
          <w:szCs w:val="28"/>
        </w:rPr>
        <w:t>ся на следующих принципах:</w:t>
      </w:r>
    </w:p>
    <w:p w:rsidR="00AF61D2" w:rsidRDefault="00AF61D2" w:rsidP="00AF61D2">
      <w:pPr>
        <w:numPr>
          <w:ilvl w:val="0"/>
          <w:numId w:val="107"/>
        </w:numPr>
        <w:shd w:val="clear" w:color="auto" w:fill="FFFFFF"/>
        <w:tabs>
          <w:tab w:val="left" w:pos="1728"/>
        </w:tabs>
        <w:ind w:left="864" w:hanging="269"/>
        <w:jc w:val="both"/>
        <w:rPr>
          <w:color w:val="000000"/>
          <w:spacing w:val="6"/>
          <w:sz w:val="28"/>
          <w:szCs w:val="28"/>
        </w:rPr>
      </w:pPr>
      <w:r>
        <w:rPr>
          <w:color w:val="000000"/>
          <w:spacing w:val="5"/>
          <w:sz w:val="28"/>
          <w:szCs w:val="28"/>
        </w:rPr>
        <w:t>гуманистический характер образования, приоритет об</w:t>
      </w:r>
      <w:r>
        <w:rPr>
          <w:color w:val="000000"/>
          <w:spacing w:val="5"/>
          <w:sz w:val="28"/>
          <w:szCs w:val="28"/>
        </w:rPr>
        <w:softHyphen/>
      </w:r>
      <w:r>
        <w:rPr>
          <w:color w:val="000000"/>
          <w:spacing w:val="3"/>
          <w:sz w:val="28"/>
          <w:szCs w:val="28"/>
        </w:rPr>
        <w:t xml:space="preserve">щечеловеческих ценностей, жизни и здоровья человека, </w:t>
      </w:r>
      <w:r>
        <w:rPr>
          <w:color w:val="000000"/>
          <w:spacing w:val="-1"/>
          <w:sz w:val="28"/>
          <w:szCs w:val="28"/>
        </w:rPr>
        <w:t>свободного развития личности. Воспитание гражданствен</w:t>
      </w:r>
      <w:r>
        <w:rPr>
          <w:color w:val="000000"/>
          <w:spacing w:val="-1"/>
          <w:sz w:val="28"/>
          <w:szCs w:val="28"/>
        </w:rPr>
        <w:softHyphen/>
      </w:r>
      <w:r>
        <w:rPr>
          <w:color w:val="000000"/>
          <w:spacing w:val="2"/>
          <w:sz w:val="28"/>
          <w:szCs w:val="28"/>
        </w:rPr>
        <w:t>ности, трудолюбия, уважения к правам и свободам чело</w:t>
      </w:r>
      <w:r>
        <w:rPr>
          <w:color w:val="000000"/>
          <w:spacing w:val="2"/>
          <w:sz w:val="28"/>
          <w:szCs w:val="28"/>
        </w:rPr>
        <w:softHyphen/>
      </w:r>
      <w:r>
        <w:rPr>
          <w:color w:val="000000"/>
          <w:spacing w:val="6"/>
          <w:sz w:val="28"/>
          <w:szCs w:val="28"/>
        </w:rPr>
        <w:t>века, любви к окружающей природе, Родине, семье;</w:t>
      </w:r>
    </w:p>
    <w:p w:rsidR="00AF61D2" w:rsidRDefault="00AF61D2" w:rsidP="00AF61D2">
      <w:pPr>
        <w:numPr>
          <w:ilvl w:val="0"/>
          <w:numId w:val="107"/>
        </w:numPr>
        <w:shd w:val="clear" w:color="auto" w:fill="FFFFFF"/>
        <w:tabs>
          <w:tab w:val="left" w:pos="1728"/>
        </w:tabs>
        <w:ind w:left="864" w:hanging="269"/>
        <w:jc w:val="both"/>
        <w:rPr>
          <w:color w:val="000000"/>
          <w:spacing w:val="-3"/>
          <w:sz w:val="28"/>
          <w:szCs w:val="28"/>
        </w:rPr>
      </w:pPr>
      <w:r>
        <w:rPr>
          <w:color w:val="000000"/>
          <w:spacing w:val="-6"/>
          <w:sz w:val="28"/>
          <w:szCs w:val="28"/>
        </w:rPr>
        <w:t>единство федерального культурного и образовательного про</w:t>
      </w:r>
      <w:r>
        <w:rPr>
          <w:color w:val="000000"/>
          <w:spacing w:val="-6"/>
          <w:sz w:val="28"/>
          <w:szCs w:val="28"/>
        </w:rPr>
        <w:softHyphen/>
      </w:r>
      <w:r>
        <w:rPr>
          <w:color w:val="000000"/>
          <w:spacing w:val="-3"/>
          <w:sz w:val="28"/>
          <w:szCs w:val="28"/>
        </w:rPr>
        <w:t>странства. Защита и развитие системой образования нацио</w:t>
      </w:r>
      <w:r>
        <w:rPr>
          <w:color w:val="000000"/>
          <w:spacing w:val="-3"/>
          <w:sz w:val="28"/>
          <w:szCs w:val="28"/>
        </w:rPr>
        <w:softHyphen/>
      </w:r>
      <w:r>
        <w:rPr>
          <w:color w:val="000000"/>
          <w:spacing w:val="3"/>
          <w:sz w:val="28"/>
          <w:szCs w:val="28"/>
        </w:rPr>
        <w:t xml:space="preserve">нальных культур, региональных культурных традиций и </w:t>
      </w:r>
      <w:r>
        <w:rPr>
          <w:color w:val="000000"/>
          <w:spacing w:val="-3"/>
          <w:sz w:val="28"/>
          <w:szCs w:val="28"/>
        </w:rPr>
        <w:t>особенностей в условиях многонационального государства;</w:t>
      </w:r>
    </w:p>
    <w:p w:rsidR="00AF61D2" w:rsidRDefault="00AF61D2" w:rsidP="00AF61D2">
      <w:pPr>
        <w:numPr>
          <w:ilvl w:val="0"/>
          <w:numId w:val="107"/>
        </w:numPr>
        <w:shd w:val="clear" w:color="auto" w:fill="FFFFFF"/>
        <w:tabs>
          <w:tab w:val="left" w:pos="1728"/>
        </w:tabs>
        <w:ind w:left="864" w:hanging="269"/>
        <w:jc w:val="both"/>
        <w:rPr>
          <w:color w:val="000000"/>
          <w:spacing w:val="4"/>
          <w:sz w:val="28"/>
          <w:szCs w:val="28"/>
        </w:rPr>
      </w:pPr>
      <w:r>
        <w:rPr>
          <w:color w:val="000000"/>
          <w:sz w:val="28"/>
          <w:szCs w:val="28"/>
        </w:rPr>
        <w:t>общедоступность образования, адаптивность системы об</w:t>
      </w:r>
      <w:r>
        <w:rPr>
          <w:color w:val="000000"/>
          <w:sz w:val="28"/>
          <w:szCs w:val="28"/>
        </w:rPr>
        <w:softHyphen/>
      </w:r>
      <w:r>
        <w:rPr>
          <w:color w:val="000000"/>
          <w:spacing w:val="5"/>
          <w:sz w:val="28"/>
          <w:szCs w:val="28"/>
        </w:rPr>
        <w:t>разования к уровням и особенностям развития и подго</w:t>
      </w:r>
      <w:r>
        <w:rPr>
          <w:color w:val="000000"/>
          <w:spacing w:val="5"/>
          <w:sz w:val="28"/>
          <w:szCs w:val="28"/>
        </w:rPr>
        <w:softHyphen/>
      </w:r>
      <w:r>
        <w:rPr>
          <w:color w:val="000000"/>
          <w:spacing w:val="4"/>
          <w:sz w:val="28"/>
          <w:szCs w:val="28"/>
        </w:rPr>
        <w:t>товки обучающихся, воспитанников;</w:t>
      </w:r>
    </w:p>
    <w:p w:rsidR="00AF61D2" w:rsidRDefault="00AF61D2" w:rsidP="00AF61D2">
      <w:pPr>
        <w:numPr>
          <w:ilvl w:val="0"/>
          <w:numId w:val="107"/>
        </w:numPr>
        <w:shd w:val="clear" w:color="auto" w:fill="FFFFFF"/>
        <w:tabs>
          <w:tab w:val="left" w:pos="1728"/>
        </w:tabs>
        <w:ind w:left="864" w:hanging="269"/>
        <w:jc w:val="both"/>
        <w:rPr>
          <w:color w:val="000000"/>
          <w:spacing w:val="2"/>
          <w:sz w:val="28"/>
          <w:szCs w:val="28"/>
        </w:rPr>
      </w:pPr>
      <w:r>
        <w:rPr>
          <w:color w:val="000000"/>
          <w:spacing w:val="3"/>
          <w:sz w:val="28"/>
          <w:szCs w:val="28"/>
        </w:rPr>
        <w:t>светский характер образования в государственных и му</w:t>
      </w:r>
      <w:r>
        <w:rPr>
          <w:color w:val="000000"/>
          <w:spacing w:val="3"/>
          <w:sz w:val="28"/>
          <w:szCs w:val="28"/>
        </w:rPr>
        <w:softHyphen/>
      </w:r>
      <w:r>
        <w:rPr>
          <w:color w:val="000000"/>
          <w:spacing w:val="2"/>
          <w:sz w:val="28"/>
          <w:szCs w:val="28"/>
        </w:rPr>
        <w:t>ниципальных образовательных учреждениях;</w:t>
      </w:r>
    </w:p>
    <w:p w:rsidR="00AF61D2" w:rsidRDefault="00AF61D2" w:rsidP="00AF61D2">
      <w:pPr>
        <w:numPr>
          <w:ilvl w:val="0"/>
          <w:numId w:val="107"/>
        </w:numPr>
        <w:shd w:val="clear" w:color="auto" w:fill="FFFFFF"/>
        <w:tabs>
          <w:tab w:val="left" w:pos="1459"/>
        </w:tabs>
        <w:ind w:left="595"/>
        <w:jc w:val="both"/>
        <w:rPr>
          <w:color w:val="000000"/>
          <w:spacing w:val="4"/>
          <w:sz w:val="28"/>
          <w:szCs w:val="28"/>
        </w:rPr>
      </w:pPr>
      <w:r>
        <w:rPr>
          <w:color w:val="000000"/>
          <w:spacing w:val="4"/>
          <w:sz w:val="28"/>
          <w:szCs w:val="28"/>
        </w:rPr>
        <w:t>свобода и плюрализм в образовании;</w:t>
      </w:r>
    </w:p>
    <w:p w:rsidR="00AF61D2" w:rsidRDefault="00AF61D2" w:rsidP="00AF61D2">
      <w:pPr>
        <w:numPr>
          <w:ilvl w:val="0"/>
          <w:numId w:val="107"/>
        </w:numPr>
        <w:shd w:val="clear" w:color="auto" w:fill="FFFFFF"/>
        <w:tabs>
          <w:tab w:val="left" w:pos="1728"/>
        </w:tabs>
        <w:ind w:left="864" w:hanging="269"/>
        <w:jc w:val="both"/>
        <w:rPr>
          <w:color w:val="000000"/>
          <w:spacing w:val="1"/>
          <w:sz w:val="28"/>
          <w:szCs w:val="28"/>
        </w:rPr>
      </w:pPr>
      <w:r>
        <w:rPr>
          <w:color w:val="000000"/>
          <w:spacing w:val="-2"/>
          <w:sz w:val="28"/>
          <w:szCs w:val="28"/>
        </w:rPr>
        <w:t>демократический, государственно — общественный харак</w:t>
      </w:r>
      <w:r>
        <w:rPr>
          <w:color w:val="000000"/>
          <w:spacing w:val="-2"/>
          <w:sz w:val="28"/>
          <w:szCs w:val="28"/>
        </w:rPr>
        <w:softHyphen/>
      </w:r>
      <w:r>
        <w:rPr>
          <w:color w:val="000000"/>
          <w:spacing w:val="-3"/>
          <w:sz w:val="28"/>
          <w:szCs w:val="28"/>
        </w:rPr>
        <w:t>тер управления образованием. Автономность образователь</w:t>
      </w:r>
      <w:r>
        <w:rPr>
          <w:color w:val="000000"/>
          <w:spacing w:val="-3"/>
          <w:sz w:val="28"/>
          <w:szCs w:val="28"/>
        </w:rPr>
        <w:softHyphen/>
      </w:r>
      <w:r>
        <w:rPr>
          <w:color w:val="000000"/>
          <w:spacing w:val="1"/>
          <w:sz w:val="28"/>
          <w:szCs w:val="28"/>
        </w:rPr>
        <w:t>ных учреждений.</w:t>
      </w:r>
    </w:p>
    <w:p w:rsidR="00AF61D2" w:rsidRDefault="00AF61D2">
      <w:pPr>
        <w:shd w:val="clear" w:color="auto" w:fill="FFFFFF"/>
        <w:ind w:left="67" w:right="29" w:firstLine="288"/>
        <w:jc w:val="both"/>
        <w:rPr>
          <w:color w:val="000000"/>
          <w:spacing w:val="5"/>
          <w:sz w:val="28"/>
          <w:szCs w:val="28"/>
        </w:rPr>
      </w:pPr>
      <w:r>
        <w:rPr>
          <w:color w:val="000000"/>
          <w:spacing w:val="1"/>
          <w:sz w:val="28"/>
          <w:szCs w:val="28"/>
        </w:rPr>
        <w:t>[...] Статья 5. Государственные гарантии прав граждан Россий</w:t>
      </w:r>
      <w:r>
        <w:rPr>
          <w:color w:val="000000"/>
          <w:spacing w:val="1"/>
          <w:sz w:val="28"/>
          <w:szCs w:val="28"/>
        </w:rPr>
        <w:softHyphen/>
      </w:r>
      <w:r>
        <w:rPr>
          <w:color w:val="000000"/>
          <w:spacing w:val="5"/>
          <w:sz w:val="28"/>
          <w:szCs w:val="28"/>
        </w:rPr>
        <w:t>ской Федерации в области образования</w:t>
      </w:r>
    </w:p>
    <w:p w:rsidR="00AF61D2" w:rsidRDefault="00AF61D2">
      <w:pPr>
        <w:shd w:val="clear" w:color="auto" w:fill="FFFFFF"/>
        <w:tabs>
          <w:tab w:val="left" w:pos="643"/>
        </w:tabs>
        <w:ind w:left="72" w:firstLine="302"/>
        <w:jc w:val="both"/>
        <w:rPr>
          <w:color w:val="000000"/>
          <w:spacing w:val="-2"/>
          <w:sz w:val="28"/>
          <w:szCs w:val="28"/>
        </w:rPr>
      </w:pPr>
      <w:r>
        <w:rPr>
          <w:color w:val="000000"/>
          <w:spacing w:val="-26"/>
          <w:sz w:val="28"/>
          <w:szCs w:val="28"/>
        </w:rPr>
        <w:t>1.</w:t>
      </w:r>
      <w:r>
        <w:rPr>
          <w:color w:val="000000"/>
          <w:sz w:val="28"/>
          <w:szCs w:val="28"/>
        </w:rPr>
        <w:tab/>
      </w:r>
      <w:r>
        <w:rPr>
          <w:color w:val="000000"/>
          <w:spacing w:val="-3"/>
          <w:sz w:val="28"/>
          <w:szCs w:val="28"/>
        </w:rPr>
        <w:t>Гражданам Российской Федерации гарантируется возможность</w:t>
      </w:r>
      <w:r>
        <w:rPr>
          <w:color w:val="000000"/>
          <w:spacing w:val="-3"/>
          <w:sz w:val="28"/>
          <w:szCs w:val="28"/>
        </w:rPr>
        <w:br/>
      </w:r>
      <w:r>
        <w:rPr>
          <w:color w:val="000000"/>
          <w:spacing w:val="4"/>
          <w:sz w:val="28"/>
          <w:szCs w:val="28"/>
        </w:rPr>
        <w:t>получения образования независимо от пола, расы, национально</w:t>
      </w:r>
      <w:r>
        <w:rPr>
          <w:color w:val="000000"/>
          <w:spacing w:val="4"/>
          <w:sz w:val="28"/>
          <w:szCs w:val="28"/>
        </w:rPr>
        <w:softHyphen/>
      </w:r>
      <w:r>
        <w:rPr>
          <w:color w:val="000000"/>
          <w:spacing w:val="6"/>
          <w:sz w:val="28"/>
          <w:szCs w:val="28"/>
        </w:rPr>
        <w:t>сти, языка, происхождения, места жительства, отношения к ре</w:t>
      </w:r>
      <w:r>
        <w:rPr>
          <w:color w:val="000000"/>
          <w:spacing w:val="6"/>
          <w:sz w:val="28"/>
          <w:szCs w:val="28"/>
        </w:rPr>
        <w:softHyphen/>
        <w:t>лигии, убеждений, принадлежности к общественным организа</w:t>
      </w:r>
      <w:r>
        <w:rPr>
          <w:color w:val="000000"/>
          <w:spacing w:val="6"/>
          <w:sz w:val="28"/>
          <w:szCs w:val="28"/>
        </w:rPr>
        <w:softHyphen/>
      </w:r>
      <w:r>
        <w:rPr>
          <w:color w:val="000000"/>
          <w:spacing w:val="4"/>
          <w:sz w:val="28"/>
          <w:szCs w:val="28"/>
        </w:rPr>
        <w:t>циям (объединениям), возраста, состояния здоровья, социально</w:t>
      </w:r>
      <w:r>
        <w:rPr>
          <w:color w:val="000000"/>
          <w:spacing w:val="4"/>
          <w:sz w:val="28"/>
          <w:szCs w:val="28"/>
        </w:rPr>
        <w:softHyphen/>
      </w:r>
      <w:r>
        <w:rPr>
          <w:color w:val="000000"/>
          <w:spacing w:val="13"/>
          <w:sz w:val="28"/>
          <w:szCs w:val="28"/>
        </w:rPr>
        <w:t xml:space="preserve">го,  имущественного  и должностного положения,  наличия </w:t>
      </w:r>
      <w:r>
        <w:rPr>
          <w:color w:val="000000"/>
          <w:spacing w:val="-2"/>
          <w:sz w:val="28"/>
          <w:szCs w:val="28"/>
        </w:rPr>
        <w:t>судимости. [...]</w:t>
      </w:r>
    </w:p>
    <w:p w:rsidR="00AF61D2" w:rsidRDefault="00AF61D2">
      <w:pPr>
        <w:shd w:val="clear" w:color="auto" w:fill="FFFFFF"/>
        <w:tabs>
          <w:tab w:val="left" w:pos="725"/>
        </w:tabs>
        <w:ind w:left="96" w:firstLine="283"/>
        <w:jc w:val="both"/>
        <w:rPr>
          <w:color w:val="000000"/>
          <w:spacing w:val="3"/>
          <w:sz w:val="28"/>
          <w:szCs w:val="28"/>
        </w:rPr>
      </w:pPr>
      <w:r>
        <w:rPr>
          <w:color w:val="000000"/>
          <w:spacing w:val="-14"/>
          <w:sz w:val="28"/>
          <w:szCs w:val="28"/>
        </w:rPr>
        <w:t>2.</w:t>
      </w:r>
      <w:r>
        <w:rPr>
          <w:color w:val="000000"/>
          <w:sz w:val="28"/>
          <w:szCs w:val="28"/>
        </w:rPr>
        <w:tab/>
      </w:r>
      <w:r>
        <w:rPr>
          <w:color w:val="000000"/>
          <w:spacing w:val="3"/>
          <w:sz w:val="28"/>
          <w:szCs w:val="28"/>
        </w:rPr>
        <w:t>Государство обеспечивает гражданам право на образование</w:t>
      </w:r>
      <w:r>
        <w:rPr>
          <w:color w:val="000000"/>
          <w:spacing w:val="3"/>
          <w:sz w:val="28"/>
          <w:szCs w:val="28"/>
        </w:rPr>
        <w:br/>
      </w:r>
      <w:r>
        <w:rPr>
          <w:color w:val="000000"/>
          <w:spacing w:val="5"/>
          <w:sz w:val="28"/>
          <w:szCs w:val="28"/>
        </w:rPr>
        <w:t>путем создания системы образования и соответствующих соци</w:t>
      </w:r>
      <w:r>
        <w:rPr>
          <w:color w:val="000000"/>
          <w:spacing w:val="5"/>
          <w:sz w:val="28"/>
          <w:szCs w:val="28"/>
        </w:rPr>
        <w:softHyphen/>
      </w:r>
      <w:r>
        <w:rPr>
          <w:color w:val="000000"/>
          <w:spacing w:val="3"/>
          <w:sz w:val="28"/>
          <w:szCs w:val="28"/>
        </w:rPr>
        <w:t>ально-экономических условий для получения образования. [...]</w:t>
      </w:r>
    </w:p>
    <w:p w:rsidR="00AF61D2" w:rsidRDefault="00AF61D2">
      <w:pPr>
        <w:numPr>
          <w:ilvl w:val="0"/>
          <w:numId w:val="29"/>
        </w:numPr>
        <w:shd w:val="clear" w:color="auto" w:fill="FFFFFF"/>
        <w:tabs>
          <w:tab w:val="left" w:pos="518"/>
        </w:tabs>
        <w:ind w:firstLine="288"/>
        <w:jc w:val="both"/>
        <w:rPr>
          <w:color w:val="000000"/>
          <w:spacing w:val="2"/>
          <w:sz w:val="28"/>
          <w:szCs w:val="28"/>
        </w:rPr>
      </w:pPr>
      <w:r>
        <w:rPr>
          <w:color w:val="000000"/>
          <w:spacing w:val="2"/>
          <w:sz w:val="28"/>
          <w:szCs w:val="28"/>
        </w:rPr>
        <w:t>В целях реализации права на образование граждан, нуждаю</w:t>
      </w:r>
      <w:r>
        <w:rPr>
          <w:color w:val="000000"/>
          <w:spacing w:val="1"/>
          <w:sz w:val="28"/>
          <w:szCs w:val="28"/>
        </w:rPr>
        <w:t>щихся в социальной помощи, государство полностью или частич</w:t>
      </w:r>
      <w:r>
        <w:rPr>
          <w:color w:val="000000"/>
          <w:sz w:val="28"/>
          <w:szCs w:val="28"/>
        </w:rPr>
        <w:t>но несет расходы на их содержание в период получения ими обра</w:t>
      </w:r>
      <w:r>
        <w:rPr>
          <w:color w:val="000000"/>
          <w:spacing w:val="-1"/>
          <w:sz w:val="28"/>
          <w:szCs w:val="28"/>
        </w:rPr>
        <w:t xml:space="preserve">зования. Категории граждан, которым оказывается данная помощь, </w:t>
      </w:r>
      <w:r>
        <w:rPr>
          <w:color w:val="000000"/>
          <w:spacing w:val="5"/>
          <w:sz w:val="28"/>
          <w:szCs w:val="28"/>
        </w:rPr>
        <w:t xml:space="preserve">ее формы, размеры и источники устанавливаются федеральным </w:t>
      </w:r>
      <w:r>
        <w:rPr>
          <w:color w:val="000000"/>
          <w:spacing w:val="2"/>
          <w:sz w:val="28"/>
          <w:szCs w:val="28"/>
        </w:rPr>
        <w:t>законом.</w:t>
      </w:r>
    </w:p>
    <w:p w:rsidR="00AF61D2" w:rsidRDefault="00AF61D2">
      <w:pPr>
        <w:numPr>
          <w:ilvl w:val="0"/>
          <w:numId w:val="29"/>
        </w:numPr>
        <w:shd w:val="clear" w:color="auto" w:fill="FFFFFF"/>
        <w:tabs>
          <w:tab w:val="left" w:pos="518"/>
        </w:tabs>
        <w:ind w:firstLine="288"/>
        <w:jc w:val="both"/>
        <w:rPr>
          <w:color w:val="000000"/>
          <w:sz w:val="28"/>
          <w:szCs w:val="28"/>
        </w:rPr>
      </w:pPr>
      <w:r>
        <w:rPr>
          <w:color w:val="000000"/>
          <w:spacing w:val="2"/>
          <w:sz w:val="28"/>
          <w:szCs w:val="28"/>
        </w:rPr>
        <w:t>Государство создает гражданам с отклонениями в развитии;</w:t>
      </w:r>
      <w:r>
        <w:rPr>
          <w:color w:val="000000"/>
          <w:spacing w:val="2"/>
          <w:sz w:val="28"/>
          <w:szCs w:val="28"/>
        </w:rPr>
        <w:br/>
      </w:r>
      <w:r>
        <w:rPr>
          <w:color w:val="000000"/>
          <w:spacing w:val="5"/>
          <w:sz w:val="28"/>
          <w:szCs w:val="28"/>
        </w:rPr>
        <w:t>условия для получения ими образования, коррекции нарушений</w:t>
      </w:r>
      <w:r>
        <w:rPr>
          <w:color w:val="000000"/>
          <w:spacing w:val="5"/>
          <w:sz w:val="28"/>
          <w:szCs w:val="28"/>
        </w:rPr>
        <w:br/>
      </w:r>
      <w:r>
        <w:rPr>
          <w:color w:val="000000"/>
          <w:spacing w:val="3"/>
          <w:sz w:val="28"/>
          <w:szCs w:val="28"/>
        </w:rPr>
        <w:t>развития и социальной адаптации на основе специальных педаго</w:t>
      </w:r>
      <w:r>
        <w:rPr>
          <w:color w:val="000000"/>
          <w:sz w:val="28"/>
          <w:szCs w:val="28"/>
        </w:rPr>
        <w:t>гических подходов.</w:t>
      </w:r>
    </w:p>
    <w:p w:rsidR="00AF61D2" w:rsidRDefault="00AF61D2">
      <w:pPr>
        <w:shd w:val="clear" w:color="auto" w:fill="FFFFFF"/>
        <w:ind w:left="302"/>
        <w:jc w:val="both"/>
        <w:rPr>
          <w:color w:val="000000"/>
          <w:spacing w:val="2"/>
          <w:sz w:val="28"/>
          <w:szCs w:val="28"/>
        </w:rPr>
      </w:pPr>
      <w:r>
        <w:rPr>
          <w:color w:val="000000"/>
          <w:spacing w:val="2"/>
          <w:sz w:val="28"/>
          <w:szCs w:val="28"/>
        </w:rPr>
        <w:t>[...] Статья 9. Образовательные программы</w:t>
      </w:r>
    </w:p>
    <w:p w:rsidR="00AF61D2" w:rsidRDefault="00AF61D2">
      <w:pPr>
        <w:shd w:val="clear" w:color="auto" w:fill="FFFFFF"/>
        <w:tabs>
          <w:tab w:val="left" w:pos="528"/>
        </w:tabs>
        <w:ind w:firstLine="298"/>
        <w:jc w:val="both"/>
        <w:rPr>
          <w:color w:val="000000"/>
          <w:spacing w:val="2"/>
          <w:sz w:val="28"/>
          <w:szCs w:val="28"/>
        </w:rPr>
      </w:pPr>
      <w:r>
        <w:rPr>
          <w:color w:val="000000"/>
          <w:spacing w:val="-26"/>
          <w:sz w:val="28"/>
          <w:szCs w:val="28"/>
        </w:rPr>
        <w:t>1.</w:t>
      </w:r>
      <w:r>
        <w:rPr>
          <w:color w:val="000000"/>
          <w:sz w:val="28"/>
          <w:szCs w:val="28"/>
        </w:rPr>
        <w:tab/>
      </w:r>
      <w:r>
        <w:rPr>
          <w:color w:val="000000"/>
          <w:spacing w:val="2"/>
          <w:sz w:val="28"/>
          <w:szCs w:val="28"/>
        </w:rPr>
        <w:t>Образовательная программа определяет содержание образования определенных уровня и направленности. В Российской Фе</w:t>
      </w:r>
      <w:r>
        <w:rPr>
          <w:color w:val="000000"/>
          <w:spacing w:val="4"/>
          <w:sz w:val="28"/>
          <w:szCs w:val="28"/>
        </w:rPr>
        <w:t>дерации реализуются образовательные программы, которые под</w:t>
      </w:r>
      <w:r>
        <w:rPr>
          <w:color w:val="000000"/>
          <w:spacing w:val="2"/>
          <w:sz w:val="28"/>
          <w:szCs w:val="28"/>
        </w:rPr>
        <w:t>разделяются на:</w:t>
      </w:r>
    </w:p>
    <w:p w:rsidR="00AF61D2" w:rsidRDefault="00AF61D2">
      <w:pPr>
        <w:numPr>
          <w:ilvl w:val="0"/>
          <w:numId w:val="4"/>
        </w:numPr>
        <w:shd w:val="clear" w:color="auto" w:fill="FFFFFF"/>
        <w:tabs>
          <w:tab w:val="left" w:pos="1426"/>
        </w:tabs>
        <w:ind w:left="581"/>
        <w:jc w:val="both"/>
        <w:rPr>
          <w:color w:val="000000"/>
          <w:spacing w:val="4"/>
          <w:sz w:val="28"/>
          <w:szCs w:val="28"/>
        </w:rPr>
      </w:pPr>
      <w:r>
        <w:rPr>
          <w:color w:val="000000"/>
          <w:spacing w:val="4"/>
          <w:sz w:val="28"/>
          <w:szCs w:val="28"/>
        </w:rPr>
        <w:t>общеобразовательные (основные и дополнительные);</w:t>
      </w:r>
    </w:p>
    <w:p w:rsidR="00AF61D2" w:rsidRDefault="00AF61D2">
      <w:pPr>
        <w:numPr>
          <w:ilvl w:val="0"/>
          <w:numId w:val="4"/>
        </w:numPr>
        <w:shd w:val="clear" w:color="auto" w:fill="FFFFFF"/>
        <w:tabs>
          <w:tab w:val="left" w:pos="1426"/>
        </w:tabs>
        <w:ind w:left="581"/>
        <w:jc w:val="both"/>
        <w:rPr>
          <w:color w:val="000000"/>
          <w:spacing w:val="5"/>
          <w:sz w:val="28"/>
          <w:szCs w:val="28"/>
        </w:rPr>
      </w:pPr>
      <w:r>
        <w:rPr>
          <w:color w:val="000000"/>
          <w:spacing w:val="5"/>
          <w:sz w:val="28"/>
          <w:szCs w:val="28"/>
        </w:rPr>
        <w:t>профессиональные (основные и дополнительные).</w:t>
      </w:r>
    </w:p>
    <w:p w:rsidR="00AF61D2" w:rsidRDefault="00AF61D2">
      <w:pPr>
        <w:shd w:val="clear" w:color="auto" w:fill="FFFFFF"/>
        <w:tabs>
          <w:tab w:val="left" w:pos="528"/>
        </w:tabs>
        <w:ind w:firstLine="298"/>
        <w:jc w:val="both"/>
        <w:rPr>
          <w:color w:val="000000"/>
          <w:spacing w:val="1"/>
          <w:sz w:val="28"/>
          <w:szCs w:val="28"/>
        </w:rPr>
      </w:pPr>
      <w:r>
        <w:rPr>
          <w:color w:val="000000"/>
          <w:spacing w:val="-14"/>
          <w:sz w:val="28"/>
          <w:szCs w:val="28"/>
        </w:rPr>
        <w:t>2.</w:t>
      </w:r>
      <w:r>
        <w:rPr>
          <w:color w:val="000000"/>
          <w:sz w:val="28"/>
          <w:szCs w:val="28"/>
        </w:rPr>
        <w:tab/>
      </w:r>
      <w:r>
        <w:rPr>
          <w:color w:val="000000"/>
          <w:spacing w:val="6"/>
          <w:sz w:val="28"/>
          <w:szCs w:val="28"/>
        </w:rPr>
        <w:t xml:space="preserve">Общеобразовательные программы направлены на решение </w:t>
      </w:r>
      <w:r>
        <w:rPr>
          <w:color w:val="000000"/>
          <w:spacing w:val="3"/>
          <w:sz w:val="28"/>
          <w:szCs w:val="28"/>
        </w:rPr>
        <w:t>задач формирования общей культуры личности, адаптации лич</w:t>
      </w:r>
      <w:r>
        <w:rPr>
          <w:color w:val="000000"/>
          <w:spacing w:val="8"/>
          <w:sz w:val="28"/>
          <w:szCs w:val="28"/>
        </w:rPr>
        <w:t>ности к жизни в обществе, на создание основы для осознанно</w:t>
      </w:r>
      <w:r>
        <w:rPr>
          <w:color w:val="000000"/>
          <w:spacing w:val="5"/>
          <w:sz w:val="28"/>
          <w:szCs w:val="28"/>
        </w:rPr>
        <w:t>го выбора и освоения профессиональных образовательных про</w:t>
      </w:r>
      <w:r>
        <w:rPr>
          <w:color w:val="000000"/>
          <w:spacing w:val="1"/>
          <w:sz w:val="28"/>
          <w:szCs w:val="28"/>
        </w:rPr>
        <w:t>грамм.</w:t>
      </w:r>
    </w:p>
    <w:p w:rsidR="00AF61D2" w:rsidRDefault="00AF61D2">
      <w:pPr>
        <w:shd w:val="clear" w:color="auto" w:fill="FFFFFF"/>
        <w:tabs>
          <w:tab w:val="left" w:pos="826"/>
        </w:tabs>
        <w:ind w:left="298"/>
        <w:jc w:val="both"/>
        <w:rPr>
          <w:color w:val="000000"/>
          <w:spacing w:val="2"/>
          <w:sz w:val="28"/>
          <w:szCs w:val="28"/>
        </w:rPr>
      </w:pPr>
      <w:r>
        <w:rPr>
          <w:color w:val="000000"/>
          <w:spacing w:val="-15"/>
          <w:sz w:val="28"/>
          <w:szCs w:val="28"/>
        </w:rPr>
        <w:t>3.</w:t>
      </w:r>
      <w:r>
        <w:rPr>
          <w:color w:val="000000"/>
          <w:sz w:val="28"/>
          <w:szCs w:val="28"/>
        </w:rPr>
        <w:tab/>
      </w:r>
      <w:r>
        <w:rPr>
          <w:color w:val="000000"/>
          <w:spacing w:val="2"/>
          <w:sz w:val="28"/>
          <w:szCs w:val="28"/>
        </w:rPr>
        <w:t>К общеобразовательным относятся программы:</w:t>
      </w:r>
    </w:p>
    <w:p w:rsidR="00AF61D2" w:rsidRDefault="00AF61D2" w:rsidP="00AF61D2">
      <w:pPr>
        <w:numPr>
          <w:ilvl w:val="0"/>
          <w:numId w:val="44"/>
        </w:numPr>
        <w:shd w:val="clear" w:color="auto" w:fill="FFFFFF"/>
        <w:tabs>
          <w:tab w:val="left" w:pos="1431"/>
        </w:tabs>
        <w:ind w:left="581"/>
        <w:jc w:val="both"/>
        <w:rPr>
          <w:color w:val="000000"/>
          <w:spacing w:val="5"/>
          <w:sz w:val="28"/>
          <w:szCs w:val="28"/>
        </w:rPr>
      </w:pPr>
      <w:r>
        <w:rPr>
          <w:color w:val="000000"/>
          <w:spacing w:val="5"/>
          <w:sz w:val="28"/>
          <w:szCs w:val="28"/>
        </w:rPr>
        <w:t>дошкольного образования;</w:t>
      </w:r>
    </w:p>
    <w:p w:rsidR="00AF61D2" w:rsidRDefault="00AF61D2" w:rsidP="00AF61D2">
      <w:pPr>
        <w:numPr>
          <w:ilvl w:val="0"/>
          <w:numId w:val="44"/>
        </w:numPr>
        <w:shd w:val="clear" w:color="auto" w:fill="FFFFFF"/>
        <w:tabs>
          <w:tab w:val="left" w:pos="1431"/>
        </w:tabs>
        <w:ind w:left="581"/>
        <w:jc w:val="both"/>
        <w:rPr>
          <w:color w:val="000000"/>
          <w:spacing w:val="4"/>
          <w:sz w:val="28"/>
          <w:szCs w:val="28"/>
        </w:rPr>
      </w:pPr>
      <w:r>
        <w:rPr>
          <w:color w:val="000000"/>
          <w:spacing w:val="4"/>
          <w:sz w:val="28"/>
          <w:szCs w:val="28"/>
        </w:rPr>
        <w:t>начального общего образования;</w:t>
      </w:r>
    </w:p>
    <w:p w:rsidR="00AF61D2" w:rsidRDefault="00AF61D2" w:rsidP="00AF61D2">
      <w:pPr>
        <w:numPr>
          <w:ilvl w:val="0"/>
          <w:numId w:val="44"/>
        </w:numPr>
        <w:shd w:val="clear" w:color="auto" w:fill="FFFFFF"/>
        <w:tabs>
          <w:tab w:val="left" w:pos="1431"/>
        </w:tabs>
        <w:ind w:left="581"/>
        <w:jc w:val="both"/>
        <w:rPr>
          <w:color w:val="000000"/>
          <w:spacing w:val="5"/>
          <w:sz w:val="28"/>
          <w:szCs w:val="28"/>
        </w:rPr>
      </w:pPr>
      <w:r>
        <w:rPr>
          <w:color w:val="000000"/>
          <w:spacing w:val="5"/>
          <w:sz w:val="28"/>
          <w:szCs w:val="28"/>
        </w:rPr>
        <w:t>основного общего образования;</w:t>
      </w:r>
    </w:p>
    <w:p w:rsidR="00AF61D2" w:rsidRDefault="00AF61D2" w:rsidP="00AF61D2">
      <w:pPr>
        <w:numPr>
          <w:ilvl w:val="0"/>
          <w:numId w:val="44"/>
        </w:numPr>
        <w:shd w:val="clear" w:color="auto" w:fill="FFFFFF"/>
        <w:tabs>
          <w:tab w:val="left" w:pos="1162"/>
        </w:tabs>
        <w:ind w:left="312" w:right="1267" w:firstLine="269"/>
        <w:jc w:val="both"/>
        <w:rPr>
          <w:color w:val="000000"/>
          <w:spacing w:val="1"/>
          <w:sz w:val="28"/>
          <w:szCs w:val="28"/>
        </w:rPr>
      </w:pPr>
      <w:r>
        <w:rPr>
          <w:color w:val="000000"/>
          <w:spacing w:val="4"/>
          <w:sz w:val="28"/>
          <w:szCs w:val="28"/>
        </w:rPr>
        <w:t>среднего (полного) общего образования.</w:t>
      </w:r>
      <w:r>
        <w:rPr>
          <w:color w:val="000000"/>
          <w:spacing w:val="4"/>
          <w:sz w:val="28"/>
          <w:szCs w:val="28"/>
        </w:rPr>
        <w:br/>
      </w:r>
      <w:r>
        <w:rPr>
          <w:color w:val="000000"/>
          <w:spacing w:val="1"/>
          <w:sz w:val="28"/>
          <w:szCs w:val="28"/>
        </w:rPr>
        <w:t>[...] Статья 12. Образовательные учреждения</w:t>
      </w:r>
    </w:p>
    <w:p w:rsidR="00AF61D2" w:rsidRDefault="00AF61D2" w:rsidP="00AF61D2">
      <w:pPr>
        <w:numPr>
          <w:ilvl w:val="0"/>
          <w:numId w:val="62"/>
        </w:numPr>
        <w:shd w:val="clear" w:color="auto" w:fill="FFFFFF"/>
        <w:tabs>
          <w:tab w:val="left" w:pos="537"/>
        </w:tabs>
        <w:ind w:left="14" w:firstLine="283"/>
        <w:jc w:val="both"/>
        <w:rPr>
          <w:color w:val="000000"/>
          <w:spacing w:val="5"/>
          <w:sz w:val="28"/>
          <w:szCs w:val="28"/>
        </w:rPr>
      </w:pPr>
      <w:r>
        <w:rPr>
          <w:color w:val="000000"/>
          <w:spacing w:val="-2"/>
          <w:sz w:val="28"/>
          <w:szCs w:val="28"/>
        </w:rPr>
        <w:t>Образовательным является учреждение, осуществляющее об</w:t>
      </w:r>
      <w:r>
        <w:rPr>
          <w:color w:val="000000"/>
          <w:spacing w:val="2"/>
          <w:sz w:val="28"/>
          <w:szCs w:val="28"/>
        </w:rPr>
        <w:t xml:space="preserve">разовательный процесс, то есть реализующее одну или несколько образовательных программ и (или) обеспечивающее содержание </w:t>
      </w:r>
      <w:r>
        <w:rPr>
          <w:color w:val="000000"/>
          <w:spacing w:val="5"/>
          <w:sz w:val="28"/>
          <w:szCs w:val="28"/>
        </w:rPr>
        <w:t>и воспитание обучающихся, воспитанников.</w:t>
      </w:r>
    </w:p>
    <w:p w:rsidR="00AF61D2" w:rsidRDefault="00AF61D2" w:rsidP="00AF61D2">
      <w:pPr>
        <w:numPr>
          <w:ilvl w:val="0"/>
          <w:numId w:val="62"/>
        </w:numPr>
        <w:shd w:val="clear" w:color="auto" w:fill="FFFFFF"/>
        <w:tabs>
          <w:tab w:val="left" w:pos="821"/>
        </w:tabs>
        <w:ind w:left="298"/>
        <w:jc w:val="both"/>
        <w:rPr>
          <w:color w:val="000000"/>
          <w:sz w:val="28"/>
          <w:szCs w:val="28"/>
        </w:rPr>
      </w:pPr>
      <w:r>
        <w:rPr>
          <w:color w:val="000000"/>
          <w:sz w:val="28"/>
          <w:szCs w:val="28"/>
        </w:rPr>
        <w:t>Образовательное учреждение является юридическим лицом.</w:t>
      </w:r>
    </w:p>
    <w:p w:rsidR="00AF61D2" w:rsidRDefault="00AF61D2" w:rsidP="00AF61D2">
      <w:pPr>
        <w:numPr>
          <w:ilvl w:val="0"/>
          <w:numId w:val="62"/>
        </w:numPr>
        <w:shd w:val="clear" w:color="auto" w:fill="FFFFFF"/>
        <w:tabs>
          <w:tab w:val="left" w:pos="537"/>
        </w:tabs>
        <w:ind w:left="14" w:firstLine="283"/>
        <w:jc w:val="both"/>
        <w:rPr>
          <w:color w:val="000000"/>
          <w:spacing w:val="4"/>
          <w:sz w:val="28"/>
          <w:szCs w:val="28"/>
        </w:rPr>
      </w:pPr>
      <w:r>
        <w:rPr>
          <w:color w:val="000000"/>
          <w:spacing w:val="3"/>
          <w:sz w:val="28"/>
          <w:szCs w:val="28"/>
        </w:rPr>
        <w:t>Образовательные учреждения по своим организационно-</w:t>
      </w:r>
      <w:r>
        <w:rPr>
          <w:color w:val="000000"/>
          <w:sz w:val="28"/>
          <w:szCs w:val="28"/>
        </w:rPr>
        <w:t>правовым формам могут быть государственными, муниципальны</w:t>
      </w:r>
      <w:r>
        <w:rPr>
          <w:color w:val="000000"/>
          <w:spacing w:val="4"/>
          <w:sz w:val="28"/>
          <w:szCs w:val="28"/>
        </w:rPr>
        <w:t>ми, негосударственными (частными, учреждениями общественных и религиозных организаций (объединений)).</w:t>
      </w:r>
    </w:p>
    <w:p w:rsidR="00AF61D2" w:rsidRDefault="00AF61D2">
      <w:pPr>
        <w:shd w:val="clear" w:color="auto" w:fill="FFFFFF"/>
        <w:ind w:left="19" w:firstLine="278"/>
        <w:jc w:val="both"/>
        <w:rPr>
          <w:color w:val="000000"/>
          <w:spacing w:val="5"/>
          <w:sz w:val="28"/>
          <w:szCs w:val="28"/>
        </w:rPr>
      </w:pPr>
      <w:r>
        <w:rPr>
          <w:color w:val="000000"/>
          <w:spacing w:val="5"/>
          <w:sz w:val="28"/>
          <w:szCs w:val="28"/>
        </w:rPr>
        <w:t xml:space="preserve">Действие законодательства Российской Федерации в области </w:t>
      </w:r>
      <w:r>
        <w:rPr>
          <w:color w:val="000000"/>
          <w:spacing w:val="3"/>
          <w:sz w:val="28"/>
          <w:szCs w:val="28"/>
        </w:rPr>
        <w:t>образования распространяется на все образовательные учрежде</w:t>
      </w:r>
      <w:r>
        <w:rPr>
          <w:color w:val="000000"/>
          <w:spacing w:val="2"/>
          <w:sz w:val="28"/>
          <w:szCs w:val="28"/>
        </w:rPr>
        <w:t>ния на территории Российской Федерации независимо от их орга</w:t>
      </w:r>
      <w:r>
        <w:rPr>
          <w:color w:val="000000"/>
          <w:spacing w:val="5"/>
          <w:sz w:val="28"/>
          <w:szCs w:val="28"/>
        </w:rPr>
        <w:t>низационно-правовых форм и подчиненности.</w:t>
      </w:r>
    </w:p>
    <w:p w:rsidR="00AF61D2" w:rsidRDefault="00AF61D2">
      <w:pPr>
        <w:shd w:val="clear" w:color="auto" w:fill="FFFFFF"/>
        <w:tabs>
          <w:tab w:val="left" w:pos="821"/>
        </w:tabs>
        <w:ind w:left="298"/>
        <w:jc w:val="both"/>
        <w:rPr>
          <w:color w:val="000000"/>
          <w:sz w:val="28"/>
          <w:szCs w:val="28"/>
        </w:rPr>
      </w:pPr>
      <w:r>
        <w:rPr>
          <w:color w:val="000000"/>
          <w:spacing w:val="-14"/>
          <w:sz w:val="28"/>
          <w:szCs w:val="28"/>
        </w:rPr>
        <w:t>4.</w:t>
      </w:r>
      <w:r>
        <w:rPr>
          <w:color w:val="000000"/>
          <w:sz w:val="28"/>
          <w:szCs w:val="28"/>
        </w:rPr>
        <w:tab/>
        <w:t>К образовательным относятся учреждения следующих типов:</w:t>
      </w:r>
    </w:p>
    <w:p w:rsidR="00AF61D2" w:rsidRDefault="00AF61D2">
      <w:pPr>
        <w:numPr>
          <w:ilvl w:val="0"/>
          <w:numId w:val="70"/>
        </w:numPr>
        <w:shd w:val="clear" w:color="auto" w:fill="FFFFFF"/>
        <w:ind w:right="125"/>
        <w:jc w:val="both"/>
        <w:rPr>
          <w:color w:val="000000"/>
          <w:spacing w:val="6"/>
          <w:sz w:val="28"/>
          <w:szCs w:val="28"/>
        </w:rPr>
      </w:pPr>
      <w:r>
        <w:rPr>
          <w:color w:val="000000"/>
          <w:spacing w:val="6"/>
          <w:sz w:val="28"/>
          <w:szCs w:val="28"/>
        </w:rPr>
        <w:t>дошкольные;</w:t>
      </w:r>
    </w:p>
    <w:p w:rsidR="00AF61D2" w:rsidRDefault="00AF61D2" w:rsidP="00AF61D2">
      <w:pPr>
        <w:numPr>
          <w:ilvl w:val="0"/>
          <w:numId w:val="111"/>
        </w:numPr>
        <w:shd w:val="clear" w:color="auto" w:fill="FFFFFF"/>
        <w:tabs>
          <w:tab w:val="left" w:pos="1084"/>
        </w:tabs>
        <w:ind w:left="542" w:hanging="269"/>
        <w:jc w:val="both"/>
        <w:rPr>
          <w:color w:val="000000"/>
          <w:spacing w:val="5"/>
          <w:sz w:val="28"/>
          <w:szCs w:val="28"/>
        </w:rPr>
      </w:pPr>
      <w:r>
        <w:rPr>
          <w:color w:val="000000"/>
          <w:spacing w:val="6"/>
          <w:sz w:val="28"/>
          <w:szCs w:val="28"/>
        </w:rPr>
        <w:t xml:space="preserve">общеобразовательные (начального общего, основного </w:t>
      </w:r>
      <w:r>
        <w:rPr>
          <w:color w:val="000000"/>
          <w:spacing w:val="5"/>
          <w:sz w:val="28"/>
          <w:szCs w:val="28"/>
        </w:rPr>
        <w:t>общего, среднего (полного) общего образования);</w:t>
      </w:r>
    </w:p>
    <w:p w:rsidR="00AF61D2" w:rsidRDefault="00AF61D2" w:rsidP="00AF61D2">
      <w:pPr>
        <w:numPr>
          <w:ilvl w:val="0"/>
          <w:numId w:val="111"/>
        </w:numPr>
        <w:shd w:val="clear" w:color="auto" w:fill="FFFFFF"/>
        <w:tabs>
          <w:tab w:val="left" w:pos="1084"/>
        </w:tabs>
        <w:ind w:left="542" w:hanging="269"/>
        <w:jc w:val="both"/>
        <w:rPr>
          <w:color w:val="000000"/>
          <w:spacing w:val="3"/>
          <w:sz w:val="28"/>
          <w:szCs w:val="28"/>
        </w:rPr>
      </w:pPr>
      <w:r>
        <w:rPr>
          <w:color w:val="000000"/>
          <w:spacing w:val="6"/>
          <w:sz w:val="28"/>
          <w:szCs w:val="28"/>
        </w:rPr>
        <w:t xml:space="preserve">учреждения начального профессионального, среднего </w:t>
      </w:r>
      <w:r>
        <w:rPr>
          <w:color w:val="000000"/>
          <w:spacing w:val="2"/>
          <w:sz w:val="28"/>
          <w:szCs w:val="28"/>
        </w:rPr>
        <w:t>профессионального, высшего профессионального и пос</w:t>
      </w:r>
      <w:r>
        <w:rPr>
          <w:color w:val="000000"/>
          <w:spacing w:val="2"/>
          <w:sz w:val="28"/>
          <w:szCs w:val="28"/>
        </w:rPr>
        <w:softHyphen/>
      </w:r>
      <w:r>
        <w:rPr>
          <w:color w:val="000000"/>
          <w:spacing w:val="3"/>
          <w:sz w:val="28"/>
          <w:szCs w:val="28"/>
        </w:rPr>
        <w:t>левузовского профессионального образования;</w:t>
      </w:r>
    </w:p>
    <w:p w:rsidR="00AF61D2" w:rsidRDefault="00AF61D2" w:rsidP="00AF61D2">
      <w:pPr>
        <w:numPr>
          <w:ilvl w:val="0"/>
          <w:numId w:val="111"/>
        </w:numPr>
        <w:shd w:val="clear" w:color="auto" w:fill="FFFFFF"/>
        <w:tabs>
          <w:tab w:val="left" w:pos="816"/>
        </w:tabs>
        <w:ind w:left="274"/>
        <w:jc w:val="both"/>
        <w:rPr>
          <w:color w:val="000000"/>
          <w:spacing w:val="3"/>
          <w:sz w:val="28"/>
          <w:szCs w:val="28"/>
        </w:rPr>
      </w:pPr>
      <w:r>
        <w:rPr>
          <w:color w:val="000000"/>
          <w:spacing w:val="3"/>
          <w:sz w:val="28"/>
          <w:szCs w:val="28"/>
        </w:rPr>
        <w:t>учреждения дополнительного образования взрослых;</w:t>
      </w:r>
    </w:p>
    <w:p w:rsidR="00AF61D2" w:rsidRDefault="00AF61D2" w:rsidP="00AF61D2">
      <w:pPr>
        <w:numPr>
          <w:ilvl w:val="0"/>
          <w:numId w:val="111"/>
        </w:numPr>
        <w:shd w:val="clear" w:color="auto" w:fill="FFFFFF"/>
        <w:tabs>
          <w:tab w:val="left" w:pos="1084"/>
        </w:tabs>
        <w:ind w:left="542" w:hanging="269"/>
        <w:jc w:val="both"/>
        <w:rPr>
          <w:color w:val="000000"/>
          <w:spacing w:val="5"/>
          <w:sz w:val="28"/>
          <w:szCs w:val="28"/>
        </w:rPr>
      </w:pPr>
      <w:r>
        <w:rPr>
          <w:color w:val="000000"/>
          <w:spacing w:val="6"/>
          <w:sz w:val="28"/>
          <w:szCs w:val="28"/>
        </w:rPr>
        <w:t>специальные (коррекционные) для обучающихся, вос</w:t>
      </w:r>
      <w:r>
        <w:rPr>
          <w:color w:val="000000"/>
          <w:spacing w:val="6"/>
          <w:sz w:val="28"/>
          <w:szCs w:val="28"/>
        </w:rPr>
        <w:softHyphen/>
      </w:r>
      <w:r>
        <w:rPr>
          <w:color w:val="000000"/>
          <w:spacing w:val="5"/>
          <w:sz w:val="28"/>
          <w:szCs w:val="28"/>
        </w:rPr>
        <w:t>питанников с отклонениями в развитии;</w:t>
      </w:r>
    </w:p>
    <w:p w:rsidR="00AF61D2" w:rsidRDefault="00AF61D2" w:rsidP="00AF61D2">
      <w:pPr>
        <w:numPr>
          <w:ilvl w:val="0"/>
          <w:numId w:val="111"/>
        </w:numPr>
        <w:shd w:val="clear" w:color="auto" w:fill="FFFFFF"/>
        <w:tabs>
          <w:tab w:val="left" w:pos="816"/>
        </w:tabs>
        <w:ind w:left="274"/>
        <w:jc w:val="both"/>
        <w:rPr>
          <w:color w:val="000000"/>
          <w:spacing w:val="4"/>
          <w:sz w:val="28"/>
          <w:szCs w:val="28"/>
        </w:rPr>
      </w:pPr>
      <w:r>
        <w:rPr>
          <w:color w:val="000000"/>
          <w:spacing w:val="4"/>
          <w:sz w:val="28"/>
          <w:szCs w:val="28"/>
        </w:rPr>
        <w:t>учреждения дополнительного образования;</w:t>
      </w:r>
    </w:p>
    <w:p w:rsidR="00AF61D2" w:rsidRDefault="00AF61D2" w:rsidP="00AF61D2">
      <w:pPr>
        <w:numPr>
          <w:ilvl w:val="0"/>
          <w:numId w:val="111"/>
        </w:numPr>
        <w:shd w:val="clear" w:color="auto" w:fill="FFFFFF"/>
        <w:tabs>
          <w:tab w:val="left" w:pos="1084"/>
        </w:tabs>
        <w:ind w:left="542" w:hanging="269"/>
        <w:jc w:val="both"/>
        <w:rPr>
          <w:color w:val="000000"/>
          <w:spacing w:val="3"/>
          <w:sz w:val="28"/>
          <w:szCs w:val="28"/>
        </w:rPr>
      </w:pPr>
      <w:r>
        <w:rPr>
          <w:color w:val="000000"/>
          <w:spacing w:val="3"/>
          <w:sz w:val="28"/>
          <w:szCs w:val="28"/>
        </w:rPr>
        <w:t>учреждения для детей — сирот и детей, оставшихся без попечения родителей (законных представителей);</w:t>
      </w:r>
    </w:p>
    <w:p w:rsidR="00AF61D2" w:rsidRDefault="00AF61D2" w:rsidP="00AF61D2">
      <w:pPr>
        <w:numPr>
          <w:ilvl w:val="0"/>
          <w:numId w:val="111"/>
        </w:numPr>
        <w:shd w:val="clear" w:color="auto" w:fill="FFFFFF"/>
        <w:tabs>
          <w:tab w:val="left" w:pos="816"/>
        </w:tabs>
        <w:ind w:left="274"/>
        <w:jc w:val="both"/>
        <w:rPr>
          <w:color w:val="000000"/>
          <w:spacing w:val="4"/>
          <w:sz w:val="28"/>
          <w:szCs w:val="28"/>
        </w:rPr>
      </w:pPr>
      <w:r>
        <w:rPr>
          <w:color w:val="000000"/>
          <w:spacing w:val="4"/>
          <w:sz w:val="28"/>
          <w:szCs w:val="28"/>
        </w:rPr>
        <w:t>учреждения дополнительного образования детей;</w:t>
      </w:r>
    </w:p>
    <w:p w:rsidR="00AF61D2" w:rsidRDefault="00AF61D2" w:rsidP="00AF61D2">
      <w:pPr>
        <w:numPr>
          <w:ilvl w:val="0"/>
          <w:numId w:val="111"/>
        </w:numPr>
        <w:shd w:val="clear" w:color="auto" w:fill="FFFFFF"/>
        <w:tabs>
          <w:tab w:val="left" w:pos="1084"/>
        </w:tabs>
        <w:ind w:left="542" w:hanging="269"/>
        <w:jc w:val="both"/>
        <w:rPr>
          <w:color w:val="000000"/>
          <w:sz w:val="28"/>
          <w:szCs w:val="28"/>
        </w:rPr>
      </w:pPr>
      <w:r>
        <w:rPr>
          <w:color w:val="000000"/>
          <w:spacing w:val="3"/>
          <w:sz w:val="28"/>
          <w:szCs w:val="28"/>
        </w:rPr>
        <w:t xml:space="preserve">другие учреждения, осуществляющие образовательный </w:t>
      </w:r>
      <w:r>
        <w:rPr>
          <w:color w:val="000000"/>
          <w:sz w:val="28"/>
          <w:szCs w:val="28"/>
        </w:rPr>
        <w:t>процесс.</w:t>
      </w:r>
    </w:p>
    <w:p w:rsidR="00AF61D2" w:rsidRDefault="00AF61D2">
      <w:pPr>
        <w:shd w:val="clear" w:color="auto" w:fill="FFFFFF"/>
        <w:ind w:firstLine="273"/>
        <w:jc w:val="both"/>
        <w:rPr>
          <w:color w:val="000000"/>
          <w:spacing w:val="-5"/>
          <w:sz w:val="28"/>
          <w:szCs w:val="28"/>
        </w:rPr>
      </w:pPr>
      <w:r>
        <w:rPr>
          <w:color w:val="000000"/>
          <w:spacing w:val="2"/>
          <w:sz w:val="28"/>
          <w:szCs w:val="28"/>
        </w:rPr>
        <w:t>5. Деятельность государственных и муниципальных образовател</w:t>
      </w:r>
      <w:r>
        <w:rPr>
          <w:color w:val="000000"/>
          <w:sz w:val="28"/>
          <w:szCs w:val="28"/>
        </w:rPr>
        <w:t>ьных учреждений регулируется типовыми положениями об образо</w:t>
      </w:r>
      <w:r>
        <w:rPr>
          <w:color w:val="000000"/>
          <w:spacing w:val="1"/>
          <w:sz w:val="28"/>
          <w:szCs w:val="28"/>
        </w:rPr>
        <w:t>вательных учреждениях соответствующих типов и видов, утвер</w:t>
      </w:r>
      <w:r>
        <w:rPr>
          <w:color w:val="000000"/>
          <w:spacing w:val="3"/>
          <w:sz w:val="28"/>
          <w:szCs w:val="28"/>
        </w:rPr>
        <w:t>ждаемыми Правительством Российской Федерации, и разрабат</w:t>
      </w:r>
      <w:r>
        <w:rPr>
          <w:color w:val="000000"/>
          <w:spacing w:val="12"/>
          <w:sz w:val="28"/>
          <w:szCs w:val="28"/>
        </w:rPr>
        <w:t>ываемыми на их основе уставами этих образовательных</w:t>
      </w:r>
      <w:r>
        <w:rPr>
          <w:sz w:val="28"/>
          <w:szCs w:val="28"/>
        </w:rPr>
        <w:t xml:space="preserve"> учре</w:t>
      </w:r>
      <w:r>
        <w:rPr>
          <w:color w:val="000000"/>
          <w:spacing w:val="-5"/>
          <w:sz w:val="28"/>
          <w:szCs w:val="28"/>
        </w:rPr>
        <w:t>ждений.</w:t>
      </w:r>
    </w:p>
    <w:p w:rsidR="00AF61D2" w:rsidRDefault="00AF61D2">
      <w:pPr>
        <w:shd w:val="clear" w:color="auto" w:fill="FFFFFF"/>
        <w:ind w:left="19" w:firstLine="689"/>
        <w:jc w:val="both"/>
        <w:rPr>
          <w:color w:val="000000"/>
          <w:spacing w:val="-2"/>
          <w:sz w:val="28"/>
          <w:szCs w:val="28"/>
        </w:rPr>
      </w:pPr>
      <w:r>
        <w:rPr>
          <w:color w:val="000000"/>
          <w:spacing w:val="2"/>
          <w:sz w:val="28"/>
          <w:szCs w:val="28"/>
        </w:rPr>
        <w:t xml:space="preserve">Для негосударственных образовательных  учреждений типовые положения об </w:t>
      </w:r>
      <w:r>
        <w:rPr>
          <w:color w:val="000000"/>
          <w:spacing w:val="-1"/>
          <w:sz w:val="28"/>
          <w:szCs w:val="28"/>
        </w:rPr>
        <w:t xml:space="preserve"> образовательных учреждениях выполняют функции прим</w:t>
      </w:r>
      <w:r>
        <w:rPr>
          <w:color w:val="000000"/>
          <w:spacing w:val="-2"/>
          <w:sz w:val="28"/>
          <w:szCs w:val="28"/>
        </w:rPr>
        <w:t>ерных.</w:t>
      </w:r>
    </w:p>
    <w:p w:rsidR="00AF61D2" w:rsidRDefault="00AF61D2">
      <w:pPr>
        <w:shd w:val="clear" w:color="auto" w:fill="FFFFFF"/>
        <w:jc w:val="both"/>
        <w:rPr>
          <w:color w:val="000000"/>
          <w:sz w:val="28"/>
          <w:szCs w:val="28"/>
        </w:rPr>
      </w:pPr>
      <w:r>
        <w:rPr>
          <w:sz w:val="28"/>
          <w:szCs w:val="28"/>
        </w:rPr>
        <w:t xml:space="preserve">      6. </w:t>
      </w:r>
      <w:r>
        <w:rPr>
          <w:color w:val="000000"/>
          <w:spacing w:val="2"/>
          <w:sz w:val="28"/>
          <w:szCs w:val="28"/>
        </w:rPr>
        <w:t>Государственный статус образовательного учреждения (тип,</w:t>
      </w:r>
      <w:r>
        <w:rPr>
          <w:sz w:val="28"/>
          <w:szCs w:val="28"/>
        </w:rPr>
        <w:t xml:space="preserve"> вид и </w:t>
      </w:r>
      <w:r>
        <w:rPr>
          <w:color w:val="000000"/>
          <w:spacing w:val="5"/>
          <w:sz w:val="28"/>
          <w:szCs w:val="28"/>
        </w:rPr>
        <w:t>категория образовательного учреждения, определяемые в</w:t>
      </w:r>
      <w:r>
        <w:rPr>
          <w:sz w:val="28"/>
          <w:szCs w:val="28"/>
        </w:rPr>
        <w:t xml:space="preserve"> соотв</w:t>
      </w:r>
      <w:r>
        <w:rPr>
          <w:color w:val="000000"/>
          <w:spacing w:val="3"/>
          <w:sz w:val="28"/>
          <w:szCs w:val="28"/>
        </w:rPr>
        <w:t>етствии с уровнем и направленностью реализуемых им образова</w:t>
      </w:r>
      <w:r>
        <w:rPr>
          <w:color w:val="000000"/>
          <w:spacing w:val="4"/>
          <w:sz w:val="28"/>
          <w:szCs w:val="28"/>
        </w:rPr>
        <w:t>тельных программ) устанавливается при его государственной а</w:t>
      </w:r>
      <w:r>
        <w:rPr>
          <w:color w:val="000000"/>
          <w:sz w:val="28"/>
          <w:szCs w:val="28"/>
        </w:rPr>
        <w:t>ккредитации.</w:t>
      </w:r>
    </w:p>
    <w:p w:rsidR="00AF61D2" w:rsidRDefault="00AF61D2">
      <w:pPr>
        <w:shd w:val="clear" w:color="auto" w:fill="FFFFFF"/>
        <w:ind w:left="72" w:right="158"/>
        <w:jc w:val="both"/>
        <w:rPr>
          <w:color w:val="000000"/>
          <w:spacing w:val="2"/>
          <w:sz w:val="28"/>
          <w:szCs w:val="28"/>
        </w:rPr>
      </w:pPr>
      <w:r>
        <w:rPr>
          <w:color w:val="000000"/>
          <w:spacing w:val="2"/>
          <w:sz w:val="28"/>
          <w:szCs w:val="28"/>
        </w:rPr>
        <w:t xml:space="preserve">[…] Статья 17. Реализация общеобразовательных программ </w:t>
      </w:r>
    </w:p>
    <w:p w:rsidR="00AF61D2" w:rsidRDefault="00AF61D2">
      <w:pPr>
        <w:shd w:val="clear" w:color="auto" w:fill="FFFFFF"/>
        <w:ind w:left="72" w:right="158"/>
        <w:jc w:val="both"/>
        <w:rPr>
          <w:color w:val="000000"/>
          <w:spacing w:val="-6"/>
          <w:sz w:val="28"/>
          <w:szCs w:val="28"/>
        </w:rPr>
      </w:pPr>
      <w:r>
        <w:rPr>
          <w:color w:val="000000"/>
          <w:spacing w:val="2"/>
          <w:sz w:val="28"/>
          <w:szCs w:val="28"/>
        </w:rPr>
        <w:t xml:space="preserve">1. </w:t>
      </w:r>
      <w:r>
        <w:rPr>
          <w:color w:val="000000"/>
          <w:spacing w:val="1"/>
          <w:sz w:val="28"/>
          <w:szCs w:val="28"/>
        </w:rPr>
        <w:t>Общеобразовательные программы реализуются в дошкольных о</w:t>
      </w:r>
      <w:r>
        <w:rPr>
          <w:color w:val="000000"/>
          <w:spacing w:val="-1"/>
          <w:sz w:val="28"/>
          <w:szCs w:val="28"/>
        </w:rPr>
        <w:t xml:space="preserve">бразовательных учреждениях, образовательных учреждениях </w:t>
      </w:r>
      <w:r>
        <w:rPr>
          <w:color w:val="000000"/>
          <w:spacing w:val="2"/>
          <w:sz w:val="28"/>
          <w:szCs w:val="28"/>
        </w:rPr>
        <w:t xml:space="preserve">начального общего, основного общего, среднего (полного) общего </w:t>
      </w:r>
      <w:r>
        <w:rPr>
          <w:color w:val="000000"/>
          <w:spacing w:val="3"/>
          <w:sz w:val="28"/>
          <w:szCs w:val="28"/>
        </w:rPr>
        <w:t>образования, в том числе в специальных (коррекционных) образ</w:t>
      </w:r>
      <w:r>
        <w:rPr>
          <w:color w:val="000000"/>
          <w:spacing w:val="1"/>
          <w:sz w:val="28"/>
          <w:szCs w:val="28"/>
        </w:rPr>
        <w:t xml:space="preserve">овательных учреждениях для обучающихся, воспитанников </w:t>
      </w:r>
      <w:r>
        <w:rPr>
          <w:color w:val="000000"/>
          <w:spacing w:val="2"/>
          <w:sz w:val="28"/>
          <w:szCs w:val="28"/>
        </w:rPr>
        <w:t xml:space="preserve">с отклонениями в развитии, в образовательных учреждениях для детей </w:t>
      </w:r>
      <w:r>
        <w:rPr>
          <w:color w:val="000000"/>
          <w:spacing w:val="6"/>
          <w:sz w:val="28"/>
          <w:szCs w:val="28"/>
        </w:rPr>
        <w:t xml:space="preserve">сирот и детей, оставшихся без попечения родителей (законных </w:t>
      </w:r>
      <w:r>
        <w:rPr>
          <w:color w:val="000000"/>
          <w:spacing w:val="-6"/>
          <w:sz w:val="28"/>
          <w:szCs w:val="28"/>
        </w:rPr>
        <w:t>представителей).</w:t>
      </w:r>
    </w:p>
    <w:p w:rsidR="00AF61D2" w:rsidRDefault="00AF61D2">
      <w:pPr>
        <w:shd w:val="clear" w:color="auto" w:fill="FFFFFF"/>
        <w:tabs>
          <w:tab w:val="left" w:pos="588"/>
          <w:tab w:val="left" w:pos="768"/>
        </w:tabs>
        <w:ind w:left="48" w:right="29" w:firstLine="192"/>
        <w:jc w:val="both"/>
        <w:rPr>
          <w:color w:val="000000"/>
          <w:spacing w:val="2"/>
          <w:sz w:val="28"/>
          <w:szCs w:val="28"/>
        </w:rPr>
      </w:pPr>
      <w:r>
        <w:rPr>
          <w:color w:val="000000"/>
          <w:sz w:val="28"/>
          <w:szCs w:val="28"/>
        </w:rPr>
        <w:t>2. Образовательные программы специальных (коррекционных) образ</w:t>
      </w:r>
      <w:r>
        <w:rPr>
          <w:color w:val="000000"/>
          <w:spacing w:val="3"/>
          <w:sz w:val="28"/>
          <w:szCs w:val="28"/>
        </w:rPr>
        <w:t xml:space="preserve">овательных учреждений для обучающихся, воспитанников </w:t>
      </w:r>
      <w:r>
        <w:rPr>
          <w:color w:val="000000"/>
          <w:spacing w:val="4"/>
          <w:sz w:val="28"/>
          <w:szCs w:val="28"/>
        </w:rPr>
        <w:t>с отклонениями в развитии разрабатываются на базе основных обще</w:t>
      </w:r>
      <w:r>
        <w:rPr>
          <w:color w:val="000000"/>
          <w:spacing w:val="2"/>
          <w:sz w:val="28"/>
          <w:szCs w:val="28"/>
        </w:rPr>
        <w:t>образовательных программ с учетом особенностей психофизич</w:t>
      </w:r>
      <w:r>
        <w:rPr>
          <w:color w:val="000000"/>
          <w:spacing w:val="4"/>
          <w:sz w:val="28"/>
          <w:szCs w:val="28"/>
        </w:rPr>
        <w:t>еского развития и возможностей обучающихся, воспитан</w:t>
      </w:r>
      <w:r>
        <w:rPr>
          <w:color w:val="000000"/>
          <w:spacing w:val="2"/>
          <w:sz w:val="28"/>
          <w:szCs w:val="28"/>
        </w:rPr>
        <w:t xml:space="preserve">ников. </w:t>
      </w:r>
    </w:p>
    <w:p w:rsidR="00AF61D2" w:rsidRDefault="00AF61D2">
      <w:pPr>
        <w:shd w:val="clear" w:color="auto" w:fill="FFFFFF"/>
        <w:ind w:left="48" w:right="29" w:firstLine="192"/>
        <w:jc w:val="both"/>
        <w:rPr>
          <w:color w:val="000000"/>
          <w:spacing w:val="3"/>
          <w:sz w:val="28"/>
          <w:szCs w:val="28"/>
        </w:rPr>
      </w:pPr>
      <w:r>
        <w:rPr>
          <w:color w:val="000000"/>
          <w:spacing w:val="2"/>
          <w:sz w:val="28"/>
          <w:szCs w:val="28"/>
        </w:rPr>
        <w:t>3. Образовательные программы дошкольного, начального общ</w:t>
      </w:r>
      <w:r>
        <w:rPr>
          <w:color w:val="000000"/>
          <w:spacing w:val="3"/>
          <w:sz w:val="28"/>
          <w:szCs w:val="28"/>
        </w:rPr>
        <w:t>его, основного общего и среднего (полного) общего образован</w:t>
      </w:r>
      <w:r>
        <w:rPr>
          <w:color w:val="000000"/>
          <w:spacing w:val="1"/>
          <w:sz w:val="28"/>
          <w:szCs w:val="28"/>
        </w:rPr>
        <w:t>ия являются преемственными, то есть каждая последующая прог</w:t>
      </w:r>
      <w:r>
        <w:rPr>
          <w:color w:val="000000"/>
          <w:spacing w:val="3"/>
          <w:sz w:val="28"/>
          <w:szCs w:val="28"/>
        </w:rPr>
        <w:t>рамма базируется на предыдущей.</w:t>
      </w:r>
    </w:p>
    <w:p w:rsidR="00AF61D2" w:rsidRDefault="00AF61D2">
      <w:pPr>
        <w:shd w:val="clear" w:color="auto" w:fill="FFFFFF"/>
        <w:ind w:left="250"/>
        <w:jc w:val="both"/>
        <w:rPr>
          <w:color w:val="000000"/>
          <w:spacing w:val="2"/>
          <w:sz w:val="28"/>
          <w:szCs w:val="28"/>
        </w:rPr>
      </w:pPr>
      <w:r>
        <w:rPr>
          <w:color w:val="000000"/>
          <w:spacing w:val="2"/>
          <w:sz w:val="28"/>
          <w:szCs w:val="28"/>
        </w:rPr>
        <w:t>[...] Статья 18. Дошкольное образование</w:t>
      </w:r>
    </w:p>
    <w:p w:rsidR="00AF61D2" w:rsidRDefault="00AF61D2" w:rsidP="00AF61D2">
      <w:pPr>
        <w:numPr>
          <w:ilvl w:val="0"/>
          <w:numId w:val="42"/>
        </w:numPr>
        <w:shd w:val="clear" w:color="auto" w:fill="FFFFFF"/>
        <w:tabs>
          <w:tab w:val="left" w:pos="490"/>
        </w:tabs>
        <w:ind w:left="24" w:firstLine="221"/>
        <w:jc w:val="both"/>
        <w:rPr>
          <w:color w:val="000000"/>
          <w:spacing w:val="3"/>
          <w:sz w:val="28"/>
          <w:szCs w:val="28"/>
        </w:rPr>
      </w:pPr>
      <w:r>
        <w:rPr>
          <w:color w:val="000000"/>
          <w:spacing w:val="2"/>
          <w:sz w:val="28"/>
          <w:szCs w:val="28"/>
        </w:rPr>
        <w:t>Родители являются первыми педагогами. Они обязаны залож</w:t>
      </w:r>
      <w:r>
        <w:rPr>
          <w:color w:val="000000"/>
          <w:spacing w:val="6"/>
          <w:sz w:val="28"/>
          <w:szCs w:val="28"/>
        </w:rPr>
        <w:t xml:space="preserve">ить основы физического, нравственного и интеллектуального </w:t>
      </w:r>
      <w:r>
        <w:rPr>
          <w:color w:val="000000"/>
          <w:spacing w:val="3"/>
          <w:sz w:val="28"/>
          <w:szCs w:val="28"/>
        </w:rPr>
        <w:t>развития личности ребенка в раннем детском возрасте.</w:t>
      </w:r>
    </w:p>
    <w:p w:rsidR="00AF61D2" w:rsidRDefault="00AF61D2" w:rsidP="00AF61D2">
      <w:pPr>
        <w:numPr>
          <w:ilvl w:val="0"/>
          <w:numId w:val="42"/>
        </w:numPr>
        <w:shd w:val="clear" w:color="auto" w:fill="FFFFFF"/>
        <w:tabs>
          <w:tab w:val="left" w:pos="490"/>
        </w:tabs>
        <w:ind w:left="24" w:firstLine="221"/>
        <w:jc w:val="both"/>
        <w:rPr>
          <w:color w:val="000000"/>
          <w:spacing w:val="2"/>
          <w:sz w:val="28"/>
          <w:szCs w:val="28"/>
        </w:rPr>
      </w:pPr>
      <w:r>
        <w:rPr>
          <w:color w:val="000000"/>
          <w:spacing w:val="3"/>
          <w:sz w:val="28"/>
          <w:szCs w:val="28"/>
        </w:rPr>
        <w:t>Государство гарантирует финансовую и материальную подд</w:t>
      </w:r>
      <w:r>
        <w:rPr>
          <w:color w:val="000000"/>
          <w:spacing w:val="4"/>
          <w:sz w:val="28"/>
          <w:szCs w:val="28"/>
        </w:rPr>
        <w:t>ержку в воспитании детей раннего возраста, обеспечивает дост</w:t>
      </w:r>
      <w:r>
        <w:rPr>
          <w:color w:val="000000"/>
          <w:spacing w:val="-2"/>
          <w:sz w:val="28"/>
          <w:szCs w:val="28"/>
        </w:rPr>
        <w:t>упность образовательных услуг дошкольного образовательного учре</w:t>
      </w:r>
      <w:r>
        <w:rPr>
          <w:color w:val="000000"/>
          <w:spacing w:val="2"/>
          <w:sz w:val="28"/>
          <w:szCs w:val="28"/>
        </w:rPr>
        <w:t>ждения для всех слоев населения.</w:t>
      </w:r>
    </w:p>
    <w:p w:rsidR="00AF61D2" w:rsidRDefault="00AF61D2" w:rsidP="00AF61D2">
      <w:pPr>
        <w:numPr>
          <w:ilvl w:val="0"/>
          <w:numId w:val="42"/>
        </w:numPr>
        <w:shd w:val="clear" w:color="auto" w:fill="FFFFFF"/>
        <w:tabs>
          <w:tab w:val="left" w:pos="490"/>
        </w:tabs>
        <w:ind w:left="24" w:firstLine="221"/>
        <w:jc w:val="both"/>
        <w:rPr>
          <w:color w:val="000000"/>
          <w:spacing w:val="-1"/>
          <w:sz w:val="28"/>
          <w:szCs w:val="28"/>
        </w:rPr>
      </w:pPr>
      <w:r>
        <w:rPr>
          <w:color w:val="000000"/>
          <w:spacing w:val="5"/>
          <w:sz w:val="28"/>
          <w:szCs w:val="28"/>
        </w:rPr>
        <w:t>Для воспитания детей дошкольного возраста, охраны и укр</w:t>
      </w:r>
      <w:r>
        <w:rPr>
          <w:color w:val="000000"/>
          <w:spacing w:val="2"/>
          <w:sz w:val="28"/>
          <w:szCs w:val="28"/>
        </w:rPr>
        <w:t>епления их физического и психического здоровья, развития инд</w:t>
      </w:r>
      <w:r>
        <w:rPr>
          <w:color w:val="000000"/>
          <w:spacing w:val="4"/>
          <w:sz w:val="28"/>
          <w:szCs w:val="28"/>
        </w:rPr>
        <w:t>ивидуальных способностей и необходимой коррекции нарушен</w:t>
      </w:r>
      <w:r>
        <w:rPr>
          <w:color w:val="000000"/>
          <w:spacing w:val="1"/>
          <w:sz w:val="28"/>
          <w:szCs w:val="28"/>
        </w:rPr>
        <w:t>ий развития этих детей в помощь семье действует сеть дошкольн</w:t>
      </w:r>
      <w:r>
        <w:rPr>
          <w:color w:val="000000"/>
          <w:spacing w:val="-1"/>
          <w:sz w:val="28"/>
          <w:szCs w:val="28"/>
        </w:rPr>
        <w:t>ых образовательных учреждений.</w:t>
      </w:r>
    </w:p>
    <w:p w:rsidR="00AF61D2" w:rsidRDefault="00AF61D2" w:rsidP="00AF61D2">
      <w:pPr>
        <w:numPr>
          <w:ilvl w:val="0"/>
          <w:numId w:val="42"/>
        </w:numPr>
        <w:shd w:val="clear" w:color="auto" w:fill="FFFFFF"/>
        <w:tabs>
          <w:tab w:val="left" w:pos="490"/>
        </w:tabs>
        <w:ind w:left="24" w:firstLine="221"/>
        <w:jc w:val="both"/>
        <w:rPr>
          <w:color w:val="000000"/>
          <w:spacing w:val="3"/>
          <w:sz w:val="28"/>
          <w:szCs w:val="28"/>
        </w:rPr>
      </w:pPr>
      <w:r>
        <w:rPr>
          <w:color w:val="000000"/>
          <w:spacing w:val="2"/>
          <w:sz w:val="28"/>
          <w:szCs w:val="28"/>
        </w:rPr>
        <w:t>Отношения между дошкольным образовательным учреждени</w:t>
      </w:r>
      <w:r>
        <w:rPr>
          <w:color w:val="000000"/>
          <w:spacing w:val="4"/>
          <w:sz w:val="28"/>
          <w:szCs w:val="28"/>
        </w:rPr>
        <w:t xml:space="preserve">ем и родителями (законными представителями) регулируются </w:t>
      </w:r>
      <w:r>
        <w:rPr>
          <w:color w:val="000000"/>
          <w:spacing w:val="2"/>
          <w:sz w:val="28"/>
          <w:szCs w:val="28"/>
        </w:rPr>
        <w:t>договором между ними, который не может ограничивать установл</w:t>
      </w:r>
      <w:r>
        <w:rPr>
          <w:color w:val="000000"/>
          <w:spacing w:val="3"/>
          <w:sz w:val="28"/>
          <w:szCs w:val="28"/>
        </w:rPr>
        <w:t>енные законом права сторон.</w:t>
      </w:r>
    </w:p>
    <w:p w:rsidR="00AF61D2" w:rsidRDefault="00AF61D2" w:rsidP="00AF61D2">
      <w:pPr>
        <w:numPr>
          <w:ilvl w:val="0"/>
          <w:numId w:val="42"/>
        </w:numPr>
        <w:shd w:val="clear" w:color="auto" w:fill="FFFFFF"/>
        <w:tabs>
          <w:tab w:val="left" w:pos="490"/>
        </w:tabs>
        <w:ind w:left="24" w:firstLine="221"/>
        <w:jc w:val="both"/>
        <w:rPr>
          <w:color w:val="000000"/>
          <w:spacing w:val="4"/>
          <w:sz w:val="28"/>
          <w:szCs w:val="28"/>
        </w:rPr>
      </w:pPr>
      <w:r>
        <w:rPr>
          <w:color w:val="000000"/>
          <w:sz w:val="28"/>
          <w:szCs w:val="28"/>
        </w:rPr>
        <w:t>Органы местного самоуправления организуют и координирую</w:t>
      </w:r>
      <w:r>
        <w:rPr>
          <w:color w:val="000000"/>
          <w:spacing w:val="4"/>
          <w:sz w:val="28"/>
          <w:szCs w:val="28"/>
        </w:rPr>
        <w:t>т методическую, диагностическую и консультативную помощь семьям, воспитывающим детей дошкольного возраста на дому.</w:t>
      </w:r>
    </w:p>
    <w:p w:rsidR="00AF61D2" w:rsidRDefault="00AF61D2">
      <w:pPr>
        <w:shd w:val="clear" w:color="auto" w:fill="FFFFFF"/>
        <w:ind w:left="778" w:right="518" w:firstLine="658"/>
        <w:jc w:val="both"/>
        <w:rPr>
          <w:color w:val="000000"/>
          <w:spacing w:val="7"/>
          <w:sz w:val="28"/>
          <w:szCs w:val="28"/>
        </w:rPr>
      </w:pPr>
    </w:p>
    <w:p w:rsidR="00AF61D2" w:rsidRDefault="00AF61D2">
      <w:pPr>
        <w:shd w:val="clear" w:color="auto" w:fill="FFFFFF"/>
        <w:ind w:right="518"/>
        <w:jc w:val="both"/>
        <w:rPr>
          <w:color w:val="000000"/>
          <w:spacing w:val="7"/>
          <w:sz w:val="28"/>
          <w:szCs w:val="28"/>
        </w:rPr>
      </w:pPr>
    </w:p>
    <w:p w:rsidR="00AF61D2" w:rsidRDefault="00AF61D2">
      <w:pPr>
        <w:shd w:val="clear" w:color="auto" w:fill="FFFFFF"/>
        <w:ind w:right="518"/>
        <w:jc w:val="both"/>
        <w:rPr>
          <w:b/>
          <w:bCs/>
          <w:color w:val="000000"/>
          <w:spacing w:val="7"/>
          <w:sz w:val="28"/>
          <w:szCs w:val="28"/>
        </w:rPr>
      </w:pPr>
      <w:r>
        <w:rPr>
          <w:b/>
          <w:bCs/>
          <w:color w:val="000000"/>
          <w:spacing w:val="7"/>
          <w:sz w:val="28"/>
          <w:szCs w:val="28"/>
        </w:rPr>
        <w:t xml:space="preserve">Закон Российской Федерации </w:t>
      </w:r>
    </w:p>
    <w:p w:rsidR="00AF61D2" w:rsidRDefault="00AF61D2">
      <w:pPr>
        <w:shd w:val="clear" w:color="auto" w:fill="FFFFFF"/>
        <w:ind w:right="518"/>
        <w:jc w:val="both"/>
        <w:rPr>
          <w:b/>
          <w:bCs/>
          <w:color w:val="000000"/>
          <w:spacing w:val="-1"/>
          <w:sz w:val="28"/>
          <w:szCs w:val="28"/>
        </w:rPr>
      </w:pPr>
      <w:r>
        <w:rPr>
          <w:b/>
          <w:bCs/>
          <w:color w:val="000000"/>
          <w:sz w:val="28"/>
          <w:szCs w:val="28"/>
        </w:rPr>
        <w:t>«Об образовании лиц с ограниченными</w:t>
      </w:r>
      <w:r>
        <w:rPr>
          <w:b/>
          <w:bCs/>
          <w:sz w:val="28"/>
          <w:szCs w:val="28"/>
        </w:rPr>
        <w:t xml:space="preserve"> </w:t>
      </w:r>
      <w:r>
        <w:rPr>
          <w:b/>
          <w:bCs/>
          <w:color w:val="000000"/>
          <w:spacing w:val="1"/>
          <w:sz w:val="28"/>
          <w:szCs w:val="28"/>
        </w:rPr>
        <w:t xml:space="preserve">возможностями здоровья </w:t>
      </w:r>
      <w:r>
        <w:rPr>
          <w:b/>
          <w:bCs/>
          <w:color w:val="000000"/>
          <w:spacing w:val="-1"/>
          <w:sz w:val="28"/>
          <w:szCs w:val="28"/>
        </w:rPr>
        <w:t>(специальном образовании)»</w:t>
      </w:r>
    </w:p>
    <w:p w:rsidR="00AF61D2" w:rsidRDefault="00AF61D2">
      <w:pPr>
        <w:shd w:val="clear" w:color="auto" w:fill="FFFFFF"/>
        <w:ind w:right="518"/>
        <w:jc w:val="both"/>
        <w:rPr>
          <w:b/>
          <w:bCs/>
          <w:color w:val="000000"/>
          <w:sz w:val="28"/>
          <w:szCs w:val="28"/>
        </w:rPr>
      </w:pPr>
      <w:r>
        <w:rPr>
          <w:b/>
          <w:bCs/>
          <w:color w:val="000000"/>
          <w:sz w:val="28"/>
          <w:szCs w:val="28"/>
        </w:rPr>
        <w:t xml:space="preserve">(извлечения) </w:t>
      </w:r>
    </w:p>
    <w:p w:rsidR="00AF61D2" w:rsidRDefault="00AF61D2">
      <w:pPr>
        <w:shd w:val="clear" w:color="auto" w:fill="FFFFFF"/>
        <w:ind w:right="518"/>
        <w:jc w:val="both"/>
        <w:rPr>
          <w:b/>
          <w:bCs/>
          <w:color w:val="000000"/>
          <w:spacing w:val="1"/>
          <w:sz w:val="28"/>
          <w:szCs w:val="28"/>
        </w:rPr>
      </w:pPr>
      <w:r>
        <w:rPr>
          <w:b/>
          <w:bCs/>
          <w:color w:val="000000"/>
          <w:spacing w:val="1"/>
          <w:sz w:val="28"/>
          <w:szCs w:val="28"/>
        </w:rPr>
        <w:t>Принят Государственной Думой 2 июня 1999 года</w:t>
      </w:r>
    </w:p>
    <w:p w:rsidR="00AF61D2" w:rsidRDefault="00AF61D2">
      <w:pPr>
        <w:shd w:val="clear" w:color="auto" w:fill="FFFFFF"/>
        <w:ind w:right="518"/>
        <w:jc w:val="both"/>
        <w:rPr>
          <w:b/>
          <w:bCs/>
          <w:color w:val="000000"/>
          <w:spacing w:val="1"/>
          <w:sz w:val="28"/>
          <w:szCs w:val="28"/>
        </w:rPr>
      </w:pPr>
    </w:p>
    <w:p w:rsidR="00AF61D2" w:rsidRDefault="00AF61D2">
      <w:pPr>
        <w:shd w:val="clear" w:color="auto" w:fill="FFFFFF"/>
        <w:ind w:right="518"/>
        <w:jc w:val="both"/>
        <w:rPr>
          <w:b/>
          <w:bCs/>
          <w:sz w:val="28"/>
          <w:szCs w:val="28"/>
        </w:rPr>
      </w:pPr>
    </w:p>
    <w:p w:rsidR="00AF61D2" w:rsidRDefault="00AF61D2">
      <w:pPr>
        <w:shd w:val="clear" w:color="auto" w:fill="FFFFFF"/>
        <w:ind w:left="274"/>
        <w:jc w:val="both"/>
        <w:rPr>
          <w:color w:val="000000"/>
          <w:spacing w:val="4"/>
          <w:sz w:val="28"/>
          <w:szCs w:val="28"/>
        </w:rPr>
      </w:pPr>
      <w:r>
        <w:rPr>
          <w:color w:val="000000"/>
          <w:spacing w:val="4"/>
          <w:sz w:val="28"/>
          <w:szCs w:val="28"/>
        </w:rPr>
        <w:t xml:space="preserve">ГЛАВА </w:t>
      </w:r>
      <w:r>
        <w:rPr>
          <w:color w:val="000000"/>
          <w:spacing w:val="4"/>
          <w:sz w:val="28"/>
          <w:szCs w:val="28"/>
          <w:lang w:val="en-US"/>
        </w:rPr>
        <w:t>I</w:t>
      </w:r>
      <w:r>
        <w:rPr>
          <w:color w:val="000000"/>
          <w:spacing w:val="4"/>
          <w:sz w:val="28"/>
          <w:szCs w:val="28"/>
        </w:rPr>
        <w:t>. ОБЩИЕ ПОЛОЖЕНИЯ</w:t>
      </w:r>
    </w:p>
    <w:p w:rsidR="00AF61D2" w:rsidRDefault="00AF61D2">
      <w:pPr>
        <w:shd w:val="clear" w:color="auto" w:fill="FFFFFF"/>
        <w:ind w:left="274"/>
        <w:jc w:val="both"/>
        <w:rPr>
          <w:sz w:val="28"/>
          <w:szCs w:val="28"/>
        </w:rPr>
      </w:pPr>
    </w:p>
    <w:p w:rsidR="00AF61D2" w:rsidRDefault="00AF61D2">
      <w:pPr>
        <w:shd w:val="clear" w:color="auto" w:fill="FFFFFF"/>
        <w:ind w:left="5" w:right="10" w:firstLine="317"/>
        <w:jc w:val="both"/>
        <w:rPr>
          <w:color w:val="000000"/>
          <w:spacing w:val="4"/>
          <w:sz w:val="28"/>
          <w:szCs w:val="28"/>
        </w:rPr>
      </w:pPr>
      <w:r>
        <w:rPr>
          <w:b/>
          <w:bCs/>
          <w:color w:val="000000"/>
          <w:spacing w:val="-2"/>
          <w:sz w:val="28"/>
          <w:szCs w:val="28"/>
        </w:rPr>
        <w:t>Статья 1.</w:t>
      </w:r>
      <w:r>
        <w:rPr>
          <w:color w:val="000000"/>
          <w:spacing w:val="-2"/>
          <w:sz w:val="28"/>
          <w:szCs w:val="28"/>
        </w:rPr>
        <w:t xml:space="preserve"> Основные термины. Для целей настоящего Федераль</w:t>
      </w:r>
      <w:r>
        <w:rPr>
          <w:color w:val="000000"/>
          <w:spacing w:val="-2"/>
          <w:sz w:val="28"/>
          <w:szCs w:val="28"/>
        </w:rPr>
        <w:softHyphen/>
      </w:r>
      <w:r>
        <w:rPr>
          <w:color w:val="000000"/>
          <w:spacing w:val="4"/>
          <w:sz w:val="28"/>
          <w:szCs w:val="28"/>
        </w:rPr>
        <w:t>ного закона основные термины имеют следующее значение:</w:t>
      </w:r>
    </w:p>
    <w:p w:rsidR="00AF61D2" w:rsidRDefault="00AF61D2">
      <w:pPr>
        <w:shd w:val="clear" w:color="auto" w:fill="FFFFFF"/>
        <w:ind w:firstLine="322"/>
        <w:jc w:val="both"/>
        <w:rPr>
          <w:color w:val="000000"/>
          <w:spacing w:val="3"/>
          <w:sz w:val="28"/>
          <w:szCs w:val="28"/>
        </w:rPr>
      </w:pPr>
      <w:r>
        <w:rPr>
          <w:color w:val="000000"/>
          <w:spacing w:val="2"/>
          <w:sz w:val="28"/>
          <w:szCs w:val="28"/>
        </w:rPr>
        <w:t>специальное образование — дошкольное, общее и профессио</w:t>
      </w:r>
      <w:r>
        <w:rPr>
          <w:color w:val="000000"/>
          <w:spacing w:val="2"/>
          <w:sz w:val="28"/>
          <w:szCs w:val="28"/>
        </w:rPr>
        <w:softHyphen/>
      </w:r>
      <w:r>
        <w:rPr>
          <w:color w:val="000000"/>
          <w:spacing w:val="7"/>
          <w:sz w:val="28"/>
          <w:szCs w:val="28"/>
        </w:rPr>
        <w:t>нальное образование, для получения которого лицам с ограни</w:t>
      </w:r>
      <w:r>
        <w:rPr>
          <w:color w:val="000000"/>
          <w:spacing w:val="2"/>
          <w:sz w:val="28"/>
          <w:szCs w:val="28"/>
        </w:rPr>
        <w:t xml:space="preserve">ченными возможностями здоровья создаются специальные условия </w:t>
      </w:r>
      <w:r>
        <w:rPr>
          <w:color w:val="000000"/>
          <w:spacing w:val="3"/>
          <w:sz w:val="28"/>
          <w:szCs w:val="28"/>
        </w:rPr>
        <w:t>для получения образования;</w:t>
      </w:r>
    </w:p>
    <w:p w:rsidR="00AF61D2" w:rsidRDefault="00AF61D2">
      <w:pPr>
        <w:shd w:val="clear" w:color="auto" w:fill="FFFFFF"/>
        <w:ind w:left="67" w:firstLine="255"/>
        <w:jc w:val="both"/>
        <w:rPr>
          <w:color w:val="000000"/>
          <w:spacing w:val="3"/>
          <w:sz w:val="28"/>
          <w:szCs w:val="28"/>
        </w:rPr>
      </w:pPr>
      <w:r>
        <w:rPr>
          <w:color w:val="000000"/>
          <w:spacing w:val="3"/>
          <w:sz w:val="28"/>
          <w:szCs w:val="28"/>
        </w:rPr>
        <w:t>лицо с ограниченными возможностями здоровья — лицо, имеющее физический и (или) психический недостатки, которые препятс</w:t>
      </w:r>
      <w:r>
        <w:rPr>
          <w:color w:val="000000"/>
          <w:spacing w:val="1"/>
          <w:sz w:val="28"/>
          <w:szCs w:val="28"/>
        </w:rPr>
        <w:t>твуют освоению образовательных программ без создания специа</w:t>
      </w:r>
      <w:r>
        <w:rPr>
          <w:color w:val="000000"/>
          <w:spacing w:val="3"/>
          <w:sz w:val="28"/>
          <w:szCs w:val="28"/>
        </w:rPr>
        <w:t xml:space="preserve">льных условий для получения образования; </w:t>
      </w:r>
    </w:p>
    <w:p w:rsidR="00AF61D2" w:rsidRDefault="00AF61D2">
      <w:pPr>
        <w:shd w:val="clear" w:color="auto" w:fill="FFFFFF"/>
        <w:ind w:left="67" w:firstLine="255"/>
        <w:jc w:val="both"/>
        <w:rPr>
          <w:color w:val="000000"/>
          <w:spacing w:val="2"/>
          <w:sz w:val="28"/>
          <w:szCs w:val="28"/>
        </w:rPr>
      </w:pPr>
      <w:r>
        <w:rPr>
          <w:color w:val="000000"/>
          <w:spacing w:val="2"/>
          <w:sz w:val="28"/>
          <w:szCs w:val="28"/>
        </w:rPr>
        <w:t xml:space="preserve">ребенок — лицо, не достигшее возраста восемнадцати лет; </w:t>
      </w:r>
    </w:p>
    <w:p w:rsidR="00AF61D2" w:rsidRDefault="00AF61D2">
      <w:pPr>
        <w:shd w:val="clear" w:color="auto" w:fill="FFFFFF"/>
        <w:ind w:left="67" w:firstLine="255"/>
        <w:jc w:val="both"/>
        <w:rPr>
          <w:color w:val="000000"/>
          <w:spacing w:val="2"/>
          <w:sz w:val="28"/>
          <w:szCs w:val="28"/>
        </w:rPr>
      </w:pPr>
      <w:r>
        <w:rPr>
          <w:color w:val="000000"/>
          <w:spacing w:val="2"/>
          <w:sz w:val="28"/>
          <w:szCs w:val="28"/>
        </w:rPr>
        <w:t xml:space="preserve">взрослый — лицо, достигшее возраста восемнадцати лет; </w:t>
      </w:r>
    </w:p>
    <w:p w:rsidR="00AF61D2" w:rsidRDefault="00AF61D2">
      <w:pPr>
        <w:shd w:val="clear" w:color="auto" w:fill="FFFFFF"/>
        <w:ind w:left="67" w:firstLine="255"/>
        <w:jc w:val="both"/>
        <w:rPr>
          <w:color w:val="000000"/>
          <w:spacing w:val="3"/>
          <w:sz w:val="28"/>
          <w:szCs w:val="28"/>
        </w:rPr>
      </w:pPr>
      <w:r>
        <w:rPr>
          <w:color w:val="000000"/>
          <w:spacing w:val="2"/>
          <w:sz w:val="28"/>
          <w:szCs w:val="28"/>
        </w:rPr>
        <w:t>не</w:t>
      </w:r>
      <w:r>
        <w:rPr>
          <w:color w:val="000000"/>
          <w:spacing w:val="6"/>
          <w:sz w:val="28"/>
          <w:szCs w:val="28"/>
        </w:rPr>
        <w:t>достаток — физический или психический недостаток, подтве</w:t>
      </w:r>
      <w:r>
        <w:rPr>
          <w:color w:val="000000"/>
          <w:spacing w:val="3"/>
          <w:sz w:val="28"/>
          <w:szCs w:val="28"/>
        </w:rPr>
        <w:t>ржденный психолого-медико-педагогической комиссией в отнош</w:t>
      </w:r>
      <w:r>
        <w:rPr>
          <w:color w:val="000000"/>
          <w:spacing w:val="4"/>
          <w:sz w:val="28"/>
          <w:szCs w:val="28"/>
        </w:rPr>
        <w:t>ении ребенка и медико-социальной экспертной комиссией в отн</w:t>
      </w:r>
      <w:r>
        <w:rPr>
          <w:color w:val="000000"/>
          <w:spacing w:val="2"/>
          <w:sz w:val="28"/>
          <w:szCs w:val="28"/>
        </w:rPr>
        <w:t>ошении взрослого, а также в установленных настоящим Федерал</w:t>
      </w:r>
      <w:r>
        <w:rPr>
          <w:color w:val="000000"/>
          <w:spacing w:val="3"/>
          <w:sz w:val="28"/>
          <w:szCs w:val="28"/>
        </w:rPr>
        <w:t xml:space="preserve">ьным законом случаях повторной экспертизой; </w:t>
      </w:r>
    </w:p>
    <w:p w:rsidR="00AF61D2" w:rsidRDefault="00AF61D2">
      <w:pPr>
        <w:shd w:val="clear" w:color="auto" w:fill="FFFFFF"/>
        <w:ind w:left="67" w:firstLine="255"/>
        <w:jc w:val="both"/>
        <w:rPr>
          <w:color w:val="000000"/>
          <w:spacing w:val="3"/>
          <w:sz w:val="28"/>
          <w:szCs w:val="28"/>
        </w:rPr>
      </w:pPr>
      <w:r>
        <w:rPr>
          <w:color w:val="000000"/>
          <w:spacing w:val="5"/>
          <w:sz w:val="28"/>
          <w:szCs w:val="28"/>
        </w:rPr>
        <w:t xml:space="preserve">физический недостаток — подтвержденные в установленном </w:t>
      </w:r>
      <w:r>
        <w:rPr>
          <w:color w:val="000000"/>
          <w:spacing w:val="-1"/>
          <w:sz w:val="28"/>
          <w:szCs w:val="28"/>
        </w:rPr>
        <w:t>порядке временный или постоянный недостаток в развитии и (или) фу</w:t>
      </w:r>
      <w:r>
        <w:rPr>
          <w:color w:val="000000"/>
          <w:spacing w:val="4"/>
          <w:sz w:val="28"/>
          <w:szCs w:val="28"/>
        </w:rPr>
        <w:t xml:space="preserve">нкционировании органа (органов) человека либо хронические </w:t>
      </w:r>
      <w:r>
        <w:rPr>
          <w:color w:val="000000"/>
          <w:spacing w:val="3"/>
          <w:sz w:val="28"/>
          <w:szCs w:val="28"/>
        </w:rPr>
        <w:t xml:space="preserve">соматическое или инфекционное заболевания; </w:t>
      </w:r>
    </w:p>
    <w:p w:rsidR="00AF61D2" w:rsidRDefault="00AF61D2">
      <w:pPr>
        <w:shd w:val="clear" w:color="auto" w:fill="FFFFFF"/>
        <w:ind w:left="67" w:firstLine="255"/>
        <w:jc w:val="both"/>
        <w:rPr>
          <w:color w:val="000000"/>
          <w:spacing w:val="-3"/>
          <w:sz w:val="28"/>
          <w:szCs w:val="28"/>
        </w:rPr>
      </w:pPr>
      <w:r>
        <w:rPr>
          <w:color w:val="000000"/>
          <w:spacing w:val="-4"/>
          <w:sz w:val="28"/>
          <w:szCs w:val="28"/>
        </w:rPr>
        <w:t>психический недостаток — подтвержденный в установленном поряд</w:t>
      </w:r>
      <w:r>
        <w:rPr>
          <w:color w:val="000000"/>
          <w:spacing w:val="-2"/>
          <w:sz w:val="28"/>
          <w:szCs w:val="28"/>
        </w:rPr>
        <w:t>ке временный или постоянный недостаток в психическом развитии</w:t>
      </w:r>
      <w:r>
        <w:rPr>
          <w:i/>
          <w:iCs/>
          <w:color w:val="000000"/>
          <w:spacing w:val="-2"/>
          <w:sz w:val="28"/>
          <w:szCs w:val="28"/>
        </w:rPr>
        <w:t xml:space="preserve"> </w:t>
      </w:r>
      <w:r>
        <w:rPr>
          <w:color w:val="000000"/>
          <w:spacing w:val="-2"/>
          <w:sz w:val="28"/>
          <w:szCs w:val="28"/>
        </w:rPr>
        <w:t>человека, включая нарушение речи, эмоционально-волевой сферы</w:t>
      </w:r>
      <w:r>
        <w:rPr>
          <w:color w:val="000000"/>
          <w:spacing w:val="3"/>
          <w:sz w:val="28"/>
          <w:szCs w:val="28"/>
        </w:rPr>
        <w:t>, в том числе аутизм, последствие повреждения мозга, а также на</w:t>
      </w:r>
      <w:r>
        <w:rPr>
          <w:color w:val="000000"/>
          <w:spacing w:val="-6"/>
          <w:sz w:val="28"/>
          <w:szCs w:val="28"/>
        </w:rPr>
        <w:t xml:space="preserve">рушение умственного развития, в том числе умственная отсталость, </w:t>
      </w:r>
      <w:r>
        <w:rPr>
          <w:color w:val="000000"/>
          <w:spacing w:val="-3"/>
          <w:sz w:val="28"/>
          <w:szCs w:val="28"/>
        </w:rPr>
        <w:t xml:space="preserve">задержка психического развития, создающие трудности в обучении; </w:t>
      </w:r>
    </w:p>
    <w:p w:rsidR="00AF61D2" w:rsidRDefault="00AF61D2">
      <w:pPr>
        <w:shd w:val="clear" w:color="auto" w:fill="FFFFFF"/>
        <w:ind w:left="67" w:firstLine="255"/>
        <w:jc w:val="both"/>
        <w:rPr>
          <w:color w:val="000000"/>
          <w:sz w:val="28"/>
          <w:szCs w:val="28"/>
        </w:rPr>
      </w:pPr>
      <w:r>
        <w:rPr>
          <w:color w:val="000000"/>
          <w:spacing w:val="2"/>
          <w:sz w:val="28"/>
          <w:szCs w:val="28"/>
        </w:rPr>
        <w:t>сложный недостаток — совокупность физических и (или) психи</w:t>
      </w:r>
      <w:r>
        <w:rPr>
          <w:color w:val="000000"/>
          <w:sz w:val="28"/>
          <w:szCs w:val="28"/>
        </w:rPr>
        <w:t xml:space="preserve">ческих недостатков, подтвержденных в установленном порядке; </w:t>
      </w:r>
    </w:p>
    <w:p w:rsidR="00AF61D2" w:rsidRDefault="00AF61D2">
      <w:pPr>
        <w:shd w:val="clear" w:color="auto" w:fill="FFFFFF"/>
        <w:ind w:left="67" w:firstLine="255"/>
        <w:jc w:val="both"/>
        <w:rPr>
          <w:color w:val="000000"/>
          <w:spacing w:val="2"/>
          <w:sz w:val="28"/>
          <w:szCs w:val="28"/>
        </w:rPr>
      </w:pPr>
      <w:r>
        <w:rPr>
          <w:color w:val="000000"/>
          <w:spacing w:val="3"/>
          <w:sz w:val="28"/>
          <w:szCs w:val="28"/>
        </w:rPr>
        <w:t>тяжелый недостаток — подтвержденный в установленном поря</w:t>
      </w:r>
      <w:r>
        <w:rPr>
          <w:color w:val="000000"/>
          <w:spacing w:val="5"/>
          <w:sz w:val="28"/>
          <w:szCs w:val="28"/>
        </w:rPr>
        <w:t>дке физический или психический недостаток, выраженный в такой степени, что образование в соответствии с государственным</w:t>
      </w:r>
      <w:r>
        <w:rPr>
          <w:color w:val="000000"/>
          <w:spacing w:val="3"/>
          <w:sz w:val="28"/>
          <w:szCs w:val="28"/>
        </w:rPr>
        <w:t>и образовательными стандартами (в том числе специальным</w:t>
      </w:r>
      <w:r>
        <w:rPr>
          <w:color w:val="000000"/>
          <w:spacing w:val="2"/>
          <w:sz w:val="28"/>
          <w:szCs w:val="28"/>
        </w:rPr>
        <w:t>и) является недоступным и возможности обучения ограничиваю</w:t>
      </w:r>
      <w:r>
        <w:rPr>
          <w:color w:val="000000"/>
          <w:spacing w:val="-2"/>
          <w:sz w:val="28"/>
          <w:szCs w:val="28"/>
        </w:rPr>
        <w:t>тся получением элементарных знаний об окружающем мире, приоб</w:t>
      </w:r>
      <w:r>
        <w:rPr>
          <w:color w:val="000000"/>
          <w:spacing w:val="15"/>
          <w:sz w:val="28"/>
          <w:szCs w:val="28"/>
        </w:rPr>
        <w:t xml:space="preserve">ретением навыков самообслуживания и приобретением </w:t>
      </w:r>
      <w:r>
        <w:rPr>
          <w:color w:val="000000"/>
          <w:spacing w:val="2"/>
          <w:sz w:val="28"/>
          <w:szCs w:val="28"/>
        </w:rPr>
        <w:t>элементарных трудовых навыков или получением элементарной профессиональной подготовки;</w:t>
      </w:r>
    </w:p>
    <w:p w:rsidR="00AF61D2" w:rsidRDefault="00AF61D2">
      <w:pPr>
        <w:shd w:val="clear" w:color="auto" w:fill="FFFFFF"/>
        <w:ind w:left="19" w:right="38" w:firstLine="158"/>
        <w:jc w:val="both"/>
        <w:rPr>
          <w:color w:val="000000"/>
          <w:spacing w:val="3"/>
          <w:sz w:val="28"/>
          <w:szCs w:val="28"/>
        </w:rPr>
      </w:pPr>
      <w:r>
        <w:rPr>
          <w:color w:val="000000"/>
          <w:spacing w:val="1"/>
          <w:sz w:val="28"/>
          <w:szCs w:val="28"/>
        </w:rPr>
        <w:t>специальные условия для получения образования — условия о</w:t>
      </w:r>
      <w:r>
        <w:rPr>
          <w:color w:val="000000"/>
          <w:spacing w:val="3"/>
          <w:sz w:val="28"/>
          <w:szCs w:val="28"/>
        </w:rPr>
        <w:t>бучения (воспитания), в том числе специальные образовательн</w:t>
      </w:r>
      <w:r>
        <w:rPr>
          <w:color w:val="000000"/>
          <w:spacing w:val="5"/>
          <w:sz w:val="28"/>
          <w:szCs w:val="28"/>
        </w:rPr>
        <w:t>ые программы и методы обучения, индивидуальные техничес</w:t>
      </w:r>
      <w:r>
        <w:rPr>
          <w:color w:val="000000"/>
          <w:sz w:val="28"/>
          <w:szCs w:val="28"/>
        </w:rPr>
        <w:t>кие средства обучения и среда жизнедеятельности, а также педаг</w:t>
      </w:r>
      <w:r>
        <w:rPr>
          <w:color w:val="000000"/>
          <w:spacing w:val="4"/>
          <w:sz w:val="28"/>
          <w:szCs w:val="28"/>
        </w:rPr>
        <w:t>огические. медицинские, социальные и иные услуги, без котор</w:t>
      </w:r>
      <w:r>
        <w:rPr>
          <w:color w:val="000000"/>
          <w:spacing w:val="1"/>
          <w:sz w:val="28"/>
          <w:szCs w:val="28"/>
        </w:rPr>
        <w:t>ых невозможно (затруднено) освоение общеобразовательных и профессиональных образовательных программ лицами с огранич</w:t>
      </w:r>
      <w:r>
        <w:rPr>
          <w:color w:val="000000"/>
          <w:spacing w:val="3"/>
          <w:sz w:val="28"/>
          <w:szCs w:val="28"/>
        </w:rPr>
        <w:t>енными возможностями здоровья;</w:t>
      </w:r>
    </w:p>
    <w:p w:rsidR="00AF61D2" w:rsidRDefault="00AF61D2">
      <w:pPr>
        <w:widowControl w:val="0"/>
        <w:shd w:val="clear" w:color="auto" w:fill="FFFFFF"/>
        <w:autoSpaceDE w:val="0"/>
        <w:ind w:left="53" w:firstLine="124"/>
        <w:jc w:val="both"/>
        <w:rPr>
          <w:color w:val="000000"/>
          <w:sz w:val="28"/>
          <w:szCs w:val="28"/>
        </w:rPr>
      </w:pPr>
      <w:r>
        <w:rPr>
          <w:color w:val="000000"/>
          <w:sz w:val="28"/>
          <w:szCs w:val="28"/>
        </w:rPr>
        <w:t>интегрированное обучение — совместное обучение лиц с ограни</w:t>
      </w:r>
      <w:r>
        <w:rPr>
          <w:color w:val="000000"/>
          <w:spacing w:val="6"/>
          <w:sz w:val="28"/>
          <w:szCs w:val="28"/>
        </w:rPr>
        <w:t xml:space="preserve">ченными возможностями здоровья и лиц, не имеющих таких </w:t>
      </w:r>
      <w:r>
        <w:rPr>
          <w:color w:val="000000"/>
          <w:sz w:val="28"/>
          <w:szCs w:val="28"/>
        </w:rPr>
        <w:t>ограничений, посредством создания специальных условий для по</w:t>
      </w:r>
      <w:r>
        <w:rPr>
          <w:color w:val="000000"/>
          <w:spacing w:val="7"/>
          <w:sz w:val="28"/>
          <w:szCs w:val="28"/>
        </w:rPr>
        <w:t xml:space="preserve">лучения образования лицами с ограниченными возможностями </w:t>
      </w:r>
      <w:r>
        <w:rPr>
          <w:color w:val="000000"/>
          <w:sz w:val="28"/>
          <w:szCs w:val="28"/>
        </w:rPr>
        <w:t>здоровья;</w:t>
      </w:r>
    </w:p>
    <w:p w:rsidR="00AF61D2" w:rsidRDefault="00AF61D2">
      <w:pPr>
        <w:widowControl w:val="0"/>
        <w:shd w:val="clear" w:color="auto" w:fill="FFFFFF"/>
        <w:autoSpaceDE w:val="0"/>
        <w:ind w:left="58" w:right="149" w:firstLine="283"/>
        <w:jc w:val="both"/>
        <w:rPr>
          <w:color w:val="000000"/>
          <w:spacing w:val="2"/>
          <w:sz w:val="28"/>
          <w:szCs w:val="28"/>
        </w:rPr>
      </w:pPr>
      <w:r>
        <w:rPr>
          <w:color w:val="000000"/>
          <w:spacing w:val="1"/>
          <w:sz w:val="28"/>
          <w:szCs w:val="28"/>
        </w:rPr>
        <w:t>образовательное учреждение общего назначения — образова</w:t>
      </w:r>
      <w:r>
        <w:rPr>
          <w:color w:val="000000"/>
          <w:spacing w:val="5"/>
          <w:sz w:val="28"/>
          <w:szCs w:val="28"/>
        </w:rPr>
        <w:t xml:space="preserve">тельное учреждение, созданное для обучения лиц, не имеющих </w:t>
      </w:r>
      <w:r>
        <w:rPr>
          <w:color w:val="000000"/>
          <w:spacing w:val="2"/>
          <w:sz w:val="28"/>
          <w:szCs w:val="28"/>
        </w:rPr>
        <w:t>ограничений по состоянию здоровья для получения образования;</w:t>
      </w:r>
    </w:p>
    <w:p w:rsidR="00AF61D2" w:rsidRDefault="00AF61D2">
      <w:pPr>
        <w:widowControl w:val="0"/>
        <w:shd w:val="clear" w:color="auto" w:fill="FFFFFF"/>
        <w:autoSpaceDE w:val="0"/>
        <w:ind w:left="29" w:right="24" w:firstLine="293"/>
        <w:jc w:val="both"/>
        <w:rPr>
          <w:color w:val="000000"/>
          <w:spacing w:val="2"/>
          <w:sz w:val="28"/>
          <w:szCs w:val="28"/>
        </w:rPr>
      </w:pPr>
      <w:r>
        <w:rPr>
          <w:color w:val="000000"/>
          <w:spacing w:val="1"/>
          <w:sz w:val="28"/>
          <w:szCs w:val="28"/>
        </w:rPr>
        <w:t xml:space="preserve">специальное образовательное учреждение — образовательное </w:t>
      </w:r>
      <w:r>
        <w:rPr>
          <w:color w:val="000000"/>
          <w:spacing w:val="4"/>
          <w:sz w:val="28"/>
          <w:szCs w:val="28"/>
        </w:rPr>
        <w:t>учреждение, созданное для обучения лиц с ограниченными воз</w:t>
      </w:r>
      <w:r>
        <w:rPr>
          <w:color w:val="000000"/>
          <w:spacing w:val="2"/>
          <w:sz w:val="28"/>
          <w:szCs w:val="28"/>
        </w:rPr>
        <w:t>можностями здоровья;</w:t>
      </w:r>
    </w:p>
    <w:p w:rsidR="00AF61D2" w:rsidRDefault="00AF61D2">
      <w:pPr>
        <w:widowControl w:val="0"/>
        <w:shd w:val="clear" w:color="auto" w:fill="FFFFFF"/>
        <w:autoSpaceDE w:val="0"/>
        <w:ind w:right="115" w:firstLine="293"/>
        <w:jc w:val="both"/>
        <w:rPr>
          <w:color w:val="000000"/>
          <w:spacing w:val="2"/>
          <w:sz w:val="28"/>
          <w:szCs w:val="28"/>
        </w:rPr>
      </w:pPr>
      <w:r>
        <w:rPr>
          <w:color w:val="000000"/>
          <w:spacing w:val="-4"/>
          <w:sz w:val="28"/>
          <w:szCs w:val="28"/>
        </w:rPr>
        <w:t>специальное образовательное подразделение — структурное под</w:t>
      </w:r>
      <w:r>
        <w:rPr>
          <w:color w:val="000000"/>
          <w:spacing w:val="1"/>
          <w:sz w:val="28"/>
          <w:szCs w:val="28"/>
        </w:rPr>
        <w:t>разделение образовательного учреждения</w:t>
      </w:r>
      <w:r>
        <w:rPr>
          <w:i/>
          <w:iCs/>
          <w:color w:val="000000"/>
          <w:spacing w:val="1"/>
          <w:sz w:val="28"/>
          <w:szCs w:val="28"/>
        </w:rPr>
        <w:t xml:space="preserve"> </w:t>
      </w:r>
      <w:r>
        <w:rPr>
          <w:color w:val="000000"/>
          <w:spacing w:val="1"/>
          <w:sz w:val="28"/>
          <w:szCs w:val="28"/>
        </w:rPr>
        <w:t>общего назначения, со</w:t>
      </w:r>
      <w:r>
        <w:rPr>
          <w:color w:val="000000"/>
          <w:spacing w:val="1"/>
          <w:sz w:val="28"/>
          <w:szCs w:val="28"/>
        </w:rPr>
        <w:softHyphen/>
      </w:r>
      <w:r>
        <w:rPr>
          <w:color w:val="000000"/>
          <w:spacing w:val="2"/>
          <w:sz w:val="28"/>
          <w:szCs w:val="28"/>
        </w:rPr>
        <w:t>зданное для обучения лиц с ограниченными возможностями здо</w:t>
      </w:r>
      <w:r>
        <w:rPr>
          <w:color w:val="000000"/>
          <w:spacing w:val="2"/>
          <w:sz w:val="28"/>
          <w:szCs w:val="28"/>
        </w:rPr>
        <w:softHyphen/>
        <w:t>ровья;</w:t>
      </w:r>
    </w:p>
    <w:p w:rsidR="00AF61D2" w:rsidRDefault="00AF61D2">
      <w:pPr>
        <w:widowControl w:val="0"/>
        <w:shd w:val="clear" w:color="auto" w:fill="FFFFFF"/>
        <w:autoSpaceDE w:val="0"/>
        <w:ind w:left="5" w:right="91" w:firstLine="283"/>
        <w:jc w:val="both"/>
        <w:rPr>
          <w:color w:val="000000"/>
          <w:spacing w:val="4"/>
          <w:sz w:val="28"/>
          <w:szCs w:val="28"/>
        </w:rPr>
      </w:pPr>
      <w:r>
        <w:rPr>
          <w:color w:val="000000"/>
          <w:spacing w:val="3"/>
          <w:sz w:val="28"/>
          <w:szCs w:val="28"/>
        </w:rPr>
        <w:t xml:space="preserve">образовательное учреждение интегрированного обучения — </w:t>
      </w:r>
      <w:r>
        <w:rPr>
          <w:color w:val="000000"/>
          <w:spacing w:val="4"/>
          <w:sz w:val="28"/>
          <w:szCs w:val="28"/>
        </w:rPr>
        <w:t>образовательное учреждение общего назначения, в котором со</w:t>
      </w:r>
      <w:r>
        <w:rPr>
          <w:color w:val="000000"/>
          <w:spacing w:val="4"/>
          <w:sz w:val="28"/>
          <w:szCs w:val="28"/>
        </w:rPr>
        <w:softHyphen/>
      </w:r>
      <w:r>
        <w:rPr>
          <w:color w:val="000000"/>
          <w:spacing w:val="2"/>
          <w:sz w:val="28"/>
          <w:szCs w:val="28"/>
        </w:rPr>
        <w:t xml:space="preserve">зданы специальные условия для получения образования лицами с </w:t>
      </w:r>
      <w:r>
        <w:rPr>
          <w:color w:val="000000"/>
          <w:spacing w:val="6"/>
          <w:sz w:val="28"/>
          <w:szCs w:val="28"/>
        </w:rPr>
        <w:t xml:space="preserve">ограниченными возможностями здоровья совместно с лицами, </w:t>
      </w:r>
      <w:r>
        <w:rPr>
          <w:color w:val="000000"/>
          <w:spacing w:val="4"/>
          <w:sz w:val="28"/>
          <w:szCs w:val="28"/>
        </w:rPr>
        <w:t>не имеющими таких ограничений;</w:t>
      </w:r>
    </w:p>
    <w:p w:rsidR="00AF61D2" w:rsidRDefault="00AF61D2">
      <w:pPr>
        <w:widowControl w:val="0"/>
        <w:shd w:val="clear" w:color="auto" w:fill="FFFFFF"/>
        <w:autoSpaceDE w:val="0"/>
        <w:ind w:left="5" w:right="72" w:firstLine="283"/>
        <w:jc w:val="both"/>
        <w:rPr>
          <w:color w:val="000000"/>
          <w:sz w:val="28"/>
          <w:szCs w:val="28"/>
        </w:rPr>
      </w:pPr>
      <w:r>
        <w:rPr>
          <w:color w:val="000000"/>
          <w:spacing w:val="1"/>
          <w:sz w:val="28"/>
          <w:szCs w:val="28"/>
        </w:rPr>
        <w:t>обучение на дому — освоение общеобразовательных и профес</w:t>
      </w:r>
      <w:r>
        <w:rPr>
          <w:color w:val="000000"/>
          <w:spacing w:val="1"/>
          <w:sz w:val="28"/>
          <w:szCs w:val="28"/>
        </w:rPr>
        <w:softHyphen/>
        <w:t>сиональных образовательных программ лицом, по состоянию здо</w:t>
      </w:r>
      <w:r>
        <w:rPr>
          <w:color w:val="000000"/>
          <w:spacing w:val="1"/>
          <w:sz w:val="28"/>
          <w:szCs w:val="28"/>
        </w:rPr>
        <w:softHyphen/>
      </w:r>
      <w:r>
        <w:rPr>
          <w:color w:val="000000"/>
          <w:spacing w:val="3"/>
          <w:sz w:val="28"/>
          <w:szCs w:val="28"/>
        </w:rPr>
        <w:t xml:space="preserve">ровья временно или постоянно не посещающим образовательное </w:t>
      </w:r>
      <w:r>
        <w:rPr>
          <w:color w:val="000000"/>
          <w:spacing w:val="1"/>
          <w:sz w:val="28"/>
          <w:szCs w:val="28"/>
        </w:rPr>
        <w:t>учреждение, при котором обучение осуществляется на дому педа</w:t>
      </w:r>
      <w:r>
        <w:rPr>
          <w:color w:val="000000"/>
          <w:spacing w:val="1"/>
          <w:sz w:val="28"/>
          <w:szCs w:val="28"/>
        </w:rPr>
        <w:softHyphen/>
        <w:t>гогическими работниками соответствующих образовательных уч</w:t>
      </w:r>
      <w:r>
        <w:rPr>
          <w:color w:val="000000"/>
          <w:spacing w:val="1"/>
          <w:sz w:val="28"/>
          <w:szCs w:val="28"/>
        </w:rPr>
        <w:softHyphen/>
      </w:r>
      <w:r>
        <w:rPr>
          <w:color w:val="000000"/>
          <w:spacing w:val="3"/>
          <w:sz w:val="28"/>
          <w:szCs w:val="28"/>
        </w:rPr>
        <w:t xml:space="preserve">реждений, в том числе с использованием дистанционных средств </w:t>
      </w:r>
      <w:r>
        <w:rPr>
          <w:color w:val="000000"/>
          <w:sz w:val="28"/>
          <w:szCs w:val="28"/>
        </w:rPr>
        <w:t>обучения;</w:t>
      </w:r>
    </w:p>
    <w:p w:rsidR="00AF61D2" w:rsidRDefault="00AF61D2">
      <w:pPr>
        <w:widowControl w:val="0"/>
        <w:shd w:val="clear" w:color="auto" w:fill="FFFFFF"/>
        <w:autoSpaceDE w:val="0"/>
        <w:ind w:left="5" w:right="62" w:firstLine="278"/>
        <w:jc w:val="both"/>
        <w:rPr>
          <w:color w:val="000000"/>
          <w:spacing w:val="3"/>
          <w:sz w:val="28"/>
          <w:szCs w:val="28"/>
        </w:rPr>
      </w:pPr>
      <w:r>
        <w:rPr>
          <w:color w:val="000000"/>
          <w:spacing w:val="3"/>
          <w:sz w:val="28"/>
          <w:szCs w:val="28"/>
        </w:rPr>
        <w:t xml:space="preserve">государственное именное образовательное обязательство — </w:t>
      </w:r>
      <w:r>
        <w:rPr>
          <w:color w:val="000000"/>
          <w:spacing w:val="6"/>
          <w:sz w:val="28"/>
          <w:szCs w:val="28"/>
        </w:rPr>
        <w:t>именной документ, устанавливающий обязанность органов го</w:t>
      </w:r>
      <w:r>
        <w:rPr>
          <w:color w:val="000000"/>
          <w:spacing w:val="6"/>
          <w:sz w:val="28"/>
          <w:szCs w:val="28"/>
        </w:rPr>
        <w:softHyphen/>
      </w:r>
      <w:r>
        <w:rPr>
          <w:color w:val="000000"/>
          <w:spacing w:val="4"/>
          <w:sz w:val="28"/>
          <w:szCs w:val="28"/>
        </w:rPr>
        <w:t>сударственной власти Российской Федерации или органов госу</w:t>
      </w:r>
      <w:r>
        <w:rPr>
          <w:color w:val="000000"/>
          <w:spacing w:val="4"/>
          <w:sz w:val="28"/>
          <w:szCs w:val="28"/>
        </w:rPr>
        <w:softHyphen/>
      </w:r>
      <w:r>
        <w:rPr>
          <w:color w:val="000000"/>
          <w:spacing w:val="5"/>
          <w:sz w:val="28"/>
          <w:szCs w:val="28"/>
        </w:rPr>
        <w:t>дарственной власти субъекта Российской Федерации осуществ</w:t>
      </w:r>
      <w:r>
        <w:rPr>
          <w:color w:val="000000"/>
          <w:spacing w:val="5"/>
          <w:sz w:val="28"/>
          <w:szCs w:val="28"/>
        </w:rPr>
        <w:softHyphen/>
        <w:t>лять в соответствии со специальными нормативами финансиро</w:t>
      </w:r>
      <w:r>
        <w:rPr>
          <w:color w:val="000000"/>
          <w:spacing w:val="5"/>
          <w:sz w:val="28"/>
          <w:szCs w:val="28"/>
        </w:rPr>
        <w:softHyphen/>
      </w:r>
      <w:r>
        <w:rPr>
          <w:color w:val="000000"/>
          <w:spacing w:val="14"/>
          <w:sz w:val="28"/>
          <w:szCs w:val="28"/>
        </w:rPr>
        <w:t xml:space="preserve">вание образования лиц с ограниченными возможностями </w:t>
      </w:r>
      <w:r>
        <w:rPr>
          <w:color w:val="000000"/>
          <w:spacing w:val="4"/>
          <w:sz w:val="28"/>
          <w:szCs w:val="28"/>
        </w:rPr>
        <w:t xml:space="preserve">здоровья при обучении их в образовательных учреждениях всех </w:t>
      </w:r>
      <w:r>
        <w:rPr>
          <w:color w:val="000000"/>
          <w:spacing w:val="6"/>
          <w:sz w:val="28"/>
          <w:szCs w:val="28"/>
        </w:rPr>
        <w:t xml:space="preserve">типов и видов независимо от форм освоения образовательных </w:t>
      </w:r>
      <w:r>
        <w:rPr>
          <w:color w:val="000000"/>
          <w:spacing w:val="3"/>
          <w:sz w:val="28"/>
          <w:szCs w:val="28"/>
        </w:rPr>
        <w:t>программ;</w:t>
      </w:r>
    </w:p>
    <w:p w:rsidR="00AF61D2" w:rsidRDefault="00AF61D2">
      <w:pPr>
        <w:widowControl w:val="0"/>
        <w:shd w:val="clear" w:color="auto" w:fill="FFFFFF"/>
        <w:autoSpaceDE w:val="0"/>
        <w:ind w:left="19" w:right="58" w:firstLine="293"/>
        <w:jc w:val="both"/>
        <w:rPr>
          <w:color w:val="000000"/>
          <w:spacing w:val="1"/>
          <w:sz w:val="28"/>
          <w:szCs w:val="28"/>
        </w:rPr>
      </w:pPr>
      <w:r>
        <w:rPr>
          <w:color w:val="000000"/>
          <w:sz w:val="28"/>
          <w:szCs w:val="28"/>
        </w:rPr>
        <w:t>полное государственное обеспечение — обеспечение лиц с ог</w:t>
      </w:r>
      <w:r>
        <w:rPr>
          <w:color w:val="000000"/>
          <w:sz w:val="28"/>
          <w:szCs w:val="28"/>
        </w:rPr>
        <w:softHyphen/>
      </w:r>
      <w:r>
        <w:rPr>
          <w:color w:val="000000"/>
          <w:spacing w:val="2"/>
          <w:sz w:val="28"/>
          <w:szCs w:val="28"/>
        </w:rPr>
        <w:t>раниченными возможностями здоровья, обучающихся в государ</w:t>
      </w:r>
      <w:r>
        <w:rPr>
          <w:color w:val="000000"/>
          <w:spacing w:val="2"/>
          <w:sz w:val="28"/>
          <w:szCs w:val="28"/>
        </w:rPr>
        <w:softHyphen/>
      </w:r>
      <w:r>
        <w:rPr>
          <w:color w:val="000000"/>
          <w:spacing w:val="-1"/>
          <w:sz w:val="28"/>
          <w:szCs w:val="28"/>
        </w:rPr>
        <w:t>ственных, муниципальных специальных образовательных учрежде</w:t>
      </w:r>
      <w:r>
        <w:rPr>
          <w:color w:val="000000"/>
          <w:spacing w:val="-1"/>
          <w:sz w:val="28"/>
          <w:szCs w:val="28"/>
        </w:rPr>
        <w:softHyphen/>
        <w:t>ниях — интернатах и специальных образовательных подразделени</w:t>
      </w:r>
      <w:r>
        <w:rPr>
          <w:color w:val="000000"/>
          <w:spacing w:val="-1"/>
          <w:sz w:val="28"/>
          <w:szCs w:val="28"/>
        </w:rPr>
        <w:softHyphen/>
      </w:r>
      <w:r>
        <w:rPr>
          <w:color w:val="000000"/>
          <w:spacing w:val="-4"/>
          <w:sz w:val="28"/>
          <w:szCs w:val="28"/>
        </w:rPr>
        <w:t xml:space="preserve">ях — интернатах государственных, муниципальных образовательных </w:t>
      </w:r>
      <w:r>
        <w:rPr>
          <w:color w:val="000000"/>
          <w:spacing w:val="1"/>
          <w:sz w:val="28"/>
          <w:szCs w:val="28"/>
        </w:rPr>
        <w:t>учреждений общего назначения, питанием, одеждой, обувью, мяг</w:t>
      </w:r>
      <w:r>
        <w:rPr>
          <w:color w:val="000000"/>
          <w:spacing w:val="1"/>
          <w:sz w:val="28"/>
          <w:szCs w:val="28"/>
        </w:rPr>
        <w:softHyphen/>
      </w:r>
      <w:r>
        <w:rPr>
          <w:color w:val="000000"/>
          <w:sz w:val="28"/>
          <w:szCs w:val="28"/>
        </w:rPr>
        <w:t>ким инвентарем, необходимым оборудованием и индивидуальны</w:t>
      </w:r>
      <w:r>
        <w:rPr>
          <w:color w:val="000000"/>
          <w:sz w:val="28"/>
          <w:szCs w:val="28"/>
        </w:rPr>
        <w:softHyphen/>
      </w:r>
      <w:r>
        <w:rPr>
          <w:color w:val="000000"/>
          <w:spacing w:val="1"/>
          <w:sz w:val="28"/>
          <w:szCs w:val="28"/>
        </w:rPr>
        <w:t>ми техническими средствами.</w:t>
      </w:r>
    </w:p>
    <w:p w:rsidR="00AF61D2" w:rsidRDefault="00AF61D2">
      <w:pPr>
        <w:widowControl w:val="0"/>
        <w:shd w:val="clear" w:color="auto" w:fill="FFFFFF"/>
        <w:autoSpaceDE w:val="0"/>
        <w:ind w:left="38" w:right="58" w:firstLine="278"/>
        <w:jc w:val="both"/>
        <w:rPr>
          <w:color w:val="000000"/>
          <w:spacing w:val="4"/>
          <w:sz w:val="28"/>
          <w:szCs w:val="28"/>
        </w:rPr>
      </w:pPr>
      <w:r>
        <w:rPr>
          <w:b/>
          <w:bCs/>
          <w:color w:val="000000"/>
          <w:spacing w:val="3"/>
          <w:sz w:val="28"/>
          <w:szCs w:val="28"/>
        </w:rPr>
        <w:t xml:space="preserve">Статья </w:t>
      </w:r>
      <w:r>
        <w:rPr>
          <w:b/>
          <w:bCs/>
          <w:i/>
          <w:iCs/>
          <w:color w:val="000000"/>
          <w:spacing w:val="3"/>
          <w:sz w:val="28"/>
          <w:szCs w:val="28"/>
        </w:rPr>
        <w:t xml:space="preserve">2. </w:t>
      </w:r>
      <w:r>
        <w:rPr>
          <w:color w:val="000000"/>
          <w:spacing w:val="3"/>
          <w:sz w:val="28"/>
          <w:szCs w:val="28"/>
        </w:rPr>
        <w:t xml:space="preserve">Участники отношений, регулируемых настоящим </w:t>
      </w:r>
      <w:r>
        <w:rPr>
          <w:color w:val="000000"/>
          <w:spacing w:val="4"/>
          <w:sz w:val="28"/>
          <w:szCs w:val="28"/>
        </w:rPr>
        <w:t>Федеральным законом</w:t>
      </w:r>
    </w:p>
    <w:p w:rsidR="00AF61D2" w:rsidRDefault="00AF61D2">
      <w:pPr>
        <w:shd w:val="clear" w:color="auto" w:fill="FFFFFF"/>
        <w:ind w:left="5" w:right="58" w:firstLine="293"/>
        <w:jc w:val="both"/>
        <w:rPr>
          <w:color w:val="000000"/>
          <w:spacing w:val="3"/>
          <w:sz w:val="28"/>
          <w:szCs w:val="28"/>
        </w:rPr>
      </w:pPr>
      <w:r>
        <w:rPr>
          <w:color w:val="000000"/>
          <w:spacing w:val="3"/>
          <w:sz w:val="28"/>
          <w:szCs w:val="28"/>
        </w:rPr>
        <w:t>Настоящий Федеральный закон регулирует отношения физи</w:t>
      </w:r>
      <w:r>
        <w:rPr>
          <w:color w:val="000000"/>
          <w:spacing w:val="3"/>
          <w:sz w:val="28"/>
          <w:szCs w:val="28"/>
        </w:rPr>
        <w:softHyphen/>
      </w:r>
      <w:r>
        <w:rPr>
          <w:color w:val="000000"/>
          <w:sz w:val="28"/>
          <w:szCs w:val="28"/>
        </w:rPr>
        <w:t>ческих и юридических лиц, участвующих в осуществлении специ</w:t>
      </w:r>
      <w:r>
        <w:rPr>
          <w:color w:val="000000"/>
          <w:sz w:val="28"/>
          <w:szCs w:val="28"/>
        </w:rPr>
        <w:softHyphen/>
      </w:r>
      <w:r>
        <w:rPr>
          <w:color w:val="000000"/>
          <w:spacing w:val="3"/>
          <w:sz w:val="28"/>
          <w:szCs w:val="28"/>
        </w:rPr>
        <w:t>ального образования:</w:t>
      </w:r>
    </w:p>
    <w:p w:rsidR="00AF61D2" w:rsidRDefault="00AF61D2">
      <w:pPr>
        <w:shd w:val="clear" w:color="auto" w:fill="FFFFFF"/>
        <w:ind w:left="10" w:right="53" w:firstLine="269"/>
        <w:jc w:val="both"/>
        <w:rPr>
          <w:color w:val="000000"/>
          <w:spacing w:val="4"/>
          <w:sz w:val="28"/>
          <w:szCs w:val="28"/>
        </w:rPr>
      </w:pPr>
      <w:r>
        <w:rPr>
          <w:color w:val="000000"/>
          <w:spacing w:val="3"/>
          <w:sz w:val="28"/>
          <w:szCs w:val="28"/>
        </w:rPr>
        <w:t xml:space="preserve">лиц с ограниченными возможностями здоровья, являющихся </w:t>
      </w:r>
      <w:r>
        <w:rPr>
          <w:color w:val="000000"/>
          <w:spacing w:val="4"/>
          <w:sz w:val="28"/>
          <w:szCs w:val="28"/>
        </w:rPr>
        <w:t>гражданами Российской Федерации;</w:t>
      </w:r>
    </w:p>
    <w:p w:rsidR="00AF61D2" w:rsidRDefault="00AF61D2">
      <w:pPr>
        <w:shd w:val="clear" w:color="auto" w:fill="FFFFFF"/>
        <w:ind w:left="5" w:right="53" w:firstLine="278"/>
        <w:jc w:val="both"/>
        <w:rPr>
          <w:color w:val="000000"/>
          <w:spacing w:val="4"/>
          <w:sz w:val="28"/>
          <w:szCs w:val="28"/>
        </w:rPr>
      </w:pPr>
      <w:r>
        <w:rPr>
          <w:color w:val="000000"/>
          <w:spacing w:val="2"/>
          <w:sz w:val="28"/>
          <w:szCs w:val="28"/>
        </w:rPr>
        <w:t>родителей (иных законных представителей) детей с ограни</w:t>
      </w:r>
      <w:r>
        <w:rPr>
          <w:color w:val="000000"/>
          <w:spacing w:val="2"/>
          <w:sz w:val="28"/>
          <w:szCs w:val="28"/>
        </w:rPr>
        <w:softHyphen/>
        <w:t>ченными возможностями здоровья, а также законных представи</w:t>
      </w:r>
      <w:r>
        <w:rPr>
          <w:color w:val="000000"/>
          <w:spacing w:val="2"/>
          <w:sz w:val="28"/>
          <w:szCs w:val="28"/>
        </w:rPr>
        <w:softHyphen/>
        <w:t>телей или уполномоченных в установленном порядке представи</w:t>
      </w:r>
      <w:r>
        <w:rPr>
          <w:color w:val="000000"/>
          <w:spacing w:val="2"/>
          <w:sz w:val="28"/>
          <w:szCs w:val="28"/>
        </w:rPr>
        <w:softHyphen/>
      </w:r>
      <w:r>
        <w:rPr>
          <w:color w:val="000000"/>
          <w:spacing w:val="4"/>
          <w:sz w:val="28"/>
          <w:szCs w:val="28"/>
        </w:rPr>
        <w:t>телей взрослых с ограниченными возможностями здоровья;</w:t>
      </w:r>
    </w:p>
    <w:p w:rsidR="00AF61D2" w:rsidRDefault="00AF61D2">
      <w:pPr>
        <w:shd w:val="clear" w:color="auto" w:fill="FFFFFF"/>
        <w:ind w:left="10" w:right="48" w:firstLine="283"/>
        <w:jc w:val="both"/>
        <w:rPr>
          <w:color w:val="000000"/>
          <w:spacing w:val="3"/>
          <w:sz w:val="28"/>
          <w:szCs w:val="28"/>
        </w:rPr>
      </w:pPr>
      <w:r>
        <w:rPr>
          <w:color w:val="000000"/>
          <w:spacing w:val="2"/>
          <w:sz w:val="28"/>
          <w:szCs w:val="28"/>
        </w:rPr>
        <w:t>педагогических, медицинских и иных работников, участвую</w:t>
      </w:r>
      <w:r>
        <w:rPr>
          <w:color w:val="000000"/>
          <w:spacing w:val="2"/>
          <w:sz w:val="28"/>
          <w:szCs w:val="28"/>
        </w:rPr>
        <w:softHyphen/>
      </w:r>
      <w:r>
        <w:rPr>
          <w:color w:val="000000"/>
          <w:spacing w:val="1"/>
          <w:sz w:val="28"/>
          <w:szCs w:val="28"/>
        </w:rPr>
        <w:t>щих в осуществлении специального образования, а также педаго</w:t>
      </w:r>
      <w:r>
        <w:rPr>
          <w:color w:val="000000"/>
          <w:spacing w:val="1"/>
          <w:sz w:val="28"/>
          <w:szCs w:val="28"/>
        </w:rPr>
        <w:softHyphen/>
      </w:r>
      <w:r>
        <w:rPr>
          <w:color w:val="000000"/>
          <w:spacing w:val="3"/>
          <w:sz w:val="28"/>
          <w:szCs w:val="28"/>
        </w:rPr>
        <w:t>гических работников из числа лиц с ограниченными возможно</w:t>
      </w:r>
      <w:r>
        <w:rPr>
          <w:color w:val="000000"/>
          <w:spacing w:val="3"/>
          <w:sz w:val="28"/>
          <w:szCs w:val="28"/>
        </w:rPr>
        <w:softHyphen/>
        <w:t>стями здоровья;</w:t>
      </w:r>
    </w:p>
    <w:p w:rsidR="00AF61D2" w:rsidRDefault="00AF61D2">
      <w:pPr>
        <w:shd w:val="clear" w:color="auto" w:fill="FFFFFF"/>
        <w:ind w:right="48" w:firstLine="283"/>
        <w:jc w:val="both"/>
        <w:rPr>
          <w:color w:val="000000"/>
          <w:spacing w:val="5"/>
          <w:sz w:val="28"/>
          <w:szCs w:val="28"/>
        </w:rPr>
      </w:pPr>
      <w:r>
        <w:rPr>
          <w:color w:val="000000"/>
          <w:spacing w:val="2"/>
          <w:sz w:val="28"/>
          <w:szCs w:val="28"/>
        </w:rPr>
        <w:t>государственных органов, органов местного самоуправления, государственных, муниципальных, негосударственных организа</w:t>
      </w:r>
      <w:r>
        <w:rPr>
          <w:color w:val="000000"/>
          <w:spacing w:val="2"/>
          <w:sz w:val="28"/>
          <w:szCs w:val="28"/>
        </w:rPr>
        <w:softHyphen/>
      </w:r>
      <w:r>
        <w:rPr>
          <w:color w:val="000000"/>
          <w:spacing w:val="1"/>
          <w:sz w:val="28"/>
          <w:szCs w:val="28"/>
        </w:rPr>
        <w:t>ций, их должностных лиц, а также лиц, участвующих в осуществ</w:t>
      </w:r>
      <w:r>
        <w:rPr>
          <w:color w:val="000000"/>
          <w:spacing w:val="1"/>
          <w:sz w:val="28"/>
          <w:szCs w:val="28"/>
        </w:rPr>
        <w:softHyphen/>
      </w:r>
      <w:r>
        <w:rPr>
          <w:color w:val="000000"/>
          <w:spacing w:val="5"/>
          <w:sz w:val="28"/>
          <w:szCs w:val="28"/>
        </w:rPr>
        <w:t>лении специального образования.</w:t>
      </w:r>
    </w:p>
    <w:p w:rsidR="00AF61D2" w:rsidRDefault="00AF61D2">
      <w:pPr>
        <w:shd w:val="clear" w:color="auto" w:fill="FFFFFF"/>
        <w:ind w:left="298"/>
        <w:jc w:val="both"/>
        <w:rPr>
          <w:color w:val="000000"/>
          <w:spacing w:val="3"/>
          <w:sz w:val="28"/>
          <w:szCs w:val="28"/>
        </w:rPr>
      </w:pPr>
      <w:r>
        <w:rPr>
          <w:b/>
          <w:bCs/>
          <w:color w:val="000000"/>
          <w:spacing w:val="3"/>
          <w:sz w:val="28"/>
          <w:szCs w:val="28"/>
        </w:rPr>
        <w:t xml:space="preserve">Статья 3. </w:t>
      </w:r>
      <w:r>
        <w:rPr>
          <w:color w:val="000000"/>
          <w:spacing w:val="3"/>
          <w:sz w:val="28"/>
          <w:szCs w:val="28"/>
        </w:rPr>
        <w:t>Цели специального образования</w:t>
      </w:r>
    </w:p>
    <w:p w:rsidR="00AF61D2" w:rsidRDefault="00AF61D2" w:rsidP="00AF61D2">
      <w:pPr>
        <w:numPr>
          <w:ilvl w:val="0"/>
          <w:numId w:val="60"/>
        </w:numPr>
        <w:shd w:val="clear" w:color="auto" w:fill="FFFFFF"/>
        <w:tabs>
          <w:tab w:val="left" w:pos="543"/>
        </w:tabs>
        <w:ind w:left="10" w:firstLine="288"/>
        <w:jc w:val="both"/>
        <w:rPr>
          <w:color w:val="000000"/>
          <w:spacing w:val="5"/>
          <w:sz w:val="28"/>
          <w:szCs w:val="28"/>
        </w:rPr>
      </w:pPr>
      <w:r>
        <w:rPr>
          <w:color w:val="000000"/>
          <w:spacing w:val="3"/>
          <w:sz w:val="28"/>
          <w:szCs w:val="28"/>
        </w:rPr>
        <w:t>Специальное образование обеспечивает лицам с ограничен</w:t>
      </w:r>
      <w:r>
        <w:rPr>
          <w:color w:val="000000"/>
          <w:spacing w:val="3"/>
          <w:sz w:val="28"/>
          <w:szCs w:val="28"/>
        </w:rPr>
        <w:softHyphen/>
      </w:r>
      <w:r>
        <w:rPr>
          <w:color w:val="000000"/>
          <w:spacing w:val="2"/>
          <w:sz w:val="28"/>
          <w:szCs w:val="28"/>
        </w:rPr>
        <w:t>ными возможностями здоровья получение образования в соответ</w:t>
      </w:r>
      <w:r>
        <w:rPr>
          <w:color w:val="000000"/>
          <w:spacing w:val="2"/>
          <w:sz w:val="28"/>
          <w:szCs w:val="28"/>
        </w:rPr>
        <w:softHyphen/>
      </w:r>
      <w:r>
        <w:rPr>
          <w:color w:val="000000"/>
          <w:spacing w:val="3"/>
          <w:sz w:val="28"/>
          <w:szCs w:val="28"/>
        </w:rPr>
        <w:t>ствии с их способностями и возможностями в адекватной их здо</w:t>
      </w:r>
      <w:r>
        <w:rPr>
          <w:color w:val="000000"/>
          <w:spacing w:val="3"/>
          <w:sz w:val="28"/>
          <w:szCs w:val="28"/>
        </w:rPr>
        <w:softHyphen/>
        <w:t>ровью среде обучения в целях адаптации и интеграции (реинтег</w:t>
      </w:r>
      <w:r>
        <w:rPr>
          <w:color w:val="000000"/>
          <w:spacing w:val="3"/>
          <w:sz w:val="28"/>
          <w:szCs w:val="28"/>
        </w:rPr>
        <w:softHyphen/>
      </w:r>
      <w:r>
        <w:rPr>
          <w:color w:val="000000"/>
          <w:spacing w:val="5"/>
          <w:sz w:val="28"/>
          <w:szCs w:val="28"/>
        </w:rPr>
        <w:t xml:space="preserve">рации) этих лиц в общество, в том числе приобретения навыков </w:t>
      </w:r>
      <w:r>
        <w:rPr>
          <w:color w:val="000000"/>
          <w:spacing w:val="3"/>
          <w:sz w:val="28"/>
          <w:szCs w:val="28"/>
        </w:rPr>
        <w:t>самообслуживания, подготовки их к трудовой деятельности и се</w:t>
      </w:r>
      <w:r>
        <w:rPr>
          <w:color w:val="000000"/>
          <w:spacing w:val="3"/>
          <w:sz w:val="28"/>
          <w:szCs w:val="28"/>
        </w:rPr>
        <w:softHyphen/>
      </w:r>
      <w:r>
        <w:rPr>
          <w:color w:val="000000"/>
          <w:spacing w:val="5"/>
          <w:sz w:val="28"/>
          <w:szCs w:val="28"/>
        </w:rPr>
        <w:t>мейной жизни.</w:t>
      </w:r>
    </w:p>
    <w:p w:rsidR="00AF61D2" w:rsidRDefault="00AF61D2" w:rsidP="00AF61D2">
      <w:pPr>
        <w:numPr>
          <w:ilvl w:val="0"/>
          <w:numId w:val="60"/>
        </w:numPr>
        <w:shd w:val="clear" w:color="auto" w:fill="FFFFFF"/>
        <w:tabs>
          <w:tab w:val="left" w:pos="543"/>
        </w:tabs>
        <w:ind w:left="10" w:firstLine="288"/>
        <w:jc w:val="both"/>
        <w:rPr>
          <w:color w:val="000000"/>
          <w:spacing w:val="3"/>
          <w:sz w:val="28"/>
          <w:szCs w:val="28"/>
        </w:rPr>
      </w:pPr>
      <w:r>
        <w:rPr>
          <w:color w:val="000000"/>
          <w:spacing w:val="4"/>
          <w:sz w:val="28"/>
          <w:szCs w:val="28"/>
        </w:rPr>
        <w:t>Если лицо с ограниченными возможностями здоровья при</w:t>
      </w:r>
      <w:r>
        <w:rPr>
          <w:color w:val="000000"/>
          <w:spacing w:val="4"/>
          <w:sz w:val="28"/>
          <w:szCs w:val="28"/>
        </w:rPr>
        <w:softHyphen/>
      </w:r>
      <w:r>
        <w:rPr>
          <w:color w:val="000000"/>
          <w:spacing w:val="5"/>
          <w:sz w:val="28"/>
          <w:szCs w:val="28"/>
        </w:rPr>
        <w:t>знано инвалидом, специальное образование входит в индивиду</w:t>
      </w:r>
      <w:r>
        <w:rPr>
          <w:color w:val="000000"/>
          <w:spacing w:val="5"/>
          <w:sz w:val="28"/>
          <w:szCs w:val="28"/>
        </w:rPr>
        <w:softHyphen/>
      </w:r>
      <w:r>
        <w:rPr>
          <w:color w:val="000000"/>
          <w:spacing w:val="2"/>
          <w:sz w:val="28"/>
          <w:szCs w:val="28"/>
        </w:rPr>
        <w:t>альную программу реабилитации инвалида в соответствии с зако</w:t>
      </w:r>
      <w:r>
        <w:rPr>
          <w:color w:val="000000"/>
          <w:spacing w:val="2"/>
          <w:sz w:val="28"/>
          <w:szCs w:val="28"/>
        </w:rPr>
        <w:softHyphen/>
      </w:r>
      <w:r>
        <w:rPr>
          <w:color w:val="000000"/>
          <w:spacing w:val="3"/>
          <w:sz w:val="28"/>
          <w:szCs w:val="28"/>
        </w:rPr>
        <w:t>нодательством о социальной защите инвалидов. [...]</w:t>
      </w:r>
    </w:p>
    <w:p w:rsidR="00AF61D2" w:rsidRDefault="00AF61D2">
      <w:pPr>
        <w:shd w:val="clear" w:color="auto" w:fill="FFFFFF"/>
        <w:tabs>
          <w:tab w:val="left" w:pos="543"/>
        </w:tabs>
        <w:ind w:left="10"/>
        <w:jc w:val="both"/>
        <w:rPr>
          <w:color w:val="000000"/>
          <w:spacing w:val="-14"/>
          <w:sz w:val="28"/>
          <w:szCs w:val="28"/>
        </w:rPr>
      </w:pPr>
    </w:p>
    <w:p w:rsidR="00AF61D2" w:rsidRDefault="00AF61D2">
      <w:pPr>
        <w:shd w:val="clear" w:color="auto" w:fill="FFFFFF"/>
        <w:ind w:left="312" w:right="60"/>
        <w:jc w:val="both"/>
        <w:rPr>
          <w:color w:val="000000"/>
          <w:spacing w:val="6"/>
          <w:sz w:val="28"/>
          <w:szCs w:val="28"/>
        </w:rPr>
      </w:pPr>
      <w:r>
        <w:rPr>
          <w:color w:val="000000"/>
          <w:spacing w:val="1"/>
          <w:sz w:val="28"/>
          <w:szCs w:val="28"/>
        </w:rPr>
        <w:t xml:space="preserve">ГЛАВА </w:t>
      </w:r>
      <w:r>
        <w:rPr>
          <w:color w:val="000000"/>
          <w:spacing w:val="1"/>
          <w:sz w:val="28"/>
          <w:szCs w:val="28"/>
          <w:lang w:val="en-US"/>
        </w:rPr>
        <w:t>II</w:t>
      </w:r>
      <w:r>
        <w:rPr>
          <w:color w:val="000000"/>
          <w:spacing w:val="1"/>
          <w:sz w:val="28"/>
          <w:szCs w:val="28"/>
        </w:rPr>
        <w:t xml:space="preserve">. ПРАВА В ОБЛАСТИ СПЕЦИАЛЬНОГО </w:t>
      </w:r>
      <w:r>
        <w:rPr>
          <w:color w:val="000000"/>
          <w:spacing w:val="6"/>
          <w:sz w:val="28"/>
          <w:szCs w:val="28"/>
        </w:rPr>
        <w:t xml:space="preserve">ОБРАЗОВАНИЯ ЛИЦ С ОГРАНИЧЕННЫМИ </w:t>
      </w:r>
      <w:r>
        <w:rPr>
          <w:color w:val="000000"/>
          <w:spacing w:val="5"/>
          <w:sz w:val="28"/>
          <w:szCs w:val="28"/>
        </w:rPr>
        <w:t xml:space="preserve">ВОЗМОЖНОСТЯМИ ЗДОРОВЬЯ, ИХ РОДИТЕЛЕЙ </w:t>
      </w:r>
      <w:r>
        <w:rPr>
          <w:color w:val="000000"/>
          <w:spacing w:val="6"/>
          <w:sz w:val="28"/>
          <w:szCs w:val="28"/>
        </w:rPr>
        <w:t>(ИНЫХ ЗАКОННЫХ ПРЕДСТАВИТЕЛЕЙ)</w:t>
      </w:r>
    </w:p>
    <w:p w:rsidR="00AF61D2" w:rsidRDefault="00AF61D2">
      <w:pPr>
        <w:shd w:val="clear" w:color="auto" w:fill="FFFFFF"/>
        <w:ind w:left="312" w:right="806"/>
        <w:jc w:val="both"/>
        <w:rPr>
          <w:sz w:val="28"/>
          <w:szCs w:val="28"/>
        </w:rPr>
      </w:pPr>
    </w:p>
    <w:p w:rsidR="00AF61D2" w:rsidRDefault="00AF61D2">
      <w:pPr>
        <w:shd w:val="clear" w:color="auto" w:fill="FFFFFF"/>
        <w:ind w:left="307"/>
        <w:jc w:val="both"/>
        <w:rPr>
          <w:color w:val="000000"/>
          <w:spacing w:val="2"/>
          <w:sz w:val="28"/>
          <w:szCs w:val="28"/>
        </w:rPr>
      </w:pPr>
      <w:r>
        <w:rPr>
          <w:b/>
          <w:bCs/>
          <w:color w:val="000000"/>
          <w:spacing w:val="2"/>
          <w:sz w:val="28"/>
          <w:szCs w:val="28"/>
        </w:rPr>
        <w:t xml:space="preserve">Статья 7. </w:t>
      </w:r>
      <w:r>
        <w:rPr>
          <w:color w:val="000000"/>
          <w:spacing w:val="2"/>
          <w:sz w:val="28"/>
          <w:szCs w:val="28"/>
        </w:rPr>
        <w:t>Права граждан в области специального образования</w:t>
      </w:r>
    </w:p>
    <w:p w:rsidR="00AF61D2" w:rsidRDefault="00AF61D2">
      <w:pPr>
        <w:numPr>
          <w:ilvl w:val="0"/>
          <w:numId w:val="11"/>
        </w:numPr>
        <w:shd w:val="clear" w:color="auto" w:fill="FFFFFF"/>
        <w:tabs>
          <w:tab w:val="left" w:pos="542"/>
        </w:tabs>
        <w:ind w:left="24" w:firstLine="288"/>
        <w:jc w:val="both"/>
        <w:rPr>
          <w:color w:val="000000"/>
          <w:spacing w:val="2"/>
          <w:sz w:val="28"/>
          <w:szCs w:val="28"/>
        </w:rPr>
      </w:pPr>
      <w:r>
        <w:rPr>
          <w:color w:val="000000"/>
          <w:sz w:val="28"/>
          <w:szCs w:val="28"/>
        </w:rPr>
        <w:t>Граждане имеют право на освидетельствование в целях полу</w:t>
      </w:r>
      <w:r>
        <w:rPr>
          <w:color w:val="000000"/>
          <w:sz w:val="28"/>
          <w:szCs w:val="28"/>
        </w:rPr>
        <w:softHyphen/>
      </w:r>
      <w:r>
        <w:rPr>
          <w:color w:val="000000"/>
          <w:spacing w:val="6"/>
          <w:sz w:val="28"/>
          <w:szCs w:val="28"/>
        </w:rPr>
        <w:t xml:space="preserve">чения специального образования и государственного именного </w:t>
      </w:r>
      <w:r>
        <w:rPr>
          <w:color w:val="000000"/>
          <w:spacing w:val="2"/>
          <w:sz w:val="28"/>
          <w:szCs w:val="28"/>
        </w:rPr>
        <w:t>образовательного обязательства.</w:t>
      </w:r>
    </w:p>
    <w:p w:rsidR="00AF61D2" w:rsidRDefault="00AF61D2">
      <w:pPr>
        <w:numPr>
          <w:ilvl w:val="0"/>
          <w:numId w:val="11"/>
        </w:numPr>
        <w:shd w:val="clear" w:color="auto" w:fill="FFFFFF"/>
        <w:tabs>
          <w:tab w:val="left" w:pos="542"/>
        </w:tabs>
        <w:ind w:left="24" w:firstLine="288"/>
        <w:jc w:val="both"/>
        <w:rPr>
          <w:color w:val="000000"/>
          <w:sz w:val="28"/>
          <w:szCs w:val="28"/>
        </w:rPr>
      </w:pPr>
      <w:r>
        <w:rPr>
          <w:color w:val="000000"/>
          <w:spacing w:val="2"/>
          <w:sz w:val="28"/>
          <w:szCs w:val="28"/>
        </w:rPr>
        <w:t>Лица с ограниченными возможностями здоровья имеют пра</w:t>
      </w:r>
      <w:r>
        <w:rPr>
          <w:color w:val="000000"/>
          <w:spacing w:val="2"/>
          <w:sz w:val="28"/>
          <w:szCs w:val="28"/>
        </w:rPr>
        <w:softHyphen/>
      </w:r>
      <w:r>
        <w:rPr>
          <w:color w:val="000000"/>
          <w:sz w:val="28"/>
          <w:szCs w:val="28"/>
        </w:rPr>
        <w:t>во на:</w:t>
      </w:r>
    </w:p>
    <w:p w:rsidR="00AF61D2" w:rsidRDefault="00AF61D2">
      <w:pPr>
        <w:shd w:val="clear" w:color="auto" w:fill="FFFFFF"/>
        <w:ind w:right="34"/>
        <w:jc w:val="both"/>
        <w:rPr>
          <w:color w:val="000000"/>
          <w:spacing w:val="1"/>
          <w:sz w:val="28"/>
          <w:szCs w:val="28"/>
        </w:rPr>
      </w:pPr>
      <w:r>
        <w:rPr>
          <w:color w:val="000000"/>
          <w:spacing w:val="1"/>
          <w:sz w:val="28"/>
          <w:szCs w:val="28"/>
        </w:rPr>
        <w:t>1) бесплатное обследование психолого-медико-педагогиче</w:t>
      </w:r>
      <w:r>
        <w:rPr>
          <w:color w:val="000000"/>
          <w:spacing w:val="1"/>
          <w:sz w:val="28"/>
          <w:szCs w:val="28"/>
        </w:rPr>
        <w:softHyphen/>
      </w:r>
      <w:r>
        <w:rPr>
          <w:color w:val="000000"/>
          <w:spacing w:val="3"/>
          <w:sz w:val="28"/>
          <w:szCs w:val="28"/>
        </w:rPr>
        <w:t>ской комиссией или медико-социальной экспертной ко</w:t>
      </w:r>
      <w:r>
        <w:rPr>
          <w:color w:val="000000"/>
          <w:spacing w:val="3"/>
          <w:sz w:val="28"/>
          <w:szCs w:val="28"/>
        </w:rPr>
        <w:softHyphen/>
      </w:r>
      <w:r>
        <w:rPr>
          <w:color w:val="000000"/>
          <w:spacing w:val="1"/>
          <w:sz w:val="28"/>
          <w:szCs w:val="28"/>
        </w:rPr>
        <w:t>миссией;</w:t>
      </w:r>
    </w:p>
    <w:p w:rsidR="00AF61D2" w:rsidRDefault="00AF61D2">
      <w:pPr>
        <w:numPr>
          <w:ilvl w:val="0"/>
          <w:numId w:val="110"/>
        </w:numPr>
        <w:shd w:val="clear" w:color="auto" w:fill="FFFFFF"/>
        <w:tabs>
          <w:tab w:val="left" w:pos="806"/>
        </w:tabs>
        <w:jc w:val="both"/>
        <w:rPr>
          <w:color w:val="000000"/>
          <w:spacing w:val="4"/>
          <w:sz w:val="28"/>
          <w:szCs w:val="28"/>
        </w:rPr>
      </w:pPr>
      <w:r>
        <w:rPr>
          <w:color w:val="000000"/>
          <w:spacing w:val="4"/>
          <w:sz w:val="28"/>
          <w:szCs w:val="28"/>
        </w:rPr>
        <w:t>бесплатную медико-психолого-педагогическую коррек</w:t>
      </w:r>
      <w:r>
        <w:rPr>
          <w:color w:val="000000"/>
          <w:spacing w:val="4"/>
          <w:sz w:val="28"/>
          <w:szCs w:val="28"/>
        </w:rPr>
        <w:softHyphen/>
      </w:r>
      <w:r>
        <w:rPr>
          <w:color w:val="000000"/>
          <w:spacing w:val="8"/>
          <w:sz w:val="28"/>
          <w:szCs w:val="28"/>
        </w:rPr>
        <w:t xml:space="preserve">цию физического и (или) психического недостатков с </w:t>
      </w:r>
      <w:r>
        <w:rPr>
          <w:color w:val="000000"/>
          <w:spacing w:val="4"/>
          <w:sz w:val="28"/>
          <w:szCs w:val="28"/>
        </w:rPr>
        <w:t>момента их обнаружения независимо от степени их вы</w:t>
      </w:r>
      <w:r>
        <w:rPr>
          <w:color w:val="000000"/>
          <w:spacing w:val="4"/>
          <w:sz w:val="28"/>
          <w:szCs w:val="28"/>
        </w:rPr>
        <w:softHyphen/>
      </w:r>
      <w:r>
        <w:rPr>
          <w:color w:val="000000"/>
          <w:spacing w:val="6"/>
          <w:sz w:val="28"/>
          <w:szCs w:val="28"/>
        </w:rPr>
        <w:t>раженности в соответствии с заключением психолого-</w:t>
      </w:r>
      <w:r>
        <w:rPr>
          <w:color w:val="000000"/>
          <w:spacing w:val="6"/>
          <w:sz w:val="28"/>
          <w:szCs w:val="28"/>
        </w:rPr>
        <w:br/>
      </w:r>
      <w:r>
        <w:rPr>
          <w:color w:val="000000"/>
          <w:spacing w:val="4"/>
          <w:sz w:val="28"/>
          <w:szCs w:val="28"/>
        </w:rPr>
        <w:t>медико-педагогической комиссии;</w:t>
      </w:r>
    </w:p>
    <w:p w:rsidR="00AF61D2" w:rsidRDefault="00AF61D2">
      <w:pPr>
        <w:numPr>
          <w:ilvl w:val="0"/>
          <w:numId w:val="110"/>
        </w:numPr>
        <w:shd w:val="clear" w:color="auto" w:fill="FFFFFF"/>
        <w:tabs>
          <w:tab w:val="left" w:pos="806"/>
        </w:tabs>
        <w:jc w:val="both"/>
        <w:rPr>
          <w:color w:val="000000"/>
          <w:spacing w:val="3"/>
          <w:sz w:val="28"/>
          <w:szCs w:val="28"/>
        </w:rPr>
      </w:pPr>
      <w:r>
        <w:rPr>
          <w:color w:val="000000"/>
          <w:spacing w:val="2"/>
          <w:sz w:val="28"/>
          <w:szCs w:val="28"/>
        </w:rPr>
        <w:t xml:space="preserve">бесплатное дошкольное образование, начальное общее и </w:t>
      </w:r>
      <w:r>
        <w:rPr>
          <w:color w:val="000000"/>
          <w:spacing w:val="1"/>
          <w:sz w:val="28"/>
          <w:szCs w:val="28"/>
        </w:rPr>
        <w:t xml:space="preserve">основное общее образование с возраста шести — восьми </w:t>
      </w:r>
      <w:r>
        <w:rPr>
          <w:color w:val="000000"/>
          <w:spacing w:val="2"/>
          <w:sz w:val="28"/>
          <w:szCs w:val="28"/>
        </w:rPr>
        <w:t>лет в соответствии с заключением психолого-медико-пе</w:t>
      </w:r>
      <w:r>
        <w:rPr>
          <w:color w:val="000000"/>
          <w:spacing w:val="2"/>
          <w:sz w:val="28"/>
          <w:szCs w:val="28"/>
        </w:rPr>
        <w:softHyphen/>
      </w:r>
      <w:r>
        <w:rPr>
          <w:color w:val="000000"/>
          <w:spacing w:val="3"/>
          <w:sz w:val="28"/>
          <w:szCs w:val="28"/>
        </w:rPr>
        <w:t>дагогической комиссии и индивидуальной учебной про</w:t>
      </w:r>
      <w:r>
        <w:rPr>
          <w:color w:val="000000"/>
          <w:spacing w:val="3"/>
          <w:sz w:val="28"/>
          <w:szCs w:val="28"/>
        </w:rPr>
        <w:softHyphen/>
      </w:r>
      <w:r>
        <w:rPr>
          <w:color w:val="000000"/>
          <w:spacing w:val="-2"/>
          <w:sz w:val="28"/>
          <w:szCs w:val="28"/>
        </w:rPr>
        <w:t xml:space="preserve">граммой. Сроки освоения основных общеобразовательных </w:t>
      </w:r>
      <w:r>
        <w:rPr>
          <w:color w:val="000000"/>
          <w:spacing w:val="3"/>
          <w:sz w:val="28"/>
          <w:szCs w:val="28"/>
        </w:rPr>
        <w:t>программ начального общего и основного общего обра</w:t>
      </w:r>
      <w:r>
        <w:rPr>
          <w:color w:val="000000"/>
          <w:spacing w:val="3"/>
          <w:sz w:val="28"/>
          <w:szCs w:val="28"/>
        </w:rPr>
        <w:softHyphen/>
        <w:t>зования определяются типовыми положениями об обра</w:t>
      </w:r>
      <w:r>
        <w:rPr>
          <w:color w:val="000000"/>
          <w:spacing w:val="3"/>
          <w:sz w:val="28"/>
          <w:szCs w:val="28"/>
        </w:rPr>
        <w:softHyphen/>
      </w:r>
      <w:r>
        <w:rPr>
          <w:color w:val="000000"/>
          <w:spacing w:val="2"/>
          <w:sz w:val="28"/>
          <w:szCs w:val="28"/>
        </w:rPr>
        <w:t>зовательных учреждениях соответствующих типов и ви</w:t>
      </w:r>
      <w:r>
        <w:rPr>
          <w:color w:val="000000"/>
          <w:spacing w:val="2"/>
          <w:sz w:val="28"/>
          <w:szCs w:val="28"/>
        </w:rPr>
        <w:softHyphen/>
      </w:r>
      <w:r>
        <w:rPr>
          <w:color w:val="000000"/>
          <w:spacing w:val="3"/>
          <w:sz w:val="28"/>
          <w:szCs w:val="28"/>
        </w:rPr>
        <w:t>дов и не могут быть менее чем девять лет;</w:t>
      </w:r>
    </w:p>
    <w:p w:rsidR="00AF61D2" w:rsidRDefault="00AF61D2">
      <w:pPr>
        <w:numPr>
          <w:ilvl w:val="0"/>
          <w:numId w:val="110"/>
        </w:numPr>
        <w:shd w:val="clear" w:color="auto" w:fill="FFFFFF"/>
        <w:tabs>
          <w:tab w:val="left" w:pos="806"/>
        </w:tabs>
        <w:jc w:val="both"/>
        <w:rPr>
          <w:color w:val="000000"/>
          <w:spacing w:val="1"/>
          <w:sz w:val="28"/>
          <w:szCs w:val="28"/>
        </w:rPr>
      </w:pPr>
      <w:r>
        <w:rPr>
          <w:color w:val="000000"/>
          <w:spacing w:val="1"/>
          <w:sz w:val="28"/>
          <w:szCs w:val="28"/>
        </w:rPr>
        <w:t>получение бесплатного образования в специальном обра</w:t>
      </w:r>
      <w:r>
        <w:rPr>
          <w:color w:val="000000"/>
          <w:spacing w:val="1"/>
          <w:sz w:val="28"/>
          <w:szCs w:val="28"/>
        </w:rPr>
        <w:softHyphen/>
      </w:r>
      <w:r>
        <w:rPr>
          <w:color w:val="000000"/>
          <w:spacing w:val="-3"/>
          <w:sz w:val="28"/>
          <w:szCs w:val="28"/>
        </w:rPr>
        <w:t>зовательном учреждении, образовательном учреждении ин</w:t>
      </w:r>
      <w:r>
        <w:rPr>
          <w:color w:val="000000"/>
          <w:spacing w:val="-3"/>
          <w:sz w:val="28"/>
          <w:szCs w:val="28"/>
        </w:rPr>
        <w:softHyphen/>
      </w:r>
      <w:r>
        <w:rPr>
          <w:color w:val="000000"/>
          <w:spacing w:val="1"/>
          <w:sz w:val="28"/>
          <w:szCs w:val="28"/>
        </w:rPr>
        <w:t xml:space="preserve">тегрированного обучения, специальном образовательном </w:t>
      </w:r>
      <w:r>
        <w:rPr>
          <w:color w:val="000000"/>
          <w:sz w:val="28"/>
          <w:szCs w:val="28"/>
        </w:rPr>
        <w:t>подразделении или в образовательном учреждении обще</w:t>
      </w:r>
      <w:r>
        <w:rPr>
          <w:color w:val="000000"/>
          <w:sz w:val="28"/>
          <w:szCs w:val="28"/>
        </w:rPr>
        <w:softHyphen/>
        <w:t>го назначения в соответствии с психолого-педагогически</w:t>
      </w:r>
      <w:r>
        <w:rPr>
          <w:color w:val="000000"/>
          <w:spacing w:val="1"/>
          <w:sz w:val="28"/>
          <w:szCs w:val="28"/>
        </w:rPr>
        <w:t>ми и медицинскими показаниями (противопоказаниями);</w:t>
      </w:r>
    </w:p>
    <w:p w:rsidR="00AF61D2" w:rsidRDefault="00AF61D2">
      <w:pPr>
        <w:numPr>
          <w:ilvl w:val="0"/>
          <w:numId w:val="110"/>
        </w:numPr>
        <w:shd w:val="clear" w:color="auto" w:fill="FFFFFF"/>
        <w:tabs>
          <w:tab w:val="left" w:pos="806"/>
        </w:tabs>
        <w:jc w:val="both"/>
        <w:rPr>
          <w:color w:val="000000"/>
          <w:spacing w:val="11"/>
          <w:sz w:val="28"/>
          <w:szCs w:val="28"/>
        </w:rPr>
      </w:pPr>
      <w:r>
        <w:rPr>
          <w:color w:val="000000"/>
          <w:spacing w:val="3"/>
          <w:sz w:val="28"/>
          <w:szCs w:val="28"/>
        </w:rPr>
        <w:t xml:space="preserve">бесплатное образование в образовательном учреждении </w:t>
      </w:r>
      <w:r>
        <w:rPr>
          <w:color w:val="000000"/>
          <w:spacing w:val="1"/>
          <w:sz w:val="28"/>
          <w:szCs w:val="28"/>
        </w:rPr>
        <w:t>независимо от его организационно-правовой формы в со</w:t>
      </w:r>
      <w:r>
        <w:rPr>
          <w:color w:val="000000"/>
          <w:spacing w:val="1"/>
          <w:sz w:val="28"/>
          <w:szCs w:val="28"/>
        </w:rPr>
        <w:softHyphen/>
      </w:r>
      <w:r>
        <w:rPr>
          <w:color w:val="000000"/>
          <w:spacing w:val="2"/>
          <w:sz w:val="28"/>
          <w:szCs w:val="28"/>
        </w:rPr>
        <w:t>ответствии с государственными образовательными стан</w:t>
      </w:r>
      <w:r>
        <w:rPr>
          <w:color w:val="000000"/>
          <w:spacing w:val="2"/>
          <w:sz w:val="28"/>
          <w:szCs w:val="28"/>
        </w:rPr>
        <w:softHyphen/>
        <w:t>дартами (в том числе специальными) независимо от фор</w:t>
      </w:r>
      <w:r>
        <w:rPr>
          <w:color w:val="000000"/>
          <w:spacing w:val="2"/>
          <w:sz w:val="28"/>
          <w:szCs w:val="28"/>
        </w:rPr>
        <w:softHyphen/>
      </w:r>
      <w:r>
        <w:rPr>
          <w:color w:val="000000"/>
          <w:spacing w:val="1"/>
          <w:sz w:val="28"/>
          <w:szCs w:val="28"/>
        </w:rPr>
        <w:t>мы получения образования, гарантируемое государствен</w:t>
      </w:r>
      <w:r>
        <w:rPr>
          <w:color w:val="000000"/>
          <w:spacing w:val="1"/>
          <w:sz w:val="28"/>
          <w:szCs w:val="28"/>
        </w:rPr>
        <w:softHyphen/>
        <w:t xml:space="preserve">ным именным образовательным обязательством. </w:t>
      </w:r>
      <w:r>
        <w:rPr>
          <w:color w:val="000000"/>
          <w:spacing w:val="11"/>
          <w:sz w:val="28"/>
          <w:szCs w:val="28"/>
        </w:rPr>
        <w:t>[...]</w:t>
      </w:r>
    </w:p>
    <w:p w:rsidR="00AF61D2" w:rsidRDefault="00AF61D2">
      <w:pPr>
        <w:shd w:val="clear" w:color="auto" w:fill="FFFFFF"/>
        <w:ind w:right="29" w:firstLine="708"/>
        <w:jc w:val="both"/>
        <w:rPr>
          <w:color w:val="000000"/>
          <w:spacing w:val="5"/>
          <w:sz w:val="28"/>
          <w:szCs w:val="28"/>
        </w:rPr>
      </w:pPr>
      <w:r>
        <w:rPr>
          <w:b/>
          <w:bCs/>
          <w:color w:val="000000"/>
          <w:spacing w:val="3"/>
          <w:sz w:val="28"/>
          <w:szCs w:val="28"/>
        </w:rPr>
        <w:t xml:space="preserve">Статья 8. </w:t>
      </w:r>
      <w:r>
        <w:rPr>
          <w:color w:val="000000"/>
          <w:spacing w:val="3"/>
          <w:sz w:val="28"/>
          <w:szCs w:val="28"/>
        </w:rPr>
        <w:t xml:space="preserve">Права родителей (иных законных представителей) </w:t>
      </w:r>
      <w:r>
        <w:rPr>
          <w:color w:val="000000"/>
          <w:spacing w:val="5"/>
          <w:sz w:val="28"/>
          <w:szCs w:val="28"/>
        </w:rPr>
        <w:t>лиц с ограниченными возможностями здоровья</w:t>
      </w:r>
    </w:p>
    <w:p w:rsidR="00AF61D2" w:rsidRDefault="00AF61D2">
      <w:pPr>
        <w:shd w:val="clear" w:color="auto" w:fill="FFFFFF"/>
        <w:ind w:right="19"/>
        <w:jc w:val="both"/>
        <w:rPr>
          <w:color w:val="000000"/>
          <w:spacing w:val="4"/>
          <w:sz w:val="28"/>
          <w:szCs w:val="28"/>
        </w:rPr>
      </w:pPr>
      <w:r>
        <w:rPr>
          <w:color w:val="000000"/>
          <w:spacing w:val="2"/>
          <w:sz w:val="28"/>
          <w:szCs w:val="28"/>
        </w:rPr>
        <w:t>1. Родители (иные законные представители) ребенка с ограни</w:t>
      </w:r>
      <w:r>
        <w:rPr>
          <w:color w:val="000000"/>
          <w:spacing w:val="2"/>
          <w:sz w:val="28"/>
          <w:szCs w:val="28"/>
        </w:rPr>
        <w:softHyphen/>
      </w:r>
      <w:r>
        <w:rPr>
          <w:color w:val="000000"/>
          <w:spacing w:val="4"/>
          <w:sz w:val="28"/>
          <w:szCs w:val="28"/>
        </w:rPr>
        <w:t>ченными возможностями здоровья имеют право:</w:t>
      </w:r>
    </w:p>
    <w:p w:rsidR="00AF61D2" w:rsidRDefault="00AF61D2">
      <w:pPr>
        <w:numPr>
          <w:ilvl w:val="0"/>
          <w:numId w:val="72"/>
        </w:numPr>
        <w:shd w:val="clear" w:color="auto" w:fill="FFFFFF"/>
        <w:tabs>
          <w:tab w:val="left" w:pos="850"/>
        </w:tabs>
        <w:jc w:val="both"/>
        <w:rPr>
          <w:color w:val="000000"/>
          <w:spacing w:val="3"/>
          <w:sz w:val="28"/>
          <w:szCs w:val="28"/>
        </w:rPr>
      </w:pPr>
      <w:r>
        <w:rPr>
          <w:color w:val="000000"/>
          <w:spacing w:val="1"/>
          <w:sz w:val="28"/>
          <w:szCs w:val="28"/>
        </w:rPr>
        <w:t>присутствовать при обследовании ребенка психолого-ме</w:t>
      </w:r>
      <w:r>
        <w:rPr>
          <w:color w:val="000000"/>
          <w:spacing w:val="1"/>
          <w:sz w:val="28"/>
          <w:szCs w:val="28"/>
        </w:rPr>
        <w:softHyphen/>
      </w:r>
      <w:r>
        <w:rPr>
          <w:color w:val="000000"/>
          <w:spacing w:val="4"/>
          <w:sz w:val="28"/>
          <w:szCs w:val="28"/>
        </w:rPr>
        <w:t xml:space="preserve">дико-педагогической комиссией, обсуждать результаты </w:t>
      </w:r>
      <w:r>
        <w:rPr>
          <w:color w:val="000000"/>
          <w:spacing w:val="5"/>
          <w:sz w:val="28"/>
          <w:szCs w:val="28"/>
        </w:rPr>
        <w:t xml:space="preserve">обследования, оспаривать заключение этой комиссии в </w:t>
      </w:r>
      <w:r>
        <w:rPr>
          <w:color w:val="000000"/>
          <w:spacing w:val="2"/>
          <w:sz w:val="28"/>
          <w:szCs w:val="28"/>
        </w:rPr>
        <w:t xml:space="preserve">порядке, установленном пунктом 5 статьи 23 настоящего </w:t>
      </w:r>
      <w:r>
        <w:rPr>
          <w:color w:val="000000"/>
          <w:spacing w:val="3"/>
          <w:sz w:val="28"/>
          <w:szCs w:val="28"/>
        </w:rPr>
        <w:t>Федерального закона;</w:t>
      </w:r>
    </w:p>
    <w:p w:rsidR="00AF61D2" w:rsidRDefault="00AF61D2">
      <w:pPr>
        <w:numPr>
          <w:ilvl w:val="0"/>
          <w:numId w:val="72"/>
        </w:numPr>
        <w:shd w:val="clear" w:color="auto" w:fill="FFFFFF"/>
        <w:tabs>
          <w:tab w:val="left" w:pos="850"/>
        </w:tabs>
        <w:jc w:val="both"/>
        <w:rPr>
          <w:color w:val="000000"/>
          <w:sz w:val="28"/>
          <w:szCs w:val="28"/>
        </w:rPr>
      </w:pPr>
      <w:r>
        <w:rPr>
          <w:color w:val="000000"/>
          <w:spacing w:val="3"/>
          <w:sz w:val="28"/>
          <w:szCs w:val="28"/>
        </w:rPr>
        <w:t xml:space="preserve">участвовать в разработке и реализации индивидуальных </w:t>
      </w:r>
      <w:r>
        <w:rPr>
          <w:color w:val="000000"/>
          <w:sz w:val="28"/>
          <w:szCs w:val="28"/>
        </w:rPr>
        <w:t>учебных программ;</w:t>
      </w:r>
    </w:p>
    <w:p w:rsidR="00AF61D2" w:rsidRDefault="00AF61D2">
      <w:pPr>
        <w:numPr>
          <w:ilvl w:val="0"/>
          <w:numId w:val="72"/>
        </w:numPr>
        <w:shd w:val="clear" w:color="auto" w:fill="FFFFFF"/>
        <w:tabs>
          <w:tab w:val="left" w:pos="850"/>
        </w:tabs>
        <w:jc w:val="both"/>
        <w:rPr>
          <w:color w:val="000000"/>
          <w:spacing w:val="5"/>
          <w:sz w:val="28"/>
          <w:szCs w:val="28"/>
        </w:rPr>
      </w:pPr>
      <w:r>
        <w:rPr>
          <w:color w:val="000000"/>
          <w:spacing w:val="3"/>
          <w:sz w:val="28"/>
          <w:szCs w:val="28"/>
        </w:rPr>
        <w:t>бесплатно посещать с разрешения руководителя образо</w:t>
      </w:r>
      <w:r>
        <w:rPr>
          <w:color w:val="000000"/>
          <w:spacing w:val="3"/>
          <w:sz w:val="28"/>
          <w:szCs w:val="28"/>
        </w:rPr>
        <w:softHyphen/>
      </w:r>
      <w:r>
        <w:rPr>
          <w:color w:val="000000"/>
          <w:spacing w:val="2"/>
          <w:sz w:val="28"/>
          <w:szCs w:val="28"/>
        </w:rPr>
        <w:t>вательного учреждения занятия в государственных и му</w:t>
      </w:r>
      <w:r>
        <w:rPr>
          <w:color w:val="000000"/>
          <w:spacing w:val="2"/>
          <w:sz w:val="28"/>
          <w:szCs w:val="28"/>
        </w:rPr>
        <w:softHyphen/>
      </w:r>
      <w:r>
        <w:rPr>
          <w:color w:val="000000"/>
          <w:spacing w:val="-2"/>
          <w:sz w:val="28"/>
          <w:szCs w:val="28"/>
        </w:rPr>
        <w:t>ниципальных образовательных учреждениях среднего про</w:t>
      </w:r>
      <w:r>
        <w:rPr>
          <w:color w:val="000000"/>
          <w:spacing w:val="-2"/>
          <w:sz w:val="28"/>
          <w:szCs w:val="28"/>
        </w:rPr>
        <w:softHyphen/>
      </w:r>
      <w:r>
        <w:rPr>
          <w:color w:val="000000"/>
          <w:spacing w:val="4"/>
          <w:sz w:val="28"/>
          <w:szCs w:val="28"/>
        </w:rPr>
        <w:t>фессионального и высшего профессионального образо</w:t>
      </w:r>
      <w:r>
        <w:rPr>
          <w:color w:val="000000"/>
          <w:spacing w:val="4"/>
          <w:sz w:val="28"/>
          <w:szCs w:val="28"/>
        </w:rPr>
        <w:softHyphen/>
      </w:r>
      <w:r>
        <w:rPr>
          <w:color w:val="000000"/>
          <w:spacing w:val="2"/>
          <w:sz w:val="28"/>
          <w:szCs w:val="28"/>
        </w:rPr>
        <w:t xml:space="preserve">вания, с целью получения специальных знаний для более </w:t>
      </w:r>
      <w:r>
        <w:rPr>
          <w:color w:val="000000"/>
          <w:spacing w:val="5"/>
          <w:sz w:val="28"/>
          <w:szCs w:val="28"/>
        </w:rPr>
        <w:t>эффективного воспитания и развития ребенка;</w:t>
      </w:r>
    </w:p>
    <w:p w:rsidR="00AF61D2" w:rsidRDefault="00AF61D2">
      <w:pPr>
        <w:numPr>
          <w:ilvl w:val="0"/>
          <w:numId w:val="8"/>
        </w:numPr>
        <w:shd w:val="clear" w:color="auto" w:fill="FFFFFF"/>
        <w:tabs>
          <w:tab w:val="left" w:pos="874"/>
        </w:tabs>
        <w:jc w:val="both"/>
        <w:rPr>
          <w:color w:val="000000"/>
          <w:spacing w:val="14"/>
          <w:sz w:val="28"/>
          <w:szCs w:val="28"/>
        </w:rPr>
      </w:pPr>
      <w:r>
        <w:rPr>
          <w:color w:val="000000"/>
          <w:spacing w:val="16"/>
          <w:sz w:val="28"/>
          <w:szCs w:val="28"/>
        </w:rPr>
        <w:t xml:space="preserve">на возмещение затрат на обучение ребенка в семье по </w:t>
      </w:r>
      <w:r>
        <w:rPr>
          <w:color w:val="000000"/>
          <w:spacing w:val="13"/>
          <w:sz w:val="28"/>
          <w:szCs w:val="28"/>
        </w:rPr>
        <w:t xml:space="preserve">индивидуальной учебной программе в размере затрат на </w:t>
      </w:r>
      <w:r>
        <w:rPr>
          <w:color w:val="000000"/>
          <w:spacing w:val="12"/>
          <w:sz w:val="28"/>
          <w:szCs w:val="28"/>
        </w:rPr>
        <w:t>образование ребенка на соответствующем этапе образо</w:t>
      </w:r>
      <w:r>
        <w:rPr>
          <w:color w:val="000000"/>
          <w:spacing w:val="12"/>
          <w:sz w:val="28"/>
          <w:szCs w:val="28"/>
        </w:rPr>
        <w:softHyphen/>
      </w:r>
      <w:r>
        <w:rPr>
          <w:color w:val="000000"/>
          <w:spacing w:val="13"/>
          <w:sz w:val="28"/>
          <w:szCs w:val="28"/>
        </w:rPr>
        <w:t>вания в государственном или муниципальном специаль</w:t>
      </w:r>
      <w:r>
        <w:rPr>
          <w:color w:val="000000"/>
          <w:spacing w:val="13"/>
          <w:sz w:val="28"/>
          <w:szCs w:val="28"/>
        </w:rPr>
        <w:softHyphen/>
      </w:r>
      <w:r>
        <w:rPr>
          <w:color w:val="000000"/>
          <w:spacing w:val="8"/>
          <w:sz w:val="28"/>
          <w:szCs w:val="28"/>
        </w:rPr>
        <w:t>ном образовательном учреждении, определяемых государ</w:t>
      </w:r>
      <w:r>
        <w:rPr>
          <w:color w:val="000000"/>
          <w:spacing w:val="8"/>
          <w:sz w:val="28"/>
          <w:szCs w:val="28"/>
        </w:rPr>
        <w:softHyphen/>
      </w:r>
      <w:r>
        <w:rPr>
          <w:color w:val="000000"/>
          <w:spacing w:val="10"/>
          <w:sz w:val="28"/>
          <w:szCs w:val="28"/>
        </w:rPr>
        <w:t>ственными нормативами финансирования, включая сред</w:t>
      </w:r>
      <w:r>
        <w:rPr>
          <w:color w:val="000000"/>
          <w:spacing w:val="10"/>
          <w:sz w:val="28"/>
          <w:szCs w:val="28"/>
        </w:rPr>
        <w:softHyphen/>
      </w:r>
      <w:r>
        <w:rPr>
          <w:color w:val="000000"/>
          <w:spacing w:val="17"/>
          <w:sz w:val="28"/>
          <w:szCs w:val="28"/>
        </w:rPr>
        <w:t xml:space="preserve">ства, выделяемые за счет государственного именного </w:t>
      </w:r>
      <w:r>
        <w:rPr>
          <w:color w:val="000000"/>
          <w:spacing w:val="13"/>
          <w:sz w:val="28"/>
          <w:szCs w:val="28"/>
        </w:rPr>
        <w:t>образовательного обязательства, при условии выполне</w:t>
      </w:r>
      <w:r>
        <w:rPr>
          <w:color w:val="000000"/>
          <w:spacing w:val="13"/>
          <w:sz w:val="28"/>
          <w:szCs w:val="28"/>
        </w:rPr>
        <w:softHyphen/>
      </w:r>
      <w:r>
        <w:rPr>
          <w:color w:val="000000"/>
          <w:spacing w:val="14"/>
          <w:sz w:val="28"/>
          <w:szCs w:val="28"/>
        </w:rPr>
        <w:t>ния индивидуальной учебной программы;</w:t>
      </w:r>
    </w:p>
    <w:p w:rsidR="00AF61D2" w:rsidRDefault="00AF61D2">
      <w:pPr>
        <w:numPr>
          <w:ilvl w:val="0"/>
          <w:numId w:val="8"/>
        </w:numPr>
        <w:shd w:val="clear" w:color="auto" w:fill="FFFFFF"/>
        <w:tabs>
          <w:tab w:val="left" w:pos="874"/>
        </w:tabs>
        <w:jc w:val="both"/>
        <w:rPr>
          <w:color w:val="000000"/>
          <w:spacing w:val="14"/>
          <w:sz w:val="28"/>
          <w:szCs w:val="28"/>
        </w:rPr>
      </w:pPr>
      <w:r>
        <w:rPr>
          <w:color w:val="000000"/>
          <w:spacing w:val="12"/>
          <w:sz w:val="28"/>
          <w:szCs w:val="28"/>
        </w:rPr>
        <w:t xml:space="preserve">получать в психолого-медико-педагогической комиссии </w:t>
      </w:r>
      <w:r>
        <w:rPr>
          <w:color w:val="000000"/>
          <w:spacing w:val="14"/>
          <w:sz w:val="28"/>
          <w:szCs w:val="28"/>
        </w:rPr>
        <w:t>консультации по вопросам специального образования.</w:t>
      </w:r>
    </w:p>
    <w:p w:rsidR="00AF61D2" w:rsidRDefault="00AF61D2">
      <w:pPr>
        <w:shd w:val="clear" w:color="auto" w:fill="FFFFFF"/>
        <w:ind w:left="14" w:right="38" w:firstLine="283"/>
        <w:jc w:val="both"/>
        <w:rPr>
          <w:color w:val="000000"/>
          <w:spacing w:val="13"/>
          <w:sz w:val="28"/>
          <w:szCs w:val="28"/>
        </w:rPr>
      </w:pPr>
      <w:r>
        <w:rPr>
          <w:color w:val="000000"/>
          <w:spacing w:val="12"/>
          <w:sz w:val="28"/>
          <w:szCs w:val="28"/>
        </w:rPr>
        <w:t xml:space="preserve">2. Права, указанные в подпунктах 1 и 2 пункта 1 настоящей </w:t>
      </w:r>
      <w:r>
        <w:rPr>
          <w:color w:val="000000"/>
          <w:spacing w:val="13"/>
          <w:sz w:val="28"/>
          <w:szCs w:val="28"/>
        </w:rPr>
        <w:t xml:space="preserve">статьи, предоставляются также иным законным представителям </w:t>
      </w:r>
      <w:r>
        <w:rPr>
          <w:color w:val="000000"/>
          <w:spacing w:val="12"/>
          <w:sz w:val="28"/>
          <w:szCs w:val="28"/>
        </w:rPr>
        <w:t>лиц с ограниченными возможностями здоровья. Положения под</w:t>
      </w:r>
      <w:r>
        <w:rPr>
          <w:color w:val="000000"/>
          <w:spacing w:val="12"/>
          <w:sz w:val="28"/>
          <w:szCs w:val="28"/>
        </w:rPr>
        <w:softHyphen/>
        <w:t xml:space="preserve">пункта 1 пункта 1 настоящей статьи применяются в отношении </w:t>
      </w:r>
      <w:r>
        <w:rPr>
          <w:color w:val="000000"/>
          <w:spacing w:val="13"/>
          <w:sz w:val="28"/>
          <w:szCs w:val="28"/>
        </w:rPr>
        <w:t>законных представителей взрослых с ограниченными возможно</w:t>
      </w:r>
      <w:r>
        <w:rPr>
          <w:color w:val="000000"/>
          <w:spacing w:val="13"/>
          <w:sz w:val="28"/>
          <w:szCs w:val="28"/>
        </w:rPr>
        <w:softHyphen/>
      </w:r>
      <w:r>
        <w:rPr>
          <w:color w:val="000000"/>
          <w:spacing w:val="10"/>
          <w:sz w:val="28"/>
          <w:szCs w:val="28"/>
        </w:rPr>
        <w:t>стями здоровья с учетом положений пункта 7 статьи 23 настояще</w:t>
      </w:r>
      <w:r>
        <w:rPr>
          <w:color w:val="000000"/>
          <w:spacing w:val="10"/>
          <w:sz w:val="28"/>
          <w:szCs w:val="28"/>
        </w:rPr>
        <w:softHyphen/>
      </w:r>
      <w:r>
        <w:rPr>
          <w:color w:val="000000"/>
          <w:spacing w:val="13"/>
          <w:sz w:val="28"/>
          <w:szCs w:val="28"/>
        </w:rPr>
        <w:t>го Федерального закона.</w:t>
      </w:r>
    </w:p>
    <w:p w:rsidR="00AF61D2" w:rsidRDefault="00AF61D2">
      <w:pPr>
        <w:shd w:val="clear" w:color="auto" w:fill="FFFFFF"/>
        <w:ind w:left="29" w:right="48" w:firstLine="283"/>
        <w:jc w:val="both"/>
        <w:rPr>
          <w:color w:val="000000"/>
          <w:spacing w:val="14"/>
          <w:sz w:val="28"/>
          <w:szCs w:val="28"/>
        </w:rPr>
      </w:pPr>
      <w:r>
        <w:rPr>
          <w:b/>
          <w:bCs/>
          <w:color w:val="000000"/>
          <w:spacing w:val="10"/>
          <w:sz w:val="28"/>
          <w:szCs w:val="28"/>
        </w:rPr>
        <w:t xml:space="preserve">Статья 9. </w:t>
      </w:r>
      <w:r>
        <w:rPr>
          <w:color w:val="000000"/>
          <w:spacing w:val="10"/>
          <w:sz w:val="28"/>
          <w:szCs w:val="28"/>
        </w:rPr>
        <w:t xml:space="preserve">Государственное обеспечение лиц с ограниченными </w:t>
      </w:r>
      <w:r>
        <w:rPr>
          <w:color w:val="000000"/>
          <w:spacing w:val="14"/>
          <w:sz w:val="28"/>
          <w:szCs w:val="28"/>
        </w:rPr>
        <w:t>возможностями здоровья</w:t>
      </w:r>
    </w:p>
    <w:p w:rsidR="00AF61D2" w:rsidRDefault="00AF61D2">
      <w:pPr>
        <w:shd w:val="clear" w:color="auto" w:fill="FFFFFF"/>
        <w:ind w:left="19" w:right="38" w:firstLine="283"/>
        <w:jc w:val="both"/>
        <w:rPr>
          <w:color w:val="000000"/>
          <w:spacing w:val="13"/>
          <w:sz w:val="28"/>
          <w:szCs w:val="28"/>
        </w:rPr>
      </w:pPr>
      <w:r>
        <w:rPr>
          <w:color w:val="000000"/>
          <w:spacing w:val="12"/>
          <w:sz w:val="28"/>
          <w:szCs w:val="28"/>
        </w:rPr>
        <w:t>На полном государственном обеспечении в государственных, муниципальных специальных образовательных учреждениях-ин</w:t>
      </w:r>
      <w:r>
        <w:rPr>
          <w:color w:val="000000"/>
          <w:spacing w:val="12"/>
          <w:sz w:val="28"/>
          <w:szCs w:val="28"/>
        </w:rPr>
        <w:softHyphen/>
      </w:r>
      <w:r>
        <w:rPr>
          <w:color w:val="000000"/>
          <w:spacing w:val="11"/>
          <w:sz w:val="28"/>
          <w:szCs w:val="28"/>
        </w:rPr>
        <w:t>тернатах и специальных образовательных подразделениях — ин</w:t>
      </w:r>
      <w:r>
        <w:rPr>
          <w:color w:val="000000"/>
          <w:spacing w:val="11"/>
          <w:sz w:val="28"/>
          <w:szCs w:val="28"/>
        </w:rPr>
        <w:softHyphen/>
        <w:t>тернатах государственных, муниципальных образовательных уч</w:t>
      </w:r>
      <w:r>
        <w:rPr>
          <w:color w:val="000000"/>
          <w:spacing w:val="11"/>
          <w:sz w:val="28"/>
          <w:szCs w:val="28"/>
        </w:rPr>
        <w:softHyphen/>
      </w:r>
      <w:r>
        <w:rPr>
          <w:color w:val="000000"/>
          <w:spacing w:val="13"/>
          <w:sz w:val="28"/>
          <w:szCs w:val="28"/>
        </w:rPr>
        <w:t>реждений общего назначения находятся лица с ограниченными возможностями здоровья:</w:t>
      </w:r>
    </w:p>
    <w:p w:rsidR="00AF61D2" w:rsidRDefault="00AF61D2">
      <w:pPr>
        <w:shd w:val="clear" w:color="auto" w:fill="FFFFFF"/>
        <w:ind w:left="312"/>
        <w:jc w:val="both"/>
        <w:rPr>
          <w:color w:val="000000"/>
          <w:spacing w:val="14"/>
          <w:sz w:val="28"/>
          <w:szCs w:val="28"/>
        </w:rPr>
      </w:pPr>
      <w:r>
        <w:rPr>
          <w:color w:val="000000"/>
          <w:spacing w:val="14"/>
          <w:sz w:val="28"/>
          <w:szCs w:val="28"/>
        </w:rPr>
        <w:t>неслышащие и слабослышащие;</w:t>
      </w:r>
    </w:p>
    <w:p w:rsidR="00AF61D2" w:rsidRDefault="00AF61D2">
      <w:pPr>
        <w:shd w:val="clear" w:color="auto" w:fill="FFFFFF"/>
        <w:ind w:left="312"/>
        <w:jc w:val="both"/>
        <w:rPr>
          <w:color w:val="000000"/>
          <w:spacing w:val="14"/>
          <w:sz w:val="28"/>
          <w:szCs w:val="28"/>
        </w:rPr>
      </w:pPr>
      <w:r>
        <w:rPr>
          <w:color w:val="000000"/>
          <w:spacing w:val="14"/>
          <w:sz w:val="28"/>
          <w:szCs w:val="28"/>
        </w:rPr>
        <w:t>незрячие и слабовидящие;</w:t>
      </w:r>
    </w:p>
    <w:p w:rsidR="00AF61D2" w:rsidRDefault="00AF61D2">
      <w:pPr>
        <w:shd w:val="clear" w:color="auto" w:fill="FFFFFF"/>
        <w:ind w:firstLine="312"/>
        <w:jc w:val="both"/>
        <w:rPr>
          <w:color w:val="000000"/>
          <w:spacing w:val="15"/>
          <w:sz w:val="28"/>
          <w:szCs w:val="28"/>
        </w:rPr>
      </w:pPr>
      <w:r>
        <w:rPr>
          <w:color w:val="000000"/>
          <w:spacing w:val="15"/>
          <w:sz w:val="28"/>
          <w:szCs w:val="28"/>
        </w:rPr>
        <w:t xml:space="preserve">с тяжелыми нарушениями речи; </w:t>
      </w:r>
    </w:p>
    <w:p w:rsidR="00AF61D2" w:rsidRDefault="00AF61D2">
      <w:pPr>
        <w:shd w:val="clear" w:color="auto" w:fill="FFFFFF"/>
        <w:jc w:val="both"/>
        <w:rPr>
          <w:color w:val="000000"/>
          <w:spacing w:val="13"/>
          <w:sz w:val="28"/>
          <w:szCs w:val="28"/>
        </w:rPr>
      </w:pPr>
      <w:r>
        <w:rPr>
          <w:i/>
          <w:iCs/>
          <w:color w:val="000000"/>
          <w:spacing w:val="13"/>
          <w:sz w:val="28"/>
          <w:szCs w:val="28"/>
        </w:rPr>
        <w:t xml:space="preserve">    </w:t>
      </w:r>
      <w:r>
        <w:rPr>
          <w:color w:val="000000"/>
          <w:spacing w:val="13"/>
          <w:sz w:val="28"/>
          <w:szCs w:val="28"/>
        </w:rPr>
        <w:t>с нарушениями функций опорно-двигательного аппарата;</w:t>
      </w:r>
    </w:p>
    <w:p w:rsidR="00AF61D2" w:rsidRDefault="00AF61D2">
      <w:pPr>
        <w:shd w:val="clear" w:color="auto" w:fill="FFFFFF"/>
        <w:ind w:left="312"/>
        <w:jc w:val="both"/>
        <w:rPr>
          <w:color w:val="000000"/>
          <w:spacing w:val="12"/>
          <w:sz w:val="28"/>
          <w:szCs w:val="28"/>
        </w:rPr>
      </w:pPr>
      <w:r>
        <w:rPr>
          <w:color w:val="000000"/>
          <w:spacing w:val="12"/>
          <w:sz w:val="28"/>
          <w:szCs w:val="28"/>
        </w:rPr>
        <w:t>умственно отсталые;</w:t>
      </w:r>
    </w:p>
    <w:p w:rsidR="00AF61D2" w:rsidRDefault="00AF61D2">
      <w:pPr>
        <w:shd w:val="clear" w:color="auto" w:fill="FFFFFF"/>
        <w:ind w:left="19" w:right="38" w:firstLine="293"/>
        <w:jc w:val="both"/>
        <w:rPr>
          <w:color w:val="000000"/>
          <w:spacing w:val="15"/>
          <w:sz w:val="28"/>
          <w:szCs w:val="28"/>
        </w:rPr>
      </w:pPr>
      <w:r>
        <w:rPr>
          <w:color w:val="000000"/>
          <w:spacing w:val="13"/>
          <w:sz w:val="28"/>
          <w:szCs w:val="28"/>
        </w:rPr>
        <w:t>с выраженными (глубокими) нарушениями эмоционально-во</w:t>
      </w:r>
      <w:r>
        <w:rPr>
          <w:color w:val="000000"/>
          <w:spacing w:val="13"/>
          <w:sz w:val="28"/>
          <w:szCs w:val="28"/>
        </w:rPr>
        <w:softHyphen/>
      </w:r>
      <w:r>
        <w:rPr>
          <w:color w:val="000000"/>
          <w:spacing w:val="15"/>
          <w:sz w:val="28"/>
          <w:szCs w:val="28"/>
        </w:rPr>
        <w:t>левой сферы и поведения;</w:t>
      </w:r>
    </w:p>
    <w:p w:rsidR="00AF61D2" w:rsidRDefault="00AF61D2">
      <w:pPr>
        <w:shd w:val="clear" w:color="auto" w:fill="FFFFFF"/>
        <w:ind w:left="29" w:right="38" w:firstLine="288"/>
        <w:jc w:val="both"/>
        <w:rPr>
          <w:color w:val="000000"/>
          <w:spacing w:val="13"/>
          <w:sz w:val="28"/>
          <w:szCs w:val="28"/>
        </w:rPr>
      </w:pPr>
      <w:r>
        <w:rPr>
          <w:color w:val="000000"/>
          <w:spacing w:val="9"/>
          <w:sz w:val="28"/>
          <w:szCs w:val="28"/>
        </w:rPr>
        <w:t>имеющие трудности в обучении, обусловленные задержкой пси</w:t>
      </w:r>
      <w:r>
        <w:rPr>
          <w:color w:val="000000"/>
          <w:spacing w:val="9"/>
          <w:sz w:val="28"/>
          <w:szCs w:val="28"/>
        </w:rPr>
        <w:softHyphen/>
      </w:r>
      <w:r>
        <w:rPr>
          <w:color w:val="000000"/>
          <w:spacing w:val="13"/>
          <w:sz w:val="28"/>
          <w:szCs w:val="28"/>
        </w:rPr>
        <w:t>хического развития;</w:t>
      </w:r>
    </w:p>
    <w:p w:rsidR="00AF61D2" w:rsidRDefault="00AF61D2">
      <w:pPr>
        <w:shd w:val="clear" w:color="auto" w:fill="FFFFFF"/>
        <w:ind w:left="317"/>
        <w:jc w:val="both"/>
        <w:rPr>
          <w:color w:val="000000"/>
          <w:spacing w:val="13"/>
          <w:sz w:val="28"/>
          <w:szCs w:val="28"/>
        </w:rPr>
      </w:pPr>
      <w:r>
        <w:rPr>
          <w:color w:val="000000"/>
          <w:spacing w:val="13"/>
          <w:sz w:val="28"/>
          <w:szCs w:val="28"/>
        </w:rPr>
        <w:t>со сложными недостатками.</w:t>
      </w:r>
    </w:p>
    <w:p w:rsidR="00AF61D2" w:rsidRDefault="00AF61D2">
      <w:pPr>
        <w:shd w:val="clear" w:color="auto" w:fill="FFFFFF"/>
        <w:ind w:left="322" w:right="1267"/>
        <w:jc w:val="both"/>
        <w:rPr>
          <w:color w:val="000000"/>
          <w:spacing w:val="13"/>
          <w:sz w:val="28"/>
          <w:szCs w:val="28"/>
        </w:rPr>
      </w:pPr>
    </w:p>
    <w:p w:rsidR="00AF61D2" w:rsidRDefault="00AF61D2">
      <w:pPr>
        <w:shd w:val="clear" w:color="auto" w:fill="FFFFFF"/>
        <w:ind w:left="322" w:right="1267"/>
        <w:jc w:val="both"/>
        <w:rPr>
          <w:color w:val="000000"/>
          <w:spacing w:val="13"/>
          <w:sz w:val="28"/>
          <w:szCs w:val="28"/>
        </w:rPr>
      </w:pPr>
    </w:p>
    <w:p w:rsidR="00AF61D2" w:rsidRDefault="00AF61D2">
      <w:pPr>
        <w:shd w:val="clear" w:color="auto" w:fill="FFFFFF"/>
        <w:ind w:left="322" w:right="1267"/>
        <w:jc w:val="both"/>
        <w:rPr>
          <w:color w:val="000000"/>
          <w:spacing w:val="17"/>
          <w:sz w:val="28"/>
          <w:szCs w:val="28"/>
        </w:rPr>
      </w:pPr>
      <w:r>
        <w:rPr>
          <w:color w:val="000000"/>
          <w:spacing w:val="13"/>
          <w:sz w:val="28"/>
          <w:szCs w:val="28"/>
        </w:rPr>
        <w:t xml:space="preserve">ГЛАВА </w:t>
      </w:r>
      <w:r>
        <w:rPr>
          <w:color w:val="000000"/>
          <w:spacing w:val="13"/>
          <w:sz w:val="28"/>
          <w:szCs w:val="28"/>
          <w:lang w:val="en-US"/>
        </w:rPr>
        <w:t>III</w:t>
      </w:r>
      <w:r>
        <w:rPr>
          <w:color w:val="000000"/>
          <w:spacing w:val="13"/>
          <w:sz w:val="28"/>
          <w:szCs w:val="28"/>
        </w:rPr>
        <w:t>.</w:t>
      </w:r>
      <w:r>
        <w:rPr>
          <w:b/>
          <w:bCs/>
          <w:color w:val="000000"/>
          <w:spacing w:val="13"/>
          <w:sz w:val="28"/>
          <w:szCs w:val="28"/>
        </w:rPr>
        <w:t xml:space="preserve"> </w:t>
      </w:r>
      <w:r>
        <w:rPr>
          <w:color w:val="000000"/>
          <w:spacing w:val="13"/>
          <w:sz w:val="28"/>
          <w:szCs w:val="28"/>
        </w:rPr>
        <w:t xml:space="preserve">ОРГАНИЗАЦИЯ СПЕЦИАЛЬНОГО </w:t>
      </w:r>
      <w:r>
        <w:rPr>
          <w:color w:val="000000"/>
          <w:spacing w:val="17"/>
          <w:sz w:val="28"/>
          <w:szCs w:val="28"/>
        </w:rPr>
        <w:t>ОБРАЗОВАНИЯ</w:t>
      </w:r>
    </w:p>
    <w:p w:rsidR="00AF61D2" w:rsidRDefault="00AF61D2">
      <w:pPr>
        <w:shd w:val="clear" w:color="auto" w:fill="FFFFFF"/>
        <w:ind w:left="322" w:right="1267"/>
        <w:jc w:val="both"/>
        <w:rPr>
          <w:sz w:val="28"/>
          <w:szCs w:val="28"/>
        </w:rPr>
      </w:pPr>
    </w:p>
    <w:p w:rsidR="00AF61D2" w:rsidRDefault="00AF61D2">
      <w:pPr>
        <w:shd w:val="clear" w:color="auto" w:fill="FFFFFF"/>
        <w:ind w:left="38" w:firstLine="284"/>
        <w:jc w:val="both"/>
        <w:rPr>
          <w:color w:val="000000"/>
          <w:spacing w:val="13"/>
          <w:sz w:val="28"/>
          <w:szCs w:val="28"/>
        </w:rPr>
      </w:pPr>
      <w:r>
        <w:rPr>
          <w:b/>
          <w:bCs/>
          <w:color w:val="000000"/>
          <w:spacing w:val="13"/>
          <w:sz w:val="28"/>
          <w:szCs w:val="28"/>
        </w:rPr>
        <w:t xml:space="preserve">Статья 10. </w:t>
      </w:r>
      <w:r>
        <w:rPr>
          <w:color w:val="000000"/>
          <w:spacing w:val="13"/>
          <w:sz w:val="28"/>
          <w:szCs w:val="28"/>
        </w:rPr>
        <w:t xml:space="preserve">Формы получения специального образования </w:t>
      </w:r>
    </w:p>
    <w:p w:rsidR="00AF61D2" w:rsidRDefault="00AF61D2">
      <w:pPr>
        <w:shd w:val="clear" w:color="auto" w:fill="FFFFFF"/>
        <w:ind w:left="38" w:firstLine="548"/>
        <w:jc w:val="both"/>
        <w:rPr>
          <w:color w:val="000000"/>
          <w:spacing w:val="32"/>
          <w:sz w:val="28"/>
          <w:szCs w:val="28"/>
        </w:rPr>
      </w:pPr>
      <w:r>
        <w:rPr>
          <w:color w:val="000000"/>
          <w:spacing w:val="15"/>
          <w:sz w:val="28"/>
          <w:szCs w:val="28"/>
        </w:rPr>
        <w:t>Лица с ограниченными возможностями здоровья могут полу</w:t>
      </w:r>
      <w:r>
        <w:rPr>
          <w:color w:val="000000"/>
          <w:spacing w:val="15"/>
          <w:sz w:val="28"/>
          <w:szCs w:val="28"/>
        </w:rPr>
        <w:softHyphen/>
      </w:r>
      <w:r>
        <w:rPr>
          <w:color w:val="000000"/>
          <w:spacing w:val="16"/>
          <w:sz w:val="28"/>
          <w:szCs w:val="28"/>
        </w:rPr>
        <w:t xml:space="preserve">чать специальное образование в специальных образовательных </w:t>
      </w:r>
      <w:r>
        <w:rPr>
          <w:color w:val="000000"/>
          <w:spacing w:val="11"/>
          <w:sz w:val="28"/>
          <w:szCs w:val="28"/>
        </w:rPr>
        <w:t>учреждениях, специальных образовательных подразделениях, образовательных подразделениях, об</w:t>
      </w:r>
      <w:r>
        <w:rPr>
          <w:color w:val="000000"/>
          <w:spacing w:val="2"/>
          <w:sz w:val="28"/>
          <w:szCs w:val="28"/>
        </w:rPr>
        <w:t>разовательных учреждениях интегрированного обучения, образо</w:t>
      </w:r>
      <w:r>
        <w:rPr>
          <w:color w:val="000000"/>
          <w:spacing w:val="2"/>
          <w:sz w:val="28"/>
          <w:szCs w:val="28"/>
        </w:rPr>
        <w:softHyphen/>
      </w:r>
      <w:r>
        <w:rPr>
          <w:color w:val="000000"/>
          <w:spacing w:val="1"/>
          <w:sz w:val="28"/>
          <w:szCs w:val="28"/>
        </w:rPr>
        <w:t>вательных учреждениях общего назначения в формах, предусмот</w:t>
      </w:r>
      <w:r>
        <w:rPr>
          <w:color w:val="000000"/>
          <w:spacing w:val="1"/>
          <w:sz w:val="28"/>
          <w:szCs w:val="28"/>
        </w:rPr>
        <w:softHyphen/>
      </w:r>
      <w:r>
        <w:rPr>
          <w:color w:val="000000"/>
          <w:sz w:val="28"/>
          <w:szCs w:val="28"/>
        </w:rPr>
        <w:t xml:space="preserve">ренных Законом Российской Федерации </w:t>
      </w:r>
      <w:r>
        <w:rPr>
          <w:i/>
          <w:iCs/>
          <w:color w:val="000000"/>
          <w:sz w:val="28"/>
          <w:szCs w:val="28"/>
        </w:rPr>
        <w:t>«Об образовании».</w:t>
      </w:r>
      <w:r>
        <w:rPr>
          <w:color w:val="000000"/>
          <w:spacing w:val="32"/>
          <w:sz w:val="28"/>
          <w:szCs w:val="28"/>
        </w:rPr>
        <w:t>[...]</w:t>
      </w:r>
    </w:p>
    <w:p w:rsidR="00AF61D2" w:rsidRDefault="00AF61D2">
      <w:pPr>
        <w:shd w:val="clear" w:color="auto" w:fill="FFFFFF"/>
        <w:ind w:left="38" w:hanging="38"/>
        <w:jc w:val="both"/>
        <w:rPr>
          <w:color w:val="000000"/>
          <w:spacing w:val="3"/>
          <w:sz w:val="28"/>
          <w:szCs w:val="28"/>
        </w:rPr>
      </w:pPr>
      <w:r>
        <w:rPr>
          <w:b/>
          <w:bCs/>
          <w:i/>
          <w:iCs/>
          <w:color w:val="000000"/>
          <w:spacing w:val="32"/>
          <w:sz w:val="28"/>
          <w:szCs w:val="28"/>
        </w:rPr>
        <w:t xml:space="preserve"> </w:t>
      </w:r>
      <w:r>
        <w:rPr>
          <w:b/>
          <w:bCs/>
          <w:color w:val="000000"/>
          <w:spacing w:val="3"/>
          <w:sz w:val="28"/>
          <w:szCs w:val="28"/>
        </w:rPr>
        <w:t xml:space="preserve">Статья 15. </w:t>
      </w:r>
      <w:r>
        <w:rPr>
          <w:color w:val="000000"/>
          <w:spacing w:val="3"/>
          <w:sz w:val="28"/>
          <w:szCs w:val="28"/>
        </w:rPr>
        <w:t>Специальные образовательные учреждения</w:t>
      </w:r>
    </w:p>
    <w:p w:rsidR="00AF61D2" w:rsidRDefault="00AF61D2" w:rsidP="00AF61D2">
      <w:pPr>
        <w:numPr>
          <w:ilvl w:val="0"/>
          <w:numId w:val="94"/>
        </w:numPr>
        <w:shd w:val="clear" w:color="auto" w:fill="FFFFFF"/>
        <w:tabs>
          <w:tab w:val="left" w:pos="504"/>
        </w:tabs>
        <w:ind w:firstLine="11"/>
        <w:jc w:val="both"/>
        <w:rPr>
          <w:color w:val="000000"/>
          <w:spacing w:val="5"/>
          <w:sz w:val="28"/>
          <w:szCs w:val="28"/>
        </w:rPr>
      </w:pPr>
      <w:r>
        <w:rPr>
          <w:color w:val="000000"/>
          <w:spacing w:val="3"/>
          <w:sz w:val="28"/>
          <w:szCs w:val="28"/>
        </w:rPr>
        <w:t>В Российской Федерации создаются и действуют специаль</w:t>
      </w:r>
      <w:r>
        <w:rPr>
          <w:color w:val="000000"/>
          <w:spacing w:val="3"/>
          <w:sz w:val="28"/>
          <w:szCs w:val="28"/>
        </w:rPr>
        <w:softHyphen/>
      </w:r>
      <w:r>
        <w:rPr>
          <w:color w:val="000000"/>
          <w:spacing w:val="4"/>
          <w:sz w:val="28"/>
          <w:szCs w:val="28"/>
        </w:rPr>
        <w:t>ные образовательные учреждения, типы и виды которых опреде</w:t>
      </w:r>
      <w:r>
        <w:rPr>
          <w:color w:val="000000"/>
          <w:spacing w:val="4"/>
          <w:sz w:val="28"/>
          <w:szCs w:val="28"/>
        </w:rPr>
        <w:softHyphen/>
      </w:r>
      <w:r>
        <w:rPr>
          <w:color w:val="000000"/>
          <w:spacing w:val="7"/>
          <w:sz w:val="28"/>
          <w:szCs w:val="28"/>
        </w:rPr>
        <w:t xml:space="preserve">ляются в соответствии с реализуемыми ими образовательными </w:t>
      </w:r>
      <w:r>
        <w:rPr>
          <w:color w:val="000000"/>
          <w:spacing w:val="4"/>
          <w:sz w:val="28"/>
          <w:szCs w:val="28"/>
        </w:rPr>
        <w:t>программами, деятельностью по реабилитации и возрастом обу</w:t>
      </w:r>
      <w:r>
        <w:rPr>
          <w:color w:val="000000"/>
          <w:spacing w:val="4"/>
          <w:sz w:val="28"/>
          <w:szCs w:val="28"/>
        </w:rPr>
        <w:softHyphen/>
      </w:r>
      <w:r>
        <w:rPr>
          <w:color w:val="000000"/>
          <w:spacing w:val="5"/>
          <w:sz w:val="28"/>
          <w:szCs w:val="28"/>
        </w:rPr>
        <w:t>чающихся, воспитанников.</w:t>
      </w:r>
    </w:p>
    <w:p w:rsidR="00AF61D2" w:rsidRDefault="00AF61D2" w:rsidP="00AF61D2">
      <w:pPr>
        <w:numPr>
          <w:ilvl w:val="0"/>
          <w:numId w:val="94"/>
        </w:numPr>
        <w:shd w:val="clear" w:color="auto" w:fill="FFFFFF"/>
        <w:tabs>
          <w:tab w:val="left" w:pos="504"/>
        </w:tabs>
        <w:ind w:firstLine="11"/>
        <w:jc w:val="both"/>
        <w:rPr>
          <w:color w:val="000000"/>
          <w:spacing w:val="3"/>
          <w:sz w:val="28"/>
          <w:szCs w:val="28"/>
        </w:rPr>
      </w:pPr>
      <w:r>
        <w:rPr>
          <w:color w:val="000000"/>
          <w:spacing w:val="-2"/>
          <w:sz w:val="28"/>
          <w:szCs w:val="28"/>
        </w:rPr>
        <w:t>В Российской Федерации могут создаваться и действовать спе</w:t>
      </w:r>
      <w:r>
        <w:rPr>
          <w:color w:val="000000"/>
          <w:spacing w:val="-2"/>
          <w:sz w:val="28"/>
          <w:szCs w:val="28"/>
        </w:rPr>
        <w:softHyphen/>
      </w:r>
      <w:r>
        <w:rPr>
          <w:color w:val="000000"/>
          <w:spacing w:val="3"/>
          <w:sz w:val="28"/>
          <w:szCs w:val="28"/>
        </w:rPr>
        <w:t>циальные образовательные учреждения для лиц:</w:t>
      </w:r>
    </w:p>
    <w:p w:rsidR="00AF61D2" w:rsidRDefault="00AF61D2" w:rsidP="00AF61D2">
      <w:pPr>
        <w:numPr>
          <w:ilvl w:val="0"/>
          <w:numId w:val="96"/>
        </w:numPr>
        <w:shd w:val="clear" w:color="auto" w:fill="FFFFFF"/>
        <w:tabs>
          <w:tab w:val="left" w:pos="1700"/>
        </w:tabs>
        <w:ind w:left="850" w:hanging="278"/>
        <w:jc w:val="both"/>
        <w:rPr>
          <w:color w:val="000000"/>
          <w:spacing w:val="4"/>
          <w:sz w:val="28"/>
          <w:szCs w:val="28"/>
        </w:rPr>
      </w:pPr>
      <w:r>
        <w:rPr>
          <w:color w:val="000000"/>
          <w:spacing w:val="7"/>
          <w:sz w:val="28"/>
          <w:szCs w:val="28"/>
        </w:rPr>
        <w:t xml:space="preserve">с нарушениями речи — тяжелыми нарушениями речи, </w:t>
      </w:r>
      <w:r>
        <w:rPr>
          <w:color w:val="000000"/>
          <w:spacing w:val="4"/>
          <w:sz w:val="28"/>
          <w:szCs w:val="28"/>
        </w:rPr>
        <w:t>фонетико-фонематическим недоразвитием речи и нару</w:t>
      </w:r>
      <w:r>
        <w:rPr>
          <w:color w:val="000000"/>
          <w:spacing w:val="4"/>
          <w:sz w:val="28"/>
          <w:szCs w:val="28"/>
        </w:rPr>
        <w:softHyphen/>
        <w:t>шением произношения отдельных звуков;</w:t>
      </w:r>
    </w:p>
    <w:p w:rsidR="00AF61D2" w:rsidRDefault="00AF61D2" w:rsidP="00AF61D2">
      <w:pPr>
        <w:numPr>
          <w:ilvl w:val="0"/>
          <w:numId w:val="96"/>
        </w:numPr>
        <w:shd w:val="clear" w:color="auto" w:fill="FFFFFF"/>
        <w:tabs>
          <w:tab w:val="left" w:pos="1700"/>
        </w:tabs>
        <w:ind w:left="850" w:hanging="278"/>
        <w:jc w:val="both"/>
        <w:rPr>
          <w:color w:val="000000"/>
          <w:spacing w:val="2"/>
          <w:sz w:val="28"/>
          <w:szCs w:val="28"/>
        </w:rPr>
      </w:pPr>
      <w:r>
        <w:rPr>
          <w:color w:val="000000"/>
          <w:spacing w:val="3"/>
          <w:sz w:val="28"/>
          <w:szCs w:val="28"/>
        </w:rPr>
        <w:t xml:space="preserve">с нарушением слуха — неслышащих, слабослышащих и </w:t>
      </w:r>
      <w:r>
        <w:rPr>
          <w:color w:val="000000"/>
          <w:spacing w:val="2"/>
          <w:sz w:val="28"/>
          <w:szCs w:val="28"/>
        </w:rPr>
        <w:t>позднооглохших;</w:t>
      </w:r>
    </w:p>
    <w:p w:rsidR="00AF61D2" w:rsidRDefault="00AF61D2" w:rsidP="00AF61D2">
      <w:pPr>
        <w:numPr>
          <w:ilvl w:val="0"/>
          <w:numId w:val="96"/>
        </w:numPr>
        <w:shd w:val="clear" w:color="auto" w:fill="FFFFFF"/>
        <w:tabs>
          <w:tab w:val="left" w:pos="1700"/>
        </w:tabs>
        <w:ind w:left="850" w:hanging="278"/>
        <w:jc w:val="both"/>
        <w:rPr>
          <w:color w:val="000000"/>
          <w:spacing w:val="6"/>
          <w:sz w:val="28"/>
          <w:szCs w:val="28"/>
        </w:rPr>
      </w:pPr>
      <w:r>
        <w:rPr>
          <w:color w:val="000000"/>
          <w:spacing w:val="2"/>
          <w:sz w:val="28"/>
          <w:szCs w:val="28"/>
        </w:rPr>
        <w:t>с нарушениями зрения — незрячих, слабовидящих и по</w:t>
      </w:r>
      <w:r>
        <w:rPr>
          <w:color w:val="000000"/>
          <w:spacing w:val="6"/>
          <w:sz w:val="28"/>
          <w:szCs w:val="28"/>
        </w:rPr>
        <w:t>здноослепших, с косоглазием и амблиопией;</w:t>
      </w:r>
    </w:p>
    <w:p w:rsidR="00AF61D2" w:rsidRDefault="00AF61D2" w:rsidP="00AF61D2">
      <w:pPr>
        <w:numPr>
          <w:ilvl w:val="0"/>
          <w:numId w:val="96"/>
        </w:numPr>
        <w:shd w:val="clear" w:color="auto" w:fill="FFFFFF"/>
        <w:tabs>
          <w:tab w:val="left" w:pos="1700"/>
        </w:tabs>
        <w:ind w:left="850" w:hanging="278"/>
        <w:jc w:val="both"/>
        <w:rPr>
          <w:color w:val="000000"/>
          <w:sz w:val="28"/>
          <w:szCs w:val="28"/>
        </w:rPr>
      </w:pPr>
      <w:r>
        <w:rPr>
          <w:color w:val="000000"/>
          <w:spacing w:val="1"/>
          <w:sz w:val="28"/>
          <w:szCs w:val="28"/>
        </w:rPr>
        <w:t>с нарушениями психики — задержкой психического раз</w:t>
      </w:r>
      <w:r>
        <w:rPr>
          <w:color w:val="000000"/>
          <w:spacing w:val="1"/>
          <w:sz w:val="28"/>
          <w:szCs w:val="28"/>
        </w:rPr>
        <w:softHyphen/>
      </w:r>
      <w:r>
        <w:rPr>
          <w:color w:val="000000"/>
          <w:spacing w:val="5"/>
          <w:sz w:val="28"/>
          <w:szCs w:val="28"/>
        </w:rPr>
        <w:t>вития, умственно отсталых, с глубокой умственной от</w:t>
      </w:r>
      <w:r>
        <w:rPr>
          <w:color w:val="000000"/>
          <w:spacing w:val="5"/>
          <w:sz w:val="28"/>
          <w:szCs w:val="28"/>
        </w:rPr>
        <w:softHyphen/>
      </w:r>
      <w:r>
        <w:rPr>
          <w:color w:val="000000"/>
          <w:sz w:val="28"/>
          <w:szCs w:val="28"/>
        </w:rPr>
        <w:t>сталостью;</w:t>
      </w:r>
    </w:p>
    <w:p w:rsidR="00AF61D2" w:rsidRDefault="00AF61D2" w:rsidP="00AF61D2">
      <w:pPr>
        <w:numPr>
          <w:ilvl w:val="0"/>
          <w:numId w:val="96"/>
        </w:numPr>
        <w:shd w:val="clear" w:color="auto" w:fill="FFFFFF"/>
        <w:tabs>
          <w:tab w:val="left" w:pos="1700"/>
        </w:tabs>
        <w:ind w:left="850" w:hanging="278"/>
        <w:jc w:val="both"/>
        <w:rPr>
          <w:color w:val="000000"/>
          <w:spacing w:val="2"/>
          <w:sz w:val="28"/>
          <w:szCs w:val="28"/>
        </w:rPr>
      </w:pPr>
      <w:r>
        <w:rPr>
          <w:color w:val="000000"/>
          <w:spacing w:val="8"/>
          <w:sz w:val="28"/>
          <w:szCs w:val="28"/>
        </w:rPr>
        <w:t>с нарушениями функций опорно-двигательного аппа</w:t>
      </w:r>
      <w:r>
        <w:rPr>
          <w:color w:val="000000"/>
          <w:spacing w:val="8"/>
          <w:sz w:val="28"/>
          <w:szCs w:val="28"/>
        </w:rPr>
        <w:softHyphen/>
      </w:r>
      <w:r>
        <w:rPr>
          <w:color w:val="000000"/>
          <w:spacing w:val="2"/>
          <w:sz w:val="28"/>
          <w:szCs w:val="28"/>
        </w:rPr>
        <w:t>рата;</w:t>
      </w:r>
    </w:p>
    <w:p w:rsidR="00AF61D2" w:rsidRDefault="00AF61D2" w:rsidP="00AF61D2">
      <w:pPr>
        <w:numPr>
          <w:ilvl w:val="0"/>
          <w:numId w:val="96"/>
        </w:numPr>
        <w:shd w:val="clear" w:color="auto" w:fill="FFFFFF"/>
        <w:tabs>
          <w:tab w:val="left" w:pos="1700"/>
        </w:tabs>
        <w:ind w:left="850" w:hanging="278"/>
        <w:jc w:val="both"/>
        <w:rPr>
          <w:color w:val="000000"/>
          <w:spacing w:val="2"/>
          <w:sz w:val="28"/>
          <w:szCs w:val="28"/>
        </w:rPr>
      </w:pPr>
      <w:r>
        <w:rPr>
          <w:color w:val="000000"/>
          <w:spacing w:val="8"/>
          <w:sz w:val="28"/>
          <w:szCs w:val="28"/>
        </w:rPr>
        <w:t>со сложными нарушениями, в том числе со слепоглу</w:t>
      </w:r>
      <w:r>
        <w:rPr>
          <w:color w:val="000000"/>
          <w:spacing w:val="2"/>
          <w:sz w:val="28"/>
          <w:szCs w:val="28"/>
        </w:rPr>
        <w:t>хотой;</w:t>
      </w:r>
    </w:p>
    <w:p w:rsidR="00AF61D2" w:rsidRDefault="00AF61D2" w:rsidP="00AF61D2">
      <w:pPr>
        <w:numPr>
          <w:ilvl w:val="0"/>
          <w:numId w:val="96"/>
        </w:numPr>
        <w:shd w:val="clear" w:color="auto" w:fill="FFFFFF"/>
        <w:tabs>
          <w:tab w:val="left" w:pos="1700"/>
        </w:tabs>
        <w:ind w:left="850" w:hanging="278"/>
        <w:jc w:val="both"/>
        <w:rPr>
          <w:color w:val="000000"/>
          <w:spacing w:val="4"/>
          <w:sz w:val="28"/>
          <w:szCs w:val="28"/>
        </w:rPr>
      </w:pPr>
      <w:r>
        <w:rPr>
          <w:color w:val="000000"/>
          <w:spacing w:val="4"/>
          <w:sz w:val="28"/>
          <w:szCs w:val="28"/>
        </w:rPr>
        <w:t>с расстройствами эмоционально-волевой сферы и пове</w:t>
      </w:r>
      <w:r>
        <w:rPr>
          <w:color w:val="000000"/>
          <w:spacing w:val="4"/>
          <w:sz w:val="28"/>
          <w:szCs w:val="28"/>
        </w:rPr>
        <w:softHyphen/>
        <w:t>дения;</w:t>
      </w:r>
    </w:p>
    <w:p w:rsidR="00AF61D2" w:rsidRDefault="00AF61D2" w:rsidP="00AF61D2">
      <w:pPr>
        <w:numPr>
          <w:ilvl w:val="0"/>
          <w:numId w:val="96"/>
        </w:numPr>
        <w:shd w:val="clear" w:color="auto" w:fill="FFFFFF"/>
        <w:tabs>
          <w:tab w:val="left" w:pos="1700"/>
        </w:tabs>
        <w:ind w:left="850" w:hanging="278"/>
        <w:jc w:val="both"/>
        <w:rPr>
          <w:color w:val="000000"/>
          <w:spacing w:val="4"/>
          <w:sz w:val="28"/>
          <w:szCs w:val="28"/>
        </w:rPr>
      </w:pPr>
      <w:r>
        <w:rPr>
          <w:color w:val="000000"/>
          <w:sz w:val="28"/>
          <w:szCs w:val="28"/>
        </w:rPr>
        <w:t>подверженных хроническим соматическим или инфекци</w:t>
      </w:r>
      <w:r>
        <w:rPr>
          <w:color w:val="000000"/>
          <w:sz w:val="28"/>
          <w:szCs w:val="28"/>
        </w:rPr>
        <w:softHyphen/>
      </w:r>
      <w:r>
        <w:rPr>
          <w:color w:val="000000"/>
          <w:spacing w:val="4"/>
          <w:sz w:val="28"/>
          <w:szCs w:val="28"/>
        </w:rPr>
        <w:t>онным заболеваниям.</w:t>
      </w:r>
    </w:p>
    <w:p w:rsidR="00AF61D2" w:rsidRDefault="00AF61D2">
      <w:pPr>
        <w:shd w:val="clear" w:color="auto" w:fill="FFFFFF"/>
        <w:ind w:left="5" w:firstLine="293"/>
        <w:jc w:val="both"/>
        <w:rPr>
          <w:color w:val="000000"/>
          <w:spacing w:val="4"/>
          <w:sz w:val="28"/>
          <w:szCs w:val="28"/>
        </w:rPr>
      </w:pPr>
      <w:r>
        <w:rPr>
          <w:color w:val="000000"/>
          <w:spacing w:val="2"/>
          <w:sz w:val="28"/>
          <w:szCs w:val="28"/>
        </w:rPr>
        <w:t xml:space="preserve">Специальные образовательные учреждения могут создаваться </w:t>
      </w:r>
      <w:r>
        <w:rPr>
          <w:color w:val="000000"/>
          <w:spacing w:val="4"/>
          <w:sz w:val="28"/>
          <w:szCs w:val="28"/>
        </w:rPr>
        <w:t xml:space="preserve">для обучения совместно лиц с различными физическими и (или) </w:t>
      </w:r>
      <w:r>
        <w:rPr>
          <w:color w:val="000000"/>
          <w:spacing w:val="3"/>
          <w:sz w:val="28"/>
          <w:szCs w:val="28"/>
        </w:rPr>
        <w:t>психическими недостатками, если это не препятствует успешно</w:t>
      </w:r>
      <w:r>
        <w:rPr>
          <w:color w:val="000000"/>
          <w:spacing w:val="3"/>
          <w:sz w:val="28"/>
          <w:szCs w:val="28"/>
        </w:rPr>
        <w:softHyphen/>
      </w:r>
      <w:r>
        <w:rPr>
          <w:color w:val="000000"/>
          <w:spacing w:val="4"/>
          <w:sz w:val="28"/>
          <w:szCs w:val="28"/>
        </w:rPr>
        <w:t>му освоению образовательных программ, и для такого обучения нет медицинских противопоказаний.</w:t>
      </w:r>
    </w:p>
    <w:p w:rsidR="00AF61D2" w:rsidRDefault="00AF61D2">
      <w:pPr>
        <w:shd w:val="clear" w:color="auto" w:fill="FFFFFF"/>
        <w:ind w:left="298"/>
        <w:jc w:val="both"/>
        <w:rPr>
          <w:color w:val="000000"/>
          <w:spacing w:val="1"/>
          <w:sz w:val="28"/>
          <w:szCs w:val="28"/>
        </w:rPr>
      </w:pPr>
      <w:r>
        <w:rPr>
          <w:b/>
          <w:bCs/>
          <w:color w:val="000000"/>
          <w:spacing w:val="1"/>
          <w:sz w:val="28"/>
          <w:szCs w:val="28"/>
        </w:rPr>
        <w:t xml:space="preserve">Статья 16. </w:t>
      </w:r>
      <w:r>
        <w:rPr>
          <w:color w:val="000000"/>
          <w:spacing w:val="1"/>
          <w:sz w:val="28"/>
          <w:szCs w:val="28"/>
        </w:rPr>
        <w:t>Логопедическая служба</w:t>
      </w:r>
    </w:p>
    <w:p w:rsidR="00AF61D2" w:rsidRDefault="00AF61D2">
      <w:pPr>
        <w:shd w:val="clear" w:color="auto" w:fill="FFFFFF"/>
        <w:ind w:left="19" w:right="14" w:firstLine="293"/>
        <w:jc w:val="both"/>
        <w:rPr>
          <w:color w:val="000000"/>
          <w:spacing w:val="4"/>
          <w:sz w:val="28"/>
          <w:szCs w:val="28"/>
        </w:rPr>
      </w:pPr>
      <w:r>
        <w:rPr>
          <w:color w:val="000000"/>
          <w:spacing w:val="3"/>
          <w:sz w:val="28"/>
          <w:szCs w:val="28"/>
        </w:rPr>
        <w:t>1. Для оказания помощи детям, имеющим различные наруше</w:t>
      </w:r>
      <w:r>
        <w:rPr>
          <w:color w:val="000000"/>
          <w:spacing w:val="3"/>
          <w:sz w:val="28"/>
          <w:szCs w:val="28"/>
        </w:rPr>
        <w:softHyphen/>
      </w:r>
      <w:r>
        <w:rPr>
          <w:color w:val="000000"/>
          <w:spacing w:val="1"/>
          <w:sz w:val="28"/>
          <w:szCs w:val="28"/>
        </w:rPr>
        <w:t xml:space="preserve">ния речи и обучающимся в образовательных учреждениях общего </w:t>
      </w:r>
      <w:r>
        <w:rPr>
          <w:color w:val="000000"/>
          <w:spacing w:val="4"/>
          <w:sz w:val="28"/>
          <w:szCs w:val="28"/>
        </w:rPr>
        <w:t>назначения, организуется логопедическая служба.</w:t>
      </w:r>
    </w:p>
    <w:p w:rsidR="00AF61D2" w:rsidRDefault="00AF61D2">
      <w:pPr>
        <w:shd w:val="clear" w:color="auto" w:fill="FFFFFF"/>
        <w:ind w:left="14" w:right="14" w:firstLine="288"/>
        <w:jc w:val="both"/>
        <w:rPr>
          <w:color w:val="000000"/>
          <w:spacing w:val="4"/>
          <w:sz w:val="28"/>
          <w:szCs w:val="28"/>
        </w:rPr>
      </w:pPr>
      <w:r>
        <w:rPr>
          <w:color w:val="000000"/>
          <w:spacing w:val="2"/>
          <w:sz w:val="28"/>
          <w:szCs w:val="28"/>
        </w:rPr>
        <w:t xml:space="preserve">Исходя из количества детей, нуждающихся в логопедической </w:t>
      </w:r>
      <w:r>
        <w:rPr>
          <w:color w:val="000000"/>
          <w:spacing w:val="4"/>
          <w:sz w:val="28"/>
          <w:szCs w:val="28"/>
        </w:rPr>
        <w:t>помощи, эта помощь может осуществляться посредством:</w:t>
      </w:r>
    </w:p>
    <w:p w:rsidR="00AF61D2" w:rsidRDefault="00AF61D2">
      <w:pPr>
        <w:shd w:val="clear" w:color="auto" w:fill="FFFFFF"/>
        <w:ind w:left="10" w:right="19" w:firstLine="293"/>
        <w:jc w:val="both"/>
        <w:rPr>
          <w:color w:val="000000"/>
          <w:spacing w:val="4"/>
          <w:sz w:val="28"/>
          <w:szCs w:val="28"/>
        </w:rPr>
      </w:pPr>
      <w:r>
        <w:rPr>
          <w:color w:val="000000"/>
          <w:spacing w:val="2"/>
          <w:sz w:val="28"/>
          <w:szCs w:val="28"/>
        </w:rPr>
        <w:t>введения в штат образовательного учреждения общего назна</w:t>
      </w:r>
      <w:r>
        <w:rPr>
          <w:color w:val="000000"/>
          <w:spacing w:val="2"/>
          <w:sz w:val="28"/>
          <w:szCs w:val="28"/>
        </w:rPr>
        <w:softHyphen/>
      </w:r>
      <w:r>
        <w:rPr>
          <w:color w:val="000000"/>
          <w:spacing w:val="4"/>
          <w:sz w:val="28"/>
          <w:szCs w:val="28"/>
        </w:rPr>
        <w:t>чения должности учителя-логопеда;</w:t>
      </w:r>
    </w:p>
    <w:p w:rsidR="00AF61D2" w:rsidRDefault="00AF61D2">
      <w:pPr>
        <w:shd w:val="clear" w:color="auto" w:fill="FFFFFF"/>
        <w:ind w:left="10" w:right="-5"/>
        <w:jc w:val="both"/>
        <w:rPr>
          <w:color w:val="000000"/>
          <w:spacing w:val="-3"/>
          <w:sz w:val="28"/>
          <w:szCs w:val="28"/>
        </w:rPr>
      </w:pPr>
      <w:r>
        <w:rPr>
          <w:color w:val="000000"/>
          <w:spacing w:val="2"/>
          <w:sz w:val="28"/>
          <w:szCs w:val="28"/>
        </w:rPr>
        <w:t>создания в структуре органа управления образованием логопе</w:t>
      </w:r>
      <w:r>
        <w:rPr>
          <w:color w:val="000000"/>
          <w:spacing w:val="2"/>
          <w:sz w:val="28"/>
          <w:szCs w:val="28"/>
        </w:rPr>
        <w:softHyphen/>
      </w:r>
      <w:r>
        <w:rPr>
          <w:color w:val="000000"/>
          <w:spacing w:val="3"/>
          <w:sz w:val="28"/>
          <w:szCs w:val="28"/>
        </w:rPr>
        <w:t>дического кабинета;</w:t>
      </w:r>
      <w:r>
        <w:rPr>
          <w:color w:val="000000"/>
          <w:spacing w:val="-3"/>
          <w:sz w:val="28"/>
          <w:szCs w:val="28"/>
        </w:rPr>
        <w:t xml:space="preserve"> </w:t>
      </w:r>
    </w:p>
    <w:p w:rsidR="00AF61D2" w:rsidRDefault="00AF61D2">
      <w:pPr>
        <w:shd w:val="clear" w:color="auto" w:fill="FFFFFF"/>
        <w:ind w:left="10" w:right="-5"/>
        <w:jc w:val="both"/>
        <w:rPr>
          <w:color w:val="000000"/>
          <w:sz w:val="28"/>
          <w:szCs w:val="28"/>
        </w:rPr>
      </w:pPr>
      <w:r>
        <w:rPr>
          <w:color w:val="000000"/>
          <w:spacing w:val="-3"/>
          <w:sz w:val="28"/>
          <w:szCs w:val="28"/>
        </w:rPr>
        <w:t xml:space="preserve">создания логопедического центра — учреждения с правами юридического </w:t>
      </w:r>
      <w:r>
        <w:rPr>
          <w:color w:val="000000"/>
          <w:sz w:val="28"/>
          <w:szCs w:val="28"/>
        </w:rPr>
        <w:t>лица.</w:t>
      </w:r>
    </w:p>
    <w:p w:rsidR="00AF61D2" w:rsidRDefault="00AF61D2">
      <w:pPr>
        <w:shd w:val="clear" w:color="auto" w:fill="FFFFFF"/>
        <w:ind w:left="10" w:firstLine="350"/>
        <w:jc w:val="both"/>
        <w:rPr>
          <w:color w:val="000000"/>
          <w:spacing w:val="2"/>
          <w:sz w:val="28"/>
          <w:szCs w:val="28"/>
        </w:rPr>
      </w:pPr>
      <w:r>
        <w:rPr>
          <w:color w:val="000000"/>
          <w:spacing w:val="1"/>
          <w:sz w:val="28"/>
          <w:szCs w:val="28"/>
        </w:rPr>
        <w:t>2. Типовое положение о логопедической службе утверждается</w:t>
      </w:r>
      <w:r>
        <w:rPr>
          <w:sz w:val="28"/>
          <w:szCs w:val="28"/>
        </w:rPr>
        <w:t xml:space="preserve"> федеральн</w:t>
      </w:r>
      <w:r>
        <w:rPr>
          <w:color w:val="000000"/>
          <w:spacing w:val="7"/>
          <w:sz w:val="28"/>
          <w:szCs w:val="28"/>
        </w:rPr>
        <w:t>ым органом исполнительной власти, к компетенции</w:t>
      </w:r>
      <w:r>
        <w:rPr>
          <w:sz w:val="28"/>
          <w:szCs w:val="28"/>
        </w:rPr>
        <w:t xml:space="preserve"> которого о</w:t>
      </w:r>
      <w:r>
        <w:rPr>
          <w:color w:val="000000"/>
          <w:spacing w:val="2"/>
          <w:sz w:val="28"/>
          <w:szCs w:val="28"/>
        </w:rPr>
        <w:t>тносятся вопросы образования. [...]</w:t>
      </w:r>
    </w:p>
    <w:p w:rsidR="00AF61D2" w:rsidRDefault="00AF61D2">
      <w:pPr>
        <w:shd w:val="clear" w:color="auto" w:fill="FFFFFF"/>
        <w:tabs>
          <w:tab w:val="left" w:pos="0"/>
        </w:tabs>
        <w:ind w:firstLine="360"/>
        <w:jc w:val="both"/>
        <w:rPr>
          <w:color w:val="000000"/>
          <w:spacing w:val="4"/>
          <w:sz w:val="28"/>
          <w:szCs w:val="28"/>
        </w:rPr>
      </w:pPr>
      <w:r>
        <w:rPr>
          <w:b/>
          <w:bCs/>
          <w:color w:val="000000"/>
          <w:spacing w:val="-9"/>
          <w:sz w:val="28"/>
          <w:szCs w:val="28"/>
        </w:rPr>
        <w:t>Статья 18.</w:t>
      </w:r>
      <w:r>
        <w:rPr>
          <w:color w:val="000000"/>
          <w:sz w:val="28"/>
          <w:szCs w:val="28"/>
        </w:rPr>
        <w:tab/>
      </w:r>
      <w:r>
        <w:rPr>
          <w:color w:val="000000"/>
          <w:spacing w:val="3"/>
          <w:sz w:val="28"/>
          <w:szCs w:val="28"/>
        </w:rPr>
        <w:t xml:space="preserve">Особенности приема в образовательные учреждения лиц с </w:t>
      </w:r>
      <w:r>
        <w:rPr>
          <w:color w:val="000000"/>
          <w:spacing w:val="4"/>
          <w:sz w:val="28"/>
          <w:szCs w:val="28"/>
        </w:rPr>
        <w:t>ограниченными возможностями здоровья</w:t>
      </w:r>
    </w:p>
    <w:p w:rsidR="00AF61D2" w:rsidRDefault="00AF61D2">
      <w:pPr>
        <w:shd w:val="clear" w:color="auto" w:fill="FFFFFF"/>
        <w:ind w:left="5" w:right="38" w:firstLine="355"/>
        <w:jc w:val="both"/>
        <w:rPr>
          <w:color w:val="000000"/>
          <w:spacing w:val="4"/>
          <w:sz w:val="28"/>
          <w:szCs w:val="28"/>
        </w:rPr>
      </w:pPr>
      <w:r>
        <w:rPr>
          <w:color w:val="000000"/>
          <w:spacing w:val="2"/>
          <w:sz w:val="28"/>
          <w:szCs w:val="28"/>
        </w:rPr>
        <w:t xml:space="preserve">Прием в образовательные учреждения лиц с ограниченными </w:t>
      </w:r>
      <w:r>
        <w:rPr>
          <w:color w:val="000000"/>
          <w:spacing w:val="1"/>
          <w:sz w:val="28"/>
          <w:szCs w:val="28"/>
        </w:rPr>
        <w:t>возможностями здоровья осуществляется в порядке, установленн</w:t>
      </w:r>
      <w:r>
        <w:rPr>
          <w:color w:val="000000"/>
          <w:spacing w:val="-2"/>
          <w:sz w:val="28"/>
          <w:szCs w:val="28"/>
        </w:rPr>
        <w:t xml:space="preserve">ом Законом Российской Федерации </w:t>
      </w:r>
      <w:r>
        <w:rPr>
          <w:i/>
          <w:iCs/>
          <w:color w:val="000000"/>
          <w:spacing w:val="-2"/>
          <w:sz w:val="28"/>
          <w:szCs w:val="28"/>
        </w:rPr>
        <w:t xml:space="preserve">«Об образовании», </w:t>
      </w:r>
      <w:r>
        <w:rPr>
          <w:color w:val="000000"/>
          <w:spacing w:val="-2"/>
          <w:sz w:val="28"/>
          <w:szCs w:val="28"/>
        </w:rPr>
        <w:t>и на основе заключе</w:t>
      </w:r>
      <w:r>
        <w:rPr>
          <w:color w:val="000000"/>
          <w:spacing w:val="1"/>
          <w:sz w:val="28"/>
          <w:szCs w:val="28"/>
        </w:rPr>
        <w:t>ния психолого-медико-педагогической комиссии или медико-со</w:t>
      </w:r>
      <w:r>
        <w:rPr>
          <w:color w:val="000000"/>
          <w:spacing w:val="4"/>
          <w:sz w:val="28"/>
          <w:szCs w:val="28"/>
        </w:rPr>
        <w:t>циальной экспертной комиссии.</w:t>
      </w:r>
    </w:p>
    <w:p w:rsidR="00AF61D2" w:rsidRDefault="00AF61D2">
      <w:pPr>
        <w:shd w:val="clear" w:color="auto" w:fill="FFFFFF"/>
        <w:tabs>
          <w:tab w:val="left" w:pos="346"/>
        </w:tabs>
        <w:ind w:left="5"/>
        <w:jc w:val="both"/>
        <w:rPr>
          <w:color w:val="000000"/>
          <w:spacing w:val="1"/>
          <w:sz w:val="28"/>
          <w:szCs w:val="28"/>
        </w:rPr>
      </w:pPr>
      <w:r>
        <w:rPr>
          <w:b/>
          <w:bCs/>
          <w:color w:val="000000"/>
          <w:spacing w:val="-5"/>
          <w:sz w:val="28"/>
          <w:szCs w:val="28"/>
        </w:rPr>
        <w:tab/>
        <w:t>Статья 19.</w:t>
      </w:r>
      <w:r>
        <w:rPr>
          <w:b/>
          <w:bCs/>
          <w:color w:val="000000"/>
          <w:sz w:val="28"/>
          <w:szCs w:val="28"/>
        </w:rPr>
        <w:tab/>
      </w:r>
      <w:r>
        <w:rPr>
          <w:color w:val="000000"/>
          <w:sz w:val="28"/>
          <w:szCs w:val="28"/>
        </w:rPr>
        <w:t>Перевод лиц с ограниченными возможностями здоровья из специальных образовательных учреждений в другие образователь</w:t>
      </w:r>
      <w:r>
        <w:rPr>
          <w:color w:val="000000"/>
          <w:spacing w:val="1"/>
          <w:sz w:val="28"/>
          <w:szCs w:val="28"/>
        </w:rPr>
        <w:t>ные учреждения</w:t>
      </w:r>
    </w:p>
    <w:p w:rsidR="00AF61D2" w:rsidRDefault="00AF61D2">
      <w:pPr>
        <w:shd w:val="clear" w:color="auto" w:fill="FFFFFF"/>
        <w:ind w:left="5" w:right="24" w:hanging="5"/>
        <w:jc w:val="both"/>
        <w:rPr>
          <w:color w:val="000000"/>
          <w:spacing w:val="-5"/>
          <w:sz w:val="28"/>
          <w:szCs w:val="28"/>
        </w:rPr>
      </w:pPr>
      <w:r>
        <w:rPr>
          <w:color w:val="000000"/>
          <w:spacing w:val="2"/>
          <w:sz w:val="28"/>
          <w:szCs w:val="28"/>
        </w:rPr>
        <w:t>1. Перевод лиц с ограниченными возможностями здоровья из специальн</w:t>
      </w:r>
      <w:r>
        <w:rPr>
          <w:color w:val="000000"/>
          <w:spacing w:val="-1"/>
          <w:sz w:val="28"/>
          <w:szCs w:val="28"/>
        </w:rPr>
        <w:t>ых образовательных учреждений одного типа или вида в специаль</w:t>
      </w:r>
      <w:r>
        <w:rPr>
          <w:color w:val="000000"/>
          <w:spacing w:val="-3"/>
          <w:sz w:val="28"/>
          <w:szCs w:val="28"/>
        </w:rPr>
        <w:t>ные образовательные учреждения другого типа или вида, в образова</w:t>
      </w:r>
      <w:r>
        <w:rPr>
          <w:color w:val="000000"/>
          <w:spacing w:val="-1"/>
          <w:sz w:val="28"/>
          <w:szCs w:val="28"/>
        </w:rPr>
        <w:t>тельные учреждения интегрированного обучения или в образовате</w:t>
      </w:r>
      <w:r>
        <w:rPr>
          <w:color w:val="000000"/>
          <w:sz w:val="28"/>
          <w:szCs w:val="28"/>
        </w:rPr>
        <w:t xml:space="preserve">льные учреждения общего назначения осуществляется </w:t>
      </w:r>
      <w:r>
        <w:rPr>
          <w:color w:val="000000"/>
          <w:spacing w:val="3"/>
          <w:sz w:val="28"/>
          <w:szCs w:val="28"/>
        </w:rPr>
        <w:t>на основании заключения психолого-медико-педагогической комиссии или медико-социальной экспертной комиссии и с согласия родителей (иных законных представителей) несовершеннолетних дет</w:t>
      </w:r>
      <w:r>
        <w:rPr>
          <w:color w:val="000000"/>
          <w:spacing w:val="-5"/>
          <w:sz w:val="28"/>
          <w:szCs w:val="28"/>
        </w:rPr>
        <w:t>ей.</w:t>
      </w:r>
    </w:p>
    <w:p w:rsidR="00AF61D2" w:rsidRDefault="00AF61D2">
      <w:pPr>
        <w:shd w:val="clear" w:color="auto" w:fill="FFFFFF"/>
        <w:ind w:right="14" w:firstLine="708"/>
        <w:jc w:val="both"/>
        <w:rPr>
          <w:color w:val="000000"/>
          <w:sz w:val="28"/>
          <w:szCs w:val="28"/>
        </w:rPr>
      </w:pPr>
      <w:r>
        <w:rPr>
          <w:color w:val="000000"/>
          <w:spacing w:val="4"/>
          <w:sz w:val="28"/>
          <w:szCs w:val="28"/>
        </w:rPr>
        <w:t xml:space="preserve">Вопрос о переводе рассматривается, как правило, по истечении года </w:t>
      </w:r>
      <w:r>
        <w:rPr>
          <w:color w:val="000000"/>
          <w:spacing w:val="8"/>
          <w:sz w:val="28"/>
          <w:szCs w:val="28"/>
        </w:rPr>
        <w:t>со дня поступления в специальное образовательное учреждени</w:t>
      </w:r>
      <w:r>
        <w:rPr>
          <w:color w:val="000000"/>
          <w:spacing w:val="2"/>
          <w:sz w:val="28"/>
          <w:szCs w:val="28"/>
        </w:rPr>
        <w:t xml:space="preserve">е, если более ранний срок переосвидетельствования </w:t>
      </w:r>
      <w:r>
        <w:rPr>
          <w:color w:val="000000"/>
          <w:sz w:val="28"/>
          <w:szCs w:val="28"/>
        </w:rPr>
        <w:t>не соответствует интересам обучающегося, воспитанника.</w:t>
      </w:r>
    </w:p>
    <w:p w:rsidR="00AF61D2" w:rsidRDefault="00AF61D2" w:rsidP="00AF61D2">
      <w:pPr>
        <w:numPr>
          <w:ilvl w:val="0"/>
          <w:numId w:val="94"/>
        </w:numPr>
        <w:shd w:val="clear" w:color="auto" w:fill="FFFFFF"/>
        <w:ind w:right="14" w:firstLine="11"/>
        <w:jc w:val="both"/>
        <w:rPr>
          <w:color w:val="000000"/>
          <w:spacing w:val="2"/>
          <w:sz w:val="28"/>
          <w:szCs w:val="28"/>
        </w:rPr>
      </w:pPr>
      <w:r>
        <w:rPr>
          <w:color w:val="000000"/>
          <w:sz w:val="28"/>
          <w:szCs w:val="28"/>
        </w:rPr>
        <w:t>В случае реорганизации или ликвидации специального образовательно</w:t>
      </w:r>
      <w:r>
        <w:rPr>
          <w:color w:val="000000"/>
          <w:spacing w:val="1"/>
          <w:sz w:val="28"/>
          <w:szCs w:val="28"/>
        </w:rPr>
        <w:t>го учреждения орган управления образованием, которому подв</w:t>
      </w:r>
      <w:r>
        <w:rPr>
          <w:color w:val="000000"/>
          <w:spacing w:val="-1"/>
          <w:sz w:val="28"/>
          <w:szCs w:val="28"/>
        </w:rPr>
        <w:t>едомственно данное учреждение, обеспечивает перевод обучающи</w:t>
      </w:r>
      <w:r>
        <w:rPr>
          <w:color w:val="000000"/>
          <w:spacing w:val="2"/>
          <w:sz w:val="28"/>
          <w:szCs w:val="28"/>
        </w:rPr>
        <w:t>хся, воспитанников с их согласия или с согласия родителей (ины</w:t>
      </w:r>
      <w:r>
        <w:rPr>
          <w:color w:val="000000"/>
          <w:sz w:val="28"/>
          <w:szCs w:val="28"/>
        </w:rPr>
        <w:t>х законных представителей) в другие специальные образователь</w:t>
      </w:r>
      <w:r>
        <w:rPr>
          <w:color w:val="000000"/>
          <w:spacing w:val="-1"/>
          <w:sz w:val="28"/>
          <w:szCs w:val="28"/>
        </w:rPr>
        <w:t>ные учреждения или в соответствующие образовательные учреж</w:t>
      </w:r>
      <w:r>
        <w:rPr>
          <w:color w:val="000000"/>
          <w:spacing w:val="2"/>
          <w:sz w:val="28"/>
          <w:szCs w:val="28"/>
        </w:rPr>
        <w:t xml:space="preserve">дения интегрированного обучения. [...] </w:t>
      </w:r>
    </w:p>
    <w:p w:rsidR="00AF61D2" w:rsidRDefault="00AF61D2">
      <w:pPr>
        <w:shd w:val="clear" w:color="auto" w:fill="FFFFFF"/>
        <w:ind w:right="14"/>
        <w:jc w:val="both"/>
        <w:rPr>
          <w:color w:val="000000"/>
          <w:spacing w:val="3"/>
          <w:sz w:val="28"/>
          <w:szCs w:val="28"/>
        </w:rPr>
      </w:pPr>
      <w:r>
        <w:rPr>
          <w:b/>
          <w:bCs/>
          <w:color w:val="000000"/>
          <w:spacing w:val="2"/>
          <w:sz w:val="28"/>
          <w:szCs w:val="28"/>
        </w:rPr>
        <w:t xml:space="preserve">     Статья </w:t>
      </w:r>
      <w:r>
        <w:rPr>
          <w:b/>
          <w:bCs/>
          <w:color w:val="000000"/>
          <w:spacing w:val="3"/>
          <w:sz w:val="28"/>
          <w:szCs w:val="28"/>
        </w:rPr>
        <w:t>23.</w:t>
      </w:r>
      <w:r>
        <w:rPr>
          <w:color w:val="000000"/>
          <w:spacing w:val="3"/>
          <w:sz w:val="28"/>
          <w:szCs w:val="28"/>
        </w:rPr>
        <w:t xml:space="preserve"> Психолого-медико-педагогические комиссии, медико-социальные экспертные комиссии</w:t>
      </w:r>
    </w:p>
    <w:p w:rsidR="00AF61D2" w:rsidRDefault="00AF61D2">
      <w:pPr>
        <w:shd w:val="clear" w:color="auto" w:fill="FFFFFF"/>
        <w:ind w:firstLine="332"/>
        <w:jc w:val="both"/>
        <w:rPr>
          <w:color w:val="000000"/>
          <w:spacing w:val="2"/>
          <w:sz w:val="28"/>
          <w:szCs w:val="28"/>
        </w:rPr>
      </w:pPr>
      <w:r>
        <w:rPr>
          <w:color w:val="000000"/>
          <w:spacing w:val="2"/>
          <w:sz w:val="28"/>
          <w:szCs w:val="28"/>
        </w:rPr>
        <w:t xml:space="preserve">1. Диагностика физических и (или) психических недостатков </w:t>
      </w:r>
      <w:r>
        <w:rPr>
          <w:color w:val="000000"/>
          <w:sz w:val="28"/>
          <w:szCs w:val="28"/>
        </w:rPr>
        <w:t>детей установление их прав на специальное образование и создание специ</w:t>
      </w:r>
      <w:r>
        <w:rPr>
          <w:color w:val="000000"/>
          <w:spacing w:val="1"/>
          <w:sz w:val="28"/>
          <w:szCs w:val="28"/>
        </w:rPr>
        <w:t>альных условий для получения образования, а также консульти</w:t>
      </w:r>
      <w:r>
        <w:rPr>
          <w:color w:val="000000"/>
          <w:spacing w:val="-1"/>
          <w:sz w:val="28"/>
          <w:szCs w:val="28"/>
        </w:rPr>
        <w:t xml:space="preserve">рование родителей (иных законных представителей) по </w:t>
      </w:r>
      <w:r>
        <w:rPr>
          <w:color w:val="000000"/>
          <w:spacing w:val="-3"/>
          <w:sz w:val="28"/>
          <w:szCs w:val="28"/>
        </w:rPr>
        <w:t>всем вопросам о физических и (или) психических недостатках детей осуществл</w:t>
      </w:r>
      <w:r>
        <w:rPr>
          <w:color w:val="000000"/>
          <w:spacing w:val="3"/>
          <w:sz w:val="28"/>
          <w:szCs w:val="28"/>
        </w:rPr>
        <w:t>яются постоянными межведомственными психолого-медико-пед</w:t>
      </w:r>
      <w:r>
        <w:rPr>
          <w:color w:val="000000"/>
          <w:spacing w:val="2"/>
          <w:sz w:val="28"/>
          <w:szCs w:val="28"/>
        </w:rPr>
        <w:t>агогическими комиссиями.</w:t>
      </w:r>
    </w:p>
    <w:p w:rsidR="00AF61D2" w:rsidRDefault="00AF61D2">
      <w:pPr>
        <w:shd w:val="clear" w:color="auto" w:fill="FFFFFF"/>
        <w:ind w:left="34" w:firstLine="298"/>
        <w:jc w:val="both"/>
        <w:rPr>
          <w:color w:val="000000"/>
          <w:spacing w:val="6"/>
          <w:sz w:val="28"/>
          <w:szCs w:val="28"/>
        </w:rPr>
      </w:pPr>
      <w:r>
        <w:rPr>
          <w:color w:val="000000"/>
          <w:spacing w:val="2"/>
          <w:sz w:val="28"/>
          <w:szCs w:val="28"/>
        </w:rPr>
        <w:t>Психолого-медико-педагогические комиссии создаются из рас</w:t>
      </w:r>
      <w:r>
        <w:rPr>
          <w:color w:val="000000"/>
          <w:spacing w:val="2"/>
          <w:sz w:val="28"/>
          <w:szCs w:val="28"/>
        </w:rPr>
        <w:softHyphen/>
        <w:t>чета в среднем одна комиссия на десять тысяч детей, проживаю</w:t>
      </w:r>
      <w:r>
        <w:rPr>
          <w:color w:val="000000"/>
          <w:spacing w:val="2"/>
          <w:sz w:val="28"/>
          <w:szCs w:val="28"/>
        </w:rPr>
        <w:softHyphen/>
      </w:r>
      <w:r>
        <w:rPr>
          <w:color w:val="000000"/>
          <w:spacing w:val="3"/>
          <w:sz w:val="28"/>
          <w:szCs w:val="28"/>
        </w:rPr>
        <w:t>щих на данной территории, но не менее чем одна психолого-медико-педагогическая комиссия на территории каждого субъек</w:t>
      </w:r>
      <w:r>
        <w:rPr>
          <w:color w:val="000000"/>
          <w:spacing w:val="3"/>
          <w:sz w:val="28"/>
          <w:szCs w:val="28"/>
        </w:rPr>
        <w:softHyphen/>
      </w:r>
      <w:r>
        <w:rPr>
          <w:color w:val="000000"/>
          <w:spacing w:val="6"/>
          <w:sz w:val="28"/>
          <w:szCs w:val="28"/>
        </w:rPr>
        <w:t>та Российской Федерации.</w:t>
      </w:r>
    </w:p>
    <w:p w:rsidR="00AF61D2" w:rsidRDefault="00AF61D2">
      <w:pPr>
        <w:shd w:val="clear" w:color="auto" w:fill="FFFFFF"/>
        <w:ind w:left="24" w:firstLine="293"/>
        <w:jc w:val="both"/>
        <w:rPr>
          <w:color w:val="000000"/>
          <w:spacing w:val="6"/>
          <w:sz w:val="28"/>
          <w:szCs w:val="28"/>
        </w:rPr>
      </w:pPr>
      <w:r>
        <w:rPr>
          <w:color w:val="000000"/>
          <w:spacing w:val="2"/>
          <w:sz w:val="28"/>
          <w:szCs w:val="28"/>
        </w:rPr>
        <w:t>В целях научно-методического обслуживания психолого-меди</w:t>
      </w:r>
      <w:r>
        <w:rPr>
          <w:color w:val="000000"/>
          <w:spacing w:val="4"/>
          <w:sz w:val="28"/>
          <w:szCs w:val="28"/>
        </w:rPr>
        <w:t>ко-педагогической комиссии и разрешения конфликтов между комиссией и родителями (иными законными представителями) детей с ограниченными возможностями здоровья создаются фе</w:t>
      </w:r>
      <w:r>
        <w:rPr>
          <w:color w:val="000000"/>
          <w:spacing w:val="4"/>
          <w:sz w:val="28"/>
          <w:szCs w:val="28"/>
        </w:rPr>
        <w:softHyphen/>
        <w:t xml:space="preserve">деральные психолого-медико-педагогические центры из расчета </w:t>
      </w:r>
      <w:r>
        <w:rPr>
          <w:color w:val="000000"/>
          <w:spacing w:val="3"/>
          <w:sz w:val="28"/>
          <w:szCs w:val="28"/>
        </w:rPr>
        <w:t>один центр на десять комиссий, но не более чем один психолого-</w:t>
      </w:r>
      <w:r>
        <w:rPr>
          <w:color w:val="000000"/>
          <w:spacing w:val="4"/>
          <w:sz w:val="28"/>
          <w:szCs w:val="28"/>
        </w:rPr>
        <w:t xml:space="preserve">медико-педагогический центр на территории каждого субъекта </w:t>
      </w:r>
      <w:r>
        <w:rPr>
          <w:color w:val="000000"/>
          <w:spacing w:val="3"/>
          <w:sz w:val="28"/>
          <w:szCs w:val="28"/>
        </w:rPr>
        <w:t xml:space="preserve">Российской Федерации. При количестве комиссий менее десяти в </w:t>
      </w:r>
      <w:r>
        <w:rPr>
          <w:color w:val="000000"/>
          <w:spacing w:val="2"/>
          <w:sz w:val="28"/>
          <w:szCs w:val="28"/>
        </w:rPr>
        <w:t xml:space="preserve">одном субъекте Российской Федерации для нескольких субъектов </w:t>
      </w:r>
      <w:r>
        <w:rPr>
          <w:color w:val="000000"/>
          <w:spacing w:val="4"/>
          <w:sz w:val="28"/>
          <w:szCs w:val="28"/>
        </w:rPr>
        <w:t>Российской Федерации создается один федеральный психолого-</w:t>
      </w:r>
      <w:r>
        <w:rPr>
          <w:color w:val="000000"/>
          <w:spacing w:val="2"/>
          <w:sz w:val="28"/>
          <w:szCs w:val="28"/>
        </w:rPr>
        <w:t>медико-педагогический центр. Создание федеральных психолого-</w:t>
      </w:r>
      <w:r>
        <w:rPr>
          <w:color w:val="000000"/>
          <w:spacing w:val="3"/>
          <w:sz w:val="28"/>
          <w:szCs w:val="28"/>
        </w:rPr>
        <w:t xml:space="preserve">медико-педагогических центров осуществляется по согласованию </w:t>
      </w:r>
      <w:r>
        <w:rPr>
          <w:color w:val="000000"/>
          <w:spacing w:val="2"/>
          <w:sz w:val="28"/>
          <w:szCs w:val="28"/>
        </w:rPr>
        <w:t>с органами государственной власти субъекта Российской Федера</w:t>
      </w:r>
      <w:r>
        <w:rPr>
          <w:color w:val="000000"/>
          <w:spacing w:val="2"/>
          <w:sz w:val="28"/>
          <w:szCs w:val="28"/>
        </w:rPr>
        <w:softHyphen/>
      </w:r>
      <w:r>
        <w:rPr>
          <w:color w:val="000000"/>
          <w:spacing w:val="6"/>
          <w:sz w:val="28"/>
          <w:szCs w:val="28"/>
        </w:rPr>
        <w:t>ции, на территории которого он создается.</w:t>
      </w:r>
    </w:p>
    <w:p w:rsidR="00AF61D2" w:rsidRDefault="00AF61D2">
      <w:pPr>
        <w:shd w:val="clear" w:color="auto" w:fill="FFFFFF"/>
        <w:ind w:left="29" w:right="14" w:firstLine="288"/>
        <w:jc w:val="both"/>
        <w:rPr>
          <w:color w:val="000000"/>
          <w:spacing w:val="5"/>
          <w:sz w:val="28"/>
          <w:szCs w:val="28"/>
        </w:rPr>
      </w:pPr>
      <w:r>
        <w:rPr>
          <w:color w:val="000000"/>
          <w:spacing w:val="2"/>
          <w:sz w:val="28"/>
          <w:szCs w:val="28"/>
        </w:rPr>
        <w:t xml:space="preserve">Порядок создания психолого-медико-педагогических комиссий </w:t>
      </w:r>
      <w:r>
        <w:rPr>
          <w:color w:val="000000"/>
          <w:spacing w:val="3"/>
          <w:sz w:val="28"/>
          <w:szCs w:val="28"/>
        </w:rPr>
        <w:t>и федеральных психолого-медико-педагогических центров и ти</w:t>
      </w:r>
      <w:r>
        <w:rPr>
          <w:color w:val="000000"/>
          <w:spacing w:val="3"/>
          <w:sz w:val="28"/>
          <w:szCs w:val="28"/>
        </w:rPr>
        <w:softHyphen/>
        <w:t>повые положения о них устанавливаются Правительством Рос</w:t>
      </w:r>
      <w:r>
        <w:rPr>
          <w:color w:val="000000"/>
          <w:spacing w:val="3"/>
          <w:sz w:val="28"/>
          <w:szCs w:val="28"/>
        </w:rPr>
        <w:softHyphen/>
      </w:r>
      <w:r>
        <w:rPr>
          <w:color w:val="000000"/>
          <w:spacing w:val="5"/>
          <w:sz w:val="28"/>
          <w:szCs w:val="28"/>
        </w:rPr>
        <w:t>сийской Федерации.</w:t>
      </w:r>
    </w:p>
    <w:p w:rsidR="00AF61D2" w:rsidRDefault="00AF61D2">
      <w:pPr>
        <w:shd w:val="clear" w:color="auto" w:fill="FFFFFF"/>
        <w:ind w:left="29" w:right="19" w:firstLine="293"/>
        <w:jc w:val="both"/>
        <w:rPr>
          <w:color w:val="000000"/>
          <w:spacing w:val="3"/>
          <w:sz w:val="28"/>
          <w:szCs w:val="28"/>
        </w:rPr>
      </w:pPr>
      <w:r>
        <w:rPr>
          <w:color w:val="000000"/>
          <w:spacing w:val="-1"/>
          <w:sz w:val="28"/>
          <w:szCs w:val="28"/>
        </w:rPr>
        <w:t>2. Основными функциями психолого-медико-педагогической ко</w:t>
      </w:r>
      <w:r>
        <w:rPr>
          <w:color w:val="000000"/>
          <w:spacing w:val="-1"/>
          <w:sz w:val="28"/>
          <w:szCs w:val="28"/>
        </w:rPr>
        <w:softHyphen/>
      </w:r>
      <w:r>
        <w:rPr>
          <w:color w:val="000000"/>
          <w:spacing w:val="3"/>
          <w:sz w:val="28"/>
          <w:szCs w:val="28"/>
        </w:rPr>
        <w:t>миссии являются:</w:t>
      </w:r>
    </w:p>
    <w:p w:rsidR="00AF61D2" w:rsidRDefault="00AF61D2" w:rsidP="00AF61D2">
      <w:pPr>
        <w:numPr>
          <w:ilvl w:val="0"/>
          <w:numId w:val="57"/>
        </w:numPr>
        <w:shd w:val="clear" w:color="auto" w:fill="FFFFFF"/>
        <w:tabs>
          <w:tab w:val="left" w:pos="1738"/>
        </w:tabs>
        <w:ind w:left="869" w:hanging="278"/>
        <w:jc w:val="both"/>
        <w:rPr>
          <w:color w:val="000000"/>
          <w:spacing w:val="5"/>
          <w:sz w:val="28"/>
          <w:szCs w:val="28"/>
        </w:rPr>
      </w:pPr>
      <w:r>
        <w:rPr>
          <w:color w:val="000000"/>
          <w:spacing w:val="4"/>
          <w:sz w:val="28"/>
          <w:szCs w:val="28"/>
        </w:rPr>
        <w:t>проведение возможно более раннего бесплатного психо</w:t>
      </w:r>
      <w:r>
        <w:rPr>
          <w:color w:val="000000"/>
          <w:spacing w:val="4"/>
          <w:sz w:val="28"/>
          <w:szCs w:val="28"/>
        </w:rPr>
        <w:softHyphen/>
      </w:r>
      <w:r>
        <w:rPr>
          <w:color w:val="000000"/>
          <w:spacing w:val="3"/>
          <w:sz w:val="28"/>
          <w:szCs w:val="28"/>
        </w:rPr>
        <w:t>лого-медико-педагогического обследования детей, выяв</w:t>
      </w:r>
      <w:r>
        <w:rPr>
          <w:color w:val="000000"/>
          <w:spacing w:val="3"/>
          <w:sz w:val="28"/>
          <w:szCs w:val="28"/>
        </w:rPr>
        <w:softHyphen/>
      </w:r>
      <w:r>
        <w:rPr>
          <w:color w:val="000000"/>
          <w:spacing w:val="8"/>
          <w:sz w:val="28"/>
          <w:szCs w:val="28"/>
        </w:rPr>
        <w:t xml:space="preserve">ление особенностей их развития в целях установления </w:t>
      </w:r>
      <w:r>
        <w:rPr>
          <w:color w:val="000000"/>
          <w:spacing w:val="5"/>
          <w:sz w:val="28"/>
          <w:szCs w:val="28"/>
        </w:rPr>
        <w:t>диагноза и определения адекватных специальных усло</w:t>
      </w:r>
      <w:r>
        <w:rPr>
          <w:color w:val="000000"/>
          <w:spacing w:val="5"/>
          <w:sz w:val="28"/>
          <w:szCs w:val="28"/>
        </w:rPr>
        <w:softHyphen/>
        <w:t>вий для получения образования;</w:t>
      </w:r>
    </w:p>
    <w:p w:rsidR="00AF61D2" w:rsidRDefault="00AF61D2" w:rsidP="00AF61D2">
      <w:pPr>
        <w:numPr>
          <w:ilvl w:val="0"/>
          <w:numId w:val="57"/>
        </w:numPr>
        <w:shd w:val="clear" w:color="auto" w:fill="FFFFFF"/>
        <w:tabs>
          <w:tab w:val="left" w:pos="1738"/>
        </w:tabs>
        <w:ind w:left="869" w:hanging="278"/>
        <w:jc w:val="both"/>
        <w:rPr>
          <w:color w:val="000000"/>
          <w:spacing w:val="3"/>
          <w:sz w:val="28"/>
          <w:szCs w:val="28"/>
        </w:rPr>
      </w:pPr>
      <w:r>
        <w:rPr>
          <w:color w:val="000000"/>
          <w:spacing w:val="6"/>
          <w:sz w:val="28"/>
          <w:szCs w:val="28"/>
        </w:rPr>
        <w:t>удостоверение прав ребенка с ограниченными возмож</w:t>
      </w:r>
      <w:r>
        <w:rPr>
          <w:color w:val="000000"/>
          <w:spacing w:val="6"/>
          <w:sz w:val="28"/>
          <w:szCs w:val="28"/>
        </w:rPr>
        <w:softHyphen/>
        <w:t>ностями здоровья на специальное образование, состав</w:t>
      </w:r>
      <w:r>
        <w:rPr>
          <w:color w:val="000000"/>
          <w:spacing w:val="6"/>
          <w:sz w:val="28"/>
          <w:szCs w:val="28"/>
        </w:rPr>
        <w:softHyphen/>
      </w:r>
      <w:r>
        <w:rPr>
          <w:color w:val="000000"/>
          <w:spacing w:val="3"/>
          <w:sz w:val="28"/>
          <w:szCs w:val="28"/>
        </w:rPr>
        <w:t>ление соответствующего заключения;</w:t>
      </w:r>
    </w:p>
    <w:p w:rsidR="00AF61D2" w:rsidRDefault="00AF61D2" w:rsidP="00AF61D2">
      <w:pPr>
        <w:numPr>
          <w:ilvl w:val="0"/>
          <w:numId w:val="57"/>
        </w:numPr>
        <w:shd w:val="clear" w:color="auto" w:fill="FFFFFF"/>
        <w:tabs>
          <w:tab w:val="left" w:pos="1738"/>
        </w:tabs>
        <w:ind w:left="869" w:hanging="278"/>
        <w:jc w:val="both"/>
        <w:rPr>
          <w:color w:val="000000"/>
          <w:spacing w:val="4"/>
          <w:sz w:val="28"/>
          <w:szCs w:val="28"/>
        </w:rPr>
      </w:pPr>
      <w:r>
        <w:rPr>
          <w:color w:val="000000"/>
          <w:sz w:val="28"/>
          <w:szCs w:val="28"/>
        </w:rPr>
        <w:t>составление рекомендаций к индивидуальному плану обу</w:t>
      </w:r>
      <w:r>
        <w:rPr>
          <w:color w:val="000000"/>
          <w:sz w:val="28"/>
          <w:szCs w:val="28"/>
        </w:rPr>
        <w:softHyphen/>
      </w:r>
      <w:r>
        <w:rPr>
          <w:color w:val="000000"/>
          <w:spacing w:val="4"/>
          <w:sz w:val="28"/>
          <w:szCs w:val="28"/>
        </w:rPr>
        <w:t>чения;</w:t>
      </w:r>
    </w:p>
    <w:p w:rsidR="00AF61D2" w:rsidRDefault="00AF61D2" w:rsidP="00AF61D2">
      <w:pPr>
        <w:numPr>
          <w:ilvl w:val="0"/>
          <w:numId w:val="57"/>
        </w:numPr>
        <w:shd w:val="clear" w:color="auto" w:fill="FFFFFF"/>
        <w:tabs>
          <w:tab w:val="left" w:pos="1738"/>
        </w:tabs>
        <w:ind w:left="869" w:hanging="278"/>
        <w:jc w:val="both"/>
        <w:rPr>
          <w:color w:val="000000"/>
          <w:spacing w:val="4"/>
          <w:sz w:val="28"/>
          <w:szCs w:val="28"/>
        </w:rPr>
      </w:pPr>
      <w:r>
        <w:rPr>
          <w:color w:val="000000"/>
          <w:spacing w:val="6"/>
          <w:sz w:val="28"/>
          <w:szCs w:val="28"/>
        </w:rPr>
        <w:t>подтверждение, уточнение и изменение ранее установ</w:t>
      </w:r>
      <w:r>
        <w:rPr>
          <w:color w:val="000000"/>
          <w:spacing w:val="6"/>
          <w:sz w:val="28"/>
          <w:szCs w:val="28"/>
        </w:rPr>
        <w:softHyphen/>
      </w:r>
      <w:r>
        <w:rPr>
          <w:color w:val="000000"/>
          <w:spacing w:val="4"/>
          <w:sz w:val="28"/>
          <w:szCs w:val="28"/>
        </w:rPr>
        <w:t>ленного диагноза;</w:t>
      </w:r>
    </w:p>
    <w:p w:rsidR="00AF61D2" w:rsidRDefault="00AF61D2" w:rsidP="00AF61D2">
      <w:pPr>
        <w:numPr>
          <w:ilvl w:val="0"/>
          <w:numId w:val="57"/>
        </w:numPr>
        <w:shd w:val="clear" w:color="auto" w:fill="FFFFFF"/>
        <w:tabs>
          <w:tab w:val="left" w:pos="1738"/>
        </w:tabs>
        <w:ind w:left="869" w:hanging="278"/>
        <w:jc w:val="both"/>
        <w:rPr>
          <w:color w:val="000000"/>
          <w:spacing w:val="3"/>
          <w:sz w:val="28"/>
          <w:szCs w:val="28"/>
        </w:rPr>
      </w:pPr>
      <w:r>
        <w:rPr>
          <w:color w:val="000000"/>
          <w:spacing w:val="1"/>
          <w:sz w:val="28"/>
          <w:szCs w:val="28"/>
        </w:rPr>
        <w:t>консультирование родителей (иных законных представи</w:t>
      </w:r>
      <w:r>
        <w:rPr>
          <w:color w:val="000000"/>
          <w:spacing w:val="1"/>
          <w:sz w:val="28"/>
          <w:szCs w:val="28"/>
        </w:rPr>
        <w:softHyphen/>
      </w:r>
      <w:r>
        <w:rPr>
          <w:color w:val="000000"/>
          <w:spacing w:val="3"/>
          <w:sz w:val="28"/>
          <w:szCs w:val="28"/>
        </w:rPr>
        <w:t>телей) детей с ограниченными возможностями здоровья;</w:t>
      </w:r>
    </w:p>
    <w:p w:rsidR="00AF61D2" w:rsidRDefault="00AF61D2" w:rsidP="00AF61D2">
      <w:pPr>
        <w:numPr>
          <w:ilvl w:val="0"/>
          <w:numId w:val="57"/>
        </w:numPr>
        <w:shd w:val="clear" w:color="auto" w:fill="FFFFFF"/>
        <w:tabs>
          <w:tab w:val="left" w:pos="1738"/>
        </w:tabs>
        <w:ind w:left="869" w:hanging="278"/>
        <w:jc w:val="both"/>
        <w:rPr>
          <w:color w:val="000000"/>
          <w:spacing w:val="4"/>
          <w:sz w:val="28"/>
          <w:szCs w:val="28"/>
        </w:rPr>
      </w:pPr>
      <w:r>
        <w:rPr>
          <w:color w:val="000000"/>
          <w:spacing w:val="2"/>
          <w:sz w:val="28"/>
          <w:szCs w:val="28"/>
        </w:rPr>
        <w:t>консультирование педагогических, медицинских и соци</w:t>
      </w:r>
      <w:r>
        <w:rPr>
          <w:color w:val="000000"/>
          <w:spacing w:val="2"/>
          <w:sz w:val="28"/>
          <w:szCs w:val="28"/>
        </w:rPr>
        <w:softHyphen/>
      </w:r>
      <w:r>
        <w:rPr>
          <w:color w:val="000000"/>
          <w:spacing w:val="7"/>
          <w:sz w:val="28"/>
          <w:szCs w:val="28"/>
        </w:rPr>
        <w:t>альных работников по вопросам, связанным со специ</w:t>
      </w:r>
      <w:r>
        <w:rPr>
          <w:color w:val="000000"/>
          <w:spacing w:val="7"/>
          <w:sz w:val="28"/>
          <w:szCs w:val="28"/>
        </w:rPr>
        <w:softHyphen/>
      </w:r>
      <w:r>
        <w:rPr>
          <w:color w:val="000000"/>
          <w:spacing w:val="4"/>
          <w:sz w:val="28"/>
          <w:szCs w:val="28"/>
        </w:rPr>
        <w:t xml:space="preserve">альными условиями для получения детьми образования, </w:t>
      </w:r>
      <w:r>
        <w:rPr>
          <w:color w:val="000000"/>
          <w:spacing w:val="5"/>
          <w:sz w:val="28"/>
          <w:szCs w:val="28"/>
        </w:rPr>
        <w:t>их правами и правами родителей (иных законных пред</w:t>
      </w:r>
      <w:r>
        <w:rPr>
          <w:color w:val="000000"/>
          <w:spacing w:val="5"/>
          <w:sz w:val="28"/>
          <w:szCs w:val="28"/>
        </w:rPr>
        <w:softHyphen/>
      </w:r>
      <w:r>
        <w:rPr>
          <w:color w:val="000000"/>
          <w:spacing w:val="2"/>
          <w:sz w:val="28"/>
          <w:szCs w:val="28"/>
        </w:rPr>
        <w:t>ставителей);</w:t>
      </w:r>
      <w:r>
        <w:rPr>
          <w:color w:val="000000"/>
          <w:spacing w:val="4"/>
          <w:sz w:val="28"/>
          <w:szCs w:val="28"/>
        </w:rPr>
        <w:t xml:space="preserve"> </w:t>
      </w:r>
    </w:p>
    <w:p w:rsidR="00AF61D2" w:rsidRDefault="00AF61D2" w:rsidP="00AF61D2">
      <w:pPr>
        <w:numPr>
          <w:ilvl w:val="0"/>
          <w:numId w:val="57"/>
        </w:numPr>
        <w:shd w:val="clear" w:color="auto" w:fill="FFFFFF"/>
        <w:tabs>
          <w:tab w:val="left" w:pos="1738"/>
        </w:tabs>
        <w:ind w:left="869" w:hanging="278"/>
        <w:jc w:val="both"/>
        <w:rPr>
          <w:color w:val="000000"/>
          <w:spacing w:val="2"/>
          <w:sz w:val="28"/>
          <w:szCs w:val="28"/>
        </w:rPr>
      </w:pPr>
      <w:r>
        <w:rPr>
          <w:color w:val="000000"/>
          <w:spacing w:val="4"/>
          <w:sz w:val="28"/>
          <w:szCs w:val="28"/>
        </w:rPr>
        <w:t xml:space="preserve">формирование банка данных о детях с ограниченными </w:t>
      </w:r>
      <w:r>
        <w:rPr>
          <w:color w:val="000000"/>
          <w:spacing w:val="2"/>
          <w:sz w:val="28"/>
          <w:szCs w:val="28"/>
        </w:rPr>
        <w:t>возможностями здоровья, детской патологии (недоста</w:t>
      </w:r>
      <w:r>
        <w:rPr>
          <w:color w:val="000000"/>
          <w:spacing w:val="2"/>
          <w:sz w:val="28"/>
          <w:szCs w:val="28"/>
        </w:rPr>
        <w:softHyphen/>
      </w:r>
      <w:r>
        <w:rPr>
          <w:color w:val="000000"/>
          <w:spacing w:val="3"/>
          <w:sz w:val="28"/>
          <w:szCs w:val="28"/>
        </w:rPr>
        <w:t>точности) и предоставление собранной информации со</w:t>
      </w:r>
      <w:r>
        <w:rPr>
          <w:color w:val="000000"/>
          <w:spacing w:val="3"/>
          <w:sz w:val="28"/>
          <w:szCs w:val="28"/>
        </w:rPr>
        <w:softHyphen/>
      </w:r>
      <w:r>
        <w:rPr>
          <w:color w:val="000000"/>
          <w:sz w:val="28"/>
          <w:szCs w:val="28"/>
        </w:rPr>
        <w:t>ответствующим органам управления образованием, орга</w:t>
      </w:r>
      <w:r>
        <w:rPr>
          <w:color w:val="000000"/>
          <w:sz w:val="28"/>
          <w:szCs w:val="28"/>
        </w:rPr>
        <w:softHyphen/>
      </w:r>
      <w:r>
        <w:rPr>
          <w:color w:val="000000"/>
          <w:spacing w:val="2"/>
          <w:sz w:val="28"/>
          <w:szCs w:val="28"/>
        </w:rPr>
        <w:t>нам здравоохранения и органам социальной защиты на</w:t>
      </w:r>
      <w:r>
        <w:rPr>
          <w:color w:val="000000"/>
          <w:spacing w:val="2"/>
          <w:sz w:val="28"/>
          <w:szCs w:val="28"/>
        </w:rPr>
        <w:softHyphen/>
        <w:t>селения.</w:t>
      </w:r>
    </w:p>
    <w:p w:rsidR="00AF61D2" w:rsidRDefault="00AF61D2">
      <w:pPr>
        <w:shd w:val="clear" w:color="auto" w:fill="FFFFFF"/>
        <w:tabs>
          <w:tab w:val="left" w:pos="523"/>
        </w:tabs>
        <w:ind w:firstLine="293"/>
        <w:jc w:val="both"/>
        <w:rPr>
          <w:color w:val="000000"/>
          <w:spacing w:val="3"/>
          <w:sz w:val="28"/>
          <w:szCs w:val="28"/>
        </w:rPr>
      </w:pPr>
      <w:r>
        <w:rPr>
          <w:color w:val="000000"/>
          <w:spacing w:val="-13"/>
          <w:sz w:val="28"/>
          <w:szCs w:val="28"/>
        </w:rPr>
        <w:t xml:space="preserve">3.  </w:t>
      </w:r>
      <w:r>
        <w:rPr>
          <w:color w:val="000000"/>
          <w:sz w:val="28"/>
          <w:szCs w:val="28"/>
        </w:rPr>
        <w:tab/>
      </w:r>
      <w:r>
        <w:rPr>
          <w:color w:val="000000"/>
          <w:spacing w:val="2"/>
          <w:sz w:val="28"/>
          <w:szCs w:val="28"/>
        </w:rPr>
        <w:t>В состав психолого-медико-педагогической комиссии в обя</w:t>
      </w:r>
      <w:r>
        <w:rPr>
          <w:color w:val="000000"/>
          <w:spacing w:val="2"/>
          <w:sz w:val="28"/>
          <w:szCs w:val="28"/>
        </w:rPr>
        <w:softHyphen/>
      </w:r>
      <w:r>
        <w:rPr>
          <w:color w:val="000000"/>
          <w:spacing w:val="3"/>
          <w:sz w:val="28"/>
          <w:szCs w:val="28"/>
        </w:rPr>
        <w:t>зательном порядке входят:</w:t>
      </w:r>
    </w:p>
    <w:p w:rsidR="00AF61D2" w:rsidRDefault="00AF61D2">
      <w:pPr>
        <w:shd w:val="clear" w:color="auto" w:fill="FFFFFF"/>
        <w:ind w:left="293"/>
        <w:jc w:val="both"/>
        <w:rPr>
          <w:color w:val="000000"/>
          <w:spacing w:val="1"/>
          <w:sz w:val="28"/>
          <w:szCs w:val="28"/>
        </w:rPr>
      </w:pPr>
      <w:r>
        <w:rPr>
          <w:color w:val="000000"/>
          <w:spacing w:val="1"/>
          <w:sz w:val="28"/>
          <w:szCs w:val="28"/>
        </w:rPr>
        <w:t>психолог;</w:t>
      </w:r>
    </w:p>
    <w:p w:rsidR="00AF61D2" w:rsidRDefault="00AF61D2">
      <w:pPr>
        <w:shd w:val="clear" w:color="auto" w:fill="FFFFFF"/>
        <w:ind w:right="38" w:firstLine="298"/>
        <w:jc w:val="both"/>
        <w:rPr>
          <w:color w:val="000000"/>
          <w:spacing w:val="5"/>
          <w:sz w:val="28"/>
          <w:szCs w:val="28"/>
        </w:rPr>
      </w:pPr>
      <w:r>
        <w:rPr>
          <w:color w:val="000000"/>
          <w:sz w:val="28"/>
          <w:szCs w:val="28"/>
        </w:rPr>
        <w:t>врачи — психиатр, невропатолог, ортопед, отоларинголог, оку</w:t>
      </w:r>
      <w:r>
        <w:rPr>
          <w:color w:val="000000"/>
          <w:sz w:val="28"/>
          <w:szCs w:val="28"/>
        </w:rPr>
        <w:softHyphen/>
      </w:r>
      <w:r>
        <w:rPr>
          <w:color w:val="000000"/>
          <w:spacing w:val="5"/>
          <w:sz w:val="28"/>
          <w:szCs w:val="28"/>
        </w:rPr>
        <w:t>лист, терапевт (педиатр), физиотерапевт;</w:t>
      </w:r>
    </w:p>
    <w:p w:rsidR="00AF61D2" w:rsidRDefault="00AF61D2">
      <w:pPr>
        <w:shd w:val="clear" w:color="auto" w:fill="FFFFFF"/>
        <w:ind w:left="10" w:right="34" w:firstLine="283"/>
        <w:jc w:val="both"/>
        <w:rPr>
          <w:color w:val="000000"/>
          <w:sz w:val="28"/>
          <w:szCs w:val="28"/>
        </w:rPr>
      </w:pPr>
      <w:r>
        <w:rPr>
          <w:color w:val="000000"/>
          <w:spacing w:val="2"/>
          <w:sz w:val="28"/>
          <w:szCs w:val="28"/>
        </w:rPr>
        <w:t xml:space="preserve">специалисты в области специального образования — логопед, </w:t>
      </w:r>
      <w:r>
        <w:rPr>
          <w:color w:val="000000"/>
          <w:spacing w:val="6"/>
          <w:sz w:val="28"/>
          <w:szCs w:val="28"/>
        </w:rPr>
        <w:t xml:space="preserve">олигофренопедагог, сурдопедагог, тифлопедагог, социальный </w:t>
      </w:r>
      <w:r>
        <w:rPr>
          <w:color w:val="000000"/>
          <w:sz w:val="28"/>
          <w:szCs w:val="28"/>
        </w:rPr>
        <w:t>педагог;</w:t>
      </w:r>
    </w:p>
    <w:p w:rsidR="00AF61D2" w:rsidRDefault="00AF61D2">
      <w:pPr>
        <w:shd w:val="clear" w:color="auto" w:fill="FFFFFF"/>
        <w:ind w:left="298"/>
        <w:jc w:val="both"/>
        <w:rPr>
          <w:color w:val="000000"/>
          <w:spacing w:val="-1"/>
          <w:sz w:val="28"/>
          <w:szCs w:val="28"/>
        </w:rPr>
      </w:pPr>
      <w:r>
        <w:rPr>
          <w:color w:val="000000"/>
          <w:spacing w:val="-1"/>
          <w:sz w:val="28"/>
          <w:szCs w:val="28"/>
        </w:rPr>
        <w:t>юрист.</w:t>
      </w:r>
    </w:p>
    <w:p w:rsidR="00AF61D2" w:rsidRDefault="00AF61D2">
      <w:pPr>
        <w:shd w:val="clear" w:color="auto" w:fill="FFFFFF"/>
        <w:ind w:left="10" w:right="34" w:firstLine="298"/>
        <w:jc w:val="both"/>
        <w:rPr>
          <w:color w:val="000000"/>
          <w:spacing w:val="5"/>
          <w:sz w:val="28"/>
          <w:szCs w:val="28"/>
        </w:rPr>
      </w:pPr>
      <w:r>
        <w:rPr>
          <w:color w:val="000000"/>
          <w:spacing w:val="2"/>
          <w:sz w:val="28"/>
          <w:szCs w:val="28"/>
        </w:rPr>
        <w:t>В работе психолого-медико-педагогической комиссии прини</w:t>
      </w:r>
      <w:r>
        <w:rPr>
          <w:color w:val="000000"/>
          <w:spacing w:val="2"/>
          <w:sz w:val="28"/>
          <w:szCs w:val="28"/>
        </w:rPr>
        <w:softHyphen/>
        <w:t>мают участие представители соответствующих органов управле</w:t>
      </w:r>
      <w:r>
        <w:rPr>
          <w:color w:val="000000"/>
          <w:spacing w:val="2"/>
          <w:sz w:val="28"/>
          <w:szCs w:val="28"/>
        </w:rPr>
        <w:softHyphen/>
      </w:r>
      <w:r>
        <w:rPr>
          <w:color w:val="000000"/>
          <w:spacing w:val="3"/>
          <w:sz w:val="28"/>
          <w:szCs w:val="28"/>
        </w:rPr>
        <w:t>ния образованием, органов здравоохранения и органов социаль</w:t>
      </w:r>
      <w:r>
        <w:rPr>
          <w:color w:val="000000"/>
          <w:spacing w:val="3"/>
          <w:sz w:val="28"/>
          <w:szCs w:val="28"/>
        </w:rPr>
        <w:softHyphen/>
      </w:r>
      <w:r>
        <w:rPr>
          <w:color w:val="000000"/>
          <w:spacing w:val="5"/>
          <w:sz w:val="28"/>
          <w:szCs w:val="28"/>
        </w:rPr>
        <w:t>ной защиты населения.</w:t>
      </w:r>
    </w:p>
    <w:p w:rsidR="00AF61D2" w:rsidRDefault="00AF61D2">
      <w:pPr>
        <w:shd w:val="clear" w:color="auto" w:fill="FFFFFF"/>
        <w:tabs>
          <w:tab w:val="left" w:pos="523"/>
        </w:tabs>
        <w:ind w:firstLine="293"/>
        <w:jc w:val="both"/>
        <w:rPr>
          <w:color w:val="000000"/>
          <w:sz w:val="28"/>
          <w:szCs w:val="28"/>
        </w:rPr>
      </w:pPr>
      <w:r>
        <w:rPr>
          <w:color w:val="000000"/>
          <w:spacing w:val="-11"/>
          <w:sz w:val="28"/>
          <w:szCs w:val="28"/>
        </w:rPr>
        <w:t>4.</w:t>
      </w:r>
      <w:r>
        <w:rPr>
          <w:color w:val="000000"/>
          <w:sz w:val="28"/>
          <w:szCs w:val="28"/>
        </w:rPr>
        <w:tab/>
        <w:t>Направление детей на психолого-медико-педагогическую ко</w:t>
      </w:r>
      <w:r>
        <w:rPr>
          <w:color w:val="000000"/>
          <w:sz w:val="28"/>
          <w:szCs w:val="28"/>
        </w:rPr>
        <w:softHyphen/>
      </w:r>
      <w:r>
        <w:rPr>
          <w:color w:val="000000"/>
          <w:spacing w:val="7"/>
          <w:sz w:val="28"/>
          <w:szCs w:val="28"/>
        </w:rPr>
        <w:t>миссию осуществляется по заявлению родителей (иных закон</w:t>
      </w:r>
      <w:r>
        <w:rPr>
          <w:color w:val="000000"/>
          <w:spacing w:val="7"/>
          <w:sz w:val="28"/>
          <w:szCs w:val="28"/>
        </w:rPr>
        <w:softHyphen/>
      </w:r>
      <w:r>
        <w:rPr>
          <w:color w:val="000000"/>
          <w:spacing w:val="5"/>
          <w:sz w:val="28"/>
          <w:szCs w:val="28"/>
        </w:rPr>
        <w:t>ных представителей), решению суда, а также с согласия родите</w:t>
      </w:r>
      <w:r>
        <w:rPr>
          <w:color w:val="000000"/>
          <w:spacing w:val="5"/>
          <w:sz w:val="28"/>
          <w:szCs w:val="28"/>
        </w:rPr>
        <w:softHyphen/>
      </w:r>
      <w:r>
        <w:rPr>
          <w:color w:val="000000"/>
          <w:spacing w:val="10"/>
          <w:sz w:val="28"/>
          <w:szCs w:val="28"/>
        </w:rPr>
        <w:t>лей (иных законных представителей) по инициативе соответ</w:t>
      </w:r>
      <w:r>
        <w:rPr>
          <w:color w:val="000000"/>
          <w:spacing w:val="10"/>
          <w:sz w:val="28"/>
          <w:szCs w:val="28"/>
        </w:rPr>
        <w:softHyphen/>
      </w:r>
      <w:r>
        <w:rPr>
          <w:color w:val="000000"/>
          <w:spacing w:val="18"/>
          <w:sz w:val="28"/>
          <w:szCs w:val="28"/>
        </w:rPr>
        <w:t xml:space="preserve">ствующих  органов  управления  образованием,   органов </w:t>
      </w:r>
      <w:r>
        <w:rPr>
          <w:color w:val="000000"/>
          <w:spacing w:val="6"/>
          <w:sz w:val="28"/>
          <w:szCs w:val="28"/>
        </w:rPr>
        <w:t>здравоохранения, органов социальной защиты населения, обра</w:t>
      </w:r>
      <w:r>
        <w:rPr>
          <w:color w:val="000000"/>
          <w:spacing w:val="6"/>
          <w:sz w:val="28"/>
          <w:szCs w:val="28"/>
        </w:rPr>
        <w:softHyphen/>
      </w:r>
      <w:r>
        <w:rPr>
          <w:color w:val="000000"/>
          <w:spacing w:val="7"/>
          <w:sz w:val="28"/>
          <w:szCs w:val="28"/>
        </w:rPr>
        <w:t>зовательных учреждений, учреждений здравоохранения, соци</w:t>
      </w:r>
      <w:r>
        <w:rPr>
          <w:color w:val="000000"/>
          <w:spacing w:val="7"/>
          <w:sz w:val="28"/>
          <w:szCs w:val="28"/>
        </w:rPr>
        <w:softHyphen/>
        <w:t>альной защиты населения или общественных объединений, за</w:t>
      </w:r>
      <w:r>
        <w:rPr>
          <w:color w:val="000000"/>
          <w:spacing w:val="5"/>
          <w:sz w:val="28"/>
          <w:szCs w:val="28"/>
        </w:rPr>
        <w:t xml:space="preserve">нимающихся в соответствии с их учредительными документами </w:t>
      </w:r>
      <w:r>
        <w:rPr>
          <w:color w:val="000000"/>
          <w:spacing w:val="8"/>
          <w:sz w:val="28"/>
          <w:szCs w:val="28"/>
        </w:rPr>
        <w:t>вопросами защиты прав лиц с ограниченными возможностями</w:t>
      </w:r>
      <w:r>
        <w:rPr>
          <w:color w:val="000000"/>
          <w:spacing w:val="8"/>
          <w:sz w:val="28"/>
          <w:szCs w:val="28"/>
        </w:rPr>
        <w:br/>
      </w:r>
      <w:r>
        <w:rPr>
          <w:color w:val="000000"/>
          <w:spacing w:val="6"/>
          <w:sz w:val="28"/>
          <w:szCs w:val="28"/>
        </w:rPr>
        <w:t>здоровья. При направлении детей на обследование по решению</w:t>
      </w:r>
      <w:r>
        <w:rPr>
          <w:color w:val="000000"/>
          <w:spacing w:val="6"/>
          <w:sz w:val="28"/>
          <w:szCs w:val="28"/>
        </w:rPr>
        <w:br/>
      </w:r>
      <w:r>
        <w:rPr>
          <w:color w:val="000000"/>
          <w:spacing w:val="2"/>
          <w:sz w:val="28"/>
          <w:szCs w:val="28"/>
        </w:rPr>
        <w:t>суда согласие родителей (иных законных представителей) не тре</w:t>
      </w:r>
      <w:r>
        <w:rPr>
          <w:color w:val="000000"/>
          <w:spacing w:val="2"/>
          <w:sz w:val="28"/>
          <w:szCs w:val="28"/>
        </w:rPr>
        <w:softHyphen/>
      </w:r>
      <w:r>
        <w:rPr>
          <w:color w:val="000000"/>
          <w:sz w:val="28"/>
          <w:szCs w:val="28"/>
        </w:rPr>
        <w:t>буется.</w:t>
      </w:r>
    </w:p>
    <w:p w:rsidR="00AF61D2" w:rsidRDefault="00AF61D2">
      <w:pPr>
        <w:shd w:val="clear" w:color="auto" w:fill="FFFFFF"/>
        <w:ind w:left="10" w:right="24" w:firstLine="274"/>
        <w:jc w:val="both"/>
        <w:rPr>
          <w:color w:val="000000"/>
          <w:spacing w:val="4"/>
          <w:sz w:val="28"/>
          <w:szCs w:val="28"/>
        </w:rPr>
      </w:pPr>
      <w:r>
        <w:rPr>
          <w:color w:val="000000"/>
          <w:spacing w:val="3"/>
          <w:sz w:val="28"/>
          <w:szCs w:val="28"/>
        </w:rPr>
        <w:t>Учреждения здравоохранения обязаны в течение десяти дней направить ребенка на психолого-медико-педагогическую комис</w:t>
      </w:r>
      <w:r>
        <w:rPr>
          <w:color w:val="000000"/>
          <w:spacing w:val="3"/>
          <w:sz w:val="28"/>
          <w:szCs w:val="28"/>
        </w:rPr>
        <w:softHyphen/>
      </w:r>
      <w:r>
        <w:rPr>
          <w:color w:val="000000"/>
          <w:spacing w:val="5"/>
          <w:sz w:val="28"/>
          <w:szCs w:val="28"/>
        </w:rPr>
        <w:t xml:space="preserve">сию при установлении у него явных признаков физического и </w:t>
      </w:r>
      <w:r>
        <w:rPr>
          <w:color w:val="000000"/>
          <w:spacing w:val="3"/>
          <w:sz w:val="28"/>
          <w:szCs w:val="28"/>
        </w:rPr>
        <w:t>(или) психического недостатков в целях определения специаль</w:t>
      </w:r>
      <w:r>
        <w:rPr>
          <w:color w:val="000000"/>
          <w:spacing w:val="3"/>
          <w:sz w:val="28"/>
          <w:szCs w:val="28"/>
        </w:rPr>
        <w:softHyphen/>
      </w:r>
      <w:r>
        <w:rPr>
          <w:color w:val="000000"/>
          <w:spacing w:val="4"/>
          <w:sz w:val="28"/>
          <w:szCs w:val="28"/>
        </w:rPr>
        <w:t>ных условий для получения им образования.</w:t>
      </w:r>
    </w:p>
    <w:p w:rsidR="00AF61D2" w:rsidRDefault="00AF61D2">
      <w:pPr>
        <w:shd w:val="clear" w:color="auto" w:fill="FFFFFF"/>
        <w:ind w:left="5" w:right="29"/>
        <w:jc w:val="both"/>
        <w:rPr>
          <w:color w:val="000000"/>
          <w:spacing w:val="2"/>
          <w:sz w:val="28"/>
          <w:szCs w:val="28"/>
        </w:rPr>
      </w:pPr>
      <w:r>
        <w:rPr>
          <w:color w:val="000000"/>
          <w:spacing w:val="-15"/>
          <w:sz w:val="28"/>
          <w:szCs w:val="28"/>
        </w:rPr>
        <w:t xml:space="preserve">      5.</w:t>
      </w:r>
      <w:r>
        <w:rPr>
          <w:color w:val="000000"/>
          <w:sz w:val="28"/>
          <w:szCs w:val="28"/>
        </w:rPr>
        <w:tab/>
      </w:r>
      <w:r>
        <w:rPr>
          <w:color w:val="000000"/>
          <w:spacing w:val="2"/>
          <w:sz w:val="28"/>
          <w:szCs w:val="28"/>
        </w:rPr>
        <w:t>Результаты обследования ребенка отражаются в заключении</w:t>
      </w:r>
      <w:r>
        <w:rPr>
          <w:color w:val="000000"/>
          <w:spacing w:val="2"/>
          <w:sz w:val="28"/>
          <w:szCs w:val="28"/>
        </w:rPr>
        <w:br/>
      </w:r>
      <w:r>
        <w:rPr>
          <w:color w:val="000000"/>
          <w:spacing w:val="6"/>
          <w:sz w:val="28"/>
          <w:szCs w:val="28"/>
        </w:rPr>
        <w:t xml:space="preserve">психолого-медико-педагогической комиссии, которое является </w:t>
      </w:r>
      <w:r>
        <w:rPr>
          <w:color w:val="000000"/>
          <w:spacing w:val="2"/>
          <w:sz w:val="28"/>
          <w:szCs w:val="28"/>
        </w:rPr>
        <w:t>основанием для направления ребенка с согласия родителей (иных законных представителей) в специальное образовательное учреж</w:t>
      </w:r>
      <w:r>
        <w:rPr>
          <w:color w:val="000000"/>
          <w:spacing w:val="2"/>
          <w:sz w:val="28"/>
          <w:szCs w:val="28"/>
        </w:rPr>
        <w:softHyphen/>
      </w:r>
      <w:r>
        <w:rPr>
          <w:color w:val="000000"/>
          <w:spacing w:val="4"/>
          <w:sz w:val="28"/>
          <w:szCs w:val="28"/>
        </w:rPr>
        <w:t xml:space="preserve">дение, для организации обучения на дому или для направления в </w:t>
      </w:r>
      <w:r>
        <w:rPr>
          <w:color w:val="000000"/>
          <w:spacing w:val="2"/>
          <w:sz w:val="28"/>
          <w:szCs w:val="28"/>
        </w:rPr>
        <w:t xml:space="preserve">образовательные учреждения интегрированного обучения. Члены </w:t>
      </w:r>
      <w:r>
        <w:rPr>
          <w:color w:val="000000"/>
          <w:spacing w:val="8"/>
          <w:sz w:val="28"/>
          <w:szCs w:val="28"/>
        </w:rPr>
        <w:t>психолого-медико-педагогической комиссии обязаны хранить</w:t>
      </w:r>
      <w:r>
        <w:rPr>
          <w:color w:val="000000"/>
          <w:spacing w:val="2"/>
          <w:sz w:val="28"/>
          <w:szCs w:val="28"/>
        </w:rPr>
        <w:t xml:space="preserve"> профессиональную тайну, в том числе соблюдать конфиденци</w:t>
      </w:r>
      <w:r>
        <w:rPr>
          <w:color w:val="000000"/>
          <w:spacing w:val="2"/>
          <w:sz w:val="28"/>
          <w:szCs w:val="28"/>
        </w:rPr>
        <w:softHyphen/>
        <w:t>альность заключения.</w:t>
      </w:r>
    </w:p>
    <w:p w:rsidR="00AF61D2" w:rsidRDefault="00AF61D2">
      <w:pPr>
        <w:shd w:val="clear" w:color="auto" w:fill="FFFFFF"/>
        <w:ind w:right="24" w:firstLine="298"/>
        <w:jc w:val="both"/>
        <w:rPr>
          <w:color w:val="000000"/>
          <w:spacing w:val="4"/>
          <w:sz w:val="28"/>
          <w:szCs w:val="28"/>
        </w:rPr>
      </w:pPr>
      <w:r>
        <w:rPr>
          <w:color w:val="000000"/>
          <w:spacing w:val="3"/>
          <w:sz w:val="28"/>
          <w:szCs w:val="28"/>
        </w:rPr>
        <w:t>В случае несогласия родителей (иных законных представите</w:t>
      </w:r>
      <w:r>
        <w:rPr>
          <w:color w:val="000000"/>
          <w:spacing w:val="3"/>
          <w:sz w:val="28"/>
          <w:szCs w:val="28"/>
        </w:rPr>
        <w:softHyphen/>
      </w:r>
      <w:r>
        <w:rPr>
          <w:color w:val="000000"/>
          <w:spacing w:val="6"/>
          <w:sz w:val="28"/>
          <w:szCs w:val="28"/>
        </w:rPr>
        <w:t>лей) с заключением психолого-медико-педагогической комис</w:t>
      </w:r>
      <w:r>
        <w:rPr>
          <w:color w:val="000000"/>
          <w:spacing w:val="6"/>
          <w:sz w:val="28"/>
          <w:szCs w:val="28"/>
        </w:rPr>
        <w:softHyphen/>
      </w:r>
      <w:r>
        <w:rPr>
          <w:color w:val="000000"/>
          <w:spacing w:val="4"/>
          <w:sz w:val="28"/>
          <w:szCs w:val="28"/>
        </w:rPr>
        <w:t>сии в течение месяца со дня подачи ими заявления соответству</w:t>
      </w:r>
      <w:r>
        <w:rPr>
          <w:color w:val="000000"/>
          <w:spacing w:val="4"/>
          <w:sz w:val="28"/>
          <w:szCs w:val="28"/>
        </w:rPr>
        <w:softHyphen/>
      </w:r>
      <w:r>
        <w:rPr>
          <w:color w:val="000000"/>
          <w:spacing w:val="2"/>
          <w:sz w:val="28"/>
          <w:szCs w:val="28"/>
        </w:rPr>
        <w:t>ющий психолого-медико-педагогический центр проводит повтор</w:t>
      </w:r>
      <w:r>
        <w:rPr>
          <w:color w:val="000000"/>
          <w:spacing w:val="2"/>
          <w:sz w:val="28"/>
          <w:szCs w:val="28"/>
        </w:rPr>
        <w:softHyphen/>
      </w:r>
      <w:r>
        <w:rPr>
          <w:color w:val="000000"/>
          <w:spacing w:val="4"/>
          <w:sz w:val="28"/>
          <w:szCs w:val="28"/>
        </w:rPr>
        <w:t>ную экспертизу.</w:t>
      </w:r>
    </w:p>
    <w:p w:rsidR="00AF61D2" w:rsidRDefault="00AF61D2">
      <w:pPr>
        <w:shd w:val="clear" w:color="auto" w:fill="FFFFFF"/>
        <w:ind w:left="5" w:right="14" w:firstLine="293"/>
        <w:jc w:val="both"/>
        <w:rPr>
          <w:color w:val="000000"/>
          <w:spacing w:val="-5"/>
          <w:sz w:val="28"/>
          <w:szCs w:val="28"/>
        </w:rPr>
      </w:pPr>
      <w:r>
        <w:rPr>
          <w:color w:val="000000"/>
          <w:spacing w:val="3"/>
          <w:sz w:val="28"/>
          <w:szCs w:val="28"/>
        </w:rPr>
        <w:t xml:space="preserve">Заключение повторной экспертизы может быть обжаловано в </w:t>
      </w:r>
      <w:r>
        <w:rPr>
          <w:color w:val="000000"/>
          <w:spacing w:val="-5"/>
          <w:sz w:val="28"/>
          <w:szCs w:val="28"/>
        </w:rPr>
        <w:t>суд. [...]</w:t>
      </w:r>
    </w:p>
    <w:p w:rsidR="00AF61D2" w:rsidRDefault="00AF61D2">
      <w:pPr>
        <w:shd w:val="clear" w:color="auto" w:fill="FFFFFF"/>
        <w:ind w:left="5" w:right="19" w:firstLine="293"/>
        <w:jc w:val="both"/>
        <w:rPr>
          <w:color w:val="000000"/>
          <w:spacing w:val="4"/>
          <w:sz w:val="28"/>
          <w:szCs w:val="28"/>
        </w:rPr>
      </w:pPr>
      <w:r>
        <w:rPr>
          <w:b/>
          <w:bCs/>
          <w:color w:val="000000"/>
          <w:spacing w:val="1"/>
          <w:sz w:val="28"/>
          <w:szCs w:val="28"/>
        </w:rPr>
        <w:t xml:space="preserve">Статья 24. </w:t>
      </w:r>
      <w:r>
        <w:rPr>
          <w:color w:val="000000"/>
          <w:spacing w:val="1"/>
          <w:sz w:val="28"/>
          <w:szCs w:val="28"/>
        </w:rPr>
        <w:t xml:space="preserve">Документы, удостоверяющие право на получение </w:t>
      </w:r>
      <w:r>
        <w:rPr>
          <w:color w:val="000000"/>
          <w:spacing w:val="4"/>
          <w:sz w:val="28"/>
          <w:szCs w:val="28"/>
        </w:rPr>
        <w:t>специального образования</w:t>
      </w:r>
    </w:p>
    <w:p w:rsidR="00AF61D2" w:rsidRDefault="00AF61D2" w:rsidP="00AF61D2">
      <w:pPr>
        <w:numPr>
          <w:ilvl w:val="0"/>
          <w:numId w:val="65"/>
        </w:numPr>
        <w:shd w:val="clear" w:color="auto" w:fill="FFFFFF"/>
        <w:tabs>
          <w:tab w:val="left" w:pos="523"/>
        </w:tabs>
        <w:ind w:firstLine="298"/>
        <w:jc w:val="both"/>
        <w:rPr>
          <w:color w:val="000000"/>
          <w:spacing w:val="4"/>
          <w:sz w:val="28"/>
          <w:szCs w:val="28"/>
        </w:rPr>
      </w:pPr>
      <w:r>
        <w:rPr>
          <w:color w:val="000000"/>
          <w:spacing w:val="3"/>
          <w:sz w:val="28"/>
          <w:szCs w:val="28"/>
        </w:rPr>
        <w:t>Право на получение специального образования удостоверя</w:t>
      </w:r>
      <w:r>
        <w:rPr>
          <w:color w:val="000000"/>
          <w:spacing w:val="3"/>
          <w:sz w:val="28"/>
          <w:szCs w:val="28"/>
        </w:rPr>
        <w:softHyphen/>
      </w:r>
      <w:r>
        <w:rPr>
          <w:color w:val="000000"/>
          <w:spacing w:val="5"/>
          <w:sz w:val="28"/>
          <w:szCs w:val="28"/>
        </w:rPr>
        <w:t>ется документом, выдаваемым ребенку (его законному предста</w:t>
      </w:r>
      <w:r>
        <w:rPr>
          <w:color w:val="000000"/>
          <w:spacing w:val="5"/>
          <w:sz w:val="28"/>
          <w:szCs w:val="28"/>
        </w:rPr>
        <w:softHyphen/>
      </w:r>
      <w:r>
        <w:rPr>
          <w:color w:val="000000"/>
          <w:spacing w:val="2"/>
          <w:sz w:val="28"/>
          <w:szCs w:val="28"/>
        </w:rPr>
        <w:t>вителю) психолого-медико-педагогической комиссией или взрос</w:t>
      </w:r>
      <w:r>
        <w:rPr>
          <w:color w:val="000000"/>
          <w:spacing w:val="2"/>
          <w:sz w:val="28"/>
          <w:szCs w:val="28"/>
        </w:rPr>
        <w:softHyphen/>
      </w:r>
      <w:r>
        <w:rPr>
          <w:color w:val="000000"/>
          <w:spacing w:val="3"/>
          <w:sz w:val="28"/>
          <w:szCs w:val="28"/>
        </w:rPr>
        <w:t>лому (его законному представителю) медико-социальной экспер</w:t>
      </w:r>
      <w:r>
        <w:rPr>
          <w:color w:val="000000"/>
          <w:spacing w:val="3"/>
          <w:sz w:val="28"/>
          <w:szCs w:val="28"/>
        </w:rPr>
        <w:softHyphen/>
      </w:r>
      <w:r>
        <w:rPr>
          <w:color w:val="000000"/>
          <w:spacing w:val="7"/>
          <w:sz w:val="28"/>
          <w:szCs w:val="28"/>
        </w:rPr>
        <w:t xml:space="preserve">тной комиссией. Форма документа устанавливается в порядке, </w:t>
      </w:r>
      <w:r>
        <w:rPr>
          <w:color w:val="000000"/>
          <w:spacing w:val="4"/>
          <w:sz w:val="28"/>
          <w:szCs w:val="28"/>
        </w:rPr>
        <w:t>определяемом Правительством Российской Федерации.</w:t>
      </w:r>
    </w:p>
    <w:p w:rsidR="00AF61D2" w:rsidRDefault="00AF61D2" w:rsidP="00AF61D2">
      <w:pPr>
        <w:numPr>
          <w:ilvl w:val="0"/>
          <w:numId w:val="65"/>
        </w:numPr>
        <w:shd w:val="clear" w:color="auto" w:fill="FFFFFF"/>
        <w:tabs>
          <w:tab w:val="left" w:pos="523"/>
        </w:tabs>
        <w:ind w:firstLine="298"/>
        <w:jc w:val="both"/>
        <w:rPr>
          <w:color w:val="000000"/>
          <w:spacing w:val="6"/>
          <w:sz w:val="28"/>
          <w:szCs w:val="28"/>
        </w:rPr>
      </w:pPr>
      <w:r>
        <w:rPr>
          <w:color w:val="000000"/>
          <w:spacing w:val="2"/>
          <w:sz w:val="28"/>
          <w:szCs w:val="28"/>
        </w:rPr>
        <w:t>Специальные условия для получения образования определя</w:t>
      </w:r>
      <w:r>
        <w:rPr>
          <w:color w:val="000000"/>
          <w:spacing w:val="2"/>
          <w:sz w:val="28"/>
          <w:szCs w:val="28"/>
        </w:rPr>
        <w:softHyphen/>
      </w:r>
      <w:r>
        <w:rPr>
          <w:color w:val="000000"/>
          <w:spacing w:val="1"/>
          <w:sz w:val="28"/>
          <w:szCs w:val="28"/>
        </w:rPr>
        <w:t xml:space="preserve">ются на основании заключения психолого-медико-педагогической </w:t>
      </w:r>
      <w:r>
        <w:rPr>
          <w:color w:val="000000"/>
          <w:spacing w:val="6"/>
          <w:sz w:val="28"/>
          <w:szCs w:val="28"/>
        </w:rPr>
        <w:t>комиссии или медико-социальной экспертной комиссии.</w:t>
      </w:r>
    </w:p>
    <w:p w:rsidR="00AF61D2" w:rsidRDefault="00AF61D2" w:rsidP="00AF61D2">
      <w:pPr>
        <w:numPr>
          <w:ilvl w:val="0"/>
          <w:numId w:val="65"/>
        </w:numPr>
        <w:shd w:val="clear" w:color="auto" w:fill="FFFFFF"/>
        <w:tabs>
          <w:tab w:val="left" w:pos="523"/>
        </w:tabs>
        <w:ind w:firstLine="298"/>
        <w:jc w:val="both"/>
        <w:rPr>
          <w:color w:val="000000"/>
          <w:spacing w:val="3"/>
          <w:sz w:val="28"/>
          <w:szCs w:val="28"/>
        </w:rPr>
      </w:pPr>
      <w:r>
        <w:rPr>
          <w:color w:val="000000"/>
          <w:spacing w:val="2"/>
          <w:sz w:val="28"/>
          <w:szCs w:val="28"/>
        </w:rPr>
        <w:t>На основании документов, указанных в пунктах 1 и 2 насто</w:t>
      </w:r>
      <w:r>
        <w:rPr>
          <w:color w:val="000000"/>
          <w:spacing w:val="2"/>
          <w:sz w:val="28"/>
          <w:szCs w:val="28"/>
        </w:rPr>
        <w:softHyphen/>
      </w:r>
      <w:r>
        <w:rPr>
          <w:color w:val="000000"/>
          <w:spacing w:val="4"/>
          <w:sz w:val="28"/>
          <w:szCs w:val="28"/>
        </w:rPr>
        <w:t>ящей статьи, орган исполнительной власти, к компетенции кото</w:t>
      </w:r>
      <w:r>
        <w:rPr>
          <w:color w:val="000000"/>
          <w:spacing w:val="4"/>
          <w:sz w:val="28"/>
          <w:szCs w:val="28"/>
        </w:rPr>
        <w:softHyphen/>
      </w:r>
      <w:r>
        <w:rPr>
          <w:color w:val="000000"/>
          <w:sz w:val="28"/>
          <w:szCs w:val="28"/>
        </w:rPr>
        <w:t xml:space="preserve">рого относятся вопросы финансирования образования, выдает лицу </w:t>
      </w:r>
      <w:r>
        <w:rPr>
          <w:color w:val="000000"/>
          <w:spacing w:val="4"/>
          <w:sz w:val="28"/>
          <w:szCs w:val="28"/>
        </w:rPr>
        <w:t>с ограниченными возможностями здоровья (его законному пред</w:t>
      </w:r>
      <w:r>
        <w:rPr>
          <w:color w:val="000000"/>
          <w:spacing w:val="4"/>
          <w:sz w:val="28"/>
          <w:szCs w:val="28"/>
        </w:rPr>
        <w:softHyphen/>
      </w:r>
      <w:r>
        <w:rPr>
          <w:color w:val="000000"/>
          <w:spacing w:val="2"/>
          <w:sz w:val="28"/>
          <w:szCs w:val="28"/>
        </w:rPr>
        <w:t>ставителю) государственное именное образовательное обязатель</w:t>
      </w:r>
      <w:r>
        <w:rPr>
          <w:color w:val="000000"/>
          <w:spacing w:val="2"/>
          <w:sz w:val="28"/>
          <w:szCs w:val="28"/>
        </w:rPr>
        <w:softHyphen/>
        <w:t xml:space="preserve">ство. Государственное именное образовательное обязательство не </w:t>
      </w:r>
      <w:r>
        <w:rPr>
          <w:color w:val="000000"/>
          <w:spacing w:val="6"/>
          <w:sz w:val="28"/>
          <w:szCs w:val="28"/>
        </w:rPr>
        <w:t>может быть предметом гражданского оборота, включая куплю-</w:t>
      </w:r>
      <w:r>
        <w:rPr>
          <w:color w:val="000000"/>
          <w:spacing w:val="4"/>
          <w:sz w:val="28"/>
          <w:szCs w:val="28"/>
        </w:rPr>
        <w:t>продажу и залог, о чем делается соответствующая запись в госу</w:t>
      </w:r>
      <w:r>
        <w:rPr>
          <w:color w:val="000000"/>
          <w:spacing w:val="3"/>
          <w:sz w:val="28"/>
          <w:szCs w:val="28"/>
        </w:rPr>
        <w:t>дарственном именном образовательном обязательстве.</w:t>
      </w:r>
    </w:p>
    <w:p w:rsidR="00AF61D2" w:rsidRDefault="00AF61D2">
      <w:pPr>
        <w:shd w:val="clear" w:color="auto" w:fill="FFFFFF"/>
        <w:ind w:right="10" w:firstLine="288"/>
        <w:jc w:val="both"/>
        <w:rPr>
          <w:color w:val="000000"/>
          <w:spacing w:val="-1"/>
          <w:sz w:val="28"/>
          <w:szCs w:val="28"/>
        </w:rPr>
      </w:pPr>
      <w:r>
        <w:rPr>
          <w:color w:val="000000"/>
          <w:sz w:val="28"/>
          <w:szCs w:val="28"/>
        </w:rPr>
        <w:t>Форма государственного именного образовательного обязатель</w:t>
      </w:r>
      <w:r>
        <w:rPr>
          <w:color w:val="000000"/>
          <w:sz w:val="28"/>
          <w:szCs w:val="28"/>
        </w:rPr>
        <w:softHyphen/>
      </w:r>
      <w:r>
        <w:rPr>
          <w:color w:val="000000"/>
          <w:spacing w:val="2"/>
          <w:sz w:val="28"/>
          <w:szCs w:val="28"/>
        </w:rPr>
        <w:t>ства, порядок расчета его цены и порядок получения этого обяза</w:t>
      </w:r>
      <w:r>
        <w:rPr>
          <w:color w:val="000000"/>
          <w:spacing w:val="2"/>
          <w:sz w:val="28"/>
          <w:szCs w:val="28"/>
        </w:rPr>
        <w:softHyphen/>
      </w:r>
      <w:r>
        <w:rPr>
          <w:color w:val="000000"/>
          <w:spacing w:val="-1"/>
          <w:sz w:val="28"/>
          <w:szCs w:val="28"/>
        </w:rPr>
        <w:t>тельства устанавливаются Правительством Российской Федерации.</w:t>
      </w:r>
    </w:p>
    <w:p w:rsidR="00AF61D2" w:rsidRDefault="00AF61D2" w:rsidP="00AF61D2">
      <w:pPr>
        <w:numPr>
          <w:ilvl w:val="0"/>
          <w:numId w:val="65"/>
        </w:numPr>
        <w:shd w:val="clear" w:color="auto" w:fill="FFFFFF"/>
        <w:tabs>
          <w:tab w:val="left" w:pos="523"/>
        </w:tabs>
        <w:ind w:firstLine="298"/>
        <w:jc w:val="both"/>
        <w:rPr>
          <w:color w:val="000000"/>
          <w:spacing w:val="2"/>
          <w:sz w:val="28"/>
          <w:szCs w:val="28"/>
        </w:rPr>
      </w:pPr>
      <w:r>
        <w:rPr>
          <w:color w:val="000000"/>
          <w:spacing w:val="5"/>
          <w:sz w:val="28"/>
          <w:szCs w:val="28"/>
        </w:rPr>
        <w:t>Должностные лица психолого-медико-педагогических ко</w:t>
      </w:r>
      <w:r>
        <w:rPr>
          <w:color w:val="000000"/>
          <w:spacing w:val="5"/>
          <w:sz w:val="28"/>
          <w:szCs w:val="28"/>
        </w:rPr>
        <w:softHyphen/>
      </w:r>
      <w:r>
        <w:rPr>
          <w:color w:val="000000"/>
          <w:spacing w:val="7"/>
          <w:sz w:val="28"/>
          <w:szCs w:val="28"/>
        </w:rPr>
        <w:t>миссий и медико-социальных экспертных комиссий в соответ</w:t>
      </w:r>
      <w:r>
        <w:rPr>
          <w:color w:val="000000"/>
          <w:spacing w:val="7"/>
          <w:sz w:val="28"/>
          <w:szCs w:val="28"/>
        </w:rPr>
        <w:softHyphen/>
      </w:r>
      <w:r>
        <w:rPr>
          <w:color w:val="000000"/>
          <w:spacing w:val="6"/>
          <w:sz w:val="28"/>
          <w:szCs w:val="28"/>
        </w:rPr>
        <w:t>ствии с законодательством Российской Федерации несут ответ</w:t>
      </w:r>
      <w:r>
        <w:rPr>
          <w:color w:val="000000"/>
          <w:spacing w:val="6"/>
          <w:sz w:val="28"/>
          <w:szCs w:val="28"/>
        </w:rPr>
        <w:softHyphen/>
      </w:r>
      <w:r>
        <w:rPr>
          <w:color w:val="000000"/>
          <w:spacing w:val="3"/>
          <w:sz w:val="28"/>
          <w:szCs w:val="28"/>
        </w:rPr>
        <w:t>ственность за достоверность сведений, содержащихся в докумен</w:t>
      </w:r>
      <w:r>
        <w:rPr>
          <w:color w:val="000000"/>
          <w:spacing w:val="3"/>
          <w:sz w:val="28"/>
          <w:szCs w:val="28"/>
        </w:rPr>
        <w:softHyphen/>
      </w:r>
      <w:r>
        <w:rPr>
          <w:color w:val="000000"/>
          <w:spacing w:val="2"/>
          <w:sz w:val="28"/>
          <w:szCs w:val="28"/>
        </w:rPr>
        <w:t xml:space="preserve">тах, указанных в пунктах 1 и 2 настоящей статьи. Лица, виновные </w:t>
      </w:r>
      <w:r>
        <w:rPr>
          <w:color w:val="000000"/>
          <w:spacing w:val="7"/>
          <w:sz w:val="28"/>
          <w:szCs w:val="28"/>
        </w:rPr>
        <w:t>в вынесении психолого-медико-педагогической комиссией или</w:t>
      </w:r>
      <w:r>
        <w:rPr>
          <w:color w:val="000000"/>
          <w:spacing w:val="7"/>
          <w:sz w:val="28"/>
          <w:szCs w:val="28"/>
        </w:rPr>
        <w:br/>
      </w:r>
      <w:r>
        <w:rPr>
          <w:color w:val="000000"/>
          <w:spacing w:val="8"/>
          <w:sz w:val="28"/>
          <w:szCs w:val="28"/>
        </w:rPr>
        <w:t>медико-социальной экспертной комиссией умышленно непра</w:t>
      </w:r>
      <w:r>
        <w:rPr>
          <w:color w:val="000000"/>
          <w:spacing w:val="8"/>
          <w:sz w:val="28"/>
          <w:szCs w:val="28"/>
        </w:rPr>
        <w:softHyphen/>
      </w:r>
      <w:r>
        <w:rPr>
          <w:color w:val="000000"/>
          <w:spacing w:val="7"/>
          <w:sz w:val="28"/>
          <w:szCs w:val="28"/>
        </w:rPr>
        <w:t>вильного заключения, незаконной выдаче документов, указан</w:t>
      </w:r>
      <w:r>
        <w:rPr>
          <w:color w:val="000000"/>
          <w:spacing w:val="7"/>
          <w:sz w:val="28"/>
          <w:szCs w:val="28"/>
        </w:rPr>
        <w:softHyphen/>
      </w:r>
      <w:r>
        <w:rPr>
          <w:color w:val="000000"/>
          <w:spacing w:val="9"/>
          <w:sz w:val="28"/>
          <w:szCs w:val="28"/>
        </w:rPr>
        <w:t>ных в пунктах 1, 2 и 3 настоящей статьи, несут дисциплинар</w:t>
      </w:r>
      <w:r>
        <w:rPr>
          <w:color w:val="000000"/>
          <w:spacing w:val="9"/>
          <w:sz w:val="28"/>
          <w:szCs w:val="28"/>
        </w:rPr>
        <w:softHyphen/>
        <w:t>ную, административную, имущественную и уголовную ответ</w:t>
      </w:r>
      <w:r>
        <w:rPr>
          <w:color w:val="000000"/>
          <w:spacing w:val="9"/>
          <w:sz w:val="28"/>
          <w:szCs w:val="28"/>
        </w:rPr>
        <w:softHyphen/>
      </w:r>
      <w:r>
        <w:rPr>
          <w:color w:val="000000"/>
          <w:spacing w:val="14"/>
          <w:sz w:val="28"/>
          <w:szCs w:val="28"/>
        </w:rPr>
        <w:t xml:space="preserve">ственность, установленную законодательством Российской </w:t>
      </w:r>
      <w:r>
        <w:rPr>
          <w:color w:val="000000"/>
          <w:spacing w:val="2"/>
          <w:sz w:val="28"/>
          <w:szCs w:val="28"/>
        </w:rPr>
        <w:t>Федерации. [...]</w:t>
      </w:r>
    </w:p>
    <w:p w:rsidR="00AF61D2" w:rsidRDefault="00AF61D2">
      <w:pPr>
        <w:shd w:val="clear" w:color="auto" w:fill="FFFFFF"/>
        <w:tabs>
          <w:tab w:val="left" w:pos="523"/>
        </w:tabs>
        <w:jc w:val="both"/>
        <w:rPr>
          <w:sz w:val="28"/>
          <w:szCs w:val="28"/>
        </w:rPr>
      </w:pPr>
    </w:p>
    <w:p w:rsidR="00AF61D2" w:rsidRDefault="00AF61D2">
      <w:pPr>
        <w:shd w:val="clear" w:color="auto" w:fill="FFFFFF"/>
        <w:ind w:left="298" w:right="60"/>
        <w:jc w:val="both"/>
        <w:rPr>
          <w:color w:val="000000"/>
          <w:spacing w:val="4"/>
          <w:sz w:val="28"/>
          <w:szCs w:val="28"/>
        </w:rPr>
      </w:pPr>
      <w:r>
        <w:rPr>
          <w:color w:val="000000"/>
          <w:spacing w:val="2"/>
          <w:sz w:val="28"/>
          <w:szCs w:val="28"/>
        </w:rPr>
        <w:t xml:space="preserve">ГЛАВА </w:t>
      </w:r>
      <w:r>
        <w:rPr>
          <w:color w:val="000000"/>
          <w:spacing w:val="2"/>
          <w:sz w:val="28"/>
          <w:szCs w:val="28"/>
          <w:lang w:val="en-US"/>
        </w:rPr>
        <w:t>VI</w:t>
      </w:r>
      <w:r>
        <w:rPr>
          <w:color w:val="000000"/>
          <w:spacing w:val="2"/>
          <w:sz w:val="28"/>
          <w:szCs w:val="28"/>
        </w:rPr>
        <w:t xml:space="preserve">. ОБЕСПЕЧЕНИЕ СПЕЦИАЛЬНОГО </w:t>
      </w:r>
      <w:r>
        <w:rPr>
          <w:color w:val="000000"/>
          <w:spacing w:val="4"/>
          <w:sz w:val="28"/>
          <w:szCs w:val="28"/>
        </w:rPr>
        <w:t>ОБРАЗОВАНИЯ КАДРАМИ</w:t>
      </w:r>
    </w:p>
    <w:p w:rsidR="00AF61D2" w:rsidRDefault="00AF61D2">
      <w:pPr>
        <w:shd w:val="clear" w:color="auto" w:fill="FFFFFF"/>
        <w:ind w:left="298" w:right="1210"/>
        <w:jc w:val="both"/>
        <w:rPr>
          <w:sz w:val="28"/>
          <w:szCs w:val="28"/>
        </w:rPr>
      </w:pPr>
    </w:p>
    <w:p w:rsidR="00AF61D2" w:rsidRDefault="00AF61D2">
      <w:pPr>
        <w:shd w:val="clear" w:color="auto" w:fill="FFFFFF"/>
        <w:ind w:left="10" w:right="5" w:firstLine="288"/>
        <w:jc w:val="both"/>
        <w:rPr>
          <w:color w:val="000000"/>
          <w:spacing w:val="2"/>
          <w:sz w:val="28"/>
          <w:szCs w:val="28"/>
        </w:rPr>
      </w:pPr>
      <w:r>
        <w:rPr>
          <w:b/>
          <w:bCs/>
          <w:color w:val="000000"/>
          <w:spacing w:val="1"/>
          <w:sz w:val="28"/>
          <w:szCs w:val="28"/>
        </w:rPr>
        <w:t xml:space="preserve">Статья 32. </w:t>
      </w:r>
      <w:r>
        <w:rPr>
          <w:color w:val="000000"/>
          <w:spacing w:val="1"/>
          <w:sz w:val="28"/>
          <w:szCs w:val="28"/>
        </w:rPr>
        <w:t xml:space="preserve">Подготовка специалистов в области специального </w:t>
      </w:r>
      <w:r>
        <w:rPr>
          <w:color w:val="000000"/>
          <w:spacing w:val="2"/>
          <w:sz w:val="28"/>
          <w:szCs w:val="28"/>
        </w:rPr>
        <w:t>образования</w:t>
      </w:r>
    </w:p>
    <w:p w:rsidR="00AF61D2" w:rsidRDefault="00AF61D2">
      <w:pPr>
        <w:numPr>
          <w:ilvl w:val="0"/>
          <w:numId w:val="9"/>
        </w:numPr>
        <w:shd w:val="clear" w:color="auto" w:fill="FFFFFF"/>
        <w:tabs>
          <w:tab w:val="left" w:pos="528"/>
        </w:tabs>
        <w:ind w:left="10" w:firstLine="283"/>
        <w:jc w:val="both"/>
        <w:rPr>
          <w:color w:val="000000"/>
          <w:spacing w:val="4"/>
          <w:sz w:val="28"/>
          <w:szCs w:val="28"/>
        </w:rPr>
      </w:pPr>
      <w:r>
        <w:rPr>
          <w:color w:val="000000"/>
          <w:spacing w:val="2"/>
          <w:sz w:val="28"/>
          <w:szCs w:val="28"/>
        </w:rPr>
        <w:t>Подготовка специалистов в области специального образова</w:t>
      </w:r>
      <w:r>
        <w:rPr>
          <w:color w:val="000000"/>
          <w:spacing w:val="2"/>
          <w:sz w:val="28"/>
          <w:szCs w:val="28"/>
        </w:rPr>
        <w:softHyphen/>
      </w:r>
      <w:r>
        <w:rPr>
          <w:color w:val="000000"/>
          <w:spacing w:val="4"/>
          <w:sz w:val="28"/>
          <w:szCs w:val="28"/>
        </w:rPr>
        <w:t>ния осуществляется в специализированных образовательных уч</w:t>
      </w:r>
      <w:r>
        <w:rPr>
          <w:color w:val="000000"/>
          <w:spacing w:val="4"/>
          <w:sz w:val="28"/>
          <w:szCs w:val="28"/>
        </w:rPr>
        <w:softHyphen/>
      </w:r>
      <w:r>
        <w:rPr>
          <w:color w:val="000000"/>
          <w:spacing w:val="6"/>
          <w:sz w:val="28"/>
          <w:szCs w:val="28"/>
        </w:rPr>
        <w:t>реждениях среднего профессионального и высшего профессио</w:t>
      </w:r>
      <w:r>
        <w:rPr>
          <w:color w:val="000000"/>
          <w:spacing w:val="6"/>
          <w:sz w:val="28"/>
          <w:szCs w:val="28"/>
        </w:rPr>
        <w:softHyphen/>
      </w:r>
      <w:r>
        <w:rPr>
          <w:color w:val="000000"/>
          <w:spacing w:val="3"/>
          <w:sz w:val="28"/>
          <w:szCs w:val="28"/>
        </w:rPr>
        <w:t>нального образования, в образовательных учреждениях послеву</w:t>
      </w:r>
      <w:r>
        <w:rPr>
          <w:color w:val="000000"/>
          <w:spacing w:val="3"/>
          <w:sz w:val="28"/>
          <w:szCs w:val="28"/>
        </w:rPr>
        <w:softHyphen/>
      </w:r>
      <w:r>
        <w:rPr>
          <w:color w:val="000000"/>
          <w:sz w:val="28"/>
          <w:szCs w:val="28"/>
        </w:rPr>
        <w:t xml:space="preserve">зовского профессионального образования, а также на специальных </w:t>
      </w:r>
      <w:r>
        <w:rPr>
          <w:color w:val="000000"/>
          <w:spacing w:val="1"/>
          <w:sz w:val="28"/>
          <w:szCs w:val="28"/>
        </w:rPr>
        <w:t>факультетах и курсах образовательных учреждений среднего про</w:t>
      </w:r>
      <w:r>
        <w:rPr>
          <w:color w:val="000000"/>
          <w:spacing w:val="1"/>
          <w:sz w:val="28"/>
          <w:szCs w:val="28"/>
        </w:rPr>
        <w:softHyphen/>
      </w:r>
      <w:r>
        <w:rPr>
          <w:color w:val="000000"/>
          <w:spacing w:val="4"/>
          <w:sz w:val="28"/>
          <w:szCs w:val="28"/>
        </w:rPr>
        <w:t>фессионального и высшего профессионального образования.</w:t>
      </w:r>
    </w:p>
    <w:p w:rsidR="00AF61D2" w:rsidRDefault="00AF61D2">
      <w:pPr>
        <w:numPr>
          <w:ilvl w:val="0"/>
          <w:numId w:val="9"/>
        </w:numPr>
        <w:shd w:val="clear" w:color="auto" w:fill="FFFFFF"/>
        <w:tabs>
          <w:tab w:val="left" w:pos="528"/>
        </w:tabs>
        <w:ind w:left="10" w:firstLine="283"/>
        <w:jc w:val="both"/>
        <w:rPr>
          <w:color w:val="000000"/>
          <w:spacing w:val="1"/>
          <w:sz w:val="28"/>
          <w:szCs w:val="28"/>
        </w:rPr>
      </w:pPr>
      <w:r>
        <w:rPr>
          <w:color w:val="000000"/>
          <w:spacing w:val="1"/>
          <w:sz w:val="28"/>
          <w:szCs w:val="28"/>
        </w:rPr>
        <w:t>Обязательный минимум содержания основных образователь</w:t>
      </w:r>
      <w:r>
        <w:rPr>
          <w:color w:val="000000"/>
          <w:spacing w:val="1"/>
          <w:sz w:val="28"/>
          <w:szCs w:val="28"/>
        </w:rPr>
        <w:softHyphen/>
      </w:r>
      <w:r>
        <w:rPr>
          <w:color w:val="000000"/>
          <w:spacing w:val="4"/>
          <w:sz w:val="28"/>
          <w:szCs w:val="28"/>
        </w:rPr>
        <w:t>ных программ среднего педагогического и высшего педагогиче</w:t>
      </w:r>
      <w:r>
        <w:rPr>
          <w:color w:val="000000"/>
          <w:spacing w:val="4"/>
          <w:sz w:val="28"/>
          <w:szCs w:val="28"/>
        </w:rPr>
        <w:softHyphen/>
      </w:r>
      <w:r>
        <w:rPr>
          <w:color w:val="000000"/>
          <w:spacing w:val="3"/>
          <w:sz w:val="28"/>
          <w:szCs w:val="28"/>
        </w:rPr>
        <w:t xml:space="preserve">ского образования, устанавливаемый федеральным компонентом </w:t>
      </w:r>
      <w:r>
        <w:rPr>
          <w:color w:val="000000"/>
          <w:spacing w:val="2"/>
          <w:sz w:val="28"/>
          <w:szCs w:val="28"/>
        </w:rPr>
        <w:t xml:space="preserve">соответствующего государственного образовательного стандарта, </w:t>
      </w:r>
      <w:r>
        <w:rPr>
          <w:color w:val="000000"/>
          <w:spacing w:val="5"/>
          <w:sz w:val="28"/>
          <w:szCs w:val="28"/>
        </w:rPr>
        <w:t xml:space="preserve">включает в себя изучение основ дефектологии и коррекционной </w:t>
      </w:r>
      <w:r>
        <w:rPr>
          <w:color w:val="000000"/>
          <w:spacing w:val="1"/>
          <w:sz w:val="28"/>
          <w:szCs w:val="28"/>
        </w:rPr>
        <w:t>педагогики.</w:t>
      </w:r>
    </w:p>
    <w:p w:rsidR="00AF61D2" w:rsidRDefault="00AF61D2">
      <w:pPr>
        <w:shd w:val="clear" w:color="auto" w:fill="FFFFFF"/>
        <w:ind w:left="10" w:right="14" w:firstLine="288"/>
        <w:jc w:val="both"/>
        <w:rPr>
          <w:color w:val="000000"/>
          <w:spacing w:val="4"/>
          <w:sz w:val="28"/>
          <w:szCs w:val="28"/>
        </w:rPr>
      </w:pPr>
      <w:r>
        <w:rPr>
          <w:b/>
          <w:bCs/>
          <w:color w:val="000000"/>
          <w:sz w:val="28"/>
          <w:szCs w:val="28"/>
        </w:rPr>
        <w:t xml:space="preserve">Статья 33. </w:t>
      </w:r>
      <w:r>
        <w:rPr>
          <w:color w:val="000000"/>
          <w:sz w:val="28"/>
          <w:szCs w:val="28"/>
        </w:rPr>
        <w:t>Социальные гарантии и льготы работникам, уча</w:t>
      </w:r>
      <w:r>
        <w:rPr>
          <w:color w:val="000000"/>
          <w:sz w:val="28"/>
          <w:szCs w:val="28"/>
        </w:rPr>
        <w:softHyphen/>
      </w:r>
      <w:r>
        <w:rPr>
          <w:color w:val="000000"/>
          <w:spacing w:val="4"/>
          <w:sz w:val="28"/>
          <w:szCs w:val="28"/>
        </w:rPr>
        <w:t>ствующим в осуществлении специального образования</w:t>
      </w:r>
    </w:p>
    <w:p w:rsidR="00AF61D2" w:rsidRDefault="00AF61D2">
      <w:pPr>
        <w:shd w:val="clear" w:color="auto" w:fill="FFFFFF"/>
        <w:tabs>
          <w:tab w:val="left" w:pos="542"/>
        </w:tabs>
        <w:ind w:firstLine="293"/>
        <w:jc w:val="both"/>
        <w:rPr>
          <w:color w:val="000000"/>
          <w:spacing w:val="4"/>
          <w:sz w:val="28"/>
          <w:szCs w:val="28"/>
        </w:rPr>
      </w:pPr>
      <w:r>
        <w:rPr>
          <w:color w:val="000000"/>
          <w:spacing w:val="-22"/>
          <w:sz w:val="28"/>
          <w:szCs w:val="28"/>
        </w:rPr>
        <w:t>1.</w:t>
      </w:r>
      <w:r>
        <w:rPr>
          <w:color w:val="000000"/>
          <w:sz w:val="28"/>
          <w:szCs w:val="28"/>
        </w:rPr>
        <w:tab/>
      </w:r>
      <w:r>
        <w:rPr>
          <w:color w:val="000000"/>
          <w:spacing w:val="5"/>
          <w:sz w:val="28"/>
          <w:szCs w:val="28"/>
        </w:rPr>
        <w:t>Работникам, участвующим в осуществлении специального</w:t>
      </w:r>
      <w:r>
        <w:rPr>
          <w:color w:val="000000"/>
          <w:spacing w:val="5"/>
          <w:sz w:val="28"/>
          <w:szCs w:val="28"/>
        </w:rPr>
        <w:br/>
      </w:r>
      <w:r>
        <w:rPr>
          <w:color w:val="000000"/>
          <w:spacing w:val="3"/>
          <w:sz w:val="28"/>
          <w:szCs w:val="28"/>
        </w:rPr>
        <w:t>образования, помимо прав и льгот, установленных законодатель</w:t>
      </w:r>
      <w:r>
        <w:rPr>
          <w:color w:val="000000"/>
          <w:spacing w:val="3"/>
          <w:sz w:val="28"/>
          <w:szCs w:val="28"/>
        </w:rPr>
        <w:softHyphen/>
      </w:r>
      <w:r>
        <w:rPr>
          <w:color w:val="000000"/>
          <w:spacing w:val="6"/>
          <w:sz w:val="28"/>
          <w:szCs w:val="28"/>
        </w:rPr>
        <w:t>ством Российской Федерации для работников образовательных</w:t>
      </w:r>
      <w:r>
        <w:rPr>
          <w:color w:val="000000"/>
          <w:spacing w:val="6"/>
          <w:sz w:val="28"/>
          <w:szCs w:val="28"/>
        </w:rPr>
        <w:br/>
      </w:r>
      <w:r>
        <w:rPr>
          <w:color w:val="000000"/>
          <w:spacing w:val="2"/>
          <w:sz w:val="28"/>
          <w:szCs w:val="28"/>
        </w:rPr>
        <w:t>учреждений, предоставляется право на оплату труда по повышен</w:t>
      </w:r>
      <w:r>
        <w:rPr>
          <w:color w:val="000000"/>
          <w:spacing w:val="2"/>
          <w:sz w:val="28"/>
          <w:szCs w:val="28"/>
        </w:rPr>
        <w:softHyphen/>
      </w:r>
      <w:r>
        <w:rPr>
          <w:color w:val="000000"/>
          <w:spacing w:val="6"/>
          <w:sz w:val="28"/>
          <w:szCs w:val="28"/>
        </w:rPr>
        <w:t>ным на 15-30 процентов тарифным ставкам (окладам) в зависи</w:t>
      </w:r>
      <w:r>
        <w:rPr>
          <w:color w:val="000000"/>
          <w:spacing w:val="6"/>
          <w:sz w:val="28"/>
          <w:szCs w:val="28"/>
        </w:rPr>
        <w:softHyphen/>
      </w:r>
      <w:r>
        <w:rPr>
          <w:color w:val="000000"/>
          <w:spacing w:val="3"/>
          <w:sz w:val="28"/>
          <w:szCs w:val="28"/>
        </w:rPr>
        <w:t xml:space="preserve">мости от типов и видов образовательных учреждений, а также от </w:t>
      </w:r>
      <w:r>
        <w:rPr>
          <w:color w:val="000000"/>
          <w:spacing w:val="4"/>
          <w:sz w:val="28"/>
          <w:szCs w:val="28"/>
        </w:rPr>
        <w:t>сложности выполняемой работы.</w:t>
      </w:r>
    </w:p>
    <w:p w:rsidR="00AF61D2" w:rsidRDefault="00AF61D2">
      <w:pPr>
        <w:shd w:val="clear" w:color="auto" w:fill="FFFFFF"/>
        <w:ind w:left="14" w:firstLine="283"/>
        <w:jc w:val="both"/>
        <w:rPr>
          <w:color w:val="000000"/>
          <w:spacing w:val="4"/>
          <w:sz w:val="28"/>
          <w:szCs w:val="28"/>
        </w:rPr>
      </w:pPr>
      <w:r>
        <w:rPr>
          <w:color w:val="000000"/>
          <w:sz w:val="28"/>
          <w:szCs w:val="28"/>
        </w:rPr>
        <w:t xml:space="preserve">Перечень соответствующих должностей и работ утверждается в </w:t>
      </w:r>
      <w:r>
        <w:rPr>
          <w:color w:val="000000"/>
          <w:spacing w:val="4"/>
          <w:sz w:val="28"/>
          <w:szCs w:val="28"/>
        </w:rPr>
        <w:t>порядке, определяемом Правительством Российской Федерации.</w:t>
      </w:r>
    </w:p>
    <w:p w:rsidR="00AF61D2" w:rsidRDefault="00AF61D2">
      <w:pPr>
        <w:shd w:val="clear" w:color="auto" w:fill="FFFFFF"/>
        <w:tabs>
          <w:tab w:val="left" w:pos="542"/>
        </w:tabs>
        <w:ind w:firstLine="293"/>
        <w:jc w:val="both"/>
        <w:rPr>
          <w:color w:val="000000"/>
          <w:spacing w:val="3"/>
          <w:sz w:val="28"/>
          <w:szCs w:val="28"/>
        </w:rPr>
      </w:pPr>
      <w:r>
        <w:rPr>
          <w:color w:val="000000"/>
          <w:spacing w:val="-19"/>
          <w:sz w:val="28"/>
          <w:szCs w:val="28"/>
        </w:rPr>
        <w:t>2.</w:t>
      </w:r>
      <w:r>
        <w:rPr>
          <w:color w:val="000000"/>
          <w:sz w:val="28"/>
          <w:szCs w:val="28"/>
        </w:rPr>
        <w:tab/>
      </w:r>
      <w:r>
        <w:rPr>
          <w:color w:val="000000"/>
          <w:spacing w:val="-4"/>
          <w:sz w:val="28"/>
          <w:szCs w:val="28"/>
        </w:rPr>
        <w:t>В случае увеличения по решению учредителя численности обу</w:t>
      </w:r>
      <w:r>
        <w:rPr>
          <w:color w:val="000000"/>
          <w:spacing w:val="-4"/>
          <w:sz w:val="28"/>
          <w:szCs w:val="28"/>
        </w:rPr>
        <w:softHyphen/>
      </w:r>
      <w:r>
        <w:rPr>
          <w:color w:val="000000"/>
          <w:spacing w:val="6"/>
          <w:sz w:val="28"/>
          <w:szCs w:val="28"/>
        </w:rPr>
        <w:t>чающихся, воспитанников в классах (группах) сверх норматив</w:t>
      </w:r>
      <w:r>
        <w:rPr>
          <w:color w:val="000000"/>
          <w:spacing w:val="6"/>
          <w:sz w:val="28"/>
          <w:szCs w:val="28"/>
        </w:rPr>
        <w:softHyphen/>
      </w:r>
      <w:r>
        <w:rPr>
          <w:color w:val="000000"/>
          <w:spacing w:val="3"/>
          <w:sz w:val="28"/>
          <w:szCs w:val="28"/>
        </w:rPr>
        <w:t>ной численности, установленной для образовательного учрежде</w:t>
      </w:r>
      <w:r>
        <w:rPr>
          <w:color w:val="000000"/>
          <w:spacing w:val="3"/>
          <w:sz w:val="28"/>
          <w:szCs w:val="28"/>
        </w:rPr>
        <w:softHyphen/>
        <w:t>ния соответствующего типа или вида, тарифные ставки (оклады) работников, указанных в пункте 1 настоящей статьи, повышают</w:t>
      </w:r>
      <w:r>
        <w:rPr>
          <w:color w:val="000000"/>
          <w:spacing w:val="3"/>
          <w:sz w:val="28"/>
          <w:szCs w:val="28"/>
        </w:rPr>
        <w:softHyphen/>
      </w:r>
      <w:r>
        <w:rPr>
          <w:color w:val="000000"/>
          <w:spacing w:val="2"/>
          <w:sz w:val="28"/>
          <w:szCs w:val="28"/>
        </w:rPr>
        <w:t xml:space="preserve">ся на один процент за каждый процент превышения нормативной </w:t>
      </w:r>
      <w:r>
        <w:rPr>
          <w:color w:val="000000"/>
          <w:spacing w:val="3"/>
          <w:sz w:val="28"/>
          <w:szCs w:val="28"/>
        </w:rPr>
        <w:t>численности обучающихся, воспитанников. [...]</w:t>
      </w:r>
    </w:p>
    <w:p w:rsidR="00AF61D2" w:rsidRDefault="00AF61D2">
      <w:pPr>
        <w:shd w:val="clear" w:color="auto" w:fill="FFFFFF"/>
        <w:tabs>
          <w:tab w:val="left" w:pos="542"/>
        </w:tabs>
        <w:ind w:firstLine="293"/>
        <w:jc w:val="both"/>
        <w:rPr>
          <w:sz w:val="28"/>
          <w:szCs w:val="28"/>
        </w:rPr>
      </w:pPr>
    </w:p>
    <w:p w:rsidR="00AF61D2" w:rsidRDefault="00AF61D2">
      <w:pPr>
        <w:shd w:val="clear" w:color="auto" w:fill="FFFFFF"/>
        <w:ind w:left="298" w:right="403"/>
        <w:jc w:val="both"/>
        <w:rPr>
          <w:color w:val="000000"/>
          <w:spacing w:val="6"/>
          <w:sz w:val="28"/>
          <w:szCs w:val="28"/>
        </w:rPr>
      </w:pPr>
      <w:r>
        <w:rPr>
          <w:color w:val="000000"/>
          <w:spacing w:val="2"/>
          <w:sz w:val="28"/>
          <w:szCs w:val="28"/>
        </w:rPr>
        <w:t xml:space="preserve">ГЛАВА </w:t>
      </w:r>
      <w:r>
        <w:rPr>
          <w:color w:val="000000"/>
          <w:spacing w:val="2"/>
          <w:sz w:val="28"/>
          <w:szCs w:val="28"/>
          <w:lang w:val="en-US"/>
        </w:rPr>
        <w:t>VIII</w:t>
      </w:r>
      <w:r>
        <w:rPr>
          <w:color w:val="000000"/>
          <w:spacing w:val="2"/>
          <w:sz w:val="28"/>
          <w:szCs w:val="28"/>
        </w:rPr>
        <w:t xml:space="preserve">. ЗАКЛЮЧИТЕЛЬНЫЕ И ПЕРЕХОДНЫЕ </w:t>
      </w:r>
      <w:r>
        <w:rPr>
          <w:color w:val="000000"/>
          <w:spacing w:val="6"/>
          <w:sz w:val="28"/>
          <w:szCs w:val="28"/>
        </w:rPr>
        <w:t>ПОЛОЖЕНИЯ</w:t>
      </w:r>
    </w:p>
    <w:p w:rsidR="00AF61D2" w:rsidRDefault="00AF61D2">
      <w:pPr>
        <w:shd w:val="clear" w:color="auto" w:fill="FFFFFF"/>
        <w:ind w:left="298" w:right="403"/>
        <w:jc w:val="both"/>
        <w:rPr>
          <w:sz w:val="28"/>
          <w:szCs w:val="28"/>
        </w:rPr>
      </w:pPr>
    </w:p>
    <w:p w:rsidR="00AF61D2" w:rsidRDefault="00AF61D2">
      <w:pPr>
        <w:shd w:val="clear" w:color="auto" w:fill="FFFFFF"/>
        <w:ind w:left="10" w:right="19" w:firstLine="283"/>
        <w:jc w:val="both"/>
        <w:rPr>
          <w:color w:val="000000"/>
          <w:spacing w:val="4"/>
          <w:sz w:val="28"/>
          <w:szCs w:val="28"/>
        </w:rPr>
      </w:pPr>
      <w:r>
        <w:rPr>
          <w:b/>
          <w:bCs/>
          <w:color w:val="000000"/>
          <w:sz w:val="28"/>
          <w:szCs w:val="28"/>
        </w:rPr>
        <w:t xml:space="preserve">Статья 35. </w:t>
      </w:r>
      <w:r>
        <w:rPr>
          <w:color w:val="000000"/>
          <w:sz w:val="28"/>
          <w:szCs w:val="28"/>
        </w:rPr>
        <w:t>Порядок введения в действие настоящего Федераль</w:t>
      </w:r>
      <w:r>
        <w:rPr>
          <w:color w:val="000000"/>
          <w:sz w:val="28"/>
          <w:szCs w:val="28"/>
        </w:rPr>
        <w:softHyphen/>
      </w:r>
      <w:r>
        <w:rPr>
          <w:color w:val="000000"/>
          <w:spacing w:val="4"/>
          <w:sz w:val="28"/>
          <w:szCs w:val="28"/>
        </w:rPr>
        <w:t>ного закона</w:t>
      </w:r>
    </w:p>
    <w:p w:rsidR="00AF61D2" w:rsidRDefault="00AF61D2">
      <w:pPr>
        <w:shd w:val="clear" w:color="auto" w:fill="FFFFFF"/>
        <w:ind w:left="10" w:firstLine="283"/>
        <w:jc w:val="both"/>
        <w:rPr>
          <w:color w:val="000000"/>
          <w:spacing w:val="3"/>
          <w:sz w:val="28"/>
          <w:szCs w:val="28"/>
        </w:rPr>
      </w:pPr>
      <w:r>
        <w:rPr>
          <w:color w:val="000000"/>
          <w:spacing w:val="7"/>
          <w:sz w:val="28"/>
          <w:szCs w:val="28"/>
        </w:rPr>
        <w:t xml:space="preserve">Настоящий Федеральный закон вводится в действие со дня </w:t>
      </w:r>
      <w:r>
        <w:rPr>
          <w:color w:val="000000"/>
          <w:spacing w:val="4"/>
          <w:sz w:val="28"/>
          <w:szCs w:val="28"/>
        </w:rPr>
        <w:t>его официального опубликования, за исключением пункта 2 ста</w:t>
      </w:r>
      <w:r>
        <w:rPr>
          <w:color w:val="000000"/>
          <w:spacing w:val="2"/>
          <w:sz w:val="28"/>
          <w:szCs w:val="28"/>
        </w:rPr>
        <w:t xml:space="preserve">тьи 37, абзацев первого и третьего пункта 3 статьи 37, пункта 2 </w:t>
      </w:r>
      <w:r>
        <w:rPr>
          <w:color w:val="000000"/>
          <w:spacing w:val="3"/>
          <w:sz w:val="28"/>
          <w:szCs w:val="28"/>
        </w:rPr>
        <w:t xml:space="preserve">статьи </w:t>
      </w:r>
      <w:r>
        <w:rPr>
          <w:i/>
          <w:iCs/>
          <w:color w:val="000000"/>
          <w:spacing w:val="3"/>
          <w:sz w:val="28"/>
          <w:szCs w:val="28"/>
        </w:rPr>
        <w:t xml:space="preserve">38 </w:t>
      </w:r>
      <w:r>
        <w:rPr>
          <w:color w:val="000000"/>
          <w:spacing w:val="3"/>
          <w:sz w:val="28"/>
          <w:szCs w:val="28"/>
        </w:rPr>
        <w:t xml:space="preserve">настоящего Федерального закона. Подпункт 6 пункта 2 </w:t>
      </w:r>
      <w:r>
        <w:rPr>
          <w:color w:val="000000"/>
          <w:spacing w:val="4"/>
          <w:sz w:val="28"/>
          <w:szCs w:val="28"/>
        </w:rPr>
        <w:t xml:space="preserve">Статьи 7 настоящего Федерального закона вводится в действие с </w:t>
      </w:r>
      <w:r>
        <w:rPr>
          <w:color w:val="000000"/>
          <w:spacing w:val="3"/>
          <w:sz w:val="28"/>
          <w:szCs w:val="28"/>
        </w:rPr>
        <w:t>1 сентября 2001 года.</w:t>
      </w:r>
    </w:p>
    <w:p w:rsidR="00AF61D2" w:rsidRDefault="00AF61D2">
      <w:pPr>
        <w:shd w:val="clear" w:color="auto" w:fill="FFFFFF"/>
        <w:ind w:left="14" w:right="24" w:firstLine="288"/>
        <w:jc w:val="both"/>
        <w:rPr>
          <w:color w:val="000000"/>
          <w:spacing w:val="3"/>
          <w:sz w:val="28"/>
          <w:szCs w:val="28"/>
        </w:rPr>
      </w:pPr>
      <w:r>
        <w:rPr>
          <w:b/>
          <w:bCs/>
          <w:color w:val="000000"/>
          <w:spacing w:val="2"/>
          <w:sz w:val="28"/>
          <w:szCs w:val="28"/>
        </w:rPr>
        <w:t xml:space="preserve">Статья 36. </w:t>
      </w:r>
      <w:r>
        <w:rPr>
          <w:color w:val="000000"/>
          <w:spacing w:val="2"/>
          <w:sz w:val="28"/>
          <w:szCs w:val="28"/>
        </w:rPr>
        <w:t>Применение ранее принятых законов и иных нор</w:t>
      </w:r>
      <w:r>
        <w:rPr>
          <w:color w:val="000000"/>
          <w:spacing w:val="2"/>
          <w:sz w:val="28"/>
          <w:szCs w:val="28"/>
        </w:rPr>
        <w:softHyphen/>
      </w:r>
      <w:r>
        <w:rPr>
          <w:color w:val="000000"/>
          <w:spacing w:val="3"/>
          <w:sz w:val="28"/>
          <w:szCs w:val="28"/>
        </w:rPr>
        <w:t>мативных правовых актов в области специального образования</w:t>
      </w:r>
    </w:p>
    <w:p w:rsidR="00AF61D2" w:rsidRDefault="00AF61D2">
      <w:pPr>
        <w:shd w:val="clear" w:color="auto" w:fill="FFFFFF"/>
        <w:ind w:left="5" w:right="14" w:firstLine="288"/>
        <w:jc w:val="both"/>
        <w:rPr>
          <w:color w:val="000000"/>
          <w:spacing w:val="4"/>
          <w:sz w:val="28"/>
          <w:szCs w:val="28"/>
        </w:rPr>
      </w:pPr>
      <w:r>
        <w:rPr>
          <w:color w:val="000000"/>
          <w:spacing w:val="4"/>
          <w:sz w:val="28"/>
          <w:szCs w:val="28"/>
        </w:rPr>
        <w:t>Законы и иные нормативные правовые акты в области специ</w:t>
      </w:r>
      <w:r>
        <w:rPr>
          <w:color w:val="000000"/>
          <w:spacing w:val="4"/>
          <w:sz w:val="28"/>
          <w:szCs w:val="28"/>
        </w:rPr>
        <w:softHyphen/>
        <w:t xml:space="preserve">ального образования, действовавшие на территории Российской </w:t>
      </w:r>
      <w:r>
        <w:rPr>
          <w:color w:val="000000"/>
          <w:spacing w:val="2"/>
          <w:sz w:val="28"/>
          <w:szCs w:val="28"/>
        </w:rPr>
        <w:t>Федерации до вступления в силу настоящего Федерального зако</w:t>
      </w:r>
      <w:r>
        <w:rPr>
          <w:color w:val="000000"/>
          <w:spacing w:val="2"/>
          <w:sz w:val="28"/>
          <w:szCs w:val="28"/>
        </w:rPr>
        <w:softHyphen/>
        <w:t>на, применяются в части, не противоречащей настоящему Феде</w:t>
      </w:r>
      <w:r>
        <w:rPr>
          <w:color w:val="000000"/>
          <w:spacing w:val="2"/>
          <w:sz w:val="28"/>
          <w:szCs w:val="28"/>
        </w:rPr>
        <w:softHyphen/>
      </w:r>
      <w:r>
        <w:rPr>
          <w:color w:val="000000"/>
          <w:spacing w:val="3"/>
          <w:sz w:val="28"/>
          <w:szCs w:val="28"/>
        </w:rPr>
        <w:t>ральному закону, изданным на его основе иным нормативным правовым актам Российской Федерации, законам и иным норма</w:t>
      </w:r>
      <w:r>
        <w:rPr>
          <w:color w:val="000000"/>
          <w:spacing w:val="3"/>
          <w:sz w:val="28"/>
          <w:szCs w:val="28"/>
        </w:rPr>
        <w:softHyphen/>
      </w:r>
      <w:r>
        <w:rPr>
          <w:color w:val="000000"/>
          <w:spacing w:val="4"/>
          <w:sz w:val="28"/>
          <w:szCs w:val="28"/>
        </w:rPr>
        <w:t>тивным правовым актам субъектов Российской Федерации.</w:t>
      </w:r>
    </w:p>
    <w:p w:rsidR="00AF61D2" w:rsidRDefault="00AF61D2">
      <w:pPr>
        <w:shd w:val="clear" w:color="auto" w:fill="FFFFFF"/>
        <w:ind w:left="19" w:right="24" w:firstLine="278"/>
        <w:jc w:val="both"/>
        <w:rPr>
          <w:color w:val="000000"/>
          <w:spacing w:val="4"/>
          <w:sz w:val="28"/>
          <w:szCs w:val="28"/>
        </w:rPr>
      </w:pPr>
      <w:r>
        <w:rPr>
          <w:b/>
          <w:bCs/>
          <w:color w:val="000000"/>
          <w:spacing w:val="1"/>
          <w:sz w:val="28"/>
          <w:szCs w:val="28"/>
        </w:rPr>
        <w:t xml:space="preserve">Статья 37. </w:t>
      </w:r>
      <w:r>
        <w:rPr>
          <w:color w:val="000000"/>
          <w:spacing w:val="1"/>
          <w:sz w:val="28"/>
          <w:szCs w:val="28"/>
        </w:rPr>
        <w:t>Порядок реализации отдельных положений настоя</w:t>
      </w:r>
      <w:r>
        <w:rPr>
          <w:color w:val="000000"/>
          <w:spacing w:val="1"/>
          <w:sz w:val="28"/>
          <w:szCs w:val="28"/>
        </w:rPr>
        <w:softHyphen/>
      </w:r>
      <w:r>
        <w:rPr>
          <w:color w:val="000000"/>
          <w:spacing w:val="4"/>
          <w:sz w:val="28"/>
          <w:szCs w:val="28"/>
        </w:rPr>
        <w:t>щего Федерального закона</w:t>
      </w:r>
    </w:p>
    <w:p w:rsidR="00AF61D2" w:rsidRDefault="00AF61D2" w:rsidP="00AF61D2">
      <w:pPr>
        <w:numPr>
          <w:ilvl w:val="0"/>
          <w:numId w:val="82"/>
        </w:numPr>
        <w:shd w:val="clear" w:color="auto" w:fill="FFFFFF"/>
        <w:tabs>
          <w:tab w:val="left" w:pos="519"/>
        </w:tabs>
        <w:ind w:left="5" w:firstLine="298"/>
        <w:jc w:val="both"/>
        <w:rPr>
          <w:color w:val="000000"/>
          <w:spacing w:val="6"/>
          <w:sz w:val="28"/>
          <w:szCs w:val="28"/>
        </w:rPr>
      </w:pPr>
      <w:r>
        <w:rPr>
          <w:color w:val="000000"/>
          <w:spacing w:val="3"/>
          <w:sz w:val="28"/>
          <w:szCs w:val="28"/>
        </w:rPr>
        <w:t>Расходы на введение в действие положений настоящего Фе</w:t>
      </w:r>
      <w:r>
        <w:rPr>
          <w:color w:val="000000"/>
          <w:spacing w:val="3"/>
          <w:sz w:val="28"/>
          <w:szCs w:val="28"/>
        </w:rPr>
        <w:softHyphen/>
      </w:r>
      <w:r>
        <w:rPr>
          <w:color w:val="000000"/>
          <w:spacing w:val="4"/>
          <w:sz w:val="28"/>
          <w:szCs w:val="28"/>
        </w:rPr>
        <w:t xml:space="preserve">дерального закона финансируются за счет средств федерального </w:t>
      </w:r>
      <w:r>
        <w:rPr>
          <w:color w:val="000000"/>
          <w:spacing w:val="5"/>
          <w:sz w:val="28"/>
          <w:szCs w:val="28"/>
        </w:rPr>
        <w:t xml:space="preserve">бюджета, если иное не предусмотрено настоящим Федеральным </w:t>
      </w:r>
      <w:r>
        <w:rPr>
          <w:color w:val="000000"/>
          <w:spacing w:val="-2"/>
          <w:sz w:val="28"/>
          <w:szCs w:val="28"/>
        </w:rPr>
        <w:t>законом или соглашением между Российской Федерацией и субъек</w:t>
      </w:r>
      <w:r>
        <w:rPr>
          <w:color w:val="000000"/>
          <w:spacing w:val="-2"/>
          <w:sz w:val="28"/>
          <w:szCs w:val="28"/>
        </w:rPr>
        <w:softHyphen/>
      </w:r>
      <w:r>
        <w:rPr>
          <w:color w:val="000000"/>
          <w:spacing w:val="6"/>
          <w:sz w:val="28"/>
          <w:szCs w:val="28"/>
        </w:rPr>
        <w:t>том (субъектами) Российской Федерации.</w:t>
      </w:r>
    </w:p>
    <w:p w:rsidR="00AF61D2" w:rsidRDefault="00AF61D2" w:rsidP="00AF61D2">
      <w:pPr>
        <w:numPr>
          <w:ilvl w:val="0"/>
          <w:numId w:val="82"/>
        </w:numPr>
        <w:shd w:val="clear" w:color="auto" w:fill="FFFFFF"/>
        <w:tabs>
          <w:tab w:val="left" w:pos="519"/>
        </w:tabs>
        <w:ind w:left="5" w:firstLine="298"/>
        <w:jc w:val="both"/>
        <w:rPr>
          <w:color w:val="000000"/>
          <w:spacing w:val="-3"/>
          <w:sz w:val="28"/>
          <w:szCs w:val="28"/>
        </w:rPr>
      </w:pPr>
      <w:r>
        <w:rPr>
          <w:color w:val="000000"/>
          <w:spacing w:val="1"/>
          <w:sz w:val="28"/>
          <w:szCs w:val="28"/>
        </w:rPr>
        <w:t>Создание специальных условий для получения образования в</w:t>
      </w:r>
      <w:r>
        <w:rPr>
          <w:color w:val="000000"/>
          <w:spacing w:val="1"/>
          <w:sz w:val="28"/>
          <w:szCs w:val="28"/>
        </w:rPr>
        <w:br/>
      </w:r>
      <w:r>
        <w:rPr>
          <w:color w:val="000000"/>
          <w:sz w:val="28"/>
          <w:szCs w:val="28"/>
        </w:rPr>
        <w:t>государственных образовательных учреждениях осуществляется за</w:t>
      </w:r>
      <w:r>
        <w:rPr>
          <w:color w:val="000000"/>
          <w:sz w:val="28"/>
          <w:szCs w:val="28"/>
        </w:rPr>
        <w:br/>
      </w:r>
      <w:r>
        <w:rPr>
          <w:color w:val="000000"/>
          <w:spacing w:val="2"/>
          <w:sz w:val="28"/>
          <w:szCs w:val="28"/>
        </w:rPr>
        <w:t>счет средств учредителей и должно быть закончено до 1 сентября</w:t>
      </w:r>
      <w:r>
        <w:rPr>
          <w:color w:val="000000"/>
          <w:spacing w:val="2"/>
          <w:sz w:val="28"/>
          <w:szCs w:val="28"/>
        </w:rPr>
        <w:br/>
      </w:r>
      <w:r>
        <w:rPr>
          <w:color w:val="000000"/>
          <w:spacing w:val="-3"/>
          <w:sz w:val="28"/>
          <w:szCs w:val="28"/>
        </w:rPr>
        <w:t>2001 года.</w:t>
      </w:r>
    </w:p>
    <w:p w:rsidR="00AF61D2" w:rsidRDefault="00AF61D2" w:rsidP="00AF61D2">
      <w:pPr>
        <w:numPr>
          <w:ilvl w:val="0"/>
          <w:numId w:val="82"/>
        </w:numPr>
        <w:shd w:val="clear" w:color="auto" w:fill="FFFFFF"/>
        <w:tabs>
          <w:tab w:val="left" w:pos="519"/>
        </w:tabs>
        <w:ind w:left="5" w:firstLine="298"/>
        <w:jc w:val="both"/>
        <w:rPr>
          <w:color w:val="000000"/>
          <w:spacing w:val="3"/>
          <w:sz w:val="28"/>
          <w:szCs w:val="28"/>
        </w:rPr>
      </w:pPr>
      <w:r>
        <w:rPr>
          <w:color w:val="000000"/>
          <w:spacing w:val="-1"/>
          <w:sz w:val="28"/>
          <w:szCs w:val="28"/>
        </w:rPr>
        <w:t>Создание психолого-медико-педагогических комиссий из рас</w:t>
      </w:r>
      <w:r>
        <w:rPr>
          <w:color w:val="000000"/>
          <w:spacing w:val="-1"/>
          <w:sz w:val="28"/>
          <w:szCs w:val="28"/>
        </w:rPr>
        <w:softHyphen/>
      </w:r>
      <w:r>
        <w:rPr>
          <w:color w:val="000000"/>
          <w:spacing w:val="4"/>
          <w:sz w:val="28"/>
          <w:szCs w:val="28"/>
        </w:rPr>
        <w:t>чета одна комиссия не более чем на сто тысяч детей, проживаю</w:t>
      </w:r>
      <w:r>
        <w:rPr>
          <w:color w:val="000000"/>
          <w:spacing w:val="4"/>
          <w:sz w:val="28"/>
          <w:szCs w:val="28"/>
        </w:rPr>
        <w:softHyphen/>
      </w:r>
      <w:r>
        <w:rPr>
          <w:color w:val="000000"/>
          <w:spacing w:val="10"/>
          <w:sz w:val="28"/>
          <w:szCs w:val="28"/>
        </w:rPr>
        <w:t>щих на данной территории, но не менее чем одна психолого-</w:t>
      </w:r>
      <w:r>
        <w:rPr>
          <w:color w:val="000000"/>
          <w:spacing w:val="3"/>
          <w:sz w:val="28"/>
          <w:szCs w:val="28"/>
        </w:rPr>
        <w:t>медико-педагогическая комиссия на территории каждого субъек</w:t>
      </w:r>
      <w:r>
        <w:rPr>
          <w:color w:val="000000"/>
          <w:spacing w:val="3"/>
          <w:sz w:val="28"/>
          <w:szCs w:val="28"/>
        </w:rPr>
        <w:softHyphen/>
      </w:r>
      <w:r>
        <w:rPr>
          <w:color w:val="000000"/>
          <w:spacing w:val="8"/>
          <w:sz w:val="28"/>
          <w:szCs w:val="28"/>
        </w:rPr>
        <w:t xml:space="preserve">та Российской Федерации должно быть завершено до 1 января </w:t>
      </w:r>
      <w:r>
        <w:rPr>
          <w:color w:val="000000"/>
          <w:spacing w:val="4"/>
          <w:sz w:val="28"/>
          <w:szCs w:val="28"/>
        </w:rPr>
        <w:t>2000 года, в соответствии с пунктом 1 статьи 23 настоящего Фе</w:t>
      </w:r>
      <w:r>
        <w:rPr>
          <w:color w:val="000000"/>
          <w:spacing w:val="4"/>
          <w:sz w:val="28"/>
          <w:szCs w:val="28"/>
        </w:rPr>
        <w:softHyphen/>
      </w:r>
      <w:r>
        <w:rPr>
          <w:color w:val="000000"/>
          <w:spacing w:val="3"/>
          <w:sz w:val="28"/>
          <w:szCs w:val="28"/>
        </w:rPr>
        <w:t>дерального закона — до 1 сентября 2005 года.</w:t>
      </w:r>
    </w:p>
    <w:p w:rsidR="00AF61D2" w:rsidRDefault="00AF61D2">
      <w:pPr>
        <w:shd w:val="clear" w:color="auto" w:fill="FFFFFF"/>
        <w:ind w:left="19" w:right="19" w:firstLine="288"/>
        <w:jc w:val="both"/>
        <w:rPr>
          <w:color w:val="000000"/>
          <w:spacing w:val="4"/>
          <w:sz w:val="28"/>
          <w:szCs w:val="28"/>
        </w:rPr>
      </w:pPr>
      <w:r>
        <w:rPr>
          <w:color w:val="000000"/>
          <w:spacing w:val="1"/>
          <w:sz w:val="28"/>
          <w:szCs w:val="28"/>
        </w:rPr>
        <w:t>Российская Федерация предоставляет субсидии субъектам Рос</w:t>
      </w:r>
      <w:r>
        <w:rPr>
          <w:color w:val="000000"/>
          <w:spacing w:val="1"/>
          <w:sz w:val="28"/>
          <w:szCs w:val="28"/>
        </w:rPr>
        <w:softHyphen/>
        <w:t>сийской Федерации в случае недостатка у них средств для финан</w:t>
      </w:r>
      <w:r>
        <w:rPr>
          <w:color w:val="000000"/>
          <w:spacing w:val="1"/>
          <w:sz w:val="28"/>
          <w:szCs w:val="28"/>
        </w:rPr>
        <w:softHyphen/>
      </w:r>
      <w:r>
        <w:rPr>
          <w:color w:val="000000"/>
          <w:spacing w:val="4"/>
          <w:sz w:val="28"/>
          <w:szCs w:val="28"/>
        </w:rPr>
        <w:t>сирования психолого-медико-педагогических комиссий.</w:t>
      </w:r>
    </w:p>
    <w:p w:rsidR="00AF61D2" w:rsidRDefault="00AF61D2">
      <w:pPr>
        <w:shd w:val="clear" w:color="auto" w:fill="FFFFFF"/>
        <w:ind w:left="10" w:right="10" w:firstLine="293"/>
        <w:jc w:val="both"/>
        <w:rPr>
          <w:color w:val="000000"/>
          <w:spacing w:val="5"/>
          <w:sz w:val="28"/>
          <w:szCs w:val="28"/>
        </w:rPr>
      </w:pPr>
      <w:r>
        <w:rPr>
          <w:color w:val="000000"/>
          <w:spacing w:val="1"/>
          <w:sz w:val="28"/>
          <w:szCs w:val="28"/>
        </w:rPr>
        <w:t>Создание федеральных психолого-медико-педагогических цен</w:t>
      </w:r>
      <w:r>
        <w:rPr>
          <w:color w:val="000000"/>
          <w:spacing w:val="1"/>
          <w:sz w:val="28"/>
          <w:szCs w:val="28"/>
        </w:rPr>
        <w:softHyphen/>
      </w:r>
      <w:r>
        <w:rPr>
          <w:color w:val="000000"/>
          <w:spacing w:val="2"/>
          <w:sz w:val="28"/>
          <w:szCs w:val="28"/>
        </w:rPr>
        <w:t>тров должно быть завершено до 1 января 2000 года. Целевой при</w:t>
      </w:r>
      <w:r>
        <w:rPr>
          <w:color w:val="000000"/>
          <w:spacing w:val="2"/>
          <w:sz w:val="28"/>
          <w:szCs w:val="28"/>
        </w:rPr>
        <w:softHyphen/>
      </w:r>
      <w:r>
        <w:rPr>
          <w:color w:val="000000"/>
          <w:spacing w:val="4"/>
          <w:sz w:val="28"/>
          <w:szCs w:val="28"/>
        </w:rPr>
        <w:t>ем обучающихся в образовательные учреждения высшего про</w:t>
      </w:r>
      <w:r>
        <w:rPr>
          <w:color w:val="000000"/>
          <w:spacing w:val="4"/>
          <w:sz w:val="28"/>
          <w:szCs w:val="28"/>
        </w:rPr>
        <w:softHyphen/>
        <w:t xml:space="preserve">фессионального образования планируется с учетом обеспечения </w:t>
      </w:r>
      <w:r>
        <w:rPr>
          <w:color w:val="000000"/>
          <w:spacing w:val="3"/>
          <w:sz w:val="28"/>
          <w:szCs w:val="28"/>
        </w:rPr>
        <w:t>психолого-медико-педагогических комиссий, психолого-медико-</w:t>
      </w:r>
      <w:r>
        <w:rPr>
          <w:color w:val="000000"/>
          <w:spacing w:val="5"/>
          <w:sz w:val="28"/>
          <w:szCs w:val="28"/>
        </w:rPr>
        <w:t>педагогических центров и медико-социальных экспертных ко</w:t>
      </w:r>
      <w:r>
        <w:rPr>
          <w:color w:val="000000"/>
          <w:spacing w:val="5"/>
          <w:sz w:val="28"/>
          <w:szCs w:val="28"/>
        </w:rPr>
        <w:softHyphen/>
        <w:t>миссий соответствующими специалистами.</w:t>
      </w:r>
    </w:p>
    <w:p w:rsidR="00AF61D2" w:rsidRDefault="00AF61D2">
      <w:pPr>
        <w:shd w:val="clear" w:color="auto" w:fill="FFFFFF"/>
        <w:ind w:left="24" w:right="10" w:firstLine="278"/>
        <w:jc w:val="both"/>
        <w:rPr>
          <w:color w:val="000000"/>
          <w:spacing w:val="2"/>
          <w:sz w:val="28"/>
          <w:szCs w:val="28"/>
        </w:rPr>
      </w:pPr>
      <w:r>
        <w:rPr>
          <w:b/>
          <w:bCs/>
          <w:color w:val="000000"/>
          <w:spacing w:val="2"/>
          <w:sz w:val="28"/>
          <w:szCs w:val="28"/>
        </w:rPr>
        <w:t xml:space="preserve">Статья 38. </w:t>
      </w:r>
      <w:r>
        <w:rPr>
          <w:color w:val="000000"/>
          <w:spacing w:val="2"/>
          <w:sz w:val="28"/>
          <w:szCs w:val="28"/>
        </w:rPr>
        <w:t>О приведении нормативных правовых актов Рос</w:t>
      </w:r>
      <w:r>
        <w:rPr>
          <w:color w:val="000000"/>
          <w:spacing w:val="2"/>
          <w:sz w:val="28"/>
          <w:szCs w:val="28"/>
        </w:rPr>
        <w:softHyphen/>
      </w:r>
      <w:r>
        <w:rPr>
          <w:color w:val="000000"/>
          <w:spacing w:val="3"/>
          <w:sz w:val="28"/>
          <w:szCs w:val="28"/>
        </w:rPr>
        <w:t xml:space="preserve">сийской Федерации в соответствие с настоящим Федеральным </w:t>
      </w:r>
      <w:r>
        <w:rPr>
          <w:color w:val="000000"/>
          <w:spacing w:val="2"/>
          <w:sz w:val="28"/>
          <w:szCs w:val="28"/>
        </w:rPr>
        <w:t>законом</w:t>
      </w:r>
    </w:p>
    <w:p w:rsidR="00AF61D2" w:rsidRDefault="00AF61D2">
      <w:pPr>
        <w:numPr>
          <w:ilvl w:val="0"/>
          <w:numId w:val="28"/>
        </w:numPr>
        <w:shd w:val="clear" w:color="auto" w:fill="FFFFFF"/>
        <w:tabs>
          <w:tab w:val="left" w:pos="518"/>
        </w:tabs>
        <w:jc w:val="both"/>
        <w:rPr>
          <w:color w:val="000000"/>
          <w:spacing w:val="5"/>
          <w:sz w:val="28"/>
          <w:szCs w:val="28"/>
        </w:rPr>
      </w:pPr>
      <w:r>
        <w:rPr>
          <w:color w:val="000000"/>
          <w:spacing w:val="4"/>
          <w:sz w:val="28"/>
          <w:szCs w:val="28"/>
        </w:rPr>
        <w:t>Предложить Президенту Российской Федерации поручить</w:t>
      </w:r>
      <w:r>
        <w:rPr>
          <w:color w:val="000000"/>
          <w:spacing w:val="4"/>
          <w:sz w:val="28"/>
          <w:szCs w:val="28"/>
        </w:rPr>
        <w:br/>
      </w:r>
      <w:r>
        <w:rPr>
          <w:color w:val="000000"/>
          <w:spacing w:val="6"/>
          <w:sz w:val="28"/>
          <w:szCs w:val="28"/>
        </w:rPr>
        <w:t>Правительству Российской Федерации привести свои правовые</w:t>
      </w:r>
      <w:r>
        <w:rPr>
          <w:color w:val="000000"/>
          <w:spacing w:val="6"/>
          <w:sz w:val="28"/>
          <w:szCs w:val="28"/>
        </w:rPr>
        <w:br/>
      </w:r>
      <w:r>
        <w:rPr>
          <w:color w:val="000000"/>
          <w:spacing w:val="5"/>
          <w:sz w:val="28"/>
          <w:szCs w:val="28"/>
        </w:rPr>
        <w:t>акты в соответствие с настоящим Федеральным законом.</w:t>
      </w:r>
    </w:p>
    <w:p w:rsidR="00AF61D2" w:rsidRDefault="00AF61D2">
      <w:pPr>
        <w:numPr>
          <w:ilvl w:val="0"/>
          <w:numId w:val="28"/>
        </w:numPr>
        <w:shd w:val="clear" w:color="auto" w:fill="FFFFFF"/>
        <w:tabs>
          <w:tab w:val="left" w:pos="518"/>
        </w:tabs>
        <w:jc w:val="both"/>
        <w:rPr>
          <w:color w:val="000000"/>
          <w:spacing w:val="-2"/>
          <w:sz w:val="28"/>
          <w:szCs w:val="28"/>
        </w:rPr>
      </w:pPr>
      <w:r>
        <w:rPr>
          <w:color w:val="000000"/>
          <w:spacing w:val="2"/>
          <w:sz w:val="28"/>
          <w:szCs w:val="28"/>
        </w:rPr>
        <w:t>Предусмотренные настоящим Федеральным законом норма</w:t>
      </w:r>
      <w:r>
        <w:rPr>
          <w:color w:val="000000"/>
          <w:spacing w:val="2"/>
          <w:sz w:val="28"/>
          <w:szCs w:val="28"/>
        </w:rPr>
        <w:softHyphen/>
      </w:r>
      <w:r>
        <w:rPr>
          <w:color w:val="000000"/>
          <w:spacing w:val="7"/>
          <w:sz w:val="28"/>
          <w:szCs w:val="28"/>
        </w:rPr>
        <w:t xml:space="preserve">тивные правовые акты должны быть изданы в срок до 1 января </w:t>
      </w:r>
      <w:r>
        <w:rPr>
          <w:color w:val="000000"/>
          <w:spacing w:val="-2"/>
          <w:sz w:val="28"/>
          <w:szCs w:val="28"/>
        </w:rPr>
        <w:t>2000 года.</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pStyle w:val="ac"/>
        <w:spacing w:after="240"/>
        <w:ind w:left="720"/>
        <w:jc w:val="center"/>
        <w:rPr>
          <w:color w:val="333333"/>
          <w:sz w:val="28"/>
          <w:szCs w:val="28"/>
        </w:rPr>
      </w:pPr>
      <w:r>
        <w:rPr>
          <w:color w:val="333333"/>
          <w:sz w:val="28"/>
          <w:szCs w:val="28"/>
        </w:rPr>
        <w:t>N 06-275 от 18 марта 2009 г.</w:t>
      </w:r>
      <w:r>
        <w:rPr>
          <w:color w:val="333333"/>
          <w:sz w:val="28"/>
          <w:szCs w:val="28"/>
        </w:rPr>
        <w:br/>
      </w:r>
      <w:r>
        <w:rPr>
          <w:color w:val="333333"/>
          <w:sz w:val="28"/>
          <w:szCs w:val="28"/>
        </w:rPr>
        <w:br/>
      </w:r>
      <w:r>
        <w:rPr>
          <w:b/>
          <w:bCs/>
          <w:i/>
          <w:iCs/>
          <w:color w:val="333333"/>
          <w:sz w:val="28"/>
          <w:szCs w:val="28"/>
        </w:rPr>
        <w:t xml:space="preserve">Органы исполнительной </w:t>
      </w:r>
      <w:r>
        <w:rPr>
          <w:b/>
          <w:bCs/>
          <w:i/>
          <w:iCs/>
          <w:color w:val="333333"/>
          <w:sz w:val="28"/>
          <w:szCs w:val="28"/>
        </w:rPr>
        <w:br/>
        <w:t xml:space="preserve">власти субъектов Российской Федерации, </w:t>
      </w:r>
      <w:r>
        <w:rPr>
          <w:b/>
          <w:bCs/>
          <w:i/>
          <w:iCs/>
          <w:color w:val="333333"/>
          <w:sz w:val="28"/>
          <w:szCs w:val="28"/>
        </w:rPr>
        <w:br/>
        <w:t xml:space="preserve">осуществляющие управление </w:t>
      </w:r>
      <w:r>
        <w:rPr>
          <w:b/>
          <w:bCs/>
          <w:i/>
          <w:iCs/>
          <w:color w:val="333333"/>
          <w:sz w:val="28"/>
          <w:szCs w:val="28"/>
        </w:rPr>
        <w:br/>
        <w:t>в сфере образования</w:t>
      </w:r>
      <w:r>
        <w:rPr>
          <w:b/>
          <w:bCs/>
          <w:i/>
          <w:iCs/>
          <w:color w:val="333333"/>
          <w:sz w:val="28"/>
          <w:szCs w:val="28"/>
        </w:rPr>
        <w:br/>
      </w:r>
      <w:r>
        <w:rPr>
          <w:b/>
          <w:bCs/>
          <w:i/>
          <w:iCs/>
          <w:color w:val="333333"/>
          <w:sz w:val="28"/>
          <w:szCs w:val="28"/>
        </w:rPr>
        <w:br/>
        <w:t xml:space="preserve">Образовательные учреждения </w:t>
      </w:r>
      <w:r>
        <w:rPr>
          <w:b/>
          <w:bCs/>
          <w:i/>
          <w:iCs/>
          <w:color w:val="333333"/>
          <w:sz w:val="28"/>
          <w:szCs w:val="28"/>
        </w:rPr>
        <w:br/>
        <w:t>высшего профессионального образования</w:t>
      </w:r>
      <w:r>
        <w:rPr>
          <w:b/>
          <w:bCs/>
          <w:i/>
          <w:iCs/>
          <w:color w:val="333333"/>
          <w:sz w:val="28"/>
          <w:szCs w:val="28"/>
        </w:rPr>
        <w:br/>
      </w:r>
      <w:r>
        <w:rPr>
          <w:b/>
          <w:bCs/>
          <w:i/>
          <w:iCs/>
          <w:color w:val="333333"/>
          <w:sz w:val="28"/>
          <w:szCs w:val="28"/>
        </w:rPr>
        <w:br/>
        <w:t xml:space="preserve">Образовательные учреждения </w:t>
      </w:r>
      <w:r>
        <w:rPr>
          <w:b/>
          <w:bCs/>
          <w:i/>
          <w:iCs/>
          <w:color w:val="333333"/>
          <w:sz w:val="28"/>
          <w:szCs w:val="28"/>
        </w:rPr>
        <w:br/>
        <w:t>среднего профессионального образования</w:t>
      </w:r>
      <w:r>
        <w:rPr>
          <w:color w:val="333333"/>
          <w:sz w:val="28"/>
          <w:szCs w:val="28"/>
        </w:rPr>
        <w:br/>
      </w:r>
    </w:p>
    <w:p w:rsidR="00AF61D2" w:rsidRDefault="00AF61D2">
      <w:pPr>
        <w:pStyle w:val="ac"/>
        <w:spacing w:after="240"/>
        <w:ind w:left="720"/>
        <w:jc w:val="center"/>
        <w:rPr>
          <w:b/>
          <w:bCs/>
          <w:color w:val="333333"/>
          <w:sz w:val="28"/>
          <w:szCs w:val="28"/>
        </w:rPr>
      </w:pPr>
    </w:p>
    <w:p w:rsidR="00AF61D2" w:rsidRDefault="00AF61D2">
      <w:pPr>
        <w:pStyle w:val="ac"/>
        <w:spacing w:after="240"/>
        <w:ind w:left="720"/>
        <w:jc w:val="center"/>
        <w:rPr>
          <w:color w:val="333333"/>
          <w:sz w:val="28"/>
          <w:szCs w:val="28"/>
        </w:rPr>
      </w:pPr>
      <w:r>
        <w:rPr>
          <w:b/>
          <w:bCs/>
          <w:color w:val="333333"/>
          <w:sz w:val="28"/>
          <w:szCs w:val="28"/>
        </w:rPr>
        <w:t xml:space="preserve">О проведении государственной (итоговой) </w:t>
      </w:r>
      <w:r>
        <w:rPr>
          <w:b/>
          <w:bCs/>
          <w:color w:val="333333"/>
          <w:sz w:val="28"/>
          <w:szCs w:val="28"/>
        </w:rPr>
        <w:br/>
        <w:t xml:space="preserve">аттестации и приема в высшие учебные </w:t>
      </w:r>
      <w:r>
        <w:rPr>
          <w:b/>
          <w:bCs/>
          <w:color w:val="333333"/>
          <w:sz w:val="28"/>
          <w:szCs w:val="28"/>
        </w:rPr>
        <w:br/>
        <w:t>заведения и средние специальные учебные</w:t>
      </w:r>
      <w:r>
        <w:rPr>
          <w:b/>
          <w:bCs/>
          <w:color w:val="333333"/>
          <w:sz w:val="28"/>
          <w:szCs w:val="28"/>
        </w:rPr>
        <w:br/>
        <w:t>заведения граждан с ограниченными</w:t>
      </w:r>
      <w:r>
        <w:rPr>
          <w:b/>
          <w:bCs/>
          <w:color w:val="333333"/>
          <w:sz w:val="28"/>
          <w:szCs w:val="28"/>
        </w:rPr>
        <w:br/>
        <w:t>возможностями здоровья в 2009 году</w:t>
      </w:r>
      <w:r>
        <w:rPr>
          <w:color w:val="333333"/>
          <w:sz w:val="28"/>
          <w:szCs w:val="28"/>
        </w:rPr>
        <w:br/>
      </w:r>
    </w:p>
    <w:p w:rsidR="00AF61D2" w:rsidRDefault="00AF61D2">
      <w:pPr>
        <w:pStyle w:val="ac"/>
        <w:ind w:left="720"/>
        <w:jc w:val="both"/>
        <w:rPr>
          <w:color w:val="333333"/>
          <w:sz w:val="28"/>
          <w:szCs w:val="28"/>
        </w:rPr>
      </w:pPr>
      <w:r>
        <w:rPr>
          <w:color w:val="333333"/>
          <w:sz w:val="28"/>
          <w:szCs w:val="28"/>
        </w:rPr>
        <w:t>В связи с поступающими обращениями по вопросам, связанным с особенностями организации и проведения в 2009 году государственной (итоговой) аттестации обучающихся, освоивших основные общеобразовательные программы среднего (полного) общего образования, и приема в образовательные учреждения высшего профессионального и среднего профессионального образования для граждан с ограниченными возможностями здоровья, Департамент государственной политики в сфере воспитания, дополнительного образования и социальной защиты детей сообщает.</w:t>
      </w:r>
    </w:p>
    <w:p w:rsidR="00AF61D2" w:rsidRDefault="00AF61D2">
      <w:pPr>
        <w:pStyle w:val="ac"/>
        <w:ind w:left="720"/>
        <w:jc w:val="both"/>
        <w:rPr>
          <w:color w:val="333333"/>
          <w:sz w:val="28"/>
          <w:szCs w:val="28"/>
        </w:rPr>
      </w:pPr>
      <w:r>
        <w:rPr>
          <w:color w:val="333333"/>
          <w:sz w:val="28"/>
          <w:szCs w:val="28"/>
        </w:rPr>
        <w:t>В соответствии с пунктом 8 Положения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утвержденного приказом Минобрнауки России от 28 ноября 2008 г. N 362 (зарегистрирован Минюстом России 13 января 2009 г., рег. N 13065), для обучающихся с ограниченными возможностями здоровья, освоивших основные общеобразовательные программы среднего (полного) общего образования, государственная (итоговая) аттестация проводится в форме государственного выпускного экзамена.</w:t>
      </w:r>
    </w:p>
    <w:p w:rsidR="00AF61D2" w:rsidRDefault="00AF61D2">
      <w:pPr>
        <w:pStyle w:val="ac"/>
        <w:ind w:left="720"/>
        <w:jc w:val="both"/>
        <w:rPr>
          <w:color w:val="333333"/>
          <w:sz w:val="28"/>
          <w:szCs w:val="28"/>
        </w:rPr>
      </w:pPr>
      <w:r>
        <w:rPr>
          <w:color w:val="333333"/>
          <w:sz w:val="28"/>
          <w:szCs w:val="28"/>
        </w:rPr>
        <w:t>К обучающимся (выпускникам) с ограниченными возможностями здоровья относятся лица, имеющие недостатки в физическом и (или) психическом развитии (глухие, слабослышащие, слепые, слабовидящие, с тяжелыми нарушениями речи, с нарушениями опорно-двигательного аппарата и другие, в том числе дети-инвалиды, лица, обучавшиеся в XI (XII) классе по состоянию здоровья на дому, в оздоровительных образовательных учреждениях санаторного типа для детей, нуждающихся в длительном лечении, находившиеся в лечебно-профилактических учреждениях более 4 месяцев).</w:t>
      </w:r>
    </w:p>
    <w:p w:rsidR="00AF61D2" w:rsidRDefault="00AF61D2">
      <w:pPr>
        <w:pStyle w:val="ac"/>
        <w:ind w:left="720"/>
        <w:jc w:val="both"/>
        <w:rPr>
          <w:color w:val="333333"/>
          <w:sz w:val="28"/>
          <w:szCs w:val="28"/>
        </w:rPr>
      </w:pPr>
      <w:r>
        <w:rPr>
          <w:color w:val="333333"/>
          <w:sz w:val="28"/>
          <w:szCs w:val="28"/>
        </w:rPr>
        <w:t>Для указанной категории выпускников государственная (итоговая) аттестация может по их желанию проводиться также в форме единого государственного экзамена (далее - ЕГЭ). При этом допускается сочетание обеих форм государственной (итоговой) аттестации. Выбранные выпускником форма (формы) государственной (итоговой) аттестации и общеобразовательные предметы, по которым он планирует сдавать экзамены, указываются им в соответствующем заявлении.</w:t>
      </w:r>
    </w:p>
    <w:p w:rsidR="00AF61D2" w:rsidRDefault="00AF61D2">
      <w:pPr>
        <w:pStyle w:val="ac"/>
        <w:ind w:left="720"/>
        <w:jc w:val="both"/>
        <w:rPr>
          <w:color w:val="333333"/>
          <w:sz w:val="28"/>
          <w:szCs w:val="28"/>
        </w:rPr>
      </w:pPr>
      <w:r>
        <w:rPr>
          <w:color w:val="333333"/>
          <w:sz w:val="28"/>
          <w:szCs w:val="28"/>
        </w:rPr>
        <w:t>Государственный выпускной экзамен и ЕГЭ для выпускников с ограниченными возможностями здоровья организуются с учетом особенностей психофизического развития, индивидуальных возможностей выпускников и состояния их здоровья.</w:t>
      </w:r>
    </w:p>
    <w:p w:rsidR="00AF61D2" w:rsidRDefault="00AF61D2">
      <w:pPr>
        <w:pStyle w:val="ac"/>
        <w:ind w:left="720"/>
        <w:jc w:val="both"/>
        <w:rPr>
          <w:color w:val="333333"/>
          <w:sz w:val="28"/>
          <w:szCs w:val="28"/>
        </w:rPr>
      </w:pPr>
      <w:r>
        <w:rPr>
          <w:color w:val="333333"/>
          <w:sz w:val="28"/>
          <w:szCs w:val="28"/>
        </w:rPr>
        <w:t>Пунктом 3 Порядка приема граждан в имеющие государственную аккредитацию образовательные учреждения высшего профессионального образования на 2009/2010 учебный год, утвержденного приказом Минобрнауки России от 26 декабря 2008 г. N 396 (зарегистрирован Минюстом России 21 января 2009 г., рег. N 13155), с изменениями, внесенными приказом Минобрнауки России от 24 февраля 2009 г. N 58 (зарегистрирован в Минюсте России 18 марта 2009 г., рег. N 13528), (далее - Порядок приема в вузы), установлено, что прием в высшее учебное заведение (далее - вуз) на первый курс для обучения по программам бакалавриата и программам подготовки специалиста проводится по заявлениям лиц, имеющих среднее (полное) общее или среднее профессиональное образование, по результатам ЕГЭ по общеобразовательным предметам, соответствующим направлению подготовки (специальности), на которое осуществляется прием, если иное не предусмотрено законодательством Российской Федерации в области образования, и по результатам дополнительных вступительных испытаний (при их наличии в вузе). Кроме того, определены категории граждан, прием которых в 2009 году осуществляется по результатам вступительных испытаний, проводимых вузом самостоятельно.</w:t>
      </w:r>
    </w:p>
    <w:p w:rsidR="00AF61D2" w:rsidRDefault="00AF61D2">
      <w:pPr>
        <w:pStyle w:val="ac"/>
        <w:ind w:left="720"/>
        <w:jc w:val="both"/>
        <w:rPr>
          <w:color w:val="333333"/>
          <w:sz w:val="28"/>
          <w:szCs w:val="28"/>
        </w:rPr>
      </w:pPr>
      <w:r>
        <w:rPr>
          <w:color w:val="333333"/>
          <w:sz w:val="28"/>
          <w:szCs w:val="28"/>
        </w:rPr>
        <w:t>При этом граждане с ограниченными возможностями здоровья могут подать заявление о приёме в вуз как по результатам ЕГЭ, так и по результатам проводимых вузом вступительных испытаний (при отсутствии результатов ЕГЭ), особенности проведения которых установлены главой VI Порядка приема в вузы.</w:t>
      </w:r>
    </w:p>
    <w:p w:rsidR="00AF61D2" w:rsidRDefault="00AF61D2">
      <w:pPr>
        <w:pStyle w:val="ac"/>
        <w:ind w:left="720"/>
        <w:jc w:val="both"/>
        <w:rPr>
          <w:color w:val="333333"/>
          <w:sz w:val="28"/>
          <w:szCs w:val="28"/>
        </w:rPr>
      </w:pPr>
      <w:r>
        <w:rPr>
          <w:color w:val="333333"/>
          <w:sz w:val="28"/>
          <w:szCs w:val="28"/>
        </w:rPr>
        <w:t>Аналогичные положения, касающиеся приема граждан с ограниченными возможностями здоровья в образовательное учреждение среднего профессионального образования (далее - ссуз), закреплены в пунктах 5, 6, главе VII Порядка приема граждан в государственные образовательные учреждения среднего профессионального образования, утвержденного приказом Минобрнауки России от 15 января 2009 г. N 4 (зарегистрирован Минюстом России 2 февраля 2009 г., рег. N 13239) (далее - Порядок приема в ссузы).</w:t>
      </w:r>
    </w:p>
    <w:p w:rsidR="00AF61D2" w:rsidRDefault="00AF61D2">
      <w:pPr>
        <w:pStyle w:val="ac"/>
        <w:ind w:left="720"/>
        <w:jc w:val="both"/>
        <w:rPr>
          <w:color w:val="333333"/>
          <w:sz w:val="28"/>
          <w:szCs w:val="28"/>
        </w:rPr>
      </w:pPr>
      <w:r>
        <w:rPr>
          <w:color w:val="333333"/>
          <w:sz w:val="28"/>
          <w:szCs w:val="28"/>
        </w:rPr>
        <w:t xml:space="preserve">На основании пункта 28 Порядка приема в вузы и пункта 30 Порядка приема в ссузы лица с ограниченными возможностями здоровья, поступающие в вузы или ссузы и не имеющие результатов ЕГЭ, представляют при подаче заявления один из следующих документов, подтверждающих наличие у них ограниченных возможностей здоровья: </w:t>
      </w:r>
    </w:p>
    <w:p w:rsidR="00AF61D2" w:rsidRDefault="00AF61D2">
      <w:pPr>
        <w:pStyle w:val="ac"/>
        <w:ind w:left="720"/>
        <w:jc w:val="both"/>
        <w:rPr>
          <w:color w:val="333333"/>
          <w:sz w:val="28"/>
          <w:szCs w:val="28"/>
        </w:rPr>
      </w:pPr>
      <w:r>
        <w:rPr>
          <w:color w:val="333333"/>
          <w:sz w:val="28"/>
          <w:szCs w:val="28"/>
        </w:rPr>
        <w:t>заключение психолого-медико-педагогической комиссии;</w:t>
      </w:r>
    </w:p>
    <w:p w:rsidR="00AF61D2" w:rsidRDefault="00AF61D2">
      <w:pPr>
        <w:pStyle w:val="ac"/>
        <w:ind w:left="720"/>
        <w:jc w:val="both"/>
        <w:rPr>
          <w:color w:val="333333"/>
          <w:sz w:val="28"/>
          <w:szCs w:val="28"/>
        </w:rPr>
      </w:pPr>
      <w:r>
        <w:rPr>
          <w:color w:val="333333"/>
          <w:sz w:val="28"/>
          <w:szCs w:val="28"/>
        </w:rPr>
        <w:t>справка об установлении инвалидности, выданная федеральным учреждением медико-социальной экспертизы;</w:t>
      </w:r>
    </w:p>
    <w:p w:rsidR="00AF61D2" w:rsidRDefault="00AF61D2">
      <w:pPr>
        <w:pStyle w:val="ac"/>
        <w:ind w:left="720"/>
        <w:jc w:val="both"/>
        <w:rPr>
          <w:color w:val="333333"/>
          <w:sz w:val="28"/>
          <w:szCs w:val="28"/>
        </w:rPr>
      </w:pPr>
      <w:r>
        <w:rPr>
          <w:color w:val="333333"/>
          <w:sz w:val="28"/>
          <w:szCs w:val="28"/>
        </w:rPr>
        <w:t xml:space="preserve">документ (справка), выданный образовательным учреждением, органом, осуществляющим управление в сфере образования, подтверждающий, что поступающий проходил государственную (итоговую) аттестацию как обучающийся с ограниченными возможностями здоровья. </w:t>
      </w:r>
    </w:p>
    <w:p w:rsidR="00AF61D2" w:rsidRDefault="00AF61D2">
      <w:pPr>
        <w:pStyle w:val="ac"/>
        <w:ind w:left="720"/>
        <w:jc w:val="both"/>
        <w:rPr>
          <w:color w:val="333333"/>
          <w:sz w:val="28"/>
          <w:szCs w:val="28"/>
        </w:rPr>
      </w:pPr>
      <w:r>
        <w:rPr>
          <w:color w:val="333333"/>
          <w:sz w:val="28"/>
          <w:szCs w:val="28"/>
        </w:rPr>
        <w:t xml:space="preserve">Дети-инвалиды, инвалиды I и II групп, имеющие в соответствии с пунктом 3 статьи 16 Закона Российской Федерации "Об образовании" право на прием в вузы и ссузы вне конкурса при условии успешного прохождения вступительных испытаний, представляют справку об установлении инвалидности, выданную федеральным учреждением медико-социальной экспертизы. </w:t>
      </w:r>
    </w:p>
    <w:p w:rsidR="00AF61D2" w:rsidRDefault="00AF61D2">
      <w:pPr>
        <w:pStyle w:val="ac"/>
        <w:ind w:left="720"/>
        <w:jc w:val="both"/>
        <w:rPr>
          <w:color w:val="333333"/>
          <w:sz w:val="28"/>
          <w:szCs w:val="28"/>
        </w:rPr>
      </w:pPr>
      <w:r>
        <w:rPr>
          <w:color w:val="333333"/>
          <w:sz w:val="28"/>
          <w:szCs w:val="28"/>
        </w:rPr>
        <w:t>Директор Департамента                                                                  А.А. Левитская</w:t>
      </w:r>
    </w:p>
    <w:p w:rsidR="00AF61D2" w:rsidRDefault="00AF61D2">
      <w:pPr>
        <w:pStyle w:val="ac"/>
        <w:jc w:val="both"/>
        <w:rPr>
          <w:color w:val="333333"/>
          <w:sz w:val="28"/>
          <w:szCs w:val="28"/>
        </w:rPr>
      </w:pPr>
      <w:r>
        <w:rPr>
          <w:color w:val="333333"/>
          <w:sz w:val="28"/>
          <w:szCs w:val="28"/>
        </w:rPr>
        <w:br/>
      </w:r>
    </w:p>
    <w:p w:rsidR="00AF61D2" w:rsidRDefault="00AF61D2">
      <w:pPr>
        <w:pStyle w:val="ac"/>
        <w:jc w:val="both"/>
        <w:rPr>
          <w:color w:val="333333"/>
          <w:sz w:val="28"/>
          <w:szCs w:val="28"/>
        </w:rPr>
      </w:pPr>
    </w:p>
    <w:p w:rsidR="00AF61D2" w:rsidRDefault="00AF61D2">
      <w:pPr>
        <w:pStyle w:val="ac"/>
        <w:jc w:val="both"/>
        <w:rPr>
          <w:color w:val="333333"/>
          <w:sz w:val="28"/>
          <w:szCs w:val="28"/>
        </w:rPr>
      </w:pPr>
    </w:p>
    <w:p w:rsidR="00AF61D2" w:rsidRDefault="00AF61D2">
      <w:pPr>
        <w:pStyle w:val="ac"/>
        <w:jc w:val="center"/>
        <w:rPr>
          <w:color w:val="333333"/>
          <w:sz w:val="28"/>
          <w:szCs w:val="28"/>
        </w:rPr>
      </w:pPr>
      <w:r>
        <w:rPr>
          <w:b/>
          <w:bCs/>
          <w:sz w:val="28"/>
          <w:szCs w:val="28"/>
        </w:rPr>
        <w:t xml:space="preserve">Утверждён </w:t>
      </w:r>
      <w:r>
        <w:rPr>
          <w:b/>
          <w:bCs/>
          <w:sz w:val="28"/>
          <w:szCs w:val="28"/>
        </w:rPr>
        <w:br/>
      </w:r>
      <w:r w:rsidRPr="00591E44">
        <w:t xml:space="preserve">приказом Министерства образования </w:t>
      </w:r>
      <w:r w:rsidRPr="00591E44">
        <w:br/>
        <w:t xml:space="preserve">и науки Российской Федерации </w:t>
      </w:r>
      <w:r w:rsidRPr="00591E44">
        <w:br/>
        <w:t>от «03» марта 2009г. N70</w:t>
      </w:r>
    </w:p>
    <w:p w:rsidR="00AF61D2" w:rsidRDefault="00AF61D2">
      <w:pPr>
        <w:pStyle w:val="ac"/>
        <w:jc w:val="center"/>
        <w:rPr>
          <w:color w:val="333333"/>
          <w:sz w:val="28"/>
          <w:szCs w:val="28"/>
        </w:rPr>
      </w:pPr>
      <w:r>
        <w:rPr>
          <w:color w:val="333333"/>
          <w:sz w:val="28"/>
          <w:szCs w:val="28"/>
        </w:rPr>
        <w:br/>
        <w:t xml:space="preserve">1. Настоящий Порядок определяет правила организации и проведения государственного выпускного экзамена для обучающихся, освоивших основные общеобразовательные программы среднего (полного) общего образования в специальных учебно-воспитательных учреждениях закрытого типа для детей и подростков с девиантным (общественно опасным) поведением, образовательных учреждениях уголовно- исполнительной системы, а также для обучающихся с ограниченными возможностями здоровья (лиц, имеющих недостатки в физическом и (или) психическом развитии, в том числе глухих, слабослышащих, слепых, слабовидящих, с тяжелыми нарушениями речи, с нарушениями опорно- двигательного аппарата и других), освоивших основные общеобразовательные программы среднего (полного) общего образования (далее - выпускники с ограниченными возможностями здоровья), в том числе порядок проверки экзаменационных работ, подачи и рассмотрения апелляций. </w:t>
      </w:r>
      <w:r>
        <w:rPr>
          <w:color w:val="333333"/>
          <w:sz w:val="28"/>
          <w:szCs w:val="28"/>
        </w:rPr>
        <w:br/>
        <w:t>     2. Для участия в государственном выпускном экзамене выпускники до 1 марта текущего года</w:t>
      </w:r>
      <w:r>
        <w:rPr>
          <w:color w:val="333333"/>
          <w:sz w:val="28"/>
          <w:szCs w:val="28"/>
          <w:vertAlign w:val="superscript"/>
        </w:rPr>
        <w:t>1</w:t>
      </w:r>
      <w:r>
        <w:rPr>
          <w:color w:val="333333"/>
          <w:sz w:val="28"/>
          <w:szCs w:val="28"/>
        </w:rPr>
        <w:t xml:space="preserve"> подают в образовательное учреждение</w:t>
      </w:r>
    </w:p>
    <w:p w:rsidR="00AF61D2" w:rsidRDefault="00591E44">
      <w:pPr>
        <w:jc w:val="both"/>
        <w:rPr>
          <w:color w:val="333333"/>
          <w:sz w:val="28"/>
          <w:szCs w:val="28"/>
          <w:vertAlign w:val="superscript"/>
        </w:rPr>
      </w:pPr>
      <w:r>
        <w:pict>
          <v:rect id="_x0000_s2065" style="width:233.9pt;height:1.5pt;mso-left-percent:-10001;mso-top-percent:-10001;mso-position-horizontal:absolute;mso-position-horizontal-relative:char;mso-position-vertical:absolute;mso-position-vertical-relative:line;mso-left-percent:-10001;mso-top-percent:-10001;v-text-anchor:middle" fillcolor="#aca899" stroked="f">
            <v:fill color2="#535766"/>
            <v:stroke joinstyle="round"/>
            <w10:wrap type="none"/>
            <w10:anchorlock/>
          </v:rect>
        </w:pict>
      </w:r>
    </w:p>
    <w:p w:rsidR="00AF61D2" w:rsidRDefault="00AF61D2">
      <w:pPr>
        <w:jc w:val="both"/>
        <w:rPr>
          <w:color w:val="333333"/>
          <w:sz w:val="28"/>
          <w:szCs w:val="28"/>
        </w:rPr>
      </w:pPr>
      <w:r>
        <w:rPr>
          <w:color w:val="333333"/>
          <w:sz w:val="28"/>
          <w:szCs w:val="28"/>
          <w:vertAlign w:val="superscript"/>
        </w:rPr>
        <w:t>1</w:t>
      </w:r>
      <w:r>
        <w:rPr>
          <w:color w:val="333333"/>
          <w:sz w:val="28"/>
          <w:szCs w:val="28"/>
        </w:rPr>
        <w:t xml:space="preserve">Пункт 4 Положения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утвержденного приказом Министерства образования и науки Российской Федерации от </w:t>
      </w:r>
      <w:r w:rsidRPr="00591E44">
        <w:t>28 ноября 2008 г. N 362</w:t>
      </w:r>
      <w:r>
        <w:rPr>
          <w:color w:val="333333"/>
          <w:sz w:val="28"/>
          <w:szCs w:val="28"/>
        </w:rPr>
        <w:t xml:space="preserve"> (зарегистрирован Министерством юстиции Российской Федерации 13 января 2009 г., регистрационный N 13065.). </w:t>
      </w:r>
    </w:p>
    <w:p w:rsidR="00AF61D2" w:rsidRDefault="00AF61D2">
      <w:pPr>
        <w:pStyle w:val="ac"/>
        <w:spacing w:after="240"/>
        <w:jc w:val="both"/>
        <w:rPr>
          <w:color w:val="333333"/>
          <w:sz w:val="28"/>
          <w:szCs w:val="28"/>
        </w:rPr>
      </w:pPr>
      <w:r>
        <w:rPr>
          <w:color w:val="333333"/>
          <w:sz w:val="28"/>
          <w:szCs w:val="28"/>
        </w:rPr>
        <w:t xml:space="preserve">заявление с указанием перечня общеобразовательных предметов, по которым планируют сдавать государственный выпускной экзамен. </w:t>
      </w:r>
      <w:r>
        <w:rPr>
          <w:color w:val="333333"/>
          <w:sz w:val="28"/>
          <w:szCs w:val="28"/>
        </w:rPr>
        <w:br/>
        <w:t xml:space="preserve">     3. Условия организации и проведения государственного выпускного экзамена для выпускников специальных учебно-воспитательных учреждений закрытого типа для детей и подростков с девиантным (общественно опасным) поведением, а также выпускников образовательных учреждений уголовно-исполнительной системы обеспечиваются органами исполнительной власти субъектов Российской Федерации, осуществляющими управление в сфере образования, по согласованию с учредителями указанных учреждений, с учётом специальных условий содержания таких выпускников, необходимости обеспечения общественной безопасности во время сдачи государственного выпускного экзамена и требований настоящего Порядка. </w:t>
      </w:r>
      <w:r>
        <w:rPr>
          <w:color w:val="333333"/>
          <w:sz w:val="28"/>
          <w:szCs w:val="28"/>
        </w:rPr>
        <w:br/>
        <w:t xml:space="preserve">     Условия организации и проведения государственного выпускного экзамена для выпускников с ограниченными возможностями здоровья обеспечиваются органами исполнительной власти субъектов Российской Федерации, осуществляющими управление в сфере образования, с учетом особенностей психофизического развития, индивидуальных возможностей и состояния здоровья (далее - индивидуальные особенности) выпускников. </w:t>
      </w:r>
      <w:r>
        <w:rPr>
          <w:color w:val="333333"/>
          <w:sz w:val="28"/>
          <w:szCs w:val="28"/>
        </w:rPr>
        <w:br/>
        <w:t>     4. Органы исполнительной власти субъектов Российской Федерации, осуществляющие управление в сфере образования, органы местного самоуправления, осуществляющие управление в сфере образования, и образовательные учреждения в соответствии с компетенцией обеспечивают информирование выпускников специальных учебно- воспитательных учреждений закрытого типа для детей и подростков с девиантным (общественно опасным) поведением, образовательных учреждений уголовно-исполнительной системы и выпускников с ограниченными возможностями здоровья (далее вместе именуются - выпускники) и их родителей (законных представителей) по вопросам организации и проведения государственного выпускного экзамена, в том числе о порядке, сроках и месте проведения государственного выпускного экзамена, о порядке, сроках и месте подачи апелляций, а также о результатах государственного выпускного экзамена.</w:t>
      </w:r>
    </w:p>
    <w:p w:rsidR="00AF61D2" w:rsidRDefault="00AF61D2">
      <w:pPr>
        <w:jc w:val="both"/>
        <w:rPr>
          <w:b/>
          <w:bCs/>
          <w:color w:val="333333"/>
          <w:sz w:val="28"/>
          <w:szCs w:val="28"/>
        </w:rPr>
      </w:pPr>
      <w:r>
        <w:rPr>
          <w:b/>
          <w:bCs/>
          <w:color w:val="333333"/>
          <w:sz w:val="28"/>
          <w:szCs w:val="28"/>
        </w:rPr>
        <w:t>II. Организация проведения государственного выпускного экзамена</w:t>
      </w:r>
    </w:p>
    <w:p w:rsidR="00AF61D2" w:rsidRDefault="00AF61D2">
      <w:pPr>
        <w:spacing w:after="240"/>
        <w:jc w:val="both"/>
        <w:rPr>
          <w:color w:val="333333"/>
          <w:sz w:val="28"/>
          <w:szCs w:val="28"/>
        </w:rPr>
      </w:pPr>
    </w:p>
    <w:p w:rsidR="00AF61D2" w:rsidRDefault="00AF61D2">
      <w:pPr>
        <w:pStyle w:val="ac"/>
        <w:jc w:val="both"/>
        <w:rPr>
          <w:color w:val="333333"/>
          <w:sz w:val="28"/>
          <w:szCs w:val="28"/>
        </w:rPr>
      </w:pPr>
      <w:r>
        <w:rPr>
          <w:color w:val="333333"/>
          <w:sz w:val="28"/>
          <w:szCs w:val="28"/>
        </w:rPr>
        <w:t>     5. Государственный выпускной экзамен проводится письменно и (или) устно с использованием текстов (тем, заданий и др.), разрабатываемых в соответствии с требованиями и содержанием федерального государственного образовательного стандарта среднего (полного) общего образования</w:t>
      </w:r>
      <w:r>
        <w:rPr>
          <w:color w:val="333333"/>
          <w:sz w:val="28"/>
          <w:szCs w:val="28"/>
          <w:vertAlign w:val="superscript"/>
        </w:rPr>
        <w:t>2</w:t>
      </w:r>
      <w:r>
        <w:rPr>
          <w:color w:val="333333"/>
          <w:sz w:val="28"/>
          <w:szCs w:val="28"/>
        </w:rPr>
        <w:t xml:space="preserve"> к результатам освоения основной общеобразовательной программы среднего (полного) общего образования. </w:t>
      </w:r>
      <w:r>
        <w:rPr>
          <w:color w:val="333333"/>
          <w:sz w:val="28"/>
          <w:szCs w:val="28"/>
        </w:rPr>
        <w:br/>
        <w:t xml:space="preserve">     Государственный выпускной экзамен по русскому языку и математике проводится в форме, установленной Федеральной службой по надзору в сфере образования и науки (далее - Рособрнадзор). </w:t>
      </w:r>
      <w:r>
        <w:rPr>
          <w:color w:val="333333"/>
          <w:sz w:val="28"/>
          <w:szCs w:val="28"/>
        </w:rPr>
        <w:br/>
        <w:t xml:space="preserve">     Государственный выпускной экзамен по общеобразовательным предметам по выбору выпускника проводится в форме, установленной органами исполнительной власти субъектов Российской Федерации, осуществляющих управление в сфере образования. </w:t>
      </w:r>
      <w:r>
        <w:rPr>
          <w:color w:val="333333"/>
          <w:sz w:val="28"/>
          <w:szCs w:val="28"/>
        </w:rPr>
        <w:br/>
        <w:t xml:space="preserve">     6. Обеспечение субъектов Российской Федерации текстами (темами, заданиями и др.) по русскому языку и математике, сборниками текстов и заданий по другим общеобразовательным предметам для проведения государственного выпускного экзамена организует Рособрнадзор. </w:t>
      </w:r>
      <w:r>
        <w:rPr>
          <w:color w:val="333333"/>
          <w:sz w:val="28"/>
          <w:szCs w:val="28"/>
        </w:rPr>
        <w:br/>
        <w:t xml:space="preserve">     7. Экзаменационные материалы по русскому языку и математике доставляются в субъекты Российской Федерации в соответствии с утверждаемым ежегодно Рособрнадзором единым расписанием </w:t>
      </w:r>
    </w:p>
    <w:p w:rsidR="00AF61D2" w:rsidRDefault="00591E44">
      <w:pPr>
        <w:jc w:val="both"/>
        <w:rPr>
          <w:color w:val="333333"/>
          <w:sz w:val="28"/>
          <w:szCs w:val="28"/>
          <w:vertAlign w:val="superscript"/>
        </w:rPr>
      </w:pPr>
      <w:r>
        <w:pict>
          <v:rect id="_x0000_s2064" style="width:233.9pt;height:1.5pt;mso-left-percent:-10001;mso-top-percent:-10001;mso-position-horizontal:absolute;mso-position-horizontal-relative:char;mso-position-vertical:absolute;mso-position-vertical-relative:line;mso-left-percent:-10001;mso-top-percent:-10001;v-text-anchor:middle" fillcolor="#aca899" stroked="f">
            <v:fill color2="#535766"/>
            <v:stroke joinstyle="round"/>
            <w10:wrap type="none"/>
            <w10:anchorlock/>
          </v:rect>
        </w:pict>
      </w:r>
    </w:p>
    <w:p w:rsidR="00AF61D2" w:rsidRDefault="00AF61D2">
      <w:pPr>
        <w:jc w:val="both"/>
        <w:rPr>
          <w:color w:val="333333"/>
          <w:sz w:val="28"/>
          <w:szCs w:val="28"/>
        </w:rPr>
      </w:pPr>
      <w:r>
        <w:rPr>
          <w:color w:val="333333"/>
          <w:sz w:val="28"/>
          <w:szCs w:val="28"/>
          <w:vertAlign w:val="superscript"/>
        </w:rPr>
        <w:t>2</w:t>
      </w:r>
      <w:r>
        <w:rPr>
          <w:color w:val="333333"/>
          <w:sz w:val="28"/>
          <w:szCs w:val="28"/>
        </w:rPr>
        <w:t xml:space="preserve">Разработка экзаменационных материалов до завершения обучения лиц, зачисленных до 1 сентября 2009 г. в имеющие государственную аккредитацию образовательные учреждения для обучения по основным общеобразовательным программам общего образования в соответствии с государственными образовательными стандартами, осуществляется на основе федерального компонента государственных образовательных стандартов начального общего, основного общего и среднего (полного) общего образования и обязательного минимума содержания среднего (полного) общего образования. </w:t>
      </w:r>
    </w:p>
    <w:p w:rsidR="00AF61D2" w:rsidRDefault="00AF61D2">
      <w:pPr>
        <w:pStyle w:val="ac"/>
        <w:spacing w:after="240"/>
        <w:jc w:val="both"/>
        <w:rPr>
          <w:color w:val="333333"/>
          <w:sz w:val="28"/>
          <w:szCs w:val="28"/>
        </w:rPr>
      </w:pPr>
      <w:r>
        <w:rPr>
          <w:color w:val="333333"/>
          <w:sz w:val="28"/>
          <w:szCs w:val="28"/>
        </w:rPr>
        <w:t xml:space="preserve">проведения государственного выпускного экзамена в сроки, определяемые Рособрнадзором по согласованию с органом исполнительной власти субъекта Российской Федерации, осуществляющим управление в сфере образования. </w:t>
      </w:r>
      <w:r>
        <w:rPr>
          <w:color w:val="333333"/>
          <w:sz w:val="28"/>
          <w:szCs w:val="28"/>
        </w:rPr>
        <w:br/>
        <w:t xml:space="preserve">     Экзаменационные материалы по соответствующему общеобразовательному предмету доставляются в пункты проведения государственного выпускного экзамена (далее - пункты проведения экзамена) в день его проведения. Если по объективным причинам доставка экзаменационных материалов в день проведения государственного выпускного экзамена невозможна, экзаменационные материалы могут быть доставлены в пункты проведения экзамена в более ранние сроки. </w:t>
      </w:r>
      <w:r>
        <w:rPr>
          <w:color w:val="333333"/>
          <w:sz w:val="28"/>
          <w:szCs w:val="28"/>
        </w:rPr>
        <w:br/>
        <w:t xml:space="preserve">     Для хранения экзаменационных материалов выделяется помещение, исключающее доступ к нему посторонних лиц и позволяющее обеспечить сохранность экзаменационных материалов. Вскрытие экзаменационных материалов до начала государственного выпускного экзамена запрещено. </w:t>
      </w:r>
      <w:r>
        <w:rPr>
          <w:color w:val="333333"/>
          <w:sz w:val="28"/>
          <w:szCs w:val="28"/>
        </w:rPr>
        <w:br/>
        <w:t xml:space="preserve">     8. Для организации и проведения государственного выпускного экзамена органом исполнительной власти субъекта Российской Федерации, осуществляющим управление в сфере образования, ежегодно создаются экзаменационные, предметные и конфликтные комиссии. </w:t>
      </w:r>
      <w:r>
        <w:rPr>
          <w:color w:val="333333"/>
          <w:sz w:val="28"/>
          <w:szCs w:val="28"/>
        </w:rPr>
        <w:br/>
        <w:t xml:space="preserve">     9. Экзаменационная комиссия выполняет следующие функции: организует и координирует работу по подготовке и проведению государственного выпускного экзамена; </w:t>
      </w:r>
      <w:r>
        <w:rPr>
          <w:color w:val="333333"/>
          <w:sz w:val="28"/>
          <w:szCs w:val="28"/>
        </w:rPr>
        <w:br/>
        <w:t xml:space="preserve">     осуществляет контроль за соблюдением установленного порядка проведения государственного выпускного экзамена; </w:t>
      </w:r>
      <w:r>
        <w:rPr>
          <w:color w:val="333333"/>
          <w:sz w:val="28"/>
          <w:szCs w:val="28"/>
        </w:rPr>
        <w:br/>
        <w:t xml:space="preserve">     утверждает результаты проведения государственного выпускного экзамена, а также в установленных настоящим Порядком случаях принимает решения об отмене результатов государственного выпускного экзамена отдельных выпускников. </w:t>
      </w:r>
      <w:r>
        <w:rPr>
          <w:color w:val="333333"/>
          <w:sz w:val="28"/>
          <w:szCs w:val="28"/>
        </w:rPr>
        <w:br/>
        <w:t xml:space="preserve">     10. Предметные комиссии (комиссии по общеобразовательным предметам) или предметные подкомиссии экзаменационной комиссии (далее - предметные комиссии) осуществляют проверку письменных экзаменационных работ выпускников. </w:t>
      </w:r>
      <w:r>
        <w:rPr>
          <w:color w:val="333333"/>
          <w:sz w:val="28"/>
          <w:szCs w:val="28"/>
        </w:rPr>
        <w:br/>
        <w:t xml:space="preserve">     Предметные комиссии создаются по каждому общеобразовательному предмету, по которому проводится государственный выпускной экзамен. </w:t>
      </w:r>
      <w:r>
        <w:rPr>
          <w:color w:val="333333"/>
          <w:sz w:val="28"/>
          <w:szCs w:val="28"/>
        </w:rPr>
        <w:br/>
        <w:t xml:space="preserve">     11. Конфликтная комиссия создаётся в целях рассмотрения апелляций и разрешения спорных вопросов, возникающих при оценивании экзаменационных работ выпускников, защиты прав выпускников при проведении государственного выпускного экзамена. </w:t>
      </w:r>
      <w:r>
        <w:rPr>
          <w:color w:val="333333"/>
          <w:sz w:val="28"/>
          <w:szCs w:val="28"/>
        </w:rPr>
        <w:br/>
        <w:t xml:space="preserve">     В состав конфликтной комиссии не могут быть включены члены экзаменационной и предметных комиссий. </w:t>
      </w:r>
      <w:r>
        <w:rPr>
          <w:color w:val="333333"/>
          <w:sz w:val="28"/>
          <w:szCs w:val="28"/>
        </w:rPr>
        <w:br/>
        <w:t xml:space="preserve">     12. Конфликтная комиссия выполняет следующие функции: принимает и рассматривает апелляции выпускников по вопросам нарушения установленного порядка проведения государственного выпускного экзамена, которое могло оказать влияние на его результаты, а также о несогласии с выставленной отметкой; </w:t>
      </w:r>
      <w:r>
        <w:rPr>
          <w:color w:val="333333"/>
          <w:sz w:val="28"/>
          <w:szCs w:val="28"/>
        </w:rPr>
        <w:br/>
        <w:t xml:space="preserve">     принимает по результатам рассмотрения апелляции решение об удовлетворении или отклонении апелляции выпускника; </w:t>
      </w:r>
      <w:r>
        <w:rPr>
          <w:color w:val="333333"/>
          <w:sz w:val="28"/>
          <w:szCs w:val="28"/>
        </w:rPr>
        <w:br/>
        <w:t xml:space="preserve">     информирует выпускника, подавшего апелляцию, или его родителей (законных представителей), а также экзаменационную комиссию о принятом решении. </w:t>
      </w:r>
      <w:r>
        <w:rPr>
          <w:color w:val="333333"/>
          <w:sz w:val="28"/>
          <w:szCs w:val="28"/>
        </w:rPr>
        <w:br/>
        <w:t>     13. В целях усиления контроля за ходом проведения государственного выпускного экзамена в субъектах Российской Федерации может быть организована система общественного наблюдения (контроля).</w:t>
      </w:r>
    </w:p>
    <w:p w:rsidR="00AF61D2" w:rsidRDefault="00AF61D2">
      <w:pPr>
        <w:jc w:val="both"/>
        <w:rPr>
          <w:b/>
          <w:bCs/>
          <w:color w:val="333333"/>
          <w:sz w:val="28"/>
          <w:szCs w:val="28"/>
        </w:rPr>
      </w:pPr>
      <w:r>
        <w:rPr>
          <w:b/>
          <w:bCs/>
          <w:color w:val="333333"/>
          <w:sz w:val="28"/>
          <w:szCs w:val="28"/>
        </w:rPr>
        <w:t>III. Сроки и продолжительность проведения государственного выпускного экзамена</w:t>
      </w:r>
    </w:p>
    <w:p w:rsidR="00AF61D2" w:rsidRDefault="00AF61D2">
      <w:pPr>
        <w:spacing w:after="240"/>
        <w:jc w:val="both"/>
        <w:rPr>
          <w:color w:val="333333"/>
          <w:sz w:val="28"/>
          <w:szCs w:val="28"/>
        </w:rPr>
      </w:pPr>
    </w:p>
    <w:p w:rsidR="00AF61D2" w:rsidRDefault="00AF61D2">
      <w:pPr>
        <w:pStyle w:val="ac"/>
        <w:spacing w:after="240"/>
        <w:ind w:firstLine="709"/>
        <w:jc w:val="both"/>
        <w:rPr>
          <w:color w:val="333333"/>
          <w:sz w:val="28"/>
          <w:szCs w:val="28"/>
        </w:rPr>
      </w:pPr>
      <w:r>
        <w:rPr>
          <w:color w:val="333333"/>
          <w:sz w:val="28"/>
          <w:szCs w:val="28"/>
        </w:rPr>
        <w:t xml:space="preserve">     14. Сроки и расписание проведения государственного выпускного экзамена определяются в соответствии с Положением о формах и порядке проведения государственной (итоговой) аттестации обучающихся, освоивших основные общеобразовательные программы среднего (полного) общего образования, утверждённым приказом Министерства образования и науки Российской Федерации от </w:t>
      </w:r>
      <w:r w:rsidRPr="00591E44">
        <w:t>28 ноября 2008 г. N 362</w:t>
      </w:r>
      <w:r>
        <w:rPr>
          <w:color w:val="333333"/>
          <w:sz w:val="28"/>
          <w:szCs w:val="28"/>
        </w:rPr>
        <w:t xml:space="preserve"> (зарегистрирован Министерством юстиции Российской Федерации 13 января 2009 г., регистрационный N 13065). </w:t>
      </w:r>
      <w:r>
        <w:rPr>
          <w:color w:val="333333"/>
          <w:sz w:val="28"/>
          <w:szCs w:val="28"/>
        </w:rPr>
        <w:br/>
        <w:t xml:space="preserve">     15. Продолжительность проведения государственного выпускного экзамена по русскому языку и математике ежегодно определяется Рособрнадзором. </w:t>
      </w:r>
      <w:r>
        <w:rPr>
          <w:color w:val="333333"/>
          <w:sz w:val="28"/>
          <w:szCs w:val="28"/>
        </w:rPr>
        <w:br/>
        <w:t>     Продолжительность проведения государственного выпускного экзамена по общеобразовательным предметам по выбору выпускника определяется органами исполнительной власти субъектов Российской Федерации, осуществляющими управление в сфере образования. В продолжительность государственного выпускного экзамена не включается: время, выделенное на подготовительные мероприятия (инструктаж выпускников, вскрытие пакетов с экзаменационными материалами); время, выделенное на организацию питания выпускников; перерывы для проведения необходимых медико-профилактических процедур для выпускников с ограниченными возможностями здоровья.</w:t>
      </w:r>
    </w:p>
    <w:p w:rsidR="00AF61D2" w:rsidRDefault="00AF61D2">
      <w:pPr>
        <w:jc w:val="both"/>
        <w:rPr>
          <w:b/>
          <w:bCs/>
          <w:color w:val="333333"/>
          <w:sz w:val="28"/>
          <w:szCs w:val="28"/>
        </w:rPr>
      </w:pPr>
      <w:r>
        <w:rPr>
          <w:b/>
          <w:bCs/>
          <w:color w:val="333333"/>
          <w:sz w:val="28"/>
          <w:szCs w:val="28"/>
        </w:rPr>
        <w:t>IV. Проведение государственного выпускного экзамена</w:t>
      </w:r>
    </w:p>
    <w:p w:rsidR="00AF61D2" w:rsidRDefault="00AF61D2">
      <w:pPr>
        <w:pStyle w:val="ac"/>
        <w:spacing w:after="240"/>
        <w:jc w:val="both"/>
        <w:rPr>
          <w:color w:val="333333"/>
          <w:sz w:val="28"/>
          <w:szCs w:val="28"/>
        </w:rPr>
      </w:pPr>
      <w:r>
        <w:rPr>
          <w:color w:val="333333"/>
          <w:sz w:val="28"/>
          <w:szCs w:val="28"/>
        </w:rPr>
        <w:t xml:space="preserve">     16. Государственный выпускной экзамен проводится в пунктах проведения экзамена, количество и места расположения которых определяются органом исполнительной власти субъекта Российской Федерации, осуществляющим управление в сфере образования, с учетом настоящего Порядка. </w:t>
      </w:r>
      <w:r>
        <w:rPr>
          <w:color w:val="333333"/>
          <w:sz w:val="28"/>
          <w:szCs w:val="28"/>
        </w:rPr>
        <w:br/>
        <w:t xml:space="preserve">     17. Количество и места расположения пунктов проведения экзамена определяются исходя из того, что время доставки выпускников к пункту проведения экзамена должно составлять не более одного часа. </w:t>
      </w:r>
      <w:r>
        <w:rPr>
          <w:color w:val="333333"/>
          <w:sz w:val="28"/>
          <w:szCs w:val="28"/>
        </w:rPr>
        <w:br/>
        <w:t xml:space="preserve">     Пункты проведения экзамена размещаются, как правило, в образовательных учреждениях, в которых выпускники осваивали основные общеобразовательные программы среднего (полного) общего образования. </w:t>
      </w:r>
      <w:r>
        <w:rPr>
          <w:color w:val="333333"/>
          <w:sz w:val="28"/>
          <w:szCs w:val="28"/>
        </w:rPr>
        <w:br/>
        <w:t xml:space="preserve">     18. Количество, общая площадь и состояние помещений, предоставляемых для проведения государственного выпускного экзамена (далее - аудитории), должны обеспечивать его проведение в условиях, соответствующих требованиям санитарно-эпидемиологических правил и нормативов «Гигиенические требования к условиям обучения в общеобразовательных учреждениях. СанПиН 2.4.2.1178-02», утверждённых Главным государственным санитарным врачом Российской Федерации 25 ноября 2002 г. и введенных в действие постановлением Главного государственного санитарного врача Российской Федерации от 28 ноября 2002 г. N 44 (зарегистрировано Министерством юстиции Российской Федерации 5 декабря 2002 г., регистрационный N 3997). </w:t>
      </w:r>
      <w:r>
        <w:rPr>
          <w:color w:val="333333"/>
          <w:sz w:val="28"/>
          <w:szCs w:val="28"/>
        </w:rPr>
        <w:br/>
        <w:t xml:space="preserve">     Количество рабочих мест в аудиториях определяется из необходимости эффективного и комфортного размещения выпускников, исходя из того, что для каждого выпускника должно быть выделено отдельное рабочее место. </w:t>
      </w:r>
      <w:r>
        <w:rPr>
          <w:color w:val="333333"/>
          <w:sz w:val="28"/>
          <w:szCs w:val="28"/>
        </w:rPr>
        <w:br/>
        <w:t xml:space="preserve">     19. В день проведения государственного выпускного экзамена в пункте проведения экзамена должны присутствовать: руководитель пункта проведения экзамена, члены экзаменационных комиссий и иные лица, отвечающие за организацию и проведение государственного выпускного экзамена (далее - уполномоченные лица), руководитель образовательного учреждения, на базе которого организован пункт проведения экзамена, или уполномоченное им лицо, сотрудники правоохранительных органов, медицинские работники, а также ассистенты, оказывающие необходимую техническую помощь выпускникам с ограниченными возможностями здоровья с учетом их индивидуальных особенностей, в том числе непосредственно при проведении государственного выпускного экзамена. </w:t>
      </w:r>
      <w:r>
        <w:rPr>
          <w:color w:val="333333"/>
          <w:sz w:val="28"/>
          <w:szCs w:val="28"/>
        </w:rPr>
        <w:br/>
        <w:t xml:space="preserve">     В день проведения государственного выпускного экзамена в пункте проведения экзамена также могут присутствовать: представители средств массовой информации, общественные наблюдатели, а также должностные лица органа исполнительной власти субъекта Российской Федерации, осуществляющего управление в сфере образования, Рособрнадзора, осуществляющие выездную (инспекционную) проверку соблюдения установленного порядка проведения государственного выпускного экзамена. Представители средств массовой информации могут присутствовать в аудиториях для проведения государственного выпускного экзамена только до момента его начала. </w:t>
      </w:r>
      <w:r>
        <w:rPr>
          <w:color w:val="333333"/>
          <w:sz w:val="28"/>
          <w:szCs w:val="28"/>
        </w:rPr>
        <w:br/>
        <w:t xml:space="preserve">     20. До начала государственного выпускного экзамена уполномоченными лицами проводится инструктаж выпускников, в том числе обеспечивается их информирование о порядке проведения государственного выпускного экзамена, его продолжительности, правилах оформления письменных экзаменационных работ, порядке, сроках и месте подачи апелляций о нарушении установленного порядка проведения государственного выпускного экзамена или о несогласии с выставленной отметкой, о случаях удаления с государственного выпускного экзамена и отмены результатов государственного выпускного экзамена, а также о времени и месте ознакомления с результатами государственного выпускного экзамена. </w:t>
      </w:r>
      <w:r>
        <w:rPr>
          <w:color w:val="333333"/>
          <w:sz w:val="28"/>
          <w:szCs w:val="28"/>
        </w:rPr>
        <w:br/>
        <w:t xml:space="preserve">     На время проведения государственного выпускного экзамена в аудиториях должны быть закрыты стенды, плакаты и иные материалы с информационной и справочно-познавательной информацией по соответствующим общеобразовательным предметам. </w:t>
      </w:r>
      <w:r>
        <w:rPr>
          <w:color w:val="333333"/>
          <w:sz w:val="28"/>
          <w:szCs w:val="28"/>
        </w:rPr>
        <w:br/>
        <w:t xml:space="preserve">     Во время проведения государственного выпускного экзамена выпускники и иные лица, находящиеся в аудиториях, должны соблюдать установленный порядок проведения государственного выпускного экзамена. </w:t>
      </w:r>
      <w:r>
        <w:rPr>
          <w:color w:val="333333"/>
          <w:sz w:val="28"/>
          <w:szCs w:val="28"/>
        </w:rPr>
        <w:br/>
        <w:t xml:space="preserve">     Выпускникам и иным лицам, находящимся в аудиториях, запрещается во время проведения государственного выпускного экзамена пользоваться мобильными телефонами, иными средствами связи, электронно-вычислительной техникой (если иное не предусмотрено настоящим Порядком). </w:t>
      </w:r>
      <w:r>
        <w:rPr>
          <w:color w:val="333333"/>
          <w:sz w:val="28"/>
          <w:szCs w:val="28"/>
        </w:rPr>
        <w:br/>
        <w:t xml:space="preserve">     Выпускники также не вправе общаться друг с другом, свободно перемещаться по аудитории и пункту проведения экзамена, пользоваться справочными материалами. </w:t>
      </w:r>
      <w:r>
        <w:rPr>
          <w:color w:val="333333"/>
          <w:sz w:val="28"/>
          <w:szCs w:val="28"/>
        </w:rPr>
        <w:br/>
        <w:t xml:space="preserve">     При нарушении порядка проведения государственного выпускного экзамена и отказе от его соблюдения выпускник может быть удален с государственного выпускного экзамена, о чем составляется акт. Экзаменационная работа такого выпускника на проверку не направляется. </w:t>
      </w:r>
      <w:r>
        <w:rPr>
          <w:color w:val="333333"/>
          <w:sz w:val="28"/>
          <w:szCs w:val="28"/>
        </w:rPr>
        <w:br/>
        <w:t xml:space="preserve">     21. При проведении государственного выпускного экзамена для выпускников с ограниченными возможностями здоровья обеспечивается соблюдение следующих требований: </w:t>
      </w:r>
      <w:r>
        <w:rPr>
          <w:color w:val="333333"/>
          <w:sz w:val="28"/>
          <w:szCs w:val="28"/>
        </w:rPr>
        <w:br/>
        <w:t xml:space="preserve">     государственный выпускной экзамен проводится в отдельной аудитории; </w:t>
      </w:r>
      <w:r>
        <w:rPr>
          <w:color w:val="333333"/>
          <w:sz w:val="28"/>
          <w:szCs w:val="28"/>
        </w:rPr>
        <w:br/>
        <w:t xml:space="preserve">     при необходимости образовательное учреждение с учётом индивидуальных особенностей конкретного выпускника с ограниченными возможностями здоровья может организовать для него проведение государственного выпускного экзамена в другое время, а также по согласованию с родителями (законными представителями) на дому; </w:t>
      </w:r>
      <w:r>
        <w:rPr>
          <w:color w:val="333333"/>
          <w:sz w:val="28"/>
          <w:szCs w:val="28"/>
        </w:rPr>
        <w:br/>
        <w:t xml:space="preserve">     продолжительность государственного выпускного экзамена увеличивается на 1,5 часа; </w:t>
      </w:r>
      <w:r>
        <w:rPr>
          <w:color w:val="333333"/>
          <w:sz w:val="28"/>
          <w:szCs w:val="28"/>
        </w:rPr>
        <w:br/>
        <w:t xml:space="preserve">     при проведении государственного выпускного экзамена присутствует ассистент, оказывающий выпускникам с ограниченными возможностями здоровья необходимую техническую помощь с учётом их индивидуальных особенностей, в частности, помогающий выпускнику занять рабочее место, передвигаться, прочитать и оформить задание, общаться с экзаменатором; </w:t>
      </w:r>
      <w:r>
        <w:rPr>
          <w:color w:val="333333"/>
          <w:sz w:val="28"/>
          <w:szCs w:val="28"/>
        </w:rPr>
        <w:br/>
        <w:t xml:space="preserve">     выпускники с ограниченными возможностями здоровья с учётом их индивидуальных особенностей могут в процессе сдачи государственного выпускного экзамена пользоваться необходимыми им техническими средствами; </w:t>
      </w:r>
      <w:r>
        <w:rPr>
          <w:color w:val="333333"/>
          <w:sz w:val="28"/>
          <w:szCs w:val="28"/>
        </w:rPr>
        <w:br/>
        <w:t xml:space="preserve">     материально-технические условия должны обеспечивать возможность беспрепятственного доступа выпускников с ограниченными возможностями здоровья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 </w:t>
      </w:r>
      <w:r>
        <w:rPr>
          <w:color w:val="333333"/>
          <w:sz w:val="28"/>
          <w:szCs w:val="28"/>
        </w:rPr>
        <w:br/>
        <w:t xml:space="preserve">     22. Дополнительно при проведении государственного выпускного экзамена обеспечивается соблюдение следующих требований в зависимости от категорий выпускников с ограниченными возможностями здоровья: а) для слепых: </w:t>
      </w:r>
      <w:r>
        <w:rPr>
          <w:color w:val="333333"/>
          <w:sz w:val="28"/>
          <w:szCs w:val="28"/>
        </w:rPr>
        <w:br/>
        <w:t xml:space="preserve">     задания для выполнения на экзамене оформляются рельефно- 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 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или надиктовываются ассистенту; </w:t>
      </w:r>
      <w:r>
        <w:rPr>
          <w:color w:val="333333"/>
          <w:sz w:val="28"/>
          <w:szCs w:val="28"/>
        </w:rPr>
        <w:br/>
        <w:t xml:space="preserve">     при необходимости для выполнения задания предоставляется комплект письменных принадлежностей и бумага для письма рельефно- точечным шрифтом Брайля, компьютер со специализированным программным обеспечением для слепых; б) для слабовидящих: обеспечивается индивидуальное равномерное освещение не менее 300 люкс; при необходимости для выполнения задания предоставляется увеличивающее устройство; задания для выполнения оформляются увеличенным шрифтом (16-20 пунктов); в) для глухих и слабослышащих: обеспечивается наличие звукоусиливающей аппаратуры коллективного пользования, при необходимости выпускникам предоставляется звукоусиливающая аппаратура индивидуального пользования; </w:t>
      </w:r>
      <w:r>
        <w:rPr>
          <w:color w:val="333333"/>
          <w:sz w:val="28"/>
          <w:szCs w:val="28"/>
        </w:rPr>
        <w:br/>
        <w:t xml:space="preserve"> г) для глухих, слабослышащих, с тяжелыми нарушениями речи по их желанию государственный выпускной экзамен по всем общеобразовательным предметам может проводиться в письменной форме. </w:t>
      </w:r>
    </w:p>
    <w:p w:rsidR="00AF61D2" w:rsidRDefault="00AF61D2">
      <w:pPr>
        <w:pStyle w:val="ac"/>
        <w:spacing w:after="240"/>
        <w:jc w:val="both"/>
        <w:rPr>
          <w:color w:val="333333"/>
          <w:sz w:val="28"/>
          <w:szCs w:val="28"/>
        </w:rPr>
      </w:pPr>
      <w:r>
        <w:rPr>
          <w:color w:val="333333"/>
          <w:sz w:val="28"/>
          <w:szCs w:val="28"/>
        </w:rPr>
        <w:t>23. После окончания государственного выпускного экзамена все экзаменационные материалы запечатываются в присутствии выпускников в пункте проведения экзамена. Экзаменационные работы выпускников передаются в предметные комиссии для проверки.</w:t>
      </w:r>
    </w:p>
    <w:p w:rsidR="00AF61D2" w:rsidRDefault="00AF61D2">
      <w:pPr>
        <w:jc w:val="both"/>
        <w:rPr>
          <w:b/>
          <w:bCs/>
          <w:color w:val="333333"/>
          <w:sz w:val="28"/>
          <w:szCs w:val="28"/>
        </w:rPr>
      </w:pPr>
      <w:r>
        <w:rPr>
          <w:b/>
          <w:bCs/>
          <w:color w:val="333333"/>
          <w:sz w:val="28"/>
          <w:szCs w:val="28"/>
        </w:rPr>
        <w:t>V. Проверка экзаменационных работ, приём и рассмотрение апелляций</w:t>
      </w:r>
    </w:p>
    <w:p w:rsidR="00AF61D2" w:rsidRDefault="00AF61D2">
      <w:pPr>
        <w:spacing w:after="240"/>
        <w:jc w:val="both"/>
        <w:rPr>
          <w:color w:val="333333"/>
          <w:sz w:val="28"/>
          <w:szCs w:val="28"/>
        </w:rPr>
      </w:pPr>
    </w:p>
    <w:p w:rsidR="00AF61D2" w:rsidRDefault="00AF61D2">
      <w:pPr>
        <w:pStyle w:val="ac"/>
        <w:spacing w:after="240"/>
        <w:jc w:val="both"/>
        <w:rPr>
          <w:color w:val="333333"/>
          <w:sz w:val="28"/>
          <w:szCs w:val="28"/>
        </w:rPr>
      </w:pPr>
      <w:r>
        <w:rPr>
          <w:color w:val="333333"/>
          <w:sz w:val="28"/>
          <w:szCs w:val="28"/>
        </w:rPr>
        <w:t xml:space="preserve">     24. Порядок, сроки и место ознакомления выпускника с проверенной письменной работой, а также порядок, сроки и место приёма апелляций доводятся до сведения выпускников, их родителей (законных представителей), руководителей образовательных учреждений не позднее чем за две недели до начала проведения государственного выпускного экзамена. </w:t>
      </w:r>
      <w:r>
        <w:rPr>
          <w:color w:val="333333"/>
          <w:sz w:val="28"/>
          <w:szCs w:val="28"/>
        </w:rPr>
        <w:br/>
        <w:t xml:space="preserve">     Проверка экзаменационных работ осуществляется в течение трёх рабочих дней с момента проведения государственного выпускного экзамена по соответствующему общеобразовательному предмету. </w:t>
      </w:r>
      <w:r>
        <w:rPr>
          <w:color w:val="333333"/>
          <w:sz w:val="28"/>
          <w:szCs w:val="28"/>
        </w:rPr>
        <w:br/>
        <w:t xml:space="preserve">     Выпускник вправе ознакомиться со своей экзаменационной работой после её проверки предметной комиссией. </w:t>
      </w:r>
      <w:r>
        <w:rPr>
          <w:color w:val="333333"/>
          <w:sz w:val="28"/>
          <w:szCs w:val="28"/>
        </w:rPr>
        <w:br/>
        <w:t xml:space="preserve">     25. Выпускники вправе подать в конфликтную комиссию в письменной форме апелляцию о нарушении установленного порядка проведения государственного выпускного экзамена и (или) о несогласии с выставленной отметкой. </w:t>
      </w:r>
      <w:r>
        <w:rPr>
          <w:color w:val="333333"/>
          <w:sz w:val="28"/>
          <w:szCs w:val="28"/>
        </w:rPr>
        <w:br/>
        <w:t xml:space="preserve">     Выпускник и (или) его родители (законные представители) вправе присутствовать при рассмотрении апелляции. </w:t>
      </w:r>
      <w:r>
        <w:rPr>
          <w:color w:val="333333"/>
          <w:sz w:val="28"/>
          <w:szCs w:val="28"/>
        </w:rPr>
        <w:br/>
        <w:t xml:space="preserve">     26. При рассмотрении апелляции проверка изложенных в ней фактов не может проводиться лицами, принимавшими участие в организации и (или) проведении государственного выпускного экзамена по соответствующему общеобразовательному предмету, либо ранее проверявшими экзаменационную работу выпускника, подавшего апелляцию. </w:t>
      </w:r>
      <w:r>
        <w:rPr>
          <w:color w:val="333333"/>
          <w:sz w:val="28"/>
          <w:szCs w:val="28"/>
        </w:rPr>
        <w:br/>
        <w:t xml:space="preserve">     27. Апелляцию о нарушении установленного порядка проведения государственного выпускного экзамена выпускник подает в конфликтную комиссию в день проведения государственного выпускного экзамена по соответствующему общеобразовательному предмету, не покидая пункта проведения экзамена. </w:t>
      </w:r>
      <w:r>
        <w:rPr>
          <w:color w:val="333333"/>
          <w:sz w:val="28"/>
          <w:szCs w:val="28"/>
        </w:rPr>
        <w:br/>
        <w:t xml:space="preserve">     По результатам рассмотрения апелляции и проведения проверки изложенных в апелляции сведений о нарушении установленного порядка проведения государственного выпускного экзамена конфликтная комиссия принимает решение об отклонении либо об удовлетворении апелляции. </w:t>
      </w:r>
      <w:r>
        <w:rPr>
          <w:color w:val="333333"/>
          <w:sz w:val="28"/>
          <w:szCs w:val="28"/>
        </w:rPr>
        <w:br/>
        <w:t xml:space="preserve">     28. Апелляция о несогласии с выставленной отметкой может быть подана в течение двух рабочих дней со дня объявления результатов государственного выпускного экзамена по соответствующему общеобразовательному предмету. </w:t>
      </w:r>
      <w:r>
        <w:rPr>
          <w:color w:val="333333"/>
          <w:sz w:val="28"/>
          <w:szCs w:val="28"/>
        </w:rPr>
        <w:br/>
        <w:t xml:space="preserve">     В случае подачи апелляции о несогласии с выставленной отметкой конфликтная комиссия обеспечивает проведение повторной проверки экзаменационной работы выпускника. </w:t>
      </w:r>
      <w:r>
        <w:rPr>
          <w:color w:val="333333"/>
          <w:sz w:val="28"/>
          <w:szCs w:val="28"/>
        </w:rPr>
        <w:br/>
        <w:t xml:space="preserve">     Выпускнику, подавшему апелляцию, должна быть предоставлена возможность убедиться в том, что его экзаменационная работа проверена и оценена в соответствии с установленными требованиями. </w:t>
      </w:r>
      <w:r>
        <w:rPr>
          <w:color w:val="333333"/>
          <w:sz w:val="28"/>
          <w:szCs w:val="28"/>
        </w:rPr>
        <w:br/>
        <w:t>     По результатам рассмотрения апелляции о несогласии с выставленной отметкой конфликтная комиссия принимает решение об отклонении апелляции и сохранении выставленной отметки, либо об удовлетворении апелляции и выставлении другой отметки.</w:t>
      </w:r>
    </w:p>
    <w:p w:rsidR="00AF61D2" w:rsidRDefault="00AF61D2">
      <w:pPr>
        <w:jc w:val="both"/>
        <w:rPr>
          <w:b/>
          <w:bCs/>
          <w:color w:val="333333"/>
          <w:sz w:val="28"/>
          <w:szCs w:val="28"/>
        </w:rPr>
      </w:pPr>
      <w:r>
        <w:rPr>
          <w:b/>
          <w:bCs/>
          <w:color w:val="333333"/>
          <w:sz w:val="28"/>
          <w:szCs w:val="28"/>
        </w:rPr>
        <w:t>VI. Утверждение и отмена результатов государственного выпускного экзамена</w:t>
      </w:r>
    </w:p>
    <w:p w:rsidR="00AF61D2" w:rsidRDefault="00AF61D2">
      <w:pPr>
        <w:spacing w:after="240"/>
        <w:jc w:val="both"/>
        <w:rPr>
          <w:color w:val="333333"/>
          <w:sz w:val="28"/>
          <w:szCs w:val="28"/>
        </w:rPr>
      </w:pPr>
    </w:p>
    <w:p w:rsidR="00AF61D2" w:rsidRDefault="00AF61D2">
      <w:pPr>
        <w:ind w:firstLine="709"/>
        <w:jc w:val="both"/>
        <w:rPr>
          <w:color w:val="333333"/>
          <w:sz w:val="28"/>
          <w:szCs w:val="28"/>
        </w:rPr>
      </w:pPr>
      <w:r>
        <w:rPr>
          <w:color w:val="333333"/>
          <w:sz w:val="28"/>
          <w:szCs w:val="28"/>
        </w:rPr>
        <w:t xml:space="preserve">     29. По итогам рассмотрения результатов государственного выпускного экзамена соответствующая экзаменационная комиссия принимает решение об утверждении результатов государственного выпускного экзамена или об отмене результатов государственного выпускного экзамена. </w:t>
      </w:r>
      <w:r>
        <w:rPr>
          <w:color w:val="333333"/>
          <w:sz w:val="28"/>
          <w:szCs w:val="28"/>
        </w:rPr>
        <w:br/>
        <w:t xml:space="preserve">     30. В случае проведения конфликтной комиссией проверки, связанной с установлением фактов нарушения установленного порядка проведения государственного выпускного экзамена, при рассмотрении апелляции о нарушении установленного порядка проведения государственного выпускного экзамена принятие решения по результатам государственного выпускного экзамена отдельных выпускников может быть отложено до принятия решения по апелляции. </w:t>
      </w:r>
      <w:r>
        <w:rPr>
          <w:color w:val="333333"/>
          <w:sz w:val="28"/>
          <w:szCs w:val="28"/>
        </w:rPr>
        <w:br/>
        <w:t xml:space="preserve">     31. Решение об отмене результатов государственного выпускного экзамена выпускников принимается в случае если конфликтной комиссией была удовлетворена апелляция о нарушении установленного порядка проведения государственного выпускного экзамена. </w:t>
      </w:r>
      <w:r>
        <w:rPr>
          <w:color w:val="333333"/>
          <w:sz w:val="28"/>
          <w:szCs w:val="28"/>
        </w:rPr>
        <w:br/>
        <w:t xml:space="preserve">     32. При отмене результатов государственного выпускного экзамена выпускников, которым конфликтной комиссией была удовлетворена апелляция о нарушении установленного порядка проведения государственного выпускного экзамена, такие выпускники допускаются соответствующей экзаменационной комиссией к повторной сдаче государственного выпускного экзамена по соответствующему общеобразовательному предмету в другой день, предусмотренный расписанием проведения государственного выпускного экзамена. </w:t>
      </w:r>
      <w:r>
        <w:rPr>
          <w:color w:val="333333"/>
          <w:sz w:val="28"/>
          <w:szCs w:val="28"/>
        </w:rPr>
        <w:br/>
        <w:t xml:space="preserve">     Выпускники, удаленные с государственного выпускного экзамена, могут быть допущены соответствующей экзаменационной комиссией к повторной сдаче государственного выпускного экзамена по соответствующему общеобразовательному предмету в другой день, предусмотренный расписанием проведения государственного выпускного экзамена. </w:t>
      </w:r>
      <w:r>
        <w:rPr>
          <w:color w:val="333333"/>
          <w:sz w:val="28"/>
          <w:szCs w:val="28"/>
        </w:rPr>
        <w:br/>
        <w:t>     33. Копии протоколов соответствующей экзаменационной комиссии об утверждении результатов государственного выпускного экзамена и об отмене результатов государственного выпускного экзамена в установленные сроки передаются в образовательные учреждения, в которых выпускники осваивали основные общеобразовательные программы среднего (полного) общего образования и (или) сдавали государственный выпускной экзамен, а также органы местного самоуправления, осуществляющие управление в сфере образования, для информирования выпускников о полученных ими результатах государственного выпускного экзамена.</w:t>
      </w:r>
    </w:p>
    <w:p w:rsidR="00AF61D2" w:rsidRDefault="00AF61D2">
      <w:pPr>
        <w:ind w:firstLine="709"/>
        <w:jc w:val="both"/>
        <w:rPr>
          <w:color w:val="333333"/>
          <w:sz w:val="28"/>
          <w:szCs w:val="28"/>
        </w:rPr>
      </w:pPr>
    </w:p>
    <w:p w:rsidR="00AF61D2" w:rsidRDefault="00AF61D2">
      <w:pPr>
        <w:ind w:firstLine="709"/>
        <w:jc w:val="both"/>
        <w:rPr>
          <w:color w:val="333333"/>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both"/>
        <w:rPr>
          <w:sz w:val="28"/>
          <w:szCs w:val="28"/>
        </w:rPr>
      </w:pPr>
    </w:p>
    <w:p w:rsidR="00AF61D2" w:rsidRDefault="00AF61D2">
      <w:pPr>
        <w:ind w:firstLine="709"/>
        <w:jc w:val="center"/>
        <w:rPr>
          <w:b/>
          <w:bCs/>
          <w:sz w:val="28"/>
          <w:szCs w:val="28"/>
        </w:rPr>
      </w:pPr>
      <w:r>
        <w:rPr>
          <w:b/>
          <w:bCs/>
          <w:sz w:val="28"/>
          <w:szCs w:val="28"/>
        </w:rPr>
        <w:t>МИНИСТЕРСТВО ОБРАЗОВАНИЯ</w:t>
      </w:r>
    </w:p>
    <w:p w:rsidR="00AF61D2" w:rsidRDefault="00AF61D2">
      <w:pPr>
        <w:ind w:firstLine="709"/>
        <w:jc w:val="center"/>
        <w:rPr>
          <w:b/>
          <w:bCs/>
          <w:sz w:val="28"/>
          <w:szCs w:val="28"/>
        </w:rPr>
      </w:pPr>
      <w:r>
        <w:rPr>
          <w:b/>
          <w:bCs/>
          <w:sz w:val="28"/>
          <w:szCs w:val="28"/>
        </w:rPr>
        <w:t>РОССИЙСКОЙ ФЕДЕРАЦИ</w:t>
      </w:r>
    </w:p>
    <w:p w:rsidR="00AF61D2" w:rsidRDefault="00AF61D2">
      <w:pPr>
        <w:ind w:firstLine="709"/>
        <w:jc w:val="center"/>
        <w:rPr>
          <w:b/>
          <w:bCs/>
          <w:sz w:val="28"/>
          <w:szCs w:val="28"/>
        </w:rPr>
      </w:pPr>
    </w:p>
    <w:p w:rsidR="00AF61D2" w:rsidRDefault="00AF61D2">
      <w:pPr>
        <w:ind w:firstLine="709"/>
        <w:jc w:val="center"/>
        <w:rPr>
          <w:b/>
          <w:bCs/>
          <w:sz w:val="28"/>
          <w:szCs w:val="28"/>
        </w:rPr>
      </w:pPr>
      <w:r>
        <w:rPr>
          <w:b/>
          <w:bCs/>
          <w:sz w:val="28"/>
          <w:szCs w:val="28"/>
        </w:rPr>
        <w:t>ПИСЬМО</w:t>
      </w:r>
    </w:p>
    <w:p w:rsidR="00AF61D2" w:rsidRDefault="00AF61D2">
      <w:pPr>
        <w:ind w:firstLine="709"/>
        <w:jc w:val="center"/>
        <w:rPr>
          <w:b/>
          <w:bCs/>
          <w:sz w:val="28"/>
          <w:szCs w:val="28"/>
        </w:rPr>
      </w:pPr>
    </w:p>
    <w:p w:rsidR="00AF61D2" w:rsidRDefault="00AF61D2">
      <w:pPr>
        <w:ind w:firstLine="709"/>
        <w:jc w:val="center"/>
        <w:rPr>
          <w:b/>
          <w:bCs/>
          <w:sz w:val="28"/>
          <w:szCs w:val="28"/>
        </w:rPr>
      </w:pPr>
      <w:r>
        <w:rPr>
          <w:b/>
          <w:bCs/>
          <w:sz w:val="28"/>
          <w:szCs w:val="28"/>
        </w:rPr>
        <w:t>19.06.2003 N 27/2932-6</w:t>
      </w:r>
    </w:p>
    <w:p w:rsidR="00AF61D2" w:rsidRDefault="00AF61D2">
      <w:pPr>
        <w:ind w:firstLine="709"/>
        <w:jc w:val="both"/>
        <w:rPr>
          <w:sz w:val="28"/>
          <w:szCs w:val="28"/>
        </w:rPr>
      </w:pPr>
    </w:p>
    <w:p w:rsidR="00AF61D2" w:rsidRDefault="00AF61D2">
      <w:pPr>
        <w:ind w:firstLine="709"/>
        <w:jc w:val="both"/>
        <w:rPr>
          <w:sz w:val="28"/>
          <w:szCs w:val="28"/>
        </w:rPr>
      </w:pPr>
      <w:r>
        <w:rPr>
          <w:sz w:val="28"/>
          <w:szCs w:val="28"/>
        </w:rPr>
        <w:t>[Методические рекомендации о деятельности X-XII классов</w:t>
      </w:r>
    </w:p>
    <w:p w:rsidR="00AF61D2" w:rsidRDefault="00AF61D2">
      <w:pPr>
        <w:ind w:firstLine="709"/>
        <w:jc w:val="both"/>
        <w:rPr>
          <w:sz w:val="28"/>
          <w:szCs w:val="28"/>
        </w:rPr>
      </w:pPr>
      <w:r>
        <w:rPr>
          <w:sz w:val="28"/>
          <w:szCs w:val="28"/>
        </w:rPr>
        <w:t>в специальных (коррекционных) образовательных учреждениях</w:t>
      </w:r>
    </w:p>
    <w:p w:rsidR="00AF61D2" w:rsidRDefault="00AF61D2">
      <w:pPr>
        <w:ind w:firstLine="709"/>
        <w:jc w:val="both"/>
        <w:rPr>
          <w:sz w:val="28"/>
          <w:szCs w:val="28"/>
        </w:rPr>
      </w:pPr>
      <w:r>
        <w:rPr>
          <w:sz w:val="28"/>
          <w:szCs w:val="28"/>
        </w:rPr>
        <w:t>VIII вида с углубленной трудовой подготовкой]</w:t>
      </w:r>
    </w:p>
    <w:p w:rsidR="00AF61D2" w:rsidRDefault="00AF61D2">
      <w:pPr>
        <w:ind w:firstLine="709"/>
        <w:jc w:val="both"/>
        <w:rPr>
          <w:sz w:val="28"/>
          <w:szCs w:val="28"/>
        </w:rPr>
      </w:pPr>
    </w:p>
    <w:p w:rsidR="00AF61D2" w:rsidRDefault="00AF61D2">
      <w:pPr>
        <w:ind w:firstLine="709"/>
        <w:jc w:val="both"/>
        <w:rPr>
          <w:sz w:val="28"/>
          <w:szCs w:val="28"/>
        </w:rPr>
      </w:pPr>
      <w:r>
        <w:rPr>
          <w:sz w:val="28"/>
          <w:szCs w:val="28"/>
        </w:rPr>
        <w:t>Направляем для   использования    в   работе    "Методические</w:t>
      </w:r>
    </w:p>
    <w:p w:rsidR="00AF61D2" w:rsidRDefault="00AF61D2">
      <w:pPr>
        <w:ind w:firstLine="709"/>
        <w:jc w:val="both"/>
        <w:rPr>
          <w:sz w:val="28"/>
          <w:szCs w:val="28"/>
        </w:rPr>
      </w:pPr>
      <w:r>
        <w:rPr>
          <w:sz w:val="28"/>
          <w:szCs w:val="28"/>
        </w:rPr>
        <w:t>рекомендации   о   деятельности  X-XII   классов   в   специальных</w:t>
      </w:r>
    </w:p>
    <w:p w:rsidR="00AF61D2" w:rsidRDefault="00AF61D2">
      <w:pPr>
        <w:ind w:firstLine="709"/>
        <w:jc w:val="both"/>
        <w:rPr>
          <w:sz w:val="28"/>
          <w:szCs w:val="28"/>
        </w:rPr>
      </w:pPr>
      <w:r>
        <w:rPr>
          <w:sz w:val="28"/>
          <w:szCs w:val="28"/>
        </w:rPr>
        <w:t>(коррекционных)   образовательных   учреждениях   VIII   вида    с</w:t>
      </w:r>
    </w:p>
    <w:p w:rsidR="00AF61D2" w:rsidRDefault="00AF61D2">
      <w:pPr>
        <w:ind w:firstLine="709"/>
        <w:jc w:val="both"/>
        <w:rPr>
          <w:sz w:val="28"/>
          <w:szCs w:val="28"/>
        </w:rPr>
      </w:pPr>
      <w:r>
        <w:rPr>
          <w:sz w:val="28"/>
          <w:szCs w:val="28"/>
        </w:rPr>
        <w:t>углубленной трудовой подготовкой".</w:t>
      </w:r>
    </w:p>
    <w:p w:rsidR="00AF61D2" w:rsidRDefault="00AF61D2">
      <w:pPr>
        <w:ind w:firstLine="709"/>
        <w:jc w:val="both"/>
        <w:rPr>
          <w:sz w:val="28"/>
          <w:szCs w:val="28"/>
        </w:rPr>
      </w:pPr>
      <w:r>
        <w:rPr>
          <w:sz w:val="28"/>
          <w:szCs w:val="28"/>
        </w:rPr>
        <w:t xml:space="preserve">                    </w:t>
      </w:r>
    </w:p>
    <w:p w:rsidR="00AF61D2" w:rsidRDefault="00AF61D2">
      <w:pPr>
        <w:ind w:firstLine="709"/>
        <w:jc w:val="both"/>
        <w:rPr>
          <w:sz w:val="28"/>
          <w:szCs w:val="28"/>
        </w:rPr>
      </w:pPr>
      <w:r>
        <w:rPr>
          <w:sz w:val="28"/>
          <w:szCs w:val="28"/>
        </w:rPr>
        <w:t xml:space="preserve">                                                                 Заместитель Министра </w:t>
      </w:r>
    </w:p>
    <w:p w:rsidR="00AF61D2" w:rsidRDefault="00AF61D2">
      <w:pPr>
        <w:ind w:firstLine="709"/>
        <w:jc w:val="both"/>
        <w:rPr>
          <w:sz w:val="28"/>
          <w:szCs w:val="28"/>
        </w:rPr>
      </w:pPr>
      <w:r>
        <w:rPr>
          <w:sz w:val="28"/>
          <w:szCs w:val="28"/>
        </w:rPr>
        <w:t xml:space="preserve">                                                                        Е.Е. Чепурных </w:t>
      </w:r>
    </w:p>
    <w:p w:rsidR="00AF61D2" w:rsidRDefault="00AF61D2">
      <w:pPr>
        <w:ind w:firstLine="709"/>
        <w:jc w:val="both"/>
        <w:rPr>
          <w:sz w:val="28"/>
          <w:szCs w:val="28"/>
        </w:rPr>
      </w:pPr>
      <w:r>
        <w:rPr>
          <w:sz w:val="28"/>
          <w:szCs w:val="28"/>
        </w:rPr>
        <w:t xml:space="preserve">                    </w:t>
      </w:r>
    </w:p>
    <w:p w:rsidR="00AF61D2" w:rsidRDefault="00AF61D2">
      <w:pPr>
        <w:ind w:firstLine="709"/>
        <w:jc w:val="both"/>
        <w:rPr>
          <w:sz w:val="28"/>
          <w:szCs w:val="28"/>
        </w:rPr>
      </w:pPr>
      <w:r>
        <w:rPr>
          <w:sz w:val="28"/>
          <w:szCs w:val="28"/>
        </w:rPr>
        <w:t xml:space="preserve">                    </w:t>
      </w:r>
    </w:p>
    <w:p w:rsidR="00AF61D2" w:rsidRDefault="00AF61D2">
      <w:pPr>
        <w:ind w:firstLine="709"/>
        <w:jc w:val="center"/>
        <w:rPr>
          <w:b/>
          <w:bCs/>
          <w:sz w:val="28"/>
          <w:szCs w:val="28"/>
        </w:rPr>
      </w:pPr>
      <w:r>
        <w:rPr>
          <w:b/>
          <w:bCs/>
          <w:sz w:val="28"/>
          <w:szCs w:val="28"/>
        </w:rPr>
        <w:t>Методические рекомендации о деятельности X-XII классов</w:t>
      </w:r>
    </w:p>
    <w:p w:rsidR="00AF61D2" w:rsidRDefault="00AF61D2">
      <w:pPr>
        <w:ind w:firstLine="709"/>
        <w:jc w:val="center"/>
        <w:rPr>
          <w:b/>
          <w:bCs/>
          <w:sz w:val="28"/>
          <w:szCs w:val="28"/>
        </w:rPr>
      </w:pPr>
      <w:r>
        <w:rPr>
          <w:b/>
          <w:bCs/>
          <w:sz w:val="28"/>
          <w:szCs w:val="28"/>
        </w:rPr>
        <w:t>в специальных (коррекционных) образовательных учреждениях</w:t>
      </w:r>
    </w:p>
    <w:p w:rsidR="00AF61D2" w:rsidRDefault="00AF61D2">
      <w:pPr>
        <w:ind w:firstLine="709"/>
        <w:jc w:val="center"/>
        <w:rPr>
          <w:b/>
          <w:bCs/>
          <w:sz w:val="28"/>
          <w:szCs w:val="28"/>
        </w:rPr>
      </w:pPr>
      <w:r>
        <w:rPr>
          <w:b/>
          <w:bCs/>
          <w:sz w:val="28"/>
          <w:szCs w:val="28"/>
        </w:rPr>
        <w:t>VIII вида с углубленной трудовой подготовкой</w:t>
      </w:r>
    </w:p>
    <w:p w:rsidR="00AF61D2" w:rsidRDefault="00AF61D2">
      <w:pPr>
        <w:ind w:firstLine="709"/>
        <w:jc w:val="both"/>
        <w:rPr>
          <w:sz w:val="28"/>
          <w:szCs w:val="28"/>
        </w:rPr>
      </w:pPr>
      <w:r>
        <w:rPr>
          <w:sz w:val="28"/>
          <w:szCs w:val="28"/>
        </w:rPr>
        <w:t xml:space="preserve">                </w:t>
      </w:r>
    </w:p>
    <w:p w:rsidR="00AF61D2" w:rsidRDefault="00AF61D2">
      <w:pPr>
        <w:jc w:val="both"/>
        <w:rPr>
          <w:sz w:val="28"/>
          <w:szCs w:val="28"/>
        </w:rPr>
      </w:pPr>
      <w:r>
        <w:rPr>
          <w:sz w:val="28"/>
          <w:szCs w:val="28"/>
        </w:rPr>
        <w:t xml:space="preserve"> В Российской    Федерации    в   2001/2002    учебном    году  функционировали   1395   (195313)   специальных (коррекционных образовательных учреждений VIII вида (для умственно отсталых детей и подростков). Ежегодно  данные учреждения заканчивают около  22 тыс. выпускников. </w:t>
      </w:r>
    </w:p>
    <w:p w:rsidR="00AF61D2" w:rsidRDefault="00AF61D2">
      <w:pPr>
        <w:jc w:val="both"/>
        <w:rPr>
          <w:sz w:val="28"/>
          <w:szCs w:val="28"/>
        </w:rPr>
      </w:pPr>
      <w:r>
        <w:rPr>
          <w:sz w:val="28"/>
          <w:szCs w:val="28"/>
        </w:rPr>
        <w:t xml:space="preserve">  С 1992  года  специальные образовательные  учреждения  любого типа, в т. ч.  специальные (коррекционные), перестали отвечать за трудоустройство  своих   выпускников.  Вопросами   трудоустройства теперь занимается служба занятости населения. </w:t>
      </w:r>
    </w:p>
    <w:p w:rsidR="00AF61D2" w:rsidRDefault="00AF61D2">
      <w:pPr>
        <w:jc w:val="both"/>
        <w:rPr>
          <w:sz w:val="28"/>
          <w:szCs w:val="28"/>
        </w:rPr>
      </w:pPr>
      <w:r>
        <w:rPr>
          <w:sz w:val="28"/>
          <w:szCs w:val="28"/>
        </w:rPr>
        <w:t xml:space="preserve">  До 1991   года   трудоустройство   выпускников специальных (коррекционных) образовательных  учреждений  VIII вида  составляло ежегодно до 90-95%  от их общего  числа. За последнее  десятилетие этот  показатель,  по сведениям  органов  управления  образованием субъектов РФ,  сократился  до 25-30%.  Причиной данного  положения стала ликвидация  системы  базовых предприятий,  на которых  ранее старшеклассники   специальных  школ   проходили   производственную практику, а затем трудоустраивались. Анализ, сделанный в 1997 году сотрудниками Института коррекционной педагогики РАО, показал,  что процент  трудоустройства выпускников  специальных  (коррекционных) образовательных  учреждений  VIII   вида  по  профилям   трудового обучения, получаемого ими  в школьных мастерских, низок.  Особенно это касается традиционных профилей (слесарное, столярное и швейное дело). В  связи с  этим за последние  5 лет  в данных  учреждениях вводятся  новые трудовые  специальности, в основном  строительные (штукатур-маляр,  плиточник, каменщик и т.д.)  или   сферы обслуживания населения (младший медицинский персонал, озеленители, дворники и т. п.). Демократические преобразования  в  обществе  и   модернизация системы  специального   образования  способствовали  появлению и внедрению в практику идей  продления срока обучения, воспитания  и социализации  детей  с   проблемами  в  умственном  и   физическом развитии.  В   настоящее  время   возрос  интерес   руководителей, практических работников специального образования и родителей детей с проблемами  в умственном  развитии в  увеличении количества лет пребывания детей в образовательном учреждении. </w:t>
      </w:r>
    </w:p>
    <w:p w:rsidR="00AF61D2" w:rsidRDefault="00AF61D2">
      <w:pPr>
        <w:jc w:val="both"/>
        <w:rPr>
          <w:sz w:val="28"/>
          <w:szCs w:val="28"/>
        </w:rPr>
      </w:pPr>
      <w:r>
        <w:rPr>
          <w:sz w:val="28"/>
          <w:szCs w:val="28"/>
        </w:rPr>
        <w:t xml:space="preserve">          Повышенный интерес  к  данному  вопросу  вызван  целым  рядом причин. В ходе эволюционного   развития    системы    специального образования произошла смена  приоритетов в задачах самой системы. На первое  место выступает  задача обеспечения  прав на  получение доступного образования для всех категорий детей. Особая помощь нужна  выпускникам специальных  (коррекционных) образовательных  учреждений в  обеспечении  их права  на  трудовую занятость.  Без   организации  специальной  поддержки   выпускники коррекционных учреждений не  в состоянии выдержать конкуренцию  на рынке труда, часто не способны на самостоятельное  трудоустройство даже на доступные им рабочие места. Традиционная система 5-летнего профессионально-трудового обучения  не решает  этого круга  задач. 15-16-летние умственно отсталые  подростки не готовы к  дальнейшей самостоятельной  трудовой  деятельности. Им  требуется  специально организованное сопровождение или в виде наставничества на  рабочем месте, или как продолжение обучения в специальных  (коррекционных) группах профессиональных училищ, или в условиях 10-12 классов  как в  особой структуре  углубленной  трудовой подготовки  и  адресной подготовки на рабочее место. </w:t>
      </w:r>
    </w:p>
    <w:p w:rsidR="00AF61D2" w:rsidRDefault="00AF61D2">
      <w:pPr>
        <w:jc w:val="both"/>
        <w:rPr>
          <w:sz w:val="28"/>
          <w:szCs w:val="28"/>
        </w:rPr>
      </w:pPr>
      <w:r>
        <w:rPr>
          <w:sz w:val="28"/>
          <w:szCs w:val="28"/>
        </w:rPr>
        <w:t xml:space="preserve">                        Произошла смена приоритетов и  в задачах коррекционной  школы VIII вида.  На первое  место выходит  задача социальной  адаптации умственно  отсталого  выпускника.  Социальная  адаптация,  т.   е. активное приспособление к условиям социальной среды путем усвоения и принятия целей,  ценностей, норм,  правил и способов  поведения, принятых в обществе, является универсальной основой для личного  и социального благополучия любого человека. Ребенок, ограниченный  в умственном  развитии,  не  в состоянии  сам  выделить,  освоить  и усвоить те звенья социальных структур, которые позволяют  личности комфортно поддерживать существование в социальной среде и  успешно реализовывать в  ней свои потребности  и цели.  По сути, он  лишен основы самостоятельного,  благополучного  существования в  сложном современном  социуме.  Поэтому социальная  адаптация  является  не только важнейшей задачей обучения и воспитания умственно отсталого ребенка, но и средством  компенсации первичного дефекта. При  этом сам  социум   рассматривается  как   образовательный  ресурс   для формирования адаптивно направленного образовательного  содержания, его   обогащения,    распределения   и    программно-методического обеспечения. </w:t>
      </w:r>
    </w:p>
    <w:p w:rsidR="00AF61D2" w:rsidRDefault="00AF61D2">
      <w:pPr>
        <w:jc w:val="both"/>
        <w:rPr>
          <w:sz w:val="28"/>
          <w:szCs w:val="28"/>
        </w:rPr>
      </w:pPr>
      <w:r>
        <w:rPr>
          <w:sz w:val="28"/>
          <w:szCs w:val="28"/>
        </w:rPr>
        <w:t xml:space="preserve">             Внедрение в   практику   образования   детей   с   умственной отсталостью  системы  10-12  классов  стало  возможным   благодаря </w:t>
      </w:r>
    </w:p>
    <w:p w:rsidR="00AF61D2" w:rsidRDefault="00AF61D2">
      <w:pPr>
        <w:jc w:val="both"/>
        <w:rPr>
          <w:sz w:val="28"/>
          <w:szCs w:val="28"/>
        </w:rPr>
      </w:pPr>
      <w:r>
        <w:rPr>
          <w:sz w:val="28"/>
          <w:szCs w:val="28"/>
        </w:rPr>
        <w:t xml:space="preserve">             Типовому положению  о специальном (коррекционном)  образовательном учреждении  для  обучающихся,   воспитанников  с  отклонениями   в развитии,  утвержденному постановлением  Правительства  Российской Федерации  от  12.03.97  N 288,  и  Учебным  планом,  утвержденным Приказом от 10.04.02 N 29/2065-п. </w:t>
      </w:r>
    </w:p>
    <w:p w:rsidR="00AF61D2" w:rsidRDefault="00AF61D2">
      <w:pPr>
        <w:jc w:val="both"/>
        <w:rPr>
          <w:sz w:val="28"/>
          <w:szCs w:val="28"/>
        </w:rPr>
      </w:pPr>
      <w:r>
        <w:rPr>
          <w:sz w:val="28"/>
          <w:szCs w:val="28"/>
        </w:rPr>
        <w:t xml:space="preserve">В настоящее  время  в Российской  Федерации  ряд  специальных (коррекционных)  учреждений   VIII  вида  имеет   экспериментально апробированный опыт организации образовательного процесса в  10-12 классах.  В соответствии  с  новой  постановкой задач  меняются  и направления  трудовой   подготовки.   Как  показывают   результаты  опытно-экспериментальной работы, проведенной в ряде школ субъектов </w:t>
      </w:r>
    </w:p>
    <w:p w:rsidR="00AF61D2" w:rsidRDefault="00AF61D2">
      <w:pPr>
        <w:jc w:val="both"/>
        <w:rPr>
          <w:sz w:val="28"/>
          <w:szCs w:val="28"/>
        </w:rPr>
      </w:pPr>
      <w:r>
        <w:rPr>
          <w:sz w:val="28"/>
          <w:szCs w:val="28"/>
        </w:rPr>
        <w:t xml:space="preserve"> РФ,  учащимся этих  школ  доступны и  новые  профессии, такие  как "Озеленение", "Основы  электродела", "Кружевоплетение", "Работа  с кожей". В этой связи  можно выделить  некоторые существенные  условия организации  целенаправленной  грамотной  работы  по  обучению   и воспитанию умственно отсталых подростков в старших классах. </w:t>
      </w:r>
    </w:p>
    <w:p w:rsidR="00AF61D2" w:rsidRDefault="00AF61D2">
      <w:pPr>
        <w:jc w:val="both"/>
        <w:rPr>
          <w:sz w:val="28"/>
          <w:szCs w:val="28"/>
        </w:rPr>
      </w:pPr>
      <w:r>
        <w:rPr>
          <w:sz w:val="28"/>
          <w:szCs w:val="28"/>
        </w:rPr>
        <w:t xml:space="preserve">1. Классы  (группы)   с   углубленной  трудовой   подготовкой открываются      на     базе      специальных      (коррекционных) общеобразовательных учреждений VIII вида. </w:t>
      </w:r>
    </w:p>
    <w:p w:rsidR="00AF61D2" w:rsidRDefault="00AF61D2">
      <w:pPr>
        <w:jc w:val="both"/>
        <w:rPr>
          <w:sz w:val="28"/>
          <w:szCs w:val="28"/>
        </w:rPr>
      </w:pPr>
      <w:r>
        <w:rPr>
          <w:sz w:val="28"/>
          <w:szCs w:val="28"/>
        </w:rPr>
        <w:t xml:space="preserve">2. Открытие   классов   (групп)   с   углубленной    трудовой подготовкой     возможно     лишь     при     наличии      хорошей материально-технической    базы    производственного     обучения, программно-методического и кадрового обеспечения. </w:t>
      </w:r>
    </w:p>
    <w:p w:rsidR="00AF61D2" w:rsidRDefault="00AF61D2">
      <w:pPr>
        <w:jc w:val="both"/>
        <w:rPr>
          <w:sz w:val="28"/>
          <w:szCs w:val="28"/>
        </w:rPr>
      </w:pPr>
      <w:r>
        <w:rPr>
          <w:sz w:val="28"/>
          <w:szCs w:val="28"/>
        </w:rPr>
        <w:t xml:space="preserve">3. В  Уставе  учреждения  обязательно  должны  быть   внесены изменения и  дополнения,  определяющие новый  статус  школы и  его  обеспечение. </w:t>
      </w:r>
    </w:p>
    <w:p w:rsidR="00AF61D2" w:rsidRDefault="00AF61D2">
      <w:pPr>
        <w:jc w:val="both"/>
        <w:rPr>
          <w:sz w:val="28"/>
          <w:szCs w:val="28"/>
        </w:rPr>
      </w:pPr>
      <w:r>
        <w:rPr>
          <w:sz w:val="28"/>
          <w:szCs w:val="28"/>
        </w:rPr>
        <w:t xml:space="preserve">4. Финансирование  классов  (групп)  с  углубленной  трудовой подготовкой  осуществляется   из   средств  бюджета   специального (коррекционного)  общеобразовательного  учреждения VIII  вида,  на  базе которого они открываются. </w:t>
      </w:r>
    </w:p>
    <w:p w:rsidR="00AF61D2" w:rsidRDefault="00AF61D2">
      <w:pPr>
        <w:jc w:val="both"/>
        <w:rPr>
          <w:sz w:val="28"/>
          <w:szCs w:val="28"/>
        </w:rPr>
      </w:pPr>
      <w:r>
        <w:rPr>
          <w:sz w:val="28"/>
          <w:szCs w:val="28"/>
        </w:rPr>
        <w:t xml:space="preserve"> 5. Учащиеся принимаются в коррекционные классы с  углубленной трудовой       подготовкой       на       основе        заключения психолого-медико-педагогической комиссии. </w:t>
      </w:r>
    </w:p>
    <w:p w:rsidR="00AF61D2" w:rsidRDefault="00AF61D2">
      <w:pPr>
        <w:jc w:val="both"/>
        <w:rPr>
          <w:sz w:val="28"/>
          <w:szCs w:val="28"/>
        </w:rPr>
      </w:pPr>
      <w:r>
        <w:rPr>
          <w:sz w:val="28"/>
          <w:szCs w:val="28"/>
        </w:rPr>
        <w:t xml:space="preserve">6. Прием в  10-12  классы проводится  на основании  заявления родителей   (законных   представителей),   решения   педсовета   о необходимости  и  целесообразности продления  срока  пребывания  в образовательном учреждении по каждому обучающемуся персонально. </w:t>
      </w:r>
    </w:p>
    <w:p w:rsidR="00AF61D2" w:rsidRDefault="00AF61D2">
      <w:pPr>
        <w:jc w:val="both"/>
        <w:rPr>
          <w:sz w:val="28"/>
          <w:szCs w:val="28"/>
        </w:rPr>
      </w:pPr>
      <w:r>
        <w:rPr>
          <w:sz w:val="28"/>
          <w:szCs w:val="28"/>
        </w:rPr>
        <w:t xml:space="preserve">7. Цели  и  задачи  организации  10-12  классов  определяются причинами, в основе которых лежат интересы и потребности умственно отсталых детей и их родителей, определенные в данном документе: </w:t>
      </w:r>
    </w:p>
    <w:p w:rsidR="00AF61D2" w:rsidRDefault="00AF61D2">
      <w:pPr>
        <w:jc w:val="both"/>
        <w:rPr>
          <w:sz w:val="28"/>
          <w:szCs w:val="28"/>
        </w:rPr>
      </w:pPr>
      <w:r>
        <w:rPr>
          <w:sz w:val="28"/>
          <w:szCs w:val="28"/>
        </w:rPr>
        <w:t xml:space="preserve">            - углубленная трудовая подготовка, </w:t>
      </w:r>
    </w:p>
    <w:p w:rsidR="00AF61D2" w:rsidRDefault="00AF61D2">
      <w:pPr>
        <w:jc w:val="both"/>
        <w:rPr>
          <w:sz w:val="28"/>
          <w:szCs w:val="28"/>
        </w:rPr>
      </w:pPr>
      <w:r>
        <w:rPr>
          <w:sz w:val="28"/>
          <w:szCs w:val="28"/>
        </w:rPr>
        <w:t xml:space="preserve">            - углубленная социально-бытовая ориентировка в обществе. </w:t>
      </w:r>
    </w:p>
    <w:p w:rsidR="00AF61D2" w:rsidRDefault="00AF61D2">
      <w:pPr>
        <w:jc w:val="both"/>
        <w:rPr>
          <w:sz w:val="28"/>
          <w:szCs w:val="28"/>
        </w:rPr>
      </w:pPr>
      <w:r>
        <w:rPr>
          <w:sz w:val="28"/>
          <w:szCs w:val="28"/>
        </w:rPr>
        <w:t xml:space="preserve">8. Комплектование классов проводится в соответствии с Типовым положением. </w:t>
      </w:r>
    </w:p>
    <w:p w:rsidR="00AF61D2" w:rsidRDefault="00AF61D2">
      <w:pPr>
        <w:jc w:val="both"/>
        <w:rPr>
          <w:sz w:val="28"/>
          <w:szCs w:val="28"/>
        </w:rPr>
      </w:pPr>
      <w:r>
        <w:rPr>
          <w:sz w:val="28"/>
          <w:szCs w:val="28"/>
        </w:rPr>
        <w:t xml:space="preserve">9. Наполняемость классов  составляет не более  12 человек,  а для детей-сирот и  детей, оставшихся  без попечения родителей,  10 человек. </w:t>
      </w:r>
    </w:p>
    <w:p w:rsidR="00AF61D2" w:rsidRDefault="00AF61D2">
      <w:pPr>
        <w:jc w:val="both"/>
        <w:rPr>
          <w:sz w:val="28"/>
          <w:szCs w:val="28"/>
        </w:rPr>
      </w:pPr>
      <w:r>
        <w:rPr>
          <w:sz w:val="28"/>
          <w:szCs w:val="28"/>
        </w:rPr>
        <w:t xml:space="preserve">10. Обучающиеся   специального  (коррекционного)   учреждения объединяются  по профессиям  (специальностям)  в учебные  трудовые группы. Наполняемость групп 6 человек. </w:t>
      </w:r>
    </w:p>
    <w:p w:rsidR="00AF61D2" w:rsidRDefault="00AF61D2">
      <w:pPr>
        <w:jc w:val="both"/>
        <w:rPr>
          <w:sz w:val="28"/>
          <w:szCs w:val="28"/>
        </w:rPr>
      </w:pPr>
      <w:r>
        <w:rPr>
          <w:sz w:val="28"/>
          <w:szCs w:val="28"/>
        </w:rPr>
        <w:t xml:space="preserve">11. Состав  контингента  обучающихся может  носить  смешанный характер по степени умственной отсталости и может быть однородным, что предпочтительнее. </w:t>
      </w:r>
    </w:p>
    <w:p w:rsidR="00AF61D2" w:rsidRDefault="00AF61D2">
      <w:pPr>
        <w:jc w:val="both"/>
        <w:rPr>
          <w:sz w:val="28"/>
          <w:szCs w:val="28"/>
        </w:rPr>
      </w:pPr>
      <w:r>
        <w:rPr>
          <w:sz w:val="28"/>
          <w:szCs w:val="28"/>
        </w:rPr>
        <w:t xml:space="preserve"> 12. Учебный  план  составляется   в  соответствии  с   СанПиН </w:t>
      </w:r>
    </w:p>
    <w:p w:rsidR="00AF61D2" w:rsidRDefault="00AF61D2">
      <w:pPr>
        <w:jc w:val="both"/>
        <w:rPr>
          <w:sz w:val="28"/>
          <w:szCs w:val="28"/>
        </w:rPr>
      </w:pPr>
      <w:r>
        <w:rPr>
          <w:sz w:val="28"/>
          <w:szCs w:val="28"/>
        </w:rPr>
        <w:t xml:space="preserve">        2.4.2.-576-96   по   предельно  допустимой   недельной   нагрузке. </w:t>
      </w:r>
    </w:p>
    <w:p w:rsidR="00AF61D2" w:rsidRDefault="00AF61D2">
      <w:pPr>
        <w:jc w:val="both"/>
        <w:rPr>
          <w:sz w:val="28"/>
          <w:szCs w:val="28"/>
        </w:rPr>
      </w:pPr>
      <w:r>
        <w:rPr>
          <w:sz w:val="28"/>
          <w:szCs w:val="28"/>
        </w:rPr>
        <w:t xml:space="preserve"> Распределение учебных часов по предметам и набор учебных предметов определяется  самим учреждением  на  основании Базисного  учебного плана  и зависит  от  степени умственной  отсталости  обучающихся. </w:t>
      </w:r>
    </w:p>
    <w:p w:rsidR="00AF61D2" w:rsidRDefault="00AF61D2">
      <w:pPr>
        <w:jc w:val="both"/>
        <w:rPr>
          <w:sz w:val="28"/>
          <w:szCs w:val="28"/>
        </w:rPr>
      </w:pPr>
      <w:r>
        <w:rPr>
          <w:sz w:val="28"/>
          <w:szCs w:val="28"/>
        </w:rPr>
        <w:t xml:space="preserve">Распределение  учебных  часов  и  набор  предметов  также   должны соответствовать основным задачам образования (углубленная трудовая подготовка,   углубленная    социально-бытовая   ориентировка    в  обществе). </w:t>
      </w:r>
    </w:p>
    <w:p w:rsidR="00AF61D2" w:rsidRDefault="00AF61D2">
      <w:pPr>
        <w:jc w:val="both"/>
        <w:rPr>
          <w:sz w:val="28"/>
          <w:szCs w:val="28"/>
        </w:rPr>
      </w:pPr>
      <w:r>
        <w:rPr>
          <w:sz w:val="28"/>
          <w:szCs w:val="28"/>
        </w:rPr>
        <w:t xml:space="preserve">13. Содержание  образования  в 10-12  классах  с  углубленной трудовой  подготовкой   определяется  образовательной   программой (образовательными   программами),   разрабатываемой   исходя    из особенностей    психофизического   развития    и    индивидуальных возможностей обучающихся и утвержденной местными  (муниципальными) органами управления образования. </w:t>
      </w:r>
    </w:p>
    <w:p w:rsidR="00AF61D2" w:rsidRDefault="00AF61D2">
      <w:pPr>
        <w:jc w:val="both"/>
        <w:rPr>
          <w:sz w:val="28"/>
          <w:szCs w:val="28"/>
        </w:rPr>
      </w:pPr>
      <w:r>
        <w:rPr>
          <w:sz w:val="28"/>
          <w:szCs w:val="28"/>
        </w:rPr>
        <w:t xml:space="preserve"> 14. В определении содержания трудового обучения целесообразно учитывать учебные       программы      учреждений       начального профессионального образования  данного  региона, что  впоследствии даст возможность выпускникам продолжить свое обучение в ПУ</w:t>
      </w:r>
    </w:p>
    <w:p w:rsidR="00AF61D2" w:rsidRDefault="00AF61D2">
      <w:pPr>
        <w:jc w:val="both"/>
        <w:rPr>
          <w:sz w:val="28"/>
          <w:szCs w:val="28"/>
        </w:rPr>
      </w:pPr>
      <w:r>
        <w:rPr>
          <w:sz w:val="28"/>
          <w:szCs w:val="28"/>
        </w:rPr>
        <w:t xml:space="preserve">15. Обучение  в  классах  (группах)  с  углубленной  трудовой подготовкой может завершаться  аттестацией по трудовому  обучению. </w:t>
      </w:r>
    </w:p>
    <w:p w:rsidR="00AF61D2" w:rsidRDefault="00AF61D2">
      <w:pPr>
        <w:jc w:val="both"/>
        <w:rPr>
          <w:sz w:val="28"/>
          <w:szCs w:val="28"/>
        </w:rPr>
      </w:pPr>
      <w:r>
        <w:rPr>
          <w:sz w:val="28"/>
          <w:szCs w:val="28"/>
        </w:rPr>
        <w:t xml:space="preserve">  При   наличии  договора   о   сотрудничестве  с   образовательными учреждениями  начального профессионального  обучения,  документов, регламентирующих  порядок   проведения  экзамена   (письмо  РФ   N 29/1446-6  от   14.03.01  г.),   и  соответствующих   региональных документов,  экзамен  могут  принимать  комиссии  профессиональных училищ.  По  результатам  экзамена  учащимся,  успешно   усвоившим программу  трудового   обучения,  присваивается  квалификация   по избранной  профессии  с  выдачей  свидетельства   государственного  образца. </w:t>
      </w:r>
    </w:p>
    <w:p w:rsidR="00AF61D2" w:rsidRDefault="00AF61D2">
      <w:pPr>
        <w:jc w:val="both"/>
        <w:rPr>
          <w:sz w:val="28"/>
          <w:szCs w:val="28"/>
        </w:rPr>
      </w:pPr>
      <w:r>
        <w:rPr>
          <w:sz w:val="28"/>
          <w:szCs w:val="28"/>
        </w:rPr>
        <w:t xml:space="preserve">16. При  составлении программ  и  методических материалов  по предметам,   входящим   в   учебный   план,   можно   использовать опубликованные в  сборниках "Новая модель  обучения в  специальных (коррекционных) общеобразовательных учреждениях VIII вида" (Книга1.Книга2. Москва,  издательство "НЦ ЭНАС", 2001),  "Трудовое обучение   в   специальных   (коррекционных)   общеобразовательных учреждениях  VIII   вида  (новые   учебные  программы)"   (Москва, издательство  "НЦ  ЭНАС",  2001),  подготовленных   педагогическим коллективом специальной (коррекционной) общеобразовательной  школы VIII вида  N 77  г. Москвы.  В зависимости  от конкретных  условий социума, в  котором  территориально расположена  школа, и  состава учащихся  данной   школы   содержание  образовательной   программы учреждения возможно и необходимо модифицировать. </w:t>
      </w:r>
    </w:p>
    <w:p w:rsidR="00AF61D2" w:rsidRDefault="00AF61D2">
      <w:pPr>
        <w:jc w:val="both"/>
        <w:rPr>
          <w:sz w:val="28"/>
          <w:szCs w:val="28"/>
        </w:rPr>
      </w:pPr>
      <w:r>
        <w:rPr>
          <w:sz w:val="28"/>
          <w:szCs w:val="28"/>
        </w:rPr>
        <w:t xml:space="preserve">17. При  выборе   профиля  углубленной  трудовой   подготовки Министерство   образования  рекомендует   использовать   примерный перечень        профессий:        токарь,        токарь-расточник, слесарь-инструментальщик,    слесарь    механосборочных     работ, слесарь-ремонтник   (ремонт   машин  и   оборудования   различного назначения),    маляр    (строительный),     облицовщик-плиточник, облицовщик-мозаичник,   облицовщик   синтетическими   материалами, штукатур,  печник,  паркетчик,  плотник,  столяр   (строительный), изготовитель  шаблонов,  обойщик  мебели,  отделочник  изделий  из древесины,  сборщик  изделий  из  древесины,  столяр,   плетельщик мебели,  цветочница,  вязальщица  трикотажных  изделий  (полотна), сортировщик обувных изделий (полуфабрикатов и материалов), обувщик по ремонту обуви,  затяжчик обуви, раскройщик материалов,  сборщик верха  обуви,   сборщик  низа  обуви,   сборщик  обуви,   портной, скорняк-наборщик,    скорняк-раскройщик,    сортировщик    изделий (полуфабрикатов и  материалов),  вышивальщица, швея,  брошюровщик, переплетчик, выжигальщик  по  дереву, изготовитель  художественных изделий из бересты, изготовитель художественных изделий из дерева, изготовитель художественных изделий  из лозы,  резчик по дереву  и бересте,  фанеровщик  художественных изделий  из  дерева,  гончар, изготовитель  художественных   изделий  из  керамики,   обработчик изделий  из  кости  и  рога, резчик  по  кости  и  рогу,  художник декоративной  росписи  по  металлу, художник  росписи  по  дереву, художник  росписи  по эмали,  парикмахер,  ретушер,  фотолаборант, оператор машинного  доения, виноградарь, овощевод,  плодоовощевод, табаковод, хмелевод, цветовод, чаевод, пчеловод. </w:t>
      </w:r>
    </w:p>
    <w:p w:rsidR="00AF61D2" w:rsidRDefault="00AF61D2">
      <w:pPr>
        <w:jc w:val="both"/>
        <w:rPr>
          <w:sz w:val="28"/>
          <w:szCs w:val="28"/>
        </w:rPr>
      </w:pPr>
      <w:r>
        <w:rPr>
          <w:sz w:val="28"/>
          <w:szCs w:val="28"/>
        </w:rPr>
        <w:t xml:space="preserve">    Предлагаемое увеличение   сроков   обучения   подростков    с нарушением интеллекта преследует цель не только  совершенствования их профессиональных навыков, но и подготовки их к  самостоятельной жизни в условиях  современного общества.  Вместе с тем  расширение сети коррекционных учреждений, которые открывают 10-12 классы,  не означает, что это носит  обязательный характер для всех школ  VIII вида. </w:t>
      </w:r>
    </w:p>
    <w:p w:rsidR="00AF61D2" w:rsidRDefault="00AF61D2">
      <w:pPr>
        <w:ind w:firstLine="709"/>
        <w:jc w:val="both"/>
        <w:rPr>
          <w:sz w:val="28"/>
          <w:szCs w:val="28"/>
        </w:rPr>
      </w:pPr>
    </w:p>
    <w:p w:rsidR="00AF61D2" w:rsidRDefault="00AF61D2">
      <w:pPr>
        <w:pStyle w:val="1"/>
        <w:ind w:left="432" w:hanging="432"/>
        <w:jc w:val="both"/>
        <w:rPr>
          <w:rFonts w:ascii="Times New Roman" w:hAnsi="Times New Roman" w:cs="Times New Roman"/>
          <w:i w:val="0"/>
          <w:iCs w:val="0"/>
          <w:color w:val="auto"/>
          <w:spacing w:val="0"/>
          <w:sz w:val="28"/>
          <w:szCs w:val="28"/>
        </w:rPr>
      </w:pPr>
    </w:p>
    <w:p w:rsidR="00AF61D2" w:rsidRDefault="00AF61D2">
      <w:pPr>
        <w:pStyle w:val="1"/>
        <w:ind w:left="432" w:hanging="432"/>
        <w:rPr>
          <w:rFonts w:ascii="Times New Roman" w:hAnsi="Times New Roman" w:cs="Times New Roman"/>
          <w:b/>
          <w:bCs/>
          <w:i w:val="0"/>
          <w:iCs w:val="0"/>
          <w:sz w:val="28"/>
          <w:szCs w:val="28"/>
        </w:rPr>
      </w:pPr>
    </w:p>
    <w:p w:rsidR="00AF61D2" w:rsidRDefault="00AF61D2">
      <w:pPr>
        <w:pStyle w:val="1"/>
        <w:ind w:left="432" w:hanging="432"/>
        <w:rPr>
          <w:rFonts w:ascii="Times New Roman" w:hAnsi="Times New Roman" w:cs="Times New Roman"/>
          <w:b/>
          <w:bCs/>
          <w:i w:val="0"/>
          <w:iCs w:val="0"/>
          <w:sz w:val="28"/>
          <w:szCs w:val="28"/>
        </w:rPr>
      </w:pPr>
    </w:p>
    <w:p w:rsidR="00AF61D2" w:rsidRDefault="00AF61D2">
      <w:pPr>
        <w:pStyle w:val="1"/>
        <w:ind w:left="432" w:hanging="432"/>
        <w:rPr>
          <w:rFonts w:ascii="Times New Roman" w:hAnsi="Times New Roman" w:cs="Times New Roman"/>
          <w:b/>
          <w:bCs/>
          <w:i w:val="0"/>
          <w:iCs w:val="0"/>
          <w:sz w:val="28"/>
          <w:szCs w:val="28"/>
        </w:rPr>
      </w:pPr>
      <w:r>
        <w:rPr>
          <w:rFonts w:ascii="Times New Roman" w:hAnsi="Times New Roman" w:cs="Times New Roman"/>
          <w:b/>
          <w:bCs/>
          <w:i w:val="0"/>
          <w:iCs w:val="0"/>
          <w:sz w:val="28"/>
          <w:szCs w:val="28"/>
        </w:rPr>
        <w:t>ПРИКАЗ</w:t>
      </w:r>
    </w:p>
    <w:p w:rsidR="00AF61D2" w:rsidRDefault="00AF61D2">
      <w:pPr>
        <w:jc w:val="center"/>
        <w:rPr>
          <w:b/>
          <w:bCs/>
          <w:sz w:val="28"/>
          <w:szCs w:val="28"/>
        </w:rPr>
      </w:pPr>
      <w:r>
        <w:rPr>
          <w:b/>
          <w:bCs/>
          <w:sz w:val="28"/>
          <w:szCs w:val="28"/>
        </w:rPr>
        <w:t>ДЕПАРТАМЕНТ ОБЩЕГО ОБРАЗОВАНИЯ</w:t>
      </w:r>
    </w:p>
    <w:p w:rsidR="00AF61D2" w:rsidRDefault="00AF61D2">
      <w:pPr>
        <w:jc w:val="center"/>
        <w:rPr>
          <w:b/>
          <w:bCs/>
          <w:sz w:val="28"/>
          <w:szCs w:val="28"/>
        </w:rPr>
      </w:pPr>
      <w:r>
        <w:rPr>
          <w:b/>
          <w:bCs/>
          <w:sz w:val="28"/>
          <w:szCs w:val="28"/>
        </w:rPr>
        <w:t>ТОМСКОЙ ОБЛАСТИ</w:t>
      </w:r>
    </w:p>
    <w:p w:rsidR="00AF61D2" w:rsidRDefault="00AF61D2">
      <w:pPr>
        <w:jc w:val="center"/>
        <w:rPr>
          <w:b/>
          <w:bCs/>
          <w:sz w:val="28"/>
          <w:szCs w:val="28"/>
        </w:rPr>
      </w:pPr>
      <w:r>
        <w:rPr>
          <w:b/>
          <w:bCs/>
          <w:sz w:val="28"/>
          <w:szCs w:val="28"/>
        </w:rPr>
        <w:t>от 12.03.2009    № 200</w:t>
      </w:r>
    </w:p>
    <w:p w:rsidR="00AF61D2" w:rsidRDefault="00AF61D2">
      <w:pPr>
        <w:jc w:val="both"/>
        <w:rPr>
          <w:sz w:val="28"/>
          <w:szCs w:val="28"/>
        </w:rPr>
      </w:pPr>
    </w:p>
    <w:p w:rsidR="00AF61D2" w:rsidRDefault="00AF61D2">
      <w:pPr>
        <w:jc w:val="both"/>
        <w:rPr>
          <w:sz w:val="28"/>
          <w:szCs w:val="28"/>
        </w:rPr>
      </w:pPr>
      <w:r>
        <w:rPr>
          <w:sz w:val="28"/>
          <w:szCs w:val="28"/>
        </w:rPr>
        <w:t>Об утверждении</w:t>
      </w:r>
    </w:p>
    <w:p w:rsidR="00AF61D2" w:rsidRDefault="00AF61D2">
      <w:pPr>
        <w:jc w:val="both"/>
        <w:rPr>
          <w:sz w:val="28"/>
          <w:szCs w:val="28"/>
        </w:rPr>
      </w:pPr>
      <w:r>
        <w:rPr>
          <w:sz w:val="28"/>
          <w:szCs w:val="28"/>
        </w:rPr>
        <w:t xml:space="preserve"> </w:t>
      </w:r>
    </w:p>
    <w:p w:rsidR="00AF61D2" w:rsidRDefault="00AF61D2">
      <w:pPr>
        <w:jc w:val="both"/>
        <w:rPr>
          <w:sz w:val="28"/>
          <w:szCs w:val="28"/>
        </w:rPr>
      </w:pPr>
      <w:r>
        <w:rPr>
          <w:sz w:val="28"/>
          <w:szCs w:val="28"/>
        </w:rPr>
        <w:t xml:space="preserve">       На основании подпункта 12 пункта 10 Положения о Департаменте общего образования Томской области, утвержденного Постановлением Губернатора Томской области от 30.06.2007 № 85,  Соглашения о сотрудничестве  в области обмена информацией и оказания содействия в сфере психолого-педагогической реабилитации детей-инвалидов с целью реализации мероприятий реабилитации и социальных гарантий детей-инвалидов между ФГУ «Главное бюро МСЭ по Томской области» и Департаментом общего образования Томской области</w:t>
      </w:r>
    </w:p>
    <w:p w:rsidR="00AF61D2" w:rsidRDefault="00AF61D2">
      <w:pPr>
        <w:jc w:val="both"/>
        <w:rPr>
          <w:sz w:val="28"/>
          <w:szCs w:val="28"/>
        </w:rPr>
      </w:pPr>
    </w:p>
    <w:p w:rsidR="00AF61D2" w:rsidRDefault="00AF61D2">
      <w:pPr>
        <w:jc w:val="both"/>
        <w:rPr>
          <w:sz w:val="28"/>
          <w:szCs w:val="28"/>
        </w:rPr>
      </w:pPr>
      <w:r>
        <w:rPr>
          <w:sz w:val="28"/>
          <w:szCs w:val="28"/>
        </w:rPr>
        <w:t>приказываю:</w:t>
      </w:r>
    </w:p>
    <w:p w:rsidR="00AF61D2" w:rsidRDefault="00AF61D2">
      <w:pPr>
        <w:numPr>
          <w:ilvl w:val="0"/>
          <w:numId w:val="132"/>
        </w:numPr>
        <w:jc w:val="both"/>
        <w:rPr>
          <w:sz w:val="28"/>
          <w:szCs w:val="28"/>
        </w:rPr>
      </w:pPr>
      <w:r>
        <w:rPr>
          <w:sz w:val="28"/>
          <w:szCs w:val="28"/>
        </w:rPr>
        <w:t>Утвердить форму «Выписки из протокола психолого-медико-педагогической комиссии органа местного самоуправления, осуществляющего управление в сфере образования» (приложение 1).</w:t>
      </w:r>
    </w:p>
    <w:p w:rsidR="00AF61D2" w:rsidRDefault="00AF61D2">
      <w:pPr>
        <w:numPr>
          <w:ilvl w:val="0"/>
          <w:numId w:val="132"/>
        </w:numPr>
        <w:jc w:val="both"/>
        <w:rPr>
          <w:sz w:val="28"/>
          <w:szCs w:val="28"/>
        </w:rPr>
      </w:pPr>
      <w:r>
        <w:rPr>
          <w:sz w:val="28"/>
          <w:szCs w:val="28"/>
        </w:rPr>
        <w:t xml:space="preserve">Утвердить форму «Выписки из протокола государственной (областной) психолого-медико-педагогической комиссии» (приложение 2). </w:t>
      </w:r>
    </w:p>
    <w:p w:rsidR="00AF61D2" w:rsidRDefault="00AF61D2">
      <w:pPr>
        <w:numPr>
          <w:ilvl w:val="0"/>
          <w:numId w:val="132"/>
        </w:numPr>
        <w:jc w:val="both"/>
        <w:rPr>
          <w:sz w:val="28"/>
          <w:szCs w:val="28"/>
        </w:rPr>
      </w:pPr>
      <w:r>
        <w:rPr>
          <w:sz w:val="28"/>
          <w:szCs w:val="28"/>
        </w:rPr>
        <w:t xml:space="preserve">Утвердить «Рекомендации по психолого-педагогической реабилитации»  (приложение 3). </w:t>
      </w:r>
    </w:p>
    <w:p w:rsidR="00AF61D2" w:rsidRDefault="00AF61D2">
      <w:pPr>
        <w:numPr>
          <w:ilvl w:val="0"/>
          <w:numId w:val="132"/>
        </w:numPr>
        <w:jc w:val="both"/>
        <w:rPr>
          <w:sz w:val="28"/>
          <w:szCs w:val="28"/>
        </w:rPr>
      </w:pPr>
      <w:r>
        <w:rPr>
          <w:sz w:val="28"/>
          <w:szCs w:val="28"/>
        </w:rPr>
        <w:t xml:space="preserve">Рекомендовать органам местного самоуправления при освидетельствовании </w:t>
      </w:r>
      <w:r>
        <w:rPr>
          <w:sz w:val="28"/>
          <w:szCs w:val="28"/>
          <w:u w:val="single"/>
        </w:rPr>
        <w:t>детей-инвалидов</w:t>
      </w:r>
      <w:r>
        <w:rPr>
          <w:sz w:val="28"/>
          <w:szCs w:val="28"/>
        </w:rPr>
        <w:t xml:space="preserve"> на муниципальных ПМПК осуществлять заполнение «Выписки из протокола психолого-медико-педагогической комиссии органа местного самоуправления, осуществляющего управление в сфере образования» в соответствии с формой и рекомендациями</w:t>
      </w:r>
      <w:r>
        <w:rPr>
          <w:b/>
          <w:bCs/>
          <w:sz w:val="28"/>
          <w:szCs w:val="28"/>
        </w:rPr>
        <w:t xml:space="preserve"> </w:t>
      </w:r>
      <w:r>
        <w:rPr>
          <w:sz w:val="28"/>
          <w:szCs w:val="28"/>
        </w:rPr>
        <w:t>по психолого-педагогической реабилитации, указанными в пп.1 и 3 настоящего приказа.</w:t>
      </w:r>
    </w:p>
    <w:p w:rsidR="00AF61D2" w:rsidRDefault="00AF61D2">
      <w:pPr>
        <w:jc w:val="both"/>
        <w:rPr>
          <w:sz w:val="28"/>
          <w:szCs w:val="28"/>
        </w:rPr>
      </w:pPr>
    </w:p>
    <w:p w:rsidR="00AF61D2" w:rsidRDefault="00AF61D2">
      <w:pPr>
        <w:jc w:val="right"/>
        <w:rPr>
          <w:sz w:val="28"/>
          <w:szCs w:val="28"/>
        </w:rPr>
      </w:pPr>
      <w:r>
        <w:rPr>
          <w:sz w:val="28"/>
          <w:szCs w:val="28"/>
        </w:rPr>
        <w:t xml:space="preserve">Начальник Департамента        </w:t>
      </w:r>
    </w:p>
    <w:p w:rsidR="00AF61D2" w:rsidRDefault="00AF61D2">
      <w:pPr>
        <w:jc w:val="right"/>
        <w:rPr>
          <w:sz w:val="28"/>
          <w:szCs w:val="28"/>
        </w:rPr>
      </w:pPr>
      <w:r>
        <w:rPr>
          <w:sz w:val="28"/>
          <w:szCs w:val="28"/>
        </w:rPr>
        <w:t xml:space="preserve">                                                                             Глок Л.Э.</w:t>
      </w:r>
    </w:p>
    <w:p w:rsidR="00AF61D2" w:rsidRDefault="00AF61D2">
      <w:pPr>
        <w:jc w:val="both"/>
        <w:rPr>
          <w:sz w:val="28"/>
          <w:szCs w:val="28"/>
        </w:rPr>
      </w:pPr>
    </w:p>
    <w:p w:rsidR="00AF61D2" w:rsidRDefault="00AF61D2">
      <w:pPr>
        <w:pStyle w:val="1"/>
        <w:ind w:left="432" w:hanging="432"/>
        <w:jc w:val="both"/>
        <w:rPr>
          <w:rFonts w:ascii="Times New Roman" w:hAnsi="Times New Roman" w:cs="Times New Roman"/>
          <w:sz w:val="28"/>
          <w:szCs w:val="28"/>
        </w:rPr>
      </w:pPr>
      <w:r>
        <w:rPr>
          <w:rFonts w:ascii="Times New Roman" w:hAnsi="Times New Roman" w:cs="Times New Roman"/>
          <w:sz w:val="28"/>
          <w:szCs w:val="28"/>
        </w:rPr>
        <w:t xml:space="preserve">                                                                                                                                                         </w:t>
      </w:r>
    </w:p>
    <w:p w:rsidR="00AF61D2" w:rsidRDefault="00AF61D2">
      <w:pPr>
        <w:pStyle w:val="1"/>
        <w:ind w:left="432" w:hanging="432"/>
        <w:jc w:val="both"/>
        <w:rPr>
          <w:rFonts w:ascii="Times New Roman" w:hAnsi="Times New Roman" w:cs="Times New Roman"/>
          <w:sz w:val="28"/>
          <w:szCs w:val="28"/>
        </w:rPr>
      </w:pPr>
      <w:r>
        <w:rPr>
          <w:rFonts w:ascii="Times New Roman" w:hAnsi="Times New Roman" w:cs="Times New Roman"/>
          <w:sz w:val="28"/>
          <w:szCs w:val="28"/>
        </w:rPr>
        <w:t xml:space="preserve">                                                                                                                   </w:t>
      </w:r>
    </w:p>
    <w:p w:rsidR="00AF61D2" w:rsidRDefault="00AF61D2">
      <w:pPr>
        <w:pStyle w:val="1"/>
        <w:ind w:left="432" w:hanging="432"/>
        <w:jc w:val="both"/>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Приложение 1 </w:t>
      </w:r>
    </w:p>
    <w:p w:rsidR="00AF61D2" w:rsidRDefault="00AF61D2">
      <w:pPr>
        <w:jc w:val="both"/>
        <w:rPr>
          <w:sz w:val="28"/>
          <w:szCs w:val="28"/>
        </w:rPr>
      </w:pPr>
    </w:p>
    <w:p w:rsidR="00AF61D2" w:rsidRDefault="00AF61D2">
      <w:pPr>
        <w:pStyle w:val="1"/>
        <w:ind w:left="432" w:hanging="432"/>
        <w:jc w:val="both"/>
        <w:rPr>
          <w:rFonts w:ascii="Times New Roman" w:hAnsi="Times New Roman" w:cs="Times New Roman"/>
          <w:sz w:val="28"/>
          <w:szCs w:val="28"/>
        </w:rPr>
      </w:pPr>
      <w:r>
        <w:rPr>
          <w:rFonts w:ascii="Times New Roman" w:hAnsi="Times New Roman" w:cs="Times New Roman"/>
          <w:sz w:val="28"/>
          <w:szCs w:val="28"/>
        </w:rPr>
        <w:t>Выписка из протокола психолого-медико-педагогической комиссии</w:t>
      </w:r>
    </w:p>
    <w:p w:rsidR="00AF61D2" w:rsidRDefault="00AF61D2">
      <w:pPr>
        <w:jc w:val="both"/>
        <w:rPr>
          <w:b/>
          <w:bCs/>
          <w:sz w:val="28"/>
          <w:szCs w:val="28"/>
        </w:rPr>
      </w:pPr>
      <w:r>
        <w:rPr>
          <w:b/>
          <w:bCs/>
          <w:sz w:val="28"/>
          <w:szCs w:val="28"/>
        </w:rPr>
        <w:t>____________________________________________________________________________________________</w:t>
      </w:r>
    </w:p>
    <w:p w:rsidR="00AF61D2" w:rsidRDefault="00AF61D2">
      <w:pPr>
        <w:jc w:val="both"/>
        <w:rPr>
          <w:b/>
          <w:bCs/>
          <w:sz w:val="28"/>
          <w:szCs w:val="28"/>
        </w:rPr>
      </w:pPr>
      <w:r>
        <w:rPr>
          <w:b/>
          <w:bCs/>
          <w:sz w:val="28"/>
          <w:szCs w:val="28"/>
        </w:rPr>
        <w:t>(наименование органа местного самоуправления, осуществляющего управление в сфере образования)</w:t>
      </w: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r>
        <w:rPr>
          <w:b/>
          <w:bCs/>
          <w:sz w:val="28"/>
          <w:szCs w:val="28"/>
        </w:rPr>
        <w:t>№ _________ от 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ФИО 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Дата  рождения 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Место жительства 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Образовательное учреждение 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Заключение 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Рекомендовано обучение:_____________________________________________________________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 xml:space="preserve">Проведение психолого-педагогической коррекции (нужное подчеркнуть):  </w:t>
      </w:r>
    </w:p>
    <w:p w:rsidR="00AF61D2" w:rsidRDefault="00AF61D2">
      <w:pPr>
        <w:jc w:val="both"/>
        <w:rPr>
          <w:b/>
          <w:bCs/>
          <w:sz w:val="28"/>
          <w:szCs w:val="28"/>
        </w:rPr>
      </w:pPr>
    </w:p>
    <w:p w:rsidR="00AF61D2" w:rsidRDefault="00AF61D2">
      <w:pPr>
        <w:jc w:val="both"/>
        <w:rPr>
          <w:sz w:val="28"/>
          <w:szCs w:val="28"/>
        </w:rPr>
      </w:pPr>
      <w:r>
        <w:rPr>
          <w:sz w:val="28"/>
          <w:szCs w:val="28"/>
        </w:rPr>
        <w:t xml:space="preserve">Коррекция несформированных высших психических функций, эмоционально-волевых нарушений и поведенческих реакций, речевых недостатков, взаимоотношений в семье, детском коллективе, с учителями; </w:t>
      </w:r>
    </w:p>
    <w:p w:rsidR="00AF61D2" w:rsidRDefault="00AF61D2">
      <w:pPr>
        <w:jc w:val="both"/>
        <w:rPr>
          <w:sz w:val="28"/>
          <w:szCs w:val="28"/>
        </w:rPr>
      </w:pPr>
      <w:r>
        <w:rPr>
          <w:sz w:val="28"/>
          <w:szCs w:val="28"/>
        </w:rPr>
        <w:t>формирование мотивации к обучению, социально-бытовых навыков и других навыков (вписать,каких) ________________________________________________________________________________________</w:t>
      </w:r>
    </w:p>
    <w:p w:rsidR="00AF61D2" w:rsidRDefault="00AF61D2">
      <w:pPr>
        <w:jc w:val="both"/>
        <w:rPr>
          <w:sz w:val="28"/>
          <w:szCs w:val="28"/>
        </w:rPr>
      </w:pPr>
      <w:r>
        <w:rPr>
          <w:sz w:val="28"/>
          <w:szCs w:val="28"/>
        </w:rPr>
        <w:t>________________________________________________________________________________________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Председатель ПМПК: ___________________________________________________________________</w:t>
      </w:r>
    </w:p>
    <w:p w:rsidR="00AF61D2" w:rsidRDefault="00AF61D2">
      <w:pPr>
        <w:jc w:val="both"/>
        <w:rPr>
          <w:b/>
          <w:bCs/>
          <w:sz w:val="28"/>
          <w:szCs w:val="28"/>
        </w:rPr>
      </w:pPr>
      <w:r>
        <w:rPr>
          <w:b/>
          <w:bCs/>
          <w:sz w:val="28"/>
          <w:szCs w:val="28"/>
        </w:rPr>
        <w:t>Врач-психиатр: _________________________________________________________________________</w:t>
      </w:r>
    </w:p>
    <w:p w:rsidR="00AF61D2" w:rsidRDefault="00AF61D2">
      <w:pPr>
        <w:jc w:val="both"/>
        <w:rPr>
          <w:b/>
          <w:bCs/>
          <w:sz w:val="28"/>
          <w:szCs w:val="28"/>
        </w:rPr>
      </w:pPr>
      <w:r>
        <w:rPr>
          <w:b/>
          <w:bCs/>
          <w:sz w:val="28"/>
          <w:szCs w:val="28"/>
        </w:rPr>
        <w:t>Учитель-дефектолог: ____________________________________________________________________</w:t>
      </w:r>
    </w:p>
    <w:p w:rsidR="00AF61D2" w:rsidRDefault="00AF61D2">
      <w:pPr>
        <w:pStyle w:val="2"/>
        <w:ind w:left="576" w:hanging="576"/>
        <w:jc w:val="both"/>
        <w:rPr>
          <w:rFonts w:ascii="Times New Roman" w:hAnsi="Times New Roman" w:cs="Times New Roman"/>
          <w:sz w:val="28"/>
          <w:szCs w:val="28"/>
        </w:rPr>
      </w:pPr>
      <w:r>
        <w:rPr>
          <w:rFonts w:ascii="Times New Roman" w:hAnsi="Times New Roman" w:cs="Times New Roman"/>
          <w:sz w:val="28"/>
          <w:szCs w:val="28"/>
        </w:rPr>
        <w:t>Учитель-логопед: _______________________________________________________________________</w:t>
      </w:r>
    </w:p>
    <w:p w:rsidR="00AF61D2" w:rsidRDefault="00AF61D2">
      <w:pPr>
        <w:pStyle w:val="2"/>
        <w:ind w:left="576" w:hanging="576"/>
        <w:jc w:val="both"/>
        <w:rPr>
          <w:rFonts w:ascii="Times New Roman" w:hAnsi="Times New Roman" w:cs="Times New Roman"/>
          <w:sz w:val="28"/>
          <w:szCs w:val="28"/>
        </w:rPr>
      </w:pPr>
      <w:r>
        <w:rPr>
          <w:rFonts w:ascii="Times New Roman" w:hAnsi="Times New Roman" w:cs="Times New Roman"/>
          <w:sz w:val="28"/>
          <w:szCs w:val="28"/>
        </w:rPr>
        <w:t>Педагог-психолог: 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Ознакомлен(а), по процедуре обследования не возражаю:</w:t>
      </w:r>
    </w:p>
    <w:p w:rsidR="00AF61D2" w:rsidRDefault="00AF61D2">
      <w:pPr>
        <w:pStyle w:val="1"/>
        <w:ind w:left="432" w:hanging="432"/>
        <w:jc w:val="both"/>
        <w:rPr>
          <w:rFonts w:ascii="Times New Roman" w:hAnsi="Times New Roman" w:cs="Times New Roman"/>
          <w:b/>
          <w:bCs/>
          <w:i w:val="0"/>
          <w:iCs w:val="0"/>
          <w:color w:val="auto"/>
          <w:spacing w:val="0"/>
          <w:sz w:val="28"/>
          <w:szCs w:val="28"/>
        </w:rPr>
      </w:pPr>
      <w:r>
        <w:rPr>
          <w:rFonts w:ascii="Times New Roman" w:hAnsi="Times New Roman" w:cs="Times New Roman"/>
          <w:b/>
          <w:bCs/>
          <w:i w:val="0"/>
          <w:iCs w:val="0"/>
          <w:color w:val="auto"/>
          <w:spacing w:val="0"/>
          <w:sz w:val="28"/>
          <w:szCs w:val="28"/>
        </w:rPr>
        <w:t xml:space="preserve">                                                                                              </w:t>
      </w:r>
    </w:p>
    <w:p w:rsidR="00AF61D2" w:rsidRDefault="00AF61D2">
      <w:pPr>
        <w:pStyle w:val="1"/>
        <w:ind w:left="432" w:hanging="432"/>
        <w:jc w:val="both"/>
        <w:rPr>
          <w:rFonts w:ascii="Times New Roman" w:hAnsi="Times New Roman" w:cs="Times New Roman"/>
          <w:b/>
          <w:bCs/>
          <w:i w:val="0"/>
          <w:iCs w:val="0"/>
          <w:color w:val="auto"/>
          <w:spacing w:val="0"/>
          <w:sz w:val="28"/>
          <w:szCs w:val="28"/>
        </w:rPr>
      </w:pPr>
    </w:p>
    <w:p w:rsidR="00AF61D2" w:rsidRDefault="00AF61D2">
      <w:pPr>
        <w:pStyle w:val="1"/>
        <w:ind w:left="432" w:hanging="432"/>
        <w:jc w:val="both"/>
        <w:rPr>
          <w:rFonts w:ascii="Times New Roman" w:hAnsi="Times New Roman" w:cs="Times New Roman"/>
          <w:b/>
          <w:bCs/>
          <w:i w:val="0"/>
          <w:iCs w:val="0"/>
          <w:color w:val="auto"/>
          <w:spacing w:val="0"/>
          <w:sz w:val="28"/>
          <w:szCs w:val="28"/>
        </w:rPr>
      </w:pPr>
    </w:p>
    <w:p w:rsidR="00AF61D2" w:rsidRDefault="00AF61D2">
      <w:pPr>
        <w:pStyle w:val="1"/>
        <w:ind w:left="432" w:hanging="432"/>
        <w:jc w:val="both"/>
        <w:rPr>
          <w:rFonts w:ascii="Times New Roman" w:hAnsi="Times New Roman" w:cs="Times New Roman"/>
          <w:b/>
          <w:bCs/>
          <w:i w:val="0"/>
          <w:iCs w:val="0"/>
          <w:color w:val="auto"/>
          <w:spacing w:val="0"/>
          <w:sz w:val="28"/>
          <w:szCs w:val="28"/>
        </w:rPr>
      </w:pPr>
      <w:r>
        <w:rPr>
          <w:rFonts w:ascii="Times New Roman" w:hAnsi="Times New Roman" w:cs="Times New Roman"/>
          <w:b/>
          <w:bCs/>
          <w:i w:val="0"/>
          <w:iCs w:val="0"/>
          <w:color w:val="auto"/>
          <w:spacing w:val="0"/>
          <w:sz w:val="28"/>
          <w:szCs w:val="28"/>
        </w:rPr>
        <w:t xml:space="preserve">                                                                             </w:t>
      </w:r>
    </w:p>
    <w:p w:rsidR="00AF61D2" w:rsidRDefault="00AF61D2">
      <w:pPr>
        <w:pStyle w:val="1"/>
        <w:ind w:left="432" w:hanging="432"/>
        <w:jc w:val="both"/>
        <w:rPr>
          <w:rFonts w:ascii="Times New Roman" w:hAnsi="Times New Roman" w:cs="Times New Roman"/>
          <w:b/>
          <w:bCs/>
          <w:sz w:val="28"/>
          <w:szCs w:val="28"/>
        </w:rPr>
      </w:pPr>
      <w:r>
        <w:rPr>
          <w:rFonts w:ascii="Times New Roman" w:hAnsi="Times New Roman" w:cs="Times New Roman"/>
          <w:b/>
          <w:bCs/>
          <w:i w:val="0"/>
          <w:iCs w:val="0"/>
          <w:color w:val="auto"/>
          <w:spacing w:val="0"/>
          <w:sz w:val="28"/>
          <w:szCs w:val="28"/>
        </w:rPr>
        <w:t xml:space="preserve">                                                                                                           </w:t>
      </w:r>
      <w:r>
        <w:rPr>
          <w:rFonts w:ascii="Times New Roman" w:hAnsi="Times New Roman" w:cs="Times New Roman"/>
          <w:b/>
          <w:bCs/>
          <w:sz w:val="28"/>
          <w:szCs w:val="28"/>
        </w:rPr>
        <w:t>Приложение 2</w:t>
      </w:r>
    </w:p>
    <w:p w:rsidR="00AF61D2" w:rsidRDefault="00AF61D2">
      <w:pPr>
        <w:pStyle w:val="1"/>
        <w:ind w:left="5664"/>
        <w:jc w:val="both"/>
        <w:rPr>
          <w:rFonts w:ascii="Times New Roman" w:hAnsi="Times New Roman" w:cs="Times New Roman"/>
          <w:b/>
          <w:bCs/>
          <w:sz w:val="28"/>
          <w:szCs w:val="28"/>
        </w:rPr>
      </w:pPr>
      <w:r>
        <w:rPr>
          <w:rFonts w:ascii="Times New Roman" w:hAnsi="Times New Roman" w:cs="Times New Roman"/>
          <w:b/>
          <w:bCs/>
          <w:sz w:val="28"/>
          <w:szCs w:val="28"/>
        </w:rPr>
        <w:t xml:space="preserve">Утверждено приказом Департамента общего образования Томской области </w:t>
      </w:r>
    </w:p>
    <w:p w:rsidR="00AF61D2" w:rsidRDefault="00AF61D2">
      <w:pPr>
        <w:pStyle w:val="1"/>
        <w:ind w:left="5664"/>
        <w:jc w:val="both"/>
        <w:rPr>
          <w:rFonts w:ascii="Times New Roman" w:hAnsi="Times New Roman" w:cs="Times New Roman"/>
          <w:b/>
          <w:bCs/>
          <w:sz w:val="28"/>
          <w:szCs w:val="28"/>
        </w:rPr>
      </w:pPr>
      <w:r>
        <w:rPr>
          <w:rFonts w:ascii="Times New Roman" w:hAnsi="Times New Roman" w:cs="Times New Roman"/>
          <w:b/>
          <w:bCs/>
          <w:sz w:val="28"/>
          <w:szCs w:val="28"/>
        </w:rPr>
        <w:t>от 12.03.2009 № 200</w:t>
      </w:r>
    </w:p>
    <w:p w:rsidR="00AF61D2" w:rsidRDefault="00AF61D2">
      <w:pPr>
        <w:jc w:val="both"/>
        <w:rPr>
          <w:sz w:val="28"/>
          <w:szCs w:val="28"/>
        </w:rPr>
      </w:pPr>
    </w:p>
    <w:p w:rsidR="00AF61D2" w:rsidRDefault="00AF61D2">
      <w:pPr>
        <w:pStyle w:val="1"/>
        <w:ind w:left="432" w:hanging="432"/>
        <w:jc w:val="both"/>
        <w:rPr>
          <w:rFonts w:ascii="Times New Roman" w:hAnsi="Times New Roman" w:cs="Times New Roman"/>
          <w:sz w:val="28"/>
          <w:szCs w:val="28"/>
        </w:rPr>
      </w:pPr>
      <w:r>
        <w:rPr>
          <w:rFonts w:ascii="Times New Roman" w:hAnsi="Times New Roman" w:cs="Times New Roman"/>
          <w:sz w:val="28"/>
          <w:szCs w:val="28"/>
        </w:rPr>
        <w:t>Выписка из протокола государственной (областной) психолого-медико-педагогической комиссии</w:t>
      </w:r>
    </w:p>
    <w:p w:rsidR="00AF61D2" w:rsidRDefault="00AF61D2">
      <w:pPr>
        <w:pStyle w:val="2"/>
        <w:ind w:left="576" w:hanging="576"/>
        <w:jc w:val="both"/>
        <w:rPr>
          <w:rFonts w:ascii="Times New Roman" w:hAnsi="Times New Roman" w:cs="Times New Roman"/>
          <w:sz w:val="28"/>
          <w:szCs w:val="28"/>
        </w:rPr>
      </w:pPr>
    </w:p>
    <w:p w:rsidR="00AF61D2" w:rsidRDefault="00AF61D2">
      <w:pPr>
        <w:jc w:val="both"/>
        <w:rPr>
          <w:b/>
          <w:bCs/>
          <w:sz w:val="28"/>
          <w:szCs w:val="28"/>
        </w:rPr>
      </w:pPr>
    </w:p>
    <w:p w:rsidR="00AF61D2" w:rsidRDefault="00AF61D2">
      <w:pPr>
        <w:jc w:val="both"/>
        <w:rPr>
          <w:b/>
          <w:bCs/>
          <w:sz w:val="28"/>
          <w:szCs w:val="28"/>
        </w:rPr>
      </w:pPr>
      <w:r>
        <w:rPr>
          <w:b/>
          <w:bCs/>
          <w:sz w:val="28"/>
          <w:szCs w:val="28"/>
        </w:rPr>
        <w:t>№ _________ от 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ФИО 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Дата  рождения 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Место жительства 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Образовательное учреждение 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Заключение 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Рекомендовано обучение:_____________________________________________________________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 xml:space="preserve">Проведение психолого-педагогической коррекции (нужное подчеркнуть):  </w:t>
      </w:r>
    </w:p>
    <w:p w:rsidR="00AF61D2" w:rsidRDefault="00AF61D2">
      <w:pPr>
        <w:jc w:val="both"/>
        <w:rPr>
          <w:b/>
          <w:bCs/>
          <w:sz w:val="28"/>
          <w:szCs w:val="28"/>
        </w:rPr>
      </w:pPr>
    </w:p>
    <w:p w:rsidR="00AF61D2" w:rsidRDefault="00AF61D2">
      <w:pPr>
        <w:pStyle w:val="a8"/>
        <w:rPr>
          <w:sz w:val="28"/>
          <w:szCs w:val="28"/>
        </w:rPr>
      </w:pPr>
      <w:r>
        <w:rPr>
          <w:sz w:val="28"/>
          <w:szCs w:val="28"/>
        </w:rPr>
        <w:t>Коррекция несформированных высших психических функций, эмоционально-волевых нарушений и поведенческих реакций, речевых недостатков, взаимоотношений в семье, детском коллективе, с учителями; формирование мотивации к обучению, социально-бытовых навыков и других навыков (вписать, каких) ________________________________________________________________________________________</w:t>
      </w:r>
    </w:p>
    <w:p w:rsidR="00AF61D2" w:rsidRDefault="00AF61D2">
      <w:pPr>
        <w:jc w:val="both"/>
        <w:rPr>
          <w:sz w:val="28"/>
          <w:szCs w:val="28"/>
        </w:rPr>
      </w:pPr>
      <w:r>
        <w:rPr>
          <w:sz w:val="28"/>
          <w:szCs w:val="28"/>
        </w:rPr>
        <w:t>________________________________________________________________________________________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Председатель ПМПК: ___________________________________________________________________</w:t>
      </w:r>
    </w:p>
    <w:p w:rsidR="00AF61D2" w:rsidRDefault="00AF61D2">
      <w:pPr>
        <w:jc w:val="both"/>
        <w:rPr>
          <w:b/>
          <w:bCs/>
          <w:sz w:val="28"/>
          <w:szCs w:val="28"/>
        </w:rPr>
      </w:pPr>
      <w:r>
        <w:rPr>
          <w:b/>
          <w:bCs/>
          <w:sz w:val="28"/>
          <w:szCs w:val="28"/>
        </w:rPr>
        <w:t>Врач-психиатр: _________________________________________________________________________</w:t>
      </w:r>
    </w:p>
    <w:p w:rsidR="00AF61D2" w:rsidRDefault="00AF61D2">
      <w:pPr>
        <w:jc w:val="both"/>
        <w:rPr>
          <w:b/>
          <w:bCs/>
          <w:sz w:val="28"/>
          <w:szCs w:val="28"/>
        </w:rPr>
      </w:pPr>
      <w:r>
        <w:rPr>
          <w:b/>
          <w:bCs/>
          <w:sz w:val="28"/>
          <w:szCs w:val="28"/>
        </w:rPr>
        <w:t>Учитель-дефектолог: ____________________________________________________________________</w:t>
      </w:r>
    </w:p>
    <w:p w:rsidR="00AF61D2" w:rsidRDefault="00AF61D2">
      <w:pPr>
        <w:jc w:val="both"/>
        <w:rPr>
          <w:b/>
          <w:bCs/>
          <w:sz w:val="28"/>
          <w:szCs w:val="28"/>
        </w:rPr>
      </w:pPr>
      <w:r>
        <w:rPr>
          <w:b/>
          <w:bCs/>
          <w:sz w:val="28"/>
          <w:szCs w:val="28"/>
        </w:rPr>
        <w:t>Учитель-логопед: _______________________________________________________________________</w:t>
      </w:r>
    </w:p>
    <w:p w:rsidR="00AF61D2" w:rsidRDefault="00AF61D2">
      <w:pPr>
        <w:jc w:val="both"/>
        <w:rPr>
          <w:b/>
          <w:bCs/>
          <w:sz w:val="28"/>
          <w:szCs w:val="28"/>
        </w:rPr>
      </w:pPr>
      <w:r>
        <w:rPr>
          <w:b/>
          <w:bCs/>
          <w:sz w:val="28"/>
          <w:szCs w:val="28"/>
        </w:rPr>
        <w:t>Педагог-психолог: _______________________________________________________________________</w:t>
      </w:r>
    </w:p>
    <w:p w:rsidR="00AF61D2" w:rsidRDefault="00AF61D2">
      <w:pPr>
        <w:jc w:val="both"/>
        <w:rPr>
          <w:b/>
          <w:bCs/>
          <w:sz w:val="28"/>
          <w:szCs w:val="28"/>
        </w:rPr>
      </w:pPr>
    </w:p>
    <w:p w:rsidR="00AF61D2" w:rsidRDefault="00AF61D2">
      <w:pPr>
        <w:jc w:val="both"/>
        <w:rPr>
          <w:b/>
          <w:bCs/>
          <w:sz w:val="28"/>
          <w:szCs w:val="28"/>
        </w:rPr>
      </w:pPr>
      <w:r>
        <w:rPr>
          <w:b/>
          <w:bCs/>
          <w:sz w:val="28"/>
          <w:szCs w:val="28"/>
        </w:rPr>
        <w:t>Ознакомлен(а), по процедуре обследования не возражаю:</w:t>
      </w: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both"/>
        <w:rPr>
          <w:b/>
          <w:bCs/>
          <w:sz w:val="28"/>
          <w:szCs w:val="28"/>
        </w:rPr>
      </w:pPr>
    </w:p>
    <w:p w:rsidR="00AF61D2" w:rsidRDefault="00AF61D2">
      <w:pPr>
        <w:jc w:val="right"/>
        <w:rPr>
          <w:sz w:val="28"/>
          <w:szCs w:val="28"/>
        </w:rPr>
      </w:pPr>
      <w:r>
        <w:rPr>
          <w:b/>
          <w:bCs/>
          <w:sz w:val="28"/>
          <w:szCs w:val="28"/>
        </w:rPr>
        <w:t xml:space="preserve">                                                                                                                                                             </w:t>
      </w:r>
      <w:r>
        <w:rPr>
          <w:sz w:val="28"/>
          <w:szCs w:val="28"/>
        </w:rPr>
        <w:t>Приложение 3</w:t>
      </w:r>
    </w:p>
    <w:p w:rsidR="00AF61D2" w:rsidRDefault="00AF61D2">
      <w:pPr>
        <w:jc w:val="both"/>
        <w:rPr>
          <w:b/>
          <w:bCs/>
          <w:sz w:val="28"/>
          <w:szCs w:val="28"/>
        </w:rPr>
      </w:pPr>
    </w:p>
    <w:p w:rsidR="00AF61D2" w:rsidRDefault="00AF61D2">
      <w:pPr>
        <w:jc w:val="both"/>
        <w:rPr>
          <w:b/>
          <w:bCs/>
          <w:sz w:val="28"/>
          <w:szCs w:val="28"/>
        </w:rPr>
      </w:pPr>
      <w:r>
        <w:rPr>
          <w:b/>
          <w:bCs/>
          <w:sz w:val="28"/>
          <w:szCs w:val="28"/>
        </w:rPr>
        <w:t>ИНДИВИДУАЛЬНАЯ ПРОГРАММА РЕАБИЛИТАЦИИ ИНВАЛИДА</w:t>
      </w:r>
    </w:p>
    <w:p w:rsidR="00AF61D2" w:rsidRDefault="00AF61D2">
      <w:pPr>
        <w:jc w:val="both"/>
        <w:rPr>
          <w:b/>
          <w:bCs/>
          <w:sz w:val="28"/>
          <w:szCs w:val="28"/>
        </w:rPr>
      </w:pPr>
    </w:p>
    <w:p w:rsidR="00AF61D2" w:rsidRDefault="00AF61D2">
      <w:pPr>
        <w:pStyle w:val="3"/>
        <w:ind w:left="720" w:hanging="720"/>
        <w:jc w:val="both"/>
        <w:rPr>
          <w:rFonts w:ascii="Times New Roman" w:hAnsi="Times New Roman" w:cs="Times New Roman"/>
          <w:sz w:val="28"/>
          <w:szCs w:val="28"/>
        </w:rPr>
      </w:pPr>
      <w:r>
        <w:rPr>
          <w:rFonts w:ascii="Times New Roman" w:hAnsi="Times New Roman" w:cs="Times New Roman"/>
          <w:sz w:val="28"/>
          <w:szCs w:val="28"/>
        </w:rPr>
        <w:t>Рекомендации по психолого-педагогической реабилитации</w:t>
      </w:r>
    </w:p>
    <w:p w:rsidR="00AF61D2" w:rsidRDefault="00AF61D2">
      <w:pPr>
        <w:jc w:val="both"/>
        <w:rPr>
          <w:b/>
          <w:bCs/>
          <w:sz w:val="28"/>
          <w:szCs w:val="28"/>
        </w:rPr>
      </w:pPr>
    </w:p>
    <w:p w:rsidR="00AF61D2" w:rsidRDefault="00AF61D2">
      <w:pPr>
        <w:jc w:val="both"/>
        <w:rPr>
          <w:b/>
          <w:bCs/>
          <w:sz w:val="28"/>
          <w:szCs w:val="28"/>
        </w:rPr>
      </w:pPr>
      <w:r>
        <w:rPr>
          <w:b/>
          <w:bCs/>
          <w:sz w:val="28"/>
          <w:szCs w:val="28"/>
        </w:rPr>
        <w:t>1. Дошкольное воспитание и обучение</w:t>
      </w:r>
    </w:p>
    <w:p w:rsidR="00AF61D2" w:rsidRDefault="00AF61D2">
      <w:pPr>
        <w:numPr>
          <w:ilvl w:val="0"/>
          <w:numId w:val="64"/>
        </w:numPr>
        <w:jc w:val="both"/>
        <w:rPr>
          <w:sz w:val="28"/>
          <w:szCs w:val="28"/>
        </w:rPr>
      </w:pPr>
      <w:r>
        <w:rPr>
          <w:sz w:val="28"/>
          <w:szCs w:val="28"/>
        </w:rPr>
        <w:t xml:space="preserve">Тип учреждения образования:       дошкольный; </w:t>
      </w:r>
    </w:p>
    <w:p w:rsidR="00AF61D2" w:rsidRDefault="00AF61D2">
      <w:pPr>
        <w:jc w:val="both"/>
        <w:rPr>
          <w:sz w:val="28"/>
          <w:szCs w:val="28"/>
        </w:rPr>
      </w:pPr>
      <w:r>
        <w:rPr>
          <w:sz w:val="28"/>
          <w:szCs w:val="28"/>
        </w:rPr>
        <w:t xml:space="preserve">            Вид дошкольного образовательного учреждения -  </w:t>
      </w:r>
    </w:p>
    <w:p w:rsidR="00AF61D2" w:rsidRDefault="00AF61D2">
      <w:pPr>
        <w:ind w:left="1416"/>
        <w:jc w:val="both"/>
        <w:rPr>
          <w:sz w:val="28"/>
          <w:szCs w:val="28"/>
        </w:rPr>
      </w:pPr>
      <w:r>
        <w:rPr>
          <w:sz w:val="28"/>
          <w:szCs w:val="28"/>
        </w:rPr>
        <w:t xml:space="preserve">-детский сад (группа) компенсирующего вида, </w:t>
      </w:r>
    </w:p>
    <w:p w:rsidR="00AF61D2" w:rsidRDefault="00AF61D2">
      <w:pPr>
        <w:ind w:left="1416"/>
        <w:jc w:val="both"/>
        <w:rPr>
          <w:sz w:val="28"/>
          <w:szCs w:val="28"/>
        </w:rPr>
      </w:pPr>
      <w:r>
        <w:rPr>
          <w:sz w:val="28"/>
          <w:szCs w:val="28"/>
        </w:rPr>
        <w:t>-детский сад (группа) общеразвивающего вида</w:t>
      </w:r>
    </w:p>
    <w:p w:rsidR="00AF61D2" w:rsidRDefault="00AF61D2">
      <w:pPr>
        <w:numPr>
          <w:ilvl w:val="0"/>
          <w:numId w:val="26"/>
        </w:numPr>
        <w:jc w:val="both"/>
        <w:rPr>
          <w:sz w:val="28"/>
          <w:szCs w:val="28"/>
        </w:rPr>
      </w:pPr>
      <w:r>
        <w:rPr>
          <w:sz w:val="28"/>
          <w:szCs w:val="28"/>
        </w:rPr>
        <w:t>Режим пребывания детей:</w:t>
      </w:r>
    </w:p>
    <w:p w:rsidR="00AF61D2" w:rsidRDefault="00AF61D2">
      <w:pPr>
        <w:ind w:left="1416"/>
        <w:jc w:val="both"/>
        <w:rPr>
          <w:sz w:val="28"/>
          <w:szCs w:val="28"/>
        </w:rPr>
      </w:pPr>
      <w:r>
        <w:rPr>
          <w:sz w:val="28"/>
          <w:szCs w:val="28"/>
        </w:rPr>
        <w:t>-полный день (12-часовое пребывание),</w:t>
      </w:r>
    </w:p>
    <w:p w:rsidR="00AF61D2" w:rsidRDefault="00AF61D2">
      <w:pPr>
        <w:ind w:left="1416"/>
        <w:jc w:val="both"/>
        <w:rPr>
          <w:sz w:val="28"/>
          <w:szCs w:val="28"/>
        </w:rPr>
      </w:pPr>
      <w:r>
        <w:rPr>
          <w:sz w:val="28"/>
          <w:szCs w:val="28"/>
        </w:rPr>
        <w:t>-сокращенный день (8-10-часовое пребывания),</w:t>
      </w:r>
    </w:p>
    <w:p w:rsidR="00AF61D2" w:rsidRDefault="00AF61D2">
      <w:pPr>
        <w:ind w:left="1416"/>
        <w:jc w:val="both"/>
        <w:rPr>
          <w:sz w:val="28"/>
          <w:szCs w:val="28"/>
        </w:rPr>
      </w:pPr>
      <w:r>
        <w:rPr>
          <w:sz w:val="28"/>
          <w:szCs w:val="28"/>
        </w:rPr>
        <w:t>-продленный день (14-часовое пребывание),</w:t>
      </w:r>
    </w:p>
    <w:p w:rsidR="00AF61D2" w:rsidRDefault="00AF61D2">
      <w:pPr>
        <w:ind w:left="1416"/>
        <w:jc w:val="both"/>
        <w:rPr>
          <w:sz w:val="28"/>
          <w:szCs w:val="28"/>
        </w:rPr>
      </w:pPr>
      <w:r>
        <w:rPr>
          <w:sz w:val="28"/>
          <w:szCs w:val="28"/>
        </w:rPr>
        <w:t>-кратковременное пребывание (от 3 до 5 часов в день),</w:t>
      </w:r>
    </w:p>
    <w:p w:rsidR="00AF61D2" w:rsidRDefault="00AF61D2">
      <w:pPr>
        <w:ind w:left="1416"/>
        <w:jc w:val="both"/>
        <w:rPr>
          <w:sz w:val="28"/>
          <w:szCs w:val="28"/>
        </w:rPr>
      </w:pPr>
      <w:r>
        <w:rPr>
          <w:sz w:val="28"/>
          <w:szCs w:val="28"/>
        </w:rPr>
        <w:t>-круглосуточное пребывание.</w:t>
      </w:r>
    </w:p>
    <w:p w:rsidR="00AF61D2" w:rsidRDefault="00AF61D2">
      <w:pPr>
        <w:jc w:val="both"/>
        <w:rPr>
          <w:b/>
          <w:bCs/>
          <w:sz w:val="28"/>
          <w:szCs w:val="28"/>
        </w:rPr>
      </w:pPr>
      <w:r>
        <w:rPr>
          <w:b/>
          <w:bCs/>
          <w:sz w:val="28"/>
          <w:szCs w:val="28"/>
        </w:rPr>
        <w:t>2. Получение общего образования</w:t>
      </w:r>
    </w:p>
    <w:p w:rsidR="00AF61D2" w:rsidRDefault="00AF61D2">
      <w:pPr>
        <w:numPr>
          <w:ilvl w:val="0"/>
          <w:numId w:val="26"/>
        </w:numPr>
        <w:jc w:val="both"/>
        <w:rPr>
          <w:sz w:val="28"/>
          <w:szCs w:val="28"/>
        </w:rPr>
      </w:pPr>
      <w:r>
        <w:rPr>
          <w:sz w:val="28"/>
          <w:szCs w:val="28"/>
        </w:rPr>
        <w:t xml:space="preserve">Тип учреждения образования:       </w:t>
      </w:r>
    </w:p>
    <w:p w:rsidR="00AF61D2" w:rsidRDefault="00AF61D2">
      <w:pPr>
        <w:ind w:left="1416"/>
        <w:jc w:val="both"/>
        <w:rPr>
          <w:sz w:val="28"/>
          <w:szCs w:val="28"/>
        </w:rPr>
      </w:pPr>
      <w:r>
        <w:rPr>
          <w:sz w:val="28"/>
          <w:szCs w:val="28"/>
        </w:rPr>
        <w:t>-общеобразовательное учреждение (класс)</w:t>
      </w:r>
    </w:p>
    <w:p w:rsidR="00AF61D2" w:rsidRDefault="00AF61D2">
      <w:pPr>
        <w:ind w:left="1416"/>
        <w:jc w:val="both"/>
        <w:rPr>
          <w:sz w:val="28"/>
          <w:szCs w:val="28"/>
        </w:rPr>
      </w:pPr>
      <w:r>
        <w:rPr>
          <w:sz w:val="28"/>
          <w:szCs w:val="28"/>
        </w:rPr>
        <w:t>-специальное (коррекционное) образовательное учреждение (класс)</w:t>
      </w:r>
    </w:p>
    <w:p w:rsidR="00AF61D2" w:rsidRDefault="00AF61D2">
      <w:pPr>
        <w:ind w:left="1416"/>
        <w:jc w:val="both"/>
        <w:rPr>
          <w:sz w:val="28"/>
          <w:szCs w:val="28"/>
        </w:rPr>
      </w:pPr>
      <w:r>
        <w:rPr>
          <w:sz w:val="28"/>
          <w:szCs w:val="28"/>
        </w:rPr>
        <w:t xml:space="preserve"> для обучающихся, воспитанников с ограниченными</w:t>
      </w:r>
    </w:p>
    <w:p w:rsidR="00AF61D2" w:rsidRDefault="00AF61D2">
      <w:pPr>
        <w:ind w:left="1416"/>
        <w:jc w:val="both"/>
        <w:rPr>
          <w:sz w:val="28"/>
          <w:szCs w:val="28"/>
        </w:rPr>
      </w:pPr>
      <w:r>
        <w:rPr>
          <w:sz w:val="28"/>
          <w:szCs w:val="28"/>
        </w:rPr>
        <w:t xml:space="preserve"> возможностями здоровья ____ вида</w:t>
      </w:r>
    </w:p>
    <w:p w:rsidR="00AF61D2" w:rsidRDefault="00AF61D2">
      <w:pPr>
        <w:jc w:val="both"/>
        <w:rPr>
          <w:b/>
          <w:bCs/>
          <w:sz w:val="28"/>
          <w:szCs w:val="28"/>
        </w:rPr>
      </w:pPr>
      <w:r>
        <w:rPr>
          <w:b/>
          <w:bCs/>
          <w:sz w:val="28"/>
          <w:szCs w:val="28"/>
        </w:rPr>
        <w:t xml:space="preserve">3. Условия получения общего образования: </w:t>
      </w:r>
    </w:p>
    <w:p w:rsidR="00AF61D2" w:rsidRDefault="00AF61D2">
      <w:pPr>
        <w:numPr>
          <w:ilvl w:val="1"/>
          <w:numId w:val="131"/>
        </w:numPr>
        <w:jc w:val="both"/>
        <w:rPr>
          <w:sz w:val="28"/>
          <w:szCs w:val="28"/>
        </w:rPr>
      </w:pPr>
      <w:r>
        <w:rPr>
          <w:sz w:val="28"/>
          <w:szCs w:val="28"/>
        </w:rPr>
        <w:t>в образовательном учреждении</w:t>
      </w:r>
    </w:p>
    <w:p w:rsidR="00AF61D2" w:rsidRDefault="00AF61D2">
      <w:pPr>
        <w:numPr>
          <w:ilvl w:val="0"/>
          <w:numId w:val="131"/>
        </w:numPr>
        <w:jc w:val="both"/>
        <w:rPr>
          <w:b/>
          <w:bCs/>
          <w:sz w:val="28"/>
          <w:szCs w:val="28"/>
        </w:rPr>
      </w:pPr>
      <w:r>
        <w:rPr>
          <w:b/>
          <w:bCs/>
          <w:sz w:val="28"/>
          <w:szCs w:val="28"/>
        </w:rPr>
        <w:t xml:space="preserve">Формы получения образования:  </w:t>
      </w:r>
    </w:p>
    <w:p w:rsidR="00AF61D2" w:rsidRDefault="00AF61D2">
      <w:pPr>
        <w:ind w:left="1416"/>
        <w:jc w:val="both"/>
        <w:rPr>
          <w:sz w:val="28"/>
          <w:szCs w:val="28"/>
        </w:rPr>
      </w:pPr>
      <w:r>
        <w:rPr>
          <w:sz w:val="28"/>
          <w:szCs w:val="28"/>
        </w:rPr>
        <w:t>-очное</w:t>
      </w:r>
    </w:p>
    <w:p w:rsidR="00AF61D2" w:rsidRDefault="00AF61D2">
      <w:pPr>
        <w:ind w:left="1416"/>
        <w:jc w:val="both"/>
        <w:rPr>
          <w:sz w:val="28"/>
          <w:szCs w:val="28"/>
        </w:rPr>
      </w:pPr>
      <w:r>
        <w:rPr>
          <w:sz w:val="28"/>
          <w:szCs w:val="28"/>
        </w:rPr>
        <w:t>-очно-заочное (вечернее)</w:t>
      </w:r>
    </w:p>
    <w:p w:rsidR="00AF61D2" w:rsidRDefault="00AF61D2">
      <w:pPr>
        <w:ind w:left="1416"/>
        <w:jc w:val="both"/>
        <w:rPr>
          <w:sz w:val="28"/>
          <w:szCs w:val="28"/>
        </w:rPr>
      </w:pPr>
      <w:r>
        <w:rPr>
          <w:sz w:val="28"/>
          <w:szCs w:val="28"/>
        </w:rPr>
        <w:t>-заочное</w:t>
      </w:r>
    </w:p>
    <w:p w:rsidR="00AF61D2" w:rsidRDefault="00AF61D2">
      <w:pPr>
        <w:ind w:left="1416"/>
        <w:jc w:val="both"/>
        <w:rPr>
          <w:sz w:val="28"/>
          <w:szCs w:val="28"/>
        </w:rPr>
      </w:pPr>
      <w:r>
        <w:rPr>
          <w:sz w:val="28"/>
          <w:szCs w:val="28"/>
        </w:rPr>
        <w:t>-семейное образование</w:t>
      </w:r>
    </w:p>
    <w:p w:rsidR="00AF61D2" w:rsidRDefault="00AF61D2">
      <w:pPr>
        <w:ind w:left="1416"/>
        <w:jc w:val="both"/>
        <w:rPr>
          <w:sz w:val="28"/>
          <w:szCs w:val="28"/>
        </w:rPr>
      </w:pPr>
      <w:r>
        <w:rPr>
          <w:sz w:val="28"/>
          <w:szCs w:val="28"/>
        </w:rPr>
        <w:t>-самообразование</w:t>
      </w:r>
    </w:p>
    <w:p w:rsidR="00AF61D2" w:rsidRDefault="00AF61D2">
      <w:pPr>
        <w:ind w:left="1416"/>
        <w:jc w:val="both"/>
        <w:rPr>
          <w:sz w:val="28"/>
          <w:szCs w:val="28"/>
        </w:rPr>
      </w:pPr>
      <w:r>
        <w:rPr>
          <w:sz w:val="28"/>
          <w:szCs w:val="28"/>
        </w:rPr>
        <w:t>-экстернат</w:t>
      </w:r>
    </w:p>
    <w:p w:rsidR="00AF61D2" w:rsidRDefault="00AF61D2">
      <w:pPr>
        <w:numPr>
          <w:ilvl w:val="0"/>
          <w:numId w:val="131"/>
        </w:numPr>
        <w:jc w:val="both"/>
        <w:rPr>
          <w:sz w:val="28"/>
          <w:szCs w:val="28"/>
        </w:rPr>
      </w:pPr>
      <w:r>
        <w:rPr>
          <w:b/>
          <w:bCs/>
          <w:sz w:val="28"/>
          <w:szCs w:val="28"/>
        </w:rPr>
        <w:t>Режим занятий:</w:t>
      </w:r>
      <w:r>
        <w:rPr>
          <w:sz w:val="28"/>
          <w:szCs w:val="28"/>
        </w:rPr>
        <w:t xml:space="preserve"> </w:t>
      </w:r>
    </w:p>
    <w:p w:rsidR="00AF61D2" w:rsidRDefault="00AF61D2">
      <w:pPr>
        <w:ind w:left="1416"/>
        <w:jc w:val="both"/>
        <w:rPr>
          <w:sz w:val="28"/>
          <w:szCs w:val="28"/>
        </w:rPr>
      </w:pPr>
      <w:r>
        <w:rPr>
          <w:sz w:val="28"/>
          <w:szCs w:val="28"/>
        </w:rPr>
        <w:t>-учебная нагрузка в день в часах ______</w:t>
      </w:r>
    </w:p>
    <w:p w:rsidR="00AF61D2" w:rsidRDefault="00AF61D2">
      <w:pPr>
        <w:ind w:left="1416"/>
        <w:jc w:val="both"/>
        <w:rPr>
          <w:sz w:val="28"/>
          <w:szCs w:val="28"/>
        </w:rPr>
      </w:pPr>
      <w:r>
        <w:rPr>
          <w:sz w:val="28"/>
          <w:szCs w:val="28"/>
        </w:rPr>
        <w:t>(для образовательных учреждений в соответствии с п.2.9. Санитарно- эпидемиологических правил СанПиН 2.4.2.1178-02;</w:t>
      </w:r>
    </w:p>
    <w:p w:rsidR="00AF61D2" w:rsidRDefault="00AF61D2">
      <w:pPr>
        <w:ind w:left="1416"/>
        <w:jc w:val="both"/>
        <w:rPr>
          <w:sz w:val="28"/>
          <w:szCs w:val="28"/>
        </w:rPr>
      </w:pPr>
      <w:r>
        <w:rPr>
          <w:sz w:val="28"/>
          <w:szCs w:val="28"/>
        </w:rPr>
        <w:t>для дошкольных учреждений в соответствии с пп.2.12, 2.13 Санитарно- эпидемиологических правил СанПиН 2.4.1.1249-03);</w:t>
      </w:r>
    </w:p>
    <w:p w:rsidR="00AF61D2" w:rsidRDefault="00AF61D2">
      <w:pPr>
        <w:ind w:left="1416"/>
        <w:jc w:val="both"/>
        <w:rPr>
          <w:sz w:val="28"/>
          <w:szCs w:val="28"/>
        </w:rPr>
      </w:pPr>
      <w:r>
        <w:rPr>
          <w:sz w:val="28"/>
          <w:szCs w:val="28"/>
        </w:rPr>
        <w:t>- объем изучаемого материала (указывается в процентах от объема учебной программы) __</w:t>
      </w:r>
      <w:r>
        <w:rPr>
          <w:sz w:val="28"/>
          <w:szCs w:val="28"/>
          <w:u w:val="single"/>
        </w:rPr>
        <w:t>100%</w:t>
      </w:r>
      <w:r>
        <w:rPr>
          <w:sz w:val="28"/>
          <w:szCs w:val="28"/>
        </w:rPr>
        <w:t>_.</w:t>
      </w:r>
    </w:p>
    <w:p w:rsidR="00AF61D2" w:rsidRDefault="00AF61D2">
      <w:pPr>
        <w:jc w:val="both"/>
        <w:rPr>
          <w:b/>
          <w:bCs/>
          <w:sz w:val="28"/>
          <w:szCs w:val="28"/>
        </w:rPr>
      </w:pPr>
      <w:r>
        <w:rPr>
          <w:b/>
          <w:bCs/>
          <w:sz w:val="28"/>
          <w:szCs w:val="28"/>
        </w:rPr>
        <w:t xml:space="preserve">   6. Проведение психолого-педагогической коррекции.</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rPr>
          <w:sz w:val="28"/>
          <w:szCs w:val="28"/>
        </w:rPr>
      </w:pPr>
    </w:p>
    <w:p w:rsidR="00AF61D2" w:rsidRDefault="00AF61D2">
      <w:pPr>
        <w:rPr>
          <w:sz w:val="28"/>
          <w:szCs w:val="28"/>
        </w:rPr>
      </w:pPr>
    </w:p>
    <w:p w:rsidR="00AF61D2" w:rsidRDefault="00AF61D2">
      <w:pPr>
        <w:rPr>
          <w:sz w:val="28"/>
          <w:szCs w:val="28"/>
        </w:rPr>
      </w:pPr>
    </w:p>
    <w:p w:rsidR="00AF61D2" w:rsidRDefault="00AF61D2">
      <w:pPr>
        <w:rPr>
          <w:sz w:val="28"/>
          <w:szCs w:val="28"/>
        </w:rPr>
      </w:pPr>
    </w:p>
    <w:p w:rsidR="00AF61D2" w:rsidRDefault="00AF61D2">
      <w:pPr>
        <w:rPr>
          <w:sz w:val="28"/>
          <w:szCs w:val="28"/>
        </w:rPr>
      </w:pPr>
    </w:p>
    <w:p w:rsidR="00AF61D2" w:rsidRDefault="00AF61D2">
      <w:pPr>
        <w:rPr>
          <w:i/>
          <w:iCs/>
          <w:color w:val="333333"/>
          <w:sz w:val="28"/>
          <w:szCs w:val="28"/>
        </w:rPr>
      </w:pPr>
      <w:r>
        <w:rPr>
          <w:b/>
          <w:bCs/>
          <w:i/>
          <w:iCs/>
          <w:color w:val="333333"/>
          <w:sz w:val="28"/>
          <w:szCs w:val="28"/>
        </w:rPr>
        <w:t xml:space="preserve">Руководителям </w:t>
      </w:r>
      <w:r>
        <w:rPr>
          <w:b/>
          <w:bCs/>
          <w:i/>
          <w:iCs/>
          <w:color w:val="333333"/>
          <w:sz w:val="28"/>
          <w:szCs w:val="28"/>
        </w:rPr>
        <w:br/>
        <w:t xml:space="preserve">органов исполнительной власти </w:t>
      </w:r>
      <w:r>
        <w:rPr>
          <w:b/>
          <w:bCs/>
          <w:i/>
          <w:iCs/>
          <w:color w:val="333333"/>
          <w:sz w:val="28"/>
          <w:szCs w:val="28"/>
        </w:rPr>
        <w:br/>
        <w:t>субъектов Российской Федерации</w:t>
      </w:r>
      <w:r>
        <w:rPr>
          <w:i/>
          <w:iCs/>
          <w:color w:val="333333"/>
          <w:sz w:val="28"/>
          <w:szCs w:val="28"/>
        </w:rPr>
        <w:t xml:space="preserve"> </w:t>
      </w:r>
    </w:p>
    <w:p w:rsidR="00AF61D2" w:rsidRDefault="00AF61D2">
      <w:pPr>
        <w:rPr>
          <w:color w:val="333333"/>
          <w:sz w:val="28"/>
          <w:szCs w:val="28"/>
        </w:rPr>
      </w:pPr>
      <w:r>
        <w:rPr>
          <w:i/>
          <w:iCs/>
          <w:color w:val="333333"/>
          <w:sz w:val="28"/>
          <w:szCs w:val="28"/>
        </w:rPr>
        <w:t xml:space="preserve"> АФ-150/06 от 18 апреля 2008 г</w:t>
      </w:r>
      <w:r>
        <w:rPr>
          <w:color w:val="333333"/>
          <w:sz w:val="28"/>
          <w:szCs w:val="28"/>
        </w:rPr>
        <w:br/>
      </w:r>
    </w:p>
    <w:p w:rsidR="00AF61D2" w:rsidRDefault="00AF61D2">
      <w:pPr>
        <w:rPr>
          <w:color w:val="333333"/>
          <w:sz w:val="28"/>
          <w:szCs w:val="28"/>
        </w:rPr>
      </w:pPr>
    </w:p>
    <w:p w:rsidR="00AF61D2" w:rsidRDefault="00AF61D2">
      <w:pPr>
        <w:ind w:firstLine="709"/>
        <w:jc w:val="center"/>
        <w:rPr>
          <w:color w:val="333333"/>
          <w:sz w:val="28"/>
          <w:szCs w:val="28"/>
        </w:rPr>
      </w:pPr>
      <w:r>
        <w:rPr>
          <w:b/>
          <w:bCs/>
          <w:color w:val="333333"/>
          <w:sz w:val="28"/>
          <w:szCs w:val="28"/>
        </w:rPr>
        <w:t xml:space="preserve">Рекомендации по  созданию условий для получения </w:t>
      </w:r>
      <w:r>
        <w:rPr>
          <w:b/>
          <w:bCs/>
          <w:color w:val="333333"/>
          <w:sz w:val="28"/>
          <w:szCs w:val="28"/>
        </w:rPr>
        <w:br/>
        <w:t xml:space="preserve">образования детьми с ограниченными </w:t>
      </w:r>
      <w:r>
        <w:rPr>
          <w:b/>
          <w:bCs/>
          <w:color w:val="333333"/>
          <w:sz w:val="28"/>
          <w:szCs w:val="28"/>
        </w:rPr>
        <w:br/>
        <w:t>возможностями здоровья и детьми-инвалидами</w:t>
      </w:r>
      <w:r>
        <w:rPr>
          <w:color w:val="333333"/>
          <w:sz w:val="28"/>
          <w:szCs w:val="28"/>
        </w:rPr>
        <w:br/>
      </w:r>
    </w:p>
    <w:p w:rsidR="00AF61D2" w:rsidRDefault="00AF61D2">
      <w:pPr>
        <w:ind w:firstLine="709"/>
        <w:jc w:val="both"/>
        <w:rPr>
          <w:color w:val="333333"/>
          <w:sz w:val="28"/>
          <w:szCs w:val="28"/>
        </w:rPr>
      </w:pPr>
      <w:r>
        <w:rPr>
          <w:color w:val="333333"/>
          <w:sz w:val="28"/>
          <w:szCs w:val="28"/>
        </w:rPr>
        <w:t>Во исполнение пункта 5 раздела III протокола заседания президиума Совета при Президенте Российской Федерации по реализации приоритетных национальных проектов и демографической политике (далее - протокол) Минобрнауки России направляет рекомендации по созданию условий для получения образования детьми с ограниченными возможностями здоровья и детьми-инвалидами в субъекте Российской Федерации.</w:t>
      </w:r>
    </w:p>
    <w:p w:rsidR="00AF61D2" w:rsidRDefault="00AF61D2">
      <w:pPr>
        <w:ind w:firstLine="709"/>
        <w:jc w:val="both"/>
        <w:rPr>
          <w:color w:val="333333"/>
          <w:sz w:val="28"/>
          <w:szCs w:val="28"/>
        </w:rPr>
      </w:pPr>
      <w:r>
        <w:rPr>
          <w:color w:val="333333"/>
          <w:sz w:val="28"/>
          <w:szCs w:val="28"/>
        </w:rPr>
        <w:t>Указанные рекомендации могут быть использованы при подготовке региональных программ развития образования для детей с ограниченными возможностями здоровья и детей-инвалидов, которые в соответствии с пунктом 6 раздела III протокола высшим должностным лицам (руководителям высших исполнительных органов государственной власти) субъектов Российской Федерации рекомендовано представить в Минобрнауки России в срок до 1 июля 2008 г.</w:t>
      </w:r>
    </w:p>
    <w:p w:rsidR="00AF61D2" w:rsidRDefault="00AF61D2">
      <w:pPr>
        <w:ind w:firstLine="709"/>
        <w:jc w:val="both"/>
        <w:rPr>
          <w:color w:val="333333"/>
          <w:sz w:val="28"/>
          <w:szCs w:val="28"/>
        </w:rPr>
      </w:pPr>
      <w:r>
        <w:rPr>
          <w:color w:val="333333"/>
          <w:sz w:val="28"/>
          <w:szCs w:val="28"/>
        </w:rPr>
        <w:t>Приложение: на 16 л.</w:t>
      </w:r>
    </w:p>
    <w:p w:rsidR="00AF61D2" w:rsidRDefault="00AF61D2">
      <w:pPr>
        <w:ind w:firstLine="709"/>
        <w:jc w:val="both"/>
        <w:rPr>
          <w:color w:val="333333"/>
          <w:sz w:val="28"/>
          <w:szCs w:val="28"/>
        </w:rPr>
      </w:pPr>
    </w:p>
    <w:p w:rsidR="00AF61D2" w:rsidRDefault="00AF61D2">
      <w:pPr>
        <w:ind w:firstLine="709"/>
        <w:rPr>
          <w:color w:val="333333"/>
          <w:sz w:val="28"/>
          <w:szCs w:val="28"/>
        </w:rPr>
      </w:pPr>
      <w:r>
        <w:rPr>
          <w:color w:val="333333"/>
          <w:sz w:val="28"/>
          <w:szCs w:val="28"/>
        </w:rPr>
        <w:t xml:space="preserve">                                                                      Министр                   А.А.Фурсенко</w:t>
      </w:r>
    </w:p>
    <w:p w:rsidR="00AF61D2" w:rsidRDefault="00AF61D2">
      <w:pPr>
        <w:ind w:firstLine="709"/>
        <w:rPr>
          <w:b/>
          <w:bCs/>
          <w:color w:val="333333"/>
          <w:sz w:val="28"/>
          <w:szCs w:val="28"/>
        </w:rPr>
      </w:pPr>
    </w:p>
    <w:p w:rsidR="00AF61D2" w:rsidRDefault="00AF61D2">
      <w:pPr>
        <w:ind w:firstLine="709"/>
        <w:jc w:val="both"/>
        <w:rPr>
          <w:b/>
          <w:bCs/>
          <w:color w:val="333333"/>
          <w:sz w:val="28"/>
          <w:szCs w:val="28"/>
        </w:rPr>
      </w:pPr>
    </w:p>
    <w:p w:rsidR="00AF61D2" w:rsidRDefault="00AF61D2">
      <w:pPr>
        <w:ind w:firstLine="709"/>
        <w:jc w:val="center"/>
        <w:rPr>
          <w:b/>
          <w:bCs/>
          <w:color w:val="333333"/>
          <w:sz w:val="28"/>
          <w:szCs w:val="28"/>
        </w:rPr>
      </w:pPr>
      <w:r>
        <w:rPr>
          <w:b/>
          <w:bCs/>
          <w:color w:val="333333"/>
          <w:sz w:val="28"/>
          <w:szCs w:val="28"/>
        </w:rPr>
        <w:t xml:space="preserve">Рекомендации </w:t>
      </w:r>
      <w:r>
        <w:rPr>
          <w:b/>
          <w:bCs/>
          <w:color w:val="333333"/>
          <w:sz w:val="28"/>
          <w:szCs w:val="28"/>
        </w:rPr>
        <w:br/>
        <w:t xml:space="preserve">по созданию условий для получения образования </w:t>
      </w:r>
      <w:r>
        <w:rPr>
          <w:b/>
          <w:bCs/>
          <w:color w:val="333333"/>
          <w:sz w:val="28"/>
          <w:szCs w:val="28"/>
        </w:rPr>
        <w:br/>
        <w:t>детьми с ограниченными возможностями здоровья и детьми-инвалидами</w:t>
      </w:r>
      <w:r>
        <w:rPr>
          <w:b/>
          <w:bCs/>
          <w:color w:val="333333"/>
          <w:sz w:val="28"/>
          <w:szCs w:val="28"/>
        </w:rPr>
        <w:br/>
        <w:t>в субъекте Российской Федерации</w:t>
      </w:r>
    </w:p>
    <w:p w:rsidR="00AF61D2" w:rsidRDefault="00AF61D2">
      <w:pPr>
        <w:ind w:firstLine="709"/>
        <w:jc w:val="both"/>
        <w:rPr>
          <w:color w:val="333333"/>
          <w:sz w:val="28"/>
          <w:szCs w:val="28"/>
        </w:rPr>
      </w:pPr>
    </w:p>
    <w:p w:rsidR="00AF61D2" w:rsidRDefault="00AF61D2">
      <w:pPr>
        <w:ind w:firstLine="709"/>
        <w:jc w:val="both"/>
        <w:rPr>
          <w:color w:val="333333"/>
          <w:sz w:val="28"/>
          <w:szCs w:val="28"/>
        </w:rPr>
      </w:pPr>
      <w:r>
        <w:rPr>
          <w:color w:val="333333"/>
          <w:sz w:val="28"/>
          <w:szCs w:val="28"/>
        </w:rPr>
        <w:t>Получение детьми с ограниченными возможностями здоровья и детьми-инвалидами (далее - дети с ограниченными возможностями здоровья) образования является одним из основных и неотъемлемых условий их успешной социализации, обеспечения их полноценного участия в жизни общества, эффективной самореализации в различных видах профессиональной и социальной деятельности.</w:t>
      </w:r>
    </w:p>
    <w:p w:rsidR="00AF61D2" w:rsidRDefault="00AF61D2">
      <w:pPr>
        <w:ind w:firstLine="709"/>
        <w:jc w:val="both"/>
        <w:rPr>
          <w:color w:val="333333"/>
          <w:sz w:val="28"/>
          <w:szCs w:val="28"/>
        </w:rPr>
      </w:pPr>
      <w:r>
        <w:rPr>
          <w:color w:val="333333"/>
          <w:sz w:val="28"/>
          <w:szCs w:val="28"/>
        </w:rPr>
        <w:t>В связи с этим обеспечение реализации права детей с ограниченными возможностями здоровья на образование рассматривается как одна из важнейших задач государственной политики не только в области образования, но и в области демографического и социально-экономического развития Российской Федерации.</w:t>
      </w:r>
    </w:p>
    <w:p w:rsidR="00AF61D2" w:rsidRDefault="00AF61D2">
      <w:pPr>
        <w:ind w:firstLine="709"/>
        <w:jc w:val="both"/>
        <w:rPr>
          <w:color w:val="333333"/>
          <w:sz w:val="28"/>
          <w:szCs w:val="28"/>
        </w:rPr>
      </w:pPr>
      <w:r>
        <w:rPr>
          <w:color w:val="333333"/>
          <w:sz w:val="28"/>
          <w:szCs w:val="28"/>
        </w:rPr>
        <w:t>Законодательство Российской Федерации, в соответствии с основополагающими международными документами в области образования, предусматривает принцип равных прав на образование для лиц с ограниченными возможностями здоровья - как взрослых, так и детей. Гарантии права детей с ограниченными возможностями здоровья на получение образования закреплены в Конституции Российской Федерации, Законе Российской Федерации "Об образовании", Федеральных законах от 22 августа 1996 г. N 125-ФЗ "О высшем и послевузовском профессиональном образовании", от 24 ноября 1995 г. 181-ФЗ "О социальной защите инвалидов в Российской Федерации", от 24 июня 1999 г. N 120-ФЗ "Об основах системы профилактики безнадзорности и правонарушений несовершеннолетних", от 24 июля 1998 г. N 124-ФЗ "Об основных гарантиях прав ребенка в Российской Федерации",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 6 октября 2003 г. N 131-ФЗ "Об общих принципах организации местного самоуправления в Российской Федерации".</w:t>
      </w:r>
    </w:p>
    <w:p w:rsidR="00AF61D2" w:rsidRDefault="00AF61D2">
      <w:pPr>
        <w:ind w:firstLine="709"/>
        <w:jc w:val="both"/>
        <w:rPr>
          <w:color w:val="333333"/>
          <w:sz w:val="28"/>
          <w:szCs w:val="28"/>
        </w:rPr>
      </w:pPr>
      <w:r>
        <w:rPr>
          <w:color w:val="333333"/>
          <w:sz w:val="28"/>
          <w:szCs w:val="28"/>
        </w:rPr>
        <w:t xml:space="preserve">В целях реализации положений указанных законодательных актов органами государственной власти субъектов Российской Федерации должны быть приняты исчерпывающие меры организационно-правового характера, обеспечивающие решение вопросов организации предоставления образования детям с ограниченными возможностями здоровья, отнесенных к их компетенции. </w:t>
      </w:r>
    </w:p>
    <w:p w:rsidR="00AF61D2" w:rsidRDefault="00AF61D2">
      <w:pPr>
        <w:ind w:firstLine="709"/>
        <w:jc w:val="both"/>
        <w:rPr>
          <w:color w:val="333333"/>
          <w:sz w:val="28"/>
          <w:szCs w:val="28"/>
        </w:rPr>
      </w:pPr>
      <w:r>
        <w:rPr>
          <w:color w:val="333333"/>
          <w:sz w:val="28"/>
          <w:szCs w:val="28"/>
        </w:rPr>
        <w:t>Во многих субъектах Российской Федерации (Республика Карелия, Республика Саха (Якутия), Красноярский край, Ленинградская, Самарская, Ярославская области, г. Москва и другие) разработаны документы концептуального характера, посвященные вопросам развития образования детей с ограниченными возможностями здоровья. Мероприятия, направленные на создание условий для получения образования детьми этой категории, реализуются в рамках региональных целевых программ развития образования или специально принятых для решения данных вопросов самостоятельных целевых программ.</w:t>
      </w:r>
    </w:p>
    <w:p w:rsidR="00AF61D2" w:rsidRDefault="00AF61D2">
      <w:pPr>
        <w:ind w:firstLine="709"/>
        <w:jc w:val="both"/>
        <w:rPr>
          <w:color w:val="333333"/>
          <w:sz w:val="28"/>
          <w:szCs w:val="28"/>
        </w:rPr>
      </w:pPr>
      <w:r>
        <w:rPr>
          <w:color w:val="333333"/>
          <w:sz w:val="28"/>
          <w:szCs w:val="28"/>
        </w:rPr>
        <w:t>В качестве основной задачи в области реализации права на образование детей с ограниченными возможностями здоровья рассматривается создание условий для получения образования всеми детьми указанной категории с учетом их психофизических особенностей.</w:t>
      </w:r>
    </w:p>
    <w:p w:rsidR="00AF61D2" w:rsidRDefault="00AF61D2">
      <w:pPr>
        <w:ind w:firstLine="709"/>
        <w:jc w:val="both"/>
        <w:rPr>
          <w:color w:val="333333"/>
          <w:sz w:val="28"/>
          <w:szCs w:val="28"/>
        </w:rPr>
      </w:pPr>
      <w:r>
        <w:rPr>
          <w:color w:val="333333"/>
          <w:sz w:val="28"/>
          <w:szCs w:val="28"/>
        </w:rPr>
        <w:t xml:space="preserve">Приоритетным направлением этой деятельности является выявление недостатков в развитии детей и организация коррекционной работы с детьми, имеющими такие нарушения, на максимально раннем этапе. Своевременное оказание необходимой психолого-медико-педагогической помощи в дошкольном возрасте позволяет обеспечить коррекцию основных недостатков в развитии ребенка к моменту начала обучения на ступени начального общего образования и, таким образом, подготовить его к обучению в общеобразовательном учреждении. </w:t>
      </w:r>
    </w:p>
    <w:p w:rsidR="00AF61D2" w:rsidRDefault="00AF61D2">
      <w:pPr>
        <w:ind w:firstLine="709"/>
        <w:jc w:val="both"/>
        <w:rPr>
          <w:color w:val="333333"/>
          <w:sz w:val="28"/>
          <w:szCs w:val="28"/>
        </w:rPr>
      </w:pPr>
      <w:r>
        <w:rPr>
          <w:color w:val="333333"/>
          <w:sz w:val="28"/>
          <w:szCs w:val="28"/>
        </w:rPr>
        <w:t>В рамках данного направления необходимо обеспечить развитие дифференцированной сети учреждений, осуществляющих деятельность по ранней диагностике и коррекции нарушений развития у детей, оказанию психологической, педагогической, социальной, медицинской, правовой помощи семьям с детьми, имеющими недостатки в физическом и (или) психическом развитии, по месту жительства, а также информирование населения об этих учреждениях и оказываемых ими услугах.</w:t>
      </w:r>
    </w:p>
    <w:p w:rsidR="00AF61D2" w:rsidRDefault="00AF61D2">
      <w:pPr>
        <w:ind w:firstLine="709"/>
        <w:jc w:val="both"/>
        <w:rPr>
          <w:color w:val="333333"/>
          <w:sz w:val="28"/>
          <w:szCs w:val="28"/>
        </w:rPr>
      </w:pPr>
      <w:r>
        <w:rPr>
          <w:color w:val="333333"/>
          <w:sz w:val="28"/>
          <w:szCs w:val="28"/>
        </w:rPr>
        <w:t>Второе важнейшее направление деятельности по реализации права на образование детей с ограниченными возможностями здоровья - создание вариативных условий для получения образования детьми, имеющими различные недостатки в физическом и (или) психическом развитии, с учетом численности таких детей, проживающих на территории соответствующего субъекта Российской Федерации, муниципального образования.</w:t>
      </w:r>
    </w:p>
    <w:p w:rsidR="00AF61D2" w:rsidRDefault="00AF61D2">
      <w:pPr>
        <w:ind w:firstLine="709"/>
        <w:jc w:val="both"/>
        <w:rPr>
          <w:color w:val="333333"/>
          <w:sz w:val="28"/>
          <w:szCs w:val="28"/>
        </w:rPr>
      </w:pPr>
      <w:r>
        <w:rPr>
          <w:color w:val="333333"/>
          <w:sz w:val="28"/>
          <w:szCs w:val="28"/>
        </w:rPr>
        <w:t xml:space="preserve">В настоящее время в России существует дифференцированная сеть специализированных образовательных учреждений, непосредственно предназначенных для организации обучения детей с ограниченными возможностями здоровья (далее - коррекционные образовательные учреждения). Она включает в себя, прежде всего, дошкольные образовательные учреждения компенсирующего вида, специальные (коррекционные) образовательные учреждения для обучающихся, воспитанников с ограниченными возможностями здоровья. </w:t>
      </w:r>
    </w:p>
    <w:p w:rsidR="00AF61D2" w:rsidRDefault="00AF61D2">
      <w:pPr>
        <w:ind w:firstLine="709"/>
        <w:jc w:val="both"/>
        <w:rPr>
          <w:color w:val="333333"/>
          <w:sz w:val="28"/>
          <w:szCs w:val="28"/>
        </w:rPr>
      </w:pPr>
      <w:r>
        <w:rPr>
          <w:color w:val="333333"/>
          <w:sz w:val="28"/>
          <w:szCs w:val="28"/>
        </w:rPr>
        <w:t>Кроме того, в последние годы в России развивается процесс интеграции детей с ограниченными возможностями здоровья в общеобразовательную среду вместе с нормально развивающимися сверстниками. Действующее законодательство в настоящее время позволяет организовывать обучение и воспитание детей с ограниченными возможностями здоровья в обычных дошкольных образовательных учреждениях, общеобразовательных учреждениях, учреждениях начального профессионального образования, других образовательных учреждениях, не являющихся коррекционными (далее - образовательные учреждения общего типа).</w:t>
      </w:r>
    </w:p>
    <w:p w:rsidR="00AF61D2" w:rsidRDefault="00AF61D2">
      <w:pPr>
        <w:ind w:firstLine="709"/>
        <w:jc w:val="both"/>
        <w:rPr>
          <w:color w:val="333333"/>
          <w:sz w:val="28"/>
          <w:szCs w:val="28"/>
        </w:rPr>
      </w:pPr>
      <w:r>
        <w:rPr>
          <w:color w:val="333333"/>
          <w:sz w:val="28"/>
          <w:szCs w:val="28"/>
        </w:rPr>
        <w:t xml:space="preserve">Существуют различные модели интеграции. Первая, более распространенная в России, предполагает обучение детей с ограниченными возможностями здоровья в специальных (коррекционных) классах при образовательных учреждениях общего типа. В настоящее время в таких классах обучается более 160 тысяч детей с ограниченными возможностями здоровья, из них около 28 тысяч умственно отсталых детей, более 122 тысяч детей с задержкой психического развития, более 10 тысяч детей с физическими недостатками. </w:t>
      </w:r>
    </w:p>
    <w:p w:rsidR="00AF61D2" w:rsidRDefault="00AF61D2">
      <w:pPr>
        <w:ind w:firstLine="709"/>
        <w:jc w:val="both"/>
        <w:rPr>
          <w:color w:val="333333"/>
          <w:sz w:val="28"/>
          <w:szCs w:val="28"/>
        </w:rPr>
      </w:pPr>
      <w:r>
        <w:rPr>
          <w:color w:val="333333"/>
          <w:sz w:val="28"/>
          <w:szCs w:val="28"/>
        </w:rPr>
        <w:t>Другим вариантом интегрированного образования является обучение детей с ограниченными возможностями в одном классе с детьми, не имеющими нарушений развития. Такая модель интегрированного образования внедряется в порядке эксперимента в образовательных учреждениях различных типов ряда субъектов Российской Федерации (Архангельская, Владимирская, Ленинградская, Московская, Нижегородская, Новгородская, Самарская, Свердловская, Томская области, Москва, Санкт-Петербург и другие).</w:t>
      </w:r>
    </w:p>
    <w:p w:rsidR="00AF61D2" w:rsidRDefault="00AF61D2">
      <w:pPr>
        <w:ind w:firstLine="709"/>
        <w:jc w:val="both"/>
        <w:rPr>
          <w:color w:val="333333"/>
          <w:sz w:val="28"/>
          <w:szCs w:val="28"/>
        </w:rPr>
      </w:pPr>
      <w:r>
        <w:rPr>
          <w:color w:val="333333"/>
          <w:sz w:val="28"/>
          <w:szCs w:val="28"/>
        </w:rPr>
        <w:t xml:space="preserve">Развитие интегрированного образования следует рассматривать как одно из наиболее важных и перспективных направлений совершенствования системы образования детей с ограниченными возможностями здоровья. Организация обучения детей с ограниченными возможностями здоровья в образовательных учреждениях общего типа, расположенных, как правило, по месту жительства ребенка и его родителей, позволяет избежать помещения детей на длительный срок в интернатное учреждение, создать условия для их проживания и воспитания в семье, обеспечить их постоянное общение с нормально развивающимися детьми и, таким образом, способствует эффективному решению проблем их социальной адаптации и интеграции в общество. </w:t>
      </w:r>
    </w:p>
    <w:p w:rsidR="00AF61D2" w:rsidRDefault="00AF61D2">
      <w:pPr>
        <w:ind w:firstLine="709"/>
        <w:jc w:val="both"/>
        <w:rPr>
          <w:color w:val="333333"/>
          <w:sz w:val="28"/>
          <w:szCs w:val="28"/>
        </w:rPr>
      </w:pPr>
      <w:r>
        <w:rPr>
          <w:color w:val="333333"/>
          <w:sz w:val="28"/>
          <w:szCs w:val="28"/>
        </w:rPr>
        <w:t>Необходимым условием организации успешного обучения и воспитания детей с ограниченными возможностями здоровья в образовательных учреждениях общего типа является создание адаптивной среды, позволяющей обеспечить их полноценную интеграцию и личностную самореализацию в образовательном учреждении.</w:t>
      </w:r>
    </w:p>
    <w:p w:rsidR="00AF61D2" w:rsidRDefault="00AF61D2">
      <w:pPr>
        <w:ind w:firstLine="709"/>
        <w:jc w:val="both"/>
        <w:rPr>
          <w:color w:val="333333"/>
          <w:sz w:val="28"/>
          <w:szCs w:val="28"/>
        </w:rPr>
      </w:pPr>
      <w:r>
        <w:rPr>
          <w:color w:val="333333"/>
          <w:sz w:val="28"/>
          <w:szCs w:val="28"/>
        </w:rPr>
        <w:t>В образовательном учреждении общего типа должны быть созданы надлежащие материально-технические условия, обеспечивающие возможность для беспрепятственного доступа детей с недостатками физического и психического развития в здания и помещения образовательного учреждения и организации их пребывания и обучения в этом учреждении (включая пандусы, специальные лифты, специально оборудованные учебные места, специализированное учебное, реабилитационное, медицинское оборудование и так далее). Создание подобных условий, предусмотренных статьей 15 Федерального закона "О социальной защите инвалидов в Российской Федерации", необходимо обеспечивать в обязательном порядке как при строительстве новых образовательных учреждений общего типа, так и при проведении работ по реконструкции и капитальному ремонту существующих образовательных учреждений.</w:t>
      </w:r>
    </w:p>
    <w:p w:rsidR="00AF61D2" w:rsidRDefault="00AF61D2">
      <w:pPr>
        <w:ind w:firstLine="709"/>
        <w:jc w:val="both"/>
        <w:rPr>
          <w:color w:val="333333"/>
          <w:sz w:val="28"/>
          <w:szCs w:val="28"/>
        </w:rPr>
      </w:pPr>
      <w:r>
        <w:rPr>
          <w:color w:val="333333"/>
          <w:sz w:val="28"/>
          <w:szCs w:val="28"/>
        </w:rPr>
        <w:t xml:space="preserve">Обучение и коррекция развития детей с ограниченными возможностями здоровья, в том числе, обучающихся в обычном классе образовательного учреждения общего типа, должны осуществляться по образовательным программам, разработанным на базе основных общеобразовательных программ с учетом психофизических особенностей и возможностей таких обучающихся. </w:t>
      </w:r>
    </w:p>
    <w:p w:rsidR="00AF61D2" w:rsidRDefault="00AF61D2">
      <w:pPr>
        <w:ind w:firstLine="709"/>
        <w:jc w:val="both"/>
        <w:rPr>
          <w:color w:val="333333"/>
          <w:sz w:val="28"/>
          <w:szCs w:val="28"/>
        </w:rPr>
      </w:pPr>
      <w:r>
        <w:rPr>
          <w:color w:val="333333"/>
          <w:sz w:val="28"/>
          <w:szCs w:val="28"/>
        </w:rPr>
        <w:t>Вопросы, связанные с переводом обучающихся в образовательных учреждениях общего типа детей с ограниченными возможностями здоровья в следующий класс, оставлением их на повторное обучение должны решаться в порядке, установленном статьей 17 Закона Российской Федерации "Об образовании".</w:t>
      </w:r>
    </w:p>
    <w:p w:rsidR="00AF61D2" w:rsidRDefault="00AF61D2">
      <w:pPr>
        <w:ind w:firstLine="709"/>
        <w:jc w:val="both"/>
        <w:rPr>
          <w:color w:val="333333"/>
          <w:sz w:val="28"/>
          <w:szCs w:val="28"/>
        </w:rPr>
      </w:pPr>
      <w:r>
        <w:rPr>
          <w:color w:val="333333"/>
          <w:sz w:val="28"/>
          <w:szCs w:val="28"/>
        </w:rPr>
        <w:t>Вопросы проведения государственной (итоговой) аттестации обучающихся с ограниченными возможностями здоровья, освоивших образовательные программы основного общего и среднего (полного) общего образования, и выдачи им документов об образовании регламентируются статьями 15 и 27 Закона Российской Федерации "Об образовании".</w:t>
      </w:r>
    </w:p>
    <w:p w:rsidR="00AF61D2" w:rsidRDefault="00AF61D2">
      <w:pPr>
        <w:ind w:firstLine="709"/>
        <w:jc w:val="both"/>
        <w:rPr>
          <w:color w:val="333333"/>
          <w:sz w:val="28"/>
          <w:szCs w:val="28"/>
        </w:rPr>
      </w:pPr>
      <w:r>
        <w:rPr>
          <w:color w:val="333333"/>
          <w:sz w:val="28"/>
          <w:szCs w:val="28"/>
        </w:rPr>
        <w:t>Формы и степень образовательной интеграции ребенка с ограниченными возможностями здоровья могут варьироваться в зависимости от степени выраженности недостатков его психического и (или) физического развития. Например, дети, уровень психофизического развития которых в целом соответствует возрастной норме, могут на постоянной основе обучаться по обычной образовательной программе в одном классе со сверстниками, не имеющими нарушений развития, при наличии необходимых технических средств обучения. При этом число детей с ограниченными возможностями здоровья, обучающихся в обычном классе, как правило, не должно превышать 3-4 человек. При организации получения образования детьми этой категории в обычном классе целесообразно использовать возможности их обучения в установленном порядке по индивидуальному учебному плану, гарантированные статьей 50 Закона Российской Федерации "Об образовании", наряду с применением современных образовательных технологий, обеспечивающих гибкость образовательного процесса и успешное освоение обучающимися с ограниченными возможностями здоровья образовательных программ. Для детей, уровень развития которых не позволяет им осваивать учебный материал в одинаковых условиях с нормально развивающимися обучающимися, более предпочтительным может стать обучение в специальном (коррекционном) классе образовательного учреждения общего типа. Рекомендуется также обеспечивать участие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w:t>
      </w:r>
    </w:p>
    <w:p w:rsidR="00AF61D2" w:rsidRDefault="00AF61D2">
      <w:pPr>
        <w:ind w:firstLine="709"/>
        <w:jc w:val="both"/>
        <w:rPr>
          <w:color w:val="333333"/>
          <w:sz w:val="28"/>
          <w:szCs w:val="28"/>
        </w:rPr>
      </w:pPr>
      <w:r>
        <w:rPr>
          <w:color w:val="333333"/>
          <w:sz w:val="28"/>
          <w:szCs w:val="28"/>
        </w:rPr>
        <w:t>Необходимо также обеспечить комплексное психолого-педагогическое сопровождение ребенка с ограниченными возможностями здоровья на протяжении всего периода его обучения в образовательном учреждении общего типа.</w:t>
      </w:r>
    </w:p>
    <w:p w:rsidR="00AF61D2" w:rsidRDefault="00AF61D2">
      <w:pPr>
        <w:ind w:firstLine="709"/>
        <w:jc w:val="both"/>
        <w:rPr>
          <w:color w:val="333333"/>
          <w:sz w:val="28"/>
          <w:szCs w:val="28"/>
        </w:rPr>
      </w:pPr>
      <w:r>
        <w:rPr>
          <w:color w:val="333333"/>
          <w:sz w:val="28"/>
          <w:szCs w:val="28"/>
        </w:rPr>
        <w:t>Специфика организации учебно-воспитательной и коррекционной работы с детьми, имеющими нарушения развития, обусловливает необходимость специальной подготовки педагогического коллектива образовательного учреждения общего типа, обеспечивающего интегрированное образование. Педагогические работники образовательного учреждения должны знать основы коррекционной педагогики и специальной психологии, иметь четкое представление об особенностях психофизического развития детей с ограниченными возможностями здоровья, методиках и технологиях организации образовательного и реабилитационного процесса для таких детей.</w:t>
      </w:r>
    </w:p>
    <w:p w:rsidR="00AF61D2" w:rsidRDefault="00AF61D2">
      <w:pPr>
        <w:ind w:firstLine="709"/>
        <w:jc w:val="both"/>
        <w:rPr>
          <w:color w:val="333333"/>
          <w:sz w:val="28"/>
          <w:szCs w:val="28"/>
        </w:rPr>
      </w:pPr>
      <w:r>
        <w:rPr>
          <w:color w:val="333333"/>
          <w:sz w:val="28"/>
          <w:szCs w:val="28"/>
        </w:rPr>
        <w:t>В целях обеспечения освоения детьми с ограниченными возможностями здоровья в полном объеме образовательных программ, а также коррекции недостатков их физического и (или) психического развития, целесообразно вводить в штатное расписание образовательных учреждений общего типа дополнительные ставки педагогических (учителя-дефектологи, учителя-логопеды, логопеды, педагоги-психологи, социальные педагоги, воспитатели и другие) и медицинских работников.</w:t>
      </w:r>
    </w:p>
    <w:p w:rsidR="00AF61D2" w:rsidRDefault="00AF61D2">
      <w:pPr>
        <w:ind w:firstLine="709"/>
        <w:jc w:val="both"/>
        <w:rPr>
          <w:color w:val="333333"/>
          <w:sz w:val="28"/>
          <w:szCs w:val="28"/>
        </w:rPr>
      </w:pPr>
      <w:r>
        <w:rPr>
          <w:color w:val="333333"/>
          <w:sz w:val="28"/>
          <w:szCs w:val="28"/>
        </w:rPr>
        <w:t>Важное значение для обеспечения эффективной интеграции детей с ограниченными возможностями здоровья в образовательном учреждении общего типа имеет проведение информационно-просветительской, разъяснительной работы по вопросам, связанным с особенностями образовательного процесса для данной категории детей, со всеми участниками образовательного процесса - обучающимися (как имеющими, так и не имеющими недостатки в развитии), их родителями (законными представителями), педагогическими работниками.</w:t>
      </w:r>
    </w:p>
    <w:p w:rsidR="00AF61D2" w:rsidRDefault="00AF61D2">
      <w:pPr>
        <w:ind w:firstLine="709"/>
        <w:jc w:val="both"/>
        <w:rPr>
          <w:color w:val="333333"/>
          <w:sz w:val="28"/>
          <w:szCs w:val="28"/>
        </w:rPr>
      </w:pPr>
      <w:r>
        <w:rPr>
          <w:color w:val="333333"/>
          <w:sz w:val="28"/>
          <w:szCs w:val="28"/>
        </w:rPr>
        <w:t>Вопросы деятельности образовательного учреждения общего типа, касающиеся организации обучения и воспитания детей с ограниченными возможностями здоровья, должны быть регламентированы уставом и локальными актами образовательного учреждения.</w:t>
      </w:r>
    </w:p>
    <w:p w:rsidR="00AF61D2" w:rsidRDefault="00AF61D2">
      <w:pPr>
        <w:ind w:firstLine="709"/>
        <w:jc w:val="both"/>
        <w:rPr>
          <w:color w:val="333333"/>
          <w:sz w:val="28"/>
          <w:szCs w:val="28"/>
        </w:rPr>
      </w:pPr>
      <w:r>
        <w:rPr>
          <w:color w:val="333333"/>
          <w:sz w:val="28"/>
          <w:szCs w:val="28"/>
        </w:rPr>
        <w:t xml:space="preserve">Развитие интегрированных форм обучения детей с ограниченными возможностями здоровья должно осуществляться постепенно, на основе планирования и реализации системы последовательных мер, обеспечивающих соблюдение перечисленных требований к организации этой деятельности. </w:t>
      </w:r>
    </w:p>
    <w:p w:rsidR="00AF61D2" w:rsidRDefault="00AF61D2">
      <w:pPr>
        <w:ind w:firstLine="709"/>
        <w:jc w:val="both"/>
        <w:rPr>
          <w:color w:val="333333"/>
          <w:sz w:val="28"/>
          <w:szCs w:val="28"/>
        </w:rPr>
      </w:pPr>
      <w:r>
        <w:rPr>
          <w:color w:val="333333"/>
          <w:sz w:val="28"/>
          <w:szCs w:val="28"/>
        </w:rPr>
        <w:t>Недопустимым является формальный подход к решению данного вопроса, выражающийся в массовом закрытии коррекционных образовательных учреждений и фактически безальтернативном переводе детей с ограниченными возможностями здоровья в образовательные учреждения общего типа без предварительного создания в них необходимых условий для организации обучения детей этой категории. Такой подход не только не позволит обеспечить полноценную интеграцию детей с ограниченными возможностями здоровья в образовательном учреждении общего типа, но и негативно скажется на качестве работы образовательного учреждения с другими обучающимися. Более того, подобные меры могут привести к нарушению предусмотренных законодательством прав детей на получение образования в соответствующих их возможностям условиях и прав родителей (законных представителей) на выбор условий получения детьми образования, возникновению связанных с этим конфликтных ситуаций, а также к ликвидации уже существующей системы обучения и поддержки детей с ограниченными возможностями здоровья.</w:t>
      </w:r>
    </w:p>
    <w:p w:rsidR="00AF61D2" w:rsidRDefault="00AF61D2">
      <w:pPr>
        <w:ind w:firstLine="709"/>
        <w:jc w:val="both"/>
        <w:rPr>
          <w:color w:val="333333"/>
          <w:sz w:val="28"/>
          <w:szCs w:val="28"/>
        </w:rPr>
      </w:pPr>
      <w:r>
        <w:rPr>
          <w:color w:val="333333"/>
          <w:sz w:val="28"/>
          <w:szCs w:val="28"/>
        </w:rPr>
        <w:t>Оптимальным вариантом в настоящее время является сохранение и совершенствование существующей сети коррекционных образовательных учреждений с параллельным развитием интегрированного образования. При этом коррекционные образовательные учреждения могут выполнять функции учебно-методических центров, обеспечивающих оказание методической помощи педагогическим работникам образовательных учреждений общего типа, консультативной и психолого-педагогической помощи обучающимся и их родителям.</w:t>
      </w:r>
    </w:p>
    <w:p w:rsidR="00AF61D2" w:rsidRDefault="00AF61D2">
      <w:pPr>
        <w:ind w:firstLine="709"/>
        <w:jc w:val="both"/>
        <w:rPr>
          <w:color w:val="333333"/>
          <w:sz w:val="28"/>
          <w:szCs w:val="28"/>
        </w:rPr>
      </w:pPr>
      <w:r>
        <w:rPr>
          <w:color w:val="333333"/>
          <w:sz w:val="28"/>
          <w:szCs w:val="28"/>
        </w:rPr>
        <w:t>Особое внимание следует уделять развитию системы обучения и воспитания детей, имеющих сложные нарушения умственного и физического развития. К этой категории относятся, в частности, дети с умеренной и тяжелой умственной отсталостью, сложным дефектом (имеющие сочетание двух и более недостатков в физическом и (или) психическом развитии), аутизмом, включая детей, находящихся в домах-интернатах системы социальной защиты населения. При организации работы в данном направлении целесообразно руководствоваться разработанными на федеральном уровне методическими рекомендациями, учитывающими специфику образовательного и реабилитационного процесса для таких детей.</w:t>
      </w:r>
      <w:r>
        <w:rPr>
          <w:color w:val="333333"/>
          <w:sz w:val="28"/>
          <w:szCs w:val="28"/>
          <w:vertAlign w:val="superscript"/>
        </w:rPr>
        <w:t>1</w:t>
      </w:r>
      <w:r>
        <w:rPr>
          <w:color w:val="333333"/>
          <w:sz w:val="28"/>
          <w:szCs w:val="28"/>
        </w:rPr>
        <w:t xml:space="preserve"> </w:t>
      </w:r>
    </w:p>
    <w:p w:rsidR="00AF61D2" w:rsidRDefault="00AF61D2">
      <w:pPr>
        <w:ind w:firstLine="709"/>
        <w:jc w:val="both"/>
        <w:rPr>
          <w:color w:val="333333"/>
          <w:sz w:val="28"/>
          <w:szCs w:val="28"/>
        </w:rPr>
      </w:pPr>
      <w:r>
        <w:rPr>
          <w:color w:val="333333"/>
          <w:sz w:val="28"/>
          <w:szCs w:val="28"/>
        </w:rPr>
        <w:t xml:space="preserve">Детям-инвалидам, по состоянию здоровья временно или постоянно не имеющим возможности посещать образовательные учреждения, должны быть созданы необходимые условия для получения образования по полной общеобразовательной или индивидуальной программе на дому. Установление порядка воспитания и обучения детей-инвалидов на дому отнесено к компетенции органов государственной власти субъекта Российской Федерации, которые вправе самостоятельно определять количество учебных часов и нормативы затрат на организацию надомного обучения детей-инвалидов в объеме, позволяющем обеспечить качественное образование и коррекцию недостатков ребенка. </w:t>
      </w:r>
    </w:p>
    <w:p w:rsidR="00AF61D2" w:rsidRDefault="00AF61D2">
      <w:pPr>
        <w:ind w:firstLine="709"/>
        <w:jc w:val="both"/>
        <w:rPr>
          <w:color w:val="333333"/>
          <w:sz w:val="28"/>
          <w:szCs w:val="28"/>
        </w:rPr>
      </w:pPr>
      <w:r>
        <w:rPr>
          <w:color w:val="333333"/>
          <w:sz w:val="28"/>
          <w:szCs w:val="28"/>
        </w:rPr>
        <w:t xml:space="preserve">В качестве эффективного средства организации образования детей с ограниченными возможностями здоровья, особенно детей, имеющих трудности в передвижении, целесообразно рассматривать развитие дистанционной формы их обучения с использованием современных информационно-коммуникационных технологий. </w:t>
      </w:r>
    </w:p>
    <w:p w:rsidR="00AF61D2" w:rsidRDefault="00AF61D2">
      <w:pPr>
        <w:ind w:firstLine="709"/>
        <w:jc w:val="both"/>
        <w:rPr>
          <w:color w:val="333333"/>
          <w:sz w:val="28"/>
          <w:szCs w:val="28"/>
        </w:rPr>
      </w:pPr>
      <w:r>
        <w:rPr>
          <w:color w:val="333333"/>
          <w:sz w:val="28"/>
          <w:szCs w:val="28"/>
        </w:rPr>
        <w:t xml:space="preserve">Одной из основных составляющих социализации детей с ограниченными возможностями здоровья является обеспечение в дальнейшем их общественно полезной занятости, что обусловливает необходимость получения ими конкурентоспособных профессий. В связи с этим значительное внимание должно уделяться созданию условий для получения детьми с ограниченными возможностями здоровья начального, среднего и высшего профессионального образования как важного звена в системе их непрерывного образования, значительно повышающего возможности их последующего трудоустройства. </w:t>
      </w:r>
    </w:p>
    <w:p w:rsidR="00AF61D2" w:rsidRDefault="00AF61D2">
      <w:pPr>
        <w:ind w:firstLine="709"/>
        <w:jc w:val="both"/>
        <w:rPr>
          <w:color w:val="333333"/>
          <w:sz w:val="28"/>
          <w:szCs w:val="28"/>
        </w:rPr>
      </w:pPr>
      <w:r>
        <w:rPr>
          <w:color w:val="333333"/>
          <w:sz w:val="28"/>
          <w:szCs w:val="28"/>
        </w:rPr>
        <w:t>Для содействия детям с ограниченными возможностями здоровья в реализации их права на получение среднего профессионального и высшего профессионального образования следует обеспечивать возможности для сдачи ими единого государственного экзамена в условиях, соответствующих особенностям физического развития и состоянию здоровья данной категории выпускников.</w:t>
      </w:r>
    </w:p>
    <w:p w:rsidR="00AF61D2" w:rsidRDefault="00AF61D2">
      <w:pPr>
        <w:ind w:firstLine="709"/>
        <w:jc w:val="both"/>
        <w:rPr>
          <w:color w:val="333333"/>
          <w:sz w:val="28"/>
          <w:szCs w:val="28"/>
        </w:rPr>
      </w:pPr>
      <w:r>
        <w:rPr>
          <w:color w:val="333333"/>
          <w:sz w:val="28"/>
          <w:szCs w:val="28"/>
        </w:rPr>
        <w:t xml:space="preserve">Ведущую роль в решении вопросов своевременного выявления детей с ограниченными возможностями здоровья, проведения их комплексного обследования, подготовки рекомендаций по оказанию им психолого-медико-педагогической помощи и определения форм их дальнейшего обучения и воспитания играют психолого-медико-педагогические комиссии, законодательную основу деятельности которых составляют статья 50 Закона Российской Федерации "Об образовании" и статья 14 Федерального закона "Об основах системы профилактики безнадзорности и правонарушений несовершеннолетних". </w:t>
      </w:r>
    </w:p>
    <w:p w:rsidR="00AF61D2" w:rsidRDefault="00AF61D2">
      <w:pPr>
        <w:ind w:firstLine="709"/>
        <w:jc w:val="both"/>
        <w:rPr>
          <w:color w:val="333333"/>
          <w:sz w:val="28"/>
          <w:szCs w:val="28"/>
        </w:rPr>
      </w:pPr>
      <w:r>
        <w:rPr>
          <w:color w:val="333333"/>
          <w:sz w:val="28"/>
          <w:szCs w:val="28"/>
        </w:rPr>
        <w:t>Указанные вопросы решаются также федеральными государственными учреждениями медико-социальной экспертизы в процессе осуществления ими в установленном порядке деятельности, связанной с признанием несовершеннолетних граждан детьми-инвалидами и разработкой для них индивидуальной программы реабилитации инвалида, содержащей, в том числе, рекомендации по организации их обучения.</w:t>
      </w:r>
    </w:p>
    <w:p w:rsidR="00AF61D2" w:rsidRDefault="00AF61D2">
      <w:pPr>
        <w:ind w:firstLine="709"/>
        <w:jc w:val="both"/>
        <w:rPr>
          <w:color w:val="333333"/>
          <w:sz w:val="28"/>
          <w:szCs w:val="28"/>
        </w:rPr>
      </w:pPr>
      <w:r>
        <w:rPr>
          <w:color w:val="333333"/>
          <w:sz w:val="28"/>
          <w:szCs w:val="28"/>
        </w:rPr>
        <w:t xml:space="preserve">Вопрос о выборе образовательного и реабилитационного маршрута ребенка с ограниченными возможностями здоровья, в том числе об определении формы и степени его интеграции в образовательную среду, должен решаться исходя из потребностей, особенностей развития и возможностей ребенка, с непосредственным участием его родителей (законных представителей). Обязательным условием при этом является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коррекционные образовательные учреждения (классы, группы). </w:t>
      </w:r>
    </w:p>
    <w:p w:rsidR="00AF61D2" w:rsidRDefault="00AF61D2">
      <w:pPr>
        <w:ind w:firstLine="709"/>
        <w:jc w:val="both"/>
        <w:rPr>
          <w:color w:val="333333"/>
          <w:sz w:val="28"/>
          <w:szCs w:val="28"/>
        </w:rPr>
      </w:pPr>
      <w:r>
        <w:rPr>
          <w:color w:val="333333"/>
          <w:sz w:val="28"/>
          <w:szCs w:val="28"/>
        </w:rPr>
        <w:t>В целях создания условий для получения образования всеми детьми с ограниченными возможностями здоровья необходимо организовать на региональном уровне систему мониторинга и учета численности детей с ограниченными возможностями здоровья, потребности в создании условий для получения ими образования, наличия этих условий, регламентировать порядок взаимодействия в данной области органов и учреждений системы образования, социальной защиты населения, здравоохранения, федеральной службы медико-социальной экспертизы. Указанные вопросы могут быть решены органами государственной власти субъекта Российской Федерации в рамках полномочий, предоставленных им действующим законодательством.</w:t>
      </w:r>
    </w:p>
    <w:p w:rsidR="00AF61D2" w:rsidRDefault="00AF61D2">
      <w:pPr>
        <w:ind w:firstLine="709"/>
        <w:jc w:val="both"/>
        <w:rPr>
          <w:color w:val="333333"/>
          <w:sz w:val="28"/>
          <w:szCs w:val="28"/>
        </w:rPr>
      </w:pPr>
      <w:r>
        <w:rPr>
          <w:color w:val="333333"/>
          <w:sz w:val="28"/>
          <w:szCs w:val="28"/>
        </w:rPr>
        <w:t xml:space="preserve">Важными аспектами деятельности по обучению и социализации детей с ограниченными возможностями здоровья являются информирование населения о проблемах детей данной категории, формирование в обществе толерантного отношения к детям с недостатками в физическом и психическом развитии, популяризация идей обеспечения равных прав детей с ограниченными возможностями здоровья на получение образования, развития интегрированного образования. </w:t>
      </w:r>
    </w:p>
    <w:p w:rsidR="00AF61D2" w:rsidRDefault="00AF61D2">
      <w:pPr>
        <w:ind w:firstLine="709"/>
        <w:jc w:val="both"/>
        <w:rPr>
          <w:color w:val="333333"/>
          <w:sz w:val="28"/>
          <w:szCs w:val="28"/>
        </w:rPr>
      </w:pPr>
      <w:r>
        <w:rPr>
          <w:color w:val="333333"/>
          <w:sz w:val="28"/>
          <w:szCs w:val="28"/>
        </w:rPr>
        <w:t>Следует организовать конструктивное сотрудничество в решении этих проблем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детей с ограниченными возможностями здоровья.</w:t>
      </w:r>
    </w:p>
    <w:p w:rsidR="00AF61D2" w:rsidRDefault="00AF61D2">
      <w:pPr>
        <w:ind w:firstLine="709"/>
        <w:jc w:val="both"/>
        <w:rPr>
          <w:color w:val="333333"/>
          <w:sz w:val="28"/>
          <w:szCs w:val="28"/>
        </w:rPr>
      </w:pPr>
      <w:r>
        <w:rPr>
          <w:color w:val="333333"/>
          <w:sz w:val="28"/>
          <w:szCs w:val="28"/>
        </w:rPr>
        <w:t xml:space="preserve">Актуальным является вопрос финансового обеспечения организации образования обучающихся с ограниченными возможностями здоровья в условиях перехода к нормативному подушевому финансированию. </w:t>
      </w:r>
    </w:p>
    <w:p w:rsidR="00AF61D2" w:rsidRDefault="00AF61D2">
      <w:pPr>
        <w:ind w:firstLine="709"/>
        <w:jc w:val="both"/>
        <w:rPr>
          <w:color w:val="333333"/>
          <w:sz w:val="28"/>
          <w:szCs w:val="28"/>
        </w:rPr>
      </w:pPr>
      <w:r>
        <w:rPr>
          <w:color w:val="333333"/>
          <w:sz w:val="28"/>
          <w:szCs w:val="28"/>
        </w:rPr>
        <w:t>В соответствии с законодательством Российской Федерации о разграничении расходных полномочий между различными уровнями власти установление нормативов финансирования государственных образовательных учреждений, находящихся в ведении субъектов Российской Федерации, и муниципальных образовательных учреждений (в части, предусмотренной пунктом 6.1 статьи 29 Закона Российской Федерации "Об образовании"), отнесено к компетенции органов государственной власти субъектов Российской Федерации.</w:t>
      </w:r>
    </w:p>
    <w:p w:rsidR="00AF61D2" w:rsidRDefault="00AF61D2">
      <w:pPr>
        <w:ind w:firstLine="709"/>
        <w:jc w:val="both"/>
        <w:rPr>
          <w:color w:val="333333"/>
          <w:sz w:val="28"/>
          <w:szCs w:val="28"/>
        </w:rPr>
      </w:pPr>
      <w:r>
        <w:rPr>
          <w:color w:val="333333"/>
          <w:sz w:val="28"/>
          <w:szCs w:val="28"/>
        </w:rPr>
        <w:t>Органам местного самоуправления также предоставлено право устанавливать нормативы финансирования муниципальных образовательных учреждений за счет средств местных бюджетов (за исключением субвенций, предоставляемых из бюджетов субъектов Российской Федерации в соответствии с пунктом 6.1 статьи 29 Закона Российской Федерации "Об образовании").</w:t>
      </w:r>
    </w:p>
    <w:p w:rsidR="00AF61D2" w:rsidRDefault="00AF61D2">
      <w:pPr>
        <w:ind w:firstLine="709"/>
        <w:jc w:val="both"/>
        <w:rPr>
          <w:color w:val="333333"/>
          <w:sz w:val="28"/>
          <w:szCs w:val="28"/>
        </w:rPr>
      </w:pPr>
      <w:r>
        <w:rPr>
          <w:color w:val="333333"/>
          <w:sz w:val="28"/>
          <w:szCs w:val="28"/>
        </w:rPr>
        <w:t xml:space="preserve">При определении указанных нормативов финансирования следует принимать во внимание необходимость дополнительных затрат при создании как в коррекционном образовательном учреждении, так и в образовательном учреждении общего типа условий для обучения иь воспитания детей с ограниченными возможностями здоровья с учетом специфики этой деятельности. При создании образовательным учреждением общего типа условий для обучения детей с ограниченными возможностями здоровья финансирование обучения таких детей рекомендуется осуществлять по нормативу, установленному для коррекционного образовательного учреждения соответствующего типа и вида. Данный подход отражен в модельной методике введения нормативного подушевого финансирования реализации государственных гарантий прав граждан на получение общедоступного и бесплатного общего образования (письмо Минобрнауки России от 13 сентября 2006 г. N АФ-213/03). </w:t>
      </w:r>
    </w:p>
    <w:p w:rsidR="00AF61D2" w:rsidRDefault="00AF61D2">
      <w:pPr>
        <w:ind w:firstLine="709"/>
        <w:jc w:val="both"/>
        <w:rPr>
          <w:color w:val="333333"/>
          <w:sz w:val="28"/>
          <w:szCs w:val="28"/>
        </w:rPr>
      </w:pPr>
      <w:r>
        <w:rPr>
          <w:color w:val="333333"/>
          <w:sz w:val="28"/>
          <w:szCs w:val="28"/>
        </w:rPr>
        <w:t>Для эффективного кадрового обеспечения деятельности по созданию условий для получения образования детьми с ограниченными возможностями здоровья необходимо обеспечить на постоянной основе подготовку, переподготовку и повышение квалификации работников органов управления образованием, образовательных учреждений, психолого-медико-педагогических комиссий, иных органов и организаций, занимающихся решением вопросов образования и реабилитации детей указанной категории.</w:t>
      </w:r>
    </w:p>
    <w:p w:rsidR="00AF61D2" w:rsidRDefault="00AF61D2">
      <w:pPr>
        <w:ind w:firstLine="709"/>
        <w:jc w:val="both"/>
        <w:rPr>
          <w:color w:val="333333"/>
          <w:sz w:val="28"/>
          <w:szCs w:val="28"/>
        </w:rPr>
      </w:pPr>
      <w:r>
        <w:rPr>
          <w:color w:val="333333"/>
          <w:sz w:val="28"/>
          <w:szCs w:val="28"/>
        </w:rPr>
        <w:t>Также для сохранения и укрепления кадрового потенциала образовательных учреждений, осуществляющих образование детей с ограниченными возможностями здоровья, необходима разработка мер материального стимулирования деятельности работников этих учреждений, включая установление соответствующих сложности их работы размеров и условий оплаты труда, предоставление им социальных льгот и гарантий, а также мер их морального поощрения.</w:t>
      </w:r>
    </w:p>
    <w:p w:rsidR="00AF61D2" w:rsidRDefault="00AF61D2">
      <w:pPr>
        <w:ind w:firstLine="709"/>
        <w:jc w:val="both"/>
        <w:rPr>
          <w:color w:val="333333"/>
          <w:sz w:val="28"/>
          <w:szCs w:val="28"/>
        </w:rPr>
      </w:pPr>
      <w:r>
        <w:rPr>
          <w:color w:val="333333"/>
          <w:sz w:val="28"/>
          <w:szCs w:val="28"/>
        </w:rPr>
        <w:t xml:space="preserve">При решении данных вопросов органы государственной власти субъекта Российской Федерации и органы местного самоуправления вправе использовать в полном объеме предоставленные им законодательством Российской Федерации полномочия по определению размеров и условий оплаты труда работников государственных учреждений субъекта Российской Федерации и муниципальных учреждений, а также установлению для них дополнительных мер социальной поддержки и социальной помощи. </w:t>
      </w:r>
    </w:p>
    <w:p w:rsidR="00AF61D2" w:rsidRDefault="00AF61D2">
      <w:pPr>
        <w:ind w:firstLine="709"/>
        <w:jc w:val="both"/>
        <w:rPr>
          <w:color w:val="333333"/>
          <w:sz w:val="28"/>
          <w:szCs w:val="28"/>
        </w:rPr>
      </w:pPr>
      <w:r>
        <w:rPr>
          <w:color w:val="333333"/>
          <w:sz w:val="28"/>
          <w:szCs w:val="28"/>
        </w:rPr>
        <w:t xml:space="preserve">Мероприятия, направленные на создание условий для получения образования детьми с ограниченными возможностями здоровья, целесообразно планировать и осуществлять в рамках соответствующих региональных программ. Указанные программы должны быть ориентированы на выполнение следующих основных задач: </w:t>
      </w:r>
    </w:p>
    <w:p w:rsidR="00AF61D2" w:rsidRDefault="00AF61D2">
      <w:pPr>
        <w:ind w:firstLine="709"/>
        <w:jc w:val="both"/>
        <w:rPr>
          <w:color w:val="333333"/>
          <w:sz w:val="28"/>
          <w:szCs w:val="28"/>
        </w:rPr>
      </w:pPr>
      <w:r>
        <w:rPr>
          <w:color w:val="333333"/>
          <w:sz w:val="28"/>
          <w:szCs w:val="28"/>
        </w:rPr>
        <w:t>создание системы раннего выявления и коррекции недостатков в развитии детей; создание системы мониторинга и учета численности детей с ограниченными возможностями здоровья, наличия условий для получения ими образования;</w:t>
      </w:r>
    </w:p>
    <w:p w:rsidR="00AF61D2" w:rsidRDefault="00AF61D2">
      <w:pPr>
        <w:ind w:firstLine="709"/>
        <w:jc w:val="both"/>
        <w:rPr>
          <w:color w:val="333333"/>
          <w:sz w:val="28"/>
          <w:szCs w:val="28"/>
        </w:rPr>
      </w:pPr>
      <w:r>
        <w:rPr>
          <w:color w:val="333333"/>
          <w:sz w:val="28"/>
          <w:szCs w:val="28"/>
        </w:rPr>
        <w:t>обеспечение доступности качественного образования для детей с ограниченными возможностями здоровья; создание во всех образовательных учреждениях условий для получения образования детьми с ограниченными возможностями здоровья, создание условий для получения всеми детьми с ограниченными возможностями здоровья общего образования по месту их жительства;</w:t>
      </w:r>
    </w:p>
    <w:p w:rsidR="00AF61D2" w:rsidRDefault="00AF61D2">
      <w:pPr>
        <w:ind w:firstLine="709"/>
        <w:jc w:val="both"/>
        <w:rPr>
          <w:color w:val="333333"/>
          <w:sz w:val="28"/>
          <w:szCs w:val="28"/>
        </w:rPr>
      </w:pPr>
      <w:r>
        <w:rPr>
          <w:color w:val="333333"/>
          <w:sz w:val="28"/>
          <w:szCs w:val="28"/>
        </w:rPr>
        <w:t>организация системной подготовки, переподготовки и повышения квалификации работников органов управления образованием, образовательных учреждений, иных органов и организаций, занимающихся решением вопросов образования детей с ограниченными возможностями здоровья;</w:t>
      </w:r>
    </w:p>
    <w:p w:rsidR="00AF61D2" w:rsidRDefault="00AF61D2">
      <w:pPr>
        <w:ind w:firstLine="709"/>
        <w:jc w:val="both"/>
        <w:rPr>
          <w:color w:val="333333"/>
          <w:sz w:val="28"/>
          <w:szCs w:val="28"/>
        </w:rPr>
      </w:pPr>
      <w:r>
        <w:rPr>
          <w:color w:val="333333"/>
          <w:sz w:val="28"/>
          <w:szCs w:val="28"/>
        </w:rPr>
        <w:t xml:space="preserve">формирование в обществе толерантного отношения к детям с ограниченными возможностями здоровья, популяризация идей содействия получению ими образования и их социальной интеграции. </w:t>
      </w:r>
    </w:p>
    <w:p w:rsidR="00AF61D2" w:rsidRDefault="00AF61D2">
      <w:pPr>
        <w:ind w:firstLine="709"/>
        <w:jc w:val="both"/>
        <w:rPr>
          <w:color w:val="333333"/>
          <w:sz w:val="28"/>
          <w:szCs w:val="28"/>
        </w:rPr>
      </w:pPr>
      <w:r>
        <w:rPr>
          <w:color w:val="333333"/>
          <w:sz w:val="28"/>
          <w:szCs w:val="28"/>
        </w:rPr>
        <w:t xml:space="preserve">Региональные программы развития образования детей с ограниченными возможностями здоровья должны предусматривать установление показателей результативности и эффективности этой деятельности. В качестве таких показателей могут рассматриваться: </w:t>
      </w:r>
    </w:p>
    <w:p w:rsidR="00AF61D2" w:rsidRDefault="00AF61D2">
      <w:pPr>
        <w:ind w:firstLine="709"/>
        <w:jc w:val="both"/>
        <w:rPr>
          <w:color w:val="333333"/>
          <w:sz w:val="28"/>
          <w:szCs w:val="28"/>
        </w:rPr>
      </w:pPr>
      <w:r>
        <w:rPr>
          <w:color w:val="333333"/>
          <w:sz w:val="28"/>
          <w:szCs w:val="28"/>
        </w:rPr>
        <w:t xml:space="preserve">увеличение доли выявленных детей с ограниченными возможностями здоровья, своевременно получивших коррекционную помощь, в общей численности выявленных детей с ограниченными возможностями здоровья в субъекте Российской Федерации; </w:t>
      </w:r>
    </w:p>
    <w:p w:rsidR="00AF61D2" w:rsidRDefault="00AF61D2">
      <w:pPr>
        <w:ind w:firstLine="709"/>
        <w:jc w:val="both"/>
        <w:rPr>
          <w:color w:val="333333"/>
          <w:sz w:val="28"/>
          <w:szCs w:val="28"/>
        </w:rPr>
      </w:pPr>
      <w:r>
        <w:rPr>
          <w:color w:val="333333"/>
          <w:sz w:val="28"/>
          <w:szCs w:val="28"/>
        </w:rPr>
        <w:t xml:space="preserve">увеличение доли детей с ограниченными возможностями здоровья, получающих образование, в общей численности детей с ограниченными возможностями здоровья в субъекте Российской Федерации; </w:t>
      </w:r>
    </w:p>
    <w:p w:rsidR="00AF61D2" w:rsidRDefault="00AF61D2">
      <w:pPr>
        <w:ind w:firstLine="709"/>
        <w:jc w:val="both"/>
        <w:rPr>
          <w:color w:val="333333"/>
          <w:sz w:val="28"/>
          <w:szCs w:val="28"/>
        </w:rPr>
      </w:pPr>
      <w:r>
        <w:rPr>
          <w:color w:val="333333"/>
          <w:sz w:val="28"/>
          <w:szCs w:val="28"/>
        </w:rPr>
        <w:t xml:space="preserve">увеличение доли детей с ограниченными возможностями здоровья, получающих образование в образовательных учреждениях общего типа по месту жительства, в общей численности обучающихся детей с ограниченными возможностями здоровья в субъекте Российской Федерации; </w:t>
      </w:r>
    </w:p>
    <w:p w:rsidR="00AF61D2" w:rsidRDefault="00AF61D2">
      <w:pPr>
        <w:ind w:firstLine="709"/>
        <w:jc w:val="both"/>
        <w:rPr>
          <w:color w:val="333333"/>
          <w:sz w:val="28"/>
          <w:szCs w:val="28"/>
        </w:rPr>
      </w:pPr>
      <w:r>
        <w:rPr>
          <w:color w:val="333333"/>
          <w:sz w:val="28"/>
          <w:szCs w:val="28"/>
        </w:rPr>
        <w:t>увеличение доли образовательных учреждений, в которых созданы необходимые условия для обеспечения доступности качественного образования для детей с ограниченными возможностями здоровья, в общем числе образовательных учреждений в субъекте Российской Федерации;</w:t>
      </w:r>
    </w:p>
    <w:p w:rsidR="00AF61D2" w:rsidRDefault="00AF61D2">
      <w:pPr>
        <w:ind w:firstLine="709"/>
        <w:jc w:val="both"/>
        <w:rPr>
          <w:color w:val="333333"/>
          <w:sz w:val="28"/>
          <w:szCs w:val="28"/>
        </w:rPr>
      </w:pPr>
      <w:r>
        <w:rPr>
          <w:color w:val="333333"/>
          <w:sz w:val="28"/>
          <w:szCs w:val="28"/>
        </w:rPr>
        <w:t>увеличение доли образовательных учреждений общего типа, в которых созданы необходимые условия для обеспечения доступности качественного образования для детей с ограниченными возможностями здоровья, в общем числе образовательных учреждений общего типа в субъекте Российской Федерации;</w:t>
      </w:r>
    </w:p>
    <w:p w:rsidR="00AF61D2" w:rsidRDefault="00AF61D2">
      <w:pPr>
        <w:ind w:firstLine="709"/>
        <w:jc w:val="both"/>
        <w:rPr>
          <w:color w:val="333333"/>
          <w:sz w:val="28"/>
          <w:szCs w:val="28"/>
        </w:rPr>
      </w:pPr>
      <w:r>
        <w:rPr>
          <w:color w:val="333333"/>
          <w:sz w:val="28"/>
          <w:szCs w:val="28"/>
        </w:rPr>
        <w:t>увеличение доли педагогических работников образовательных учреждений, прошедших специальную подготовку и обладающих необходимой квалификацией для организации работы с обучающимися с ограниченными возможностями здоровья, в общей численности педагогических работников образовательных учреждений в субъекте Российской Федерации;</w:t>
      </w:r>
    </w:p>
    <w:p w:rsidR="00AF61D2" w:rsidRDefault="00AF61D2">
      <w:pPr>
        <w:ind w:firstLine="709"/>
        <w:jc w:val="both"/>
        <w:rPr>
          <w:color w:val="333333"/>
          <w:sz w:val="28"/>
          <w:szCs w:val="28"/>
        </w:rPr>
      </w:pPr>
      <w:r>
        <w:rPr>
          <w:color w:val="333333"/>
          <w:sz w:val="28"/>
          <w:szCs w:val="28"/>
        </w:rPr>
        <w:t>сокращение доли детей с ограниченными возможностями здоровья, обучающихся в интернатных учреждениях, в общей численности детей с ограниченными возможностями здоровья в субъекте Российской Федерации;</w:t>
      </w:r>
    </w:p>
    <w:p w:rsidR="00AF61D2" w:rsidRDefault="00AF61D2">
      <w:pPr>
        <w:ind w:firstLine="709"/>
        <w:jc w:val="both"/>
        <w:rPr>
          <w:color w:val="333333"/>
          <w:sz w:val="28"/>
          <w:szCs w:val="28"/>
        </w:rPr>
      </w:pPr>
      <w:r>
        <w:rPr>
          <w:color w:val="333333"/>
          <w:sz w:val="28"/>
          <w:szCs w:val="28"/>
        </w:rPr>
        <w:t>уменьшение количества случаев нарушения права детей с ограниченными возможностями здоровья на образование;</w:t>
      </w:r>
    </w:p>
    <w:p w:rsidR="00AF61D2" w:rsidRDefault="00AF61D2">
      <w:pPr>
        <w:ind w:firstLine="709"/>
        <w:jc w:val="both"/>
        <w:rPr>
          <w:color w:val="333333"/>
          <w:sz w:val="28"/>
          <w:szCs w:val="28"/>
        </w:rPr>
      </w:pPr>
      <w:r>
        <w:rPr>
          <w:color w:val="333333"/>
          <w:sz w:val="28"/>
          <w:szCs w:val="28"/>
        </w:rPr>
        <w:t>другие соответствующие показатели.</w:t>
      </w:r>
    </w:p>
    <w:p w:rsidR="00AF61D2" w:rsidRDefault="00AF61D2">
      <w:pPr>
        <w:ind w:firstLine="709"/>
        <w:jc w:val="both"/>
        <w:rPr>
          <w:sz w:val="28"/>
          <w:szCs w:val="28"/>
        </w:rPr>
      </w:pPr>
      <w:r>
        <w:rPr>
          <w:sz w:val="28"/>
          <w:szCs w:val="28"/>
        </w:rPr>
        <w:t>Указанную систему показателей следует использовать при проведении регулярного мониторинга эффективности реализуемых в субъекте Российской Федерации мероприятий по созданию условий для получения образования детьми с ограниченными возможностями здоровья, позволяющего при необходимости обеспечить своевременную корректировку планируемых и принимаемых мер.</w:t>
      </w:r>
    </w:p>
    <w:p w:rsidR="00AF61D2" w:rsidRDefault="00AF61D2">
      <w:pPr>
        <w:ind w:firstLine="709"/>
        <w:jc w:val="both"/>
        <w:rPr>
          <w:sz w:val="28"/>
          <w:szCs w:val="28"/>
        </w:rPr>
      </w:pPr>
    </w:p>
    <w:p w:rsidR="00AF61D2" w:rsidRDefault="00AF61D2">
      <w:pPr>
        <w:ind w:firstLine="709"/>
        <w:jc w:val="right"/>
        <w:rPr>
          <w:sz w:val="28"/>
          <w:szCs w:val="28"/>
        </w:rPr>
      </w:pPr>
      <w:r>
        <w:rPr>
          <w:sz w:val="28"/>
          <w:szCs w:val="28"/>
        </w:rPr>
        <w:t>Директор Департамента</w:t>
      </w:r>
      <w:r>
        <w:rPr>
          <w:sz w:val="28"/>
          <w:szCs w:val="28"/>
        </w:rPr>
        <w:br/>
        <w:t>воспитания, дополнительного образования</w:t>
      </w:r>
    </w:p>
    <w:p w:rsidR="00AF61D2" w:rsidRDefault="00AF61D2">
      <w:pPr>
        <w:ind w:firstLine="709"/>
        <w:jc w:val="right"/>
        <w:rPr>
          <w:sz w:val="28"/>
          <w:szCs w:val="28"/>
        </w:rPr>
      </w:pPr>
      <w:r>
        <w:rPr>
          <w:sz w:val="28"/>
          <w:szCs w:val="28"/>
        </w:rPr>
        <w:t xml:space="preserve"> и социальной защиты детей</w:t>
      </w:r>
    </w:p>
    <w:p w:rsidR="00AF61D2" w:rsidRDefault="00AF61D2">
      <w:pPr>
        <w:ind w:firstLine="709"/>
        <w:jc w:val="right"/>
        <w:rPr>
          <w:sz w:val="28"/>
          <w:szCs w:val="28"/>
        </w:rPr>
      </w:pPr>
      <w:r>
        <w:rPr>
          <w:sz w:val="28"/>
          <w:szCs w:val="28"/>
        </w:rPr>
        <w:t xml:space="preserve"> А.А. Левитская</w:t>
      </w:r>
    </w:p>
    <w:p w:rsidR="00AF61D2" w:rsidRDefault="00AF61D2">
      <w:pPr>
        <w:jc w:val="both"/>
        <w:rPr>
          <w:color w:val="333333"/>
          <w:sz w:val="28"/>
          <w:szCs w:val="28"/>
        </w:rPr>
      </w:pPr>
      <w:r>
        <w:rPr>
          <w:color w:val="333333"/>
          <w:sz w:val="28"/>
          <w:szCs w:val="28"/>
        </w:rPr>
        <w:br/>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shd w:val="clear" w:color="auto" w:fill="FFFFFF"/>
        <w:jc w:val="both"/>
        <w:rPr>
          <w:sz w:val="28"/>
          <w:szCs w:val="28"/>
        </w:rPr>
      </w:pPr>
      <w:r>
        <w:rPr>
          <w:sz w:val="28"/>
          <w:szCs w:val="28"/>
        </w:rPr>
        <w:t xml:space="preserve">        </w:t>
      </w:r>
    </w:p>
    <w:p w:rsidR="00AF61D2" w:rsidRDefault="00AF61D2">
      <w:pPr>
        <w:shd w:val="clear" w:color="auto" w:fill="FFFFFF"/>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 w:rsidR="00AF61D2" w:rsidRDefault="00AF61D2">
      <w:pPr>
        <w:sectPr w:rsidR="00AF61D2">
          <w:footerReference w:type="even" r:id="rId24"/>
          <w:footerReference w:type="default" r:id="rId25"/>
          <w:footerReference w:type="first" r:id="rId26"/>
          <w:footnotePr>
            <w:pos w:val="beneathText"/>
          </w:footnotePr>
          <w:type w:val="continuous"/>
          <w:pgSz w:w="11905" w:h="16837"/>
          <w:pgMar w:top="1440" w:right="799" w:bottom="776" w:left="1741" w:header="720" w:footer="720" w:gutter="0"/>
          <w:cols w:space="720"/>
          <w:docGrid w:linePitch="360"/>
        </w:sectPr>
      </w:pPr>
    </w:p>
    <w:p w:rsidR="00AF61D2" w:rsidRDefault="00AF61D2">
      <w:pPr>
        <w:jc w:val="both"/>
        <w:rPr>
          <w:sz w:val="28"/>
          <w:szCs w:val="28"/>
        </w:rPr>
      </w:pPr>
    </w:p>
    <w:p w:rsidR="00AF61D2" w:rsidRDefault="00AF61D2">
      <w:pPr>
        <w:shd w:val="clear" w:color="auto" w:fill="FFFFFF"/>
        <w:jc w:val="both"/>
        <w:rPr>
          <w:color w:val="000000"/>
          <w:spacing w:val="-4"/>
          <w:sz w:val="28"/>
          <w:szCs w:val="28"/>
        </w:rPr>
      </w:pPr>
    </w:p>
    <w:p w:rsidR="00AF61D2" w:rsidRDefault="00AF61D2">
      <w:pPr>
        <w:jc w:val="both"/>
        <w:rPr>
          <w:sz w:val="28"/>
          <w:szCs w:val="28"/>
        </w:rPr>
      </w:pPr>
    </w:p>
    <w:p w:rsidR="00AF61D2" w:rsidRDefault="00AF61D2">
      <w:pPr>
        <w:jc w:val="both"/>
        <w:rPr>
          <w:b/>
          <w:bCs/>
          <w:sz w:val="28"/>
          <w:szCs w:val="28"/>
        </w:rPr>
      </w:pPr>
      <w:r>
        <w:rPr>
          <w:b/>
          <w:bCs/>
          <w:sz w:val="28"/>
          <w:szCs w:val="28"/>
        </w:rPr>
        <w:t>Словарь психологических терминов</w:t>
      </w:r>
    </w:p>
    <w:p w:rsidR="00AF61D2" w:rsidRDefault="00AF61D2">
      <w:pPr>
        <w:jc w:val="both"/>
        <w:rPr>
          <w:b/>
          <w:bCs/>
          <w:sz w:val="28"/>
          <w:szCs w:val="28"/>
        </w:rPr>
      </w:pPr>
    </w:p>
    <w:p w:rsidR="00AF61D2" w:rsidRDefault="00AF61D2">
      <w:pPr>
        <w:jc w:val="both"/>
        <w:rPr>
          <w:sz w:val="28"/>
          <w:szCs w:val="28"/>
        </w:rPr>
      </w:pPr>
      <w:r>
        <w:rPr>
          <w:b/>
          <w:bCs/>
          <w:sz w:val="28"/>
          <w:szCs w:val="28"/>
        </w:rPr>
        <w:t>Астеническое состояние</w:t>
      </w:r>
      <w:r>
        <w:rPr>
          <w:sz w:val="28"/>
          <w:szCs w:val="28"/>
        </w:rPr>
        <w:t xml:space="preserve"> - повышенная истощаемость нервной системы при умственной нагрузке. Трудности ребенка при этом определяются неравномерной колеблющейся работоспособностью, высокой истощаемостью со снижением концентрации внимания и контроля за своей деятельностью, замедленным темпом усвоения учебного материала.</w:t>
      </w:r>
    </w:p>
    <w:p w:rsidR="00AF61D2" w:rsidRDefault="00AF61D2">
      <w:pPr>
        <w:jc w:val="both"/>
        <w:rPr>
          <w:sz w:val="28"/>
          <w:szCs w:val="28"/>
        </w:rPr>
      </w:pPr>
      <w:r>
        <w:rPr>
          <w:sz w:val="28"/>
          <w:szCs w:val="28"/>
        </w:rPr>
        <w:t xml:space="preserve">     Учитель может фиксировать утомление ребенка по следующим признакам:</w:t>
      </w:r>
    </w:p>
    <w:p w:rsidR="00AF61D2" w:rsidRDefault="00AF61D2" w:rsidP="00AF61D2">
      <w:pPr>
        <w:numPr>
          <w:ilvl w:val="0"/>
          <w:numId w:val="119"/>
        </w:numPr>
        <w:ind w:left="283"/>
        <w:jc w:val="both"/>
        <w:rPr>
          <w:sz w:val="28"/>
          <w:szCs w:val="28"/>
        </w:rPr>
      </w:pPr>
      <w:r>
        <w:rPr>
          <w:sz w:val="28"/>
          <w:szCs w:val="28"/>
        </w:rPr>
        <w:t>в сенсорной сфере - снижение чувствительности (для того чтобы привлечь внимание утомленного ребенка, учителю приходится повышать голос);</w:t>
      </w:r>
    </w:p>
    <w:p w:rsidR="00AF61D2" w:rsidRDefault="00AF61D2" w:rsidP="00AF61D2">
      <w:pPr>
        <w:numPr>
          <w:ilvl w:val="0"/>
          <w:numId w:val="119"/>
        </w:numPr>
        <w:ind w:left="283"/>
        <w:jc w:val="both"/>
        <w:rPr>
          <w:sz w:val="28"/>
          <w:szCs w:val="28"/>
        </w:rPr>
      </w:pPr>
      <w:r>
        <w:rPr>
          <w:sz w:val="28"/>
          <w:szCs w:val="28"/>
        </w:rPr>
        <w:t>в моторной сфере - падение силы ухудшение координации движений (нарушается осанка сидящего за партой ребенка, ухудшается почерк и т.д.);</w:t>
      </w:r>
    </w:p>
    <w:p w:rsidR="00AF61D2" w:rsidRDefault="00AF61D2" w:rsidP="00AF61D2">
      <w:pPr>
        <w:numPr>
          <w:ilvl w:val="0"/>
          <w:numId w:val="119"/>
        </w:numPr>
        <w:ind w:left="283"/>
        <w:jc w:val="both"/>
        <w:rPr>
          <w:sz w:val="28"/>
          <w:szCs w:val="28"/>
        </w:rPr>
      </w:pPr>
      <w:r>
        <w:rPr>
          <w:sz w:val="28"/>
          <w:szCs w:val="28"/>
        </w:rPr>
        <w:t>в когнитивной сфере - ухудшается концентрация внимания, пропадает интерес к выполняемому заданию, умственная деятельность становится менее продуктивной (так, для решения одной и той же задачи к концу урока ребенку может потребоваться значительно больше времени, чем в начале);</w:t>
      </w:r>
    </w:p>
    <w:p w:rsidR="00AF61D2" w:rsidRDefault="00AF61D2" w:rsidP="00AF61D2">
      <w:pPr>
        <w:numPr>
          <w:ilvl w:val="0"/>
          <w:numId w:val="119"/>
        </w:numPr>
        <w:ind w:left="283"/>
        <w:jc w:val="both"/>
        <w:rPr>
          <w:sz w:val="28"/>
          <w:szCs w:val="28"/>
        </w:rPr>
      </w:pPr>
      <w:r>
        <w:rPr>
          <w:sz w:val="28"/>
          <w:szCs w:val="28"/>
        </w:rPr>
        <w:t>в эмоционально-волевой сфере - повышенная чувствительность, впечатлительность, страх перед новым, чрезмерная привязанность к матери, выраженная тормозимость в контактах с чужими людьми - вплоть до отказа от речевого общения, капризность, плаксивость, несамостоятельность</w:t>
      </w:r>
    </w:p>
    <w:p w:rsidR="00AF61D2" w:rsidRDefault="00AF61D2">
      <w:pPr>
        <w:jc w:val="both"/>
        <w:rPr>
          <w:sz w:val="28"/>
          <w:szCs w:val="28"/>
        </w:rPr>
      </w:pPr>
      <w:r>
        <w:rPr>
          <w:sz w:val="28"/>
          <w:szCs w:val="28"/>
        </w:rPr>
        <w:t xml:space="preserve">    В астеническом состоянии ребенок не способен справиться с учебной нагрузкой, которая вполне ему доступна, иногда учебная несостоятельность ребенка достигает такой степени, что он производит впечатление отстающего в умственном развитии. Он может безразлично смотреть на предложенное задание,. Не стараясь его выполнить, или отвечать невпопад, не прикладывая напряжения для выполнения, или отказывается выполнясь задания, капризничает , отвлекается, начинает жаловаться на головную боль. То, что нередко оценивается взрослым как капризы и лень, связано с тем, что ребенок не может сосредоточить внимание на задании, сконцентрироваться, приложить усилия. Упреки в лени, наказания приводят к тому, что оно замыкается, становится плаксивым и угрюмым, настроение его заметно снижается, наступает астеническая депрессия.</w:t>
      </w:r>
    </w:p>
    <w:p w:rsidR="00AF61D2" w:rsidRDefault="00AF61D2">
      <w:pPr>
        <w:jc w:val="both"/>
        <w:rPr>
          <w:sz w:val="28"/>
          <w:szCs w:val="28"/>
        </w:rPr>
      </w:pPr>
      <w:r>
        <w:rPr>
          <w:sz w:val="28"/>
          <w:szCs w:val="28"/>
        </w:rPr>
        <w:t xml:space="preserve">    Направления оздоровительно - коррекционной работы:</w:t>
      </w:r>
    </w:p>
    <w:p w:rsidR="00AF61D2" w:rsidRDefault="00AF61D2">
      <w:pPr>
        <w:numPr>
          <w:ilvl w:val="0"/>
          <w:numId w:val="109"/>
        </w:numPr>
        <w:jc w:val="both"/>
        <w:rPr>
          <w:sz w:val="28"/>
          <w:szCs w:val="28"/>
        </w:rPr>
      </w:pPr>
      <w:r>
        <w:rPr>
          <w:sz w:val="28"/>
          <w:szCs w:val="28"/>
        </w:rPr>
        <w:t>Лечебно - оздоровительные мероприятия. Проводятся с учетом основного заболевания и сопутствующих отклонений в состоянии здоровья. Медикаментозное лечение предполагает комплекс общеукрепляющих и стимулирующих препаратов, успокоительных средств для снятия тревоги, нормализации сна, препараты, улучшающие обменные процессы в клетках головного мозга. Организация подобных мероприятий находится в ведении школьного врача и должна проводится в контакте с тем лечебным учреждением, где наблюдается ребенок.</w:t>
      </w:r>
    </w:p>
    <w:p w:rsidR="00AF61D2" w:rsidRDefault="00AF61D2">
      <w:pPr>
        <w:numPr>
          <w:ilvl w:val="0"/>
          <w:numId w:val="109"/>
        </w:numPr>
        <w:jc w:val="both"/>
        <w:rPr>
          <w:sz w:val="28"/>
          <w:szCs w:val="28"/>
        </w:rPr>
      </w:pPr>
      <w:r>
        <w:rPr>
          <w:sz w:val="28"/>
          <w:szCs w:val="28"/>
        </w:rPr>
        <w:t>Организация охранительного режима учебной работы с учетом текущего состояния ребенка (при улучшении состояния нагрузка может постепенно повышаться вплоть до общей нормативной, при ухудшении - снижаться). Охранительный режим предполагает строгое чередование нагрузки и своевременных и достаточных пауз для отдыха, адекватный двигательный режим, достаточный сон (при необходимости дневной), правильное распределение нагрузки в течение учебного года и рабочей недели, предоставление при необходимости дополнительного выходного дня, а при ухудшении состояния - перевод на домашнее обучение. Форсирование учебной нагрузки и завышение требований недопустимо, тем более недопустимо превышение суммарной нагрузки за счет дополнительных занятий  сверх положенного учебного плана.</w:t>
      </w:r>
    </w:p>
    <w:p w:rsidR="00AF61D2" w:rsidRDefault="00AF61D2">
      <w:pPr>
        <w:numPr>
          <w:ilvl w:val="0"/>
          <w:numId w:val="109"/>
        </w:numPr>
        <w:jc w:val="both"/>
        <w:rPr>
          <w:sz w:val="28"/>
          <w:szCs w:val="28"/>
        </w:rPr>
      </w:pPr>
      <w:r>
        <w:rPr>
          <w:sz w:val="28"/>
          <w:szCs w:val="28"/>
        </w:rPr>
        <w:t>Психокоррекционная и психотерапевтическая работа с ребенком: первая направлена на развитие познавательных интересов, формирование учебной мотивации, умение ставить учебную цель и достигать ее, целенаправленное развитие общеинтеллектуальной деятельности, а также умения обращаться со сверстниками, что необходимо для успешной адаптации к условиям школы; вторая - на коррекцию негативных тенденций в личностном формировании: повышения уровня самооценки, ориентации на успех, лечение невротических и депрессивных расстройств.</w:t>
      </w:r>
    </w:p>
    <w:p w:rsidR="00AF61D2" w:rsidRDefault="00AF61D2">
      <w:pPr>
        <w:jc w:val="both"/>
        <w:rPr>
          <w:sz w:val="28"/>
          <w:szCs w:val="28"/>
        </w:rPr>
      </w:pPr>
      <w:r>
        <w:rPr>
          <w:sz w:val="28"/>
          <w:szCs w:val="28"/>
        </w:rPr>
        <w:t xml:space="preserve">   Церебрастенические состояния  возникают в результате негрубых органических поражений головного мозга при гидроцефалии (избыточное накопление спинно - мозговой жидкости в полости черепа), при вегето-сосудистой дистонии, после перенесенной черепно-мозговой травме, после соматических заболеваний.</w:t>
      </w:r>
    </w:p>
    <w:p w:rsidR="00AF61D2" w:rsidRDefault="00AF61D2">
      <w:pPr>
        <w:jc w:val="both"/>
        <w:rPr>
          <w:sz w:val="28"/>
          <w:szCs w:val="28"/>
        </w:rPr>
      </w:pPr>
      <w:r>
        <w:rPr>
          <w:sz w:val="28"/>
          <w:szCs w:val="28"/>
        </w:rPr>
        <w:t xml:space="preserve">  </w:t>
      </w:r>
    </w:p>
    <w:p w:rsidR="00AF61D2" w:rsidRDefault="00AF61D2">
      <w:pPr>
        <w:jc w:val="both"/>
        <w:rPr>
          <w:sz w:val="28"/>
          <w:szCs w:val="28"/>
        </w:rPr>
      </w:pPr>
      <w:r>
        <w:rPr>
          <w:sz w:val="28"/>
          <w:szCs w:val="28"/>
        </w:rPr>
        <w:t xml:space="preserve">        </w:t>
      </w:r>
      <w:r>
        <w:rPr>
          <w:b/>
          <w:bCs/>
          <w:sz w:val="28"/>
          <w:szCs w:val="28"/>
        </w:rPr>
        <w:t>Сенсорные дефекты</w:t>
      </w:r>
      <w:r>
        <w:rPr>
          <w:sz w:val="28"/>
          <w:szCs w:val="28"/>
        </w:rPr>
        <w:t xml:space="preserve"> - нарушения слуха, зрения. Нерезко выраженное нарушение слуха - легкая (первая) и умеренная (вторая) степени тугоухости. Нерезко выраженное нарушение зрения - снижение остроты зрения на лучше видящем глазу при использовании обычных средств коррекции (очков) от 0,9 до 0,5.</w:t>
      </w:r>
    </w:p>
    <w:p w:rsidR="00AF61D2" w:rsidRDefault="00AF61D2">
      <w:pPr>
        <w:ind w:firstLine="283"/>
        <w:jc w:val="both"/>
        <w:rPr>
          <w:sz w:val="28"/>
          <w:szCs w:val="28"/>
        </w:rPr>
      </w:pPr>
      <w:r>
        <w:rPr>
          <w:sz w:val="28"/>
          <w:szCs w:val="28"/>
        </w:rPr>
        <w:t>Патохарактерологическое развитие личности. При длительном воздействие неблагоприятных микросоциальных условий (неправильное воспитание в семье, в интернате, детском доме) могут формироваться свойства характера и личности в целом. Наиболее часто встречаются следующие варианты патохарактерологического развития личности.</w:t>
      </w:r>
    </w:p>
    <w:p w:rsidR="00AF61D2" w:rsidRDefault="00AF61D2">
      <w:pPr>
        <w:numPr>
          <w:ilvl w:val="0"/>
          <w:numId w:val="58"/>
        </w:numPr>
        <w:jc w:val="both"/>
        <w:rPr>
          <w:sz w:val="28"/>
          <w:szCs w:val="28"/>
        </w:rPr>
      </w:pPr>
      <w:r>
        <w:rPr>
          <w:i/>
          <w:iCs/>
          <w:sz w:val="28"/>
          <w:szCs w:val="28"/>
        </w:rPr>
        <w:t xml:space="preserve">Развитие ребенка в условиях воспитания по типу «кумира семьи». </w:t>
      </w:r>
      <w:r>
        <w:rPr>
          <w:sz w:val="28"/>
          <w:szCs w:val="28"/>
        </w:rPr>
        <w:t>Все родственники ребенка с раннего возраста неуемно и бурно восторгаются им. Все, что бы ни делал малыш, оценивается окружающими как исключительное и прекрасное явление. В таких условиях ребенок привыкает быть постоянно в центре внимания и вызывать восхищение уже самим фактом своего существования, своими реальными и мнимыми успехами. Родственники с готовностью выполняют любое желание и каждый каприз своего любимца, то, чего другой ребенок добивается упорным трудом, этот может получить за милую улыбку «нужному человеку». В таких обстоятельствах почти неизбежно формируется эгоизм и капризность, стремление к подчинению себе окружающих, нежелание считаться с чужими интересами, высокомерие, жажда открытого признания своих достоинств окружающими людьми.</w:t>
      </w:r>
    </w:p>
    <w:p w:rsidR="00AF61D2" w:rsidRDefault="00AF61D2">
      <w:pPr>
        <w:numPr>
          <w:ilvl w:val="0"/>
          <w:numId w:val="58"/>
        </w:numPr>
        <w:jc w:val="both"/>
        <w:rPr>
          <w:sz w:val="28"/>
          <w:szCs w:val="28"/>
        </w:rPr>
      </w:pPr>
      <w:r>
        <w:rPr>
          <w:i/>
          <w:iCs/>
          <w:sz w:val="28"/>
          <w:szCs w:val="28"/>
        </w:rPr>
        <w:t xml:space="preserve">Развитие ребенка в условиях воспитания по типу «золушки». </w:t>
      </w:r>
      <w:r>
        <w:rPr>
          <w:sz w:val="28"/>
          <w:szCs w:val="28"/>
        </w:rPr>
        <w:t>Такое воспитание можно назвать деспотичным. За любую шалость, проступок, за нежелательное для родителей намерение ребенка следует неправомерно тяжелое и жестокое наказание. Дети никогда не встречают в семье эмоциональной поддержки, поощрения за любые свои успехи. Все их дела и достижения расцениваются в семье как само собой разумеющиеся, и более того - детям постоянно напоминают, что от них ждут гораздо большего. Часто такое поведение проявляется по отношению к эмоционально отверженным, нежелательным детям либо детям «запланированным», от которых ожидают только радости и удовольствия, поэтому родители находятся как бы в постоянной претензии за то, что он не оправдывает его ожиданий. У этих детей могут формироваться такие черты характера, как изворотливость, лживость, двуличность, лицемерие, завистливость, замкнутость, склонность патологическому фантазированию, недоверчивость и жестокость. При неблагоприятном стечении обстоятельств подобного рода черты характера становятся малообратимыми, в связи с чем личностная дисгармония может стать устойчивой во времени и приводящей к дезадаптации.</w:t>
      </w:r>
    </w:p>
    <w:p w:rsidR="00AF61D2" w:rsidRDefault="00AF61D2">
      <w:pPr>
        <w:numPr>
          <w:ilvl w:val="0"/>
          <w:numId w:val="58"/>
        </w:numPr>
        <w:jc w:val="both"/>
        <w:rPr>
          <w:sz w:val="28"/>
          <w:szCs w:val="28"/>
        </w:rPr>
      </w:pPr>
      <w:r>
        <w:rPr>
          <w:i/>
          <w:iCs/>
          <w:sz w:val="28"/>
          <w:szCs w:val="28"/>
        </w:rPr>
        <w:t>Развитие ребенка в условиях гиперопеки.</w:t>
      </w:r>
      <w:r>
        <w:rPr>
          <w:sz w:val="28"/>
          <w:szCs w:val="28"/>
        </w:rPr>
        <w:t xml:space="preserve"> Гиперопека может проявляться в чрезмерном стремлении родителей оградить ребенка от любых возможных опасностей и неприятностей, из-за чего родители постоянно сопровождают его, вмешиваются в его дела, терзая его бесконечными назойливыми советами, предостережениями и запретами. В таких оранжерейных условиях у ребенка не формируется инициативность, потребность к предвосхищению событий, преодолению препятствий, сопротивлению и борьбе с опасностями. С другой стороны, гиперопека может сопровождаться резким подавлением у ребенка его собственных желаний, побуждений, навязыванием ему родительских установок, взглядов и привычек по принципу: «Ты еще мал, жизни не знаешь, горя не хлебнул, а мы знаем жизнь, мы старше и опытнее, поэтому не перечь, делай как тебе говорят». И в том и в другом случае ребенок вырастает безвольным, безынициативным, способным лишь следовать за лидером, не имея сил и возможностей самостоятельно и критически решать актуальные для него задачи, утопая в вечных сомнениях и недовольстве собой по этому поводу.</w:t>
      </w:r>
    </w:p>
    <w:p w:rsidR="00AF61D2" w:rsidRDefault="00AF61D2">
      <w:pPr>
        <w:numPr>
          <w:ilvl w:val="0"/>
          <w:numId w:val="58"/>
        </w:numPr>
        <w:jc w:val="both"/>
        <w:rPr>
          <w:sz w:val="28"/>
          <w:szCs w:val="28"/>
        </w:rPr>
      </w:pPr>
      <w:r>
        <w:rPr>
          <w:i/>
          <w:iCs/>
          <w:sz w:val="28"/>
          <w:szCs w:val="28"/>
        </w:rPr>
        <w:t>Развитие ребенка в условиях гипоопеки</w:t>
      </w:r>
      <w:r>
        <w:rPr>
          <w:sz w:val="28"/>
          <w:szCs w:val="28"/>
        </w:rPr>
        <w:t>. Если ребенок, живя в семье, оказывается в ситуации безнадзорности, то он привыкает добиваться  «места под солнцем» собственными силами. Мир взрослых оказывается для него чуждым. Он отвергает их нормы поведения, их ценности, запреты, поэтому нередко примыкает к группе асоциальных подростков, которые его опекают и учат жить по законам своей этики. Там он находит «теплоту» и «заботу», которых так недоставало в семье. Отсюда вытекают особенности деформации характера ребенка: отрицание социально положительных авторитетов, неподчинение режимным ограничениям, необузданное стремление к свободе от любых форм упорядоченной учебы, труда, нормативов общественно необходимого поведения.</w:t>
      </w:r>
    </w:p>
    <w:p w:rsidR="00AF61D2" w:rsidRDefault="00AF61D2">
      <w:pPr>
        <w:numPr>
          <w:ilvl w:val="0"/>
          <w:numId w:val="58"/>
        </w:numPr>
        <w:jc w:val="both"/>
        <w:rPr>
          <w:sz w:val="28"/>
          <w:szCs w:val="28"/>
        </w:rPr>
      </w:pPr>
      <w:r>
        <w:rPr>
          <w:i/>
          <w:iCs/>
          <w:sz w:val="28"/>
          <w:szCs w:val="28"/>
        </w:rPr>
        <w:t>Развитие ребенка в условиях непоследовательного и противоречивого воспитания.</w:t>
      </w:r>
      <w:r>
        <w:rPr>
          <w:sz w:val="28"/>
          <w:szCs w:val="28"/>
        </w:rPr>
        <w:t xml:space="preserve"> Нередко ребенок оказывается в ситуации, когда каждый из членов семьи убежден, что только он способен «правильно» воспитать ребенка и обеспечить ему будущее в соответствии с собственными представлениями. Дети вынуждены приспосабливаться к требованиям каждого и пытаться соответствовать их ожиданиям, что приводит к отсутствию стержневых личностных установок, к приспособленчеству, своеобразной мимикрии, так как в противном случае ребенок будет выслушивать порицания, подвергаться прессингу и даже наказаниям со стороны членов семьи, установки которых он не реализует. Нечто аналогичное может происходить и тогда, когда родители не знают, как целесообразно воспитывать ребенка, поэтому хаотично меняют свои установки и оценки поведения ребенка, за одни и те же действия то порицая его, то поощряя. </w:t>
      </w:r>
    </w:p>
    <w:p w:rsidR="00AF61D2" w:rsidRDefault="00AF61D2">
      <w:pPr>
        <w:jc w:val="both"/>
        <w:rPr>
          <w:sz w:val="28"/>
          <w:szCs w:val="28"/>
        </w:rPr>
      </w:pPr>
    </w:p>
    <w:p w:rsidR="00AF61D2" w:rsidRDefault="00AF61D2">
      <w:pPr>
        <w:jc w:val="both"/>
        <w:rPr>
          <w:sz w:val="28"/>
          <w:szCs w:val="28"/>
        </w:rPr>
      </w:pPr>
      <w:r>
        <w:rPr>
          <w:b/>
          <w:bCs/>
          <w:sz w:val="28"/>
          <w:szCs w:val="28"/>
        </w:rPr>
        <w:t xml:space="preserve">Патохарактерологические реакции. </w:t>
      </w:r>
      <w:r>
        <w:rPr>
          <w:sz w:val="28"/>
          <w:szCs w:val="28"/>
        </w:rPr>
        <w:t>Возникают в</w:t>
      </w:r>
      <w:r>
        <w:rPr>
          <w:b/>
          <w:bCs/>
          <w:sz w:val="28"/>
          <w:szCs w:val="28"/>
        </w:rPr>
        <w:t xml:space="preserve"> </w:t>
      </w:r>
      <w:r>
        <w:rPr>
          <w:sz w:val="28"/>
          <w:szCs w:val="28"/>
        </w:rPr>
        <w:t>ситуациях грубого ущемления интересов ребенка, оскорбления или обмана. Это кратковременные состояния дезадаптивного поведения, продолжающегося от нескольких часов до нескольких дней. Они проявляются в неадекватном поведении.</w:t>
      </w:r>
    </w:p>
    <w:p w:rsidR="00AF61D2" w:rsidRDefault="00AF61D2">
      <w:pPr>
        <w:numPr>
          <w:ilvl w:val="0"/>
          <w:numId w:val="92"/>
        </w:numPr>
        <w:jc w:val="both"/>
        <w:rPr>
          <w:sz w:val="28"/>
          <w:szCs w:val="28"/>
        </w:rPr>
      </w:pPr>
      <w:r>
        <w:rPr>
          <w:i/>
          <w:iCs/>
          <w:sz w:val="28"/>
          <w:szCs w:val="28"/>
        </w:rPr>
        <w:t>Реакция оппозиции.</w:t>
      </w:r>
      <w:r>
        <w:rPr>
          <w:sz w:val="28"/>
          <w:szCs w:val="28"/>
        </w:rPr>
        <w:t xml:space="preserve"> Это протестная реакция против лиц или обстоятельств, в которых ущемлялась личность ребенка. Например, на какое-то время ребенок перестает разговаривать с отцом, нарушившим обещание или несправедливо наказавшим его.</w:t>
      </w:r>
    </w:p>
    <w:p w:rsidR="00AF61D2" w:rsidRDefault="00AF61D2">
      <w:pPr>
        <w:numPr>
          <w:ilvl w:val="0"/>
          <w:numId w:val="92"/>
        </w:numPr>
        <w:jc w:val="both"/>
        <w:rPr>
          <w:sz w:val="28"/>
          <w:szCs w:val="28"/>
        </w:rPr>
      </w:pPr>
      <w:r>
        <w:rPr>
          <w:i/>
          <w:iCs/>
          <w:sz w:val="28"/>
          <w:szCs w:val="28"/>
        </w:rPr>
        <w:t xml:space="preserve">Реакция нигилизма. </w:t>
      </w:r>
      <w:r>
        <w:rPr>
          <w:sz w:val="28"/>
          <w:szCs w:val="28"/>
        </w:rPr>
        <w:t>Реакция данного типа на психотравму проявляется в уходе от любых форм контактов и в отказе от принятия самых желанных и любимых ребенком вещей и способов времяпровождения, то есть происходит как бы генерализация негативного реагирования за пределы психотравмирующей ситуации.</w:t>
      </w:r>
    </w:p>
    <w:p w:rsidR="00AF61D2" w:rsidRDefault="00AF61D2">
      <w:pPr>
        <w:numPr>
          <w:ilvl w:val="0"/>
          <w:numId w:val="92"/>
        </w:numPr>
        <w:jc w:val="both"/>
        <w:rPr>
          <w:sz w:val="28"/>
          <w:szCs w:val="28"/>
        </w:rPr>
      </w:pPr>
      <w:r>
        <w:rPr>
          <w:i/>
          <w:iCs/>
          <w:sz w:val="28"/>
          <w:szCs w:val="28"/>
        </w:rPr>
        <w:t>Реакция гиперкомпенсации.</w:t>
      </w:r>
      <w:r>
        <w:rPr>
          <w:sz w:val="28"/>
          <w:szCs w:val="28"/>
        </w:rPr>
        <w:t xml:space="preserve"> В ответ на унижение, оскорбление или игнорирование «я» ребенка (чаще всего детским коллективом или группой) он начинает вести себя агрессивно, жестко, пытаясь таким образом завоевать авторитет и уважение детей, либо форсированно и интенсивно стремится  добиться успеха в каком-либо виде деятельности (с той же целью).</w:t>
      </w:r>
    </w:p>
    <w:p w:rsidR="00AF61D2" w:rsidRDefault="00AF61D2">
      <w:pPr>
        <w:numPr>
          <w:ilvl w:val="0"/>
          <w:numId w:val="92"/>
        </w:numPr>
        <w:jc w:val="both"/>
        <w:rPr>
          <w:sz w:val="28"/>
          <w:szCs w:val="28"/>
        </w:rPr>
      </w:pPr>
      <w:r>
        <w:rPr>
          <w:i/>
          <w:iCs/>
          <w:sz w:val="28"/>
          <w:szCs w:val="28"/>
        </w:rPr>
        <w:t>Реакция имитации.</w:t>
      </w:r>
      <w:r>
        <w:rPr>
          <w:sz w:val="28"/>
          <w:szCs w:val="28"/>
        </w:rPr>
        <w:t xml:space="preserve"> Подражая в поведении какому-либо значимому для ребенка лицу, он может перенимать стиль не только позитивного, но и крайне негативного поведения.</w:t>
      </w:r>
    </w:p>
    <w:p w:rsidR="00AF61D2" w:rsidRDefault="00AF61D2">
      <w:pPr>
        <w:jc w:val="both"/>
        <w:rPr>
          <w:sz w:val="28"/>
          <w:szCs w:val="28"/>
        </w:rPr>
      </w:pPr>
    </w:p>
    <w:p w:rsidR="00AF61D2" w:rsidRDefault="00AF61D2">
      <w:pPr>
        <w:jc w:val="both"/>
        <w:rPr>
          <w:b/>
          <w:bCs/>
          <w:sz w:val="28"/>
          <w:szCs w:val="28"/>
        </w:rPr>
      </w:pPr>
      <w:r>
        <w:rPr>
          <w:b/>
          <w:bCs/>
          <w:sz w:val="28"/>
          <w:szCs w:val="28"/>
        </w:rPr>
        <w:t>Невротические и неврозоподобные состояния.</w:t>
      </w:r>
    </w:p>
    <w:p w:rsidR="00AF61D2" w:rsidRDefault="00AF61D2">
      <w:pPr>
        <w:numPr>
          <w:ilvl w:val="0"/>
          <w:numId w:val="73"/>
        </w:numPr>
        <w:jc w:val="both"/>
        <w:rPr>
          <w:sz w:val="28"/>
          <w:szCs w:val="28"/>
        </w:rPr>
      </w:pPr>
      <w:r>
        <w:rPr>
          <w:i/>
          <w:iCs/>
          <w:sz w:val="28"/>
          <w:szCs w:val="28"/>
        </w:rPr>
        <w:t xml:space="preserve">Невротические страхи. </w:t>
      </w:r>
      <w:r>
        <w:rPr>
          <w:sz w:val="28"/>
          <w:szCs w:val="28"/>
        </w:rPr>
        <w:t>Возникают нередко благодаря неожиданным, пугающим ребенка обстоятельствам либо из-за того, что взрослые сознательно запугивают малыша с целью достижения «воспитательной» цели. Часто у детей наблюдается страх перед посещением детского учреждения после возникновения там пугающей или конфликтной ситуации – вследствие несправедливого наказания взрослыми, ссоры с ровесниками с угрозой расправы, запугивания более старшими детьми, опасения не справиться с контрольной работой и т.п. Таким образом, по своему сюжету невротические страхи могут быть различными, и в каждом отдельном случае для оказания помощи ребенку важно установить причины и механизмы существования определенного по содержанию страха.</w:t>
      </w:r>
    </w:p>
    <w:p w:rsidR="00AF61D2" w:rsidRDefault="00AF61D2">
      <w:pPr>
        <w:numPr>
          <w:ilvl w:val="0"/>
          <w:numId w:val="73"/>
        </w:numPr>
        <w:jc w:val="both"/>
        <w:rPr>
          <w:sz w:val="28"/>
          <w:szCs w:val="28"/>
        </w:rPr>
      </w:pPr>
      <w:r>
        <w:rPr>
          <w:i/>
          <w:iCs/>
          <w:sz w:val="28"/>
          <w:szCs w:val="28"/>
        </w:rPr>
        <w:t>Невротические тики.</w:t>
      </w:r>
      <w:r>
        <w:rPr>
          <w:sz w:val="28"/>
          <w:szCs w:val="28"/>
        </w:rPr>
        <w:t xml:space="preserve"> Тики - это непроизвольные, эпизодически повторяющиеся и усиливающиеся при волнении сокращения отдельных мышечных групп, возникающие, как правило, после остро действующей психотравмы. При этом решающая роль в происхождении невротических проявлений принадлежит нередко не самой пугающей ситуации, а бурной реакции на эту ситуацию окружающих взрослых. Страх взрослого человека чрезвычайно сильно воздействует на детей, отсюда идет и формирование соответствующего отношения к психотравмирующей ситуации.</w:t>
      </w:r>
    </w:p>
    <w:p w:rsidR="00AF61D2" w:rsidRDefault="00AF61D2">
      <w:pPr>
        <w:numPr>
          <w:ilvl w:val="0"/>
          <w:numId w:val="73"/>
        </w:numPr>
        <w:jc w:val="both"/>
        <w:rPr>
          <w:sz w:val="28"/>
          <w:szCs w:val="28"/>
        </w:rPr>
      </w:pPr>
      <w:r>
        <w:rPr>
          <w:i/>
          <w:iCs/>
          <w:sz w:val="28"/>
          <w:szCs w:val="28"/>
        </w:rPr>
        <w:t xml:space="preserve">Энурез. </w:t>
      </w:r>
      <w:r>
        <w:rPr>
          <w:sz w:val="28"/>
          <w:szCs w:val="28"/>
        </w:rPr>
        <w:t>Ночное недержание мочи.</w:t>
      </w:r>
    </w:p>
    <w:p w:rsidR="00AF61D2" w:rsidRDefault="00AF61D2">
      <w:pPr>
        <w:numPr>
          <w:ilvl w:val="0"/>
          <w:numId w:val="73"/>
        </w:numPr>
        <w:jc w:val="both"/>
        <w:rPr>
          <w:sz w:val="28"/>
          <w:szCs w:val="28"/>
        </w:rPr>
      </w:pPr>
      <w:r>
        <w:rPr>
          <w:i/>
          <w:iCs/>
          <w:sz w:val="28"/>
          <w:szCs w:val="28"/>
        </w:rPr>
        <w:t xml:space="preserve">Энкопрез. </w:t>
      </w:r>
      <w:r>
        <w:rPr>
          <w:sz w:val="28"/>
          <w:szCs w:val="28"/>
        </w:rPr>
        <w:t>Ночное недержание кала.</w:t>
      </w:r>
    </w:p>
    <w:p w:rsidR="00AF61D2" w:rsidRDefault="00AF61D2">
      <w:pPr>
        <w:jc w:val="both"/>
        <w:rPr>
          <w:sz w:val="28"/>
          <w:szCs w:val="28"/>
        </w:rPr>
      </w:pPr>
    </w:p>
    <w:p w:rsidR="00AF61D2" w:rsidRDefault="00AF61D2">
      <w:pPr>
        <w:jc w:val="both"/>
        <w:rPr>
          <w:sz w:val="28"/>
          <w:szCs w:val="28"/>
        </w:rPr>
      </w:pPr>
      <w:r>
        <w:rPr>
          <w:b/>
          <w:bCs/>
          <w:sz w:val="28"/>
          <w:szCs w:val="28"/>
        </w:rPr>
        <w:t xml:space="preserve">Невропатия - </w:t>
      </w:r>
      <w:r>
        <w:rPr>
          <w:sz w:val="28"/>
          <w:szCs w:val="28"/>
        </w:rPr>
        <w:t>повышенная нервная чувствительность, врожденная нервная ослабленность в результате действия ослабляющих факторов на организм женщины, непосредственно предшествующих беременности и особенно во время ее: хронические болезни, гормональная неустойчивость, вегетососудистая дистония, нервное переутомление, угрожающий выкидыш, невротические состояния во время беременности: конфликты в семье и на работе, волнения в связи с экзаменами и бытовой неустроенностью. Выраженный стресс, обусловленный отрицательными переживаниями, приводит к гормональным изменениям в организме женщины, что через общую кровеносную систему неблагоприятно сказывается на состоянии плода и развитии его нервно-регуляторных, адаптационных систем. После рождения такой ребенок вздрагивает от шума, беспокойно спит, плохо ест. В более старшем возрасте дети эмоционально неустойчивы, соматически ослаблены, впечатлительны, подвержены колебаниям артериального давления, сердцебиению, головокружению, головным болям, нарушению обмена веществ, нервным тикам, заиканию.</w:t>
      </w:r>
    </w:p>
    <w:p w:rsidR="00AF61D2" w:rsidRDefault="00AF61D2">
      <w:pPr>
        <w:jc w:val="both"/>
        <w:rPr>
          <w:sz w:val="28"/>
          <w:szCs w:val="28"/>
        </w:rPr>
      </w:pPr>
    </w:p>
    <w:p w:rsidR="00AF61D2" w:rsidRDefault="00AF61D2">
      <w:pPr>
        <w:jc w:val="both"/>
        <w:rPr>
          <w:sz w:val="28"/>
          <w:szCs w:val="28"/>
        </w:rPr>
      </w:pPr>
      <w:r>
        <w:rPr>
          <w:b/>
          <w:bCs/>
          <w:sz w:val="28"/>
          <w:szCs w:val="28"/>
        </w:rPr>
        <w:t xml:space="preserve"> Мутизм </w:t>
      </w:r>
      <w:r>
        <w:rPr>
          <w:sz w:val="28"/>
          <w:szCs w:val="28"/>
        </w:rPr>
        <w:t>- нарушение речевого общения (молчание), возникающее вследствие психической травмы. Мутизм носит временный, преходящий характер и относится к группе невротических реакций на непосильное требование, конфликт, обиду. Поэтому мутизм чаще всего возникает у застенчивых, робких, не уверенных в себе детей. Мутизм может быть абсолютным (полное молчание) или элективным (избирательным) - ребенок не отвечает ни на один вопрос в школе и нормально разговаривает дома.</w:t>
      </w:r>
    </w:p>
    <w:p w:rsidR="00AF61D2" w:rsidRDefault="00AF61D2">
      <w:pPr>
        <w:jc w:val="both"/>
        <w:rPr>
          <w:sz w:val="28"/>
          <w:szCs w:val="28"/>
        </w:rPr>
      </w:pPr>
    </w:p>
    <w:p w:rsidR="00AF61D2" w:rsidRDefault="00AF61D2">
      <w:pPr>
        <w:jc w:val="both"/>
        <w:rPr>
          <w:sz w:val="28"/>
          <w:szCs w:val="28"/>
        </w:rPr>
      </w:pPr>
      <w:r>
        <w:rPr>
          <w:b/>
          <w:bCs/>
          <w:sz w:val="28"/>
          <w:szCs w:val="28"/>
        </w:rPr>
        <w:t xml:space="preserve">Гармонический психофизический инфантилизм - </w:t>
      </w:r>
      <w:r>
        <w:rPr>
          <w:sz w:val="28"/>
          <w:szCs w:val="28"/>
        </w:rPr>
        <w:t>психофизическая незрелость ребенка, которая приводит к задержке возрастной социализации ребенка. Причинами этой формы отставания в развитии являются наследственные факторы и истощающие заболевания периода раннего детства. У ребенка с проявлениями инфантилизма к началу обучения в школе не сформирована способность произвольно управлять своим поведением. Он не готов обучаться в тех условиях, которые ему предлагает массовая школа. Такие дети наивны и непосредственны, они не понимают до конца учебную ситуацию. Им свойственно игровое отношение к учебе, поэтому их поведение на уроке непредсказуемо. Они могут включиться в общую работу, а могут совершенно  «выпасть» из урока, ходить по классу, заниматься своими делами. Псевдоучебное отношение к занятиям связано с неким уровнем самостоятельности, с интеллектуальной пассивностью. При коммуникативном отношении к занятиям дети постоянно стараются завладеть вниманием учителя. В учебной ситуации направленность на учителя заслоняет от ребенка учебное содержание. Он не начинает работать, не получив персонального указания учителя, с огромным трудом включается во фронтальную работу, иногда прибегает к  специальным уловкам и капризам для привлечения внимания взрослого. Даже обладая хорошей специальной подготовкой, например, умея читать и писать, он работает лишь в присутствии взрослого, после ухода взрослого часто бросает работу, не стремясь закончить ее. Клиническое и психологическое обследование показывает, что по своим физическим показателям такие дети отстают от ровесников на 2-3 года. У них хрупкое телосложение, пропорции тела как у дошкольников. Движения у них плавны и изящны, мимика яркая, выразительная, неустойчивая. Речь правильно оформлена, достаточный словарный запас, нередко с включением словесных штампов взрослого человека. Они наивны и непосредственны в своих суждениях и поступках. Развитие детей с гармоническим инфантилизмом имеет благоприятный прогноз: при правильной организации обучения и воспитания эти дети со временем догоняют своих сверстников в учебе, негативные тенденции их личностного развития сглаживаются.</w:t>
      </w:r>
    </w:p>
    <w:p w:rsidR="00AF61D2" w:rsidRDefault="00AF61D2">
      <w:pPr>
        <w:jc w:val="both"/>
        <w:rPr>
          <w:sz w:val="28"/>
          <w:szCs w:val="28"/>
        </w:rPr>
      </w:pPr>
    </w:p>
    <w:p w:rsidR="00AF61D2" w:rsidRDefault="00AF61D2">
      <w:pPr>
        <w:jc w:val="both"/>
        <w:rPr>
          <w:sz w:val="28"/>
          <w:szCs w:val="28"/>
        </w:rPr>
      </w:pPr>
      <w:r>
        <w:rPr>
          <w:b/>
          <w:bCs/>
          <w:sz w:val="28"/>
          <w:szCs w:val="28"/>
        </w:rPr>
        <w:t>Ранний детский аутизм</w:t>
      </w:r>
      <w:r>
        <w:rPr>
          <w:sz w:val="28"/>
          <w:szCs w:val="28"/>
        </w:rPr>
        <w:t>. Основным проявлением раннего детского аутизма является выраженная недостаточность или полное отсутствие потребности в контактах с другими людьми, отгороженность от внешнего мира. Особенности эмоционально-волевой сферы аутичного ребенка проявляются в слабости или искаженности эмоционального реагирования, обыденности эмоций, их однообразии, неадекватности. У многих детей отмечается неспособность дифференцировать одушевленные и неодушевленные предметы, боязнь всего нового, приверженность к сохранению неизменности окружающих предметов и людей. Таким детям свойственна непереносимость взгляда в глаза, «скользящий» взгляд, взгляд мимо или сквозь людей, фрагментарность зрительного внимания (они лучше воспринимают объекты, находящиеся на периферии зрительного поля, чем те, которые находятся в центре). Иногда отмечается «псевдоглухота» и «псевдослепота», т.е. ребенок не реагирует на обращение к нему, «не замечает» окружающих. В движениях у ребенка отмечается моторная неловкость, вычурность, некоординированность, мимика бедная, однообразная. Часто возникают трудности по формированию навыков письма, рисования, ручной умелости, а также самообслуживания. Характерно наличие стереотипных движений: подпрыгивание, потряхивание кистями рук, вращение кистей рук, раскачивание туловищем и головой и др. Аутизм не имеет тенденции к нарастанию, психическая  недостаточность не усиливается, а иногда с годами уменьшается, ребенок с годами становится более контактным, легче адаптируется среди сверстников. В обучении к такому ребенку необходим индивидуальный подход.</w:t>
      </w:r>
    </w:p>
    <w:p w:rsidR="00AF61D2" w:rsidRDefault="00AF61D2">
      <w:pPr>
        <w:jc w:val="both"/>
        <w:rPr>
          <w:sz w:val="28"/>
          <w:szCs w:val="28"/>
        </w:rPr>
      </w:pPr>
    </w:p>
    <w:p w:rsidR="00AF61D2" w:rsidRDefault="00AF61D2">
      <w:pPr>
        <w:jc w:val="both"/>
        <w:rPr>
          <w:sz w:val="28"/>
          <w:szCs w:val="28"/>
        </w:rPr>
      </w:pPr>
      <w:r>
        <w:rPr>
          <w:b/>
          <w:bCs/>
          <w:sz w:val="28"/>
          <w:szCs w:val="28"/>
        </w:rPr>
        <w:t xml:space="preserve">Психопатический синдром - </w:t>
      </w:r>
      <w:r>
        <w:rPr>
          <w:sz w:val="28"/>
          <w:szCs w:val="28"/>
        </w:rPr>
        <w:t>патологический склад характера, выражающийся  в неуравновешенности поведения, плохой приспособляемости к условиям внешней среды, неумении подчиняться требованиям, исходящим извне. Дезадаптация проявляется в отсутствии адекватного поведения в любой жизненной ситуации, приводит к тяжелым конфликтам с окружающими людьми.</w:t>
      </w:r>
    </w:p>
    <w:p w:rsidR="00AF61D2" w:rsidRDefault="00AF61D2">
      <w:pPr>
        <w:jc w:val="both"/>
        <w:rPr>
          <w:sz w:val="28"/>
          <w:szCs w:val="28"/>
        </w:rPr>
      </w:pPr>
    </w:p>
    <w:p w:rsidR="00AF61D2" w:rsidRDefault="00AF61D2">
      <w:pPr>
        <w:jc w:val="both"/>
        <w:rPr>
          <w:sz w:val="28"/>
          <w:szCs w:val="28"/>
        </w:rPr>
      </w:pPr>
      <w:r>
        <w:rPr>
          <w:b/>
          <w:bCs/>
          <w:sz w:val="28"/>
          <w:szCs w:val="28"/>
        </w:rPr>
        <w:t xml:space="preserve">Шизофрения - </w:t>
      </w:r>
      <w:r>
        <w:rPr>
          <w:sz w:val="28"/>
          <w:szCs w:val="28"/>
        </w:rPr>
        <w:t>психическое заболевание, проявляющееся  в нарушениях мышления, эмоций и воли. В мыслительных операциях нарушаются причинно-следственные связи, наблюдается склонность к символике, резонерство. В эмоциональных нарушениях отмечается своеобразная повышенная ранимость и чувствительность к событиям, которые непосредственно больного или его родных не касаются, но проявляется удивительное равнодушие, если горе случается с близким ему человеком. Характерным для шизофрении расстройством является эмоциональная тупость. Волевая активность в основном направлена на реализацию каких-либо односторонних интересов, увлечений. Часто шизофрения начинается у детей, несколько опережающих сверстников в своем психическом развитии. Нередко, обладая достаточно высоким интеллектом, своеобразно развитыми отдельными способностями, обширной осведомленностью в конкретных областях знаний, ребята,тем не менее, плохо учатся в школе, ибо совершенно не проявляют интереса к занятиям, не реализуют в необходимой практической деятельности свой богатый духовный потенциал.</w:t>
      </w:r>
    </w:p>
    <w:p w:rsidR="00AF61D2" w:rsidRDefault="00AF61D2">
      <w:pPr>
        <w:jc w:val="both"/>
        <w:rPr>
          <w:sz w:val="28"/>
          <w:szCs w:val="28"/>
        </w:rPr>
      </w:pPr>
    </w:p>
    <w:p w:rsidR="00AF61D2" w:rsidRDefault="00AF61D2">
      <w:pPr>
        <w:jc w:val="both"/>
        <w:rPr>
          <w:sz w:val="28"/>
          <w:szCs w:val="28"/>
        </w:rPr>
      </w:pPr>
      <w:r>
        <w:rPr>
          <w:b/>
          <w:bCs/>
          <w:sz w:val="28"/>
          <w:szCs w:val="28"/>
        </w:rPr>
        <w:t>Эпилепсия -</w:t>
      </w:r>
      <w:r>
        <w:rPr>
          <w:sz w:val="28"/>
          <w:szCs w:val="28"/>
        </w:rPr>
        <w:t xml:space="preserve"> это хроническое нервно-психическое заболевание с приступообразными повторяющимися расстройствами сознания или настроения, с судорогами или без судорог, сопровождающееся специфическими изменениями личности. Больным свойственны аккуратность, тщательность в выполнении любого дела, мелочность, доходящая до педантизма. Однако под влиянием аффекта они могут быть безудержными в своих поступках. К окружающим относятся двойственно: с одной стороны, угодливо и льстиво до слащавости, но с другой стороны, они же могут быть злопамятными, мстительными, жестокими.</w:t>
      </w:r>
    </w:p>
    <w:p w:rsidR="00AF61D2" w:rsidRDefault="00AF61D2">
      <w:pPr>
        <w:jc w:val="both"/>
        <w:rPr>
          <w:sz w:val="28"/>
          <w:szCs w:val="28"/>
        </w:rPr>
      </w:pPr>
    </w:p>
    <w:p w:rsidR="00AF61D2" w:rsidRDefault="00AF61D2">
      <w:pPr>
        <w:jc w:val="both"/>
        <w:rPr>
          <w:sz w:val="28"/>
          <w:szCs w:val="28"/>
        </w:rPr>
      </w:pPr>
      <w:r>
        <w:rPr>
          <w:sz w:val="28"/>
          <w:szCs w:val="28"/>
        </w:rPr>
        <w:t xml:space="preserve">В классы компенсирующего обучения дети с шизофренией и эпилепсией направляются только в стадии ремиссии (временное ослабление  болезни).      </w:t>
      </w:r>
    </w:p>
    <w:p w:rsidR="00AF61D2" w:rsidRDefault="00AF61D2">
      <w:pPr>
        <w:jc w:val="both"/>
        <w:rPr>
          <w:sz w:val="28"/>
          <w:szCs w:val="28"/>
        </w:rPr>
      </w:pPr>
      <w:r>
        <w:rPr>
          <w:sz w:val="28"/>
          <w:szCs w:val="28"/>
        </w:rPr>
        <w:t xml:space="preserve"> </w:t>
      </w: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pPr>
        <w:jc w:val="both"/>
        <w:rPr>
          <w:sz w:val="28"/>
          <w:szCs w:val="28"/>
        </w:rPr>
      </w:pPr>
    </w:p>
    <w:p w:rsidR="00AF61D2" w:rsidRDefault="00AF61D2">
      <w:bookmarkStart w:id="0" w:name="_GoBack"/>
      <w:bookmarkEnd w:id="0"/>
    </w:p>
    <w:sectPr w:rsidR="00AF61D2">
      <w:footerReference w:type="even" r:id="rId27"/>
      <w:footerReference w:type="default" r:id="rId28"/>
      <w:footerReference w:type="first" r:id="rId29"/>
      <w:footnotePr>
        <w:pos w:val="beneathText"/>
      </w:footnotePr>
      <w:pgSz w:w="11905" w:h="16837"/>
      <w:pgMar w:top="1134" w:right="746" w:bottom="1134" w:left="1080"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1D2" w:rsidRDefault="00AF61D2">
      <w:r>
        <w:separator/>
      </w:r>
    </w:p>
  </w:endnote>
  <w:endnote w:type="continuationSeparator" w:id="0">
    <w:p w:rsidR="00AF61D2" w:rsidRDefault="00AF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591E44">
    <w:pPr>
      <w:pStyle w:val="ad"/>
      <w:ind w:right="360"/>
    </w:pPr>
    <w:r>
      <w:pict>
        <v:shapetype id="_x0000_t202" coordsize="21600,21600" o:spt="202" path="m,l,21600r21600,l21600,xe">
          <v:stroke joinstyle="miter"/>
          <v:path gradientshapeok="t" o:connecttype="rect"/>
        </v:shapetype>
        <v:shape id="_x0000_s1025" type="#_x0000_t202" style="position:absolute;margin-left:554.85pt;margin-top:.05pt;width:12pt;height:13.75pt;z-index:251656192;mso-wrap-distance-left:0;mso-wrap-distance-right:0;mso-position-horizontal-relative:page" stroked="f">
          <v:fill opacity="0" color2="black"/>
          <v:textbox inset="0,0,0,0">
            <w:txbxContent>
              <w:p w:rsidR="00AF61D2" w:rsidRDefault="00AF61D2">
                <w:pPr>
                  <w:pStyle w:val="ad"/>
                </w:pPr>
                <w:r>
                  <w:rPr>
                    <w:rStyle w:val="a5"/>
                  </w:rPr>
                  <w:fldChar w:fldCharType="begin"/>
                </w:r>
                <w:r>
                  <w:rPr>
                    <w:rStyle w:val="a5"/>
                  </w:rPr>
                  <w:instrText xml:space="preserve"> PAGE </w:instrText>
                </w:r>
                <w:r>
                  <w:rPr>
                    <w:rStyle w:val="a5"/>
                  </w:rPr>
                  <w:fldChar w:fldCharType="separate"/>
                </w:r>
                <w:r w:rsidR="004902B9">
                  <w:rPr>
                    <w:rStyle w:val="a5"/>
                    <w:noProof/>
                  </w:rPr>
                  <w:t>23</w:t>
                </w:r>
                <w:r>
                  <w:rPr>
                    <w:rStyle w:val="a5"/>
                  </w:rPr>
                  <w:fldChar w:fldCharType="end"/>
                </w:r>
              </w:p>
            </w:txbxContent>
          </v:textbox>
          <w10:wrap type="square" side="largest" anchorx="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591E44">
    <w:pPr>
      <w:pStyle w:val="ad"/>
      <w:ind w:right="360"/>
    </w:pPr>
    <w:r>
      <w:pict>
        <v:shapetype id="_x0000_t202" coordsize="21600,21600" o:spt="202" path="m,l,21600r21600,l21600,xe">
          <v:stroke joinstyle="miter"/>
          <v:path gradientshapeok="t" o:connecttype="rect"/>
        </v:shapetype>
        <v:shape id="_x0000_s1028" type="#_x0000_t202" style="position:absolute;margin-left:537.25pt;margin-top:.05pt;width:18pt;height:13.75pt;z-index:251659264;mso-wrap-distance-left:0;mso-wrap-distance-right:0;mso-position-horizontal-relative:page" stroked="f">
          <v:fill opacity="0" color2="black"/>
          <v:textbox inset="0,0,0,0">
            <w:txbxContent>
              <w:p w:rsidR="00AF61D2" w:rsidRDefault="00AF61D2">
                <w:pPr>
                  <w:pStyle w:val="ad"/>
                </w:pPr>
                <w:r>
                  <w:rPr>
                    <w:rStyle w:val="a5"/>
                  </w:rPr>
                  <w:fldChar w:fldCharType="begin"/>
                </w:r>
                <w:r>
                  <w:rPr>
                    <w:rStyle w:val="a5"/>
                  </w:rPr>
                  <w:instrText xml:space="preserve"> PAGE </w:instrText>
                </w:r>
                <w:r>
                  <w:rPr>
                    <w:rStyle w:val="a5"/>
                  </w:rPr>
                  <w:fldChar w:fldCharType="separate"/>
                </w:r>
                <w:r>
                  <w:rPr>
                    <w:rStyle w:val="a5"/>
                  </w:rPr>
                  <w:t>206</w:t>
                </w:r>
                <w:r>
                  <w:rPr>
                    <w:rStyle w:val="a5"/>
                  </w:rPr>
                  <w:fldChar w:fldCharType="end"/>
                </w:r>
              </w:p>
            </w:txbxContent>
          </v:textbox>
          <w10:wrap type="square" side="largest" anchorx="page"/>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pPr>
      <w:pStyle w:val="ad"/>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591E44">
    <w:pPr>
      <w:pStyle w:val="ad"/>
      <w:ind w:right="360"/>
    </w:pPr>
    <w:r>
      <w:pict>
        <v:shapetype id="_x0000_t202" coordsize="21600,21600" o:spt="202" path="m,l,21600r21600,l21600,xe">
          <v:stroke joinstyle="miter"/>
          <v:path gradientshapeok="t" o:connecttype="rect"/>
        </v:shapetype>
        <v:shape id="_x0000_s1026" type="#_x0000_t202" style="position:absolute;margin-left:540.75pt;margin-top:.05pt;width:12pt;height:13.75pt;z-index:251657216;mso-wrap-distance-left:0;mso-wrap-distance-right:0;mso-position-horizontal-relative:page" stroked="f">
          <v:fill opacity="0" color2="black"/>
          <v:textbox inset="0,0,0,0">
            <w:txbxContent>
              <w:p w:rsidR="00AF61D2" w:rsidRDefault="00AF61D2">
                <w:pPr>
                  <w:pStyle w:val="ad"/>
                </w:pPr>
                <w:r>
                  <w:rPr>
                    <w:rStyle w:val="a5"/>
                  </w:rPr>
                  <w:fldChar w:fldCharType="begin"/>
                </w:r>
                <w:r>
                  <w:rPr>
                    <w:rStyle w:val="a5"/>
                  </w:rPr>
                  <w:instrText xml:space="preserve"> PAGE </w:instrText>
                </w:r>
                <w:r>
                  <w:rPr>
                    <w:rStyle w:val="a5"/>
                  </w:rPr>
                  <w:fldChar w:fldCharType="separate"/>
                </w:r>
                <w:r>
                  <w:rPr>
                    <w:rStyle w:val="a5"/>
                  </w:rPr>
                  <w:t>206</w:t>
                </w:r>
                <w:r>
                  <w:rPr>
                    <w:rStyle w:val="a5"/>
                  </w:rPr>
                  <w:fldChar w:fldCharType="end"/>
                </w:r>
              </w:p>
            </w:txbxContent>
          </v:textbox>
          <w10:wrap type="square" side="largest" anchorx="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AF61D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D2" w:rsidRDefault="00591E44">
    <w:pPr>
      <w:pStyle w:val="ad"/>
      <w:ind w:right="360"/>
    </w:pPr>
    <w:r>
      <w:pict>
        <v:shapetype id="_x0000_t202" coordsize="21600,21600" o:spt="202" path="m,l,21600r21600,l21600,xe">
          <v:stroke joinstyle="miter"/>
          <v:path gradientshapeok="t" o:connecttype="rect"/>
        </v:shapetype>
        <v:shape id="_x0000_s1027" type="#_x0000_t202" style="position:absolute;margin-left:801.45pt;margin-top:.05pt;width:12pt;height:13.75pt;z-index:251658240;mso-wrap-distance-left:0;mso-wrap-distance-right:0;mso-position-horizontal-relative:page" stroked="f">
          <v:fill opacity="0" color2="black"/>
          <v:textbox inset="0,0,0,0">
            <w:txbxContent>
              <w:p w:rsidR="00AF61D2" w:rsidRDefault="00AF61D2">
                <w:pPr>
                  <w:pStyle w:val="ad"/>
                </w:pPr>
                <w:r>
                  <w:rPr>
                    <w:rStyle w:val="a5"/>
                  </w:rPr>
                  <w:fldChar w:fldCharType="begin"/>
                </w:r>
                <w:r>
                  <w:rPr>
                    <w:rStyle w:val="a5"/>
                  </w:rPr>
                  <w:instrText xml:space="preserve"> PAGE </w:instrText>
                </w:r>
                <w:r>
                  <w:rPr>
                    <w:rStyle w:val="a5"/>
                  </w:rPr>
                  <w:fldChar w:fldCharType="separate"/>
                </w:r>
                <w:r>
                  <w:rPr>
                    <w:rStyle w:val="a5"/>
                  </w:rPr>
                  <w:t>206</w:t>
                </w:r>
                <w:r>
                  <w:rPr>
                    <w:rStyle w:val="a5"/>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1D2" w:rsidRDefault="00AF61D2">
      <w:r>
        <w:separator/>
      </w:r>
    </w:p>
  </w:footnote>
  <w:footnote w:type="continuationSeparator" w:id="0">
    <w:p w:rsidR="00AF61D2" w:rsidRDefault="00AF61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pStyle w:val="9"/>
      <w:lvlText w:val=""/>
      <w:lvlJc w:val="left"/>
      <w:pPr>
        <w:tabs>
          <w:tab w:val="num" w:pos="1584"/>
        </w:tabs>
        <w:ind w:left="1584" w:hanging="1584"/>
      </w:pPr>
    </w:lvl>
  </w:abstractNum>
  <w:abstractNum w:abstractNumId="1">
    <w:nsid w:val="00000002"/>
    <w:multiLevelType w:val="multilevel"/>
    <w:tmpl w:val="00000002"/>
    <w:name w:val="WW8Num2"/>
    <w:lvl w:ilvl="0">
      <w:start w:val="2"/>
      <w:numFmt w:val="decimal"/>
      <w:lvlText w:val="%1."/>
      <w:lvlJc w:val="left"/>
      <w:pPr>
        <w:tabs>
          <w:tab w:val="num" w:pos="1080"/>
        </w:tabs>
        <w:ind w:left="1080" w:hanging="360"/>
      </w:pPr>
    </w:lvl>
    <w:lvl w:ilvl="1">
      <w:start w:val="3"/>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00000004"/>
    <w:name w:val="WW8Num4"/>
    <w:lvl w:ilvl="0">
      <w:start w:val="1"/>
      <w:numFmt w:val="decimal"/>
      <w:lvlText w:val="%1)"/>
      <w:lvlJc w:val="left"/>
      <w:pPr>
        <w:tabs>
          <w:tab w:val="num" w:pos="0"/>
        </w:tabs>
        <w:ind w:left="0" w:firstLine="0"/>
      </w:pPr>
      <w:rPr>
        <w:rFonts w:ascii="Times New Roman" w:hAnsi="Times New Roman"/>
      </w:rPr>
    </w:lvl>
  </w:abstractNum>
  <w:abstractNum w:abstractNumId="4">
    <w:nsid w:val="00000005"/>
    <w:multiLevelType w:val="singleLevel"/>
    <w:tmpl w:val="00000005"/>
    <w:name w:val="WW8Num5"/>
    <w:lvl w:ilvl="0">
      <w:start w:val="46"/>
      <w:numFmt w:val="decimal"/>
      <w:lvlText w:val="%1."/>
      <w:lvlJc w:val="left"/>
      <w:pPr>
        <w:tabs>
          <w:tab w:val="num" w:pos="0"/>
        </w:tabs>
        <w:ind w:left="0" w:firstLine="0"/>
      </w:pPr>
      <w:rPr>
        <w:rFonts w:ascii="Times New Roman" w:hAnsi="Times New Roman"/>
      </w:rPr>
    </w:lvl>
  </w:abstractNum>
  <w:abstractNum w:abstractNumId="5">
    <w:nsid w:val="00000006"/>
    <w:multiLevelType w:val="singleLevel"/>
    <w:tmpl w:val="00000006"/>
    <w:name w:val="WW8Num6"/>
    <w:lvl w:ilvl="0">
      <w:start w:val="6"/>
      <w:numFmt w:val="decimal"/>
      <w:lvlText w:val="%1. "/>
      <w:lvlJc w:val="left"/>
      <w:pPr>
        <w:tabs>
          <w:tab w:val="num" w:pos="0"/>
        </w:tabs>
        <w:ind w:left="283" w:hanging="283"/>
      </w:pPr>
      <w:rPr>
        <w:rFonts w:ascii="Times New Roman" w:hAnsi="Times New Roman"/>
        <w:b w:val="0"/>
        <w:bCs w:val="0"/>
        <w:i w:val="0"/>
        <w:iCs w:val="0"/>
        <w:sz w:val="24"/>
        <w:szCs w:val="24"/>
        <w:u w:val="none"/>
      </w:rPr>
    </w:lvl>
  </w:abstractNum>
  <w:abstractNum w:abstractNumId="6">
    <w:nsid w:val="00000007"/>
    <w:multiLevelType w:val="singleLevel"/>
    <w:tmpl w:val="00000007"/>
    <w:name w:val="WW8Num7"/>
    <w:lvl w:ilvl="0">
      <w:start w:val="22"/>
      <w:numFmt w:val="decimal"/>
      <w:lvlText w:val="%1."/>
      <w:lvlJc w:val="left"/>
      <w:pPr>
        <w:tabs>
          <w:tab w:val="num" w:pos="0"/>
        </w:tabs>
        <w:ind w:left="0" w:firstLine="0"/>
      </w:pPr>
      <w:rPr>
        <w:rFonts w:ascii="Times New Roman" w:hAnsi="Times New Roman"/>
      </w:rPr>
    </w:lvl>
  </w:abstractNum>
  <w:abstractNum w:abstractNumId="7">
    <w:nsid w:val="00000008"/>
    <w:multiLevelType w:val="singleLevel"/>
    <w:tmpl w:val="00000008"/>
    <w:name w:val="WW8Num8"/>
    <w:lvl w:ilvl="0">
      <w:start w:val="4"/>
      <w:numFmt w:val="decimal"/>
      <w:lvlText w:val="%1)"/>
      <w:lvlJc w:val="left"/>
      <w:pPr>
        <w:tabs>
          <w:tab w:val="num" w:pos="0"/>
        </w:tabs>
        <w:ind w:left="0" w:firstLine="0"/>
      </w:pPr>
      <w:rPr>
        <w:rFonts w:ascii="Times New Roman" w:hAnsi="Times New Roman"/>
      </w:rPr>
    </w:lvl>
  </w:abstractNum>
  <w:abstractNum w:abstractNumId="8">
    <w:nsid w:val="00000009"/>
    <w:multiLevelType w:val="singleLevel"/>
    <w:tmpl w:val="00000009"/>
    <w:name w:val="WW8Num9"/>
    <w:lvl w:ilvl="0">
      <w:start w:val="1"/>
      <w:numFmt w:val="decimal"/>
      <w:lvlText w:val="%1."/>
      <w:lvlJc w:val="left"/>
      <w:pPr>
        <w:tabs>
          <w:tab w:val="num" w:pos="0"/>
        </w:tabs>
        <w:ind w:left="0" w:firstLine="0"/>
      </w:pPr>
      <w:rPr>
        <w:rFonts w:ascii="Times New Roman" w:hAnsi="Times New Roman"/>
      </w:rPr>
    </w:lvl>
  </w:abstractNum>
  <w:abstractNum w:abstractNumId="9">
    <w:nsid w:val="0000000A"/>
    <w:multiLevelType w:val="singleLevel"/>
    <w:tmpl w:val="0000000A"/>
    <w:name w:val="WW8Num11"/>
    <w:lvl w:ilvl="0">
      <w:start w:val="1"/>
      <w:numFmt w:val="bullet"/>
      <w:lvlText w:val=""/>
      <w:lvlJc w:val="left"/>
      <w:pPr>
        <w:tabs>
          <w:tab w:val="num" w:pos="1142"/>
        </w:tabs>
        <w:ind w:left="1142" w:hanging="360"/>
      </w:pPr>
      <w:rPr>
        <w:rFonts w:ascii="Symbol" w:hAnsi="Symbol" w:cs="Symbol"/>
      </w:rPr>
    </w:lvl>
  </w:abstractNum>
  <w:abstractNum w:abstractNumId="10">
    <w:nsid w:val="0000000B"/>
    <w:multiLevelType w:val="singleLevel"/>
    <w:tmpl w:val="0000000B"/>
    <w:name w:val="WW8Num12"/>
    <w:lvl w:ilvl="0">
      <w:start w:val="1"/>
      <w:numFmt w:val="decimal"/>
      <w:lvlText w:val="%1."/>
      <w:lvlJc w:val="left"/>
      <w:pPr>
        <w:tabs>
          <w:tab w:val="num" w:pos="0"/>
        </w:tabs>
        <w:ind w:left="0" w:firstLine="0"/>
      </w:pPr>
      <w:rPr>
        <w:rFonts w:ascii="Times New Roman" w:hAnsi="Times New Roman" w:cs="Times New Roman"/>
      </w:rPr>
    </w:lvl>
  </w:abstractNum>
  <w:abstractNum w:abstractNumId="11">
    <w:nsid w:val="0000000C"/>
    <w:multiLevelType w:val="singleLevel"/>
    <w:tmpl w:val="0000000C"/>
    <w:name w:val="WW8Num13"/>
    <w:lvl w:ilvl="0">
      <w:start w:val="1"/>
      <w:numFmt w:val="bullet"/>
      <w:lvlText w:val=""/>
      <w:lvlJc w:val="left"/>
      <w:pPr>
        <w:tabs>
          <w:tab w:val="num" w:pos="1080"/>
        </w:tabs>
        <w:ind w:left="1080" w:hanging="360"/>
      </w:pPr>
      <w:rPr>
        <w:rFonts w:ascii="Symbol" w:hAnsi="Symbol" w:cs="Symbol"/>
      </w:rPr>
    </w:lvl>
  </w:abstractNum>
  <w:abstractNum w:abstractNumId="12">
    <w:nsid w:val="0000000D"/>
    <w:multiLevelType w:val="singleLevel"/>
    <w:tmpl w:val="0000000D"/>
    <w:name w:val="WW8Num14"/>
    <w:lvl w:ilvl="0">
      <w:start w:val="1"/>
      <w:numFmt w:val="decimal"/>
      <w:lvlText w:val="%1)"/>
      <w:lvlJc w:val="left"/>
      <w:pPr>
        <w:tabs>
          <w:tab w:val="num" w:pos="0"/>
        </w:tabs>
        <w:ind w:left="0" w:firstLine="0"/>
      </w:pPr>
      <w:rPr>
        <w:rFonts w:ascii="Arial" w:hAnsi="Arial" w:cs="Arial"/>
      </w:rPr>
    </w:lvl>
  </w:abstractNum>
  <w:abstractNum w:abstractNumId="13">
    <w:nsid w:val="0000000E"/>
    <w:multiLevelType w:val="singleLevel"/>
    <w:tmpl w:val="0000000E"/>
    <w:name w:val="WW8Num15"/>
    <w:lvl w:ilvl="0">
      <w:start w:val="1"/>
      <w:numFmt w:val="decimal"/>
      <w:lvlText w:val="%1."/>
      <w:lvlJc w:val="left"/>
      <w:pPr>
        <w:tabs>
          <w:tab w:val="num" w:pos="0"/>
        </w:tabs>
        <w:ind w:left="0" w:firstLine="0"/>
      </w:pPr>
      <w:rPr>
        <w:rFonts w:ascii="Times New Roman" w:hAnsi="Times New Roman" w:cs="Times New Roman"/>
        <w:b w:val="0"/>
        <w:bCs w:val="0"/>
      </w:rPr>
    </w:lvl>
  </w:abstractNum>
  <w:abstractNum w:abstractNumId="14">
    <w:nsid w:val="0000000F"/>
    <w:multiLevelType w:val="singleLevel"/>
    <w:tmpl w:val="0000000F"/>
    <w:name w:val="WW8Num16"/>
    <w:lvl w:ilvl="0">
      <w:numFmt w:val="bullet"/>
      <w:lvlText w:val="-"/>
      <w:lvlJc w:val="left"/>
      <w:pPr>
        <w:tabs>
          <w:tab w:val="num" w:pos="365"/>
        </w:tabs>
        <w:ind w:left="365" w:hanging="360"/>
      </w:pPr>
      <w:rPr>
        <w:rFonts w:ascii="Times New Roman" w:hAnsi="Times New Roman"/>
      </w:rPr>
    </w:lvl>
  </w:abstractNum>
  <w:abstractNum w:abstractNumId="15">
    <w:nsid w:val="00000010"/>
    <w:multiLevelType w:val="singleLevel"/>
    <w:tmpl w:val="00000010"/>
    <w:name w:val="WW8Num17"/>
    <w:lvl w:ilvl="0">
      <w:numFmt w:val="bullet"/>
      <w:lvlText w:val="-"/>
      <w:lvlJc w:val="left"/>
      <w:pPr>
        <w:tabs>
          <w:tab w:val="num" w:pos="0"/>
        </w:tabs>
        <w:ind w:left="0" w:firstLine="0"/>
      </w:pPr>
      <w:rPr>
        <w:rFonts w:ascii="Times New Roman" w:hAnsi="Times New Roman" w:cs="Times New Roman"/>
      </w:rPr>
    </w:lvl>
  </w:abstractNum>
  <w:abstractNum w:abstractNumId="16">
    <w:nsid w:val="00000011"/>
    <w:multiLevelType w:val="singleLevel"/>
    <w:tmpl w:val="00000011"/>
    <w:name w:val="WW8Num18"/>
    <w:lvl w:ilvl="0">
      <w:start w:val="2"/>
      <w:numFmt w:val="decimal"/>
      <w:lvlText w:val="%1)"/>
      <w:lvlJc w:val="left"/>
      <w:pPr>
        <w:tabs>
          <w:tab w:val="num" w:pos="0"/>
        </w:tabs>
        <w:ind w:left="0" w:firstLine="0"/>
      </w:pPr>
      <w:rPr>
        <w:rFonts w:ascii="Arial" w:hAnsi="Arial" w:cs="Arial"/>
      </w:rPr>
    </w:lvl>
  </w:abstractNum>
  <w:abstractNum w:abstractNumId="17">
    <w:nsid w:val="00000012"/>
    <w:multiLevelType w:val="singleLevel"/>
    <w:tmpl w:val="00000012"/>
    <w:name w:val="WW8Num19"/>
    <w:lvl w:ilvl="0">
      <w:start w:val="2"/>
      <w:numFmt w:val="decimal"/>
      <w:lvlText w:val="3.%1."/>
      <w:lvlJc w:val="left"/>
      <w:pPr>
        <w:tabs>
          <w:tab w:val="num" w:pos="0"/>
        </w:tabs>
        <w:ind w:left="0" w:firstLine="0"/>
      </w:pPr>
      <w:rPr>
        <w:rFonts w:ascii="Times New Roman" w:hAnsi="Times New Roman" w:cs="Times New Roman"/>
      </w:rPr>
    </w:lvl>
  </w:abstractNum>
  <w:abstractNum w:abstractNumId="18">
    <w:nsid w:val="00000013"/>
    <w:multiLevelType w:val="singleLevel"/>
    <w:tmpl w:val="00000013"/>
    <w:name w:val="WW8Num20"/>
    <w:lvl w:ilvl="0">
      <w:start w:val="1"/>
      <w:numFmt w:val="decimal"/>
      <w:lvlText w:val="%1."/>
      <w:lvlJc w:val="left"/>
      <w:pPr>
        <w:tabs>
          <w:tab w:val="num" w:pos="360"/>
        </w:tabs>
        <w:ind w:left="360" w:hanging="360"/>
      </w:pPr>
    </w:lvl>
  </w:abstractNum>
  <w:abstractNum w:abstractNumId="19">
    <w:nsid w:val="00000014"/>
    <w:multiLevelType w:val="singleLevel"/>
    <w:tmpl w:val="00000014"/>
    <w:name w:val="WW8Num21"/>
    <w:lvl w:ilvl="0">
      <w:start w:val="28"/>
      <w:numFmt w:val="decimal"/>
      <w:lvlText w:val="%1."/>
      <w:lvlJc w:val="left"/>
      <w:pPr>
        <w:tabs>
          <w:tab w:val="num" w:pos="0"/>
        </w:tabs>
        <w:ind w:left="0" w:firstLine="0"/>
      </w:pPr>
      <w:rPr>
        <w:rFonts w:ascii="Times New Roman" w:hAnsi="Times New Roman" w:cs="Times New Roman"/>
      </w:rPr>
    </w:lvl>
  </w:abstractNum>
  <w:abstractNum w:abstractNumId="20">
    <w:nsid w:val="00000015"/>
    <w:multiLevelType w:val="singleLevel"/>
    <w:tmpl w:val="00000015"/>
    <w:name w:val="WW8Num22"/>
    <w:lvl w:ilvl="0">
      <w:start w:val="18"/>
      <w:numFmt w:val="decimal"/>
      <w:lvlText w:val="%1."/>
      <w:lvlJc w:val="left"/>
      <w:pPr>
        <w:tabs>
          <w:tab w:val="num" w:pos="0"/>
        </w:tabs>
        <w:ind w:left="0" w:firstLine="0"/>
      </w:pPr>
      <w:rPr>
        <w:rFonts w:ascii="Times New Roman" w:hAnsi="Times New Roman" w:cs="Times New Roman"/>
      </w:rPr>
    </w:lvl>
  </w:abstractNum>
  <w:abstractNum w:abstractNumId="21">
    <w:nsid w:val="00000016"/>
    <w:multiLevelType w:val="singleLevel"/>
    <w:tmpl w:val="00000016"/>
    <w:name w:val="WW8Num23"/>
    <w:lvl w:ilvl="0">
      <w:start w:val="40"/>
      <w:numFmt w:val="decimal"/>
      <w:lvlText w:val="%1."/>
      <w:lvlJc w:val="left"/>
      <w:pPr>
        <w:tabs>
          <w:tab w:val="num" w:pos="0"/>
        </w:tabs>
        <w:ind w:left="0" w:firstLine="0"/>
      </w:pPr>
      <w:rPr>
        <w:rFonts w:ascii="Arial" w:hAnsi="Arial" w:cs="Arial"/>
      </w:rPr>
    </w:lvl>
  </w:abstractNum>
  <w:abstractNum w:abstractNumId="22">
    <w:nsid w:val="00000017"/>
    <w:multiLevelType w:val="singleLevel"/>
    <w:tmpl w:val="00000017"/>
    <w:name w:val="WW8Num24"/>
    <w:lvl w:ilvl="0">
      <w:numFmt w:val="bullet"/>
      <w:lvlText w:val="-"/>
      <w:lvlJc w:val="left"/>
      <w:pPr>
        <w:tabs>
          <w:tab w:val="num" w:pos="0"/>
        </w:tabs>
        <w:ind w:left="0" w:firstLine="0"/>
      </w:pPr>
      <w:rPr>
        <w:rFonts w:ascii="Times New Roman" w:hAnsi="Times New Roman" w:cs="Times New Roman"/>
      </w:rPr>
    </w:lvl>
  </w:abstractNum>
  <w:abstractNum w:abstractNumId="23">
    <w:nsid w:val="00000018"/>
    <w:multiLevelType w:val="singleLevel"/>
    <w:tmpl w:val="00000018"/>
    <w:name w:val="WW8Num25"/>
    <w:lvl w:ilvl="0">
      <w:numFmt w:val="bullet"/>
      <w:lvlText w:val="-"/>
      <w:lvlJc w:val="left"/>
      <w:pPr>
        <w:tabs>
          <w:tab w:val="num" w:pos="0"/>
        </w:tabs>
        <w:ind w:left="0" w:firstLine="0"/>
      </w:pPr>
      <w:rPr>
        <w:rFonts w:ascii="Times New Roman" w:hAnsi="Times New Roman" w:cs="Times New Roman"/>
      </w:rPr>
    </w:lvl>
  </w:abstractNum>
  <w:abstractNum w:abstractNumId="24">
    <w:nsid w:val="00000019"/>
    <w:multiLevelType w:val="singleLevel"/>
    <w:tmpl w:val="00000019"/>
    <w:name w:val="WW8Num26"/>
    <w:lvl w:ilvl="0">
      <w:start w:val="1"/>
      <w:numFmt w:val="bullet"/>
      <w:lvlText w:val=""/>
      <w:lvlJc w:val="left"/>
      <w:pPr>
        <w:tabs>
          <w:tab w:val="num" w:pos="1066"/>
        </w:tabs>
        <w:ind w:left="1066" w:hanging="360"/>
      </w:pPr>
      <w:rPr>
        <w:rFonts w:ascii="Symbol" w:hAnsi="Symbol" w:cs="Symbol"/>
      </w:rPr>
    </w:lvl>
  </w:abstractNum>
  <w:abstractNum w:abstractNumId="25">
    <w:nsid w:val="0000001A"/>
    <w:multiLevelType w:val="singleLevel"/>
    <w:tmpl w:val="0000001A"/>
    <w:name w:val="WW8Num27"/>
    <w:lvl w:ilvl="0">
      <w:start w:val="1"/>
      <w:numFmt w:val="bullet"/>
      <w:lvlText w:val=""/>
      <w:lvlJc w:val="left"/>
      <w:pPr>
        <w:tabs>
          <w:tab w:val="num" w:pos="720"/>
        </w:tabs>
        <w:ind w:left="720" w:hanging="360"/>
      </w:pPr>
      <w:rPr>
        <w:rFonts w:ascii="Symbol" w:hAnsi="Symbol" w:cs="Symbol"/>
      </w:rPr>
    </w:lvl>
  </w:abstractNum>
  <w:abstractNum w:abstractNumId="26">
    <w:nsid w:val="0000001B"/>
    <w:multiLevelType w:val="singleLevel"/>
    <w:tmpl w:val="0000001B"/>
    <w:name w:val="WW8Num28"/>
    <w:lvl w:ilvl="0">
      <w:start w:val="1"/>
      <w:numFmt w:val="decimal"/>
      <w:lvlText w:val="%1."/>
      <w:lvlJc w:val="left"/>
      <w:pPr>
        <w:tabs>
          <w:tab w:val="num" w:pos="465"/>
        </w:tabs>
        <w:ind w:left="465" w:hanging="465"/>
      </w:pPr>
    </w:lvl>
  </w:abstractNum>
  <w:abstractNum w:abstractNumId="27">
    <w:nsid w:val="0000001C"/>
    <w:multiLevelType w:val="singleLevel"/>
    <w:tmpl w:val="0000001C"/>
    <w:name w:val="WW8Num29"/>
    <w:lvl w:ilvl="0">
      <w:start w:val="1"/>
      <w:numFmt w:val="decimal"/>
      <w:lvlText w:val="%1."/>
      <w:lvlJc w:val="left"/>
      <w:pPr>
        <w:tabs>
          <w:tab w:val="num" w:pos="0"/>
        </w:tabs>
        <w:ind w:left="0" w:firstLine="0"/>
      </w:pPr>
      <w:rPr>
        <w:rFonts w:ascii="Times New Roman" w:hAnsi="Times New Roman" w:cs="Times New Roman"/>
      </w:rPr>
    </w:lvl>
  </w:abstractNum>
  <w:abstractNum w:abstractNumId="28">
    <w:nsid w:val="0000001D"/>
    <w:multiLevelType w:val="singleLevel"/>
    <w:tmpl w:val="0000001D"/>
    <w:name w:val="WW8Num30"/>
    <w:lvl w:ilvl="0">
      <w:start w:val="5"/>
      <w:numFmt w:val="decimal"/>
      <w:lvlText w:val="%1."/>
      <w:lvlJc w:val="left"/>
      <w:pPr>
        <w:tabs>
          <w:tab w:val="num" w:pos="0"/>
        </w:tabs>
        <w:ind w:left="0" w:firstLine="0"/>
      </w:pPr>
      <w:rPr>
        <w:rFonts w:ascii="Times New Roman" w:hAnsi="Times New Roman" w:cs="Times New Roman"/>
      </w:rPr>
    </w:lvl>
  </w:abstractNum>
  <w:abstractNum w:abstractNumId="29">
    <w:nsid w:val="0000001E"/>
    <w:multiLevelType w:val="singleLevel"/>
    <w:tmpl w:val="0000001E"/>
    <w:name w:val="WW8Num31"/>
    <w:lvl w:ilvl="0">
      <w:start w:val="3"/>
      <w:numFmt w:val="decimal"/>
      <w:lvlText w:val="%1."/>
      <w:lvlJc w:val="left"/>
      <w:pPr>
        <w:tabs>
          <w:tab w:val="num" w:pos="0"/>
        </w:tabs>
        <w:ind w:left="0" w:firstLine="0"/>
      </w:pPr>
      <w:rPr>
        <w:rFonts w:ascii="Times New Roman" w:hAnsi="Times New Roman" w:cs="Times New Roman"/>
      </w:rPr>
    </w:lvl>
  </w:abstractNum>
  <w:abstractNum w:abstractNumId="30">
    <w:nsid w:val="0000001F"/>
    <w:multiLevelType w:val="singleLevel"/>
    <w:tmpl w:val="0000001F"/>
    <w:name w:val="WW8Num32"/>
    <w:lvl w:ilvl="0">
      <w:start w:val="1"/>
      <w:numFmt w:val="bullet"/>
      <w:lvlText w:val=""/>
      <w:lvlJc w:val="left"/>
      <w:pPr>
        <w:tabs>
          <w:tab w:val="num" w:pos="1162"/>
        </w:tabs>
        <w:ind w:left="1162" w:hanging="360"/>
      </w:pPr>
      <w:rPr>
        <w:rFonts w:ascii="Symbol" w:hAnsi="Symbol" w:cs="Symbol"/>
      </w:rPr>
    </w:lvl>
  </w:abstractNum>
  <w:abstractNum w:abstractNumId="31">
    <w:nsid w:val="00000020"/>
    <w:multiLevelType w:val="singleLevel"/>
    <w:tmpl w:val="00000020"/>
    <w:name w:val="WW8Num33"/>
    <w:lvl w:ilvl="0">
      <w:start w:val="1"/>
      <w:numFmt w:val="decimal"/>
      <w:lvlText w:val="%1."/>
      <w:lvlJc w:val="left"/>
      <w:pPr>
        <w:tabs>
          <w:tab w:val="num" w:pos="360"/>
        </w:tabs>
        <w:ind w:left="360" w:hanging="360"/>
      </w:pPr>
    </w:lvl>
  </w:abstractNum>
  <w:abstractNum w:abstractNumId="32">
    <w:nsid w:val="00000021"/>
    <w:multiLevelType w:val="singleLevel"/>
    <w:tmpl w:val="00000021"/>
    <w:name w:val="WW8Num34"/>
    <w:lvl w:ilvl="0">
      <w:start w:val="1"/>
      <w:numFmt w:val="decimal"/>
      <w:lvlText w:val="%1."/>
      <w:lvlJc w:val="left"/>
      <w:pPr>
        <w:tabs>
          <w:tab w:val="num" w:pos="390"/>
        </w:tabs>
        <w:ind w:left="390" w:hanging="390"/>
      </w:pPr>
    </w:lvl>
  </w:abstractNum>
  <w:abstractNum w:abstractNumId="33">
    <w:nsid w:val="00000022"/>
    <w:multiLevelType w:val="singleLevel"/>
    <w:tmpl w:val="00000022"/>
    <w:name w:val="WW8Num35"/>
    <w:lvl w:ilvl="0">
      <w:start w:val="1"/>
      <w:numFmt w:val="bullet"/>
      <w:lvlText w:val=""/>
      <w:lvlJc w:val="left"/>
      <w:pPr>
        <w:tabs>
          <w:tab w:val="num" w:pos="720"/>
        </w:tabs>
        <w:ind w:left="720" w:hanging="360"/>
      </w:pPr>
      <w:rPr>
        <w:rFonts w:ascii="Symbol" w:hAnsi="Symbol" w:cs="Symbol"/>
      </w:rPr>
    </w:lvl>
  </w:abstractNum>
  <w:abstractNum w:abstractNumId="34">
    <w:nsid w:val="00000023"/>
    <w:multiLevelType w:val="singleLevel"/>
    <w:tmpl w:val="00000023"/>
    <w:name w:val="WW8Num36"/>
    <w:lvl w:ilvl="0">
      <w:start w:val="1"/>
      <w:numFmt w:val="bullet"/>
      <w:lvlText w:val=""/>
      <w:lvlJc w:val="left"/>
      <w:pPr>
        <w:tabs>
          <w:tab w:val="num" w:pos="360"/>
        </w:tabs>
        <w:ind w:left="360" w:hanging="360"/>
      </w:pPr>
      <w:rPr>
        <w:rFonts w:ascii="Symbol" w:hAnsi="Symbol" w:cs="Symbol"/>
      </w:rPr>
    </w:lvl>
  </w:abstractNum>
  <w:abstractNum w:abstractNumId="35">
    <w:nsid w:val="00000024"/>
    <w:multiLevelType w:val="singleLevel"/>
    <w:tmpl w:val="00000024"/>
    <w:name w:val="WW8Num37"/>
    <w:lvl w:ilvl="0">
      <w:start w:val="3"/>
      <w:numFmt w:val="decimal"/>
      <w:lvlText w:val="%1."/>
      <w:lvlJc w:val="left"/>
      <w:pPr>
        <w:tabs>
          <w:tab w:val="num" w:pos="0"/>
        </w:tabs>
        <w:ind w:left="0" w:firstLine="0"/>
      </w:pPr>
      <w:rPr>
        <w:rFonts w:ascii="Times New Roman" w:hAnsi="Times New Roman" w:cs="Times New Roman"/>
      </w:rPr>
    </w:lvl>
  </w:abstractNum>
  <w:abstractNum w:abstractNumId="36">
    <w:nsid w:val="00000025"/>
    <w:multiLevelType w:val="singleLevel"/>
    <w:tmpl w:val="00000025"/>
    <w:name w:val="WW8Num38"/>
    <w:lvl w:ilvl="0">
      <w:start w:val="1"/>
      <w:numFmt w:val="bullet"/>
      <w:lvlText w:val=""/>
      <w:lvlJc w:val="left"/>
      <w:pPr>
        <w:tabs>
          <w:tab w:val="num" w:pos="360"/>
        </w:tabs>
        <w:ind w:left="360" w:hanging="360"/>
      </w:pPr>
      <w:rPr>
        <w:rFonts w:ascii="Symbol" w:hAnsi="Symbol" w:cs="Symbol"/>
      </w:rPr>
    </w:lvl>
  </w:abstractNum>
  <w:abstractNum w:abstractNumId="37">
    <w:nsid w:val="00000026"/>
    <w:multiLevelType w:val="singleLevel"/>
    <w:tmpl w:val="00000026"/>
    <w:name w:val="WW8Num39"/>
    <w:lvl w:ilvl="0">
      <w:start w:val="1"/>
      <w:numFmt w:val="decimal"/>
      <w:lvlText w:val="%1. "/>
      <w:lvlJc w:val="left"/>
      <w:pPr>
        <w:tabs>
          <w:tab w:val="num" w:pos="0"/>
        </w:tabs>
        <w:ind w:left="283" w:hanging="283"/>
      </w:pPr>
      <w:rPr>
        <w:rFonts w:ascii="Times New Roman" w:hAnsi="Times New Roman" w:cs="Times New Roman"/>
        <w:b w:val="0"/>
        <w:bCs w:val="0"/>
        <w:i w:val="0"/>
        <w:iCs w:val="0"/>
        <w:sz w:val="28"/>
        <w:szCs w:val="28"/>
        <w:u w:val="none"/>
      </w:rPr>
    </w:lvl>
  </w:abstractNum>
  <w:abstractNum w:abstractNumId="38">
    <w:nsid w:val="00000027"/>
    <w:multiLevelType w:val="singleLevel"/>
    <w:tmpl w:val="00000027"/>
    <w:name w:val="WW8Num40"/>
    <w:lvl w:ilvl="0">
      <w:start w:val="1"/>
      <w:numFmt w:val="decimal"/>
      <w:lvlText w:val="%1."/>
      <w:lvlJc w:val="left"/>
      <w:pPr>
        <w:tabs>
          <w:tab w:val="num" w:pos="0"/>
        </w:tabs>
        <w:ind w:left="0" w:firstLine="0"/>
      </w:pPr>
      <w:rPr>
        <w:rFonts w:ascii="Times New Roman" w:hAnsi="Times New Roman" w:cs="Times New Roman"/>
      </w:rPr>
    </w:lvl>
  </w:abstractNum>
  <w:abstractNum w:abstractNumId="39">
    <w:nsid w:val="00000028"/>
    <w:multiLevelType w:val="singleLevel"/>
    <w:tmpl w:val="00000028"/>
    <w:name w:val="WW8Num41"/>
    <w:lvl w:ilvl="0">
      <w:start w:val="24"/>
      <w:numFmt w:val="decimal"/>
      <w:lvlText w:val="%1."/>
      <w:lvlJc w:val="left"/>
      <w:pPr>
        <w:tabs>
          <w:tab w:val="num" w:pos="0"/>
        </w:tabs>
        <w:ind w:left="0" w:firstLine="0"/>
      </w:pPr>
      <w:rPr>
        <w:rFonts w:ascii="Arial" w:hAnsi="Arial" w:cs="Arial"/>
      </w:rPr>
    </w:lvl>
  </w:abstractNum>
  <w:abstractNum w:abstractNumId="40">
    <w:nsid w:val="00000029"/>
    <w:multiLevelType w:val="singleLevel"/>
    <w:tmpl w:val="00000029"/>
    <w:name w:val="WW8Num42"/>
    <w:lvl w:ilvl="0">
      <w:start w:val="7"/>
      <w:numFmt w:val="decimal"/>
      <w:lvlText w:val="%1)"/>
      <w:lvlJc w:val="left"/>
      <w:pPr>
        <w:tabs>
          <w:tab w:val="num" w:pos="0"/>
        </w:tabs>
        <w:ind w:left="0" w:firstLine="0"/>
      </w:pPr>
      <w:rPr>
        <w:rFonts w:ascii="Arial" w:hAnsi="Arial" w:cs="Arial"/>
      </w:rPr>
    </w:lvl>
  </w:abstractNum>
  <w:abstractNum w:abstractNumId="41">
    <w:nsid w:val="0000002A"/>
    <w:multiLevelType w:val="singleLevel"/>
    <w:tmpl w:val="0000002A"/>
    <w:name w:val="WW8Num43"/>
    <w:lvl w:ilvl="0">
      <w:start w:val="1"/>
      <w:numFmt w:val="bullet"/>
      <w:lvlText w:val=""/>
      <w:lvlJc w:val="left"/>
      <w:pPr>
        <w:tabs>
          <w:tab w:val="num" w:pos="720"/>
        </w:tabs>
        <w:ind w:left="720" w:hanging="360"/>
      </w:pPr>
      <w:rPr>
        <w:rFonts w:ascii="Symbol" w:hAnsi="Symbol" w:cs="Symbol"/>
      </w:rPr>
    </w:lvl>
  </w:abstractNum>
  <w:abstractNum w:abstractNumId="42">
    <w:nsid w:val="0000002B"/>
    <w:multiLevelType w:val="singleLevel"/>
    <w:tmpl w:val="0000002B"/>
    <w:name w:val="WW8Num44"/>
    <w:lvl w:ilvl="0">
      <w:start w:val="1"/>
      <w:numFmt w:val="decimal"/>
      <w:lvlText w:val="%1."/>
      <w:lvlJc w:val="left"/>
      <w:pPr>
        <w:tabs>
          <w:tab w:val="num" w:pos="0"/>
        </w:tabs>
        <w:ind w:left="0" w:firstLine="0"/>
      </w:pPr>
      <w:rPr>
        <w:rFonts w:ascii="Times New Roman" w:hAnsi="Times New Roman" w:cs="Times New Roman"/>
      </w:rPr>
    </w:lvl>
  </w:abstractNum>
  <w:abstractNum w:abstractNumId="43">
    <w:nsid w:val="0000002C"/>
    <w:multiLevelType w:val="singleLevel"/>
    <w:tmpl w:val="0000002C"/>
    <w:name w:val="WW8Num45"/>
    <w:lvl w:ilvl="0">
      <w:start w:val="1"/>
      <w:numFmt w:val="decimal"/>
      <w:lvlText w:val="%1."/>
      <w:lvlJc w:val="left"/>
      <w:pPr>
        <w:tabs>
          <w:tab w:val="num" w:pos="795"/>
        </w:tabs>
        <w:ind w:left="795" w:hanging="435"/>
      </w:pPr>
    </w:lvl>
  </w:abstractNum>
  <w:abstractNum w:abstractNumId="44">
    <w:nsid w:val="0000002D"/>
    <w:multiLevelType w:val="singleLevel"/>
    <w:tmpl w:val="0000002D"/>
    <w:name w:val="WW8Num46"/>
    <w:lvl w:ilvl="0">
      <w:start w:val="1"/>
      <w:numFmt w:val="decimal"/>
      <w:lvlText w:val="%1)"/>
      <w:lvlJc w:val="left"/>
      <w:pPr>
        <w:tabs>
          <w:tab w:val="num" w:pos="0"/>
        </w:tabs>
        <w:ind w:left="0" w:firstLine="0"/>
      </w:pPr>
      <w:rPr>
        <w:rFonts w:ascii="Times New Roman" w:hAnsi="Times New Roman" w:cs="Times New Roman"/>
      </w:rPr>
    </w:lvl>
  </w:abstractNum>
  <w:abstractNum w:abstractNumId="45">
    <w:nsid w:val="0000002E"/>
    <w:multiLevelType w:val="singleLevel"/>
    <w:tmpl w:val="0000002E"/>
    <w:name w:val="WW8Num47"/>
    <w:lvl w:ilvl="0">
      <w:start w:val="1"/>
      <w:numFmt w:val="decimal"/>
      <w:lvlText w:val="2.%1."/>
      <w:lvlJc w:val="left"/>
      <w:pPr>
        <w:tabs>
          <w:tab w:val="num" w:pos="0"/>
        </w:tabs>
        <w:ind w:left="0" w:firstLine="0"/>
      </w:pPr>
      <w:rPr>
        <w:rFonts w:ascii="Times New Roman" w:hAnsi="Times New Roman" w:cs="Times New Roman"/>
      </w:rPr>
    </w:lvl>
  </w:abstractNum>
  <w:abstractNum w:abstractNumId="46">
    <w:nsid w:val="0000002F"/>
    <w:multiLevelType w:val="singleLevel"/>
    <w:tmpl w:val="0000002F"/>
    <w:name w:val="WW8Num48"/>
    <w:lvl w:ilvl="0">
      <w:start w:val="38"/>
      <w:numFmt w:val="decimal"/>
      <w:lvlText w:val="%1."/>
      <w:lvlJc w:val="left"/>
      <w:pPr>
        <w:tabs>
          <w:tab w:val="num" w:pos="0"/>
        </w:tabs>
        <w:ind w:left="0" w:firstLine="0"/>
      </w:pPr>
      <w:rPr>
        <w:rFonts w:ascii="Arial" w:hAnsi="Arial" w:cs="Arial"/>
      </w:rPr>
    </w:lvl>
  </w:abstractNum>
  <w:abstractNum w:abstractNumId="47">
    <w:nsid w:val="00000030"/>
    <w:multiLevelType w:val="singleLevel"/>
    <w:tmpl w:val="00000030"/>
    <w:name w:val="WW8Num49"/>
    <w:lvl w:ilvl="0">
      <w:start w:val="1993"/>
      <w:numFmt w:val="bullet"/>
      <w:lvlText w:val="-"/>
      <w:lvlJc w:val="left"/>
      <w:pPr>
        <w:tabs>
          <w:tab w:val="num" w:pos="1069"/>
        </w:tabs>
        <w:ind w:left="1069" w:hanging="360"/>
      </w:pPr>
      <w:rPr>
        <w:rFonts w:ascii="OpenSymbol" w:hAnsi="OpenSymbol"/>
      </w:rPr>
    </w:lvl>
  </w:abstractNum>
  <w:abstractNum w:abstractNumId="48">
    <w:nsid w:val="00000031"/>
    <w:multiLevelType w:val="singleLevel"/>
    <w:tmpl w:val="00000031"/>
    <w:name w:val="WW8Num50"/>
    <w:lvl w:ilvl="0">
      <w:start w:val="31"/>
      <w:numFmt w:val="decimal"/>
      <w:lvlText w:val="%1."/>
      <w:lvlJc w:val="left"/>
      <w:pPr>
        <w:tabs>
          <w:tab w:val="num" w:pos="0"/>
        </w:tabs>
        <w:ind w:left="0" w:firstLine="0"/>
      </w:pPr>
      <w:rPr>
        <w:rFonts w:ascii="Times New Roman" w:hAnsi="Times New Roman" w:cs="Times New Roman"/>
      </w:rPr>
    </w:lvl>
  </w:abstractNum>
  <w:abstractNum w:abstractNumId="49">
    <w:nsid w:val="00000032"/>
    <w:multiLevelType w:val="singleLevel"/>
    <w:tmpl w:val="00000032"/>
    <w:name w:val="WW8Num51"/>
    <w:lvl w:ilvl="0">
      <w:start w:val="1"/>
      <w:numFmt w:val="decimal"/>
      <w:lvlText w:val="%1."/>
      <w:lvlJc w:val="left"/>
      <w:pPr>
        <w:tabs>
          <w:tab w:val="num" w:pos="0"/>
        </w:tabs>
        <w:ind w:left="0" w:firstLine="0"/>
      </w:pPr>
      <w:rPr>
        <w:rFonts w:ascii="Times New Roman" w:hAnsi="Times New Roman" w:cs="Times New Roman"/>
      </w:rPr>
    </w:lvl>
  </w:abstractNum>
  <w:abstractNum w:abstractNumId="50">
    <w:nsid w:val="00000033"/>
    <w:multiLevelType w:val="singleLevel"/>
    <w:tmpl w:val="00000033"/>
    <w:name w:val="WW8Num52"/>
    <w:lvl w:ilvl="0">
      <w:start w:val="6"/>
      <w:numFmt w:val="decimal"/>
      <w:lvlText w:val="%1."/>
      <w:lvlJc w:val="left"/>
      <w:pPr>
        <w:tabs>
          <w:tab w:val="num" w:pos="0"/>
        </w:tabs>
        <w:ind w:left="0" w:firstLine="0"/>
      </w:pPr>
      <w:rPr>
        <w:rFonts w:ascii="Times New Roman" w:hAnsi="Times New Roman" w:cs="Times New Roman"/>
      </w:rPr>
    </w:lvl>
  </w:abstractNum>
  <w:abstractNum w:abstractNumId="51">
    <w:nsid w:val="00000034"/>
    <w:multiLevelType w:val="singleLevel"/>
    <w:tmpl w:val="00000034"/>
    <w:name w:val="WW8Num53"/>
    <w:lvl w:ilvl="0">
      <w:start w:val="4"/>
      <w:numFmt w:val="decimal"/>
      <w:lvlText w:val="%1."/>
      <w:lvlJc w:val="left"/>
      <w:pPr>
        <w:tabs>
          <w:tab w:val="num" w:pos="0"/>
        </w:tabs>
        <w:ind w:left="0" w:firstLine="0"/>
      </w:pPr>
      <w:rPr>
        <w:rFonts w:ascii="Times New Roman" w:hAnsi="Times New Roman" w:cs="Times New Roman"/>
      </w:rPr>
    </w:lvl>
  </w:abstractNum>
  <w:abstractNum w:abstractNumId="52">
    <w:nsid w:val="00000035"/>
    <w:multiLevelType w:val="singleLevel"/>
    <w:tmpl w:val="00000035"/>
    <w:name w:val="WW8Num54"/>
    <w:lvl w:ilvl="0">
      <w:start w:val="1"/>
      <w:numFmt w:val="decimal"/>
      <w:lvlText w:val="%1."/>
      <w:lvlJc w:val="left"/>
      <w:pPr>
        <w:tabs>
          <w:tab w:val="num" w:pos="0"/>
        </w:tabs>
        <w:ind w:left="0" w:firstLine="0"/>
      </w:pPr>
      <w:rPr>
        <w:rFonts w:ascii="Arial" w:hAnsi="Arial" w:cs="Arial"/>
      </w:rPr>
    </w:lvl>
  </w:abstractNum>
  <w:abstractNum w:abstractNumId="53">
    <w:nsid w:val="00000036"/>
    <w:multiLevelType w:val="singleLevel"/>
    <w:tmpl w:val="00000036"/>
    <w:name w:val="WW8Num55"/>
    <w:lvl w:ilvl="0">
      <w:start w:val="1"/>
      <w:numFmt w:val="bullet"/>
      <w:lvlText w:val=""/>
      <w:lvlJc w:val="left"/>
      <w:pPr>
        <w:tabs>
          <w:tab w:val="num" w:pos="720"/>
        </w:tabs>
        <w:ind w:left="720" w:hanging="360"/>
      </w:pPr>
      <w:rPr>
        <w:rFonts w:ascii="Symbol" w:hAnsi="Symbol" w:cs="Symbol"/>
      </w:rPr>
    </w:lvl>
  </w:abstractNum>
  <w:abstractNum w:abstractNumId="54">
    <w:nsid w:val="00000037"/>
    <w:multiLevelType w:val="singleLevel"/>
    <w:tmpl w:val="00000037"/>
    <w:name w:val="WW8Num56"/>
    <w:lvl w:ilvl="0">
      <w:start w:val="4"/>
      <w:numFmt w:val="decimal"/>
      <w:lvlText w:val="%1."/>
      <w:lvlJc w:val="left"/>
      <w:pPr>
        <w:tabs>
          <w:tab w:val="num" w:pos="0"/>
        </w:tabs>
        <w:ind w:left="0" w:firstLine="0"/>
      </w:pPr>
      <w:rPr>
        <w:rFonts w:ascii="Times New Roman" w:hAnsi="Times New Roman" w:cs="Times New Roman"/>
      </w:rPr>
    </w:lvl>
  </w:abstractNum>
  <w:abstractNum w:abstractNumId="55">
    <w:nsid w:val="00000038"/>
    <w:multiLevelType w:val="singleLevel"/>
    <w:tmpl w:val="00000038"/>
    <w:name w:val="WW8Num57"/>
    <w:lvl w:ilvl="0">
      <w:start w:val="39"/>
      <w:numFmt w:val="decimal"/>
      <w:lvlText w:val="%1."/>
      <w:lvlJc w:val="left"/>
      <w:pPr>
        <w:tabs>
          <w:tab w:val="num" w:pos="0"/>
        </w:tabs>
        <w:ind w:left="0" w:firstLine="0"/>
      </w:pPr>
      <w:rPr>
        <w:rFonts w:ascii="Times New Roman" w:hAnsi="Times New Roman" w:cs="Times New Roman"/>
      </w:rPr>
    </w:lvl>
  </w:abstractNum>
  <w:abstractNum w:abstractNumId="56">
    <w:nsid w:val="00000039"/>
    <w:multiLevelType w:val="singleLevel"/>
    <w:tmpl w:val="00000039"/>
    <w:name w:val="WW8Num58"/>
    <w:lvl w:ilvl="0">
      <w:start w:val="1"/>
      <w:numFmt w:val="decimal"/>
      <w:lvlText w:val="%1. "/>
      <w:lvlJc w:val="left"/>
      <w:pPr>
        <w:tabs>
          <w:tab w:val="num" w:pos="0"/>
        </w:tabs>
        <w:ind w:left="283" w:hanging="283"/>
      </w:pPr>
      <w:rPr>
        <w:rFonts w:ascii="Times New Roman" w:hAnsi="Times New Roman" w:cs="Times New Roman"/>
        <w:b w:val="0"/>
        <w:bCs w:val="0"/>
        <w:i w:val="0"/>
        <w:iCs w:val="0"/>
        <w:sz w:val="28"/>
        <w:szCs w:val="28"/>
        <w:u w:val="none"/>
      </w:rPr>
    </w:lvl>
  </w:abstractNum>
  <w:abstractNum w:abstractNumId="57">
    <w:nsid w:val="0000003A"/>
    <w:multiLevelType w:val="singleLevel"/>
    <w:tmpl w:val="0000003A"/>
    <w:name w:val="WW8Num59"/>
    <w:lvl w:ilvl="0">
      <w:start w:val="1"/>
      <w:numFmt w:val="decimal"/>
      <w:lvlText w:val="%1)"/>
      <w:lvlJc w:val="left"/>
      <w:pPr>
        <w:tabs>
          <w:tab w:val="num" w:pos="0"/>
        </w:tabs>
        <w:ind w:left="0" w:firstLine="0"/>
      </w:pPr>
      <w:rPr>
        <w:rFonts w:ascii="Times New Roman" w:hAnsi="Times New Roman" w:cs="Times New Roman"/>
      </w:rPr>
    </w:lvl>
  </w:abstractNum>
  <w:abstractNum w:abstractNumId="58">
    <w:nsid w:val="0000003B"/>
    <w:multiLevelType w:val="singleLevel"/>
    <w:tmpl w:val="0000003B"/>
    <w:name w:val="WW8Num60"/>
    <w:lvl w:ilvl="0">
      <w:start w:val="1"/>
      <w:numFmt w:val="decimal"/>
      <w:lvlText w:val="%1."/>
      <w:lvlJc w:val="left"/>
      <w:pPr>
        <w:tabs>
          <w:tab w:val="num" w:pos="0"/>
        </w:tabs>
        <w:ind w:left="283" w:hanging="283"/>
      </w:pPr>
    </w:lvl>
  </w:abstractNum>
  <w:abstractNum w:abstractNumId="59">
    <w:nsid w:val="0000003C"/>
    <w:multiLevelType w:val="singleLevel"/>
    <w:tmpl w:val="0000003C"/>
    <w:name w:val="WW8Num61"/>
    <w:lvl w:ilvl="0">
      <w:numFmt w:val="bullet"/>
      <w:lvlText w:val="-"/>
      <w:lvlJc w:val="left"/>
      <w:pPr>
        <w:tabs>
          <w:tab w:val="num" w:pos="0"/>
        </w:tabs>
        <w:ind w:left="0" w:firstLine="0"/>
      </w:pPr>
      <w:rPr>
        <w:rFonts w:ascii="Times New Roman" w:hAnsi="Times New Roman" w:cs="Times New Roman"/>
      </w:rPr>
    </w:lvl>
  </w:abstractNum>
  <w:abstractNum w:abstractNumId="60">
    <w:nsid w:val="0000003D"/>
    <w:multiLevelType w:val="singleLevel"/>
    <w:tmpl w:val="0000003D"/>
    <w:name w:val="WW8Num62"/>
    <w:lvl w:ilvl="0">
      <w:start w:val="1"/>
      <w:numFmt w:val="decimal"/>
      <w:lvlText w:val="%1."/>
      <w:lvlJc w:val="left"/>
      <w:pPr>
        <w:tabs>
          <w:tab w:val="num" w:pos="0"/>
        </w:tabs>
        <w:ind w:left="0" w:firstLine="0"/>
      </w:pPr>
      <w:rPr>
        <w:rFonts w:ascii="Times New Roman" w:hAnsi="Times New Roman" w:cs="Times New Roman"/>
      </w:rPr>
    </w:lvl>
  </w:abstractNum>
  <w:abstractNum w:abstractNumId="61">
    <w:nsid w:val="0000003E"/>
    <w:multiLevelType w:val="singleLevel"/>
    <w:tmpl w:val="0000003E"/>
    <w:name w:val="WW8Num63"/>
    <w:lvl w:ilvl="0">
      <w:start w:val="33"/>
      <w:numFmt w:val="decimal"/>
      <w:lvlText w:val="%1."/>
      <w:lvlJc w:val="left"/>
      <w:pPr>
        <w:tabs>
          <w:tab w:val="num" w:pos="0"/>
        </w:tabs>
        <w:ind w:left="0" w:firstLine="0"/>
      </w:pPr>
      <w:rPr>
        <w:rFonts w:ascii="Arial" w:hAnsi="Arial" w:cs="Arial"/>
      </w:rPr>
    </w:lvl>
  </w:abstractNum>
  <w:abstractNum w:abstractNumId="62">
    <w:nsid w:val="0000003F"/>
    <w:multiLevelType w:val="singleLevel"/>
    <w:tmpl w:val="0000003F"/>
    <w:name w:val="WW8Num64"/>
    <w:lvl w:ilvl="0">
      <w:start w:val="1"/>
      <w:numFmt w:val="decimal"/>
      <w:lvlText w:val="%1."/>
      <w:lvlJc w:val="left"/>
      <w:pPr>
        <w:tabs>
          <w:tab w:val="num" w:pos="0"/>
        </w:tabs>
        <w:ind w:left="0" w:firstLine="0"/>
      </w:pPr>
      <w:rPr>
        <w:rFonts w:ascii="Times New Roman" w:hAnsi="Times New Roman" w:cs="Times New Roman"/>
      </w:rPr>
    </w:lvl>
  </w:abstractNum>
  <w:abstractNum w:abstractNumId="63">
    <w:nsid w:val="00000040"/>
    <w:multiLevelType w:val="singleLevel"/>
    <w:tmpl w:val="00000040"/>
    <w:name w:val="WW8Num65"/>
    <w:lvl w:ilvl="0">
      <w:start w:val="10"/>
      <w:numFmt w:val="decimal"/>
      <w:lvlText w:val="%1."/>
      <w:lvlJc w:val="left"/>
      <w:pPr>
        <w:tabs>
          <w:tab w:val="num" w:pos="0"/>
        </w:tabs>
        <w:ind w:left="0" w:firstLine="0"/>
      </w:pPr>
      <w:rPr>
        <w:rFonts w:ascii="Times New Roman" w:hAnsi="Times New Roman" w:cs="Times New Roman"/>
      </w:rPr>
    </w:lvl>
  </w:abstractNum>
  <w:abstractNum w:abstractNumId="64">
    <w:nsid w:val="00000041"/>
    <w:multiLevelType w:val="singleLevel"/>
    <w:tmpl w:val="00000041"/>
    <w:name w:val="WW8Num66"/>
    <w:lvl w:ilvl="0">
      <w:start w:val="1"/>
      <w:numFmt w:val="bullet"/>
      <w:lvlText w:val=""/>
      <w:lvlJc w:val="left"/>
      <w:pPr>
        <w:tabs>
          <w:tab w:val="num" w:pos="720"/>
        </w:tabs>
        <w:ind w:left="720" w:hanging="360"/>
      </w:pPr>
      <w:rPr>
        <w:rFonts w:ascii="Symbol" w:hAnsi="Symbol" w:cs="Symbol"/>
      </w:rPr>
    </w:lvl>
  </w:abstractNum>
  <w:abstractNum w:abstractNumId="65">
    <w:nsid w:val="00000042"/>
    <w:multiLevelType w:val="singleLevel"/>
    <w:tmpl w:val="00000042"/>
    <w:name w:val="WW8Num67"/>
    <w:lvl w:ilvl="0">
      <w:start w:val="1"/>
      <w:numFmt w:val="decimal"/>
      <w:lvlText w:val="%1."/>
      <w:lvlJc w:val="left"/>
      <w:pPr>
        <w:tabs>
          <w:tab w:val="num" w:pos="0"/>
        </w:tabs>
        <w:ind w:left="0" w:firstLine="0"/>
      </w:pPr>
      <w:rPr>
        <w:rFonts w:ascii="Times New Roman" w:hAnsi="Times New Roman" w:cs="Times New Roman"/>
      </w:rPr>
    </w:lvl>
  </w:abstractNum>
  <w:abstractNum w:abstractNumId="66">
    <w:nsid w:val="00000043"/>
    <w:multiLevelType w:val="singleLevel"/>
    <w:tmpl w:val="00000043"/>
    <w:name w:val="WW8Num68"/>
    <w:lvl w:ilvl="0">
      <w:start w:val="1"/>
      <w:numFmt w:val="bullet"/>
      <w:lvlText w:val=""/>
      <w:lvlJc w:val="left"/>
      <w:pPr>
        <w:tabs>
          <w:tab w:val="num" w:pos="720"/>
        </w:tabs>
        <w:ind w:left="720" w:hanging="360"/>
      </w:pPr>
      <w:rPr>
        <w:rFonts w:ascii="Symbol" w:hAnsi="Symbol" w:cs="Symbol"/>
      </w:rPr>
    </w:lvl>
  </w:abstractNum>
  <w:abstractNum w:abstractNumId="67">
    <w:nsid w:val="00000044"/>
    <w:multiLevelType w:val="singleLevel"/>
    <w:tmpl w:val="00000044"/>
    <w:name w:val="WW8Num69"/>
    <w:lvl w:ilvl="0">
      <w:start w:val="2"/>
      <w:numFmt w:val="decimal"/>
      <w:lvlText w:val="%1."/>
      <w:lvlJc w:val="left"/>
      <w:pPr>
        <w:tabs>
          <w:tab w:val="num" w:pos="0"/>
        </w:tabs>
        <w:ind w:left="0" w:firstLine="0"/>
      </w:pPr>
      <w:rPr>
        <w:rFonts w:ascii="Times New Roman" w:hAnsi="Times New Roman" w:cs="Times New Roman"/>
      </w:rPr>
    </w:lvl>
  </w:abstractNum>
  <w:abstractNum w:abstractNumId="68">
    <w:nsid w:val="00000045"/>
    <w:multiLevelType w:val="singleLevel"/>
    <w:tmpl w:val="00000045"/>
    <w:name w:val="WW8Num70"/>
    <w:lvl w:ilvl="0">
      <w:start w:val="18"/>
      <w:numFmt w:val="decimal"/>
      <w:lvlText w:val="%1."/>
      <w:lvlJc w:val="left"/>
      <w:pPr>
        <w:tabs>
          <w:tab w:val="num" w:pos="0"/>
        </w:tabs>
        <w:ind w:left="0" w:firstLine="0"/>
      </w:pPr>
      <w:rPr>
        <w:rFonts w:ascii="Arial" w:hAnsi="Arial" w:cs="Arial"/>
      </w:rPr>
    </w:lvl>
  </w:abstractNum>
  <w:abstractNum w:abstractNumId="69">
    <w:nsid w:val="00000046"/>
    <w:multiLevelType w:val="singleLevel"/>
    <w:tmpl w:val="00000046"/>
    <w:name w:val="WW8Num71"/>
    <w:lvl w:ilvl="0">
      <w:start w:val="3"/>
      <w:numFmt w:val="decimal"/>
      <w:lvlText w:val="%1)"/>
      <w:lvlJc w:val="left"/>
      <w:pPr>
        <w:tabs>
          <w:tab w:val="num" w:pos="0"/>
        </w:tabs>
        <w:ind w:left="0" w:firstLine="0"/>
      </w:pPr>
      <w:rPr>
        <w:rFonts w:ascii="Arial" w:hAnsi="Arial" w:cs="Arial"/>
      </w:rPr>
    </w:lvl>
  </w:abstractNum>
  <w:abstractNum w:abstractNumId="70">
    <w:nsid w:val="00000047"/>
    <w:multiLevelType w:val="singleLevel"/>
    <w:tmpl w:val="00000047"/>
    <w:name w:val="WW8Num72"/>
    <w:lvl w:ilvl="0">
      <w:start w:val="1"/>
      <w:numFmt w:val="decimal"/>
      <w:lvlText w:val="%1)"/>
      <w:lvlJc w:val="left"/>
      <w:pPr>
        <w:tabs>
          <w:tab w:val="num" w:pos="662"/>
        </w:tabs>
        <w:ind w:left="662" w:hanging="360"/>
      </w:pPr>
    </w:lvl>
  </w:abstractNum>
  <w:abstractNum w:abstractNumId="71">
    <w:nsid w:val="00000048"/>
    <w:multiLevelType w:val="singleLevel"/>
    <w:tmpl w:val="00000048"/>
    <w:name w:val="WW8Num73"/>
    <w:lvl w:ilvl="0">
      <w:start w:val="43"/>
      <w:numFmt w:val="decimal"/>
      <w:lvlText w:val="%1."/>
      <w:lvlJc w:val="left"/>
      <w:pPr>
        <w:tabs>
          <w:tab w:val="num" w:pos="0"/>
        </w:tabs>
        <w:ind w:left="0" w:firstLine="0"/>
      </w:pPr>
      <w:rPr>
        <w:rFonts w:ascii="Times New Roman" w:hAnsi="Times New Roman" w:cs="Times New Roman"/>
      </w:rPr>
    </w:lvl>
  </w:abstractNum>
  <w:abstractNum w:abstractNumId="72">
    <w:nsid w:val="00000049"/>
    <w:multiLevelType w:val="singleLevel"/>
    <w:tmpl w:val="00000049"/>
    <w:name w:val="WW8Num74"/>
    <w:lvl w:ilvl="0">
      <w:start w:val="1"/>
      <w:numFmt w:val="decimal"/>
      <w:lvlText w:val="%1)"/>
      <w:lvlJc w:val="left"/>
      <w:pPr>
        <w:tabs>
          <w:tab w:val="num" w:pos="0"/>
        </w:tabs>
        <w:ind w:left="0" w:firstLine="0"/>
      </w:pPr>
      <w:rPr>
        <w:rFonts w:ascii="Times New Roman" w:hAnsi="Times New Roman" w:cs="Times New Roman"/>
      </w:rPr>
    </w:lvl>
  </w:abstractNum>
  <w:abstractNum w:abstractNumId="73">
    <w:nsid w:val="0000004A"/>
    <w:multiLevelType w:val="singleLevel"/>
    <w:tmpl w:val="0000004A"/>
    <w:name w:val="WW8Num75"/>
    <w:lvl w:ilvl="0">
      <w:start w:val="1"/>
      <w:numFmt w:val="decimal"/>
      <w:lvlText w:val="%1."/>
      <w:lvlJc w:val="left"/>
      <w:pPr>
        <w:tabs>
          <w:tab w:val="num" w:pos="0"/>
        </w:tabs>
        <w:ind w:left="283" w:hanging="283"/>
      </w:pPr>
    </w:lvl>
  </w:abstractNum>
  <w:abstractNum w:abstractNumId="74">
    <w:nsid w:val="0000004B"/>
    <w:multiLevelType w:val="singleLevel"/>
    <w:tmpl w:val="0000004B"/>
    <w:name w:val="WW8Num76"/>
    <w:lvl w:ilvl="0">
      <w:start w:val="4"/>
      <w:numFmt w:val="decimal"/>
      <w:lvlText w:val="%1."/>
      <w:lvlJc w:val="left"/>
      <w:pPr>
        <w:tabs>
          <w:tab w:val="num" w:pos="0"/>
        </w:tabs>
        <w:ind w:left="0" w:firstLine="0"/>
      </w:pPr>
      <w:rPr>
        <w:rFonts w:ascii="Arial" w:hAnsi="Arial" w:cs="Arial"/>
      </w:rPr>
    </w:lvl>
  </w:abstractNum>
  <w:abstractNum w:abstractNumId="75">
    <w:nsid w:val="0000004C"/>
    <w:multiLevelType w:val="multilevel"/>
    <w:tmpl w:val="0000004C"/>
    <w:name w:val="WW8Num77"/>
    <w:lvl w:ilvl="0">
      <w:start w:val="1"/>
      <w:numFmt w:val="decimal"/>
      <w:lvlText w:val="%1."/>
      <w:lvlJc w:val="left"/>
      <w:pPr>
        <w:tabs>
          <w:tab w:val="num" w:pos="1080"/>
        </w:tabs>
        <w:ind w:left="1080" w:hanging="360"/>
      </w:pPr>
    </w:lvl>
    <w:lvl w:ilvl="1">
      <w:start w:val="11"/>
      <w:numFmt w:val="decimal"/>
      <w:lvlText w:val="%1.%2."/>
      <w:lvlJc w:val="left"/>
      <w:pPr>
        <w:tabs>
          <w:tab w:val="num" w:pos="2520"/>
        </w:tabs>
        <w:ind w:left="2520" w:hanging="540"/>
      </w:pPr>
    </w:lvl>
    <w:lvl w:ilvl="2">
      <w:start w:val="1"/>
      <w:numFmt w:val="decimal"/>
      <w:lvlText w:val="%1.%2.%3."/>
      <w:lvlJc w:val="left"/>
      <w:pPr>
        <w:tabs>
          <w:tab w:val="num" w:pos="2700"/>
        </w:tabs>
        <w:ind w:left="2700" w:hanging="720"/>
      </w:pPr>
    </w:lvl>
    <w:lvl w:ilvl="3">
      <w:start w:val="1"/>
      <w:numFmt w:val="decimal"/>
      <w:lvlText w:val="%1.%2.%3.%4."/>
      <w:lvlJc w:val="left"/>
      <w:pPr>
        <w:tabs>
          <w:tab w:val="num" w:pos="2700"/>
        </w:tabs>
        <w:ind w:left="2700" w:hanging="720"/>
      </w:pPr>
    </w:lvl>
    <w:lvl w:ilvl="4">
      <w:start w:val="1"/>
      <w:numFmt w:val="decimal"/>
      <w:lvlText w:val="%1.%2.%3.%4.%5."/>
      <w:lvlJc w:val="left"/>
      <w:pPr>
        <w:tabs>
          <w:tab w:val="num" w:pos="3060"/>
        </w:tabs>
        <w:ind w:left="3060" w:hanging="1080"/>
      </w:pPr>
    </w:lvl>
    <w:lvl w:ilvl="5">
      <w:start w:val="1"/>
      <w:numFmt w:val="decimal"/>
      <w:lvlText w:val="%1.%2.%3.%4.%5.%6."/>
      <w:lvlJc w:val="left"/>
      <w:pPr>
        <w:tabs>
          <w:tab w:val="num" w:pos="3060"/>
        </w:tabs>
        <w:ind w:left="3060" w:hanging="1080"/>
      </w:pPr>
    </w:lvl>
    <w:lvl w:ilvl="6">
      <w:start w:val="1"/>
      <w:numFmt w:val="decimal"/>
      <w:lvlText w:val="%1.%2.%3.%4.%5.%6.%7."/>
      <w:lvlJc w:val="left"/>
      <w:pPr>
        <w:tabs>
          <w:tab w:val="num" w:pos="3420"/>
        </w:tabs>
        <w:ind w:left="3420" w:hanging="1440"/>
      </w:pPr>
    </w:lvl>
    <w:lvl w:ilvl="7">
      <w:start w:val="1"/>
      <w:numFmt w:val="decimal"/>
      <w:lvlText w:val="%1.%2.%3.%4.%5.%6.%7.%8."/>
      <w:lvlJc w:val="left"/>
      <w:pPr>
        <w:tabs>
          <w:tab w:val="num" w:pos="3420"/>
        </w:tabs>
        <w:ind w:left="3420" w:hanging="1440"/>
      </w:pPr>
    </w:lvl>
    <w:lvl w:ilvl="8">
      <w:start w:val="1"/>
      <w:numFmt w:val="decimal"/>
      <w:lvlText w:val="%1.%2.%3.%4.%5.%6.%7.%8.%9."/>
      <w:lvlJc w:val="left"/>
      <w:pPr>
        <w:tabs>
          <w:tab w:val="num" w:pos="3780"/>
        </w:tabs>
        <w:ind w:left="3780" w:hanging="1800"/>
      </w:pPr>
    </w:lvl>
  </w:abstractNum>
  <w:abstractNum w:abstractNumId="76">
    <w:nsid w:val="0000004D"/>
    <w:multiLevelType w:val="singleLevel"/>
    <w:tmpl w:val="0000004D"/>
    <w:name w:val="WW8Num78"/>
    <w:lvl w:ilvl="0">
      <w:numFmt w:val="bullet"/>
      <w:lvlText w:val="-"/>
      <w:lvlJc w:val="left"/>
      <w:pPr>
        <w:tabs>
          <w:tab w:val="num" w:pos="0"/>
        </w:tabs>
        <w:ind w:left="0" w:firstLine="0"/>
      </w:pPr>
      <w:rPr>
        <w:rFonts w:ascii="Times New Roman" w:hAnsi="Times New Roman" w:cs="Times New Roman"/>
      </w:rPr>
    </w:lvl>
  </w:abstractNum>
  <w:abstractNum w:abstractNumId="77">
    <w:nsid w:val="0000004E"/>
    <w:multiLevelType w:val="singleLevel"/>
    <w:tmpl w:val="0000004E"/>
    <w:name w:val="WW8Num79"/>
    <w:lvl w:ilvl="0">
      <w:start w:val="7"/>
      <w:numFmt w:val="decimal"/>
      <w:lvlText w:val="%1."/>
      <w:lvlJc w:val="left"/>
      <w:pPr>
        <w:tabs>
          <w:tab w:val="num" w:pos="0"/>
        </w:tabs>
        <w:ind w:left="0" w:firstLine="0"/>
      </w:pPr>
      <w:rPr>
        <w:rFonts w:ascii="Arial" w:hAnsi="Arial" w:cs="Arial"/>
      </w:rPr>
    </w:lvl>
  </w:abstractNum>
  <w:abstractNum w:abstractNumId="78">
    <w:nsid w:val="0000004F"/>
    <w:multiLevelType w:val="singleLevel"/>
    <w:tmpl w:val="0000004F"/>
    <w:name w:val="WW8Num80"/>
    <w:lvl w:ilvl="0">
      <w:start w:val="26"/>
      <w:numFmt w:val="decimal"/>
      <w:lvlText w:val="%1."/>
      <w:lvlJc w:val="left"/>
      <w:pPr>
        <w:tabs>
          <w:tab w:val="num" w:pos="0"/>
        </w:tabs>
        <w:ind w:left="0" w:firstLine="0"/>
      </w:pPr>
      <w:rPr>
        <w:rFonts w:ascii="Times New Roman" w:hAnsi="Times New Roman" w:cs="Times New Roman"/>
      </w:rPr>
    </w:lvl>
  </w:abstractNum>
  <w:abstractNum w:abstractNumId="79">
    <w:nsid w:val="00000050"/>
    <w:multiLevelType w:val="singleLevel"/>
    <w:tmpl w:val="00000050"/>
    <w:name w:val="WW8Num81"/>
    <w:lvl w:ilvl="0">
      <w:start w:val="1"/>
      <w:numFmt w:val="decimal"/>
      <w:lvlText w:val="%1"/>
      <w:lvlJc w:val="left"/>
      <w:pPr>
        <w:tabs>
          <w:tab w:val="num" w:pos="0"/>
        </w:tabs>
        <w:ind w:left="0" w:firstLine="0"/>
      </w:pPr>
      <w:rPr>
        <w:rFonts w:ascii="Times New Roman" w:hAnsi="Times New Roman" w:cs="Times New Roman"/>
      </w:rPr>
    </w:lvl>
  </w:abstractNum>
  <w:abstractNum w:abstractNumId="80">
    <w:nsid w:val="00000051"/>
    <w:multiLevelType w:val="multilevel"/>
    <w:tmpl w:val="00000051"/>
    <w:name w:val="WW8Num82"/>
    <w:lvl w:ilvl="0">
      <w:start w:val="1"/>
      <w:numFmt w:val="decimal"/>
      <w:lvlText w:val="%1."/>
      <w:lvlJc w:val="left"/>
      <w:pPr>
        <w:tabs>
          <w:tab w:val="num" w:pos="720"/>
        </w:tabs>
        <w:ind w:left="720" w:hanging="360"/>
      </w:p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81">
    <w:nsid w:val="00000052"/>
    <w:multiLevelType w:val="singleLevel"/>
    <w:tmpl w:val="00000052"/>
    <w:name w:val="WW8Num83"/>
    <w:lvl w:ilvl="0">
      <w:start w:val="1"/>
      <w:numFmt w:val="decimal"/>
      <w:lvlText w:val="%1."/>
      <w:lvlJc w:val="left"/>
      <w:pPr>
        <w:tabs>
          <w:tab w:val="num" w:pos="725"/>
        </w:tabs>
        <w:ind w:left="725" w:hanging="360"/>
      </w:pPr>
    </w:lvl>
  </w:abstractNum>
  <w:abstractNum w:abstractNumId="82">
    <w:nsid w:val="00000053"/>
    <w:multiLevelType w:val="singleLevel"/>
    <w:tmpl w:val="00000053"/>
    <w:name w:val="WW8Num84"/>
    <w:lvl w:ilvl="0">
      <w:start w:val="1"/>
      <w:numFmt w:val="decimal"/>
      <w:lvlText w:val="%1."/>
      <w:lvlJc w:val="left"/>
      <w:pPr>
        <w:tabs>
          <w:tab w:val="num" w:pos="0"/>
        </w:tabs>
        <w:ind w:left="0" w:firstLine="0"/>
      </w:pPr>
      <w:rPr>
        <w:rFonts w:ascii="Times New Roman" w:hAnsi="Times New Roman" w:cs="Times New Roman"/>
      </w:rPr>
    </w:lvl>
  </w:abstractNum>
  <w:abstractNum w:abstractNumId="83">
    <w:nsid w:val="00000054"/>
    <w:multiLevelType w:val="singleLevel"/>
    <w:tmpl w:val="00000054"/>
    <w:name w:val="WW8Num85"/>
    <w:lvl w:ilvl="0">
      <w:start w:val="19"/>
      <w:numFmt w:val="decimal"/>
      <w:lvlText w:val="%1."/>
      <w:lvlJc w:val="left"/>
      <w:pPr>
        <w:tabs>
          <w:tab w:val="num" w:pos="0"/>
        </w:tabs>
        <w:ind w:left="0" w:firstLine="0"/>
      </w:pPr>
      <w:rPr>
        <w:rFonts w:ascii="Times New Roman" w:hAnsi="Times New Roman" w:cs="Times New Roman"/>
      </w:rPr>
    </w:lvl>
  </w:abstractNum>
  <w:abstractNum w:abstractNumId="84">
    <w:nsid w:val="00000055"/>
    <w:multiLevelType w:val="singleLevel"/>
    <w:tmpl w:val="00000055"/>
    <w:name w:val="WW8Num86"/>
    <w:lvl w:ilvl="0">
      <w:start w:val="10"/>
      <w:numFmt w:val="decimal"/>
      <w:lvlText w:val="%1."/>
      <w:lvlJc w:val="left"/>
      <w:pPr>
        <w:tabs>
          <w:tab w:val="num" w:pos="0"/>
        </w:tabs>
        <w:ind w:left="0" w:firstLine="0"/>
      </w:pPr>
      <w:rPr>
        <w:rFonts w:ascii="Times New Roman" w:hAnsi="Times New Roman" w:cs="Times New Roman"/>
      </w:rPr>
    </w:lvl>
  </w:abstractNum>
  <w:abstractNum w:abstractNumId="85">
    <w:nsid w:val="00000056"/>
    <w:multiLevelType w:val="singleLevel"/>
    <w:tmpl w:val="00000056"/>
    <w:name w:val="WW8Num87"/>
    <w:lvl w:ilvl="0">
      <w:start w:val="2"/>
      <w:numFmt w:val="decimal"/>
      <w:lvlText w:val="%1."/>
      <w:lvlJc w:val="left"/>
      <w:pPr>
        <w:tabs>
          <w:tab w:val="num" w:pos="720"/>
        </w:tabs>
        <w:ind w:left="720" w:hanging="360"/>
      </w:pPr>
    </w:lvl>
  </w:abstractNum>
  <w:abstractNum w:abstractNumId="86">
    <w:nsid w:val="00000057"/>
    <w:multiLevelType w:val="singleLevel"/>
    <w:tmpl w:val="00000057"/>
    <w:name w:val="WW8Num88"/>
    <w:lvl w:ilvl="0">
      <w:numFmt w:val="bullet"/>
      <w:lvlText w:val="-"/>
      <w:lvlJc w:val="left"/>
      <w:pPr>
        <w:tabs>
          <w:tab w:val="num" w:pos="0"/>
        </w:tabs>
        <w:ind w:left="0" w:firstLine="0"/>
      </w:pPr>
      <w:rPr>
        <w:rFonts w:ascii="Times New Roman" w:hAnsi="Times New Roman" w:cs="Times New Roman"/>
      </w:rPr>
    </w:lvl>
  </w:abstractNum>
  <w:abstractNum w:abstractNumId="87">
    <w:nsid w:val="00000058"/>
    <w:multiLevelType w:val="singleLevel"/>
    <w:tmpl w:val="00000058"/>
    <w:name w:val="WW8Num89"/>
    <w:lvl w:ilvl="0">
      <w:start w:val="1"/>
      <w:numFmt w:val="decimal"/>
      <w:lvlText w:val="%1."/>
      <w:lvlJc w:val="left"/>
      <w:pPr>
        <w:tabs>
          <w:tab w:val="num" w:pos="0"/>
        </w:tabs>
        <w:ind w:left="283" w:hanging="283"/>
      </w:pPr>
    </w:lvl>
  </w:abstractNum>
  <w:abstractNum w:abstractNumId="88">
    <w:nsid w:val="00000059"/>
    <w:multiLevelType w:val="singleLevel"/>
    <w:tmpl w:val="00000059"/>
    <w:name w:val="WW8Num90"/>
    <w:lvl w:ilvl="0">
      <w:start w:val="2"/>
      <w:numFmt w:val="decimal"/>
      <w:lvlText w:val="%1."/>
      <w:lvlJc w:val="left"/>
      <w:pPr>
        <w:tabs>
          <w:tab w:val="num" w:pos="0"/>
        </w:tabs>
        <w:ind w:left="0" w:firstLine="0"/>
      </w:pPr>
      <w:rPr>
        <w:rFonts w:ascii="Times New Roman" w:hAnsi="Times New Roman" w:cs="Times New Roman"/>
      </w:rPr>
    </w:lvl>
  </w:abstractNum>
  <w:abstractNum w:abstractNumId="89">
    <w:nsid w:val="0000005A"/>
    <w:multiLevelType w:val="singleLevel"/>
    <w:tmpl w:val="0000005A"/>
    <w:name w:val="WW8Num91"/>
    <w:lvl w:ilvl="0">
      <w:start w:val="1"/>
      <w:numFmt w:val="decimal"/>
      <w:lvlText w:val="%1)"/>
      <w:lvlJc w:val="left"/>
      <w:pPr>
        <w:tabs>
          <w:tab w:val="num" w:pos="0"/>
        </w:tabs>
        <w:ind w:left="0" w:firstLine="0"/>
      </w:pPr>
      <w:rPr>
        <w:rFonts w:ascii="Arial" w:hAnsi="Arial" w:cs="Arial"/>
      </w:rPr>
    </w:lvl>
  </w:abstractNum>
  <w:abstractNum w:abstractNumId="90">
    <w:nsid w:val="0000005B"/>
    <w:multiLevelType w:val="singleLevel"/>
    <w:tmpl w:val="0000005B"/>
    <w:name w:val="WW8Num92"/>
    <w:lvl w:ilvl="0">
      <w:start w:val="1"/>
      <w:numFmt w:val="bullet"/>
      <w:lvlText w:val=""/>
      <w:lvlJc w:val="left"/>
      <w:pPr>
        <w:tabs>
          <w:tab w:val="num" w:pos="1200"/>
        </w:tabs>
        <w:ind w:left="1200" w:hanging="360"/>
      </w:pPr>
      <w:rPr>
        <w:rFonts w:ascii="Symbol" w:hAnsi="Symbol" w:cs="Symbol"/>
      </w:rPr>
    </w:lvl>
  </w:abstractNum>
  <w:abstractNum w:abstractNumId="91">
    <w:nsid w:val="0000005C"/>
    <w:multiLevelType w:val="singleLevel"/>
    <w:tmpl w:val="0000005C"/>
    <w:name w:val="WW8Num93"/>
    <w:lvl w:ilvl="0">
      <w:start w:val="7"/>
      <w:numFmt w:val="decimal"/>
      <w:lvlText w:val="%1"/>
      <w:lvlJc w:val="left"/>
      <w:pPr>
        <w:tabs>
          <w:tab w:val="num" w:pos="720"/>
        </w:tabs>
        <w:ind w:left="720" w:hanging="360"/>
      </w:pPr>
    </w:lvl>
  </w:abstractNum>
  <w:abstractNum w:abstractNumId="92">
    <w:nsid w:val="0000005D"/>
    <w:multiLevelType w:val="singleLevel"/>
    <w:tmpl w:val="0000005D"/>
    <w:name w:val="WW8Num94"/>
    <w:lvl w:ilvl="0">
      <w:start w:val="1"/>
      <w:numFmt w:val="decimal"/>
      <w:lvlText w:val="%1."/>
      <w:lvlJc w:val="left"/>
      <w:pPr>
        <w:tabs>
          <w:tab w:val="num" w:pos="0"/>
        </w:tabs>
        <w:ind w:left="283" w:hanging="283"/>
      </w:pPr>
    </w:lvl>
  </w:abstractNum>
  <w:abstractNum w:abstractNumId="93">
    <w:nsid w:val="0000005E"/>
    <w:multiLevelType w:val="singleLevel"/>
    <w:tmpl w:val="0000005E"/>
    <w:name w:val="WW8Num95"/>
    <w:lvl w:ilvl="0">
      <w:start w:val="1"/>
      <w:numFmt w:val="bullet"/>
      <w:lvlText w:val=""/>
      <w:lvlJc w:val="left"/>
      <w:pPr>
        <w:tabs>
          <w:tab w:val="num" w:pos="720"/>
        </w:tabs>
        <w:ind w:left="720" w:hanging="360"/>
      </w:pPr>
      <w:rPr>
        <w:rFonts w:ascii="Symbol" w:hAnsi="Symbol" w:cs="Symbol"/>
      </w:rPr>
    </w:lvl>
  </w:abstractNum>
  <w:abstractNum w:abstractNumId="94">
    <w:nsid w:val="0000005F"/>
    <w:multiLevelType w:val="singleLevel"/>
    <w:tmpl w:val="0000005F"/>
    <w:name w:val="WW8Num96"/>
    <w:lvl w:ilvl="0">
      <w:start w:val="1"/>
      <w:numFmt w:val="decimal"/>
      <w:lvlText w:val="%1."/>
      <w:lvlJc w:val="left"/>
      <w:pPr>
        <w:tabs>
          <w:tab w:val="num" w:pos="0"/>
        </w:tabs>
        <w:ind w:left="0" w:firstLine="0"/>
      </w:pPr>
      <w:rPr>
        <w:rFonts w:ascii="Times New Roman" w:hAnsi="Times New Roman" w:cs="Times New Roman"/>
      </w:rPr>
    </w:lvl>
  </w:abstractNum>
  <w:abstractNum w:abstractNumId="95">
    <w:nsid w:val="00000060"/>
    <w:multiLevelType w:val="singleLevel"/>
    <w:tmpl w:val="00000060"/>
    <w:name w:val="WW8Num97"/>
    <w:lvl w:ilvl="0">
      <w:start w:val="1"/>
      <w:numFmt w:val="decimal"/>
      <w:lvlText w:val="%1)"/>
      <w:lvlJc w:val="left"/>
      <w:pPr>
        <w:tabs>
          <w:tab w:val="num" w:pos="0"/>
        </w:tabs>
        <w:ind w:left="0" w:firstLine="0"/>
      </w:pPr>
      <w:rPr>
        <w:rFonts w:ascii="Arial" w:hAnsi="Arial" w:cs="Arial"/>
      </w:rPr>
    </w:lvl>
  </w:abstractNum>
  <w:abstractNum w:abstractNumId="96">
    <w:nsid w:val="00000061"/>
    <w:multiLevelType w:val="singleLevel"/>
    <w:tmpl w:val="00000061"/>
    <w:name w:val="WW8Num98"/>
    <w:lvl w:ilvl="0">
      <w:start w:val="1"/>
      <w:numFmt w:val="decimal"/>
      <w:lvlText w:val="%1)"/>
      <w:lvlJc w:val="left"/>
      <w:pPr>
        <w:tabs>
          <w:tab w:val="num" w:pos="0"/>
        </w:tabs>
        <w:ind w:left="0" w:firstLine="0"/>
      </w:pPr>
      <w:rPr>
        <w:rFonts w:ascii="Times New Roman" w:hAnsi="Times New Roman" w:cs="Times New Roman"/>
      </w:rPr>
    </w:lvl>
  </w:abstractNum>
  <w:abstractNum w:abstractNumId="97">
    <w:nsid w:val="00000062"/>
    <w:multiLevelType w:val="singleLevel"/>
    <w:tmpl w:val="00000062"/>
    <w:name w:val="WW8Num99"/>
    <w:lvl w:ilvl="0">
      <w:start w:val="10"/>
      <w:numFmt w:val="decimal"/>
      <w:lvlText w:val="%1."/>
      <w:lvlJc w:val="left"/>
      <w:pPr>
        <w:tabs>
          <w:tab w:val="num" w:pos="0"/>
        </w:tabs>
        <w:ind w:left="0" w:firstLine="0"/>
      </w:pPr>
      <w:rPr>
        <w:rFonts w:ascii="Arial" w:hAnsi="Arial" w:cs="Arial"/>
      </w:rPr>
    </w:lvl>
  </w:abstractNum>
  <w:abstractNum w:abstractNumId="98">
    <w:nsid w:val="00000063"/>
    <w:multiLevelType w:val="singleLevel"/>
    <w:tmpl w:val="00000063"/>
    <w:name w:val="WW8Num100"/>
    <w:lvl w:ilvl="0">
      <w:start w:val="14"/>
      <w:numFmt w:val="decimal"/>
      <w:lvlText w:val="%1."/>
      <w:lvlJc w:val="left"/>
      <w:pPr>
        <w:tabs>
          <w:tab w:val="num" w:pos="0"/>
        </w:tabs>
        <w:ind w:left="0" w:firstLine="0"/>
      </w:pPr>
      <w:rPr>
        <w:rFonts w:ascii="Arial" w:hAnsi="Arial" w:cs="Arial"/>
      </w:rPr>
    </w:lvl>
  </w:abstractNum>
  <w:abstractNum w:abstractNumId="99">
    <w:nsid w:val="00000064"/>
    <w:multiLevelType w:val="singleLevel"/>
    <w:tmpl w:val="00000064"/>
    <w:name w:val="WW8Num101"/>
    <w:lvl w:ilvl="0">
      <w:start w:val="1"/>
      <w:numFmt w:val="bullet"/>
      <w:lvlText w:val=""/>
      <w:lvlJc w:val="left"/>
      <w:pPr>
        <w:tabs>
          <w:tab w:val="num" w:pos="720"/>
        </w:tabs>
        <w:ind w:left="720" w:hanging="360"/>
      </w:pPr>
      <w:rPr>
        <w:rFonts w:ascii="Symbol" w:hAnsi="Symbol" w:cs="Symbol"/>
      </w:rPr>
    </w:lvl>
  </w:abstractNum>
  <w:abstractNum w:abstractNumId="100">
    <w:nsid w:val="00000065"/>
    <w:multiLevelType w:val="singleLevel"/>
    <w:tmpl w:val="00000065"/>
    <w:name w:val="WW8Num102"/>
    <w:lvl w:ilvl="0">
      <w:start w:val="49"/>
      <w:numFmt w:val="decimal"/>
      <w:lvlText w:val="%1."/>
      <w:lvlJc w:val="left"/>
      <w:pPr>
        <w:tabs>
          <w:tab w:val="num" w:pos="0"/>
        </w:tabs>
        <w:ind w:left="0" w:firstLine="0"/>
      </w:pPr>
      <w:rPr>
        <w:rFonts w:ascii="Times New Roman" w:hAnsi="Times New Roman" w:cs="Times New Roman"/>
      </w:rPr>
    </w:lvl>
  </w:abstractNum>
  <w:abstractNum w:abstractNumId="101">
    <w:nsid w:val="00000066"/>
    <w:multiLevelType w:val="singleLevel"/>
    <w:tmpl w:val="00000066"/>
    <w:name w:val="WW8Num103"/>
    <w:lvl w:ilvl="0">
      <w:start w:val="1"/>
      <w:numFmt w:val="decimal"/>
      <w:lvlText w:val="%1."/>
      <w:lvlJc w:val="left"/>
      <w:pPr>
        <w:tabs>
          <w:tab w:val="num" w:pos="720"/>
        </w:tabs>
        <w:ind w:left="720" w:hanging="360"/>
      </w:pPr>
    </w:lvl>
  </w:abstractNum>
  <w:abstractNum w:abstractNumId="102">
    <w:nsid w:val="00000067"/>
    <w:multiLevelType w:val="multilevel"/>
    <w:tmpl w:val="00000067"/>
    <w:name w:val="WW8Num104"/>
    <w:lvl w:ilvl="0">
      <w:start w:val="5"/>
      <w:numFmt w:val="decimal"/>
      <w:lvlText w:val="%1."/>
      <w:lvlJc w:val="left"/>
      <w:pPr>
        <w:tabs>
          <w:tab w:val="num" w:pos="420"/>
        </w:tabs>
        <w:ind w:left="420" w:hanging="420"/>
      </w:pPr>
    </w:lvl>
    <w:lvl w:ilvl="1">
      <w:start w:val="1"/>
      <w:numFmt w:val="decimal"/>
      <w:lvlText w:val="%1.%2."/>
      <w:lvlJc w:val="left"/>
      <w:pPr>
        <w:tabs>
          <w:tab w:val="num" w:pos="979"/>
        </w:tabs>
        <w:ind w:left="979" w:hanging="720"/>
      </w:pPr>
    </w:lvl>
    <w:lvl w:ilvl="2">
      <w:start w:val="1"/>
      <w:numFmt w:val="decimal"/>
      <w:lvlText w:val="%1.%2.%3."/>
      <w:lvlJc w:val="left"/>
      <w:pPr>
        <w:tabs>
          <w:tab w:val="num" w:pos="1238"/>
        </w:tabs>
        <w:ind w:left="1238" w:hanging="720"/>
      </w:pPr>
    </w:lvl>
    <w:lvl w:ilvl="3">
      <w:start w:val="1"/>
      <w:numFmt w:val="decimal"/>
      <w:lvlText w:val="%1.%2.%3.%4."/>
      <w:lvlJc w:val="left"/>
      <w:pPr>
        <w:tabs>
          <w:tab w:val="num" w:pos="1857"/>
        </w:tabs>
        <w:ind w:left="1857" w:hanging="1080"/>
      </w:pPr>
    </w:lvl>
    <w:lvl w:ilvl="4">
      <w:start w:val="1"/>
      <w:numFmt w:val="decimal"/>
      <w:lvlText w:val="%1.%2.%3.%4.%5."/>
      <w:lvlJc w:val="left"/>
      <w:pPr>
        <w:tabs>
          <w:tab w:val="num" w:pos="2116"/>
        </w:tabs>
        <w:ind w:left="2116" w:hanging="1080"/>
      </w:pPr>
    </w:lvl>
    <w:lvl w:ilvl="5">
      <w:start w:val="1"/>
      <w:numFmt w:val="decimal"/>
      <w:lvlText w:val="%1.%2.%3.%4.%5.%6."/>
      <w:lvlJc w:val="left"/>
      <w:pPr>
        <w:tabs>
          <w:tab w:val="num" w:pos="2735"/>
        </w:tabs>
        <w:ind w:left="2735" w:hanging="1440"/>
      </w:pPr>
    </w:lvl>
    <w:lvl w:ilvl="6">
      <w:start w:val="1"/>
      <w:numFmt w:val="decimal"/>
      <w:lvlText w:val="%1.%2.%3.%4.%5.%6.%7."/>
      <w:lvlJc w:val="left"/>
      <w:pPr>
        <w:tabs>
          <w:tab w:val="num" w:pos="2994"/>
        </w:tabs>
        <w:ind w:left="2994" w:hanging="1440"/>
      </w:pPr>
    </w:lvl>
    <w:lvl w:ilvl="7">
      <w:start w:val="1"/>
      <w:numFmt w:val="decimal"/>
      <w:lvlText w:val="%1.%2.%3.%4.%5.%6.%7.%8."/>
      <w:lvlJc w:val="left"/>
      <w:pPr>
        <w:tabs>
          <w:tab w:val="num" w:pos="3613"/>
        </w:tabs>
        <w:ind w:left="3613" w:hanging="1800"/>
      </w:pPr>
    </w:lvl>
    <w:lvl w:ilvl="8">
      <w:start w:val="1"/>
      <w:numFmt w:val="decimal"/>
      <w:lvlText w:val="%1.%2.%3.%4.%5.%6.%7.%8.%9."/>
      <w:lvlJc w:val="left"/>
      <w:pPr>
        <w:tabs>
          <w:tab w:val="num" w:pos="3872"/>
        </w:tabs>
        <w:ind w:left="3872" w:hanging="1800"/>
      </w:pPr>
    </w:lvl>
  </w:abstractNum>
  <w:abstractNum w:abstractNumId="103">
    <w:nsid w:val="00000068"/>
    <w:multiLevelType w:val="singleLevel"/>
    <w:tmpl w:val="00000068"/>
    <w:name w:val="WW8Num105"/>
    <w:lvl w:ilvl="0">
      <w:start w:val="1"/>
      <w:numFmt w:val="decimal"/>
      <w:lvlText w:val="%1."/>
      <w:lvlJc w:val="left"/>
      <w:pPr>
        <w:tabs>
          <w:tab w:val="num" w:pos="1069"/>
        </w:tabs>
        <w:ind w:left="1069" w:hanging="360"/>
      </w:pPr>
    </w:lvl>
  </w:abstractNum>
  <w:abstractNum w:abstractNumId="104">
    <w:nsid w:val="00000069"/>
    <w:multiLevelType w:val="singleLevel"/>
    <w:tmpl w:val="00000069"/>
    <w:name w:val="WW8Num106"/>
    <w:lvl w:ilvl="0">
      <w:start w:val="1"/>
      <w:numFmt w:val="bullet"/>
      <w:lvlText w:val=""/>
      <w:lvlJc w:val="left"/>
      <w:pPr>
        <w:tabs>
          <w:tab w:val="num" w:pos="720"/>
        </w:tabs>
        <w:ind w:left="720" w:hanging="360"/>
      </w:pPr>
      <w:rPr>
        <w:rFonts w:ascii="Symbol" w:hAnsi="Symbol" w:cs="Symbol"/>
      </w:rPr>
    </w:lvl>
  </w:abstractNum>
  <w:abstractNum w:abstractNumId="105">
    <w:nsid w:val="0000006A"/>
    <w:multiLevelType w:val="singleLevel"/>
    <w:tmpl w:val="0000006A"/>
    <w:name w:val="WW8Num107"/>
    <w:lvl w:ilvl="0">
      <w:start w:val="48"/>
      <w:numFmt w:val="decimal"/>
      <w:lvlText w:val="%1."/>
      <w:lvlJc w:val="left"/>
      <w:pPr>
        <w:tabs>
          <w:tab w:val="num" w:pos="0"/>
        </w:tabs>
        <w:ind w:left="0" w:firstLine="0"/>
      </w:pPr>
      <w:rPr>
        <w:rFonts w:ascii="Arial" w:hAnsi="Arial" w:cs="Arial"/>
      </w:rPr>
    </w:lvl>
  </w:abstractNum>
  <w:abstractNum w:abstractNumId="106">
    <w:nsid w:val="0000006B"/>
    <w:multiLevelType w:val="singleLevel"/>
    <w:tmpl w:val="0000006B"/>
    <w:name w:val="WW8Num108"/>
    <w:lvl w:ilvl="0">
      <w:start w:val="43"/>
      <w:numFmt w:val="decimal"/>
      <w:lvlText w:val="%1."/>
      <w:lvlJc w:val="left"/>
      <w:pPr>
        <w:tabs>
          <w:tab w:val="num" w:pos="0"/>
        </w:tabs>
        <w:ind w:left="0" w:firstLine="0"/>
      </w:pPr>
      <w:rPr>
        <w:rFonts w:ascii="Arial" w:hAnsi="Arial" w:cs="Arial"/>
      </w:rPr>
    </w:lvl>
  </w:abstractNum>
  <w:abstractNum w:abstractNumId="107">
    <w:nsid w:val="0000006C"/>
    <w:multiLevelType w:val="singleLevel"/>
    <w:tmpl w:val="0000006C"/>
    <w:name w:val="WW8Num109"/>
    <w:lvl w:ilvl="0">
      <w:start w:val="1"/>
      <w:numFmt w:val="decimal"/>
      <w:lvlText w:val="%1)"/>
      <w:lvlJc w:val="left"/>
      <w:pPr>
        <w:tabs>
          <w:tab w:val="num" w:pos="0"/>
        </w:tabs>
        <w:ind w:left="0" w:firstLine="0"/>
      </w:pPr>
      <w:rPr>
        <w:rFonts w:ascii="Times New Roman" w:hAnsi="Times New Roman" w:cs="Times New Roman"/>
      </w:rPr>
    </w:lvl>
  </w:abstractNum>
  <w:abstractNum w:abstractNumId="108">
    <w:nsid w:val="0000006D"/>
    <w:multiLevelType w:val="singleLevel"/>
    <w:tmpl w:val="0000006D"/>
    <w:name w:val="WW8Num110"/>
    <w:lvl w:ilvl="0">
      <w:start w:val="18"/>
      <w:numFmt w:val="decimal"/>
      <w:lvlText w:val="%1."/>
      <w:lvlJc w:val="left"/>
      <w:pPr>
        <w:tabs>
          <w:tab w:val="num" w:pos="0"/>
        </w:tabs>
        <w:ind w:left="0" w:firstLine="0"/>
      </w:pPr>
      <w:rPr>
        <w:rFonts w:ascii="Times New Roman" w:hAnsi="Times New Roman" w:cs="Times New Roman"/>
      </w:rPr>
    </w:lvl>
  </w:abstractNum>
  <w:abstractNum w:abstractNumId="109">
    <w:nsid w:val="0000006E"/>
    <w:multiLevelType w:val="singleLevel"/>
    <w:tmpl w:val="0000006E"/>
    <w:name w:val="WW8Num111"/>
    <w:lvl w:ilvl="0">
      <w:start w:val="1"/>
      <w:numFmt w:val="decimal"/>
      <w:lvlText w:val="%1."/>
      <w:lvlJc w:val="left"/>
      <w:pPr>
        <w:tabs>
          <w:tab w:val="num" w:pos="0"/>
        </w:tabs>
        <w:ind w:left="283" w:hanging="283"/>
      </w:pPr>
    </w:lvl>
  </w:abstractNum>
  <w:abstractNum w:abstractNumId="110">
    <w:nsid w:val="0000006F"/>
    <w:multiLevelType w:val="singleLevel"/>
    <w:tmpl w:val="0000006F"/>
    <w:name w:val="WW8Num112"/>
    <w:lvl w:ilvl="0">
      <w:start w:val="2"/>
      <w:numFmt w:val="decimal"/>
      <w:lvlText w:val="%1)"/>
      <w:lvlJc w:val="left"/>
      <w:pPr>
        <w:tabs>
          <w:tab w:val="num" w:pos="0"/>
        </w:tabs>
        <w:ind w:left="0" w:firstLine="0"/>
      </w:pPr>
      <w:rPr>
        <w:rFonts w:ascii="Times New Roman" w:hAnsi="Times New Roman" w:cs="Times New Roman"/>
      </w:rPr>
    </w:lvl>
  </w:abstractNum>
  <w:abstractNum w:abstractNumId="111">
    <w:nsid w:val="00000070"/>
    <w:multiLevelType w:val="singleLevel"/>
    <w:tmpl w:val="00000070"/>
    <w:name w:val="WW8Num113"/>
    <w:lvl w:ilvl="0">
      <w:start w:val="2"/>
      <w:numFmt w:val="decimal"/>
      <w:lvlText w:val="%1)"/>
      <w:lvlJc w:val="left"/>
      <w:pPr>
        <w:tabs>
          <w:tab w:val="num" w:pos="0"/>
        </w:tabs>
        <w:ind w:left="0" w:firstLine="0"/>
      </w:pPr>
      <w:rPr>
        <w:rFonts w:ascii="Times New Roman" w:hAnsi="Times New Roman" w:cs="Times New Roman"/>
      </w:rPr>
    </w:lvl>
  </w:abstractNum>
  <w:abstractNum w:abstractNumId="112">
    <w:nsid w:val="00000071"/>
    <w:multiLevelType w:val="singleLevel"/>
    <w:tmpl w:val="00000071"/>
    <w:name w:val="WW8Num114"/>
    <w:lvl w:ilvl="0">
      <w:start w:val="1"/>
      <w:numFmt w:val="bullet"/>
      <w:lvlText w:val=""/>
      <w:lvlJc w:val="left"/>
      <w:pPr>
        <w:tabs>
          <w:tab w:val="num" w:pos="720"/>
        </w:tabs>
        <w:ind w:left="720" w:hanging="360"/>
      </w:pPr>
      <w:rPr>
        <w:rFonts w:ascii="Symbol" w:hAnsi="Symbol" w:cs="Symbol"/>
      </w:rPr>
    </w:lvl>
  </w:abstractNum>
  <w:abstractNum w:abstractNumId="113">
    <w:nsid w:val="00000072"/>
    <w:multiLevelType w:val="singleLevel"/>
    <w:tmpl w:val="00000072"/>
    <w:name w:val="WW8Num115"/>
    <w:lvl w:ilvl="0">
      <w:start w:val="2"/>
      <w:numFmt w:val="decimal"/>
      <w:lvlText w:val="%1."/>
      <w:lvlJc w:val="left"/>
      <w:pPr>
        <w:tabs>
          <w:tab w:val="num" w:pos="700"/>
        </w:tabs>
        <w:ind w:left="700" w:hanging="690"/>
      </w:pPr>
      <w:rPr>
        <w:color w:val="000000"/>
      </w:rPr>
    </w:lvl>
  </w:abstractNum>
  <w:abstractNum w:abstractNumId="114">
    <w:nsid w:val="00000073"/>
    <w:multiLevelType w:val="singleLevel"/>
    <w:tmpl w:val="00000073"/>
    <w:name w:val="WW8Num116"/>
    <w:lvl w:ilvl="0">
      <w:start w:val="1"/>
      <w:numFmt w:val="decimal"/>
      <w:lvlText w:val="%1."/>
      <w:lvlJc w:val="left"/>
      <w:pPr>
        <w:tabs>
          <w:tab w:val="num" w:pos="370"/>
        </w:tabs>
        <w:ind w:left="370" w:hanging="360"/>
      </w:pPr>
    </w:lvl>
  </w:abstractNum>
  <w:abstractNum w:abstractNumId="115">
    <w:nsid w:val="00000074"/>
    <w:multiLevelType w:val="singleLevel"/>
    <w:tmpl w:val="00000074"/>
    <w:name w:val="WW8Num117"/>
    <w:lvl w:ilvl="0">
      <w:start w:val="1"/>
      <w:numFmt w:val="decimal"/>
      <w:lvlText w:val="%1."/>
      <w:lvlJc w:val="left"/>
      <w:pPr>
        <w:tabs>
          <w:tab w:val="num" w:pos="0"/>
        </w:tabs>
        <w:ind w:left="0" w:firstLine="0"/>
      </w:pPr>
      <w:rPr>
        <w:rFonts w:ascii="Times New Roman" w:hAnsi="Times New Roman" w:cs="Times New Roman"/>
      </w:rPr>
    </w:lvl>
  </w:abstractNum>
  <w:abstractNum w:abstractNumId="116">
    <w:nsid w:val="00000075"/>
    <w:multiLevelType w:val="singleLevel"/>
    <w:tmpl w:val="00000075"/>
    <w:name w:val="WW8Num118"/>
    <w:lvl w:ilvl="0">
      <w:start w:val="1"/>
      <w:numFmt w:val="bullet"/>
      <w:lvlText w:val=""/>
      <w:lvlJc w:val="left"/>
      <w:pPr>
        <w:tabs>
          <w:tab w:val="num" w:pos="1094"/>
        </w:tabs>
        <w:ind w:left="1094" w:hanging="360"/>
      </w:pPr>
      <w:rPr>
        <w:rFonts w:ascii="Symbol" w:hAnsi="Symbol" w:cs="Symbol"/>
      </w:rPr>
    </w:lvl>
  </w:abstractNum>
  <w:abstractNum w:abstractNumId="117">
    <w:nsid w:val="00000076"/>
    <w:multiLevelType w:val="singleLevel"/>
    <w:tmpl w:val="00000076"/>
    <w:name w:val="WW8Num119"/>
    <w:lvl w:ilvl="0">
      <w:start w:val="2"/>
      <w:numFmt w:val="decimal"/>
      <w:lvlText w:val="%1."/>
      <w:lvlJc w:val="left"/>
      <w:pPr>
        <w:tabs>
          <w:tab w:val="num" w:pos="0"/>
        </w:tabs>
        <w:ind w:left="0" w:firstLine="0"/>
      </w:pPr>
      <w:rPr>
        <w:rFonts w:ascii="Arial" w:hAnsi="Arial" w:cs="Arial"/>
      </w:rPr>
    </w:lvl>
  </w:abstractNum>
  <w:abstractNum w:abstractNumId="118">
    <w:nsid w:val="00000077"/>
    <w:multiLevelType w:val="singleLevel"/>
    <w:tmpl w:val="00000077"/>
    <w:name w:val="WW8Num120"/>
    <w:lvl w:ilvl="0">
      <w:start w:val="10"/>
      <w:numFmt w:val="decimal"/>
      <w:lvlText w:val="%1."/>
      <w:lvlJc w:val="left"/>
      <w:pPr>
        <w:tabs>
          <w:tab w:val="num" w:pos="0"/>
        </w:tabs>
        <w:ind w:left="0" w:firstLine="0"/>
      </w:pPr>
      <w:rPr>
        <w:rFonts w:ascii="Times New Roman" w:hAnsi="Times New Roman" w:cs="Times New Roman"/>
      </w:rPr>
    </w:lvl>
  </w:abstractNum>
  <w:abstractNum w:abstractNumId="119">
    <w:nsid w:val="00000078"/>
    <w:multiLevelType w:val="singleLevel"/>
    <w:tmpl w:val="00000078"/>
    <w:lvl w:ilvl="0">
      <w:numFmt w:val="bullet"/>
      <w:lvlText w:val=""/>
      <w:lvlJc w:val="left"/>
      <w:pPr>
        <w:tabs>
          <w:tab w:val="num" w:pos="0"/>
        </w:tabs>
        <w:ind w:left="523" w:hanging="283"/>
      </w:pPr>
      <w:rPr>
        <w:rFonts w:ascii="Symbol" w:hAnsi="Symbol" w:cs="Symbol"/>
      </w:rPr>
    </w:lvl>
  </w:abstractNum>
  <w:abstractNum w:abstractNumId="120">
    <w:nsid w:val="00000079"/>
    <w:multiLevelType w:val="singleLevel"/>
    <w:tmpl w:val="00000079"/>
    <w:lvl w:ilvl="0">
      <w:numFmt w:val="bullet"/>
      <w:lvlText w:val="-"/>
      <w:lvlJc w:val="left"/>
      <w:pPr>
        <w:tabs>
          <w:tab w:val="num" w:pos="0"/>
        </w:tabs>
        <w:ind w:left="0" w:firstLine="0"/>
      </w:pPr>
      <w:rPr>
        <w:rFonts w:ascii="Arial" w:hAnsi="Arial" w:cs="Arial"/>
      </w:rPr>
    </w:lvl>
  </w:abstractNum>
  <w:abstractNum w:abstractNumId="121">
    <w:nsid w:val="0000007A"/>
    <w:multiLevelType w:val="singleLevel"/>
    <w:tmpl w:val="0000007A"/>
    <w:lvl w:ilvl="0">
      <w:numFmt w:val="bullet"/>
      <w:lvlText w:val="-"/>
      <w:lvlJc w:val="left"/>
      <w:pPr>
        <w:tabs>
          <w:tab w:val="num" w:pos="0"/>
        </w:tabs>
        <w:ind w:left="0" w:firstLine="0"/>
      </w:pPr>
      <w:rPr>
        <w:rFonts w:ascii="Arial" w:hAnsi="Arial" w:cs="Arial"/>
      </w:rPr>
    </w:lvl>
  </w:abstractNum>
  <w:abstractNum w:abstractNumId="122">
    <w:nsid w:val="0000007B"/>
    <w:multiLevelType w:val="singleLevel"/>
    <w:tmpl w:val="0000007B"/>
    <w:lvl w:ilvl="0">
      <w:numFmt w:val="bullet"/>
      <w:lvlText w:val=""/>
      <w:lvlJc w:val="left"/>
      <w:pPr>
        <w:tabs>
          <w:tab w:val="num" w:pos="0"/>
        </w:tabs>
        <w:ind w:left="283" w:hanging="283"/>
      </w:pPr>
      <w:rPr>
        <w:rFonts w:ascii="Symbol" w:hAnsi="Symbol" w:cs="Symbol"/>
      </w:rPr>
    </w:lvl>
  </w:abstractNum>
  <w:abstractNum w:abstractNumId="123">
    <w:nsid w:val="0000007C"/>
    <w:multiLevelType w:val="singleLevel"/>
    <w:tmpl w:val="0000007C"/>
    <w:lvl w:ilvl="0">
      <w:numFmt w:val="bullet"/>
      <w:lvlText w:val="-"/>
      <w:lvlJc w:val="left"/>
      <w:pPr>
        <w:tabs>
          <w:tab w:val="num" w:pos="0"/>
        </w:tabs>
        <w:ind w:left="0" w:firstLine="0"/>
      </w:pPr>
      <w:rPr>
        <w:rFonts w:ascii="Times New Roman" w:hAnsi="Times New Roman" w:cs="Times New Roman"/>
      </w:rPr>
    </w:lvl>
  </w:abstractNum>
  <w:abstractNum w:abstractNumId="124">
    <w:nsid w:val="0000007D"/>
    <w:multiLevelType w:val="singleLevel"/>
    <w:tmpl w:val="0000007D"/>
    <w:lvl w:ilvl="0">
      <w:numFmt w:val="bullet"/>
      <w:lvlText w:val="-"/>
      <w:lvlJc w:val="left"/>
      <w:pPr>
        <w:tabs>
          <w:tab w:val="num" w:pos="0"/>
        </w:tabs>
        <w:ind w:left="0" w:firstLine="0"/>
      </w:pPr>
      <w:rPr>
        <w:rFonts w:ascii="Times New Roman" w:hAnsi="Times New Roman" w:cs="Times New Roman"/>
      </w:rPr>
    </w:lvl>
  </w:abstractNum>
  <w:abstractNum w:abstractNumId="125">
    <w:nsid w:val="0000007E"/>
    <w:multiLevelType w:val="singleLevel"/>
    <w:tmpl w:val="0000007E"/>
    <w:lvl w:ilvl="0">
      <w:numFmt w:val="bullet"/>
      <w:lvlText w:val="-"/>
      <w:lvlJc w:val="left"/>
      <w:pPr>
        <w:tabs>
          <w:tab w:val="num" w:pos="0"/>
        </w:tabs>
        <w:ind w:left="0" w:firstLine="0"/>
      </w:pPr>
      <w:rPr>
        <w:rFonts w:ascii="Times New Roman" w:hAnsi="Times New Roman" w:cs="Times New Roman"/>
      </w:rPr>
    </w:lvl>
  </w:abstractNum>
  <w:abstractNum w:abstractNumId="126">
    <w:nsid w:val="0000007F"/>
    <w:multiLevelType w:val="singleLevel"/>
    <w:tmpl w:val="0000007F"/>
    <w:lvl w:ilvl="0">
      <w:numFmt w:val="bullet"/>
      <w:lvlText w:val="-"/>
      <w:lvlJc w:val="left"/>
      <w:pPr>
        <w:tabs>
          <w:tab w:val="num" w:pos="0"/>
        </w:tabs>
        <w:ind w:left="0" w:firstLine="0"/>
      </w:pPr>
      <w:rPr>
        <w:rFonts w:ascii="Times New Roman" w:hAnsi="Times New Roman" w:cs="Times New Roman"/>
      </w:rPr>
    </w:lvl>
  </w:abstractNum>
  <w:abstractNum w:abstractNumId="127">
    <w:nsid w:val="00000080"/>
    <w:multiLevelType w:val="singleLevel"/>
    <w:tmpl w:val="00000080"/>
    <w:lvl w:ilvl="0">
      <w:numFmt w:val="bullet"/>
      <w:lvlText w:val="—"/>
      <w:lvlJc w:val="left"/>
      <w:pPr>
        <w:tabs>
          <w:tab w:val="num" w:pos="0"/>
        </w:tabs>
        <w:ind w:left="0" w:firstLine="0"/>
      </w:pPr>
      <w:rPr>
        <w:rFonts w:ascii="Times New Roman" w:hAnsi="Times New Roman" w:cs="Times New Roman"/>
      </w:rPr>
    </w:lvl>
  </w:abstractNum>
  <w:abstractNum w:abstractNumId="128">
    <w:nsid w:val="00000081"/>
    <w:multiLevelType w:val="singleLevel"/>
    <w:tmpl w:val="00000081"/>
    <w:lvl w:ilvl="0">
      <w:numFmt w:val="bullet"/>
      <w:lvlText w:val="—"/>
      <w:lvlJc w:val="left"/>
      <w:pPr>
        <w:tabs>
          <w:tab w:val="num" w:pos="0"/>
        </w:tabs>
        <w:ind w:left="0" w:firstLine="0"/>
      </w:pPr>
      <w:rPr>
        <w:rFonts w:ascii="Times New Roman" w:hAnsi="Times New Roman" w:cs="Times New Roman"/>
      </w:rPr>
    </w:lvl>
  </w:abstractNum>
  <w:abstractNum w:abstractNumId="129">
    <w:nsid w:val="00000082"/>
    <w:multiLevelType w:val="singleLevel"/>
    <w:tmpl w:val="00000082"/>
    <w:lvl w:ilvl="0">
      <w:numFmt w:val="bullet"/>
      <w:lvlText w:val="—"/>
      <w:lvlJc w:val="left"/>
      <w:pPr>
        <w:tabs>
          <w:tab w:val="num" w:pos="0"/>
        </w:tabs>
        <w:ind w:left="0" w:firstLine="0"/>
      </w:pPr>
      <w:rPr>
        <w:rFonts w:ascii="Times New Roman" w:hAnsi="Times New Roman" w:cs="Times New Roman"/>
      </w:rPr>
    </w:lvl>
  </w:abstractNum>
  <w:abstractNum w:abstractNumId="130">
    <w:nsid w:val="00000083"/>
    <w:multiLevelType w:val="singleLevel"/>
    <w:tmpl w:val="00000083"/>
    <w:lvl w:ilvl="0">
      <w:numFmt w:val="bullet"/>
      <w:lvlText w:val="—"/>
      <w:lvlJc w:val="left"/>
      <w:pPr>
        <w:tabs>
          <w:tab w:val="num" w:pos="0"/>
        </w:tabs>
        <w:ind w:left="0" w:firstLine="0"/>
      </w:pPr>
      <w:rPr>
        <w:rFonts w:ascii="Times New Roman" w:hAnsi="Times New Roman" w:cs="Times New Roman"/>
      </w:rPr>
    </w:lvl>
  </w:abstractNum>
  <w:abstractNum w:abstractNumId="131">
    <w:nsid w:val="00000084"/>
    <w:multiLevelType w:val="multilevel"/>
    <w:tmpl w:val="00000084"/>
    <w:lvl w:ilvl="0">
      <w:start w:val="3"/>
      <w:numFmt w:val="decimal"/>
      <w:lvlText w:val="%1."/>
      <w:lvlJc w:val="left"/>
      <w:pPr>
        <w:tabs>
          <w:tab w:val="num" w:pos="720"/>
        </w:tabs>
        <w:ind w:left="720" w:hanging="360"/>
      </w:pPr>
      <w:rPr>
        <w:i w:val="0"/>
        <w:iCs w:val="0"/>
      </w:r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2">
    <w:nsid w:val="00000085"/>
    <w:multiLevelType w:val="multilevel"/>
    <w:tmpl w:val="00000085"/>
    <w:lvl w:ilvl="0">
      <w:start w:val="1"/>
      <w:numFmt w:val="decimal"/>
      <w:lvlText w:val="%1."/>
      <w:lvlJc w:val="left"/>
      <w:pPr>
        <w:tabs>
          <w:tab w:val="num" w:pos="390"/>
        </w:tabs>
        <w:ind w:left="390" w:hanging="39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71">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2B9"/>
    <w:rsid w:val="00036BDB"/>
    <w:rsid w:val="004902B9"/>
    <w:rsid w:val="00591E44"/>
    <w:rsid w:val="00AF6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71">
      <o:colormenu v:ext="edit" fillcolor="none [4]" strokecolor="none [1]" shadowcolor="none [2]"/>
    </o:shapedefaults>
    <o:shapelayout v:ext="edit">
      <o:idmap v:ext="edit" data="2"/>
    </o:shapelayout>
  </w:shapeDefaults>
  <w:decimalSymbol w:val=","/>
  <w:listSeparator w:val=";"/>
  <w15:chartTrackingRefBased/>
  <w15:docId w15:val="{28F9D546-0F40-4260-8E51-3AEBF9D8E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cs="Calibri"/>
      <w:sz w:val="24"/>
      <w:szCs w:val="24"/>
      <w:lang w:eastAsia="ar-SA"/>
    </w:rPr>
  </w:style>
  <w:style w:type="paragraph" w:styleId="1">
    <w:name w:val="heading 1"/>
    <w:basedOn w:val="a"/>
    <w:next w:val="a"/>
    <w:qFormat/>
    <w:pPr>
      <w:keepNext/>
      <w:numPr>
        <w:numId w:val="1"/>
      </w:numPr>
      <w:shd w:val="clear" w:color="auto" w:fill="FFFFFF"/>
      <w:ind w:left="0" w:right="730" w:firstLine="0"/>
      <w:jc w:val="center"/>
      <w:outlineLvl w:val="0"/>
    </w:pPr>
    <w:rPr>
      <w:rFonts w:ascii="Arial" w:hAnsi="Arial" w:cs="Arial"/>
      <w:i/>
      <w:iCs/>
      <w:color w:val="000000"/>
      <w:spacing w:val="-4"/>
    </w:rPr>
  </w:style>
  <w:style w:type="paragraph" w:styleId="2">
    <w:name w:val="heading 2"/>
    <w:basedOn w:val="a"/>
    <w:next w:val="a"/>
    <w:qFormat/>
    <w:pPr>
      <w:keepNext/>
      <w:numPr>
        <w:ilvl w:val="1"/>
        <w:numId w:val="1"/>
      </w:numPr>
      <w:shd w:val="clear" w:color="auto" w:fill="FFFFFF"/>
      <w:ind w:left="0" w:firstLine="19"/>
      <w:jc w:val="center"/>
      <w:outlineLvl w:val="1"/>
    </w:pPr>
    <w:rPr>
      <w:rFonts w:ascii="Arial" w:hAnsi="Arial" w:cs="Arial"/>
      <w:b/>
      <w:bCs/>
      <w:color w:val="000000"/>
      <w:spacing w:val="1"/>
      <w:w w:val="98"/>
    </w:rPr>
  </w:style>
  <w:style w:type="paragraph" w:styleId="3">
    <w:name w:val="heading 3"/>
    <w:basedOn w:val="a"/>
    <w:next w:val="a"/>
    <w:qFormat/>
    <w:pPr>
      <w:keepNext/>
      <w:widowControl w:val="0"/>
      <w:numPr>
        <w:ilvl w:val="2"/>
        <w:numId w:val="1"/>
      </w:numPr>
      <w:shd w:val="clear" w:color="auto" w:fill="FFFFFF"/>
      <w:autoSpaceDE w:val="0"/>
      <w:ind w:left="0" w:right="1325" w:hanging="14"/>
      <w:jc w:val="center"/>
      <w:outlineLvl w:val="2"/>
    </w:pPr>
    <w:rPr>
      <w:rFonts w:ascii="Arial" w:hAnsi="Arial" w:cs="Arial"/>
      <w:b/>
      <w:bCs/>
      <w:color w:val="000000"/>
      <w:spacing w:val="-4"/>
    </w:rPr>
  </w:style>
  <w:style w:type="paragraph" w:styleId="4">
    <w:name w:val="heading 4"/>
    <w:basedOn w:val="a"/>
    <w:next w:val="a"/>
    <w:qFormat/>
    <w:pPr>
      <w:keepNext/>
      <w:numPr>
        <w:ilvl w:val="3"/>
        <w:numId w:val="1"/>
      </w:numPr>
      <w:jc w:val="center"/>
      <w:outlineLvl w:val="3"/>
    </w:pPr>
    <w:rPr>
      <w:rFonts w:ascii="Arial" w:hAnsi="Arial" w:cs="Arial"/>
      <w:b/>
      <w:bCs/>
      <w:spacing w:val="6"/>
    </w:rPr>
  </w:style>
  <w:style w:type="paragraph" w:styleId="5">
    <w:name w:val="heading 5"/>
    <w:basedOn w:val="a"/>
    <w:next w:val="a"/>
    <w:qFormat/>
    <w:pPr>
      <w:keepNext/>
      <w:numPr>
        <w:ilvl w:val="4"/>
        <w:numId w:val="1"/>
      </w:numPr>
      <w:shd w:val="clear" w:color="auto" w:fill="FFFFFF"/>
      <w:ind w:left="58" w:firstLine="0"/>
      <w:jc w:val="both"/>
      <w:outlineLvl w:val="4"/>
    </w:pPr>
    <w:rPr>
      <w:rFonts w:ascii="Arial" w:hAnsi="Arial" w:cs="Arial"/>
      <w:b/>
      <w:bCs/>
      <w:color w:val="000000"/>
      <w:spacing w:val="7"/>
    </w:rPr>
  </w:style>
  <w:style w:type="paragraph" w:styleId="6">
    <w:name w:val="heading 6"/>
    <w:basedOn w:val="a"/>
    <w:next w:val="a"/>
    <w:qFormat/>
    <w:pPr>
      <w:keepNext/>
      <w:numPr>
        <w:ilvl w:val="5"/>
        <w:numId w:val="1"/>
      </w:numPr>
      <w:shd w:val="clear" w:color="auto" w:fill="FFFFFF"/>
      <w:ind w:left="0" w:right="10" w:firstLine="513"/>
      <w:jc w:val="center"/>
      <w:outlineLvl w:val="5"/>
    </w:pPr>
    <w:rPr>
      <w:rFonts w:ascii="Arial" w:hAnsi="Arial" w:cs="Arial"/>
      <w:b/>
      <w:bCs/>
    </w:rPr>
  </w:style>
  <w:style w:type="paragraph" w:styleId="7">
    <w:name w:val="heading 7"/>
    <w:basedOn w:val="a"/>
    <w:next w:val="a"/>
    <w:qFormat/>
    <w:pPr>
      <w:keepNext/>
      <w:numPr>
        <w:ilvl w:val="6"/>
        <w:numId w:val="1"/>
      </w:numPr>
      <w:jc w:val="center"/>
      <w:outlineLvl w:val="6"/>
    </w:pPr>
    <w:rPr>
      <w:rFonts w:ascii="Arial" w:hAnsi="Arial" w:cs="Arial"/>
      <w:b/>
      <w:bCs/>
    </w:rPr>
  </w:style>
  <w:style w:type="paragraph" w:styleId="8">
    <w:name w:val="heading 8"/>
    <w:basedOn w:val="a"/>
    <w:next w:val="a"/>
    <w:qFormat/>
    <w:pPr>
      <w:keepNext/>
      <w:numPr>
        <w:ilvl w:val="7"/>
        <w:numId w:val="1"/>
      </w:numPr>
      <w:outlineLvl w:val="7"/>
    </w:pPr>
    <w:rPr>
      <w:rFonts w:ascii="Arial" w:hAnsi="Arial" w:cs="Arial"/>
      <w:b/>
      <w:bCs/>
    </w:rPr>
  </w:style>
  <w:style w:type="paragraph" w:styleId="9">
    <w:name w:val="heading 9"/>
    <w:basedOn w:val="a"/>
    <w:next w:val="a"/>
    <w:qFormat/>
    <w:pPr>
      <w:keepNext/>
      <w:numPr>
        <w:ilvl w:val="8"/>
        <w:numId w:val="1"/>
      </w:numPr>
      <w:outlineLvl w:val="8"/>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Pr>
      <w:rFonts w:ascii="Times New Roman" w:hAnsi="Times New Roman"/>
    </w:rPr>
  </w:style>
  <w:style w:type="character" w:customStyle="1" w:styleId="WW8Num5z0">
    <w:name w:val="WW8Num5z0"/>
    <w:rPr>
      <w:rFonts w:ascii="Times New Roman" w:hAnsi="Times New Roman"/>
    </w:rPr>
  </w:style>
  <w:style w:type="character" w:customStyle="1" w:styleId="WW8Num6z0">
    <w:name w:val="WW8Num6z0"/>
    <w:rPr>
      <w:rFonts w:ascii="Times New Roman" w:hAnsi="Times New Roman"/>
      <w:b w:val="0"/>
      <w:bCs w:val="0"/>
      <w:i w:val="0"/>
      <w:iCs w:val="0"/>
      <w:sz w:val="24"/>
      <w:szCs w:val="24"/>
      <w:u w:val="none"/>
    </w:rPr>
  </w:style>
  <w:style w:type="character" w:customStyle="1" w:styleId="WW8Num7z0">
    <w:name w:val="WW8Num7z0"/>
    <w:rPr>
      <w:rFonts w:ascii="Times New Roman" w:hAnsi="Times New Roman"/>
    </w:rPr>
  </w:style>
  <w:style w:type="character" w:customStyle="1" w:styleId="WW8Num8z0">
    <w:name w:val="WW8Num8z0"/>
    <w:rPr>
      <w:rFonts w:ascii="Times New Roman" w:hAnsi="Times New Roman"/>
    </w:rPr>
  </w:style>
  <w:style w:type="character" w:customStyle="1" w:styleId="WW8Num9z0">
    <w:name w:val="WW8Num9z0"/>
    <w:rPr>
      <w:rFonts w:ascii="Times New Roman" w:hAnsi="Times New Roman"/>
    </w:rPr>
  </w:style>
  <w:style w:type="character" w:customStyle="1" w:styleId="WW8Num10z0">
    <w:name w:val="WW8Num10z0"/>
    <w:rPr>
      <w:i w:val="0"/>
      <w:iCs w:val="0"/>
    </w:rPr>
  </w:style>
  <w:style w:type="character" w:customStyle="1" w:styleId="WW8Num10z1">
    <w:name w:val="WW8Num10z1"/>
    <w:rPr>
      <w:rFonts w:ascii="Symbol" w:hAnsi="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Times New Roman" w:hAnsi="Times New Roman" w:cs="Times New Roman"/>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Arial" w:hAnsi="Arial" w:cs="Arial"/>
    </w:rPr>
  </w:style>
  <w:style w:type="character" w:customStyle="1" w:styleId="WW8Num15z0">
    <w:name w:val="WW8Num15z0"/>
    <w:rPr>
      <w:rFonts w:ascii="Times New Roman" w:hAnsi="Times New Roman" w:cs="Times New Roman"/>
      <w:b w:val="0"/>
      <w:bCs w:val="0"/>
    </w:rPr>
  </w:style>
  <w:style w:type="character" w:customStyle="1" w:styleId="WW8Num16z0">
    <w:name w:val="WW8Num16z0"/>
    <w:rPr>
      <w:rFonts w:ascii="Times New Roman" w:eastAsia="Times New Roman" w:hAnsi="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imes New Roman" w:hAnsi="Times New Roman"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Arial" w:hAnsi="Arial" w:cs="Arial"/>
    </w:rPr>
  </w:style>
  <w:style w:type="character" w:customStyle="1" w:styleId="WW8Num19z0">
    <w:name w:val="WW8Num19z0"/>
    <w:rPr>
      <w:rFonts w:ascii="Times New Roman" w:hAnsi="Times New Roman" w:cs="Times New Roman"/>
    </w:rPr>
  </w:style>
  <w:style w:type="character" w:customStyle="1" w:styleId="WW8Num21z0">
    <w:name w:val="WW8Num21z0"/>
    <w:rPr>
      <w:rFonts w:ascii="Times New Roman" w:hAnsi="Times New Roman" w:cs="Times New Roman"/>
    </w:rPr>
  </w:style>
  <w:style w:type="character" w:customStyle="1" w:styleId="WW8Num22z0">
    <w:name w:val="WW8Num22z0"/>
    <w:rPr>
      <w:rFonts w:ascii="Times New Roman" w:hAnsi="Times New Roman" w:cs="Times New Roman"/>
    </w:rPr>
  </w:style>
  <w:style w:type="character" w:customStyle="1" w:styleId="WW8Num23z0">
    <w:name w:val="WW8Num23z0"/>
    <w:rPr>
      <w:rFonts w:ascii="Arial" w:hAnsi="Arial" w:cs="Arial"/>
    </w:rPr>
  </w:style>
  <w:style w:type="character" w:customStyle="1" w:styleId="WW8Num24z0">
    <w:name w:val="WW8Num24z0"/>
    <w:rPr>
      <w:rFonts w:ascii="Times New Roman" w:hAnsi="Times New Roman" w:cs="Times New Roman"/>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9z0">
    <w:name w:val="WW8Num29z0"/>
    <w:rPr>
      <w:rFonts w:ascii="Times New Roman" w:hAnsi="Times New Roman" w:cs="Times New Roman"/>
    </w:rPr>
  </w:style>
  <w:style w:type="character" w:customStyle="1" w:styleId="WW8Num30z0">
    <w:name w:val="WW8Num30z0"/>
    <w:rPr>
      <w:rFonts w:ascii="Times New Roman" w:hAnsi="Times New Roman" w:cs="Times New Roman"/>
    </w:rPr>
  </w:style>
  <w:style w:type="character" w:customStyle="1" w:styleId="WW8Num31z0">
    <w:name w:val="WW8Num31z0"/>
    <w:rPr>
      <w:rFonts w:ascii="Times New Roman" w:hAnsi="Times New Roman" w:cs="Times New Roman"/>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0">
    <w:name w:val="WW8Num36z0"/>
    <w:rPr>
      <w:rFonts w:ascii="Symbol" w:hAnsi="Symbol" w:cs="Symbol"/>
    </w:rPr>
  </w:style>
  <w:style w:type="character" w:customStyle="1" w:styleId="WW8Num37z0">
    <w:name w:val="WW8Num37z0"/>
    <w:rPr>
      <w:rFonts w:ascii="Times New Roman" w:hAnsi="Times New Roman" w:cs="Times New Roman"/>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9z0">
    <w:name w:val="WW8Num39z0"/>
    <w:rPr>
      <w:rFonts w:ascii="Times New Roman" w:hAnsi="Times New Roman" w:cs="Times New Roman"/>
      <w:b w:val="0"/>
      <w:bCs w:val="0"/>
      <w:i w:val="0"/>
      <w:iCs w:val="0"/>
      <w:sz w:val="28"/>
      <w:szCs w:val="28"/>
      <w:u w:val="none"/>
    </w:rPr>
  </w:style>
  <w:style w:type="character" w:customStyle="1" w:styleId="WW8Num40z0">
    <w:name w:val="WW8Num40z0"/>
    <w:rPr>
      <w:rFonts w:ascii="Times New Roman" w:hAnsi="Times New Roman" w:cs="Times New Roman"/>
    </w:rPr>
  </w:style>
  <w:style w:type="character" w:customStyle="1" w:styleId="WW8Num41z0">
    <w:name w:val="WW8Num41z0"/>
    <w:rPr>
      <w:rFonts w:ascii="Arial" w:hAnsi="Arial" w:cs="Arial"/>
    </w:rPr>
  </w:style>
  <w:style w:type="character" w:customStyle="1" w:styleId="WW8Num42z0">
    <w:name w:val="WW8Num42z0"/>
    <w:rPr>
      <w:rFonts w:ascii="Arial" w:hAnsi="Arial" w:cs="Arial"/>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rPr>
      <w:rFonts w:ascii="Times New Roman" w:hAnsi="Times New Roman" w:cs="Times New Roman"/>
    </w:rPr>
  </w:style>
  <w:style w:type="character" w:customStyle="1" w:styleId="WW8Num46z0">
    <w:name w:val="WW8Num46z0"/>
    <w:rPr>
      <w:rFonts w:ascii="Times New Roman" w:hAnsi="Times New Roman" w:cs="Times New Roman"/>
    </w:rPr>
  </w:style>
  <w:style w:type="character" w:customStyle="1" w:styleId="WW8Num47z0">
    <w:name w:val="WW8Num47z0"/>
    <w:rPr>
      <w:rFonts w:ascii="Times New Roman" w:hAnsi="Times New Roman" w:cs="Times New Roman"/>
    </w:rPr>
  </w:style>
  <w:style w:type="character" w:customStyle="1" w:styleId="WW8Num48z0">
    <w:name w:val="WW8Num48z0"/>
    <w:rPr>
      <w:rFonts w:ascii="Arial" w:hAnsi="Arial" w:cs="Arial"/>
    </w:rPr>
  </w:style>
  <w:style w:type="character" w:customStyle="1" w:styleId="WW8Num50z0">
    <w:name w:val="WW8Num50z0"/>
    <w:rPr>
      <w:rFonts w:ascii="Times New Roman" w:hAnsi="Times New Roman" w:cs="Times New Roman"/>
    </w:rPr>
  </w:style>
  <w:style w:type="character" w:customStyle="1" w:styleId="WW8Num51z0">
    <w:name w:val="WW8Num51z0"/>
    <w:rPr>
      <w:rFonts w:ascii="Times New Roman" w:hAnsi="Times New Roman" w:cs="Times New Roman"/>
    </w:rPr>
  </w:style>
  <w:style w:type="character" w:customStyle="1" w:styleId="WW8Num52z0">
    <w:name w:val="WW8Num52z0"/>
    <w:rPr>
      <w:rFonts w:ascii="Times New Roman" w:hAnsi="Times New Roman" w:cs="Times New Roman"/>
    </w:rPr>
  </w:style>
  <w:style w:type="character" w:customStyle="1" w:styleId="WW8Num53z0">
    <w:name w:val="WW8Num53z0"/>
    <w:rPr>
      <w:rFonts w:ascii="Times New Roman" w:hAnsi="Times New Roman" w:cs="Times New Roman"/>
    </w:rPr>
  </w:style>
  <w:style w:type="character" w:customStyle="1" w:styleId="WW8Num54z0">
    <w:name w:val="WW8Num54z0"/>
    <w:rPr>
      <w:rFonts w:ascii="Arial" w:hAnsi="Arial" w:cs="Arial"/>
    </w:rPr>
  </w:style>
  <w:style w:type="character" w:customStyle="1" w:styleId="WW8Num55z0">
    <w:name w:val="WW8Num55z0"/>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6z0">
    <w:name w:val="WW8Num56z0"/>
    <w:rPr>
      <w:rFonts w:ascii="Times New Roman" w:hAnsi="Times New Roman" w:cs="Times New Roman"/>
    </w:rPr>
  </w:style>
  <w:style w:type="character" w:customStyle="1" w:styleId="WW8Num57z0">
    <w:name w:val="WW8Num57z0"/>
    <w:rPr>
      <w:rFonts w:ascii="Times New Roman" w:hAnsi="Times New Roman" w:cs="Times New Roman"/>
    </w:rPr>
  </w:style>
  <w:style w:type="character" w:customStyle="1" w:styleId="WW8Num58z0">
    <w:name w:val="WW8Num58z0"/>
    <w:rPr>
      <w:rFonts w:ascii="Times New Roman" w:hAnsi="Times New Roman" w:cs="Times New Roman"/>
      <w:b w:val="0"/>
      <w:bCs w:val="0"/>
      <w:i w:val="0"/>
      <w:iCs w:val="0"/>
      <w:sz w:val="28"/>
      <w:szCs w:val="28"/>
      <w:u w:val="none"/>
    </w:rPr>
  </w:style>
  <w:style w:type="character" w:customStyle="1" w:styleId="WW8Num59z0">
    <w:name w:val="WW8Num59z0"/>
    <w:rPr>
      <w:rFonts w:ascii="Times New Roman" w:hAnsi="Times New Roman" w:cs="Times New Roman"/>
    </w:rPr>
  </w:style>
  <w:style w:type="character" w:customStyle="1" w:styleId="WW8Num61z0">
    <w:name w:val="WW8Num61z0"/>
    <w:rPr>
      <w:rFonts w:ascii="Times New Roman" w:hAnsi="Times New Roman" w:cs="Times New Roman"/>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1z3">
    <w:name w:val="WW8Num61z3"/>
    <w:rPr>
      <w:rFonts w:ascii="Symbol" w:hAnsi="Symbol" w:cs="Symbol"/>
    </w:rPr>
  </w:style>
  <w:style w:type="character" w:customStyle="1" w:styleId="WW8Num62z0">
    <w:name w:val="WW8Num62z0"/>
    <w:rPr>
      <w:rFonts w:ascii="Times New Roman" w:hAnsi="Times New Roman" w:cs="Times New Roman"/>
    </w:rPr>
  </w:style>
  <w:style w:type="character" w:customStyle="1" w:styleId="WW8Num63z0">
    <w:name w:val="WW8Num63z0"/>
    <w:rPr>
      <w:rFonts w:ascii="Arial" w:hAnsi="Arial" w:cs="Arial"/>
    </w:rPr>
  </w:style>
  <w:style w:type="character" w:customStyle="1" w:styleId="WW8Num64z0">
    <w:name w:val="WW8Num64z0"/>
    <w:rPr>
      <w:rFonts w:ascii="Times New Roman" w:hAnsi="Times New Roman" w:cs="Times New Roman"/>
    </w:rPr>
  </w:style>
  <w:style w:type="character" w:customStyle="1" w:styleId="WW8Num65z0">
    <w:name w:val="WW8Num65z0"/>
    <w:rPr>
      <w:rFonts w:ascii="Times New Roman" w:hAnsi="Times New Roman" w:cs="Times New Roman"/>
    </w:rPr>
  </w:style>
  <w:style w:type="character" w:customStyle="1" w:styleId="WW8Num66z0">
    <w:name w:val="WW8Num66z0"/>
    <w:rPr>
      <w:rFonts w:ascii="Symbol" w:hAnsi="Symbol" w:cs="Symbol"/>
    </w:rPr>
  </w:style>
  <w:style w:type="character" w:customStyle="1" w:styleId="WW8Num67z0">
    <w:name w:val="WW8Num67z0"/>
    <w:rPr>
      <w:rFonts w:ascii="Times New Roman" w:hAnsi="Times New Roman" w:cs="Times New Roman"/>
    </w:rPr>
  </w:style>
  <w:style w:type="character" w:customStyle="1" w:styleId="WW8Num68z0">
    <w:name w:val="WW8Num68z0"/>
    <w:rPr>
      <w:rFonts w:ascii="Symbol" w:hAnsi="Symbol" w:cs="Symbol"/>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9z0">
    <w:name w:val="WW8Num69z0"/>
    <w:rPr>
      <w:rFonts w:ascii="Times New Roman" w:hAnsi="Times New Roman" w:cs="Times New Roman"/>
    </w:rPr>
  </w:style>
  <w:style w:type="character" w:customStyle="1" w:styleId="WW8Num70z0">
    <w:name w:val="WW8Num70z0"/>
    <w:rPr>
      <w:rFonts w:ascii="Arial" w:hAnsi="Arial" w:cs="Arial"/>
    </w:rPr>
  </w:style>
  <w:style w:type="character" w:customStyle="1" w:styleId="WW8Num71z0">
    <w:name w:val="WW8Num71z0"/>
    <w:rPr>
      <w:rFonts w:ascii="Arial" w:hAnsi="Arial" w:cs="Arial"/>
    </w:rPr>
  </w:style>
  <w:style w:type="character" w:customStyle="1" w:styleId="WW8Num73z0">
    <w:name w:val="WW8Num73z0"/>
    <w:rPr>
      <w:rFonts w:ascii="Times New Roman" w:hAnsi="Times New Roman" w:cs="Times New Roman"/>
    </w:rPr>
  </w:style>
  <w:style w:type="character" w:customStyle="1" w:styleId="WW8Num74z0">
    <w:name w:val="WW8Num74z0"/>
    <w:rPr>
      <w:rFonts w:ascii="Times New Roman" w:hAnsi="Times New Roman" w:cs="Times New Roman"/>
    </w:rPr>
  </w:style>
  <w:style w:type="character" w:customStyle="1" w:styleId="WW8Num76z0">
    <w:name w:val="WW8Num76z0"/>
    <w:rPr>
      <w:rFonts w:ascii="Arial" w:hAnsi="Arial" w:cs="Arial"/>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cs="Wingdings"/>
    </w:rPr>
  </w:style>
  <w:style w:type="character" w:customStyle="1" w:styleId="WW8Num78z3">
    <w:name w:val="WW8Num78z3"/>
    <w:rPr>
      <w:rFonts w:ascii="Symbol" w:hAnsi="Symbol" w:cs="Symbol"/>
    </w:rPr>
  </w:style>
  <w:style w:type="character" w:customStyle="1" w:styleId="WW8Num79z0">
    <w:name w:val="WW8Num79z0"/>
    <w:rPr>
      <w:rFonts w:ascii="Arial" w:hAnsi="Arial" w:cs="Arial"/>
    </w:rPr>
  </w:style>
  <w:style w:type="character" w:customStyle="1" w:styleId="WW8Num80z0">
    <w:name w:val="WW8Num80z0"/>
    <w:rPr>
      <w:rFonts w:ascii="Times New Roman" w:hAnsi="Times New Roman" w:cs="Times New Roman"/>
    </w:rPr>
  </w:style>
  <w:style w:type="character" w:customStyle="1" w:styleId="WW8Num81z0">
    <w:name w:val="WW8Num81z0"/>
    <w:rPr>
      <w:rFonts w:ascii="Times New Roman" w:hAnsi="Times New Roman" w:cs="Times New Roman"/>
    </w:rPr>
  </w:style>
  <w:style w:type="character" w:customStyle="1" w:styleId="WW8Num84z0">
    <w:name w:val="WW8Num84z0"/>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6z0">
    <w:name w:val="WW8Num86z0"/>
    <w:rPr>
      <w:rFonts w:ascii="Times New Roman" w:hAnsi="Times New Roman" w:cs="Times New Roman"/>
    </w:rPr>
  </w:style>
  <w:style w:type="character" w:customStyle="1" w:styleId="WW8Num88z0">
    <w:name w:val="WW8Num88z0"/>
    <w:rPr>
      <w:rFonts w:ascii="Times New Roman" w:hAnsi="Times New Roman" w:cs="Times New Roman"/>
    </w:rPr>
  </w:style>
  <w:style w:type="character" w:customStyle="1" w:styleId="WW8Num88z1">
    <w:name w:val="WW8Num88z1"/>
    <w:rPr>
      <w:rFonts w:ascii="Courier New" w:hAnsi="Courier New" w:cs="Courier New"/>
    </w:rPr>
  </w:style>
  <w:style w:type="character" w:customStyle="1" w:styleId="WW8Num88z2">
    <w:name w:val="WW8Num88z2"/>
    <w:rPr>
      <w:rFonts w:ascii="Wingdings" w:hAnsi="Wingdings" w:cs="Wingdings"/>
    </w:rPr>
  </w:style>
  <w:style w:type="character" w:customStyle="1" w:styleId="WW8Num88z3">
    <w:name w:val="WW8Num88z3"/>
    <w:rPr>
      <w:rFonts w:ascii="Symbol" w:hAnsi="Symbol" w:cs="Symbol"/>
    </w:rPr>
  </w:style>
  <w:style w:type="character" w:customStyle="1" w:styleId="WW8Num90z0">
    <w:name w:val="WW8Num90z0"/>
    <w:rPr>
      <w:rFonts w:ascii="Times New Roman" w:hAnsi="Times New Roman" w:cs="Times New Roman"/>
    </w:rPr>
  </w:style>
  <w:style w:type="character" w:customStyle="1" w:styleId="WW8Num91z0">
    <w:name w:val="WW8Num91z0"/>
    <w:rPr>
      <w:rFonts w:ascii="Arial" w:hAnsi="Arial" w:cs="Arial"/>
    </w:rPr>
  </w:style>
  <w:style w:type="character" w:customStyle="1" w:styleId="WW8Num92z0">
    <w:name w:val="WW8Num92z0"/>
    <w:rPr>
      <w:rFonts w:ascii="Symbol" w:hAnsi="Symbol" w:cs="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cs="Wingdings"/>
    </w:rPr>
  </w:style>
  <w:style w:type="character" w:customStyle="1" w:styleId="WW8Num95z0">
    <w:name w:val="WW8Num95z0"/>
    <w:rPr>
      <w:rFonts w:ascii="Symbol" w:hAnsi="Symbol" w:cs="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cs="Wingdings"/>
    </w:rPr>
  </w:style>
  <w:style w:type="character" w:customStyle="1" w:styleId="WW8Num96z0">
    <w:name w:val="WW8Num96z0"/>
    <w:rPr>
      <w:rFonts w:ascii="Times New Roman" w:hAnsi="Times New Roman" w:cs="Times New Roman"/>
    </w:rPr>
  </w:style>
  <w:style w:type="character" w:customStyle="1" w:styleId="WW8Num97z0">
    <w:name w:val="WW8Num97z0"/>
    <w:rPr>
      <w:rFonts w:ascii="Arial" w:hAnsi="Arial" w:cs="Arial"/>
    </w:rPr>
  </w:style>
  <w:style w:type="character" w:customStyle="1" w:styleId="WW8Num98z0">
    <w:name w:val="WW8Num98z0"/>
    <w:rPr>
      <w:rFonts w:ascii="Times New Roman" w:hAnsi="Times New Roman" w:cs="Times New Roman"/>
    </w:rPr>
  </w:style>
  <w:style w:type="character" w:customStyle="1" w:styleId="WW8Num99z0">
    <w:name w:val="WW8Num99z0"/>
    <w:rPr>
      <w:rFonts w:ascii="Arial" w:hAnsi="Arial" w:cs="Arial"/>
    </w:rPr>
  </w:style>
  <w:style w:type="character" w:customStyle="1" w:styleId="WW8Num100z0">
    <w:name w:val="WW8Num100z0"/>
    <w:rPr>
      <w:rFonts w:ascii="Arial" w:hAnsi="Arial" w:cs="Arial"/>
    </w:rPr>
  </w:style>
  <w:style w:type="character" w:customStyle="1" w:styleId="WW8Num101z0">
    <w:name w:val="WW8Num101z0"/>
    <w:rPr>
      <w:rFonts w:ascii="Symbol" w:hAnsi="Symbol" w:cs="Symbol"/>
    </w:rPr>
  </w:style>
  <w:style w:type="character" w:customStyle="1" w:styleId="WW8Num101z1">
    <w:name w:val="WW8Num101z1"/>
    <w:rPr>
      <w:rFonts w:ascii="Courier New" w:hAnsi="Courier New" w:cs="Courier New"/>
    </w:rPr>
  </w:style>
  <w:style w:type="character" w:customStyle="1" w:styleId="WW8Num101z2">
    <w:name w:val="WW8Num101z2"/>
    <w:rPr>
      <w:rFonts w:ascii="Wingdings" w:hAnsi="Wingdings" w:cs="Wingdings"/>
    </w:rPr>
  </w:style>
  <w:style w:type="character" w:customStyle="1" w:styleId="WW8Num102z0">
    <w:name w:val="WW8Num102z0"/>
    <w:rPr>
      <w:rFonts w:ascii="Times New Roman" w:hAnsi="Times New Roman" w:cs="Times New Roman"/>
    </w:rPr>
  </w:style>
  <w:style w:type="character" w:customStyle="1" w:styleId="WW8Num106z0">
    <w:name w:val="WW8Num106z0"/>
    <w:rPr>
      <w:rFonts w:ascii="Symbol" w:hAnsi="Symbol" w:cs="Symbol"/>
    </w:rPr>
  </w:style>
  <w:style w:type="character" w:customStyle="1" w:styleId="WW8Num106z1">
    <w:name w:val="WW8Num106z1"/>
    <w:rPr>
      <w:rFonts w:ascii="Courier New" w:hAnsi="Courier New" w:cs="Courier New"/>
    </w:rPr>
  </w:style>
  <w:style w:type="character" w:customStyle="1" w:styleId="WW8Num106z2">
    <w:name w:val="WW8Num106z2"/>
    <w:rPr>
      <w:rFonts w:ascii="Wingdings" w:hAnsi="Wingdings" w:cs="Wingdings"/>
    </w:rPr>
  </w:style>
  <w:style w:type="character" w:customStyle="1" w:styleId="WW8Num107z0">
    <w:name w:val="WW8Num107z0"/>
    <w:rPr>
      <w:rFonts w:ascii="Arial" w:hAnsi="Arial" w:cs="Arial"/>
    </w:rPr>
  </w:style>
  <w:style w:type="character" w:customStyle="1" w:styleId="WW8Num108z0">
    <w:name w:val="WW8Num108z0"/>
    <w:rPr>
      <w:rFonts w:ascii="Arial" w:hAnsi="Arial" w:cs="Arial"/>
    </w:rPr>
  </w:style>
  <w:style w:type="character" w:customStyle="1" w:styleId="WW8Num109z0">
    <w:name w:val="WW8Num109z0"/>
    <w:rPr>
      <w:rFonts w:ascii="Times New Roman" w:hAnsi="Times New Roman" w:cs="Times New Roman"/>
    </w:rPr>
  </w:style>
  <w:style w:type="character" w:customStyle="1" w:styleId="WW8Num110z0">
    <w:name w:val="WW8Num110z0"/>
    <w:rPr>
      <w:rFonts w:ascii="Times New Roman" w:hAnsi="Times New Roman" w:cs="Times New Roman"/>
    </w:rPr>
  </w:style>
  <w:style w:type="character" w:customStyle="1" w:styleId="WW8Num112z0">
    <w:name w:val="WW8Num112z0"/>
    <w:rPr>
      <w:rFonts w:ascii="Times New Roman" w:hAnsi="Times New Roman" w:cs="Times New Roman"/>
    </w:rPr>
  </w:style>
  <w:style w:type="character" w:customStyle="1" w:styleId="WW8Num113z0">
    <w:name w:val="WW8Num113z0"/>
    <w:rPr>
      <w:rFonts w:ascii="Times New Roman" w:hAnsi="Times New Roman" w:cs="Times New Roman"/>
    </w:rPr>
  </w:style>
  <w:style w:type="character" w:customStyle="1" w:styleId="WW8Num114z0">
    <w:name w:val="WW8Num114z0"/>
    <w:rPr>
      <w:rFonts w:ascii="Symbol" w:hAnsi="Symbol" w:cs="Symbol"/>
    </w:rPr>
  </w:style>
  <w:style w:type="character" w:customStyle="1" w:styleId="WW8Num114z1">
    <w:name w:val="WW8Num114z1"/>
    <w:rPr>
      <w:rFonts w:ascii="Courier New" w:hAnsi="Courier New" w:cs="Courier New"/>
    </w:rPr>
  </w:style>
  <w:style w:type="character" w:customStyle="1" w:styleId="WW8Num114z2">
    <w:name w:val="WW8Num114z2"/>
    <w:rPr>
      <w:rFonts w:ascii="Wingdings" w:hAnsi="Wingdings" w:cs="Wingdings"/>
    </w:rPr>
  </w:style>
  <w:style w:type="character" w:customStyle="1" w:styleId="WW8Num115z0">
    <w:name w:val="WW8Num115z0"/>
    <w:rPr>
      <w:color w:val="000000"/>
    </w:rPr>
  </w:style>
  <w:style w:type="character" w:customStyle="1" w:styleId="WW8Num117z0">
    <w:name w:val="WW8Num117z0"/>
    <w:rPr>
      <w:rFonts w:ascii="Times New Roman" w:hAnsi="Times New Roman" w:cs="Times New Roman"/>
    </w:rPr>
  </w:style>
  <w:style w:type="character" w:customStyle="1" w:styleId="WW8Num118z0">
    <w:name w:val="WW8Num118z0"/>
    <w:rPr>
      <w:rFonts w:ascii="Symbol" w:hAnsi="Symbol" w:cs="Symbol"/>
    </w:rPr>
  </w:style>
  <w:style w:type="character" w:customStyle="1" w:styleId="WW8Num118z1">
    <w:name w:val="WW8Num118z1"/>
    <w:rPr>
      <w:rFonts w:ascii="Courier New" w:hAnsi="Courier New" w:cs="Courier New"/>
    </w:rPr>
  </w:style>
  <w:style w:type="character" w:customStyle="1" w:styleId="WW8Num118z2">
    <w:name w:val="WW8Num118z2"/>
    <w:rPr>
      <w:rFonts w:ascii="Wingdings" w:hAnsi="Wingdings" w:cs="Wingdings"/>
    </w:rPr>
  </w:style>
  <w:style w:type="character" w:customStyle="1" w:styleId="WW8Num119z0">
    <w:name w:val="WW8Num119z0"/>
    <w:rPr>
      <w:rFonts w:ascii="Arial" w:hAnsi="Arial" w:cs="Arial"/>
    </w:rPr>
  </w:style>
  <w:style w:type="character" w:customStyle="1" w:styleId="WW8Num120z0">
    <w:name w:val="WW8Num120z0"/>
    <w:rPr>
      <w:rFonts w:ascii="Times New Roman" w:hAnsi="Times New Roman" w:cs="Times New Roman"/>
    </w:rPr>
  </w:style>
  <w:style w:type="character" w:customStyle="1" w:styleId="WW8NumSt27z0">
    <w:name w:val="WW8NumSt27z0"/>
    <w:rPr>
      <w:rFonts w:ascii="Symbol" w:hAnsi="Symbol" w:cs="Symbol"/>
    </w:rPr>
  </w:style>
  <w:style w:type="character" w:customStyle="1" w:styleId="WW8NumSt36z0">
    <w:name w:val="WW8NumSt36z0"/>
    <w:rPr>
      <w:rFonts w:ascii="Arial" w:hAnsi="Arial" w:cs="Arial"/>
    </w:rPr>
  </w:style>
  <w:style w:type="character" w:customStyle="1" w:styleId="WW8NumSt37z0">
    <w:name w:val="WW8NumSt37z0"/>
    <w:rPr>
      <w:rFonts w:ascii="Arial" w:hAnsi="Arial" w:cs="Arial"/>
    </w:rPr>
  </w:style>
  <w:style w:type="character" w:customStyle="1" w:styleId="WW8NumSt41z0">
    <w:name w:val="WW8NumSt41z0"/>
    <w:rPr>
      <w:rFonts w:ascii="Symbol" w:hAnsi="Symbol" w:cs="Symbol"/>
    </w:rPr>
  </w:style>
  <w:style w:type="character" w:customStyle="1" w:styleId="WW8NumSt46z0">
    <w:name w:val="WW8NumSt46z0"/>
    <w:rPr>
      <w:rFonts w:ascii="Times New Roman" w:hAnsi="Times New Roman" w:cs="Times New Roman"/>
      <w:b w:val="0"/>
      <w:bCs w:val="0"/>
      <w:i w:val="0"/>
      <w:iCs w:val="0"/>
      <w:sz w:val="24"/>
      <w:szCs w:val="24"/>
      <w:u w:val="none"/>
    </w:rPr>
  </w:style>
  <w:style w:type="character" w:customStyle="1" w:styleId="WW8NumSt50z0">
    <w:name w:val="WW8NumSt50z0"/>
    <w:rPr>
      <w:rFonts w:ascii="Times New Roman" w:hAnsi="Times New Roman" w:cs="Times New Roman"/>
    </w:rPr>
  </w:style>
  <w:style w:type="character" w:customStyle="1" w:styleId="WW8NumSt51z0">
    <w:name w:val="WW8NumSt51z0"/>
    <w:rPr>
      <w:rFonts w:ascii="Times New Roman" w:hAnsi="Times New Roman" w:cs="Times New Roman"/>
    </w:rPr>
  </w:style>
  <w:style w:type="character" w:customStyle="1" w:styleId="WW8NumSt53z0">
    <w:name w:val="WW8NumSt53z0"/>
    <w:rPr>
      <w:rFonts w:ascii="Times New Roman" w:hAnsi="Times New Roman" w:cs="Times New Roman"/>
    </w:rPr>
  </w:style>
  <w:style w:type="character" w:customStyle="1" w:styleId="WW8NumSt55z0">
    <w:name w:val="WW8NumSt55z0"/>
    <w:rPr>
      <w:rFonts w:ascii="Times New Roman" w:hAnsi="Times New Roman" w:cs="Times New Roman"/>
    </w:rPr>
  </w:style>
  <w:style w:type="character" w:customStyle="1" w:styleId="WW8NumSt60z0">
    <w:name w:val="WW8NumSt60z0"/>
    <w:rPr>
      <w:rFonts w:ascii="Times New Roman" w:hAnsi="Times New Roman" w:cs="Times New Roman"/>
    </w:rPr>
  </w:style>
  <w:style w:type="character" w:customStyle="1" w:styleId="WW8NumSt73z0">
    <w:name w:val="WW8NumSt73z0"/>
    <w:rPr>
      <w:rFonts w:ascii="Times New Roman" w:hAnsi="Times New Roman" w:cs="Times New Roman"/>
    </w:rPr>
  </w:style>
  <w:style w:type="character" w:customStyle="1" w:styleId="WW8NumSt76z0">
    <w:name w:val="WW8NumSt76z0"/>
    <w:rPr>
      <w:rFonts w:ascii="Times New Roman" w:hAnsi="Times New Roman" w:cs="Times New Roman"/>
    </w:rPr>
  </w:style>
  <w:style w:type="character" w:customStyle="1" w:styleId="WW8NumSt100z0">
    <w:name w:val="WW8NumSt100z0"/>
    <w:rPr>
      <w:rFonts w:ascii="Times New Roman" w:hAnsi="Times New Roman" w:cs="Times New Roman"/>
    </w:rPr>
  </w:style>
  <w:style w:type="character" w:customStyle="1" w:styleId="WW8NumSt103z0">
    <w:name w:val="WW8NumSt103z0"/>
    <w:rPr>
      <w:rFonts w:ascii="Times New Roman" w:hAnsi="Times New Roman" w:cs="Times New Roman"/>
    </w:rPr>
  </w:style>
  <w:style w:type="character" w:customStyle="1" w:styleId="WW8NumSt129z0">
    <w:name w:val="WW8NumSt129z0"/>
    <w:rPr>
      <w:rFonts w:ascii="Times New Roman" w:hAnsi="Times New Roman" w:cs="Times New Roman"/>
    </w:rPr>
  </w:style>
  <w:style w:type="character" w:customStyle="1" w:styleId="WW8NumSt131z0">
    <w:name w:val="WW8NumSt131z0"/>
    <w:rPr>
      <w:rFonts w:ascii="Times New Roman" w:hAnsi="Times New Roman" w:cs="Times New Roman"/>
    </w:rPr>
  </w:style>
  <w:style w:type="character" w:customStyle="1" w:styleId="WW8NumSt132z0">
    <w:name w:val="WW8NumSt132z0"/>
    <w:rPr>
      <w:rFonts w:ascii="Times New Roman" w:hAnsi="Times New Roman" w:cs="Times New Roman"/>
    </w:rPr>
  </w:style>
  <w:style w:type="character" w:customStyle="1" w:styleId="10">
    <w:name w:val="Основной шрифт абзаца1"/>
  </w:style>
  <w:style w:type="character" w:customStyle="1" w:styleId="16">
    <w:name w:val="Знак Знак16"/>
    <w:basedOn w:val="10"/>
    <w:rPr>
      <w:rFonts w:ascii="Cambria" w:eastAsia="Times New Roman" w:hAnsi="Cambria" w:cs="Times New Roman"/>
      <w:b/>
      <w:bCs/>
      <w:kern w:val="1"/>
      <w:sz w:val="32"/>
      <w:szCs w:val="32"/>
    </w:rPr>
  </w:style>
  <w:style w:type="character" w:customStyle="1" w:styleId="15">
    <w:name w:val="Знак Знак15"/>
    <w:basedOn w:val="10"/>
    <w:rPr>
      <w:rFonts w:ascii="Cambria" w:eastAsia="Times New Roman" w:hAnsi="Cambria" w:cs="Times New Roman"/>
      <w:b/>
      <w:bCs/>
      <w:i/>
      <w:iCs/>
      <w:sz w:val="28"/>
      <w:szCs w:val="28"/>
    </w:rPr>
  </w:style>
  <w:style w:type="character" w:customStyle="1" w:styleId="14">
    <w:name w:val="Знак Знак14"/>
    <w:basedOn w:val="10"/>
    <w:rPr>
      <w:rFonts w:ascii="Cambria" w:eastAsia="Times New Roman" w:hAnsi="Cambria" w:cs="Times New Roman"/>
      <w:b/>
      <w:bCs/>
      <w:sz w:val="26"/>
      <w:szCs w:val="26"/>
    </w:rPr>
  </w:style>
  <w:style w:type="character" w:customStyle="1" w:styleId="13">
    <w:name w:val="Знак Знак13"/>
    <w:basedOn w:val="10"/>
    <w:rPr>
      <w:b/>
      <w:bCs/>
      <w:sz w:val="28"/>
      <w:szCs w:val="28"/>
    </w:rPr>
  </w:style>
  <w:style w:type="character" w:customStyle="1" w:styleId="12">
    <w:name w:val="Знак Знак12"/>
    <w:basedOn w:val="10"/>
    <w:rPr>
      <w:b/>
      <w:bCs/>
      <w:i/>
      <w:iCs/>
      <w:sz w:val="26"/>
      <w:szCs w:val="26"/>
    </w:rPr>
  </w:style>
  <w:style w:type="character" w:customStyle="1" w:styleId="11">
    <w:name w:val="Знак Знак11"/>
    <w:basedOn w:val="10"/>
    <w:rPr>
      <w:b/>
      <w:bCs/>
    </w:rPr>
  </w:style>
  <w:style w:type="character" w:customStyle="1" w:styleId="100">
    <w:name w:val="Знак Знак10"/>
    <w:basedOn w:val="10"/>
    <w:rPr>
      <w:sz w:val="24"/>
      <w:szCs w:val="24"/>
    </w:rPr>
  </w:style>
  <w:style w:type="character" w:customStyle="1" w:styleId="90">
    <w:name w:val="Знак Знак9"/>
    <w:basedOn w:val="10"/>
    <w:rPr>
      <w:i/>
      <w:iCs/>
      <w:sz w:val="24"/>
      <w:szCs w:val="24"/>
    </w:rPr>
  </w:style>
  <w:style w:type="character" w:customStyle="1" w:styleId="80">
    <w:name w:val="Знак Знак8"/>
    <w:basedOn w:val="10"/>
    <w:rPr>
      <w:rFonts w:ascii="Cambria" w:eastAsia="Times New Roman" w:hAnsi="Cambria" w:cs="Times New Roman"/>
    </w:rPr>
  </w:style>
  <w:style w:type="character" w:customStyle="1" w:styleId="70">
    <w:name w:val="Знак Знак7"/>
    <w:basedOn w:val="10"/>
    <w:rPr>
      <w:rFonts w:ascii="Times New Roman" w:hAnsi="Times New Roman"/>
      <w:sz w:val="24"/>
      <w:szCs w:val="24"/>
    </w:rPr>
  </w:style>
  <w:style w:type="character" w:customStyle="1" w:styleId="60">
    <w:name w:val="Знак Знак6"/>
    <w:basedOn w:val="10"/>
    <w:rPr>
      <w:rFonts w:ascii="Times New Roman" w:hAnsi="Times New Roman"/>
      <w:sz w:val="24"/>
      <w:szCs w:val="24"/>
    </w:rPr>
  </w:style>
  <w:style w:type="character" w:customStyle="1" w:styleId="50">
    <w:name w:val="Знак Знак5"/>
    <w:basedOn w:val="10"/>
    <w:rPr>
      <w:rFonts w:ascii="Cambria" w:eastAsia="Times New Roman" w:hAnsi="Cambria" w:cs="Times New Roman"/>
      <w:b/>
      <w:bCs/>
      <w:kern w:val="1"/>
      <w:sz w:val="32"/>
      <w:szCs w:val="32"/>
    </w:rPr>
  </w:style>
  <w:style w:type="character" w:customStyle="1" w:styleId="40">
    <w:name w:val="Знак Знак4"/>
    <w:basedOn w:val="10"/>
    <w:rPr>
      <w:rFonts w:ascii="Cambria" w:eastAsia="Times New Roman" w:hAnsi="Cambria" w:cs="Times New Roman"/>
      <w:sz w:val="24"/>
      <w:szCs w:val="24"/>
    </w:rPr>
  </w:style>
  <w:style w:type="character" w:customStyle="1" w:styleId="30">
    <w:name w:val="Знак Знак3"/>
    <w:basedOn w:val="10"/>
    <w:rPr>
      <w:rFonts w:ascii="Times New Roman" w:hAnsi="Times New Roman"/>
      <w:sz w:val="16"/>
      <w:szCs w:val="16"/>
    </w:rPr>
  </w:style>
  <w:style w:type="character" w:customStyle="1" w:styleId="20">
    <w:name w:val="Знак Знак2"/>
    <w:basedOn w:val="10"/>
    <w:rPr>
      <w:rFonts w:ascii="Times New Roman" w:hAnsi="Times New Roman"/>
      <w:sz w:val="16"/>
      <w:szCs w:val="16"/>
    </w:rPr>
  </w:style>
  <w:style w:type="character" w:customStyle="1" w:styleId="17">
    <w:name w:val="Знак Знак1"/>
    <w:basedOn w:val="10"/>
    <w:rPr>
      <w:rFonts w:ascii="Times New Roman" w:hAnsi="Times New Roman"/>
      <w:sz w:val="24"/>
      <w:szCs w:val="24"/>
    </w:rPr>
  </w:style>
  <w:style w:type="character" w:styleId="a3">
    <w:name w:val="Hyperlink"/>
    <w:basedOn w:val="10"/>
    <w:rPr>
      <w:color w:val="0000FF"/>
      <w:u w:val="single"/>
    </w:rPr>
  </w:style>
  <w:style w:type="character" w:customStyle="1" w:styleId="a4">
    <w:name w:val="Знак Знак"/>
    <w:basedOn w:val="10"/>
    <w:rPr>
      <w:rFonts w:ascii="Times New Roman" w:hAnsi="Times New Roman"/>
      <w:sz w:val="24"/>
      <w:szCs w:val="24"/>
    </w:rPr>
  </w:style>
  <w:style w:type="character" w:styleId="a5">
    <w:name w:val="page number"/>
    <w:basedOn w:val="10"/>
  </w:style>
  <w:style w:type="character" w:styleId="a6">
    <w:name w:val="FollowedHyperlink"/>
    <w:basedOn w:val="10"/>
    <w:rPr>
      <w:color w:val="800080"/>
      <w:u w:val="single"/>
    </w:rPr>
  </w:style>
  <w:style w:type="paragraph" w:customStyle="1" w:styleId="a7">
    <w:name w:val="Заголовок"/>
    <w:basedOn w:val="a"/>
    <w:next w:val="a8"/>
    <w:pPr>
      <w:keepNext/>
      <w:spacing w:before="240" w:after="120"/>
    </w:pPr>
    <w:rPr>
      <w:rFonts w:ascii="Arial" w:eastAsia="Lucida Sans Unicode" w:hAnsi="Arial" w:cs="Tahoma"/>
      <w:sz w:val="28"/>
      <w:szCs w:val="28"/>
    </w:rPr>
  </w:style>
  <w:style w:type="paragraph" w:styleId="a8">
    <w:name w:val="Body Text"/>
    <w:basedOn w:val="a"/>
    <w:pPr>
      <w:jc w:val="both"/>
    </w:pPr>
  </w:style>
  <w:style w:type="paragraph" w:styleId="a9">
    <w:name w:val="List"/>
    <w:basedOn w:val="a8"/>
    <w:rPr>
      <w:rFonts w:ascii="Arial" w:hAnsi="Arial" w:cs="Tahoma"/>
    </w:rPr>
  </w:style>
  <w:style w:type="paragraph" w:customStyle="1" w:styleId="18">
    <w:name w:val="Название1"/>
    <w:basedOn w:val="a"/>
    <w:pPr>
      <w:suppressLineNumbers/>
      <w:spacing w:before="120" w:after="120"/>
    </w:pPr>
    <w:rPr>
      <w:rFonts w:ascii="Arial" w:hAnsi="Arial" w:cs="Tahoma"/>
      <w:i/>
      <w:iCs/>
      <w:sz w:val="20"/>
    </w:rPr>
  </w:style>
  <w:style w:type="paragraph" w:customStyle="1" w:styleId="19">
    <w:name w:val="Указатель1"/>
    <w:basedOn w:val="a"/>
    <w:pPr>
      <w:suppressLineNumbers/>
    </w:pPr>
    <w:rPr>
      <w:rFonts w:ascii="Arial" w:hAnsi="Arial" w:cs="Tahoma"/>
    </w:rPr>
  </w:style>
  <w:style w:type="paragraph" w:customStyle="1" w:styleId="21">
    <w:name w:val="Основной текст 21"/>
    <w:basedOn w:val="a"/>
    <w:pPr>
      <w:widowControl w:val="0"/>
      <w:spacing w:line="360" w:lineRule="auto"/>
      <w:jc w:val="both"/>
    </w:pPr>
    <w:rPr>
      <w:rFonts w:ascii="Arial" w:hAnsi="Arial" w:cs="Arial"/>
    </w:rPr>
  </w:style>
  <w:style w:type="paragraph" w:styleId="aa">
    <w:name w:val="Title"/>
    <w:basedOn w:val="a"/>
    <w:next w:val="ab"/>
    <w:qFormat/>
    <w:pPr>
      <w:jc w:val="center"/>
    </w:pPr>
    <w:rPr>
      <w:rFonts w:ascii="Arial" w:hAnsi="Arial" w:cs="Arial"/>
      <w:b/>
      <w:bCs/>
    </w:rPr>
  </w:style>
  <w:style w:type="paragraph" w:styleId="ab">
    <w:name w:val="Subtitle"/>
    <w:basedOn w:val="a"/>
    <w:next w:val="a8"/>
    <w:qFormat/>
    <w:pPr>
      <w:jc w:val="both"/>
    </w:pPr>
    <w:rPr>
      <w:rFonts w:ascii="Arial" w:hAnsi="Arial" w:cs="Arial"/>
      <w:b/>
      <w:bCs/>
    </w:rPr>
  </w:style>
  <w:style w:type="paragraph" w:customStyle="1" w:styleId="31">
    <w:name w:val="Основной текст 31"/>
    <w:basedOn w:val="a"/>
    <w:pPr>
      <w:jc w:val="both"/>
    </w:pPr>
    <w:rPr>
      <w:rFonts w:ascii="Arial" w:hAnsi="Arial" w:cs="Arial"/>
      <w:b/>
      <w:bCs/>
    </w:rPr>
  </w:style>
  <w:style w:type="paragraph" w:customStyle="1" w:styleId="1a">
    <w:name w:val="Название объекта1"/>
    <w:basedOn w:val="a"/>
    <w:pPr>
      <w:widowControl w:val="0"/>
      <w:spacing w:line="360" w:lineRule="auto"/>
      <w:ind w:firstLine="737"/>
      <w:jc w:val="center"/>
    </w:pPr>
    <w:rPr>
      <w:rFonts w:ascii="Arial" w:hAnsi="Arial" w:cs="Arial"/>
    </w:rPr>
  </w:style>
  <w:style w:type="paragraph" w:customStyle="1" w:styleId="310">
    <w:name w:val="Основной текст с отступом 31"/>
    <w:basedOn w:val="a"/>
    <w:pPr>
      <w:ind w:left="709"/>
      <w:jc w:val="center"/>
    </w:pPr>
  </w:style>
  <w:style w:type="paragraph" w:customStyle="1" w:styleId="1b">
    <w:name w:val="Цитата1"/>
    <w:basedOn w:val="a"/>
    <w:pPr>
      <w:shd w:val="clear" w:color="auto" w:fill="FFFFFF"/>
      <w:ind w:left="29" w:right="24" w:firstLine="283"/>
      <w:jc w:val="both"/>
    </w:pPr>
    <w:rPr>
      <w:rFonts w:ascii="Arial" w:hAnsi="Arial" w:cs="Arial"/>
      <w:color w:val="000000"/>
      <w:spacing w:val="1"/>
    </w:rPr>
  </w:style>
  <w:style w:type="paragraph" w:customStyle="1" w:styleId="210">
    <w:name w:val="Основной текст с отступом 21"/>
    <w:basedOn w:val="a"/>
    <w:pPr>
      <w:ind w:firstLine="709"/>
      <w:jc w:val="center"/>
    </w:pPr>
  </w:style>
  <w:style w:type="paragraph" w:customStyle="1" w:styleId="FR1">
    <w:name w:val="FR1"/>
    <w:pPr>
      <w:widowControl w:val="0"/>
      <w:suppressAutoHyphens/>
      <w:autoSpaceDE w:val="0"/>
      <w:spacing w:before="100"/>
      <w:ind w:right="200"/>
      <w:jc w:val="center"/>
    </w:pPr>
    <w:rPr>
      <w:rFonts w:ascii="Arial" w:eastAsia="Arial" w:hAnsi="Arial" w:cs="Arial"/>
      <w:b/>
      <w:bCs/>
      <w:sz w:val="16"/>
      <w:szCs w:val="16"/>
      <w:lang w:val="en-US" w:eastAsia="ar-SA"/>
    </w:rPr>
  </w:style>
  <w:style w:type="paragraph" w:customStyle="1" w:styleId="1c">
    <w:name w:val="çàãîëîâîê 1"/>
    <w:basedOn w:val="a"/>
    <w:next w:val="a"/>
    <w:pPr>
      <w:keepNext/>
      <w:autoSpaceDE w:val="0"/>
    </w:pPr>
    <w:rPr>
      <w:sz w:val="20"/>
      <w:szCs w:val="20"/>
    </w:rPr>
  </w:style>
  <w:style w:type="paragraph" w:styleId="ac">
    <w:name w:val="Normal (Web)"/>
    <w:basedOn w:val="a"/>
    <w:pPr>
      <w:spacing w:before="280" w:after="280"/>
    </w:pPr>
  </w:style>
  <w:style w:type="paragraph" w:styleId="ad">
    <w:name w:val="footer"/>
    <w:basedOn w:val="a"/>
  </w:style>
  <w:style w:type="paragraph" w:customStyle="1" w:styleId="ae">
    <w:name w:val="Содержимое врезки"/>
    <w:basedOn w:val="a8"/>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6.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footer" Target="footer1.xml"/><Relationship Id="rId12" Type="http://schemas.openxmlformats.org/officeDocument/2006/relationships/image" Target="media/image2.png"/><Relationship Id="rId17" Type="http://schemas.openxmlformats.org/officeDocument/2006/relationships/footer" Target="footer9.xml"/><Relationship Id="rId25" Type="http://schemas.openxmlformats.org/officeDocument/2006/relationships/footer" Target="footer15.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4.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4.jpeg"/><Relationship Id="rId28" Type="http://schemas.openxmlformats.org/officeDocument/2006/relationships/footer" Target="footer18.xml"/><Relationship Id="rId10" Type="http://schemas.openxmlformats.org/officeDocument/2006/relationships/footer" Target="footer3.xml"/><Relationship Id="rId19" Type="http://schemas.openxmlformats.org/officeDocument/2006/relationships/footer" Target="footer11.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image" Target="media/image3.jpeg"/><Relationship Id="rId27" Type="http://schemas.openxmlformats.org/officeDocument/2006/relationships/footer" Target="footer17.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69923</Words>
  <Characters>398562</Characters>
  <Application>Microsoft Office Word</Application>
  <DocSecurity>0</DocSecurity>
  <Lines>3321</Lines>
  <Paragraphs>935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467550</CharactersWithSpaces>
  <SharedDoc>false</SharedDoc>
  <HLinks>
    <vt:vector size="18" baseType="variant">
      <vt:variant>
        <vt:i4>3801168</vt:i4>
      </vt:variant>
      <vt:variant>
        <vt:i4>12</vt:i4>
      </vt:variant>
      <vt:variant>
        <vt:i4>0</vt:i4>
      </vt:variant>
      <vt:variant>
        <vt:i4>5</vt:i4>
      </vt:variant>
      <vt:variant>
        <vt:lpwstr>http://www.edu.ru/db-mon/mo/Data/d_08/m362.html</vt:lpwstr>
      </vt:variant>
      <vt:variant>
        <vt:lpwstr/>
      </vt:variant>
      <vt:variant>
        <vt:i4>3801168</vt:i4>
      </vt:variant>
      <vt:variant>
        <vt:i4>6</vt:i4>
      </vt:variant>
      <vt:variant>
        <vt:i4>0</vt:i4>
      </vt:variant>
      <vt:variant>
        <vt:i4>5</vt:i4>
      </vt:variant>
      <vt:variant>
        <vt:lpwstr>http://www.edu.ru/db-mon/mo/Data/d_08/m362.html</vt:lpwstr>
      </vt:variant>
      <vt:variant>
        <vt:lpwstr/>
      </vt:variant>
      <vt:variant>
        <vt:i4>4128776</vt:i4>
      </vt:variant>
      <vt:variant>
        <vt:i4>0</vt:i4>
      </vt:variant>
      <vt:variant>
        <vt:i4>0</vt:i4>
      </vt:variant>
      <vt:variant>
        <vt:i4>5</vt:i4>
      </vt:variant>
      <vt:variant>
        <vt:lpwstr>http://www.edu.ru/db-mon/mo/Data/d_09/m70.html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Методист</dc:creator>
  <cp:keywords/>
  <cp:lastModifiedBy>Irina</cp:lastModifiedBy>
  <cp:revision>2</cp:revision>
  <cp:lastPrinted>2009-08-11T07:04:00Z</cp:lastPrinted>
  <dcterms:created xsi:type="dcterms:W3CDTF">2014-07-31T12:40:00Z</dcterms:created>
  <dcterms:modified xsi:type="dcterms:W3CDTF">2014-07-31T12:40:00Z</dcterms:modified>
</cp:coreProperties>
</file>