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097" w:rsidRDefault="00076097" w:rsidP="00471705">
      <w:pPr>
        <w:jc w:val="center"/>
        <w:rPr>
          <w:rFonts w:ascii="Times New Roman" w:hAnsi="Times New Roman" w:cs="Tahoma"/>
          <w:sz w:val="32"/>
          <w:szCs w:val="28"/>
        </w:rPr>
      </w:pPr>
    </w:p>
    <w:p w:rsidR="00076097" w:rsidRDefault="00076097" w:rsidP="00471705">
      <w:pPr>
        <w:jc w:val="center"/>
        <w:rPr>
          <w:rFonts w:ascii="Times New Roman" w:hAnsi="Times New Roman" w:cs="Tahoma"/>
          <w:sz w:val="32"/>
          <w:szCs w:val="28"/>
        </w:rPr>
      </w:pPr>
    </w:p>
    <w:p w:rsidR="00F52916" w:rsidRDefault="00F52916" w:rsidP="00471705">
      <w:pPr>
        <w:jc w:val="center"/>
        <w:rPr>
          <w:rFonts w:ascii="Times New Roman" w:hAnsi="Times New Roman" w:cs="Tahoma"/>
          <w:sz w:val="32"/>
          <w:szCs w:val="28"/>
        </w:rPr>
      </w:pPr>
      <w:r>
        <w:rPr>
          <w:rFonts w:ascii="Times New Roman" w:hAnsi="Times New Roman" w:cs="Tahoma"/>
          <w:sz w:val="32"/>
          <w:szCs w:val="28"/>
        </w:rPr>
        <w:t>Муниципального дошкольного образовательного учреждени</w:t>
      </w:r>
      <w:r w:rsidR="00471705">
        <w:rPr>
          <w:rFonts w:ascii="Times New Roman" w:hAnsi="Times New Roman" w:cs="Tahoma"/>
          <w:sz w:val="32"/>
          <w:szCs w:val="28"/>
        </w:rPr>
        <w:t>е</w:t>
      </w:r>
      <w:r>
        <w:rPr>
          <w:rFonts w:ascii="Times New Roman" w:hAnsi="Times New Roman" w:cs="Tahoma"/>
          <w:sz w:val="32"/>
          <w:szCs w:val="28"/>
        </w:rPr>
        <w:t xml:space="preserve"> "Центр развития ребенка - детский сад с осуществлением физического и психического развития</w:t>
      </w:r>
      <w:r w:rsidR="00471705">
        <w:rPr>
          <w:rFonts w:ascii="Times New Roman" w:hAnsi="Times New Roman" w:cs="Tahoma"/>
          <w:sz w:val="32"/>
          <w:szCs w:val="28"/>
        </w:rPr>
        <w:t>,</w:t>
      </w:r>
      <w:r>
        <w:rPr>
          <w:rFonts w:ascii="Times New Roman" w:hAnsi="Times New Roman" w:cs="Tahoma"/>
          <w:sz w:val="32"/>
          <w:szCs w:val="28"/>
        </w:rPr>
        <w:t xml:space="preserve"> коррекции и оздоровления всех воспитанников №5 "Лучик"</w:t>
      </w:r>
    </w:p>
    <w:p w:rsidR="00F52916" w:rsidRDefault="00F52916">
      <w:pPr>
        <w:spacing w:line="360" w:lineRule="auto"/>
        <w:jc w:val="center"/>
        <w:rPr>
          <w:rFonts w:ascii="Times New Roman" w:hAnsi="Times New Roman" w:cs="Tahoma"/>
          <w:sz w:val="32"/>
          <w:szCs w:val="28"/>
        </w:rPr>
      </w:pPr>
    </w:p>
    <w:p w:rsidR="00F52916" w:rsidRDefault="00F52916" w:rsidP="00471705">
      <w:pPr>
        <w:spacing w:line="360" w:lineRule="auto"/>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40"/>
          <w:szCs w:val="40"/>
          <w:u w:val="single"/>
        </w:rPr>
      </w:pPr>
    </w:p>
    <w:p w:rsidR="00E36CA0" w:rsidRDefault="00E36CA0">
      <w:pPr>
        <w:spacing w:line="360" w:lineRule="auto"/>
        <w:jc w:val="center"/>
        <w:rPr>
          <w:rFonts w:ascii="Times New Roman" w:hAnsi="Times New Roman" w:cs="Tahoma"/>
          <w:sz w:val="40"/>
          <w:szCs w:val="40"/>
          <w:u w:val="single"/>
        </w:rPr>
      </w:pPr>
    </w:p>
    <w:p w:rsidR="00E36CA0" w:rsidRDefault="00E36CA0">
      <w:pPr>
        <w:spacing w:line="360" w:lineRule="auto"/>
        <w:jc w:val="center"/>
        <w:rPr>
          <w:rFonts w:ascii="Times New Roman" w:hAnsi="Times New Roman" w:cs="Tahoma"/>
          <w:sz w:val="40"/>
          <w:szCs w:val="40"/>
          <w:u w:val="single"/>
        </w:rPr>
      </w:pPr>
    </w:p>
    <w:p w:rsidR="00E36CA0" w:rsidRDefault="00E36CA0">
      <w:pPr>
        <w:spacing w:line="360" w:lineRule="auto"/>
        <w:jc w:val="center"/>
        <w:rPr>
          <w:rFonts w:ascii="Times New Roman" w:hAnsi="Times New Roman" w:cs="Tahoma"/>
          <w:sz w:val="40"/>
          <w:szCs w:val="40"/>
          <w:u w:val="single"/>
        </w:rPr>
      </w:pPr>
    </w:p>
    <w:p w:rsidR="00F52916" w:rsidRDefault="00F52916" w:rsidP="00471705">
      <w:pPr>
        <w:spacing w:line="360" w:lineRule="auto"/>
        <w:jc w:val="center"/>
        <w:rPr>
          <w:rFonts w:ascii="Times New Roman" w:hAnsi="Times New Roman" w:cs="Tahoma"/>
          <w:b/>
          <w:i/>
          <w:sz w:val="48"/>
          <w:szCs w:val="48"/>
        </w:rPr>
      </w:pPr>
      <w:r w:rsidRPr="00471705">
        <w:rPr>
          <w:rFonts w:ascii="Times New Roman" w:hAnsi="Times New Roman" w:cs="Tahoma"/>
          <w:b/>
          <w:i/>
          <w:sz w:val="48"/>
          <w:szCs w:val="48"/>
        </w:rPr>
        <w:t xml:space="preserve">Публичный доклад </w:t>
      </w:r>
    </w:p>
    <w:p w:rsidR="00471705" w:rsidRPr="00471705" w:rsidRDefault="00471705" w:rsidP="00471705">
      <w:pPr>
        <w:spacing w:line="360" w:lineRule="auto"/>
        <w:jc w:val="center"/>
        <w:rPr>
          <w:rFonts w:ascii="Times New Roman" w:hAnsi="Times New Roman" w:cs="Tahoma"/>
          <w:b/>
          <w:i/>
          <w:sz w:val="48"/>
          <w:szCs w:val="48"/>
        </w:rPr>
      </w:pPr>
      <w:r>
        <w:rPr>
          <w:rFonts w:ascii="Times New Roman" w:hAnsi="Times New Roman" w:cs="Tahoma"/>
          <w:b/>
          <w:i/>
          <w:sz w:val="48"/>
          <w:szCs w:val="48"/>
        </w:rPr>
        <w:t>о деятельности дошкольного образовательного учреждения</w:t>
      </w:r>
    </w:p>
    <w:p w:rsidR="00F52916" w:rsidRDefault="00F52916">
      <w:pPr>
        <w:spacing w:line="360" w:lineRule="auto"/>
        <w:jc w:val="center"/>
        <w:rPr>
          <w:rFonts w:ascii="Times New Roman" w:hAnsi="Times New Roman" w:cs="Tahoma"/>
          <w:sz w:val="40"/>
          <w:szCs w:val="28"/>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471705" w:rsidRDefault="00471705" w:rsidP="00E36CA0">
      <w:pPr>
        <w:spacing w:line="360" w:lineRule="auto"/>
        <w:rPr>
          <w:rFonts w:ascii="Times New Roman" w:hAnsi="Times New Roman" w:cs="Tahoma"/>
          <w:sz w:val="28"/>
          <w:szCs w:val="28"/>
        </w:rPr>
      </w:pPr>
    </w:p>
    <w:p w:rsidR="00E36CA0" w:rsidRDefault="00E36CA0" w:rsidP="00E36CA0">
      <w:pPr>
        <w:spacing w:line="360" w:lineRule="auto"/>
        <w:rPr>
          <w:rFonts w:ascii="Times New Roman" w:hAnsi="Times New Roman" w:cs="Tahoma"/>
          <w:sz w:val="28"/>
          <w:szCs w:val="28"/>
        </w:rPr>
      </w:pPr>
    </w:p>
    <w:p w:rsidR="00E36CA0" w:rsidRDefault="00E36CA0" w:rsidP="00E36CA0">
      <w:pPr>
        <w:spacing w:line="360" w:lineRule="auto"/>
        <w:rPr>
          <w:rFonts w:ascii="Times New Roman" w:hAnsi="Times New Roman" w:cs="Tahoma"/>
          <w:sz w:val="28"/>
          <w:szCs w:val="28"/>
        </w:rPr>
      </w:pPr>
    </w:p>
    <w:p w:rsidR="00E36CA0" w:rsidRDefault="00E36CA0" w:rsidP="00E36CA0">
      <w:pPr>
        <w:spacing w:line="360" w:lineRule="auto"/>
        <w:rPr>
          <w:rFonts w:ascii="Times New Roman" w:hAnsi="Times New Roman" w:cs="Tahoma"/>
          <w:sz w:val="28"/>
          <w:szCs w:val="28"/>
        </w:rPr>
      </w:pPr>
    </w:p>
    <w:p w:rsidR="00E36CA0" w:rsidRDefault="00E36CA0" w:rsidP="00E36CA0">
      <w:pPr>
        <w:spacing w:line="360" w:lineRule="auto"/>
        <w:rPr>
          <w:rFonts w:ascii="Times New Roman" w:hAnsi="Times New Roman" w:cs="Tahoma"/>
          <w:sz w:val="28"/>
          <w:szCs w:val="28"/>
        </w:rPr>
      </w:pPr>
    </w:p>
    <w:p w:rsidR="00E36CA0" w:rsidRDefault="00E36CA0" w:rsidP="00E36CA0">
      <w:pPr>
        <w:spacing w:line="360" w:lineRule="auto"/>
        <w:rPr>
          <w:rFonts w:ascii="Times New Roman" w:hAnsi="Times New Roman" w:cs="Tahoma"/>
          <w:sz w:val="28"/>
          <w:szCs w:val="28"/>
        </w:rPr>
      </w:pPr>
    </w:p>
    <w:p w:rsidR="00076097" w:rsidRDefault="00B95512" w:rsidP="00076097">
      <w:pPr>
        <w:spacing w:line="360" w:lineRule="auto"/>
        <w:jc w:val="center"/>
        <w:rPr>
          <w:rFonts w:ascii="Times New Roman" w:hAnsi="Times New Roman" w:cs="Tahoma"/>
          <w:sz w:val="28"/>
          <w:szCs w:val="28"/>
        </w:rPr>
      </w:pPr>
      <w:r>
        <w:rPr>
          <w:rFonts w:ascii="Times New Roman" w:hAnsi="Times New Roman" w:cs="Tahoma"/>
          <w:sz w:val="28"/>
          <w:szCs w:val="28"/>
        </w:rPr>
        <w:t>Прокопьевск, 2010</w:t>
      </w:r>
      <w:r w:rsidR="00C84E5E">
        <w:rPr>
          <w:rFonts w:ascii="Times New Roman" w:hAnsi="Times New Roman" w:cs="Tahoma"/>
          <w:sz w:val="28"/>
          <w:szCs w:val="28"/>
        </w:rPr>
        <w:t xml:space="preserve"> </w:t>
      </w:r>
      <w:r w:rsidR="00F52916">
        <w:rPr>
          <w:rFonts w:ascii="Times New Roman" w:hAnsi="Times New Roman" w:cs="Tahoma"/>
          <w:sz w:val="28"/>
          <w:szCs w:val="28"/>
        </w:rPr>
        <w:t>год</w:t>
      </w:r>
    </w:p>
    <w:p w:rsidR="00F52916" w:rsidRPr="00281A52" w:rsidRDefault="00F52916">
      <w:pPr>
        <w:spacing w:line="360" w:lineRule="auto"/>
        <w:ind w:left="720"/>
        <w:jc w:val="center"/>
        <w:rPr>
          <w:rFonts w:ascii="Times New Roman" w:hAnsi="Times New Roman" w:cs="Tahoma"/>
          <w:sz w:val="28"/>
          <w:szCs w:val="28"/>
        </w:rPr>
      </w:pPr>
      <w:r w:rsidRPr="00281A52">
        <w:rPr>
          <w:rFonts w:ascii="Times New Roman" w:hAnsi="Times New Roman" w:cs="Tahoma"/>
          <w:sz w:val="28"/>
          <w:szCs w:val="28"/>
        </w:rPr>
        <w:t xml:space="preserve">Содержание </w:t>
      </w:r>
    </w:p>
    <w:p w:rsidR="000A17B0" w:rsidRPr="00281A52" w:rsidRDefault="000A17B0" w:rsidP="000A17B0">
      <w:pPr>
        <w:spacing w:line="360" w:lineRule="auto"/>
        <w:jc w:val="both"/>
        <w:rPr>
          <w:rFonts w:ascii="Times New Roman" w:hAnsi="Times New Roman" w:cs="Tahoma"/>
          <w:sz w:val="28"/>
          <w:szCs w:val="28"/>
        </w:rPr>
      </w:pPr>
      <w:r w:rsidRPr="00281A52">
        <w:rPr>
          <w:rFonts w:ascii="Times New Roman" w:hAnsi="Times New Roman" w:cs="Tahoma"/>
          <w:sz w:val="28"/>
          <w:szCs w:val="28"/>
        </w:rPr>
        <w:t>Введение</w:t>
      </w:r>
      <w:r w:rsidR="00133F10" w:rsidRPr="00281A52">
        <w:rPr>
          <w:rFonts w:ascii="Times New Roman" w:hAnsi="Times New Roman" w:cs="Tahoma"/>
          <w:sz w:val="28"/>
          <w:szCs w:val="28"/>
        </w:rPr>
        <w:t>………</w:t>
      </w:r>
      <w:r w:rsidR="00281A52">
        <w:rPr>
          <w:rFonts w:ascii="Times New Roman" w:hAnsi="Times New Roman" w:cs="Tahoma"/>
          <w:sz w:val="28"/>
          <w:szCs w:val="28"/>
        </w:rPr>
        <w:t>…………………………………………………………………...</w:t>
      </w:r>
      <w:r w:rsidR="00C84E5E">
        <w:rPr>
          <w:rFonts w:ascii="Times New Roman" w:hAnsi="Times New Roman" w:cs="Tahoma"/>
          <w:sz w:val="28"/>
          <w:szCs w:val="28"/>
        </w:rPr>
        <w:t>3</w:t>
      </w:r>
    </w:p>
    <w:p w:rsidR="00F52916" w:rsidRPr="00281A52" w:rsidRDefault="00F52916">
      <w:pPr>
        <w:spacing w:line="360" w:lineRule="auto"/>
        <w:jc w:val="both"/>
        <w:rPr>
          <w:rFonts w:ascii="Times New Roman" w:hAnsi="Times New Roman" w:cs="Tahoma"/>
          <w:sz w:val="28"/>
          <w:szCs w:val="28"/>
        </w:rPr>
      </w:pPr>
      <w:r w:rsidRPr="00281A52">
        <w:rPr>
          <w:rFonts w:ascii="Times New Roman" w:hAnsi="Times New Roman" w:cs="Tahoma"/>
          <w:sz w:val="28"/>
          <w:szCs w:val="28"/>
        </w:rPr>
        <w:t>I Общие характеристики дошкольного образовательного учреждения..........</w:t>
      </w:r>
      <w:r w:rsidR="00281A52">
        <w:rPr>
          <w:rFonts w:ascii="Times New Roman" w:hAnsi="Times New Roman" w:cs="Tahoma"/>
          <w:sz w:val="28"/>
          <w:szCs w:val="28"/>
        </w:rPr>
        <w:t>...</w:t>
      </w:r>
      <w:r w:rsidR="000A17B0" w:rsidRPr="00281A52">
        <w:rPr>
          <w:rFonts w:ascii="Times New Roman" w:hAnsi="Times New Roman" w:cs="Tahoma"/>
          <w:sz w:val="28"/>
          <w:szCs w:val="28"/>
        </w:rPr>
        <w:t>3</w:t>
      </w:r>
    </w:p>
    <w:p w:rsidR="00F52916" w:rsidRPr="00281A52" w:rsidRDefault="00F52916">
      <w:pPr>
        <w:spacing w:line="360" w:lineRule="auto"/>
        <w:jc w:val="both"/>
        <w:rPr>
          <w:rFonts w:ascii="Times New Roman" w:hAnsi="Times New Roman" w:cs="Tahoma"/>
          <w:sz w:val="28"/>
          <w:szCs w:val="28"/>
        </w:rPr>
      </w:pPr>
      <w:r w:rsidRPr="00281A52">
        <w:rPr>
          <w:rFonts w:ascii="Times New Roman" w:hAnsi="Times New Roman" w:cs="Tahoma"/>
          <w:sz w:val="28"/>
          <w:szCs w:val="28"/>
        </w:rPr>
        <w:t>II Особенности воспитательно-образовательного процесса............................</w:t>
      </w:r>
      <w:r w:rsidR="00281A52">
        <w:rPr>
          <w:rFonts w:ascii="Times New Roman" w:hAnsi="Times New Roman" w:cs="Tahoma"/>
          <w:sz w:val="28"/>
          <w:szCs w:val="28"/>
        </w:rPr>
        <w:t>...</w:t>
      </w:r>
      <w:r w:rsidR="00C84E5E">
        <w:rPr>
          <w:rFonts w:ascii="Times New Roman" w:hAnsi="Times New Roman" w:cs="Tahoma"/>
          <w:sz w:val="28"/>
          <w:szCs w:val="28"/>
        </w:rPr>
        <w:t>4</w:t>
      </w:r>
    </w:p>
    <w:p w:rsidR="00F52916" w:rsidRPr="00281A52" w:rsidRDefault="00F52916" w:rsidP="00076097">
      <w:pPr>
        <w:tabs>
          <w:tab w:val="left" w:pos="9214"/>
        </w:tabs>
        <w:spacing w:line="360" w:lineRule="auto"/>
        <w:jc w:val="both"/>
        <w:rPr>
          <w:rFonts w:ascii="Times New Roman" w:hAnsi="Times New Roman" w:cs="Tahoma"/>
          <w:sz w:val="28"/>
          <w:szCs w:val="28"/>
        </w:rPr>
      </w:pPr>
      <w:r w:rsidRPr="00281A52">
        <w:rPr>
          <w:rFonts w:ascii="Times New Roman" w:hAnsi="Times New Roman" w:cs="Tahoma"/>
          <w:sz w:val="28"/>
          <w:szCs w:val="28"/>
        </w:rPr>
        <w:t xml:space="preserve"> III Условия осуществления воспитательно-образовательного процесса.......</w:t>
      </w:r>
      <w:r w:rsidR="00281A52">
        <w:rPr>
          <w:rFonts w:ascii="Times New Roman" w:hAnsi="Times New Roman" w:cs="Tahoma"/>
          <w:sz w:val="28"/>
          <w:szCs w:val="28"/>
        </w:rPr>
        <w:t>.</w:t>
      </w:r>
      <w:r w:rsidR="00C84E5E">
        <w:rPr>
          <w:rFonts w:ascii="Times New Roman" w:hAnsi="Times New Roman" w:cs="Tahoma"/>
          <w:sz w:val="28"/>
          <w:szCs w:val="28"/>
        </w:rPr>
        <w:t>11</w:t>
      </w:r>
    </w:p>
    <w:p w:rsidR="00F52916" w:rsidRPr="00281A52" w:rsidRDefault="00F52916">
      <w:pPr>
        <w:spacing w:line="360" w:lineRule="auto"/>
        <w:jc w:val="both"/>
        <w:rPr>
          <w:rFonts w:ascii="Times New Roman" w:hAnsi="Times New Roman" w:cs="Tahoma"/>
          <w:sz w:val="28"/>
          <w:szCs w:val="28"/>
        </w:rPr>
      </w:pPr>
      <w:r w:rsidRPr="00281A52">
        <w:rPr>
          <w:rFonts w:ascii="Times New Roman" w:hAnsi="Times New Roman" w:cs="Tahoma"/>
          <w:sz w:val="28"/>
          <w:szCs w:val="28"/>
        </w:rPr>
        <w:t>IV Кадровый потенциал педагогических кадров..........................................</w:t>
      </w:r>
      <w:r w:rsidR="00281A52">
        <w:rPr>
          <w:rFonts w:ascii="Times New Roman" w:hAnsi="Times New Roman" w:cs="Tahoma"/>
          <w:sz w:val="28"/>
          <w:szCs w:val="28"/>
        </w:rPr>
        <w:t>.....</w:t>
      </w:r>
      <w:r w:rsidR="00076097">
        <w:rPr>
          <w:rFonts w:ascii="Times New Roman" w:hAnsi="Times New Roman" w:cs="Tahoma"/>
          <w:sz w:val="28"/>
          <w:szCs w:val="28"/>
        </w:rPr>
        <w:t>.</w:t>
      </w:r>
      <w:r w:rsidR="00C84E5E">
        <w:rPr>
          <w:rFonts w:ascii="Times New Roman" w:hAnsi="Times New Roman" w:cs="Tahoma"/>
          <w:sz w:val="28"/>
          <w:szCs w:val="28"/>
        </w:rPr>
        <w:t>15</w:t>
      </w:r>
    </w:p>
    <w:p w:rsidR="00F52916" w:rsidRPr="00281A52" w:rsidRDefault="00F52916">
      <w:pPr>
        <w:spacing w:line="360" w:lineRule="auto"/>
        <w:jc w:val="both"/>
        <w:rPr>
          <w:rFonts w:ascii="Times New Roman" w:hAnsi="Times New Roman" w:cs="Tahoma"/>
          <w:sz w:val="28"/>
          <w:szCs w:val="28"/>
        </w:rPr>
      </w:pPr>
      <w:r w:rsidRPr="00281A52">
        <w:rPr>
          <w:rFonts w:ascii="Times New Roman" w:hAnsi="Times New Roman" w:cs="Tahoma"/>
          <w:sz w:val="28"/>
          <w:szCs w:val="28"/>
        </w:rPr>
        <w:t>V Финансовые ресурсы МДОУ и их использование........</w:t>
      </w:r>
      <w:r w:rsidR="00281A52">
        <w:rPr>
          <w:rFonts w:ascii="Times New Roman" w:hAnsi="Times New Roman" w:cs="Tahoma"/>
          <w:sz w:val="28"/>
          <w:szCs w:val="28"/>
        </w:rPr>
        <w:t>.................................</w:t>
      </w:r>
      <w:r w:rsidR="00076097">
        <w:rPr>
          <w:rFonts w:ascii="Times New Roman" w:hAnsi="Times New Roman" w:cs="Tahoma"/>
          <w:sz w:val="28"/>
          <w:szCs w:val="28"/>
        </w:rPr>
        <w:t>.</w:t>
      </w:r>
      <w:r w:rsidR="00C84E5E">
        <w:rPr>
          <w:rFonts w:ascii="Times New Roman" w:hAnsi="Times New Roman" w:cs="Tahoma"/>
          <w:sz w:val="28"/>
          <w:szCs w:val="28"/>
        </w:rPr>
        <w:t>17</w:t>
      </w:r>
    </w:p>
    <w:p w:rsidR="00F52916" w:rsidRPr="00281A52" w:rsidRDefault="00F52916" w:rsidP="00076097">
      <w:pPr>
        <w:tabs>
          <w:tab w:val="left" w:pos="9214"/>
          <w:tab w:val="left" w:pos="9356"/>
        </w:tabs>
        <w:spacing w:line="360" w:lineRule="auto"/>
        <w:jc w:val="both"/>
        <w:rPr>
          <w:rFonts w:ascii="Times New Roman" w:hAnsi="Times New Roman" w:cs="Tahoma"/>
          <w:sz w:val="28"/>
          <w:szCs w:val="28"/>
        </w:rPr>
      </w:pPr>
      <w:r w:rsidRPr="00281A52">
        <w:rPr>
          <w:rFonts w:ascii="Times New Roman" w:hAnsi="Times New Roman" w:cs="Tahoma"/>
          <w:sz w:val="28"/>
          <w:szCs w:val="28"/>
        </w:rPr>
        <w:t>VI Семья и дошкольное образовательное учреждение....................................</w:t>
      </w:r>
      <w:r w:rsidR="00281A52">
        <w:rPr>
          <w:rFonts w:ascii="Times New Roman" w:hAnsi="Times New Roman" w:cs="Tahoma"/>
          <w:sz w:val="28"/>
          <w:szCs w:val="28"/>
        </w:rPr>
        <w:t>.</w:t>
      </w:r>
      <w:r w:rsidR="00076097">
        <w:rPr>
          <w:rFonts w:ascii="Times New Roman" w:hAnsi="Times New Roman" w:cs="Tahoma"/>
          <w:sz w:val="28"/>
          <w:szCs w:val="28"/>
        </w:rPr>
        <w:t>..</w:t>
      </w:r>
      <w:r w:rsidR="00C84E5E">
        <w:rPr>
          <w:rFonts w:ascii="Times New Roman" w:hAnsi="Times New Roman" w:cs="Tahoma"/>
          <w:sz w:val="28"/>
          <w:szCs w:val="28"/>
        </w:rPr>
        <w:t>18</w:t>
      </w:r>
    </w:p>
    <w:p w:rsidR="00F52916" w:rsidRPr="00281A52" w:rsidRDefault="00F52916" w:rsidP="00076097">
      <w:pPr>
        <w:tabs>
          <w:tab w:val="left" w:pos="45"/>
          <w:tab w:val="left" w:pos="9356"/>
        </w:tabs>
        <w:spacing w:line="360" w:lineRule="auto"/>
        <w:jc w:val="both"/>
        <w:rPr>
          <w:rFonts w:ascii="Times New Roman" w:hAnsi="Times New Roman" w:cs="Tahoma"/>
          <w:sz w:val="28"/>
          <w:szCs w:val="28"/>
        </w:rPr>
      </w:pPr>
      <w:r w:rsidRPr="00281A52">
        <w:rPr>
          <w:rFonts w:ascii="Times New Roman" w:hAnsi="Times New Roman" w:cs="Tahoma"/>
          <w:sz w:val="28"/>
          <w:szCs w:val="28"/>
        </w:rPr>
        <w:t>VII Проблемы, планы и перспективы развития.................................................</w:t>
      </w:r>
      <w:r w:rsidR="00076097">
        <w:rPr>
          <w:rFonts w:ascii="Times New Roman" w:hAnsi="Times New Roman" w:cs="Tahoma"/>
          <w:sz w:val="28"/>
          <w:szCs w:val="28"/>
        </w:rPr>
        <w:t>.</w:t>
      </w:r>
      <w:r w:rsidR="00C84E5E">
        <w:rPr>
          <w:rFonts w:ascii="Times New Roman" w:hAnsi="Times New Roman" w:cs="Tahoma"/>
          <w:sz w:val="28"/>
          <w:szCs w:val="28"/>
        </w:rPr>
        <w:t>20</w:t>
      </w:r>
    </w:p>
    <w:p w:rsidR="00F52916" w:rsidRPr="00281A52" w:rsidRDefault="00F52916">
      <w:pPr>
        <w:spacing w:line="360" w:lineRule="auto"/>
        <w:jc w:val="both"/>
        <w:rPr>
          <w:rFonts w:ascii="Times New Roman" w:hAnsi="Times New Roman" w:cs="Tahoma"/>
          <w:sz w:val="28"/>
          <w:szCs w:val="28"/>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pPr>
        <w:spacing w:line="360" w:lineRule="auto"/>
        <w:jc w:val="center"/>
        <w:rPr>
          <w:rFonts w:ascii="Times New Roman" w:hAnsi="Times New Roman" w:cs="Tahoma"/>
          <w:sz w:val="24"/>
          <w:szCs w:val="28"/>
          <w:u w:val="single"/>
        </w:rPr>
      </w:pPr>
    </w:p>
    <w:p w:rsidR="00F52916" w:rsidRDefault="00F52916" w:rsidP="00076097">
      <w:pPr>
        <w:spacing w:line="360" w:lineRule="auto"/>
        <w:rPr>
          <w:rFonts w:ascii="Times New Roman" w:hAnsi="Times New Roman" w:cs="Tahoma"/>
          <w:sz w:val="24"/>
          <w:szCs w:val="28"/>
          <w:u w:val="single"/>
        </w:rPr>
      </w:pPr>
    </w:p>
    <w:p w:rsidR="00F52916" w:rsidRPr="00076097" w:rsidRDefault="00F52916" w:rsidP="00076097">
      <w:pPr>
        <w:jc w:val="center"/>
        <w:rPr>
          <w:rFonts w:ascii="Times New Roman" w:hAnsi="Times New Roman" w:cs="Tahoma"/>
          <w:sz w:val="28"/>
          <w:szCs w:val="28"/>
          <w:u w:val="single"/>
        </w:rPr>
      </w:pPr>
      <w:r w:rsidRPr="00076097">
        <w:rPr>
          <w:rFonts w:ascii="Times New Roman" w:hAnsi="Times New Roman" w:cs="Tahoma"/>
          <w:sz w:val="28"/>
          <w:szCs w:val="28"/>
          <w:u w:val="single"/>
        </w:rPr>
        <w:t>Публичный доклад муниципального дошкольного образовательного учреждения "Центр развития ребенка - детский сад с осуществлением физического и психического развития , коррекции и оздоровления всех воспитанников №5 "Лучик"</w:t>
      </w:r>
    </w:p>
    <w:p w:rsidR="00F52916" w:rsidRPr="00076097" w:rsidRDefault="00F52916" w:rsidP="00076097">
      <w:pPr>
        <w:ind w:left="3900"/>
        <w:jc w:val="both"/>
        <w:rPr>
          <w:rFonts w:ascii="Times New Roman" w:hAnsi="Times New Roman" w:cs="Tahoma"/>
          <w:sz w:val="28"/>
          <w:szCs w:val="28"/>
        </w:rPr>
      </w:pPr>
      <w:r w:rsidRPr="00076097">
        <w:rPr>
          <w:rFonts w:ascii="Times New Roman" w:hAnsi="Times New Roman" w:cs="Tahoma"/>
          <w:sz w:val="28"/>
          <w:szCs w:val="28"/>
        </w:rPr>
        <w:t>Детский сад - наш мир, открытый дом,</w:t>
      </w:r>
    </w:p>
    <w:p w:rsidR="00F52916" w:rsidRPr="00076097" w:rsidRDefault="00F52916" w:rsidP="00076097">
      <w:pPr>
        <w:ind w:left="3900"/>
        <w:jc w:val="both"/>
        <w:rPr>
          <w:rFonts w:ascii="Times New Roman" w:hAnsi="Times New Roman" w:cs="Tahoma"/>
          <w:sz w:val="28"/>
          <w:szCs w:val="28"/>
        </w:rPr>
      </w:pPr>
      <w:r w:rsidRPr="00076097">
        <w:rPr>
          <w:rFonts w:ascii="Times New Roman" w:hAnsi="Times New Roman" w:cs="Tahoma"/>
          <w:sz w:val="28"/>
          <w:szCs w:val="28"/>
        </w:rPr>
        <w:t>Большой Вселенной маленькое эхо,</w:t>
      </w:r>
    </w:p>
    <w:p w:rsidR="00F52916" w:rsidRPr="00076097" w:rsidRDefault="00F52916" w:rsidP="00076097">
      <w:pPr>
        <w:ind w:left="3900"/>
        <w:jc w:val="both"/>
        <w:rPr>
          <w:rFonts w:ascii="Times New Roman" w:hAnsi="Times New Roman" w:cs="Tahoma"/>
          <w:sz w:val="28"/>
          <w:szCs w:val="28"/>
        </w:rPr>
      </w:pPr>
      <w:r w:rsidRPr="00076097">
        <w:rPr>
          <w:rFonts w:ascii="Times New Roman" w:hAnsi="Times New Roman" w:cs="Tahoma"/>
          <w:sz w:val="28"/>
          <w:szCs w:val="28"/>
        </w:rPr>
        <w:t>Где в каждой группе</w:t>
      </w:r>
    </w:p>
    <w:p w:rsidR="00F52916" w:rsidRPr="00076097" w:rsidRDefault="00F52916" w:rsidP="00076097">
      <w:pPr>
        <w:ind w:left="3900"/>
        <w:jc w:val="both"/>
        <w:rPr>
          <w:rFonts w:ascii="Times New Roman" w:hAnsi="Times New Roman" w:cs="Tahoma"/>
          <w:sz w:val="28"/>
          <w:szCs w:val="28"/>
        </w:rPr>
      </w:pPr>
      <w:r w:rsidRPr="00076097">
        <w:rPr>
          <w:rFonts w:ascii="Times New Roman" w:hAnsi="Times New Roman" w:cs="Tahoma"/>
          <w:sz w:val="28"/>
          <w:szCs w:val="28"/>
        </w:rPr>
        <w:t>День за днем</w:t>
      </w:r>
    </w:p>
    <w:p w:rsidR="00F52916" w:rsidRPr="00076097" w:rsidRDefault="00F52916" w:rsidP="00076097">
      <w:pPr>
        <w:ind w:left="3900"/>
        <w:jc w:val="both"/>
        <w:rPr>
          <w:rFonts w:ascii="Times New Roman" w:hAnsi="Times New Roman" w:cs="Tahoma"/>
          <w:sz w:val="28"/>
          <w:szCs w:val="28"/>
        </w:rPr>
      </w:pPr>
      <w:r w:rsidRPr="00076097">
        <w:rPr>
          <w:rFonts w:ascii="Times New Roman" w:hAnsi="Times New Roman" w:cs="Tahoma"/>
          <w:sz w:val="28"/>
          <w:szCs w:val="28"/>
        </w:rPr>
        <w:t>Творится формула здоровья, счастья и успеха.</w:t>
      </w:r>
    </w:p>
    <w:p w:rsidR="00F52916" w:rsidRPr="00076097" w:rsidRDefault="00025518" w:rsidP="00076097">
      <w:pPr>
        <w:ind w:left="75"/>
        <w:jc w:val="both"/>
        <w:rPr>
          <w:rFonts w:ascii="Times New Roman" w:hAnsi="Times New Roman" w:cs="Tahoma"/>
          <w:sz w:val="28"/>
          <w:szCs w:val="28"/>
        </w:rPr>
      </w:pPr>
      <w:r>
        <w:rPr>
          <w:rFonts w:ascii="Times New Roman" w:hAnsi="Times New Roman" w:cs="Tahoma"/>
          <w:sz w:val="28"/>
          <w:szCs w:val="28"/>
        </w:rPr>
        <w:t>Муниципальное дошкольное образовательн</w:t>
      </w:r>
      <w:r w:rsidR="00AB059B">
        <w:rPr>
          <w:rFonts w:ascii="Times New Roman" w:hAnsi="Times New Roman" w:cs="Tahoma"/>
          <w:sz w:val="28"/>
          <w:szCs w:val="28"/>
        </w:rPr>
        <w:t>о</w:t>
      </w:r>
      <w:r>
        <w:rPr>
          <w:rFonts w:ascii="Times New Roman" w:hAnsi="Times New Roman" w:cs="Tahoma"/>
          <w:sz w:val="28"/>
          <w:szCs w:val="28"/>
        </w:rPr>
        <w:t>е</w:t>
      </w:r>
      <w:r w:rsidR="00F52916" w:rsidRPr="00076097">
        <w:rPr>
          <w:rFonts w:ascii="Times New Roman" w:hAnsi="Times New Roman" w:cs="Tahoma"/>
          <w:sz w:val="28"/>
          <w:szCs w:val="28"/>
        </w:rPr>
        <w:t xml:space="preserve"> учреждение (далее - МДОУ) было открыто 12 сентября 1995 года в новом 10 микрорайоне города, на красивом месте - возле молодого сосняка и строящегося собора. Панельное типовое трехэтажное здание детского сада с плавательным бассейном с проектной мощностью на 250 мест расположено в 300 метрах от главной городской дороги в окружении строящихся многоэтажных домов и средней общеобразовательной школы №45.</w:t>
      </w:r>
    </w:p>
    <w:p w:rsidR="00F52916" w:rsidRPr="00076097" w:rsidRDefault="00F52916" w:rsidP="00076097">
      <w:pPr>
        <w:ind w:left="75"/>
        <w:jc w:val="both"/>
        <w:rPr>
          <w:rFonts w:ascii="Times New Roman" w:hAnsi="Times New Roman" w:cs="Tahoma"/>
          <w:sz w:val="28"/>
          <w:szCs w:val="28"/>
        </w:rPr>
      </w:pPr>
      <w:r w:rsidRPr="00076097">
        <w:rPr>
          <w:rFonts w:ascii="Times New Roman" w:hAnsi="Times New Roman" w:cs="Tahoma"/>
          <w:sz w:val="28"/>
          <w:szCs w:val="28"/>
        </w:rPr>
        <w:t xml:space="preserve"> За время функционирования МДОУ получил первую лицензию на право ведения образовательной деятельности 17 августа 1998года. 19 июля 2001 года получена лицензия на новый вид "Центр развития ребенка".</w:t>
      </w:r>
    </w:p>
    <w:p w:rsidR="00F52916" w:rsidRPr="00076097" w:rsidRDefault="00F52916" w:rsidP="00076097">
      <w:pPr>
        <w:ind w:left="75"/>
        <w:jc w:val="both"/>
        <w:rPr>
          <w:rFonts w:ascii="Times New Roman" w:hAnsi="Times New Roman" w:cs="Tahoma"/>
          <w:sz w:val="28"/>
          <w:szCs w:val="28"/>
        </w:rPr>
      </w:pPr>
      <w:r w:rsidRPr="00076097">
        <w:rPr>
          <w:rFonts w:ascii="Times New Roman" w:hAnsi="Times New Roman" w:cs="Tahoma"/>
          <w:sz w:val="28"/>
          <w:szCs w:val="28"/>
        </w:rPr>
        <w:t xml:space="preserve">     По результатам государственной аттестации и аккредитации 7 марта 2003 года детскому саду присвоен статус:</w:t>
      </w:r>
    </w:p>
    <w:p w:rsidR="00F52916" w:rsidRPr="00076097" w:rsidRDefault="00F52916" w:rsidP="00076097">
      <w:pPr>
        <w:ind w:left="75"/>
        <w:jc w:val="both"/>
        <w:rPr>
          <w:rFonts w:ascii="Times New Roman" w:hAnsi="Times New Roman" w:cs="Tahoma"/>
          <w:sz w:val="28"/>
          <w:szCs w:val="28"/>
        </w:rPr>
      </w:pPr>
      <w:r w:rsidRPr="00076097">
        <w:rPr>
          <w:rFonts w:ascii="Times New Roman" w:hAnsi="Times New Roman" w:cs="Tahoma"/>
          <w:sz w:val="28"/>
          <w:szCs w:val="28"/>
        </w:rPr>
        <w:t>тип - дошкольное образовательное учреждение;</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вид -  Центр развития ребенка;</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категория - высшая.</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9 ноября 2006 года получена третья лицензия на право осуществления образовательной деятельности.</w:t>
      </w:r>
    </w:p>
    <w:p w:rsidR="00F52916" w:rsidRDefault="00F52916" w:rsidP="00076097">
      <w:pPr>
        <w:jc w:val="both"/>
        <w:rPr>
          <w:rFonts w:ascii="Times New Roman" w:hAnsi="Times New Roman" w:cs="Tahoma"/>
          <w:sz w:val="28"/>
          <w:szCs w:val="28"/>
        </w:rPr>
      </w:pPr>
      <w:r w:rsidRPr="00076097">
        <w:rPr>
          <w:rFonts w:ascii="Times New Roman" w:hAnsi="Times New Roman" w:cs="Tahoma"/>
          <w:sz w:val="28"/>
          <w:szCs w:val="28"/>
        </w:rPr>
        <w:t>2007 год - лицензирование, аттестация и аккредитация: новый вид - МДОУ "Центр развития ребенка - детский сад с осуществлением физического и психического развития, коррекции и оздоровления всех воспитанников №5 "Лучик"</w:t>
      </w:r>
      <w:r w:rsidR="00C84E5E">
        <w:rPr>
          <w:rFonts w:ascii="Times New Roman" w:hAnsi="Times New Roman" w:cs="Tahoma"/>
          <w:sz w:val="28"/>
          <w:szCs w:val="28"/>
        </w:rPr>
        <w:t>.</w:t>
      </w:r>
    </w:p>
    <w:p w:rsidR="00C84E5E" w:rsidRPr="00076097" w:rsidRDefault="00C84E5E" w:rsidP="00076097">
      <w:pPr>
        <w:jc w:val="both"/>
        <w:rPr>
          <w:rFonts w:ascii="Times New Roman" w:hAnsi="Times New Roman" w:cs="Tahoma"/>
          <w:sz w:val="28"/>
          <w:szCs w:val="28"/>
        </w:rPr>
      </w:pPr>
    </w:p>
    <w:p w:rsidR="00F52916" w:rsidRPr="00076097" w:rsidRDefault="00F52916" w:rsidP="00076097">
      <w:pPr>
        <w:ind w:left="255"/>
        <w:jc w:val="center"/>
        <w:rPr>
          <w:rFonts w:ascii="Times New Roman" w:hAnsi="Times New Roman" w:cs="Tahoma"/>
          <w:sz w:val="28"/>
          <w:szCs w:val="28"/>
          <w:u w:val="single"/>
        </w:rPr>
      </w:pPr>
      <w:r w:rsidRPr="00076097">
        <w:rPr>
          <w:rFonts w:ascii="Times New Roman" w:hAnsi="Times New Roman" w:cs="Tahoma"/>
          <w:sz w:val="28"/>
          <w:szCs w:val="28"/>
          <w:u w:val="single"/>
        </w:rPr>
        <w:t xml:space="preserve">I Общие характеристики дошкольного образовательного учреждения </w:t>
      </w:r>
    </w:p>
    <w:p w:rsidR="00F52916" w:rsidRPr="00076097" w:rsidRDefault="00F52916" w:rsidP="002A6D40">
      <w:pPr>
        <w:ind w:firstLine="284"/>
        <w:jc w:val="both"/>
        <w:rPr>
          <w:rFonts w:ascii="Times New Roman" w:hAnsi="Times New Roman" w:cs="Tahoma"/>
          <w:sz w:val="28"/>
          <w:szCs w:val="28"/>
        </w:rPr>
      </w:pPr>
      <w:r w:rsidRPr="00076097">
        <w:rPr>
          <w:rFonts w:ascii="Times New Roman" w:hAnsi="Times New Roman" w:cs="Tahoma"/>
          <w:sz w:val="28"/>
          <w:szCs w:val="28"/>
        </w:rPr>
        <w:t xml:space="preserve">Полное наименование дошкольного образовательного учреждения в соответствии с Уставом и свидетельством о внесении записи в Единый государственный реестр </w:t>
      </w:r>
      <w:r w:rsidR="00025518">
        <w:rPr>
          <w:rFonts w:ascii="Times New Roman" w:hAnsi="Times New Roman" w:cs="Tahoma"/>
          <w:sz w:val="28"/>
          <w:szCs w:val="28"/>
        </w:rPr>
        <w:t>юридических лиц - Муниципальное дошкольное образовательное</w:t>
      </w:r>
      <w:r w:rsidRPr="00076097">
        <w:rPr>
          <w:rFonts w:ascii="Times New Roman" w:hAnsi="Times New Roman" w:cs="Tahoma"/>
          <w:sz w:val="28"/>
          <w:szCs w:val="28"/>
        </w:rPr>
        <w:t xml:space="preserve"> учреждение "Центр развития ребенка - детский сад с осуществлением физического и психического развития, коррекции и оздоровления всех воспитанников №5 "Лучик", город Прокопьевск, Кемеровская область.</w:t>
      </w:r>
      <w:r w:rsidR="002A6D40">
        <w:rPr>
          <w:rFonts w:ascii="Times New Roman" w:hAnsi="Times New Roman" w:cs="Tahoma"/>
          <w:sz w:val="28"/>
          <w:szCs w:val="28"/>
        </w:rPr>
        <w:t xml:space="preserve"> Сокращенное наименование по Уставу «МДОУ Детский сад №5»</w:t>
      </w:r>
    </w:p>
    <w:p w:rsidR="00F52916" w:rsidRPr="00076097" w:rsidRDefault="00F52916" w:rsidP="002A6D40">
      <w:pPr>
        <w:ind w:firstLine="284"/>
        <w:jc w:val="both"/>
        <w:rPr>
          <w:rFonts w:ascii="Times New Roman" w:hAnsi="Times New Roman" w:cs="Tahoma"/>
          <w:sz w:val="28"/>
          <w:szCs w:val="28"/>
        </w:rPr>
      </w:pPr>
      <w:r w:rsidRPr="00076097">
        <w:rPr>
          <w:rFonts w:ascii="Times New Roman" w:hAnsi="Times New Roman" w:cs="Tahoma"/>
          <w:sz w:val="28"/>
          <w:szCs w:val="28"/>
        </w:rPr>
        <w:t>Юридический адрес: 653052, город Прокопьевск, Кемеровская область, улица 10 микрорайон, 39; телефон 66-02-86.</w:t>
      </w:r>
    </w:p>
    <w:p w:rsidR="00F52916" w:rsidRPr="00076097" w:rsidRDefault="00F52916" w:rsidP="002A6D40">
      <w:pPr>
        <w:jc w:val="both"/>
        <w:rPr>
          <w:rFonts w:ascii="Times New Roman" w:hAnsi="Times New Roman" w:cs="Tahoma"/>
          <w:sz w:val="28"/>
          <w:szCs w:val="28"/>
        </w:rPr>
      </w:pPr>
      <w:r w:rsidRPr="00076097">
        <w:rPr>
          <w:rFonts w:ascii="Times New Roman" w:hAnsi="Times New Roman" w:cs="Tahoma"/>
          <w:sz w:val="28"/>
          <w:szCs w:val="28"/>
        </w:rPr>
        <w:t>Учредитель: Администрация города Прокопьевска, МУ "Управление образования Администрации г. Прокопьевска"</w:t>
      </w:r>
    </w:p>
    <w:p w:rsidR="00F52916" w:rsidRPr="00076097" w:rsidRDefault="00F52916" w:rsidP="002A6D40">
      <w:pPr>
        <w:ind w:firstLine="255"/>
        <w:jc w:val="both"/>
        <w:rPr>
          <w:rFonts w:ascii="Times New Roman" w:hAnsi="Times New Roman" w:cs="Tahoma"/>
          <w:sz w:val="28"/>
          <w:szCs w:val="28"/>
        </w:rPr>
      </w:pPr>
      <w:r w:rsidRPr="00076097">
        <w:rPr>
          <w:rFonts w:ascii="Times New Roman" w:hAnsi="Times New Roman" w:cs="Tahoma"/>
          <w:sz w:val="28"/>
          <w:szCs w:val="28"/>
        </w:rPr>
        <w:t>Вопросы, связанные</w:t>
      </w:r>
      <w:r w:rsidR="00025518">
        <w:rPr>
          <w:rFonts w:ascii="Times New Roman" w:hAnsi="Times New Roman" w:cs="Tahoma"/>
          <w:sz w:val="28"/>
          <w:szCs w:val="28"/>
        </w:rPr>
        <w:t xml:space="preserve"> с</w:t>
      </w:r>
      <w:r w:rsidRPr="00076097">
        <w:rPr>
          <w:rFonts w:ascii="Times New Roman" w:hAnsi="Times New Roman" w:cs="Tahoma"/>
          <w:sz w:val="28"/>
          <w:szCs w:val="28"/>
        </w:rPr>
        <w:t xml:space="preserve"> распоряжением имуществ</w:t>
      </w:r>
      <w:r w:rsidR="00025518">
        <w:rPr>
          <w:rFonts w:ascii="Times New Roman" w:hAnsi="Times New Roman" w:cs="Tahoma"/>
          <w:sz w:val="28"/>
          <w:szCs w:val="28"/>
        </w:rPr>
        <w:t>а</w:t>
      </w:r>
      <w:r w:rsidRPr="00076097">
        <w:rPr>
          <w:rFonts w:ascii="Times New Roman" w:hAnsi="Times New Roman" w:cs="Tahoma"/>
          <w:sz w:val="28"/>
          <w:szCs w:val="28"/>
        </w:rPr>
        <w:t>, закрепленные за МДОУ на праве оперативного управления, подотчетны Комитету по управлению имуществом города Прокопьевска.</w:t>
      </w:r>
    </w:p>
    <w:p w:rsidR="00F52916" w:rsidRPr="00076097" w:rsidRDefault="00F52916" w:rsidP="002A6D40">
      <w:pPr>
        <w:ind w:firstLine="284"/>
        <w:jc w:val="both"/>
        <w:rPr>
          <w:rFonts w:ascii="Times New Roman" w:hAnsi="Times New Roman" w:cs="Tahoma"/>
          <w:sz w:val="28"/>
          <w:szCs w:val="28"/>
        </w:rPr>
      </w:pPr>
      <w:r w:rsidRPr="00076097">
        <w:rPr>
          <w:rFonts w:ascii="Times New Roman" w:hAnsi="Times New Roman" w:cs="Tahoma"/>
          <w:sz w:val="28"/>
          <w:szCs w:val="28"/>
        </w:rPr>
        <w:t>Место регистрации Устава: межрайонная инспекция Федеральной налоговой службы №11 Кемеровской области. Регистрационное свидетельство от 03.08.2007 года № 2074223043354;основной государственный регистрационный номер (ОГДН) 1034223004837.</w:t>
      </w:r>
    </w:p>
    <w:p w:rsidR="00F52916" w:rsidRPr="00076097" w:rsidRDefault="00F52916" w:rsidP="002A6D40">
      <w:pPr>
        <w:ind w:firstLine="284"/>
        <w:jc w:val="both"/>
        <w:rPr>
          <w:rFonts w:ascii="Times New Roman" w:hAnsi="Times New Roman" w:cs="Tahoma"/>
          <w:sz w:val="28"/>
          <w:szCs w:val="28"/>
        </w:rPr>
      </w:pPr>
      <w:r w:rsidRPr="00076097">
        <w:rPr>
          <w:rFonts w:ascii="Times New Roman" w:hAnsi="Times New Roman" w:cs="Tahoma"/>
          <w:sz w:val="28"/>
          <w:szCs w:val="28"/>
        </w:rPr>
        <w:t>Лицензия 06 сентября 2007 года №043885 серия А, регистрационный №7864, выдана Государственной ли</w:t>
      </w:r>
      <w:r w:rsidR="00025518">
        <w:rPr>
          <w:rFonts w:ascii="Times New Roman" w:hAnsi="Times New Roman" w:cs="Tahoma"/>
          <w:sz w:val="28"/>
          <w:szCs w:val="28"/>
        </w:rPr>
        <w:t>цензионно-аттестационной службой</w:t>
      </w:r>
      <w:r w:rsidRPr="00076097">
        <w:rPr>
          <w:rFonts w:ascii="Times New Roman" w:hAnsi="Times New Roman" w:cs="Tahoma"/>
          <w:sz w:val="28"/>
          <w:szCs w:val="28"/>
        </w:rPr>
        <w:t xml:space="preserve"> Кемеровской области </w:t>
      </w:r>
      <w:r w:rsidR="00025518">
        <w:rPr>
          <w:rFonts w:ascii="Times New Roman" w:hAnsi="Times New Roman" w:cs="Tahoma"/>
          <w:sz w:val="28"/>
          <w:szCs w:val="28"/>
        </w:rPr>
        <w:t>до 06</w:t>
      </w:r>
      <w:r w:rsidRPr="00076097">
        <w:rPr>
          <w:rFonts w:ascii="Times New Roman" w:hAnsi="Times New Roman" w:cs="Tahoma"/>
          <w:sz w:val="28"/>
          <w:szCs w:val="28"/>
        </w:rPr>
        <w:t xml:space="preserve"> сентября 2012 года.</w:t>
      </w:r>
    </w:p>
    <w:p w:rsidR="00F52916" w:rsidRPr="00076097" w:rsidRDefault="00F52916" w:rsidP="002A6D40">
      <w:pPr>
        <w:ind w:firstLine="284"/>
        <w:jc w:val="both"/>
        <w:rPr>
          <w:rFonts w:ascii="Times New Roman" w:hAnsi="Times New Roman" w:cs="Tahoma"/>
          <w:sz w:val="28"/>
          <w:szCs w:val="28"/>
        </w:rPr>
      </w:pPr>
      <w:r w:rsidRPr="00076097">
        <w:rPr>
          <w:rFonts w:ascii="Times New Roman" w:hAnsi="Times New Roman" w:cs="Tahoma"/>
          <w:sz w:val="28"/>
          <w:szCs w:val="28"/>
        </w:rPr>
        <w:t>Свидетельство о государственной аккредитации АА178085 от 07.03.2008 года, регистрационный №0086.</w:t>
      </w:r>
    </w:p>
    <w:p w:rsidR="00F52916" w:rsidRPr="00076097" w:rsidRDefault="002A6D40" w:rsidP="002A6D40">
      <w:pPr>
        <w:jc w:val="both"/>
        <w:rPr>
          <w:rFonts w:ascii="Times New Roman" w:hAnsi="Times New Roman" w:cs="Tahoma"/>
          <w:sz w:val="28"/>
          <w:szCs w:val="28"/>
        </w:rPr>
      </w:pPr>
      <w:r>
        <w:rPr>
          <w:rFonts w:ascii="Times New Roman" w:hAnsi="Times New Roman" w:cs="Tahoma"/>
          <w:sz w:val="28"/>
          <w:szCs w:val="28"/>
        </w:rPr>
        <w:t xml:space="preserve">   </w:t>
      </w:r>
      <w:r w:rsidR="00F52916" w:rsidRPr="00076097">
        <w:rPr>
          <w:rFonts w:ascii="Times New Roman" w:hAnsi="Times New Roman" w:cs="Tahoma"/>
          <w:sz w:val="28"/>
          <w:szCs w:val="28"/>
        </w:rPr>
        <w:t>Возглавляет</w:t>
      </w:r>
      <w:r>
        <w:rPr>
          <w:rFonts w:ascii="Times New Roman" w:hAnsi="Times New Roman" w:cs="Tahoma"/>
          <w:sz w:val="28"/>
          <w:szCs w:val="28"/>
        </w:rPr>
        <w:t xml:space="preserve"> МДОУ</w:t>
      </w:r>
      <w:r w:rsidR="00F52916" w:rsidRPr="00076097">
        <w:rPr>
          <w:rFonts w:ascii="Times New Roman" w:hAnsi="Times New Roman" w:cs="Tahoma"/>
          <w:sz w:val="28"/>
          <w:szCs w:val="28"/>
        </w:rPr>
        <w:t xml:space="preserve"> заведующая Вуймина Надежда Ивановна, рабочий телефон :66-02-86, домашний телефон - 61-77-40;</w:t>
      </w:r>
    </w:p>
    <w:p w:rsidR="00F52916" w:rsidRPr="00076097" w:rsidRDefault="00F52916" w:rsidP="002A6D40">
      <w:pPr>
        <w:ind w:firstLine="284"/>
        <w:jc w:val="both"/>
        <w:rPr>
          <w:rFonts w:ascii="Times New Roman" w:hAnsi="Times New Roman" w:cs="Tahoma"/>
          <w:sz w:val="28"/>
          <w:szCs w:val="28"/>
        </w:rPr>
      </w:pPr>
      <w:r w:rsidRPr="00076097">
        <w:rPr>
          <w:rFonts w:ascii="Times New Roman" w:hAnsi="Times New Roman" w:cs="Tahoma"/>
          <w:sz w:val="28"/>
          <w:szCs w:val="28"/>
        </w:rPr>
        <w:t>Заместитель заведующей по АХР - Максунова Лидия Михайловна, рабочий телефон 66-02-86;</w:t>
      </w:r>
    </w:p>
    <w:p w:rsidR="006E24AA" w:rsidRDefault="002A6D40" w:rsidP="002A6D40">
      <w:pPr>
        <w:jc w:val="both"/>
        <w:rPr>
          <w:rFonts w:ascii="Times New Roman" w:hAnsi="Times New Roman" w:cs="Tahoma"/>
          <w:sz w:val="28"/>
          <w:szCs w:val="28"/>
        </w:rPr>
      </w:pPr>
      <w:r>
        <w:rPr>
          <w:rFonts w:ascii="Times New Roman" w:hAnsi="Times New Roman" w:cs="Tahoma"/>
          <w:sz w:val="28"/>
          <w:szCs w:val="28"/>
        </w:rPr>
        <w:t xml:space="preserve">   </w:t>
      </w:r>
      <w:r w:rsidR="00F52916" w:rsidRPr="00076097">
        <w:rPr>
          <w:rFonts w:ascii="Times New Roman" w:hAnsi="Times New Roman" w:cs="Tahoma"/>
          <w:sz w:val="28"/>
          <w:szCs w:val="28"/>
        </w:rPr>
        <w:t xml:space="preserve">Старший воспитатель </w:t>
      </w:r>
      <w:r w:rsidR="006E24AA">
        <w:rPr>
          <w:rFonts w:ascii="Times New Roman" w:hAnsi="Times New Roman" w:cs="Tahoma"/>
          <w:sz w:val="28"/>
          <w:szCs w:val="28"/>
        </w:rPr>
        <w:t>–Агапкина Елена Юрьевна, рабочий телефон 66-02-86;</w:t>
      </w:r>
    </w:p>
    <w:p w:rsidR="00F52916" w:rsidRPr="00076097" w:rsidRDefault="006E24AA" w:rsidP="002A6D40">
      <w:pPr>
        <w:jc w:val="both"/>
        <w:rPr>
          <w:rFonts w:ascii="Times New Roman" w:hAnsi="Times New Roman" w:cs="Tahoma"/>
          <w:sz w:val="28"/>
          <w:szCs w:val="28"/>
        </w:rPr>
      </w:pPr>
      <w:r>
        <w:rPr>
          <w:rFonts w:ascii="Times New Roman" w:hAnsi="Times New Roman" w:cs="Tahoma"/>
          <w:sz w:val="28"/>
          <w:szCs w:val="28"/>
        </w:rPr>
        <w:t xml:space="preserve">   Старший воспитатель, соц. педагог-</w:t>
      </w:r>
      <w:r w:rsidR="00F52916" w:rsidRPr="00076097">
        <w:rPr>
          <w:rFonts w:ascii="Times New Roman" w:hAnsi="Times New Roman" w:cs="Tahoma"/>
          <w:sz w:val="28"/>
          <w:szCs w:val="28"/>
        </w:rPr>
        <w:t xml:space="preserve"> Дорохина Ирина Владимировна, рабочий телефон 66-02-86;</w:t>
      </w:r>
    </w:p>
    <w:p w:rsidR="00F52916" w:rsidRPr="00076097" w:rsidRDefault="002A6D40" w:rsidP="002A6D40">
      <w:pPr>
        <w:jc w:val="both"/>
        <w:rPr>
          <w:rFonts w:ascii="Times New Roman" w:hAnsi="Times New Roman" w:cs="Tahoma"/>
          <w:sz w:val="28"/>
          <w:szCs w:val="28"/>
        </w:rPr>
      </w:pPr>
      <w:r>
        <w:rPr>
          <w:rFonts w:ascii="Times New Roman" w:hAnsi="Times New Roman" w:cs="Tahoma"/>
          <w:sz w:val="28"/>
          <w:szCs w:val="28"/>
        </w:rPr>
        <w:t xml:space="preserve">     </w:t>
      </w:r>
      <w:r w:rsidR="00F52916" w:rsidRPr="00076097">
        <w:rPr>
          <w:rFonts w:ascii="Times New Roman" w:hAnsi="Times New Roman" w:cs="Tahoma"/>
          <w:sz w:val="28"/>
          <w:szCs w:val="28"/>
        </w:rPr>
        <w:t>Старшая медицинская сестра - Голубь Анна Владимировна, рабочий телефон 66-02-86.</w:t>
      </w:r>
    </w:p>
    <w:p w:rsidR="004B4B04" w:rsidRPr="00076097" w:rsidRDefault="002A6D40" w:rsidP="004B4B04">
      <w:pPr>
        <w:jc w:val="both"/>
        <w:rPr>
          <w:rFonts w:ascii="Times New Roman" w:hAnsi="Times New Roman" w:cs="Tahoma"/>
          <w:sz w:val="28"/>
          <w:szCs w:val="28"/>
        </w:rPr>
      </w:pPr>
      <w:r>
        <w:rPr>
          <w:rFonts w:ascii="Times New Roman" w:hAnsi="Times New Roman" w:cs="Tahoma"/>
          <w:sz w:val="28"/>
          <w:szCs w:val="28"/>
        </w:rPr>
        <w:t xml:space="preserve">    В МДОУ</w:t>
      </w:r>
      <w:r w:rsidR="00F52916" w:rsidRPr="00076097">
        <w:rPr>
          <w:rFonts w:ascii="Times New Roman" w:hAnsi="Times New Roman" w:cs="Tahoma"/>
          <w:sz w:val="28"/>
          <w:szCs w:val="28"/>
        </w:rPr>
        <w:t xml:space="preserve"> функционируют 12 возрастных групп с общей численностью 250детей, из них дошкольные группы (от 3-х до 7 лет) - 10; 2 группы раннего возраста (от 1,5 до 3-х лет).</w:t>
      </w:r>
      <w:r w:rsidR="004B4B04" w:rsidRPr="004B4B04">
        <w:rPr>
          <w:rFonts w:ascii="Times New Roman" w:hAnsi="Times New Roman" w:cs="Tahoma"/>
          <w:sz w:val="28"/>
          <w:szCs w:val="28"/>
        </w:rPr>
        <w:t xml:space="preserve"> </w:t>
      </w:r>
      <w:r w:rsidR="004B4B04" w:rsidRPr="00076097">
        <w:rPr>
          <w:rFonts w:ascii="Times New Roman" w:hAnsi="Times New Roman" w:cs="Tahoma"/>
          <w:sz w:val="28"/>
          <w:szCs w:val="28"/>
        </w:rPr>
        <w:t xml:space="preserve">Из 12 возрастных групп - 8 логопедических групп. </w:t>
      </w:r>
    </w:p>
    <w:p w:rsidR="00F52916" w:rsidRPr="00076097" w:rsidRDefault="00F52916" w:rsidP="002A6D40">
      <w:pPr>
        <w:jc w:val="both"/>
        <w:rPr>
          <w:rFonts w:ascii="Times New Roman" w:hAnsi="Times New Roman" w:cs="Tahoma"/>
          <w:sz w:val="28"/>
          <w:szCs w:val="28"/>
        </w:rPr>
      </w:pPr>
      <w:r w:rsidRPr="00076097">
        <w:rPr>
          <w:rFonts w:ascii="Times New Roman" w:hAnsi="Times New Roman" w:cs="Tahoma"/>
          <w:sz w:val="28"/>
          <w:szCs w:val="28"/>
        </w:rPr>
        <w:t xml:space="preserve"> Контингент воспитанников формируется с учетом возраста. Количество групп определяется в зависимости от санитарных норм и условий воспитательно-образовательного процесса, предельной наполняемости, принятой при расчете норматива бюджетного финансирования</w:t>
      </w:r>
      <w:r w:rsidR="00025518">
        <w:rPr>
          <w:rFonts w:ascii="Times New Roman" w:hAnsi="Times New Roman" w:cs="Tahoma"/>
          <w:sz w:val="28"/>
          <w:szCs w:val="28"/>
        </w:rPr>
        <w:t>.</w:t>
      </w:r>
      <w:r w:rsidR="004B4B04">
        <w:rPr>
          <w:rFonts w:ascii="Times New Roman" w:hAnsi="Times New Roman" w:cs="Tahoma"/>
          <w:sz w:val="28"/>
          <w:szCs w:val="28"/>
        </w:rPr>
        <w:t xml:space="preserve"> Прием детей  в МДОУ осуществляется </w:t>
      </w:r>
      <w:r w:rsidRPr="00076097">
        <w:rPr>
          <w:rFonts w:ascii="Times New Roman" w:hAnsi="Times New Roman" w:cs="Tahoma"/>
          <w:sz w:val="28"/>
          <w:szCs w:val="28"/>
        </w:rPr>
        <w:t xml:space="preserve"> по направлениям </w:t>
      </w:r>
      <w:r w:rsidR="004B4B04">
        <w:rPr>
          <w:rFonts w:ascii="Times New Roman" w:hAnsi="Times New Roman" w:cs="Tahoma"/>
          <w:sz w:val="28"/>
          <w:szCs w:val="28"/>
        </w:rPr>
        <w:t xml:space="preserve"> </w:t>
      </w:r>
      <w:r w:rsidRPr="00076097">
        <w:rPr>
          <w:rFonts w:ascii="Times New Roman" w:hAnsi="Times New Roman" w:cs="Tahoma"/>
          <w:sz w:val="28"/>
          <w:szCs w:val="28"/>
        </w:rPr>
        <w:t xml:space="preserve"> МУ "Управление образования </w:t>
      </w:r>
      <w:r w:rsidR="004B4B04">
        <w:rPr>
          <w:rFonts w:ascii="Times New Roman" w:hAnsi="Times New Roman" w:cs="Tahoma"/>
          <w:sz w:val="28"/>
          <w:szCs w:val="28"/>
        </w:rPr>
        <w:t>А</w:t>
      </w:r>
      <w:r w:rsidRPr="00076097">
        <w:rPr>
          <w:rFonts w:ascii="Times New Roman" w:hAnsi="Times New Roman" w:cs="Tahoma"/>
          <w:sz w:val="28"/>
          <w:szCs w:val="28"/>
        </w:rPr>
        <w:t>дминистрации г.Прокопьевска</w:t>
      </w:r>
      <w:r w:rsidR="004B4B04">
        <w:rPr>
          <w:rFonts w:ascii="Times New Roman" w:hAnsi="Times New Roman" w:cs="Tahoma"/>
          <w:sz w:val="28"/>
          <w:szCs w:val="28"/>
        </w:rPr>
        <w:t>»,</w:t>
      </w:r>
      <w:r w:rsidRPr="00076097">
        <w:rPr>
          <w:rFonts w:ascii="Times New Roman" w:hAnsi="Times New Roman" w:cs="Tahoma"/>
          <w:sz w:val="28"/>
          <w:szCs w:val="28"/>
        </w:rPr>
        <w:t xml:space="preserve"> </w:t>
      </w:r>
      <w:r w:rsidR="004B4B04">
        <w:rPr>
          <w:rFonts w:ascii="Times New Roman" w:hAnsi="Times New Roman" w:cs="Tahoma"/>
          <w:sz w:val="28"/>
          <w:szCs w:val="28"/>
        </w:rPr>
        <w:t xml:space="preserve"> </w:t>
      </w:r>
      <w:r w:rsidRPr="00076097">
        <w:rPr>
          <w:rFonts w:ascii="Times New Roman" w:hAnsi="Times New Roman" w:cs="Tahoma"/>
          <w:sz w:val="28"/>
          <w:szCs w:val="28"/>
        </w:rPr>
        <w:t xml:space="preserve"> утверж</w:t>
      </w:r>
      <w:r w:rsidR="004B4B04">
        <w:rPr>
          <w:rFonts w:ascii="Times New Roman" w:hAnsi="Times New Roman" w:cs="Tahoma"/>
          <w:sz w:val="28"/>
          <w:szCs w:val="28"/>
        </w:rPr>
        <w:t>денными</w:t>
      </w:r>
      <w:r w:rsidR="002A6D40">
        <w:rPr>
          <w:rFonts w:ascii="Times New Roman" w:hAnsi="Times New Roman" w:cs="Tahoma"/>
          <w:sz w:val="28"/>
          <w:szCs w:val="28"/>
        </w:rPr>
        <w:t xml:space="preserve">  </w:t>
      </w:r>
      <w:r w:rsidR="004B4B04">
        <w:rPr>
          <w:rFonts w:ascii="Times New Roman" w:hAnsi="Times New Roman" w:cs="Tahoma"/>
          <w:sz w:val="28"/>
          <w:szCs w:val="28"/>
        </w:rPr>
        <w:t xml:space="preserve"> </w:t>
      </w:r>
      <w:r w:rsidR="002A6D40">
        <w:rPr>
          <w:rFonts w:ascii="Times New Roman" w:hAnsi="Times New Roman" w:cs="Tahoma"/>
          <w:sz w:val="28"/>
          <w:szCs w:val="28"/>
        </w:rPr>
        <w:t xml:space="preserve"> заместит</w:t>
      </w:r>
      <w:r w:rsidR="004B4B04">
        <w:rPr>
          <w:rFonts w:ascii="Times New Roman" w:hAnsi="Times New Roman" w:cs="Tahoma"/>
          <w:sz w:val="28"/>
          <w:szCs w:val="28"/>
        </w:rPr>
        <w:t>елем г</w:t>
      </w:r>
      <w:r w:rsidRPr="00076097">
        <w:rPr>
          <w:rFonts w:ascii="Times New Roman" w:hAnsi="Times New Roman" w:cs="Tahoma"/>
          <w:sz w:val="28"/>
          <w:szCs w:val="28"/>
        </w:rPr>
        <w:t xml:space="preserve">лавы города по социальным вопросам </w:t>
      </w:r>
      <w:r w:rsidR="004B4B04">
        <w:rPr>
          <w:rFonts w:ascii="Times New Roman" w:hAnsi="Times New Roman" w:cs="Tahoma"/>
          <w:sz w:val="28"/>
          <w:szCs w:val="28"/>
        </w:rPr>
        <w:t>Н</w:t>
      </w:r>
      <w:r w:rsidRPr="00076097">
        <w:rPr>
          <w:rFonts w:ascii="Times New Roman" w:hAnsi="Times New Roman" w:cs="Tahoma"/>
          <w:sz w:val="28"/>
          <w:szCs w:val="28"/>
        </w:rPr>
        <w:t xml:space="preserve">.В. Масловой. </w:t>
      </w:r>
      <w:r w:rsidR="004B4B04">
        <w:rPr>
          <w:rFonts w:ascii="Times New Roman" w:hAnsi="Times New Roman" w:cs="Tahoma"/>
          <w:sz w:val="28"/>
          <w:szCs w:val="28"/>
        </w:rPr>
        <w:t xml:space="preserve"> </w:t>
      </w:r>
    </w:p>
    <w:p w:rsidR="00F52916" w:rsidRPr="00076097" w:rsidRDefault="002A6D40" w:rsidP="002A6D40">
      <w:pPr>
        <w:jc w:val="both"/>
        <w:rPr>
          <w:rFonts w:ascii="Times New Roman" w:hAnsi="Times New Roman" w:cs="Tahoma"/>
          <w:sz w:val="28"/>
          <w:szCs w:val="28"/>
        </w:rPr>
      </w:pPr>
      <w:r>
        <w:rPr>
          <w:rFonts w:ascii="Times New Roman" w:hAnsi="Times New Roman" w:cs="Tahoma"/>
          <w:sz w:val="28"/>
          <w:szCs w:val="28"/>
        </w:rPr>
        <w:t xml:space="preserve">   В МДОУ</w:t>
      </w:r>
      <w:r w:rsidR="00F52916" w:rsidRPr="00076097">
        <w:rPr>
          <w:rFonts w:ascii="Times New Roman" w:hAnsi="Times New Roman" w:cs="Tahoma"/>
          <w:sz w:val="28"/>
          <w:szCs w:val="28"/>
        </w:rPr>
        <w:t xml:space="preserve"> комплектуются группы в соответствии с действующим Типовым положением о дошкольном образовательном учреждении в Российской Федерации.</w:t>
      </w:r>
    </w:p>
    <w:p w:rsidR="00F52916" w:rsidRPr="00076097" w:rsidRDefault="00F52916" w:rsidP="002A6D40">
      <w:pPr>
        <w:jc w:val="both"/>
        <w:rPr>
          <w:rFonts w:ascii="Times New Roman" w:hAnsi="Times New Roman" w:cs="Tahoma"/>
          <w:sz w:val="28"/>
          <w:szCs w:val="28"/>
        </w:rPr>
      </w:pPr>
      <w:r w:rsidRPr="00076097">
        <w:rPr>
          <w:rFonts w:ascii="Times New Roman" w:hAnsi="Times New Roman" w:cs="Tahoma"/>
          <w:sz w:val="28"/>
          <w:szCs w:val="28"/>
        </w:rPr>
        <w:t xml:space="preserve">    В 2009-2010 учебном году принято 78 воспитанников. В группах раннего в</w:t>
      </w:r>
      <w:r w:rsidR="00C84E5E">
        <w:rPr>
          <w:rFonts w:ascii="Times New Roman" w:hAnsi="Times New Roman" w:cs="Tahoma"/>
          <w:sz w:val="28"/>
          <w:szCs w:val="28"/>
        </w:rPr>
        <w:t>о</w:t>
      </w:r>
      <w:r w:rsidRPr="00076097">
        <w:rPr>
          <w:rFonts w:ascii="Times New Roman" w:hAnsi="Times New Roman" w:cs="Tahoma"/>
          <w:sz w:val="28"/>
          <w:szCs w:val="28"/>
        </w:rPr>
        <w:t>зраста воспитывается 39 детей</w:t>
      </w:r>
      <w:r w:rsidR="004B4B04">
        <w:rPr>
          <w:rFonts w:ascii="Times New Roman" w:hAnsi="Times New Roman" w:cs="Tahoma"/>
          <w:sz w:val="28"/>
          <w:szCs w:val="28"/>
        </w:rPr>
        <w:t>; в дошкольных группах-196</w:t>
      </w:r>
      <w:r w:rsidRPr="00076097">
        <w:rPr>
          <w:rFonts w:ascii="Times New Roman" w:hAnsi="Times New Roman" w:cs="Tahoma"/>
          <w:sz w:val="28"/>
          <w:szCs w:val="28"/>
        </w:rPr>
        <w:t>, из них в логопедических группах</w:t>
      </w:r>
      <w:r w:rsidR="004B4B04">
        <w:rPr>
          <w:rFonts w:ascii="Times New Roman" w:hAnsi="Times New Roman" w:cs="Tahoma"/>
          <w:sz w:val="28"/>
          <w:szCs w:val="28"/>
        </w:rPr>
        <w:t>- 117</w:t>
      </w:r>
      <w:r w:rsidR="004B4B04" w:rsidRPr="00076097">
        <w:rPr>
          <w:rFonts w:ascii="Times New Roman" w:hAnsi="Times New Roman" w:cs="Tahoma"/>
          <w:sz w:val="28"/>
          <w:szCs w:val="28"/>
        </w:rPr>
        <w:t>,</w:t>
      </w:r>
      <w:r w:rsidRPr="00076097">
        <w:rPr>
          <w:rFonts w:ascii="Times New Roman" w:hAnsi="Times New Roman" w:cs="Tahoma"/>
          <w:sz w:val="28"/>
          <w:szCs w:val="28"/>
        </w:rPr>
        <w:t xml:space="preserve"> на конец 2009 года в среднем посещали МДОУ - 235 детей. Режим работы дошкольного образовательного учреждения - 12 часов; время пребывания детей с 7.00 часов до 19.00 часов. </w:t>
      </w:r>
    </w:p>
    <w:p w:rsidR="00F52916" w:rsidRDefault="00F52916" w:rsidP="002A6D40">
      <w:pPr>
        <w:jc w:val="both"/>
        <w:rPr>
          <w:rFonts w:ascii="Times New Roman" w:hAnsi="Times New Roman" w:cs="Tahoma"/>
          <w:sz w:val="28"/>
          <w:szCs w:val="28"/>
        </w:rPr>
      </w:pPr>
      <w:r w:rsidRPr="00076097">
        <w:rPr>
          <w:rFonts w:ascii="Times New Roman" w:hAnsi="Times New Roman" w:cs="Tahoma"/>
          <w:sz w:val="28"/>
          <w:szCs w:val="28"/>
        </w:rPr>
        <w:t xml:space="preserve">   Структурным</w:t>
      </w:r>
      <w:r w:rsidR="004B4B04">
        <w:rPr>
          <w:rFonts w:ascii="Times New Roman" w:hAnsi="Times New Roman" w:cs="Tahoma"/>
          <w:sz w:val="28"/>
          <w:szCs w:val="28"/>
        </w:rPr>
        <w:t>и подразделения</w:t>
      </w:r>
      <w:r w:rsidRPr="00076097">
        <w:rPr>
          <w:rFonts w:ascii="Times New Roman" w:hAnsi="Times New Roman" w:cs="Tahoma"/>
          <w:sz w:val="28"/>
          <w:szCs w:val="28"/>
        </w:rPr>
        <w:t>м</w:t>
      </w:r>
      <w:r w:rsidR="004B4B04">
        <w:rPr>
          <w:rFonts w:ascii="Times New Roman" w:hAnsi="Times New Roman" w:cs="Tahoma"/>
          <w:sz w:val="28"/>
          <w:szCs w:val="28"/>
        </w:rPr>
        <w:t>и</w:t>
      </w:r>
      <w:r w:rsidRPr="00076097">
        <w:rPr>
          <w:rFonts w:ascii="Times New Roman" w:hAnsi="Times New Roman" w:cs="Tahoma"/>
          <w:sz w:val="28"/>
          <w:szCs w:val="28"/>
        </w:rPr>
        <w:t xml:space="preserve"> </w:t>
      </w:r>
      <w:r w:rsidR="004B4B04">
        <w:rPr>
          <w:rFonts w:ascii="Times New Roman" w:hAnsi="Times New Roman" w:cs="Tahoma"/>
          <w:sz w:val="28"/>
          <w:szCs w:val="28"/>
        </w:rPr>
        <w:t>МДОУ</w:t>
      </w:r>
      <w:r w:rsidRPr="00076097">
        <w:rPr>
          <w:rFonts w:ascii="Times New Roman" w:hAnsi="Times New Roman" w:cs="Tahoma"/>
          <w:sz w:val="28"/>
          <w:szCs w:val="28"/>
        </w:rPr>
        <w:t xml:space="preserve"> являются 5 созданных семейных групп: Рыж</w:t>
      </w:r>
      <w:r w:rsidR="004B4B04">
        <w:rPr>
          <w:rFonts w:ascii="Times New Roman" w:hAnsi="Times New Roman" w:cs="Tahoma"/>
          <w:sz w:val="28"/>
          <w:szCs w:val="28"/>
        </w:rPr>
        <w:t>ковых, Гребенюк, Томилиных, Вирш</w:t>
      </w:r>
      <w:r w:rsidRPr="00076097">
        <w:rPr>
          <w:rFonts w:ascii="Times New Roman" w:hAnsi="Times New Roman" w:cs="Tahoma"/>
          <w:sz w:val="28"/>
          <w:szCs w:val="28"/>
        </w:rPr>
        <w:t>иц, Комаровых.</w:t>
      </w:r>
    </w:p>
    <w:p w:rsidR="00C84E5E" w:rsidRPr="00076097" w:rsidRDefault="00C84E5E" w:rsidP="002A6D40">
      <w:pPr>
        <w:jc w:val="both"/>
        <w:rPr>
          <w:rFonts w:ascii="Times New Roman" w:hAnsi="Times New Roman" w:cs="Tahoma"/>
          <w:sz w:val="28"/>
          <w:szCs w:val="28"/>
        </w:rPr>
      </w:pPr>
    </w:p>
    <w:p w:rsidR="00F52916" w:rsidRPr="00076097" w:rsidRDefault="00F52916" w:rsidP="002A6D40">
      <w:pPr>
        <w:jc w:val="center"/>
        <w:rPr>
          <w:rFonts w:ascii="Times New Roman" w:hAnsi="Times New Roman" w:cs="Tahoma"/>
          <w:sz w:val="28"/>
          <w:szCs w:val="28"/>
          <w:u w:val="single"/>
        </w:rPr>
      </w:pPr>
      <w:r w:rsidRPr="00076097">
        <w:rPr>
          <w:rFonts w:ascii="Times New Roman" w:hAnsi="Times New Roman" w:cs="Tahoma"/>
          <w:sz w:val="28"/>
          <w:szCs w:val="28"/>
          <w:u w:val="single"/>
        </w:rPr>
        <w:t>II Особенности воспитательно-образовательного процесса.</w:t>
      </w:r>
    </w:p>
    <w:p w:rsidR="00F52916" w:rsidRPr="00076097" w:rsidRDefault="00F52916" w:rsidP="002A6D40">
      <w:pPr>
        <w:jc w:val="both"/>
        <w:rPr>
          <w:rFonts w:ascii="Times New Roman" w:hAnsi="Times New Roman" w:cs="Tahoma"/>
          <w:sz w:val="28"/>
          <w:szCs w:val="28"/>
        </w:rPr>
      </w:pPr>
      <w:r w:rsidRPr="00076097">
        <w:rPr>
          <w:rFonts w:ascii="Times New Roman" w:hAnsi="Times New Roman" w:cs="Tahoma"/>
          <w:sz w:val="28"/>
          <w:szCs w:val="28"/>
        </w:rPr>
        <w:t>Основной реализуемой программой, обеспечивающей целостность воспитательно-образовательного процесса МДОУ, является программа нового поколения "Развитие" Учебного центра Л.А.Венгера.</w:t>
      </w:r>
    </w:p>
    <w:p w:rsidR="00F52916" w:rsidRPr="00076097" w:rsidRDefault="00F52916" w:rsidP="002A6D40">
      <w:pPr>
        <w:ind w:firstLine="284"/>
        <w:jc w:val="both"/>
        <w:rPr>
          <w:rFonts w:ascii="Times New Roman" w:hAnsi="Times New Roman" w:cs="Tahoma"/>
          <w:sz w:val="28"/>
          <w:szCs w:val="28"/>
        </w:rPr>
      </w:pPr>
      <w:r w:rsidRPr="00076097">
        <w:rPr>
          <w:rFonts w:ascii="Times New Roman" w:hAnsi="Times New Roman" w:cs="Tahoma"/>
          <w:sz w:val="28"/>
          <w:szCs w:val="28"/>
        </w:rPr>
        <w:t xml:space="preserve"> Цель программы: реализация концепции самоценности дошкольного периода, направленной на развитие умственных, художественных и творческих способностей детей; сохранение</w:t>
      </w:r>
      <w:r w:rsidR="002A6D40">
        <w:rPr>
          <w:rFonts w:ascii="Times New Roman" w:hAnsi="Times New Roman" w:cs="Tahoma"/>
          <w:sz w:val="28"/>
          <w:szCs w:val="28"/>
        </w:rPr>
        <w:t>,  укрепление и</w:t>
      </w:r>
      <w:r w:rsidRPr="00076097">
        <w:rPr>
          <w:rFonts w:ascii="Times New Roman" w:hAnsi="Times New Roman" w:cs="Tahoma"/>
          <w:sz w:val="28"/>
          <w:szCs w:val="28"/>
        </w:rPr>
        <w:t xml:space="preserve"> коррекцию физического и психического здоровья.</w:t>
      </w:r>
    </w:p>
    <w:p w:rsidR="00F52916" w:rsidRPr="00076097" w:rsidRDefault="00F52916" w:rsidP="00076097">
      <w:pPr>
        <w:ind w:left="255"/>
        <w:jc w:val="both"/>
        <w:rPr>
          <w:rFonts w:ascii="Times New Roman" w:hAnsi="Times New Roman" w:cs="Tahoma"/>
          <w:sz w:val="28"/>
          <w:szCs w:val="28"/>
        </w:rPr>
      </w:pPr>
      <w:r w:rsidRPr="00076097">
        <w:rPr>
          <w:rFonts w:ascii="Times New Roman" w:hAnsi="Times New Roman" w:cs="Tahoma"/>
          <w:sz w:val="28"/>
          <w:szCs w:val="28"/>
        </w:rPr>
        <w:t xml:space="preserve">  В программе представлены обязательные и дополнительные раз</w:t>
      </w:r>
      <w:r w:rsidR="00AF5570">
        <w:rPr>
          <w:rFonts w:ascii="Times New Roman" w:hAnsi="Times New Roman" w:cs="Tahoma"/>
          <w:sz w:val="28"/>
          <w:szCs w:val="28"/>
        </w:rPr>
        <w:t>делы программы "Малыш",</w:t>
      </w:r>
      <w:r w:rsidRPr="00076097">
        <w:rPr>
          <w:rFonts w:ascii="Times New Roman" w:hAnsi="Times New Roman" w:cs="Tahoma"/>
          <w:sz w:val="28"/>
          <w:szCs w:val="28"/>
        </w:rPr>
        <w:t xml:space="preserve"> "Гармония", разработанные под руководством доктора психологических наук К.В.Тарасовой, адресованных музыкальным руководителям, имеют самостоятельное значение.</w:t>
      </w:r>
    </w:p>
    <w:p w:rsidR="00F52916" w:rsidRPr="00076097" w:rsidRDefault="00F52916" w:rsidP="00076097">
      <w:pPr>
        <w:ind w:left="255"/>
        <w:jc w:val="both"/>
        <w:rPr>
          <w:rFonts w:ascii="Times New Roman" w:hAnsi="Times New Roman" w:cs="Tahoma"/>
          <w:sz w:val="28"/>
          <w:szCs w:val="28"/>
        </w:rPr>
      </w:pPr>
      <w:r w:rsidRPr="00076097">
        <w:rPr>
          <w:rFonts w:ascii="Times New Roman" w:hAnsi="Times New Roman" w:cs="Tahoma"/>
          <w:sz w:val="28"/>
          <w:szCs w:val="28"/>
        </w:rPr>
        <w:t xml:space="preserve">  По физическому воспитанию используются методические рекомендации М.Д.</w:t>
      </w:r>
      <w:r w:rsidR="00AF5570">
        <w:rPr>
          <w:rFonts w:ascii="Times New Roman" w:hAnsi="Times New Roman" w:cs="Tahoma"/>
          <w:sz w:val="28"/>
          <w:szCs w:val="28"/>
        </w:rPr>
        <w:t xml:space="preserve"> Махан</w:t>
      </w:r>
      <w:r w:rsidR="002A6D40">
        <w:rPr>
          <w:rFonts w:ascii="Times New Roman" w:hAnsi="Times New Roman" w:cs="Tahoma"/>
          <w:sz w:val="28"/>
          <w:szCs w:val="28"/>
        </w:rPr>
        <w:t>евой</w:t>
      </w:r>
      <w:r w:rsidR="00C84E5E">
        <w:rPr>
          <w:rFonts w:ascii="Times New Roman" w:hAnsi="Times New Roman" w:cs="Tahoma"/>
          <w:sz w:val="28"/>
          <w:szCs w:val="28"/>
        </w:rPr>
        <w:t xml:space="preserve"> </w:t>
      </w:r>
      <w:r w:rsidRPr="00076097">
        <w:rPr>
          <w:rFonts w:ascii="Times New Roman" w:hAnsi="Times New Roman" w:cs="Tahoma"/>
          <w:sz w:val="28"/>
          <w:szCs w:val="28"/>
        </w:rPr>
        <w:t>"Воспитание здорового ребенка".</w:t>
      </w:r>
    </w:p>
    <w:p w:rsidR="00F52916" w:rsidRPr="00076097" w:rsidRDefault="00F52916" w:rsidP="00076097">
      <w:pPr>
        <w:ind w:left="255"/>
        <w:jc w:val="both"/>
        <w:rPr>
          <w:rFonts w:ascii="Times New Roman" w:hAnsi="Times New Roman" w:cs="Tahoma"/>
          <w:sz w:val="28"/>
          <w:szCs w:val="28"/>
        </w:rPr>
      </w:pPr>
      <w:r w:rsidRPr="00076097">
        <w:rPr>
          <w:rFonts w:ascii="Times New Roman" w:hAnsi="Times New Roman" w:cs="Tahoma"/>
          <w:sz w:val="28"/>
          <w:szCs w:val="28"/>
        </w:rPr>
        <w:t xml:space="preserve">  Для осуществления преемственности в развитии детей при переходе из ясельной в дошкольную группу коллективом педагогов разработана и используется адаптированная к базовой программа "Лучик". Эта программа принята на педагогическом совете МДОУ, для работы в группах раннего возраста, утверждена приказом и прорецензирована доцентом кафедры дошкольного и начального образования Муниципального образовательного учреждения дошкольного профессионального образования " Институт повышения квалификации города Прокопьевска, кандидатом педагогических наук Якимовой Мариной Николаевной.</w:t>
      </w:r>
    </w:p>
    <w:p w:rsidR="00F52916" w:rsidRPr="00076097" w:rsidRDefault="00F52916" w:rsidP="00076097">
      <w:pPr>
        <w:ind w:left="255"/>
        <w:jc w:val="both"/>
        <w:rPr>
          <w:rFonts w:ascii="Times New Roman" w:hAnsi="Times New Roman" w:cs="Tahoma"/>
          <w:sz w:val="28"/>
          <w:szCs w:val="28"/>
        </w:rPr>
      </w:pPr>
      <w:r w:rsidRPr="00076097">
        <w:rPr>
          <w:rFonts w:ascii="Times New Roman" w:hAnsi="Times New Roman" w:cs="Tahoma"/>
          <w:sz w:val="28"/>
          <w:szCs w:val="28"/>
        </w:rPr>
        <w:t xml:space="preserve"> Для осуществления логопедической работы используются специализированные программы "Коррекционное обучение и воспитание детей пятилетнего возраста с общим недоразвитием речи" Т.Б. Филичевой, Т.В. Чиркиной; "</w:t>
      </w:r>
      <w:r w:rsidR="00C84E5E" w:rsidRPr="00076097">
        <w:rPr>
          <w:rFonts w:ascii="Times New Roman" w:hAnsi="Times New Roman" w:cs="Tahoma"/>
          <w:sz w:val="28"/>
          <w:szCs w:val="28"/>
        </w:rPr>
        <w:t>Программа</w:t>
      </w:r>
      <w:r w:rsidRPr="00076097">
        <w:rPr>
          <w:rFonts w:ascii="Times New Roman" w:hAnsi="Times New Roman" w:cs="Tahoma"/>
          <w:sz w:val="28"/>
          <w:szCs w:val="28"/>
        </w:rPr>
        <w:t xml:space="preserve"> обучения и воспитания детей с фонетико-фонематическим недоразвитием речи (старшая группа)"  Т.Б. Филичевой, Т.В. Чиркиной; "Программа обучения детей с недоразвитием фонетического строя речи (подготовительная к школе группа)" Т.А.Каше, Т.Б. Филичевой.</w:t>
      </w:r>
    </w:p>
    <w:p w:rsidR="00F52916" w:rsidRPr="00076097" w:rsidRDefault="00F52916" w:rsidP="00076097">
      <w:pPr>
        <w:ind w:left="255"/>
        <w:jc w:val="both"/>
        <w:rPr>
          <w:rFonts w:ascii="Times New Roman" w:hAnsi="Times New Roman" w:cs="Tahoma"/>
          <w:sz w:val="28"/>
          <w:szCs w:val="28"/>
        </w:rPr>
      </w:pPr>
      <w:r w:rsidRPr="00076097">
        <w:rPr>
          <w:rFonts w:ascii="Times New Roman" w:hAnsi="Times New Roman" w:cs="Tahoma"/>
          <w:sz w:val="28"/>
          <w:szCs w:val="28"/>
        </w:rPr>
        <w:t xml:space="preserve">  Для обогащения содержания воспитательно-образовательного процесса используются дополнительные циклы программы "Развитие" Л.А. Венгера "Художественное конструирование", "Режиссерская игра", а также, образовательные, парциальные программы, технологии, методические разработки, позволяющие выполнить ос</w:t>
      </w:r>
      <w:r w:rsidR="00AF5570">
        <w:rPr>
          <w:rFonts w:ascii="Times New Roman" w:hAnsi="Times New Roman" w:cs="Tahoma"/>
          <w:sz w:val="28"/>
          <w:szCs w:val="28"/>
        </w:rPr>
        <w:t>новные требования, превышающие Г</w:t>
      </w:r>
      <w:r w:rsidRPr="00076097">
        <w:rPr>
          <w:rFonts w:ascii="Times New Roman" w:hAnsi="Times New Roman" w:cs="Tahoma"/>
          <w:sz w:val="28"/>
          <w:szCs w:val="28"/>
        </w:rPr>
        <w:t>осстандарт образования:</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"Театр, творчество, дети" Н.Ф. Сорокина,</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"Физическое развитие и здоровье детей" А.В.Яковлева, Р.А.Юдина;</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"Танцевально-игровая гимнастика" , Ж.Е.Фирелева, Е.Т.Сайкина;</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xml:space="preserve">- "Методика обучения плаванию в детском саду" Т.И.Осокина,    А.А.Тимофеева, </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"Воспитание ребенка-дошкольника", В.Н.Зимонина;</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"Здоровьеформирующие физическое развитие. Развивающие двигательные программы для детей детей 5-6 лет", М.М.Безруких;</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"Программа эмоционального развития дошкольного возраста" С.В.Крюкова, Н.П.Слободняк;</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«Лечебная физическая культура» А.И.Федоров;</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«Основы безопасности жизнедеятельности», М.А.Фисенко;</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«Маленькие волшебники или на пути к творчеству»,О. Белобрыкина;</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«Сотрудничество дошкольного учреждения с семьей», О.В.Солодянкина;</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xml:space="preserve">- «Наш дом - природа».Программа экологического образования, Н.А.Рыжова; </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«Экологическое воспитание дошкольников», С.Н.Николаева;</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«Мы». Программа экологического образования детей», Н.Н.Кондратьева;</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«Дошкольник и экономика», образовательная программа , А.Д.Шатова;</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«Система коррекционно – развивающих занятий  по подготовке детей к школе» Ю.В.Останкова.</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xml:space="preserve">    Для  успешной реализации базовой программы, комплексирования парциальных , коррекционных программ и основных  направлений работы была разработана  образовательная программа МДОУ – модель педагогической деятельн</w:t>
      </w:r>
      <w:r w:rsidR="00C84E5E">
        <w:rPr>
          <w:rFonts w:ascii="Times New Roman" w:hAnsi="Times New Roman"/>
          <w:sz w:val="28"/>
          <w:szCs w:val="28"/>
        </w:rPr>
        <w:t>ости, внутренний  воспитательно–</w:t>
      </w:r>
      <w:r w:rsidRPr="00076097">
        <w:rPr>
          <w:rFonts w:ascii="Times New Roman" w:hAnsi="Times New Roman"/>
          <w:sz w:val="28"/>
          <w:szCs w:val="28"/>
        </w:rPr>
        <w:t>образовательный стандарт. Основной целью МДОУ является становление, развитие и воспитание в ребенке Благородного  человека путем раскрытия его личностных качеств. Формирование у родителей, педагогов, воспитанников ответственности за сохранение собственного здоровья.</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xml:space="preserve">    Деятельность МДОУ включает следующие направления:</w:t>
      </w:r>
    </w:p>
    <w:p w:rsidR="00F52916" w:rsidRPr="00076097" w:rsidRDefault="00F52916" w:rsidP="00076097">
      <w:pPr>
        <w:pStyle w:val="ab"/>
        <w:numPr>
          <w:ilvl w:val="0"/>
          <w:numId w:val="1"/>
        </w:numPr>
        <w:tabs>
          <w:tab w:val="left" w:pos="720"/>
        </w:tabs>
        <w:jc w:val="both"/>
        <w:rPr>
          <w:rFonts w:ascii="Times New Roman" w:hAnsi="Times New Roman"/>
          <w:sz w:val="28"/>
          <w:szCs w:val="28"/>
        </w:rPr>
      </w:pPr>
      <w:r w:rsidRPr="00076097">
        <w:rPr>
          <w:rFonts w:ascii="Times New Roman" w:hAnsi="Times New Roman"/>
          <w:sz w:val="28"/>
          <w:szCs w:val="28"/>
        </w:rPr>
        <w:t>охрана жизни, физическое развитие, укрепление здоровья, здоровьесбережение;</w:t>
      </w:r>
    </w:p>
    <w:p w:rsidR="00F52916" w:rsidRPr="00076097" w:rsidRDefault="00F52916" w:rsidP="00076097">
      <w:pPr>
        <w:pStyle w:val="ab"/>
        <w:numPr>
          <w:ilvl w:val="0"/>
          <w:numId w:val="1"/>
        </w:numPr>
        <w:tabs>
          <w:tab w:val="left" w:pos="720"/>
        </w:tabs>
        <w:jc w:val="both"/>
        <w:rPr>
          <w:rFonts w:ascii="Times New Roman" w:hAnsi="Times New Roman"/>
          <w:sz w:val="28"/>
          <w:szCs w:val="28"/>
        </w:rPr>
      </w:pPr>
      <w:r w:rsidRPr="00076097">
        <w:rPr>
          <w:rFonts w:ascii="Times New Roman" w:hAnsi="Times New Roman"/>
          <w:sz w:val="28"/>
          <w:szCs w:val="28"/>
        </w:rPr>
        <w:t>формирование  интеллектуально – познавательной сферы, коррекционно – речевого и психического развития детей;</w:t>
      </w:r>
    </w:p>
    <w:p w:rsidR="00F52916" w:rsidRPr="00076097" w:rsidRDefault="00F52916" w:rsidP="00076097">
      <w:pPr>
        <w:pStyle w:val="ab"/>
        <w:numPr>
          <w:ilvl w:val="0"/>
          <w:numId w:val="1"/>
        </w:numPr>
        <w:tabs>
          <w:tab w:val="left" w:pos="720"/>
        </w:tabs>
        <w:jc w:val="both"/>
        <w:rPr>
          <w:rFonts w:ascii="Times New Roman" w:hAnsi="Times New Roman"/>
          <w:sz w:val="28"/>
          <w:szCs w:val="28"/>
        </w:rPr>
      </w:pPr>
      <w:r w:rsidRPr="00076097">
        <w:rPr>
          <w:rFonts w:ascii="Times New Roman" w:hAnsi="Times New Roman"/>
          <w:sz w:val="28"/>
          <w:szCs w:val="28"/>
        </w:rPr>
        <w:t>обеспечение личностного и</w:t>
      </w:r>
      <w:r w:rsidR="00C84E5E">
        <w:rPr>
          <w:rFonts w:ascii="Times New Roman" w:hAnsi="Times New Roman"/>
          <w:sz w:val="28"/>
          <w:szCs w:val="28"/>
        </w:rPr>
        <w:t xml:space="preserve"> ценностно</w:t>
      </w:r>
      <w:r w:rsidRPr="00076097">
        <w:rPr>
          <w:rFonts w:ascii="Times New Roman" w:hAnsi="Times New Roman"/>
          <w:sz w:val="28"/>
          <w:szCs w:val="28"/>
        </w:rPr>
        <w:t>– ориентированного развития;</w:t>
      </w:r>
    </w:p>
    <w:p w:rsidR="00F52916" w:rsidRPr="00076097" w:rsidRDefault="00F52916" w:rsidP="00076097">
      <w:pPr>
        <w:pStyle w:val="ab"/>
        <w:numPr>
          <w:ilvl w:val="0"/>
          <w:numId w:val="1"/>
        </w:numPr>
        <w:tabs>
          <w:tab w:val="left" w:pos="720"/>
        </w:tabs>
        <w:jc w:val="both"/>
        <w:rPr>
          <w:rFonts w:ascii="Times New Roman" w:hAnsi="Times New Roman"/>
          <w:sz w:val="28"/>
          <w:szCs w:val="28"/>
        </w:rPr>
      </w:pPr>
      <w:r w:rsidRPr="00076097">
        <w:rPr>
          <w:rFonts w:ascii="Times New Roman" w:hAnsi="Times New Roman"/>
          <w:sz w:val="28"/>
          <w:szCs w:val="28"/>
        </w:rPr>
        <w:t>развитие художественно – эстетических способностей детей средствами музыки, танца, изобразительного искусства, литературы;</w:t>
      </w:r>
    </w:p>
    <w:p w:rsidR="00F52916" w:rsidRPr="00076097" w:rsidRDefault="00F52916" w:rsidP="00076097">
      <w:pPr>
        <w:pStyle w:val="ab"/>
        <w:numPr>
          <w:ilvl w:val="0"/>
          <w:numId w:val="1"/>
        </w:numPr>
        <w:tabs>
          <w:tab w:val="left" w:pos="720"/>
        </w:tabs>
        <w:jc w:val="both"/>
        <w:rPr>
          <w:rFonts w:ascii="Times New Roman" w:hAnsi="Times New Roman"/>
          <w:sz w:val="28"/>
          <w:szCs w:val="28"/>
        </w:rPr>
      </w:pPr>
      <w:r w:rsidRPr="00076097">
        <w:rPr>
          <w:rFonts w:ascii="Times New Roman" w:hAnsi="Times New Roman"/>
          <w:sz w:val="28"/>
          <w:szCs w:val="28"/>
        </w:rPr>
        <w:t>профессиональное сотрудничество  с родителями  по вопросам воспитания,  развития и обучения детей.</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xml:space="preserve">   С учетом реализации основных направлений деятельности МДОУ  была разработана Программа развития дошкольного образовательного учреждения до 2012 года «Формирование культуры здоровья  у детей, родителей и педагогов».</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xml:space="preserve">   Направление инновационной деятельности: поиск  новых подходов  в формировании культуры здоровья у</w:t>
      </w:r>
      <w:r w:rsidR="002A6D40">
        <w:rPr>
          <w:rFonts w:ascii="Times New Roman" w:hAnsi="Times New Roman"/>
          <w:sz w:val="28"/>
          <w:szCs w:val="28"/>
        </w:rPr>
        <w:t xml:space="preserve"> всех участников  воспитательно-</w:t>
      </w:r>
      <w:r w:rsidRPr="00076097">
        <w:rPr>
          <w:rFonts w:ascii="Times New Roman" w:hAnsi="Times New Roman"/>
          <w:sz w:val="28"/>
          <w:szCs w:val="28"/>
        </w:rPr>
        <w:t>образовательного процесса «Дети родители - педагоги».</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xml:space="preserve">   На заседаниях инновационной группы рассматриваются проекты, методические разработки, педагогические технологии по всем направлениям.</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1).Здоровьеформирующее физическое и психическое развитие:</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технология спортивной игры «Водное поло» и спортивной секции «Рисунки на воде</w:t>
      </w:r>
      <w:r w:rsidR="00C84E5E">
        <w:rPr>
          <w:rFonts w:ascii="Times New Roman" w:hAnsi="Times New Roman"/>
          <w:sz w:val="28"/>
          <w:szCs w:val="28"/>
        </w:rPr>
        <w:t>» с элементами гидроаэробики</w:t>
      </w:r>
      <w:r w:rsidRPr="00076097">
        <w:rPr>
          <w:rFonts w:ascii="Times New Roman" w:hAnsi="Times New Roman"/>
          <w:sz w:val="28"/>
          <w:szCs w:val="28"/>
        </w:rPr>
        <w:t>, Гулина О.В., инструктор по физической культуре;</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xml:space="preserve">- педагогический опыт «Организация системы работы  по физическому развитию детей и внедрение инициатив по совершенствованию процесса оздоровления», </w:t>
      </w:r>
      <w:r w:rsidR="00152085">
        <w:rPr>
          <w:rFonts w:ascii="Times New Roman" w:hAnsi="Times New Roman"/>
          <w:sz w:val="28"/>
          <w:szCs w:val="28"/>
        </w:rPr>
        <w:t xml:space="preserve">Агапкина Е.Ю.- старший воспитатель, </w:t>
      </w:r>
      <w:r w:rsidRPr="00076097">
        <w:rPr>
          <w:rFonts w:ascii="Times New Roman" w:hAnsi="Times New Roman"/>
          <w:sz w:val="28"/>
          <w:szCs w:val="28"/>
        </w:rPr>
        <w:t>Дор</w:t>
      </w:r>
      <w:r w:rsidR="00152085">
        <w:rPr>
          <w:rFonts w:ascii="Times New Roman" w:hAnsi="Times New Roman"/>
          <w:sz w:val="28"/>
          <w:szCs w:val="28"/>
        </w:rPr>
        <w:t>охина И.В. – воспитатель-соц.педагог</w:t>
      </w:r>
      <w:r w:rsidRPr="00076097">
        <w:rPr>
          <w:rFonts w:ascii="Times New Roman" w:hAnsi="Times New Roman"/>
          <w:sz w:val="28"/>
          <w:szCs w:val="28"/>
        </w:rPr>
        <w:t>, Евдокимова О.Ю. – медсестра физио и массажа , Ирошникова Е.Г.- вос</w:t>
      </w:r>
      <w:r w:rsidR="00152085">
        <w:rPr>
          <w:rFonts w:ascii="Times New Roman" w:hAnsi="Times New Roman"/>
          <w:sz w:val="28"/>
          <w:szCs w:val="28"/>
        </w:rPr>
        <w:t>питатель по физической культуре</w:t>
      </w:r>
      <w:r w:rsidRPr="00076097">
        <w:rPr>
          <w:rFonts w:ascii="Times New Roman" w:hAnsi="Times New Roman"/>
          <w:sz w:val="28"/>
          <w:szCs w:val="28"/>
        </w:rPr>
        <w:t xml:space="preserve"> воспитатель</w:t>
      </w:r>
      <w:r w:rsidR="00152085">
        <w:rPr>
          <w:rFonts w:ascii="Times New Roman" w:hAnsi="Times New Roman"/>
          <w:sz w:val="28"/>
          <w:szCs w:val="28"/>
        </w:rPr>
        <w:t>.</w:t>
      </w:r>
      <w:r w:rsidRPr="00076097">
        <w:rPr>
          <w:rFonts w:ascii="Times New Roman" w:hAnsi="Times New Roman"/>
          <w:sz w:val="28"/>
          <w:szCs w:val="28"/>
        </w:rPr>
        <w:t xml:space="preserve"> 2).Приобщение к познанию социального мира: </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педагогический проект «Приобщение детей к гуманным формам взаимоотношения с природой», Ирошникова Е.А. – воспитатель;</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xml:space="preserve">- модульная технология «Воспитание  экологической культуры у детей дошкольного возраста», Мымрина Е.В. - воспитатель;  </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методические разраб</w:t>
      </w:r>
      <w:r w:rsidR="002A6D40">
        <w:rPr>
          <w:rFonts w:ascii="Times New Roman" w:hAnsi="Times New Roman"/>
          <w:sz w:val="28"/>
          <w:szCs w:val="28"/>
        </w:rPr>
        <w:t>о</w:t>
      </w:r>
      <w:r w:rsidRPr="00076097">
        <w:rPr>
          <w:rFonts w:ascii="Times New Roman" w:hAnsi="Times New Roman"/>
          <w:sz w:val="28"/>
          <w:szCs w:val="28"/>
        </w:rPr>
        <w:t>тки «Экологическое  воспитание  - основа п</w:t>
      </w:r>
      <w:r w:rsidR="002A6D40">
        <w:rPr>
          <w:rFonts w:ascii="Times New Roman" w:hAnsi="Times New Roman"/>
          <w:sz w:val="28"/>
          <w:szCs w:val="28"/>
        </w:rPr>
        <w:t>о</w:t>
      </w:r>
      <w:r w:rsidRPr="00076097">
        <w:rPr>
          <w:rFonts w:ascii="Times New Roman" w:hAnsi="Times New Roman"/>
          <w:sz w:val="28"/>
          <w:szCs w:val="28"/>
        </w:rPr>
        <w:t>исково – познавательной деятельности дошкольников» - Дехант Л.Н. - воспитатель;</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3).Коррекционно – логопедическая работа:</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педагогическая технология «Развитие мелкой моторики у детей с ОНР», «Развитие графомоторных навыков, как средство предупреждения дисграфии, Белявская Н.В. – учитель – логопед;</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педагогическая технология «Использование метода наглядного моделирования  в работе по развитию навыка связной речи», Корчуганова Е.Ю. – учитель – логопед.</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xml:space="preserve">   Решая задачи  укрепления здоровья, здоровьесбережения, физического и психического развития детей в МДОУ систематизирована  физкультурно – оздоровительная работа: закаливание, воздушные ванны, босохождение, купание и плавание в бассейне, индивидуальная коррекция осанки и плоскостопия, дыхательная гимнастика, ароматерапия,  физиолечение, массаж.</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xml:space="preserve">   Работают спортивно – игровые секции: «Водное поло», «Баскетбол» для мальчиков, «Гидроаэробика» и «Танцевально – игровая пластика» для девочек; для детей и родителей «Школа здоровья».</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xml:space="preserve">   В расписание дополнительной нерегламентированной деятельности включена корригирующая, индивидуальная работа, ЛФК, логоритмика, хореография, коррекционная работа с детьми на снятие эмоционального напряжения, основы безопасности жизнедеятельности «Сказки осторожности», студия </w:t>
      </w:r>
      <w:r w:rsidR="00AF5570">
        <w:rPr>
          <w:rFonts w:ascii="Times New Roman" w:hAnsi="Times New Roman"/>
          <w:sz w:val="28"/>
          <w:szCs w:val="28"/>
        </w:rPr>
        <w:t>«</w:t>
      </w:r>
      <w:r w:rsidRPr="00076097">
        <w:rPr>
          <w:rFonts w:ascii="Times New Roman" w:hAnsi="Times New Roman"/>
          <w:sz w:val="28"/>
          <w:szCs w:val="28"/>
        </w:rPr>
        <w:t>Мир цвета, гармонии, пластики».</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xml:space="preserve">   Программа инновационной деятельности направлена на внедрение комплекса оздоровительных инициатив и повышение ценности здоровья у детей, родителей, педагогов и включает следующие материалы:</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xml:space="preserve"> - управление инновациями  Вуймина Н.И. – заведующая,</w:t>
      </w:r>
      <w:r w:rsidR="00152085">
        <w:rPr>
          <w:rFonts w:ascii="Times New Roman" w:hAnsi="Times New Roman"/>
          <w:sz w:val="28"/>
          <w:szCs w:val="28"/>
        </w:rPr>
        <w:t xml:space="preserve"> Агапкина Е.Ю.</w:t>
      </w:r>
      <w:r w:rsidRPr="00076097">
        <w:rPr>
          <w:rFonts w:ascii="Times New Roman" w:hAnsi="Times New Roman"/>
          <w:sz w:val="28"/>
          <w:szCs w:val="28"/>
        </w:rPr>
        <w:t>. – старший воспитатель;</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построение социального аспекта здороьесберегающей среды дошкольников,</w:t>
      </w:r>
      <w:r w:rsidR="00152085">
        <w:rPr>
          <w:rFonts w:ascii="Times New Roman" w:hAnsi="Times New Roman"/>
          <w:sz w:val="28"/>
          <w:szCs w:val="28"/>
        </w:rPr>
        <w:t>Дорохина И.В.</w:t>
      </w:r>
      <w:r w:rsidRPr="00076097">
        <w:rPr>
          <w:rFonts w:ascii="Times New Roman" w:hAnsi="Times New Roman"/>
          <w:sz w:val="28"/>
          <w:szCs w:val="28"/>
        </w:rPr>
        <w:t>– воспитатель – социальный педагог;</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психологическое сопровождение оздоровительно – об</w:t>
      </w:r>
      <w:r w:rsidR="00152085">
        <w:rPr>
          <w:rFonts w:ascii="Times New Roman" w:hAnsi="Times New Roman"/>
          <w:sz w:val="28"/>
          <w:szCs w:val="28"/>
        </w:rPr>
        <w:t xml:space="preserve">разовательного процесса, Лягаева </w:t>
      </w:r>
      <w:r w:rsidRPr="00076097">
        <w:rPr>
          <w:rFonts w:ascii="Times New Roman" w:hAnsi="Times New Roman"/>
          <w:sz w:val="28"/>
          <w:szCs w:val="28"/>
        </w:rPr>
        <w:t>Е.А.. – педагог – психолог;</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организация системы  работы по физическому развитию детей и внедрение  инициатив по  совершенствованию системы оздоровления, Ирошникова Е.Г. – воспитатель физической культуры; Гулина О.В. – инструктор физической культуры;</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xml:space="preserve">- повышение ценностного отношения к здоровью, здоровому образу жизни всех участников  воспитательно – образовательного процесса, Евдокимова О.Ю. – медсестра физио и массажа; </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система коррекционной помощи как средство социализации детей с нарушениями речи, Белявская Н.В. – учитель – логопед;</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использование музыкальной терапии, логоритмики в развитии творческих способностей детей, Лебедева О.А. – музыкальный руководитель.</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xml:space="preserve">   Реализация программы инновационной деятельности спланирована по этапам:</w:t>
      </w:r>
    </w:p>
    <w:p w:rsidR="00F52916" w:rsidRPr="00076097" w:rsidRDefault="00AF5570" w:rsidP="00076097">
      <w:pPr>
        <w:pStyle w:val="ab"/>
        <w:jc w:val="both"/>
        <w:rPr>
          <w:rFonts w:ascii="Times New Roman" w:hAnsi="Times New Roman"/>
          <w:sz w:val="28"/>
          <w:szCs w:val="28"/>
        </w:rPr>
      </w:pPr>
      <w:r>
        <w:rPr>
          <w:rFonts w:ascii="Times New Roman" w:hAnsi="Times New Roman"/>
          <w:sz w:val="28"/>
          <w:szCs w:val="28"/>
        </w:rPr>
        <w:t>-о</w:t>
      </w:r>
      <w:r w:rsidR="00F52916" w:rsidRPr="00076097">
        <w:rPr>
          <w:rFonts w:ascii="Times New Roman" w:hAnsi="Times New Roman"/>
          <w:sz w:val="28"/>
          <w:szCs w:val="28"/>
        </w:rPr>
        <w:t>рганизационно- диагностического; реализация инноваций и внедрение комплекса оздоровительных инициатив; отслеживание динамики и коррекция инновационной деятельности; мониторинг эффективности инновационной деятельности и определение путей его совершенствования.</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xml:space="preserve">   Формы представленных результатов:</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xml:space="preserve">программы; методические разработки; проекты; педагогические технологии по формированию здоровья, коррекции физического и психического развития,  </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xml:space="preserve">совершенствование качества воспитательно – образовательного процесса. </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xml:space="preserve">   Проектирование текущей педагогической деятельности, отбор форм организации  воспитательно – образовательного процесса соответствуют поставленным задачам, содержанию годового, учебного плана и включают:</w:t>
      </w:r>
    </w:p>
    <w:p w:rsidR="00F52916" w:rsidRPr="00076097" w:rsidRDefault="00F52916" w:rsidP="00076097">
      <w:pPr>
        <w:pStyle w:val="ab"/>
        <w:numPr>
          <w:ilvl w:val="0"/>
          <w:numId w:val="2"/>
        </w:numPr>
        <w:tabs>
          <w:tab w:val="left" w:pos="720"/>
        </w:tabs>
        <w:jc w:val="both"/>
        <w:rPr>
          <w:rFonts w:ascii="Times New Roman" w:hAnsi="Times New Roman"/>
          <w:sz w:val="28"/>
          <w:szCs w:val="28"/>
        </w:rPr>
      </w:pPr>
      <w:r w:rsidRPr="00076097">
        <w:rPr>
          <w:rFonts w:ascii="Times New Roman" w:hAnsi="Times New Roman"/>
          <w:sz w:val="28"/>
          <w:szCs w:val="28"/>
        </w:rPr>
        <w:t>Базисные компоненты программы «Развитие»;</w:t>
      </w:r>
    </w:p>
    <w:p w:rsidR="00F52916" w:rsidRPr="00076097" w:rsidRDefault="00F52916" w:rsidP="00076097">
      <w:pPr>
        <w:pStyle w:val="ab"/>
        <w:numPr>
          <w:ilvl w:val="0"/>
          <w:numId w:val="2"/>
        </w:numPr>
        <w:tabs>
          <w:tab w:val="left" w:pos="720"/>
        </w:tabs>
        <w:jc w:val="both"/>
        <w:rPr>
          <w:rFonts w:ascii="Times New Roman" w:hAnsi="Times New Roman"/>
          <w:sz w:val="28"/>
          <w:szCs w:val="28"/>
        </w:rPr>
      </w:pPr>
      <w:r w:rsidRPr="00076097">
        <w:rPr>
          <w:rFonts w:ascii="Times New Roman" w:hAnsi="Times New Roman"/>
          <w:sz w:val="28"/>
          <w:szCs w:val="28"/>
        </w:rPr>
        <w:t>Режим дня;</w:t>
      </w:r>
    </w:p>
    <w:p w:rsidR="00F52916" w:rsidRPr="00076097" w:rsidRDefault="00F52916" w:rsidP="00076097">
      <w:pPr>
        <w:pStyle w:val="ab"/>
        <w:numPr>
          <w:ilvl w:val="0"/>
          <w:numId w:val="2"/>
        </w:numPr>
        <w:tabs>
          <w:tab w:val="left" w:pos="720"/>
        </w:tabs>
        <w:jc w:val="both"/>
        <w:rPr>
          <w:rFonts w:ascii="Times New Roman" w:hAnsi="Times New Roman"/>
          <w:sz w:val="28"/>
          <w:szCs w:val="28"/>
        </w:rPr>
      </w:pPr>
      <w:r w:rsidRPr="00076097">
        <w:rPr>
          <w:rFonts w:ascii="Times New Roman" w:hAnsi="Times New Roman"/>
          <w:sz w:val="28"/>
          <w:szCs w:val="28"/>
        </w:rPr>
        <w:t>Расписание  детской деятельности;</w:t>
      </w:r>
    </w:p>
    <w:p w:rsidR="00F52916" w:rsidRPr="00076097" w:rsidRDefault="00F52916" w:rsidP="00076097">
      <w:pPr>
        <w:pStyle w:val="ab"/>
        <w:numPr>
          <w:ilvl w:val="0"/>
          <w:numId w:val="2"/>
        </w:numPr>
        <w:tabs>
          <w:tab w:val="left" w:pos="720"/>
        </w:tabs>
        <w:jc w:val="both"/>
        <w:rPr>
          <w:rFonts w:ascii="Times New Roman" w:hAnsi="Times New Roman"/>
          <w:sz w:val="28"/>
          <w:szCs w:val="28"/>
        </w:rPr>
      </w:pPr>
      <w:r w:rsidRPr="00076097">
        <w:rPr>
          <w:rFonts w:ascii="Times New Roman" w:hAnsi="Times New Roman"/>
          <w:sz w:val="28"/>
          <w:szCs w:val="28"/>
        </w:rPr>
        <w:t>Сетки занятий;</w:t>
      </w:r>
    </w:p>
    <w:p w:rsidR="00F52916" w:rsidRPr="00076097" w:rsidRDefault="00F52916" w:rsidP="00076097">
      <w:pPr>
        <w:pStyle w:val="ab"/>
        <w:numPr>
          <w:ilvl w:val="0"/>
          <w:numId w:val="2"/>
        </w:numPr>
        <w:tabs>
          <w:tab w:val="left" w:pos="720"/>
        </w:tabs>
        <w:jc w:val="both"/>
        <w:rPr>
          <w:rFonts w:ascii="Times New Roman" w:hAnsi="Times New Roman"/>
          <w:sz w:val="28"/>
          <w:szCs w:val="28"/>
        </w:rPr>
      </w:pPr>
      <w:r w:rsidRPr="00076097">
        <w:rPr>
          <w:rFonts w:ascii="Times New Roman" w:hAnsi="Times New Roman"/>
          <w:sz w:val="28"/>
          <w:szCs w:val="28"/>
        </w:rPr>
        <w:t>Максимально допустимый объем учебной нагрузки;</w:t>
      </w:r>
    </w:p>
    <w:p w:rsidR="00F52916" w:rsidRPr="00076097" w:rsidRDefault="00F52916" w:rsidP="00076097">
      <w:pPr>
        <w:pStyle w:val="ab"/>
        <w:numPr>
          <w:ilvl w:val="0"/>
          <w:numId w:val="2"/>
        </w:numPr>
        <w:tabs>
          <w:tab w:val="left" w:pos="720"/>
        </w:tabs>
        <w:jc w:val="both"/>
        <w:rPr>
          <w:rFonts w:ascii="Times New Roman" w:hAnsi="Times New Roman"/>
          <w:sz w:val="28"/>
          <w:szCs w:val="28"/>
        </w:rPr>
      </w:pPr>
      <w:r w:rsidRPr="00076097">
        <w:rPr>
          <w:rFonts w:ascii="Times New Roman" w:hAnsi="Times New Roman"/>
          <w:sz w:val="28"/>
          <w:szCs w:val="28"/>
        </w:rPr>
        <w:t>Двигательный и оздоровительный режим;</w:t>
      </w:r>
    </w:p>
    <w:p w:rsidR="00F52916" w:rsidRPr="00076097" w:rsidRDefault="00F52916" w:rsidP="00076097">
      <w:pPr>
        <w:pStyle w:val="ab"/>
        <w:numPr>
          <w:ilvl w:val="0"/>
          <w:numId w:val="2"/>
        </w:numPr>
        <w:tabs>
          <w:tab w:val="left" w:pos="720"/>
        </w:tabs>
        <w:jc w:val="both"/>
        <w:rPr>
          <w:rFonts w:ascii="Times New Roman" w:hAnsi="Times New Roman"/>
          <w:sz w:val="28"/>
          <w:szCs w:val="28"/>
        </w:rPr>
      </w:pPr>
      <w:r w:rsidRPr="00076097">
        <w:rPr>
          <w:rFonts w:ascii="Times New Roman" w:hAnsi="Times New Roman"/>
          <w:sz w:val="28"/>
          <w:szCs w:val="28"/>
        </w:rPr>
        <w:t>Обеспечение психического комфорта;</w:t>
      </w:r>
    </w:p>
    <w:p w:rsidR="00F52916" w:rsidRPr="00076097" w:rsidRDefault="00F52916" w:rsidP="00076097">
      <w:pPr>
        <w:pStyle w:val="ab"/>
        <w:numPr>
          <w:ilvl w:val="0"/>
          <w:numId w:val="2"/>
        </w:numPr>
        <w:tabs>
          <w:tab w:val="left" w:pos="720"/>
        </w:tabs>
        <w:jc w:val="both"/>
        <w:rPr>
          <w:rFonts w:ascii="Times New Roman" w:hAnsi="Times New Roman"/>
          <w:sz w:val="28"/>
          <w:szCs w:val="28"/>
        </w:rPr>
      </w:pPr>
      <w:r w:rsidRPr="00076097">
        <w:rPr>
          <w:rFonts w:ascii="Times New Roman" w:hAnsi="Times New Roman"/>
          <w:sz w:val="28"/>
          <w:szCs w:val="28"/>
        </w:rPr>
        <w:t xml:space="preserve">Работа специалистов  в реализации коррекционных, образовательных задач.  </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xml:space="preserve">   Базисные компоненты программы «Развитие» включают следующие разделы:</w:t>
      </w:r>
    </w:p>
    <w:p w:rsidR="00F52916" w:rsidRPr="00076097" w:rsidRDefault="00E63231" w:rsidP="00076097">
      <w:pPr>
        <w:pStyle w:val="ab"/>
        <w:jc w:val="both"/>
        <w:rPr>
          <w:rFonts w:ascii="Times New Roman" w:hAnsi="Times New Roman"/>
          <w:sz w:val="28"/>
          <w:szCs w:val="28"/>
        </w:rPr>
      </w:pPr>
      <w:r>
        <w:rPr>
          <w:rFonts w:ascii="Times New Roman" w:hAnsi="Times New Roman"/>
          <w:sz w:val="28"/>
          <w:szCs w:val="28"/>
        </w:rPr>
        <w:t>с</w:t>
      </w:r>
      <w:r w:rsidR="00F52916" w:rsidRPr="00076097">
        <w:rPr>
          <w:rFonts w:ascii="Times New Roman" w:hAnsi="Times New Roman"/>
          <w:sz w:val="28"/>
          <w:szCs w:val="28"/>
        </w:rPr>
        <w:t>енсорное воспитание, игра, ознакомление с художественной литературой и развитие речи, введение в грамоту, развитие представлений  об окружающем мире и о себе, изобразительное искусство, ознакомление  с пространственными отношениями, развитие элементарных математических представлений, конструирование, физическая  культура, грамота и подготовка  руки к письму, развитие экологических представлений, развитие элементов логического мышления, развитие музыкальности.</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xml:space="preserve">   Основные требования:</w:t>
      </w:r>
    </w:p>
    <w:p w:rsidR="00F52916" w:rsidRPr="00076097" w:rsidRDefault="00F52916" w:rsidP="00076097">
      <w:pPr>
        <w:pStyle w:val="ab"/>
        <w:jc w:val="both"/>
        <w:rPr>
          <w:rFonts w:ascii="Times New Roman" w:hAnsi="Times New Roman"/>
          <w:sz w:val="28"/>
          <w:szCs w:val="28"/>
        </w:rPr>
      </w:pPr>
      <w:r w:rsidRPr="00076097">
        <w:rPr>
          <w:rFonts w:ascii="Times New Roman" w:hAnsi="Times New Roman"/>
          <w:sz w:val="28"/>
          <w:szCs w:val="28"/>
        </w:rPr>
        <w:t xml:space="preserve">- единство целей базисной и парциальных программ;                                </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единство технологических подходов;</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пропорциональное соотношение всех направлений в воспитательно-образовательном процессе;</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организация детской жизни в трех формах: занятия как специально организованная форма обучения;  не регламентированные виды деятельности; свободное время, предусмотренное для ребенка в течении дня;</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обеспечение оптимальной нагрузки на детей;</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реализация личностно-ориентированного, индивидуального подхода к ребенку в разных подгруппах;</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обеспечение эмоционального благополучия, интеллектуального развития, физического и психического здоровья детей;</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приобщение детей к общечеловеческим ценностям;</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отслеживание результатов контрольно-аналитической деятельности; диагностика усвоения программного материала; мониторинговые исследования с учетом разработанной модели воспитательно-образовательного процесса.</w:t>
      </w:r>
    </w:p>
    <w:p w:rsidR="00F52916" w:rsidRPr="00076097" w:rsidRDefault="00F52916" w:rsidP="00076097">
      <w:pPr>
        <w:ind w:firstLine="540"/>
        <w:jc w:val="both"/>
        <w:rPr>
          <w:rFonts w:ascii="Times New Roman" w:hAnsi="Times New Roman" w:cs="Tahoma"/>
          <w:sz w:val="28"/>
          <w:szCs w:val="28"/>
        </w:rPr>
      </w:pPr>
      <w:r w:rsidRPr="00076097">
        <w:rPr>
          <w:rFonts w:ascii="Times New Roman" w:hAnsi="Times New Roman" w:cs="Tahoma"/>
          <w:sz w:val="28"/>
          <w:szCs w:val="28"/>
        </w:rPr>
        <w:t>Режим дня характеризуется для разных возрастных групп в холодный и теплый период года и имеет следующие аспекты:</w:t>
      </w:r>
    </w:p>
    <w:p w:rsidR="00F52916" w:rsidRPr="00076097" w:rsidRDefault="00F52916" w:rsidP="00076097">
      <w:pPr>
        <w:ind w:firstLine="540"/>
        <w:jc w:val="both"/>
        <w:rPr>
          <w:rFonts w:ascii="Times New Roman" w:hAnsi="Times New Roman" w:cs="Tahoma"/>
          <w:sz w:val="28"/>
          <w:szCs w:val="28"/>
        </w:rPr>
      </w:pPr>
      <w:r w:rsidRPr="00076097">
        <w:rPr>
          <w:rFonts w:ascii="Times New Roman" w:hAnsi="Times New Roman" w:cs="Tahoma"/>
          <w:sz w:val="28"/>
          <w:szCs w:val="28"/>
        </w:rPr>
        <w:t xml:space="preserve">- соблюдение режима дня в МДОУ в соответствии с функциональными возможностями ребенка, его возрастом и состоянием здоровья; </w:t>
      </w:r>
      <w:r w:rsidR="00E63231">
        <w:rPr>
          <w:rFonts w:ascii="Times New Roman" w:hAnsi="Times New Roman" w:cs="Tahoma"/>
          <w:sz w:val="28"/>
          <w:szCs w:val="28"/>
        </w:rPr>
        <w:t>организацией занятий, подготовкой</w:t>
      </w:r>
      <w:r w:rsidRPr="00076097">
        <w:rPr>
          <w:rFonts w:ascii="Times New Roman" w:hAnsi="Times New Roman" w:cs="Tahoma"/>
          <w:sz w:val="28"/>
          <w:szCs w:val="28"/>
        </w:rPr>
        <w:t xml:space="preserve"> и выходом на прогулку; работой с подгруппами;</w:t>
      </w:r>
    </w:p>
    <w:p w:rsidR="00F52916" w:rsidRPr="00076097" w:rsidRDefault="00F52916" w:rsidP="00076097">
      <w:pPr>
        <w:ind w:firstLine="540"/>
        <w:jc w:val="both"/>
        <w:rPr>
          <w:rFonts w:ascii="Times New Roman" w:hAnsi="Times New Roman" w:cs="Tahoma"/>
          <w:sz w:val="28"/>
          <w:szCs w:val="28"/>
        </w:rPr>
      </w:pPr>
      <w:r w:rsidRPr="00076097">
        <w:rPr>
          <w:rFonts w:ascii="Times New Roman" w:hAnsi="Times New Roman" w:cs="Tahoma"/>
          <w:sz w:val="28"/>
          <w:szCs w:val="28"/>
        </w:rPr>
        <w:t>- соблюдение баланса между разными видами активности;</w:t>
      </w:r>
    </w:p>
    <w:p w:rsidR="00F52916" w:rsidRPr="00076097" w:rsidRDefault="00E63231" w:rsidP="00076097">
      <w:pPr>
        <w:ind w:firstLine="540"/>
        <w:jc w:val="both"/>
        <w:rPr>
          <w:rFonts w:ascii="Times New Roman" w:hAnsi="Times New Roman" w:cs="Tahoma"/>
          <w:sz w:val="28"/>
          <w:szCs w:val="28"/>
        </w:rPr>
      </w:pPr>
      <w:r>
        <w:rPr>
          <w:rFonts w:ascii="Times New Roman" w:hAnsi="Times New Roman" w:cs="Tahoma"/>
          <w:sz w:val="28"/>
          <w:szCs w:val="28"/>
        </w:rPr>
        <w:t>- организация гибкого режима пре</w:t>
      </w:r>
      <w:r w:rsidR="00F52916" w:rsidRPr="00076097">
        <w:rPr>
          <w:rFonts w:ascii="Times New Roman" w:hAnsi="Times New Roman" w:cs="Tahoma"/>
          <w:sz w:val="28"/>
          <w:szCs w:val="28"/>
        </w:rPr>
        <w:t>бывания детей в МДОУ  с учетом потребности родителей и для детей в адаптационный период;</w:t>
      </w:r>
    </w:p>
    <w:p w:rsidR="00F52916" w:rsidRPr="00076097" w:rsidRDefault="00F52916" w:rsidP="00076097">
      <w:pPr>
        <w:ind w:firstLine="540"/>
        <w:jc w:val="both"/>
        <w:rPr>
          <w:rFonts w:ascii="Times New Roman" w:hAnsi="Times New Roman" w:cs="Tahoma"/>
          <w:sz w:val="28"/>
          <w:szCs w:val="28"/>
        </w:rPr>
      </w:pPr>
      <w:r w:rsidRPr="00076097">
        <w:rPr>
          <w:rFonts w:ascii="Times New Roman" w:hAnsi="Times New Roman" w:cs="Tahoma"/>
          <w:sz w:val="28"/>
          <w:szCs w:val="28"/>
        </w:rPr>
        <w:t>- организация подгрупповой, индивидуальной работы по профилактике утомления детей.</w:t>
      </w:r>
    </w:p>
    <w:p w:rsidR="00F52916" w:rsidRPr="00076097" w:rsidRDefault="00F52916" w:rsidP="00076097">
      <w:pPr>
        <w:ind w:firstLine="540"/>
        <w:jc w:val="both"/>
        <w:rPr>
          <w:rFonts w:ascii="Times New Roman" w:hAnsi="Times New Roman" w:cs="Tahoma"/>
          <w:sz w:val="28"/>
          <w:szCs w:val="28"/>
        </w:rPr>
      </w:pPr>
      <w:r w:rsidRPr="00076097">
        <w:rPr>
          <w:rFonts w:ascii="Times New Roman" w:hAnsi="Times New Roman" w:cs="Tahoma"/>
          <w:sz w:val="28"/>
          <w:szCs w:val="28"/>
        </w:rPr>
        <w:t>С учетом данных требований составлено расписание детской деятельности, сетки занятий, структура учебного плана.</w:t>
      </w:r>
    </w:p>
    <w:p w:rsidR="00F52916" w:rsidRPr="00076097" w:rsidRDefault="00F52916" w:rsidP="00076097">
      <w:pPr>
        <w:ind w:firstLine="540"/>
        <w:jc w:val="both"/>
        <w:rPr>
          <w:rFonts w:ascii="Times New Roman" w:hAnsi="Times New Roman" w:cs="Tahoma"/>
          <w:sz w:val="28"/>
          <w:szCs w:val="28"/>
        </w:rPr>
      </w:pPr>
      <w:r w:rsidRPr="00076097">
        <w:rPr>
          <w:rFonts w:ascii="Times New Roman" w:hAnsi="Times New Roman" w:cs="Tahoma"/>
          <w:sz w:val="28"/>
          <w:szCs w:val="28"/>
        </w:rPr>
        <w:t>В воспитательно-образовательный процесс включены все виды деятельности, затрагивающие сферы развития ребенка с учетом сбалансированности умственной, физической нагрузки и максимально допустимого объема учебной нагрузки для ребенка.</w:t>
      </w:r>
    </w:p>
    <w:p w:rsidR="00F52916" w:rsidRPr="00076097" w:rsidRDefault="00F52916" w:rsidP="00076097">
      <w:pPr>
        <w:ind w:firstLine="540"/>
        <w:jc w:val="both"/>
        <w:rPr>
          <w:rFonts w:ascii="Times New Roman" w:hAnsi="Times New Roman" w:cs="Tahoma"/>
          <w:sz w:val="28"/>
          <w:szCs w:val="28"/>
        </w:rPr>
      </w:pPr>
      <w:r w:rsidRPr="00076097">
        <w:rPr>
          <w:rFonts w:ascii="Times New Roman" w:hAnsi="Times New Roman" w:cs="Tahoma"/>
          <w:sz w:val="28"/>
          <w:szCs w:val="28"/>
        </w:rPr>
        <w:t>Количество специально организованных форм обучения соответствует регламенту инструктивно-методического письма, санитарно-гигиеническим требованиям и базовой программы, занятие физкультурно-оздоровительного и эстетического цик</w:t>
      </w:r>
      <w:r w:rsidR="00E63231">
        <w:rPr>
          <w:rFonts w:ascii="Times New Roman" w:hAnsi="Times New Roman" w:cs="Tahoma"/>
          <w:sz w:val="28"/>
          <w:szCs w:val="28"/>
        </w:rPr>
        <w:t>лов занимает 60% общего времени</w:t>
      </w:r>
      <w:r w:rsidRPr="00076097">
        <w:rPr>
          <w:rFonts w:ascii="Times New Roman" w:hAnsi="Times New Roman" w:cs="Tahoma"/>
          <w:sz w:val="28"/>
          <w:szCs w:val="28"/>
        </w:rPr>
        <w:t>.</w:t>
      </w:r>
    </w:p>
    <w:p w:rsidR="00F52916" w:rsidRPr="00076097" w:rsidRDefault="00F52916" w:rsidP="00076097">
      <w:pPr>
        <w:ind w:firstLine="540"/>
        <w:jc w:val="both"/>
        <w:rPr>
          <w:rFonts w:ascii="Times New Roman" w:hAnsi="Times New Roman" w:cs="Tahoma"/>
          <w:sz w:val="28"/>
          <w:szCs w:val="28"/>
        </w:rPr>
      </w:pPr>
      <w:r w:rsidRPr="00076097">
        <w:rPr>
          <w:rFonts w:ascii="Times New Roman" w:hAnsi="Times New Roman" w:cs="Tahoma"/>
          <w:sz w:val="28"/>
          <w:szCs w:val="28"/>
        </w:rPr>
        <w:t>Суммарная нагрузка для дошкольников не превышает максимального объема. Двигательный и оздо</w:t>
      </w:r>
      <w:r w:rsidR="00E63231">
        <w:rPr>
          <w:rFonts w:ascii="Times New Roman" w:hAnsi="Times New Roman" w:cs="Tahoma"/>
          <w:sz w:val="28"/>
          <w:szCs w:val="28"/>
        </w:rPr>
        <w:t xml:space="preserve">ровительный режим включает формы </w:t>
      </w:r>
      <w:r w:rsidRPr="00076097">
        <w:rPr>
          <w:rFonts w:ascii="Times New Roman" w:hAnsi="Times New Roman" w:cs="Tahoma"/>
          <w:sz w:val="28"/>
          <w:szCs w:val="28"/>
        </w:rPr>
        <w:t xml:space="preserve"> организации деятельности: утренняя гимнастика, гимнастика после сна, подвижные, спортивные игры и развлечения; физкультурные и музыкальные занятия, прогулка, плавание, игры на воде, физ. досуг, праздники, дни здоровья, спартакиада, школа здоровья, массаж "Девять волшебных точек", дыхательная гимнастика, использование приемов релаксации, прием детей на воздухе, свето-воздушные ванны; закаливание; корригирующая, логоритмическая гимнастика, оздоровительный бег. Уровень физической подготовленности по основным в</w:t>
      </w:r>
      <w:r w:rsidR="00B95512">
        <w:rPr>
          <w:rFonts w:ascii="Times New Roman" w:hAnsi="Times New Roman" w:cs="Tahoma"/>
          <w:sz w:val="28"/>
          <w:szCs w:val="28"/>
        </w:rPr>
        <w:t>идам движений и плаванию за 2009-2010</w:t>
      </w:r>
      <w:r w:rsidRPr="00076097">
        <w:rPr>
          <w:rFonts w:ascii="Times New Roman" w:hAnsi="Times New Roman" w:cs="Tahoma"/>
          <w:sz w:val="28"/>
          <w:szCs w:val="28"/>
        </w:rPr>
        <w:t xml:space="preserve"> учебный год характеризуется следующими показателями:</w:t>
      </w:r>
    </w:p>
    <w:p w:rsidR="00F52916" w:rsidRPr="00076097" w:rsidRDefault="00B95512" w:rsidP="00076097">
      <w:pPr>
        <w:numPr>
          <w:ilvl w:val="0"/>
          <w:numId w:val="3"/>
        </w:numPr>
        <w:tabs>
          <w:tab w:val="left" w:pos="720"/>
        </w:tabs>
        <w:jc w:val="both"/>
        <w:rPr>
          <w:rFonts w:ascii="Times New Roman" w:hAnsi="Times New Roman" w:cs="Tahoma"/>
          <w:sz w:val="28"/>
          <w:szCs w:val="28"/>
        </w:rPr>
      </w:pPr>
      <w:r>
        <w:rPr>
          <w:rFonts w:ascii="Times New Roman" w:hAnsi="Times New Roman" w:cs="Tahoma"/>
          <w:sz w:val="28"/>
          <w:szCs w:val="28"/>
        </w:rPr>
        <w:t>высокий уровень - 42</w:t>
      </w:r>
      <w:r w:rsidR="00F52916" w:rsidRPr="00076097">
        <w:rPr>
          <w:rFonts w:ascii="Times New Roman" w:hAnsi="Times New Roman" w:cs="Tahoma"/>
          <w:sz w:val="28"/>
          <w:szCs w:val="28"/>
        </w:rPr>
        <w:t>%;</w:t>
      </w:r>
    </w:p>
    <w:p w:rsidR="00F52916" w:rsidRPr="00076097" w:rsidRDefault="00B95512" w:rsidP="00076097">
      <w:pPr>
        <w:numPr>
          <w:ilvl w:val="0"/>
          <w:numId w:val="3"/>
        </w:numPr>
        <w:tabs>
          <w:tab w:val="left" w:pos="720"/>
        </w:tabs>
        <w:jc w:val="both"/>
        <w:rPr>
          <w:rFonts w:ascii="Times New Roman" w:hAnsi="Times New Roman" w:cs="Tahoma"/>
          <w:sz w:val="28"/>
          <w:szCs w:val="28"/>
        </w:rPr>
      </w:pPr>
      <w:r>
        <w:rPr>
          <w:rFonts w:ascii="Times New Roman" w:hAnsi="Times New Roman" w:cs="Tahoma"/>
          <w:sz w:val="28"/>
          <w:szCs w:val="28"/>
        </w:rPr>
        <w:t>средний уровень - 48</w:t>
      </w:r>
      <w:r w:rsidR="00F52916" w:rsidRPr="00076097">
        <w:rPr>
          <w:rFonts w:ascii="Times New Roman" w:hAnsi="Times New Roman" w:cs="Tahoma"/>
          <w:sz w:val="28"/>
          <w:szCs w:val="28"/>
        </w:rPr>
        <w:t>%;</w:t>
      </w:r>
    </w:p>
    <w:p w:rsidR="00F52916" w:rsidRPr="00076097" w:rsidRDefault="00F52916" w:rsidP="00076097">
      <w:pPr>
        <w:numPr>
          <w:ilvl w:val="0"/>
          <w:numId w:val="3"/>
        </w:numPr>
        <w:tabs>
          <w:tab w:val="left" w:pos="720"/>
        </w:tabs>
        <w:jc w:val="both"/>
        <w:rPr>
          <w:rFonts w:ascii="Times New Roman" w:hAnsi="Times New Roman" w:cs="Tahoma"/>
          <w:sz w:val="28"/>
          <w:szCs w:val="28"/>
        </w:rPr>
      </w:pPr>
      <w:r w:rsidRPr="00076097">
        <w:rPr>
          <w:rFonts w:ascii="Times New Roman" w:hAnsi="Times New Roman" w:cs="Tahoma"/>
          <w:sz w:val="28"/>
          <w:szCs w:val="28"/>
        </w:rPr>
        <w:t>ниже среднего у</w:t>
      </w:r>
      <w:r w:rsidR="00B95512">
        <w:rPr>
          <w:rFonts w:ascii="Times New Roman" w:hAnsi="Times New Roman" w:cs="Tahoma"/>
          <w:sz w:val="28"/>
          <w:szCs w:val="28"/>
        </w:rPr>
        <w:t>ровень - 10</w:t>
      </w:r>
      <w:r w:rsidRPr="00076097">
        <w:rPr>
          <w:rFonts w:ascii="Times New Roman" w:hAnsi="Times New Roman" w:cs="Tahoma"/>
          <w:sz w:val="28"/>
          <w:szCs w:val="28"/>
        </w:rPr>
        <w:t>%.</w:t>
      </w:r>
    </w:p>
    <w:p w:rsidR="00F52916" w:rsidRPr="00076097" w:rsidRDefault="00F52916" w:rsidP="00076097">
      <w:pPr>
        <w:ind w:firstLine="540"/>
        <w:jc w:val="both"/>
        <w:rPr>
          <w:rFonts w:ascii="Times New Roman" w:hAnsi="Times New Roman" w:cs="Tahoma"/>
          <w:sz w:val="28"/>
          <w:szCs w:val="28"/>
        </w:rPr>
      </w:pPr>
      <w:r w:rsidRPr="00076097">
        <w:rPr>
          <w:rFonts w:ascii="Times New Roman" w:hAnsi="Times New Roman" w:cs="Tahoma"/>
          <w:sz w:val="28"/>
          <w:szCs w:val="28"/>
        </w:rPr>
        <w:t>Обеспечение психологического комфорта предусматривает: продуманный гибкий режим, благополучно-эмоциональная организация режимных моментов;</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xml:space="preserve">личностно-ориентированный стиль общения; учет состояния здоровья детей, их физической подготовленности, интересов; сбалансированность физических и интеллектуальных нагрузок; индивидуально дифференцированный подход </w:t>
      </w:r>
      <w:r w:rsidR="00E63231">
        <w:rPr>
          <w:rFonts w:ascii="Times New Roman" w:hAnsi="Times New Roman" w:cs="Tahoma"/>
          <w:sz w:val="28"/>
          <w:szCs w:val="28"/>
        </w:rPr>
        <w:t xml:space="preserve">к </w:t>
      </w:r>
      <w:r w:rsidRPr="00076097">
        <w:rPr>
          <w:rFonts w:ascii="Times New Roman" w:hAnsi="Times New Roman" w:cs="Tahoma"/>
          <w:sz w:val="28"/>
          <w:szCs w:val="28"/>
        </w:rPr>
        <w:t>детям; организация аутотренинга, проведение психогимнастики.</w:t>
      </w:r>
    </w:p>
    <w:p w:rsidR="00F52916" w:rsidRPr="00076097" w:rsidRDefault="00F52916" w:rsidP="00076097">
      <w:pPr>
        <w:ind w:firstLine="495"/>
        <w:jc w:val="both"/>
        <w:rPr>
          <w:rFonts w:ascii="Times New Roman" w:hAnsi="Times New Roman" w:cs="Tahoma"/>
          <w:sz w:val="28"/>
          <w:szCs w:val="28"/>
        </w:rPr>
      </w:pPr>
      <w:r w:rsidRPr="00076097">
        <w:rPr>
          <w:rFonts w:ascii="Times New Roman" w:hAnsi="Times New Roman" w:cs="Tahoma"/>
          <w:sz w:val="28"/>
          <w:szCs w:val="28"/>
        </w:rPr>
        <w:t>Прослеживается система работы специалистов: педагога-психолога, учителей-логопедов, музыкальных руководителей, инструктора по физической культуре, педагога дополнительного образования (хореографа).</w:t>
      </w:r>
    </w:p>
    <w:p w:rsidR="00F52916" w:rsidRPr="00076097" w:rsidRDefault="00F52916" w:rsidP="00076097">
      <w:pPr>
        <w:ind w:firstLine="495"/>
        <w:jc w:val="both"/>
        <w:rPr>
          <w:rFonts w:ascii="Times New Roman" w:hAnsi="Times New Roman" w:cs="Tahoma"/>
          <w:sz w:val="28"/>
          <w:szCs w:val="28"/>
        </w:rPr>
      </w:pPr>
      <w:r w:rsidRPr="00076097">
        <w:rPr>
          <w:rFonts w:ascii="Times New Roman" w:hAnsi="Times New Roman" w:cs="Tahoma"/>
          <w:sz w:val="28"/>
          <w:szCs w:val="28"/>
        </w:rPr>
        <w:t xml:space="preserve">Психологическая служба включает: </w:t>
      </w:r>
    </w:p>
    <w:p w:rsidR="00F52916" w:rsidRPr="00076097" w:rsidRDefault="00F52916" w:rsidP="00076097">
      <w:pPr>
        <w:ind w:firstLine="495"/>
        <w:jc w:val="both"/>
        <w:rPr>
          <w:rFonts w:ascii="Times New Roman" w:hAnsi="Times New Roman" w:cs="Tahoma"/>
          <w:sz w:val="28"/>
          <w:szCs w:val="28"/>
        </w:rPr>
      </w:pPr>
      <w:r w:rsidRPr="00076097">
        <w:rPr>
          <w:rFonts w:ascii="Times New Roman" w:hAnsi="Times New Roman" w:cs="Tahoma"/>
          <w:sz w:val="28"/>
          <w:szCs w:val="28"/>
        </w:rPr>
        <w:t>- эмоциональный комфорт детей и воспитателей (психо-эмоциональная разгрузка, игровая терапия, дни радости, зимние каникулы).</w:t>
      </w:r>
    </w:p>
    <w:p w:rsidR="00F52916" w:rsidRPr="00076097" w:rsidRDefault="00F52916" w:rsidP="00076097">
      <w:pPr>
        <w:ind w:firstLine="495"/>
        <w:jc w:val="both"/>
        <w:rPr>
          <w:rFonts w:ascii="Times New Roman" w:hAnsi="Times New Roman" w:cs="Tahoma"/>
          <w:sz w:val="28"/>
          <w:szCs w:val="28"/>
        </w:rPr>
      </w:pPr>
      <w:r w:rsidRPr="00076097">
        <w:rPr>
          <w:rFonts w:ascii="Times New Roman" w:hAnsi="Times New Roman" w:cs="Tahoma"/>
          <w:sz w:val="28"/>
          <w:szCs w:val="28"/>
        </w:rPr>
        <w:t>- социальную адаптацию (педагогическая гостиная, психологическое консультирование, "включение" родителей вновь поступивших детей); психологическую поддержку детей группы риска;</w:t>
      </w:r>
    </w:p>
    <w:p w:rsidR="00F52916" w:rsidRPr="00076097" w:rsidRDefault="00F52916" w:rsidP="00076097">
      <w:pPr>
        <w:ind w:firstLine="495"/>
        <w:jc w:val="both"/>
        <w:rPr>
          <w:rFonts w:ascii="Times New Roman" w:hAnsi="Times New Roman" w:cs="Tahoma"/>
          <w:sz w:val="28"/>
          <w:szCs w:val="28"/>
        </w:rPr>
      </w:pPr>
      <w:r w:rsidRPr="00076097">
        <w:rPr>
          <w:rFonts w:ascii="Times New Roman" w:hAnsi="Times New Roman" w:cs="Tahoma"/>
          <w:sz w:val="28"/>
          <w:szCs w:val="28"/>
        </w:rPr>
        <w:t>-взаимодействие с родителями (индивидуальную работу, диагностику, дезадаптацию, анкитирование, психологический тренинг, домашние задания).</w:t>
      </w:r>
    </w:p>
    <w:p w:rsidR="00F52916" w:rsidRPr="00076097" w:rsidRDefault="00F52916" w:rsidP="00076097">
      <w:pPr>
        <w:ind w:firstLine="495"/>
        <w:jc w:val="both"/>
        <w:rPr>
          <w:rFonts w:ascii="Times New Roman" w:hAnsi="Times New Roman" w:cs="Tahoma"/>
          <w:sz w:val="28"/>
          <w:szCs w:val="28"/>
        </w:rPr>
      </w:pPr>
      <w:r w:rsidRPr="00076097">
        <w:rPr>
          <w:rFonts w:ascii="Times New Roman" w:hAnsi="Times New Roman" w:cs="Tahoma"/>
          <w:sz w:val="28"/>
          <w:szCs w:val="28"/>
        </w:rPr>
        <w:t>Учителя-логопеды осуществляют коррекционную работу с детьми на фронтальных, подгрупповых, индивидуальных занятиях, решая поставленные задачи специализированных образовательных программ, педагогических технологий, методических рекомендаций. Содержание коррекционно-образовательного процесса осуществляется с детьми педагогами и родителями.</w:t>
      </w:r>
    </w:p>
    <w:p w:rsidR="00F52916" w:rsidRPr="00076097" w:rsidRDefault="00F52916" w:rsidP="00076097">
      <w:pPr>
        <w:ind w:firstLine="495"/>
        <w:jc w:val="both"/>
        <w:rPr>
          <w:rFonts w:ascii="Times New Roman" w:hAnsi="Times New Roman" w:cs="Tahoma"/>
          <w:sz w:val="28"/>
          <w:szCs w:val="28"/>
        </w:rPr>
      </w:pPr>
      <w:r w:rsidRPr="00076097">
        <w:rPr>
          <w:rFonts w:ascii="Times New Roman" w:hAnsi="Times New Roman" w:cs="Tahoma"/>
          <w:sz w:val="28"/>
          <w:szCs w:val="28"/>
        </w:rPr>
        <w:t>Организация работы музыкальных руко</w:t>
      </w:r>
      <w:r w:rsidR="00E63231">
        <w:rPr>
          <w:rFonts w:ascii="Times New Roman" w:hAnsi="Times New Roman" w:cs="Tahoma"/>
          <w:sz w:val="28"/>
          <w:szCs w:val="28"/>
        </w:rPr>
        <w:t>водителей, хореографа направлена</w:t>
      </w:r>
      <w:r w:rsidRPr="00076097">
        <w:rPr>
          <w:rFonts w:ascii="Times New Roman" w:hAnsi="Times New Roman" w:cs="Tahoma"/>
          <w:sz w:val="28"/>
          <w:szCs w:val="28"/>
        </w:rPr>
        <w:t xml:space="preserve"> на развитие творческих способностей детей, музыкальной культуры, танцевально-игровой пластики. Музыкально-танцевальная деятельность включает:</w:t>
      </w:r>
    </w:p>
    <w:p w:rsidR="00F52916" w:rsidRPr="00076097" w:rsidRDefault="00F52916" w:rsidP="00076097">
      <w:pPr>
        <w:ind w:firstLine="495"/>
        <w:jc w:val="both"/>
        <w:rPr>
          <w:rFonts w:ascii="Times New Roman" w:hAnsi="Times New Roman" w:cs="Tahoma"/>
          <w:sz w:val="28"/>
          <w:szCs w:val="28"/>
        </w:rPr>
      </w:pPr>
      <w:r w:rsidRPr="00076097">
        <w:rPr>
          <w:rFonts w:ascii="Times New Roman" w:hAnsi="Times New Roman" w:cs="Tahoma"/>
          <w:sz w:val="28"/>
          <w:szCs w:val="28"/>
        </w:rPr>
        <w:t>- восприятие, исполнительство, творчество; формирование музыкально эстетического сознания;</w:t>
      </w:r>
    </w:p>
    <w:p w:rsidR="00F52916" w:rsidRPr="00076097" w:rsidRDefault="00F52916" w:rsidP="00076097">
      <w:pPr>
        <w:ind w:firstLine="495"/>
        <w:jc w:val="both"/>
        <w:rPr>
          <w:rFonts w:ascii="Times New Roman" w:hAnsi="Times New Roman" w:cs="Tahoma"/>
          <w:sz w:val="28"/>
          <w:szCs w:val="28"/>
        </w:rPr>
      </w:pPr>
      <w:r w:rsidRPr="00076097">
        <w:rPr>
          <w:rFonts w:ascii="Times New Roman" w:hAnsi="Times New Roman" w:cs="Tahoma"/>
          <w:sz w:val="28"/>
          <w:szCs w:val="28"/>
        </w:rPr>
        <w:t>- развитие певческих и музыкально-ритмических движений на занятиях и в кружковой работе;</w:t>
      </w:r>
    </w:p>
    <w:p w:rsidR="00F52916" w:rsidRPr="00076097" w:rsidRDefault="00F52916" w:rsidP="00076097">
      <w:pPr>
        <w:ind w:firstLine="495"/>
        <w:jc w:val="both"/>
        <w:rPr>
          <w:rFonts w:ascii="Times New Roman" w:hAnsi="Times New Roman" w:cs="Tahoma"/>
          <w:sz w:val="28"/>
          <w:szCs w:val="28"/>
        </w:rPr>
      </w:pPr>
      <w:r w:rsidRPr="00076097">
        <w:rPr>
          <w:rFonts w:ascii="Times New Roman" w:hAnsi="Times New Roman" w:cs="Tahoma"/>
          <w:sz w:val="28"/>
          <w:szCs w:val="28"/>
        </w:rPr>
        <w:t>- игра на музыкальных инструментах;</w:t>
      </w:r>
    </w:p>
    <w:p w:rsidR="00F52916" w:rsidRPr="00076097" w:rsidRDefault="00F52916" w:rsidP="00076097">
      <w:pPr>
        <w:ind w:firstLine="495"/>
        <w:jc w:val="both"/>
        <w:rPr>
          <w:rFonts w:ascii="Times New Roman" w:hAnsi="Times New Roman" w:cs="Tahoma"/>
          <w:sz w:val="28"/>
          <w:szCs w:val="28"/>
        </w:rPr>
      </w:pPr>
      <w:r w:rsidRPr="00076097">
        <w:rPr>
          <w:rFonts w:ascii="Times New Roman" w:hAnsi="Times New Roman" w:cs="Tahoma"/>
          <w:sz w:val="28"/>
          <w:szCs w:val="28"/>
        </w:rPr>
        <w:t>- развитие музыкальной культура, эстетического вкуса, воспитание интереса к танцевально-ритмическим движениям.</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Инструктор пи физической культуре осуществляет комплекс физкультурно-оздоровительных мероприятий в бассейне: закаливающие процедуры, купание, игры на воде, обучение</w:t>
      </w:r>
      <w:r w:rsidR="002A6D40">
        <w:rPr>
          <w:rFonts w:ascii="Times New Roman" w:hAnsi="Times New Roman" w:cs="Tahoma"/>
          <w:sz w:val="28"/>
          <w:szCs w:val="28"/>
        </w:rPr>
        <w:t xml:space="preserve"> </w:t>
      </w:r>
      <w:r w:rsidRPr="00076097">
        <w:rPr>
          <w:rFonts w:ascii="Times New Roman" w:hAnsi="Times New Roman" w:cs="Tahoma"/>
          <w:sz w:val="28"/>
          <w:szCs w:val="28"/>
        </w:rPr>
        <w:t>плаванию. С детьми младшего дошкольного возраста проводятся занятия по подгруппам в течение 15 минут, с детьми старшего дошкольного возраста - два занятия в неделю 20-30 минут по подгруппам. Подгруппы формируются в соответствии со здоровьем и уровнем умений, навыков плавания. В целях развития индивидуальных двигательных способностей детей, а также укрепления и сохранения их здоровья, организуются секционные занятия в бассейне. достижения по разделам базовой программы подводятся по результатам и анализу усвоения знаний, умений и навыков детьми два раза в учебном году (за I и II полугодия). Анализ усв</w:t>
      </w:r>
      <w:r w:rsidR="00B95512">
        <w:rPr>
          <w:rFonts w:ascii="Times New Roman" w:hAnsi="Times New Roman" w:cs="Tahoma"/>
          <w:sz w:val="28"/>
          <w:szCs w:val="28"/>
        </w:rPr>
        <w:t>оения разделов программы за 2009-2010</w:t>
      </w:r>
      <w:r w:rsidRPr="00076097">
        <w:rPr>
          <w:rFonts w:ascii="Times New Roman" w:hAnsi="Times New Roman" w:cs="Tahoma"/>
          <w:sz w:val="28"/>
          <w:szCs w:val="28"/>
        </w:rPr>
        <w:t xml:space="preserve"> учебный год: </w:t>
      </w:r>
    </w:p>
    <w:p w:rsidR="00F52916" w:rsidRPr="00076097" w:rsidRDefault="00F52916" w:rsidP="00076097">
      <w:pPr>
        <w:numPr>
          <w:ilvl w:val="0"/>
          <w:numId w:val="4"/>
        </w:numPr>
        <w:tabs>
          <w:tab w:val="left" w:pos="720"/>
        </w:tabs>
        <w:jc w:val="both"/>
        <w:rPr>
          <w:rFonts w:ascii="Times New Roman" w:hAnsi="Times New Roman" w:cs="Tahoma"/>
          <w:sz w:val="28"/>
          <w:szCs w:val="28"/>
        </w:rPr>
      </w:pPr>
      <w:r w:rsidRPr="00076097">
        <w:rPr>
          <w:rFonts w:ascii="Times New Roman" w:hAnsi="Times New Roman" w:cs="Tahoma"/>
          <w:sz w:val="28"/>
          <w:szCs w:val="28"/>
        </w:rPr>
        <w:t>высокий уровен</w:t>
      </w:r>
      <w:r w:rsidR="00B95512">
        <w:rPr>
          <w:rFonts w:ascii="Times New Roman" w:hAnsi="Times New Roman" w:cs="Tahoma"/>
          <w:sz w:val="28"/>
          <w:szCs w:val="28"/>
        </w:rPr>
        <w:t>ь - 37</w:t>
      </w:r>
      <w:r w:rsidRPr="00076097">
        <w:rPr>
          <w:rFonts w:ascii="Times New Roman" w:hAnsi="Times New Roman" w:cs="Tahoma"/>
          <w:sz w:val="28"/>
          <w:szCs w:val="28"/>
        </w:rPr>
        <w:t xml:space="preserve">%; </w:t>
      </w:r>
    </w:p>
    <w:p w:rsidR="00F52916" w:rsidRPr="00076097" w:rsidRDefault="00B95512" w:rsidP="00076097">
      <w:pPr>
        <w:numPr>
          <w:ilvl w:val="0"/>
          <w:numId w:val="4"/>
        </w:numPr>
        <w:tabs>
          <w:tab w:val="left" w:pos="720"/>
        </w:tabs>
        <w:jc w:val="both"/>
        <w:rPr>
          <w:rFonts w:ascii="Times New Roman" w:hAnsi="Times New Roman" w:cs="Tahoma"/>
          <w:sz w:val="28"/>
          <w:szCs w:val="28"/>
        </w:rPr>
      </w:pPr>
      <w:r>
        <w:rPr>
          <w:rFonts w:ascii="Times New Roman" w:hAnsi="Times New Roman" w:cs="Tahoma"/>
          <w:sz w:val="28"/>
          <w:szCs w:val="28"/>
        </w:rPr>
        <w:t>средний уровень - 53</w:t>
      </w:r>
      <w:r w:rsidR="00F52916" w:rsidRPr="00076097">
        <w:rPr>
          <w:rFonts w:ascii="Times New Roman" w:hAnsi="Times New Roman" w:cs="Tahoma"/>
          <w:sz w:val="28"/>
          <w:szCs w:val="28"/>
        </w:rPr>
        <w:t xml:space="preserve">%; </w:t>
      </w:r>
    </w:p>
    <w:p w:rsidR="00F52916" w:rsidRPr="00076097" w:rsidRDefault="00E63231" w:rsidP="00076097">
      <w:pPr>
        <w:numPr>
          <w:ilvl w:val="0"/>
          <w:numId w:val="4"/>
        </w:numPr>
        <w:tabs>
          <w:tab w:val="left" w:pos="720"/>
        </w:tabs>
        <w:jc w:val="both"/>
        <w:rPr>
          <w:rFonts w:ascii="Times New Roman" w:hAnsi="Times New Roman" w:cs="Tahoma"/>
          <w:sz w:val="28"/>
          <w:szCs w:val="28"/>
        </w:rPr>
      </w:pPr>
      <w:r>
        <w:rPr>
          <w:rFonts w:ascii="Times New Roman" w:hAnsi="Times New Roman" w:cs="Tahoma"/>
          <w:sz w:val="28"/>
          <w:szCs w:val="28"/>
        </w:rPr>
        <w:t xml:space="preserve">ниже среднего уровня </w:t>
      </w:r>
      <w:r w:rsidR="00B95512">
        <w:rPr>
          <w:rFonts w:ascii="Times New Roman" w:hAnsi="Times New Roman" w:cs="Tahoma"/>
          <w:sz w:val="28"/>
          <w:szCs w:val="28"/>
        </w:rPr>
        <w:t>- 10</w:t>
      </w:r>
      <w:r w:rsidR="00F52916" w:rsidRPr="00076097">
        <w:rPr>
          <w:rFonts w:ascii="Times New Roman" w:hAnsi="Times New Roman" w:cs="Tahoma"/>
          <w:sz w:val="28"/>
          <w:szCs w:val="28"/>
        </w:rPr>
        <w:t xml:space="preserve">%. </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xml:space="preserve">     Педагогическая диагностика детей включает:</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уровень знаний, реализацию программных целей и задач по каждому разделу;</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уровень знаний содержания разделов программы по своей возрастной группе;</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уровень владения методами и приемами диагностирования по каждому из разделов программы.</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xml:space="preserve">   Разработанная система критериев и показателей реализации базовой</w:t>
      </w:r>
      <w:r w:rsidR="00E63231">
        <w:rPr>
          <w:rFonts w:ascii="Times New Roman" w:hAnsi="Times New Roman" w:cs="Tahoma"/>
          <w:sz w:val="28"/>
          <w:szCs w:val="28"/>
        </w:rPr>
        <w:t xml:space="preserve"> программы</w:t>
      </w:r>
      <w:r w:rsidRPr="00076097">
        <w:rPr>
          <w:rFonts w:ascii="Times New Roman" w:hAnsi="Times New Roman" w:cs="Tahoma"/>
          <w:sz w:val="28"/>
          <w:szCs w:val="28"/>
        </w:rPr>
        <w:t xml:space="preserve"> способствует формированию у членов педагогического коллектива и родителей объективной картины воспитательно-образовательного процесса в МДОУ.</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xml:space="preserve">      Результаты воспитательно-образовательной деятельности представляются на Совете МДОУ, педагогическом совете, заседаниях творческой группы, психолого-медико-педагогической комиссии, на заседаниях экспертной группы и аттестационной комиссии, а также на родительских собраниях.</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xml:space="preserve">       Установлены преемственные связи в работе МДОУ со школой №45, художественной и музыкальной школами, центром здоровья, физкультурным техникумом, ГИБДД, центром дополнительного образования. Реализация договоров сотрудничества направлена на:</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формирование базиса личной культуры детей;</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развитие любознательности как основы познавательной активности дошкольников;</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формирование готовности к обучению в школе;</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развитие способностей детей, интеллектуальных и личностных качеств, произвольности поведения;</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формирование интегрированных знаний.</w:t>
      </w:r>
    </w:p>
    <w:p w:rsidR="00F52916" w:rsidRDefault="002A6D40" w:rsidP="00076097">
      <w:pPr>
        <w:ind w:firstLine="495"/>
        <w:jc w:val="both"/>
        <w:rPr>
          <w:rFonts w:ascii="Times New Roman" w:hAnsi="Times New Roman" w:cs="Tahoma"/>
          <w:sz w:val="28"/>
          <w:szCs w:val="28"/>
        </w:rPr>
      </w:pPr>
      <w:r>
        <w:rPr>
          <w:rFonts w:ascii="Times New Roman" w:hAnsi="Times New Roman" w:cs="Tahoma"/>
          <w:sz w:val="28"/>
          <w:szCs w:val="28"/>
        </w:rPr>
        <w:t>Отме</w:t>
      </w:r>
      <w:r w:rsidR="00F52916" w:rsidRPr="00076097">
        <w:rPr>
          <w:rFonts w:ascii="Times New Roman" w:hAnsi="Times New Roman" w:cs="Tahoma"/>
          <w:sz w:val="28"/>
          <w:szCs w:val="28"/>
        </w:rPr>
        <w:t xml:space="preserve">чаются успехи выпускников МДОУ по результатам мониторинга успеваемости в школе по усвоению программы: обучаются на "5" и "4" из числа 55 детей - 85%; с оценкой "3" - 15%. </w:t>
      </w:r>
    </w:p>
    <w:p w:rsidR="00C84E5E" w:rsidRPr="00076097" w:rsidRDefault="00C84E5E" w:rsidP="00076097">
      <w:pPr>
        <w:ind w:firstLine="495"/>
        <w:jc w:val="both"/>
        <w:rPr>
          <w:rFonts w:ascii="Times New Roman" w:hAnsi="Times New Roman" w:cs="Tahoma"/>
          <w:sz w:val="28"/>
          <w:szCs w:val="28"/>
        </w:rPr>
      </w:pPr>
    </w:p>
    <w:p w:rsidR="00F52916" w:rsidRPr="00076097" w:rsidRDefault="00F52916" w:rsidP="00076097">
      <w:pPr>
        <w:jc w:val="center"/>
        <w:rPr>
          <w:rFonts w:ascii="Times New Roman" w:hAnsi="Times New Roman" w:cs="Tahoma"/>
          <w:sz w:val="28"/>
          <w:szCs w:val="28"/>
          <w:u w:val="single"/>
        </w:rPr>
      </w:pPr>
      <w:r w:rsidRPr="00076097">
        <w:rPr>
          <w:rFonts w:ascii="Times New Roman" w:hAnsi="Times New Roman" w:cs="Tahoma"/>
          <w:sz w:val="28"/>
          <w:szCs w:val="28"/>
          <w:u w:val="single"/>
        </w:rPr>
        <w:t xml:space="preserve"> III Условия осуществления воспитательно-образовательного процесса</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Предметно развивающаяся среда организована в соответствии с программой "Развитие" Л.В.Венгера, с учетом комплексирования, свободного размещения зонирования центров и подвижности. Для обеспечения психологической защищенности, развития индивидуальности ребенка учитывается основное условие построения среды - личностно-ориентированная модель. Позиция взрослых при этом исходит из интересов ребенка и перспектив его развития.</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xml:space="preserve">    Мебель подобрана по ростовым показателям и расположена в соответствии с требованиями Госсанэпиднадзора. Расстановка мебели,</w:t>
      </w:r>
      <w:r w:rsidR="00471705" w:rsidRPr="00076097">
        <w:rPr>
          <w:rFonts w:ascii="Times New Roman" w:hAnsi="Times New Roman" w:cs="Tahoma"/>
          <w:sz w:val="28"/>
          <w:szCs w:val="28"/>
        </w:rPr>
        <w:t xml:space="preserve"> игрового и </w:t>
      </w:r>
      <w:r w:rsidRPr="00076097">
        <w:rPr>
          <w:rFonts w:ascii="Times New Roman" w:hAnsi="Times New Roman" w:cs="Tahoma"/>
          <w:sz w:val="28"/>
          <w:szCs w:val="28"/>
        </w:rPr>
        <w:t xml:space="preserve"> диагностического материала в групповых комнатах согласовывается с принципами развивающего обучения, индивидуального подхода, дифференцированного воспитания. Поощряется создание 2-3 уровневого пространства: цветной дизайн и оформление помогают сенсорному развитию дошкольников, создают дополнительные зрительные горизонты.</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xml:space="preserve">   Задачи оформления:</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реализовать личностно-ориент</w:t>
      </w:r>
      <w:r w:rsidR="00471705" w:rsidRPr="00076097">
        <w:rPr>
          <w:rFonts w:ascii="Times New Roman" w:hAnsi="Times New Roman" w:cs="Tahoma"/>
          <w:sz w:val="28"/>
          <w:szCs w:val="28"/>
        </w:rPr>
        <w:t>и</w:t>
      </w:r>
      <w:r w:rsidRPr="00076097">
        <w:rPr>
          <w:rFonts w:ascii="Times New Roman" w:hAnsi="Times New Roman" w:cs="Tahoma"/>
          <w:sz w:val="28"/>
          <w:szCs w:val="28"/>
        </w:rPr>
        <w:t>рованную модель воспитания;</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стимулировать  развитие способно</w:t>
      </w:r>
      <w:r w:rsidR="00720F16">
        <w:rPr>
          <w:rFonts w:ascii="Times New Roman" w:hAnsi="Times New Roman" w:cs="Tahoma"/>
          <w:sz w:val="28"/>
          <w:szCs w:val="28"/>
        </w:rPr>
        <w:t>стей во всех видах деятельности</w:t>
      </w:r>
      <w:r w:rsidRPr="00076097">
        <w:rPr>
          <w:rFonts w:ascii="Times New Roman" w:hAnsi="Times New Roman" w:cs="Tahoma"/>
          <w:sz w:val="28"/>
          <w:szCs w:val="28"/>
        </w:rPr>
        <w:t>;</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развивать коммуникативные способности в общении;</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реализовать потребность в движении;</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развивать творческие, умственные способности, самостоятельность.</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xml:space="preserve">    Такой подход к организации жизненного пространства в группах создает у детей благоприятное эмоциональное состояние, желание общаться друг с другом и взрослыми. Предметная среда построена с учетом организации деятельности детей: </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а) в обучающей деятельности - подбор дидактического материала, который соответствует изучаемой темы;</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б) в совместной деятельности с детьми взрослый дополняет, насыщает, изменяет предметную среду материалами для игр, конструирования, рисования и других видов деятельности в соотв</w:t>
      </w:r>
      <w:r w:rsidR="00720F16">
        <w:rPr>
          <w:rFonts w:ascii="Times New Roman" w:hAnsi="Times New Roman" w:cs="Tahoma"/>
          <w:sz w:val="28"/>
          <w:szCs w:val="28"/>
        </w:rPr>
        <w:t>етствии интересами дошкольников</w:t>
      </w:r>
      <w:r w:rsidRPr="00076097">
        <w:rPr>
          <w:rFonts w:ascii="Times New Roman" w:hAnsi="Times New Roman" w:cs="Tahoma"/>
          <w:sz w:val="28"/>
          <w:szCs w:val="28"/>
        </w:rPr>
        <w:t>;</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в) для самостоятельной деятельности детей созданы условия, развивающие творческое самовыражение, спос</w:t>
      </w:r>
      <w:r w:rsidR="00471705" w:rsidRPr="00076097">
        <w:rPr>
          <w:rFonts w:ascii="Times New Roman" w:hAnsi="Times New Roman" w:cs="Tahoma"/>
          <w:sz w:val="28"/>
          <w:szCs w:val="28"/>
        </w:rPr>
        <w:t>о</w:t>
      </w:r>
      <w:r w:rsidRPr="00076097">
        <w:rPr>
          <w:rFonts w:ascii="Times New Roman" w:hAnsi="Times New Roman" w:cs="Tahoma"/>
          <w:sz w:val="28"/>
          <w:szCs w:val="28"/>
        </w:rPr>
        <w:t>бы действий, умений, замыслов.</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xml:space="preserve">    Материалы многослойны, полифункциональны, обеспечивают занятость детей с разной степенью освоения видов деятельности.</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xml:space="preserve">   После проведенного ремонта в МДОУ изменилась, обогатилась, модернизировалась предметно-развивающая среда:</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xml:space="preserve">- многофункциональность игрового оборудования, </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отражение в интерьере  многообразия цвета, форм, материалов;</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разновысотные горизонты;</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условия для сенсорного впечатления детей;</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обогащенные центры творчества;</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развивающие центры на групповых участках и территории.</w:t>
      </w:r>
    </w:p>
    <w:p w:rsidR="00F52916" w:rsidRDefault="00F52916" w:rsidP="00076097">
      <w:pPr>
        <w:jc w:val="both"/>
        <w:rPr>
          <w:rFonts w:ascii="Times New Roman" w:hAnsi="Times New Roman" w:cs="Tahoma"/>
          <w:sz w:val="28"/>
          <w:szCs w:val="28"/>
        </w:rPr>
      </w:pPr>
      <w:r w:rsidRPr="00076097">
        <w:rPr>
          <w:rFonts w:ascii="Times New Roman" w:hAnsi="Times New Roman" w:cs="Tahoma"/>
          <w:sz w:val="28"/>
          <w:szCs w:val="28"/>
        </w:rPr>
        <w:t xml:space="preserve">    </w:t>
      </w:r>
      <w:r w:rsidR="002A6D40">
        <w:rPr>
          <w:rFonts w:ascii="Times New Roman" w:hAnsi="Times New Roman" w:cs="Tahoma"/>
          <w:sz w:val="28"/>
          <w:szCs w:val="28"/>
        </w:rPr>
        <w:t>В музыкальном зале</w:t>
      </w:r>
      <w:r w:rsidR="00720F16">
        <w:rPr>
          <w:rFonts w:ascii="Times New Roman" w:hAnsi="Times New Roman" w:cs="Tahoma"/>
          <w:sz w:val="28"/>
          <w:szCs w:val="28"/>
        </w:rPr>
        <w:t xml:space="preserve"> созданы </w:t>
      </w:r>
      <w:r w:rsidR="002A6D40">
        <w:rPr>
          <w:rFonts w:ascii="Times New Roman" w:hAnsi="Times New Roman" w:cs="Tahoma"/>
          <w:sz w:val="28"/>
          <w:szCs w:val="28"/>
        </w:rPr>
        <w:t xml:space="preserve"> условия для музыкально-ритмических движений, проведения занятий</w:t>
      </w:r>
      <w:r w:rsidR="006C3C13">
        <w:rPr>
          <w:rFonts w:ascii="Times New Roman" w:hAnsi="Times New Roman" w:cs="Tahoma"/>
          <w:sz w:val="28"/>
          <w:szCs w:val="28"/>
        </w:rPr>
        <w:t>,</w:t>
      </w:r>
      <w:r w:rsidR="002A6D40">
        <w:rPr>
          <w:rFonts w:ascii="Times New Roman" w:hAnsi="Times New Roman" w:cs="Tahoma"/>
          <w:sz w:val="28"/>
          <w:szCs w:val="28"/>
        </w:rPr>
        <w:t xml:space="preserve"> праздников, досугов, кружковой работы</w:t>
      </w:r>
      <w:r w:rsidR="006C3C13">
        <w:rPr>
          <w:rFonts w:ascii="Times New Roman" w:hAnsi="Times New Roman" w:cs="Tahoma"/>
          <w:sz w:val="28"/>
          <w:szCs w:val="28"/>
        </w:rPr>
        <w:t>, хореографии, релаксации. Приобретены музыкальные инструменты, наглядные пособия, костюмы и реквизиты для театрализованной деятельности.</w:t>
      </w:r>
    </w:p>
    <w:p w:rsidR="006C3C13" w:rsidRPr="00076097" w:rsidRDefault="006C3C13" w:rsidP="00076097">
      <w:pPr>
        <w:jc w:val="both"/>
        <w:rPr>
          <w:rFonts w:ascii="Times New Roman" w:hAnsi="Times New Roman" w:cs="Tahoma"/>
          <w:sz w:val="28"/>
          <w:szCs w:val="28"/>
        </w:rPr>
      </w:pPr>
      <w:r>
        <w:rPr>
          <w:rFonts w:ascii="Times New Roman" w:hAnsi="Times New Roman" w:cs="Tahoma"/>
          <w:sz w:val="28"/>
          <w:szCs w:val="28"/>
        </w:rPr>
        <w:t xml:space="preserve">     В спортивном зале </w:t>
      </w:r>
      <w:r w:rsidR="00720F16">
        <w:rPr>
          <w:rFonts w:ascii="Times New Roman" w:hAnsi="Times New Roman" w:cs="Tahoma"/>
          <w:sz w:val="28"/>
          <w:szCs w:val="28"/>
        </w:rPr>
        <w:t>установлено</w:t>
      </w:r>
      <w:r>
        <w:rPr>
          <w:rFonts w:ascii="Times New Roman" w:hAnsi="Times New Roman" w:cs="Tahoma"/>
          <w:sz w:val="28"/>
          <w:szCs w:val="28"/>
        </w:rPr>
        <w:t xml:space="preserve"> физкультурное оборудование с учетом эксплуатации. Пополнился демонстрационный, раздаточный инвентарь для организации занятий, коррекционных, корригирующих упражнений, кружковой работы, спортивных праздников, игровых занятий по ЗОЖ, ОБЖ, дней здоровья. Представлено нетрадиционное и нестандартное физкультурное оборудование для развития двигательной деятельности детей.</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xml:space="preserve"> Плавательный бассейн оснащен физкультурно-оздоровительным оборудованием, спортивными пособиями</w:t>
      </w:r>
      <w:r w:rsidR="00720F16">
        <w:rPr>
          <w:rFonts w:ascii="Times New Roman" w:hAnsi="Times New Roman" w:cs="Tahoma"/>
          <w:sz w:val="28"/>
          <w:szCs w:val="28"/>
        </w:rPr>
        <w:t xml:space="preserve"> и</w:t>
      </w:r>
      <w:r w:rsidRPr="00076097">
        <w:rPr>
          <w:rFonts w:ascii="Times New Roman" w:hAnsi="Times New Roman" w:cs="Tahoma"/>
          <w:sz w:val="28"/>
          <w:szCs w:val="28"/>
        </w:rPr>
        <w:t xml:space="preserve"> </w:t>
      </w:r>
      <w:r w:rsidR="00720F16">
        <w:rPr>
          <w:rFonts w:ascii="Times New Roman" w:hAnsi="Times New Roman" w:cs="Tahoma"/>
          <w:sz w:val="28"/>
          <w:szCs w:val="28"/>
        </w:rPr>
        <w:t xml:space="preserve"> </w:t>
      </w:r>
      <w:r w:rsidRPr="00076097">
        <w:rPr>
          <w:rFonts w:ascii="Times New Roman" w:hAnsi="Times New Roman" w:cs="Tahoma"/>
          <w:sz w:val="28"/>
          <w:szCs w:val="28"/>
        </w:rPr>
        <w:t xml:space="preserve"> инвентарем. Созданы условия для воспитания культурно-гигиенических навыков (душевые, раздевалки, сушильные принадлежности), </w:t>
      </w:r>
      <w:r w:rsidR="00720F16">
        <w:rPr>
          <w:rFonts w:ascii="Times New Roman" w:hAnsi="Times New Roman" w:cs="Tahoma"/>
          <w:sz w:val="28"/>
          <w:szCs w:val="28"/>
        </w:rPr>
        <w:t xml:space="preserve"> </w:t>
      </w:r>
      <w:r w:rsidRPr="00076097">
        <w:rPr>
          <w:rFonts w:ascii="Times New Roman" w:hAnsi="Times New Roman" w:cs="Tahoma"/>
          <w:sz w:val="28"/>
          <w:szCs w:val="28"/>
        </w:rPr>
        <w:t xml:space="preserve"> решения задач по</w:t>
      </w:r>
      <w:r w:rsidR="00720F16">
        <w:rPr>
          <w:rFonts w:ascii="Times New Roman" w:hAnsi="Times New Roman" w:cs="Tahoma"/>
          <w:sz w:val="28"/>
          <w:szCs w:val="28"/>
        </w:rPr>
        <w:t xml:space="preserve"> здоровьесбережению, организации</w:t>
      </w:r>
      <w:r w:rsidRPr="00076097">
        <w:rPr>
          <w:rFonts w:ascii="Times New Roman" w:hAnsi="Times New Roman" w:cs="Tahoma"/>
          <w:sz w:val="28"/>
          <w:szCs w:val="28"/>
        </w:rPr>
        <w:t xml:space="preserve"> массажа, закаливающи</w:t>
      </w:r>
      <w:r w:rsidR="00720F16">
        <w:rPr>
          <w:rFonts w:ascii="Times New Roman" w:hAnsi="Times New Roman" w:cs="Tahoma"/>
          <w:sz w:val="28"/>
          <w:szCs w:val="28"/>
        </w:rPr>
        <w:t>х мероприятий, обучению плавания</w:t>
      </w:r>
      <w:r w:rsidRPr="00076097">
        <w:rPr>
          <w:rFonts w:ascii="Times New Roman" w:hAnsi="Times New Roman" w:cs="Tahoma"/>
          <w:sz w:val="28"/>
          <w:szCs w:val="28"/>
        </w:rPr>
        <w:t xml:space="preserve">, кружковой работы; развитию индивидуальных и двигательных способностей детей. </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xml:space="preserve">   Кабинеты учителей-логопедов, педагога-психолога, воспитателя</w:t>
      </w:r>
      <w:r w:rsidR="00471705" w:rsidRPr="00076097">
        <w:rPr>
          <w:rFonts w:ascii="Times New Roman" w:hAnsi="Times New Roman" w:cs="Tahoma"/>
          <w:sz w:val="28"/>
          <w:szCs w:val="28"/>
        </w:rPr>
        <w:t xml:space="preserve"> </w:t>
      </w:r>
      <w:r w:rsidRPr="00076097">
        <w:rPr>
          <w:rFonts w:ascii="Times New Roman" w:hAnsi="Times New Roman" w:cs="Tahoma"/>
          <w:sz w:val="28"/>
          <w:szCs w:val="28"/>
        </w:rPr>
        <w:t>-социального педагога, воспитателя ИЗО деятельности оборудованы для индивидуальных, подгрупповых занятий с детьми. Методическое оснащение направленно на развитие коррекционной, психолого-педагогической, социально-личностной, творческой, воспитательно-образовательной видов деятельности. Содержание дидактического материала распределено по разделам:</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звукопроизношение, связная речь, лексико-грамматический строй речи, обучение грамоте, развитие мелкой моторики и другое;</w:t>
      </w:r>
    </w:p>
    <w:p w:rsidR="00F52916" w:rsidRPr="00076097" w:rsidRDefault="00F52916" w:rsidP="00076097">
      <w:pPr>
        <w:jc w:val="both"/>
        <w:rPr>
          <w:rFonts w:ascii="Times New Roman" w:hAnsi="Times New Roman" w:cs="Tahoma"/>
          <w:sz w:val="28"/>
          <w:szCs w:val="28"/>
        </w:rPr>
      </w:pPr>
      <w:r w:rsidRPr="00076097">
        <w:rPr>
          <w:rFonts w:ascii="Times New Roman" w:hAnsi="Times New Roman" w:cs="Tahoma"/>
          <w:sz w:val="28"/>
          <w:szCs w:val="28"/>
        </w:rPr>
        <w:t>- развитие эмоционально-волевой сферы ребенка, формирование положительных личностных качеств, развитие</w:t>
      </w:r>
      <w:r w:rsidR="006C3C13">
        <w:rPr>
          <w:rFonts w:ascii="Times New Roman" w:hAnsi="Times New Roman" w:cs="Tahoma"/>
          <w:sz w:val="28"/>
          <w:szCs w:val="28"/>
        </w:rPr>
        <w:t xml:space="preserve"> познавательной деятельности</w:t>
      </w:r>
      <w:r w:rsidRPr="00076097">
        <w:rPr>
          <w:rFonts w:ascii="Times New Roman" w:hAnsi="Times New Roman" w:cs="Tahoma"/>
          <w:sz w:val="28"/>
          <w:szCs w:val="28"/>
        </w:rPr>
        <w:t>; формирование психического здоровья, развитие психических процессов, подготовка детей к обучению в школе; дифференцированная и индивидуальная работа, консультирование педагогов и родителей;</w:t>
      </w:r>
    </w:p>
    <w:p w:rsidR="00F52916" w:rsidRPr="00076097" w:rsidRDefault="006C3C13" w:rsidP="00076097">
      <w:pPr>
        <w:jc w:val="both"/>
        <w:rPr>
          <w:rFonts w:ascii="Times New Roman" w:hAnsi="Times New Roman" w:cs="Tahoma"/>
          <w:sz w:val="28"/>
          <w:szCs w:val="28"/>
        </w:rPr>
      </w:pPr>
      <w:r>
        <w:rPr>
          <w:rFonts w:ascii="Times New Roman" w:hAnsi="Times New Roman" w:cs="Tahoma"/>
          <w:sz w:val="28"/>
          <w:szCs w:val="28"/>
        </w:rPr>
        <w:t>- с</w:t>
      </w:r>
      <w:r w:rsidR="00F52916" w:rsidRPr="00076097">
        <w:rPr>
          <w:rFonts w:ascii="Times New Roman" w:hAnsi="Times New Roman" w:cs="Tahoma"/>
          <w:sz w:val="28"/>
          <w:szCs w:val="28"/>
        </w:rPr>
        <w:t>озданы условия для организации занятий по правил</w:t>
      </w:r>
      <w:r>
        <w:rPr>
          <w:rFonts w:ascii="Times New Roman" w:hAnsi="Times New Roman" w:cs="Tahoma"/>
          <w:sz w:val="28"/>
          <w:szCs w:val="28"/>
        </w:rPr>
        <w:t>ам дорожного движения, ЗОЖ, ОБЖ. В кружковую работу</w:t>
      </w:r>
      <w:r w:rsidR="00F52916" w:rsidRPr="00076097">
        <w:rPr>
          <w:rFonts w:ascii="Times New Roman" w:hAnsi="Times New Roman" w:cs="Tahoma"/>
          <w:sz w:val="28"/>
          <w:szCs w:val="28"/>
        </w:rPr>
        <w:t xml:space="preserve"> "Сказки осторожности"</w:t>
      </w:r>
      <w:r w:rsidR="00C84E5E">
        <w:rPr>
          <w:rFonts w:ascii="Times New Roman" w:hAnsi="Times New Roman" w:cs="Tahoma"/>
          <w:sz w:val="28"/>
          <w:szCs w:val="28"/>
        </w:rPr>
        <w:t xml:space="preserve"> в</w:t>
      </w:r>
      <w:r>
        <w:rPr>
          <w:rFonts w:ascii="Times New Roman" w:hAnsi="Times New Roman" w:cs="Tahoma"/>
          <w:sz w:val="28"/>
          <w:szCs w:val="28"/>
        </w:rPr>
        <w:t>ключены</w:t>
      </w:r>
      <w:r w:rsidR="00F52916" w:rsidRPr="00076097">
        <w:rPr>
          <w:rFonts w:ascii="Times New Roman" w:hAnsi="Times New Roman" w:cs="Tahoma"/>
          <w:sz w:val="28"/>
          <w:szCs w:val="28"/>
        </w:rPr>
        <w:t>: игры, наглядные пособия, таблицы, демонстрационный, раздаточны</w:t>
      </w:r>
      <w:r>
        <w:rPr>
          <w:rFonts w:ascii="Times New Roman" w:hAnsi="Times New Roman" w:cs="Tahoma"/>
          <w:sz w:val="28"/>
          <w:szCs w:val="28"/>
        </w:rPr>
        <w:t>й материал, видеокассеты, схемы. Проводится анкетирование, социологический опрос,</w:t>
      </w:r>
      <w:r w:rsidR="00F52916" w:rsidRPr="00076097">
        <w:rPr>
          <w:rFonts w:ascii="Times New Roman" w:hAnsi="Times New Roman" w:cs="Tahoma"/>
          <w:sz w:val="28"/>
          <w:szCs w:val="28"/>
        </w:rPr>
        <w:t xml:space="preserve"> социально-педагогический мониторинг; консультирование педагогов, родителей, связ</w:t>
      </w:r>
      <w:r w:rsidR="00612EF2">
        <w:rPr>
          <w:rFonts w:ascii="Times New Roman" w:hAnsi="Times New Roman" w:cs="Tahoma"/>
          <w:sz w:val="28"/>
          <w:szCs w:val="28"/>
        </w:rPr>
        <w:t>ь с социумом и общественностью;</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xml:space="preserve">- </w:t>
      </w:r>
      <w:r w:rsidR="006C3C13">
        <w:rPr>
          <w:rFonts w:ascii="Times New Roman" w:hAnsi="Times New Roman" w:cs="Tahoma"/>
          <w:sz w:val="28"/>
          <w:szCs w:val="28"/>
        </w:rPr>
        <w:t xml:space="preserve"> воспитательно-образовательный процесс по ИЗО деятельности оснащен </w:t>
      </w:r>
      <w:r w:rsidRPr="00076097">
        <w:rPr>
          <w:rFonts w:ascii="Times New Roman" w:hAnsi="Times New Roman" w:cs="Tahoma"/>
          <w:sz w:val="28"/>
          <w:szCs w:val="28"/>
        </w:rPr>
        <w:t xml:space="preserve"> </w:t>
      </w:r>
      <w:r w:rsidR="006C3C13">
        <w:rPr>
          <w:rFonts w:ascii="Times New Roman" w:hAnsi="Times New Roman" w:cs="Tahoma"/>
          <w:sz w:val="28"/>
          <w:szCs w:val="28"/>
        </w:rPr>
        <w:t>наглядными средствами; методической литературой, образцами, иллюстрациями, картинами, наглядными</w:t>
      </w:r>
      <w:r w:rsidRPr="00076097">
        <w:rPr>
          <w:rFonts w:ascii="Times New Roman" w:hAnsi="Times New Roman" w:cs="Tahoma"/>
          <w:sz w:val="28"/>
          <w:szCs w:val="28"/>
        </w:rPr>
        <w:t xml:space="preserve"> пособия</w:t>
      </w:r>
      <w:r w:rsidR="006C3C13">
        <w:rPr>
          <w:rFonts w:ascii="Times New Roman" w:hAnsi="Times New Roman" w:cs="Tahoma"/>
          <w:sz w:val="28"/>
          <w:szCs w:val="28"/>
        </w:rPr>
        <w:t>ми, игрушками, муляжами, предметами искусства:</w:t>
      </w:r>
      <w:r w:rsidRPr="00076097">
        <w:rPr>
          <w:rFonts w:ascii="Times New Roman" w:hAnsi="Times New Roman" w:cs="Tahoma"/>
          <w:sz w:val="28"/>
          <w:szCs w:val="28"/>
        </w:rPr>
        <w:t xml:space="preserve"> роспи</w:t>
      </w:r>
      <w:r w:rsidR="006C3C13">
        <w:rPr>
          <w:rFonts w:ascii="Times New Roman" w:hAnsi="Times New Roman" w:cs="Tahoma"/>
          <w:sz w:val="28"/>
          <w:szCs w:val="28"/>
        </w:rPr>
        <w:t>сями, графикой, рисунками и детскими работами, выразительными</w:t>
      </w:r>
      <w:r w:rsidR="00F247F3">
        <w:rPr>
          <w:rFonts w:ascii="Times New Roman" w:hAnsi="Times New Roman" w:cs="Tahoma"/>
          <w:sz w:val="28"/>
          <w:szCs w:val="28"/>
        </w:rPr>
        <w:t xml:space="preserve"> композициями. Проводится </w:t>
      </w:r>
      <w:r w:rsidRPr="00076097">
        <w:rPr>
          <w:rFonts w:ascii="Times New Roman" w:hAnsi="Times New Roman" w:cs="Tahoma"/>
          <w:sz w:val="28"/>
          <w:szCs w:val="28"/>
        </w:rPr>
        <w:t xml:space="preserve"> творческий синтез фрагментов и целостного изображения; организация выст</w:t>
      </w:r>
      <w:r w:rsidR="00471705" w:rsidRPr="00076097">
        <w:rPr>
          <w:rFonts w:ascii="Times New Roman" w:hAnsi="Times New Roman" w:cs="Tahoma"/>
          <w:sz w:val="28"/>
          <w:szCs w:val="28"/>
        </w:rPr>
        <w:t>а</w:t>
      </w:r>
      <w:r w:rsidRPr="00076097">
        <w:rPr>
          <w:rFonts w:ascii="Times New Roman" w:hAnsi="Times New Roman" w:cs="Tahoma"/>
          <w:sz w:val="28"/>
          <w:szCs w:val="28"/>
        </w:rPr>
        <w:t>вок, консультирование педагогов, родителей.</w:t>
      </w:r>
    </w:p>
    <w:p w:rsidR="00F52916" w:rsidRPr="00076097" w:rsidRDefault="00F52916" w:rsidP="00F247F3">
      <w:pPr>
        <w:jc w:val="both"/>
        <w:rPr>
          <w:rFonts w:ascii="Times New Roman" w:hAnsi="Times New Roman" w:cs="Tahoma"/>
          <w:sz w:val="28"/>
          <w:szCs w:val="28"/>
        </w:rPr>
      </w:pPr>
      <w:r w:rsidRPr="00076097">
        <w:rPr>
          <w:rFonts w:ascii="Times New Roman" w:hAnsi="Times New Roman" w:cs="Tahoma"/>
          <w:sz w:val="28"/>
          <w:szCs w:val="28"/>
        </w:rPr>
        <w:t xml:space="preserve">    В групповых помещениях продумано содержание предметной среды</w:t>
      </w:r>
      <w:r w:rsidR="00F247F3">
        <w:rPr>
          <w:rFonts w:ascii="Times New Roman" w:hAnsi="Times New Roman" w:cs="Tahoma"/>
          <w:sz w:val="28"/>
          <w:szCs w:val="28"/>
        </w:rPr>
        <w:t xml:space="preserve"> с учетом возрастных особенностей детей.</w:t>
      </w:r>
      <w:r w:rsidRPr="00076097">
        <w:rPr>
          <w:rFonts w:ascii="Times New Roman" w:hAnsi="Times New Roman" w:cs="Tahoma"/>
          <w:sz w:val="28"/>
          <w:szCs w:val="28"/>
        </w:rPr>
        <w:t xml:space="preserve"> Оборудованы индивидуальные модульные проекты, центры развития: "искусство", "ручной труд", "занимательная математика", "литературно-художественный", "литературно-театрализованный", "строительный", "физкультурно-оздоровительный", "физкультурный". Центры экспериментирования: "наука", "мини-лаборатория", "песок и вода", "наука и природа". Познавательные и творческие центры: "здравствуй книжка", "музыкальный", "творческое развитие", "мы познаем мир", "наша библиотека", "учимся конструировать", "учимся строить", "театр", "маленькие математики", "игровой центр".</w:t>
      </w:r>
    </w:p>
    <w:p w:rsidR="00F52916" w:rsidRPr="00076097" w:rsidRDefault="00F52916" w:rsidP="00076097">
      <w:pPr>
        <w:ind w:left="255"/>
        <w:jc w:val="center"/>
        <w:rPr>
          <w:rFonts w:ascii="Times New Roman" w:hAnsi="Times New Roman" w:cs="Tahoma"/>
          <w:sz w:val="28"/>
          <w:szCs w:val="28"/>
        </w:rPr>
      </w:pPr>
      <w:r w:rsidRPr="00076097">
        <w:rPr>
          <w:rFonts w:ascii="Times New Roman" w:hAnsi="Times New Roman" w:cs="Tahoma"/>
          <w:sz w:val="28"/>
          <w:szCs w:val="28"/>
        </w:rPr>
        <w:t>Модель образовательной среды направленна</w:t>
      </w:r>
      <w:r w:rsidR="00471705" w:rsidRPr="00076097">
        <w:rPr>
          <w:rFonts w:ascii="Times New Roman" w:hAnsi="Times New Roman" w:cs="Tahoma"/>
          <w:sz w:val="28"/>
          <w:szCs w:val="28"/>
        </w:rPr>
        <w:t>я</w:t>
      </w:r>
      <w:r w:rsidRPr="00076097">
        <w:rPr>
          <w:rFonts w:ascii="Times New Roman" w:hAnsi="Times New Roman" w:cs="Tahoma"/>
          <w:sz w:val="28"/>
          <w:szCs w:val="28"/>
        </w:rPr>
        <w:t xml:space="preserve"> на :</w:t>
      </w:r>
    </w:p>
    <w:p w:rsidR="00F52916" w:rsidRPr="00076097" w:rsidRDefault="00F52916" w:rsidP="00076097">
      <w:pPr>
        <w:ind w:left="255"/>
        <w:jc w:val="both"/>
        <w:rPr>
          <w:rFonts w:ascii="Times New Roman" w:hAnsi="Times New Roman" w:cs="Tahoma"/>
          <w:sz w:val="28"/>
          <w:szCs w:val="28"/>
        </w:rPr>
      </w:pPr>
      <w:r w:rsidRPr="00076097">
        <w:rPr>
          <w:rFonts w:ascii="Times New Roman" w:hAnsi="Times New Roman" w:cs="Tahoma"/>
          <w:sz w:val="28"/>
          <w:szCs w:val="28"/>
        </w:rPr>
        <w:t>- развитие личности ребенка;</w:t>
      </w:r>
    </w:p>
    <w:p w:rsidR="00F52916" w:rsidRPr="00076097" w:rsidRDefault="00F52916" w:rsidP="00076097">
      <w:pPr>
        <w:ind w:left="255"/>
        <w:jc w:val="both"/>
        <w:rPr>
          <w:rFonts w:ascii="Times New Roman" w:hAnsi="Times New Roman" w:cs="Tahoma"/>
          <w:sz w:val="28"/>
          <w:szCs w:val="28"/>
        </w:rPr>
      </w:pPr>
      <w:r w:rsidRPr="00076097">
        <w:rPr>
          <w:rFonts w:ascii="Times New Roman" w:hAnsi="Times New Roman" w:cs="Tahoma"/>
          <w:sz w:val="28"/>
          <w:szCs w:val="28"/>
        </w:rPr>
        <w:t>- создание условий для радостного проживания детства;</w:t>
      </w:r>
    </w:p>
    <w:p w:rsidR="00F52916" w:rsidRPr="00076097" w:rsidRDefault="00F52916" w:rsidP="00076097">
      <w:pPr>
        <w:ind w:left="255"/>
        <w:jc w:val="both"/>
        <w:rPr>
          <w:rFonts w:ascii="Times New Roman" w:hAnsi="Times New Roman" w:cs="Tahoma"/>
          <w:sz w:val="28"/>
          <w:szCs w:val="28"/>
        </w:rPr>
      </w:pPr>
      <w:r w:rsidRPr="00076097">
        <w:rPr>
          <w:rFonts w:ascii="Times New Roman" w:hAnsi="Times New Roman" w:cs="Tahoma"/>
          <w:sz w:val="28"/>
          <w:szCs w:val="28"/>
        </w:rPr>
        <w:t>- охрану жизни, физическое развитие и укрепление здоровья детей;</w:t>
      </w:r>
    </w:p>
    <w:p w:rsidR="00F52916" w:rsidRPr="00076097" w:rsidRDefault="00F52916" w:rsidP="00076097">
      <w:pPr>
        <w:ind w:left="255"/>
        <w:jc w:val="both"/>
        <w:rPr>
          <w:rFonts w:ascii="Times New Roman" w:hAnsi="Times New Roman" w:cs="Tahoma"/>
          <w:sz w:val="28"/>
          <w:szCs w:val="28"/>
        </w:rPr>
      </w:pPr>
      <w:r w:rsidRPr="00076097">
        <w:rPr>
          <w:rFonts w:ascii="Times New Roman" w:hAnsi="Times New Roman" w:cs="Tahoma"/>
          <w:sz w:val="28"/>
          <w:szCs w:val="28"/>
        </w:rPr>
        <w:t xml:space="preserve">- повышение возможностей адаптационных механизмов путем коррекционно-оздоровительных </w:t>
      </w:r>
      <w:r w:rsidR="00612EF2">
        <w:rPr>
          <w:rFonts w:ascii="Times New Roman" w:hAnsi="Times New Roman" w:cs="Tahoma"/>
          <w:sz w:val="28"/>
          <w:szCs w:val="28"/>
        </w:rPr>
        <w:t>мероприятий, здоровьесберегающей</w:t>
      </w:r>
      <w:r w:rsidRPr="00076097">
        <w:rPr>
          <w:rFonts w:ascii="Times New Roman" w:hAnsi="Times New Roman" w:cs="Tahoma"/>
          <w:sz w:val="28"/>
          <w:szCs w:val="28"/>
        </w:rPr>
        <w:t xml:space="preserve"> целесообразности;</w:t>
      </w:r>
    </w:p>
    <w:p w:rsidR="00F52916" w:rsidRPr="00076097" w:rsidRDefault="00F52916" w:rsidP="00076097">
      <w:pPr>
        <w:ind w:left="255"/>
        <w:jc w:val="both"/>
        <w:rPr>
          <w:rFonts w:ascii="Times New Roman" w:hAnsi="Times New Roman" w:cs="Tahoma"/>
          <w:sz w:val="28"/>
          <w:szCs w:val="28"/>
        </w:rPr>
      </w:pPr>
      <w:r w:rsidRPr="00076097">
        <w:rPr>
          <w:rFonts w:ascii="Times New Roman" w:hAnsi="Times New Roman" w:cs="Tahoma"/>
          <w:sz w:val="28"/>
          <w:szCs w:val="28"/>
        </w:rPr>
        <w:t>- формирование интеллектуально-развитой творческой личности, обогащение социального опыта детей и приобщение к общечеловеческим ценностям;</w:t>
      </w:r>
    </w:p>
    <w:p w:rsidR="00F52916" w:rsidRPr="00076097" w:rsidRDefault="00F52916" w:rsidP="00076097">
      <w:pPr>
        <w:ind w:left="255"/>
        <w:jc w:val="both"/>
        <w:rPr>
          <w:rFonts w:ascii="Times New Roman" w:hAnsi="Times New Roman" w:cs="Tahoma"/>
          <w:sz w:val="28"/>
          <w:szCs w:val="28"/>
        </w:rPr>
      </w:pPr>
      <w:r w:rsidRPr="00076097">
        <w:rPr>
          <w:rFonts w:ascii="Times New Roman" w:hAnsi="Times New Roman" w:cs="Tahoma"/>
          <w:sz w:val="28"/>
          <w:szCs w:val="28"/>
        </w:rPr>
        <w:t>- коррекцию речевого и психического развития детей;</w:t>
      </w:r>
    </w:p>
    <w:p w:rsidR="00F52916" w:rsidRPr="00076097" w:rsidRDefault="00F52916" w:rsidP="00076097">
      <w:pPr>
        <w:ind w:left="255"/>
        <w:jc w:val="both"/>
        <w:rPr>
          <w:rFonts w:ascii="Times New Roman" w:hAnsi="Times New Roman" w:cs="Tahoma"/>
          <w:sz w:val="28"/>
          <w:szCs w:val="28"/>
        </w:rPr>
      </w:pPr>
      <w:r w:rsidRPr="00076097">
        <w:rPr>
          <w:rFonts w:ascii="Times New Roman" w:hAnsi="Times New Roman" w:cs="Tahoma"/>
          <w:sz w:val="28"/>
          <w:szCs w:val="28"/>
        </w:rPr>
        <w:t>художественно-эстетическое развитие средствами музыки, танца, театра, изобразительного искусства.</w:t>
      </w:r>
    </w:p>
    <w:p w:rsidR="00612EF2" w:rsidRDefault="00F52916" w:rsidP="00F247F3">
      <w:pPr>
        <w:ind w:firstLine="284"/>
        <w:jc w:val="both"/>
        <w:rPr>
          <w:rFonts w:ascii="Times New Roman" w:hAnsi="Times New Roman" w:cs="Tahoma"/>
          <w:sz w:val="28"/>
          <w:szCs w:val="28"/>
        </w:rPr>
      </w:pPr>
      <w:r w:rsidRPr="00076097">
        <w:rPr>
          <w:rFonts w:ascii="Times New Roman" w:hAnsi="Times New Roman" w:cs="Tahoma"/>
          <w:sz w:val="28"/>
          <w:szCs w:val="28"/>
        </w:rPr>
        <w:t xml:space="preserve">     По результатам проведенного конкурса по организации предметно-развивающей среды в МДОУ</w:t>
      </w:r>
      <w:r w:rsidR="00612EF2">
        <w:rPr>
          <w:rFonts w:ascii="Times New Roman" w:hAnsi="Times New Roman" w:cs="Tahoma"/>
          <w:sz w:val="28"/>
          <w:szCs w:val="28"/>
        </w:rPr>
        <w:t xml:space="preserve"> </w:t>
      </w:r>
      <w:r w:rsidR="00612EF2" w:rsidRPr="00076097">
        <w:rPr>
          <w:rFonts w:ascii="Times New Roman" w:hAnsi="Times New Roman" w:cs="Tahoma"/>
          <w:sz w:val="28"/>
          <w:szCs w:val="28"/>
        </w:rPr>
        <w:t xml:space="preserve">заняли </w:t>
      </w:r>
      <w:r w:rsidR="00612EF2">
        <w:rPr>
          <w:rFonts w:ascii="Times New Roman" w:hAnsi="Times New Roman" w:cs="Tahoma"/>
          <w:sz w:val="28"/>
          <w:szCs w:val="28"/>
        </w:rPr>
        <w:t xml:space="preserve">призовые места  следующие </w:t>
      </w:r>
      <w:r w:rsidR="00612EF2" w:rsidRPr="00076097">
        <w:rPr>
          <w:rFonts w:ascii="Times New Roman" w:hAnsi="Times New Roman" w:cs="Tahoma"/>
          <w:sz w:val="28"/>
          <w:szCs w:val="28"/>
        </w:rPr>
        <w:t>возрастные группы</w:t>
      </w:r>
      <w:r w:rsidR="00612EF2">
        <w:rPr>
          <w:rFonts w:ascii="Times New Roman" w:hAnsi="Times New Roman" w:cs="Tahoma"/>
          <w:sz w:val="28"/>
          <w:szCs w:val="28"/>
        </w:rPr>
        <w:t>:</w:t>
      </w:r>
    </w:p>
    <w:p w:rsidR="00152085" w:rsidRDefault="00F52916" w:rsidP="00F247F3">
      <w:pPr>
        <w:ind w:firstLine="284"/>
        <w:jc w:val="both"/>
        <w:rPr>
          <w:rFonts w:ascii="Times New Roman" w:hAnsi="Times New Roman" w:cs="Tahoma"/>
          <w:sz w:val="28"/>
          <w:szCs w:val="28"/>
        </w:rPr>
      </w:pPr>
      <w:r w:rsidRPr="00076097">
        <w:rPr>
          <w:rFonts w:ascii="Times New Roman" w:hAnsi="Times New Roman" w:cs="Tahoma"/>
          <w:sz w:val="28"/>
          <w:szCs w:val="28"/>
        </w:rPr>
        <w:t xml:space="preserve"> I место </w:t>
      </w:r>
      <w:r w:rsidR="00612EF2">
        <w:rPr>
          <w:rFonts w:ascii="Times New Roman" w:hAnsi="Times New Roman" w:cs="Tahoma"/>
          <w:sz w:val="28"/>
          <w:szCs w:val="28"/>
        </w:rPr>
        <w:t xml:space="preserve"> </w:t>
      </w:r>
      <w:r w:rsidR="00152085">
        <w:rPr>
          <w:rFonts w:ascii="Times New Roman" w:hAnsi="Times New Roman" w:cs="Tahoma"/>
          <w:sz w:val="28"/>
          <w:szCs w:val="28"/>
        </w:rPr>
        <w:t>«Ягодка»</w:t>
      </w:r>
    </w:p>
    <w:p w:rsidR="00F52916" w:rsidRPr="00076097" w:rsidRDefault="00152085" w:rsidP="00F247F3">
      <w:pPr>
        <w:ind w:firstLine="284"/>
        <w:jc w:val="both"/>
        <w:rPr>
          <w:rFonts w:ascii="Times New Roman" w:hAnsi="Times New Roman" w:cs="Tahoma"/>
          <w:sz w:val="28"/>
          <w:szCs w:val="28"/>
        </w:rPr>
      </w:pPr>
      <w:r>
        <w:rPr>
          <w:rFonts w:ascii="Times New Roman" w:hAnsi="Times New Roman" w:cs="Tahoma"/>
          <w:sz w:val="28"/>
          <w:szCs w:val="28"/>
        </w:rPr>
        <w:t>II место - "Теремок", "Колокольчик</w:t>
      </w:r>
      <w:r w:rsidR="00F52916" w:rsidRPr="00076097">
        <w:rPr>
          <w:rFonts w:ascii="Times New Roman" w:hAnsi="Times New Roman" w:cs="Tahoma"/>
          <w:sz w:val="28"/>
          <w:szCs w:val="28"/>
        </w:rPr>
        <w:t>",</w:t>
      </w:r>
    </w:p>
    <w:p w:rsidR="00F52916" w:rsidRPr="00076097" w:rsidRDefault="00152085" w:rsidP="00F247F3">
      <w:pPr>
        <w:ind w:firstLine="284"/>
        <w:jc w:val="both"/>
        <w:rPr>
          <w:rFonts w:ascii="Times New Roman" w:hAnsi="Times New Roman" w:cs="Tahoma"/>
          <w:sz w:val="28"/>
          <w:szCs w:val="28"/>
        </w:rPr>
      </w:pPr>
      <w:r>
        <w:rPr>
          <w:rFonts w:ascii="Times New Roman" w:hAnsi="Times New Roman" w:cs="Tahoma"/>
          <w:sz w:val="28"/>
          <w:szCs w:val="28"/>
        </w:rPr>
        <w:t>III место - "Сказка", "Неваляшка</w:t>
      </w:r>
      <w:r w:rsidR="00F52916" w:rsidRPr="00076097">
        <w:rPr>
          <w:rFonts w:ascii="Times New Roman" w:hAnsi="Times New Roman" w:cs="Tahoma"/>
          <w:sz w:val="28"/>
          <w:szCs w:val="28"/>
        </w:rPr>
        <w:t>".</w:t>
      </w:r>
    </w:p>
    <w:p w:rsidR="00F52916" w:rsidRPr="00076097" w:rsidRDefault="00F52916" w:rsidP="00F247F3">
      <w:pPr>
        <w:ind w:firstLine="284"/>
        <w:jc w:val="both"/>
        <w:rPr>
          <w:rFonts w:ascii="Times New Roman" w:hAnsi="Times New Roman" w:cs="Tahoma"/>
          <w:sz w:val="28"/>
          <w:szCs w:val="28"/>
        </w:rPr>
      </w:pPr>
      <w:r w:rsidRPr="00076097">
        <w:rPr>
          <w:rFonts w:ascii="Times New Roman" w:hAnsi="Times New Roman" w:cs="Tahoma"/>
          <w:sz w:val="28"/>
          <w:szCs w:val="28"/>
        </w:rPr>
        <w:t xml:space="preserve">   В целях обеспечения охраны жизни и здоровья детей, усиления бдительности и недопущения совершения террористических актов и других противоправных действий в МДОУ проводятся мероприятия по безопасности детей, педагогов: разработ</w:t>
      </w:r>
      <w:r w:rsidR="00471705" w:rsidRPr="00076097">
        <w:rPr>
          <w:rFonts w:ascii="Times New Roman" w:hAnsi="Times New Roman" w:cs="Tahoma"/>
          <w:sz w:val="28"/>
          <w:szCs w:val="28"/>
        </w:rPr>
        <w:t>к</w:t>
      </w:r>
      <w:r w:rsidRPr="00076097">
        <w:rPr>
          <w:rFonts w:ascii="Times New Roman" w:hAnsi="Times New Roman" w:cs="Tahoma"/>
          <w:sz w:val="28"/>
          <w:szCs w:val="28"/>
        </w:rPr>
        <w:t xml:space="preserve">а положения </w:t>
      </w:r>
      <w:r w:rsidR="00F247F3">
        <w:rPr>
          <w:rFonts w:ascii="Times New Roman" w:hAnsi="Times New Roman" w:cs="Tahoma"/>
          <w:sz w:val="28"/>
          <w:szCs w:val="28"/>
        </w:rPr>
        <w:t xml:space="preserve"> по организации охраны и обеспечения безопасности в МДОУ, </w:t>
      </w:r>
      <w:r w:rsidRPr="00076097">
        <w:rPr>
          <w:rFonts w:ascii="Times New Roman" w:hAnsi="Times New Roman" w:cs="Tahoma"/>
          <w:sz w:val="28"/>
          <w:szCs w:val="28"/>
        </w:rPr>
        <w:t>о пропускном режиме в здание детского сада; проводятся 1 раз в месяц тренировки по эвакуации детей; организуются беседы с детьми, инструктажи с сотрудниками по охране жизни и здоровья детей, предупреждению антитеррористическ</w:t>
      </w:r>
      <w:r w:rsidR="00471705" w:rsidRPr="00076097">
        <w:rPr>
          <w:rFonts w:ascii="Times New Roman" w:hAnsi="Times New Roman" w:cs="Tahoma"/>
          <w:sz w:val="28"/>
          <w:szCs w:val="28"/>
        </w:rPr>
        <w:t>их действий и безопасности жизне</w:t>
      </w:r>
      <w:r w:rsidRPr="00076097">
        <w:rPr>
          <w:rFonts w:ascii="Times New Roman" w:hAnsi="Times New Roman" w:cs="Tahoma"/>
          <w:sz w:val="28"/>
          <w:szCs w:val="28"/>
        </w:rPr>
        <w:t>деятельности детей. Система данных мероприятий отражена в программе по основам безопасности жизнедеятельности, которая реализуется в оздоровительно</w:t>
      </w:r>
      <w:r w:rsidR="00471705" w:rsidRPr="00076097">
        <w:rPr>
          <w:rFonts w:ascii="Times New Roman" w:hAnsi="Times New Roman" w:cs="Tahoma"/>
          <w:sz w:val="28"/>
          <w:szCs w:val="28"/>
        </w:rPr>
        <w:t xml:space="preserve"> </w:t>
      </w:r>
      <w:r w:rsidRPr="00076097">
        <w:rPr>
          <w:rFonts w:ascii="Times New Roman" w:hAnsi="Times New Roman" w:cs="Tahoma"/>
          <w:sz w:val="28"/>
          <w:szCs w:val="28"/>
        </w:rPr>
        <w:t>-воспитательно-образовательном процессе педагогами МДОУ.</w:t>
      </w:r>
    </w:p>
    <w:p w:rsidR="00F52916" w:rsidRPr="00076097" w:rsidRDefault="00F52916" w:rsidP="00F247F3">
      <w:pPr>
        <w:ind w:firstLine="284"/>
        <w:jc w:val="both"/>
        <w:rPr>
          <w:rFonts w:ascii="Times New Roman" w:hAnsi="Times New Roman" w:cs="Tahoma"/>
          <w:sz w:val="28"/>
          <w:szCs w:val="28"/>
        </w:rPr>
      </w:pPr>
      <w:r w:rsidRPr="00076097">
        <w:rPr>
          <w:rFonts w:ascii="Times New Roman" w:hAnsi="Times New Roman" w:cs="Tahoma"/>
          <w:sz w:val="28"/>
          <w:szCs w:val="28"/>
        </w:rPr>
        <w:t xml:space="preserve">     Медицинское обслуживание в МДОУ направлено на решение задач по укреплению здоровья и физического развития, складывается из комплекса деятельности медицинского персонала, </w:t>
      </w:r>
      <w:r w:rsidR="00612EF2">
        <w:rPr>
          <w:rFonts w:ascii="Times New Roman" w:hAnsi="Times New Roman" w:cs="Tahoma"/>
          <w:sz w:val="28"/>
          <w:szCs w:val="28"/>
        </w:rPr>
        <w:t xml:space="preserve">совместной </w:t>
      </w:r>
      <w:r w:rsidRPr="00076097">
        <w:rPr>
          <w:rFonts w:ascii="Times New Roman" w:hAnsi="Times New Roman" w:cs="Tahoma"/>
          <w:sz w:val="28"/>
          <w:szCs w:val="28"/>
        </w:rPr>
        <w:t xml:space="preserve"> работы старшей медсестры </w:t>
      </w:r>
      <w:r w:rsidR="00612EF2">
        <w:rPr>
          <w:rFonts w:ascii="Times New Roman" w:hAnsi="Times New Roman" w:cs="Tahoma"/>
          <w:sz w:val="28"/>
          <w:szCs w:val="28"/>
        </w:rPr>
        <w:t xml:space="preserve">Голубь А.В., физиомедсестры </w:t>
      </w:r>
      <w:r w:rsidRPr="00076097">
        <w:rPr>
          <w:rFonts w:ascii="Times New Roman" w:hAnsi="Times New Roman" w:cs="Tahoma"/>
          <w:sz w:val="28"/>
          <w:szCs w:val="28"/>
        </w:rPr>
        <w:t>Евдокимов</w:t>
      </w:r>
      <w:r w:rsidR="00612EF2">
        <w:rPr>
          <w:rFonts w:ascii="Times New Roman" w:hAnsi="Times New Roman" w:cs="Tahoma"/>
          <w:sz w:val="28"/>
          <w:szCs w:val="28"/>
        </w:rPr>
        <w:t>ой О.Ю., медсестры массажа и бассейна Решке М.С.</w:t>
      </w:r>
      <w:r w:rsidRPr="00076097">
        <w:rPr>
          <w:rFonts w:ascii="Times New Roman" w:hAnsi="Times New Roman" w:cs="Tahoma"/>
          <w:sz w:val="28"/>
          <w:szCs w:val="28"/>
        </w:rPr>
        <w:t xml:space="preserve">, </w:t>
      </w:r>
      <w:r w:rsidR="00612EF2">
        <w:rPr>
          <w:rFonts w:ascii="Times New Roman" w:hAnsi="Times New Roman" w:cs="Tahoma"/>
          <w:sz w:val="28"/>
          <w:szCs w:val="28"/>
        </w:rPr>
        <w:t>фельдшера Кравченко В.Ф.</w:t>
      </w:r>
      <w:r w:rsidRPr="00076097">
        <w:rPr>
          <w:rFonts w:ascii="Times New Roman" w:hAnsi="Times New Roman" w:cs="Tahoma"/>
          <w:sz w:val="28"/>
          <w:szCs w:val="28"/>
        </w:rPr>
        <w:t>, врача поликлиники. Медицинский персонал широко использует здоровьесберегающие технологии в лечебно-профилактической, физкультурно-оздоровительной, коррекционно-развивающ</w:t>
      </w:r>
      <w:r w:rsidR="00612EF2">
        <w:rPr>
          <w:rFonts w:ascii="Times New Roman" w:hAnsi="Times New Roman" w:cs="Tahoma"/>
          <w:sz w:val="28"/>
          <w:szCs w:val="28"/>
        </w:rPr>
        <w:t>ей деятельности, а также проводи</w:t>
      </w:r>
      <w:r w:rsidRPr="00076097">
        <w:rPr>
          <w:rFonts w:ascii="Times New Roman" w:hAnsi="Times New Roman" w:cs="Tahoma"/>
          <w:sz w:val="28"/>
          <w:szCs w:val="28"/>
        </w:rPr>
        <w:t>т просветительную работу с сотрудниками, родителями. В МДОУ созданы условия для физического и психического развития детей:</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систематизированная оздоровительная работа: закаливание, воздушные ванны, босохождение, плавани</w:t>
      </w:r>
      <w:r w:rsidR="00612EF2">
        <w:rPr>
          <w:rFonts w:ascii="Times New Roman" w:hAnsi="Times New Roman" w:cs="Tahoma"/>
          <w:sz w:val="28"/>
          <w:szCs w:val="28"/>
        </w:rPr>
        <w:t>е, купание в бассейне, витамино</w:t>
      </w:r>
      <w:r w:rsidRPr="00076097">
        <w:rPr>
          <w:rFonts w:ascii="Times New Roman" w:hAnsi="Times New Roman" w:cs="Tahoma"/>
          <w:sz w:val="28"/>
          <w:szCs w:val="28"/>
        </w:rPr>
        <w:t>профилактика, физиолечение, массаж, дыхательная гимнастика, аром</w:t>
      </w:r>
      <w:r w:rsidR="00471705" w:rsidRPr="00076097">
        <w:rPr>
          <w:rFonts w:ascii="Times New Roman" w:hAnsi="Times New Roman" w:cs="Tahoma"/>
          <w:sz w:val="28"/>
          <w:szCs w:val="28"/>
        </w:rPr>
        <w:t>а</w:t>
      </w:r>
      <w:r w:rsidRPr="00076097">
        <w:rPr>
          <w:rFonts w:ascii="Times New Roman" w:hAnsi="Times New Roman" w:cs="Tahoma"/>
          <w:sz w:val="28"/>
          <w:szCs w:val="28"/>
        </w:rPr>
        <w:t>терапия, регулярно используются лук, чеснок во время эпидемии гриппа;</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xml:space="preserve">- ежегодно проводится работа по лечебно-оздоровительному плану: тепловые прогревания лампой "Соллюкс", ингаляции УЗ-аппаратом "Муссон", фитотерапия, кварцевание, используется люстра Чижевского. </w:t>
      </w:r>
    </w:p>
    <w:p w:rsidR="00F52916"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xml:space="preserve">   В медицинском блоке созданы условия для оказания первой помощи при анафилактическом шоке, гипертермии, спиде; имеется процедурный кабинет</w:t>
      </w:r>
      <w:r w:rsidR="00F247F3">
        <w:rPr>
          <w:rFonts w:ascii="Times New Roman" w:hAnsi="Times New Roman" w:cs="Tahoma"/>
          <w:sz w:val="28"/>
          <w:szCs w:val="28"/>
        </w:rPr>
        <w:t>, изолятор, отдельные кабинеты</w:t>
      </w:r>
      <w:r w:rsidRPr="00076097">
        <w:rPr>
          <w:rFonts w:ascii="Times New Roman" w:hAnsi="Times New Roman" w:cs="Tahoma"/>
          <w:sz w:val="28"/>
          <w:szCs w:val="28"/>
        </w:rPr>
        <w:t xml:space="preserve"> врача </w:t>
      </w:r>
      <w:r w:rsidR="00F247F3">
        <w:rPr>
          <w:rFonts w:ascii="Times New Roman" w:hAnsi="Times New Roman" w:cs="Tahoma"/>
          <w:sz w:val="28"/>
          <w:szCs w:val="28"/>
        </w:rPr>
        <w:t>и фельдшера, старшей медсестры. Все помещения</w:t>
      </w:r>
      <w:r w:rsidRPr="00076097">
        <w:rPr>
          <w:rFonts w:ascii="Times New Roman" w:hAnsi="Times New Roman" w:cs="Tahoma"/>
          <w:sz w:val="28"/>
          <w:szCs w:val="28"/>
        </w:rPr>
        <w:t xml:space="preserve"> медицинского блока оснащены необходимым оборудованием, отвечающим современным требованиям. Получена лицензия на осуществление медицинской деятельности №ЛО-42-01-000389 от30 апреля 2009 года.</w:t>
      </w:r>
      <w:r w:rsidR="00171C9F">
        <w:rPr>
          <w:rFonts w:ascii="Times New Roman" w:hAnsi="Times New Roman" w:cs="Tahoma"/>
          <w:sz w:val="28"/>
          <w:szCs w:val="28"/>
        </w:rPr>
        <w:t xml:space="preserve"> Перечень заявленных работ для осуществления медицинской деятельности МДОУ:</w:t>
      </w:r>
    </w:p>
    <w:p w:rsidR="00171C9F" w:rsidRDefault="00171C9F" w:rsidP="00F247F3">
      <w:pPr>
        <w:ind w:firstLine="255"/>
        <w:jc w:val="both"/>
        <w:rPr>
          <w:rFonts w:ascii="Times New Roman" w:hAnsi="Times New Roman" w:cs="Tahoma"/>
          <w:sz w:val="28"/>
          <w:szCs w:val="28"/>
        </w:rPr>
      </w:pPr>
      <w:r>
        <w:rPr>
          <w:rFonts w:ascii="Times New Roman" w:hAnsi="Times New Roman" w:cs="Tahoma"/>
          <w:sz w:val="28"/>
          <w:szCs w:val="28"/>
        </w:rPr>
        <w:t>-лечебное дело;</w:t>
      </w:r>
    </w:p>
    <w:p w:rsidR="00171C9F" w:rsidRDefault="00171C9F" w:rsidP="00F247F3">
      <w:pPr>
        <w:ind w:firstLine="255"/>
        <w:jc w:val="both"/>
        <w:rPr>
          <w:rFonts w:ascii="Times New Roman" w:hAnsi="Times New Roman" w:cs="Tahoma"/>
          <w:sz w:val="28"/>
          <w:szCs w:val="28"/>
        </w:rPr>
      </w:pPr>
      <w:r>
        <w:rPr>
          <w:rFonts w:ascii="Times New Roman" w:hAnsi="Times New Roman" w:cs="Tahoma"/>
          <w:sz w:val="28"/>
          <w:szCs w:val="28"/>
        </w:rPr>
        <w:t>- сестринское дело в педиатрии;</w:t>
      </w:r>
    </w:p>
    <w:p w:rsidR="00171C9F" w:rsidRDefault="00171C9F" w:rsidP="00F247F3">
      <w:pPr>
        <w:ind w:firstLine="255"/>
        <w:jc w:val="both"/>
        <w:rPr>
          <w:rFonts w:ascii="Times New Roman" w:hAnsi="Times New Roman" w:cs="Tahoma"/>
          <w:sz w:val="28"/>
          <w:szCs w:val="28"/>
        </w:rPr>
      </w:pPr>
      <w:r>
        <w:rPr>
          <w:rFonts w:ascii="Times New Roman" w:hAnsi="Times New Roman" w:cs="Tahoma"/>
          <w:sz w:val="28"/>
          <w:szCs w:val="28"/>
        </w:rPr>
        <w:t>- физиотерапия;</w:t>
      </w:r>
    </w:p>
    <w:p w:rsidR="00171C9F" w:rsidRDefault="00171C9F" w:rsidP="00F247F3">
      <w:pPr>
        <w:ind w:firstLine="255"/>
        <w:jc w:val="both"/>
        <w:rPr>
          <w:rFonts w:ascii="Times New Roman" w:hAnsi="Times New Roman" w:cs="Tahoma"/>
          <w:sz w:val="28"/>
          <w:szCs w:val="28"/>
        </w:rPr>
      </w:pPr>
      <w:r>
        <w:rPr>
          <w:rFonts w:ascii="Times New Roman" w:hAnsi="Times New Roman" w:cs="Tahoma"/>
          <w:sz w:val="28"/>
          <w:szCs w:val="28"/>
        </w:rPr>
        <w:t>- медицинский массаж;</w:t>
      </w:r>
    </w:p>
    <w:p w:rsidR="00171C9F" w:rsidRPr="00076097" w:rsidRDefault="00171C9F" w:rsidP="00F247F3">
      <w:pPr>
        <w:ind w:firstLine="255"/>
        <w:jc w:val="both"/>
        <w:rPr>
          <w:rFonts w:ascii="Times New Roman" w:hAnsi="Times New Roman" w:cs="Tahoma"/>
          <w:sz w:val="28"/>
          <w:szCs w:val="28"/>
        </w:rPr>
      </w:pPr>
      <w:r>
        <w:rPr>
          <w:rFonts w:ascii="Times New Roman" w:hAnsi="Times New Roman" w:cs="Tahoma"/>
          <w:sz w:val="28"/>
          <w:szCs w:val="28"/>
        </w:rPr>
        <w:t>- педиатрия.</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xml:space="preserve">      В детском саду разработан комплекс мероприятий по физкультурно-оздоровительной работе,  осуществляется мон</w:t>
      </w:r>
      <w:r w:rsidR="00B95512">
        <w:rPr>
          <w:rFonts w:ascii="Times New Roman" w:hAnsi="Times New Roman" w:cs="Tahoma"/>
          <w:sz w:val="28"/>
          <w:szCs w:val="28"/>
        </w:rPr>
        <w:t xml:space="preserve">иторинг здоровья. Данные за 2009 год свидетельствуют о снижении </w:t>
      </w:r>
      <w:r w:rsidRPr="00076097">
        <w:rPr>
          <w:rFonts w:ascii="Times New Roman" w:hAnsi="Times New Roman" w:cs="Tahoma"/>
          <w:sz w:val="28"/>
          <w:szCs w:val="28"/>
        </w:rPr>
        <w:t xml:space="preserve"> заболеваемо</w:t>
      </w:r>
      <w:r w:rsidR="00B95512">
        <w:rPr>
          <w:rFonts w:ascii="Times New Roman" w:hAnsi="Times New Roman" w:cs="Tahoma"/>
          <w:sz w:val="28"/>
          <w:szCs w:val="28"/>
        </w:rPr>
        <w:t>сти в МДОУ: ОРВИ - 306; бронхит - 20; пневмония - 7; ангина – 2,</w:t>
      </w:r>
      <w:r w:rsidR="00BF72B3">
        <w:rPr>
          <w:rFonts w:ascii="Times New Roman" w:hAnsi="Times New Roman" w:cs="Tahoma"/>
          <w:sz w:val="28"/>
          <w:szCs w:val="28"/>
        </w:rPr>
        <w:t xml:space="preserve"> ветряная оспа - 36; прочие 0</w:t>
      </w:r>
      <w:r w:rsidRPr="00076097">
        <w:rPr>
          <w:rFonts w:ascii="Times New Roman" w:hAnsi="Times New Roman" w:cs="Tahoma"/>
          <w:sz w:val="28"/>
          <w:szCs w:val="28"/>
        </w:rPr>
        <w:t>. Всего 409 случаев. Пропущено дней по бо</w:t>
      </w:r>
      <w:r w:rsidR="00BF72B3">
        <w:rPr>
          <w:rFonts w:ascii="Times New Roman" w:hAnsi="Times New Roman" w:cs="Tahoma"/>
          <w:sz w:val="28"/>
          <w:szCs w:val="28"/>
        </w:rPr>
        <w:t>лезни 260</w:t>
      </w:r>
      <w:r w:rsidR="00F247F3">
        <w:rPr>
          <w:rFonts w:ascii="Times New Roman" w:hAnsi="Times New Roman" w:cs="Tahoma"/>
          <w:sz w:val="28"/>
          <w:szCs w:val="28"/>
        </w:rPr>
        <w:t xml:space="preserve">3, одним ребенком по </w:t>
      </w:r>
      <w:r w:rsidR="00BF72B3">
        <w:rPr>
          <w:rFonts w:ascii="Times New Roman" w:hAnsi="Times New Roman" w:cs="Tahoma"/>
          <w:sz w:val="28"/>
          <w:szCs w:val="28"/>
        </w:rPr>
        <w:t xml:space="preserve"> болезни -9,</w:t>
      </w:r>
      <w:r w:rsidR="00B95512">
        <w:rPr>
          <w:rFonts w:ascii="Times New Roman" w:hAnsi="Times New Roman" w:cs="Tahoma"/>
          <w:sz w:val="28"/>
          <w:szCs w:val="28"/>
        </w:rPr>
        <w:t>. среднее количество дней - 179, число не болевших - 48. Индекс здоровья -22,1</w:t>
      </w:r>
      <w:r w:rsidRPr="00076097">
        <w:rPr>
          <w:rFonts w:ascii="Times New Roman" w:hAnsi="Times New Roman" w:cs="Tahoma"/>
          <w:sz w:val="28"/>
          <w:szCs w:val="28"/>
        </w:rPr>
        <w:t>. Основные причины заболеваемости:</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резкий подъем вирусных заболеваний в осенний период, массовый характер заболеваемости, закрытие образовательных школ на карантин;</w:t>
      </w:r>
    </w:p>
    <w:p w:rsidR="00F247F3"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повышение процента</w:t>
      </w:r>
      <w:r w:rsidR="00F247F3">
        <w:rPr>
          <w:rFonts w:ascii="Times New Roman" w:hAnsi="Times New Roman" w:cs="Tahoma"/>
          <w:sz w:val="28"/>
          <w:szCs w:val="28"/>
        </w:rPr>
        <w:t xml:space="preserve"> заболеваемости в адаптационный период.</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xml:space="preserve">   Организации питания и состоянию системы его обеспечения уделяется большое внимание. Питание в МДОУ организовано в соответствии с санитарно-гигиеническими требованиями. Положительно отмечается работа по использованию всех необходимых мер для своевременного обеспечения разнообразными, качественными продуктами. соблюдаются сроки выдачи продуктов питания, готовых блюд. Разработано десятидневное меню, картотека блюд, ведется строгий подсчет выполнения натуральных норм питания, регулярно выставляются суточные пробы. Анализ выполнения натуральных норм по основным продуктам показал выполнение норм по мясу  100%, молоку 102%, рыбе 92%, сливочному маслу 100%, творогу 98%, овощам 105%.</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xml:space="preserve">   Подсчет калорийности проводится 1 раз в месяц по накопительной ведомости. Витаминизация осуществляется в течение года: ревитом, витаминизированными продуктами. На пищеблоке отработан принцип поточности, исключающий возможность контакта сырых и готовых к употреблению продуктов. Выполняются инструкции по обработке посуды, уборке помещений, по холодной и тепловой обработке сырья, по использованию производственного оборудования. Оборудование кухни в исправном состоянии. Осуществляется постоянный административный и производственный контроль за организацией питания со стороны всех служб и структурных подразделений МДОУ, города, бухгалтерии</w:t>
      </w:r>
      <w:r w:rsidR="004621E8">
        <w:rPr>
          <w:rFonts w:ascii="Times New Roman" w:hAnsi="Times New Roman" w:cs="Tahoma"/>
          <w:sz w:val="28"/>
          <w:szCs w:val="28"/>
        </w:rPr>
        <w:t>, Ростпотребнадзора, управления</w:t>
      </w:r>
      <w:r w:rsidRPr="00076097">
        <w:rPr>
          <w:rFonts w:ascii="Times New Roman" w:hAnsi="Times New Roman" w:cs="Tahoma"/>
          <w:sz w:val="28"/>
          <w:szCs w:val="28"/>
        </w:rPr>
        <w:t xml:space="preserve"> образования. </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xml:space="preserve">   Материально техническая база МДОУ соответствует требованиям, предъявляемым к учреждению, работающему в режиме развития. Административно-хозяйственная деятельность заложила основы обновления МДОУ и направила усилия на стабильное функционирование всех систем, сопровождающих образовательные, социально-бытовые процессы. К началу учебного года в МДОУ проведен большой текущий ремонт фасада здания, бассейна, утепление панельных швов, частичный ремонт крыши. проведена ревизия и ремонт отопительной системы в подвальном помещении. На участке МДОУ изготовлено дополнительное оборудование: скамейки, лавочки, песочницы; прове</w:t>
      </w:r>
      <w:r w:rsidR="00F247F3">
        <w:rPr>
          <w:rFonts w:ascii="Times New Roman" w:hAnsi="Times New Roman" w:cs="Tahoma"/>
          <w:sz w:val="28"/>
          <w:szCs w:val="28"/>
        </w:rPr>
        <w:t>дена по</w:t>
      </w:r>
      <w:r w:rsidRPr="00076097">
        <w:rPr>
          <w:rFonts w:ascii="Times New Roman" w:hAnsi="Times New Roman" w:cs="Tahoma"/>
          <w:sz w:val="28"/>
          <w:szCs w:val="28"/>
        </w:rPr>
        <w:t>садка деревьев, кустарников, цветов. В групповых комнатах, спальнях, приемных проведен косметический ремонт: оклеивание обоев, покраска, побелка. В туалетных комнатах установлены раковины, унитазы, смывные бочки, краны проведен монтаж стен из гипсокартона. В кабинетах, коридорах, холлах, лестничных маршах обновился интерьер: оклеены обои, проведена побелка с учетом вы</w:t>
      </w:r>
      <w:r w:rsidR="004621E8">
        <w:rPr>
          <w:rFonts w:ascii="Times New Roman" w:hAnsi="Times New Roman" w:cs="Tahoma"/>
          <w:sz w:val="28"/>
          <w:szCs w:val="28"/>
        </w:rPr>
        <w:t>бранного цветового фона, развеше</w:t>
      </w:r>
      <w:r w:rsidRPr="00076097">
        <w:rPr>
          <w:rFonts w:ascii="Times New Roman" w:hAnsi="Times New Roman" w:cs="Tahoma"/>
          <w:sz w:val="28"/>
          <w:szCs w:val="28"/>
        </w:rPr>
        <w:t>ны красивые шторы, расстелены новые дорожки. Большое внимание уделено оснащению воспитательно-образовательного процесса в группах. Игровые уголки пополнились развивающими игрушками, наглядными пособиями, двигательным оборудованием, детской мебелью в соответствии с программой "Развитие" Л.А.Венгера. В результате пр</w:t>
      </w:r>
      <w:r w:rsidR="004621E8">
        <w:rPr>
          <w:rFonts w:ascii="Times New Roman" w:hAnsi="Times New Roman" w:cs="Tahoma"/>
          <w:sz w:val="28"/>
          <w:szCs w:val="28"/>
        </w:rPr>
        <w:t>оведенного ремонта и расстановки</w:t>
      </w:r>
      <w:r w:rsidRPr="00076097">
        <w:rPr>
          <w:rFonts w:ascii="Times New Roman" w:hAnsi="Times New Roman" w:cs="Tahoma"/>
          <w:sz w:val="28"/>
          <w:szCs w:val="28"/>
        </w:rPr>
        <w:t xml:space="preserve"> оборудования  улучшились условия предметно-развивающей среды для удовлетворения потребностей детей в общении, в развитии познавательных и творческих способностей. Физкультурный зал пополнился игровым, спортивным оборудованием. Музыкальный зал обновился: подобрана цветовая гамма в оформлении интерьера</w:t>
      </w:r>
      <w:r w:rsidR="004621E8">
        <w:rPr>
          <w:rFonts w:ascii="Times New Roman" w:hAnsi="Times New Roman" w:cs="Tahoma"/>
          <w:sz w:val="28"/>
          <w:szCs w:val="28"/>
        </w:rPr>
        <w:t>, пополнился музыкальным оборудованием</w:t>
      </w:r>
      <w:r w:rsidRPr="00076097">
        <w:rPr>
          <w:rFonts w:ascii="Times New Roman" w:hAnsi="Times New Roman" w:cs="Tahoma"/>
          <w:sz w:val="28"/>
          <w:szCs w:val="28"/>
        </w:rPr>
        <w:t xml:space="preserve">. </w:t>
      </w:r>
    </w:p>
    <w:p w:rsidR="00F52916" w:rsidRPr="00076097" w:rsidRDefault="004621E8" w:rsidP="00F247F3">
      <w:pPr>
        <w:ind w:firstLine="255"/>
        <w:jc w:val="both"/>
        <w:rPr>
          <w:rFonts w:ascii="Times New Roman" w:hAnsi="Times New Roman" w:cs="Tahoma"/>
          <w:sz w:val="28"/>
          <w:szCs w:val="28"/>
        </w:rPr>
      </w:pPr>
      <w:r>
        <w:rPr>
          <w:rFonts w:ascii="Times New Roman" w:hAnsi="Times New Roman" w:cs="Tahoma"/>
          <w:sz w:val="28"/>
          <w:szCs w:val="28"/>
        </w:rPr>
        <w:t xml:space="preserve">     </w:t>
      </w:r>
      <w:r w:rsidR="00F52916" w:rsidRPr="00076097">
        <w:rPr>
          <w:rFonts w:ascii="Times New Roman" w:hAnsi="Times New Roman" w:cs="Tahoma"/>
          <w:sz w:val="28"/>
          <w:szCs w:val="28"/>
        </w:rPr>
        <w:t xml:space="preserve"> </w:t>
      </w:r>
      <w:r>
        <w:rPr>
          <w:rFonts w:ascii="Times New Roman" w:hAnsi="Times New Roman" w:cs="Tahoma"/>
          <w:sz w:val="28"/>
          <w:szCs w:val="28"/>
        </w:rPr>
        <w:t>Г</w:t>
      </w:r>
      <w:r w:rsidR="00F52916" w:rsidRPr="00076097">
        <w:rPr>
          <w:rFonts w:ascii="Times New Roman" w:hAnsi="Times New Roman" w:cs="Tahoma"/>
          <w:sz w:val="28"/>
          <w:szCs w:val="28"/>
        </w:rPr>
        <w:t>лав</w:t>
      </w:r>
      <w:r>
        <w:rPr>
          <w:rFonts w:ascii="Times New Roman" w:hAnsi="Times New Roman" w:cs="Tahoma"/>
          <w:sz w:val="28"/>
          <w:szCs w:val="28"/>
        </w:rPr>
        <w:t>а</w:t>
      </w:r>
      <w:r w:rsidR="00F52916" w:rsidRPr="00076097">
        <w:rPr>
          <w:rFonts w:ascii="Times New Roman" w:hAnsi="Times New Roman" w:cs="Tahoma"/>
          <w:sz w:val="28"/>
          <w:szCs w:val="28"/>
        </w:rPr>
        <w:t xml:space="preserve"> </w:t>
      </w:r>
      <w:r>
        <w:rPr>
          <w:rFonts w:ascii="Times New Roman" w:hAnsi="Times New Roman" w:cs="Tahoma"/>
          <w:sz w:val="28"/>
          <w:szCs w:val="28"/>
        </w:rPr>
        <w:t xml:space="preserve">Администрации </w:t>
      </w:r>
      <w:r w:rsidR="00F52916" w:rsidRPr="00076097">
        <w:rPr>
          <w:rFonts w:ascii="Times New Roman" w:hAnsi="Times New Roman" w:cs="Tahoma"/>
          <w:sz w:val="28"/>
          <w:szCs w:val="28"/>
        </w:rPr>
        <w:t xml:space="preserve">города </w:t>
      </w:r>
      <w:r>
        <w:rPr>
          <w:rFonts w:ascii="Times New Roman" w:hAnsi="Times New Roman" w:cs="Tahoma"/>
          <w:sz w:val="28"/>
          <w:szCs w:val="28"/>
        </w:rPr>
        <w:t xml:space="preserve">Прокопьевска </w:t>
      </w:r>
      <w:r w:rsidR="00F52916" w:rsidRPr="00076097">
        <w:rPr>
          <w:rFonts w:ascii="Times New Roman" w:hAnsi="Times New Roman" w:cs="Tahoma"/>
          <w:sz w:val="28"/>
          <w:szCs w:val="28"/>
        </w:rPr>
        <w:t>Гаранин</w:t>
      </w:r>
      <w:r>
        <w:rPr>
          <w:rFonts w:ascii="Times New Roman" w:hAnsi="Times New Roman" w:cs="Tahoma"/>
          <w:sz w:val="28"/>
          <w:szCs w:val="28"/>
        </w:rPr>
        <w:t xml:space="preserve"> В.А. оказал</w:t>
      </w:r>
      <w:r w:rsidR="00F52916" w:rsidRPr="00076097">
        <w:rPr>
          <w:rFonts w:ascii="Times New Roman" w:hAnsi="Times New Roman" w:cs="Tahoma"/>
          <w:sz w:val="28"/>
          <w:szCs w:val="28"/>
        </w:rPr>
        <w:t xml:space="preserve"> материальную помощь МДОУ на развитие и оборудование музыкального зала, приобретены: электронное фортепиано, музыкальный центр, взрослые и детские стулья в количестве 60 штук.</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xml:space="preserve">    Результаты административно-хозяйственной деятельности МДОУ оказывают существенное влияние на качество и уровень воспитательно-образовательной работы, а также на обеспечение охраны жизни и здоровья детей. Сегодня роль </w:t>
      </w:r>
      <w:r w:rsidR="004E3281">
        <w:rPr>
          <w:rFonts w:ascii="Times New Roman" w:hAnsi="Times New Roman" w:cs="Tahoma"/>
          <w:sz w:val="28"/>
          <w:szCs w:val="28"/>
        </w:rPr>
        <w:t xml:space="preserve"> </w:t>
      </w:r>
      <w:r w:rsidRPr="00076097">
        <w:rPr>
          <w:rFonts w:ascii="Times New Roman" w:hAnsi="Times New Roman" w:cs="Tahoma"/>
          <w:sz w:val="28"/>
          <w:szCs w:val="28"/>
        </w:rPr>
        <w:t xml:space="preserve"> административно-</w:t>
      </w:r>
      <w:r w:rsidR="004E3281">
        <w:rPr>
          <w:rFonts w:ascii="Times New Roman" w:hAnsi="Times New Roman" w:cs="Tahoma"/>
          <w:sz w:val="28"/>
          <w:szCs w:val="28"/>
        </w:rPr>
        <w:t>хозяйственной деятельности МДОУ</w:t>
      </w:r>
      <w:r w:rsidRPr="00076097">
        <w:rPr>
          <w:rFonts w:ascii="Times New Roman" w:hAnsi="Times New Roman" w:cs="Tahoma"/>
          <w:sz w:val="28"/>
          <w:szCs w:val="28"/>
        </w:rPr>
        <w:t xml:space="preserve"> значительно возросла. Этому свидетельствует подписанный всеми членами комиссии акт готовности учреждения к новому учебному году, лицензирование, аттестация и аккредитация МДОУ. По результатам готовности МДОУ к учебному году и качественному ремонту здания, территории детского сада коллектив во главе с заведующей Вуйминой Н.И. бы</w:t>
      </w:r>
      <w:r w:rsidR="00F247F3">
        <w:rPr>
          <w:rFonts w:ascii="Times New Roman" w:hAnsi="Times New Roman" w:cs="Tahoma"/>
          <w:sz w:val="28"/>
          <w:szCs w:val="28"/>
        </w:rPr>
        <w:t>л</w:t>
      </w:r>
      <w:r w:rsidRPr="00076097">
        <w:rPr>
          <w:rFonts w:ascii="Times New Roman" w:hAnsi="Times New Roman" w:cs="Tahoma"/>
          <w:sz w:val="28"/>
          <w:szCs w:val="28"/>
        </w:rPr>
        <w:t xml:space="preserve"> награжден благодарственными письмами и денежными премиями Администрации города Прокопьевска.</w:t>
      </w:r>
    </w:p>
    <w:p w:rsidR="00F52916" w:rsidRPr="00076097" w:rsidRDefault="00F52916" w:rsidP="00F247F3">
      <w:pPr>
        <w:ind w:firstLine="255"/>
        <w:jc w:val="center"/>
        <w:rPr>
          <w:rFonts w:ascii="Times New Roman" w:hAnsi="Times New Roman" w:cs="Tahoma"/>
          <w:sz w:val="28"/>
          <w:szCs w:val="28"/>
          <w:u w:val="single"/>
        </w:rPr>
      </w:pPr>
      <w:r w:rsidRPr="00076097">
        <w:rPr>
          <w:rFonts w:ascii="Times New Roman" w:hAnsi="Times New Roman" w:cs="Tahoma"/>
          <w:sz w:val="28"/>
          <w:szCs w:val="28"/>
          <w:u w:val="single"/>
        </w:rPr>
        <w:t>IV Кадровый потенциал педагогических кадров</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xml:space="preserve">   При выстраивании системы педагогической деятельности важной линией является роль мастерства кадров, профессиональный потенциал, повышение квалификации сотрудников и творческий поиск коллектива.</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xml:space="preserve">  В МДОУ работают 78 сотрудников, из них 6 сотрудников находятся в отпуске по уходу за ребенком. Осуществляет воспитательно-образовательный процесс 38 педагогов, из них 28 воспитателей, 1 старший воспитатель, 2 музыкальных руководителей,  4 учителя-логопеда, 1 педагог-психолог, 1 инструктор по физической культуре. 1 педагог дополнительного образования (хореограф). Возглавляет МДОУ заведующая Вуймина Н.И.</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xml:space="preserve">  Из них имеют высшее профессиональное образование 66 %; учатся в ВУЗах 13%; среднее профессиональное - 18%; учатся в педагогическом колледже 3%. </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xml:space="preserve">     Аттестованы на высшую квалификационную категорию 24%; 1 категорию 32%; 2 категорию 18%;  без квалификационной категории 26%; молодых специалистов 8%. </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xml:space="preserve">     Педагогический стаж: </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от 1 года до 5 лет - 29%;</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от 6 до 10 лет - 16%;</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от 11 до 15 лет - 11%;</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от 16 до 20 лет - 5 %;</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от 21 до 25лет - 18%;</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xml:space="preserve">- более 25 лет - 21%. </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xml:space="preserve">   План курсов повышения и переподготовки педагогических кадров выполняется на 100%. Средний возраст работающих педагогов 35 лет, что свидетельствует </w:t>
      </w:r>
      <w:r w:rsidR="004E3281">
        <w:rPr>
          <w:rFonts w:ascii="Times New Roman" w:hAnsi="Times New Roman" w:cs="Tahoma"/>
          <w:sz w:val="28"/>
          <w:szCs w:val="28"/>
        </w:rPr>
        <w:t>о мобильности и работоспособности</w:t>
      </w:r>
      <w:r w:rsidRPr="00076097">
        <w:rPr>
          <w:rFonts w:ascii="Times New Roman" w:hAnsi="Times New Roman" w:cs="Tahoma"/>
          <w:sz w:val="28"/>
          <w:szCs w:val="28"/>
        </w:rPr>
        <w:t xml:space="preserve"> коллектива. </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xml:space="preserve">    Результатом творческого самовыражения инновационной деятельности, совершенствования педагогического мастерства является участие во Всероссийских, областных и городских мероприятиях, из них: </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МДОУ - лауреат Всероссийского конкурса "Детский сад России - 2004, 2005 год", обладатель диплома "Знак качества образования";</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диплом III степени юбилейного 10</w:t>
      </w:r>
      <w:r w:rsidR="004E3281">
        <w:rPr>
          <w:rFonts w:ascii="Times New Roman" w:hAnsi="Times New Roman" w:cs="Tahoma"/>
          <w:sz w:val="28"/>
          <w:szCs w:val="28"/>
        </w:rPr>
        <w:t>-</w:t>
      </w:r>
      <w:r w:rsidRPr="00076097">
        <w:rPr>
          <w:rFonts w:ascii="Times New Roman" w:hAnsi="Times New Roman" w:cs="Tahoma"/>
          <w:sz w:val="28"/>
          <w:szCs w:val="28"/>
        </w:rPr>
        <w:t>го областного конкурса "Детский сад года -  2004";</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xml:space="preserve"> - лауреат и II место городского конкурса "Воспитатель года - 2006,2007 года";</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дипломант конкурса "Росточек: мир спасут дети", 2009год;</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дипломант конкурса детских рисунков "Моя Родина - 2009год".</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xml:space="preserve">     Реализуя профессиональный потенциал педагоги участвуют в апробации инновационных технологий, моделируют творческие проекты, программы: 22 педагога МДОУ награждены дипломами и сертификатами за публикацию материалов на сайте всероссийского </w:t>
      </w:r>
      <w:r w:rsidR="004E3281">
        <w:rPr>
          <w:rFonts w:ascii="Times New Roman" w:hAnsi="Times New Roman" w:cs="Tahoma"/>
          <w:sz w:val="28"/>
          <w:szCs w:val="28"/>
        </w:rPr>
        <w:t>фестиваля педагогических идей "О</w:t>
      </w:r>
      <w:r w:rsidRPr="00076097">
        <w:rPr>
          <w:rFonts w:ascii="Times New Roman" w:hAnsi="Times New Roman" w:cs="Tahoma"/>
          <w:sz w:val="28"/>
          <w:szCs w:val="28"/>
        </w:rPr>
        <w:t>ткрытый урок", 2005,2006,2007,2008,2009 года. В инновационной деятельности участвуют 53% педагогов.</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xml:space="preserve"> Профессиональные достижения отдельных педагогов за 2008-2009 год: </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участие в конкур</w:t>
      </w:r>
      <w:r w:rsidR="00BF72B3">
        <w:rPr>
          <w:rFonts w:ascii="Times New Roman" w:hAnsi="Times New Roman" w:cs="Tahoma"/>
          <w:sz w:val="28"/>
          <w:szCs w:val="28"/>
        </w:rPr>
        <w:t>сах 2009-2010</w:t>
      </w:r>
      <w:r w:rsidRPr="00076097">
        <w:rPr>
          <w:rFonts w:ascii="Times New Roman" w:hAnsi="Times New Roman" w:cs="Tahoma"/>
          <w:sz w:val="28"/>
          <w:szCs w:val="28"/>
        </w:rPr>
        <w:t xml:space="preserve"> годы: Вуй</w:t>
      </w:r>
      <w:r w:rsidR="00152085">
        <w:rPr>
          <w:rFonts w:ascii="Times New Roman" w:hAnsi="Times New Roman" w:cs="Tahoma"/>
          <w:sz w:val="28"/>
          <w:szCs w:val="28"/>
        </w:rPr>
        <w:t>мина Н.И., заведующая, Агапкина Е.Ю</w:t>
      </w:r>
      <w:r w:rsidRPr="00076097">
        <w:rPr>
          <w:rFonts w:ascii="Times New Roman" w:hAnsi="Times New Roman" w:cs="Tahoma"/>
          <w:sz w:val="28"/>
          <w:szCs w:val="28"/>
        </w:rPr>
        <w:t>, старший воспитатель, Ирошникова Е.А., воспитатель, Дехант Л.Н., воспитатель, Гулина О.В., инструктор по физической культуре, Мымрина Е.В., воспитате</w:t>
      </w:r>
      <w:r w:rsidR="004E3281">
        <w:rPr>
          <w:rFonts w:ascii="Times New Roman" w:hAnsi="Times New Roman" w:cs="Tahoma"/>
          <w:sz w:val="28"/>
          <w:szCs w:val="28"/>
        </w:rPr>
        <w:t>ль, Локманова М.А., воспитатель;</w:t>
      </w:r>
      <w:r w:rsidRPr="00076097">
        <w:rPr>
          <w:rFonts w:ascii="Times New Roman" w:hAnsi="Times New Roman" w:cs="Tahoma"/>
          <w:sz w:val="28"/>
          <w:szCs w:val="28"/>
        </w:rPr>
        <w:t xml:space="preserve"> </w:t>
      </w:r>
    </w:p>
    <w:p w:rsidR="00F52916" w:rsidRPr="00076097" w:rsidRDefault="00F52916" w:rsidP="00F247F3">
      <w:pPr>
        <w:ind w:firstLine="255"/>
        <w:jc w:val="both"/>
        <w:rPr>
          <w:rFonts w:ascii="Times New Roman" w:hAnsi="Times New Roman" w:cs="Tahoma"/>
          <w:sz w:val="28"/>
          <w:szCs w:val="28"/>
        </w:rPr>
      </w:pPr>
      <w:r w:rsidRPr="00076097">
        <w:rPr>
          <w:rFonts w:ascii="Times New Roman" w:hAnsi="Times New Roman" w:cs="Tahoma"/>
          <w:sz w:val="28"/>
          <w:szCs w:val="28"/>
        </w:rPr>
        <w:t>- предъявляли инновационный опыт рабо</w:t>
      </w:r>
      <w:r w:rsidR="004E3281">
        <w:rPr>
          <w:rFonts w:ascii="Times New Roman" w:hAnsi="Times New Roman" w:cs="Tahoma"/>
          <w:sz w:val="28"/>
          <w:szCs w:val="28"/>
        </w:rPr>
        <w:t>ты на Всероссийский фестиваль "О</w:t>
      </w:r>
      <w:r w:rsidR="00BF72B3">
        <w:rPr>
          <w:rFonts w:ascii="Times New Roman" w:hAnsi="Times New Roman" w:cs="Tahoma"/>
          <w:sz w:val="28"/>
          <w:szCs w:val="28"/>
        </w:rPr>
        <w:t>ткрытый урок", 2009-2010</w:t>
      </w:r>
      <w:r w:rsidRPr="00076097">
        <w:rPr>
          <w:rFonts w:ascii="Times New Roman" w:hAnsi="Times New Roman" w:cs="Tahoma"/>
          <w:sz w:val="28"/>
          <w:szCs w:val="28"/>
        </w:rPr>
        <w:t>годы: Корчуганова Е.Ю. учитель-логопед, Тымченко Т.В.,  воспитатель-социальный педагог,  Гулина О.В., инструктор по физической культуре, Мымрина Е.В., воспитатель, Гончарова М.С. воспитатель.</w:t>
      </w:r>
    </w:p>
    <w:p w:rsidR="00F52916" w:rsidRPr="00076097" w:rsidRDefault="00F52916" w:rsidP="00076097">
      <w:pPr>
        <w:ind w:left="45"/>
        <w:jc w:val="both"/>
        <w:rPr>
          <w:rFonts w:ascii="Times New Roman" w:hAnsi="Times New Roman" w:cs="Tahoma"/>
          <w:sz w:val="28"/>
          <w:szCs w:val="28"/>
        </w:rPr>
      </w:pPr>
      <w:r w:rsidRPr="00076097">
        <w:rPr>
          <w:rFonts w:ascii="Times New Roman" w:hAnsi="Times New Roman" w:cs="Tahoma"/>
          <w:sz w:val="28"/>
          <w:szCs w:val="28"/>
        </w:rPr>
        <w:t xml:space="preserve">      Имеют звания и награды МДОУ:</w:t>
      </w:r>
    </w:p>
    <w:p w:rsidR="00F52916" w:rsidRPr="00076097" w:rsidRDefault="00F52916" w:rsidP="00076097">
      <w:pPr>
        <w:ind w:left="45"/>
        <w:jc w:val="both"/>
        <w:rPr>
          <w:rFonts w:ascii="Times New Roman" w:hAnsi="Times New Roman" w:cs="Tahoma"/>
          <w:sz w:val="28"/>
          <w:szCs w:val="28"/>
        </w:rPr>
      </w:pPr>
      <w:r w:rsidRPr="00076097">
        <w:rPr>
          <w:rFonts w:ascii="Times New Roman" w:hAnsi="Times New Roman" w:cs="Tahoma"/>
          <w:sz w:val="28"/>
          <w:szCs w:val="28"/>
        </w:rPr>
        <w:t>- значок "Отличник народного просвещения" -1;</w:t>
      </w:r>
    </w:p>
    <w:p w:rsidR="00F52916" w:rsidRPr="00076097" w:rsidRDefault="00F52916" w:rsidP="00076097">
      <w:pPr>
        <w:ind w:left="45"/>
        <w:jc w:val="both"/>
        <w:rPr>
          <w:rFonts w:ascii="Times New Roman" w:hAnsi="Times New Roman" w:cs="Tahoma"/>
          <w:sz w:val="28"/>
          <w:szCs w:val="28"/>
        </w:rPr>
      </w:pPr>
      <w:r w:rsidRPr="00076097">
        <w:rPr>
          <w:rFonts w:ascii="Times New Roman" w:hAnsi="Times New Roman" w:cs="Tahoma"/>
          <w:sz w:val="28"/>
          <w:szCs w:val="28"/>
        </w:rPr>
        <w:t>- нагрудный знак "Почетный работник общего образования РФ" -4;</w:t>
      </w:r>
    </w:p>
    <w:p w:rsidR="00F52916" w:rsidRPr="00076097" w:rsidRDefault="00F52916" w:rsidP="00076097">
      <w:pPr>
        <w:ind w:left="45"/>
        <w:jc w:val="both"/>
        <w:rPr>
          <w:rFonts w:ascii="Times New Roman" w:hAnsi="Times New Roman" w:cs="Tahoma"/>
          <w:sz w:val="28"/>
          <w:szCs w:val="28"/>
        </w:rPr>
      </w:pPr>
      <w:r w:rsidRPr="00076097">
        <w:rPr>
          <w:rFonts w:ascii="Times New Roman" w:hAnsi="Times New Roman" w:cs="Tahoma"/>
          <w:sz w:val="28"/>
          <w:szCs w:val="28"/>
        </w:rPr>
        <w:t>- медаль Кузбасса "за достойное воспитание детей"- 2.</w:t>
      </w:r>
    </w:p>
    <w:p w:rsidR="00F52916" w:rsidRPr="00076097" w:rsidRDefault="00F52916" w:rsidP="00076097">
      <w:pPr>
        <w:ind w:left="45"/>
        <w:jc w:val="both"/>
        <w:rPr>
          <w:rFonts w:ascii="Times New Roman" w:hAnsi="Times New Roman" w:cs="Tahoma"/>
          <w:sz w:val="28"/>
          <w:szCs w:val="28"/>
        </w:rPr>
      </w:pPr>
      <w:r w:rsidRPr="00076097">
        <w:rPr>
          <w:rFonts w:ascii="Times New Roman" w:hAnsi="Times New Roman" w:cs="Tahoma"/>
          <w:sz w:val="28"/>
          <w:szCs w:val="28"/>
        </w:rPr>
        <w:t xml:space="preserve">     Соотношение воспитанников, приходящихся на 1го взрослого:</w:t>
      </w:r>
    </w:p>
    <w:p w:rsidR="00F52916" w:rsidRPr="00076097" w:rsidRDefault="00F52916" w:rsidP="00076097">
      <w:pPr>
        <w:ind w:left="45"/>
        <w:jc w:val="both"/>
        <w:rPr>
          <w:rFonts w:ascii="Times New Roman" w:hAnsi="Times New Roman" w:cs="Tahoma"/>
          <w:sz w:val="28"/>
          <w:szCs w:val="28"/>
        </w:rPr>
      </w:pPr>
      <w:r w:rsidRPr="00076097">
        <w:rPr>
          <w:rFonts w:ascii="Times New Roman" w:hAnsi="Times New Roman" w:cs="Tahoma"/>
          <w:sz w:val="28"/>
          <w:szCs w:val="28"/>
        </w:rPr>
        <w:t>- воспитанники/педагоги - 250/ 38 =6,5;</w:t>
      </w:r>
    </w:p>
    <w:p w:rsidR="00F52916" w:rsidRPr="00076097" w:rsidRDefault="00F52916" w:rsidP="00076097">
      <w:pPr>
        <w:ind w:left="45"/>
        <w:jc w:val="both"/>
        <w:rPr>
          <w:rFonts w:ascii="Times New Roman" w:hAnsi="Times New Roman" w:cs="Tahoma"/>
          <w:sz w:val="28"/>
          <w:szCs w:val="28"/>
        </w:rPr>
      </w:pPr>
      <w:r w:rsidRPr="00076097">
        <w:rPr>
          <w:rFonts w:ascii="Times New Roman" w:hAnsi="Times New Roman" w:cs="Tahoma"/>
          <w:sz w:val="28"/>
          <w:szCs w:val="28"/>
        </w:rPr>
        <w:t>- воспитанники/сотрудники - 250/ 72=3,5.</w:t>
      </w:r>
    </w:p>
    <w:p w:rsidR="00F52916" w:rsidRPr="00076097" w:rsidRDefault="00F52916" w:rsidP="00076097">
      <w:pPr>
        <w:ind w:left="45"/>
        <w:jc w:val="both"/>
        <w:rPr>
          <w:rFonts w:ascii="Times New Roman" w:hAnsi="Times New Roman" w:cs="Tahoma"/>
          <w:sz w:val="28"/>
          <w:szCs w:val="28"/>
        </w:rPr>
      </w:pPr>
      <w:r w:rsidRPr="00076097">
        <w:rPr>
          <w:rFonts w:ascii="Times New Roman" w:hAnsi="Times New Roman" w:cs="Tahoma"/>
          <w:sz w:val="28"/>
          <w:szCs w:val="28"/>
        </w:rPr>
        <w:t xml:space="preserve">     Оценка деятельности МДОУ родителями воспитанников высокая, об этом свидетельствуют анкеты роди</w:t>
      </w:r>
      <w:r w:rsidR="00F247F3">
        <w:rPr>
          <w:rFonts w:ascii="Times New Roman" w:hAnsi="Times New Roman" w:cs="Tahoma"/>
          <w:sz w:val="28"/>
          <w:szCs w:val="28"/>
        </w:rPr>
        <w:t>телей, отзывы о посещениях "дней</w:t>
      </w:r>
      <w:r w:rsidRPr="00076097">
        <w:rPr>
          <w:rFonts w:ascii="Times New Roman" w:hAnsi="Times New Roman" w:cs="Tahoma"/>
          <w:sz w:val="28"/>
          <w:szCs w:val="28"/>
        </w:rPr>
        <w:t xml:space="preserve"> открытых дверей", родительских собраний; участие родителе</w:t>
      </w:r>
      <w:r w:rsidR="00F247F3">
        <w:rPr>
          <w:rFonts w:ascii="Times New Roman" w:hAnsi="Times New Roman" w:cs="Tahoma"/>
          <w:sz w:val="28"/>
          <w:szCs w:val="28"/>
        </w:rPr>
        <w:t>й</w:t>
      </w:r>
      <w:r w:rsidRPr="00076097">
        <w:rPr>
          <w:rFonts w:ascii="Times New Roman" w:hAnsi="Times New Roman" w:cs="Tahoma"/>
          <w:sz w:val="28"/>
          <w:szCs w:val="28"/>
        </w:rPr>
        <w:t xml:space="preserve"> в совместных выставках "дары осени" и в спортивных праздниках "веселые старты"; проведение совм</w:t>
      </w:r>
      <w:r w:rsidR="004E3281">
        <w:rPr>
          <w:rFonts w:ascii="Times New Roman" w:hAnsi="Times New Roman" w:cs="Tahoma"/>
          <w:sz w:val="28"/>
          <w:szCs w:val="28"/>
        </w:rPr>
        <w:t>естных праздников "день рождени</w:t>
      </w:r>
      <w:r w:rsidR="00F247F3">
        <w:rPr>
          <w:rFonts w:ascii="Times New Roman" w:hAnsi="Times New Roman" w:cs="Tahoma"/>
          <w:sz w:val="28"/>
          <w:szCs w:val="28"/>
        </w:rPr>
        <w:t>я</w:t>
      </w:r>
      <w:r w:rsidRPr="00076097">
        <w:rPr>
          <w:rFonts w:ascii="Times New Roman" w:hAnsi="Times New Roman" w:cs="Tahoma"/>
          <w:sz w:val="28"/>
          <w:szCs w:val="28"/>
        </w:rPr>
        <w:t xml:space="preserve"> группы".</w:t>
      </w:r>
    </w:p>
    <w:p w:rsidR="00F52916" w:rsidRPr="00076097" w:rsidRDefault="00F52916" w:rsidP="00076097">
      <w:pPr>
        <w:ind w:left="45"/>
        <w:jc w:val="both"/>
        <w:rPr>
          <w:rFonts w:ascii="Times New Roman" w:hAnsi="Times New Roman" w:cs="Tahoma"/>
          <w:sz w:val="28"/>
          <w:szCs w:val="28"/>
        </w:rPr>
      </w:pPr>
      <w:r w:rsidRPr="00076097">
        <w:rPr>
          <w:rFonts w:ascii="Times New Roman" w:hAnsi="Times New Roman" w:cs="Tahoma"/>
          <w:sz w:val="28"/>
          <w:szCs w:val="28"/>
        </w:rPr>
        <w:t xml:space="preserve">     Отзывы коллег, педагогов городских МО свидетельствуют о повышении качества воспитательно-образовательного процесса в МДОУ. Положительная оценка была дана Главой города Прокопьевска Гараниным В.А. по результатам готовности МДОУ к новому учебному году всему коллективу, который возглавляет заведующая Вуймина Н.И., </w:t>
      </w:r>
      <w:r w:rsidR="004E3281">
        <w:rPr>
          <w:rFonts w:ascii="Times New Roman" w:hAnsi="Times New Roman" w:cs="Tahoma"/>
          <w:sz w:val="28"/>
          <w:szCs w:val="28"/>
        </w:rPr>
        <w:t xml:space="preserve">её </w:t>
      </w:r>
      <w:r w:rsidRPr="00076097">
        <w:rPr>
          <w:rFonts w:ascii="Times New Roman" w:hAnsi="Times New Roman" w:cs="Tahoma"/>
          <w:sz w:val="28"/>
          <w:szCs w:val="28"/>
        </w:rPr>
        <w:t xml:space="preserve">управленческой деятельности и административно-хозяйственной работе. </w:t>
      </w:r>
    </w:p>
    <w:p w:rsidR="00F52916" w:rsidRDefault="00F52916" w:rsidP="00076097">
      <w:pPr>
        <w:ind w:left="45"/>
        <w:jc w:val="both"/>
        <w:rPr>
          <w:rFonts w:ascii="Times New Roman" w:hAnsi="Times New Roman" w:cs="Tahoma"/>
          <w:sz w:val="28"/>
          <w:szCs w:val="28"/>
        </w:rPr>
      </w:pPr>
      <w:r w:rsidRPr="00076097">
        <w:rPr>
          <w:rFonts w:ascii="Times New Roman" w:hAnsi="Times New Roman" w:cs="Tahoma"/>
          <w:sz w:val="28"/>
          <w:szCs w:val="28"/>
        </w:rPr>
        <w:t xml:space="preserve">      Об этом неоднократно говорилось в СМИ: городском телевидении, канал "27 </w:t>
      </w:r>
      <w:r w:rsidR="004E3281">
        <w:rPr>
          <w:rFonts w:ascii="Times New Roman" w:hAnsi="Times New Roman" w:cs="Tahoma"/>
          <w:sz w:val="28"/>
          <w:szCs w:val="28"/>
        </w:rPr>
        <w:t>плюс</w:t>
      </w:r>
      <w:r w:rsidRPr="00076097">
        <w:rPr>
          <w:rFonts w:ascii="Times New Roman" w:hAnsi="Times New Roman" w:cs="Tahoma"/>
          <w:sz w:val="28"/>
          <w:szCs w:val="28"/>
        </w:rPr>
        <w:t>" и в газете "Шахтерская правда"</w:t>
      </w:r>
    </w:p>
    <w:p w:rsidR="00C84E5E" w:rsidRPr="00076097" w:rsidRDefault="00C84E5E" w:rsidP="00076097">
      <w:pPr>
        <w:ind w:left="45"/>
        <w:jc w:val="both"/>
        <w:rPr>
          <w:rFonts w:ascii="Times New Roman" w:hAnsi="Times New Roman" w:cs="Tahoma"/>
          <w:sz w:val="28"/>
          <w:szCs w:val="28"/>
        </w:rPr>
      </w:pPr>
    </w:p>
    <w:p w:rsidR="00F52916" w:rsidRPr="00076097" w:rsidRDefault="00F52916" w:rsidP="00076097">
      <w:pPr>
        <w:ind w:left="45"/>
        <w:jc w:val="center"/>
        <w:rPr>
          <w:rFonts w:ascii="Times New Roman" w:hAnsi="Times New Roman" w:cs="Tahoma"/>
          <w:sz w:val="28"/>
          <w:szCs w:val="28"/>
          <w:u w:val="single"/>
        </w:rPr>
      </w:pPr>
      <w:r w:rsidRPr="00076097">
        <w:rPr>
          <w:rFonts w:ascii="Times New Roman" w:hAnsi="Times New Roman" w:cs="Tahoma"/>
          <w:sz w:val="28"/>
          <w:szCs w:val="28"/>
          <w:u w:val="single"/>
        </w:rPr>
        <w:t>V Финансовые ресурсы МДОУ и их использование.</w:t>
      </w:r>
    </w:p>
    <w:p w:rsidR="00F52916" w:rsidRPr="00076097" w:rsidRDefault="00F52916" w:rsidP="00076097">
      <w:pPr>
        <w:ind w:left="45" w:firstLine="525"/>
        <w:jc w:val="both"/>
        <w:rPr>
          <w:rFonts w:ascii="Times New Roman" w:hAnsi="Times New Roman" w:cs="Tahoma"/>
          <w:sz w:val="28"/>
          <w:szCs w:val="28"/>
        </w:rPr>
      </w:pPr>
      <w:r w:rsidRPr="00076097">
        <w:rPr>
          <w:rFonts w:ascii="Times New Roman" w:hAnsi="Times New Roman" w:cs="Tahoma"/>
          <w:sz w:val="28"/>
          <w:szCs w:val="28"/>
        </w:rPr>
        <w:t xml:space="preserve">Наше учреждение является муниципальным и финансируется из городского бюджета. Официальная родительская плата составляет 800 рублей в месяц на одного  ребенка. Эти деньги поступают на организацию питания. Новая социально-экономическая ситуация в стране, расширение хозяйственной самостоятельности требует </w:t>
      </w:r>
      <w:r w:rsidR="004E3281">
        <w:rPr>
          <w:rFonts w:ascii="Times New Roman" w:hAnsi="Times New Roman" w:cs="Tahoma"/>
          <w:sz w:val="28"/>
          <w:szCs w:val="28"/>
        </w:rPr>
        <w:t>д</w:t>
      </w:r>
      <w:r w:rsidRPr="00076097">
        <w:rPr>
          <w:rFonts w:ascii="Times New Roman" w:hAnsi="Times New Roman" w:cs="Tahoma"/>
          <w:sz w:val="28"/>
          <w:szCs w:val="28"/>
        </w:rPr>
        <w:t>ругого подхода к формированию финансовых средств на развитие МДОУ. Используются дополнительные источники финансирования: добровольные пожертвования родителей, предпринимателей. Все добровольные пожертвования были затрачены на текущий ремонт фасада здания, бассейна, а также на ремонт помещений детского сада  к началу учебного года.</w:t>
      </w:r>
    </w:p>
    <w:p w:rsidR="00F52916" w:rsidRDefault="00F52916" w:rsidP="00076097">
      <w:pPr>
        <w:ind w:left="45" w:firstLine="525"/>
        <w:jc w:val="both"/>
        <w:rPr>
          <w:rFonts w:ascii="Times New Roman" w:hAnsi="Times New Roman" w:cs="Tahoma"/>
          <w:sz w:val="28"/>
          <w:szCs w:val="28"/>
        </w:rPr>
      </w:pPr>
    </w:p>
    <w:p w:rsidR="00F52916" w:rsidRPr="00076097" w:rsidRDefault="00F52916" w:rsidP="00076097">
      <w:pPr>
        <w:ind w:left="45" w:firstLine="525"/>
        <w:jc w:val="both"/>
        <w:rPr>
          <w:rFonts w:ascii="Times New Roman" w:hAnsi="Times New Roman" w:cs="Tahoma"/>
          <w:sz w:val="28"/>
          <w:szCs w:val="28"/>
        </w:rPr>
      </w:pPr>
      <w:r w:rsidRPr="00076097">
        <w:rPr>
          <w:rFonts w:ascii="Times New Roman" w:hAnsi="Times New Roman" w:cs="Tahoma"/>
          <w:sz w:val="28"/>
          <w:szCs w:val="28"/>
        </w:rPr>
        <w:t xml:space="preserve">На основании Закона Кемеровской области от 28.07.2006 года №111-03 "О социальной поддержки отдельных категорий семей, имеющих детей".  </w:t>
      </w:r>
      <w:r w:rsidR="00644DB5">
        <w:rPr>
          <w:rFonts w:ascii="Times New Roman" w:hAnsi="Times New Roman" w:cs="Tahoma"/>
          <w:sz w:val="28"/>
          <w:szCs w:val="28"/>
        </w:rPr>
        <w:t>в</w:t>
      </w:r>
      <w:r w:rsidRPr="00076097">
        <w:rPr>
          <w:rFonts w:ascii="Times New Roman" w:hAnsi="Times New Roman" w:cs="Tahoma"/>
          <w:sz w:val="28"/>
          <w:szCs w:val="28"/>
        </w:rPr>
        <w:t>ключены в список 17 родителей на получение льготы</w:t>
      </w:r>
      <w:r w:rsidR="00644DB5">
        <w:rPr>
          <w:rFonts w:ascii="Times New Roman" w:hAnsi="Times New Roman" w:cs="Tahoma"/>
          <w:sz w:val="28"/>
          <w:szCs w:val="28"/>
        </w:rPr>
        <w:t xml:space="preserve"> по оплате за питание 21-го ребенка</w:t>
      </w:r>
      <w:r w:rsidRPr="00076097">
        <w:rPr>
          <w:rFonts w:ascii="Times New Roman" w:hAnsi="Times New Roman" w:cs="Tahoma"/>
          <w:sz w:val="28"/>
          <w:szCs w:val="28"/>
        </w:rPr>
        <w:t xml:space="preserve">, посещающих МДОУ. Предоставляются льготы для следующей категории: </w:t>
      </w:r>
    </w:p>
    <w:p w:rsidR="00F52916" w:rsidRPr="00076097" w:rsidRDefault="00F52916" w:rsidP="00076097">
      <w:pPr>
        <w:ind w:left="45" w:firstLine="525"/>
        <w:jc w:val="both"/>
        <w:rPr>
          <w:rFonts w:ascii="Times New Roman" w:hAnsi="Times New Roman" w:cs="Tahoma"/>
          <w:sz w:val="28"/>
          <w:szCs w:val="28"/>
        </w:rPr>
      </w:pPr>
      <w:r w:rsidRPr="00076097">
        <w:rPr>
          <w:rFonts w:ascii="Times New Roman" w:hAnsi="Times New Roman" w:cs="Tahoma"/>
          <w:sz w:val="28"/>
          <w:szCs w:val="28"/>
        </w:rPr>
        <w:t>- 3 семьи - родители, воспитывающие ребенка - инвалида;</w:t>
      </w:r>
    </w:p>
    <w:p w:rsidR="00F52916" w:rsidRPr="00076097" w:rsidRDefault="00F52916" w:rsidP="00076097">
      <w:pPr>
        <w:ind w:left="45" w:firstLine="525"/>
        <w:jc w:val="both"/>
        <w:rPr>
          <w:rFonts w:ascii="Times New Roman" w:hAnsi="Times New Roman" w:cs="Tahoma"/>
          <w:sz w:val="28"/>
          <w:szCs w:val="28"/>
        </w:rPr>
      </w:pPr>
      <w:r w:rsidRPr="00076097">
        <w:rPr>
          <w:rFonts w:ascii="Times New Roman" w:hAnsi="Times New Roman" w:cs="Tahoma"/>
          <w:sz w:val="28"/>
          <w:szCs w:val="28"/>
        </w:rPr>
        <w:t>- 5 - многодетные семьи;</w:t>
      </w:r>
    </w:p>
    <w:p w:rsidR="00F52916" w:rsidRPr="00076097" w:rsidRDefault="00F52916" w:rsidP="00076097">
      <w:pPr>
        <w:ind w:left="45" w:firstLine="525"/>
        <w:jc w:val="both"/>
        <w:rPr>
          <w:rFonts w:ascii="Times New Roman" w:hAnsi="Times New Roman" w:cs="Tahoma"/>
          <w:sz w:val="28"/>
          <w:szCs w:val="28"/>
        </w:rPr>
      </w:pPr>
      <w:r w:rsidRPr="00076097">
        <w:rPr>
          <w:rFonts w:ascii="Times New Roman" w:hAnsi="Times New Roman" w:cs="Tahoma"/>
          <w:sz w:val="28"/>
          <w:szCs w:val="28"/>
        </w:rPr>
        <w:t xml:space="preserve">- 5 - малообеспеченные семьи; </w:t>
      </w:r>
    </w:p>
    <w:p w:rsidR="00F52916" w:rsidRPr="00076097" w:rsidRDefault="00F52916" w:rsidP="00076097">
      <w:pPr>
        <w:ind w:left="45" w:firstLine="525"/>
        <w:jc w:val="both"/>
        <w:rPr>
          <w:rFonts w:ascii="Times New Roman" w:hAnsi="Times New Roman" w:cs="Tahoma"/>
          <w:sz w:val="28"/>
          <w:szCs w:val="28"/>
        </w:rPr>
      </w:pPr>
      <w:r w:rsidRPr="00076097">
        <w:rPr>
          <w:rFonts w:ascii="Times New Roman" w:hAnsi="Times New Roman" w:cs="Tahoma"/>
          <w:sz w:val="28"/>
          <w:szCs w:val="28"/>
        </w:rPr>
        <w:t>- 3 - одинокие мамы, воспитывающие детей;</w:t>
      </w:r>
    </w:p>
    <w:p w:rsidR="00F52916" w:rsidRPr="00076097" w:rsidRDefault="00F52916" w:rsidP="00076097">
      <w:pPr>
        <w:ind w:left="45" w:firstLine="525"/>
        <w:jc w:val="both"/>
        <w:rPr>
          <w:rFonts w:ascii="Times New Roman" w:hAnsi="Times New Roman" w:cs="Tahoma"/>
          <w:sz w:val="28"/>
          <w:szCs w:val="28"/>
        </w:rPr>
      </w:pPr>
      <w:r w:rsidRPr="00076097">
        <w:rPr>
          <w:rFonts w:ascii="Times New Roman" w:hAnsi="Times New Roman" w:cs="Tahoma"/>
          <w:sz w:val="28"/>
          <w:szCs w:val="28"/>
        </w:rPr>
        <w:t xml:space="preserve"> - 1 - мама студентка пятого курса очного отделения.</w:t>
      </w:r>
    </w:p>
    <w:p w:rsidR="00F52916" w:rsidRPr="00076097" w:rsidRDefault="00F52916" w:rsidP="00076097">
      <w:pPr>
        <w:ind w:left="45" w:firstLine="525"/>
        <w:jc w:val="both"/>
        <w:rPr>
          <w:rFonts w:ascii="Times New Roman" w:hAnsi="Times New Roman" w:cs="Tahoma"/>
          <w:sz w:val="28"/>
          <w:szCs w:val="28"/>
        </w:rPr>
      </w:pPr>
      <w:r w:rsidRPr="00076097">
        <w:rPr>
          <w:rFonts w:ascii="Times New Roman" w:hAnsi="Times New Roman" w:cs="Tahoma"/>
          <w:sz w:val="28"/>
          <w:szCs w:val="28"/>
        </w:rPr>
        <w:t>Сведения финансово-экономическо</w:t>
      </w:r>
      <w:r w:rsidR="00644DB5">
        <w:rPr>
          <w:rFonts w:ascii="Times New Roman" w:hAnsi="Times New Roman" w:cs="Tahoma"/>
          <w:sz w:val="28"/>
          <w:szCs w:val="28"/>
        </w:rPr>
        <w:t xml:space="preserve">й деятельности МДОУ за 2008 год и </w:t>
      </w:r>
      <w:r w:rsidRPr="00076097">
        <w:rPr>
          <w:rFonts w:ascii="Times New Roman" w:hAnsi="Times New Roman" w:cs="Tahoma"/>
          <w:sz w:val="28"/>
          <w:szCs w:val="28"/>
        </w:rPr>
        <w:t xml:space="preserve"> </w:t>
      </w:r>
      <w:r w:rsidR="00644DB5">
        <w:rPr>
          <w:rFonts w:ascii="Times New Roman" w:hAnsi="Times New Roman" w:cs="Tahoma"/>
          <w:sz w:val="28"/>
          <w:szCs w:val="28"/>
        </w:rPr>
        <w:t>р</w:t>
      </w:r>
      <w:r w:rsidRPr="00076097">
        <w:rPr>
          <w:rFonts w:ascii="Times New Roman" w:hAnsi="Times New Roman" w:cs="Tahoma"/>
          <w:sz w:val="28"/>
          <w:szCs w:val="28"/>
        </w:rPr>
        <w:t>аспределение объема средств учреждения.</w:t>
      </w:r>
    </w:p>
    <w:p w:rsidR="00F52916" w:rsidRPr="00076097" w:rsidRDefault="00644DB5" w:rsidP="00076097">
      <w:pPr>
        <w:ind w:left="45" w:firstLine="525"/>
        <w:jc w:val="both"/>
        <w:rPr>
          <w:rFonts w:ascii="Times New Roman" w:hAnsi="Times New Roman" w:cs="Tahoma"/>
          <w:sz w:val="28"/>
          <w:szCs w:val="28"/>
        </w:rPr>
      </w:pPr>
      <w:r>
        <w:rPr>
          <w:rFonts w:ascii="Times New Roman" w:hAnsi="Times New Roman" w:cs="Tahoma"/>
          <w:sz w:val="28"/>
          <w:szCs w:val="28"/>
        </w:rPr>
        <w:t>1.</w:t>
      </w:r>
      <w:r w:rsidR="00F52916" w:rsidRPr="00076097">
        <w:rPr>
          <w:rFonts w:ascii="Times New Roman" w:hAnsi="Times New Roman" w:cs="Tahoma"/>
          <w:sz w:val="28"/>
          <w:szCs w:val="28"/>
        </w:rPr>
        <w:t>Объем средств учреждения - 11516.3,  в том числе:</w:t>
      </w:r>
    </w:p>
    <w:p w:rsidR="00F52916" w:rsidRPr="00076097" w:rsidRDefault="00F52916" w:rsidP="00076097">
      <w:pPr>
        <w:ind w:left="45" w:firstLine="525"/>
        <w:jc w:val="both"/>
        <w:rPr>
          <w:rFonts w:ascii="Times New Roman" w:hAnsi="Times New Roman" w:cs="Tahoma"/>
          <w:sz w:val="28"/>
          <w:szCs w:val="28"/>
        </w:rPr>
      </w:pPr>
      <w:r w:rsidRPr="00076097">
        <w:rPr>
          <w:rFonts w:ascii="Times New Roman" w:hAnsi="Times New Roman" w:cs="Tahoma"/>
          <w:sz w:val="28"/>
          <w:szCs w:val="28"/>
        </w:rPr>
        <w:t>- бюджетные средства - 10379.9;</w:t>
      </w:r>
    </w:p>
    <w:p w:rsidR="00F52916" w:rsidRPr="00076097" w:rsidRDefault="00F52916" w:rsidP="00076097">
      <w:pPr>
        <w:ind w:left="45" w:firstLine="525"/>
        <w:jc w:val="both"/>
        <w:rPr>
          <w:rFonts w:ascii="Times New Roman" w:hAnsi="Times New Roman" w:cs="Tahoma"/>
          <w:sz w:val="28"/>
          <w:szCs w:val="28"/>
        </w:rPr>
      </w:pPr>
      <w:r w:rsidRPr="00076097">
        <w:rPr>
          <w:rFonts w:ascii="Times New Roman" w:hAnsi="Times New Roman" w:cs="Tahoma"/>
          <w:sz w:val="28"/>
          <w:szCs w:val="28"/>
        </w:rPr>
        <w:t>- в том числе местного бюджета - 10379.9;</w:t>
      </w:r>
    </w:p>
    <w:p w:rsidR="00F52916" w:rsidRPr="00076097" w:rsidRDefault="00F52916" w:rsidP="00076097">
      <w:pPr>
        <w:ind w:left="45" w:firstLine="525"/>
        <w:jc w:val="both"/>
        <w:rPr>
          <w:rFonts w:ascii="Times New Roman" w:hAnsi="Times New Roman" w:cs="Tahoma"/>
          <w:sz w:val="28"/>
          <w:szCs w:val="28"/>
        </w:rPr>
      </w:pPr>
      <w:r w:rsidRPr="00076097">
        <w:rPr>
          <w:rFonts w:ascii="Times New Roman" w:hAnsi="Times New Roman" w:cs="Tahoma"/>
          <w:sz w:val="28"/>
          <w:szCs w:val="28"/>
        </w:rPr>
        <w:t>- внебюджетные средства - 1136.4;</w:t>
      </w:r>
    </w:p>
    <w:p w:rsidR="00F52916" w:rsidRPr="00076097" w:rsidRDefault="00F52916" w:rsidP="00076097">
      <w:pPr>
        <w:ind w:left="45" w:firstLine="525"/>
        <w:jc w:val="both"/>
        <w:rPr>
          <w:rFonts w:ascii="Times New Roman" w:hAnsi="Times New Roman" w:cs="Tahoma"/>
          <w:sz w:val="28"/>
          <w:szCs w:val="28"/>
        </w:rPr>
      </w:pPr>
      <w:r w:rsidRPr="00076097">
        <w:rPr>
          <w:rFonts w:ascii="Times New Roman" w:hAnsi="Times New Roman" w:cs="Tahoma"/>
          <w:sz w:val="28"/>
          <w:szCs w:val="28"/>
        </w:rPr>
        <w:t>- родительская плата - 1135.8.</w:t>
      </w:r>
    </w:p>
    <w:p w:rsidR="00644DB5" w:rsidRDefault="00644DB5" w:rsidP="00644DB5">
      <w:pPr>
        <w:ind w:left="45" w:firstLine="525"/>
        <w:jc w:val="both"/>
        <w:rPr>
          <w:rFonts w:ascii="Times New Roman" w:hAnsi="Times New Roman" w:cs="Tahoma"/>
          <w:sz w:val="28"/>
          <w:szCs w:val="28"/>
        </w:rPr>
      </w:pPr>
      <w:r>
        <w:rPr>
          <w:rFonts w:ascii="Times New Roman" w:hAnsi="Times New Roman" w:cs="Tahoma"/>
          <w:sz w:val="28"/>
          <w:szCs w:val="28"/>
        </w:rPr>
        <w:t>2.Расходы учреждения и затраты</w:t>
      </w:r>
      <w:r w:rsidR="00F52916" w:rsidRPr="00076097">
        <w:rPr>
          <w:rFonts w:ascii="Times New Roman" w:hAnsi="Times New Roman" w:cs="Tahoma"/>
          <w:sz w:val="28"/>
          <w:szCs w:val="28"/>
        </w:rPr>
        <w:t xml:space="preserve"> </w:t>
      </w:r>
      <w:r>
        <w:rPr>
          <w:rFonts w:ascii="Times New Roman" w:hAnsi="Times New Roman" w:cs="Tahoma"/>
          <w:sz w:val="28"/>
          <w:szCs w:val="28"/>
        </w:rPr>
        <w:t xml:space="preserve"> МДОУ</w:t>
      </w:r>
      <w:r w:rsidR="00F52916" w:rsidRPr="00076097">
        <w:rPr>
          <w:rFonts w:ascii="Times New Roman" w:hAnsi="Times New Roman" w:cs="Tahoma"/>
          <w:sz w:val="28"/>
          <w:szCs w:val="28"/>
        </w:rPr>
        <w:t xml:space="preserve"> - 10965.0, в том числе: </w:t>
      </w:r>
    </w:p>
    <w:p w:rsidR="00F52916" w:rsidRPr="00076097" w:rsidRDefault="00F52916" w:rsidP="00644DB5">
      <w:pPr>
        <w:ind w:left="45" w:firstLine="525"/>
        <w:jc w:val="both"/>
        <w:rPr>
          <w:rFonts w:ascii="Times New Roman" w:hAnsi="Times New Roman" w:cs="Tahoma"/>
          <w:sz w:val="28"/>
          <w:szCs w:val="28"/>
        </w:rPr>
      </w:pPr>
      <w:r w:rsidRPr="00076097">
        <w:rPr>
          <w:rFonts w:ascii="Times New Roman" w:hAnsi="Times New Roman" w:cs="Tahoma"/>
          <w:sz w:val="28"/>
          <w:szCs w:val="28"/>
        </w:rPr>
        <w:t>оплата труда - 6806.3 из неё:</w:t>
      </w:r>
    </w:p>
    <w:p w:rsidR="00F52916" w:rsidRPr="00076097" w:rsidRDefault="00F52916" w:rsidP="00076097">
      <w:pPr>
        <w:ind w:left="45" w:firstLine="525"/>
        <w:jc w:val="both"/>
        <w:rPr>
          <w:rFonts w:ascii="Times New Roman" w:hAnsi="Times New Roman" w:cs="Tahoma"/>
          <w:sz w:val="28"/>
          <w:szCs w:val="28"/>
        </w:rPr>
      </w:pPr>
      <w:r w:rsidRPr="00076097">
        <w:rPr>
          <w:rFonts w:ascii="Times New Roman" w:hAnsi="Times New Roman" w:cs="Tahoma"/>
          <w:sz w:val="28"/>
          <w:szCs w:val="28"/>
        </w:rPr>
        <w:t>- педагогический персонал - 4014.5;</w:t>
      </w:r>
    </w:p>
    <w:p w:rsidR="00F52916" w:rsidRPr="00076097" w:rsidRDefault="00F52916" w:rsidP="00076097">
      <w:pPr>
        <w:ind w:left="45" w:firstLine="525"/>
        <w:jc w:val="both"/>
        <w:rPr>
          <w:rFonts w:ascii="Times New Roman" w:hAnsi="Times New Roman" w:cs="Tahoma"/>
          <w:sz w:val="28"/>
          <w:szCs w:val="28"/>
        </w:rPr>
      </w:pPr>
      <w:r w:rsidRPr="00076097">
        <w:rPr>
          <w:rFonts w:ascii="Times New Roman" w:hAnsi="Times New Roman" w:cs="Tahoma"/>
          <w:sz w:val="28"/>
          <w:szCs w:val="28"/>
        </w:rPr>
        <w:t>- начисление на оплату труда - 1757.0;</w:t>
      </w:r>
    </w:p>
    <w:p w:rsidR="00F52916" w:rsidRPr="00076097" w:rsidRDefault="00F52916" w:rsidP="00076097">
      <w:pPr>
        <w:ind w:left="45" w:firstLine="525"/>
        <w:jc w:val="both"/>
        <w:rPr>
          <w:rFonts w:ascii="Times New Roman" w:hAnsi="Times New Roman" w:cs="Tahoma"/>
          <w:sz w:val="28"/>
          <w:szCs w:val="28"/>
        </w:rPr>
      </w:pPr>
      <w:r w:rsidRPr="00076097">
        <w:rPr>
          <w:rFonts w:ascii="Times New Roman" w:hAnsi="Times New Roman" w:cs="Tahoma"/>
          <w:sz w:val="28"/>
          <w:szCs w:val="28"/>
        </w:rPr>
        <w:t xml:space="preserve"> - питание - 1279.3;</w:t>
      </w:r>
    </w:p>
    <w:p w:rsidR="00F52916" w:rsidRPr="00076097" w:rsidRDefault="00F52916" w:rsidP="00076097">
      <w:pPr>
        <w:ind w:left="45" w:firstLine="525"/>
        <w:jc w:val="both"/>
        <w:rPr>
          <w:rFonts w:ascii="Times New Roman" w:hAnsi="Times New Roman" w:cs="Tahoma"/>
          <w:sz w:val="28"/>
          <w:szCs w:val="28"/>
        </w:rPr>
      </w:pPr>
      <w:r w:rsidRPr="00076097">
        <w:rPr>
          <w:rFonts w:ascii="Times New Roman" w:hAnsi="Times New Roman" w:cs="Tahoma"/>
          <w:sz w:val="28"/>
          <w:szCs w:val="28"/>
        </w:rPr>
        <w:t xml:space="preserve"> - услуги связи - 6.0;</w:t>
      </w:r>
    </w:p>
    <w:p w:rsidR="00F52916" w:rsidRPr="00076097" w:rsidRDefault="00F52916" w:rsidP="00076097">
      <w:pPr>
        <w:ind w:left="45" w:firstLine="525"/>
        <w:jc w:val="both"/>
        <w:rPr>
          <w:rFonts w:ascii="Times New Roman" w:hAnsi="Times New Roman" w:cs="Tahoma"/>
          <w:sz w:val="28"/>
          <w:szCs w:val="28"/>
        </w:rPr>
      </w:pPr>
      <w:r w:rsidRPr="00076097">
        <w:rPr>
          <w:rFonts w:ascii="Times New Roman" w:hAnsi="Times New Roman" w:cs="Tahoma"/>
          <w:sz w:val="28"/>
          <w:szCs w:val="28"/>
        </w:rPr>
        <w:t>- коммунальные услуги - 958.9;</w:t>
      </w:r>
    </w:p>
    <w:p w:rsidR="00F52916" w:rsidRPr="00076097" w:rsidRDefault="00F52916" w:rsidP="00076097">
      <w:pPr>
        <w:ind w:left="45" w:firstLine="525"/>
        <w:jc w:val="both"/>
        <w:rPr>
          <w:rFonts w:ascii="Times New Roman" w:hAnsi="Times New Roman" w:cs="Tahoma"/>
          <w:sz w:val="28"/>
          <w:szCs w:val="28"/>
        </w:rPr>
      </w:pPr>
      <w:r w:rsidRPr="00076097">
        <w:rPr>
          <w:rFonts w:ascii="Times New Roman" w:hAnsi="Times New Roman" w:cs="Tahoma"/>
          <w:sz w:val="28"/>
          <w:szCs w:val="28"/>
        </w:rPr>
        <w:t>- услуги по содержанию имущества - 30.5;</w:t>
      </w:r>
    </w:p>
    <w:p w:rsidR="00F52916" w:rsidRPr="00076097" w:rsidRDefault="00F52916" w:rsidP="00076097">
      <w:pPr>
        <w:ind w:left="45" w:firstLine="525"/>
        <w:jc w:val="both"/>
        <w:rPr>
          <w:rFonts w:ascii="Times New Roman" w:hAnsi="Times New Roman" w:cs="Tahoma"/>
          <w:sz w:val="28"/>
          <w:szCs w:val="28"/>
        </w:rPr>
      </w:pPr>
      <w:r w:rsidRPr="00076097">
        <w:rPr>
          <w:rFonts w:ascii="Times New Roman" w:hAnsi="Times New Roman" w:cs="Tahoma"/>
          <w:sz w:val="28"/>
          <w:szCs w:val="28"/>
        </w:rPr>
        <w:t>- прочие затраты - 125.0.</w:t>
      </w:r>
    </w:p>
    <w:p w:rsidR="00F52916" w:rsidRPr="00076097" w:rsidRDefault="00F52916" w:rsidP="00076097">
      <w:pPr>
        <w:ind w:left="45" w:firstLine="525"/>
        <w:jc w:val="both"/>
        <w:rPr>
          <w:rFonts w:ascii="Times New Roman" w:hAnsi="Times New Roman" w:cs="Tahoma"/>
          <w:sz w:val="28"/>
          <w:szCs w:val="28"/>
        </w:rPr>
      </w:pPr>
      <w:r w:rsidRPr="00076097">
        <w:rPr>
          <w:rFonts w:ascii="Times New Roman" w:hAnsi="Times New Roman" w:cs="Tahoma"/>
          <w:sz w:val="28"/>
          <w:szCs w:val="28"/>
        </w:rPr>
        <w:t>Информация по форме № 85-К</w:t>
      </w:r>
    </w:p>
    <w:p w:rsidR="00F52916" w:rsidRPr="00076097" w:rsidRDefault="00F52916" w:rsidP="00076097">
      <w:pPr>
        <w:ind w:left="45" w:firstLine="525"/>
        <w:jc w:val="both"/>
        <w:rPr>
          <w:rFonts w:ascii="Times New Roman" w:hAnsi="Times New Roman" w:cs="Tahoma"/>
          <w:sz w:val="28"/>
          <w:szCs w:val="28"/>
        </w:rPr>
      </w:pPr>
      <w:r w:rsidRPr="00076097">
        <w:rPr>
          <w:rFonts w:ascii="Times New Roman" w:hAnsi="Times New Roman" w:cs="Tahoma"/>
          <w:sz w:val="28"/>
          <w:szCs w:val="28"/>
        </w:rPr>
        <w:t xml:space="preserve">Расходы на </w:t>
      </w:r>
      <w:r w:rsidR="00644DB5">
        <w:rPr>
          <w:rFonts w:ascii="Times New Roman" w:hAnsi="Times New Roman" w:cs="Tahoma"/>
          <w:sz w:val="28"/>
          <w:szCs w:val="28"/>
        </w:rPr>
        <w:t>одного воспитанника в среднем  в год – 5530,57 руб.</w:t>
      </w:r>
    </w:p>
    <w:p w:rsidR="00F52916" w:rsidRDefault="00F52916" w:rsidP="00076097">
      <w:pPr>
        <w:ind w:left="45" w:firstLine="510"/>
        <w:jc w:val="both"/>
        <w:rPr>
          <w:rFonts w:ascii="Times New Roman" w:hAnsi="Times New Roman" w:cs="Tahoma"/>
          <w:sz w:val="28"/>
          <w:szCs w:val="28"/>
        </w:rPr>
      </w:pPr>
      <w:r w:rsidRPr="00076097">
        <w:rPr>
          <w:rFonts w:ascii="Times New Roman" w:hAnsi="Times New Roman" w:cs="Tahoma"/>
          <w:sz w:val="28"/>
          <w:szCs w:val="28"/>
        </w:rPr>
        <w:t>Попечительски</w:t>
      </w:r>
      <w:r w:rsidR="00644DB5">
        <w:rPr>
          <w:rFonts w:ascii="Times New Roman" w:hAnsi="Times New Roman" w:cs="Tahoma"/>
          <w:sz w:val="28"/>
          <w:szCs w:val="28"/>
        </w:rPr>
        <w:t xml:space="preserve">й совет содействует </w:t>
      </w:r>
      <w:r w:rsidRPr="00076097">
        <w:rPr>
          <w:rFonts w:ascii="Times New Roman" w:hAnsi="Times New Roman" w:cs="Tahoma"/>
          <w:sz w:val="28"/>
          <w:szCs w:val="28"/>
        </w:rPr>
        <w:t xml:space="preserve"> </w:t>
      </w:r>
      <w:r w:rsidR="00644DB5">
        <w:rPr>
          <w:rFonts w:ascii="Times New Roman" w:hAnsi="Times New Roman" w:cs="Tahoma"/>
          <w:sz w:val="28"/>
          <w:szCs w:val="28"/>
        </w:rPr>
        <w:t xml:space="preserve">  обеспечению</w:t>
      </w:r>
      <w:r w:rsidRPr="00076097">
        <w:rPr>
          <w:rFonts w:ascii="Times New Roman" w:hAnsi="Times New Roman" w:cs="Tahoma"/>
          <w:sz w:val="28"/>
          <w:szCs w:val="28"/>
        </w:rPr>
        <w:t xml:space="preserve"> деяте</w:t>
      </w:r>
      <w:r w:rsidR="00644DB5">
        <w:rPr>
          <w:rFonts w:ascii="Times New Roman" w:hAnsi="Times New Roman" w:cs="Tahoma"/>
          <w:sz w:val="28"/>
          <w:szCs w:val="28"/>
        </w:rPr>
        <w:t>льности и развитию</w:t>
      </w:r>
      <w:r w:rsidRPr="00076097">
        <w:rPr>
          <w:rFonts w:ascii="Times New Roman" w:hAnsi="Times New Roman" w:cs="Tahoma"/>
          <w:sz w:val="28"/>
          <w:szCs w:val="28"/>
        </w:rPr>
        <w:t xml:space="preserve"> МДОУ, совершенствованию материально-технической базы, воспитательно-образовательного процесса, организации конкурсов, праздников, соревнований и других мероприятий.</w:t>
      </w:r>
    </w:p>
    <w:p w:rsidR="00C84E5E" w:rsidRPr="00076097" w:rsidRDefault="00C84E5E" w:rsidP="00076097">
      <w:pPr>
        <w:ind w:left="45" w:firstLine="510"/>
        <w:jc w:val="both"/>
        <w:rPr>
          <w:rFonts w:ascii="Times New Roman" w:hAnsi="Times New Roman" w:cs="Tahoma"/>
          <w:sz w:val="28"/>
          <w:szCs w:val="28"/>
        </w:rPr>
      </w:pPr>
    </w:p>
    <w:p w:rsidR="00F52916" w:rsidRPr="00076097" w:rsidRDefault="00F52916" w:rsidP="00076097">
      <w:pPr>
        <w:ind w:left="45" w:firstLine="510"/>
        <w:jc w:val="center"/>
        <w:rPr>
          <w:rFonts w:ascii="Times New Roman" w:hAnsi="Times New Roman" w:cs="Tahoma"/>
          <w:sz w:val="28"/>
          <w:szCs w:val="28"/>
          <w:u w:val="single"/>
        </w:rPr>
      </w:pPr>
      <w:r w:rsidRPr="00076097">
        <w:rPr>
          <w:rFonts w:ascii="Times New Roman" w:hAnsi="Times New Roman" w:cs="Tahoma"/>
          <w:sz w:val="28"/>
          <w:szCs w:val="28"/>
          <w:u w:val="single"/>
        </w:rPr>
        <w:t>VI Семья и дошкольное образовательное учреждение.</w:t>
      </w:r>
    </w:p>
    <w:p w:rsidR="00F52916" w:rsidRPr="00076097" w:rsidRDefault="00F52916" w:rsidP="00076097">
      <w:pPr>
        <w:ind w:left="45" w:firstLine="510"/>
        <w:jc w:val="both"/>
        <w:rPr>
          <w:rFonts w:ascii="Times New Roman" w:hAnsi="Times New Roman" w:cs="Tahoma"/>
          <w:sz w:val="28"/>
          <w:szCs w:val="28"/>
        </w:rPr>
      </w:pPr>
      <w:r w:rsidRPr="00076097">
        <w:rPr>
          <w:rFonts w:ascii="Times New Roman" w:hAnsi="Times New Roman" w:cs="Tahoma"/>
          <w:sz w:val="28"/>
          <w:szCs w:val="28"/>
        </w:rPr>
        <w:t>Одним из показателей качества предоставляемых услуг МДОУ является его ориентация на работу детского сада и семьи, их взаимодействие. Поэтому работа с семьей является одним из приоритетных направлений деятельности учреждения.</w:t>
      </w:r>
    </w:p>
    <w:p w:rsidR="00F52916" w:rsidRPr="00076097" w:rsidRDefault="00F52916" w:rsidP="00076097">
      <w:pPr>
        <w:ind w:left="45" w:firstLine="510"/>
        <w:jc w:val="both"/>
        <w:rPr>
          <w:rFonts w:ascii="Times New Roman" w:hAnsi="Times New Roman" w:cs="Tahoma"/>
          <w:sz w:val="28"/>
          <w:szCs w:val="28"/>
        </w:rPr>
      </w:pPr>
      <w:r w:rsidRPr="00076097">
        <w:rPr>
          <w:rFonts w:ascii="Times New Roman" w:hAnsi="Times New Roman" w:cs="Tahoma"/>
          <w:sz w:val="28"/>
          <w:szCs w:val="28"/>
        </w:rPr>
        <w:t>МДОУ заключает договора сотрудничества с родителями (законными представителями) и обеспечивает решение основных задач работы с семьей. Договор включает в себя взаимные права, обязанности и ответственность сторон, возникающие в воспитательно-образовательном процессе.</w:t>
      </w:r>
    </w:p>
    <w:p w:rsidR="00F52916" w:rsidRPr="00076097" w:rsidRDefault="00F52916" w:rsidP="00076097">
      <w:pPr>
        <w:ind w:left="45" w:firstLine="510"/>
        <w:jc w:val="both"/>
        <w:rPr>
          <w:rFonts w:ascii="Times New Roman" w:hAnsi="Times New Roman" w:cs="Tahoma"/>
          <w:sz w:val="28"/>
          <w:szCs w:val="28"/>
        </w:rPr>
      </w:pPr>
      <w:r w:rsidRPr="00076097">
        <w:rPr>
          <w:rFonts w:ascii="Times New Roman" w:hAnsi="Times New Roman" w:cs="Tahoma"/>
          <w:sz w:val="28"/>
          <w:szCs w:val="28"/>
        </w:rPr>
        <w:t>Семья обеспечивает тот психологический фон</w:t>
      </w:r>
      <w:r w:rsidR="00644DB5" w:rsidRPr="00076097">
        <w:rPr>
          <w:rFonts w:ascii="Times New Roman" w:hAnsi="Times New Roman" w:cs="Tahoma"/>
          <w:sz w:val="28"/>
          <w:szCs w:val="28"/>
        </w:rPr>
        <w:t>,</w:t>
      </w:r>
      <w:r w:rsidRPr="00076097">
        <w:rPr>
          <w:rFonts w:ascii="Times New Roman" w:hAnsi="Times New Roman" w:cs="Tahoma"/>
          <w:sz w:val="28"/>
          <w:szCs w:val="28"/>
        </w:rPr>
        <w:t xml:space="preserve"> который необходим для полноценного развития их ребенка и укрепления здоровья.</w:t>
      </w:r>
    </w:p>
    <w:p w:rsidR="00F52916" w:rsidRPr="00076097" w:rsidRDefault="00F52916" w:rsidP="00076097">
      <w:pPr>
        <w:ind w:left="45" w:firstLine="510"/>
        <w:jc w:val="both"/>
        <w:rPr>
          <w:rFonts w:ascii="Times New Roman" w:hAnsi="Times New Roman" w:cs="Tahoma"/>
          <w:sz w:val="28"/>
          <w:szCs w:val="28"/>
        </w:rPr>
      </w:pPr>
      <w:r w:rsidRPr="00076097">
        <w:rPr>
          <w:rFonts w:ascii="Times New Roman" w:hAnsi="Times New Roman" w:cs="Tahoma"/>
          <w:sz w:val="28"/>
          <w:szCs w:val="28"/>
        </w:rPr>
        <w:t>Основные задачи работы МДОУ с семьей:</w:t>
      </w:r>
    </w:p>
    <w:p w:rsidR="00F52916" w:rsidRPr="00076097" w:rsidRDefault="00F52916" w:rsidP="00076097">
      <w:pPr>
        <w:ind w:left="45" w:firstLine="510"/>
        <w:jc w:val="both"/>
        <w:rPr>
          <w:rFonts w:ascii="Times New Roman" w:hAnsi="Times New Roman" w:cs="Tahoma"/>
          <w:sz w:val="28"/>
          <w:szCs w:val="28"/>
        </w:rPr>
      </w:pPr>
      <w:r w:rsidRPr="00076097">
        <w:rPr>
          <w:rFonts w:ascii="Times New Roman" w:hAnsi="Times New Roman" w:cs="Tahoma"/>
          <w:sz w:val="28"/>
          <w:szCs w:val="28"/>
        </w:rPr>
        <w:t>- информировать о современных тенденциях в образовании, в воспитании и развитии ребенка;</w:t>
      </w:r>
    </w:p>
    <w:p w:rsidR="00F52916" w:rsidRPr="00076097" w:rsidRDefault="00F52916" w:rsidP="00076097">
      <w:pPr>
        <w:ind w:left="45" w:firstLine="510"/>
        <w:jc w:val="both"/>
        <w:rPr>
          <w:rFonts w:ascii="Times New Roman" w:hAnsi="Times New Roman" w:cs="Tahoma"/>
          <w:sz w:val="28"/>
          <w:szCs w:val="28"/>
        </w:rPr>
      </w:pPr>
      <w:r w:rsidRPr="00076097">
        <w:rPr>
          <w:rFonts w:ascii="Times New Roman" w:hAnsi="Times New Roman" w:cs="Tahoma"/>
          <w:sz w:val="28"/>
          <w:szCs w:val="28"/>
        </w:rPr>
        <w:t>- оказывать методическую помощь в педагогическом общении с ребенком;</w:t>
      </w:r>
    </w:p>
    <w:p w:rsidR="00F52916" w:rsidRPr="00076097" w:rsidRDefault="00F52916" w:rsidP="00076097">
      <w:pPr>
        <w:ind w:left="45" w:firstLine="510"/>
        <w:jc w:val="both"/>
        <w:rPr>
          <w:rFonts w:ascii="Times New Roman" w:hAnsi="Times New Roman" w:cs="Tahoma"/>
          <w:sz w:val="28"/>
          <w:szCs w:val="28"/>
        </w:rPr>
      </w:pPr>
      <w:r w:rsidRPr="00076097">
        <w:rPr>
          <w:rFonts w:ascii="Times New Roman" w:hAnsi="Times New Roman" w:cs="Tahoma"/>
          <w:sz w:val="28"/>
          <w:szCs w:val="28"/>
        </w:rPr>
        <w:t>- поддерживать и поощрять каждую сторону за достижение.</w:t>
      </w:r>
    </w:p>
    <w:p w:rsidR="00F52916" w:rsidRPr="00076097" w:rsidRDefault="00F52916" w:rsidP="00076097">
      <w:pPr>
        <w:ind w:left="45" w:firstLine="510"/>
        <w:jc w:val="both"/>
        <w:rPr>
          <w:rFonts w:ascii="Times New Roman" w:hAnsi="Times New Roman" w:cs="Tahoma"/>
          <w:sz w:val="28"/>
          <w:szCs w:val="28"/>
        </w:rPr>
      </w:pPr>
      <w:r w:rsidRPr="00076097">
        <w:rPr>
          <w:rFonts w:ascii="Times New Roman" w:hAnsi="Times New Roman" w:cs="Tahoma"/>
          <w:sz w:val="28"/>
          <w:szCs w:val="28"/>
        </w:rPr>
        <w:t>В МДОУ создана модель взаимодействия детского сада и семьи, состоящая из трех этапов:</w:t>
      </w:r>
    </w:p>
    <w:p w:rsidR="00F52916" w:rsidRPr="00076097" w:rsidRDefault="00F52916" w:rsidP="00076097">
      <w:pPr>
        <w:ind w:left="45" w:firstLine="510"/>
        <w:jc w:val="both"/>
        <w:rPr>
          <w:rFonts w:ascii="Times New Roman" w:hAnsi="Times New Roman" w:cs="Tahoma"/>
          <w:sz w:val="28"/>
          <w:szCs w:val="28"/>
        </w:rPr>
      </w:pPr>
      <w:r w:rsidRPr="00076097">
        <w:rPr>
          <w:rFonts w:ascii="Times New Roman" w:hAnsi="Times New Roman" w:cs="Tahoma"/>
          <w:sz w:val="28"/>
          <w:szCs w:val="28"/>
        </w:rPr>
        <w:t>- "На пороге детского сада" - доадаптационный период;</w:t>
      </w:r>
    </w:p>
    <w:p w:rsidR="00F52916" w:rsidRPr="00076097" w:rsidRDefault="00F52916" w:rsidP="00076097">
      <w:pPr>
        <w:ind w:left="45" w:firstLine="510"/>
        <w:jc w:val="both"/>
        <w:rPr>
          <w:rFonts w:ascii="Times New Roman" w:hAnsi="Times New Roman" w:cs="Tahoma"/>
          <w:sz w:val="28"/>
          <w:szCs w:val="28"/>
        </w:rPr>
      </w:pPr>
      <w:r w:rsidRPr="00076097">
        <w:rPr>
          <w:rFonts w:ascii="Times New Roman" w:hAnsi="Times New Roman" w:cs="Tahoma"/>
          <w:sz w:val="28"/>
          <w:szCs w:val="28"/>
        </w:rPr>
        <w:t>- "Здравствуйте, я пришел" - адаптационный период;</w:t>
      </w:r>
    </w:p>
    <w:p w:rsidR="00F52916" w:rsidRPr="00076097" w:rsidRDefault="00F52916" w:rsidP="00076097">
      <w:pPr>
        <w:ind w:left="45" w:firstLine="510"/>
        <w:jc w:val="both"/>
        <w:rPr>
          <w:rFonts w:ascii="Times New Roman" w:hAnsi="Times New Roman" w:cs="Tahoma"/>
          <w:sz w:val="28"/>
          <w:szCs w:val="28"/>
        </w:rPr>
      </w:pPr>
      <w:r w:rsidRPr="00076097">
        <w:rPr>
          <w:rFonts w:ascii="Times New Roman" w:hAnsi="Times New Roman" w:cs="Tahoma"/>
          <w:sz w:val="28"/>
          <w:szCs w:val="28"/>
        </w:rPr>
        <w:t>- "Хочу быть здоровым и умным" - послеадаптационный период.</w:t>
      </w:r>
    </w:p>
    <w:p w:rsidR="00F52916" w:rsidRPr="00076097" w:rsidRDefault="00F52916" w:rsidP="00076097">
      <w:pPr>
        <w:ind w:left="45" w:firstLine="510"/>
        <w:jc w:val="both"/>
        <w:rPr>
          <w:rFonts w:ascii="Times New Roman" w:hAnsi="Times New Roman" w:cs="Tahoma"/>
          <w:sz w:val="28"/>
          <w:szCs w:val="28"/>
        </w:rPr>
      </w:pPr>
      <w:r w:rsidRPr="00076097">
        <w:rPr>
          <w:rFonts w:ascii="Times New Roman" w:hAnsi="Times New Roman" w:cs="Tahoma"/>
          <w:sz w:val="28"/>
          <w:szCs w:val="28"/>
        </w:rPr>
        <w:t>Основные критерии оценки качества взаимодействия с семьей:</w:t>
      </w:r>
    </w:p>
    <w:p w:rsidR="00F52916" w:rsidRPr="00076097" w:rsidRDefault="00F52916" w:rsidP="00076097">
      <w:pPr>
        <w:ind w:left="45" w:firstLine="510"/>
        <w:jc w:val="both"/>
        <w:rPr>
          <w:rFonts w:ascii="Times New Roman" w:hAnsi="Times New Roman" w:cs="Tahoma"/>
          <w:sz w:val="28"/>
          <w:szCs w:val="28"/>
        </w:rPr>
      </w:pPr>
      <w:r w:rsidRPr="00076097">
        <w:rPr>
          <w:rFonts w:ascii="Times New Roman" w:hAnsi="Times New Roman" w:cs="Tahoma"/>
          <w:sz w:val="28"/>
          <w:szCs w:val="28"/>
        </w:rPr>
        <w:t>- информированность сторон об особенностях развития ребенка  в семье и детском саду;</w:t>
      </w:r>
    </w:p>
    <w:p w:rsidR="00F52916" w:rsidRPr="00076097" w:rsidRDefault="00F52916" w:rsidP="00076097">
      <w:pPr>
        <w:ind w:left="45" w:firstLine="510"/>
        <w:jc w:val="both"/>
        <w:rPr>
          <w:rFonts w:ascii="Times New Roman" w:hAnsi="Times New Roman" w:cs="Tahoma"/>
          <w:sz w:val="28"/>
          <w:szCs w:val="28"/>
        </w:rPr>
      </w:pPr>
      <w:r w:rsidRPr="00076097">
        <w:rPr>
          <w:rFonts w:ascii="Times New Roman" w:hAnsi="Times New Roman" w:cs="Tahoma"/>
          <w:sz w:val="28"/>
          <w:szCs w:val="28"/>
        </w:rPr>
        <w:t>- совместная проектная деятельность с прогнозируемыми результатами;</w:t>
      </w:r>
    </w:p>
    <w:p w:rsidR="00F52916" w:rsidRPr="00076097" w:rsidRDefault="00644DB5" w:rsidP="00076097">
      <w:pPr>
        <w:ind w:left="45" w:firstLine="510"/>
        <w:jc w:val="both"/>
        <w:rPr>
          <w:rFonts w:ascii="Times New Roman" w:hAnsi="Times New Roman" w:cs="Tahoma"/>
          <w:sz w:val="28"/>
          <w:szCs w:val="28"/>
        </w:rPr>
      </w:pPr>
      <w:r>
        <w:rPr>
          <w:rFonts w:ascii="Times New Roman" w:hAnsi="Times New Roman" w:cs="Tahoma"/>
          <w:sz w:val="28"/>
          <w:szCs w:val="28"/>
        </w:rPr>
        <w:t>-</w:t>
      </w:r>
      <w:r w:rsidR="00F52916" w:rsidRPr="00076097">
        <w:rPr>
          <w:rFonts w:ascii="Times New Roman" w:hAnsi="Times New Roman" w:cs="Tahoma"/>
          <w:sz w:val="28"/>
          <w:szCs w:val="28"/>
        </w:rPr>
        <w:t>открытость, согласие, толерантность, поддержка детско-взрослых достижений.</w:t>
      </w:r>
    </w:p>
    <w:p w:rsidR="00F52916" w:rsidRPr="00076097" w:rsidRDefault="00F52916" w:rsidP="00076097">
      <w:pPr>
        <w:ind w:left="45" w:firstLine="510"/>
        <w:jc w:val="both"/>
        <w:rPr>
          <w:rFonts w:ascii="Times New Roman" w:hAnsi="Times New Roman" w:cs="Tahoma"/>
          <w:sz w:val="28"/>
          <w:szCs w:val="28"/>
        </w:rPr>
      </w:pPr>
      <w:r w:rsidRPr="00076097">
        <w:rPr>
          <w:rFonts w:ascii="Times New Roman" w:hAnsi="Times New Roman" w:cs="Tahoma"/>
          <w:sz w:val="28"/>
          <w:szCs w:val="28"/>
        </w:rPr>
        <w:t>Этапы работы воспитателя с родителями:</w:t>
      </w:r>
    </w:p>
    <w:p w:rsidR="00F52916" w:rsidRPr="00076097" w:rsidRDefault="00F52916" w:rsidP="00076097">
      <w:pPr>
        <w:numPr>
          <w:ilvl w:val="0"/>
          <w:numId w:val="5"/>
        </w:numPr>
        <w:tabs>
          <w:tab w:val="left" w:pos="765"/>
        </w:tabs>
        <w:ind w:left="765"/>
        <w:jc w:val="both"/>
        <w:rPr>
          <w:rFonts w:ascii="Times New Roman" w:hAnsi="Times New Roman" w:cs="Tahoma"/>
          <w:sz w:val="28"/>
          <w:szCs w:val="28"/>
        </w:rPr>
      </w:pPr>
      <w:r w:rsidRPr="00076097">
        <w:rPr>
          <w:rFonts w:ascii="Times New Roman" w:hAnsi="Times New Roman" w:cs="Tahoma"/>
          <w:sz w:val="28"/>
          <w:szCs w:val="28"/>
        </w:rPr>
        <w:t>Этап - организационный: изучение потребности, возможности, интересов семей (сбор информации собеседование, анкетирование, наблюдение);</w:t>
      </w:r>
    </w:p>
    <w:p w:rsidR="00F52916" w:rsidRPr="00076097" w:rsidRDefault="00F52916" w:rsidP="00076097">
      <w:pPr>
        <w:numPr>
          <w:ilvl w:val="0"/>
          <w:numId w:val="5"/>
        </w:numPr>
        <w:tabs>
          <w:tab w:val="left" w:pos="765"/>
        </w:tabs>
        <w:ind w:left="765"/>
        <w:jc w:val="both"/>
        <w:rPr>
          <w:rFonts w:ascii="Times New Roman" w:hAnsi="Times New Roman" w:cs="Tahoma"/>
          <w:sz w:val="28"/>
          <w:szCs w:val="28"/>
        </w:rPr>
      </w:pPr>
      <w:r w:rsidRPr="00076097">
        <w:rPr>
          <w:rFonts w:ascii="Times New Roman" w:hAnsi="Times New Roman" w:cs="Tahoma"/>
          <w:sz w:val="28"/>
          <w:szCs w:val="28"/>
        </w:rPr>
        <w:t>Этап - общепрофилактический: наглядная агитация (стенды, памятки, печать);</w:t>
      </w:r>
    </w:p>
    <w:p w:rsidR="00F52916" w:rsidRPr="00076097" w:rsidRDefault="00F52916" w:rsidP="00076097">
      <w:pPr>
        <w:numPr>
          <w:ilvl w:val="0"/>
          <w:numId w:val="5"/>
        </w:numPr>
        <w:tabs>
          <w:tab w:val="left" w:pos="765"/>
        </w:tabs>
        <w:ind w:left="765"/>
        <w:jc w:val="both"/>
        <w:rPr>
          <w:rFonts w:ascii="Times New Roman" w:hAnsi="Times New Roman" w:cs="Tahoma"/>
          <w:sz w:val="28"/>
          <w:szCs w:val="28"/>
        </w:rPr>
      </w:pPr>
      <w:r w:rsidRPr="00076097">
        <w:rPr>
          <w:rFonts w:ascii="Times New Roman" w:hAnsi="Times New Roman" w:cs="Tahoma"/>
          <w:sz w:val="28"/>
          <w:szCs w:val="28"/>
        </w:rPr>
        <w:t>Этап - индивидуальная и групповая работа: консультативная помощь, беседы, родительские собрания;</w:t>
      </w:r>
    </w:p>
    <w:p w:rsidR="00F52916" w:rsidRPr="00076097" w:rsidRDefault="00F52916" w:rsidP="00076097">
      <w:pPr>
        <w:numPr>
          <w:ilvl w:val="0"/>
          <w:numId w:val="5"/>
        </w:numPr>
        <w:tabs>
          <w:tab w:val="left" w:pos="765"/>
        </w:tabs>
        <w:ind w:left="765"/>
        <w:jc w:val="both"/>
        <w:rPr>
          <w:rFonts w:ascii="Times New Roman" w:hAnsi="Times New Roman" w:cs="Tahoma"/>
          <w:sz w:val="28"/>
          <w:szCs w:val="28"/>
        </w:rPr>
      </w:pPr>
      <w:r w:rsidRPr="00076097">
        <w:rPr>
          <w:rFonts w:ascii="Times New Roman" w:hAnsi="Times New Roman" w:cs="Tahoma"/>
          <w:sz w:val="28"/>
          <w:szCs w:val="28"/>
        </w:rPr>
        <w:t>Этап - интегративный: участие родителей в совместных мероприятиях (праздниках, развлечениях, выставках, конкурсах, гостиных).</w:t>
      </w:r>
    </w:p>
    <w:p w:rsidR="00F52916" w:rsidRPr="00076097" w:rsidRDefault="00F52916" w:rsidP="00076097">
      <w:pPr>
        <w:tabs>
          <w:tab w:val="left" w:pos="60"/>
        </w:tabs>
        <w:ind w:left="15" w:firstLine="480"/>
        <w:jc w:val="both"/>
        <w:rPr>
          <w:rFonts w:ascii="Times New Roman" w:hAnsi="Times New Roman" w:cs="Tahoma"/>
          <w:sz w:val="28"/>
          <w:szCs w:val="28"/>
        </w:rPr>
      </w:pPr>
      <w:r w:rsidRPr="00076097">
        <w:rPr>
          <w:rFonts w:ascii="Times New Roman" w:hAnsi="Times New Roman" w:cs="Tahoma"/>
          <w:sz w:val="28"/>
          <w:szCs w:val="28"/>
        </w:rPr>
        <w:t>Анализ анкетирования родителей и индивидуальное собеседование показали, что МДОУ пользуется авторитетом у 98% семей: родители удовлетворены работой педагогов, дети ходят в детский сад с удовольствием. Степень активности родителей в организации воспитательно-образо</w:t>
      </w:r>
      <w:r w:rsidR="00D471D3">
        <w:rPr>
          <w:rFonts w:ascii="Times New Roman" w:hAnsi="Times New Roman" w:cs="Tahoma"/>
          <w:sz w:val="28"/>
          <w:szCs w:val="28"/>
        </w:rPr>
        <w:t>вательного процесса составляет 82</w:t>
      </w:r>
      <w:r w:rsidRPr="00076097">
        <w:rPr>
          <w:rFonts w:ascii="Times New Roman" w:hAnsi="Times New Roman" w:cs="Tahoma"/>
          <w:sz w:val="28"/>
          <w:szCs w:val="28"/>
        </w:rPr>
        <w:t>%. Таким образом, не все родители осознают важность сотрудничества с МДОУ, при этом они всю ответственность возлагают на детский сад.</w:t>
      </w:r>
    </w:p>
    <w:p w:rsidR="00F52916" w:rsidRPr="00076097" w:rsidRDefault="00F52916" w:rsidP="00076097">
      <w:pPr>
        <w:tabs>
          <w:tab w:val="left" w:pos="60"/>
        </w:tabs>
        <w:ind w:left="15" w:firstLine="480"/>
        <w:jc w:val="both"/>
        <w:rPr>
          <w:rFonts w:ascii="Times New Roman" w:hAnsi="Times New Roman" w:cs="Tahoma"/>
          <w:sz w:val="28"/>
          <w:szCs w:val="28"/>
        </w:rPr>
      </w:pPr>
      <w:r w:rsidRPr="00076097">
        <w:rPr>
          <w:rFonts w:ascii="Times New Roman" w:hAnsi="Times New Roman" w:cs="Tahoma"/>
          <w:sz w:val="28"/>
          <w:szCs w:val="28"/>
        </w:rPr>
        <w:t>В МДОУ реализуется план мероприятий по взаимодействию с родителями, проект "Семья - дети - педагоги", в котором участвует весь коллектив детского сада. В содержание данного проекта входят следующие формы: исследование семей воспитанников для выявления потребности у родите</w:t>
      </w:r>
      <w:r w:rsidR="00744926">
        <w:rPr>
          <w:rFonts w:ascii="Times New Roman" w:hAnsi="Times New Roman" w:cs="Tahoma"/>
          <w:sz w:val="28"/>
          <w:szCs w:val="28"/>
        </w:rPr>
        <w:t xml:space="preserve">лей на образовательные услуги, </w:t>
      </w:r>
      <w:r w:rsidR="00F247F3">
        <w:rPr>
          <w:rFonts w:ascii="Times New Roman" w:hAnsi="Times New Roman" w:cs="Tahoma"/>
          <w:sz w:val="28"/>
          <w:szCs w:val="28"/>
        </w:rPr>
        <w:t>средствам</w:t>
      </w:r>
      <w:r w:rsidR="00744926">
        <w:rPr>
          <w:rFonts w:ascii="Times New Roman" w:hAnsi="Times New Roman" w:cs="Tahoma"/>
          <w:sz w:val="28"/>
          <w:szCs w:val="28"/>
        </w:rPr>
        <w:t>и</w:t>
      </w:r>
      <w:r w:rsidR="00F247F3">
        <w:rPr>
          <w:rFonts w:ascii="Times New Roman" w:hAnsi="Times New Roman" w:cs="Tahoma"/>
          <w:sz w:val="28"/>
          <w:szCs w:val="28"/>
        </w:rPr>
        <w:t xml:space="preserve"> анкетирования </w:t>
      </w:r>
      <w:r w:rsidRPr="00076097">
        <w:rPr>
          <w:rFonts w:ascii="Times New Roman" w:hAnsi="Times New Roman" w:cs="Tahoma"/>
          <w:sz w:val="28"/>
          <w:szCs w:val="28"/>
        </w:rPr>
        <w:t>для повышения педагогической грамотности и опыта семейного воспитания, а также включение родителей в деятельность МДОУ. Для этого организуются общие и групповые родительские собрания, заседания Попечительского совета и родител</w:t>
      </w:r>
      <w:r w:rsidR="00F247F3">
        <w:rPr>
          <w:rFonts w:ascii="Times New Roman" w:hAnsi="Times New Roman" w:cs="Tahoma"/>
          <w:sz w:val="28"/>
          <w:szCs w:val="28"/>
        </w:rPr>
        <w:t xml:space="preserve">ьского комитета,  конференции, </w:t>
      </w:r>
      <w:r w:rsidR="00744926">
        <w:rPr>
          <w:rFonts w:ascii="Times New Roman" w:hAnsi="Times New Roman" w:cs="Tahoma"/>
          <w:sz w:val="28"/>
          <w:szCs w:val="28"/>
        </w:rPr>
        <w:t>«</w:t>
      </w:r>
      <w:r w:rsidR="00F247F3">
        <w:rPr>
          <w:rFonts w:ascii="Times New Roman" w:hAnsi="Times New Roman" w:cs="Tahoma"/>
          <w:sz w:val="28"/>
          <w:szCs w:val="28"/>
        </w:rPr>
        <w:t>дни открытых дверей</w:t>
      </w:r>
      <w:r w:rsidR="00744926">
        <w:rPr>
          <w:rFonts w:ascii="Times New Roman" w:hAnsi="Times New Roman" w:cs="Tahoma"/>
          <w:sz w:val="28"/>
          <w:szCs w:val="28"/>
        </w:rPr>
        <w:t>»</w:t>
      </w:r>
      <w:r w:rsidR="00D471D3">
        <w:rPr>
          <w:rFonts w:ascii="Times New Roman" w:hAnsi="Times New Roman" w:cs="Tahoma"/>
          <w:sz w:val="28"/>
          <w:szCs w:val="28"/>
        </w:rPr>
        <w:t xml:space="preserve"> </w:t>
      </w:r>
      <w:r w:rsidR="00D471D3" w:rsidRPr="00D471D3">
        <w:rPr>
          <w:rFonts w:ascii="Times New Roman" w:hAnsi="Times New Roman" w:cs="Tahoma"/>
          <w:sz w:val="28"/>
          <w:szCs w:val="28"/>
        </w:rPr>
        <w:t xml:space="preserve"> </w:t>
      </w:r>
      <w:r w:rsidR="00D471D3" w:rsidRPr="00076097">
        <w:rPr>
          <w:rFonts w:ascii="Times New Roman" w:hAnsi="Times New Roman" w:cs="Tahoma"/>
          <w:sz w:val="28"/>
          <w:szCs w:val="28"/>
        </w:rPr>
        <w:t xml:space="preserve">для ознакомления родителей с деятельностью </w:t>
      </w:r>
      <w:r w:rsidR="00D471D3">
        <w:rPr>
          <w:rFonts w:ascii="Times New Roman" w:hAnsi="Times New Roman" w:cs="Tahoma"/>
          <w:sz w:val="28"/>
          <w:szCs w:val="28"/>
        </w:rPr>
        <w:t>МДОУ</w:t>
      </w:r>
    </w:p>
    <w:p w:rsidR="00F52916" w:rsidRPr="00076097" w:rsidRDefault="00F52916" w:rsidP="00076097">
      <w:pPr>
        <w:tabs>
          <w:tab w:val="left" w:pos="60"/>
        </w:tabs>
        <w:ind w:left="15" w:firstLine="480"/>
        <w:jc w:val="both"/>
        <w:rPr>
          <w:rFonts w:ascii="Times New Roman" w:hAnsi="Times New Roman" w:cs="Tahoma"/>
          <w:sz w:val="28"/>
          <w:szCs w:val="28"/>
        </w:rPr>
      </w:pPr>
      <w:r w:rsidRPr="00076097">
        <w:rPr>
          <w:rFonts w:ascii="Times New Roman" w:hAnsi="Times New Roman" w:cs="Tahoma"/>
          <w:sz w:val="28"/>
          <w:szCs w:val="28"/>
        </w:rPr>
        <w:t>Нетрадиционные формы организации работы с родителями: семейные гостиные, п</w:t>
      </w:r>
      <w:r w:rsidR="00D471D3">
        <w:rPr>
          <w:rFonts w:ascii="Times New Roman" w:hAnsi="Times New Roman" w:cs="Tahoma"/>
          <w:sz w:val="28"/>
          <w:szCs w:val="28"/>
        </w:rPr>
        <w:t xml:space="preserve">осиделки "Мои любимые внучата". </w:t>
      </w:r>
      <w:r w:rsidRPr="00076097">
        <w:rPr>
          <w:rFonts w:ascii="Times New Roman" w:hAnsi="Times New Roman" w:cs="Tahoma"/>
          <w:sz w:val="28"/>
          <w:szCs w:val="28"/>
        </w:rPr>
        <w:t>Родители занимают активную позицию: участвуют в спортивных праздниках совместно с детьми педагогами;</w:t>
      </w:r>
    </w:p>
    <w:p w:rsidR="00F52916" w:rsidRPr="00076097" w:rsidRDefault="00F52916" w:rsidP="00076097">
      <w:pPr>
        <w:tabs>
          <w:tab w:val="left" w:pos="60"/>
        </w:tabs>
        <w:ind w:left="15"/>
        <w:jc w:val="both"/>
        <w:rPr>
          <w:rFonts w:ascii="Times New Roman" w:hAnsi="Times New Roman" w:cs="Tahoma"/>
          <w:sz w:val="28"/>
          <w:szCs w:val="28"/>
        </w:rPr>
      </w:pPr>
      <w:r w:rsidRPr="00076097">
        <w:rPr>
          <w:rFonts w:ascii="Times New Roman" w:hAnsi="Times New Roman" w:cs="Tahoma"/>
          <w:sz w:val="28"/>
          <w:szCs w:val="28"/>
        </w:rPr>
        <w:t>в развлечениях, физкультурных досугах, выставках детского творчества.</w:t>
      </w:r>
    </w:p>
    <w:p w:rsidR="00F52916" w:rsidRPr="00076097" w:rsidRDefault="00D471D3" w:rsidP="00076097">
      <w:pPr>
        <w:tabs>
          <w:tab w:val="left" w:pos="45"/>
        </w:tabs>
        <w:jc w:val="both"/>
        <w:rPr>
          <w:rFonts w:ascii="Times New Roman" w:hAnsi="Times New Roman" w:cs="Tahoma"/>
          <w:sz w:val="28"/>
          <w:szCs w:val="28"/>
        </w:rPr>
      </w:pPr>
      <w:r>
        <w:rPr>
          <w:rFonts w:ascii="Times New Roman" w:hAnsi="Times New Roman" w:cs="Tahoma"/>
          <w:sz w:val="28"/>
          <w:szCs w:val="28"/>
        </w:rPr>
        <w:t xml:space="preserve">    </w:t>
      </w:r>
      <w:r w:rsidR="00F52916" w:rsidRPr="00076097">
        <w:rPr>
          <w:rFonts w:ascii="Times New Roman" w:hAnsi="Times New Roman" w:cs="Tahoma"/>
          <w:sz w:val="28"/>
          <w:szCs w:val="28"/>
        </w:rPr>
        <w:t>Общественное управление МДОУ возложено на членов Попечительского совета и родительского комитета, которые отражают интересы родителей (законных представителей).</w:t>
      </w:r>
    </w:p>
    <w:p w:rsidR="00F52916" w:rsidRPr="00076097" w:rsidRDefault="00F52916" w:rsidP="00076097">
      <w:pPr>
        <w:tabs>
          <w:tab w:val="left" w:pos="45"/>
        </w:tabs>
        <w:jc w:val="both"/>
        <w:rPr>
          <w:rFonts w:ascii="Times New Roman" w:hAnsi="Times New Roman" w:cs="Tahoma"/>
          <w:sz w:val="28"/>
          <w:szCs w:val="28"/>
        </w:rPr>
      </w:pPr>
      <w:r w:rsidRPr="00076097">
        <w:rPr>
          <w:rFonts w:ascii="Times New Roman" w:hAnsi="Times New Roman" w:cs="Tahoma"/>
          <w:sz w:val="28"/>
          <w:szCs w:val="28"/>
        </w:rPr>
        <w:t xml:space="preserve">  Основные направления деятельности  Попечительского совета и членов  родительского комитета: </w:t>
      </w:r>
    </w:p>
    <w:p w:rsidR="00F52916" w:rsidRPr="00076097" w:rsidRDefault="00F52916" w:rsidP="00076097">
      <w:pPr>
        <w:tabs>
          <w:tab w:val="left" w:pos="60"/>
        </w:tabs>
        <w:ind w:left="15" w:firstLine="525"/>
        <w:jc w:val="both"/>
        <w:rPr>
          <w:rFonts w:ascii="Times New Roman" w:hAnsi="Times New Roman" w:cs="Tahoma"/>
          <w:sz w:val="28"/>
          <w:szCs w:val="28"/>
        </w:rPr>
      </w:pPr>
      <w:r w:rsidRPr="00076097">
        <w:rPr>
          <w:rFonts w:ascii="Times New Roman" w:hAnsi="Times New Roman" w:cs="Tahoma"/>
          <w:sz w:val="28"/>
          <w:szCs w:val="28"/>
        </w:rPr>
        <w:t>- содействие укреплению финансовой, материальной, учебной, информационной базы учреждения;</w:t>
      </w:r>
    </w:p>
    <w:p w:rsidR="00F52916" w:rsidRPr="00076097" w:rsidRDefault="00F52916" w:rsidP="00076097">
      <w:pPr>
        <w:tabs>
          <w:tab w:val="left" w:pos="60"/>
        </w:tabs>
        <w:ind w:left="15" w:firstLine="525"/>
        <w:jc w:val="both"/>
        <w:rPr>
          <w:rFonts w:ascii="Times New Roman" w:hAnsi="Times New Roman" w:cs="Tahoma"/>
          <w:sz w:val="28"/>
          <w:szCs w:val="28"/>
        </w:rPr>
      </w:pPr>
      <w:r w:rsidRPr="00076097">
        <w:rPr>
          <w:rFonts w:ascii="Times New Roman" w:hAnsi="Times New Roman" w:cs="Tahoma"/>
          <w:sz w:val="28"/>
          <w:szCs w:val="28"/>
        </w:rPr>
        <w:t>- содействие созданию благоприятных условий для учебной, игровой видов деятельности, медицинского обеспечения воспитанников;</w:t>
      </w:r>
    </w:p>
    <w:p w:rsidR="00F52916" w:rsidRPr="00076097" w:rsidRDefault="00F52916" w:rsidP="00076097">
      <w:pPr>
        <w:tabs>
          <w:tab w:val="left" w:pos="60"/>
        </w:tabs>
        <w:ind w:left="15" w:firstLine="525"/>
        <w:jc w:val="both"/>
        <w:rPr>
          <w:rFonts w:ascii="Times New Roman" w:hAnsi="Times New Roman" w:cs="Tahoma"/>
          <w:sz w:val="28"/>
          <w:szCs w:val="28"/>
        </w:rPr>
      </w:pPr>
      <w:r w:rsidRPr="00076097">
        <w:rPr>
          <w:rFonts w:ascii="Times New Roman" w:hAnsi="Times New Roman" w:cs="Tahoma"/>
          <w:sz w:val="28"/>
          <w:szCs w:val="28"/>
        </w:rPr>
        <w:t>- оказание помощи МДОУ в проведении образовательных, оздоровительных, коррекционных и развивающих мероприятиях;</w:t>
      </w:r>
    </w:p>
    <w:p w:rsidR="00F52916" w:rsidRPr="00076097" w:rsidRDefault="00F52916" w:rsidP="00076097">
      <w:pPr>
        <w:tabs>
          <w:tab w:val="left" w:pos="60"/>
        </w:tabs>
        <w:ind w:left="15" w:firstLine="525"/>
        <w:jc w:val="both"/>
        <w:rPr>
          <w:rFonts w:ascii="Times New Roman" w:hAnsi="Times New Roman" w:cs="Tahoma"/>
          <w:sz w:val="28"/>
          <w:szCs w:val="28"/>
        </w:rPr>
      </w:pPr>
      <w:r w:rsidRPr="00076097">
        <w:rPr>
          <w:rFonts w:ascii="Times New Roman" w:hAnsi="Times New Roman" w:cs="Tahoma"/>
          <w:sz w:val="28"/>
          <w:szCs w:val="28"/>
        </w:rPr>
        <w:t>- содействие в укреплении материально-технической база МДОУ.</w:t>
      </w:r>
    </w:p>
    <w:p w:rsidR="00F52916" w:rsidRPr="00076097" w:rsidRDefault="00F52916" w:rsidP="00076097">
      <w:pPr>
        <w:tabs>
          <w:tab w:val="left" w:pos="45"/>
        </w:tabs>
        <w:jc w:val="both"/>
        <w:rPr>
          <w:rFonts w:ascii="Times New Roman" w:hAnsi="Times New Roman" w:cs="Tahoma"/>
          <w:sz w:val="28"/>
          <w:szCs w:val="28"/>
        </w:rPr>
      </w:pPr>
      <w:r w:rsidRPr="00076097">
        <w:rPr>
          <w:rFonts w:ascii="Times New Roman" w:hAnsi="Times New Roman" w:cs="Tahoma"/>
          <w:sz w:val="28"/>
          <w:szCs w:val="28"/>
        </w:rPr>
        <w:t xml:space="preserve">    Практическую и финансовую помощь оказали члены Попечительского совета  и родительского комитета во время текущего ремонта МДОУ. </w:t>
      </w:r>
    </w:p>
    <w:p w:rsidR="00F52916" w:rsidRPr="00076097" w:rsidRDefault="00F52916" w:rsidP="00076097">
      <w:pPr>
        <w:tabs>
          <w:tab w:val="left" w:pos="60"/>
        </w:tabs>
        <w:ind w:left="15" w:firstLine="525"/>
        <w:jc w:val="both"/>
        <w:rPr>
          <w:rFonts w:ascii="Times New Roman" w:hAnsi="Times New Roman" w:cs="Tahoma"/>
          <w:sz w:val="28"/>
          <w:szCs w:val="28"/>
        </w:rPr>
      </w:pPr>
      <w:r w:rsidRPr="00076097">
        <w:rPr>
          <w:rFonts w:ascii="Times New Roman" w:hAnsi="Times New Roman" w:cs="Tahoma"/>
          <w:sz w:val="28"/>
          <w:szCs w:val="28"/>
        </w:rPr>
        <w:t>Администрация и педагоги организуют деятельность семейных групп,</w:t>
      </w:r>
      <w:r w:rsidR="00744926">
        <w:rPr>
          <w:rFonts w:ascii="Times New Roman" w:hAnsi="Times New Roman" w:cs="Tahoma"/>
          <w:sz w:val="28"/>
          <w:szCs w:val="28"/>
        </w:rPr>
        <w:t xml:space="preserve"> которые </w:t>
      </w:r>
      <w:r w:rsidRPr="00076097">
        <w:rPr>
          <w:rFonts w:ascii="Times New Roman" w:hAnsi="Times New Roman" w:cs="Tahoma"/>
          <w:sz w:val="28"/>
          <w:szCs w:val="28"/>
        </w:rPr>
        <w:t xml:space="preserve"> являются структурными подразделениями МДОУ, это семьи Рыжковых, Гребенюк, Томилиных, Виршиц, Комаровых. </w:t>
      </w:r>
    </w:p>
    <w:p w:rsidR="00F52916" w:rsidRPr="00076097" w:rsidRDefault="00F52916" w:rsidP="00076097">
      <w:pPr>
        <w:tabs>
          <w:tab w:val="left" w:pos="60"/>
        </w:tabs>
        <w:ind w:left="15" w:firstLine="525"/>
        <w:jc w:val="both"/>
        <w:rPr>
          <w:rFonts w:ascii="Times New Roman" w:hAnsi="Times New Roman" w:cs="Tahoma"/>
          <w:sz w:val="28"/>
          <w:szCs w:val="28"/>
        </w:rPr>
      </w:pPr>
      <w:r w:rsidRPr="00076097">
        <w:rPr>
          <w:rFonts w:ascii="Times New Roman" w:hAnsi="Times New Roman" w:cs="Tahoma"/>
          <w:sz w:val="28"/>
          <w:szCs w:val="28"/>
        </w:rPr>
        <w:t>Совместная деятельность семейных групп направлена на решение основных задач:</w:t>
      </w:r>
    </w:p>
    <w:p w:rsidR="00F52916" w:rsidRPr="00076097" w:rsidRDefault="00F52916" w:rsidP="00076097">
      <w:pPr>
        <w:tabs>
          <w:tab w:val="left" w:pos="60"/>
        </w:tabs>
        <w:ind w:left="15" w:firstLine="525"/>
        <w:jc w:val="both"/>
        <w:rPr>
          <w:rFonts w:ascii="Times New Roman" w:hAnsi="Times New Roman" w:cs="Tahoma"/>
          <w:sz w:val="28"/>
          <w:szCs w:val="28"/>
        </w:rPr>
      </w:pPr>
      <w:r w:rsidRPr="00076097">
        <w:rPr>
          <w:rFonts w:ascii="Times New Roman" w:hAnsi="Times New Roman" w:cs="Tahoma"/>
          <w:sz w:val="28"/>
          <w:szCs w:val="28"/>
        </w:rPr>
        <w:t>- охрану жизни и укрепление здоровья детей;</w:t>
      </w:r>
    </w:p>
    <w:p w:rsidR="00F52916" w:rsidRPr="00076097" w:rsidRDefault="00744926" w:rsidP="00076097">
      <w:pPr>
        <w:tabs>
          <w:tab w:val="left" w:pos="60"/>
        </w:tabs>
        <w:ind w:left="15" w:firstLine="525"/>
        <w:jc w:val="both"/>
        <w:rPr>
          <w:rFonts w:ascii="Times New Roman" w:hAnsi="Times New Roman" w:cs="Tahoma"/>
          <w:sz w:val="28"/>
          <w:szCs w:val="28"/>
        </w:rPr>
      </w:pPr>
      <w:r>
        <w:rPr>
          <w:rFonts w:ascii="Times New Roman" w:hAnsi="Times New Roman" w:cs="Tahoma"/>
          <w:sz w:val="28"/>
          <w:szCs w:val="28"/>
        </w:rPr>
        <w:t>- создание максимально</w:t>
      </w:r>
      <w:r w:rsidR="00F52916" w:rsidRPr="00076097">
        <w:rPr>
          <w:rFonts w:ascii="Times New Roman" w:hAnsi="Times New Roman" w:cs="Tahoma"/>
          <w:sz w:val="28"/>
          <w:szCs w:val="28"/>
        </w:rPr>
        <w:t xml:space="preserve"> благоприятных условий, обеспечивающих воспитание, обучение, развитие, уход, присмотр и оздоровление детей;</w:t>
      </w:r>
    </w:p>
    <w:p w:rsidR="00F52916" w:rsidRPr="00076097" w:rsidRDefault="00F52916" w:rsidP="00076097">
      <w:pPr>
        <w:tabs>
          <w:tab w:val="left" w:pos="60"/>
        </w:tabs>
        <w:ind w:left="15" w:firstLine="525"/>
        <w:jc w:val="both"/>
        <w:rPr>
          <w:rFonts w:ascii="Times New Roman" w:hAnsi="Times New Roman" w:cs="Tahoma"/>
          <w:sz w:val="28"/>
          <w:szCs w:val="28"/>
        </w:rPr>
      </w:pPr>
      <w:r w:rsidRPr="00076097">
        <w:rPr>
          <w:rFonts w:ascii="Times New Roman" w:hAnsi="Times New Roman" w:cs="Tahoma"/>
          <w:sz w:val="28"/>
          <w:szCs w:val="28"/>
        </w:rPr>
        <w:t>- подготовка к обучению в школе.</w:t>
      </w:r>
    </w:p>
    <w:p w:rsidR="00F52916" w:rsidRPr="00076097" w:rsidRDefault="00F52916" w:rsidP="00076097">
      <w:pPr>
        <w:tabs>
          <w:tab w:val="left" w:pos="60"/>
        </w:tabs>
        <w:ind w:left="15" w:firstLine="525"/>
        <w:jc w:val="both"/>
        <w:rPr>
          <w:rFonts w:ascii="Times New Roman" w:hAnsi="Times New Roman" w:cs="Tahoma"/>
          <w:sz w:val="28"/>
          <w:szCs w:val="28"/>
        </w:rPr>
      </w:pPr>
      <w:r w:rsidRPr="00076097">
        <w:rPr>
          <w:rFonts w:ascii="Times New Roman" w:hAnsi="Times New Roman" w:cs="Tahoma"/>
          <w:sz w:val="28"/>
          <w:szCs w:val="28"/>
        </w:rPr>
        <w:t>Установлен личный контакт с родителями, детьми семейных групп:</w:t>
      </w:r>
    </w:p>
    <w:p w:rsidR="00F52916" w:rsidRPr="00076097" w:rsidRDefault="00F52916" w:rsidP="00076097">
      <w:pPr>
        <w:tabs>
          <w:tab w:val="left" w:pos="60"/>
        </w:tabs>
        <w:ind w:left="15" w:firstLine="525"/>
        <w:jc w:val="both"/>
        <w:rPr>
          <w:rFonts w:ascii="Times New Roman" w:hAnsi="Times New Roman" w:cs="Tahoma"/>
          <w:sz w:val="28"/>
          <w:szCs w:val="28"/>
        </w:rPr>
      </w:pPr>
      <w:r w:rsidRPr="00076097">
        <w:rPr>
          <w:rFonts w:ascii="Times New Roman" w:hAnsi="Times New Roman" w:cs="Tahoma"/>
          <w:sz w:val="28"/>
          <w:szCs w:val="28"/>
        </w:rPr>
        <w:t>- организация посещений на дому;</w:t>
      </w:r>
    </w:p>
    <w:p w:rsidR="00F52916" w:rsidRPr="00076097" w:rsidRDefault="00F52916" w:rsidP="00076097">
      <w:pPr>
        <w:tabs>
          <w:tab w:val="left" w:pos="60"/>
        </w:tabs>
        <w:ind w:left="15" w:firstLine="525"/>
        <w:jc w:val="both"/>
        <w:rPr>
          <w:rFonts w:ascii="Times New Roman" w:hAnsi="Times New Roman" w:cs="Tahoma"/>
          <w:sz w:val="28"/>
          <w:szCs w:val="28"/>
        </w:rPr>
      </w:pPr>
      <w:r w:rsidRPr="00076097">
        <w:rPr>
          <w:rFonts w:ascii="Times New Roman" w:hAnsi="Times New Roman" w:cs="Tahoma"/>
          <w:sz w:val="28"/>
          <w:szCs w:val="28"/>
        </w:rPr>
        <w:t>проведение индивидуальных консультаций, бесед;</w:t>
      </w:r>
    </w:p>
    <w:p w:rsidR="00F52916" w:rsidRPr="00076097" w:rsidRDefault="00F52916" w:rsidP="00076097">
      <w:pPr>
        <w:tabs>
          <w:tab w:val="left" w:pos="60"/>
        </w:tabs>
        <w:ind w:left="15" w:firstLine="525"/>
        <w:jc w:val="both"/>
        <w:rPr>
          <w:rFonts w:ascii="Times New Roman" w:hAnsi="Times New Roman" w:cs="Tahoma"/>
          <w:sz w:val="28"/>
          <w:szCs w:val="28"/>
        </w:rPr>
      </w:pPr>
      <w:r w:rsidRPr="00076097">
        <w:rPr>
          <w:rFonts w:ascii="Times New Roman" w:hAnsi="Times New Roman" w:cs="Tahoma"/>
          <w:sz w:val="28"/>
          <w:szCs w:val="28"/>
        </w:rPr>
        <w:t>- оказание методической помощи и практической поддержки в осуществлении воспитательно-образовательного процесса;</w:t>
      </w:r>
    </w:p>
    <w:p w:rsidR="00F52916" w:rsidRPr="00076097" w:rsidRDefault="00744926" w:rsidP="00076097">
      <w:pPr>
        <w:tabs>
          <w:tab w:val="left" w:pos="60"/>
        </w:tabs>
        <w:ind w:left="15" w:firstLine="525"/>
        <w:jc w:val="both"/>
        <w:rPr>
          <w:rFonts w:ascii="Times New Roman" w:hAnsi="Times New Roman" w:cs="Tahoma"/>
          <w:sz w:val="28"/>
          <w:szCs w:val="28"/>
        </w:rPr>
      </w:pPr>
      <w:r>
        <w:rPr>
          <w:rFonts w:ascii="Times New Roman" w:hAnsi="Times New Roman" w:cs="Tahoma"/>
          <w:sz w:val="28"/>
          <w:szCs w:val="28"/>
        </w:rPr>
        <w:t>-</w:t>
      </w:r>
      <w:r w:rsidR="00F52916" w:rsidRPr="00076097">
        <w:rPr>
          <w:rFonts w:ascii="Times New Roman" w:hAnsi="Times New Roman" w:cs="Tahoma"/>
          <w:sz w:val="28"/>
          <w:szCs w:val="28"/>
        </w:rPr>
        <w:t xml:space="preserve">посещение </w:t>
      </w:r>
      <w:r>
        <w:rPr>
          <w:rFonts w:ascii="Times New Roman" w:hAnsi="Times New Roman" w:cs="Tahoma"/>
          <w:sz w:val="28"/>
          <w:szCs w:val="28"/>
        </w:rPr>
        <w:t xml:space="preserve">  выбранных занятий </w:t>
      </w:r>
      <w:r w:rsidR="00F52916" w:rsidRPr="00076097">
        <w:rPr>
          <w:rFonts w:ascii="Times New Roman" w:hAnsi="Times New Roman" w:cs="Tahoma"/>
          <w:sz w:val="28"/>
          <w:szCs w:val="28"/>
        </w:rPr>
        <w:t xml:space="preserve"> по усмотрению роди</w:t>
      </w:r>
      <w:r>
        <w:rPr>
          <w:rFonts w:ascii="Times New Roman" w:hAnsi="Times New Roman" w:cs="Tahoma"/>
          <w:sz w:val="28"/>
          <w:szCs w:val="28"/>
        </w:rPr>
        <w:t>телей и интересов детей в МДОУ</w:t>
      </w:r>
      <w:r w:rsidR="00F52916" w:rsidRPr="00076097">
        <w:rPr>
          <w:rFonts w:ascii="Times New Roman" w:hAnsi="Times New Roman" w:cs="Tahoma"/>
          <w:sz w:val="28"/>
          <w:szCs w:val="28"/>
        </w:rPr>
        <w:t>;</w:t>
      </w:r>
    </w:p>
    <w:p w:rsidR="00F52916" w:rsidRPr="00076097" w:rsidRDefault="00F52916" w:rsidP="00076097">
      <w:pPr>
        <w:tabs>
          <w:tab w:val="left" w:pos="60"/>
        </w:tabs>
        <w:ind w:left="15" w:firstLine="525"/>
        <w:jc w:val="both"/>
        <w:rPr>
          <w:rFonts w:ascii="Times New Roman" w:hAnsi="Times New Roman" w:cs="Tahoma"/>
          <w:sz w:val="28"/>
          <w:szCs w:val="28"/>
        </w:rPr>
      </w:pPr>
      <w:r w:rsidRPr="00076097">
        <w:rPr>
          <w:rFonts w:ascii="Times New Roman" w:hAnsi="Times New Roman" w:cs="Tahoma"/>
          <w:sz w:val="28"/>
          <w:szCs w:val="28"/>
        </w:rPr>
        <w:t xml:space="preserve">- активное участие родителей в педагогической деятельности МДОУ: посещение мероприятий, выполнение обязанностей, взятых "ролей" на праздниках, развлечениях; выступление на </w:t>
      </w:r>
      <w:r w:rsidR="00744926">
        <w:rPr>
          <w:rFonts w:ascii="Times New Roman" w:hAnsi="Times New Roman" w:cs="Tahoma"/>
          <w:sz w:val="28"/>
          <w:szCs w:val="28"/>
        </w:rPr>
        <w:t>С</w:t>
      </w:r>
      <w:r w:rsidRPr="00076097">
        <w:rPr>
          <w:rFonts w:ascii="Times New Roman" w:hAnsi="Times New Roman" w:cs="Tahoma"/>
          <w:sz w:val="28"/>
          <w:szCs w:val="28"/>
        </w:rPr>
        <w:t>оветах МДОУ, родительских собраниях.</w:t>
      </w:r>
    </w:p>
    <w:p w:rsidR="00F52916" w:rsidRPr="00076097" w:rsidRDefault="00F52916" w:rsidP="00076097">
      <w:pPr>
        <w:tabs>
          <w:tab w:val="left" w:pos="60"/>
        </w:tabs>
        <w:ind w:left="15" w:firstLine="525"/>
        <w:jc w:val="center"/>
        <w:rPr>
          <w:rFonts w:ascii="Times New Roman" w:hAnsi="Times New Roman" w:cs="Tahoma"/>
          <w:sz w:val="28"/>
          <w:szCs w:val="28"/>
          <w:u w:val="single"/>
        </w:rPr>
      </w:pPr>
      <w:r w:rsidRPr="00076097">
        <w:rPr>
          <w:rFonts w:ascii="Times New Roman" w:hAnsi="Times New Roman" w:cs="Tahoma"/>
          <w:sz w:val="28"/>
          <w:szCs w:val="28"/>
          <w:u w:val="single"/>
        </w:rPr>
        <w:t>VII</w:t>
      </w:r>
      <w:r w:rsidRPr="00076097">
        <w:rPr>
          <w:rFonts w:ascii="Times New Roman" w:hAnsi="Times New Roman" w:cs="Tahoma"/>
          <w:sz w:val="28"/>
          <w:szCs w:val="28"/>
        </w:rPr>
        <w:t xml:space="preserve"> </w:t>
      </w:r>
      <w:r w:rsidRPr="00076097">
        <w:rPr>
          <w:rFonts w:ascii="Times New Roman" w:hAnsi="Times New Roman" w:cs="Tahoma"/>
          <w:sz w:val="28"/>
          <w:szCs w:val="28"/>
          <w:u w:val="single"/>
        </w:rPr>
        <w:t>Проблемы, планы и перспективы развития</w:t>
      </w:r>
    </w:p>
    <w:p w:rsidR="00F52916" w:rsidRPr="00076097" w:rsidRDefault="00F52916" w:rsidP="00076097">
      <w:pPr>
        <w:tabs>
          <w:tab w:val="left" w:pos="60"/>
        </w:tabs>
        <w:ind w:left="15" w:firstLine="525"/>
        <w:jc w:val="both"/>
        <w:rPr>
          <w:rFonts w:ascii="Times New Roman" w:hAnsi="Times New Roman" w:cs="Tahoma"/>
          <w:sz w:val="28"/>
          <w:szCs w:val="28"/>
        </w:rPr>
      </w:pPr>
      <w:r w:rsidRPr="00076097">
        <w:rPr>
          <w:rFonts w:ascii="Times New Roman" w:hAnsi="Times New Roman" w:cs="Tahoma"/>
          <w:sz w:val="28"/>
          <w:szCs w:val="28"/>
        </w:rPr>
        <w:t>Основные направления ближайшего развития МДОУ:</w:t>
      </w:r>
    </w:p>
    <w:p w:rsidR="00F52916" w:rsidRPr="00076097" w:rsidRDefault="00F52916" w:rsidP="00076097">
      <w:pPr>
        <w:tabs>
          <w:tab w:val="left" w:pos="60"/>
        </w:tabs>
        <w:ind w:left="15" w:firstLine="525"/>
        <w:jc w:val="both"/>
        <w:rPr>
          <w:rFonts w:ascii="Times New Roman" w:hAnsi="Times New Roman" w:cs="Tahoma"/>
          <w:sz w:val="28"/>
          <w:szCs w:val="28"/>
        </w:rPr>
      </w:pPr>
      <w:r w:rsidRPr="00076097">
        <w:rPr>
          <w:rFonts w:ascii="Times New Roman" w:hAnsi="Times New Roman" w:cs="Tahoma"/>
          <w:sz w:val="28"/>
          <w:szCs w:val="28"/>
        </w:rPr>
        <w:t>1. Реализация Программы развития с учетом этапов инновационной деятельности.</w:t>
      </w:r>
    </w:p>
    <w:p w:rsidR="00F52916" w:rsidRPr="00076097" w:rsidRDefault="00F52916" w:rsidP="00076097">
      <w:pPr>
        <w:tabs>
          <w:tab w:val="left" w:pos="60"/>
        </w:tabs>
        <w:ind w:left="15" w:firstLine="525"/>
        <w:jc w:val="both"/>
        <w:rPr>
          <w:rFonts w:ascii="Times New Roman" w:hAnsi="Times New Roman" w:cs="Tahoma"/>
          <w:sz w:val="28"/>
          <w:szCs w:val="28"/>
        </w:rPr>
      </w:pPr>
      <w:r w:rsidRPr="00076097">
        <w:rPr>
          <w:rFonts w:ascii="Times New Roman" w:hAnsi="Times New Roman" w:cs="Tahoma"/>
          <w:sz w:val="28"/>
          <w:szCs w:val="28"/>
        </w:rPr>
        <w:t>Содержание работы III этапа инновационной деятельности - Отслеживание динамики и корре</w:t>
      </w:r>
      <w:r w:rsidR="00744926">
        <w:rPr>
          <w:rFonts w:ascii="Times New Roman" w:hAnsi="Times New Roman" w:cs="Tahoma"/>
          <w:sz w:val="28"/>
          <w:szCs w:val="28"/>
        </w:rPr>
        <w:t>кции инновационной деятельности, 2009-2010 учебный год.</w:t>
      </w:r>
    </w:p>
    <w:p w:rsidR="00F52916" w:rsidRPr="00076097" w:rsidRDefault="00F52916" w:rsidP="00076097">
      <w:pPr>
        <w:tabs>
          <w:tab w:val="left" w:pos="60"/>
          <w:tab w:val="left" w:pos="5670"/>
          <w:tab w:val="left" w:pos="5790"/>
        </w:tabs>
        <w:ind w:left="15" w:firstLine="525"/>
        <w:jc w:val="both"/>
        <w:rPr>
          <w:rFonts w:ascii="Times New Roman" w:hAnsi="Times New Roman" w:cs="Tahoma"/>
          <w:sz w:val="28"/>
          <w:szCs w:val="28"/>
        </w:rPr>
      </w:pPr>
      <w:r w:rsidRPr="00076097">
        <w:rPr>
          <w:rFonts w:ascii="Times New Roman" w:hAnsi="Times New Roman" w:cs="Tahoma"/>
          <w:sz w:val="28"/>
          <w:szCs w:val="28"/>
        </w:rPr>
        <w:t xml:space="preserve">Результаты: - динамика изменений  в физическом развитии, отношения к здоровью, ЗОЖ всех участников воспитательно-образовательного  процесса и роста результативности </w:t>
      </w:r>
      <w:r w:rsidR="00744926">
        <w:rPr>
          <w:rFonts w:ascii="Times New Roman" w:hAnsi="Times New Roman" w:cs="Tahoma"/>
          <w:sz w:val="28"/>
          <w:szCs w:val="28"/>
        </w:rPr>
        <w:t>М</w:t>
      </w:r>
      <w:r w:rsidRPr="00076097">
        <w:rPr>
          <w:rFonts w:ascii="Times New Roman" w:hAnsi="Times New Roman" w:cs="Tahoma"/>
          <w:sz w:val="28"/>
          <w:szCs w:val="28"/>
        </w:rPr>
        <w:t>ДОУ. Новые подходы к изменению результатов в качестве показателей заболеваемости, физического разв</w:t>
      </w:r>
      <w:r w:rsidR="00744926">
        <w:rPr>
          <w:rFonts w:ascii="Times New Roman" w:hAnsi="Times New Roman" w:cs="Tahoma"/>
          <w:sz w:val="28"/>
          <w:szCs w:val="28"/>
        </w:rPr>
        <w:t>ития детей, мониторинг состояния</w:t>
      </w:r>
      <w:r w:rsidRPr="00076097">
        <w:rPr>
          <w:rFonts w:ascii="Times New Roman" w:hAnsi="Times New Roman" w:cs="Tahoma"/>
          <w:sz w:val="28"/>
          <w:szCs w:val="28"/>
        </w:rPr>
        <w:t xml:space="preserve"> здоровья, создание здоровьесберегающих условий совместно с семьей.</w:t>
      </w:r>
    </w:p>
    <w:p w:rsidR="00F52916" w:rsidRPr="00076097" w:rsidRDefault="00F52916" w:rsidP="00076097">
      <w:pPr>
        <w:tabs>
          <w:tab w:val="left" w:pos="60"/>
          <w:tab w:val="left" w:pos="5670"/>
          <w:tab w:val="left" w:pos="5790"/>
        </w:tabs>
        <w:ind w:left="15" w:firstLine="525"/>
        <w:jc w:val="both"/>
        <w:rPr>
          <w:rFonts w:ascii="Times New Roman" w:hAnsi="Times New Roman" w:cs="Tahoma"/>
          <w:sz w:val="28"/>
          <w:szCs w:val="28"/>
        </w:rPr>
      </w:pPr>
      <w:r w:rsidRPr="00076097">
        <w:rPr>
          <w:rFonts w:ascii="Times New Roman" w:hAnsi="Times New Roman" w:cs="Tahoma"/>
          <w:sz w:val="28"/>
          <w:szCs w:val="28"/>
        </w:rPr>
        <w:t xml:space="preserve">2. Развитие качественного потенциала педагогических кадров в условиях инновационной деятельности МДОУ. Формы предоставления результатов </w:t>
      </w:r>
      <w:r w:rsidR="00744926">
        <w:rPr>
          <w:rFonts w:ascii="Times New Roman" w:hAnsi="Times New Roman" w:cs="Tahoma"/>
          <w:sz w:val="28"/>
          <w:szCs w:val="28"/>
        </w:rPr>
        <w:t xml:space="preserve"> </w:t>
      </w:r>
      <w:r w:rsidRPr="00076097">
        <w:rPr>
          <w:rFonts w:ascii="Times New Roman" w:hAnsi="Times New Roman" w:cs="Tahoma"/>
          <w:sz w:val="28"/>
          <w:szCs w:val="28"/>
        </w:rPr>
        <w:t xml:space="preserve"> деятельности: педагогические проекты и технологии, методические рекомендации и разработки, педагогический опыт работы, направленный на совершенствование качества воспитательно-образовательного процесса.</w:t>
      </w:r>
    </w:p>
    <w:p w:rsidR="00F52916" w:rsidRPr="00076097" w:rsidRDefault="00F52916" w:rsidP="00076097">
      <w:pPr>
        <w:tabs>
          <w:tab w:val="left" w:pos="60"/>
          <w:tab w:val="left" w:pos="5670"/>
          <w:tab w:val="left" w:pos="5790"/>
        </w:tabs>
        <w:ind w:left="15" w:firstLine="525"/>
        <w:jc w:val="both"/>
        <w:rPr>
          <w:rFonts w:ascii="Times New Roman" w:hAnsi="Times New Roman" w:cs="Tahoma"/>
          <w:sz w:val="28"/>
          <w:szCs w:val="28"/>
        </w:rPr>
      </w:pPr>
      <w:r w:rsidRPr="00076097">
        <w:rPr>
          <w:rFonts w:ascii="Times New Roman" w:hAnsi="Times New Roman" w:cs="Tahoma"/>
          <w:sz w:val="28"/>
          <w:szCs w:val="28"/>
        </w:rPr>
        <w:t>3. Планирование новых форм работы с родителями с целью привлечения семей к активному участию  в оздоровительно-воспитательно-образовательной деятельности и установления социальных</w:t>
      </w:r>
      <w:r w:rsidR="00744926">
        <w:rPr>
          <w:rFonts w:ascii="Times New Roman" w:hAnsi="Times New Roman" w:cs="Tahoma"/>
          <w:sz w:val="28"/>
          <w:szCs w:val="28"/>
        </w:rPr>
        <w:t>,</w:t>
      </w:r>
      <w:r w:rsidRPr="00076097">
        <w:rPr>
          <w:rFonts w:ascii="Times New Roman" w:hAnsi="Times New Roman" w:cs="Tahoma"/>
          <w:sz w:val="28"/>
          <w:szCs w:val="28"/>
        </w:rPr>
        <w:t xml:space="preserve"> партнерских отношений с родительской общественностью.</w:t>
      </w:r>
    </w:p>
    <w:p w:rsidR="00F52916" w:rsidRPr="00076097" w:rsidRDefault="00F52916" w:rsidP="00076097">
      <w:pPr>
        <w:tabs>
          <w:tab w:val="left" w:pos="60"/>
          <w:tab w:val="left" w:pos="5670"/>
          <w:tab w:val="left" w:pos="5790"/>
        </w:tabs>
        <w:ind w:left="15" w:firstLine="525"/>
        <w:jc w:val="both"/>
        <w:rPr>
          <w:rFonts w:ascii="Times New Roman" w:hAnsi="Times New Roman" w:cs="Tahoma"/>
          <w:sz w:val="28"/>
          <w:szCs w:val="28"/>
        </w:rPr>
      </w:pPr>
      <w:r w:rsidRPr="00076097">
        <w:rPr>
          <w:rFonts w:ascii="Times New Roman" w:hAnsi="Times New Roman" w:cs="Tahoma"/>
          <w:sz w:val="28"/>
          <w:szCs w:val="28"/>
        </w:rPr>
        <w:t>4. Развитие умственных и творческих способностей детей в основной, дополнительной нерегламентированной деятельности с использованием музыки, хореографии, изобразительной деятельности, средств физического воспитания.</w:t>
      </w:r>
    </w:p>
    <w:p w:rsidR="00F52916" w:rsidRPr="00076097" w:rsidRDefault="00F52916" w:rsidP="00076097">
      <w:pPr>
        <w:tabs>
          <w:tab w:val="left" w:pos="60"/>
          <w:tab w:val="left" w:pos="5670"/>
          <w:tab w:val="left" w:pos="5790"/>
        </w:tabs>
        <w:ind w:left="15" w:firstLine="525"/>
        <w:jc w:val="both"/>
        <w:rPr>
          <w:rFonts w:ascii="Times New Roman" w:hAnsi="Times New Roman" w:cs="Tahoma"/>
          <w:sz w:val="28"/>
          <w:szCs w:val="28"/>
        </w:rPr>
      </w:pPr>
      <w:r w:rsidRPr="00076097">
        <w:rPr>
          <w:rFonts w:ascii="Times New Roman" w:hAnsi="Times New Roman" w:cs="Tahoma"/>
          <w:sz w:val="28"/>
          <w:szCs w:val="28"/>
        </w:rPr>
        <w:t>5. Для улучшения материально-технической базы и развити</w:t>
      </w:r>
      <w:r w:rsidR="00D471D3">
        <w:rPr>
          <w:rFonts w:ascii="Times New Roman" w:hAnsi="Times New Roman" w:cs="Tahoma"/>
          <w:sz w:val="28"/>
          <w:szCs w:val="28"/>
        </w:rPr>
        <w:t>я МДОУ в перспективе принимаются</w:t>
      </w:r>
      <w:r w:rsidRPr="00076097">
        <w:rPr>
          <w:rFonts w:ascii="Times New Roman" w:hAnsi="Times New Roman" w:cs="Tahoma"/>
          <w:sz w:val="28"/>
          <w:szCs w:val="28"/>
        </w:rPr>
        <w:t xml:space="preserve"> вопросы по замене технологического оборудования пищеблока, прачечной, а также планируется работа по </w:t>
      </w:r>
      <w:r w:rsidR="00744926">
        <w:rPr>
          <w:rFonts w:ascii="Times New Roman" w:hAnsi="Times New Roman" w:cs="Tahoma"/>
          <w:sz w:val="28"/>
          <w:szCs w:val="28"/>
        </w:rPr>
        <w:t>установке оконных блоков здания МДОУ.</w:t>
      </w:r>
    </w:p>
    <w:p w:rsidR="00F52916" w:rsidRPr="00076097" w:rsidRDefault="00F52916" w:rsidP="00076097">
      <w:pPr>
        <w:tabs>
          <w:tab w:val="left" w:pos="60"/>
        </w:tabs>
        <w:ind w:left="15" w:firstLine="525"/>
        <w:jc w:val="center"/>
        <w:rPr>
          <w:rFonts w:ascii="Times New Roman" w:hAnsi="Times New Roman" w:cs="Tahoma"/>
          <w:sz w:val="28"/>
          <w:szCs w:val="28"/>
        </w:rPr>
      </w:pPr>
    </w:p>
    <w:p w:rsidR="00F52916" w:rsidRPr="00076097" w:rsidRDefault="00F52916" w:rsidP="00076097">
      <w:pPr>
        <w:ind w:left="765"/>
        <w:jc w:val="both"/>
        <w:rPr>
          <w:rFonts w:ascii="Times New Roman" w:hAnsi="Times New Roman" w:cs="Tahoma"/>
          <w:sz w:val="28"/>
          <w:szCs w:val="28"/>
        </w:rPr>
      </w:pPr>
    </w:p>
    <w:p w:rsidR="00F52916" w:rsidRPr="00076097" w:rsidRDefault="00F52916" w:rsidP="00076097">
      <w:pPr>
        <w:ind w:left="45" w:firstLine="510"/>
        <w:jc w:val="both"/>
        <w:rPr>
          <w:rFonts w:ascii="Times New Roman" w:hAnsi="Times New Roman" w:cs="Tahoma"/>
          <w:sz w:val="28"/>
          <w:szCs w:val="28"/>
        </w:rPr>
      </w:pPr>
    </w:p>
    <w:p w:rsidR="00F52916" w:rsidRPr="00076097" w:rsidRDefault="00F52916" w:rsidP="00076097">
      <w:pPr>
        <w:ind w:left="45" w:firstLine="510"/>
        <w:jc w:val="both"/>
        <w:rPr>
          <w:rFonts w:ascii="Times New Roman" w:hAnsi="Times New Roman" w:cs="Tahoma"/>
          <w:sz w:val="28"/>
          <w:szCs w:val="28"/>
        </w:rPr>
      </w:pPr>
    </w:p>
    <w:p w:rsidR="00F52916" w:rsidRPr="00076097" w:rsidRDefault="00F52916" w:rsidP="00076097">
      <w:pPr>
        <w:ind w:left="45" w:firstLine="510"/>
        <w:jc w:val="both"/>
        <w:rPr>
          <w:rFonts w:ascii="Times New Roman" w:hAnsi="Times New Roman" w:cs="Tahoma"/>
          <w:sz w:val="28"/>
          <w:szCs w:val="28"/>
        </w:rPr>
      </w:pPr>
    </w:p>
    <w:p w:rsidR="00F52916" w:rsidRPr="00076097" w:rsidRDefault="00F52916" w:rsidP="00076097">
      <w:pPr>
        <w:ind w:left="45"/>
        <w:jc w:val="both"/>
        <w:rPr>
          <w:rFonts w:ascii="Times New Roman" w:hAnsi="Times New Roman" w:cs="Tahoma"/>
          <w:sz w:val="28"/>
          <w:szCs w:val="28"/>
        </w:rPr>
      </w:pPr>
      <w:bookmarkStart w:id="0" w:name="_GoBack"/>
      <w:bookmarkEnd w:id="0"/>
    </w:p>
    <w:sectPr w:rsidR="00F52916" w:rsidRPr="00076097" w:rsidSect="00076097">
      <w:footerReference w:type="even" r:id="rId7"/>
      <w:footerReference w:type="default" r:id="rId8"/>
      <w:footnotePr>
        <w:pos w:val="beneathText"/>
      </w:footnotePr>
      <w:pgSz w:w="11905" w:h="16837"/>
      <w:pgMar w:top="851" w:right="567" w:bottom="709"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2D8" w:rsidRDefault="00E102D8">
      <w:r>
        <w:separator/>
      </w:r>
    </w:p>
  </w:endnote>
  <w:endnote w:type="continuationSeparator" w:id="0">
    <w:p w:rsidR="00E102D8" w:rsidRDefault="00E10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CC"/>
    <w:family w:val="auto"/>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E5E" w:rsidRDefault="00C84E5E" w:rsidP="00F52916">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84E5E" w:rsidRDefault="00C84E5E" w:rsidP="00471705">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E5E" w:rsidRDefault="00C84E5E" w:rsidP="00F52916">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152085">
      <w:rPr>
        <w:rStyle w:val="ad"/>
        <w:noProof/>
      </w:rPr>
      <w:t>19</w:t>
    </w:r>
    <w:r>
      <w:rPr>
        <w:rStyle w:val="ad"/>
      </w:rPr>
      <w:fldChar w:fldCharType="end"/>
    </w:r>
  </w:p>
  <w:p w:rsidR="00C84E5E" w:rsidRDefault="00C84E5E" w:rsidP="00471705">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2D8" w:rsidRDefault="00E102D8">
      <w:r>
        <w:separator/>
      </w:r>
    </w:p>
  </w:footnote>
  <w:footnote w:type="continuationSeparator" w:id="0">
    <w:p w:rsidR="00E102D8" w:rsidRDefault="00E102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numFmt w:val="bullet"/>
      <w:lvlText w:val=""/>
      <w:lvlJc w:val="left"/>
      <w:pPr>
        <w:tabs>
          <w:tab w:val="num" w:pos="720"/>
        </w:tabs>
        <w:ind w:left="720" w:hanging="360"/>
      </w:pPr>
      <w:rPr>
        <w:rFonts w:ascii="Symbol" w:hAnsi="Symbol" w:cs="Times New Roman"/>
      </w:r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2"/>
      <w:numFmt w:val="decimal"/>
      <w:lvlText w:val="%1"/>
      <w:lvlJc w:val="right"/>
      <w:pPr>
        <w:tabs>
          <w:tab w:val="num" w:pos="0"/>
        </w:tabs>
        <w:ind w:left="0" w:hanging="216"/>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1705"/>
    <w:rsid w:val="00021248"/>
    <w:rsid w:val="00025518"/>
    <w:rsid w:val="00076097"/>
    <w:rsid w:val="000A17B0"/>
    <w:rsid w:val="00133F10"/>
    <w:rsid w:val="00152085"/>
    <w:rsid w:val="00171C9F"/>
    <w:rsid w:val="00195EEC"/>
    <w:rsid w:val="00281A52"/>
    <w:rsid w:val="002A6D40"/>
    <w:rsid w:val="004621E8"/>
    <w:rsid w:val="00471705"/>
    <w:rsid w:val="004B4B04"/>
    <w:rsid w:val="004C4AEA"/>
    <w:rsid w:val="004E3281"/>
    <w:rsid w:val="005D78E1"/>
    <w:rsid w:val="00612EF2"/>
    <w:rsid w:val="00644DB5"/>
    <w:rsid w:val="006C3C13"/>
    <w:rsid w:val="006E24AA"/>
    <w:rsid w:val="00720F16"/>
    <w:rsid w:val="00727843"/>
    <w:rsid w:val="00744926"/>
    <w:rsid w:val="007522B1"/>
    <w:rsid w:val="007F3D79"/>
    <w:rsid w:val="00A936A9"/>
    <w:rsid w:val="00AB059B"/>
    <w:rsid w:val="00AF5570"/>
    <w:rsid w:val="00B95512"/>
    <w:rsid w:val="00BF72B3"/>
    <w:rsid w:val="00C31617"/>
    <w:rsid w:val="00C84E5E"/>
    <w:rsid w:val="00D063B2"/>
    <w:rsid w:val="00D471D3"/>
    <w:rsid w:val="00E102D8"/>
    <w:rsid w:val="00E36CA0"/>
    <w:rsid w:val="00E3757E"/>
    <w:rsid w:val="00E63231"/>
    <w:rsid w:val="00F247F3"/>
    <w:rsid w:val="00F52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6C6BD7-8991-4BB2-B73D-7D8314FF9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Arial" w:eastAsia="Lucida Sans Unicode" w:hAnsi="Arial"/>
      <w:kern w:val="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eastAsia="Calibri" w:hAnsi="Symbol" w:cs="Times New Roman"/>
    </w:rPr>
  </w:style>
  <w:style w:type="character" w:customStyle="1" w:styleId="WW8Num3z0">
    <w:name w:val="WW8Num3z0"/>
    <w:rPr>
      <w:rFonts w:ascii="Wingdings" w:hAnsi="Wingdings" w:cs="StarSymbol"/>
      <w:sz w:val="18"/>
      <w:szCs w:val="18"/>
    </w:rPr>
  </w:style>
  <w:style w:type="character" w:customStyle="1" w:styleId="WW8Num3z1">
    <w:name w:val="WW8Num3z1"/>
    <w:rPr>
      <w:rFonts w:ascii="Wingdings 2" w:hAnsi="Wingdings 2" w:cs="StarSymbol"/>
      <w:sz w:val="18"/>
      <w:szCs w:val="18"/>
    </w:rPr>
  </w:style>
  <w:style w:type="character" w:customStyle="1" w:styleId="WW8Num3z2">
    <w:name w:val="WW8Num3z2"/>
    <w:rPr>
      <w:rFonts w:ascii="StarSymbol" w:hAnsi="StarSymbol" w:cs="StarSymbol"/>
      <w:sz w:val="18"/>
      <w:szCs w:val="18"/>
    </w:rPr>
  </w:style>
  <w:style w:type="character" w:customStyle="1" w:styleId="WW8Num4z0">
    <w:name w:val="WW8Num4z0"/>
    <w:rPr>
      <w:rFonts w:ascii="Wingdings" w:hAnsi="Wingdings" w:cs="StarSymbol"/>
      <w:sz w:val="18"/>
      <w:szCs w:val="18"/>
    </w:rPr>
  </w:style>
  <w:style w:type="character" w:customStyle="1" w:styleId="WW8Num4z1">
    <w:name w:val="WW8Num4z1"/>
    <w:rPr>
      <w:rFonts w:ascii="Wingdings 2" w:hAnsi="Wingdings 2" w:cs="StarSymbol"/>
      <w:sz w:val="18"/>
      <w:szCs w:val="18"/>
    </w:rPr>
  </w:style>
  <w:style w:type="character" w:customStyle="1" w:styleId="WW8Num4z2">
    <w:name w:val="WW8Num4z2"/>
    <w:rPr>
      <w:rFonts w:ascii="StarSymbol" w:hAnsi="Star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a3">
    <w:name w:val="Маркеры списка"/>
    <w:rPr>
      <w:rFonts w:ascii="StarSymbol" w:eastAsia="StarSymbol" w:hAnsi="StarSymbol" w:cs="StarSymbol"/>
      <w:sz w:val="18"/>
      <w:szCs w:val="18"/>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a4">
    <w:name w:val="Символ нумерации"/>
  </w:style>
  <w:style w:type="character" w:styleId="a5">
    <w:name w:val="line number"/>
  </w:style>
  <w:style w:type="paragraph" w:customStyle="1" w:styleId="a6">
    <w:name w:val="Заголовок"/>
    <w:basedOn w:val="a"/>
    <w:next w:val="a7"/>
    <w:pPr>
      <w:keepNext/>
      <w:spacing w:before="240" w:after="120"/>
    </w:pPr>
    <w:rPr>
      <w:rFonts w:eastAsia="MS Mincho" w:cs="Tahoma"/>
      <w:sz w:val="28"/>
      <w:szCs w:val="28"/>
    </w:rPr>
  </w:style>
  <w:style w:type="paragraph" w:styleId="a7">
    <w:name w:val="Body Text"/>
    <w:basedOn w:val="a"/>
    <w:pPr>
      <w:spacing w:after="120"/>
    </w:pPr>
  </w:style>
  <w:style w:type="paragraph" w:styleId="a8">
    <w:name w:val="List"/>
    <w:basedOn w:val="a7"/>
    <w:rPr>
      <w:rFonts w:cs="Tahoma"/>
    </w:rPr>
  </w:style>
  <w:style w:type="paragraph" w:customStyle="1" w:styleId="1">
    <w:name w:val="Название1"/>
    <w:basedOn w:val="a"/>
    <w:pPr>
      <w:suppressLineNumbers/>
      <w:spacing w:before="120" w:after="120"/>
    </w:pPr>
    <w:rPr>
      <w:rFonts w:cs="Tahoma"/>
      <w:i/>
      <w:iCs/>
    </w:rPr>
  </w:style>
  <w:style w:type="paragraph" w:customStyle="1" w:styleId="10">
    <w:name w:val="Указатель1"/>
    <w:basedOn w:val="a"/>
    <w:pPr>
      <w:suppressLineNumbers/>
    </w:pPr>
    <w:rPr>
      <w:rFonts w:cs="Tahoma"/>
    </w:rPr>
  </w:style>
  <w:style w:type="paragraph" w:styleId="a9">
    <w:name w:val="Title"/>
    <w:basedOn w:val="a6"/>
    <w:next w:val="aa"/>
    <w:qFormat/>
  </w:style>
  <w:style w:type="paragraph" w:styleId="aa">
    <w:name w:val="Subtitle"/>
    <w:basedOn w:val="a6"/>
    <w:next w:val="a7"/>
    <w:qFormat/>
    <w:pPr>
      <w:jc w:val="center"/>
    </w:pPr>
    <w:rPr>
      <w:i/>
      <w:iCs/>
    </w:rPr>
  </w:style>
  <w:style w:type="paragraph" w:styleId="ab">
    <w:name w:val="No Spacing"/>
    <w:qFormat/>
    <w:pPr>
      <w:suppressAutoHyphens/>
    </w:pPr>
    <w:rPr>
      <w:rFonts w:ascii="Calibri" w:eastAsia="Calibri" w:hAnsi="Calibri" w:cs="Calibri"/>
      <w:sz w:val="22"/>
      <w:szCs w:val="22"/>
      <w:lang w:eastAsia="ar-SA"/>
    </w:rPr>
  </w:style>
  <w:style w:type="paragraph" w:styleId="ac">
    <w:name w:val="footer"/>
    <w:basedOn w:val="a"/>
    <w:rsid w:val="00471705"/>
    <w:pPr>
      <w:tabs>
        <w:tab w:val="center" w:pos="4677"/>
        <w:tab w:val="right" w:pos="9355"/>
      </w:tabs>
    </w:pPr>
  </w:style>
  <w:style w:type="character" w:styleId="ad">
    <w:name w:val="page number"/>
    <w:basedOn w:val="a0"/>
    <w:rsid w:val="00471705"/>
  </w:style>
  <w:style w:type="paragraph" w:styleId="ae">
    <w:name w:val="header"/>
    <w:basedOn w:val="a"/>
    <w:rsid w:val="00076097"/>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7430</Words>
  <Characters>42353</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Муниципального дошкольного образовательного учреждение "Центр развития ребенка - детский сад с осуществлением физического и психического развития, коррекции и оздоровления всех воспитанников №5 "Лучик"</vt:lpstr>
    </vt:vector>
  </TitlesOfParts>
  <Company>(C) MYI</Company>
  <LinksUpToDate>false</LinksUpToDate>
  <CharactersWithSpaces>49684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Муниципального дошкольного образовательного учреждение "Центр развития ребенка - детский сад с осуществлением физического и психического развития, коррекции и оздоровления всех воспитанников №5 "Лучик"</dc:title>
  <dc:subject/>
  <dc:creator>MYI</dc:creator>
  <cp:keywords/>
  <cp:lastModifiedBy>Irina</cp:lastModifiedBy>
  <cp:revision>2</cp:revision>
  <cp:lastPrinted>2010-09-06T07:43:00Z</cp:lastPrinted>
  <dcterms:created xsi:type="dcterms:W3CDTF">2014-11-02T07:26:00Z</dcterms:created>
  <dcterms:modified xsi:type="dcterms:W3CDTF">2014-11-02T07:26:00Z</dcterms:modified>
</cp:coreProperties>
</file>