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5F5" w:rsidRPr="00E9501D" w:rsidRDefault="005765F5" w:rsidP="00E9501D">
      <w:pPr>
        <w:jc w:val="center"/>
        <w:rPr>
          <w:b/>
          <w:sz w:val="28"/>
          <w:szCs w:val="28"/>
          <w:u w:val="single"/>
        </w:rPr>
      </w:pPr>
      <w:r w:rsidRPr="00E9501D">
        <w:rPr>
          <w:b/>
          <w:sz w:val="28"/>
          <w:szCs w:val="28"/>
          <w:u w:val="single"/>
        </w:rPr>
        <w:t>Темы проектов по географии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Р.И. – реферат информативный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Р.А. – реферат аналитический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Н.-и. проект н.у. – научно-исследовательский проект начального уровня</w:t>
      </w:r>
    </w:p>
    <w:p w:rsidR="00E9501D" w:rsidRDefault="00E9501D" w:rsidP="00E9501D">
      <w:pPr>
        <w:jc w:val="both"/>
        <w:rPr>
          <w:b/>
          <w:bCs/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sz w:val="28"/>
          <w:szCs w:val="28"/>
        </w:rPr>
      </w:pPr>
      <w:r w:rsidRPr="00E9501D">
        <w:rPr>
          <w:b/>
          <w:bCs/>
          <w:sz w:val="28"/>
          <w:szCs w:val="28"/>
        </w:rPr>
        <w:t>Научный руководитель Свиридова М.В.:</w:t>
      </w:r>
    </w:p>
    <w:p w:rsidR="00E9501D" w:rsidRDefault="00E9501D" w:rsidP="00E9501D">
      <w:pPr>
        <w:jc w:val="both"/>
        <w:rPr>
          <w:b/>
          <w:bCs/>
          <w:i/>
          <w:iCs/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>6 класс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Ландшафт и жилище человека. Р.И.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Загадки жизни и личности Христофора Колумба. Р.И.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3) Современные исследования Антарктиды. Р.И.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4) Из истории географических «закрытий». Р.И. или Р.А.</w:t>
      </w:r>
    </w:p>
    <w:p w:rsidR="00E9501D" w:rsidRDefault="00E9501D" w:rsidP="00E9501D">
      <w:pPr>
        <w:jc w:val="both"/>
        <w:rPr>
          <w:b/>
          <w:bCs/>
          <w:i/>
          <w:iCs/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>7 класс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Россия 16–17 веков в описаниях западноевропейских путешественников. (возможно совместно с историками) Р.И. или Р.А.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Русская картографическая традиция составления географических чертежей в 16–17 веках. (возможно совместно с историками) Р.И.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3) Научное значение путешествий русских землепроходцев в 16–17 вв. Р.А.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4) Метеослужба в России. От основания до наших дней. Р.И</w:t>
      </w:r>
    </w:p>
    <w:p w:rsidR="00E9501D" w:rsidRDefault="00E9501D" w:rsidP="00E9501D">
      <w:pPr>
        <w:jc w:val="both"/>
        <w:rPr>
          <w:b/>
          <w:bCs/>
          <w:i/>
          <w:iCs/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>8 класс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Мальцовский промышленный район – «Америка в России».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Северный морской путь. История освоения, современное значение. Р.А.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3) Современные проблемы Российского Севера.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4) Топливная промышленность России. Состояние, проблемы, перспективы. Р.А.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5) Этнический состав населения России и международные миграции (по материалам Госкомстата).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6) Россия в международном разделении труда.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 xml:space="preserve">9 – 10 класс 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Мировые города – главные центры активности мирового сообщества.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Непризнанные государства. Общие особенности и проблемы.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3) Страны с переходной экономикой – Россия, Восточная Европа, Китай. Сравнительная характеристика.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4) Оффшорные зоны как результат мировой глобализации.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5) География международного туризма. Р.А.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6) Влияние мирового экономического кризиса 2008–2009 гг. на российскую экономику. Н.-и. проект н. у.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sz w:val="28"/>
          <w:szCs w:val="28"/>
        </w:rPr>
      </w:pPr>
      <w:r w:rsidRPr="00E9501D">
        <w:rPr>
          <w:b/>
          <w:bCs/>
          <w:sz w:val="28"/>
          <w:szCs w:val="28"/>
        </w:rPr>
        <w:t>Научный руководитель Тихорский Ю.Б.:</w:t>
      </w: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>5 класс</w:t>
      </w:r>
    </w:p>
    <w:p w:rsidR="005765F5" w:rsidRPr="00E9501D" w:rsidRDefault="00947C53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Действующие в</w:t>
      </w:r>
      <w:r w:rsidR="005765F5" w:rsidRPr="00E9501D">
        <w:rPr>
          <w:sz w:val="28"/>
          <w:szCs w:val="28"/>
        </w:rPr>
        <w:t>улканы Солнечной системы. РИ или РА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Картографические погрешности на современных картах. РА</w:t>
      </w:r>
    </w:p>
    <w:p w:rsidR="005765F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765F5" w:rsidRPr="00E9501D">
        <w:rPr>
          <w:sz w:val="28"/>
          <w:szCs w:val="28"/>
        </w:rPr>
        <w:t>Древнейшие картографические изображения. Р.И.</w:t>
      </w:r>
    </w:p>
    <w:p w:rsidR="005765F5" w:rsidRPr="00E9501D" w:rsidRDefault="005765F5" w:rsidP="00E9501D">
      <w:pPr>
        <w:ind w:left="720"/>
        <w:jc w:val="both"/>
        <w:rPr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>6 класс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Средневековые карты-портоланы (компасные карты) и их влияние на развитие навигации и картографии. РИ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География в Китае и Индии в Средние века. Китайская картография и её отличие от европейской. РИ</w:t>
      </w:r>
    </w:p>
    <w:p w:rsidR="005765F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765F5" w:rsidRPr="00E9501D">
        <w:rPr>
          <w:sz w:val="28"/>
          <w:szCs w:val="28"/>
        </w:rPr>
        <w:t>Причины начала Великих Географических открытий. Отражение в источниках. РА</w:t>
      </w:r>
    </w:p>
    <w:p w:rsidR="005765F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765F5" w:rsidRPr="00E9501D">
        <w:rPr>
          <w:sz w:val="28"/>
          <w:szCs w:val="28"/>
        </w:rPr>
        <w:t>Влияние природных условий на черты народ</w:t>
      </w:r>
      <w:r w:rsidR="00632405" w:rsidRPr="00E9501D">
        <w:rPr>
          <w:sz w:val="28"/>
          <w:szCs w:val="28"/>
        </w:rPr>
        <w:t>а</w:t>
      </w:r>
      <w:r w:rsidR="005765F5" w:rsidRPr="00E9501D">
        <w:rPr>
          <w:sz w:val="28"/>
          <w:szCs w:val="28"/>
        </w:rPr>
        <w:t>. РА</w:t>
      </w:r>
    </w:p>
    <w:p w:rsidR="005765F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765F5" w:rsidRPr="00E9501D">
        <w:rPr>
          <w:sz w:val="28"/>
          <w:szCs w:val="28"/>
        </w:rPr>
        <w:t>Анализ описания школьной геологической коллекции РА-Н.и – проект н.у</w:t>
      </w:r>
    </w:p>
    <w:p w:rsidR="005765F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5765F5" w:rsidRPr="00E9501D">
        <w:rPr>
          <w:sz w:val="28"/>
          <w:szCs w:val="28"/>
        </w:rPr>
        <w:t xml:space="preserve">Создание школьной метеорологической площадки. Групповая прикладная работа. </w:t>
      </w:r>
    </w:p>
    <w:p w:rsidR="002715B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803DBF" w:rsidRPr="00E9501D">
        <w:rPr>
          <w:sz w:val="28"/>
          <w:szCs w:val="28"/>
        </w:rPr>
        <w:t>Был ли Великий флот главной экспедицией Китая.</w:t>
      </w:r>
      <w:r w:rsidR="008B0E9A">
        <w:rPr>
          <w:sz w:val="28"/>
          <w:szCs w:val="28"/>
        </w:rPr>
        <w:t xml:space="preserve"> </w:t>
      </w:r>
      <w:r w:rsidR="002715B5" w:rsidRPr="00E9501D">
        <w:rPr>
          <w:sz w:val="28"/>
          <w:szCs w:val="28"/>
        </w:rPr>
        <w:t>РА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 xml:space="preserve">7 класс </w:t>
      </w:r>
    </w:p>
    <w:p w:rsidR="00996439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 Вклад отечественных экспедиций в изучение Мирового океана и его дна. РИ</w:t>
      </w:r>
    </w:p>
    <w:p w:rsidR="00996439" w:rsidRPr="00E9501D" w:rsidRDefault="00996439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3) Ледниковые формы в России и Канаде (возможна другая страна). РА</w:t>
      </w:r>
    </w:p>
    <w:p w:rsidR="005765F5" w:rsidRPr="00E9501D" w:rsidRDefault="00F954DA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</w:t>
      </w:r>
      <w:r w:rsidR="005765F5" w:rsidRPr="00E9501D">
        <w:rPr>
          <w:sz w:val="28"/>
          <w:szCs w:val="28"/>
        </w:rPr>
        <w:t xml:space="preserve">) </w:t>
      </w:r>
      <w:r w:rsidR="001236FD" w:rsidRPr="00E9501D">
        <w:rPr>
          <w:sz w:val="28"/>
          <w:szCs w:val="28"/>
        </w:rPr>
        <w:t>Генези</w:t>
      </w:r>
      <w:r w:rsidR="00A5728B" w:rsidRPr="00E9501D">
        <w:rPr>
          <w:sz w:val="28"/>
          <w:szCs w:val="28"/>
        </w:rPr>
        <w:t>с</w:t>
      </w:r>
      <w:r w:rsidR="005765F5" w:rsidRPr="00E9501D">
        <w:rPr>
          <w:sz w:val="28"/>
          <w:szCs w:val="28"/>
        </w:rPr>
        <w:t xml:space="preserve"> многолетней (вечной) мерзлоты</w:t>
      </w:r>
      <w:r w:rsidR="005328B6" w:rsidRPr="00E9501D">
        <w:rPr>
          <w:sz w:val="28"/>
          <w:szCs w:val="28"/>
        </w:rPr>
        <w:t xml:space="preserve"> на территории России</w:t>
      </w:r>
      <w:r w:rsidR="005765F5" w:rsidRPr="00E9501D">
        <w:rPr>
          <w:sz w:val="28"/>
          <w:szCs w:val="28"/>
        </w:rPr>
        <w:t>. РА</w:t>
      </w:r>
    </w:p>
    <w:p w:rsidR="005765F5" w:rsidRPr="00E9501D" w:rsidRDefault="00E9501D" w:rsidP="00E9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765F5" w:rsidRPr="00E9501D">
        <w:rPr>
          <w:sz w:val="28"/>
          <w:szCs w:val="28"/>
        </w:rPr>
        <w:t>Анализ описания школьной геологической коллекции РА-Н.и – проект н.у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</w:p>
    <w:p w:rsidR="005765F5" w:rsidRPr="00E9501D" w:rsidRDefault="005765F5" w:rsidP="00E9501D">
      <w:pPr>
        <w:jc w:val="both"/>
        <w:rPr>
          <w:b/>
          <w:bCs/>
          <w:i/>
          <w:iCs/>
          <w:sz w:val="28"/>
          <w:szCs w:val="28"/>
        </w:rPr>
      </w:pPr>
      <w:r w:rsidRPr="00E9501D">
        <w:rPr>
          <w:b/>
          <w:bCs/>
          <w:i/>
          <w:iCs/>
          <w:sz w:val="28"/>
          <w:szCs w:val="28"/>
        </w:rPr>
        <w:t>10 класс</w:t>
      </w:r>
    </w:p>
    <w:p w:rsidR="005765F5" w:rsidRPr="00E9501D" w:rsidRDefault="00B6322A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1)</w:t>
      </w:r>
      <w:r w:rsidR="008B0E9A">
        <w:rPr>
          <w:sz w:val="28"/>
          <w:szCs w:val="28"/>
        </w:rPr>
        <w:t xml:space="preserve"> </w:t>
      </w:r>
      <w:r w:rsidRPr="00E9501D">
        <w:rPr>
          <w:sz w:val="28"/>
          <w:szCs w:val="28"/>
        </w:rPr>
        <w:t xml:space="preserve">Антропогенные </w:t>
      </w:r>
      <w:r w:rsidR="005765F5" w:rsidRPr="00E9501D">
        <w:rPr>
          <w:sz w:val="28"/>
          <w:szCs w:val="28"/>
        </w:rPr>
        <w:t>катастрофы</w:t>
      </w:r>
      <w:r w:rsidR="00317CDE" w:rsidRPr="00E9501D">
        <w:rPr>
          <w:sz w:val="28"/>
          <w:szCs w:val="28"/>
        </w:rPr>
        <w:t xml:space="preserve"> в природе</w:t>
      </w:r>
      <w:r w:rsidR="005765F5" w:rsidRPr="00E9501D">
        <w:rPr>
          <w:sz w:val="28"/>
          <w:szCs w:val="28"/>
        </w:rPr>
        <w:t>. РА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2) Александр Гумбольдт и Карл Риттер – основоположники классической географии. РИ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3) Значения учения В.И. Вернадского о биосфере и ноосфере для развития географии. РА</w:t>
      </w:r>
    </w:p>
    <w:p w:rsidR="005765F5" w:rsidRPr="00E9501D" w:rsidRDefault="005765F5" w:rsidP="00E9501D">
      <w:pPr>
        <w:jc w:val="both"/>
        <w:rPr>
          <w:sz w:val="28"/>
          <w:szCs w:val="28"/>
        </w:rPr>
      </w:pPr>
      <w:r w:rsidRPr="00E9501D">
        <w:rPr>
          <w:sz w:val="28"/>
          <w:szCs w:val="28"/>
        </w:rPr>
        <w:t>4) Значение космических исследований для физической географии. РА - Н.и – проект н.у</w:t>
      </w:r>
    </w:p>
    <w:p w:rsidR="005765F5" w:rsidRPr="00E9501D" w:rsidRDefault="009879B5" w:rsidP="00E9501D">
      <w:pPr>
        <w:ind w:left="360" w:hanging="360"/>
        <w:jc w:val="both"/>
        <w:rPr>
          <w:sz w:val="28"/>
          <w:szCs w:val="28"/>
        </w:rPr>
      </w:pPr>
      <w:r w:rsidRPr="00E9501D">
        <w:rPr>
          <w:sz w:val="28"/>
          <w:szCs w:val="28"/>
        </w:rPr>
        <w:t xml:space="preserve">5) </w:t>
      </w:r>
      <w:r w:rsidR="005765F5" w:rsidRPr="00E9501D">
        <w:rPr>
          <w:sz w:val="28"/>
          <w:szCs w:val="28"/>
        </w:rPr>
        <w:t>География и общая теория систем. Задачи управления пространственными системами и проблемы геокибернетики. РА</w:t>
      </w:r>
      <w:r w:rsidR="008B0E9A">
        <w:rPr>
          <w:sz w:val="28"/>
          <w:szCs w:val="28"/>
        </w:rPr>
        <w:t xml:space="preserve"> </w:t>
      </w:r>
      <w:r w:rsidR="005765F5" w:rsidRPr="00E9501D">
        <w:rPr>
          <w:sz w:val="28"/>
          <w:szCs w:val="28"/>
        </w:rPr>
        <w:t>–</w:t>
      </w:r>
      <w:r w:rsidR="008B0E9A">
        <w:rPr>
          <w:sz w:val="28"/>
          <w:szCs w:val="28"/>
        </w:rPr>
        <w:t xml:space="preserve"> </w:t>
      </w:r>
      <w:r w:rsidR="005765F5" w:rsidRPr="00E9501D">
        <w:rPr>
          <w:sz w:val="28"/>
          <w:szCs w:val="28"/>
        </w:rPr>
        <w:t>Н.и – проект н.у</w:t>
      </w:r>
    </w:p>
    <w:p w:rsidR="005765F5" w:rsidRPr="00E9501D" w:rsidRDefault="009879B5" w:rsidP="00E9501D">
      <w:pPr>
        <w:ind w:left="360" w:hanging="360"/>
        <w:jc w:val="both"/>
        <w:rPr>
          <w:sz w:val="28"/>
          <w:szCs w:val="28"/>
        </w:rPr>
      </w:pPr>
      <w:r w:rsidRPr="00E9501D">
        <w:rPr>
          <w:sz w:val="28"/>
          <w:szCs w:val="28"/>
        </w:rPr>
        <w:t xml:space="preserve">6) </w:t>
      </w:r>
      <w:r w:rsidR="005765F5" w:rsidRPr="00E9501D">
        <w:rPr>
          <w:sz w:val="28"/>
          <w:szCs w:val="28"/>
        </w:rPr>
        <w:t xml:space="preserve">Прикладная работа по геологии. </w:t>
      </w:r>
    </w:p>
    <w:p w:rsidR="0077589A" w:rsidRPr="00E9501D" w:rsidRDefault="009879B5" w:rsidP="00E9501D">
      <w:pPr>
        <w:ind w:left="360" w:hanging="360"/>
        <w:jc w:val="both"/>
        <w:rPr>
          <w:sz w:val="28"/>
          <w:szCs w:val="28"/>
        </w:rPr>
      </w:pPr>
      <w:r w:rsidRPr="00E9501D">
        <w:rPr>
          <w:sz w:val="28"/>
          <w:szCs w:val="28"/>
        </w:rPr>
        <w:t xml:space="preserve">7) </w:t>
      </w:r>
      <w:r w:rsidR="0077589A" w:rsidRPr="00E9501D">
        <w:rPr>
          <w:sz w:val="28"/>
          <w:szCs w:val="28"/>
        </w:rPr>
        <w:t>Экологические кризисы в истории Земли.</w:t>
      </w:r>
    </w:p>
    <w:p w:rsidR="00D82F0A" w:rsidRPr="00E9501D" w:rsidRDefault="009879B5" w:rsidP="00E9501D">
      <w:pPr>
        <w:ind w:left="360" w:hanging="360"/>
        <w:jc w:val="both"/>
        <w:rPr>
          <w:sz w:val="28"/>
          <w:szCs w:val="28"/>
        </w:rPr>
      </w:pPr>
      <w:r w:rsidRPr="00E9501D">
        <w:rPr>
          <w:sz w:val="28"/>
          <w:szCs w:val="28"/>
        </w:rPr>
        <w:t xml:space="preserve">9) </w:t>
      </w:r>
      <w:r w:rsidR="00D82F0A" w:rsidRPr="00E9501D">
        <w:rPr>
          <w:sz w:val="28"/>
          <w:szCs w:val="28"/>
        </w:rPr>
        <w:t>Экологические проблемы</w:t>
      </w:r>
      <w:r w:rsidR="008B0E9A">
        <w:rPr>
          <w:sz w:val="28"/>
          <w:szCs w:val="28"/>
        </w:rPr>
        <w:t xml:space="preserve"> </w:t>
      </w:r>
      <w:r w:rsidR="00D82F0A" w:rsidRPr="00E9501D">
        <w:rPr>
          <w:sz w:val="28"/>
          <w:szCs w:val="28"/>
        </w:rPr>
        <w:t>нефтедобычи в Западной С</w:t>
      </w:r>
      <w:r w:rsidRPr="00E9501D">
        <w:rPr>
          <w:sz w:val="28"/>
          <w:szCs w:val="28"/>
        </w:rPr>
        <w:t>ибири и их экономический аспект</w:t>
      </w:r>
      <w:r w:rsidR="00D82F0A" w:rsidRPr="00E9501D">
        <w:rPr>
          <w:sz w:val="28"/>
          <w:szCs w:val="28"/>
        </w:rPr>
        <w:t>. РА</w:t>
      </w:r>
    </w:p>
    <w:p w:rsidR="00D82F0A" w:rsidRPr="00E9501D" w:rsidRDefault="009A68C0" w:rsidP="00E9501D">
      <w:pPr>
        <w:ind w:left="360" w:hanging="360"/>
        <w:jc w:val="both"/>
        <w:rPr>
          <w:sz w:val="28"/>
          <w:szCs w:val="28"/>
        </w:rPr>
      </w:pPr>
      <w:r w:rsidRPr="00E9501D">
        <w:rPr>
          <w:sz w:val="28"/>
          <w:szCs w:val="28"/>
        </w:rPr>
        <w:t>10) П. Биро и Ж. Дреш – представители французской школы физгеографии. РИ</w:t>
      </w:r>
      <w:r w:rsidR="00E9501D">
        <w:rPr>
          <w:sz w:val="28"/>
          <w:szCs w:val="28"/>
        </w:rPr>
        <w:t>.</w:t>
      </w:r>
      <w:bookmarkStart w:id="0" w:name="_GoBack"/>
      <w:bookmarkEnd w:id="0"/>
    </w:p>
    <w:sectPr w:rsidR="00D82F0A" w:rsidRPr="00E9501D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C36D6F"/>
    <w:multiLevelType w:val="multilevel"/>
    <w:tmpl w:val="00000004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68C316F"/>
    <w:multiLevelType w:val="hybridMultilevel"/>
    <w:tmpl w:val="0E401F2E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178"/>
    <w:rsid w:val="001236FD"/>
    <w:rsid w:val="00134CD9"/>
    <w:rsid w:val="001F2CC4"/>
    <w:rsid w:val="002715B5"/>
    <w:rsid w:val="00317CDE"/>
    <w:rsid w:val="003201B3"/>
    <w:rsid w:val="00515030"/>
    <w:rsid w:val="005328B6"/>
    <w:rsid w:val="005765F5"/>
    <w:rsid w:val="00632405"/>
    <w:rsid w:val="0077589A"/>
    <w:rsid w:val="00803DBF"/>
    <w:rsid w:val="008B0E9A"/>
    <w:rsid w:val="00947C53"/>
    <w:rsid w:val="009879B5"/>
    <w:rsid w:val="00996439"/>
    <w:rsid w:val="009A5A2B"/>
    <w:rsid w:val="009A68C0"/>
    <w:rsid w:val="00A5728B"/>
    <w:rsid w:val="00B43E8F"/>
    <w:rsid w:val="00B6322A"/>
    <w:rsid w:val="00C235F6"/>
    <w:rsid w:val="00CA4178"/>
    <w:rsid w:val="00D82F0A"/>
    <w:rsid w:val="00E9501D"/>
    <w:rsid w:val="00EC2B29"/>
    <w:rsid w:val="00EE4825"/>
    <w:rsid w:val="00F9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C6FC8-3EDD-4141-85C8-6C0F35E1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проектов по географии</vt:lpstr>
    </vt:vector>
  </TitlesOfParts>
  <Company>ГОУ школа-интернат  Интеллектуал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проектов по географии</dc:title>
  <dc:subject/>
  <dc:creator>Masha</dc:creator>
  <cp:keywords/>
  <dc:description/>
  <cp:lastModifiedBy>Irina</cp:lastModifiedBy>
  <cp:revision>2</cp:revision>
  <cp:lastPrinted>2112-12-31T21:00:00Z</cp:lastPrinted>
  <dcterms:created xsi:type="dcterms:W3CDTF">2014-09-03T17:04:00Z</dcterms:created>
  <dcterms:modified xsi:type="dcterms:W3CDTF">2014-09-03T17:04:00Z</dcterms:modified>
</cp:coreProperties>
</file>