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2805" w:rsidRDefault="00A42805">
      <w:pPr>
        <w:jc w:val="center"/>
        <w:rPr>
          <w:b/>
        </w:rPr>
      </w:pPr>
      <w:r>
        <w:rPr>
          <w:b/>
        </w:rPr>
        <w:t>ФЕДЕРАЛЬНОЕ АГЕНТСТВО ПО ОБРАЗОВАНИЮ</w:t>
      </w:r>
    </w:p>
    <w:p w:rsidR="00A42805" w:rsidRDefault="00A42805">
      <w:pPr>
        <w:jc w:val="center"/>
        <w:rPr>
          <w:b/>
        </w:rPr>
      </w:pPr>
    </w:p>
    <w:p w:rsidR="00A42805" w:rsidRDefault="00A42805">
      <w:pPr>
        <w:jc w:val="center"/>
        <w:rPr>
          <w:b/>
        </w:rPr>
      </w:pPr>
      <w:r>
        <w:rPr>
          <w:b/>
        </w:rPr>
        <w:t>ФЕДЕРАЛЬНОЕ ГОСУДАРСТВЕННОЕ ОБРАЗОВАТЕЛЬНОЕ УЧРЕЖДЕНИЕ</w:t>
      </w:r>
    </w:p>
    <w:p w:rsidR="00A42805" w:rsidRDefault="00A42805">
      <w:pPr>
        <w:jc w:val="center"/>
        <w:rPr>
          <w:b/>
        </w:rPr>
      </w:pPr>
      <w:r>
        <w:rPr>
          <w:b/>
        </w:rPr>
        <w:t>ВЫСШЕГО ПРОФЕССИОНАЛЬНОГО ОБРАЗОВАНИЯ</w:t>
      </w:r>
    </w:p>
    <w:p w:rsidR="00A42805" w:rsidRDefault="00A42805">
      <w:pPr>
        <w:jc w:val="center"/>
        <w:rPr>
          <w:b/>
        </w:rPr>
      </w:pPr>
      <w:r>
        <w:rPr>
          <w:b/>
        </w:rPr>
        <w:t>«РОССИЙСКИЙ ГОСУДАРСТВЕННЫЙ  УНИВЕРСИТЕТ ТУРИЗМА И СЕРВИСА»</w:t>
      </w:r>
    </w:p>
    <w:p w:rsidR="00A42805" w:rsidRDefault="00A428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ФГОУВПО «РГУТиС»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«Экономический»</w:t>
      </w:r>
    </w:p>
    <w:p w:rsidR="00A42805" w:rsidRDefault="00A4280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«Менеджмент»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ind w:firstLine="3402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A42805" w:rsidRDefault="00A42805">
      <w:pPr>
        <w:ind w:firstLine="3402"/>
        <w:rPr>
          <w:sz w:val="28"/>
          <w:szCs w:val="28"/>
        </w:rPr>
      </w:pPr>
      <w:r>
        <w:rPr>
          <w:sz w:val="28"/>
          <w:szCs w:val="28"/>
        </w:rPr>
        <w:t>Проректор по учебной работе</w:t>
      </w:r>
    </w:p>
    <w:p w:rsidR="00A42805" w:rsidRDefault="00A42805">
      <w:pPr>
        <w:ind w:firstLine="3402"/>
        <w:rPr>
          <w:sz w:val="28"/>
          <w:szCs w:val="28"/>
        </w:rPr>
      </w:pPr>
      <w:r>
        <w:rPr>
          <w:sz w:val="28"/>
          <w:szCs w:val="28"/>
        </w:rPr>
        <w:t>__________д.э.н., профессор Новикова Н.Г.</w:t>
      </w:r>
    </w:p>
    <w:p w:rsidR="00A42805" w:rsidRDefault="00A42805">
      <w:pPr>
        <w:tabs>
          <w:tab w:val="left" w:pos="4500"/>
        </w:tabs>
        <w:ind w:firstLine="3402"/>
        <w:rPr>
          <w:sz w:val="28"/>
          <w:szCs w:val="28"/>
        </w:rPr>
      </w:pPr>
      <w:r>
        <w:rPr>
          <w:sz w:val="28"/>
          <w:szCs w:val="28"/>
        </w:rPr>
        <w:t>«_____»_______________________2010г.</w:t>
      </w:r>
      <w:r>
        <w:rPr>
          <w:sz w:val="28"/>
          <w:szCs w:val="28"/>
        </w:rPr>
        <w:tab/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УКАЗАНИЯ</w:t>
      </w:r>
    </w:p>
    <w:p w:rsidR="00A42805" w:rsidRDefault="00A42805">
      <w:pPr>
        <w:jc w:val="center"/>
        <w:rPr>
          <w:b/>
          <w:caps/>
          <w:sz w:val="32"/>
          <w:szCs w:val="32"/>
        </w:rPr>
      </w:pPr>
      <w:r>
        <w:rPr>
          <w:b/>
          <w:sz w:val="32"/>
          <w:szCs w:val="32"/>
        </w:rPr>
        <w:t>ПО</w:t>
      </w:r>
      <w:r w:rsidR="00347A1E" w:rsidRPr="00347A1E">
        <w:rPr>
          <w:b/>
          <w:sz w:val="32"/>
          <w:szCs w:val="32"/>
        </w:rPr>
        <w:t xml:space="preserve"> </w:t>
      </w:r>
      <w:r w:rsidR="00347A1E">
        <w:rPr>
          <w:b/>
          <w:sz w:val="32"/>
          <w:szCs w:val="32"/>
        </w:rPr>
        <w:t>ПРОВЕДЕНИЮ</w:t>
      </w:r>
      <w:r>
        <w:rPr>
          <w:b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самостоятельной работ</w:t>
      </w:r>
      <w:r w:rsidR="00347A1E">
        <w:rPr>
          <w:b/>
          <w:caps/>
          <w:sz w:val="32"/>
          <w:szCs w:val="32"/>
        </w:rPr>
        <w:t>Ы</w:t>
      </w:r>
      <w:r>
        <w:rPr>
          <w:b/>
          <w:caps/>
          <w:sz w:val="32"/>
          <w:szCs w:val="32"/>
        </w:rPr>
        <w:t xml:space="preserve"> студентов</w:t>
      </w: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всех форм обучения</w:t>
      </w: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Дисциплина ОПД.Ф.06 «Менеджмент»</w:t>
      </w:r>
    </w:p>
    <w:p w:rsidR="00A42805" w:rsidRDefault="00A42805">
      <w:pPr>
        <w:jc w:val="center"/>
        <w:rPr>
          <w:b/>
          <w:sz w:val="32"/>
          <w:szCs w:val="32"/>
        </w:rPr>
      </w:pPr>
    </w:p>
    <w:p w:rsidR="00A42805" w:rsidRDefault="00A42805">
      <w:pPr>
        <w:jc w:val="center"/>
        <w:rPr>
          <w:b/>
          <w:sz w:val="32"/>
          <w:szCs w:val="32"/>
        </w:rPr>
      </w:pPr>
    </w:p>
    <w:p w:rsidR="00A42805" w:rsidRDefault="00A42805">
      <w:pPr>
        <w:jc w:val="center"/>
        <w:rPr>
          <w:b/>
          <w:sz w:val="32"/>
          <w:szCs w:val="32"/>
        </w:rPr>
      </w:pPr>
    </w:p>
    <w:p w:rsidR="00A42805" w:rsidRDefault="00A428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Специальность 080111.15 «Маркетинг»</w:t>
      </w: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jc w:val="center"/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jc w:val="center"/>
        <w:rPr>
          <w:b/>
          <w:sz w:val="28"/>
          <w:szCs w:val="28"/>
        </w:rPr>
        <w:sectPr w:rsidR="00A42805" w:rsidSect="003C5576">
          <w:headerReference w:type="even" r:id="rId7"/>
          <w:headerReference w:type="default" r:id="rId8"/>
          <w:footnotePr>
            <w:pos w:val="beneathText"/>
          </w:footnotePr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  <w:r>
        <w:rPr>
          <w:b/>
          <w:sz w:val="28"/>
          <w:szCs w:val="28"/>
        </w:rPr>
        <w:t xml:space="preserve">Москва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sz w:val="28"/>
            <w:szCs w:val="28"/>
          </w:rPr>
          <w:t>2010 г</w:t>
        </w:r>
      </w:smartTag>
      <w:r>
        <w:rPr>
          <w:b/>
          <w:sz w:val="28"/>
          <w:szCs w:val="28"/>
        </w:rPr>
        <w:t>.</w:t>
      </w:r>
    </w:p>
    <w:p w:rsidR="00A42805" w:rsidRDefault="00A42805">
      <w:pPr>
        <w:pageBreakBefore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</w:t>
      </w:r>
      <w:r w:rsidR="00347A1E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>самостоятельной работ</w:t>
      </w:r>
      <w:r w:rsidR="00347A1E">
        <w:rPr>
          <w:sz w:val="28"/>
          <w:szCs w:val="28"/>
        </w:rPr>
        <w:t>ы</w:t>
      </w:r>
      <w:r>
        <w:rPr>
          <w:sz w:val="28"/>
          <w:szCs w:val="28"/>
        </w:rPr>
        <w:t xml:space="preserve"> студентов составлены на основании рабочей программы дисциплины ОПД.Ф.06 «Менеджмент».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ind w:right="-99"/>
        <w:jc w:val="both"/>
        <w:rPr>
          <w:sz w:val="28"/>
        </w:rPr>
      </w:pPr>
      <w:r>
        <w:rPr>
          <w:sz w:val="28"/>
          <w:szCs w:val="28"/>
        </w:rPr>
        <w:t xml:space="preserve">Методические указания по </w:t>
      </w:r>
      <w:r w:rsidR="00347A1E">
        <w:rPr>
          <w:sz w:val="28"/>
          <w:szCs w:val="28"/>
        </w:rPr>
        <w:t xml:space="preserve">проведению </w:t>
      </w:r>
      <w:r>
        <w:rPr>
          <w:sz w:val="28"/>
          <w:szCs w:val="28"/>
        </w:rPr>
        <w:t>самостоятельной работ</w:t>
      </w:r>
      <w:r w:rsidR="00347A1E">
        <w:rPr>
          <w:sz w:val="28"/>
          <w:szCs w:val="28"/>
        </w:rPr>
        <w:t>ы</w:t>
      </w:r>
      <w:r>
        <w:rPr>
          <w:sz w:val="28"/>
          <w:szCs w:val="28"/>
        </w:rPr>
        <w:t xml:space="preserve"> студентов рассмотрены и утверждены </w:t>
      </w:r>
      <w:r>
        <w:rPr>
          <w:sz w:val="28"/>
        </w:rPr>
        <w:t>на заседании кафедры «Менеджмент».</w:t>
      </w:r>
    </w:p>
    <w:p w:rsidR="00A42805" w:rsidRDefault="00A42805">
      <w:pPr>
        <w:ind w:right="-99"/>
        <w:jc w:val="both"/>
      </w:pPr>
    </w:p>
    <w:p w:rsidR="00A42805" w:rsidRDefault="00A42805">
      <w:pPr>
        <w:ind w:right="-99"/>
        <w:jc w:val="both"/>
      </w:pPr>
    </w:p>
    <w:p w:rsidR="00A42805" w:rsidRDefault="00347A1E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</w:t>
      </w:r>
      <w:r w:rsidRPr="00347A1E">
        <w:rPr>
          <w:sz w:val="28"/>
          <w:szCs w:val="28"/>
        </w:rPr>
        <w:t>10</w:t>
      </w:r>
      <w:r>
        <w:rPr>
          <w:sz w:val="28"/>
          <w:szCs w:val="28"/>
        </w:rPr>
        <w:t>г.</w:t>
      </w:r>
    </w:p>
    <w:p w:rsidR="00347A1E" w:rsidRDefault="00347A1E">
      <w:pPr>
        <w:ind w:right="-99"/>
        <w:jc w:val="both"/>
        <w:rPr>
          <w:sz w:val="28"/>
        </w:rPr>
      </w:pPr>
    </w:p>
    <w:p w:rsidR="00A42805" w:rsidRDefault="00A42805">
      <w:pPr>
        <w:ind w:right="-99"/>
        <w:jc w:val="both"/>
        <w:rPr>
          <w:sz w:val="28"/>
        </w:rPr>
      </w:pPr>
      <w:r>
        <w:rPr>
          <w:sz w:val="28"/>
        </w:rPr>
        <w:t>Зав. кафедрой «Менеджмент»</w:t>
      </w:r>
    </w:p>
    <w:p w:rsidR="00A42805" w:rsidRDefault="00A42805">
      <w:pPr>
        <w:ind w:right="-99"/>
        <w:jc w:val="both"/>
        <w:rPr>
          <w:sz w:val="28"/>
        </w:rPr>
      </w:pPr>
      <w:r>
        <w:rPr>
          <w:sz w:val="28"/>
        </w:rPr>
        <w:t>д.э.н., профессор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Платонова Н.А.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</w:t>
      </w:r>
      <w:r w:rsidR="00347A1E">
        <w:rPr>
          <w:sz w:val="28"/>
          <w:szCs w:val="28"/>
        </w:rPr>
        <w:t xml:space="preserve">проведению </w:t>
      </w:r>
      <w:r>
        <w:rPr>
          <w:sz w:val="28"/>
          <w:szCs w:val="28"/>
        </w:rPr>
        <w:t>самостоятельной работ</w:t>
      </w:r>
      <w:r w:rsidR="00347A1E">
        <w:rPr>
          <w:sz w:val="28"/>
          <w:szCs w:val="28"/>
        </w:rPr>
        <w:t xml:space="preserve">ы </w:t>
      </w:r>
      <w:r>
        <w:rPr>
          <w:sz w:val="28"/>
          <w:szCs w:val="28"/>
        </w:rPr>
        <w:t>студентов рекомендованы Научно-методической секцией экономического факультета</w:t>
      </w:r>
    </w:p>
    <w:p w:rsidR="00A42805" w:rsidRDefault="00A42805">
      <w:pPr>
        <w:rPr>
          <w:sz w:val="28"/>
          <w:szCs w:val="28"/>
        </w:rPr>
      </w:pPr>
    </w:p>
    <w:p w:rsidR="00A42805" w:rsidRDefault="00347A1E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</w:t>
      </w:r>
      <w:r>
        <w:rPr>
          <w:sz w:val="28"/>
          <w:szCs w:val="28"/>
          <w:lang w:val="en-US"/>
        </w:rPr>
        <w:t>10</w:t>
      </w:r>
      <w:r>
        <w:rPr>
          <w:sz w:val="28"/>
          <w:szCs w:val="28"/>
        </w:rPr>
        <w:t>г.</w:t>
      </w:r>
    </w:p>
    <w:p w:rsidR="00A42805" w:rsidRPr="00347A1E" w:rsidRDefault="00A42805">
      <w:pPr>
        <w:ind w:right="-99"/>
        <w:jc w:val="both"/>
        <w:rPr>
          <w:sz w:val="28"/>
          <w:szCs w:val="28"/>
          <w:lang w:val="en-US"/>
        </w:rPr>
      </w:pPr>
    </w:p>
    <w:p w:rsidR="00A42805" w:rsidRDefault="00347A1E">
      <w:pPr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проведению самостоятельной работы студентов  </w:t>
      </w:r>
      <w:r w:rsidR="00A42805">
        <w:rPr>
          <w:sz w:val="28"/>
          <w:szCs w:val="28"/>
        </w:rPr>
        <w:t xml:space="preserve">одобрены </w:t>
      </w:r>
      <w:r>
        <w:rPr>
          <w:sz w:val="28"/>
          <w:szCs w:val="28"/>
        </w:rPr>
        <w:t>Научно</w:t>
      </w:r>
      <w:r w:rsidR="00A42805">
        <w:rPr>
          <w:sz w:val="28"/>
          <w:szCs w:val="28"/>
        </w:rPr>
        <w:t>-методическим советом ФГОУВПО «РГУТиС»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</w:t>
      </w:r>
      <w:r w:rsidR="00347A1E">
        <w:rPr>
          <w:sz w:val="28"/>
          <w:szCs w:val="28"/>
          <w:lang w:val="en-US"/>
        </w:rPr>
        <w:t>10</w:t>
      </w:r>
      <w:r>
        <w:rPr>
          <w:sz w:val="28"/>
          <w:szCs w:val="28"/>
        </w:rPr>
        <w:t>г.</w:t>
      </w:r>
    </w:p>
    <w:p w:rsidR="00A42805" w:rsidRDefault="00A42805">
      <w:pPr>
        <w:rPr>
          <w:sz w:val="28"/>
          <w:szCs w:val="28"/>
        </w:rPr>
      </w:pPr>
    </w:p>
    <w:p w:rsidR="00347A1E" w:rsidRPr="001447DA" w:rsidRDefault="00347A1E" w:rsidP="00347A1E">
      <w:pPr>
        <w:rPr>
          <w:sz w:val="28"/>
          <w:szCs w:val="28"/>
        </w:rPr>
      </w:pPr>
      <w:r w:rsidRPr="001447DA">
        <w:rPr>
          <w:sz w:val="28"/>
          <w:szCs w:val="28"/>
        </w:rPr>
        <w:t xml:space="preserve">Председатель Научно-методической </w:t>
      </w:r>
    </w:p>
    <w:p w:rsidR="00A42805" w:rsidRDefault="00347A1E" w:rsidP="00347A1E">
      <w:pPr>
        <w:rPr>
          <w:sz w:val="28"/>
          <w:szCs w:val="28"/>
        </w:rPr>
      </w:pPr>
      <w:r w:rsidRPr="001447DA">
        <w:rPr>
          <w:sz w:val="28"/>
          <w:szCs w:val="28"/>
        </w:rPr>
        <w:t>секции, д.э.н., профессор</w:t>
      </w:r>
      <w:r w:rsidRPr="001447DA">
        <w:rPr>
          <w:sz w:val="28"/>
          <w:szCs w:val="28"/>
        </w:rPr>
        <w:tab/>
      </w:r>
      <w:r w:rsidRPr="001447DA">
        <w:rPr>
          <w:sz w:val="28"/>
          <w:szCs w:val="28"/>
        </w:rPr>
        <w:tab/>
      </w:r>
      <w:r w:rsidRPr="001447DA">
        <w:rPr>
          <w:sz w:val="28"/>
          <w:szCs w:val="28"/>
        </w:rPr>
        <w:tab/>
      </w:r>
      <w:r w:rsidRPr="001447DA">
        <w:rPr>
          <w:sz w:val="28"/>
          <w:szCs w:val="28"/>
        </w:rPr>
        <w:tab/>
      </w:r>
      <w:r w:rsidRPr="001447DA">
        <w:rPr>
          <w:sz w:val="28"/>
          <w:szCs w:val="28"/>
        </w:rPr>
        <w:tab/>
      </w:r>
      <w:r w:rsidRPr="001447DA">
        <w:rPr>
          <w:sz w:val="28"/>
          <w:szCs w:val="28"/>
        </w:rPr>
        <w:tab/>
      </w:r>
      <w:r>
        <w:rPr>
          <w:sz w:val="28"/>
          <w:szCs w:val="28"/>
        </w:rPr>
        <w:t>Морозов В.Ю.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по проведению самостоятельной работы студентов одобрены Научно-методическим советом ФГОУВПО «РГУТиС»</w:t>
      </w:r>
    </w:p>
    <w:p w:rsidR="00A42805" w:rsidRDefault="00A42805">
      <w:pPr>
        <w:rPr>
          <w:sz w:val="28"/>
          <w:szCs w:val="28"/>
        </w:rPr>
      </w:pPr>
    </w:p>
    <w:p w:rsidR="00A42805" w:rsidRDefault="00347A1E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</w:t>
      </w:r>
      <w:r>
        <w:rPr>
          <w:sz w:val="28"/>
          <w:szCs w:val="28"/>
          <w:lang w:val="en-US"/>
        </w:rPr>
        <w:t>10</w:t>
      </w:r>
      <w:r>
        <w:rPr>
          <w:sz w:val="28"/>
          <w:szCs w:val="28"/>
        </w:rPr>
        <w:t>г.</w:t>
      </w:r>
    </w:p>
    <w:p w:rsidR="00A42805" w:rsidRDefault="00A42805">
      <w:pPr>
        <w:ind w:right="-99"/>
        <w:jc w:val="both"/>
        <w:rPr>
          <w:sz w:val="28"/>
          <w:szCs w:val="28"/>
        </w:rPr>
      </w:pPr>
    </w:p>
    <w:p w:rsidR="00A42805" w:rsidRDefault="00A42805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Ученый секретарь Научно-методического</w:t>
      </w:r>
    </w:p>
    <w:p w:rsidR="00A42805" w:rsidRDefault="00A42805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совета, к.и.н., доцент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Юрчикова Е.В.</w:t>
      </w:r>
    </w:p>
    <w:p w:rsidR="00A42805" w:rsidRDefault="00A42805"/>
    <w:p w:rsidR="00A42805" w:rsidRDefault="00A4280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по самостоятельной работе студентов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разработаны:</w:t>
      </w:r>
    </w:p>
    <w:p w:rsidR="00A42805" w:rsidRDefault="00A42805">
      <w:pPr>
        <w:rPr>
          <w:b/>
          <w:sz w:val="28"/>
          <w:szCs w:val="28"/>
        </w:rPr>
      </w:pPr>
    </w:p>
    <w:p w:rsidR="00A42805" w:rsidRDefault="00A42805">
      <w:pPr>
        <w:ind w:right="-99"/>
        <w:jc w:val="both"/>
        <w:rPr>
          <w:sz w:val="28"/>
        </w:rPr>
      </w:pPr>
      <w:r>
        <w:rPr>
          <w:sz w:val="28"/>
        </w:rPr>
        <w:t xml:space="preserve">к.э.н., доцент кафедры </w:t>
      </w:r>
    </w:p>
    <w:p w:rsidR="00A42805" w:rsidRDefault="00A42805">
      <w:pPr>
        <w:ind w:right="-99"/>
        <w:jc w:val="both"/>
        <w:rPr>
          <w:sz w:val="28"/>
        </w:rPr>
      </w:pPr>
      <w:r>
        <w:rPr>
          <w:sz w:val="28"/>
        </w:rPr>
        <w:t>«Менеджмент»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Вапнярская О.И.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sectPr w:rsidR="00A42805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365" w:right="851" w:bottom="1365" w:left="1418" w:header="1134" w:footer="1134" w:gutter="0"/>
          <w:pgNumType w:start="1"/>
          <w:cols w:space="720"/>
          <w:docGrid w:linePitch="360"/>
        </w:sectPr>
      </w:pPr>
    </w:p>
    <w:p w:rsidR="00A42805" w:rsidRDefault="00A42805">
      <w:pPr>
        <w:pageBreakBefore/>
        <w:ind w:right="-99"/>
        <w:jc w:val="center"/>
        <w:rPr>
          <w:b/>
          <w:sz w:val="28"/>
        </w:rPr>
      </w:pPr>
      <w:r>
        <w:rPr>
          <w:b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b/>
          <w:sz w:val="28"/>
        </w:rPr>
        <w:t>Цели и задачи дисциплины, ее место в учебном процессе</w:t>
      </w:r>
    </w:p>
    <w:p w:rsidR="00A42805" w:rsidRDefault="00A42805">
      <w:pPr>
        <w:ind w:right="-99"/>
        <w:jc w:val="center"/>
      </w:pPr>
    </w:p>
    <w:p w:rsidR="00A42805" w:rsidRDefault="00A42805">
      <w:pPr>
        <w:ind w:right="-3" w:firstLine="709"/>
        <w:jc w:val="both"/>
        <w:rPr>
          <w:sz w:val="28"/>
        </w:rPr>
      </w:pPr>
      <w:r>
        <w:rPr>
          <w:sz w:val="28"/>
        </w:rPr>
        <w:t>Дисциплина «Менеджмент» является дисциплиной федерального компонента блока общих профессиональных дисциплин специальности 080111.15 «Маркетинг».</w:t>
      </w:r>
    </w:p>
    <w:p w:rsidR="00A42805" w:rsidRDefault="00A42805">
      <w:pPr>
        <w:ind w:right="-3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Цель курса</w:t>
      </w:r>
      <w:r>
        <w:rPr>
          <w:sz w:val="28"/>
          <w:szCs w:val="28"/>
        </w:rPr>
        <w:t xml:space="preserve"> – ознакомить студентов с базовыми концепциями обеспечения эффективного управления организацией сферы услуг, организации систем управления, совершенствования управления в соответствии с тенденциями социально-экономического развития страны.</w:t>
      </w:r>
    </w:p>
    <w:p w:rsidR="00A42805" w:rsidRDefault="00A42805">
      <w:pPr>
        <w:pStyle w:val="ae"/>
        <w:spacing w:after="0"/>
        <w:ind w:left="0"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становления отечественной экономики и развития сферы услуг возрастает потребность в квалифицированных специалистах по управлению. Предприятиям и организациям реального сектора экономики необходимы кадры, способные организовывать и эффективно управлять деятельностью, оперативно реагировать на изменение рыночной конъюнктуры, понимающие необходимость формирования системы управления с социальной направленностью, знающие основы построения бизнес-процессов. Наука управления развивается динамично, однако, чтобы овладевать новыми навыками, понимать тенденции развития управленческой мысли специалист должен знать базовые концепции менеджмента, его основополагающие модели. В связи с этим, для решения вышеупомянутых задач построения эффективного управления предприятием или организацией социальной сферы и дальнейшего развития навыков управления необходимо обладать базовыми знаниями основ менеджмента. </w:t>
      </w:r>
    </w:p>
    <w:p w:rsidR="00A42805" w:rsidRDefault="00A42805">
      <w:pPr>
        <w:pStyle w:val="ae"/>
        <w:spacing w:after="0"/>
        <w:ind w:left="0"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«Менеджмент» ставит следующие </w:t>
      </w:r>
      <w:r>
        <w:rPr>
          <w:i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A42805" w:rsidRDefault="00A42805">
      <w:pPr>
        <w:pStyle w:val="ae"/>
        <w:numPr>
          <w:ilvl w:val="0"/>
          <w:numId w:val="180"/>
        </w:numPr>
        <w:tabs>
          <w:tab w:val="left" w:pos="-567"/>
          <w:tab w:val="left" w:pos="720"/>
        </w:tabs>
        <w:suppressAutoHyphens w:val="0"/>
        <w:spacing w:after="0"/>
        <w:ind w:left="0" w:right="-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 студентов с методологией и основными категориями  менеджмента – принципами, функциями, методами; </w:t>
      </w:r>
    </w:p>
    <w:p w:rsidR="00A42805" w:rsidRDefault="00A42805">
      <w:pPr>
        <w:pStyle w:val="ae"/>
        <w:numPr>
          <w:ilvl w:val="0"/>
          <w:numId w:val="180"/>
        </w:numPr>
        <w:tabs>
          <w:tab w:val="left" w:pos="-567"/>
          <w:tab w:val="left" w:pos="720"/>
        </w:tabs>
        <w:suppressAutoHyphens w:val="0"/>
        <w:spacing w:after="0"/>
        <w:ind w:left="0" w:right="-3"/>
        <w:jc w:val="both"/>
        <w:rPr>
          <w:sz w:val="28"/>
          <w:szCs w:val="28"/>
        </w:rPr>
      </w:pPr>
      <w:r>
        <w:rPr>
          <w:sz w:val="28"/>
          <w:szCs w:val="28"/>
        </w:rPr>
        <w:t>раскрыть природу управления в реальном секторе экономики; условия и факторы развития концепций  управления; разнообразие моделей менеджмента в сфере услуг;</w:t>
      </w:r>
    </w:p>
    <w:p w:rsidR="00A42805" w:rsidRDefault="00A42805">
      <w:pPr>
        <w:pStyle w:val="ae"/>
        <w:numPr>
          <w:ilvl w:val="0"/>
          <w:numId w:val="180"/>
        </w:numPr>
        <w:tabs>
          <w:tab w:val="left" w:pos="-567"/>
          <w:tab w:val="left" w:pos="720"/>
        </w:tabs>
        <w:suppressAutoHyphens w:val="0"/>
        <w:spacing w:after="0"/>
        <w:ind w:left="0" w:right="-3"/>
        <w:jc w:val="both"/>
        <w:rPr>
          <w:sz w:val="28"/>
          <w:szCs w:val="28"/>
        </w:rPr>
      </w:pPr>
      <w:r>
        <w:rPr>
          <w:sz w:val="28"/>
          <w:szCs w:val="28"/>
        </w:rPr>
        <w:t>показать особенности функционирования компании как открытой системы в качестве объекта управления;</w:t>
      </w:r>
    </w:p>
    <w:p w:rsidR="00A42805" w:rsidRDefault="00A42805">
      <w:pPr>
        <w:pStyle w:val="ae"/>
        <w:numPr>
          <w:ilvl w:val="0"/>
          <w:numId w:val="180"/>
        </w:numPr>
        <w:tabs>
          <w:tab w:val="left" w:pos="-567"/>
          <w:tab w:val="left" w:pos="720"/>
        </w:tabs>
        <w:suppressAutoHyphens w:val="0"/>
        <w:spacing w:after="0"/>
        <w:ind w:left="0" w:right="-3"/>
        <w:jc w:val="both"/>
        <w:rPr>
          <w:sz w:val="28"/>
          <w:szCs w:val="28"/>
        </w:rPr>
      </w:pPr>
      <w:r>
        <w:rPr>
          <w:sz w:val="28"/>
          <w:szCs w:val="28"/>
        </w:rPr>
        <w:t>раскрыть особенности взаимоотношений индивидуумов в системе менеджмента.</w:t>
      </w:r>
    </w:p>
    <w:p w:rsidR="00A42805" w:rsidRDefault="00A42805">
      <w:pPr>
        <w:pStyle w:val="ae"/>
        <w:spacing w:after="0"/>
        <w:ind w:left="0"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построена таким образом, чтобы осветить основные вопросы менеджмента, научить студентов использовать основные методы управления на предприятиях реального сектора экономики. </w:t>
      </w:r>
    </w:p>
    <w:p w:rsidR="00A42805" w:rsidRDefault="00A42805">
      <w:pPr>
        <w:pStyle w:val="ae"/>
        <w:tabs>
          <w:tab w:val="left" w:pos="1276"/>
        </w:tabs>
        <w:spacing w:after="0"/>
        <w:ind w:left="0" w:right="-3"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Курс «Менеджмент» ставит перед собой также задачу </w:t>
      </w:r>
      <w:r>
        <w:rPr>
          <w:b/>
          <w:sz w:val="28"/>
          <w:szCs w:val="28"/>
        </w:rPr>
        <w:t xml:space="preserve">подготовить </w:t>
      </w:r>
      <w:r>
        <w:rPr>
          <w:b/>
          <w:iCs/>
          <w:sz w:val="28"/>
          <w:szCs w:val="28"/>
        </w:rPr>
        <w:t>будущих менеджеров к выполнению следующих функций</w:t>
      </w:r>
      <w:r>
        <w:rPr>
          <w:iCs/>
          <w:sz w:val="28"/>
          <w:szCs w:val="28"/>
        </w:rPr>
        <w:t>:</w:t>
      </w:r>
    </w:p>
    <w:p w:rsidR="00A42805" w:rsidRDefault="00A42805">
      <w:pPr>
        <w:pStyle w:val="211"/>
        <w:numPr>
          <w:ilvl w:val="1"/>
          <w:numId w:val="2"/>
        </w:numPr>
        <w:tabs>
          <w:tab w:val="clear" w:pos="9072"/>
          <w:tab w:val="left" w:pos="142"/>
          <w:tab w:val="left" w:pos="1260"/>
          <w:tab w:val="left" w:pos="1800"/>
          <w:tab w:val="left" w:pos="9214"/>
        </w:tabs>
        <w:suppressAutoHyphens w:val="0"/>
        <w:ind w:left="0" w:right="-3" w:firstLine="720"/>
        <w:rPr>
          <w:bCs/>
          <w:sz w:val="28"/>
        </w:rPr>
      </w:pPr>
      <w:r>
        <w:rPr>
          <w:bCs/>
          <w:sz w:val="28"/>
        </w:rPr>
        <w:t>Формирование системы управления на предприятии.</w:t>
      </w:r>
    </w:p>
    <w:p w:rsidR="00A42805" w:rsidRDefault="00A42805">
      <w:pPr>
        <w:pStyle w:val="211"/>
        <w:numPr>
          <w:ilvl w:val="1"/>
          <w:numId w:val="2"/>
        </w:numPr>
        <w:tabs>
          <w:tab w:val="clear" w:pos="9072"/>
          <w:tab w:val="left" w:pos="142"/>
          <w:tab w:val="left" w:pos="1260"/>
          <w:tab w:val="left" w:pos="1800"/>
          <w:tab w:val="left" w:pos="9214"/>
        </w:tabs>
        <w:suppressAutoHyphens w:val="0"/>
        <w:ind w:left="0" w:right="-3" w:firstLine="720"/>
        <w:rPr>
          <w:bCs/>
          <w:sz w:val="28"/>
        </w:rPr>
      </w:pPr>
      <w:r>
        <w:rPr>
          <w:bCs/>
          <w:sz w:val="28"/>
        </w:rPr>
        <w:t>Выбор моделей реализации основных функций менеджмента для компании, актуальным для ее деятельности.</w:t>
      </w:r>
    </w:p>
    <w:p w:rsidR="00A42805" w:rsidRDefault="00A42805">
      <w:pPr>
        <w:pStyle w:val="211"/>
        <w:numPr>
          <w:ilvl w:val="1"/>
          <w:numId w:val="2"/>
        </w:numPr>
        <w:tabs>
          <w:tab w:val="clear" w:pos="9072"/>
          <w:tab w:val="left" w:pos="142"/>
          <w:tab w:val="left" w:pos="1260"/>
          <w:tab w:val="left" w:pos="1800"/>
          <w:tab w:val="left" w:pos="9214"/>
        </w:tabs>
        <w:suppressAutoHyphens w:val="0"/>
        <w:ind w:left="0" w:right="-3" w:firstLine="720"/>
        <w:rPr>
          <w:bCs/>
          <w:sz w:val="28"/>
        </w:rPr>
      </w:pPr>
      <w:r>
        <w:rPr>
          <w:bCs/>
          <w:sz w:val="28"/>
        </w:rPr>
        <w:t>Обеспечение развития и совершенствования системы управления в соответствии с тенденциями развития внешней среды.</w:t>
      </w:r>
    </w:p>
    <w:p w:rsidR="00A42805" w:rsidRDefault="00A42805">
      <w:pPr>
        <w:pStyle w:val="211"/>
        <w:numPr>
          <w:ilvl w:val="1"/>
          <w:numId w:val="2"/>
        </w:numPr>
        <w:tabs>
          <w:tab w:val="clear" w:pos="9072"/>
          <w:tab w:val="left" w:pos="142"/>
          <w:tab w:val="left" w:pos="1260"/>
          <w:tab w:val="left" w:pos="1800"/>
          <w:tab w:val="left" w:pos="9214"/>
        </w:tabs>
        <w:suppressAutoHyphens w:val="0"/>
        <w:ind w:left="0" w:right="-3" w:firstLine="720"/>
        <w:rPr>
          <w:bCs/>
          <w:sz w:val="28"/>
        </w:rPr>
      </w:pPr>
      <w:r>
        <w:rPr>
          <w:bCs/>
          <w:sz w:val="28"/>
        </w:rPr>
        <w:t>Обеспечение перехода организации к современным методам управления.</w:t>
      </w:r>
    </w:p>
    <w:p w:rsidR="00A42805" w:rsidRDefault="00A42805">
      <w:pPr>
        <w:pStyle w:val="211"/>
        <w:numPr>
          <w:ilvl w:val="1"/>
          <w:numId w:val="2"/>
        </w:numPr>
        <w:tabs>
          <w:tab w:val="clear" w:pos="9072"/>
          <w:tab w:val="left" w:pos="142"/>
          <w:tab w:val="left" w:pos="1260"/>
          <w:tab w:val="left" w:pos="1800"/>
          <w:tab w:val="left" w:pos="9214"/>
        </w:tabs>
        <w:suppressAutoHyphens w:val="0"/>
        <w:ind w:left="0" w:right="-3" w:firstLine="720"/>
        <w:rPr>
          <w:bCs/>
          <w:sz w:val="28"/>
        </w:rPr>
      </w:pPr>
      <w:r>
        <w:rPr>
          <w:bCs/>
          <w:sz w:val="28"/>
        </w:rPr>
        <w:t>Разработка процесса подготовки и внедрение инструментов управления.</w:t>
      </w:r>
    </w:p>
    <w:p w:rsidR="00A42805" w:rsidRDefault="00A42805">
      <w:pPr>
        <w:pStyle w:val="211"/>
        <w:numPr>
          <w:ilvl w:val="1"/>
          <w:numId w:val="2"/>
        </w:numPr>
        <w:tabs>
          <w:tab w:val="clear" w:pos="9072"/>
          <w:tab w:val="left" w:pos="142"/>
          <w:tab w:val="left" w:pos="1260"/>
          <w:tab w:val="left" w:pos="1800"/>
          <w:tab w:val="left" w:pos="9214"/>
        </w:tabs>
        <w:suppressAutoHyphens w:val="0"/>
        <w:ind w:left="0" w:right="-3" w:firstLine="720"/>
        <w:rPr>
          <w:bCs/>
          <w:sz w:val="28"/>
        </w:rPr>
      </w:pPr>
      <w:r>
        <w:rPr>
          <w:bCs/>
          <w:sz w:val="28"/>
        </w:rPr>
        <w:t>Проектировать технологии и выбирать методы управления персоналом в соответствии с выбранной концепцией менеджмента.</w:t>
      </w:r>
    </w:p>
    <w:p w:rsidR="00A42805" w:rsidRDefault="00A42805">
      <w:pPr>
        <w:pStyle w:val="211"/>
        <w:tabs>
          <w:tab w:val="left" w:pos="9214"/>
        </w:tabs>
        <w:ind w:right="-3" w:firstLine="720"/>
        <w:rPr>
          <w:b/>
          <w:sz w:val="28"/>
        </w:rPr>
      </w:pPr>
      <w:r>
        <w:rPr>
          <w:bCs/>
          <w:iCs/>
          <w:sz w:val="28"/>
        </w:rPr>
        <w:t xml:space="preserve">В процессе изучения дисциплины обеспечивается реализация требований образовательно-профессиональных программ. </w:t>
      </w:r>
      <w:r>
        <w:rPr>
          <w:b/>
          <w:sz w:val="28"/>
        </w:rPr>
        <w:t xml:space="preserve">По окончании изучения дисциплины студент должен </w:t>
      </w:r>
    </w:p>
    <w:p w:rsidR="00A42805" w:rsidRDefault="00A42805">
      <w:pPr>
        <w:pStyle w:val="211"/>
        <w:tabs>
          <w:tab w:val="left" w:pos="9214"/>
        </w:tabs>
        <w:ind w:right="-3" w:firstLine="720"/>
        <w:rPr>
          <w:b/>
          <w:sz w:val="28"/>
        </w:rPr>
      </w:pPr>
      <w:r>
        <w:rPr>
          <w:b/>
          <w:sz w:val="28"/>
        </w:rPr>
        <w:t>1) Знать:</w:t>
      </w:r>
    </w:p>
    <w:p w:rsidR="00A42805" w:rsidRDefault="00A42805">
      <w:pPr>
        <w:pStyle w:val="211"/>
        <w:numPr>
          <w:ilvl w:val="0"/>
          <w:numId w:val="185"/>
        </w:numPr>
        <w:tabs>
          <w:tab w:val="clear" w:pos="9072"/>
          <w:tab w:val="left" w:pos="-709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 xml:space="preserve">функции, инструменты, методы менеджмента;  </w:t>
      </w:r>
    </w:p>
    <w:p w:rsidR="00A42805" w:rsidRDefault="00A42805">
      <w:pPr>
        <w:pStyle w:val="211"/>
        <w:numPr>
          <w:ilvl w:val="0"/>
          <w:numId w:val="185"/>
        </w:numPr>
        <w:tabs>
          <w:tab w:val="clear" w:pos="9072"/>
          <w:tab w:val="left" w:pos="-709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основные процессы и явления, происходящие в системе управления предприятия;</w:t>
      </w:r>
    </w:p>
    <w:p w:rsidR="00A42805" w:rsidRDefault="00A42805">
      <w:pPr>
        <w:pStyle w:val="211"/>
        <w:numPr>
          <w:ilvl w:val="0"/>
          <w:numId w:val="185"/>
        </w:numPr>
        <w:tabs>
          <w:tab w:val="clear" w:pos="9072"/>
          <w:tab w:val="left" w:pos="-709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факторы и условия выбора, разработки и применения инструментов менеджмента;</w:t>
      </w:r>
    </w:p>
    <w:p w:rsidR="00A42805" w:rsidRDefault="00A42805">
      <w:pPr>
        <w:pStyle w:val="211"/>
        <w:numPr>
          <w:ilvl w:val="0"/>
          <w:numId w:val="185"/>
        </w:numPr>
        <w:tabs>
          <w:tab w:val="clear" w:pos="9072"/>
          <w:tab w:val="left" w:pos="-709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пути повышения эффективности управления предприятием.</w:t>
      </w:r>
    </w:p>
    <w:p w:rsidR="00A42805" w:rsidRDefault="00A42805">
      <w:pPr>
        <w:pStyle w:val="211"/>
        <w:tabs>
          <w:tab w:val="left" w:pos="9214"/>
        </w:tabs>
        <w:ind w:right="-3" w:firstLine="720"/>
        <w:rPr>
          <w:b/>
          <w:sz w:val="28"/>
        </w:rPr>
      </w:pPr>
      <w:r>
        <w:rPr>
          <w:b/>
          <w:sz w:val="28"/>
        </w:rPr>
        <w:t>2) Уметь: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анализировать процессы осуществления управленческой деятельности и выявлять проблемы, определять и формулировать цели развития предприятия;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обосновать выбор методов управления и определить потенциальные эффекты влияния на предприятия, предполагаемую эффективность;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 xml:space="preserve">разрабатывать предложения по повышению эффективности функционирующей системы менеджмента, адаптировать классические методологии технологии к нуждам предприятия; 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адаптировать организационные структуры к актуальным задачам развития предприятия;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решать поставленные управленческие задачи в рамках выбранной концепции менеджмента;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разработать концепцию управления персоналом предприятия;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определять необходимые требования и критерии оценки используемых информационных систем в соответствии с потребностями учета и управления;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проектировать системы контроля на предприятиях;</w:t>
      </w:r>
    </w:p>
    <w:p w:rsidR="00A42805" w:rsidRDefault="00A42805">
      <w:pPr>
        <w:pStyle w:val="211"/>
        <w:numPr>
          <w:ilvl w:val="0"/>
          <w:numId w:val="184"/>
        </w:numPr>
        <w:tabs>
          <w:tab w:val="clear" w:pos="9072"/>
          <w:tab w:val="left" w:pos="-851"/>
          <w:tab w:val="left" w:pos="1260"/>
          <w:tab w:val="left" w:pos="9214"/>
        </w:tabs>
        <w:suppressAutoHyphens w:val="0"/>
        <w:ind w:left="0" w:right="-3"/>
        <w:rPr>
          <w:sz w:val="28"/>
        </w:rPr>
      </w:pPr>
      <w:r>
        <w:rPr>
          <w:sz w:val="28"/>
        </w:rPr>
        <w:t>определять значимые индикаторы и важнейшие бизнес-процессы в деятельности предприятия.</w:t>
      </w:r>
    </w:p>
    <w:p w:rsidR="00A42805" w:rsidRDefault="00A42805">
      <w:pPr>
        <w:pStyle w:val="211"/>
        <w:tabs>
          <w:tab w:val="clear" w:pos="9072"/>
        </w:tabs>
        <w:ind w:left="15" w:right="0" w:firstLine="705"/>
        <w:rPr>
          <w:sz w:val="28"/>
        </w:rPr>
      </w:pPr>
      <w:r>
        <w:rPr>
          <w:b/>
          <w:sz w:val="28"/>
        </w:rPr>
        <w:t>3) Иметь навыки</w:t>
      </w:r>
      <w:r>
        <w:rPr>
          <w:sz w:val="28"/>
        </w:rPr>
        <w:t xml:space="preserve"> практического использования полученных знаний и умений.</w:t>
      </w:r>
    </w:p>
    <w:p w:rsidR="00A42805" w:rsidRDefault="00A42805">
      <w:pPr>
        <w:pStyle w:val="211"/>
        <w:tabs>
          <w:tab w:val="clear" w:pos="9072"/>
        </w:tabs>
        <w:ind w:left="15" w:right="0" w:firstLine="705"/>
        <w:rPr>
          <w:sz w:val="28"/>
        </w:rPr>
      </w:pPr>
    </w:p>
    <w:p w:rsidR="00A42805" w:rsidRDefault="00A42805">
      <w:pPr>
        <w:pStyle w:val="13"/>
        <w:tabs>
          <w:tab w:val="left" w:pos="9354"/>
        </w:tabs>
        <w:spacing w:before="0"/>
        <w:ind w:right="354"/>
        <w:jc w:val="center"/>
        <w:rPr>
          <w:b/>
          <w:caps/>
          <w:sz w:val="28"/>
          <w:szCs w:val="28"/>
        </w:rPr>
      </w:pPr>
    </w:p>
    <w:p w:rsidR="00A42805" w:rsidRDefault="00A42805">
      <w:pPr>
        <w:pStyle w:val="13"/>
        <w:pageBreakBefore/>
        <w:tabs>
          <w:tab w:val="left" w:pos="9354"/>
        </w:tabs>
        <w:spacing w:before="0"/>
        <w:ind w:right="354"/>
        <w:jc w:val="center"/>
        <w:rPr>
          <w:b/>
          <w:bCs/>
          <w:kern w:val="1"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2. </w:t>
      </w:r>
      <w:r>
        <w:rPr>
          <w:b/>
          <w:bCs/>
          <w:kern w:val="1"/>
          <w:sz w:val="28"/>
          <w:szCs w:val="28"/>
        </w:rPr>
        <w:t>Методические указания по изучению дисциплины</w:t>
      </w:r>
    </w:p>
    <w:p w:rsidR="00A42805" w:rsidRDefault="00A42805">
      <w:pPr>
        <w:ind w:firstLine="684"/>
        <w:rPr>
          <w:sz w:val="28"/>
          <w:szCs w:val="28"/>
        </w:rPr>
      </w:pPr>
    </w:p>
    <w:p w:rsidR="00A42805" w:rsidRDefault="00A42805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«Менеджмент» базируется на использовании материалов учебной литературы соответствующей направленности, научных публикаций, материалов периодической печати, практических данных о деятельности предприятий. Наряду с изучением теоретического материала предусматривается выполнение индивидуальных заданий, самостоятельное контрольное тестирование по темам курса.</w:t>
      </w:r>
    </w:p>
    <w:p w:rsidR="00A42805" w:rsidRDefault="00A42805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Прежде всего, студенту необходимо ознакомиться с тематикой и программой дисциплины и подобрать соответствующую учебную и специальную литературу.</w:t>
      </w:r>
    </w:p>
    <w:p w:rsidR="00A42805" w:rsidRDefault="00A42805">
      <w:pPr>
        <w:shd w:val="clear" w:color="auto" w:fill="FFFFFF"/>
        <w:ind w:right="4" w:firstLine="68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Читать рекомендуемую литературу следует в спокойной обстановке, </w:t>
      </w:r>
      <w:r>
        <w:rPr>
          <w:color w:val="000000"/>
          <w:sz w:val="28"/>
          <w:szCs w:val="28"/>
        </w:rPr>
        <w:t xml:space="preserve">не отвлекаясь на посторонние дела и беседы. Вдумчивое чтение оградит от </w:t>
      </w:r>
      <w:r>
        <w:rPr>
          <w:color w:val="000000"/>
          <w:spacing w:val="-1"/>
          <w:sz w:val="28"/>
          <w:szCs w:val="28"/>
        </w:rPr>
        <w:t>необходимости повторного изучения материала.</w:t>
      </w:r>
    </w:p>
    <w:p w:rsidR="00A42805" w:rsidRDefault="00A42805">
      <w:pPr>
        <w:shd w:val="clear" w:color="auto" w:fill="FFFFFF"/>
        <w:ind w:right="4" w:firstLine="684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Если конспектировать усвоенный материал в процессе самостоятельной работы, то процесс </w:t>
      </w:r>
      <w:r>
        <w:rPr>
          <w:color w:val="000000"/>
          <w:spacing w:val="4"/>
          <w:sz w:val="28"/>
          <w:szCs w:val="28"/>
        </w:rPr>
        <w:t xml:space="preserve">запоминания будет эффективнее. Собственные конспекты позволят в </w:t>
      </w:r>
      <w:r>
        <w:rPr>
          <w:color w:val="000000"/>
          <w:spacing w:val="11"/>
          <w:sz w:val="28"/>
          <w:szCs w:val="28"/>
        </w:rPr>
        <w:t xml:space="preserve">любое время восстановить необходимые знания. Конспектирование </w:t>
      </w:r>
      <w:r>
        <w:rPr>
          <w:color w:val="000000"/>
          <w:spacing w:val="4"/>
          <w:sz w:val="28"/>
          <w:szCs w:val="28"/>
        </w:rPr>
        <w:t xml:space="preserve">прочитанного материала удобнее вести в тетради для конспектов лекций, </w:t>
      </w:r>
      <w:r>
        <w:rPr>
          <w:color w:val="000000"/>
          <w:sz w:val="28"/>
          <w:szCs w:val="28"/>
        </w:rPr>
        <w:t xml:space="preserve">посвящая ему отдельные разделы. Определения основных понятий лучше всего </w:t>
      </w:r>
      <w:r>
        <w:rPr>
          <w:color w:val="000000"/>
          <w:spacing w:val="8"/>
          <w:sz w:val="28"/>
          <w:szCs w:val="28"/>
        </w:rPr>
        <w:t xml:space="preserve">выделить другим цветом или пометить маркером. Для того, чтобы </w:t>
      </w:r>
      <w:r>
        <w:rPr>
          <w:color w:val="000000"/>
          <w:sz w:val="28"/>
          <w:szCs w:val="28"/>
        </w:rPr>
        <w:t xml:space="preserve">библиографический источник был узнаваем, нужно делать грамотные ссылки на него: ссылка размещается в конце страницы и содержит указание автора, наименование работы, город издания, издательство, год издания, страницу. Необходимо консультироваться с ведущим преподавателем, показывать ему </w:t>
      </w:r>
      <w:r>
        <w:rPr>
          <w:color w:val="000000"/>
          <w:spacing w:val="11"/>
          <w:sz w:val="28"/>
          <w:szCs w:val="28"/>
        </w:rPr>
        <w:t xml:space="preserve">зримые результаты самостоятельной работы в виде </w:t>
      </w:r>
      <w:r>
        <w:rPr>
          <w:color w:val="000000"/>
          <w:spacing w:val="1"/>
          <w:sz w:val="28"/>
          <w:szCs w:val="28"/>
        </w:rPr>
        <w:t xml:space="preserve">конспектов и выполненных индивидуальных заданий. Это позволит своевременно </w:t>
      </w:r>
      <w:r>
        <w:rPr>
          <w:color w:val="000000"/>
          <w:sz w:val="28"/>
          <w:szCs w:val="28"/>
        </w:rPr>
        <w:t>скорректировать процесс самостоятельного изучения проблем логистики.</w:t>
      </w:r>
    </w:p>
    <w:p w:rsidR="00A42805" w:rsidRDefault="00A42805">
      <w:pPr>
        <w:shd w:val="clear" w:color="auto" w:fill="FFFFFF"/>
        <w:ind w:right="4" w:firstLine="68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Если при чтении рекомендуемой литературы возникли вопросы или несогласия с авторами, необходимо отметить это в домашнем конспекте. Во время консультации </w:t>
      </w:r>
      <w:r>
        <w:rPr>
          <w:color w:val="000000"/>
          <w:spacing w:val="1"/>
          <w:sz w:val="28"/>
          <w:szCs w:val="28"/>
        </w:rPr>
        <w:t>непонятные моменты обсуждаются с ведущим преподавателем</w:t>
      </w:r>
      <w:r>
        <w:rPr>
          <w:color w:val="000000"/>
          <w:sz w:val="28"/>
          <w:szCs w:val="28"/>
        </w:rPr>
        <w:t>. Поскольку технологии менеджмента развивающаяся, комплексная</w:t>
      </w:r>
      <w:r>
        <w:rPr>
          <w:color w:val="000000"/>
          <w:spacing w:val="5"/>
          <w:sz w:val="28"/>
          <w:szCs w:val="28"/>
        </w:rPr>
        <w:t xml:space="preserve"> наука, в ней существует множество неисследованных областей. О</w:t>
      </w:r>
      <w:r>
        <w:rPr>
          <w:color w:val="000000"/>
          <w:spacing w:val="1"/>
          <w:sz w:val="28"/>
          <w:szCs w:val="28"/>
        </w:rPr>
        <w:t xml:space="preserve">знакомление с трудами ученых в этой области может способствовать </w:t>
      </w:r>
      <w:r>
        <w:rPr>
          <w:color w:val="000000"/>
          <w:sz w:val="28"/>
          <w:szCs w:val="28"/>
        </w:rPr>
        <w:t xml:space="preserve">активизации научной деятельности студента. Для ее реализации следует обратиться к преподавателю, ответственному за научно-исследовательскую деятельность </w:t>
      </w:r>
      <w:r>
        <w:rPr>
          <w:color w:val="000000"/>
          <w:spacing w:val="-1"/>
          <w:sz w:val="28"/>
          <w:szCs w:val="28"/>
        </w:rPr>
        <w:t>студентов по выпускающей кафедре.</w:t>
      </w:r>
    </w:p>
    <w:p w:rsidR="00A42805" w:rsidRDefault="00A42805">
      <w:pPr>
        <w:pStyle w:val="1"/>
        <w:tabs>
          <w:tab w:val="left" w:pos="0"/>
        </w:tabs>
        <w:rPr>
          <w:kern w:val="1"/>
          <w:szCs w:val="28"/>
        </w:rPr>
      </w:pPr>
    </w:p>
    <w:p w:rsidR="00A42805" w:rsidRDefault="00A42805">
      <w:pPr>
        <w:pStyle w:val="1"/>
        <w:tabs>
          <w:tab w:val="left" w:pos="0"/>
        </w:tabs>
        <w:rPr>
          <w:kern w:val="1"/>
          <w:szCs w:val="28"/>
        </w:rPr>
      </w:pPr>
      <w:r>
        <w:rPr>
          <w:kern w:val="1"/>
          <w:szCs w:val="28"/>
        </w:rPr>
        <w:t>2.1. Тематика курса</w:t>
      </w:r>
    </w:p>
    <w:p w:rsidR="00A42805" w:rsidRDefault="00A42805">
      <w:pPr>
        <w:rPr>
          <w:sz w:val="28"/>
          <w:szCs w:val="28"/>
        </w:rPr>
      </w:pP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1. Сущность менеджмента. Концепции менеджмента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2. Основные подходы в менеджменте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3. Планирование, как функция менеджмента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4. Организация и координация, как функции менеджмента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5. Мотивация, как функция менеджмента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6. Контроль, как функция менеджмента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7. Принципы менеджмента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8. Методы менеджмента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9. Принятие управленческих решений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10. Типология и стили менеджмента</w:t>
      </w:r>
    </w:p>
    <w:p w:rsidR="00A42805" w:rsidRDefault="00A42805">
      <w:pPr>
        <w:pStyle w:val="1"/>
        <w:tabs>
          <w:tab w:val="left" w:pos="2070"/>
        </w:tabs>
        <w:snapToGrid w:val="0"/>
        <w:ind w:left="690"/>
        <w:jc w:val="both"/>
        <w:rPr>
          <w:b w:val="0"/>
          <w:szCs w:val="28"/>
        </w:rPr>
      </w:pPr>
      <w:r>
        <w:rPr>
          <w:b w:val="0"/>
          <w:szCs w:val="28"/>
        </w:rPr>
        <w:t>Тема 11. Лидерство в менеджменте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12. Командный подход в менеджменте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Тема13. Конфликты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Тема14. Коммуникации в менеджменте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Тема15. Организационная культура</w:t>
      </w:r>
    </w:p>
    <w:p w:rsidR="00A42805" w:rsidRDefault="00A42805">
      <w:pPr>
        <w:snapToGrid w:val="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Тема 16. Этика менеджмента</w:t>
      </w:r>
    </w:p>
    <w:p w:rsidR="00A42805" w:rsidRDefault="00A42805">
      <w:pPr>
        <w:pStyle w:val="220"/>
        <w:ind w:right="0"/>
        <w:jc w:val="center"/>
        <w:rPr>
          <w:b/>
          <w:bCs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 Содержание дисциплины</w:t>
      </w:r>
    </w:p>
    <w:p w:rsidR="00A42805" w:rsidRDefault="00A42805">
      <w:pPr>
        <w:pStyle w:val="220"/>
        <w:ind w:right="0"/>
        <w:jc w:val="center"/>
        <w:rPr>
          <w:b/>
          <w:bCs/>
          <w:sz w:val="28"/>
          <w:szCs w:val="28"/>
        </w:rPr>
      </w:pPr>
    </w:p>
    <w:p w:rsidR="00A42805" w:rsidRDefault="00A42805">
      <w:pPr>
        <w:pStyle w:val="211"/>
        <w:tabs>
          <w:tab w:val="clear" w:pos="9072"/>
          <w:tab w:val="left" w:pos="9540"/>
        </w:tabs>
        <w:ind w:right="9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1. Сущность менеджмента. Концепции менеджмента</w:t>
      </w:r>
    </w:p>
    <w:p w:rsidR="00A42805" w:rsidRDefault="00A42805">
      <w:pPr>
        <w:tabs>
          <w:tab w:val="left" w:pos="9639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предмет и содержание дисциплины, основные понятия менеджмента.</w:t>
      </w:r>
    </w:p>
    <w:p w:rsidR="00A42805" w:rsidRDefault="00A42805">
      <w:pPr>
        <w:tabs>
          <w:tab w:val="left" w:pos="963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tabs>
          <w:tab w:val="left" w:pos="9639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3240"/>
          <w:tab w:val="left" w:pos="11799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понятие менеджмента, роль менеджмента в развитии предприятий;</w:t>
      </w:r>
    </w:p>
    <w:p w:rsidR="00A42805" w:rsidRDefault="00A42805">
      <w:pPr>
        <w:numPr>
          <w:ilvl w:val="0"/>
          <w:numId w:val="22"/>
        </w:numPr>
        <w:tabs>
          <w:tab w:val="left" w:pos="3240"/>
          <w:tab w:val="left" w:pos="11799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задачи, функции и состав менеджмента;</w:t>
      </w:r>
    </w:p>
    <w:p w:rsidR="00A42805" w:rsidRDefault="00A42805">
      <w:pPr>
        <w:numPr>
          <w:ilvl w:val="0"/>
          <w:numId w:val="22"/>
        </w:numPr>
        <w:tabs>
          <w:tab w:val="left" w:pos="3240"/>
          <w:tab w:val="left" w:pos="11799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роль менеджера в менеджменте.</w:t>
      </w:r>
    </w:p>
    <w:p w:rsidR="00A42805" w:rsidRDefault="00A42805">
      <w:pPr>
        <w:tabs>
          <w:tab w:val="left" w:pos="9639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структуры и состава управленческих функций на предприятии.</w:t>
      </w:r>
    </w:p>
    <w:p w:rsidR="00A42805" w:rsidRDefault="00A42805">
      <w:pPr>
        <w:tabs>
          <w:tab w:val="left" w:pos="9639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определения основных элементов менеджмента на предприятии. </w:t>
      </w:r>
    </w:p>
    <w:p w:rsidR="00A42805" w:rsidRDefault="00A42805">
      <w:pPr>
        <w:tabs>
          <w:tab w:val="left" w:pos="963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shd w:val="clear" w:color="auto" w:fill="FFFFFF"/>
        <w:tabs>
          <w:tab w:val="left" w:pos="9639"/>
        </w:tabs>
        <w:ind w:firstLine="720"/>
        <w:jc w:val="both"/>
        <w:rPr>
          <w:color w:val="000000"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tabs>
          <w:tab w:val="left" w:pos="9639"/>
        </w:tabs>
        <w:ind w:firstLine="720"/>
        <w:jc w:val="both"/>
      </w:pPr>
    </w:p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  <w:tab w:val="left" w:pos="9639"/>
        </w:tabs>
        <w:spacing w:line="331" w:lineRule="exact"/>
        <w:ind w:firstLine="720"/>
        <w:jc w:val="both"/>
        <w:rPr>
          <w:color w:val="000000"/>
          <w:sz w:val="28"/>
          <w:szCs w:val="28"/>
          <w:u w:val="single"/>
        </w:rPr>
      </w:pPr>
    </w:p>
    <w:p w:rsidR="00A42805" w:rsidRDefault="00A42805">
      <w:pPr>
        <w:shd w:val="clear" w:color="auto" w:fill="FFFFFF"/>
        <w:tabs>
          <w:tab w:val="left" w:pos="9639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40"/>
          <w:tab w:val="left" w:pos="11799"/>
        </w:tabs>
        <w:ind w:left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Концепции менеджмента.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40"/>
          <w:tab w:val="left" w:pos="11799"/>
        </w:tabs>
        <w:ind w:left="108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Эволюция управления.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40"/>
          <w:tab w:val="left" w:pos="11799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Факторы и условия развития предприятия.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40"/>
          <w:tab w:val="left" w:pos="11799"/>
        </w:tabs>
        <w:ind w:left="10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Специфика функционирования системы управления на предприятиях сферы услуг. 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40"/>
          <w:tab w:val="left" w:pos="11799"/>
        </w:tabs>
        <w:ind w:left="108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Предпосылки внедрения современных методов управления в деятельности предприятий. </w:t>
      </w:r>
    </w:p>
    <w:p w:rsidR="00A42805" w:rsidRDefault="00A42805">
      <w:pPr>
        <w:tabs>
          <w:tab w:val="left" w:pos="1080"/>
          <w:tab w:val="left" w:pos="963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numPr>
          <w:ilvl w:val="0"/>
          <w:numId w:val="52"/>
        </w:numPr>
        <w:tabs>
          <w:tab w:val="left" w:pos="3240"/>
          <w:tab w:val="left" w:pos="3720"/>
          <w:tab w:val="left" w:pos="11799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Эволюция менеджмента как науки.</w:t>
      </w:r>
    </w:p>
    <w:p w:rsidR="00A42805" w:rsidRDefault="00A42805">
      <w:pPr>
        <w:pStyle w:val="13"/>
        <w:numPr>
          <w:ilvl w:val="0"/>
          <w:numId w:val="52"/>
        </w:numPr>
        <w:tabs>
          <w:tab w:val="left" w:pos="3240"/>
          <w:tab w:val="left" w:pos="3654"/>
          <w:tab w:val="left" w:pos="11799"/>
        </w:tabs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Классическое направление менеджмента.</w:t>
      </w:r>
    </w:p>
    <w:p w:rsidR="00A42805" w:rsidRDefault="00A42805">
      <w:pPr>
        <w:pStyle w:val="13"/>
        <w:numPr>
          <w:ilvl w:val="0"/>
          <w:numId w:val="52"/>
        </w:numPr>
        <w:tabs>
          <w:tab w:val="left" w:pos="3240"/>
          <w:tab w:val="left" w:pos="3654"/>
          <w:tab w:val="left" w:pos="11799"/>
        </w:tabs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Гуманистический менеджмент.</w:t>
      </w:r>
    </w:p>
    <w:p w:rsidR="00A42805" w:rsidRDefault="00A42805">
      <w:pPr>
        <w:pStyle w:val="13"/>
        <w:numPr>
          <w:ilvl w:val="0"/>
          <w:numId w:val="52"/>
        </w:numPr>
        <w:tabs>
          <w:tab w:val="left" w:pos="3240"/>
          <w:tab w:val="left" w:pos="3654"/>
          <w:tab w:val="left" w:pos="11799"/>
        </w:tabs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Концепции менеджмента.</w:t>
      </w:r>
    </w:p>
    <w:p w:rsidR="00A42805" w:rsidRDefault="00A42805">
      <w:pPr>
        <w:pStyle w:val="13"/>
        <w:numPr>
          <w:ilvl w:val="0"/>
          <w:numId w:val="52"/>
        </w:numPr>
        <w:tabs>
          <w:tab w:val="left" w:pos="3240"/>
          <w:tab w:val="left" w:pos="3654"/>
          <w:tab w:val="left" w:pos="11799"/>
        </w:tabs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Профессионализация менеджера.</w:t>
      </w:r>
    </w:p>
    <w:p w:rsidR="00A42805" w:rsidRDefault="00A42805">
      <w:pPr>
        <w:pStyle w:val="13"/>
        <w:tabs>
          <w:tab w:val="left" w:pos="2214"/>
          <w:tab w:val="left" w:pos="9639"/>
        </w:tabs>
        <w:spacing w:before="0"/>
        <w:ind w:firstLine="720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numPr>
          <w:ilvl w:val="0"/>
          <w:numId w:val="3"/>
        </w:numPr>
        <w:tabs>
          <w:tab w:val="left" w:pos="4410"/>
          <w:tab w:val="left" w:pos="12579"/>
        </w:tabs>
        <w:ind w:left="147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управление в коммерческом секторе.</w:t>
      </w:r>
    </w:p>
    <w:p w:rsidR="00A42805" w:rsidRDefault="00A42805">
      <w:pPr>
        <w:numPr>
          <w:ilvl w:val="0"/>
          <w:numId w:val="3"/>
        </w:numPr>
        <w:tabs>
          <w:tab w:val="left" w:pos="4410"/>
          <w:tab w:val="left" w:pos="12579"/>
        </w:tabs>
        <w:ind w:left="1470"/>
        <w:jc w:val="both"/>
        <w:rPr>
          <w:sz w:val="28"/>
          <w:szCs w:val="28"/>
        </w:rPr>
      </w:pPr>
      <w:r>
        <w:rPr>
          <w:sz w:val="28"/>
          <w:szCs w:val="28"/>
        </w:rPr>
        <w:t>Маркетинг, как основа управления.</w:t>
      </w:r>
    </w:p>
    <w:p w:rsidR="00A42805" w:rsidRDefault="00A42805">
      <w:pPr>
        <w:numPr>
          <w:ilvl w:val="0"/>
          <w:numId w:val="3"/>
        </w:numPr>
        <w:tabs>
          <w:tab w:val="left" w:pos="4410"/>
          <w:tab w:val="left" w:pos="12579"/>
        </w:tabs>
        <w:ind w:left="147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управление и конкурентоспособность.</w:t>
      </w:r>
    </w:p>
    <w:p w:rsidR="00A42805" w:rsidRDefault="00A42805">
      <w:pPr>
        <w:pStyle w:val="220"/>
        <w:ind w:right="0" w:firstLine="684"/>
        <w:rPr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pStyle w:val="4"/>
        <w:tabs>
          <w:tab w:val="left" w:pos="2127"/>
        </w:tabs>
        <w:spacing w:before="0" w:after="0"/>
        <w:ind w:left="709"/>
        <w:jc w:val="both"/>
        <w:rPr>
          <w:b w:val="0"/>
          <w:iCs/>
        </w:rPr>
      </w:pPr>
      <w:r>
        <w:rPr>
          <w:b w:val="0"/>
          <w:iCs/>
        </w:rPr>
        <w:t>1. Что такое менеджмент:</w:t>
      </w:r>
    </w:p>
    <w:p w:rsidR="00A42805" w:rsidRDefault="00A42805">
      <w:pPr>
        <w:pStyle w:val="13"/>
        <w:widowControl/>
        <w:numPr>
          <w:ilvl w:val="0"/>
          <w:numId w:val="47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совокупность принципов, методов, средств и форм управления деятельностью предприятия с целью повышения его эффективности и получения прибыли;</w:t>
      </w:r>
    </w:p>
    <w:p w:rsidR="00A42805" w:rsidRDefault="00A42805">
      <w:pPr>
        <w:numPr>
          <w:ilvl w:val="0"/>
          <w:numId w:val="47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целенаправленный поиск и совершенствование работы с индивидуумами для наиболее эффективного использования материальных и трудовых ресурсов;</w:t>
      </w:r>
    </w:p>
    <w:p w:rsidR="00A42805" w:rsidRDefault="00A42805">
      <w:pPr>
        <w:numPr>
          <w:ilvl w:val="0"/>
          <w:numId w:val="47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вид деятельности по руководству людьми в определенной сфере общественной жизни;</w:t>
      </w:r>
    </w:p>
    <w:p w:rsidR="00A42805" w:rsidRDefault="00A42805">
      <w:pPr>
        <w:numPr>
          <w:ilvl w:val="0"/>
          <w:numId w:val="47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верны все определения</w:t>
      </w:r>
      <w:r>
        <w:rPr>
          <w:sz w:val="28"/>
          <w:szCs w:val="28"/>
        </w:rPr>
        <w:t>.</w:t>
      </w:r>
    </w:p>
    <w:p w:rsidR="00A42805" w:rsidRDefault="00A42805">
      <w:pPr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Какова основная цель менеджмента:</w:t>
      </w:r>
    </w:p>
    <w:p w:rsidR="00A42805" w:rsidRDefault="00A42805">
      <w:pPr>
        <w:pStyle w:val="aa"/>
        <w:numPr>
          <w:ilvl w:val="0"/>
          <w:numId w:val="53"/>
        </w:numPr>
        <w:tabs>
          <w:tab w:val="left" w:pos="2127"/>
          <w:tab w:val="left" w:pos="2269"/>
        </w:tabs>
        <w:overflowPunct w:val="0"/>
        <w:autoSpaceDE w:val="0"/>
        <w:ind w:left="70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создание команды единомышленников;</w:t>
      </w:r>
    </w:p>
    <w:p w:rsidR="00A42805" w:rsidRDefault="00A42805">
      <w:pPr>
        <w:pStyle w:val="aa"/>
        <w:numPr>
          <w:ilvl w:val="0"/>
          <w:numId w:val="53"/>
        </w:numPr>
        <w:tabs>
          <w:tab w:val="left" w:pos="2127"/>
          <w:tab w:val="left" w:pos="2269"/>
        </w:tabs>
        <w:overflowPunct w:val="0"/>
        <w:autoSpaceDE w:val="0"/>
        <w:ind w:left="709" w:right="0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обеспечение прибыльности или доходности</w:t>
      </w:r>
      <w:r>
        <w:rPr>
          <w:sz w:val="28"/>
          <w:szCs w:val="28"/>
        </w:rPr>
        <w:t>;</w:t>
      </w:r>
    </w:p>
    <w:p w:rsidR="00A42805" w:rsidRDefault="00A42805">
      <w:pPr>
        <w:pStyle w:val="aa"/>
        <w:numPr>
          <w:ilvl w:val="0"/>
          <w:numId w:val="53"/>
        </w:numPr>
        <w:tabs>
          <w:tab w:val="left" w:pos="2127"/>
          <w:tab w:val="left" w:pos="2269"/>
        </w:tabs>
        <w:overflowPunct w:val="0"/>
        <w:autoSpaceDE w:val="0"/>
        <w:ind w:left="70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социальное развитие коллектива;</w:t>
      </w:r>
    </w:p>
    <w:p w:rsidR="00A42805" w:rsidRDefault="00A42805">
      <w:pPr>
        <w:pStyle w:val="aa"/>
        <w:numPr>
          <w:ilvl w:val="0"/>
          <w:numId w:val="53"/>
        </w:numPr>
        <w:tabs>
          <w:tab w:val="left" w:pos="2127"/>
          <w:tab w:val="left" w:pos="2269"/>
        </w:tabs>
        <w:overflowPunct w:val="0"/>
        <w:autoSpaceDE w:val="0"/>
        <w:ind w:left="70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анализ деятельности предприятия.</w:t>
      </w:r>
    </w:p>
    <w:p w:rsidR="00A42805" w:rsidRDefault="00A42805">
      <w:pPr>
        <w:pStyle w:val="aa"/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В чем состояла суть первого этапа развития менеджмента:</w:t>
      </w:r>
    </w:p>
    <w:p w:rsidR="00A42805" w:rsidRDefault="00A42805">
      <w:pPr>
        <w:numPr>
          <w:ilvl w:val="0"/>
          <w:numId w:val="2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накопление опыта управления;</w:t>
      </w:r>
    </w:p>
    <w:p w:rsidR="00A42805" w:rsidRDefault="00A42805">
      <w:pPr>
        <w:numPr>
          <w:ilvl w:val="0"/>
          <w:numId w:val="2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обобщение опыта управления;</w:t>
      </w:r>
    </w:p>
    <w:p w:rsidR="00A42805" w:rsidRDefault="00A42805">
      <w:pPr>
        <w:numPr>
          <w:ilvl w:val="0"/>
          <w:numId w:val="2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систематизация знаний о менеджменте;</w:t>
      </w:r>
    </w:p>
    <w:p w:rsidR="00A42805" w:rsidRDefault="00A42805">
      <w:pPr>
        <w:numPr>
          <w:ilvl w:val="0"/>
          <w:numId w:val="2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выявление математических зависимостей и тенденций. </w:t>
      </w:r>
    </w:p>
    <w:p w:rsidR="00A42805" w:rsidRDefault="00A42805">
      <w:pPr>
        <w:pStyle w:val="aa"/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В чем состояла суть второго этапа развития менеджмента:</w:t>
      </w:r>
    </w:p>
    <w:p w:rsidR="00A42805" w:rsidRDefault="00A42805">
      <w:pPr>
        <w:numPr>
          <w:ilvl w:val="0"/>
          <w:numId w:val="163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накопление опыта управления;</w:t>
      </w:r>
    </w:p>
    <w:p w:rsidR="00A42805" w:rsidRDefault="00A42805">
      <w:pPr>
        <w:numPr>
          <w:ilvl w:val="0"/>
          <w:numId w:val="163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обобщение опыта управления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163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систематизация знаний о менеджменте.</w:t>
      </w:r>
    </w:p>
    <w:p w:rsidR="00A42805" w:rsidRDefault="00A42805">
      <w:pPr>
        <w:numPr>
          <w:ilvl w:val="0"/>
          <w:numId w:val="163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выявление математических зависимостей и тенденций.</w:t>
      </w:r>
    </w:p>
    <w:p w:rsidR="00A42805" w:rsidRDefault="00A42805">
      <w:pPr>
        <w:pStyle w:val="aa"/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В чем состояла суть третьего этапа развития менеджмента:</w:t>
      </w:r>
    </w:p>
    <w:p w:rsidR="00A42805" w:rsidRDefault="00A42805">
      <w:pPr>
        <w:numPr>
          <w:ilvl w:val="0"/>
          <w:numId w:val="6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накопление опыта управления;</w:t>
      </w:r>
    </w:p>
    <w:p w:rsidR="00A42805" w:rsidRDefault="00A42805">
      <w:pPr>
        <w:numPr>
          <w:ilvl w:val="0"/>
          <w:numId w:val="6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обобщение опыта управления;</w:t>
      </w:r>
    </w:p>
    <w:p w:rsidR="00A42805" w:rsidRDefault="00A42805">
      <w:pPr>
        <w:numPr>
          <w:ilvl w:val="0"/>
          <w:numId w:val="6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систематизация знаний о менеджменте.</w:t>
      </w:r>
    </w:p>
    <w:p w:rsidR="00A42805" w:rsidRDefault="00A42805">
      <w:pPr>
        <w:numPr>
          <w:ilvl w:val="0"/>
          <w:numId w:val="6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выявление математических зависимостей и тенденций.</w:t>
      </w:r>
    </w:p>
    <w:p w:rsidR="00A42805" w:rsidRDefault="00A42805">
      <w:pPr>
        <w:pStyle w:val="aa"/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Главная идея школы научного управления Ф.У. Тейлора:</w:t>
      </w:r>
    </w:p>
    <w:p w:rsidR="00A42805" w:rsidRDefault="00A42805">
      <w:pPr>
        <w:numPr>
          <w:ilvl w:val="0"/>
          <w:numId w:val="54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мотивация персонала;</w:t>
      </w:r>
    </w:p>
    <w:p w:rsidR="00A42805" w:rsidRDefault="00A42805">
      <w:pPr>
        <w:numPr>
          <w:ilvl w:val="0"/>
          <w:numId w:val="54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научный отбор и расстановка персонала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54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научная организация труда менеджера;</w:t>
      </w:r>
    </w:p>
    <w:p w:rsidR="00A42805" w:rsidRDefault="00A42805">
      <w:pPr>
        <w:numPr>
          <w:ilvl w:val="0"/>
          <w:numId w:val="54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командная работа.</w:t>
      </w:r>
    </w:p>
    <w:p w:rsidR="00A42805" w:rsidRDefault="00A42805">
      <w:pPr>
        <w:pStyle w:val="220"/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Главная идея административной школы менеджмента А. Файоля:</w:t>
      </w:r>
    </w:p>
    <w:p w:rsidR="00A42805" w:rsidRDefault="00A42805">
      <w:pPr>
        <w:numPr>
          <w:ilvl w:val="0"/>
          <w:numId w:val="7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мотивация персонала;</w:t>
      </w:r>
    </w:p>
    <w:p w:rsidR="00A42805" w:rsidRDefault="00A42805">
      <w:pPr>
        <w:numPr>
          <w:ilvl w:val="0"/>
          <w:numId w:val="7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научный отбор и расстановка персонала;</w:t>
      </w:r>
    </w:p>
    <w:p w:rsidR="00A42805" w:rsidRDefault="00A42805">
      <w:pPr>
        <w:numPr>
          <w:ilvl w:val="0"/>
          <w:numId w:val="7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научная организация труда менеджера;</w:t>
      </w:r>
    </w:p>
    <w:p w:rsidR="00A42805" w:rsidRDefault="00A42805">
      <w:pPr>
        <w:numPr>
          <w:ilvl w:val="0"/>
          <w:numId w:val="7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командная работа.</w:t>
      </w:r>
    </w:p>
    <w:p w:rsidR="00A42805" w:rsidRDefault="00A42805">
      <w:pPr>
        <w:pStyle w:val="220"/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Главная идея школы человеческих отношений:</w:t>
      </w:r>
    </w:p>
    <w:p w:rsidR="00A42805" w:rsidRDefault="00A42805">
      <w:pPr>
        <w:numPr>
          <w:ilvl w:val="0"/>
          <w:numId w:val="40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мотивация персонала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40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научный отбор и расстановка персонала;</w:t>
      </w:r>
    </w:p>
    <w:p w:rsidR="00A42805" w:rsidRDefault="00A42805">
      <w:pPr>
        <w:numPr>
          <w:ilvl w:val="0"/>
          <w:numId w:val="40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научная организация труда менеджера;</w:t>
      </w:r>
    </w:p>
    <w:p w:rsidR="00A42805" w:rsidRDefault="00A42805">
      <w:pPr>
        <w:numPr>
          <w:ilvl w:val="0"/>
          <w:numId w:val="40"/>
        </w:numPr>
        <w:tabs>
          <w:tab w:val="left" w:pos="3207"/>
          <w:tab w:val="left" w:pos="3414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командная работа.</w:t>
      </w:r>
    </w:p>
    <w:p w:rsidR="00A42805" w:rsidRDefault="00A42805">
      <w:pPr>
        <w:pStyle w:val="220"/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Главная идея количественной школы менеджмента:</w:t>
      </w:r>
    </w:p>
    <w:p w:rsidR="00A42805" w:rsidRDefault="00A42805">
      <w:pPr>
        <w:numPr>
          <w:ilvl w:val="0"/>
          <w:numId w:val="25"/>
        </w:numPr>
        <w:tabs>
          <w:tab w:val="left" w:pos="3207"/>
          <w:tab w:val="left" w:pos="344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мотивация персонала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25"/>
        </w:numPr>
        <w:tabs>
          <w:tab w:val="left" w:pos="3207"/>
          <w:tab w:val="left" w:pos="344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научный отбор и расстановка персонала;</w:t>
      </w:r>
    </w:p>
    <w:p w:rsidR="00A42805" w:rsidRDefault="00A42805">
      <w:pPr>
        <w:numPr>
          <w:ilvl w:val="0"/>
          <w:numId w:val="25"/>
        </w:numPr>
        <w:tabs>
          <w:tab w:val="left" w:pos="3207"/>
          <w:tab w:val="left" w:pos="344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научная организация труда менеджера;</w:t>
      </w:r>
    </w:p>
    <w:p w:rsidR="00A42805" w:rsidRDefault="00A42805">
      <w:pPr>
        <w:numPr>
          <w:ilvl w:val="0"/>
          <w:numId w:val="25"/>
        </w:numPr>
        <w:tabs>
          <w:tab w:val="left" w:pos="3207"/>
          <w:tab w:val="left" w:pos="344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представление менеджмента в виде логического процесса, выраженного математически.</w:t>
      </w:r>
    </w:p>
    <w:p w:rsidR="00A42805" w:rsidRDefault="00A42805">
      <w:pPr>
        <w:pStyle w:val="220"/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Какие характеристики присущи должности менеджера:</w:t>
      </w:r>
    </w:p>
    <w:p w:rsidR="00A42805" w:rsidRDefault="00A42805">
      <w:pPr>
        <w:pStyle w:val="220"/>
        <w:numPr>
          <w:ilvl w:val="0"/>
          <w:numId w:val="27"/>
        </w:numPr>
        <w:tabs>
          <w:tab w:val="clear" w:pos="9072"/>
          <w:tab w:val="left" w:pos="3207"/>
          <w:tab w:val="left" w:pos="3447"/>
        </w:tabs>
        <w:ind w:left="1069" w:right="0"/>
        <w:rPr>
          <w:sz w:val="28"/>
          <w:szCs w:val="28"/>
        </w:rPr>
      </w:pPr>
      <w:r>
        <w:rPr>
          <w:sz w:val="28"/>
          <w:szCs w:val="28"/>
        </w:rPr>
        <w:t>занимает постоянную должность;</w:t>
      </w:r>
    </w:p>
    <w:p w:rsidR="00A42805" w:rsidRDefault="00A42805">
      <w:pPr>
        <w:pStyle w:val="220"/>
        <w:numPr>
          <w:ilvl w:val="0"/>
          <w:numId w:val="27"/>
        </w:numPr>
        <w:tabs>
          <w:tab w:val="clear" w:pos="9072"/>
          <w:tab w:val="left" w:pos="3207"/>
          <w:tab w:val="left" w:pos="3447"/>
        </w:tabs>
        <w:ind w:left="1069" w:right="0"/>
        <w:rPr>
          <w:sz w:val="28"/>
          <w:szCs w:val="28"/>
        </w:rPr>
      </w:pPr>
      <w:r>
        <w:rPr>
          <w:sz w:val="28"/>
          <w:szCs w:val="28"/>
        </w:rPr>
        <w:t>наделен полномочиями в области принятия решений;</w:t>
      </w:r>
    </w:p>
    <w:p w:rsidR="00A42805" w:rsidRDefault="00A42805">
      <w:pPr>
        <w:pStyle w:val="220"/>
        <w:numPr>
          <w:ilvl w:val="0"/>
          <w:numId w:val="27"/>
        </w:numPr>
        <w:tabs>
          <w:tab w:val="clear" w:pos="9072"/>
          <w:tab w:val="left" w:pos="3207"/>
          <w:tab w:val="left" w:pos="3447"/>
        </w:tabs>
        <w:ind w:left="1069" w:right="0"/>
        <w:rPr>
          <w:sz w:val="28"/>
          <w:szCs w:val="28"/>
        </w:rPr>
      </w:pPr>
      <w:r>
        <w:rPr>
          <w:sz w:val="28"/>
          <w:szCs w:val="28"/>
        </w:rPr>
        <w:t>несет определенную ответственность и обладает правами в области конкретных видов деятельности фирмы;</w:t>
      </w:r>
    </w:p>
    <w:p w:rsidR="00A42805" w:rsidRDefault="00A42805">
      <w:pPr>
        <w:pStyle w:val="220"/>
        <w:numPr>
          <w:ilvl w:val="0"/>
          <w:numId w:val="27"/>
        </w:numPr>
        <w:tabs>
          <w:tab w:val="clear" w:pos="9072"/>
          <w:tab w:val="left" w:pos="3207"/>
          <w:tab w:val="left" w:pos="3447"/>
        </w:tabs>
        <w:ind w:left="1069" w:right="0"/>
        <w:rPr>
          <w:sz w:val="28"/>
          <w:szCs w:val="28"/>
        </w:rPr>
      </w:pPr>
      <w:r>
        <w:rPr>
          <w:sz w:val="28"/>
          <w:szCs w:val="28"/>
        </w:rPr>
        <w:t>все вышеперечисленные.</w:t>
      </w:r>
    </w:p>
    <w:p w:rsidR="00A42805" w:rsidRDefault="00A42805">
      <w:pPr>
        <w:snapToGrid w:val="0"/>
        <w:rPr>
          <w:b/>
          <w:bCs/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2. Основные подходы в менеджменте</w:t>
      </w:r>
    </w:p>
    <w:p w:rsidR="00A42805" w:rsidRDefault="00A42805">
      <w:pPr>
        <w:ind w:firstLine="76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основных подходов менеджмента, особенности деятельности менеджера на различных уровнях управления.</w:t>
      </w:r>
    </w:p>
    <w:p w:rsidR="00A42805" w:rsidRDefault="00A42805">
      <w:pPr>
        <w:ind w:firstLine="765"/>
        <w:jc w:val="both"/>
      </w:pPr>
    </w:p>
    <w:p w:rsidR="00A42805" w:rsidRDefault="00A42805">
      <w:pPr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6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3375"/>
        </w:tabs>
        <w:ind w:left="1125"/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системного, ситуационного и процессного подходов в менеджменте;</w:t>
      </w:r>
    </w:p>
    <w:p w:rsidR="00A42805" w:rsidRDefault="00A42805">
      <w:pPr>
        <w:numPr>
          <w:ilvl w:val="0"/>
          <w:numId w:val="22"/>
        </w:numPr>
        <w:tabs>
          <w:tab w:val="left" w:pos="3375"/>
        </w:tabs>
        <w:ind w:left="1125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квалификации менеджеров и персонала;</w:t>
      </w:r>
    </w:p>
    <w:p w:rsidR="00A42805" w:rsidRDefault="00A42805">
      <w:pPr>
        <w:numPr>
          <w:ilvl w:val="0"/>
          <w:numId w:val="22"/>
        </w:numPr>
        <w:tabs>
          <w:tab w:val="left" w:pos="3375"/>
        </w:tabs>
        <w:ind w:left="1125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управленческого процесса на различных уровнях менеджмента.</w:t>
      </w:r>
    </w:p>
    <w:p w:rsidR="00A42805" w:rsidRDefault="00A42805">
      <w:pPr>
        <w:ind w:firstLine="76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структуры и выявления проблем реализации того или иного подхода в управлении.</w:t>
      </w:r>
    </w:p>
    <w:p w:rsidR="00A42805" w:rsidRDefault="00A42805">
      <w:pPr>
        <w:ind w:firstLine="76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определения основных элементов управления на предприятии. </w:t>
      </w:r>
    </w:p>
    <w:p w:rsidR="00A42805" w:rsidRDefault="00A42805">
      <w:pPr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shd w:val="clear" w:color="auto" w:fill="FFFFFF"/>
        <w:ind w:firstLine="765"/>
        <w:jc w:val="both"/>
        <w:rPr>
          <w:color w:val="000000"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tabs>
          <w:tab w:val="left" w:pos="9639"/>
        </w:tabs>
        <w:ind w:firstLine="720"/>
        <w:jc w:val="both"/>
      </w:pPr>
    </w:p>
    <w:p w:rsidR="00A42805" w:rsidRDefault="00A42805">
      <w:pPr>
        <w:shd w:val="clear" w:color="auto" w:fill="FFFFFF"/>
        <w:ind w:firstLine="765"/>
        <w:jc w:val="both"/>
        <w:rPr>
          <w:sz w:val="2"/>
          <w:szCs w:val="2"/>
        </w:rPr>
      </w:pPr>
    </w:p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65"/>
        <w:rPr>
          <w:color w:val="000000"/>
          <w:sz w:val="28"/>
          <w:szCs w:val="28"/>
          <w:u w:val="single"/>
        </w:rPr>
      </w:pPr>
    </w:p>
    <w:p w:rsidR="00A42805" w:rsidRDefault="00A42805">
      <w:pPr>
        <w:shd w:val="clear" w:color="auto" w:fill="FFFFFF"/>
        <w:ind w:firstLine="76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375"/>
        </w:tabs>
        <w:ind w:left="1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Методологию ситуационного подхода в менеджменте.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375"/>
        </w:tabs>
        <w:ind w:left="112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Методологию процессного подхода в менеджменте.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375"/>
        </w:tabs>
        <w:ind w:left="1125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Методологию системного подхода в менеджменте.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375"/>
        </w:tabs>
        <w:ind w:left="112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Требования к персоналу в рамках того или иного подхода в менеджменте. 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375"/>
        </w:tabs>
        <w:ind w:left="112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Требования к работе менеджеров на различных уровнях управления. </w:t>
      </w:r>
    </w:p>
    <w:p w:rsidR="00A42805" w:rsidRDefault="00A42805">
      <w:pPr>
        <w:tabs>
          <w:tab w:val="left" w:pos="1080"/>
        </w:tabs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4"/>
        </w:numPr>
        <w:tabs>
          <w:tab w:val="left" w:pos="3375"/>
          <w:tab w:val="left" w:pos="3384"/>
        </w:tabs>
        <w:spacing w:before="0"/>
        <w:ind w:left="1125"/>
        <w:rPr>
          <w:sz w:val="28"/>
          <w:szCs w:val="28"/>
        </w:rPr>
      </w:pPr>
      <w:r>
        <w:rPr>
          <w:sz w:val="28"/>
          <w:szCs w:val="28"/>
        </w:rPr>
        <w:t>Системный подход в менеджменте.</w:t>
      </w:r>
    </w:p>
    <w:p w:rsidR="00A42805" w:rsidRDefault="00A42805">
      <w:pPr>
        <w:pStyle w:val="13"/>
        <w:numPr>
          <w:ilvl w:val="0"/>
          <w:numId w:val="4"/>
        </w:numPr>
        <w:tabs>
          <w:tab w:val="left" w:pos="3375"/>
          <w:tab w:val="left" w:pos="3384"/>
        </w:tabs>
        <w:spacing w:before="0"/>
        <w:ind w:left="1125"/>
        <w:rPr>
          <w:sz w:val="28"/>
          <w:szCs w:val="28"/>
        </w:rPr>
      </w:pPr>
      <w:r>
        <w:rPr>
          <w:sz w:val="28"/>
          <w:szCs w:val="28"/>
        </w:rPr>
        <w:t>Процессный подход в менеджменте. Взаимосвязь функций менеджмента.</w:t>
      </w:r>
    </w:p>
    <w:p w:rsidR="00A42805" w:rsidRDefault="00A42805">
      <w:pPr>
        <w:pStyle w:val="13"/>
        <w:numPr>
          <w:ilvl w:val="0"/>
          <w:numId w:val="4"/>
        </w:numPr>
        <w:tabs>
          <w:tab w:val="left" w:pos="3375"/>
          <w:tab w:val="left" w:pos="3384"/>
        </w:tabs>
        <w:spacing w:before="0"/>
        <w:ind w:left="1125"/>
        <w:rPr>
          <w:sz w:val="28"/>
          <w:szCs w:val="28"/>
        </w:rPr>
      </w:pPr>
      <w:r>
        <w:rPr>
          <w:sz w:val="28"/>
          <w:szCs w:val="28"/>
        </w:rPr>
        <w:t>Теория открытой системы. Предприятие, как открытая система.</w:t>
      </w:r>
    </w:p>
    <w:p w:rsidR="00A42805" w:rsidRDefault="00A42805">
      <w:pPr>
        <w:pStyle w:val="13"/>
        <w:numPr>
          <w:ilvl w:val="0"/>
          <w:numId w:val="4"/>
        </w:numPr>
        <w:tabs>
          <w:tab w:val="left" w:pos="3375"/>
          <w:tab w:val="left" w:pos="3384"/>
        </w:tabs>
        <w:spacing w:before="0"/>
        <w:ind w:left="1125"/>
        <w:rPr>
          <w:sz w:val="28"/>
          <w:szCs w:val="28"/>
        </w:rPr>
      </w:pPr>
      <w:r>
        <w:rPr>
          <w:sz w:val="28"/>
          <w:szCs w:val="28"/>
        </w:rPr>
        <w:t>Обучающаяся организация.</w:t>
      </w:r>
    </w:p>
    <w:p w:rsidR="00A42805" w:rsidRDefault="00A42805">
      <w:pPr>
        <w:pStyle w:val="13"/>
        <w:numPr>
          <w:ilvl w:val="0"/>
          <w:numId w:val="4"/>
        </w:numPr>
        <w:tabs>
          <w:tab w:val="left" w:pos="3375"/>
          <w:tab w:val="left" w:pos="3384"/>
        </w:tabs>
        <w:spacing w:before="0"/>
        <w:ind w:left="1125"/>
        <w:rPr>
          <w:sz w:val="28"/>
          <w:szCs w:val="28"/>
        </w:rPr>
      </w:pPr>
      <w:r>
        <w:rPr>
          <w:sz w:val="28"/>
          <w:szCs w:val="28"/>
        </w:rPr>
        <w:t>Уровни менеджмента и роль, квалификация менеджера.</w:t>
      </w:r>
    </w:p>
    <w:p w:rsidR="00A42805" w:rsidRDefault="00A42805">
      <w:pPr>
        <w:tabs>
          <w:tab w:val="left" w:pos="1080"/>
        </w:tabs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numPr>
          <w:ilvl w:val="0"/>
          <w:numId w:val="5"/>
        </w:numPr>
        <w:tabs>
          <w:tab w:val="left" w:pos="3375"/>
        </w:tabs>
        <w:ind w:left="1125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системы в менеджменте.</w:t>
      </w:r>
    </w:p>
    <w:p w:rsidR="00A42805" w:rsidRDefault="00A42805">
      <w:pPr>
        <w:numPr>
          <w:ilvl w:val="0"/>
          <w:numId w:val="5"/>
        </w:numPr>
        <w:tabs>
          <w:tab w:val="left" w:pos="3375"/>
        </w:tabs>
        <w:ind w:left="1125"/>
        <w:jc w:val="both"/>
        <w:rPr>
          <w:sz w:val="28"/>
          <w:szCs w:val="28"/>
        </w:rPr>
      </w:pPr>
      <w:r>
        <w:rPr>
          <w:sz w:val="28"/>
          <w:szCs w:val="28"/>
        </w:rPr>
        <w:t>Элементы системного управления в менеджменте.</w:t>
      </w:r>
    </w:p>
    <w:p w:rsidR="00A42805" w:rsidRDefault="00A42805">
      <w:pPr>
        <w:numPr>
          <w:ilvl w:val="0"/>
          <w:numId w:val="5"/>
        </w:numPr>
        <w:tabs>
          <w:tab w:val="left" w:pos="3375"/>
        </w:tabs>
        <w:ind w:left="1125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управление в России: современное положение и перспективы развития.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1. В чем состоит суть системного подхода к менеджменту:</w:t>
      </w:r>
    </w:p>
    <w:p w:rsidR="00A42805" w:rsidRDefault="00A42805">
      <w:pPr>
        <w:numPr>
          <w:ilvl w:val="0"/>
          <w:numId w:val="9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руководители должны рассматривать организацию как закрытую систему, не зависящую от внешней среды;</w:t>
      </w:r>
    </w:p>
    <w:p w:rsidR="00A42805" w:rsidRDefault="00A42805">
      <w:pPr>
        <w:numPr>
          <w:ilvl w:val="0"/>
          <w:numId w:val="9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руководители должны рассматривать организацию, как иерархию целей и подразделений;</w:t>
      </w:r>
    </w:p>
    <w:p w:rsidR="00A42805" w:rsidRDefault="00A42805">
      <w:pPr>
        <w:numPr>
          <w:ilvl w:val="0"/>
          <w:numId w:val="9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принятии решений руководители должны исходить из интересов организации;</w:t>
      </w:r>
    </w:p>
    <w:p w:rsidR="00A42805" w:rsidRDefault="00A42805">
      <w:pPr>
        <w:numPr>
          <w:ilvl w:val="0"/>
          <w:numId w:val="9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руководители должны рассматривать организацию, как структуру, зависимую от внешней и внутренней среды</w:t>
      </w:r>
      <w:r>
        <w:rPr>
          <w:sz w:val="28"/>
          <w:szCs w:val="28"/>
        </w:rPr>
        <w:t>.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Подход к менеджменту как к процессу основывается на представлении менеджмента, как:</w:t>
      </w:r>
    </w:p>
    <w:p w:rsidR="00A42805" w:rsidRDefault="00A42805">
      <w:pPr>
        <w:pStyle w:val="220"/>
        <w:numPr>
          <w:ilvl w:val="0"/>
          <w:numId w:val="49"/>
        </w:numPr>
        <w:tabs>
          <w:tab w:val="clear" w:pos="9072"/>
          <w:tab w:val="left" w:pos="3207"/>
          <w:tab w:val="left" w:pos="3272"/>
        </w:tabs>
        <w:ind w:left="1069" w:right="0"/>
        <w:rPr>
          <w:sz w:val="28"/>
          <w:szCs w:val="28"/>
        </w:rPr>
      </w:pPr>
      <w:r>
        <w:rPr>
          <w:sz w:val="28"/>
          <w:szCs w:val="28"/>
        </w:rPr>
        <w:t>серии непрерывных взаимосвязанных действий (</w:t>
      </w:r>
      <w:r>
        <w:rPr>
          <w:bCs/>
          <w:sz w:val="28"/>
          <w:szCs w:val="28"/>
        </w:rPr>
        <w:t>функций</w:t>
      </w:r>
      <w:r>
        <w:rPr>
          <w:sz w:val="28"/>
          <w:szCs w:val="28"/>
        </w:rPr>
        <w:t xml:space="preserve"> менеджмента);</w:t>
      </w:r>
    </w:p>
    <w:p w:rsidR="00A42805" w:rsidRDefault="00A42805">
      <w:pPr>
        <w:pStyle w:val="220"/>
        <w:numPr>
          <w:ilvl w:val="0"/>
          <w:numId w:val="49"/>
        </w:numPr>
        <w:tabs>
          <w:tab w:val="clear" w:pos="9072"/>
          <w:tab w:val="left" w:pos="3207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комплекса мероприятий по обеспечению стратегической деятельности организации;</w:t>
      </w:r>
    </w:p>
    <w:p w:rsidR="00A42805" w:rsidRDefault="00A42805">
      <w:pPr>
        <w:pStyle w:val="220"/>
        <w:numPr>
          <w:ilvl w:val="0"/>
          <w:numId w:val="49"/>
        </w:numPr>
        <w:tabs>
          <w:tab w:val="clear" w:pos="9072"/>
          <w:tab w:val="left" w:pos="3207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комплекса мероприятий по обеспечению тактической деятельности организации;</w:t>
      </w:r>
    </w:p>
    <w:p w:rsidR="00A42805" w:rsidRDefault="00A42805">
      <w:pPr>
        <w:pStyle w:val="220"/>
        <w:numPr>
          <w:ilvl w:val="0"/>
          <w:numId w:val="49"/>
        </w:numPr>
        <w:tabs>
          <w:tab w:val="clear" w:pos="9072"/>
          <w:tab w:val="left" w:pos="3207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комплекса мероприятий по обеспечению оперативной деятельности организации.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Процессный подход к менеджменту не обеспечивает:</w:t>
      </w:r>
    </w:p>
    <w:p w:rsidR="00A42805" w:rsidRDefault="00A42805">
      <w:pPr>
        <w:pStyle w:val="220"/>
        <w:numPr>
          <w:ilvl w:val="0"/>
          <w:numId w:val="55"/>
        </w:numPr>
        <w:tabs>
          <w:tab w:val="clear" w:pos="9072"/>
          <w:tab w:val="left" w:pos="2127"/>
          <w:tab w:val="left" w:pos="2552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согласованность и логическую зависимость действий;</w:t>
      </w:r>
    </w:p>
    <w:p w:rsidR="00A42805" w:rsidRDefault="00A42805">
      <w:pPr>
        <w:pStyle w:val="220"/>
        <w:numPr>
          <w:ilvl w:val="0"/>
          <w:numId w:val="55"/>
        </w:numPr>
        <w:tabs>
          <w:tab w:val="clear" w:pos="9072"/>
          <w:tab w:val="left" w:pos="2127"/>
          <w:tab w:val="left" w:pos="2552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отсутствие конфликтующих целей и задач;</w:t>
      </w:r>
    </w:p>
    <w:p w:rsidR="00A42805" w:rsidRDefault="00A42805">
      <w:pPr>
        <w:pStyle w:val="220"/>
        <w:numPr>
          <w:ilvl w:val="0"/>
          <w:numId w:val="55"/>
        </w:numPr>
        <w:tabs>
          <w:tab w:val="clear" w:pos="9072"/>
          <w:tab w:val="left" w:pos="2127"/>
          <w:tab w:val="left" w:pos="2552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последовательность выполнения работ;</w:t>
      </w:r>
    </w:p>
    <w:p w:rsidR="00A42805" w:rsidRDefault="00A42805">
      <w:pPr>
        <w:pStyle w:val="220"/>
        <w:numPr>
          <w:ilvl w:val="0"/>
          <w:numId w:val="55"/>
        </w:numPr>
        <w:tabs>
          <w:tab w:val="clear" w:pos="9072"/>
          <w:tab w:val="left" w:pos="2127"/>
          <w:tab w:val="left" w:pos="2552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гибкость организации.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Ситуационный подход не позволяет:</w:t>
      </w:r>
    </w:p>
    <w:p w:rsidR="00A42805" w:rsidRDefault="00A42805">
      <w:pPr>
        <w:pStyle w:val="220"/>
        <w:numPr>
          <w:ilvl w:val="0"/>
          <w:numId w:val="42"/>
        </w:numPr>
        <w:tabs>
          <w:tab w:val="clear" w:pos="9072"/>
          <w:tab w:val="left" w:pos="3207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снизить стрессовую нагрузку;</w:t>
      </w:r>
    </w:p>
    <w:p w:rsidR="00A42805" w:rsidRDefault="00A42805">
      <w:pPr>
        <w:pStyle w:val="220"/>
        <w:numPr>
          <w:ilvl w:val="0"/>
          <w:numId w:val="42"/>
        </w:numPr>
        <w:tabs>
          <w:tab w:val="clear" w:pos="9072"/>
          <w:tab w:val="left" w:pos="3207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упростить деятельность в стандартных условиях;</w:t>
      </w:r>
    </w:p>
    <w:p w:rsidR="00A42805" w:rsidRDefault="00A42805">
      <w:pPr>
        <w:pStyle w:val="220"/>
        <w:numPr>
          <w:ilvl w:val="0"/>
          <w:numId w:val="42"/>
        </w:numPr>
        <w:tabs>
          <w:tab w:val="clear" w:pos="9072"/>
          <w:tab w:val="left" w:pos="3207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эффективно действовать в новых условиях;</w:t>
      </w:r>
    </w:p>
    <w:p w:rsidR="00A42805" w:rsidRDefault="00A42805">
      <w:pPr>
        <w:pStyle w:val="220"/>
        <w:numPr>
          <w:ilvl w:val="0"/>
          <w:numId w:val="42"/>
        </w:numPr>
        <w:tabs>
          <w:tab w:val="clear" w:pos="9072"/>
          <w:tab w:val="left" w:pos="3207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внести ясность в разделение полномочий.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Время менеджера преимущественно используется работе непосредственно по менеджменту:</w:t>
      </w:r>
    </w:p>
    <w:p w:rsidR="00A42805" w:rsidRDefault="00A42805">
      <w:pPr>
        <w:pStyle w:val="220"/>
        <w:numPr>
          <w:ilvl w:val="0"/>
          <w:numId w:val="46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институциональном уровне менеджмента;</w:t>
      </w:r>
    </w:p>
    <w:p w:rsidR="00A42805" w:rsidRDefault="00A42805">
      <w:pPr>
        <w:pStyle w:val="220"/>
        <w:numPr>
          <w:ilvl w:val="0"/>
          <w:numId w:val="46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управленческом уровне менеджмента;</w:t>
      </w:r>
    </w:p>
    <w:p w:rsidR="00A42805" w:rsidRDefault="00A42805">
      <w:pPr>
        <w:pStyle w:val="220"/>
        <w:numPr>
          <w:ilvl w:val="0"/>
          <w:numId w:val="46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техническом уровне менеджмента;</w:t>
      </w:r>
    </w:p>
    <w:p w:rsidR="00A42805" w:rsidRDefault="00A42805">
      <w:pPr>
        <w:pStyle w:val="220"/>
        <w:numPr>
          <w:ilvl w:val="0"/>
          <w:numId w:val="46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всех.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Время менеджера преимущественно используется работе непосредственно по технологии:</w:t>
      </w:r>
    </w:p>
    <w:p w:rsidR="00A42805" w:rsidRDefault="00A42805">
      <w:pPr>
        <w:pStyle w:val="220"/>
        <w:numPr>
          <w:ilvl w:val="0"/>
          <w:numId w:val="32"/>
        </w:numPr>
        <w:tabs>
          <w:tab w:val="clear" w:pos="9072"/>
          <w:tab w:val="left" w:pos="3207"/>
          <w:tab w:val="left" w:pos="3218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институциональном уровне менеджмента;</w:t>
      </w:r>
    </w:p>
    <w:p w:rsidR="00A42805" w:rsidRDefault="00A42805">
      <w:pPr>
        <w:pStyle w:val="220"/>
        <w:numPr>
          <w:ilvl w:val="0"/>
          <w:numId w:val="32"/>
        </w:numPr>
        <w:tabs>
          <w:tab w:val="clear" w:pos="9072"/>
          <w:tab w:val="left" w:pos="3207"/>
          <w:tab w:val="left" w:pos="3218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управленческом уровне менеджмента;</w:t>
      </w:r>
    </w:p>
    <w:p w:rsidR="00A42805" w:rsidRDefault="00A42805">
      <w:pPr>
        <w:pStyle w:val="220"/>
        <w:numPr>
          <w:ilvl w:val="0"/>
          <w:numId w:val="32"/>
        </w:numPr>
        <w:tabs>
          <w:tab w:val="clear" w:pos="9072"/>
          <w:tab w:val="left" w:pos="3207"/>
          <w:tab w:val="left" w:pos="3218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техническом уровне менеджмента;</w:t>
      </w:r>
    </w:p>
    <w:p w:rsidR="00A42805" w:rsidRDefault="00A42805">
      <w:pPr>
        <w:pStyle w:val="220"/>
        <w:numPr>
          <w:ilvl w:val="0"/>
          <w:numId w:val="32"/>
        </w:numPr>
        <w:tabs>
          <w:tab w:val="clear" w:pos="9072"/>
          <w:tab w:val="left" w:pos="3207"/>
          <w:tab w:val="left" w:pos="3218"/>
          <w:tab w:val="left" w:pos="3272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всех.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Время менеджера делится практически поровну между работой по технологии и менеджменту:</w:t>
      </w:r>
    </w:p>
    <w:p w:rsidR="00A42805" w:rsidRDefault="00A42805">
      <w:pPr>
        <w:pStyle w:val="220"/>
        <w:numPr>
          <w:ilvl w:val="0"/>
          <w:numId w:val="3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институциональном уровне менеджмента;</w:t>
      </w:r>
    </w:p>
    <w:p w:rsidR="00A42805" w:rsidRDefault="00A42805">
      <w:pPr>
        <w:pStyle w:val="220"/>
        <w:numPr>
          <w:ilvl w:val="0"/>
          <w:numId w:val="3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управленческом уровне менеджмента;</w:t>
      </w:r>
    </w:p>
    <w:p w:rsidR="00A42805" w:rsidRDefault="00A42805">
      <w:pPr>
        <w:pStyle w:val="220"/>
        <w:numPr>
          <w:ilvl w:val="0"/>
          <w:numId w:val="3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техническом уровне менеджмента;</w:t>
      </w:r>
    </w:p>
    <w:p w:rsidR="00A42805" w:rsidRDefault="00A42805">
      <w:pPr>
        <w:pStyle w:val="220"/>
        <w:numPr>
          <w:ilvl w:val="0"/>
          <w:numId w:val="3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на всех.</w:t>
      </w:r>
    </w:p>
    <w:p w:rsidR="00A42805" w:rsidRDefault="00A42805">
      <w:pPr>
        <w:pStyle w:val="220"/>
        <w:tabs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Отсутствие какой подсистемы системы управления не позволяет организации развиваться:</w:t>
      </w:r>
    </w:p>
    <w:p w:rsidR="00A42805" w:rsidRDefault="00A42805">
      <w:pPr>
        <w:pStyle w:val="220"/>
        <w:numPr>
          <w:ilvl w:val="0"/>
          <w:numId w:val="1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структурно-функциональной;</w:t>
      </w:r>
    </w:p>
    <w:p w:rsidR="00A42805" w:rsidRDefault="00A42805">
      <w:pPr>
        <w:pStyle w:val="220"/>
        <w:numPr>
          <w:ilvl w:val="0"/>
          <w:numId w:val="1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информационно-поведенческой;</w:t>
      </w:r>
    </w:p>
    <w:p w:rsidR="00A42805" w:rsidRDefault="00A42805">
      <w:pPr>
        <w:pStyle w:val="220"/>
        <w:numPr>
          <w:ilvl w:val="0"/>
          <w:numId w:val="1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саморазвития;</w:t>
      </w:r>
    </w:p>
    <w:p w:rsidR="00A42805" w:rsidRDefault="00A42805">
      <w:pPr>
        <w:pStyle w:val="220"/>
        <w:numPr>
          <w:ilvl w:val="0"/>
          <w:numId w:val="19"/>
        </w:numPr>
        <w:tabs>
          <w:tab w:val="clear" w:pos="9072"/>
          <w:tab w:val="left" w:pos="3207"/>
          <w:tab w:val="left" w:pos="3272"/>
          <w:tab w:val="left" w:pos="3578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всех.</w:t>
      </w: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Формальный характер носит:</w:t>
      </w:r>
    </w:p>
    <w:p w:rsidR="00A42805" w:rsidRDefault="00A42805">
      <w:pPr>
        <w:pStyle w:val="220"/>
        <w:numPr>
          <w:ilvl w:val="0"/>
          <w:numId w:val="96"/>
        </w:numPr>
        <w:tabs>
          <w:tab w:val="clear" w:pos="9072"/>
          <w:tab w:val="left" w:pos="2127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структурно-функциональная подсистема управления;</w:t>
      </w:r>
    </w:p>
    <w:p w:rsidR="00A42805" w:rsidRDefault="00A42805">
      <w:pPr>
        <w:pStyle w:val="220"/>
        <w:numPr>
          <w:ilvl w:val="0"/>
          <w:numId w:val="96"/>
        </w:numPr>
        <w:tabs>
          <w:tab w:val="clear" w:pos="9072"/>
          <w:tab w:val="left" w:pos="2127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информационно-поведенческая подсистема управления;</w:t>
      </w:r>
    </w:p>
    <w:p w:rsidR="00A42805" w:rsidRDefault="00A42805">
      <w:pPr>
        <w:pStyle w:val="220"/>
        <w:numPr>
          <w:ilvl w:val="0"/>
          <w:numId w:val="96"/>
        </w:numPr>
        <w:tabs>
          <w:tab w:val="clear" w:pos="9072"/>
          <w:tab w:val="left" w:pos="2127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подсистема саморазвития;</w:t>
      </w:r>
    </w:p>
    <w:p w:rsidR="00A42805" w:rsidRDefault="00A42805">
      <w:pPr>
        <w:pStyle w:val="220"/>
        <w:numPr>
          <w:ilvl w:val="0"/>
          <w:numId w:val="96"/>
        </w:numPr>
        <w:tabs>
          <w:tab w:val="clear" w:pos="9072"/>
          <w:tab w:val="left" w:pos="2127"/>
        </w:tabs>
        <w:ind w:left="70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все.</w:t>
      </w:r>
    </w:p>
    <w:p w:rsidR="00A42805" w:rsidRDefault="00A42805">
      <w:pPr>
        <w:pStyle w:val="a9"/>
        <w:tabs>
          <w:tab w:val="left" w:pos="1134"/>
        </w:tabs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Неформальные отношения отражает:</w:t>
      </w:r>
    </w:p>
    <w:p w:rsidR="00A42805" w:rsidRDefault="00A42805">
      <w:pPr>
        <w:pStyle w:val="220"/>
        <w:numPr>
          <w:ilvl w:val="0"/>
          <w:numId w:val="48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структурно-функциональная подсистема управления;</w:t>
      </w:r>
    </w:p>
    <w:p w:rsidR="00A42805" w:rsidRDefault="00A42805">
      <w:pPr>
        <w:pStyle w:val="220"/>
        <w:numPr>
          <w:ilvl w:val="0"/>
          <w:numId w:val="48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информационно-поведенческая подсистема управления;</w:t>
      </w:r>
    </w:p>
    <w:p w:rsidR="00A42805" w:rsidRDefault="00A42805">
      <w:pPr>
        <w:pStyle w:val="220"/>
        <w:numPr>
          <w:ilvl w:val="0"/>
          <w:numId w:val="48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подсистема саморазвития;</w:t>
      </w:r>
    </w:p>
    <w:p w:rsidR="00A42805" w:rsidRDefault="00A42805">
      <w:pPr>
        <w:pStyle w:val="220"/>
        <w:numPr>
          <w:ilvl w:val="0"/>
          <w:numId w:val="48"/>
        </w:numPr>
        <w:tabs>
          <w:tab w:val="clear" w:pos="9072"/>
          <w:tab w:val="left" w:pos="3207"/>
          <w:tab w:val="left" w:pos="3272"/>
          <w:tab w:val="left" w:pos="4287"/>
        </w:tabs>
        <w:ind w:left="1069" w:right="0"/>
        <w:rPr>
          <w:iCs/>
          <w:sz w:val="28"/>
          <w:szCs w:val="28"/>
        </w:rPr>
      </w:pPr>
      <w:r>
        <w:rPr>
          <w:iCs/>
          <w:sz w:val="28"/>
          <w:szCs w:val="28"/>
        </w:rPr>
        <w:t>все.</w:t>
      </w:r>
    </w:p>
    <w:p w:rsidR="00A42805" w:rsidRDefault="00A42805">
      <w:pPr>
        <w:pStyle w:val="220"/>
        <w:tabs>
          <w:tab w:val="clear" w:pos="9072"/>
          <w:tab w:val="left" w:pos="6447"/>
        </w:tabs>
        <w:ind w:left="2149" w:right="0"/>
        <w:rPr>
          <w:iCs/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 Планирование, как функция менеджмента</w:t>
      </w:r>
    </w:p>
    <w:p w:rsidR="00A42805" w:rsidRDefault="00A42805">
      <w:pPr>
        <w:ind w:firstLine="73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и методические подходы к реализации функции планирования в менеджменте.</w:t>
      </w:r>
    </w:p>
    <w:p w:rsidR="00A42805" w:rsidRDefault="00A42805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3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функции планирования;</w:t>
      </w:r>
    </w:p>
    <w:p w:rsidR="00A42805" w:rsidRDefault="00A42805">
      <w:pPr>
        <w:numPr>
          <w:ilvl w:val="0"/>
          <w:numId w:val="22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организации процесса планирования;</w:t>
      </w:r>
    </w:p>
    <w:p w:rsidR="00A42805" w:rsidRDefault="00A42805">
      <w:pPr>
        <w:numPr>
          <w:ilvl w:val="0"/>
          <w:numId w:val="22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различных подходов к планированию;</w:t>
      </w:r>
    </w:p>
    <w:p w:rsidR="00A42805" w:rsidRDefault="00A42805">
      <w:pPr>
        <w:numPr>
          <w:ilvl w:val="0"/>
          <w:numId w:val="22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значение основных видов планов и планирования;</w:t>
      </w:r>
    </w:p>
    <w:p w:rsidR="00A42805" w:rsidRDefault="00A42805">
      <w:pPr>
        <w:numPr>
          <w:ilvl w:val="0"/>
          <w:numId w:val="22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процедуры планирования.</w:t>
      </w:r>
    </w:p>
    <w:p w:rsidR="00A42805" w:rsidRDefault="00A42805">
      <w:pPr>
        <w:ind w:firstLine="73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организации планирования деятельности организации. </w:t>
      </w:r>
    </w:p>
    <w:p w:rsidR="00A42805" w:rsidRDefault="00A42805">
      <w:pPr>
        <w:ind w:firstLine="73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определения основных элементов планирования на предприятии. </w:t>
      </w:r>
    </w:p>
    <w:p w:rsidR="00A42805" w:rsidRDefault="00A42805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shd w:val="clear" w:color="auto" w:fill="FFFFFF"/>
        <w:ind w:firstLine="735"/>
        <w:jc w:val="both"/>
        <w:rPr>
          <w:bCs/>
          <w:i/>
          <w:iCs/>
          <w:color w:val="000080"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:rsidR="00A42805" w:rsidRDefault="00A42805">
      <w:pPr>
        <w:shd w:val="clear" w:color="auto" w:fill="FFFFFF"/>
        <w:ind w:firstLine="735"/>
        <w:jc w:val="both"/>
      </w:pPr>
    </w:p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35"/>
        <w:jc w:val="both"/>
        <w:rPr>
          <w:color w:val="000000"/>
          <w:sz w:val="28"/>
          <w:szCs w:val="28"/>
          <w:u w:val="single"/>
        </w:rPr>
      </w:pPr>
    </w:p>
    <w:p w:rsidR="00A42805" w:rsidRDefault="00A42805">
      <w:pPr>
        <w:shd w:val="clear" w:color="auto" w:fill="FFFFFF"/>
        <w:ind w:firstLine="73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85"/>
        </w:tabs>
        <w:ind w:left="109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Формальное и неформальное планирование.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Концепции планирования в менеджменте.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85"/>
        </w:tabs>
        <w:ind w:left="109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Планирование и мотивация. </w:t>
      </w:r>
    </w:p>
    <w:p w:rsidR="00A42805" w:rsidRDefault="00A42805">
      <w:pPr>
        <w:tabs>
          <w:tab w:val="left" w:pos="1080"/>
        </w:tabs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57"/>
        </w:numPr>
        <w:tabs>
          <w:tab w:val="left" w:pos="3285"/>
          <w:tab w:val="left" w:pos="3684"/>
        </w:tabs>
        <w:spacing w:before="0"/>
        <w:ind w:left="1095"/>
        <w:rPr>
          <w:sz w:val="28"/>
          <w:szCs w:val="28"/>
        </w:rPr>
      </w:pPr>
      <w:r>
        <w:rPr>
          <w:sz w:val="28"/>
          <w:szCs w:val="28"/>
        </w:rPr>
        <w:t>Типы и модели планирования.</w:t>
      </w:r>
    </w:p>
    <w:p w:rsidR="00A42805" w:rsidRDefault="00A42805">
      <w:pPr>
        <w:pStyle w:val="13"/>
        <w:numPr>
          <w:ilvl w:val="0"/>
          <w:numId w:val="57"/>
        </w:numPr>
        <w:tabs>
          <w:tab w:val="left" w:pos="3285"/>
          <w:tab w:val="left" w:pos="3684"/>
        </w:tabs>
        <w:spacing w:before="0"/>
        <w:ind w:left="1095"/>
        <w:rPr>
          <w:sz w:val="28"/>
          <w:szCs w:val="28"/>
        </w:rPr>
      </w:pPr>
      <w:r>
        <w:rPr>
          <w:sz w:val="28"/>
          <w:szCs w:val="28"/>
        </w:rPr>
        <w:t>Горизонты планирования.</w:t>
      </w:r>
    </w:p>
    <w:p w:rsidR="00A42805" w:rsidRDefault="00A42805">
      <w:pPr>
        <w:pStyle w:val="13"/>
        <w:numPr>
          <w:ilvl w:val="0"/>
          <w:numId w:val="57"/>
        </w:numPr>
        <w:tabs>
          <w:tab w:val="left" w:pos="3285"/>
          <w:tab w:val="left" w:pos="3684"/>
        </w:tabs>
        <w:spacing w:before="0"/>
        <w:ind w:left="1095"/>
        <w:rPr>
          <w:sz w:val="28"/>
          <w:szCs w:val="28"/>
        </w:rPr>
      </w:pPr>
      <w:r>
        <w:rPr>
          <w:sz w:val="28"/>
          <w:szCs w:val="28"/>
        </w:rPr>
        <w:t>Планирование и организационная ответственность.</w:t>
      </w:r>
    </w:p>
    <w:p w:rsidR="00A42805" w:rsidRDefault="00A42805">
      <w:pPr>
        <w:pStyle w:val="13"/>
        <w:numPr>
          <w:ilvl w:val="0"/>
          <w:numId w:val="57"/>
        </w:numPr>
        <w:tabs>
          <w:tab w:val="left" w:pos="3285"/>
          <w:tab w:val="left" w:pos="3684"/>
        </w:tabs>
        <w:spacing w:before="0"/>
        <w:ind w:left="1095"/>
        <w:rPr>
          <w:sz w:val="28"/>
          <w:szCs w:val="28"/>
        </w:rPr>
      </w:pPr>
      <w:r>
        <w:rPr>
          <w:sz w:val="28"/>
          <w:szCs w:val="28"/>
        </w:rPr>
        <w:t>Миссия организации.</w:t>
      </w:r>
    </w:p>
    <w:p w:rsidR="00A42805" w:rsidRDefault="00A42805">
      <w:pPr>
        <w:pStyle w:val="13"/>
        <w:numPr>
          <w:ilvl w:val="0"/>
          <w:numId w:val="57"/>
        </w:numPr>
        <w:tabs>
          <w:tab w:val="left" w:pos="3285"/>
          <w:tab w:val="left" w:pos="3684"/>
        </w:tabs>
        <w:spacing w:before="0"/>
        <w:ind w:left="1095"/>
        <w:rPr>
          <w:sz w:val="28"/>
          <w:szCs w:val="28"/>
        </w:rPr>
      </w:pPr>
      <w:r>
        <w:rPr>
          <w:sz w:val="28"/>
          <w:szCs w:val="28"/>
        </w:rPr>
        <w:t xml:space="preserve">Построение дерева целей. </w:t>
      </w:r>
    </w:p>
    <w:p w:rsidR="00A42805" w:rsidRDefault="00A42805">
      <w:pPr>
        <w:pStyle w:val="13"/>
        <w:numPr>
          <w:ilvl w:val="0"/>
          <w:numId w:val="57"/>
        </w:numPr>
        <w:tabs>
          <w:tab w:val="left" w:pos="3285"/>
          <w:tab w:val="left" w:pos="3684"/>
        </w:tabs>
        <w:spacing w:before="0"/>
        <w:ind w:left="1095"/>
        <w:rPr>
          <w:sz w:val="28"/>
          <w:szCs w:val="28"/>
        </w:rPr>
      </w:pPr>
      <w:r>
        <w:rPr>
          <w:sz w:val="28"/>
          <w:szCs w:val="28"/>
        </w:rPr>
        <w:t>Внедрение планирования в масштабах организации.</w:t>
      </w:r>
    </w:p>
    <w:p w:rsidR="00A42805" w:rsidRDefault="00A42805">
      <w:pPr>
        <w:tabs>
          <w:tab w:val="left" w:pos="1080"/>
        </w:tabs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numPr>
          <w:ilvl w:val="0"/>
          <w:numId w:val="58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Практика планирования на отечественных предприятиях.</w:t>
      </w:r>
    </w:p>
    <w:p w:rsidR="00A42805" w:rsidRDefault="00A42805">
      <w:pPr>
        <w:numPr>
          <w:ilvl w:val="0"/>
          <w:numId w:val="58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Методики планирования в социальной сфере.</w:t>
      </w:r>
    </w:p>
    <w:p w:rsidR="00A42805" w:rsidRDefault="00A42805">
      <w:pPr>
        <w:numPr>
          <w:ilvl w:val="0"/>
          <w:numId w:val="58"/>
        </w:numPr>
        <w:tabs>
          <w:tab w:val="left" w:pos="3285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процессов планирования.</w:t>
      </w:r>
    </w:p>
    <w:p w:rsidR="00A42805" w:rsidRDefault="00A42805">
      <w:pPr>
        <w:tabs>
          <w:tab w:val="left" w:pos="3960"/>
        </w:tabs>
        <w:ind w:left="1080"/>
        <w:jc w:val="both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0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Миссия это:</w:t>
      </w:r>
    </w:p>
    <w:p w:rsidR="00A42805" w:rsidRDefault="00A42805">
      <w:pPr>
        <w:numPr>
          <w:ilvl w:val="0"/>
          <w:numId w:val="12"/>
        </w:numPr>
        <w:tabs>
          <w:tab w:val="left" w:pos="3207"/>
          <w:tab w:val="left" w:pos="343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обоснование существования фирмы;</w:t>
      </w:r>
    </w:p>
    <w:p w:rsidR="00A42805" w:rsidRDefault="00A42805">
      <w:pPr>
        <w:numPr>
          <w:ilvl w:val="0"/>
          <w:numId w:val="12"/>
        </w:numPr>
        <w:tabs>
          <w:tab w:val="left" w:pos="3207"/>
          <w:tab w:val="left" w:pos="343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философия фирмы;</w:t>
      </w:r>
    </w:p>
    <w:p w:rsidR="00A42805" w:rsidRDefault="00A42805">
      <w:pPr>
        <w:numPr>
          <w:ilvl w:val="0"/>
          <w:numId w:val="12"/>
        </w:numPr>
        <w:tabs>
          <w:tab w:val="left" w:pos="3207"/>
          <w:tab w:val="left" w:pos="343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демонстрация конкурентных преимуществ;</w:t>
      </w:r>
    </w:p>
    <w:p w:rsidR="00A42805" w:rsidRDefault="00A42805">
      <w:pPr>
        <w:numPr>
          <w:ilvl w:val="0"/>
          <w:numId w:val="12"/>
        </w:numPr>
        <w:tabs>
          <w:tab w:val="left" w:pos="3207"/>
          <w:tab w:val="left" w:pos="343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все вместе</w:t>
      </w:r>
      <w:r>
        <w:rPr>
          <w:sz w:val="28"/>
          <w:szCs w:val="28"/>
        </w:rPr>
        <w:t>.</w:t>
      </w:r>
    </w:p>
    <w:p w:rsidR="00A42805" w:rsidRDefault="00A42805">
      <w:pPr>
        <w:pStyle w:val="220"/>
        <w:tabs>
          <w:tab w:val="left" w:pos="1026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9"/>
        <w:tabs>
          <w:tab w:val="left" w:pos="1026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Цели представляют собой:</w:t>
      </w:r>
    </w:p>
    <w:p w:rsidR="00A42805" w:rsidRDefault="00A42805">
      <w:pPr>
        <w:numPr>
          <w:ilvl w:val="0"/>
          <w:numId w:val="30"/>
        </w:numPr>
        <w:tabs>
          <w:tab w:val="left" w:pos="3207"/>
          <w:tab w:val="left" w:pos="379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конкретные состояния характеристик организации, на достижение которых направлена деятельность;</w:t>
      </w:r>
    </w:p>
    <w:p w:rsidR="00A42805" w:rsidRDefault="00A42805">
      <w:pPr>
        <w:numPr>
          <w:ilvl w:val="0"/>
          <w:numId w:val="30"/>
        </w:numPr>
        <w:tabs>
          <w:tab w:val="left" w:pos="3207"/>
          <w:tab w:val="left" w:pos="379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исходная точка планирования и контроля;</w:t>
      </w:r>
    </w:p>
    <w:p w:rsidR="00A42805" w:rsidRDefault="00A42805">
      <w:pPr>
        <w:numPr>
          <w:ilvl w:val="0"/>
          <w:numId w:val="30"/>
        </w:numPr>
        <w:tabs>
          <w:tab w:val="left" w:pos="3207"/>
          <w:tab w:val="left" w:pos="379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основа организационных отношений и системы мотивирования;</w:t>
      </w:r>
    </w:p>
    <w:p w:rsidR="00A42805" w:rsidRDefault="00A42805">
      <w:pPr>
        <w:numPr>
          <w:ilvl w:val="0"/>
          <w:numId w:val="30"/>
        </w:numPr>
        <w:tabs>
          <w:tab w:val="left" w:pos="3207"/>
          <w:tab w:val="left" w:pos="379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все определения верны</w:t>
      </w:r>
      <w:r>
        <w:rPr>
          <w:sz w:val="28"/>
          <w:szCs w:val="28"/>
        </w:rPr>
        <w:t>.</w:t>
      </w:r>
    </w:p>
    <w:p w:rsidR="00A42805" w:rsidRDefault="00A42805">
      <w:pPr>
        <w:pStyle w:val="220"/>
        <w:tabs>
          <w:tab w:val="left" w:pos="1026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a9"/>
        <w:tabs>
          <w:tab w:val="left" w:pos="1026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Миссия должна отражать интересы:</w:t>
      </w:r>
    </w:p>
    <w:p w:rsidR="00A42805" w:rsidRDefault="00A42805">
      <w:pPr>
        <w:numPr>
          <w:ilvl w:val="1"/>
          <w:numId w:val="100"/>
        </w:numPr>
        <w:tabs>
          <w:tab w:val="left" w:pos="3207"/>
          <w:tab w:val="left" w:pos="416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собственников и покупателей;</w:t>
      </w:r>
    </w:p>
    <w:p w:rsidR="00A42805" w:rsidRDefault="00A42805">
      <w:pPr>
        <w:numPr>
          <w:ilvl w:val="1"/>
          <w:numId w:val="100"/>
        </w:numPr>
        <w:tabs>
          <w:tab w:val="left" w:pos="3207"/>
          <w:tab w:val="left" w:pos="416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сотрудников и деловых партнеров;</w:t>
      </w:r>
    </w:p>
    <w:p w:rsidR="00A42805" w:rsidRDefault="00A42805">
      <w:pPr>
        <w:numPr>
          <w:ilvl w:val="1"/>
          <w:numId w:val="100"/>
        </w:numPr>
        <w:tabs>
          <w:tab w:val="left" w:pos="3207"/>
          <w:tab w:val="left" w:pos="416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местного сообщества и общества в целом;</w:t>
      </w:r>
    </w:p>
    <w:p w:rsidR="00A42805" w:rsidRDefault="00A42805">
      <w:pPr>
        <w:numPr>
          <w:ilvl w:val="1"/>
          <w:numId w:val="100"/>
        </w:numPr>
        <w:tabs>
          <w:tab w:val="left" w:pos="3207"/>
          <w:tab w:val="left" w:pos="416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всех перечисленных субъектов</w:t>
      </w:r>
      <w:r>
        <w:rPr>
          <w:sz w:val="28"/>
          <w:szCs w:val="28"/>
        </w:rPr>
        <w:t>.</w:t>
      </w:r>
    </w:p>
    <w:p w:rsidR="00A42805" w:rsidRDefault="00A42805">
      <w:pPr>
        <w:tabs>
          <w:tab w:val="left" w:pos="1026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9"/>
        <w:tabs>
          <w:tab w:val="left" w:pos="1026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Тактическое планирование устанавливает цели:</w:t>
      </w:r>
    </w:p>
    <w:p w:rsidR="00A42805" w:rsidRDefault="00A42805">
      <w:pPr>
        <w:numPr>
          <w:ilvl w:val="1"/>
          <w:numId w:val="56"/>
        </w:numPr>
        <w:tabs>
          <w:tab w:val="left" w:pos="3207"/>
          <w:tab w:val="left" w:pos="3449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стратегические;</w:t>
      </w:r>
    </w:p>
    <w:p w:rsidR="00A42805" w:rsidRDefault="00A42805">
      <w:pPr>
        <w:numPr>
          <w:ilvl w:val="1"/>
          <w:numId w:val="56"/>
        </w:numPr>
        <w:tabs>
          <w:tab w:val="left" w:pos="3207"/>
          <w:tab w:val="left" w:pos="3449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промежуточные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56"/>
        </w:numPr>
        <w:tabs>
          <w:tab w:val="left" w:pos="3207"/>
          <w:tab w:val="left" w:pos="3449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индивидуальные;</w:t>
      </w:r>
    </w:p>
    <w:p w:rsidR="00A42805" w:rsidRDefault="00A42805">
      <w:pPr>
        <w:numPr>
          <w:ilvl w:val="1"/>
          <w:numId w:val="56"/>
        </w:numPr>
        <w:tabs>
          <w:tab w:val="left" w:pos="3207"/>
          <w:tab w:val="left" w:pos="3449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корпоративные.</w:t>
      </w:r>
    </w:p>
    <w:p w:rsidR="00A42805" w:rsidRDefault="00A42805">
      <w:pPr>
        <w:tabs>
          <w:tab w:val="left" w:pos="1026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9"/>
        <w:tabs>
          <w:tab w:val="left" w:pos="1026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Оперативное планирование устанавливает цели:</w:t>
      </w:r>
    </w:p>
    <w:p w:rsidR="00A42805" w:rsidRDefault="00A42805">
      <w:pPr>
        <w:numPr>
          <w:ilvl w:val="1"/>
          <w:numId w:val="123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стратегические;</w:t>
      </w:r>
    </w:p>
    <w:p w:rsidR="00A42805" w:rsidRDefault="00A42805">
      <w:pPr>
        <w:numPr>
          <w:ilvl w:val="1"/>
          <w:numId w:val="123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промежуточные;</w:t>
      </w:r>
    </w:p>
    <w:p w:rsidR="00A42805" w:rsidRDefault="00A42805">
      <w:pPr>
        <w:numPr>
          <w:ilvl w:val="1"/>
          <w:numId w:val="123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индивидуальные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123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корпоративные.</w:t>
      </w:r>
    </w:p>
    <w:p w:rsidR="00A42805" w:rsidRDefault="00A42805">
      <w:pPr>
        <w:tabs>
          <w:tab w:val="left" w:pos="1026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9"/>
        <w:tabs>
          <w:tab w:val="left" w:pos="1026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Миссия является элементом:</w:t>
      </w:r>
    </w:p>
    <w:p w:rsidR="00A42805" w:rsidRDefault="00A42805">
      <w:pPr>
        <w:numPr>
          <w:ilvl w:val="0"/>
          <w:numId w:val="36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стратегического планирования;</w:t>
      </w:r>
    </w:p>
    <w:p w:rsidR="00A42805" w:rsidRDefault="00A42805">
      <w:pPr>
        <w:numPr>
          <w:ilvl w:val="0"/>
          <w:numId w:val="36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промежуточного планирования;</w:t>
      </w:r>
    </w:p>
    <w:p w:rsidR="00A42805" w:rsidRDefault="00A42805">
      <w:pPr>
        <w:numPr>
          <w:ilvl w:val="0"/>
          <w:numId w:val="36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оперативного планирования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36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тактического планирования.</w:t>
      </w:r>
    </w:p>
    <w:p w:rsidR="00A42805" w:rsidRDefault="00A42805">
      <w:pPr>
        <w:tabs>
          <w:tab w:val="left" w:pos="1026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9"/>
        <w:tabs>
          <w:tab w:val="left" w:pos="1026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Индивидуальный показатель является элементом:</w:t>
      </w:r>
    </w:p>
    <w:p w:rsidR="00A42805" w:rsidRDefault="00A42805">
      <w:pPr>
        <w:numPr>
          <w:ilvl w:val="0"/>
          <w:numId w:val="13"/>
        </w:numPr>
        <w:tabs>
          <w:tab w:val="left" w:pos="3207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стратегического планирования;</w:t>
      </w:r>
    </w:p>
    <w:p w:rsidR="00A42805" w:rsidRDefault="00A42805">
      <w:pPr>
        <w:numPr>
          <w:ilvl w:val="0"/>
          <w:numId w:val="13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промежуточного планирования;</w:t>
      </w:r>
    </w:p>
    <w:p w:rsidR="00A42805" w:rsidRDefault="00A42805">
      <w:pPr>
        <w:numPr>
          <w:ilvl w:val="0"/>
          <w:numId w:val="13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оперативного планирования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13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тактического планирования.</w:t>
      </w:r>
    </w:p>
    <w:p w:rsidR="00A42805" w:rsidRDefault="00A42805">
      <w:pPr>
        <w:tabs>
          <w:tab w:val="left" w:pos="1026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9"/>
        <w:tabs>
          <w:tab w:val="left" w:pos="1026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Проект разработки нового товара – это пример:</w:t>
      </w:r>
    </w:p>
    <w:p w:rsidR="00A42805" w:rsidRDefault="00A42805">
      <w:pPr>
        <w:numPr>
          <w:ilvl w:val="0"/>
          <w:numId w:val="1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постоянного плана;</w:t>
      </w:r>
    </w:p>
    <w:p w:rsidR="00A42805" w:rsidRDefault="00A42805">
      <w:pPr>
        <w:numPr>
          <w:ilvl w:val="0"/>
          <w:numId w:val="1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единоразового плана;</w:t>
      </w:r>
    </w:p>
    <w:p w:rsidR="00A42805" w:rsidRDefault="00A42805">
      <w:pPr>
        <w:numPr>
          <w:ilvl w:val="0"/>
          <w:numId w:val="1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ситуационного планирования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1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тактического планирования.</w:t>
      </w:r>
    </w:p>
    <w:p w:rsidR="00A42805" w:rsidRDefault="00A42805">
      <w:pPr>
        <w:tabs>
          <w:tab w:val="left" w:pos="1026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9"/>
        <w:tabs>
          <w:tab w:val="left" w:pos="1026"/>
          <w:tab w:val="left" w:pos="1197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Стратегическое планирование является прерогативой:</w:t>
      </w:r>
    </w:p>
    <w:p w:rsidR="00A42805" w:rsidRDefault="00A42805">
      <w:pPr>
        <w:numPr>
          <w:ilvl w:val="0"/>
          <w:numId w:val="23"/>
        </w:numPr>
        <w:tabs>
          <w:tab w:val="left" w:pos="3207"/>
          <w:tab w:val="left" w:pos="333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институционального уровня менеджмента;</w:t>
      </w:r>
    </w:p>
    <w:p w:rsidR="00A42805" w:rsidRDefault="00A42805">
      <w:pPr>
        <w:numPr>
          <w:ilvl w:val="0"/>
          <w:numId w:val="23"/>
        </w:numPr>
        <w:tabs>
          <w:tab w:val="left" w:pos="3207"/>
          <w:tab w:val="left" w:pos="3335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технического уровня менеджмента;</w:t>
      </w:r>
    </w:p>
    <w:p w:rsidR="00A42805" w:rsidRDefault="00A42805">
      <w:pPr>
        <w:numPr>
          <w:ilvl w:val="0"/>
          <w:numId w:val="23"/>
        </w:numPr>
        <w:tabs>
          <w:tab w:val="left" w:pos="3207"/>
          <w:tab w:val="left" w:pos="3335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управленческого уровня менеджмента;</w:t>
      </w:r>
    </w:p>
    <w:p w:rsidR="00A42805" w:rsidRDefault="00A42805">
      <w:pPr>
        <w:numPr>
          <w:ilvl w:val="0"/>
          <w:numId w:val="23"/>
        </w:numPr>
        <w:tabs>
          <w:tab w:val="left" w:pos="3207"/>
          <w:tab w:val="left" w:pos="3335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низового уровня менеджмента.</w:t>
      </w:r>
    </w:p>
    <w:p w:rsidR="00A42805" w:rsidRDefault="00A42805">
      <w:pPr>
        <w:pStyle w:val="a9"/>
        <w:tabs>
          <w:tab w:val="left" w:pos="1026"/>
          <w:tab w:val="left" w:pos="1197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</w:p>
    <w:p w:rsidR="00A42805" w:rsidRDefault="00A42805">
      <w:pPr>
        <w:pStyle w:val="a9"/>
        <w:tabs>
          <w:tab w:val="left" w:pos="1026"/>
          <w:tab w:val="left" w:pos="1197"/>
        </w:tabs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Цель, в отличие от миссии:</w:t>
      </w:r>
    </w:p>
    <w:p w:rsidR="00A42805" w:rsidRDefault="00A42805">
      <w:pPr>
        <w:numPr>
          <w:ilvl w:val="0"/>
          <w:numId w:val="169"/>
        </w:numPr>
        <w:tabs>
          <w:tab w:val="left" w:pos="2127"/>
          <w:tab w:val="left" w:pos="2444"/>
          <w:tab w:val="left" w:pos="2615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более конкретные;</w:t>
      </w:r>
    </w:p>
    <w:p w:rsidR="00A42805" w:rsidRDefault="00A42805">
      <w:pPr>
        <w:numPr>
          <w:ilvl w:val="0"/>
          <w:numId w:val="169"/>
        </w:numPr>
        <w:tabs>
          <w:tab w:val="left" w:pos="2127"/>
          <w:tab w:val="left" w:pos="2444"/>
          <w:tab w:val="left" w:pos="2615"/>
          <w:tab w:val="left" w:pos="267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более точные;</w:t>
      </w:r>
    </w:p>
    <w:p w:rsidR="00A42805" w:rsidRDefault="00A42805">
      <w:pPr>
        <w:numPr>
          <w:ilvl w:val="0"/>
          <w:numId w:val="169"/>
        </w:numPr>
        <w:tabs>
          <w:tab w:val="left" w:pos="2127"/>
          <w:tab w:val="left" w:pos="2444"/>
          <w:tab w:val="left" w:pos="2615"/>
          <w:tab w:val="left" w:pos="267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срочные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169"/>
        </w:numPr>
        <w:tabs>
          <w:tab w:val="left" w:pos="2127"/>
          <w:tab w:val="left" w:pos="2444"/>
          <w:tab w:val="left" w:pos="2615"/>
          <w:tab w:val="left" w:pos="267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верно.</w:t>
      </w:r>
    </w:p>
    <w:p w:rsidR="00A42805" w:rsidRDefault="00A42805">
      <w:pPr>
        <w:tabs>
          <w:tab w:val="left" w:pos="1026"/>
        </w:tabs>
        <w:overflowPunct w:val="0"/>
        <w:autoSpaceDE w:val="0"/>
        <w:jc w:val="both"/>
        <w:textAlignment w:val="baseline"/>
        <w:rPr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4. Организация и координация, как функции менеджмента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основных организационных структур в менеджменте.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однолинейных и многоуровневых организационных структур;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квалификации менеджеров и персонала в различных организационных структурах;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управленческого процесса в различных организационных структурах;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принципы разработки основных организационных структур.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и моделирования организационных структур предприятия в менеджменте.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разработки организационной структуры предприятия сферы.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:rsidR="00A42805" w:rsidRDefault="00A42805">
      <w:pPr>
        <w:shd w:val="clear" w:color="auto" w:fill="FFFFFF"/>
        <w:ind w:firstLine="709"/>
        <w:jc w:val="both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Сущность различных организационных структур: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Факторы выбора организационной структуры.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Виды организационных структур по принципу взаимодействия с человеком.</w:t>
      </w:r>
    </w:p>
    <w:p w:rsidR="00A42805" w:rsidRDefault="00A42805">
      <w:pPr>
        <w:pStyle w:val="220"/>
        <w:ind w:right="0" w:firstLine="709"/>
        <w:rPr>
          <w:sz w:val="28"/>
          <w:szCs w:val="28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1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Вертикальное и горизонтальное разделение труда, как основа для построения организационной структуры.</w:t>
      </w:r>
    </w:p>
    <w:p w:rsidR="00A42805" w:rsidRDefault="00A42805">
      <w:pPr>
        <w:pStyle w:val="13"/>
        <w:numPr>
          <w:ilvl w:val="0"/>
          <w:numId w:val="11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Обеспечение координации работы подразделений.</w:t>
      </w:r>
    </w:p>
    <w:p w:rsidR="00A42805" w:rsidRDefault="00A42805">
      <w:pPr>
        <w:pStyle w:val="13"/>
        <w:numPr>
          <w:ilvl w:val="0"/>
          <w:numId w:val="11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Департаментализация.</w:t>
      </w:r>
    </w:p>
    <w:p w:rsidR="00A42805" w:rsidRDefault="00A42805">
      <w:pPr>
        <w:pStyle w:val="13"/>
        <w:numPr>
          <w:ilvl w:val="0"/>
          <w:numId w:val="11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Конструирование линий властных полномочий.</w:t>
      </w:r>
    </w:p>
    <w:p w:rsidR="00A42805" w:rsidRDefault="00A42805">
      <w:pPr>
        <w:pStyle w:val="13"/>
        <w:numPr>
          <w:ilvl w:val="0"/>
          <w:numId w:val="11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Делегирование полномочий и ответственность менеджера.</w:t>
      </w:r>
    </w:p>
    <w:p w:rsidR="00A42805" w:rsidRDefault="00A42805">
      <w:pPr>
        <w:pStyle w:val="13"/>
        <w:numPr>
          <w:ilvl w:val="0"/>
          <w:numId w:val="11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Механистическая и органическая организации.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6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Линейные организационные структуры.</w:t>
      </w:r>
    </w:p>
    <w:p w:rsidR="00A42805" w:rsidRDefault="00A42805">
      <w:pPr>
        <w:pStyle w:val="13"/>
        <w:numPr>
          <w:ilvl w:val="0"/>
          <w:numId w:val="16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Функциональные и дивизиональные структуры.</w:t>
      </w:r>
    </w:p>
    <w:p w:rsidR="00A42805" w:rsidRDefault="00A42805">
      <w:pPr>
        <w:pStyle w:val="13"/>
        <w:numPr>
          <w:ilvl w:val="0"/>
          <w:numId w:val="16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Многоуровневые структуры.</w:t>
      </w:r>
    </w:p>
    <w:p w:rsidR="00A42805" w:rsidRDefault="00A42805">
      <w:pPr>
        <w:pStyle w:val="13"/>
        <w:numPr>
          <w:ilvl w:val="0"/>
          <w:numId w:val="16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Эдхократическая структура.</w:t>
      </w:r>
    </w:p>
    <w:p w:rsidR="00A42805" w:rsidRDefault="00A42805">
      <w:pPr>
        <w:pStyle w:val="13"/>
        <w:numPr>
          <w:ilvl w:val="0"/>
          <w:numId w:val="16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Маркетингоориентированная и предпринимательская структуры.</w:t>
      </w:r>
    </w:p>
    <w:p w:rsidR="00A42805" w:rsidRDefault="00A42805">
      <w:pPr>
        <w:pStyle w:val="13"/>
        <w:numPr>
          <w:ilvl w:val="0"/>
          <w:numId w:val="16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Ситуационные факторы и организационная структура.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026"/>
        </w:tabs>
        <w:overflowPunct w:val="0"/>
        <w:autoSpaceDE w:val="0"/>
        <w:jc w:val="both"/>
        <w:textAlignment w:val="baseline"/>
        <w:rPr>
          <w:sz w:val="28"/>
          <w:szCs w:val="28"/>
        </w:rPr>
      </w:pPr>
    </w:p>
    <w:p w:rsidR="00A42805" w:rsidRDefault="00A42805">
      <w:pPr>
        <w:tabs>
          <w:tab w:val="left" w:pos="360"/>
          <w:tab w:val="left" w:pos="1083"/>
        </w:tabs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 Функция организации реализуется через:</w:t>
      </w:r>
    </w:p>
    <w:p w:rsidR="00A42805" w:rsidRDefault="00A42805">
      <w:pPr>
        <w:numPr>
          <w:ilvl w:val="1"/>
          <w:numId w:val="6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административно-оперативное управление;</w:t>
      </w:r>
    </w:p>
    <w:p w:rsidR="00A42805" w:rsidRDefault="00A42805">
      <w:pPr>
        <w:numPr>
          <w:ilvl w:val="1"/>
          <w:numId w:val="6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оперативное управление;</w:t>
      </w:r>
    </w:p>
    <w:p w:rsidR="00A42805" w:rsidRDefault="00A42805">
      <w:pPr>
        <w:numPr>
          <w:ilvl w:val="1"/>
          <w:numId w:val="6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построение организационной структуры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6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верны все варианты.</w:t>
      </w:r>
    </w:p>
    <w:p w:rsidR="00A42805" w:rsidRDefault="00A42805">
      <w:pPr>
        <w:tabs>
          <w:tab w:val="left" w:pos="360"/>
          <w:tab w:val="left" w:pos="1083"/>
        </w:tabs>
        <w:ind w:firstLine="684"/>
        <w:jc w:val="both"/>
        <w:rPr>
          <w:iCs/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Группировка сотрудников по функциям присуща:</w:t>
      </w:r>
    </w:p>
    <w:p w:rsidR="00A42805" w:rsidRDefault="00A42805">
      <w:pPr>
        <w:numPr>
          <w:ilvl w:val="2"/>
          <w:numId w:val="60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дивизиональной структуре;</w:t>
      </w:r>
    </w:p>
    <w:p w:rsidR="00A42805" w:rsidRDefault="00A42805">
      <w:pPr>
        <w:numPr>
          <w:ilvl w:val="2"/>
          <w:numId w:val="60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функциональной структуре;</w:t>
      </w:r>
    </w:p>
    <w:p w:rsidR="00A42805" w:rsidRDefault="00A42805">
      <w:pPr>
        <w:numPr>
          <w:ilvl w:val="2"/>
          <w:numId w:val="60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матричной структуре;</w:t>
      </w:r>
    </w:p>
    <w:p w:rsidR="00A42805" w:rsidRDefault="00A42805">
      <w:pPr>
        <w:numPr>
          <w:ilvl w:val="2"/>
          <w:numId w:val="60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командной структуре.</w:t>
      </w:r>
    </w:p>
    <w:p w:rsidR="00A42805" w:rsidRDefault="00A42805">
      <w:pPr>
        <w:pStyle w:val="31"/>
        <w:tabs>
          <w:tab w:val="left" w:pos="1083"/>
        </w:tabs>
        <w:ind w:right="0" w:firstLine="684"/>
        <w:rPr>
          <w:iCs/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6285"/>
        </w:tabs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Группировка сотрудников по принципу региона или продукта присуща:</w:t>
      </w:r>
    </w:p>
    <w:p w:rsidR="00A42805" w:rsidRDefault="00A42805">
      <w:pPr>
        <w:numPr>
          <w:ilvl w:val="1"/>
          <w:numId w:val="74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дивизиональной структуре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74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функциональной структуре;</w:t>
      </w:r>
    </w:p>
    <w:p w:rsidR="00A42805" w:rsidRDefault="00A42805">
      <w:pPr>
        <w:numPr>
          <w:ilvl w:val="1"/>
          <w:numId w:val="74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матричной структуре;</w:t>
      </w:r>
    </w:p>
    <w:p w:rsidR="00A42805" w:rsidRDefault="00A42805">
      <w:pPr>
        <w:numPr>
          <w:ilvl w:val="1"/>
          <w:numId w:val="74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командной структуре.</w:t>
      </w:r>
    </w:p>
    <w:p w:rsidR="00A42805" w:rsidRDefault="00A42805">
      <w:pPr>
        <w:pStyle w:val="31"/>
        <w:tabs>
          <w:tab w:val="left" w:pos="1083"/>
        </w:tabs>
        <w:ind w:right="0" w:firstLine="684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Проблема двойной лояльности возникает в:</w:t>
      </w:r>
    </w:p>
    <w:p w:rsidR="00A42805" w:rsidRDefault="00A42805">
      <w:pPr>
        <w:numPr>
          <w:ilvl w:val="2"/>
          <w:numId w:val="74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матричной структуре;</w:t>
      </w:r>
    </w:p>
    <w:p w:rsidR="00A42805" w:rsidRDefault="00A42805">
      <w:pPr>
        <w:numPr>
          <w:ilvl w:val="2"/>
          <w:numId w:val="74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командной структуре;</w:t>
      </w:r>
    </w:p>
    <w:p w:rsidR="00A42805" w:rsidRDefault="00A42805">
      <w:pPr>
        <w:numPr>
          <w:ilvl w:val="2"/>
          <w:numId w:val="74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многоуровневой структуре;</w:t>
      </w:r>
    </w:p>
    <w:p w:rsidR="00A42805" w:rsidRDefault="00A42805">
      <w:pPr>
        <w:numPr>
          <w:ilvl w:val="2"/>
          <w:numId w:val="74"/>
        </w:numPr>
        <w:tabs>
          <w:tab w:val="left" w:pos="2052"/>
          <w:tab w:val="left" w:pos="2451"/>
        </w:tabs>
        <w:overflowPunct w:val="0"/>
        <w:autoSpaceDE w:val="0"/>
        <w:ind w:left="684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во всех структурах с множественностью командных цепочек.</w:t>
      </w:r>
    </w:p>
    <w:p w:rsidR="00A42805" w:rsidRDefault="00A42805">
      <w:pPr>
        <w:pStyle w:val="31"/>
        <w:tabs>
          <w:tab w:val="left" w:pos="1083"/>
        </w:tabs>
        <w:ind w:right="0" w:firstLine="684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Дивизиональную продуктную структуру предпочитают:</w:t>
      </w:r>
    </w:p>
    <w:p w:rsidR="00A42805" w:rsidRDefault="00A42805">
      <w:pPr>
        <w:numPr>
          <w:ilvl w:val="1"/>
          <w:numId w:val="9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широко диверсифицированные компании;</w:t>
      </w:r>
    </w:p>
    <w:p w:rsidR="00A42805" w:rsidRDefault="00A42805">
      <w:pPr>
        <w:numPr>
          <w:ilvl w:val="1"/>
          <w:numId w:val="9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слабо диверсифицированные компании;</w:t>
      </w:r>
    </w:p>
    <w:p w:rsidR="00A42805" w:rsidRDefault="00A42805">
      <w:pPr>
        <w:numPr>
          <w:ilvl w:val="1"/>
          <w:numId w:val="9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микро предприятия;</w:t>
      </w:r>
    </w:p>
    <w:p w:rsidR="00A42805" w:rsidRDefault="00A42805">
      <w:pPr>
        <w:numPr>
          <w:ilvl w:val="1"/>
          <w:numId w:val="90"/>
        </w:numPr>
        <w:tabs>
          <w:tab w:val="left" w:pos="3132"/>
          <w:tab w:val="left" w:pos="3171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малые предприятия.</w:t>
      </w:r>
    </w:p>
    <w:p w:rsidR="00A42805" w:rsidRDefault="00A42805">
      <w:pPr>
        <w:pStyle w:val="aa"/>
        <w:tabs>
          <w:tab w:val="left" w:pos="360"/>
        </w:tabs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Наиболее простая организационная структура:</w:t>
      </w:r>
    </w:p>
    <w:p w:rsidR="00A42805" w:rsidRDefault="00A42805">
      <w:pPr>
        <w:numPr>
          <w:ilvl w:val="0"/>
          <w:numId w:val="27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функциональная;</w:t>
      </w:r>
    </w:p>
    <w:p w:rsidR="00A42805" w:rsidRDefault="00A42805">
      <w:pPr>
        <w:numPr>
          <w:ilvl w:val="0"/>
          <w:numId w:val="27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линейная;</w:t>
      </w:r>
    </w:p>
    <w:p w:rsidR="00A42805" w:rsidRDefault="00A42805">
      <w:pPr>
        <w:numPr>
          <w:ilvl w:val="0"/>
          <w:numId w:val="27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дивизиональная;</w:t>
      </w:r>
    </w:p>
    <w:p w:rsidR="00A42805" w:rsidRDefault="00A42805">
      <w:pPr>
        <w:numPr>
          <w:ilvl w:val="0"/>
          <w:numId w:val="27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матричная.</w:t>
      </w: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В какой организационной структуре сочетаются функциональный и дивизиональный принцип департаментализации:</w:t>
      </w:r>
    </w:p>
    <w:p w:rsidR="00A42805" w:rsidRDefault="00A42805">
      <w:pPr>
        <w:numPr>
          <w:ilvl w:val="0"/>
          <w:numId w:val="70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в многоуровневой;</w:t>
      </w:r>
    </w:p>
    <w:p w:rsidR="00A42805" w:rsidRDefault="00A42805">
      <w:pPr>
        <w:numPr>
          <w:ilvl w:val="0"/>
          <w:numId w:val="70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матричной;</w:t>
      </w:r>
    </w:p>
    <w:p w:rsidR="00A42805" w:rsidRDefault="00A42805">
      <w:pPr>
        <w:numPr>
          <w:ilvl w:val="0"/>
          <w:numId w:val="70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эдхократической;</w:t>
      </w:r>
    </w:p>
    <w:p w:rsidR="00A42805" w:rsidRDefault="00A42805">
      <w:pPr>
        <w:numPr>
          <w:ilvl w:val="0"/>
          <w:numId w:val="70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сетевой.</w:t>
      </w:r>
    </w:p>
    <w:p w:rsidR="00A42805" w:rsidRDefault="00A42805">
      <w:pPr>
        <w:pStyle w:val="aa"/>
        <w:tabs>
          <w:tab w:val="left" w:pos="360"/>
        </w:tabs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Какая организационная структура считается наиболее конкурентоспособной на мировом рынке:</w:t>
      </w:r>
    </w:p>
    <w:p w:rsidR="00A42805" w:rsidRDefault="00A42805">
      <w:pPr>
        <w:numPr>
          <w:ilvl w:val="0"/>
          <w:numId w:val="1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фукнциональная;</w:t>
      </w:r>
    </w:p>
    <w:p w:rsidR="00A42805" w:rsidRDefault="00A42805">
      <w:pPr>
        <w:numPr>
          <w:ilvl w:val="0"/>
          <w:numId w:val="1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матричная;</w:t>
      </w:r>
    </w:p>
    <w:p w:rsidR="00A42805" w:rsidRDefault="00A42805">
      <w:pPr>
        <w:numPr>
          <w:ilvl w:val="0"/>
          <w:numId w:val="1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дивизиональная;</w:t>
      </w:r>
    </w:p>
    <w:p w:rsidR="00A42805" w:rsidRDefault="00A42805">
      <w:pPr>
        <w:numPr>
          <w:ilvl w:val="0"/>
          <w:numId w:val="1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сетевая.</w:t>
      </w:r>
    </w:p>
    <w:p w:rsidR="00A42805" w:rsidRDefault="00A42805">
      <w:pPr>
        <w:pStyle w:val="aa"/>
        <w:tabs>
          <w:tab w:val="left" w:pos="360"/>
        </w:tabs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Что означает принцип скалярности:</w:t>
      </w:r>
    </w:p>
    <w:p w:rsidR="00A42805" w:rsidRDefault="00A42805">
      <w:pPr>
        <w:numPr>
          <w:ilvl w:val="0"/>
          <w:numId w:val="28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линии властных полномочий охватывают всех служащих компании;</w:t>
      </w:r>
    </w:p>
    <w:p w:rsidR="00A42805" w:rsidRDefault="00A42805">
      <w:pPr>
        <w:numPr>
          <w:ilvl w:val="0"/>
          <w:numId w:val="28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линии властных полномочий не пересекаются;</w:t>
      </w:r>
    </w:p>
    <w:p w:rsidR="00A42805" w:rsidRDefault="00A42805">
      <w:pPr>
        <w:numPr>
          <w:ilvl w:val="0"/>
          <w:numId w:val="28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каждый сотрудник напрямую подчинен только одному менеджеру;</w:t>
      </w:r>
    </w:p>
    <w:p w:rsidR="00A42805" w:rsidRDefault="00A42805">
      <w:pPr>
        <w:numPr>
          <w:ilvl w:val="0"/>
          <w:numId w:val="28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построение обратной связи.</w:t>
      </w:r>
    </w:p>
    <w:p w:rsidR="00A42805" w:rsidRDefault="00A42805">
      <w:pPr>
        <w:pStyle w:val="aa"/>
        <w:tabs>
          <w:tab w:val="left" w:pos="360"/>
        </w:tabs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 Норму управляемости позволяет увеличить:</w:t>
      </w:r>
    </w:p>
    <w:p w:rsidR="00A42805" w:rsidRDefault="00A42805">
      <w:pPr>
        <w:numPr>
          <w:ilvl w:val="0"/>
          <w:numId w:val="2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высокая квалификация персонала;</w:t>
      </w:r>
    </w:p>
    <w:p w:rsidR="00A42805" w:rsidRDefault="00A42805">
      <w:pPr>
        <w:numPr>
          <w:ilvl w:val="0"/>
          <w:numId w:val="2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низкая квалификация персонала;</w:t>
      </w:r>
    </w:p>
    <w:p w:rsidR="00A42805" w:rsidRDefault="00A42805">
      <w:pPr>
        <w:numPr>
          <w:ilvl w:val="0"/>
          <w:numId w:val="2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уникальность производимого продукта;</w:t>
      </w:r>
    </w:p>
    <w:p w:rsidR="00A42805" w:rsidRDefault="00A42805">
      <w:pPr>
        <w:numPr>
          <w:ilvl w:val="0"/>
          <w:numId w:val="2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отсутствие современных средств связи.</w:t>
      </w:r>
    </w:p>
    <w:p w:rsidR="00A42805" w:rsidRDefault="00A42805">
      <w:pPr>
        <w:pStyle w:val="aa"/>
        <w:tabs>
          <w:tab w:val="left" w:pos="360"/>
        </w:tabs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5. Мотивация, как функция менеджмента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мотивационных теорий, методические подходы разработки системы мотивации.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функции мотивации;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системе мотивации;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мотивационного процесса;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принципы разработки системы мотивации.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и моделирования системы мотивации на предприятиях.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определения основных элементов системы мотивации.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традиционного и современного подхода к мотивации</w:t>
      </w:r>
      <w:r>
        <w:rPr>
          <w:color w:val="000000"/>
          <w:sz w:val="28"/>
          <w:szCs w:val="28"/>
        </w:rPr>
        <w:t>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Факторы выбора теории мотивации для основы формирования системы мотивации.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Потребности и мотивы в деятельности персонала предприятия социальной сферы.</w:t>
      </w:r>
    </w:p>
    <w:p w:rsidR="00A42805" w:rsidRDefault="00A42805">
      <w:pPr>
        <w:pStyle w:val="220"/>
        <w:ind w:right="0" w:firstLine="709"/>
        <w:rPr>
          <w:sz w:val="28"/>
          <w:szCs w:val="28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Концепция мотивации.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Содержательные теории мотивации.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Мотивация менеджера и предпринимателя.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Теория стилей руководства Д. Макрегора.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Инстинктивная теория мотивации У.Джемса.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Теория ожиданий и ценностей.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Мотивация достижения Д. Макклелланда.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Формула успеха Дж. Аткинсона.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Теория мотивации В. Врума. </w:t>
      </w:r>
    </w:p>
    <w:p w:rsidR="00A42805" w:rsidRDefault="00A42805">
      <w:pPr>
        <w:pStyle w:val="13"/>
        <w:numPr>
          <w:ilvl w:val="0"/>
          <w:numId w:val="136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Атрибутивная теория мотивации.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99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Теории процессов мотивации.</w:t>
      </w:r>
    </w:p>
    <w:p w:rsidR="00A42805" w:rsidRDefault="00A42805">
      <w:pPr>
        <w:pStyle w:val="13"/>
        <w:numPr>
          <w:ilvl w:val="0"/>
          <w:numId w:val="99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Дизайн рабочих заданий и мотивация.</w:t>
      </w:r>
    </w:p>
    <w:p w:rsidR="00A42805" w:rsidRDefault="00A42805">
      <w:pPr>
        <w:pStyle w:val="13"/>
        <w:numPr>
          <w:ilvl w:val="0"/>
          <w:numId w:val="99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Гуманизация и рационализация труда.</w:t>
      </w:r>
    </w:p>
    <w:p w:rsidR="00A42805" w:rsidRDefault="00A42805">
      <w:pPr>
        <w:pStyle w:val="13"/>
        <w:numPr>
          <w:ilvl w:val="0"/>
          <w:numId w:val="99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Внутренний маркетинг.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026"/>
        </w:tabs>
        <w:overflowPunct w:val="0"/>
        <w:autoSpaceDE w:val="0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31"/>
        <w:tabs>
          <w:tab w:val="left" w:pos="1083"/>
          <w:tab w:val="left" w:pos="113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1. Содержательные теории мотивации изучают:</w:t>
      </w:r>
    </w:p>
    <w:p w:rsidR="00A42805" w:rsidRDefault="00A42805">
      <w:pPr>
        <w:numPr>
          <w:ilvl w:val="1"/>
          <w:numId w:val="165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как человек выбирает тип поведения и усилия для достижения цели;</w:t>
      </w:r>
    </w:p>
    <w:p w:rsidR="00A42805" w:rsidRDefault="00A42805">
      <w:pPr>
        <w:numPr>
          <w:ilvl w:val="1"/>
          <w:numId w:val="165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виды потребностей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165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процесс мотивации;</w:t>
      </w:r>
    </w:p>
    <w:p w:rsidR="00A42805" w:rsidRDefault="00A42805">
      <w:pPr>
        <w:numPr>
          <w:ilvl w:val="1"/>
          <w:numId w:val="165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роль менеджера в мотивации.</w:t>
      </w:r>
    </w:p>
    <w:p w:rsidR="00A42805" w:rsidRDefault="00A42805">
      <w:pPr>
        <w:pStyle w:val="31"/>
        <w:tabs>
          <w:tab w:val="left" w:pos="1083"/>
          <w:tab w:val="left" w:pos="1134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Содержательными являются теории мотивации:</w:t>
      </w:r>
    </w:p>
    <w:p w:rsidR="00A42805" w:rsidRDefault="00A42805">
      <w:pPr>
        <w:numPr>
          <w:ilvl w:val="1"/>
          <w:numId w:val="133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подкрепления, равенства, справедливости, модель Портера-Лоулера; </w:t>
      </w:r>
    </w:p>
    <w:p w:rsidR="00A42805" w:rsidRDefault="00A42805">
      <w:pPr>
        <w:numPr>
          <w:ilvl w:val="1"/>
          <w:numId w:val="133"/>
        </w:numPr>
        <w:tabs>
          <w:tab w:val="left" w:pos="3207"/>
          <w:tab w:val="left" w:pos="3221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Маслоу, Герцберга, Альдерфера, МакКлелланда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133"/>
        </w:numPr>
        <w:tabs>
          <w:tab w:val="left" w:pos="3207"/>
          <w:tab w:val="left" w:pos="3221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Все;</w:t>
      </w:r>
    </w:p>
    <w:p w:rsidR="00A42805" w:rsidRDefault="00A42805">
      <w:pPr>
        <w:numPr>
          <w:ilvl w:val="1"/>
          <w:numId w:val="133"/>
        </w:numPr>
        <w:tabs>
          <w:tab w:val="left" w:pos="3207"/>
          <w:tab w:val="left" w:pos="3221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списке нет содержательных теорий мотивации.</w:t>
      </w:r>
    </w:p>
    <w:p w:rsidR="00A42805" w:rsidRDefault="00A42805">
      <w:pPr>
        <w:pStyle w:val="aa"/>
        <w:tabs>
          <w:tab w:val="left" w:pos="1083"/>
          <w:tab w:val="left" w:pos="113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Мысль о том, что выбранный стиль поведения приведет к желаемому результату, присуща:</w:t>
      </w:r>
    </w:p>
    <w:p w:rsidR="00A42805" w:rsidRDefault="00A42805">
      <w:pPr>
        <w:numPr>
          <w:ilvl w:val="1"/>
          <w:numId w:val="107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Теории мотивации А. Маслоу;</w:t>
      </w:r>
    </w:p>
    <w:p w:rsidR="00A42805" w:rsidRDefault="00A42805">
      <w:pPr>
        <w:numPr>
          <w:ilvl w:val="1"/>
          <w:numId w:val="107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Теории справедливости;</w:t>
      </w:r>
    </w:p>
    <w:p w:rsidR="00A42805" w:rsidRDefault="00A42805">
      <w:pPr>
        <w:numPr>
          <w:ilvl w:val="1"/>
          <w:numId w:val="107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Теории ожидания;</w:t>
      </w:r>
    </w:p>
    <w:p w:rsidR="00A42805" w:rsidRDefault="00A42805">
      <w:pPr>
        <w:numPr>
          <w:ilvl w:val="1"/>
          <w:numId w:val="107"/>
        </w:numPr>
        <w:tabs>
          <w:tab w:val="left" w:pos="3207"/>
          <w:tab w:val="left" w:pos="3221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Модель Портера-Лоулера.</w:t>
      </w:r>
    </w:p>
    <w:p w:rsidR="00A42805" w:rsidRDefault="00A42805">
      <w:pPr>
        <w:pStyle w:val="ac"/>
        <w:tabs>
          <w:tab w:val="left" w:pos="1083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Процессуальными являются теории мотивации:</w:t>
      </w:r>
    </w:p>
    <w:p w:rsidR="00A42805" w:rsidRDefault="00A42805">
      <w:pPr>
        <w:numPr>
          <w:ilvl w:val="0"/>
          <w:numId w:val="81"/>
        </w:numPr>
        <w:tabs>
          <w:tab w:val="left" w:pos="2127"/>
          <w:tab w:val="left" w:pos="2501"/>
          <w:tab w:val="left" w:pos="2552"/>
        </w:tabs>
        <w:overflowPunct w:val="0"/>
        <w:autoSpaceDE w:val="0"/>
        <w:ind w:left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подкрепления, равенства, справедливости, модель Портера-Лоулера; </w:t>
      </w:r>
    </w:p>
    <w:p w:rsidR="00A42805" w:rsidRDefault="00A42805">
      <w:pPr>
        <w:numPr>
          <w:ilvl w:val="0"/>
          <w:numId w:val="81"/>
        </w:numPr>
        <w:tabs>
          <w:tab w:val="left" w:pos="2127"/>
          <w:tab w:val="left" w:pos="2501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Маслоу, Герцберга, Альдерфера, МакКлелланда;</w:t>
      </w:r>
    </w:p>
    <w:p w:rsidR="00A42805" w:rsidRDefault="00A42805">
      <w:pPr>
        <w:numPr>
          <w:ilvl w:val="0"/>
          <w:numId w:val="81"/>
        </w:numPr>
        <w:tabs>
          <w:tab w:val="left" w:pos="2127"/>
          <w:tab w:val="left" w:pos="2501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Все;</w:t>
      </w:r>
    </w:p>
    <w:p w:rsidR="00A42805" w:rsidRDefault="00A42805">
      <w:pPr>
        <w:numPr>
          <w:ilvl w:val="0"/>
          <w:numId w:val="81"/>
        </w:numPr>
        <w:tabs>
          <w:tab w:val="left" w:pos="2127"/>
          <w:tab w:val="left" w:pos="2501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списке нет содержательных теорий мотивации.</w:t>
      </w:r>
    </w:p>
    <w:p w:rsidR="00A42805" w:rsidRDefault="00A42805">
      <w:pPr>
        <w:pStyle w:val="31"/>
        <w:tabs>
          <w:tab w:val="left" w:pos="1083"/>
          <w:tab w:val="left" w:pos="1134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Главный недостаток всех теорий мотивации заключается в том, что:</w:t>
      </w:r>
    </w:p>
    <w:p w:rsidR="00A42805" w:rsidRDefault="00A42805">
      <w:pPr>
        <w:pStyle w:val="31"/>
        <w:numPr>
          <w:ilvl w:val="1"/>
          <w:numId w:val="183"/>
        </w:numPr>
        <w:tabs>
          <w:tab w:val="left" w:pos="851"/>
          <w:tab w:val="left" w:pos="1134"/>
          <w:tab w:val="left" w:pos="2149"/>
        </w:tabs>
        <w:overflowPunct w:val="0"/>
        <w:autoSpaceDE w:val="0"/>
        <w:ind w:left="0" w:right="0" w:firstLine="709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их может использовать только менеджер по персоналу;</w:t>
      </w:r>
    </w:p>
    <w:p w:rsidR="00A42805" w:rsidRDefault="00A42805">
      <w:pPr>
        <w:pStyle w:val="31"/>
        <w:numPr>
          <w:ilvl w:val="1"/>
          <w:numId w:val="183"/>
        </w:numPr>
        <w:tabs>
          <w:tab w:val="left" w:pos="851"/>
          <w:tab w:val="left" w:pos="1134"/>
          <w:tab w:val="left" w:pos="2149"/>
        </w:tabs>
        <w:overflowPunct w:val="0"/>
        <w:autoSpaceDE w:val="0"/>
        <w:ind w:left="0" w:right="0" w:firstLine="709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сложность в применении;</w:t>
      </w:r>
    </w:p>
    <w:p w:rsidR="00A42805" w:rsidRDefault="00A42805">
      <w:pPr>
        <w:pStyle w:val="31"/>
        <w:numPr>
          <w:ilvl w:val="1"/>
          <w:numId w:val="183"/>
        </w:numPr>
        <w:tabs>
          <w:tab w:val="left" w:pos="851"/>
          <w:tab w:val="left" w:pos="1134"/>
          <w:tab w:val="left" w:pos="2149"/>
        </w:tabs>
        <w:overflowPunct w:val="0"/>
        <w:autoSpaceDE w:val="0"/>
        <w:ind w:left="0" w:right="0" w:firstLine="709"/>
        <w:textAlignment w:val="baseline"/>
        <w:rPr>
          <w:iCs/>
          <w:sz w:val="28"/>
          <w:szCs w:val="28"/>
        </w:rPr>
      </w:pPr>
      <w:r>
        <w:rPr>
          <w:sz w:val="28"/>
          <w:szCs w:val="28"/>
        </w:rPr>
        <w:t>они не учитывают индивидуальность человека и его субъективные оценки</w:t>
      </w:r>
      <w:r>
        <w:rPr>
          <w:iCs/>
          <w:sz w:val="28"/>
          <w:szCs w:val="28"/>
        </w:rPr>
        <w:t>;</w:t>
      </w:r>
    </w:p>
    <w:p w:rsidR="00A42805" w:rsidRDefault="00A42805">
      <w:pPr>
        <w:pStyle w:val="31"/>
        <w:numPr>
          <w:ilvl w:val="1"/>
          <w:numId w:val="183"/>
        </w:numPr>
        <w:tabs>
          <w:tab w:val="left" w:pos="851"/>
          <w:tab w:val="left" w:pos="1134"/>
          <w:tab w:val="left" w:pos="2149"/>
        </w:tabs>
        <w:overflowPunct w:val="0"/>
        <w:autoSpaceDE w:val="0"/>
        <w:ind w:left="0" w:right="0" w:firstLine="709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программы действий по ним требуют постоянного анализа и коррекции.</w:t>
      </w:r>
    </w:p>
    <w:p w:rsidR="00A42805" w:rsidRDefault="00A42805">
      <w:pPr>
        <w:tabs>
          <w:tab w:val="left" w:pos="1083"/>
          <w:tab w:val="left" w:pos="113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31"/>
        <w:tabs>
          <w:tab w:val="left" w:pos="1083"/>
          <w:tab w:val="left" w:pos="113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6. Процессуальные теории мотивации изучают:</w:t>
      </w:r>
    </w:p>
    <w:p w:rsidR="00A42805" w:rsidRDefault="00A42805">
      <w:pPr>
        <w:numPr>
          <w:ilvl w:val="1"/>
          <w:numId w:val="176"/>
        </w:numPr>
        <w:tabs>
          <w:tab w:val="left" w:pos="3769"/>
          <w:tab w:val="left" w:pos="3963"/>
          <w:tab w:val="left" w:pos="4014"/>
        </w:tabs>
        <w:overflowPunct w:val="0"/>
        <w:autoSpaceDE w:val="0"/>
        <w:ind w:hanging="73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как человек выбирает тип поведения и усилия для достижения цели;</w:t>
      </w:r>
    </w:p>
    <w:p w:rsidR="00A42805" w:rsidRDefault="00A42805">
      <w:pPr>
        <w:numPr>
          <w:ilvl w:val="1"/>
          <w:numId w:val="176"/>
        </w:numPr>
        <w:tabs>
          <w:tab w:val="left" w:pos="3769"/>
          <w:tab w:val="left" w:pos="3963"/>
          <w:tab w:val="left" w:pos="4014"/>
          <w:tab w:val="left" w:pos="5569"/>
        </w:tabs>
        <w:overflowPunct w:val="0"/>
        <w:autoSpaceDE w:val="0"/>
        <w:ind w:hanging="731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виды потребностей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176"/>
        </w:numPr>
        <w:tabs>
          <w:tab w:val="left" w:pos="3769"/>
          <w:tab w:val="left" w:pos="3963"/>
          <w:tab w:val="left" w:pos="4014"/>
          <w:tab w:val="left" w:pos="5569"/>
        </w:tabs>
        <w:overflowPunct w:val="0"/>
        <w:autoSpaceDE w:val="0"/>
        <w:ind w:hanging="73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процесс мотивации;</w:t>
      </w:r>
    </w:p>
    <w:p w:rsidR="00A42805" w:rsidRDefault="00A42805">
      <w:pPr>
        <w:numPr>
          <w:ilvl w:val="1"/>
          <w:numId w:val="176"/>
        </w:numPr>
        <w:tabs>
          <w:tab w:val="left" w:pos="3769"/>
          <w:tab w:val="left" w:pos="3963"/>
          <w:tab w:val="left" w:pos="4014"/>
          <w:tab w:val="left" w:pos="5569"/>
        </w:tabs>
        <w:overflowPunct w:val="0"/>
        <w:autoSpaceDE w:val="0"/>
        <w:ind w:hanging="73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роль менеджера в мотивации.</w:t>
      </w:r>
    </w:p>
    <w:p w:rsidR="00A42805" w:rsidRDefault="00A42805">
      <w:pPr>
        <w:pStyle w:val="31"/>
        <w:tabs>
          <w:tab w:val="left" w:pos="1134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31"/>
        <w:tabs>
          <w:tab w:val="left" w:pos="113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7. Содержательные теории мотивации не изучают:</w:t>
      </w:r>
    </w:p>
    <w:p w:rsidR="00A42805" w:rsidRDefault="00A42805">
      <w:pPr>
        <w:numPr>
          <w:ilvl w:val="1"/>
          <w:numId w:val="34"/>
        </w:numPr>
        <w:tabs>
          <w:tab w:val="left" w:pos="3207"/>
          <w:tab w:val="left" w:pos="3272"/>
          <w:tab w:val="left" w:pos="3335"/>
          <w:tab w:val="left" w:pos="3506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как человек выбирает тип поведения;</w:t>
      </w:r>
    </w:p>
    <w:p w:rsidR="00A42805" w:rsidRDefault="00A42805">
      <w:pPr>
        <w:numPr>
          <w:ilvl w:val="1"/>
          <w:numId w:val="34"/>
        </w:numPr>
        <w:tabs>
          <w:tab w:val="left" w:pos="3207"/>
          <w:tab w:val="left" w:pos="3272"/>
          <w:tab w:val="left" w:pos="3335"/>
          <w:tab w:val="left" w:pos="3506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виды потребностей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34"/>
        </w:numPr>
        <w:tabs>
          <w:tab w:val="left" w:pos="3207"/>
          <w:tab w:val="left" w:pos="3272"/>
          <w:tab w:val="left" w:pos="3335"/>
          <w:tab w:val="left" w:pos="3506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усилия для достижения цели;</w:t>
      </w:r>
    </w:p>
    <w:p w:rsidR="00A42805" w:rsidRDefault="00A42805">
      <w:pPr>
        <w:numPr>
          <w:ilvl w:val="1"/>
          <w:numId w:val="34"/>
        </w:numPr>
        <w:tabs>
          <w:tab w:val="left" w:pos="3207"/>
          <w:tab w:val="left" w:pos="3272"/>
          <w:tab w:val="left" w:pos="3335"/>
          <w:tab w:val="left" w:pos="3506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факторы, влияющие на мотивацию.</w:t>
      </w:r>
    </w:p>
    <w:p w:rsidR="00A42805" w:rsidRDefault="00A42805">
      <w:pPr>
        <w:pStyle w:val="31"/>
        <w:tabs>
          <w:tab w:val="left" w:pos="1134"/>
          <w:tab w:val="left" w:pos="1197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31"/>
        <w:tabs>
          <w:tab w:val="left" w:pos="1134"/>
          <w:tab w:val="left" w:pos="1197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8. Валентность представляет собой:</w:t>
      </w:r>
    </w:p>
    <w:p w:rsidR="00A42805" w:rsidRDefault="00A42805">
      <w:pPr>
        <w:numPr>
          <w:ilvl w:val="0"/>
          <w:numId w:val="101"/>
        </w:numPr>
        <w:tabs>
          <w:tab w:val="left" w:pos="3207"/>
          <w:tab w:val="left" w:pos="3272"/>
          <w:tab w:val="left" w:pos="333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ценность и привлекательность для человека полученных результатов;</w:t>
      </w:r>
    </w:p>
    <w:p w:rsidR="00A42805" w:rsidRDefault="00A42805">
      <w:pPr>
        <w:numPr>
          <w:ilvl w:val="0"/>
          <w:numId w:val="101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вид потребностей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101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оценку потребностей;</w:t>
      </w:r>
    </w:p>
    <w:p w:rsidR="00A42805" w:rsidRDefault="00A42805">
      <w:pPr>
        <w:numPr>
          <w:ilvl w:val="0"/>
          <w:numId w:val="101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тип поведения.</w:t>
      </w:r>
    </w:p>
    <w:p w:rsidR="00A42805" w:rsidRDefault="00A42805">
      <w:pPr>
        <w:pStyle w:val="31"/>
        <w:tabs>
          <w:tab w:val="left" w:pos="1134"/>
          <w:tab w:val="left" w:pos="1197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31"/>
        <w:tabs>
          <w:tab w:val="left" w:pos="1134"/>
          <w:tab w:val="left" w:pos="1197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9. Постоянное подкрепление в мотивации приводит к:</w:t>
      </w:r>
    </w:p>
    <w:p w:rsidR="00A42805" w:rsidRDefault="00A42805">
      <w:pPr>
        <w:numPr>
          <w:ilvl w:val="0"/>
          <w:numId w:val="105"/>
        </w:numPr>
        <w:tabs>
          <w:tab w:val="left" w:pos="3207"/>
          <w:tab w:val="left" w:pos="3272"/>
          <w:tab w:val="left" w:pos="333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отсутствию мотивации;</w:t>
      </w:r>
    </w:p>
    <w:p w:rsidR="00A42805" w:rsidRDefault="00A42805">
      <w:pPr>
        <w:numPr>
          <w:ilvl w:val="0"/>
          <w:numId w:val="105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медленному забыванию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105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медленному обучению;</w:t>
      </w:r>
    </w:p>
    <w:p w:rsidR="00A42805" w:rsidRDefault="00A42805">
      <w:pPr>
        <w:numPr>
          <w:ilvl w:val="0"/>
          <w:numId w:val="105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быстрому обучению.</w:t>
      </w:r>
    </w:p>
    <w:p w:rsidR="00A42805" w:rsidRDefault="00A42805">
      <w:pPr>
        <w:pStyle w:val="31"/>
        <w:tabs>
          <w:tab w:val="left" w:pos="1134"/>
          <w:tab w:val="left" w:pos="1197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31"/>
        <w:tabs>
          <w:tab w:val="left" w:pos="1134"/>
          <w:tab w:val="left" w:pos="1197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10. Сдельная оплата труда - элемент:</w:t>
      </w:r>
    </w:p>
    <w:p w:rsidR="00A42805" w:rsidRDefault="00A42805">
      <w:pPr>
        <w:numPr>
          <w:ilvl w:val="0"/>
          <w:numId w:val="68"/>
        </w:numPr>
        <w:tabs>
          <w:tab w:val="left" w:pos="3207"/>
          <w:tab w:val="left" w:pos="3272"/>
          <w:tab w:val="left" w:pos="3335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графика подкрепления с переменным интервалом;</w:t>
      </w:r>
    </w:p>
    <w:p w:rsidR="00A42805" w:rsidRDefault="00A42805">
      <w:pPr>
        <w:numPr>
          <w:ilvl w:val="0"/>
          <w:numId w:val="68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графика подкрепления с переменным уровнем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68"/>
        </w:numPr>
        <w:tabs>
          <w:tab w:val="left" w:pos="3207"/>
          <w:tab w:val="left" w:pos="3272"/>
          <w:tab w:val="left" w:pos="3335"/>
          <w:tab w:val="left" w:pos="3506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постоянного подкрепления;</w:t>
      </w:r>
    </w:p>
    <w:p w:rsidR="00A42805" w:rsidRDefault="00A42805">
      <w:pPr>
        <w:numPr>
          <w:ilvl w:val="0"/>
          <w:numId w:val="68"/>
        </w:numPr>
        <w:tabs>
          <w:tab w:val="left" w:pos="3132"/>
          <w:tab w:val="left" w:pos="3285"/>
          <w:tab w:val="left" w:pos="3456"/>
        </w:tabs>
        <w:overflowPunct w:val="0"/>
        <w:autoSpaceDE w:val="0"/>
        <w:ind w:left="104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графика подкрепления с фиксированным уровнем.</w:t>
      </w:r>
    </w:p>
    <w:p w:rsidR="00A42805" w:rsidRDefault="00A42805">
      <w:pPr>
        <w:tabs>
          <w:tab w:val="left" w:pos="2127"/>
          <w:tab w:val="left" w:pos="2678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6. Контроль, как функция менеджмента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особенности, состав и методику внедрения контроля как управленческой функции и управленческого действия в рамках менеджмента.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технологии контроля;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проектированию системы контроля;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процессов контроля;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принципы организации контроля.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и моделирования системы контроля.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определения основных элементов технологии контроля.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традиционного и децентрализованного контроля</w:t>
      </w:r>
      <w:r>
        <w:rPr>
          <w:color w:val="000000"/>
          <w:sz w:val="28"/>
          <w:szCs w:val="28"/>
        </w:rPr>
        <w:t>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Факторы выбора концепции контроля.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Эффект контроля.</w:t>
      </w:r>
    </w:p>
    <w:p w:rsidR="00A42805" w:rsidRDefault="00A42805">
      <w:pPr>
        <w:pStyle w:val="220"/>
        <w:ind w:right="0" w:firstLine="709"/>
        <w:rPr>
          <w:sz w:val="28"/>
          <w:szCs w:val="28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02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Значение контроля.</w:t>
      </w:r>
    </w:p>
    <w:p w:rsidR="00A42805" w:rsidRDefault="00A42805">
      <w:pPr>
        <w:pStyle w:val="13"/>
        <w:numPr>
          <w:ilvl w:val="0"/>
          <w:numId w:val="102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Стратегическое планирование и контроль качества.</w:t>
      </w:r>
    </w:p>
    <w:p w:rsidR="00A42805" w:rsidRDefault="00A42805">
      <w:pPr>
        <w:pStyle w:val="13"/>
        <w:numPr>
          <w:ilvl w:val="0"/>
          <w:numId w:val="102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Фокус организационного контроля.</w:t>
      </w:r>
    </w:p>
    <w:p w:rsidR="00A42805" w:rsidRDefault="00A42805">
      <w:pPr>
        <w:pStyle w:val="13"/>
        <w:numPr>
          <w:ilvl w:val="0"/>
          <w:numId w:val="102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Подходы к организации контроля.</w:t>
      </w:r>
    </w:p>
    <w:p w:rsidR="00A42805" w:rsidRDefault="00A42805">
      <w:pPr>
        <w:pStyle w:val="13"/>
        <w:numPr>
          <w:ilvl w:val="0"/>
          <w:numId w:val="102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Элементы эффективного организационного контроля.</w:t>
      </w:r>
    </w:p>
    <w:p w:rsidR="00A42805" w:rsidRDefault="00A42805">
      <w:pPr>
        <w:pStyle w:val="13"/>
        <w:numPr>
          <w:ilvl w:val="0"/>
          <w:numId w:val="102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Система управленческого контроля.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47"/>
        </w:numPr>
        <w:tabs>
          <w:tab w:val="left" w:pos="3207"/>
          <w:tab w:val="left" w:pos="3218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Стержневая система управленческого контроля.</w:t>
      </w:r>
    </w:p>
    <w:p w:rsidR="00A42805" w:rsidRDefault="00A42805">
      <w:pPr>
        <w:pStyle w:val="13"/>
        <w:numPr>
          <w:ilvl w:val="0"/>
          <w:numId w:val="147"/>
        </w:numPr>
        <w:tabs>
          <w:tab w:val="left" w:pos="3207"/>
          <w:tab w:val="left" w:pos="3218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Тенденции развития концепций контроля. </w:t>
      </w:r>
    </w:p>
    <w:p w:rsidR="00A42805" w:rsidRDefault="00A42805">
      <w:pPr>
        <w:pStyle w:val="13"/>
        <w:numPr>
          <w:ilvl w:val="0"/>
          <w:numId w:val="147"/>
        </w:numPr>
        <w:tabs>
          <w:tab w:val="left" w:pos="3207"/>
          <w:tab w:val="left" w:pos="3218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Признаки неадекватности систем контроля.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026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31"/>
        <w:tabs>
          <w:tab w:val="left" w:pos="125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1. Контроль это:</w:t>
      </w:r>
    </w:p>
    <w:p w:rsidR="00A42805" w:rsidRDefault="00A42805">
      <w:pPr>
        <w:numPr>
          <w:ilvl w:val="1"/>
          <w:numId w:val="120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количественная оценка результатов работы;</w:t>
      </w:r>
    </w:p>
    <w:p w:rsidR="00A42805" w:rsidRDefault="00A42805">
      <w:pPr>
        <w:numPr>
          <w:ilvl w:val="1"/>
          <w:numId w:val="120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качественная оценка результатов работы;</w:t>
      </w:r>
    </w:p>
    <w:p w:rsidR="00A42805" w:rsidRDefault="00A42805">
      <w:pPr>
        <w:numPr>
          <w:ilvl w:val="1"/>
          <w:numId w:val="120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сопоставление полученных результатов с запланированными;</w:t>
      </w:r>
    </w:p>
    <w:p w:rsidR="00A42805" w:rsidRDefault="00A42805">
      <w:pPr>
        <w:numPr>
          <w:ilvl w:val="1"/>
          <w:numId w:val="120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все вместе.</w:t>
      </w:r>
    </w:p>
    <w:p w:rsidR="00A42805" w:rsidRDefault="00A42805">
      <w:pPr>
        <w:pStyle w:val="31"/>
        <w:tabs>
          <w:tab w:val="left" w:pos="1254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ac"/>
        <w:tabs>
          <w:tab w:val="left" w:pos="125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Технологию контроля составляют:</w:t>
      </w:r>
    </w:p>
    <w:p w:rsidR="00A42805" w:rsidRDefault="00A42805">
      <w:pPr>
        <w:numPr>
          <w:ilvl w:val="1"/>
          <w:numId w:val="8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 концепции контроля, цели, норм, методов, объема и области;</w:t>
      </w:r>
    </w:p>
    <w:p w:rsidR="00A42805" w:rsidRDefault="00A42805">
      <w:pPr>
        <w:numPr>
          <w:ilvl w:val="1"/>
          <w:numId w:val="8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определение системы, процесса, предмета и цели, контролирующего органа;</w:t>
      </w:r>
    </w:p>
    <w:p w:rsidR="00A42805" w:rsidRDefault="00A42805">
      <w:pPr>
        <w:numPr>
          <w:ilvl w:val="1"/>
          <w:numId w:val="8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определение цели, норм, методов, объема и области контроля;</w:t>
      </w:r>
    </w:p>
    <w:p w:rsidR="00A42805" w:rsidRDefault="00A42805">
      <w:pPr>
        <w:numPr>
          <w:ilvl w:val="1"/>
          <w:numId w:val="8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все справедливо.</w:t>
      </w:r>
    </w:p>
    <w:p w:rsidR="00A42805" w:rsidRDefault="00A42805">
      <w:pPr>
        <w:pStyle w:val="aa"/>
        <w:tabs>
          <w:tab w:val="left" w:pos="1254"/>
        </w:tabs>
        <w:ind w:right="0" w:firstLine="709"/>
        <w:rPr>
          <w:iCs/>
          <w:sz w:val="28"/>
          <w:szCs w:val="28"/>
        </w:rPr>
      </w:pPr>
    </w:p>
    <w:p w:rsidR="00A42805" w:rsidRDefault="00A42805">
      <w:pPr>
        <w:pStyle w:val="aa"/>
        <w:tabs>
          <w:tab w:val="left" w:pos="1254"/>
        </w:tabs>
        <w:ind w:right="0" w:firstLine="709"/>
        <w:rPr>
          <w:sz w:val="28"/>
          <w:szCs w:val="28"/>
        </w:rPr>
      </w:pPr>
      <w:r>
        <w:rPr>
          <w:sz w:val="28"/>
          <w:szCs w:val="28"/>
        </w:rPr>
        <w:t>3. Правила, системы контроля, иерархия, контролеры, отбор и обучение, технологии являются инструментами:</w:t>
      </w:r>
    </w:p>
    <w:p w:rsidR="00A42805" w:rsidRDefault="00A42805">
      <w:pPr>
        <w:numPr>
          <w:ilvl w:val="1"/>
          <w:numId w:val="21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финансового контроля;</w:t>
      </w:r>
    </w:p>
    <w:p w:rsidR="00A42805" w:rsidRDefault="00A42805">
      <w:pPr>
        <w:numPr>
          <w:ilvl w:val="1"/>
          <w:numId w:val="21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производственного контроля;</w:t>
      </w:r>
    </w:p>
    <w:p w:rsidR="00A42805" w:rsidRDefault="00A42805">
      <w:pPr>
        <w:numPr>
          <w:ilvl w:val="1"/>
          <w:numId w:val="21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традиционного контроля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21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децентрализованного контроля.</w:t>
      </w:r>
    </w:p>
    <w:p w:rsidR="00A42805" w:rsidRDefault="00A42805">
      <w:pPr>
        <w:pStyle w:val="31"/>
        <w:tabs>
          <w:tab w:val="left" w:pos="1254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aa"/>
        <w:tabs>
          <w:tab w:val="left" w:pos="1254"/>
        </w:tabs>
        <w:ind w:right="0" w:firstLine="709"/>
        <w:rPr>
          <w:sz w:val="28"/>
          <w:szCs w:val="28"/>
        </w:rPr>
      </w:pPr>
      <w:r>
        <w:rPr>
          <w:sz w:val="28"/>
          <w:szCs w:val="28"/>
        </w:rPr>
        <w:t>4. Самоконтроль и взаимный контроль сотрудниками одного уровня иерархии являются инструментами:</w:t>
      </w:r>
    </w:p>
    <w:p w:rsidR="00A42805" w:rsidRDefault="00A42805">
      <w:pPr>
        <w:numPr>
          <w:ilvl w:val="1"/>
          <w:numId w:val="127"/>
        </w:numPr>
        <w:tabs>
          <w:tab w:val="left" w:pos="3207"/>
          <w:tab w:val="left" w:pos="339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финансового контроля;</w:t>
      </w:r>
    </w:p>
    <w:p w:rsidR="00A42805" w:rsidRDefault="00A42805">
      <w:pPr>
        <w:numPr>
          <w:ilvl w:val="1"/>
          <w:numId w:val="127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производственного контроля;</w:t>
      </w:r>
    </w:p>
    <w:p w:rsidR="00A42805" w:rsidRDefault="00A42805">
      <w:pPr>
        <w:numPr>
          <w:ilvl w:val="1"/>
          <w:numId w:val="127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традиционного контроля;</w:t>
      </w:r>
    </w:p>
    <w:p w:rsidR="00A42805" w:rsidRDefault="00A42805">
      <w:pPr>
        <w:numPr>
          <w:ilvl w:val="1"/>
          <w:numId w:val="127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децентрализованного контроля.</w:t>
      </w:r>
    </w:p>
    <w:p w:rsidR="00A42805" w:rsidRDefault="00A42805">
      <w:pPr>
        <w:pStyle w:val="31"/>
        <w:tabs>
          <w:tab w:val="left" w:pos="1254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31"/>
        <w:tabs>
          <w:tab w:val="left" w:pos="125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5. Целью традиционного бюрократического контроля является:</w:t>
      </w:r>
    </w:p>
    <w:p w:rsidR="00A42805" w:rsidRDefault="00A42805">
      <w:pPr>
        <w:pStyle w:val="31"/>
        <w:numPr>
          <w:ilvl w:val="1"/>
          <w:numId w:val="11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подчинение сотрудников указаниям менеджеров;</w:t>
      </w:r>
    </w:p>
    <w:p w:rsidR="00A42805" w:rsidRDefault="00A42805">
      <w:pPr>
        <w:pStyle w:val="31"/>
        <w:numPr>
          <w:ilvl w:val="1"/>
          <w:numId w:val="11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приверженность наемных работников качеству;</w:t>
      </w:r>
    </w:p>
    <w:p w:rsidR="00A42805" w:rsidRDefault="00A42805">
      <w:pPr>
        <w:pStyle w:val="31"/>
        <w:numPr>
          <w:ilvl w:val="1"/>
          <w:numId w:val="11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развитие инициативы сотрудников;</w:t>
      </w:r>
    </w:p>
    <w:p w:rsidR="00A42805" w:rsidRDefault="00A42805">
      <w:pPr>
        <w:pStyle w:val="31"/>
        <w:numPr>
          <w:ilvl w:val="1"/>
          <w:numId w:val="11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поощрение самостоятельности сотрудников.</w:t>
      </w:r>
    </w:p>
    <w:p w:rsidR="00A42805" w:rsidRDefault="00A42805">
      <w:pPr>
        <w:tabs>
          <w:tab w:val="left" w:pos="125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31"/>
        <w:tabs>
          <w:tab w:val="left" w:pos="125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6. Контроль как управленческое действие представляет собой:</w:t>
      </w:r>
    </w:p>
    <w:p w:rsidR="00A42805" w:rsidRDefault="00A42805">
      <w:pPr>
        <w:pStyle w:val="31"/>
        <w:numPr>
          <w:ilvl w:val="0"/>
          <w:numId w:val="7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сопоставление идеального и фактического результата;</w:t>
      </w:r>
    </w:p>
    <w:p w:rsidR="00A42805" w:rsidRDefault="00A42805">
      <w:pPr>
        <w:pStyle w:val="31"/>
        <w:numPr>
          <w:ilvl w:val="0"/>
          <w:numId w:val="7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начало нового цикла менеджмента;</w:t>
      </w:r>
    </w:p>
    <w:p w:rsidR="00A42805" w:rsidRDefault="00A42805">
      <w:pPr>
        <w:pStyle w:val="31"/>
        <w:numPr>
          <w:ilvl w:val="0"/>
          <w:numId w:val="7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инструмент взаимосвязи стратегической и оперативной деятельности;</w:t>
      </w:r>
    </w:p>
    <w:p w:rsidR="00A42805" w:rsidRDefault="00A42805">
      <w:pPr>
        <w:pStyle w:val="31"/>
        <w:numPr>
          <w:ilvl w:val="0"/>
          <w:numId w:val="75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элемент мотивации.</w:t>
      </w:r>
    </w:p>
    <w:p w:rsidR="00A42805" w:rsidRDefault="00A42805">
      <w:pPr>
        <w:tabs>
          <w:tab w:val="left" w:pos="125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31"/>
        <w:tabs>
          <w:tab w:val="left" w:pos="125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7. Контроль как управленческая функция представляет собой:</w:t>
      </w:r>
    </w:p>
    <w:p w:rsidR="00A42805" w:rsidRDefault="00A42805">
      <w:pPr>
        <w:pStyle w:val="31"/>
        <w:numPr>
          <w:ilvl w:val="0"/>
          <w:numId w:val="65"/>
        </w:numPr>
        <w:tabs>
          <w:tab w:val="left" w:pos="3207"/>
          <w:tab w:val="left" w:pos="3392"/>
          <w:tab w:val="left" w:pos="3563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сопоставление идеального и фактического результата;</w:t>
      </w:r>
    </w:p>
    <w:p w:rsidR="00A42805" w:rsidRDefault="00A42805">
      <w:pPr>
        <w:pStyle w:val="31"/>
        <w:numPr>
          <w:ilvl w:val="0"/>
          <w:numId w:val="65"/>
        </w:numPr>
        <w:tabs>
          <w:tab w:val="left" w:pos="3207"/>
          <w:tab w:val="left" w:pos="3392"/>
          <w:tab w:val="left" w:pos="3563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этап планирования;</w:t>
      </w:r>
    </w:p>
    <w:p w:rsidR="00A42805" w:rsidRDefault="00A42805">
      <w:pPr>
        <w:pStyle w:val="31"/>
        <w:numPr>
          <w:ilvl w:val="0"/>
          <w:numId w:val="65"/>
        </w:numPr>
        <w:tabs>
          <w:tab w:val="left" w:pos="3207"/>
          <w:tab w:val="left" w:pos="3392"/>
          <w:tab w:val="left" w:pos="3563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инструмент взаимосвязи стратегической и оперативной деятельности;</w:t>
      </w:r>
    </w:p>
    <w:p w:rsidR="00A42805" w:rsidRDefault="00A42805">
      <w:pPr>
        <w:pStyle w:val="31"/>
        <w:numPr>
          <w:ilvl w:val="0"/>
          <w:numId w:val="65"/>
        </w:numPr>
        <w:tabs>
          <w:tab w:val="left" w:pos="3207"/>
          <w:tab w:val="left" w:pos="3392"/>
          <w:tab w:val="left" w:pos="3563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элемент мотивации.</w:t>
      </w:r>
    </w:p>
    <w:p w:rsidR="00A42805" w:rsidRDefault="00A42805">
      <w:pPr>
        <w:pStyle w:val="31"/>
        <w:tabs>
          <w:tab w:val="left" w:pos="1254"/>
        </w:tabs>
        <w:overflowPunct w:val="0"/>
        <w:autoSpaceDE w:val="0"/>
        <w:ind w:right="0" w:firstLine="709"/>
        <w:textAlignment w:val="baseline"/>
        <w:rPr>
          <w:sz w:val="28"/>
          <w:szCs w:val="28"/>
        </w:rPr>
      </w:pPr>
    </w:p>
    <w:p w:rsidR="00A42805" w:rsidRDefault="00A42805">
      <w:pPr>
        <w:pStyle w:val="31"/>
        <w:tabs>
          <w:tab w:val="left" w:pos="125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8. Через административную систему реализуется:</w:t>
      </w:r>
    </w:p>
    <w:p w:rsidR="00A42805" w:rsidRDefault="00A42805">
      <w:pPr>
        <w:pStyle w:val="31"/>
        <w:numPr>
          <w:ilvl w:val="1"/>
          <w:numId w:val="97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бюрократический контроль;</w:t>
      </w:r>
    </w:p>
    <w:p w:rsidR="00A42805" w:rsidRDefault="00A42805">
      <w:pPr>
        <w:pStyle w:val="31"/>
        <w:numPr>
          <w:ilvl w:val="1"/>
          <w:numId w:val="97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децентрализованный контроль;</w:t>
      </w:r>
    </w:p>
    <w:p w:rsidR="00A42805" w:rsidRDefault="00A42805">
      <w:pPr>
        <w:pStyle w:val="31"/>
        <w:numPr>
          <w:ilvl w:val="1"/>
          <w:numId w:val="97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социальный контроль;</w:t>
      </w:r>
    </w:p>
    <w:p w:rsidR="00A42805" w:rsidRDefault="00A42805">
      <w:pPr>
        <w:pStyle w:val="31"/>
        <w:numPr>
          <w:ilvl w:val="1"/>
          <w:numId w:val="97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самоконтроль.</w:t>
      </w:r>
    </w:p>
    <w:p w:rsidR="00A42805" w:rsidRDefault="00A42805">
      <w:pPr>
        <w:tabs>
          <w:tab w:val="left" w:pos="125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31"/>
        <w:tabs>
          <w:tab w:val="left" w:pos="125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9. Самоконтроль является элементом:</w:t>
      </w:r>
    </w:p>
    <w:p w:rsidR="00A42805" w:rsidRDefault="00A42805">
      <w:pPr>
        <w:pStyle w:val="31"/>
        <w:numPr>
          <w:ilvl w:val="1"/>
          <w:numId w:val="166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бюрократического контроля;</w:t>
      </w:r>
    </w:p>
    <w:p w:rsidR="00A42805" w:rsidRDefault="00A42805">
      <w:pPr>
        <w:pStyle w:val="31"/>
        <w:numPr>
          <w:ilvl w:val="1"/>
          <w:numId w:val="166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децентрализованного контроля;</w:t>
      </w:r>
    </w:p>
    <w:p w:rsidR="00A42805" w:rsidRDefault="00A42805">
      <w:pPr>
        <w:pStyle w:val="31"/>
        <w:numPr>
          <w:ilvl w:val="1"/>
          <w:numId w:val="166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планирования;</w:t>
      </w:r>
    </w:p>
    <w:p w:rsidR="00A42805" w:rsidRDefault="00A42805">
      <w:pPr>
        <w:pStyle w:val="31"/>
        <w:numPr>
          <w:ilvl w:val="1"/>
          <w:numId w:val="166"/>
        </w:numPr>
        <w:tabs>
          <w:tab w:val="left" w:pos="3207"/>
          <w:tab w:val="left" w:pos="339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мотивации.</w:t>
      </w:r>
    </w:p>
    <w:p w:rsidR="00A42805" w:rsidRDefault="00A42805">
      <w:pPr>
        <w:tabs>
          <w:tab w:val="left" w:pos="125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31"/>
        <w:tabs>
          <w:tab w:val="left" w:pos="1254"/>
        </w:tabs>
        <w:ind w:righ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10. К пассивности исполнителей приводит:</w:t>
      </w:r>
    </w:p>
    <w:p w:rsidR="00A42805" w:rsidRDefault="00A42805">
      <w:pPr>
        <w:pStyle w:val="31"/>
        <w:numPr>
          <w:ilvl w:val="0"/>
          <w:numId w:val="33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преобладание децентрализованного контроля;</w:t>
      </w:r>
    </w:p>
    <w:p w:rsidR="00A42805" w:rsidRDefault="00A42805">
      <w:pPr>
        <w:pStyle w:val="31"/>
        <w:numPr>
          <w:ilvl w:val="0"/>
          <w:numId w:val="33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приверженность качеству;</w:t>
      </w:r>
    </w:p>
    <w:p w:rsidR="00A42805" w:rsidRDefault="00A42805">
      <w:pPr>
        <w:pStyle w:val="31"/>
        <w:numPr>
          <w:ilvl w:val="0"/>
          <w:numId w:val="33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преобладание бюрократического контроля;</w:t>
      </w:r>
    </w:p>
    <w:p w:rsidR="00A42805" w:rsidRDefault="00A42805">
      <w:pPr>
        <w:pStyle w:val="31"/>
        <w:numPr>
          <w:ilvl w:val="0"/>
          <w:numId w:val="33"/>
        </w:numPr>
        <w:tabs>
          <w:tab w:val="left" w:pos="3207"/>
          <w:tab w:val="left" w:pos="3392"/>
          <w:tab w:val="left" w:pos="4287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развитие информационных технологий.</w:t>
      </w:r>
    </w:p>
    <w:p w:rsidR="00A42805" w:rsidRDefault="00A42805">
      <w:pPr>
        <w:tabs>
          <w:tab w:val="left" w:pos="125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tabs>
          <w:tab w:val="left" w:pos="125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 Принципы менеджмента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 принципов менеджмента.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и частные принципы менеджмента;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влияние принципов менеджмента на управленческие процессы, персонал, потребителей.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принципов менеджмента.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определения используемых принципов управления.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shd w:val="clear" w:color="auto" w:fill="FFFFFF"/>
        <w:ind w:firstLine="709"/>
        <w:jc w:val="both"/>
        <w:rPr>
          <w:bCs/>
          <w:i/>
          <w:iCs/>
          <w:color w:val="0000FF"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принципов менеджмента</w:t>
      </w:r>
      <w:r>
        <w:rPr>
          <w:color w:val="000000"/>
          <w:sz w:val="28"/>
          <w:szCs w:val="28"/>
        </w:rPr>
        <w:t>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Факторы выбора принципов менеджмента.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  <w:tab w:val="left" w:pos="3272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Процессы формирования управленческой системы в соответствии с выбранными принципами управления.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44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Множественность принципов менеджмента. </w:t>
      </w:r>
    </w:p>
    <w:p w:rsidR="00A42805" w:rsidRDefault="00A42805">
      <w:pPr>
        <w:pStyle w:val="13"/>
        <w:numPr>
          <w:ilvl w:val="0"/>
          <w:numId w:val="144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Внешняя среда организации: влияние глобализации.</w:t>
      </w:r>
    </w:p>
    <w:p w:rsidR="00A42805" w:rsidRDefault="00A42805">
      <w:pPr>
        <w:pStyle w:val="13"/>
        <w:numPr>
          <w:ilvl w:val="0"/>
          <w:numId w:val="144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Среда и культура.</w:t>
      </w:r>
    </w:p>
    <w:p w:rsidR="00A42805" w:rsidRDefault="00A42805">
      <w:pPr>
        <w:pStyle w:val="13"/>
        <w:numPr>
          <w:ilvl w:val="0"/>
          <w:numId w:val="144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Взаимоотношения организация - внешняя среда.</w:t>
      </w:r>
    </w:p>
    <w:p w:rsidR="00A42805" w:rsidRDefault="00A42805">
      <w:pPr>
        <w:pStyle w:val="13"/>
        <w:numPr>
          <w:ilvl w:val="0"/>
          <w:numId w:val="144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Социокультурная среда.</w:t>
      </w:r>
    </w:p>
    <w:p w:rsidR="00A42805" w:rsidRDefault="00A42805">
      <w:pPr>
        <w:pStyle w:val="13"/>
        <w:numPr>
          <w:ilvl w:val="0"/>
          <w:numId w:val="144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Законодательно-политическая среда.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71"/>
        </w:numPr>
        <w:tabs>
          <w:tab w:val="left" w:pos="3207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Менеджмент в глобальном масштабе.</w:t>
      </w:r>
    </w:p>
    <w:p w:rsidR="00A42805" w:rsidRDefault="00A42805">
      <w:pPr>
        <w:pStyle w:val="13"/>
        <w:numPr>
          <w:ilvl w:val="0"/>
          <w:numId w:val="171"/>
        </w:numPr>
        <w:tabs>
          <w:tab w:val="left" w:pos="3207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Менеджмент в малом бизнесе.</w:t>
      </w:r>
    </w:p>
    <w:p w:rsidR="00A42805" w:rsidRDefault="00A42805">
      <w:pPr>
        <w:pStyle w:val="13"/>
        <w:numPr>
          <w:ilvl w:val="0"/>
          <w:numId w:val="171"/>
        </w:numPr>
        <w:tabs>
          <w:tab w:val="left" w:pos="3207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Стратегии взаимодействия с элементами внешней среды.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Принципы менеджмента отражают:</w:t>
      </w:r>
    </w:p>
    <w:p w:rsidR="00A42805" w:rsidRDefault="00A42805">
      <w:pPr>
        <w:numPr>
          <w:ilvl w:val="1"/>
          <w:numId w:val="69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требования к системе, структуре и организации процесса управления;</w:t>
      </w:r>
    </w:p>
    <w:p w:rsidR="00A42805" w:rsidRDefault="00A42805">
      <w:pPr>
        <w:numPr>
          <w:ilvl w:val="1"/>
          <w:numId w:val="69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сферу деятельности, ответственности и компетенции управленца;</w:t>
      </w:r>
    </w:p>
    <w:p w:rsidR="00A42805" w:rsidRDefault="00A42805">
      <w:pPr>
        <w:numPr>
          <w:ilvl w:val="1"/>
          <w:numId w:val="69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порядок выполнения рабочих заданий;</w:t>
      </w:r>
    </w:p>
    <w:p w:rsidR="00A42805" w:rsidRDefault="00A42805">
      <w:pPr>
        <w:numPr>
          <w:ilvl w:val="1"/>
          <w:numId w:val="69"/>
        </w:numPr>
        <w:tabs>
          <w:tab w:val="left" w:pos="2127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образ мыслей менеджера.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Функции менеджмента отражают:</w:t>
      </w:r>
    </w:p>
    <w:p w:rsidR="00A42805" w:rsidRDefault="00A42805">
      <w:pPr>
        <w:numPr>
          <w:ilvl w:val="1"/>
          <w:numId w:val="154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требования к системе, структуре и организации процесса управления;</w:t>
      </w:r>
    </w:p>
    <w:p w:rsidR="00A42805" w:rsidRDefault="00A42805">
      <w:pPr>
        <w:numPr>
          <w:ilvl w:val="1"/>
          <w:numId w:val="154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сферу деятельности, ответственности и компетенции управленца;</w:t>
      </w:r>
    </w:p>
    <w:p w:rsidR="00A42805" w:rsidRDefault="00A42805">
      <w:pPr>
        <w:numPr>
          <w:ilvl w:val="1"/>
          <w:numId w:val="154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порядок выполнения рабочих заданий;</w:t>
      </w:r>
    </w:p>
    <w:p w:rsidR="00A42805" w:rsidRDefault="00A42805">
      <w:pPr>
        <w:numPr>
          <w:ilvl w:val="1"/>
          <w:numId w:val="154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образ мыслей менеджера.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Самоуправление в менеджменте представляет собой:</w:t>
      </w:r>
    </w:p>
    <w:p w:rsidR="00A42805" w:rsidRDefault="00A42805">
      <w:pPr>
        <w:numPr>
          <w:ilvl w:val="1"/>
          <w:numId w:val="16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демократизацию управления, обеспечивающую работникам возможность участвовать в процессе принятия решений,</w:t>
      </w:r>
    </w:p>
    <w:p w:rsidR="00A42805" w:rsidRDefault="00A42805">
      <w:pPr>
        <w:numPr>
          <w:ilvl w:val="1"/>
          <w:numId w:val="16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влияние сотрудников на положение дел в организации;</w:t>
      </w:r>
    </w:p>
    <w:p w:rsidR="00A42805" w:rsidRDefault="00A42805">
      <w:pPr>
        <w:numPr>
          <w:ilvl w:val="1"/>
          <w:numId w:val="16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превращение объекта в субъект управления;</w:t>
      </w:r>
    </w:p>
    <w:p w:rsidR="00A42805" w:rsidRDefault="00A42805">
      <w:pPr>
        <w:numPr>
          <w:ilvl w:val="1"/>
          <w:numId w:val="160"/>
        </w:numPr>
        <w:tabs>
          <w:tab w:val="left" w:pos="320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верно.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Соучастие в управлении, как форма самоуправления, представляет собой право работников на:</w:t>
      </w:r>
    </w:p>
    <w:p w:rsidR="00A42805" w:rsidRDefault="00A42805">
      <w:pPr>
        <w:pStyle w:val="13"/>
        <w:widowControl/>
        <w:numPr>
          <w:ilvl w:val="0"/>
          <w:numId w:val="1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получение информации о организации, планах, свое мнение, участие в управлении;</w:t>
      </w:r>
    </w:p>
    <w:p w:rsidR="00A42805" w:rsidRDefault="00A42805">
      <w:pPr>
        <w:pStyle w:val="13"/>
        <w:widowControl/>
        <w:numPr>
          <w:ilvl w:val="0"/>
          <w:numId w:val="1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участие в принятии решений, наложении вето, самостоятельные решения некоторых вопросов, равное представительство в органах управления;</w:t>
      </w:r>
    </w:p>
    <w:p w:rsidR="00A42805" w:rsidRDefault="00A42805">
      <w:pPr>
        <w:pStyle w:val="13"/>
        <w:widowControl/>
        <w:numPr>
          <w:ilvl w:val="0"/>
          <w:numId w:val="1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контроль действий администрации с правом вето без прямого привлечения работников к управлению делами организации;</w:t>
      </w:r>
    </w:p>
    <w:p w:rsidR="00A42805" w:rsidRDefault="00A42805">
      <w:pPr>
        <w:pStyle w:val="13"/>
        <w:widowControl/>
        <w:numPr>
          <w:ilvl w:val="0"/>
          <w:numId w:val="1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прямое и косвенное управление предприятием. 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Соуправление, как форма самоуправления, представляет собой право работников на:</w:t>
      </w:r>
    </w:p>
    <w:p w:rsidR="00A42805" w:rsidRDefault="00A42805">
      <w:pPr>
        <w:pStyle w:val="13"/>
        <w:widowControl/>
        <w:numPr>
          <w:ilvl w:val="0"/>
          <w:numId w:val="45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получение информации о организации, планах, свое мнение, участие в управлении;</w:t>
      </w:r>
    </w:p>
    <w:p w:rsidR="00A42805" w:rsidRDefault="00A42805">
      <w:pPr>
        <w:pStyle w:val="13"/>
        <w:widowControl/>
        <w:numPr>
          <w:ilvl w:val="0"/>
          <w:numId w:val="45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участие в принятии решений, наложении вето, самостоятельные решения некоторых вопросов, равное представительство в органах управления;</w:t>
      </w:r>
    </w:p>
    <w:p w:rsidR="00A42805" w:rsidRDefault="00A42805">
      <w:pPr>
        <w:pStyle w:val="13"/>
        <w:widowControl/>
        <w:numPr>
          <w:ilvl w:val="0"/>
          <w:numId w:val="45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контроль действий администрации с правом вето без прямого привлечения работников к управлению делами организации;</w:t>
      </w:r>
    </w:p>
    <w:p w:rsidR="00A42805" w:rsidRDefault="00A42805">
      <w:pPr>
        <w:pStyle w:val="13"/>
        <w:widowControl/>
        <w:numPr>
          <w:ilvl w:val="0"/>
          <w:numId w:val="45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прямое и косвенное управление предприятием. 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Внутренний контроль, как форма самоуправления, представляет собой право работников на:</w:t>
      </w:r>
    </w:p>
    <w:p w:rsidR="00A42805" w:rsidRDefault="00A42805">
      <w:pPr>
        <w:pStyle w:val="13"/>
        <w:widowControl/>
        <w:numPr>
          <w:ilvl w:val="0"/>
          <w:numId w:val="7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получение информации о организации, планах, свое мнение, участие в управлении;</w:t>
      </w:r>
    </w:p>
    <w:p w:rsidR="00A42805" w:rsidRDefault="00A42805">
      <w:pPr>
        <w:pStyle w:val="13"/>
        <w:widowControl/>
        <w:numPr>
          <w:ilvl w:val="0"/>
          <w:numId w:val="7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участие в принятии решений, наложении вето, самостоятельные решения некоторых вопросов, равное представительство в органах управления;</w:t>
      </w:r>
    </w:p>
    <w:p w:rsidR="00A42805" w:rsidRDefault="00A42805">
      <w:pPr>
        <w:pStyle w:val="13"/>
        <w:widowControl/>
        <w:numPr>
          <w:ilvl w:val="0"/>
          <w:numId w:val="7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контроль действий администрации с правом вето без прямого привлечения работников к управлению делами организации;</w:t>
      </w:r>
    </w:p>
    <w:p w:rsidR="00A42805" w:rsidRDefault="00A42805">
      <w:pPr>
        <w:pStyle w:val="13"/>
        <w:widowControl/>
        <w:numPr>
          <w:ilvl w:val="0"/>
          <w:numId w:val="78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прямое и косвенное управление предприятием. 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Самоуправление, как высшая форма самоуправления, представляет собой право работников на:</w:t>
      </w:r>
    </w:p>
    <w:p w:rsidR="00A42805" w:rsidRDefault="00A42805">
      <w:pPr>
        <w:pStyle w:val="13"/>
        <w:widowControl/>
        <w:numPr>
          <w:ilvl w:val="1"/>
          <w:numId w:val="11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получение информации о организации, планах, свое мнение, участие в управлении;</w:t>
      </w:r>
    </w:p>
    <w:p w:rsidR="00A42805" w:rsidRDefault="00A42805">
      <w:pPr>
        <w:pStyle w:val="13"/>
        <w:widowControl/>
        <w:numPr>
          <w:ilvl w:val="1"/>
          <w:numId w:val="11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участие в принятии решений, наложении вето, самостоятельные решения некоторых вопросов, равное представительство в органах управления;</w:t>
      </w:r>
    </w:p>
    <w:p w:rsidR="00A42805" w:rsidRDefault="00A42805">
      <w:pPr>
        <w:pStyle w:val="13"/>
        <w:widowControl/>
        <w:numPr>
          <w:ilvl w:val="1"/>
          <w:numId w:val="11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контроль действий администрации с правом вето без прямого привлечения работников к управлению делами организации;</w:t>
      </w:r>
    </w:p>
    <w:p w:rsidR="00A42805" w:rsidRDefault="00A42805">
      <w:pPr>
        <w:pStyle w:val="13"/>
        <w:widowControl/>
        <w:numPr>
          <w:ilvl w:val="1"/>
          <w:numId w:val="11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прямое и косвенное управление предприятием. </w:t>
      </w:r>
    </w:p>
    <w:p w:rsidR="00A42805" w:rsidRDefault="00A42805">
      <w:pPr>
        <w:snapToGrid w:val="0"/>
        <w:ind w:firstLine="709"/>
        <w:jc w:val="center"/>
        <w:rPr>
          <w:b/>
          <w:sz w:val="28"/>
          <w:szCs w:val="28"/>
        </w:rPr>
      </w:pPr>
    </w:p>
    <w:p w:rsidR="00A42805" w:rsidRDefault="00A42805">
      <w:pPr>
        <w:pStyle w:val="1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8. Качественная информация не характеризуется:</w:t>
      </w:r>
    </w:p>
    <w:p w:rsidR="00A42805" w:rsidRDefault="00A42805">
      <w:pPr>
        <w:numPr>
          <w:ilvl w:val="0"/>
          <w:numId w:val="111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своевременностью представления;</w:t>
      </w:r>
    </w:p>
    <w:p w:rsidR="00A42805" w:rsidRDefault="00A42805">
      <w:pPr>
        <w:numPr>
          <w:ilvl w:val="0"/>
          <w:numId w:val="111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периодичностью обновлению;</w:t>
      </w:r>
    </w:p>
    <w:p w:rsidR="00A42805" w:rsidRDefault="00A42805">
      <w:pPr>
        <w:numPr>
          <w:ilvl w:val="0"/>
          <w:numId w:val="111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большим объемом;</w:t>
      </w:r>
    </w:p>
    <w:p w:rsidR="00A42805" w:rsidRDefault="00A42805">
      <w:pPr>
        <w:numPr>
          <w:ilvl w:val="0"/>
          <w:numId w:val="111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представительностью.</w:t>
      </w:r>
    </w:p>
    <w:p w:rsidR="00A42805" w:rsidRDefault="00A42805">
      <w:pPr>
        <w:tabs>
          <w:tab w:val="left" w:pos="360"/>
        </w:tabs>
        <w:ind w:firstLine="709"/>
        <w:rPr>
          <w:sz w:val="28"/>
          <w:szCs w:val="28"/>
        </w:rPr>
      </w:pPr>
    </w:p>
    <w:p w:rsidR="00A42805" w:rsidRDefault="00A42805">
      <w:pPr>
        <w:pStyle w:val="1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9. К показателям, определяющим качество информационной системы управления, относят:</w:t>
      </w:r>
    </w:p>
    <w:p w:rsidR="00A42805" w:rsidRDefault="00A42805">
      <w:pPr>
        <w:pStyle w:val="13"/>
        <w:numPr>
          <w:ilvl w:val="0"/>
          <w:numId w:val="15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качество результатов, генерируемых системой;</w:t>
      </w:r>
    </w:p>
    <w:p w:rsidR="00A42805" w:rsidRDefault="00A42805">
      <w:pPr>
        <w:pStyle w:val="13"/>
        <w:numPr>
          <w:ilvl w:val="0"/>
          <w:numId w:val="15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качество информации;</w:t>
      </w:r>
    </w:p>
    <w:p w:rsidR="00A42805" w:rsidRDefault="00A42805">
      <w:pPr>
        <w:pStyle w:val="13"/>
        <w:numPr>
          <w:ilvl w:val="0"/>
          <w:numId w:val="15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степень выполнения задач;</w:t>
      </w:r>
    </w:p>
    <w:p w:rsidR="00A42805" w:rsidRDefault="00A42805">
      <w:pPr>
        <w:pStyle w:val="13"/>
        <w:numPr>
          <w:ilvl w:val="0"/>
          <w:numId w:val="150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все перечисленные.</w:t>
      </w:r>
    </w:p>
    <w:p w:rsidR="00A42805" w:rsidRDefault="00A42805">
      <w:pPr>
        <w:pStyle w:val="1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10. К основным проблемам внедрения информационных систем относят:</w:t>
      </w:r>
    </w:p>
    <w:p w:rsidR="00A42805" w:rsidRDefault="00A42805">
      <w:pPr>
        <w:pStyle w:val="13"/>
        <w:numPr>
          <w:ilvl w:val="1"/>
          <w:numId w:val="94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недостаточное признание целесообразности перехода;</w:t>
      </w:r>
    </w:p>
    <w:p w:rsidR="00A42805" w:rsidRDefault="00A42805">
      <w:pPr>
        <w:pStyle w:val="13"/>
        <w:numPr>
          <w:ilvl w:val="1"/>
          <w:numId w:val="94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незнание информационной системы персоналом;</w:t>
      </w:r>
    </w:p>
    <w:p w:rsidR="00A42805" w:rsidRDefault="00A42805">
      <w:pPr>
        <w:pStyle w:val="13"/>
        <w:numPr>
          <w:ilvl w:val="1"/>
          <w:numId w:val="94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высокие ожидания пользователей;</w:t>
      </w:r>
    </w:p>
    <w:p w:rsidR="00A42805" w:rsidRDefault="00A42805">
      <w:pPr>
        <w:pStyle w:val="13"/>
        <w:numPr>
          <w:ilvl w:val="1"/>
          <w:numId w:val="94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сложность систем.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snapToGri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8. Методы менеджмента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особенности, состав методов менеджмента.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методов управления;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квалификации менеджеров и персонала для реализации тех или иных методов менеджмента;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мотивы подчинения при применении менеджеров различных методов управления;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порядок внедрения различных методов управления.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методов управления предприятием.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определения основных элементов методов управления.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</w:pPr>
    </w:p>
    <w:p w:rsidR="00A42805" w:rsidRDefault="00A42805">
      <w:pPr>
        <w:shd w:val="clear" w:color="auto" w:fill="FFFFFF"/>
        <w:ind w:firstLine="709"/>
        <w:jc w:val="both"/>
        <w:rPr>
          <w:sz w:val="2"/>
          <w:szCs w:val="2"/>
        </w:rPr>
      </w:pPr>
    </w:p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  <w:rPr>
          <w:color w:val="000000"/>
          <w:sz w:val="28"/>
          <w:szCs w:val="28"/>
          <w:u w:val="single"/>
        </w:rPr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методов управления в менеджменте: преимущества и недостатки</w:t>
      </w:r>
      <w:r>
        <w:rPr>
          <w:color w:val="000000"/>
          <w:sz w:val="28"/>
          <w:szCs w:val="28"/>
        </w:rPr>
        <w:t>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Факторы </w:t>
      </w:r>
      <w:r>
        <w:rPr>
          <w:sz w:val="28"/>
          <w:szCs w:val="28"/>
        </w:rPr>
        <w:t>выбора методов управления</w:t>
      </w:r>
      <w:r>
        <w:rPr>
          <w:color w:val="000000"/>
          <w:spacing w:val="4"/>
          <w:sz w:val="28"/>
          <w:szCs w:val="28"/>
        </w:rPr>
        <w:t>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70"/>
        </w:numPr>
        <w:tabs>
          <w:tab w:val="left" w:pos="3240"/>
          <w:tab w:val="left" w:pos="3436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методы управления: инструменты и способы использования.</w:t>
      </w:r>
    </w:p>
    <w:p w:rsidR="00A42805" w:rsidRDefault="00A42805">
      <w:pPr>
        <w:pStyle w:val="13"/>
        <w:numPr>
          <w:ilvl w:val="0"/>
          <w:numId w:val="170"/>
        </w:numPr>
        <w:tabs>
          <w:tab w:val="left" w:pos="3240"/>
          <w:tab w:val="left" w:pos="3294"/>
          <w:tab w:val="left" w:pos="3436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Формирование команды (методы </w:t>
      </w:r>
      <w:r>
        <w:rPr>
          <w:sz w:val="28"/>
          <w:szCs w:val="28"/>
          <w:lang w:val="en-US"/>
        </w:rPr>
        <w:t>team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building</w:t>
      </w:r>
      <w:r>
        <w:rPr>
          <w:sz w:val="28"/>
          <w:szCs w:val="28"/>
        </w:rPr>
        <w:t>).</w:t>
      </w:r>
    </w:p>
    <w:p w:rsidR="00A42805" w:rsidRDefault="00A42805">
      <w:pPr>
        <w:pStyle w:val="13"/>
        <w:numPr>
          <w:ilvl w:val="0"/>
          <w:numId w:val="170"/>
        </w:numPr>
        <w:tabs>
          <w:tab w:val="left" w:pos="3240"/>
          <w:tab w:val="left" w:pos="3294"/>
          <w:tab w:val="left" w:pos="3436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Организационно-административные методы управления: инструменты и способы использования.</w:t>
      </w:r>
    </w:p>
    <w:p w:rsidR="00A42805" w:rsidRDefault="00A42805">
      <w:pPr>
        <w:pStyle w:val="13"/>
        <w:numPr>
          <w:ilvl w:val="0"/>
          <w:numId w:val="170"/>
        </w:numPr>
        <w:tabs>
          <w:tab w:val="left" w:pos="3240"/>
          <w:tab w:val="left" w:pos="3294"/>
          <w:tab w:val="left" w:pos="3436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Методы администрирования.</w:t>
      </w:r>
    </w:p>
    <w:p w:rsidR="00A42805" w:rsidRDefault="00A42805">
      <w:pPr>
        <w:tabs>
          <w:tab w:val="left" w:pos="1026"/>
          <w:tab w:val="left" w:pos="1194"/>
        </w:tabs>
        <w:ind w:left="57" w:firstLine="684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26"/>
          <w:tab w:val="left" w:pos="1194"/>
        </w:tabs>
        <w:ind w:left="57" w:firstLine="684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03"/>
        </w:numPr>
        <w:tabs>
          <w:tab w:val="left" w:pos="3207"/>
          <w:tab w:val="left" w:pos="3272"/>
          <w:tab w:val="left" w:pos="3414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Источники власти.</w:t>
      </w:r>
    </w:p>
    <w:p w:rsidR="00A42805" w:rsidRDefault="00A42805">
      <w:pPr>
        <w:pStyle w:val="13"/>
        <w:numPr>
          <w:ilvl w:val="0"/>
          <w:numId w:val="103"/>
        </w:numPr>
        <w:tabs>
          <w:tab w:val="left" w:pos="3207"/>
          <w:tab w:val="left" w:pos="3272"/>
          <w:tab w:val="left" w:pos="3414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Экономические методы управления: инструменты и способы использования.</w:t>
      </w:r>
    </w:p>
    <w:p w:rsidR="00A42805" w:rsidRDefault="00A42805">
      <w:pPr>
        <w:pStyle w:val="13"/>
        <w:numPr>
          <w:ilvl w:val="0"/>
          <w:numId w:val="103"/>
        </w:numPr>
        <w:tabs>
          <w:tab w:val="left" w:pos="3207"/>
          <w:tab w:val="left" w:pos="3272"/>
          <w:tab w:val="left" w:pos="3414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Самоуправление.</w:t>
      </w:r>
    </w:p>
    <w:p w:rsidR="00A42805" w:rsidRDefault="00A42805">
      <w:pPr>
        <w:pStyle w:val="13"/>
        <w:numPr>
          <w:ilvl w:val="0"/>
          <w:numId w:val="103"/>
        </w:numPr>
        <w:tabs>
          <w:tab w:val="left" w:pos="3207"/>
          <w:tab w:val="left" w:pos="3272"/>
          <w:tab w:val="left" w:pos="3414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Мотивы подчинения и методы управления.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026"/>
        </w:tabs>
        <w:overflowPunct w:val="0"/>
        <w:autoSpaceDE w:val="0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 На власть руководителя, дисциплину и ответственность опираются:</w:t>
      </w:r>
    </w:p>
    <w:p w:rsidR="00A42805" w:rsidRDefault="00A42805">
      <w:pPr>
        <w:numPr>
          <w:ilvl w:val="1"/>
          <w:numId w:val="71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организационно-административные методы менеджмента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1"/>
          <w:numId w:val="71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психологические методы менеджмента;</w:t>
      </w:r>
    </w:p>
    <w:p w:rsidR="00A42805" w:rsidRDefault="00A42805">
      <w:pPr>
        <w:numPr>
          <w:ilvl w:val="1"/>
          <w:numId w:val="71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методы менеджмента;</w:t>
      </w:r>
    </w:p>
    <w:p w:rsidR="00A42805" w:rsidRDefault="00A42805">
      <w:pPr>
        <w:numPr>
          <w:ilvl w:val="1"/>
          <w:numId w:val="71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экономические методы менеджмента.</w:t>
      </w:r>
    </w:p>
    <w:p w:rsidR="00A42805" w:rsidRDefault="00A42805">
      <w:pPr>
        <w:pStyle w:val="31"/>
        <w:tabs>
          <w:tab w:val="left" w:pos="1083"/>
        </w:tabs>
        <w:ind w:right="0" w:firstLine="709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Усилению пассивности подчиненных способствует превалирование:</w:t>
      </w:r>
    </w:p>
    <w:p w:rsidR="00A42805" w:rsidRDefault="00A42805">
      <w:pPr>
        <w:numPr>
          <w:ilvl w:val="2"/>
          <w:numId w:val="71"/>
        </w:numPr>
        <w:tabs>
          <w:tab w:val="left" w:pos="2127"/>
          <w:tab w:val="left" w:pos="2501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командных подходов к управлению;</w:t>
      </w:r>
    </w:p>
    <w:p w:rsidR="00A42805" w:rsidRDefault="00A42805">
      <w:pPr>
        <w:numPr>
          <w:ilvl w:val="2"/>
          <w:numId w:val="71"/>
        </w:numPr>
        <w:tabs>
          <w:tab w:val="left" w:pos="2127"/>
          <w:tab w:val="left" w:pos="2501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организационно-административных методов менеджмента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2"/>
          <w:numId w:val="71"/>
        </w:numPr>
        <w:tabs>
          <w:tab w:val="left" w:pos="2127"/>
          <w:tab w:val="left" w:pos="2501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экономических методов менеджмента;</w:t>
      </w:r>
    </w:p>
    <w:p w:rsidR="00A42805" w:rsidRDefault="00A42805">
      <w:pPr>
        <w:numPr>
          <w:ilvl w:val="2"/>
          <w:numId w:val="71"/>
        </w:numPr>
        <w:tabs>
          <w:tab w:val="left" w:pos="2127"/>
          <w:tab w:val="left" w:pos="2501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психологических методов менеджмента.</w:t>
      </w:r>
    </w:p>
    <w:p w:rsidR="00A42805" w:rsidRDefault="00A42805">
      <w:pPr>
        <w:tabs>
          <w:tab w:val="left" w:pos="1083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На участие сотрудников в управлении предприятием опираются методы менеджмента:</w:t>
      </w:r>
    </w:p>
    <w:p w:rsidR="00A42805" w:rsidRDefault="00A42805">
      <w:pPr>
        <w:numPr>
          <w:ilvl w:val="0"/>
          <w:numId w:val="155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организационно-административные;</w:t>
      </w:r>
    </w:p>
    <w:p w:rsidR="00A42805" w:rsidRDefault="00A42805">
      <w:pPr>
        <w:numPr>
          <w:ilvl w:val="0"/>
          <w:numId w:val="155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администрирование;</w:t>
      </w:r>
    </w:p>
    <w:p w:rsidR="00A42805" w:rsidRDefault="00A42805">
      <w:pPr>
        <w:numPr>
          <w:ilvl w:val="0"/>
          <w:numId w:val="155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автократические</w:t>
      </w:r>
      <w:r>
        <w:rPr>
          <w:sz w:val="28"/>
          <w:szCs w:val="28"/>
        </w:rPr>
        <w:t>;</w:t>
      </w:r>
    </w:p>
    <w:p w:rsidR="00A42805" w:rsidRDefault="00A42805">
      <w:pPr>
        <w:numPr>
          <w:ilvl w:val="0"/>
          <w:numId w:val="155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экономические.</w:t>
      </w:r>
    </w:p>
    <w:p w:rsidR="00A42805" w:rsidRDefault="00A42805">
      <w:pPr>
        <w:tabs>
          <w:tab w:val="left" w:pos="360"/>
          <w:tab w:val="left" w:pos="1083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Формами проявления организационно-административных методов управления являются:</w:t>
      </w:r>
    </w:p>
    <w:p w:rsidR="00A42805" w:rsidRDefault="00A42805">
      <w:pPr>
        <w:numPr>
          <w:ilvl w:val="0"/>
          <w:numId w:val="98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приказы, распоряжения, инструкции;</w:t>
      </w:r>
    </w:p>
    <w:p w:rsidR="00A42805" w:rsidRDefault="00A42805">
      <w:pPr>
        <w:numPr>
          <w:ilvl w:val="0"/>
          <w:numId w:val="98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убеждение;</w:t>
      </w:r>
    </w:p>
    <w:p w:rsidR="00A42805" w:rsidRDefault="00A42805">
      <w:pPr>
        <w:numPr>
          <w:ilvl w:val="0"/>
          <w:numId w:val="98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обучение;</w:t>
      </w:r>
    </w:p>
    <w:p w:rsidR="00A42805" w:rsidRDefault="00A42805">
      <w:pPr>
        <w:numPr>
          <w:ilvl w:val="0"/>
          <w:numId w:val="98"/>
        </w:numPr>
        <w:tabs>
          <w:tab w:val="left" w:pos="3207"/>
          <w:tab w:val="left" w:pos="3221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планирование, ценообразование.</w:t>
      </w:r>
    </w:p>
    <w:p w:rsidR="00A42805" w:rsidRDefault="00A42805">
      <w:pPr>
        <w:tabs>
          <w:tab w:val="left" w:pos="360"/>
          <w:tab w:val="left" w:pos="1083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Формами проявления экономических методов управления являются:</w:t>
      </w:r>
    </w:p>
    <w:p w:rsidR="00A42805" w:rsidRDefault="00A42805">
      <w:pPr>
        <w:numPr>
          <w:ilvl w:val="1"/>
          <w:numId w:val="4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приказы, распоряжения, инструкции;</w:t>
      </w:r>
    </w:p>
    <w:p w:rsidR="00A42805" w:rsidRDefault="00A42805">
      <w:pPr>
        <w:numPr>
          <w:ilvl w:val="1"/>
          <w:numId w:val="4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убеждение;</w:t>
      </w:r>
    </w:p>
    <w:p w:rsidR="00A42805" w:rsidRDefault="00A42805">
      <w:pPr>
        <w:numPr>
          <w:ilvl w:val="1"/>
          <w:numId w:val="4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обучение;</w:t>
      </w:r>
    </w:p>
    <w:p w:rsidR="00A42805" w:rsidRDefault="00A42805">
      <w:pPr>
        <w:numPr>
          <w:ilvl w:val="1"/>
          <w:numId w:val="44"/>
        </w:numPr>
        <w:tabs>
          <w:tab w:val="left" w:pos="3207"/>
          <w:tab w:val="left" w:pos="3221"/>
          <w:tab w:val="left" w:pos="4287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планирование, ценообразование.</w:t>
      </w:r>
    </w:p>
    <w:p w:rsidR="00A42805" w:rsidRDefault="00A42805">
      <w:pPr>
        <w:tabs>
          <w:tab w:val="left" w:pos="360"/>
          <w:tab w:val="left" w:pos="1083"/>
          <w:tab w:val="left" w:pos="114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40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Централизация важна при принятии следующего вида управленческого решения:</w:t>
      </w:r>
    </w:p>
    <w:p w:rsidR="00A42805" w:rsidRDefault="00A42805">
      <w:pPr>
        <w:numPr>
          <w:ilvl w:val="0"/>
          <w:numId w:val="8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индивидуального;</w:t>
      </w:r>
    </w:p>
    <w:p w:rsidR="00A42805" w:rsidRDefault="00A42805">
      <w:pPr>
        <w:numPr>
          <w:ilvl w:val="0"/>
          <w:numId w:val="8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группового;</w:t>
      </w:r>
    </w:p>
    <w:p w:rsidR="00A42805" w:rsidRDefault="00A42805">
      <w:pPr>
        <w:numPr>
          <w:ilvl w:val="0"/>
          <w:numId w:val="8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любого;</w:t>
      </w:r>
    </w:p>
    <w:p w:rsidR="00A42805" w:rsidRDefault="00A42805">
      <w:pPr>
        <w:numPr>
          <w:ilvl w:val="0"/>
          <w:numId w:val="8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она не важна.</w:t>
      </w:r>
    </w:p>
    <w:p w:rsidR="00A42805" w:rsidRDefault="00A42805">
      <w:pPr>
        <w:tabs>
          <w:tab w:val="left" w:pos="360"/>
          <w:tab w:val="left" w:pos="1083"/>
          <w:tab w:val="left" w:pos="114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40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Увеличение эффективности группового решения достигается за счет:</w:t>
      </w:r>
    </w:p>
    <w:p w:rsidR="00A42805" w:rsidRDefault="00A42805">
      <w:pPr>
        <w:numPr>
          <w:ilvl w:val="0"/>
          <w:numId w:val="146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централизации;</w:t>
      </w:r>
    </w:p>
    <w:p w:rsidR="00A42805" w:rsidRDefault="00A42805">
      <w:pPr>
        <w:numPr>
          <w:ilvl w:val="0"/>
          <w:numId w:val="146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автократичности руководства;</w:t>
      </w:r>
    </w:p>
    <w:p w:rsidR="00A42805" w:rsidRDefault="00A42805">
      <w:pPr>
        <w:numPr>
          <w:ilvl w:val="0"/>
          <w:numId w:val="146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передачи ответственности и власти работникам более низкого уровня управления;</w:t>
      </w:r>
    </w:p>
    <w:p w:rsidR="00A42805" w:rsidRDefault="00A42805">
      <w:pPr>
        <w:numPr>
          <w:ilvl w:val="0"/>
          <w:numId w:val="146"/>
        </w:numPr>
        <w:tabs>
          <w:tab w:val="left" w:pos="3207"/>
          <w:tab w:val="left" w:pos="3221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теории рациональной бюрократии.</w:t>
      </w:r>
    </w:p>
    <w:p w:rsidR="00A42805" w:rsidRDefault="00A42805">
      <w:pPr>
        <w:tabs>
          <w:tab w:val="left" w:pos="360"/>
          <w:tab w:val="left" w:pos="1083"/>
          <w:tab w:val="left" w:pos="114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40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Формами проявления социально-психологических методов управления являются:</w:t>
      </w:r>
    </w:p>
    <w:p w:rsidR="00A42805" w:rsidRDefault="00A42805">
      <w:pPr>
        <w:numPr>
          <w:ilvl w:val="0"/>
          <w:numId w:val="37"/>
        </w:numPr>
        <w:tabs>
          <w:tab w:val="left" w:pos="3207"/>
          <w:tab w:val="left" w:pos="3221"/>
          <w:tab w:val="left" w:pos="3278"/>
          <w:tab w:val="left" w:pos="482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приказы, распоряжения, инструкции;</w:t>
      </w:r>
    </w:p>
    <w:p w:rsidR="00A42805" w:rsidRDefault="00A42805">
      <w:pPr>
        <w:numPr>
          <w:ilvl w:val="0"/>
          <w:numId w:val="37"/>
        </w:numPr>
        <w:tabs>
          <w:tab w:val="left" w:pos="3207"/>
          <w:tab w:val="left" w:pos="3221"/>
          <w:tab w:val="left" w:pos="3278"/>
          <w:tab w:val="left" w:pos="482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убеждение;</w:t>
      </w:r>
    </w:p>
    <w:p w:rsidR="00A42805" w:rsidRDefault="00A42805">
      <w:pPr>
        <w:numPr>
          <w:ilvl w:val="0"/>
          <w:numId w:val="37"/>
        </w:numPr>
        <w:tabs>
          <w:tab w:val="left" w:pos="3207"/>
          <w:tab w:val="left" w:pos="3221"/>
          <w:tab w:val="left" w:pos="3278"/>
          <w:tab w:val="left" w:pos="482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обучение;</w:t>
      </w:r>
    </w:p>
    <w:p w:rsidR="00A42805" w:rsidRDefault="00A42805">
      <w:pPr>
        <w:numPr>
          <w:ilvl w:val="0"/>
          <w:numId w:val="37"/>
        </w:numPr>
        <w:tabs>
          <w:tab w:val="left" w:pos="3207"/>
          <w:tab w:val="left" w:pos="3221"/>
          <w:tab w:val="left" w:pos="3278"/>
          <w:tab w:val="left" w:pos="482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планирование, ценообразование.</w:t>
      </w:r>
    </w:p>
    <w:p w:rsidR="00A42805" w:rsidRDefault="00A42805">
      <w:pPr>
        <w:tabs>
          <w:tab w:val="left" w:pos="360"/>
          <w:tab w:val="left" w:pos="1083"/>
          <w:tab w:val="left" w:pos="114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40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Формами проявления организационно-административных методов управления не являются:</w:t>
      </w:r>
    </w:p>
    <w:p w:rsidR="00A42805" w:rsidRDefault="00A42805">
      <w:pPr>
        <w:numPr>
          <w:ilvl w:val="0"/>
          <w:numId w:val="77"/>
        </w:numPr>
        <w:tabs>
          <w:tab w:val="left" w:pos="2127"/>
          <w:tab w:val="left" w:pos="2501"/>
          <w:tab w:val="left" w:pos="2558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приказы;</w:t>
      </w:r>
    </w:p>
    <w:p w:rsidR="00A42805" w:rsidRDefault="00A42805">
      <w:pPr>
        <w:numPr>
          <w:ilvl w:val="0"/>
          <w:numId w:val="77"/>
        </w:numPr>
        <w:tabs>
          <w:tab w:val="left" w:pos="2127"/>
          <w:tab w:val="left" w:pos="2501"/>
          <w:tab w:val="left" w:pos="2558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распоряжения;</w:t>
      </w:r>
    </w:p>
    <w:p w:rsidR="00A42805" w:rsidRDefault="00A42805">
      <w:pPr>
        <w:numPr>
          <w:ilvl w:val="0"/>
          <w:numId w:val="77"/>
        </w:numPr>
        <w:tabs>
          <w:tab w:val="left" w:pos="2127"/>
          <w:tab w:val="left" w:pos="2501"/>
          <w:tab w:val="left" w:pos="2558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инструкции;</w:t>
      </w:r>
    </w:p>
    <w:p w:rsidR="00A42805" w:rsidRDefault="00A42805">
      <w:pPr>
        <w:numPr>
          <w:ilvl w:val="0"/>
          <w:numId w:val="77"/>
        </w:numPr>
        <w:tabs>
          <w:tab w:val="left" w:pos="2127"/>
          <w:tab w:val="left" w:pos="2501"/>
          <w:tab w:val="left" w:pos="2558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планирование.</w:t>
      </w:r>
    </w:p>
    <w:p w:rsidR="00A42805" w:rsidRDefault="00A42805">
      <w:pPr>
        <w:tabs>
          <w:tab w:val="left" w:pos="360"/>
          <w:tab w:val="left" w:pos="1083"/>
          <w:tab w:val="left" w:pos="114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1083"/>
          <w:tab w:val="left" w:pos="1140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 Формами проявления экономических методов управления не являются:</w:t>
      </w:r>
    </w:p>
    <w:p w:rsidR="00A42805" w:rsidRDefault="00A42805">
      <w:pPr>
        <w:numPr>
          <w:ilvl w:val="0"/>
          <w:numId w:val="129"/>
        </w:numPr>
        <w:tabs>
          <w:tab w:val="left" w:pos="3207"/>
          <w:tab w:val="left" w:pos="32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приказы, распоряжения, инструкции;</w:t>
      </w:r>
    </w:p>
    <w:p w:rsidR="00A42805" w:rsidRDefault="00A42805">
      <w:pPr>
        <w:numPr>
          <w:ilvl w:val="0"/>
          <w:numId w:val="129"/>
        </w:numPr>
        <w:tabs>
          <w:tab w:val="left" w:pos="3207"/>
          <w:tab w:val="left" w:pos="3278"/>
          <w:tab w:val="left" w:pos="35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ценообразование;</w:t>
      </w:r>
    </w:p>
    <w:p w:rsidR="00A42805" w:rsidRDefault="00A42805">
      <w:pPr>
        <w:numPr>
          <w:ilvl w:val="0"/>
          <w:numId w:val="129"/>
        </w:numPr>
        <w:tabs>
          <w:tab w:val="left" w:pos="3207"/>
          <w:tab w:val="left" w:pos="3278"/>
          <w:tab w:val="left" w:pos="35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анализ;</w:t>
      </w:r>
    </w:p>
    <w:p w:rsidR="00A42805" w:rsidRDefault="00A42805">
      <w:pPr>
        <w:numPr>
          <w:ilvl w:val="0"/>
          <w:numId w:val="129"/>
        </w:numPr>
        <w:tabs>
          <w:tab w:val="left" w:pos="3207"/>
          <w:tab w:val="left" w:pos="3278"/>
          <w:tab w:val="left" w:pos="3578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планирование.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9. Принятие управленческих решений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и модели принятия управленческих решений в менеджменте.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классификацию и структуру управленческих решений;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подготовке управленческого решения;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процессов подготовки и принятия коллективных управленческих решений;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порядок согласования коллективных управленческих решений;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принципы принятия личностного управленческого решения;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процессы информационного обеспечения процессов принятия управленческих решений в социальном менеджменте.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и моделирования процессов принятия решений в менеджменте.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разработки системы принятия управленческих решений на предприятиях.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коллективных и личностных управленческих решений</w:t>
      </w:r>
      <w:r>
        <w:rPr>
          <w:color w:val="000000"/>
          <w:sz w:val="28"/>
          <w:szCs w:val="28"/>
        </w:rPr>
        <w:t>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Факторы </w:t>
      </w:r>
      <w:r>
        <w:rPr>
          <w:sz w:val="28"/>
          <w:szCs w:val="28"/>
        </w:rPr>
        <w:t>качества управленческого решения</w:t>
      </w:r>
      <w:r>
        <w:rPr>
          <w:color w:val="000000"/>
          <w:spacing w:val="4"/>
          <w:sz w:val="28"/>
          <w:szCs w:val="28"/>
        </w:rPr>
        <w:t>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Методика принятия управленческого решения в стабильной и непредсказуемой среде.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39"/>
        </w:numPr>
        <w:tabs>
          <w:tab w:val="left" w:pos="3240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Модели принятия управленческих решений.</w:t>
      </w:r>
    </w:p>
    <w:p w:rsidR="00A42805" w:rsidRDefault="00A42805">
      <w:pPr>
        <w:pStyle w:val="13"/>
        <w:numPr>
          <w:ilvl w:val="0"/>
          <w:numId w:val="139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Методы оценки эффективности менеджмента.</w:t>
      </w:r>
    </w:p>
    <w:p w:rsidR="00A42805" w:rsidRDefault="00A42805">
      <w:pPr>
        <w:pStyle w:val="13"/>
        <w:numPr>
          <w:ilvl w:val="0"/>
          <w:numId w:val="139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Методы оценки эффективности управленческих решений.</w:t>
      </w:r>
    </w:p>
    <w:p w:rsidR="00A42805" w:rsidRDefault="00A42805">
      <w:pPr>
        <w:pStyle w:val="13"/>
        <w:numPr>
          <w:ilvl w:val="0"/>
          <w:numId w:val="139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>Личностные решения менеджера: типы и характеристики менеджера.</w:t>
      </w:r>
    </w:p>
    <w:p w:rsidR="00A42805" w:rsidRDefault="00A42805">
      <w:pPr>
        <w:pStyle w:val="13"/>
        <w:numPr>
          <w:ilvl w:val="0"/>
          <w:numId w:val="139"/>
        </w:numPr>
        <w:tabs>
          <w:tab w:val="left" w:pos="3240"/>
          <w:tab w:val="left" w:pos="3294"/>
        </w:tabs>
        <w:suppressAutoHyphens w:val="0"/>
        <w:spacing w:before="0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Методы принятия коллективного решения. 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62"/>
        </w:numPr>
        <w:tabs>
          <w:tab w:val="left" w:pos="3207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Информационные системы и технологии управления.</w:t>
      </w:r>
    </w:p>
    <w:p w:rsidR="00A42805" w:rsidRDefault="00A42805">
      <w:pPr>
        <w:pStyle w:val="13"/>
        <w:numPr>
          <w:ilvl w:val="0"/>
          <w:numId w:val="16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Типы информационных систем.</w:t>
      </w:r>
    </w:p>
    <w:p w:rsidR="00A42805" w:rsidRDefault="00A42805">
      <w:pPr>
        <w:pStyle w:val="13"/>
        <w:numPr>
          <w:ilvl w:val="0"/>
          <w:numId w:val="16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Стратегическое использование информационных технологий.</w:t>
      </w:r>
    </w:p>
    <w:p w:rsidR="00A42805" w:rsidRDefault="00A42805">
      <w:pPr>
        <w:pStyle w:val="13"/>
        <w:numPr>
          <w:ilvl w:val="0"/>
          <w:numId w:val="162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Внедрение информационной технологии.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026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Организационным управленческим решением является:</w:t>
      </w:r>
    </w:p>
    <w:p w:rsidR="00A42805" w:rsidRDefault="00A42805">
      <w:pPr>
        <w:numPr>
          <w:ilvl w:val="1"/>
          <w:numId w:val="13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который должен сделать руководитель, чтобы выполнить обязанности, обусловленные занимаемой должностью;</w:t>
      </w:r>
    </w:p>
    <w:p w:rsidR="00A42805" w:rsidRDefault="00A42805">
      <w:pPr>
        <w:numPr>
          <w:ilvl w:val="1"/>
          <w:numId w:val="13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сделанный только на основе ощущения его правильности, обусловленный знаниями или накопленным опытом;</w:t>
      </w:r>
    </w:p>
    <w:p w:rsidR="00A42805" w:rsidRDefault="00A42805">
      <w:pPr>
        <w:numPr>
          <w:ilvl w:val="1"/>
          <w:numId w:val="13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не зависимый от прошлого опыта, обоснованный с помощью аналитического процесса;</w:t>
      </w:r>
    </w:p>
    <w:p w:rsidR="00A42805" w:rsidRDefault="00A42805">
      <w:pPr>
        <w:numPr>
          <w:ilvl w:val="1"/>
          <w:numId w:val="13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верно.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Интуитивным управленческим решением является:</w:t>
      </w:r>
    </w:p>
    <w:p w:rsidR="00A42805" w:rsidRDefault="00A42805">
      <w:pPr>
        <w:numPr>
          <w:ilvl w:val="0"/>
          <w:numId w:val="79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который должен сделать руководитель, чтобы выполнить обязанности, обусловленные занимаемой должностью;</w:t>
      </w:r>
    </w:p>
    <w:p w:rsidR="00A42805" w:rsidRDefault="00A42805">
      <w:pPr>
        <w:numPr>
          <w:ilvl w:val="0"/>
          <w:numId w:val="79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сделанный только на основе ощущения его правильности, обусловленный знаниями или накопленным опытом;</w:t>
      </w:r>
    </w:p>
    <w:p w:rsidR="00A42805" w:rsidRDefault="00A42805">
      <w:pPr>
        <w:numPr>
          <w:ilvl w:val="0"/>
          <w:numId w:val="79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не зависимый от прошлого опыта, обоснованный с помощью аналитического процесса;</w:t>
      </w:r>
    </w:p>
    <w:p w:rsidR="00A42805" w:rsidRDefault="00A42805">
      <w:pPr>
        <w:numPr>
          <w:ilvl w:val="0"/>
          <w:numId w:val="79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верно.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Рациональным управленческим решением является:</w:t>
      </w:r>
    </w:p>
    <w:p w:rsidR="00A42805" w:rsidRDefault="00A42805">
      <w:pPr>
        <w:numPr>
          <w:ilvl w:val="0"/>
          <w:numId w:val="14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который должен сделать руководитель, чтобы выполнить обязанности, обусловленные занимаемой должностью;</w:t>
      </w:r>
    </w:p>
    <w:p w:rsidR="00A42805" w:rsidRDefault="00A42805">
      <w:pPr>
        <w:numPr>
          <w:ilvl w:val="0"/>
          <w:numId w:val="14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сделанный только на основе ощущения его правильности, обусловленный знаниями или накопленным опытом;</w:t>
      </w:r>
    </w:p>
    <w:p w:rsidR="00A42805" w:rsidRDefault="00A42805">
      <w:pPr>
        <w:numPr>
          <w:ilvl w:val="0"/>
          <w:numId w:val="14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выбор, не зависимый от прошлого опыта, обоснованный с помощью аналитического процесса;</w:t>
      </w:r>
    </w:p>
    <w:p w:rsidR="00A42805" w:rsidRDefault="00A42805">
      <w:pPr>
        <w:numPr>
          <w:ilvl w:val="0"/>
          <w:numId w:val="14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верно.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Классическая модель разработки и принятия управленческих решений эффективна:</w:t>
      </w:r>
    </w:p>
    <w:p w:rsidR="00A42805" w:rsidRDefault="00A42805">
      <w:pPr>
        <w:numPr>
          <w:ilvl w:val="0"/>
          <w:numId w:val="1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условиях неопределенности;</w:t>
      </w:r>
    </w:p>
    <w:p w:rsidR="00A42805" w:rsidRDefault="00A42805">
      <w:pPr>
        <w:numPr>
          <w:ilvl w:val="0"/>
          <w:numId w:val="1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условиях ясности и определенности;</w:t>
      </w:r>
    </w:p>
    <w:p w:rsidR="00A42805" w:rsidRDefault="00A42805">
      <w:pPr>
        <w:numPr>
          <w:ilvl w:val="0"/>
          <w:numId w:val="1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малых организациях;</w:t>
      </w:r>
    </w:p>
    <w:p w:rsidR="00A42805" w:rsidRDefault="00A42805">
      <w:pPr>
        <w:numPr>
          <w:ilvl w:val="0"/>
          <w:numId w:val="1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крупном бизнесе.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Административная модель разработки и принятия управленческих решений эффективна:</w:t>
      </w:r>
    </w:p>
    <w:p w:rsidR="00A42805" w:rsidRDefault="00A42805">
      <w:pPr>
        <w:numPr>
          <w:ilvl w:val="0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условиях неопределенности;</w:t>
      </w:r>
    </w:p>
    <w:p w:rsidR="00A42805" w:rsidRDefault="00A42805">
      <w:pPr>
        <w:numPr>
          <w:ilvl w:val="0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условиях ясности и определенности;</w:t>
      </w:r>
    </w:p>
    <w:p w:rsidR="00A42805" w:rsidRDefault="00A42805">
      <w:pPr>
        <w:numPr>
          <w:ilvl w:val="0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малых организациях;</w:t>
      </w:r>
    </w:p>
    <w:p w:rsidR="00A42805" w:rsidRDefault="00A42805">
      <w:pPr>
        <w:numPr>
          <w:ilvl w:val="0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крупном бизнесе.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Использование принципа Парето при принятии коллективных управленческих решений используется при условии:</w:t>
      </w:r>
    </w:p>
    <w:p w:rsidR="00A42805" w:rsidRDefault="00A42805">
      <w:pPr>
        <w:numPr>
          <w:ilvl w:val="1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все эксперты образуют одну коалицию, оптимальным будет такое решение, которое невыгодно менять сразу всем членам группы, поскольку оно объединяет их в достижении общей цели;</w:t>
      </w:r>
    </w:p>
    <w:p w:rsidR="00A42805" w:rsidRDefault="00A42805">
      <w:pPr>
        <w:numPr>
          <w:ilvl w:val="1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число решений равно числу экспертов, выбирается решение, отвечающее требованиям индивидуальной рациональности без ущемления интересов каждого в отдельности;</w:t>
      </w:r>
    </w:p>
    <w:p w:rsidR="00A42805" w:rsidRDefault="00A42805">
      <w:pPr>
        <w:numPr>
          <w:ilvl w:val="1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используется если группа состоит из нескольких коалиций, каждой из которых не выгодно менять свое решение, оптимальным будет решение, не наносящее ущерба ни одной группировке;</w:t>
      </w:r>
    </w:p>
    <w:p w:rsidR="00A42805" w:rsidRDefault="00A42805">
      <w:pPr>
        <w:numPr>
          <w:ilvl w:val="1"/>
          <w:numId w:val="8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используется.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Использование принципа Курно при принятии коллективных управленческих решений используется при условии:</w:t>
      </w:r>
    </w:p>
    <w:p w:rsidR="00A42805" w:rsidRDefault="00A42805">
      <w:pPr>
        <w:numPr>
          <w:ilvl w:val="0"/>
          <w:numId w:val="6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все эксперты образуют одну коалицию, оптимальным будет такое решение, которое невыгодно менять сразу всем членам группы, поскольку оно объединяет их в достижении общей цели;</w:t>
      </w:r>
    </w:p>
    <w:p w:rsidR="00A42805" w:rsidRDefault="00A42805">
      <w:pPr>
        <w:numPr>
          <w:ilvl w:val="0"/>
          <w:numId w:val="6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число решений равно числу экспертов, выбирается решение, отвечающее требованиям индивидуальной рациональности без ущемления интересов каждого в отдельности;</w:t>
      </w:r>
    </w:p>
    <w:p w:rsidR="00A42805" w:rsidRDefault="00A42805">
      <w:pPr>
        <w:numPr>
          <w:ilvl w:val="0"/>
          <w:numId w:val="6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используется если группа состоит из нескольких коалиций, каждой из которых не выгодно менять свое решение, оптимальным будет решение, не наносящее ущерба ни одной группировке;</w:t>
      </w:r>
    </w:p>
    <w:p w:rsidR="00A42805" w:rsidRDefault="00A42805">
      <w:pPr>
        <w:numPr>
          <w:ilvl w:val="0"/>
          <w:numId w:val="6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используется.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Использование принципа Эджворта при принятии коллективных управленческих решений используется при условии:</w:t>
      </w:r>
    </w:p>
    <w:p w:rsidR="00A42805" w:rsidRDefault="00A42805">
      <w:pPr>
        <w:numPr>
          <w:ilvl w:val="0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все эксперты образуют одну коалицию, оптимальным будет такое решение, которое невыгодно менять сразу всем членам группы, поскольку оно объединяет их в достижении общей цели;</w:t>
      </w:r>
    </w:p>
    <w:p w:rsidR="00A42805" w:rsidRDefault="00A42805">
      <w:pPr>
        <w:numPr>
          <w:ilvl w:val="0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число решений равно числу экспертов, выбирается решение, отвечающее требованиям индивидуальной рациональности без ущемления интересов каждого в отдельности;</w:t>
      </w:r>
    </w:p>
    <w:p w:rsidR="00A42805" w:rsidRDefault="00A42805">
      <w:pPr>
        <w:numPr>
          <w:ilvl w:val="0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используется если группа состоит из нескольких коалиций, каждой из которых не выгодно менять свое решение, оптимальным будет решение, не наносящее ущерба ни одной группировке;</w:t>
      </w:r>
    </w:p>
    <w:p w:rsidR="00A42805" w:rsidRDefault="00A42805">
      <w:pPr>
        <w:numPr>
          <w:ilvl w:val="0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используется.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Личностное управленческое решение уравновешенного стиля характеризуется:</w:t>
      </w:r>
    </w:p>
    <w:p w:rsidR="00A42805" w:rsidRDefault="00A42805">
      <w:pPr>
        <w:numPr>
          <w:ilvl w:val="1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равным вниманием к выдвижению гипотез и их проверке;</w:t>
      </w:r>
    </w:p>
    <w:p w:rsidR="00A42805" w:rsidRDefault="00A42805">
      <w:pPr>
        <w:numPr>
          <w:ilvl w:val="1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преобладанием процесса построения гипотез над действиями по их проверке;</w:t>
      </w:r>
    </w:p>
    <w:p w:rsidR="00A42805" w:rsidRDefault="00A42805">
      <w:pPr>
        <w:numPr>
          <w:ilvl w:val="1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аспекты перепроверяются и сверхкритически оцениваются;</w:t>
      </w:r>
    </w:p>
    <w:p w:rsidR="00A42805" w:rsidRDefault="00A42805">
      <w:pPr>
        <w:numPr>
          <w:ilvl w:val="1"/>
          <w:numId w:val="6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тщательностью оценки гипотез, критичностью.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 Личностное управленческое решение импульсного стиля характеризуется:</w:t>
      </w:r>
    </w:p>
    <w:p w:rsidR="00A42805" w:rsidRDefault="00A42805">
      <w:pPr>
        <w:numPr>
          <w:ilvl w:val="0"/>
          <w:numId w:val="9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равным вниманием к выдвижению гипотез и их проверке;</w:t>
      </w:r>
    </w:p>
    <w:p w:rsidR="00A42805" w:rsidRDefault="00A42805">
      <w:pPr>
        <w:numPr>
          <w:ilvl w:val="0"/>
          <w:numId w:val="9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преобладанием процесса построения гипотез над действиями по их проверке;</w:t>
      </w:r>
    </w:p>
    <w:p w:rsidR="00A42805" w:rsidRDefault="00A42805">
      <w:pPr>
        <w:numPr>
          <w:ilvl w:val="0"/>
          <w:numId w:val="9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аспекты перепроверяются и сверхкритически оцениваются;</w:t>
      </w:r>
    </w:p>
    <w:p w:rsidR="00A42805" w:rsidRDefault="00A42805">
      <w:pPr>
        <w:numPr>
          <w:ilvl w:val="0"/>
          <w:numId w:val="9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тщательностью оценки гипотез, критичностью.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snapToGrid w:val="0"/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10. Типология и стили менеджмента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и структуру стилей менеджмента.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стилей менеджмента;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квалификации менеджеров и персонала к реализации стиля менеджмента;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управленческого процесса в различных стилях.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стиля управления.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моделирования стиля управления на предприятии.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ind w:firstLine="709"/>
        <w:jc w:val="both"/>
      </w:pPr>
    </w:p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  <w:rPr>
          <w:color w:val="000000"/>
          <w:sz w:val="28"/>
          <w:szCs w:val="28"/>
          <w:u w:val="single"/>
        </w:rPr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стилей менеджмента</w:t>
      </w:r>
      <w:r>
        <w:rPr>
          <w:color w:val="000000"/>
          <w:sz w:val="28"/>
          <w:szCs w:val="28"/>
        </w:rPr>
        <w:t>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Факторы </w:t>
      </w:r>
      <w:r>
        <w:rPr>
          <w:sz w:val="28"/>
          <w:szCs w:val="28"/>
        </w:rPr>
        <w:t>выбора и реализации стиля менеджмента</w:t>
      </w:r>
      <w:r>
        <w:rPr>
          <w:color w:val="000000"/>
          <w:spacing w:val="4"/>
          <w:sz w:val="28"/>
          <w:szCs w:val="28"/>
        </w:rPr>
        <w:t>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numPr>
          <w:ilvl w:val="0"/>
          <w:numId w:val="125"/>
        </w:numPr>
        <w:tabs>
          <w:tab w:val="left" w:pos="3207"/>
          <w:tab w:val="left" w:pos="3218"/>
          <w:tab w:val="left" w:pos="3392"/>
          <w:tab w:val="left" w:pos="3456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numPr>
          <w:ilvl w:val="0"/>
          <w:numId w:val="125"/>
        </w:numPr>
        <w:tabs>
          <w:tab w:val="left" w:pos="3207"/>
          <w:tab w:val="left" w:pos="3218"/>
          <w:tab w:val="left" w:pos="3392"/>
          <w:tab w:val="left" w:pos="3456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управление: преимущества и недостатки в социальной сфере.</w:t>
      </w:r>
    </w:p>
    <w:p w:rsidR="00A42805" w:rsidRDefault="00A42805">
      <w:pPr>
        <w:numPr>
          <w:ilvl w:val="0"/>
          <w:numId w:val="125"/>
        </w:numPr>
        <w:tabs>
          <w:tab w:val="left" w:pos="3207"/>
          <w:tab w:val="left" w:pos="3218"/>
          <w:tab w:val="left" w:pos="3392"/>
          <w:tab w:val="left" w:pos="3456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Маркетинг как основа менеджмента.</w:t>
      </w:r>
    </w:p>
    <w:p w:rsidR="00A42805" w:rsidRDefault="00A42805">
      <w:pPr>
        <w:tabs>
          <w:tab w:val="left" w:pos="1080"/>
          <w:tab w:val="left" w:pos="1254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25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numPr>
          <w:ilvl w:val="1"/>
          <w:numId w:val="125"/>
        </w:numPr>
        <w:tabs>
          <w:tab w:val="left" w:pos="3240"/>
          <w:tab w:val="left" w:pos="3414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предприятиями социальной сферы: российская практика</w:t>
      </w:r>
    </w:p>
    <w:p w:rsidR="00A42805" w:rsidRDefault="00A42805">
      <w:pPr>
        <w:numPr>
          <w:ilvl w:val="1"/>
          <w:numId w:val="125"/>
        </w:numPr>
        <w:tabs>
          <w:tab w:val="left" w:pos="3240"/>
          <w:tab w:val="left" w:pos="3414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бизнес-процессов (на примере какой-либо компании).</w:t>
      </w:r>
    </w:p>
    <w:p w:rsidR="00A42805" w:rsidRDefault="00A42805">
      <w:pPr>
        <w:numPr>
          <w:ilvl w:val="1"/>
          <w:numId w:val="125"/>
        </w:numPr>
        <w:tabs>
          <w:tab w:val="left" w:pos="3240"/>
          <w:tab w:val="left" w:pos="3600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Стандартизация и сертификация.</w:t>
      </w:r>
    </w:p>
    <w:p w:rsidR="00A42805" w:rsidRDefault="00A42805">
      <w:pPr>
        <w:numPr>
          <w:ilvl w:val="1"/>
          <w:numId w:val="125"/>
        </w:numPr>
        <w:tabs>
          <w:tab w:val="left" w:pos="3240"/>
          <w:tab w:val="left" w:pos="3600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концепции управления: перспективы использования в менеджменте.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026"/>
        </w:tabs>
        <w:overflowPunct w:val="0"/>
        <w:autoSpaceDE w:val="0"/>
        <w:jc w:val="both"/>
        <w:textAlignment w:val="baseline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1. Регламентное управление является приоритетом такого стиля менеджмента, как:</w:t>
      </w:r>
    </w:p>
    <w:p w:rsidR="00A42805" w:rsidRDefault="00A42805">
      <w:pPr>
        <w:numPr>
          <w:ilvl w:val="0"/>
          <w:numId w:val="38"/>
        </w:numPr>
        <w:tabs>
          <w:tab w:val="left" w:pos="2961"/>
          <w:tab w:val="left" w:pos="3414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38"/>
        </w:numPr>
        <w:tabs>
          <w:tab w:val="left" w:pos="2961"/>
          <w:tab w:val="left" w:pos="3414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38"/>
        </w:numPr>
        <w:tabs>
          <w:tab w:val="left" w:pos="2961"/>
          <w:tab w:val="left" w:pos="3414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38"/>
        </w:numPr>
        <w:tabs>
          <w:tab w:val="left" w:pos="2961"/>
          <w:tab w:val="left" w:pos="3414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технократического управление. 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2. Антикризисное управление свойственно такому управлению, как:</w:t>
      </w:r>
    </w:p>
    <w:p w:rsidR="00A42805" w:rsidRDefault="00A42805">
      <w:pPr>
        <w:numPr>
          <w:ilvl w:val="0"/>
          <w:numId w:val="14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14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14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14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3. Прагматичное управление свойственно такому стилю, как:</w:t>
      </w:r>
    </w:p>
    <w:p w:rsidR="00A42805" w:rsidRDefault="00A42805">
      <w:pPr>
        <w:numPr>
          <w:ilvl w:val="0"/>
          <w:numId w:val="8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8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8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8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4. Управление стабилизацией используется преимущественно таким стилем, как:</w:t>
      </w:r>
    </w:p>
    <w:p w:rsidR="00A42805" w:rsidRDefault="00A42805">
      <w:pPr>
        <w:numPr>
          <w:ilvl w:val="0"/>
          <w:numId w:val="63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63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63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63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4"/>
          <w:szCs w:val="24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Делегирование полномочий наиболее широко распространено в таком стиле менеджмента, как:</w:t>
      </w:r>
    </w:p>
    <w:p w:rsidR="00A42805" w:rsidRDefault="00A42805">
      <w:pPr>
        <w:numPr>
          <w:ilvl w:val="0"/>
          <w:numId w:val="1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1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1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1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6. К централизации стремится такой стиль управления, как:</w:t>
      </w:r>
    </w:p>
    <w:p w:rsidR="00A42805" w:rsidRDefault="00A42805">
      <w:pPr>
        <w:numPr>
          <w:ilvl w:val="0"/>
          <w:numId w:val="13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13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13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13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7. Коллегиальное принятие управленческих решений предпочтительно в таком стиле, как:</w:t>
      </w:r>
    </w:p>
    <w:p w:rsidR="00A42805" w:rsidRDefault="00A42805">
      <w:pPr>
        <w:numPr>
          <w:ilvl w:val="0"/>
          <w:numId w:val="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16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8. Маркетинговая ориентация свойственна такому стилю управления, как:</w:t>
      </w:r>
    </w:p>
    <w:p w:rsidR="00A42805" w:rsidRDefault="00A42805">
      <w:pPr>
        <w:numPr>
          <w:ilvl w:val="0"/>
          <w:numId w:val="3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3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3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35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9. Проблемно-ориентированное управление отражает такой стиль, как:</w:t>
      </w:r>
    </w:p>
    <w:p w:rsidR="00A42805" w:rsidRDefault="00A42805">
      <w:pPr>
        <w:numPr>
          <w:ilvl w:val="0"/>
          <w:numId w:val="1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1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1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10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</w:p>
    <w:p w:rsidR="00A42805" w:rsidRDefault="00A42805">
      <w:pPr>
        <w:tabs>
          <w:tab w:val="left" w:pos="969"/>
        </w:tabs>
        <w:ind w:firstLine="627"/>
        <w:jc w:val="both"/>
        <w:rPr>
          <w:sz w:val="28"/>
          <w:szCs w:val="28"/>
        </w:rPr>
      </w:pPr>
      <w:r>
        <w:rPr>
          <w:sz w:val="28"/>
          <w:szCs w:val="28"/>
        </w:rPr>
        <w:t>10. Политизированное управление – характеристика такого стиля, как:</w:t>
      </w:r>
    </w:p>
    <w:p w:rsidR="00A42805" w:rsidRDefault="00A42805">
      <w:pPr>
        <w:numPr>
          <w:ilvl w:val="0"/>
          <w:numId w:val="92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административное управление;</w:t>
      </w:r>
    </w:p>
    <w:p w:rsidR="00A42805" w:rsidRDefault="00A42805">
      <w:pPr>
        <w:numPr>
          <w:ilvl w:val="0"/>
          <w:numId w:val="92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экономическое управление;</w:t>
      </w:r>
    </w:p>
    <w:p w:rsidR="00A42805" w:rsidRDefault="00A42805">
      <w:pPr>
        <w:numPr>
          <w:ilvl w:val="0"/>
          <w:numId w:val="92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социально-экономическое управление;</w:t>
      </w:r>
    </w:p>
    <w:p w:rsidR="00A42805" w:rsidRDefault="00A42805">
      <w:pPr>
        <w:numPr>
          <w:ilvl w:val="0"/>
          <w:numId w:val="92"/>
        </w:numPr>
        <w:tabs>
          <w:tab w:val="left" w:pos="2961"/>
        </w:tabs>
        <w:overflowPunct w:val="0"/>
        <w:autoSpaceDE w:val="0"/>
        <w:ind w:left="98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технократическое управление.</w:t>
      </w:r>
    </w:p>
    <w:p w:rsidR="00A42805" w:rsidRDefault="00A42805">
      <w:pPr>
        <w:snapToGrid w:val="0"/>
        <w:jc w:val="center"/>
        <w:rPr>
          <w:b/>
          <w:sz w:val="28"/>
          <w:szCs w:val="28"/>
        </w:rPr>
      </w:pPr>
    </w:p>
    <w:p w:rsidR="00A42805" w:rsidRDefault="00A42805">
      <w:pPr>
        <w:pStyle w:val="1"/>
        <w:widowControl/>
        <w:tabs>
          <w:tab w:val="left" w:pos="0"/>
        </w:tabs>
        <w:suppressAutoHyphens w:val="0"/>
        <w:autoSpaceDE/>
        <w:snapToGrid w:val="0"/>
        <w:jc w:val="left"/>
        <w:rPr>
          <w:bCs w:val="0"/>
          <w:szCs w:val="28"/>
        </w:rPr>
      </w:pPr>
      <w:r>
        <w:rPr>
          <w:bCs w:val="0"/>
          <w:szCs w:val="28"/>
        </w:rPr>
        <w:t>Тема 11. Лидерство в менеджменте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 феномена лидерства, модели и концепции лидерства.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лидерства;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роль лидера;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управленческого процесса в лидерстве.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модели лидерства.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лидерства и формирования команды.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884"/>
        <w:gridCol w:w="1141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88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141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88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41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8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41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ind w:firstLine="709"/>
        <w:jc w:val="both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различных моделей лидерства</w:t>
      </w:r>
      <w:r>
        <w:rPr>
          <w:color w:val="000000"/>
          <w:sz w:val="28"/>
          <w:szCs w:val="28"/>
        </w:rPr>
        <w:t>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Субституты и нейтрализаторы лидерства в социальной сфере.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49"/>
        </w:numPr>
        <w:tabs>
          <w:tab w:val="left" w:pos="3207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Лидер и менеджер.</w:t>
      </w:r>
    </w:p>
    <w:p w:rsidR="00A42805" w:rsidRDefault="00A42805">
      <w:pPr>
        <w:pStyle w:val="13"/>
        <w:numPr>
          <w:ilvl w:val="0"/>
          <w:numId w:val="149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Природа и характерные черты лидерства.</w:t>
      </w:r>
    </w:p>
    <w:p w:rsidR="00A42805" w:rsidRDefault="00A42805">
      <w:pPr>
        <w:pStyle w:val="13"/>
        <w:numPr>
          <w:ilvl w:val="0"/>
          <w:numId w:val="149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Автократический и демократический типы лидеров.</w:t>
      </w:r>
    </w:p>
    <w:p w:rsidR="00A42805" w:rsidRDefault="00A42805">
      <w:pPr>
        <w:tabs>
          <w:tab w:val="left" w:pos="1080"/>
          <w:tab w:val="left" w:pos="1254"/>
        </w:tabs>
        <w:ind w:firstLine="709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2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58"/>
        </w:numPr>
        <w:tabs>
          <w:tab w:val="left" w:pos="3207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Поведенческие подходы к лидерству.</w:t>
      </w:r>
    </w:p>
    <w:p w:rsidR="00A42805" w:rsidRDefault="00A42805">
      <w:pPr>
        <w:pStyle w:val="13"/>
        <w:numPr>
          <w:ilvl w:val="0"/>
          <w:numId w:val="158"/>
        </w:numPr>
        <w:tabs>
          <w:tab w:val="left" w:pos="3207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Ситуационные подходы к лидерству.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 Харизматический лидер опирается на:</w:t>
      </w:r>
    </w:p>
    <w:p w:rsidR="00A42805" w:rsidRDefault="00A42805">
      <w:pPr>
        <w:numPr>
          <w:ilvl w:val="1"/>
          <w:numId w:val="7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четкое, разделяемое сотрудниками видение будущего, систему корпоративных ценностей, взаимное доверие;</w:t>
      </w:r>
    </w:p>
    <w:p w:rsidR="00A42805" w:rsidRDefault="00A42805">
      <w:pPr>
        <w:numPr>
          <w:ilvl w:val="1"/>
          <w:numId w:val="7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мировоззрение, ценности и идеи, создают общую платформу для привлечения на свою сторону людей;</w:t>
      </w:r>
    </w:p>
    <w:p w:rsidR="00A42805" w:rsidRDefault="00A42805">
      <w:pPr>
        <w:numPr>
          <w:ilvl w:val="1"/>
          <w:numId w:val="7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участии в работе всех членов коллектива, их взаимодействии и взаимопонимании;</w:t>
      </w:r>
    </w:p>
    <w:p w:rsidR="00A42805" w:rsidRDefault="00A42805">
      <w:pPr>
        <w:numPr>
          <w:ilvl w:val="1"/>
          <w:numId w:val="7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концепции руководства как сервиса, обслуживания ведения хозяйства.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Трансформирующий лидер опирается на:</w:t>
      </w:r>
    </w:p>
    <w:p w:rsidR="00A42805" w:rsidRDefault="00A42805">
      <w:pPr>
        <w:numPr>
          <w:ilvl w:val="0"/>
          <w:numId w:val="66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четкое, разделяемое сотрудниками видение будущего, систему корпоративных ценностей, взаимное доверие;</w:t>
      </w:r>
    </w:p>
    <w:p w:rsidR="00A42805" w:rsidRDefault="00A42805">
      <w:pPr>
        <w:numPr>
          <w:ilvl w:val="0"/>
          <w:numId w:val="66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мировоззрение, ценности и идеи, создают общую платформу для привлечения на свою сторону людей;</w:t>
      </w:r>
    </w:p>
    <w:p w:rsidR="00A42805" w:rsidRDefault="00A42805">
      <w:pPr>
        <w:numPr>
          <w:ilvl w:val="0"/>
          <w:numId w:val="66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участии в работе всех членов коллектива, их взаимодействии и взаимопонимании;</w:t>
      </w:r>
    </w:p>
    <w:p w:rsidR="00A42805" w:rsidRDefault="00A42805">
      <w:pPr>
        <w:numPr>
          <w:ilvl w:val="0"/>
          <w:numId w:val="66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концепции руководства как сервиса, обслуживания ведения хозяйства.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Интерактивный лидер опирается на:</w:t>
      </w:r>
    </w:p>
    <w:p w:rsidR="00A42805" w:rsidRDefault="00A42805">
      <w:pPr>
        <w:numPr>
          <w:ilvl w:val="0"/>
          <w:numId w:val="15"/>
        </w:numPr>
        <w:tabs>
          <w:tab w:val="clear" w:pos="108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четкое, разделяемое сотрудниками видение будущего, систему корпоративных ценностей, взаимное доверие;</w:t>
      </w:r>
    </w:p>
    <w:p w:rsidR="00A42805" w:rsidRDefault="00A42805">
      <w:pPr>
        <w:numPr>
          <w:ilvl w:val="0"/>
          <w:numId w:val="15"/>
        </w:numPr>
        <w:tabs>
          <w:tab w:val="clear" w:pos="108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мировоззрение, ценности и идеи, создают общую платформу для привлечения на свою сторону людей;</w:t>
      </w:r>
    </w:p>
    <w:p w:rsidR="00A42805" w:rsidRDefault="00A42805">
      <w:pPr>
        <w:numPr>
          <w:ilvl w:val="0"/>
          <w:numId w:val="15"/>
        </w:numPr>
        <w:tabs>
          <w:tab w:val="clear" w:pos="108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участии в работе всех членов коллектива, их взаимодействии и взаимопонимании;</w:t>
      </w:r>
    </w:p>
    <w:p w:rsidR="00A42805" w:rsidRDefault="00A42805">
      <w:pPr>
        <w:numPr>
          <w:ilvl w:val="0"/>
          <w:numId w:val="15"/>
        </w:numPr>
        <w:tabs>
          <w:tab w:val="clear" w:pos="108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концепции руководства как сервиса, обслуживания ведения хозяйства.</w:t>
      </w:r>
    </w:p>
    <w:p w:rsidR="00A42805" w:rsidRDefault="00A42805">
      <w:pPr>
        <w:pStyle w:val="13"/>
        <w:ind w:firstLine="709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Сервисный лидер опирается на:</w:t>
      </w:r>
    </w:p>
    <w:p w:rsidR="00A42805" w:rsidRDefault="00A42805">
      <w:pPr>
        <w:numPr>
          <w:ilvl w:val="0"/>
          <w:numId w:val="67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четкое, разделяемое сотрудниками видение будущего, систему корпоративных ценностей, взаимное доверие;</w:t>
      </w:r>
    </w:p>
    <w:p w:rsidR="00A42805" w:rsidRDefault="00A42805">
      <w:pPr>
        <w:numPr>
          <w:ilvl w:val="0"/>
          <w:numId w:val="67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мировоззрение, ценности и идеи, создают общую платформу для привлечения на свою сторону людей;</w:t>
      </w:r>
    </w:p>
    <w:p w:rsidR="00A42805" w:rsidRDefault="00A42805">
      <w:pPr>
        <w:numPr>
          <w:ilvl w:val="0"/>
          <w:numId w:val="67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участии в работе всех членов коллектива, их взаимодействии и взаимопонимании;</w:t>
      </w:r>
    </w:p>
    <w:p w:rsidR="00A42805" w:rsidRDefault="00A42805">
      <w:pPr>
        <w:numPr>
          <w:ilvl w:val="0"/>
          <w:numId w:val="67"/>
        </w:numPr>
        <w:tabs>
          <w:tab w:val="clear" w:pos="1047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концепции руководства как сервиса, обслуживания ведения хозяйства.</w:t>
      </w:r>
    </w:p>
    <w:p w:rsidR="00A42805" w:rsidRDefault="00A42805">
      <w:pPr>
        <w:pStyle w:val="13"/>
        <w:ind w:firstLine="709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Согласно двухмерной теории лидерства, наиболее эффективным является стиль:</w:t>
      </w:r>
    </w:p>
    <w:p w:rsidR="00A42805" w:rsidRDefault="00A42805">
      <w:pPr>
        <w:numPr>
          <w:ilvl w:val="0"/>
          <w:numId w:val="13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«управление командой»;</w:t>
      </w:r>
    </w:p>
    <w:p w:rsidR="00A42805" w:rsidRDefault="00A42805">
      <w:pPr>
        <w:numPr>
          <w:ilvl w:val="0"/>
          <w:numId w:val="13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«управление загородным клубом»;</w:t>
      </w:r>
    </w:p>
    <w:p w:rsidR="00A42805" w:rsidRDefault="00A42805">
      <w:pPr>
        <w:numPr>
          <w:ilvl w:val="0"/>
          <w:numId w:val="13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«срединное управление»;</w:t>
      </w:r>
    </w:p>
    <w:p w:rsidR="00A42805" w:rsidRDefault="00A42805">
      <w:pPr>
        <w:numPr>
          <w:ilvl w:val="0"/>
          <w:numId w:val="13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«основанное на полномочиях управление».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К субститутам лидерства относят:</w:t>
      </w:r>
    </w:p>
    <w:p w:rsidR="00A42805" w:rsidRDefault="00A42805">
      <w:pPr>
        <w:numPr>
          <w:ilvl w:val="0"/>
          <w:numId w:val="13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ограниченный круг должностных полномочий;</w:t>
      </w:r>
    </w:p>
    <w:p w:rsidR="00A42805" w:rsidRDefault="00A42805">
      <w:pPr>
        <w:numPr>
          <w:ilvl w:val="0"/>
          <w:numId w:val="13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сплоченность коллектива;</w:t>
      </w:r>
    </w:p>
    <w:p w:rsidR="00A42805" w:rsidRDefault="00A42805">
      <w:pPr>
        <w:numPr>
          <w:ilvl w:val="0"/>
          <w:numId w:val="13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низкий уровень вознаграждения;</w:t>
      </w:r>
    </w:p>
    <w:p w:rsidR="00A42805" w:rsidRDefault="00A42805">
      <w:pPr>
        <w:numPr>
          <w:ilvl w:val="0"/>
          <w:numId w:val="13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физическая удаленность.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К нейтрализаторам лидерства относят:</w:t>
      </w:r>
    </w:p>
    <w:p w:rsidR="00A42805" w:rsidRDefault="00A42805">
      <w:pPr>
        <w:numPr>
          <w:ilvl w:val="0"/>
          <w:numId w:val="51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сплоченность коллектива;</w:t>
      </w:r>
    </w:p>
    <w:p w:rsidR="00A42805" w:rsidRDefault="00A42805">
      <w:pPr>
        <w:numPr>
          <w:ilvl w:val="0"/>
          <w:numId w:val="51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профессионализм;</w:t>
      </w:r>
    </w:p>
    <w:p w:rsidR="00A42805" w:rsidRDefault="00A42805">
      <w:pPr>
        <w:numPr>
          <w:ilvl w:val="0"/>
          <w:numId w:val="51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высокая подготовка и опыт;</w:t>
      </w:r>
    </w:p>
    <w:p w:rsidR="00A42805" w:rsidRDefault="00A42805">
      <w:pPr>
        <w:numPr>
          <w:ilvl w:val="0"/>
          <w:numId w:val="51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ограниченный круг должностных полномочий.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Согласно теории лидерства П. Герси и К. Бланчарда участвующий стиль управления характеризуется:</w:t>
      </w:r>
    </w:p>
    <w:p w:rsidR="00A42805" w:rsidRDefault="00A42805">
      <w:pPr>
        <w:numPr>
          <w:ilvl w:val="0"/>
          <w:numId w:val="10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высокой ориентацией на взаимоотношения и низкой ориентацией на задачи;</w:t>
      </w:r>
    </w:p>
    <w:p w:rsidR="00A42805" w:rsidRDefault="00A42805">
      <w:pPr>
        <w:numPr>
          <w:ilvl w:val="0"/>
          <w:numId w:val="10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высокой ориентацией на взаимоотношения и высокой ориентацией на задачи;</w:t>
      </w:r>
    </w:p>
    <w:p w:rsidR="00A42805" w:rsidRDefault="00A42805">
      <w:pPr>
        <w:numPr>
          <w:ilvl w:val="0"/>
          <w:numId w:val="10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низкой ориентацией на взаимоотношения и низкой ориентацией на задачи;</w:t>
      </w:r>
    </w:p>
    <w:p w:rsidR="00A42805" w:rsidRDefault="00A42805">
      <w:pPr>
        <w:numPr>
          <w:ilvl w:val="0"/>
          <w:numId w:val="10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низкой ориентацией на взаимоотношения и высокой ориентацией на задачи.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Согласно теории лидерства П. Герси и К. Бланчарда убеждающий стиль управления характеризуется:</w:t>
      </w:r>
    </w:p>
    <w:p w:rsidR="00A42805" w:rsidRDefault="00A42805">
      <w:pPr>
        <w:numPr>
          <w:ilvl w:val="0"/>
          <w:numId w:val="15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высокой ориентацией на взаимоотношения и низкой ориентацией на задачи;</w:t>
      </w:r>
    </w:p>
    <w:p w:rsidR="00A42805" w:rsidRDefault="00A42805">
      <w:pPr>
        <w:numPr>
          <w:ilvl w:val="0"/>
          <w:numId w:val="15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высокой ориентацией на взаимоотношения и высокой ориентацией на задачи;</w:t>
      </w:r>
    </w:p>
    <w:p w:rsidR="00A42805" w:rsidRDefault="00A42805">
      <w:pPr>
        <w:numPr>
          <w:ilvl w:val="0"/>
          <w:numId w:val="15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низкой ориентацией на взаимоотношения и низкой ориентацией на задачи;</w:t>
      </w:r>
    </w:p>
    <w:p w:rsidR="00A42805" w:rsidRDefault="00A42805">
      <w:pPr>
        <w:numPr>
          <w:ilvl w:val="0"/>
          <w:numId w:val="153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низкой ориентацией на взаимоотношения и высокой ориентацией на задачи.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 Согласно теории лидерства П. Герси и К. Бланчарда делегирующий стиль управления характеризуется:</w:t>
      </w:r>
    </w:p>
    <w:p w:rsidR="00A42805" w:rsidRDefault="00A42805">
      <w:pPr>
        <w:numPr>
          <w:ilvl w:val="0"/>
          <w:numId w:val="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высокой ориентацией на взаимоотношения и низкой ориентацией на задачи;</w:t>
      </w:r>
    </w:p>
    <w:p w:rsidR="00A42805" w:rsidRDefault="00A42805">
      <w:pPr>
        <w:numPr>
          <w:ilvl w:val="0"/>
          <w:numId w:val="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высокой ориентацией на взаимоотношения и высокой ориентацией на задачи;</w:t>
      </w:r>
    </w:p>
    <w:p w:rsidR="00A42805" w:rsidRDefault="00A42805">
      <w:pPr>
        <w:numPr>
          <w:ilvl w:val="0"/>
          <w:numId w:val="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низкой ориентацией на взаимоотношения и низкой ориентацией на задачи;</w:t>
      </w:r>
    </w:p>
    <w:p w:rsidR="00A42805" w:rsidRDefault="00A42805">
      <w:pPr>
        <w:numPr>
          <w:ilvl w:val="0"/>
          <w:numId w:val="2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низкой ориентацией на взаимоотношения и высокой ориентацией на задачи.</w:t>
      </w:r>
    </w:p>
    <w:p w:rsidR="00A42805" w:rsidRDefault="00A42805">
      <w:pPr>
        <w:ind w:left="360"/>
        <w:jc w:val="both"/>
        <w:rPr>
          <w:b/>
          <w:i/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12. Командный подход в менеджменте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команды в социальном менеджменте.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команды;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роли участников команды;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командные процессы.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работы команды.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формирования и развития команды.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color w:val="0000FF"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ind w:firstLine="709"/>
        <w:jc w:val="both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команды в социальном менеджменте</w:t>
      </w:r>
      <w:r>
        <w:rPr>
          <w:color w:val="000000"/>
          <w:sz w:val="28"/>
          <w:szCs w:val="28"/>
        </w:rPr>
        <w:t>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Факторы </w:t>
      </w:r>
      <w:r>
        <w:rPr>
          <w:sz w:val="28"/>
          <w:szCs w:val="28"/>
        </w:rPr>
        <w:t>развития команды</w:t>
      </w:r>
      <w:r>
        <w:rPr>
          <w:color w:val="000000"/>
          <w:spacing w:val="4"/>
          <w:sz w:val="28"/>
          <w:szCs w:val="28"/>
        </w:rPr>
        <w:t>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Структура команды.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Командные нормы.</w:t>
      </w:r>
    </w:p>
    <w:p w:rsidR="00A42805" w:rsidRDefault="00A4280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06"/>
        </w:numPr>
        <w:tabs>
          <w:tab w:val="left" w:pos="3207"/>
          <w:tab w:val="left" w:pos="3218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Командный труд.</w:t>
      </w:r>
    </w:p>
    <w:p w:rsidR="00A42805" w:rsidRDefault="00A42805">
      <w:pPr>
        <w:pStyle w:val="13"/>
        <w:numPr>
          <w:ilvl w:val="0"/>
          <w:numId w:val="106"/>
        </w:numPr>
        <w:tabs>
          <w:tab w:val="left" w:pos="3207"/>
          <w:tab w:val="left" w:pos="3218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Типология и характеристики команд.</w:t>
      </w:r>
    </w:p>
    <w:p w:rsidR="00A42805" w:rsidRDefault="00A42805">
      <w:pPr>
        <w:pStyle w:val="13"/>
        <w:numPr>
          <w:ilvl w:val="0"/>
          <w:numId w:val="106"/>
        </w:numPr>
        <w:tabs>
          <w:tab w:val="left" w:pos="3207"/>
          <w:tab w:val="left" w:pos="3218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Командные процессы.</w:t>
      </w:r>
    </w:p>
    <w:p w:rsidR="00A42805" w:rsidRDefault="00A42805">
      <w:pPr>
        <w:pStyle w:val="13"/>
        <w:numPr>
          <w:ilvl w:val="0"/>
          <w:numId w:val="106"/>
        </w:numPr>
        <w:tabs>
          <w:tab w:val="left" w:pos="3207"/>
          <w:tab w:val="left" w:pos="3218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Преимущества и недостатки работы в командах.</w:t>
      </w:r>
    </w:p>
    <w:p w:rsidR="00A42805" w:rsidRDefault="00A42805">
      <w:pPr>
        <w:tabs>
          <w:tab w:val="left" w:pos="1080"/>
          <w:tab w:val="left" w:pos="1254"/>
        </w:tabs>
        <w:ind w:firstLine="709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2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13"/>
        </w:numPr>
        <w:tabs>
          <w:tab w:val="left" w:pos="3207"/>
          <w:tab w:val="left" w:pos="3218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Управление конфликтами в команде.</w:t>
      </w:r>
    </w:p>
    <w:p w:rsidR="00A42805" w:rsidRDefault="00A42805">
      <w:pPr>
        <w:pStyle w:val="13"/>
        <w:numPr>
          <w:ilvl w:val="0"/>
          <w:numId w:val="113"/>
        </w:numPr>
        <w:tabs>
          <w:tab w:val="left" w:pos="3207"/>
          <w:tab w:val="left" w:pos="3218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Методы разрешения конфликтов в команде.</w:t>
      </w:r>
    </w:p>
    <w:p w:rsidR="00A42805" w:rsidRDefault="00A42805">
      <w:pPr>
        <w:pStyle w:val="13"/>
        <w:numPr>
          <w:ilvl w:val="0"/>
          <w:numId w:val="113"/>
        </w:numPr>
        <w:tabs>
          <w:tab w:val="left" w:pos="3207"/>
          <w:tab w:val="left" w:pos="3218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Проведение совещаний команды.</w:t>
      </w:r>
    </w:p>
    <w:p w:rsidR="00A42805" w:rsidRDefault="00A42805">
      <w:pPr>
        <w:pStyle w:val="13"/>
        <w:numPr>
          <w:ilvl w:val="0"/>
          <w:numId w:val="113"/>
        </w:numPr>
        <w:tabs>
          <w:tab w:val="left" w:pos="3207"/>
          <w:tab w:val="left" w:pos="3218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Командные коммуникации.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ind w:left="360"/>
        <w:jc w:val="both"/>
        <w:rPr>
          <w:b/>
          <w:i/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 К формальным командам не относят:</w:t>
      </w:r>
    </w:p>
    <w:p w:rsidR="00A42805" w:rsidRDefault="00A42805">
      <w:pPr>
        <w:numPr>
          <w:ilvl w:val="0"/>
          <w:numId w:val="91"/>
        </w:numPr>
        <w:tabs>
          <w:tab w:val="left" w:pos="1044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горизонтальные;</w:t>
      </w:r>
    </w:p>
    <w:p w:rsidR="00A42805" w:rsidRDefault="00A42805">
      <w:pPr>
        <w:numPr>
          <w:ilvl w:val="0"/>
          <w:numId w:val="91"/>
        </w:numPr>
        <w:tabs>
          <w:tab w:val="left" w:pos="1044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вертикальные;</w:t>
      </w:r>
    </w:p>
    <w:p w:rsidR="00A42805" w:rsidRDefault="00A42805">
      <w:pPr>
        <w:numPr>
          <w:ilvl w:val="0"/>
          <w:numId w:val="91"/>
        </w:numPr>
        <w:tabs>
          <w:tab w:val="left" w:pos="1044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специализированные;</w:t>
      </w:r>
    </w:p>
    <w:p w:rsidR="00A42805" w:rsidRDefault="00A42805">
      <w:pPr>
        <w:numPr>
          <w:ilvl w:val="0"/>
          <w:numId w:val="91"/>
        </w:numPr>
        <w:tabs>
          <w:tab w:val="left" w:pos="1044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самоуправляемые.</w:t>
      </w:r>
    </w:p>
    <w:p w:rsidR="00A42805" w:rsidRDefault="00A42805">
      <w:pPr>
        <w:tabs>
          <w:tab w:val="left" w:pos="360"/>
        </w:tabs>
        <w:ind w:firstLine="684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Команду, в отличие от простого рабочего коллектива, характеризует:</w:t>
      </w:r>
    </w:p>
    <w:p w:rsidR="00A42805" w:rsidRDefault="00A42805">
      <w:pPr>
        <w:pStyle w:val="13"/>
        <w:numPr>
          <w:ilvl w:val="0"/>
          <w:numId w:val="41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 xml:space="preserve">индивидуальная и взаимная подчиненность; </w:t>
      </w:r>
    </w:p>
    <w:p w:rsidR="00A42805" w:rsidRDefault="00A42805">
      <w:pPr>
        <w:pStyle w:val="13"/>
        <w:numPr>
          <w:ilvl w:val="0"/>
          <w:numId w:val="41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>на выходе – продукты индивидуального труда;</w:t>
      </w:r>
    </w:p>
    <w:p w:rsidR="00A42805" w:rsidRDefault="00A42805">
      <w:pPr>
        <w:pStyle w:val="13"/>
        <w:numPr>
          <w:ilvl w:val="0"/>
          <w:numId w:val="41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>встречи необходимы и достаточны;</w:t>
      </w:r>
    </w:p>
    <w:p w:rsidR="00A42805" w:rsidRDefault="00A42805">
      <w:pPr>
        <w:pStyle w:val="13"/>
        <w:numPr>
          <w:ilvl w:val="0"/>
          <w:numId w:val="41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>эффективность измеряется косвенным образом в виде влияния на бизнес.</w:t>
      </w:r>
    </w:p>
    <w:p w:rsidR="00A42805" w:rsidRDefault="00A42805">
      <w:pPr>
        <w:tabs>
          <w:tab w:val="left" w:pos="360"/>
        </w:tabs>
        <w:ind w:firstLine="684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Рабочий коллектив, в отличие от команды, характеризует:</w:t>
      </w:r>
    </w:p>
    <w:p w:rsidR="00A42805" w:rsidRDefault="00A42805">
      <w:pPr>
        <w:pStyle w:val="13"/>
        <w:numPr>
          <w:ilvl w:val="0"/>
          <w:numId w:val="88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 xml:space="preserve">индивидуальная и взаимная подчиненность; </w:t>
      </w:r>
    </w:p>
    <w:p w:rsidR="00A42805" w:rsidRDefault="00A42805">
      <w:pPr>
        <w:pStyle w:val="13"/>
        <w:numPr>
          <w:ilvl w:val="0"/>
          <w:numId w:val="88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>на выходе – продукты коллективного труда;</w:t>
      </w:r>
    </w:p>
    <w:p w:rsidR="00A42805" w:rsidRDefault="00A42805">
      <w:pPr>
        <w:pStyle w:val="13"/>
        <w:numPr>
          <w:ilvl w:val="0"/>
          <w:numId w:val="88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>на встречах ведутся не ограниченные по времени дискуссии и решаются все проблемы;</w:t>
      </w:r>
    </w:p>
    <w:p w:rsidR="00A42805" w:rsidRDefault="00A42805">
      <w:pPr>
        <w:pStyle w:val="13"/>
        <w:numPr>
          <w:ilvl w:val="0"/>
          <w:numId w:val="88"/>
        </w:numPr>
        <w:tabs>
          <w:tab w:val="left" w:pos="1044"/>
        </w:tabs>
        <w:spacing w:before="0"/>
        <w:ind w:left="0" w:firstLine="684"/>
        <w:rPr>
          <w:sz w:val="28"/>
          <w:szCs w:val="28"/>
        </w:rPr>
      </w:pPr>
      <w:r>
        <w:rPr>
          <w:sz w:val="28"/>
          <w:szCs w:val="28"/>
        </w:rPr>
        <w:t>эффективность измеряется косвенным образом в виде влияния на бизнес.</w:t>
      </w:r>
    </w:p>
    <w:p w:rsidR="00A42805" w:rsidRDefault="00A42805">
      <w:pPr>
        <w:tabs>
          <w:tab w:val="left" w:pos="360"/>
        </w:tabs>
        <w:ind w:firstLine="684"/>
        <w:jc w:val="both"/>
        <w:rPr>
          <w:sz w:val="28"/>
          <w:szCs w:val="28"/>
        </w:rPr>
      </w:pPr>
    </w:p>
    <w:p w:rsidR="00A42805" w:rsidRDefault="00A42805">
      <w:pPr>
        <w:tabs>
          <w:tab w:val="left" w:pos="360"/>
        </w:tabs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 Достижение командных целей доминирует в мотивации такого члена команды, как:</w:t>
      </w:r>
    </w:p>
    <w:p w:rsidR="00A42805" w:rsidRDefault="00A42805">
      <w:pPr>
        <w:numPr>
          <w:ilvl w:val="1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специалист по решению задач;</w:t>
      </w:r>
    </w:p>
    <w:p w:rsidR="00A42805" w:rsidRDefault="00A42805">
      <w:pPr>
        <w:numPr>
          <w:ilvl w:val="1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сторонний наблюдатель;</w:t>
      </w:r>
    </w:p>
    <w:p w:rsidR="00A42805" w:rsidRDefault="00A42805">
      <w:pPr>
        <w:numPr>
          <w:ilvl w:val="1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двойная роль;</w:t>
      </w:r>
    </w:p>
    <w:p w:rsidR="00A42805" w:rsidRDefault="00A42805">
      <w:pPr>
        <w:numPr>
          <w:ilvl w:val="1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роли социально-эмоциональной поддержки.</w:t>
      </w:r>
    </w:p>
    <w:p w:rsidR="00A42805" w:rsidRDefault="00A42805">
      <w:pPr>
        <w:tabs>
          <w:tab w:val="left" w:pos="360"/>
        </w:tabs>
        <w:ind w:firstLine="684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Достижение командных целей и социальное общение равны в мотивации такого члена команды, как:</w:t>
      </w:r>
    </w:p>
    <w:p w:rsidR="00A42805" w:rsidRDefault="00A42805">
      <w:pPr>
        <w:numPr>
          <w:ilvl w:val="2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специалист по решению задач;</w:t>
      </w:r>
    </w:p>
    <w:p w:rsidR="00A42805" w:rsidRDefault="00A42805">
      <w:pPr>
        <w:numPr>
          <w:ilvl w:val="2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сторонний наблюдатель;</w:t>
      </w:r>
    </w:p>
    <w:p w:rsidR="00A42805" w:rsidRDefault="00A42805">
      <w:pPr>
        <w:numPr>
          <w:ilvl w:val="2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двойная роль;</w:t>
      </w:r>
    </w:p>
    <w:p w:rsidR="00A42805" w:rsidRDefault="00A42805">
      <w:pPr>
        <w:numPr>
          <w:ilvl w:val="2"/>
          <w:numId w:val="82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роли социально-эмоциональной поддержки.</w:t>
      </w:r>
    </w:p>
    <w:p w:rsidR="00A42805" w:rsidRDefault="00A42805">
      <w:pPr>
        <w:tabs>
          <w:tab w:val="left" w:pos="360"/>
        </w:tabs>
        <w:ind w:firstLine="684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Социальное общение доминирует в мотивации такого члена команды, как:</w:t>
      </w:r>
    </w:p>
    <w:p w:rsidR="00A42805" w:rsidRDefault="00A42805">
      <w:pPr>
        <w:numPr>
          <w:ilvl w:val="0"/>
          <w:numId w:val="168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специалист по решению задач;</w:t>
      </w:r>
    </w:p>
    <w:p w:rsidR="00A42805" w:rsidRDefault="00A42805">
      <w:pPr>
        <w:numPr>
          <w:ilvl w:val="0"/>
          <w:numId w:val="168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сторонний наблюдатель;</w:t>
      </w:r>
    </w:p>
    <w:p w:rsidR="00A42805" w:rsidRDefault="00A42805">
      <w:pPr>
        <w:numPr>
          <w:ilvl w:val="0"/>
          <w:numId w:val="168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двойная роль;</w:t>
      </w:r>
    </w:p>
    <w:p w:rsidR="00A42805" w:rsidRDefault="00A42805">
      <w:pPr>
        <w:numPr>
          <w:ilvl w:val="0"/>
          <w:numId w:val="168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роли социально-эмоциональной поддержки.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684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С ростом команды:</w:t>
      </w:r>
    </w:p>
    <w:p w:rsidR="00A42805" w:rsidRDefault="00A42805">
      <w:pPr>
        <w:numPr>
          <w:ilvl w:val="0"/>
          <w:numId w:val="11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увеличивается вероятность конфликтов;</w:t>
      </w:r>
    </w:p>
    <w:p w:rsidR="00A42805" w:rsidRDefault="00A42805">
      <w:pPr>
        <w:numPr>
          <w:ilvl w:val="0"/>
          <w:numId w:val="11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уменьшается вероятность образования подгрупп;</w:t>
      </w:r>
    </w:p>
    <w:p w:rsidR="00A42805" w:rsidRDefault="00A42805">
      <w:pPr>
        <w:numPr>
          <w:ilvl w:val="0"/>
          <w:numId w:val="11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уменьшается вероятность конфликтов;</w:t>
      </w:r>
    </w:p>
    <w:p w:rsidR="00A42805" w:rsidRDefault="00A42805">
      <w:pPr>
        <w:numPr>
          <w:ilvl w:val="0"/>
          <w:numId w:val="11"/>
        </w:numPr>
        <w:tabs>
          <w:tab w:val="left" w:pos="104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увеличивается стабильность команды.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684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Лидер должен способствовать социальному обмену на стадии:</w:t>
      </w:r>
    </w:p>
    <w:p w:rsidR="00A42805" w:rsidRDefault="00A42805">
      <w:pPr>
        <w:numPr>
          <w:ilvl w:val="0"/>
          <w:numId w:val="173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формирования;</w:t>
      </w:r>
    </w:p>
    <w:p w:rsidR="00A42805" w:rsidRDefault="00A42805">
      <w:pPr>
        <w:numPr>
          <w:ilvl w:val="0"/>
          <w:numId w:val="173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выполнения работы;</w:t>
      </w:r>
    </w:p>
    <w:p w:rsidR="00A42805" w:rsidRDefault="00A42805">
      <w:pPr>
        <w:numPr>
          <w:ilvl w:val="0"/>
          <w:numId w:val="173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нормирования;</w:t>
      </w:r>
    </w:p>
    <w:p w:rsidR="00A42805" w:rsidRDefault="00A42805">
      <w:pPr>
        <w:numPr>
          <w:ilvl w:val="0"/>
          <w:numId w:val="173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расформирования.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684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Сплоченность команды это:</w:t>
      </w:r>
    </w:p>
    <w:p w:rsidR="00A42805" w:rsidRDefault="00A42805">
      <w:pPr>
        <w:numPr>
          <w:ilvl w:val="0"/>
          <w:numId w:val="172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степень, в которой команда привлекает к себе участников;</w:t>
      </w:r>
    </w:p>
    <w:p w:rsidR="00A42805" w:rsidRDefault="00A42805">
      <w:pPr>
        <w:numPr>
          <w:ilvl w:val="0"/>
          <w:numId w:val="172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уровень мотивации выйти из группы;</w:t>
      </w:r>
    </w:p>
    <w:p w:rsidR="00A42805" w:rsidRDefault="00A42805">
      <w:pPr>
        <w:numPr>
          <w:ilvl w:val="0"/>
          <w:numId w:val="172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устойчивость моральных принципов;</w:t>
      </w:r>
    </w:p>
    <w:p w:rsidR="00A42805" w:rsidRDefault="00A42805">
      <w:pPr>
        <w:numPr>
          <w:ilvl w:val="0"/>
          <w:numId w:val="172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уровень развития командных норм.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684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684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 Пассивным поведением в отношении работы и общения характеризуется такая роль члена команды, как:</w:t>
      </w:r>
    </w:p>
    <w:p w:rsidR="00A42805" w:rsidRDefault="00A42805">
      <w:pPr>
        <w:numPr>
          <w:ilvl w:val="0"/>
          <w:numId w:val="157"/>
        </w:numPr>
        <w:tabs>
          <w:tab w:val="left" w:pos="684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двойная роль;</w:t>
      </w:r>
    </w:p>
    <w:p w:rsidR="00A42805" w:rsidRDefault="00A42805">
      <w:pPr>
        <w:numPr>
          <w:ilvl w:val="0"/>
          <w:numId w:val="157"/>
        </w:numPr>
        <w:tabs>
          <w:tab w:val="left" w:pos="684"/>
          <w:tab w:val="left" w:pos="720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сторонний наблюдатель;</w:t>
      </w:r>
    </w:p>
    <w:p w:rsidR="00A42805" w:rsidRDefault="00A42805">
      <w:pPr>
        <w:numPr>
          <w:ilvl w:val="0"/>
          <w:numId w:val="157"/>
        </w:numPr>
        <w:tabs>
          <w:tab w:val="left" w:pos="684"/>
          <w:tab w:val="left" w:pos="720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специалист по решению задач;</w:t>
      </w:r>
    </w:p>
    <w:p w:rsidR="00A42805" w:rsidRDefault="00A42805">
      <w:pPr>
        <w:numPr>
          <w:ilvl w:val="0"/>
          <w:numId w:val="157"/>
        </w:numPr>
        <w:tabs>
          <w:tab w:val="left" w:pos="684"/>
          <w:tab w:val="left" w:pos="720"/>
          <w:tab w:val="left" w:pos="1069"/>
        </w:tabs>
        <w:overflowPunct w:val="0"/>
        <w:autoSpaceDE w:val="0"/>
        <w:ind w:left="0" w:firstLine="6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роли социально-эмоциональной поддержки.</w:t>
      </w:r>
    </w:p>
    <w:p w:rsidR="00A42805" w:rsidRDefault="00A42805">
      <w:pPr>
        <w:snapToGrid w:val="0"/>
        <w:jc w:val="center"/>
        <w:rPr>
          <w:b/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13. Конфликты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и структуру стратегий и методов разрешения конфликтов.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модели конфликтов;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стратегии и стили разрешения конфликтов, факторы их выбора;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конфликтов.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конфликта.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разрешения конфликтов.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ind w:firstLine="709"/>
        <w:jc w:val="both"/>
      </w:pPr>
    </w:p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  <w:rPr>
          <w:color w:val="000000"/>
          <w:sz w:val="28"/>
          <w:szCs w:val="28"/>
          <w:u w:val="single"/>
        </w:rPr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стратегий и стилей разрешения конфликтов</w:t>
      </w:r>
      <w:r>
        <w:rPr>
          <w:color w:val="000000"/>
          <w:sz w:val="28"/>
          <w:szCs w:val="28"/>
        </w:rPr>
        <w:t>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Развитие конфликта: этапы и роль участников.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numPr>
          <w:ilvl w:val="0"/>
          <w:numId w:val="156"/>
        </w:numPr>
        <w:tabs>
          <w:tab w:val="left" w:pos="3207"/>
          <w:tab w:val="left" w:pos="3218"/>
          <w:tab w:val="left" w:pos="3392"/>
          <w:tab w:val="left" w:pos="3456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Виды конфликтов в социальной сфере.</w:t>
      </w:r>
    </w:p>
    <w:p w:rsidR="00A42805" w:rsidRDefault="00A42805">
      <w:pPr>
        <w:numPr>
          <w:ilvl w:val="0"/>
          <w:numId w:val="156"/>
        </w:numPr>
        <w:tabs>
          <w:tab w:val="left" w:pos="3207"/>
          <w:tab w:val="left" w:pos="3218"/>
          <w:tab w:val="left" w:pos="3392"/>
          <w:tab w:val="left" w:pos="3456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Развитие конфликта: этапы, характеристики.</w:t>
      </w:r>
    </w:p>
    <w:p w:rsidR="00A42805" w:rsidRDefault="00A42805">
      <w:pPr>
        <w:numPr>
          <w:ilvl w:val="0"/>
          <w:numId w:val="156"/>
        </w:numPr>
        <w:tabs>
          <w:tab w:val="left" w:pos="3207"/>
          <w:tab w:val="left" w:pos="3218"/>
          <w:tab w:val="left" w:pos="3392"/>
          <w:tab w:val="left" w:pos="3456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Методы разрешения конфликтов.</w:t>
      </w:r>
    </w:p>
    <w:p w:rsidR="00A42805" w:rsidRDefault="00A42805">
      <w:pPr>
        <w:tabs>
          <w:tab w:val="left" w:pos="1080"/>
          <w:tab w:val="left" w:pos="1254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25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numPr>
          <w:ilvl w:val="1"/>
          <w:numId w:val="156"/>
        </w:numPr>
        <w:tabs>
          <w:tab w:val="left" w:pos="3240"/>
          <w:tab w:val="left" w:pos="3414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конфликтом: российская практика</w:t>
      </w:r>
    </w:p>
    <w:p w:rsidR="00A42805" w:rsidRDefault="00A42805">
      <w:pPr>
        <w:numPr>
          <w:ilvl w:val="1"/>
          <w:numId w:val="156"/>
        </w:numPr>
        <w:tabs>
          <w:tab w:val="left" w:pos="3240"/>
          <w:tab w:val="left" w:pos="3414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конфликтов.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ind w:left="360"/>
        <w:jc w:val="both"/>
        <w:rPr>
          <w:b/>
          <w:i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 Конкурентный стиль разрешения конфликтов применяется в условиях:</w:t>
      </w:r>
    </w:p>
    <w:p w:rsidR="00A42805" w:rsidRDefault="00A42805">
      <w:pPr>
        <w:numPr>
          <w:ilvl w:val="0"/>
          <w:numId w:val="31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необходимы быстрые и решительные действия, особенно в важных делах или непопулярных мерах;</w:t>
      </w:r>
    </w:p>
    <w:p w:rsidR="00A42805" w:rsidRDefault="00A42805">
      <w:pPr>
        <w:numPr>
          <w:ilvl w:val="0"/>
          <w:numId w:val="31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стороны готовы к сотрудничеству и желательно достижение общей точки зрения;</w:t>
      </w:r>
    </w:p>
    <w:p w:rsidR="00A42805" w:rsidRDefault="00A42805">
      <w:pPr>
        <w:numPr>
          <w:ilvl w:val="0"/>
          <w:numId w:val="31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индивид осознает ошибочность своей позиции, главное – поддержание гармонии;</w:t>
      </w:r>
    </w:p>
    <w:p w:rsidR="00A42805" w:rsidRDefault="00A42805">
      <w:pPr>
        <w:numPr>
          <w:ilvl w:val="0"/>
          <w:numId w:val="31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интенсивного стремления защитить свое я, но при этом не учитываются интересы других людей.</w:t>
      </w:r>
    </w:p>
    <w:p w:rsidR="00A42805" w:rsidRDefault="00A42805">
      <w:pPr>
        <w:tabs>
          <w:tab w:val="left" w:pos="360"/>
        </w:tabs>
        <w:ind w:firstLine="709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Самооборона, как стиль разрешения конфликтов, применяется в условиях:</w:t>
      </w:r>
    </w:p>
    <w:p w:rsidR="00A42805" w:rsidRDefault="00A42805">
      <w:pPr>
        <w:numPr>
          <w:ilvl w:val="1"/>
          <w:numId w:val="124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необходимы быстрые и решительные действия, особенно в важных делах или непопулярных мерах;</w:t>
      </w:r>
    </w:p>
    <w:p w:rsidR="00A42805" w:rsidRDefault="00A42805">
      <w:pPr>
        <w:numPr>
          <w:ilvl w:val="1"/>
          <w:numId w:val="124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стороны готовы к сотрудничеству и желательно достижение общей точки зрения;</w:t>
      </w:r>
    </w:p>
    <w:p w:rsidR="00A42805" w:rsidRDefault="00A42805">
      <w:pPr>
        <w:numPr>
          <w:ilvl w:val="1"/>
          <w:numId w:val="124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индивид осознает ошибочность своей позиции, главное – поддержание гармонии;</w:t>
      </w:r>
    </w:p>
    <w:p w:rsidR="00A42805" w:rsidRDefault="00A42805">
      <w:pPr>
        <w:numPr>
          <w:ilvl w:val="1"/>
          <w:numId w:val="124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интенсивного стремления защитить свое я, но при этом не учитываются интересы других людей.</w:t>
      </w:r>
    </w:p>
    <w:p w:rsidR="00A42805" w:rsidRDefault="00A42805">
      <w:pPr>
        <w:tabs>
          <w:tab w:val="left" w:pos="360"/>
        </w:tabs>
        <w:ind w:firstLine="709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Компромиссный стиль разрешения конфликтов применяется в условиях:</w:t>
      </w:r>
    </w:p>
    <w:p w:rsidR="00A42805" w:rsidRDefault="00A42805">
      <w:pPr>
        <w:numPr>
          <w:ilvl w:val="0"/>
          <w:numId w:val="85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необходимы быстрые и решительные действия, особенно в важных делах или непопулярных мерах;</w:t>
      </w:r>
    </w:p>
    <w:p w:rsidR="00A42805" w:rsidRDefault="00A42805">
      <w:pPr>
        <w:numPr>
          <w:ilvl w:val="0"/>
          <w:numId w:val="85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стороны готовы к сотрудничеству и желательно достижение общей точки зрения;</w:t>
      </w:r>
    </w:p>
    <w:p w:rsidR="00A42805" w:rsidRDefault="00A42805">
      <w:pPr>
        <w:numPr>
          <w:ilvl w:val="0"/>
          <w:numId w:val="85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индивид осознает ошибочность своей позиции, главное – поддержание гармонии;</w:t>
      </w:r>
    </w:p>
    <w:p w:rsidR="00A42805" w:rsidRDefault="00A42805">
      <w:pPr>
        <w:numPr>
          <w:ilvl w:val="0"/>
          <w:numId w:val="85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интенсивного стремления защитить свое я, но при этом не учитываются интересы других людей.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Приспособление, как стиль разрешения конфликтов, применяется в условиях:</w:t>
      </w:r>
    </w:p>
    <w:p w:rsidR="00A42805" w:rsidRDefault="00A42805">
      <w:pPr>
        <w:numPr>
          <w:ilvl w:val="1"/>
          <w:numId w:val="14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необходимы быстрые и решительные действия, особенно в важных делах или непопулярных мерах;</w:t>
      </w:r>
    </w:p>
    <w:p w:rsidR="00A42805" w:rsidRDefault="00A42805">
      <w:pPr>
        <w:numPr>
          <w:ilvl w:val="1"/>
          <w:numId w:val="14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стороны готовы к сотрудничеству и желательно достижение общей точки зрения;</w:t>
      </w:r>
    </w:p>
    <w:p w:rsidR="00A42805" w:rsidRDefault="00A42805">
      <w:pPr>
        <w:numPr>
          <w:ilvl w:val="1"/>
          <w:numId w:val="14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индивид осознает ошибочность своей позиции, главное – поддержание гармонии;</w:t>
      </w:r>
    </w:p>
    <w:p w:rsidR="00A42805" w:rsidRDefault="00A42805">
      <w:pPr>
        <w:numPr>
          <w:ilvl w:val="1"/>
          <w:numId w:val="14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интенсивного стремления защитить свое я, но при этом не учитываются интересы других людей.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Переговоры использует такая стратегия разрешения конфликтов, как:</w:t>
      </w:r>
    </w:p>
    <w:p w:rsidR="00A42805" w:rsidRDefault="00A42805">
      <w:pPr>
        <w:numPr>
          <w:ilvl w:val="0"/>
          <w:numId w:val="7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активная;</w:t>
      </w:r>
    </w:p>
    <w:p w:rsidR="00A42805" w:rsidRDefault="00A42805">
      <w:pPr>
        <w:numPr>
          <w:ilvl w:val="0"/>
          <w:numId w:val="7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пассивная;</w:t>
      </w:r>
    </w:p>
    <w:p w:rsidR="00A42805" w:rsidRDefault="00A42805">
      <w:pPr>
        <w:numPr>
          <w:ilvl w:val="0"/>
          <w:numId w:val="7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стратегия игнорирования;</w:t>
      </w:r>
    </w:p>
    <w:p w:rsidR="00A42805" w:rsidRDefault="00A42805">
      <w:pPr>
        <w:numPr>
          <w:ilvl w:val="0"/>
          <w:numId w:val="7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стратегия административного давления.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Выговоры использует такая стратегия разрешения конфликтов, как:</w:t>
      </w:r>
    </w:p>
    <w:p w:rsidR="00A42805" w:rsidRDefault="00A42805">
      <w:pPr>
        <w:numPr>
          <w:ilvl w:val="1"/>
          <w:numId w:val="13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активная;</w:t>
      </w:r>
    </w:p>
    <w:p w:rsidR="00A42805" w:rsidRDefault="00A42805">
      <w:pPr>
        <w:numPr>
          <w:ilvl w:val="1"/>
          <w:numId w:val="13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пассивная;</w:t>
      </w:r>
    </w:p>
    <w:p w:rsidR="00A42805" w:rsidRDefault="00A42805">
      <w:pPr>
        <w:numPr>
          <w:ilvl w:val="1"/>
          <w:numId w:val="13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стратегия игнорирования;</w:t>
      </w:r>
    </w:p>
    <w:p w:rsidR="00A42805" w:rsidRDefault="00A42805">
      <w:pPr>
        <w:numPr>
          <w:ilvl w:val="1"/>
          <w:numId w:val="13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стратегия административного давления.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Механизм усталости предполагает использовать такая стратегия разрешения конфликтов, как:</w:t>
      </w:r>
    </w:p>
    <w:p w:rsidR="00A42805" w:rsidRDefault="00A42805">
      <w:pPr>
        <w:numPr>
          <w:ilvl w:val="0"/>
          <w:numId w:val="72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активная;</w:t>
      </w:r>
    </w:p>
    <w:p w:rsidR="00A42805" w:rsidRDefault="00A42805">
      <w:pPr>
        <w:numPr>
          <w:ilvl w:val="0"/>
          <w:numId w:val="72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пассивная;</w:t>
      </w:r>
    </w:p>
    <w:p w:rsidR="00A42805" w:rsidRDefault="00A42805">
      <w:pPr>
        <w:numPr>
          <w:ilvl w:val="0"/>
          <w:numId w:val="72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стратегия игнорирования;</w:t>
      </w:r>
    </w:p>
    <w:p w:rsidR="00A42805" w:rsidRDefault="00A42805">
      <w:pPr>
        <w:numPr>
          <w:ilvl w:val="0"/>
          <w:numId w:val="72"/>
        </w:numPr>
        <w:tabs>
          <w:tab w:val="left" w:pos="1069"/>
        </w:tabs>
        <w:overflowPunct w:val="0"/>
        <w:autoSpaceDE w:val="0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стратегия административного давления.</w:t>
      </w:r>
    </w:p>
    <w:p w:rsidR="00A42805" w:rsidRDefault="00A42805">
      <w:pPr>
        <w:pStyle w:val="13"/>
        <w:widowControl/>
        <w:tabs>
          <w:tab w:val="left" w:pos="1260"/>
        </w:tabs>
        <w:ind w:firstLine="709"/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Какая модель состояния конфликта опирается на сочетание настойчивости и кооперации в поведении человека:</w:t>
      </w:r>
    </w:p>
    <w:p w:rsidR="00A42805" w:rsidRDefault="00A42805">
      <w:pPr>
        <w:numPr>
          <w:ilvl w:val="0"/>
          <w:numId w:val="80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сотрудничество в разрешении конфликта;</w:t>
      </w:r>
    </w:p>
    <w:p w:rsidR="00A42805" w:rsidRDefault="00A42805">
      <w:pPr>
        <w:numPr>
          <w:ilvl w:val="0"/>
          <w:numId w:val="80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противопоставление собственной позиции;</w:t>
      </w:r>
    </w:p>
    <w:p w:rsidR="00A42805" w:rsidRDefault="00A42805">
      <w:pPr>
        <w:numPr>
          <w:ilvl w:val="0"/>
          <w:numId w:val="80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присоединение к оппозиционной стороне;</w:t>
      </w:r>
    </w:p>
    <w:p w:rsidR="00A42805" w:rsidRDefault="00A42805">
      <w:pPr>
        <w:numPr>
          <w:ilvl w:val="0"/>
          <w:numId w:val="80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нежелание признать существование конфликта.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Какая модель состояния конфликта опирается на сочетание податливости и индивидуализма в поведении человека:</w:t>
      </w:r>
    </w:p>
    <w:p w:rsidR="00A42805" w:rsidRDefault="00A42805">
      <w:pPr>
        <w:numPr>
          <w:ilvl w:val="1"/>
          <w:numId w:val="11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сотрудничество в разрешении конфликта;</w:t>
      </w:r>
    </w:p>
    <w:p w:rsidR="00A42805" w:rsidRDefault="00A42805">
      <w:pPr>
        <w:numPr>
          <w:ilvl w:val="1"/>
          <w:numId w:val="11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противопоставление собственной позиции;</w:t>
      </w:r>
    </w:p>
    <w:p w:rsidR="00A42805" w:rsidRDefault="00A42805">
      <w:pPr>
        <w:numPr>
          <w:ilvl w:val="1"/>
          <w:numId w:val="11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присоединение к оппозиционной стороне;</w:t>
      </w:r>
    </w:p>
    <w:p w:rsidR="00A42805" w:rsidRDefault="00A42805">
      <w:pPr>
        <w:numPr>
          <w:ilvl w:val="1"/>
          <w:numId w:val="11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нежелание признать существование конфликта.</w:t>
      </w:r>
    </w:p>
    <w:p w:rsidR="00A42805" w:rsidRDefault="00A42805">
      <w:pPr>
        <w:tabs>
          <w:tab w:val="left" w:pos="360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p w:rsidR="00A42805" w:rsidRDefault="00A42805">
      <w:pPr>
        <w:tabs>
          <w:tab w:val="left" w:pos="360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10. Какая модель состояния конфликта опирается на сочетание настойчивости и индивидуализма в поведении человека:</w:t>
      </w:r>
    </w:p>
    <w:p w:rsidR="00A42805" w:rsidRDefault="00A42805">
      <w:pPr>
        <w:numPr>
          <w:ilvl w:val="0"/>
          <w:numId w:val="12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сотрудничество в разрешении конфликта;</w:t>
      </w:r>
    </w:p>
    <w:p w:rsidR="00A42805" w:rsidRDefault="00A42805">
      <w:pPr>
        <w:numPr>
          <w:ilvl w:val="0"/>
          <w:numId w:val="12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противопоставление собственной позиции;</w:t>
      </w:r>
    </w:p>
    <w:p w:rsidR="00A42805" w:rsidRDefault="00A42805">
      <w:pPr>
        <w:numPr>
          <w:ilvl w:val="0"/>
          <w:numId w:val="12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присоединение к оппозиционной стороне;</w:t>
      </w:r>
    </w:p>
    <w:p w:rsidR="00A42805" w:rsidRDefault="00A42805">
      <w:pPr>
        <w:numPr>
          <w:ilvl w:val="0"/>
          <w:numId w:val="122"/>
        </w:numPr>
        <w:tabs>
          <w:tab w:val="left" w:pos="709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нежелание признать существование конфликта.</w:t>
      </w:r>
    </w:p>
    <w:p w:rsidR="00A42805" w:rsidRDefault="00A42805">
      <w:pPr>
        <w:snapToGrid w:val="0"/>
        <w:jc w:val="center"/>
        <w:rPr>
          <w:b/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14. Коммуникации в менеджменте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и структуру коммуникаций менеджмента.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коммуникаций менеджмента;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каналам коммуникаций;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коммуникаций на предприятиях.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системы коммуникаций компании.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моделирования системы организационных коммуникаций.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:rsidR="00A42805" w:rsidRDefault="00A42805">
      <w:pPr>
        <w:shd w:val="clear" w:color="auto" w:fill="FFFFFF"/>
        <w:tabs>
          <w:tab w:val="left" w:pos="1134"/>
        </w:tabs>
        <w:ind w:firstLine="709"/>
        <w:jc w:val="both"/>
      </w:pPr>
    </w:p>
    <w:p w:rsidR="00A42805" w:rsidRDefault="00A42805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  <w:tab w:val="left" w:pos="3272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коммуникаций менеджмента</w:t>
      </w:r>
      <w:r>
        <w:rPr>
          <w:color w:val="000000"/>
          <w:sz w:val="28"/>
          <w:szCs w:val="28"/>
        </w:rPr>
        <w:t>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  <w:tab w:val="left" w:pos="3272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Особенности внешних и внутренних коммуникаций в </w:t>
      </w:r>
      <w:r>
        <w:rPr>
          <w:sz w:val="28"/>
          <w:szCs w:val="28"/>
        </w:rPr>
        <w:t>менеджменте</w:t>
      </w:r>
      <w:r>
        <w:rPr>
          <w:color w:val="000000"/>
          <w:spacing w:val="4"/>
          <w:sz w:val="28"/>
          <w:szCs w:val="28"/>
        </w:rPr>
        <w:t>.</w:t>
      </w:r>
    </w:p>
    <w:p w:rsidR="00A42805" w:rsidRDefault="00A42805">
      <w:pPr>
        <w:tabs>
          <w:tab w:val="left" w:pos="1080"/>
          <w:tab w:val="left" w:pos="1134"/>
        </w:tabs>
        <w:ind w:firstLine="709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3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Коммуникации и управленческая деятельность.</w:t>
      </w:r>
    </w:p>
    <w:p w:rsidR="00A42805" w:rsidRDefault="00A42805">
      <w:pPr>
        <w:pStyle w:val="13"/>
        <w:numPr>
          <w:ilvl w:val="0"/>
          <w:numId w:val="13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Коммуникации между людьми.</w:t>
      </w:r>
    </w:p>
    <w:p w:rsidR="00A42805" w:rsidRDefault="00A42805">
      <w:pPr>
        <w:pStyle w:val="13"/>
        <w:numPr>
          <w:ilvl w:val="0"/>
          <w:numId w:val="13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Вербальные и невербальные средства коммуникации.</w:t>
      </w:r>
    </w:p>
    <w:p w:rsidR="00A42805" w:rsidRDefault="00A42805">
      <w:pPr>
        <w:pStyle w:val="13"/>
        <w:numPr>
          <w:ilvl w:val="0"/>
          <w:numId w:val="13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Типологии собеседников.</w:t>
      </w:r>
    </w:p>
    <w:p w:rsidR="00A42805" w:rsidRDefault="00A42805">
      <w:pPr>
        <w:pStyle w:val="13"/>
        <w:numPr>
          <w:ilvl w:val="0"/>
          <w:numId w:val="13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Организационные коммуникации.</w:t>
      </w:r>
    </w:p>
    <w:p w:rsidR="00A42805" w:rsidRDefault="00A42805">
      <w:pPr>
        <w:tabs>
          <w:tab w:val="left" w:pos="1080"/>
          <w:tab w:val="left" w:pos="1134"/>
          <w:tab w:val="left" w:pos="1254"/>
        </w:tabs>
        <w:ind w:firstLine="709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134"/>
          <w:tab w:val="left" w:pos="12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59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Ведение переговоров.</w:t>
      </w:r>
    </w:p>
    <w:p w:rsidR="00A42805" w:rsidRDefault="00A42805">
      <w:pPr>
        <w:pStyle w:val="13"/>
        <w:numPr>
          <w:ilvl w:val="0"/>
          <w:numId w:val="159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Методы ведения переговоров.</w:t>
      </w:r>
    </w:p>
    <w:p w:rsidR="00A42805" w:rsidRDefault="00A42805">
      <w:pPr>
        <w:pStyle w:val="13"/>
        <w:numPr>
          <w:ilvl w:val="0"/>
          <w:numId w:val="159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Управление организационными коммуникациями. </w:t>
      </w:r>
    </w:p>
    <w:p w:rsidR="00A42805" w:rsidRDefault="00A42805">
      <w:pPr>
        <w:pStyle w:val="13"/>
        <w:numPr>
          <w:ilvl w:val="0"/>
          <w:numId w:val="159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Управление стрессами.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ind w:left="360"/>
        <w:jc w:val="both"/>
        <w:rPr>
          <w:b/>
          <w:i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 Формальные коммуникации:</w:t>
      </w:r>
    </w:p>
    <w:p w:rsidR="00A42805" w:rsidRDefault="00A42805">
      <w:pPr>
        <w:numPr>
          <w:ilvl w:val="0"/>
          <w:numId w:val="152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связаны с иерархией компании;</w:t>
      </w:r>
    </w:p>
    <w:p w:rsidR="00A42805" w:rsidRDefault="00A42805">
      <w:pPr>
        <w:numPr>
          <w:ilvl w:val="0"/>
          <w:numId w:val="152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не связаны с иерархией компании;</w:t>
      </w:r>
    </w:p>
    <w:p w:rsidR="00A42805" w:rsidRDefault="00A42805">
      <w:pPr>
        <w:numPr>
          <w:ilvl w:val="0"/>
          <w:numId w:val="152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восходящие коммуникации;</w:t>
      </w:r>
    </w:p>
    <w:p w:rsidR="00A42805" w:rsidRDefault="00A42805">
      <w:pPr>
        <w:numPr>
          <w:ilvl w:val="0"/>
          <w:numId w:val="152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нисходящие коммуникации.</w:t>
      </w:r>
    </w:p>
    <w:p w:rsidR="00A42805" w:rsidRDefault="00A42805">
      <w:pPr>
        <w:tabs>
          <w:tab w:val="left" w:pos="360"/>
        </w:tabs>
        <w:ind w:firstLine="709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Какой фактор не влияет на емкость канала коммуникации:</w:t>
      </w:r>
    </w:p>
    <w:p w:rsidR="00A42805" w:rsidRDefault="00A42805">
      <w:pPr>
        <w:pStyle w:val="13"/>
        <w:numPr>
          <w:ilvl w:val="0"/>
          <w:numId w:val="117"/>
        </w:numPr>
        <w:tabs>
          <w:tab w:val="left" w:pos="320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способность обрабатывать несколько сигналов одновременно;</w:t>
      </w:r>
    </w:p>
    <w:p w:rsidR="00A42805" w:rsidRDefault="00A42805">
      <w:pPr>
        <w:pStyle w:val="13"/>
        <w:numPr>
          <w:ilvl w:val="0"/>
          <w:numId w:val="117"/>
        </w:numPr>
        <w:tabs>
          <w:tab w:val="left" w:pos="3207"/>
          <w:tab w:val="left" w:pos="344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возможность обеспечения быстрой двусторонней обратной связи;</w:t>
      </w:r>
    </w:p>
    <w:p w:rsidR="00A42805" w:rsidRDefault="00A42805">
      <w:pPr>
        <w:pStyle w:val="13"/>
        <w:numPr>
          <w:ilvl w:val="0"/>
          <w:numId w:val="117"/>
        </w:numPr>
        <w:tabs>
          <w:tab w:val="left" w:pos="3207"/>
          <w:tab w:val="left" w:pos="344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способность обеспечивать личные подход к коммуникациям;</w:t>
      </w:r>
    </w:p>
    <w:p w:rsidR="00A42805" w:rsidRDefault="00A42805">
      <w:pPr>
        <w:pStyle w:val="13"/>
        <w:numPr>
          <w:ilvl w:val="0"/>
          <w:numId w:val="117"/>
        </w:numPr>
        <w:tabs>
          <w:tab w:val="left" w:pos="3207"/>
          <w:tab w:val="left" w:pos="3447"/>
        </w:tabs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личность инициатора коммуникации. </w:t>
      </w:r>
    </w:p>
    <w:p w:rsidR="00A42805" w:rsidRDefault="00A42805">
      <w:pPr>
        <w:tabs>
          <w:tab w:val="left" w:pos="360"/>
        </w:tabs>
        <w:ind w:firstLine="709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Неформальная коммуникативная сеть организации, объединяющая всех членов во всех направлениях, называется:</w:t>
      </w:r>
    </w:p>
    <w:p w:rsidR="00A42805" w:rsidRDefault="00A42805">
      <w:pPr>
        <w:numPr>
          <w:ilvl w:val="0"/>
          <w:numId w:val="89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нисходящие коммуникации;</w:t>
      </w:r>
    </w:p>
    <w:p w:rsidR="00A42805" w:rsidRDefault="00A42805">
      <w:pPr>
        <w:numPr>
          <w:ilvl w:val="0"/>
          <w:numId w:val="89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виноградная лоза;</w:t>
      </w:r>
    </w:p>
    <w:p w:rsidR="00A42805" w:rsidRDefault="00A42805">
      <w:pPr>
        <w:numPr>
          <w:ilvl w:val="0"/>
          <w:numId w:val="89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восходящие коммуникации;</w:t>
      </w:r>
    </w:p>
    <w:p w:rsidR="00A42805" w:rsidRDefault="00A42805">
      <w:pPr>
        <w:numPr>
          <w:ilvl w:val="0"/>
          <w:numId w:val="89"/>
        </w:numPr>
        <w:tabs>
          <w:tab w:val="left" w:pos="3207"/>
        </w:tabs>
        <w:overflowPunct w:val="0"/>
        <w:autoSpaceDE w:val="0"/>
        <w:ind w:left="1069"/>
        <w:textAlignment w:val="baseline"/>
        <w:rPr>
          <w:sz w:val="28"/>
          <w:szCs w:val="28"/>
        </w:rPr>
      </w:pPr>
      <w:r>
        <w:rPr>
          <w:sz w:val="28"/>
          <w:szCs w:val="28"/>
        </w:rPr>
        <w:t>горизонтальные коммуникации.</w:t>
      </w:r>
    </w:p>
    <w:p w:rsidR="00A42805" w:rsidRDefault="00A42805">
      <w:pPr>
        <w:snapToGrid w:val="0"/>
        <w:ind w:firstLine="709"/>
        <w:jc w:val="center"/>
        <w:rPr>
          <w:b/>
          <w:sz w:val="28"/>
          <w:szCs w:val="28"/>
        </w:rPr>
      </w:pP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Связи, которые существуют по установленным организационным положениям, но не влияют на практическую деятельность, называются:</w:t>
      </w:r>
    </w:p>
    <w:p w:rsidR="00A42805" w:rsidRDefault="00A42805">
      <w:pPr>
        <w:numPr>
          <w:ilvl w:val="0"/>
          <w:numId w:val="118"/>
        </w:numPr>
        <w:tabs>
          <w:tab w:val="left" w:pos="3207"/>
          <w:tab w:val="left" w:pos="3335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мнимые;</w:t>
      </w:r>
    </w:p>
    <w:p w:rsidR="00A42805" w:rsidRDefault="00A42805">
      <w:pPr>
        <w:numPr>
          <w:ilvl w:val="0"/>
          <w:numId w:val="118"/>
        </w:numPr>
        <w:tabs>
          <w:tab w:val="left" w:pos="3207"/>
          <w:tab w:val="left" w:pos="3335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реальные;</w:t>
      </w:r>
    </w:p>
    <w:p w:rsidR="00A42805" w:rsidRDefault="00A42805">
      <w:pPr>
        <w:numPr>
          <w:ilvl w:val="0"/>
          <w:numId w:val="118"/>
        </w:numPr>
        <w:tabs>
          <w:tab w:val="left" w:pos="3207"/>
          <w:tab w:val="left" w:pos="3335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ситуационные;</w:t>
      </w:r>
    </w:p>
    <w:p w:rsidR="00A42805" w:rsidRDefault="00A42805">
      <w:pPr>
        <w:numPr>
          <w:ilvl w:val="0"/>
          <w:numId w:val="118"/>
        </w:numPr>
        <w:tabs>
          <w:tab w:val="left" w:pos="3207"/>
          <w:tab w:val="left" w:pos="3335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многоканальные.</w:t>
      </w: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Связи, которые отражают стандартный распорядок дел в компании, называются:</w:t>
      </w:r>
    </w:p>
    <w:p w:rsidR="00A42805" w:rsidRDefault="00A42805">
      <w:pPr>
        <w:numPr>
          <w:ilvl w:val="0"/>
          <w:numId w:val="108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мнимые;</w:t>
      </w:r>
    </w:p>
    <w:p w:rsidR="00A42805" w:rsidRDefault="00A42805">
      <w:pPr>
        <w:numPr>
          <w:ilvl w:val="0"/>
          <w:numId w:val="108"/>
        </w:numPr>
        <w:tabs>
          <w:tab w:val="left" w:pos="3207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реальные;</w:t>
      </w:r>
    </w:p>
    <w:p w:rsidR="00A42805" w:rsidRDefault="00A42805">
      <w:pPr>
        <w:numPr>
          <w:ilvl w:val="0"/>
          <w:numId w:val="108"/>
        </w:numPr>
        <w:tabs>
          <w:tab w:val="left" w:pos="3207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ситуационные;</w:t>
      </w:r>
    </w:p>
    <w:p w:rsidR="00A42805" w:rsidRDefault="00A42805">
      <w:pPr>
        <w:numPr>
          <w:ilvl w:val="0"/>
          <w:numId w:val="108"/>
        </w:numPr>
        <w:tabs>
          <w:tab w:val="left" w:pos="3207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постоянные.</w:t>
      </w: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Связи, которые отражают возникновение нового положения, называются:</w:t>
      </w:r>
    </w:p>
    <w:p w:rsidR="00A42805" w:rsidRDefault="00A42805">
      <w:pPr>
        <w:numPr>
          <w:ilvl w:val="0"/>
          <w:numId w:val="109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мнимые;</w:t>
      </w:r>
    </w:p>
    <w:p w:rsidR="00A42805" w:rsidRDefault="00A42805">
      <w:pPr>
        <w:numPr>
          <w:ilvl w:val="0"/>
          <w:numId w:val="109"/>
        </w:numPr>
        <w:tabs>
          <w:tab w:val="left" w:pos="3207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реальные;</w:t>
      </w:r>
    </w:p>
    <w:p w:rsidR="00A42805" w:rsidRDefault="00A42805">
      <w:pPr>
        <w:numPr>
          <w:ilvl w:val="0"/>
          <w:numId w:val="109"/>
        </w:numPr>
        <w:tabs>
          <w:tab w:val="left" w:pos="3207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ситуационные;</w:t>
      </w:r>
    </w:p>
    <w:p w:rsidR="00A42805" w:rsidRDefault="00A42805">
      <w:pPr>
        <w:numPr>
          <w:ilvl w:val="0"/>
          <w:numId w:val="109"/>
        </w:numPr>
        <w:tabs>
          <w:tab w:val="left" w:pos="3207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постоянные.</w:t>
      </w: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Для убеждения в необходимости оценивать проблематику переговоров с учетом общественных взаимосвязей и вытекающих отсюда потребностей развития кооперации предназначен:</w:t>
      </w:r>
    </w:p>
    <w:p w:rsidR="00A42805" w:rsidRDefault="00A42805">
      <w:pPr>
        <w:numPr>
          <w:ilvl w:val="0"/>
          <w:numId w:val="119"/>
        </w:numPr>
        <w:tabs>
          <w:tab w:val="left" w:pos="3207"/>
          <w:tab w:val="left" w:pos="3449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метод интеграции;</w:t>
      </w:r>
    </w:p>
    <w:p w:rsidR="00A42805" w:rsidRDefault="00A42805">
      <w:pPr>
        <w:numPr>
          <w:ilvl w:val="0"/>
          <w:numId w:val="119"/>
        </w:numPr>
        <w:tabs>
          <w:tab w:val="left" w:pos="3207"/>
          <w:tab w:val="left" w:pos="3449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метод уравновешивания;</w:t>
      </w:r>
    </w:p>
    <w:p w:rsidR="00A42805" w:rsidRDefault="00A42805">
      <w:pPr>
        <w:numPr>
          <w:ilvl w:val="0"/>
          <w:numId w:val="119"/>
        </w:numPr>
        <w:tabs>
          <w:tab w:val="left" w:pos="3207"/>
          <w:tab w:val="left" w:pos="3449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компромиссный метод;</w:t>
      </w:r>
    </w:p>
    <w:p w:rsidR="00A42805" w:rsidRDefault="00A42805">
      <w:pPr>
        <w:numPr>
          <w:ilvl w:val="0"/>
          <w:numId w:val="119"/>
        </w:numPr>
        <w:tabs>
          <w:tab w:val="left" w:pos="3207"/>
          <w:tab w:val="left" w:pos="3449"/>
          <w:tab w:val="left" w:pos="3640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вариационный метод.</w:t>
      </w:r>
    </w:p>
    <w:p w:rsidR="00A42805" w:rsidRDefault="00A42805">
      <w:pPr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Проведение обзора предмета деятельности, творчества и реалистичных оценок предполагает использование в переговорах такого метода, как:</w:t>
      </w:r>
    </w:p>
    <w:p w:rsidR="00A42805" w:rsidRDefault="00A42805">
      <w:pPr>
        <w:numPr>
          <w:ilvl w:val="0"/>
          <w:numId w:val="140"/>
        </w:numPr>
        <w:tabs>
          <w:tab w:val="left" w:pos="2127"/>
          <w:tab w:val="left" w:pos="2405"/>
        </w:tabs>
        <w:snapToGri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метод интеграции;</w:t>
      </w:r>
    </w:p>
    <w:p w:rsidR="00A42805" w:rsidRDefault="00A42805">
      <w:pPr>
        <w:numPr>
          <w:ilvl w:val="0"/>
          <w:numId w:val="140"/>
        </w:numPr>
        <w:tabs>
          <w:tab w:val="left" w:pos="2127"/>
          <w:tab w:val="left" w:pos="2405"/>
        </w:tabs>
        <w:snapToGri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метод уравновешивания;</w:t>
      </w:r>
    </w:p>
    <w:p w:rsidR="00A42805" w:rsidRDefault="00A42805">
      <w:pPr>
        <w:numPr>
          <w:ilvl w:val="0"/>
          <w:numId w:val="140"/>
        </w:numPr>
        <w:tabs>
          <w:tab w:val="left" w:pos="2127"/>
          <w:tab w:val="left" w:pos="2405"/>
        </w:tabs>
        <w:snapToGri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компромиссный метод;</w:t>
      </w:r>
    </w:p>
    <w:p w:rsidR="00A42805" w:rsidRDefault="00A42805">
      <w:pPr>
        <w:numPr>
          <w:ilvl w:val="0"/>
          <w:numId w:val="140"/>
        </w:numPr>
        <w:tabs>
          <w:tab w:val="left" w:pos="2127"/>
          <w:tab w:val="left" w:pos="2405"/>
          <w:tab w:val="left" w:pos="2729"/>
        </w:tabs>
        <w:snapToGri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вариационный метод.</w:t>
      </w:r>
    </w:p>
    <w:p w:rsidR="00A42805" w:rsidRDefault="00A42805">
      <w:pPr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Частичный отказ сторон от своих требований показывает на использование такого метода ведения переговоров, как:</w:t>
      </w:r>
    </w:p>
    <w:p w:rsidR="00A42805" w:rsidRDefault="00A42805">
      <w:pPr>
        <w:numPr>
          <w:ilvl w:val="0"/>
          <w:numId w:val="95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метод интеграции;</w:t>
      </w:r>
    </w:p>
    <w:p w:rsidR="00A42805" w:rsidRDefault="00A42805">
      <w:pPr>
        <w:numPr>
          <w:ilvl w:val="0"/>
          <w:numId w:val="95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метод уравновешивания;</w:t>
      </w:r>
    </w:p>
    <w:p w:rsidR="00A42805" w:rsidRDefault="00A42805">
      <w:pPr>
        <w:numPr>
          <w:ilvl w:val="0"/>
          <w:numId w:val="95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компромиссный метод;</w:t>
      </w:r>
    </w:p>
    <w:p w:rsidR="00A42805" w:rsidRDefault="00A42805">
      <w:pPr>
        <w:numPr>
          <w:ilvl w:val="0"/>
          <w:numId w:val="95"/>
        </w:numPr>
        <w:tabs>
          <w:tab w:val="left" w:pos="3207"/>
          <w:tab w:val="left" w:pos="3449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вариационный метод.</w:t>
      </w:r>
    </w:p>
    <w:p w:rsidR="00A42805" w:rsidRDefault="00A42805">
      <w:pPr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Выявление данных и условий, при которых сторона переговоров примет предлагаемое решение требует:</w:t>
      </w:r>
    </w:p>
    <w:p w:rsidR="00A42805" w:rsidRDefault="00A42805">
      <w:pPr>
        <w:numPr>
          <w:ilvl w:val="0"/>
          <w:numId w:val="83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метод интеграции;</w:t>
      </w:r>
    </w:p>
    <w:p w:rsidR="00A42805" w:rsidRDefault="00A42805">
      <w:pPr>
        <w:numPr>
          <w:ilvl w:val="0"/>
          <w:numId w:val="83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метод уравновешивания;</w:t>
      </w:r>
    </w:p>
    <w:p w:rsidR="00A42805" w:rsidRDefault="00A42805">
      <w:pPr>
        <w:numPr>
          <w:ilvl w:val="0"/>
          <w:numId w:val="83"/>
        </w:numPr>
        <w:tabs>
          <w:tab w:val="left" w:pos="3207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компромиссный метод;</w:t>
      </w:r>
    </w:p>
    <w:p w:rsidR="00A42805" w:rsidRDefault="00A42805">
      <w:pPr>
        <w:numPr>
          <w:ilvl w:val="0"/>
          <w:numId w:val="83"/>
        </w:numPr>
        <w:tabs>
          <w:tab w:val="left" w:pos="3207"/>
          <w:tab w:val="left" w:pos="3449"/>
        </w:tabs>
        <w:snapToGrid w:val="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вариационный метод.</w:t>
      </w:r>
    </w:p>
    <w:p w:rsidR="00A42805" w:rsidRDefault="00A42805">
      <w:pPr>
        <w:snapToGrid w:val="0"/>
        <w:jc w:val="center"/>
        <w:rPr>
          <w:b/>
          <w:sz w:val="28"/>
          <w:szCs w:val="28"/>
        </w:rPr>
      </w:pPr>
    </w:p>
    <w:p w:rsidR="00A42805" w:rsidRDefault="00A42805">
      <w:pPr>
        <w:snapToGri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15. Организационная культура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сущность, особенности и структуру организационной культуры менеджмента.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виды организационной культуры менеджмента;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организационной культуре в управлении;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отношений в различных организационных культурах;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механизмы развития организационной культуры.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организационной культуры на предприятиях социальной сферы.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моделирования организационной культуры на предприятии.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 w:rsidR="00A42805" w:rsidRDefault="00A42805">
      <w:pPr>
        <w:shd w:val="clear" w:color="auto" w:fill="FFFFFF"/>
        <w:ind w:firstLine="709"/>
        <w:jc w:val="both"/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различных видов организационных культур в менеджменте</w:t>
      </w:r>
      <w:r>
        <w:rPr>
          <w:color w:val="000000"/>
          <w:sz w:val="28"/>
          <w:szCs w:val="28"/>
        </w:rPr>
        <w:t>: преимущества и недостатки.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Механизмы развития организационной культуры в</w:t>
      </w:r>
      <w:r>
        <w:rPr>
          <w:sz w:val="28"/>
          <w:szCs w:val="28"/>
        </w:rPr>
        <w:t xml:space="preserve"> управлении</w:t>
      </w:r>
      <w:r>
        <w:rPr>
          <w:color w:val="000000"/>
          <w:spacing w:val="4"/>
          <w:sz w:val="28"/>
          <w:szCs w:val="28"/>
        </w:rPr>
        <w:t>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pStyle w:val="13"/>
        <w:numPr>
          <w:ilvl w:val="0"/>
          <w:numId w:val="164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Тайм-менеджемент.</w:t>
      </w:r>
    </w:p>
    <w:p w:rsidR="00A42805" w:rsidRDefault="00A42805">
      <w:pPr>
        <w:pStyle w:val="13"/>
        <w:numPr>
          <w:ilvl w:val="0"/>
          <w:numId w:val="164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Самоменеджмент.</w:t>
      </w:r>
    </w:p>
    <w:p w:rsidR="00A42805" w:rsidRDefault="00A42805">
      <w:pPr>
        <w:pStyle w:val="13"/>
        <w:numPr>
          <w:ilvl w:val="0"/>
          <w:numId w:val="164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Современные подходы к руководству.</w:t>
      </w:r>
    </w:p>
    <w:p w:rsidR="00A42805" w:rsidRDefault="00A42805">
      <w:pPr>
        <w:pStyle w:val="13"/>
        <w:numPr>
          <w:ilvl w:val="0"/>
          <w:numId w:val="164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Структура корпоративной культуры.</w:t>
      </w:r>
    </w:p>
    <w:p w:rsidR="00A42805" w:rsidRDefault="00A42805">
      <w:pPr>
        <w:tabs>
          <w:tab w:val="left" w:pos="1080"/>
          <w:tab w:val="left" w:pos="1134"/>
          <w:tab w:val="left" w:pos="1254"/>
        </w:tabs>
        <w:ind w:firstLine="709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134"/>
          <w:tab w:val="left" w:pos="12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pStyle w:val="13"/>
        <w:numPr>
          <w:ilvl w:val="0"/>
          <w:numId w:val="15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Корпоративная религия.</w:t>
      </w:r>
    </w:p>
    <w:p w:rsidR="00A42805" w:rsidRDefault="00A42805">
      <w:pPr>
        <w:pStyle w:val="13"/>
        <w:numPr>
          <w:ilvl w:val="0"/>
          <w:numId w:val="15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Управление корпоративной культурой.</w:t>
      </w:r>
    </w:p>
    <w:p w:rsidR="00A42805" w:rsidRDefault="00A42805">
      <w:pPr>
        <w:pStyle w:val="13"/>
        <w:numPr>
          <w:ilvl w:val="0"/>
          <w:numId w:val="151"/>
        </w:numPr>
        <w:tabs>
          <w:tab w:val="left" w:pos="3207"/>
          <w:tab w:val="left" w:pos="3272"/>
        </w:tabs>
        <w:suppressAutoHyphens w:val="0"/>
        <w:spacing w:before="0"/>
        <w:ind w:left="1069"/>
        <w:rPr>
          <w:sz w:val="28"/>
          <w:szCs w:val="28"/>
        </w:rPr>
      </w:pPr>
      <w:r>
        <w:rPr>
          <w:sz w:val="28"/>
          <w:szCs w:val="28"/>
        </w:rPr>
        <w:t>Корпоративная культура и контркультуры.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tabs>
          <w:tab w:val="left" w:pos="1134"/>
        </w:tabs>
        <w:ind w:firstLine="709"/>
        <w:jc w:val="both"/>
        <w:rPr>
          <w:b/>
          <w:i/>
          <w:sz w:val="28"/>
          <w:szCs w:val="28"/>
        </w:rPr>
      </w:pPr>
    </w:p>
    <w:p w:rsidR="00A42805" w:rsidRDefault="00A42805">
      <w:pPr>
        <w:tabs>
          <w:tab w:val="left" w:pos="360"/>
          <w:tab w:val="left" w:pos="96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Что такое организационная культура:</w:t>
      </w:r>
    </w:p>
    <w:p w:rsidR="00A42805" w:rsidRDefault="00A42805">
      <w:pPr>
        <w:numPr>
          <w:ilvl w:val="0"/>
          <w:numId w:val="167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сложная композиция важных предположений (часто не поддающихся формулированию), бездоказательно принимаемых и разделяемых членами группы или организации;</w:t>
      </w:r>
    </w:p>
    <w:p w:rsidR="00A42805" w:rsidRDefault="00A42805">
      <w:pPr>
        <w:numPr>
          <w:ilvl w:val="0"/>
          <w:numId w:val="167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принимаемая философия и идеология управления;</w:t>
      </w:r>
    </w:p>
    <w:p w:rsidR="00A42805" w:rsidRDefault="00A42805">
      <w:pPr>
        <w:numPr>
          <w:ilvl w:val="0"/>
          <w:numId w:val="167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предположения, ценностные ориентации, верования, ожидания, расположения и нормы, лежащие в основе отношений и взаимодействий как внутри организации, так и за ее пределами;</w:t>
      </w:r>
    </w:p>
    <w:p w:rsidR="00A42805" w:rsidRDefault="00A42805">
      <w:pPr>
        <w:numPr>
          <w:ilvl w:val="0"/>
          <w:numId w:val="167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все определения верны.</w:t>
      </w:r>
    </w:p>
    <w:p w:rsidR="00A42805" w:rsidRDefault="00A42805">
      <w:pPr>
        <w:tabs>
          <w:tab w:val="left" w:pos="360"/>
          <w:tab w:val="left" w:pos="969"/>
          <w:tab w:val="left" w:pos="1134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На первом (поверхностном) уровне организационной культуры явления, ее характеризующие:</w:t>
      </w:r>
    </w:p>
    <w:p w:rsidR="00A42805" w:rsidRDefault="00A42805">
      <w:pPr>
        <w:pStyle w:val="aa"/>
        <w:numPr>
          <w:ilvl w:val="1"/>
          <w:numId w:val="50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видимы, но их сложно интерпретировать;</w:t>
      </w:r>
    </w:p>
    <w:p w:rsidR="00A42805" w:rsidRDefault="00A42805">
      <w:pPr>
        <w:pStyle w:val="aa"/>
        <w:numPr>
          <w:ilvl w:val="1"/>
          <w:numId w:val="50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невидимы, но становятся понятны в общении;</w:t>
      </w:r>
    </w:p>
    <w:p w:rsidR="00A42805" w:rsidRDefault="00A42805">
      <w:pPr>
        <w:pStyle w:val="aa"/>
        <w:numPr>
          <w:ilvl w:val="1"/>
          <w:numId w:val="50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невидимы, находятся на подсознательном уровне;</w:t>
      </w:r>
    </w:p>
    <w:p w:rsidR="00A42805" w:rsidRDefault="00A42805">
      <w:pPr>
        <w:pStyle w:val="aa"/>
        <w:numPr>
          <w:ilvl w:val="1"/>
          <w:numId w:val="50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отсутствуют.</w:t>
      </w:r>
    </w:p>
    <w:p w:rsidR="00A42805" w:rsidRDefault="00A42805">
      <w:pPr>
        <w:tabs>
          <w:tab w:val="left" w:pos="360"/>
          <w:tab w:val="left" w:pos="969"/>
          <w:tab w:val="left" w:pos="1134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На втором (подповерхностном) уровне организационной культуры явления, ее характеризующие:</w:t>
      </w:r>
    </w:p>
    <w:p w:rsidR="00A42805" w:rsidRDefault="00A42805">
      <w:pPr>
        <w:pStyle w:val="aa"/>
        <w:numPr>
          <w:ilvl w:val="0"/>
          <w:numId w:val="128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видимы, но их сложно интерпретировать;</w:t>
      </w:r>
    </w:p>
    <w:p w:rsidR="00A42805" w:rsidRDefault="00A42805">
      <w:pPr>
        <w:pStyle w:val="aa"/>
        <w:numPr>
          <w:ilvl w:val="0"/>
          <w:numId w:val="128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невидимы, но становятся понятны в общении;</w:t>
      </w:r>
    </w:p>
    <w:p w:rsidR="00A42805" w:rsidRDefault="00A42805">
      <w:pPr>
        <w:pStyle w:val="aa"/>
        <w:numPr>
          <w:ilvl w:val="0"/>
          <w:numId w:val="128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невидимы, находятся на подсознательном уровне;</w:t>
      </w:r>
    </w:p>
    <w:p w:rsidR="00A42805" w:rsidRDefault="00A42805">
      <w:pPr>
        <w:pStyle w:val="aa"/>
        <w:numPr>
          <w:ilvl w:val="0"/>
          <w:numId w:val="128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отсутствуют.</w:t>
      </w:r>
    </w:p>
    <w:p w:rsidR="00A42805" w:rsidRDefault="00A42805">
      <w:pPr>
        <w:tabs>
          <w:tab w:val="left" w:pos="360"/>
          <w:tab w:val="left" w:pos="969"/>
          <w:tab w:val="left" w:pos="1134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На третьем (глубинном) уровне организационной культуры явления, ее характеризующие:</w:t>
      </w:r>
    </w:p>
    <w:p w:rsidR="00A42805" w:rsidRDefault="00A42805">
      <w:pPr>
        <w:pStyle w:val="aa"/>
        <w:numPr>
          <w:ilvl w:val="1"/>
          <w:numId w:val="61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видимы, но их сложно интерпретировать;</w:t>
      </w:r>
    </w:p>
    <w:p w:rsidR="00A42805" w:rsidRDefault="00A42805">
      <w:pPr>
        <w:pStyle w:val="aa"/>
        <w:numPr>
          <w:ilvl w:val="1"/>
          <w:numId w:val="61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невидимы, но становятся понятны в общении;</w:t>
      </w:r>
    </w:p>
    <w:p w:rsidR="00A42805" w:rsidRDefault="00A42805">
      <w:pPr>
        <w:pStyle w:val="aa"/>
        <w:numPr>
          <w:ilvl w:val="1"/>
          <w:numId w:val="61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невидимы, находятся на подсознательном уровне;</w:t>
      </w:r>
    </w:p>
    <w:p w:rsidR="00A42805" w:rsidRDefault="00A42805">
      <w:pPr>
        <w:pStyle w:val="aa"/>
        <w:numPr>
          <w:ilvl w:val="1"/>
          <w:numId w:val="61"/>
        </w:numPr>
        <w:tabs>
          <w:tab w:val="left" w:pos="3207"/>
          <w:tab w:val="left" w:pos="3272"/>
        </w:tabs>
        <w:overflowPunct w:val="0"/>
        <w:autoSpaceDE w:val="0"/>
        <w:ind w:left="1069" w:right="0"/>
        <w:textAlignment w:val="baseline"/>
        <w:rPr>
          <w:sz w:val="28"/>
          <w:szCs w:val="28"/>
        </w:rPr>
      </w:pPr>
      <w:r>
        <w:rPr>
          <w:sz w:val="28"/>
          <w:szCs w:val="28"/>
        </w:rPr>
        <w:t>отсутствуют.</w:t>
      </w:r>
    </w:p>
    <w:p w:rsidR="00A42805" w:rsidRDefault="00A42805">
      <w:pPr>
        <w:tabs>
          <w:tab w:val="left" w:pos="360"/>
          <w:tab w:val="left" w:pos="969"/>
          <w:tab w:val="left" w:pos="1134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Субъективная организационная культура представляет собой:</w:t>
      </w:r>
    </w:p>
    <w:p w:rsidR="00A42805" w:rsidRDefault="00A42805">
      <w:pPr>
        <w:numPr>
          <w:ilvl w:val="2"/>
          <w:numId w:val="61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разделяемые работниками образцы предположений, веры и ожиданий, герои, мифы, истории, табу, обряды, ритуалы, восприятие языка общения и лозунги;</w:t>
      </w:r>
    </w:p>
    <w:p w:rsidR="00A42805" w:rsidRDefault="00A42805">
      <w:pPr>
        <w:numPr>
          <w:ilvl w:val="2"/>
          <w:numId w:val="61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объективные физические характеристики организации;</w:t>
      </w:r>
    </w:p>
    <w:p w:rsidR="00A42805" w:rsidRDefault="00A42805">
      <w:pPr>
        <w:numPr>
          <w:ilvl w:val="2"/>
          <w:numId w:val="61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стиль общения между сотрудниками;</w:t>
      </w:r>
    </w:p>
    <w:p w:rsidR="00A42805" w:rsidRDefault="00A42805">
      <w:pPr>
        <w:numPr>
          <w:ilvl w:val="2"/>
          <w:numId w:val="61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стиль руководства. </w:t>
      </w:r>
    </w:p>
    <w:p w:rsidR="00A42805" w:rsidRDefault="00A42805">
      <w:pPr>
        <w:tabs>
          <w:tab w:val="left" w:pos="969"/>
          <w:tab w:val="left" w:pos="113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О слабости менеджмента свидетельствует:</w:t>
      </w:r>
    </w:p>
    <w:p w:rsidR="00A42805" w:rsidRDefault="00A42805">
      <w:pPr>
        <w:numPr>
          <w:ilvl w:val="1"/>
          <w:numId w:val="141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наличие субкультур;</w:t>
      </w:r>
    </w:p>
    <w:p w:rsidR="00A42805" w:rsidRDefault="00A42805">
      <w:pPr>
        <w:numPr>
          <w:ilvl w:val="1"/>
          <w:numId w:val="141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присутствие контркультур;</w:t>
      </w:r>
    </w:p>
    <w:p w:rsidR="00A42805" w:rsidRDefault="00A42805">
      <w:pPr>
        <w:numPr>
          <w:ilvl w:val="1"/>
          <w:numId w:val="141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наличие мифов;</w:t>
      </w:r>
    </w:p>
    <w:p w:rsidR="00A42805" w:rsidRDefault="00A42805">
      <w:pPr>
        <w:numPr>
          <w:ilvl w:val="1"/>
          <w:numId w:val="141"/>
        </w:numPr>
        <w:tabs>
          <w:tab w:val="left" w:pos="3207"/>
          <w:tab w:val="left" w:pos="3272"/>
          <w:tab w:val="left" w:pos="428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присутствие табу. </w:t>
      </w:r>
    </w:p>
    <w:p w:rsidR="00A42805" w:rsidRDefault="00A42805">
      <w:pPr>
        <w:tabs>
          <w:tab w:val="left" w:pos="969"/>
          <w:tab w:val="left" w:pos="113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Культура «крепости» формируется:</w:t>
      </w:r>
    </w:p>
    <w:p w:rsidR="00A42805" w:rsidRDefault="00A42805">
      <w:pPr>
        <w:numPr>
          <w:ilvl w:val="1"/>
          <w:numId w:val="143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кризисной ситуации;</w:t>
      </w:r>
    </w:p>
    <w:p w:rsidR="00A42805" w:rsidRDefault="00A42805">
      <w:pPr>
        <w:numPr>
          <w:ilvl w:val="0"/>
          <w:numId w:val="143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стабильной ситуации;</w:t>
      </w:r>
    </w:p>
    <w:p w:rsidR="00A42805" w:rsidRDefault="00A42805">
      <w:pPr>
        <w:numPr>
          <w:ilvl w:val="0"/>
          <w:numId w:val="143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динамичной среде;</w:t>
      </w:r>
    </w:p>
    <w:p w:rsidR="00A42805" w:rsidRDefault="00A42805">
      <w:pPr>
        <w:numPr>
          <w:ilvl w:val="0"/>
          <w:numId w:val="143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защищенной среде. </w:t>
      </w:r>
    </w:p>
    <w:p w:rsidR="00A42805" w:rsidRDefault="00A42805">
      <w:pPr>
        <w:tabs>
          <w:tab w:val="left" w:pos="969"/>
          <w:tab w:val="left" w:pos="113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Культура «академии» складывается:</w:t>
      </w:r>
    </w:p>
    <w:p w:rsidR="00A42805" w:rsidRDefault="00A42805">
      <w:pPr>
        <w:numPr>
          <w:ilvl w:val="0"/>
          <w:numId w:val="121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кризисной ситуации;</w:t>
      </w:r>
    </w:p>
    <w:p w:rsidR="00A42805" w:rsidRDefault="00A42805">
      <w:pPr>
        <w:numPr>
          <w:ilvl w:val="0"/>
          <w:numId w:val="121"/>
        </w:numPr>
        <w:tabs>
          <w:tab w:val="left" w:pos="3207"/>
          <w:tab w:val="left" w:pos="3272"/>
          <w:tab w:val="left" w:pos="482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стабильной ситуации;</w:t>
      </w:r>
    </w:p>
    <w:p w:rsidR="00A42805" w:rsidRDefault="00A42805">
      <w:pPr>
        <w:numPr>
          <w:ilvl w:val="0"/>
          <w:numId w:val="121"/>
        </w:numPr>
        <w:tabs>
          <w:tab w:val="left" w:pos="3207"/>
          <w:tab w:val="left" w:pos="3272"/>
          <w:tab w:val="left" w:pos="482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динамичной среде;</w:t>
      </w:r>
    </w:p>
    <w:p w:rsidR="00A42805" w:rsidRDefault="00A42805">
      <w:pPr>
        <w:numPr>
          <w:ilvl w:val="0"/>
          <w:numId w:val="121"/>
        </w:numPr>
        <w:tabs>
          <w:tab w:val="left" w:pos="3207"/>
          <w:tab w:val="left" w:pos="3272"/>
          <w:tab w:val="left" w:pos="482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защищенной среде. </w:t>
      </w:r>
    </w:p>
    <w:p w:rsidR="00A42805" w:rsidRDefault="00A42805">
      <w:pPr>
        <w:tabs>
          <w:tab w:val="left" w:pos="969"/>
          <w:tab w:val="left" w:pos="113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Культура «бейсбольной команды» формируется:</w:t>
      </w:r>
    </w:p>
    <w:p w:rsidR="00A42805" w:rsidRDefault="00A42805">
      <w:pPr>
        <w:numPr>
          <w:ilvl w:val="0"/>
          <w:numId w:val="135"/>
        </w:numPr>
        <w:tabs>
          <w:tab w:val="left" w:pos="3207"/>
          <w:tab w:val="left" w:pos="3272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кризисной ситуации;</w:t>
      </w:r>
    </w:p>
    <w:p w:rsidR="00A42805" w:rsidRDefault="00A42805">
      <w:pPr>
        <w:numPr>
          <w:ilvl w:val="0"/>
          <w:numId w:val="135"/>
        </w:numPr>
        <w:tabs>
          <w:tab w:val="left" w:pos="3207"/>
          <w:tab w:val="left" w:pos="3272"/>
          <w:tab w:val="left" w:pos="536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стабильной ситуации;</w:t>
      </w:r>
    </w:p>
    <w:p w:rsidR="00A42805" w:rsidRDefault="00A42805">
      <w:pPr>
        <w:numPr>
          <w:ilvl w:val="0"/>
          <w:numId w:val="135"/>
        </w:numPr>
        <w:tabs>
          <w:tab w:val="left" w:pos="3207"/>
          <w:tab w:val="left" w:pos="3272"/>
          <w:tab w:val="left" w:pos="536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динамичной среде;</w:t>
      </w:r>
    </w:p>
    <w:p w:rsidR="00A42805" w:rsidRDefault="00A42805">
      <w:pPr>
        <w:numPr>
          <w:ilvl w:val="0"/>
          <w:numId w:val="135"/>
        </w:numPr>
        <w:tabs>
          <w:tab w:val="left" w:pos="3207"/>
          <w:tab w:val="left" w:pos="3272"/>
          <w:tab w:val="left" w:pos="5367"/>
        </w:tabs>
        <w:overflowPunct w:val="0"/>
        <w:autoSpaceDE w:val="0"/>
        <w:ind w:left="106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защищенной среде. </w:t>
      </w:r>
    </w:p>
    <w:p w:rsidR="00A42805" w:rsidRDefault="00A42805">
      <w:pPr>
        <w:tabs>
          <w:tab w:val="left" w:pos="969"/>
          <w:tab w:val="left" w:pos="1134"/>
        </w:tabs>
        <w:snapToGrid w:val="0"/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tabs>
          <w:tab w:val="left" w:pos="969"/>
          <w:tab w:val="left" w:pos="1134"/>
        </w:tabs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 Чтобы организационная культура обеспечивала экономические преимущества, она должна быть:</w:t>
      </w:r>
    </w:p>
    <w:p w:rsidR="00A42805" w:rsidRDefault="00A42805">
      <w:pPr>
        <w:numPr>
          <w:ilvl w:val="0"/>
          <w:numId w:val="59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адаптирована к внешней среде;</w:t>
      </w:r>
    </w:p>
    <w:p w:rsidR="00A42805" w:rsidRDefault="00A42805">
      <w:pPr>
        <w:numPr>
          <w:ilvl w:val="0"/>
          <w:numId w:val="59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 зависеть от внешней среды;</w:t>
      </w:r>
    </w:p>
    <w:p w:rsidR="00A42805" w:rsidRDefault="00A42805">
      <w:pPr>
        <w:numPr>
          <w:ilvl w:val="0"/>
          <w:numId w:val="59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демократической;</w:t>
      </w:r>
    </w:p>
    <w:p w:rsidR="00A42805" w:rsidRDefault="00A42805">
      <w:pPr>
        <w:numPr>
          <w:ilvl w:val="0"/>
          <w:numId w:val="59"/>
        </w:numPr>
        <w:tabs>
          <w:tab w:val="left" w:pos="2127"/>
          <w:tab w:val="left" w:pos="2387"/>
          <w:tab w:val="left" w:pos="2552"/>
        </w:tabs>
        <w:overflowPunct w:val="0"/>
        <w:autoSpaceDE w:val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утилитаристской. </w:t>
      </w:r>
    </w:p>
    <w:p w:rsidR="00A42805" w:rsidRDefault="00A42805">
      <w:pPr>
        <w:ind w:left="360"/>
        <w:jc w:val="both"/>
        <w:rPr>
          <w:b/>
          <w:i/>
          <w:sz w:val="28"/>
          <w:szCs w:val="28"/>
        </w:rPr>
      </w:pPr>
    </w:p>
    <w:p w:rsidR="00A42805" w:rsidRDefault="00A42805">
      <w:pPr>
        <w:snapToGri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16. Этика менеджмента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изучения данной темы – изучить сущность и особенности различных концепций этики в менеджменте.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данную тему, студент должен: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Знать</w:t>
      </w:r>
      <w:r>
        <w:rPr>
          <w:sz w:val="28"/>
          <w:szCs w:val="28"/>
        </w:rPr>
        <w:t xml:space="preserve"> 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и сущность основных концепций этики менеджмента;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принятию этически корректного решения;</w:t>
      </w:r>
    </w:p>
    <w:p w:rsidR="00A42805" w:rsidRDefault="00A42805">
      <w:pPr>
        <w:numPr>
          <w:ilvl w:val="0"/>
          <w:numId w:val="22"/>
        </w:numPr>
        <w:tabs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механизмы управления этикой.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 использовать теоретические знания для анализа этики в системе управления.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Приобрести навыки</w:t>
      </w:r>
      <w:r>
        <w:rPr>
          <w:sz w:val="28"/>
          <w:szCs w:val="28"/>
        </w:rPr>
        <w:t xml:space="preserve"> разработки механизма развития этики на предприятиях. </w:t>
      </w:r>
    </w:p>
    <w:p w:rsidR="00A42805" w:rsidRDefault="00A42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данной темы студент должен пользоваться соответствующей литературой, ответить на поставленные контрольные вопросы и контрольные тесты, подготовить доклад на выбранную тему.</w:t>
      </w:r>
    </w:p>
    <w:p w:rsidR="00A42805" w:rsidRDefault="00A42805">
      <w:pPr>
        <w:ind w:right="-1" w:firstLine="709"/>
        <w:rPr>
          <w:bCs/>
          <w:i/>
          <w:iCs/>
          <w:sz w:val="28"/>
          <w:szCs w:val="28"/>
        </w:rPr>
      </w:pPr>
    </w:p>
    <w:p w:rsidR="00A42805" w:rsidRDefault="00A42805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самостоятельное изучение разделов этой темы студенту отводится: </w:t>
      </w:r>
    </w:p>
    <w:p w:rsidR="00A42805" w:rsidRDefault="00A42805">
      <w:pPr>
        <w:shd w:val="clear" w:color="auto" w:fill="FFFFFF"/>
        <w:ind w:firstLine="709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22"/>
        <w:gridCol w:w="1524"/>
        <w:gridCol w:w="1574"/>
        <w:gridCol w:w="1842"/>
        <w:gridCol w:w="1585"/>
        <w:gridCol w:w="1440"/>
      </w:tblGrid>
      <w:tr w:rsidR="00A42805">
        <w:trPr>
          <w:trHeight w:val="230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</w:pP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учебной литературы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периодикой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вопросов для обсуждения и подготовка докладов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 у ведущего преподавателя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час 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Дневное полное, набор 2007, 208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42805">
        <w:trPr>
          <w:trHeight w:val="253"/>
        </w:trPr>
        <w:tc>
          <w:tcPr>
            <w:tcW w:w="1822" w:type="dxa"/>
            <w:vMerge w:val="restart"/>
          </w:tcPr>
          <w:p w:rsidR="00A42805" w:rsidRDefault="00A42805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Заочное полное, набор 2007, 2008</w:t>
            </w:r>
          </w:p>
        </w:tc>
        <w:tc>
          <w:tcPr>
            <w:tcW w:w="152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4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2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40" w:type="dxa"/>
            <w:vMerge w:val="restart"/>
            <w:vAlign w:val="center"/>
          </w:tcPr>
          <w:p w:rsidR="00A42805" w:rsidRDefault="00A4280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A42805" w:rsidRDefault="00A42805">
      <w:pPr>
        <w:shd w:val="clear" w:color="auto" w:fill="FFFFFF"/>
        <w:ind w:firstLine="709"/>
        <w:jc w:val="both"/>
      </w:pPr>
    </w:p>
    <w:p w:rsidR="00A42805" w:rsidRDefault="00A42805">
      <w:pPr>
        <w:shd w:val="clear" w:color="auto" w:fill="FFFFFF"/>
        <w:tabs>
          <w:tab w:val="left" w:leader="underscore" w:pos="1027"/>
          <w:tab w:val="left" w:leader="underscore" w:pos="5059"/>
        </w:tabs>
        <w:spacing w:line="331" w:lineRule="exact"/>
        <w:ind w:firstLine="709"/>
        <w:rPr>
          <w:color w:val="000000"/>
          <w:sz w:val="28"/>
          <w:szCs w:val="28"/>
          <w:u w:val="single"/>
        </w:rPr>
      </w:pPr>
    </w:p>
    <w:p w:rsidR="00A42805" w:rsidRDefault="00A4280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Потребуется изучить следующие разделы: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</w:t>
      </w:r>
      <w:r>
        <w:rPr>
          <w:sz w:val="28"/>
          <w:szCs w:val="28"/>
        </w:rPr>
        <w:t>концепций этики на предприятиях</w:t>
      </w:r>
      <w:r>
        <w:rPr>
          <w:color w:val="000000"/>
          <w:sz w:val="28"/>
          <w:szCs w:val="28"/>
        </w:rPr>
        <w:t>.</w:t>
      </w:r>
    </w:p>
    <w:p w:rsidR="00A42805" w:rsidRDefault="00A42805">
      <w:pPr>
        <w:numPr>
          <w:ilvl w:val="0"/>
          <w:numId w:val="29"/>
        </w:numPr>
        <w:shd w:val="clear" w:color="auto" w:fill="FFFFFF"/>
        <w:tabs>
          <w:tab w:val="left" w:pos="3207"/>
        </w:tabs>
        <w:ind w:left="106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Механизмы развития этики на предприятиях.</w:t>
      </w:r>
    </w:p>
    <w:p w:rsidR="00A42805" w:rsidRDefault="00A42805">
      <w:pPr>
        <w:tabs>
          <w:tab w:val="left" w:pos="1080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Тематика вопросов для самостоятельного изучения.</w:t>
      </w:r>
    </w:p>
    <w:p w:rsidR="00A42805" w:rsidRDefault="00A42805">
      <w:pPr>
        <w:numPr>
          <w:ilvl w:val="0"/>
          <w:numId w:val="175"/>
        </w:numPr>
        <w:tabs>
          <w:tab w:val="left" w:pos="1069"/>
          <w:tab w:val="left" w:pos="1080"/>
          <w:tab w:val="left" w:pos="1254"/>
          <w:tab w:val="left" w:pos="13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ответственность компании: практика и перспективы развития в России.</w:t>
      </w:r>
    </w:p>
    <w:p w:rsidR="00A42805" w:rsidRDefault="00A42805">
      <w:pPr>
        <w:numPr>
          <w:ilvl w:val="0"/>
          <w:numId w:val="175"/>
        </w:numPr>
        <w:tabs>
          <w:tab w:val="left" w:pos="1069"/>
          <w:tab w:val="left" w:pos="1080"/>
          <w:tab w:val="left" w:pos="1254"/>
          <w:tab w:val="left" w:pos="13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Этические кодексы в социальной сфере: состав и структура.</w:t>
      </w:r>
    </w:p>
    <w:p w:rsidR="00A42805" w:rsidRDefault="00A42805">
      <w:pPr>
        <w:numPr>
          <w:ilvl w:val="0"/>
          <w:numId w:val="175"/>
        </w:numPr>
        <w:tabs>
          <w:tab w:val="left" w:pos="1069"/>
          <w:tab w:val="left" w:pos="1080"/>
          <w:tab w:val="left" w:pos="1254"/>
          <w:tab w:val="left" w:pos="13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Маркетинг и этика в социальной сфере.</w:t>
      </w:r>
    </w:p>
    <w:p w:rsidR="00A42805" w:rsidRDefault="00A42805">
      <w:pPr>
        <w:tabs>
          <w:tab w:val="left" w:pos="1080"/>
          <w:tab w:val="left" w:pos="1254"/>
        </w:tabs>
        <w:ind w:firstLine="720"/>
        <w:jc w:val="both"/>
        <w:rPr>
          <w:sz w:val="28"/>
          <w:szCs w:val="28"/>
          <w:u w:val="single"/>
        </w:rPr>
      </w:pPr>
    </w:p>
    <w:p w:rsidR="00A42805" w:rsidRDefault="00A42805">
      <w:pPr>
        <w:tabs>
          <w:tab w:val="left" w:pos="1080"/>
          <w:tab w:val="left" w:pos="125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докладов.</w:t>
      </w:r>
    </w:p>
    <w:p w:rsidR="00A42805" w:rsidRDefault="00A42805">
      <w:pPr>
        <w:numPr>
          <w:ilvl w:val="1"/>
          <w:numId w:val="175"/>
        </w:numPr>
        <w:tabs>
          <w:tab w:val="left" w:pos="3414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Управление этикой на предприятиях: российская практика</w:t>
      </w:r>
    </w:p>
    <w:p w:rsidR="00A42805" w:rsidRDefault="00A42805">
      <w:pPr>
        <w:numPr>
          <w:ilvl w:val="1"/>
          <w:numId w:val="175"/>
        </w:numPr>
        <w:tabs>
          <w:tab w:val="left" w:pos="3414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механизма развития этики (на примере какой-либо компании).</w:t>
      </w:r>
    </w:p>
    <w:p w:rsidR="00A42805" w:rsidRDefault="00A42805">
      <w:pPr>
        <w:numPr>
          <w:ilvl w:val="1"/>
          <w:numId w:val="175"/>
        </w:numPr>
        <w:tabs>
          <w:tab w:val="left" w:pos="3600"/>
          <w:tab w:val="left" w:pos="388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Стандартизация в управлении этикой на предприятиях социальной сферы.</w:t>
      </w: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</w:p>
    <w:p w:rsidR="00A42805" w:rsidRDefault="00A42805">
      <w:pPr>
        <w:pStyle w:val="220"/>
        <w:ind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тесты</w:t>
      </w:r>
    </w:p>
    <w:p w:rsidR="00A42805" w:rsidRDefault="00A42805">
      <w:pPr>
        <w:ind w:firstLine="709"/>
        <w:jc w:val="center"/>
        <w:rPr>
          <w:b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1. Утилитаристский подход к этике утверждает, что этически приемлемым поведением является поведение:</w:t>
      </w:r>
    </w:p>
    <w:p w:rsidR="00A42805" w:rsidRDefault="00A42805">
      <w:pPr>
        <w:numPr>
          <w:ilvl w:val="0"/>
          <w:numId w:val="181"/>
        </w:numPr>
        <w:tabs>
          <w:tab w:val="left" w:pos="1069"/>
        </w:tabs>
        <w:overflowPunct w:val="0"/>
        <w:autoSpaceDE w:val="0"/>
        <w:ind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приносящее пользу наибольшему числу людей;</w:t>
      </w:r>
    </w:p>
    <w:p w:rsidR="00A42805" w:rsidRDefault="00A42805">
      <w:pPr>
        <w:numPr>
          <w:ilvl w:val="0"/>
          <w:numId w:val="181"/>
        </w:numPr>
        <w:tabs>
          <w:tab w:val="left" w:pos="720"/>
          <w:tab w:val="left" w:pos="1069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приносящее больше добра, чем зла;</w:t>
      </w:r>
    </w:p>
    <w:p w:rsidR="00A42805" w:rsidRDefault="00A42805">
      <w:pPr>
        <w:numPr>
          <w:ilvl w:val="0"/>
          <w:numId w:val="181"/>
        </w:numPr>
        <w:tabs>
          <w:tab w:val="left" w:pos="720"/>
          <w:tab w:val="left" w:pos="1069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соблюдающее права людей, которых оно затрагивает;</w:t>
      </w:r>
    </w:p>
    <w:p w:rsidR="00A42805" w:rsidRDefault="00A42805">
      <w:pPr>
        <w:numPr>
          <w:ilvl w:val="0"/>
          <w:numId w:val="181"/>
        </w:numPr>
        <w:tabs>
          <w:tab w:val="left" w:pos="720"/>
          <w:tab w:val="left" w:pos="1069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основанное на принципах равенства, честности и непредвзятости.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2. Индивидуалистический подход к этике утверждает, что этически приемлемым поведением является поведение:</w:t>
      </w:r>
    </w:p>
    <w:p w:rsidR="00A42805" w:rsidRDefault="00A42805">
      <w:pPr>
        <w:numPr>
          <w:ilvl w:val="1"/>
          <w:numId w:val="17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приносящее пользу наибольшему числу людей;</w:t>
      </w:r>
    </w:p>
    <w:p w:rsidR="00A42805" w:rsidRDefault="00A42805">
      <w:pPr>
        <w:numPr>
          <w:ilvl w:val="1"/>
          <w:numId w:val="17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приносящее больше добра, чем зла;</w:t>
      </w:r>
    </w:p>
    <w:p w:rsidR="00A42805" w:rsidRDefault="00A42805">
      <w:pPr>
        <w:numPr>
          <w:ilvl w:val="1"/>
          <w:numId w:val="17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соблюдающее права людей, которых оно затрагивает;</w:t>
      </w:r>
    </w:p>
    <w:p w:rsidR="00A42805" w:rsidRDefault="00A42805">
      <w:pPr>
        <w:numPr>
          <w:ilvl w:val="1"/>
          <w:numId w:val="17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основанное на принципах равенства, честности и непредвзятости.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3. Морально-правовой подход к этике утверждает, что этически приемлемым поведением является поведение:</w:t>
      </w:r>
    </w:p>
    <w:p w:rsidR="00A42805" w:rsidRDefault="00A42805">
      <w:pPr>
        <w:numPr>
          <w:ilvl w:val="0"/>
          <w:numId w:val="187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приносящее пользу наибольшему числу людей;</w:t>
      </w:r>
    </w:p>
    <w:p w:rsidR="00A42805" w:rsidRDefault="00A42805">
      <w:pPr>
        <w:numPr>
          <w:ilvl w:val="0"/>
          <w:numId w:val="187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приносящее больше добра, чем зла;</w:t>
      </w:r>
    </w:p>
    <w:p w:rsidR="00A42805" w:rsidRDefault="00A42805">
      <w:pPr>
        <w:numPr>
          <w:ilvl w:val="0"/>
          <w:numId w:val="187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соблюдающее права людей, которых оно затрагивает;</w:t>
      </w:r>
    </w:p>
    <w:p w:rsidR="00A42805" w:rsidRDefault="00A42805">
      <w:pPr>
        <w:numPr>
          <w:ilvl w:val="0"/>
          <w:numId w:val="187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основанное на принципах равенства, честности и непредвзятости.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4. Концепция справедливости  утверждает, что этически приемлемым поведением является поведение:</w:t>
      </w:r>
    </w:p>
    <w:p w:rsidR="00A42805" w:rsidRDefault="00A42805">
      <w:pPr>
        <w:numPr>
          <w:ilvl w:val="0"/>
          <w:numId w:val="178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приносящее пользу наибольшему числу людей;</w:t>
      </w:r>
    </w:p>
    <w:p w:rsidR="00A42805" w:rsidRDefault="00A42805">
      <w:pPr>
        <w:numPr>
          <w:ilvl w:val="0"/>
          <w:numId w:val="178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приносящее больше добра, чем зла;</w:t>
      </w:r>
    </w:p>
    <w:p w:rsidR="00A42805" w:rsidRDefault="00A42805">
      <w:pPr>
        <w:numPr>
          <w:ilvl w:val="0"/>
          <w:numId w:val="178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соблюдающее права людей, которых оно затрагивает;</w:t>
      </w:r>
    </w:p>
    <w:p w:rsidR="00A42805" w:rsidRDefault="00A42805">
      <w:pPr>
        <w:numPr>
          <w:ilvl w:val="0"/>
          <w:numId w:val="178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основанное на принципах равенства, честности и непредвзятости.</w:t>
      </w:r>
    </w:p>
    <w:p w:rsidR="00A42805" w:rsidRDefault="00A42805">
      <w:pPr>
        <w:tabs>
          <w:tab w:val="left" w:pos="360"/>
        </w:tabs>
        <w:ind w:firstLine="709"/>
        <w:jc w:val="both"/>
        <w:rPr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 Что понимается под социальной ответственностью руководства организации:</w:t>
      </w:r>
    </w:p>
    <w:p w:rsidR="00A42805" w:rsidRDefault="00A42805">
      <w:pPr>
        <w:numPr>
          <w:ilvl w:val="0"/>
          <w:numId w:val="179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обязанность принимать решения и осуществлять действия, которые увеличивают уровень благосостояния и отвечают интересам как общества, так и самой компании;</w:t>
      </w:r>
    </w:p>
    <w:p w:rsidR="00A42805" w:rsidRDefault="00A42805">
      <w:pPr>
        <w:numPr>
          <w:ilvl w:val="0"/>
          <w:numId w:val="179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соблюдение действующего законодательства;</w:t>
      </w:r>
    </w:p>
    <w:p w:rsidR="00A42805" w:rsidRDefault="00A42805">
      <w:pPr>
        <w:numPr>
          <w:ilvl w:val="0"/>
          <w:numId w:val="179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учет мнений потребителей;</w:t>
      </w:r>
    </w:p>
    <w:p w:rsidR="00A42805" w:rsidRDefault="00A42805">
      <w:pPr>
        <w:numPr>
          <w:ilvl w:val="0"/>
          <w:numId w:val="179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участие в благотворительности.</w:t>
      </w:r>
    </w:p>
    <w:p w:rsidR="00A42805" w:rsidRDefault="00A42805">
      <w:pPr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 Этическая дилемма возникает:</w:t>
      </w:r>
    </w:p>
    <w:p w:rsidR="00A42805" w:rsidRDefault="00A42805">
      <w:pPr>
        <w:numPr>
          <w:ilvl w:val="0"/>
          <w:numId w:val="182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когда решение имеет положительные и отрицательные этические последствия;</w:t>
      </w:r>
    </w:p>
    <w:p w:rsidR="00A42805" w:rsidRDefault="00A42805">
      <w:pPr>
        <w:numPr>
          <w:ilvl w:val="0"/>
          <w:numId w:val="182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есть выбор между этичным и неэтичным решением;</w:t>
      </w:r>
    </w:p>
    <w:p w:rsidR="00A42805" w:rsidRDefault="00A42805">
      <w:pPr>
        <w:numPr>
          <w:ilvl w:val="0"/>
          <w:numId w:val="182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принимаются решения относительно отношений с потребителем;</w:t>
      </w:r>
    </w:p>
    <w:p w:rsidR="00A42805" w:rsidRDefault="00A42805">
      <w:pPr>
        <w:numPr>
          <w:ilvl w:val="0"/>
          <w:numId w:val="182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проектировании систем мотивации.</w:t>
      </w:r>
    </w:p>
    <w:p w:rsidR="00A42805" w:rsidRDefault="00A42805">
      <w:pPr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 Выберите механизм управления этикой:</w:t>
      </w:r>
    </w:p>
    <w:p w:rsidR="00A42805" w:rsidRDefault="00A42805">
      <w:pPr>
        <w:numPr>
          <w:ilvl w:val="0"/>
          <w:numId w:val="186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личный пример;</w:t>
      </w:r>
    </w:p>
    <w:p w:rsidR="00A42805" w:rsidRDefault="00A42805">
      <w:pPr>
        <w:numPr>
          <w:ilvl w:val="0"/>
          <w:numId w:val="186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устав;</w:t>
      </w:r>
    </w:p>
    <w:p w:rsidR="00A42805" w:rsidRDefault="00A42805">
      <w:pPr>
        <w:numPr>
          <w:ilvl w:val="0"/>
          <w:numId w:val="186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корпоративная культура;</w:t>
      </w:r>
    </w:p>
    <w:p w:rsidR="00A42805" w:rsidRDefault="00A42805">
      <w:pPr>
        <w:numPr>
          <w:ilvl w:val="0"/>
          <w:numId w:val="186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система мотивации.</w:t>
      </w:r>
    </w:p>
    <w:p w:rsidR="00A42805" w:rsidRDefault="00A42805">
      <w:pPr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 Что из нижеперечисленного не относится к механизмам управления этикой:</w:t>
      </w:r>
    </w:p>
    <w:p w:rsidR="00A42805" w:rsidRDefault="00A42805">
      <w:pPr>
        <w:numPr>
          <w:ilvl w:val="0"/>
          <w:numId w:val="43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>личный пример;</w:t>
      </w:r>
    </w:p>
    <w:p w:rsidR="00A42805" w:rsidRDefault="00A42805">
      <w:pPr>
        <w:numPr>
          <w:ilvl w:val="0"/>
          <w:numId w:val="43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система мотивации;</w:t>
      </w:r>
    </w:p>
    <w:p w:rsidR="00A42805" w:rsidRDefault="00A42805">
      <w:pPr>
        <w:numPr>
          <w:ilvl w:val="0"/>
          <w:numId w:val="43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моральный/этический кодекс;</w:t>
      </w:r>
    </w:p>
    <w:p w:rsidR="00A42805" w:rsidRDefault="00A42805">
      <w:pPr>
        <w:numPr>
          <w:ilvl w:val="0"/>
          <w:numId w:val="43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комитет по этике.</w:t>
      </w:r>
    </w:p>
    <w:p w:rsidR="00A42805" w:rsidRDefault="00A42805">
      <w:pPr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 «Принятая на себя ответственность» компании это:</w:t>
      </w:r>
    </w:p>
    <w:p w:rsidR="00A42805" w:rsidRDefault="00A42805">
      <w:pPr>
        <w:numPr>
          <w:ilvl w:val="0"/>
          <w:numId w:val="174"/>
        </w:numPr>
        <w:tabs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sz w:val="28"/>
          <w:szCs w:val="28"/>
        </w:rPr>
        <w:t>улучшение благосостояния общества и качества жизни</w:t>
      </w:r>
      <w:r>
        <w:rPr>
          <w:iCs/>
          <w:sz w:val="28"/>
          <w:szCs w:val="28"/>
        </w:rPr>
        <w:t>;</w:t>
      </w:r>
    </w:p>
    <w:p w:rsidR="00A42805" w:rsidRDefault="00A42805">
      <w:pPr>
        <w:numPr>
          <w:ilvl w:val="0"/>
          <w:numId w:val="174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получение прибыли;</w:t>
      </w:r>
    </w:p>
    <w:p w:rsidR="00A42805" w:rsidRDefault="00A42805">
      <w:pPr>
        <w:numPr>
          <w:ilvl w:val="0"/>
          <w:numId w:val="174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соблюдение законодательства;</w:t>
      </w:r>
    </w:p>
    <w:p w:rsidR="00A42805" w:rsidRDefault="00A42805">
      <w:pPr>
        <w:numPr>
          <w:ilvl w:val="0"/>
          <w:numId w:val="174"/>
        </w:numPr>
        <w:tabs>
          <w:tab w:val="left" w:pos="720"/>
          <w:tab w:val="left" w:pos="1069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соблюдение этики.</w:t>
      </w:r>
    </w:p>
    <w:p w:rsidR="00A42805" w:rsidRDefault="00A42805">
      <w:pPr>
        <w:ind w:firstLine="709"/>
        <w:jc w:val="both"/>
        <w:rPr>
          <w:b/>
          <w:sz w:val="28"/>
          <w:szCs w:val="28"/>
        </w:rPr>
      </w:pPr>
    </w:p>
    <w:p w:rsidR="00A42805" w:rsidRDefault="00A42805">
      <w:pPr>
        <w:pStyle w:val="ac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 Экономическая ответственность компании это:</w:t>
      </w:r>
    </w:p>
    <w:p w:rsidR="00A42805" w:rsidRDefault="00A42805">
      <w:pPr>
        <w:numPr>
          <w:ilvl w:val="0"/>
          <w:numId w:val="188"/>
        </w:numPr>
        <w:tabs>
          <w:tab w:val="clear" w:pos="1080"/>
          <w:tab w:val="left" w:pos="1101"/>
        </w:tabs>
        <w:overflowPunct w:val="0"/>
        <w:autoSpaceDE w:val="0"/>
        <w:ind w:left="0" w:firstLine="709"/>
        <w:jc w:val="both"/>
        <w:textAlignment w:val="baseline"/>
        <w:rPr>
          <w:iCs/>
          <w:sz w:val="28"/>
          <w:szCs w:val="28"/>
        </w:rPr>
      </w:pPr>
      <w:r>
        <w:rPr>
          <w:sz w:val="28"/>
          <w:szCs w:val="28"/>
        </w:rPr>
        <w:t>улучшение благосостояния общества и качества жизни</w:t>
      </w:r>
      <w:r>
        <w:rPr>
          <w:iCs/>
          <w:sz w:val="28"/>
          <w:szCs w:val="28"/>
        </w:rPr>
        <w:t>;</w:t>
      </w:r>
    </w:p>
    <w:p w:rsidR="00A42805" w:rsidRDefault="00A42805">
      <w:pPr>
        <w:numPr>
          <w:ilvl w:val="0"/>
          <w:numId w:val="188"/>
        </w:numPr>
        <w:tabs>
          <w:tab w:val="clear" w:pos="1080"/>
          <w:tab w:val="left" w:pos="720"/>
          <w:tab w:val="left" w:pos="1101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получение прибыли;</w:t>
      </w:r>
    </w:p>
    <w:p w:rsidR="00A42805" w:rsidRDefault="00A42805">
      <w:pPr>
        <w:numPr>
          <w:ilvl w:val="0"/>
          <w:numId w:val="188"/>
        </w:numPr>
        <w:tabs>
          <w:tab w:val="clear" w:pos="1080"/>
          <w:tab w:val="left" w:pos="720"/>
          <w:tab w:val="left" w:pos="1101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соблюдение законодательства;</w:t>
      </w:r>
    </w:p>
    <w:p w:rsidR="00A42805" w:rsidRDefault="00A42805">
      <w:pPr>
        <w:numPr>
          <w:ilvl w:val="0"/>
          <w:numId w:val="188"/>
        </w:numPr>
        <w:tabs>
          <w:tab w:val="clear" w:pos="1080"/>
          <w:tab w:val="left" w:pos="720"/>
          <w:tab w:val="left" w:pos="1101"/>
        </w:tabs>
        <w:overflowPunct w:val="0"/>
        <w:autoSpaceDE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соблюдение этики.</w:t>
      </w:r>
    </w:p>
    <w:p w:rsidR="00A42805" w:rsidRDefault="00A42805">
      <w:pPr>
        <w:ind w:firstLine="709"/>
        <w:jc w:val="both"/>
        <w:rPr>
          <w:b/>
          <w:i/>
          <w:sz w:val="28"/>
          <w:szCs w:val="28"/>
        </w:rPr>
      </w:pPr>
    </w:p>
    <w:p w:rsidR="00A42805" w:rsidRDefault="00A42805">
      <w:pPr>
        <w:pStyle w:val="211"/>
        <w:pageBreakBefore/>
        <w:jc w:val="center"/>
        <w:rPr>
          <w:b/>
          <w:sz w:val="28"/>
        </w:rPr>
      </w:pPr>
      <w:r>
        <w:rPr>
          <w:b/>
        </w:rPr>
        <w:t xml:space="preserve">4. </w:t>
      </w:r>
      <w:r>
        <w:rPr>
          <w:b/>
          <w:sz w:val="28"/>
        </w:rPr>
        <w:t>Список рекомендуемой литературы</w:t>
      </w:r>
    </w:p>
    <w:p w:rsidR="00A42805" w:rsidRDefault="00A42805">
      <w:pPr>
        <w:tabs>
          <w:tab w:val="left" w:pos="1122"/>
          <w:tab w:val="left" w:pos="1197"/>
        </w:tabs>
        <w:jc w:val="both"/>
      </w:pPr>
    </w:p>
    <w:p w:rsidR="00A42805" w:rsidRDefault="00A42805">
      <w:pPr>
        <w:pStyle w:val="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Основная литература:</w:t>
      </w:r>
    </w:p>
    <w:p w:rsidR="00A42805" w:rsidRDefault="00A42805">
      <w:pPr>
        <w:tabs>
          <w:tab w:val="left" w:pos="1832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Виханский О.С.; Наумов А.И. Менеджмент. М.:Экономистъ, 2007</w:t>
      </w:r>
    </w:p>
    <w:p w:rsidR="00A42805" w:rsidRDefault="00A42805">
      <w:pPr>
        <w:tabs>
          <w:tab w:val="left" w:pos="1832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Волкогонова О.Д.; Зуб А.Т. Стратегический менеджмент. М.:Форум, ИНФРА-М. 2007</w:t>
      </w:r>
    </w:p>
    <w:p w:rsidR="00A42805" w:rsidRDefault="00A42805">
      <w:pPr>
        <w:tabs>
          <w:tab w:val="left" w:pos="1832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Егоршин А.П. Мотивация трудовой деятельности. М.: ИнфраМ. 2008</w:t>
      </w:r>
    </w:p>
    <w:p w:rsidR="00A42805" w:rsidRDefault="00A42805">
      <w:pPr>
        <w:tabs>
          <w:tab w:val="left" w:pos="1832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Егоршин А.П., Зайцев А.К. Организация труда персонала: Учебник. — М.: ИНФРА-М, 2008.</w:t>
      </w:r>
    </w:p>
    <w:p w:rsidR="00A42805" w:rsidRDefault="00A42805">
      <w:pPr>
        <w:tabs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Зайцева Н.А. Менеджмент в социально-культурном сервисе и туризме. М.:Издательский центр "Академия". 2007</w:t>
      </w:r>
    </w:p>
    <w:p w:rsidR="00A42805" w:rsidRDefault="00A42805">
      <w:pPr>
        <w:tabs>
          <w:tab w:val="left" w:pos="1832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Кабушкин Н.И. Основы менеджмента. 9-е изд., стереотип. М.:Новое знание. 2006</w:t>
      </w:r>
    </w:p>
    <w:p w:rsidR="00A42805" w:rsidRDefault="00A42805">
      <w:pPr>
        <w:tabs>
          <w:tab w:val="left" w:pos="1832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Переверзев М.П.; Шайденко Н.А.; Басовский Л.Е. Менеджмент.  М.:Инфра-М. 2007</w:t>
      </w:r>
    </w:p>
    <w:p w:rsidR="00A42805" w:rsidRDefault="00A42805">
      <w:pPr>
        <w:tabs>
          <w:tab w:val="left" w:pos="1832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Орлов А.И. Менеджмент: Учебник. - М.: Издательство «Изумруд», 2003. -  298 с. (Акт УИОТ МГУС от 12.02.2007, № 1412; источник: http://orlovs.pp.ru/econ/managem.zip)</w:t>
      </w:r>
    </w:p>
    <w:p w:rsidR="00A42805" w:rsidRDefault="00A4280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литература:</w:t>
      </w:r>
    </w:p>
    <w:p w:rsidR="00A42805" w:rsidRDefault="00A42805">
      <w:pPr>
        <w:tabs>
          <w:tab w:val="left" w:pos="1418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Бурганова Л.А. Теория управления. М.: ИнфраМ. 2008</w:t>
      </w:r>
    </w:p>
    <w:p w:rsidR="00A42805" w:rsidRDefault="00A42805">
      <w:pPr>
        <w:tabs>
          <w:tab w:val="left" w:pos="1418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Валеева О.Р.; Ибрагимова Н.У. Менеджмент и маркетинг в сервисе. Уфа:Уфимский гос.инс-т сервиса, 2005</w:t>
      </w:r>
    </w:p>
    <w:p w:rsidR="00A42805" w:rsidRDefault="00A42805">
      <w:pPr>
        <w:tabs>
          <w:tab w:val="left" w:pos="1418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Волгин Н.А., Одегов Ю.Г., Волгина О.Н. Кейс-стади в подготовке экономистов и менеджеров. М.: Дашков и К, 2006</w:t>
      </w:r>
    </w:p>
    <w:p w:rsidR="00A42805" w:rsidRDefault="00A42805">
      <w:pPr>
        <w:tabs>
          <w:tab w:val="left" w:pos="1418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Менеджмент. Под ред. М.Л.Разу. М.: КноРус. 2009</w:t>
      </w:r>
    </w:p>
    <w:p w:rsidR="00A42805" w:rsidRDefault="00A42805">
      <w:pPr>
        <w:tabs>
          <w:tab w:val="left" w:pos="1418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Менеджмент сервиса бытовой и офисной техники. Под ред. Комарова Н.М. М.:Дело и Сервис. 2005</w:t>
      </w:r>
    </w:p>
    <w:p w:rsidR="00A42805" w:rsidRDefault="00A42805">
      <w:pPr>
        <w:tabs>
          <w:tab w:val="left" w:pos="1418"/>
          <w:tab w:val="left" w:pos="5911"/>
          <w:tab w:val="left" w:pos="7383"/>
          <w:tab w:val="left" w:pos="9703"/>
          <w:tab w:val="left" w:pos="12584"/>
          <w:tab w:val="left" w:pos="13290"/>
        </w:tabs>
        <w:jc w:val="both"/>
      </w:pPr>
      <w:r>
        <w:rPr>
          <w:color w:val="000000"/>
          <w:sz w:val="28"/>
          <w:szCs w:val="28"/>
        </w:rPr>
        <w:t>6. Федцов В.Г.; Федцова А.В. Менеджмент: комплексный подход. М.:Приор-издат. 2005</w:t>
      </w:r>
      <w:bookmarkStart w:id="0" w:name="_GoBack"/>
      <w:bookmarkEnd w:id="0"/>
    </w:p>
    <w:sectPr w:rsidR="00A428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851" w:bottom="1134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34E" w:rsidRDefault="00C2734E">
      <w:r>
        <w:separator/>
      </w:r>
    </w:p>
  </w:endnote>
  <w:endnote w:type="continuationSeparator" w:id="0">
    <w:p w:rsidR="00C2734E" w:rsidRDefault="00C2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C55F9C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17.15pt;margin-top:3.85pt;width:9.95pt;height:11.45pt;z-index:251657728;mso-wrap-distance-left:0;mso-wrap-distance-right:0;mso-position-horizontal-relative:margin" stroked="f">
          <v:fill opacity="0" color2="black"/>
          <v:textbox inset="0,0,0,0">
            <w:txbxContent>
              <w:p w:rsidR="00A42805" w:rsidRPr="003C5576" w:rsidRDefault="00A42805" w:rsidP="003C5576"/>
            </w:txbxContent>
          </v:textbox>
          <w10:wrap type="square" side="largest" anchorx="margin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34E" w:rsidRDefault="00C2734E">
      <w:r>
        <w:separator/>
      </w:r>
    </w:p>
  </w:footnote>
  <w:footnote w:type="continuationSeparator" w:id="0">
    <w:p w:rsidR="00C2734E" w:rsidRDefault="00C27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576" w:rsidRDefault="003C5576" w:rsidP="003C5576">
    <w:pPr>
      <w:pStyle w:val="af1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C5576" w:rsidRDefault="003C5576" w:rsidP="003C5576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576" w:rsidRDefault="003C5576" w:rsidP="003C5576">
    <w:pPr>
      <w:pStyle w:val="af1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47A1E">
      <w:rPr>
        <w:rStyle w:val="a3"/>
        <w:noProof/>
      </w:rPr>
      <w:t>1</w:t>
    </w:r>
    <w:r>
      <w:rPr>
        <w:rStyle w:val="a3"/>
      </w:rPr>
      <w:fldChar w:fldCharType="end"/>
    </w:r>
  </w:p>
  <w:p w:rsidR="003C5576" w:rsidRDefault="003C5576" w:rsidP="003C5576">
    <w:pPr>
      <w:pStyle w:val="af1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>
    <w:pPr>
      <w:pStyle w:val="a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Pr="003C5576" w:rsidRDefault="00A42805" w:rsidP="003C5576">
    <w:pPr>
      <w:pStyle w:val="af1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805" w:rsidRDefault="00A428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75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  <w:lvl w:ilvl="1">
      <w:start w:val="1"/>
      <w:numFmt w:val="lowerLetter"/>
      <w:lvlText w:val="%2."/>
      <w:lvlJc w:val="left"/>
      <w:pPr>
        <w:tabs>
          <w:tab w:val="num" w:pos="949"/>
        </w:tabs>
        <w:ind w:left="949" w:hanging="360"/>
      </w:p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2618"/>
        </w:tabs>
        <w:ind w:left="2618" w:hanging="360"/>
      </w:pPr>
    </w:lvl>
    <w:lvl w:ilvl="1">
      <w:start w:val="1"/>
      <w:numFmt w:val="lowerLetter"/>
      <w:lvlText w:val="%2."/>
      <w:lvlJc w:val="left"/>
      <w:pPr>
        <w:tabs>
          <w:tab w:val="num" w:pos="2258"/>
        </w:tabs>
        <w:ind w:left="2258" w:hanging="360"/>
      </w:pPr>
    </w:lvl>
    <w:lvl w:ilvl="2">
      <w:start w:val="1"/>
      <w:numFmt w:val="lowerRoman"/>
      <w:lvlText w:val="%3."/>
      <w:lvlJc w:val="right"/>
      <w:pPr>
        <w:tabs>
          <w:tab w:val="num" w:pos="2978"/>
        </w:tabs>
        <w:ind w:left="2978" w:hanging="180"/>
      </w:pPr>
    </w:lvl>
    <w:lvl w:ilvl="3">
      <w:start w:val="1"/>
      <w:numFmt w:val="decimal"/>
      <w:lvlText w:val="%4."/>
      <w:lvlJc w:val="left"/>
      <w:pPr>
        <w:tabs>
          <w:tab w:val="num" w:pos="3698"/>
        </w:tabs>
        <w:ind w:left="3698" w:hanging="360"/>
      </w:pPr>
    </w:lvl>
    <w:lvl w:ilvl="4">
      <w:start w:val="1"/>
      <w:numFmt w:val="lowerLetter"/>
      <w:lvlText w:val="%5."/>
      <w:lvlJc w:val="left"/>
      <w:pPr>
        <w:tabs>
          <w:tab w:val="num" w:pos="4418"/>
        </w:tabs>
        <w:ind w:left="4418" w:hanging="360"/>
      </w:pPr>
    </w:lvl>
    <w:lvl w:ilvl="5">
      <w:start w:val="1"/>
      <w:numFmt w:val="lowerRoman"/>
      <w:lvlText w:val="%6."/>
      <w:lvlJc w:val="right"/>
      <w:pPr>
        <w:tabs>
          <w:tab w:val="num" w:pos="5138"/>
        </w:tabs>
        <w:ind w:left="5138" w:hanging="180"/>
      </w:pPr>
    </w:lvl>
    <w:lvl w:ilvl="6">
      <w:start w:val="1"/>
      <w:numFmt w:val="decimal"/>
      <w:lvlText w:val="%7."/>
      <w:lvlJc w:val="left"/>
      <w:pPr>
        <w:tabs>
          <w:tab w:val="num" w:pos="5858"/>
        </w:tabs>
        <w:ind w:left="5858" w:hanging="360"/>
      </w:pPr>
    </w:lvl>
    <w:lvl w:ilvl="7">
      <w:start w:val="1"/>
      <w:numFmt w:val="lowerLetter"/>
      <w:lvlText w:val="%8."/>
      <w:lvlJc w:val="left"/>
      <w:pPr>
        <w:tabs>
          <w:tab w:val="num" w:pos="6578"/>
        </w:tabs>
        <w:ind w:left="6578" w:hanging="360"/>
      </w:pPr>
    </w:lvl>
    <w:lvl w:ilvl="8">
      <w:start w:val="1"/>
      <w:numFmt w:val="lowerRoman"/>
      <w:lvlText w:val="%9."/>
      <w:lvlJc w:val="right"/>
      <w:pPr>
        <w:tabs>
          <w:tab w:val="num" w:pos="7298"/>
        </w:tabs>
        <w:ind w:left="7298" w:hanging="180"/>
      </w:p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36">
    <w:nsid w:val="00000025"/>
    <w:multiLevelType w:val="singleLevel"/>
    <w:tmpl w:val="00000025"/>
    <w:name w:val="WW8Num3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singleLevel"/>
    <w:tmpl w:val="00000026"/>
    <w:name w:val="WW8Num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9">
    <w:nsid w:val="00000028"/>
    <w:multiLevelType w:val="singleLevel"/>
    <w:tmpl w:val="00000028"/>
    <w:name w:val="WW8Num40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40">
    <w:nsid w:val="00000029"/>
    <w:multiLevelType w:val="singleLevel"/>
    <w:tmpl w:val="00000029"/>
    <w:name w:val="WW8Num41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41">
    <w:nsid w:val="0000002A"/>
    <w:multiLevelType w:val="singleLevel"/>
    <w:tmpl w:val="0000002A"/>
    <w:name w:val="WW8Num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0000002E"/>
    <w:multiLevelType w:val="single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46">
    <w:nsid w:val="0000002F"/>
    <w:multiLevelType w:val="singleLevel"/>
    <w:tmpl w:val="0000002F"/>
    <w:name w:val="WW8Num47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47">
    <w:nsid w:val="00000030"/>
    <w:multiLevelType w:val="singleLevel"/>
    <w:tmpl w:val="00000030"/>
    <w:name w:val="WW8Num48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48">
    <w:nsid w:val="00000031"/>
    <w:multiLevelType w:val="singleLevel"/>
    <w:tmpl w:val="00000031"/>
    <w:name w:val="WW8Num49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3"/>
    <w:multiLevelType w:val="singleLevel"/>
    <w:tmpl w:val="00000033"/>
    <w:name w:val="WW8Num51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singleLevel"/>
    <w:tmpl w:val="00000035"/>
    <w:name w:val="WW8Num53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851" w:firstLine="0"/>
      </w:pPr>
    </w:lvl>
  </w:abstractNum>
  <w:abstractNum w:abstractNumId="53">
    <w:nsid w:val="00000036"/>
    <w:multiLevelType w:val="singleLevel"/>
    <w:tmpl w:val="00000036"/>
    <w:name w:val="WW8Num54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singleLevel"/>
    <w:tmpl w:val="00000037"/>
    <w:name w:val="WW8Num55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4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00000039"/>
    <w:multiLevelType w:val="multi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0000003B"/>
    <w:multiLevelType w:val="singleLevel"/>
    <w:tmpl w:val="0000003B"/>
    <w:name w:val="WW8Num59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40" w:firstLine="0"/>
      </w:pPr>
    </w:lvl>
  </w:abstractNum>
  <w:abstractNum w:abstractNumId="59">
    <w:nsid w:val="0000003C"/>
    <w:multiLevelType w:val="multilevel"/>
    <w:tmpl w:val="0000003C"/>
    <w:name w:val="WW8Num60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2689" w:firstLine="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>
    <w:nsid w:val="0000003D"/>
    <w:multiLevelType w:val="multilevel"/>
    <w:tmpl w:val="0000003D"/>
    <w:name w:val="WW8Num61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2689" w:firstLine="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1">
    <w:nsid w:val="0000003E"/>
    <w:multiLevelType w:val="multilevel"/>
    <w:tmpl w:val="0000003E"/>
    <w:name w:val="WW8Num62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0000003F"/>
    <w:multiLevelType w:val="singleLevel"/>
    <w:tmpl w:val="0000003F"/>
    <w:name w:val="WW8Num6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63">
    <w:nsid w:val="00000040"/>
    <w:multiLevelType w:val="singleLevel"/>
    <w:tmpl w:val="00000040"/>
    <w:name w:val="WW8Num64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64">
    <w:nsid w:val="00000041"/>
    <w:multiLevelType w:val="singleLevel"/>
    <w:tmpl w:val="00000041"/>
    <w:name w:val="WW8Num65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65">
    <w:nsid w:val="00000042"/>
    <w:multiLevelType w:val="singleLevel"/>
    <w:tmpl w:val="00000042"/>
    <w:name w:val="WW8Num66"/>
    <w:lvl w:ilvl="0">
      <w:start w:val="1"/>
      <w:numFmt w:val="lowerLetter"/>
      <w:lvlText w:val="%1."/>
      <w:lvlJc w:val="left"/>
      <w:pPr>
        <w:tabs>
          <w:tab w:val="num" w:pos="1047"/>
        </w:tabs>
        <w:ind w:left="1047" w:hanging="360"/>
      </w:pPr>
    </w:lvl>
  </w:abstractNum>
  <w:abstractNum w:abstractNumId="66">
    <w:nsid w:val="00000043"/>
    <w:multiLevelType w:val="singleLevel"/>
    <w:tmpl w:val="00000043"/>
    <w:name w:val="WW8Num67"/>
    <w:lvl w:ilvl="0">
      <w:start w:val="1"/>
      <w:numFmt w:val="lowerLetter"/>
      <w:lvlText w:val="%1."/>
      <w:lvlJc w:val="left"/>
      <w:pPr>
        <w:tabs>
          <w:tab w:val="num" w:pos="1047"/>
        </w:tabs>
        <w:ind w:left="1047" w:hanging="360"/>
      </w:pPr>
    </w:lvl>
  </w:abstractNum>
  <w:abstractNum w:abstractNumId="67">
    <w:nsid w:val="00000044"/>
    <w:multiLevelType w:val="singleLevel"/>
    <w:tmpl w:val="00000044"/>
    <w:name w:val="WW8Num68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68">
    <w:nsid w:val="00000045"/>
    <w:multiLevelType w:val="multilevel"/>
    <w:tmpl w:val="00000045"/>
    <w:name w:val="WW8Num6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00000046"/>
    <w:multiLevelType w:val="singleLevel"/>
    <w:tmpl w:val="00000046"/>
    <w:name w:val="WW8Num70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70">
    <w:nsid w:val="00000047"/>
    <w:multiLevelType w:val="multilevel"/>
    <w:tmpl w:val="00000047"/>
    <w:name w:val="WW8Num71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2689" w:firstLine="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1">
    <w:nsid w:val="00000048"/>
    <w:multiLevelType w:val="singleLevel"/>
    <w:tmpl w:val="00000048"/>
    <w:name w:val="WW8Num72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</w:abstractNum>
  <w:abstractNum w:abstractNumId="72">
    <w:nsid w:val="00000049"/>
    <w:multiLevelType w:val="multi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  <w:lvl w:ilvl="1">
      <w:start w:val="1"/>
      <w:numFmt w:val="lowerLetter"/>
      <w:lvlText w:val="%2."/>
      <w:lvlJc w:val="left"/>
      <w:pPr>
        <w:tabs>
          <w:tab w:val="num" w:pos="818"/>
        </w:tabs>
        <w:ind w:left="818" w:hanging="360"/>
      </w:pPr>
    </w:lvl>
    <w:lvl w:ilvl="2">
      <w:start w:val="1"/>
      <w:numFmt w:val="lowerRoman"/>
      <w:lvlText w:val="%3."/>
      <w:lvlJc w:val="right"/>
      <w:pPr>
        <w:tabs>
          <w:tab w:val="num" w:pos="2389"/>
        </w:tabs>
        <w:ind w:left="2389" w:hanging="180"/>
      </w:pPr>
    </w:lvl>
    <w:lvl w:ilvl="3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</w:lvl>
    <w:lvl w:ilvl="4">
      <w:start w:val="1"/>
      <w:numFmt w:val="lowerLetter"/>
      <w:lvlText w:val="%5."/>
      <w:lvlJc w:val="left"/>
      <w:pPr>
        <w:tabs>
          <w:tab w:val="num" w:pos="3829"/>
        </w:tabs>
        <w:ind w:left="3829" w:hanging="360"/>
      </w:pPr>
    </w:lvl>
    <w:lvl w:ilvl="5">
      <w:start w:val="1"/>
      <w:numFmt w:val="lowerRoman"/>
      <w:lvlText w:val="%6."/>
      <w:lvlJc w:val="right"/>
      <w:pPr>
        <w:tabs>
          <w:tab w:val="num" w:pos="4549"/>
        </w:tabs>
        <w:ind w:left="4549" w:hanging="180"/>
      </w:pPr>
    </w:lvl>
    <w:lvl w:ilvl="6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</w:lvl>
    <w:lvl w:ilvl="7">
      <w:start w:val="1"/>
      <w:numFmt w:val="lowerLetter"/>
      <w:lvlText w:val="%8."/>
      <w:lvlJc w:val="left"/>
      <w:pPr>
        <w:tabs>
          <w:tab w:val="num" w:pos="5989"/>
        </w:tabs>
        <w:ind w:left="5989" w:hanging="360"/>
      </w:pPr>
    </w:lvl>
    <w:lvl w:ilvl="8">
      <w:start w:val="1"/>
      <w:numFmt w:val="lowerRoman"/>
      <w:lvlText w:val="%9."/>
      <w:lvlJc w:val="right"/>
      <w:pPr>
        <w:tabs>
          <w:tab w:val="num" w:pos="6709"/>
        </w:tabs>
        <w:ind w:left="6709" w:hanging="180"/>
      </w:pPr>
    </w:lvl>
  </w:abstractNum>
  <w:abstractNum w:abstractNumId="73">
    <w:nsid w:val="0000004A"/>
    <w:multiLevelType w:val="multilevel"/>
    <w:tmpl w:val="0000004A"/>
    <w:name w:val="WW8Num74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2689" w:firstLine="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4">
    <w:nsid w:val="0000004B"/>
    <w:multiLevelType w:val="singleLevel"/>
    <w:tmpl w:val="0000004B"/>
    <w:name w:val="WW8Num75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75">
    <w:nsid w:val="0000004C"/>
    <w:multiLevelType w:val="singleLevel"/>
    <w:tmpl w:val="0000004C"/>
    <w:name w:val="WW8Num76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</w:abstractNum>
  <w:abstractNum w:abstractNumId="76">
    <w:nsid w:val="0000004D"/>
    <w:multiLevelType w:val="singleLevel"/>
    <w:tmpl w:val="0000004D"/>
    <w:name w:val="WW8Num77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40" w:firstLine="0"/>
      </w:pPr>
    </w:lvl>
  </w:abstractNum>
  <w:abstractNum w:abstractNumId="77">
    <w:nsid w:val="0000004E"/>
    <w:multiLevelType w:val="singleLevel"/>
    <w:tmpl w:val="0000004E"/>
    <w:name w:val="WW8Num78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78">
    <w:nsid w:val="0000004F"/>
    <w:multiLevelType w:val="singleLevel"/>
    <w:tmpl w:val="0000004F"/>
    <w:name w:val="WW8Num79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79">
    <w:nsid w:val="00000050"/>
    <w:multiLevelType w:val="singleLevel"/>
    <w:tmpl w:val="00000050"/>
    <w:name w:val="WW8Num80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</w:abstractNum>
  <w:abstractNum w:abstractNumId="80">
    <w:nsid w:val="00000051"/>
    <w:multiLevelType w:val="singleLevel"/>
    <w:tmpl w:val="00000051"/>
    <w:name w:val="WW8Num81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689" w:firstLine="0"/>
      </w:pPr>
    </w:lvl>
  </w:abstractNum>
  <w:abstractNum w:abstractNumId="81">
    <w:nsid w:val="00000052"/>
    <w:multiLevelType w:val="multilevel"/>
    <w:tmpl w:val="00000052"/>
    <w:name w:val="WW8Num82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Letter"/>
      <w:lvlText w:val="%3."/>
      <w:lvlJc w:val="left"/>
      <w:pPr>
        <w:tabs>
          <w:tab w:val="num" w:pos="589"/>
        </w:tabs>
        <w:ind w:left="589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0000053"/>
    <w:multiLevelType w:val="singleLevel"/>
    <w:tmpl w:val="00000053"/>
    <w:name w:val="WW8Num83"/>
    <w:lvl w:ilvl="0">
      <w:start w:val="1"/>
      <w:numFmt w:val="lowerLetter"/>
      <w:lvlText w:val="%1."/>
      <w:lvlJc w:val="left"/>
      <w:pPr>
        <w:tabs>
          <w:tab w:val="num" w:pos="1502"/>
        </w:tabs>
        <w:ind w:left="1502" w:hanging="360"/>
      </w:pPr>
    </w:lvl>
  </w:abstractNum>
  <w:abstractNum w:abstractNumId="83">
    <w:nsid w:val="00000054"/>
    <w:multiLevelType w:val="multilevel"/>
    <w:tmpl w:val="00000054"/>
    <w:name w:val="WW8Num84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00000055"/>
    <w:multiLevelType w:val="singleLevel"/>
    <w:tmpl w:val="00000055"/>
    <w:name w:val="WW8Num85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</w:abstractNum>
  <w:abstractNum w:abstractNumId="85">
    <w:nsid w:val="00000056"/>
    <w:multiLevelType w:val="singleLevel"/>
    <w:tmpl w:val="00000056"/>
    <w:name w:val="WW8Num86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86">
    <w:nsid w:val="00000057"/>
    <w:multiLevelType w:val="multilevel"/>
    <w:tmpl w:val="00000057"/>
    <w:name w:val="WW8Num87"/>
    <w:lvl w:ilvl="0">
      <w:start w:val="1"/>
      <w:numFmt w:val="lowerLetter"/>
      <w:lvlText w:val="%1."/>
      <w:lvlJc w:val="left"/>
      <w:pPr>
        <w:tabs>
          <w:tab w:val="num" w:pos="2858"/>
        </w:tabs>
        <w:ind w:left="2858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7">
    <w:nsid w:val="00000058"/>
    <w:multiLevelType w:val="singleLevel"/>
    <w:tmpl w:val="00000058"/>
    <w:name w:val="WW8Num88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</w:abstractNum>
  <w:abstractNum w:abstractNumId="88">
    <w:nsid w:val="00000059"/>
    <w:multiLevelType w:val="singleLevel"/>
    <w:tmpl w:val="00000059"/>
    <w:name w:val="WW8Num89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89">
    <w:nsid w:val="0000005A"/>
    <w:multiLevelType w:val="multilevel"/>
    <w:tmpl w:val="0000005A"/>
    <w:name w:val="WW8Num90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0">
    <w:nsid w:val="0000005B"/>
    <w:multiLevelType w:val="singleLevel"/>
    <w:tmpl w:val="0000005B"/>
    <w:name w:val="WW8Num91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</w:abstractNum>
  <w:abstractNum w:abstractNumId="91">
    <w:nsid w:val="0000005C"/>
    <w:multiLevelType w:val="singleLevel"/>
    <w:tmpl w:val="0000005C"/>
    <w:name w:val="WW8Num92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92">
    <w:nsid w:val="0000005D"/>
    <w:multiLevelType w:val="singleLevel"/>
    <w:tmpl w:val="0000005D"/>
    <w:name w:val="WW8Num93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93">
    <w:nsid w:val="0000005E"/>
    <w:multiLevelType w:val="multilevel"/>
    <w:tmpl w:val="0000005E"/>
    <w:name w:val="WW8Num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0000005F"/>
    <w:multiLevelType w:val="singleLevel"/>
    <w:tmpl w:val="0000005F"/>
    <w:name w:val="WW8Num95"/>
    <w:lvl w:ilvl="0">
      <w:start w:val="1"/>
      <w:numFmt w:val="lowerLetter"/>
      <w:lvlText w:val="%1."/>
      <w:lvlJc w:val="left"/>
      <w:pPr>
        <w:tabs>
          <w:tab w:val="num" w:pos="1502"/>
        </w:tabs>
        <w:ind w:left="1502" w:hanging="360"/>
      </w:pPr>
    </w:lvl>
  </w:abstractNum>
  <w:abstractNum w:abstractNumId="95">
    <w:nsid w:val="00000060"/>
    <w:multiLevelType w:val="singleLevel"/>
    <w:tmpl w:val="00000060"/>
    <w:name w:val="WW8Num96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069" w:firstLine="0"/>
      </w:pPr>
    </w:lvl>
  </w:abstractNum>
  <w:abstractNum w:abstractNumId="96">
    <w:nsid w:val="00000061"/>
    <w:multiLevelType w:val="multilevel"/>
    <w:tmpl w:val="00000061"/>
    <w:name w:val="WW8Num97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7">
    <w:nsid w:val="00000062"/>
    <w:multiLevelType w:val="singleLevel"/>
    <w:tmpl w:val="00000062"/>
    <w:name w:val="WW8Num98"/>
    <w:lvl w:ilvl="0">
      <w:start w:val="1"/>
      <w:numFmt w:val="lowerLetter"/>
      <w:lvlText w:val="%1."/>
      <w:lvlJc w:val="left"/>
      <w:pPr>
        <w:tabs>
          <w:tab w:val="num" w:pos="1789"/>
        </w:tabs>
        <w:ind w:left="1789" w:hanging="360"/>
      </w:pPr>
    </w:lvl>
  </w:abstractNum>
  <w:abstractNum w:abstractNumId="98">
    <w:nsid w:val="00000063"/>
    <w:multiLevelType w:val="singleLevel"/>
    <w:tmpl w:val="00000063"/>
    <w:name w:val="WW8Num99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99">
    <w:nsid w:val="00000064"/>
    <w:multiLevelType w:val="multilevel"/>
    <w:tmpl w:val="00000064"/>
    <w:name w:val="WW8Num100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0">
    <w:nsid w:val="00000065"/>
    <w:multiLevelType w:val="singleLevel"/>
    <w:tmpl w:val="00000065"/>
    <w:name w:val="WW8Num101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101">
    <w:nsid w:val="00000066"/>
    <w:multiLevelType w:val="singleLevel"/>
    <w:tmpl w:val="00000066"/>
    <w:name w:val="WW8Num1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02">
    <w:nsid w:val="00000067"/>
    <w:multiLevelType w:val="singleLevel"/>
    <w:tmpl w:val="00000067"/>
    <w:name w:val="WW8Num1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03">
    <w:nsid w:val="00000068"/>
    <w:multiLevelType w:val="singleLevel"/>
    <w:tmpl w:val="00000068"/>
    <w:name w:val="WW8Num104"/>
    <w:lvl w:ilvl="0">
      <w:start w:val="1"/>
      <w:numFmt w:val="lowerLetter"/>
      <w:lvlText w:val="%1."/>
      <w:lvlJc w:val="left"/>
      <w:pPr>
        <w:tabs>
          <w:tab w:val="num" w:pos="1527"/>
        </w:tabs>
        <w:ind w:left="1527" w:hanging="360"/>
      </w:pPr>
    </w:lvl>
  </w:abstractNum>
  <w:abstractNum w:abstractNumId="104">
    <w:nsid w:val="00000069"/>
    <w:multiLevelType w:val="singleLevel"/>
    <w:tmpl w:val="00000069"/>
    <w:name w:val="WW8Num105"/>
    <w:lvl w:ilvl="0">
      <w:start w:val="1"/>
      <w:numFmt w:val="lowerLetter"/>
      <w:lvlText w:val="%1."/>
      <w:lvlJc w:val="left"/>
      <w:pPr>
        <w:tabs>
          <w:tab w:val="num" w:pos="1502"/>
        </w:tabs>
        <w:ind w:left="1502" w:hanging="360"/>
      </w:pPr>
    </w:lvl>
  </w:abstractNum>
  <w:abstractNum w:abstractNumId="105">
    <w:nsid w:val="0000006A"/>
    <w:multiLevelType w:val="singleLevel"/>
    <w:tmpl w:val="0000006A"/>
    <w:name w:val="WW8Num10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06">
    <w:nsid w:val="0000006B"/>
    <w:multiLevelType w:val="multilevel"/>
    <w:tmpl w:val="0000006B"/>
    <w:name w:val="WW8Num107"/>
    <w:lvl w:ilvl="0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0000006C"/>
    <w:multiLevelType w:val="singleLevel"/>
    <w:tmpl w:val="0000006C"/>
    <w:name w:val="WW8Num10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08">
    <w:nsid w:val="0000006D"/>
    <w:multiLevelType w:val="singleLevel"/>
    <w:tmpl w:val="0000006D"/>
    <w:name w:val="WW8Num109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09">
    <w:nsid w:val="0000006E"/>
    <w:multiLevelType w:val="multilevel"/>
    <w:tmpl w:val="0000006E"/>
    <w:name w:val="WW8Num110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0">
    <w:nsid w:val="0000006F"/>
    <w:multiLevelType w:val="singleLevel"/>
    <w:tmpl w:val="0000006F"/>
    <w:name w:val="WW8Num1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1">
    <w:nsid w:val="00000070"/>
    <w:multiLevelType w:val="singleLevel"/>
    <w:tmpl w:val="00000070"/>
    <w:name w:val="WW8Num11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12">
    <w:nsid w:val="00000071"/>
    <w:multiLevelType w:val="singleLevel"/>
    <w:tmpl w:val="00000071"/>
    <w:name w:val="WW8Num11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13">
    <w:nsid w:val="00000072"/>
    <w:multiLevelType w:val="multilevel"/>
    <w:tmpl w:val="00000072"/>
    <w:name w:val="WW8Num114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4">
    <w:nsid w:val="00000073"/>
    <w:multiLevelType w:val="multilevel"/>
    <w:tmpl w:val="00000073"/>
    <w:name w:val="WW8Num115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00000074"/>
    <w:multiLevelType w:val="singleLevel"/>
    <w:tmpl w:val="00000074"/>
    <w:name w:val="WW8Num116"/>
    <w:lvl w:ilvl="0">
      <w:start w:val="1"/>
      <w:numFmt w:val="lowerLetter"/>
      <w:lvlText w:val="%1."/>
      <w:lvlJc w:val="left"/>
      <w:pPr>
        <w:tabs>
          <w:tab w:val="num" w:pos="1216"/>
        </w:tabs>
        <w:ind w:left="1216" w:hanging="360"/>
      </w:pPr>
    </w:lvl>
  </w:abstractNum>
  <w:abstractNum w:abstractNumId="116">
    <w:nsid w:val="00000075"/>
    <w:multiLevelType w:val="singleLevel"/>
    <w:tmpl w:val="00000075"/>
    <w:name w:val="WW8Num117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17">
    <w:nsid w:val="00000076"/>
    <w:multiLevelType w:val="singleLevel"/>
    <w:tmpl w:val="00000076"/>
    <w:name w:val="WW8Num118"/>
    <w:lvl w:ilvl="0">
      <w:start w:val="1"/>
      <w:numFmt w:val="lowerLetter"/>
      <w:lvlText w:val="%1."/>
      <w:lvlJc w:val="left"/>
      <w:pPr>
        <w:tabs>
          <w:tab w:val="num" w:pos="2124"/>
        </w:tabs>
        <w:ind w:left="2124" w:hanging="360"/>
      </w:pPr>
    </w:lvl>
  </w:abstractNum>
  <w:abstractNum w:abstractNumId="118">
    <w:nsid w:val="00000077"/>
    <w:multiLevelType w:val="singleLevel"/>
    <w:tmpl w:val="00000077"/>
    <w:name w:val="WW8Num119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19">
    <w:nsid w:val="00000078"/>
    <w:multiLevelType w:val="multilevel"/>
    <w:tmpl w:val="00000078"/>
    <w:name w:val="WW8Num1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00000079"/>
    <w:multiLevelType w:val="multilevel"/>
    <w:tmpl w:val="00000079"/>
    <w:name w:val="WW8Num121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  <w:lvl w:ilvl="1">
      <w:start w:val="1"/>
      <w:numFmt w:val="lowerLetter"/>
      <w:lvlText w:val="%2."/>
      <w:lvlJc w:val="left"/>
      <w:pPr>
        <w:tabs>
          <w:tab w:val="num" w:pos="949"/>
        </w:tabs>
        <w:ind w:left="949" w:hanging="360"/>
      </w:p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1">
    <w:nsid w:val="0000007A"/>
    <w:multiLevelType w:val="singleLevel"/>
    <w:tmpl w:val="0000007A"/>
    <w:name w:val="WW8Num122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61" w:firstLine="0"/>
      </w:pPr>
    </w:lvl>
  </w:abstractNum>
  <w:abstractNum w:abstractNumId="122">
    <w:nsid w:val="0000007B"/>
    <w:multiLevelType w:val="multilevel"/>
    <w:tmpl w:val="0000007B"/>
    <w:name w:val="WW8Num123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3">
    <w:nsid w:val="0000007C"/>
    <w:multiLevelType w:val="multilevel"/>
    <w:tmpl w:val="0000007C"/>
    <w:name w:val="WW8Num124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4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5">
    <w:nsid w:val="0000007E"/>
    <w:multiLevelType w:val="singleLevel"/>
    <w:tmpl w:val="0000007E"/>
    <w:name w:val="WW8Num126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26">
    <w:nsid w:val="0000007F"/>
    <w:multiLevelType w:val="multilevel"/>
    <w:tmpl w:val="0000007F"/>
    <w:name w:val="WW8Num127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00000080"/>
    <w:multiLevelType w:val="singleLevel"/>
    <w:tmpl w:val="00000080"/>
    <w:name w:val="WW8Num128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128">
    <w:nsid w:val="00000081"/>
    <w:multiLevelType w:val="singleLevel"/>
    <w:tmpl w:val="00000081"/>
    <w:name w:val="WW8Num129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9">
    <w:nsid w:val="00000082"/>
    <w:multiLevelType w:val="singleLevel"/>
    <w:tmpl w:val="00000082"/>
    <w:name w:val="WW8Num130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30">
    <w:nsid w:val="00000083"/>
    <w:multiLevelType w:val="singleLevel"/>
    <w:tmpl w:val="00000083"/>
    <w:name w:val="WW8Num13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31">
    <w:nsid w:val="00000084"/>
    <w:multiLevelType w:val="singleLevel"/>
    <w:tmpl w:val="00000084"/>
    <w:name w:val="WW8Num132"/>
    <w:lvl w:ilvl="0">
      <w:start w:val="1"/>
      <w:numFmt w:val="lowerLetter"/>
      <w:lvlText w:val="%1."/>
      <w:lvlJc w:val="left"/>
      <w:pPr>
        <w:tabs>
          <w:tab w:val="num" w:pos="1527"/>
        </w:tabs>
        <w:ind w:left="1527" w:hanging="360"/>
      </w:pPr>
    </w:lvl>
  </w:abstractNum>
  <w:abstractNum w:abstractNumId="132">
    <w:nsid w:val="00000085"/>
    <w:multiLevelType w:val="multilevel"/>
    <w:tmpl w:val="00000085"/>
    <w:name w:val="WW8Num133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00000086"/>
    <w:multiLevelType w:val="multilevel"/>
    <w:tmpl w:val="00000086"/>
    <w:name w:val="WW8Num134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4">
    <w:nsid w:val="00000087"/>
    <w:multiLevelType w:val="singleLevel"/>
    <w:tmpl w:val="00000087"/>
    <w:name w:val="WW8Num135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135">
    <w:nsid w:val="00000088"/>
    <w:multiLevelType w:val="singleLevel"/>
    <w:tmpl w:val="00000088"/>
    <w:name w:val="WW8Num13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36">
    <w:nsid w:val="00000089"/>
    <w:multiLevelType w:val="singleLevel"/>
    <w:tmpl w:val="00000089"/>
    <w:name w:val="WW8Num137"/>
    <w:lvl w:ilvl="0">
      <w:start w:val="1"/>
      <w:numFmt w:val="lowerLetter"/>
      <w:lvlText w:val="%1."/>
      <w:lvlJc w:val="left"/>
      <w:pPr>
        <w:tabs>
          <w:tab w:val="num" w:pos="1527"/>
        </w:tabs>
        <w:ind w:left="1527" w:hanging="360"/>
      </w:pPr>
    </w:lvl>
  </w:abstractNum>
  <w:abstractNum w:abstractNumId="137">
    <w:nsid w:val="0000008A"/>
    <w:multiLevelType w:val="multilevel"/>
    <w:tmpl w:val="0000008A"/>
    <w:name w:val="WW8Num138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360" w:firstLine="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8">
    <w:nsid w:val="0000008B"/>
    <w:multiLevelType w:val="singleLevel"/>
    <w:tmpl w:val="0000008B"/>
    <w:name w:val="WW8Num139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39">
    <w:nsid w:val="0000008C"/>
    <w:multiLevelType w:val="singleLevel"/>
    <w:tmpl w:val="0000008C"/>
    <w:name w:val="WW8Num140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61" w:firstLine="0"/>
      </w:pPr>
    </w:lvl>
  </w:abstractNum>
  <w:abstractNum w:abstractNumId="140">
    <w:nsid w:val="0000008D"/>
    <w:multiLevelType w:val="multilevel"/>
    <w:tmpl w:val="0000008D"/>
    <w:name w:val="WW8Num141"/>
    <w:lvl w:ilvl="0">
      <w:start w:val="1"/>
      <w:numFmt w:val="lowerLetter"/>
      <w:lvlText w:val="%1."/>
      <w:lvlJc w:val="left"/>
      <w:pPr>
        <w:tabs>
          <w:tab w:val="num" w:pos="949"/>
        </w:tabs>
        <w:ind w:left="94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0000008E"/>
    <w:multiLevelType w:val="singleLevel"/>
    <w:tmpl w:val="0000008E"/>
    <w:name w:val="WW8Num142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61" w:firstLine="0"/>
      </w:pPr>
    </w:lvl>
  </w:abstractNum>
  <w:abstractNum w:abstractNumId="142">
    <w:nsid w:val="0000008F"/>
    <w:multiLevelType w:val="multilevel"/>
    <w:tmpl w:val="0000008F"/>
    <w:name w:val="WW8Num14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00000090"/>
    <w:multiLevelType w:val="singleLevel"/>
    <w:tmpl w:val="00000090"/>
    <w:name w:val="WW8Num14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44">
    <w:nsid w:val="00000091"/>
    <w:multiLevelType w:val="singleLevel"/>
    <w:tmpl w:val="00000091"/>
    <w:name w:val="WW8Num145"/>
    <w:lvl w:ilvl="0">
      <w:start w:val="1"/>
      <w:numFmt w:val="lowerLetter"/>
      <w:lvlText w:val="%1."/>
      <w:lvlJc w:val="left"/>
      <w:pPr>
        <w:tabs>
          <w:tab w:val="num" w:pos="1821"/>
        </w:tabs>
        <w:ind w:left="1821" w:hanging="360"/>
      </w:pPr>
    </w:lvl>
  </w:abstractNum>
  <w:abstractNum w:abstractNumId="145">
    <w:nsid w:val="00000092"/>
    <w:multiLevelType w:val="singleLevel"/>
    <w:tmpl w:val="00000092"/>
    <w:name w:val="WW8Num146"/>
    <w:lvl w:ilvl="0">
      <w:start w:val="1"/>
      <w:numFmt w:val="lowerLetter"/>
      <w:lvlText w:val="%1."/>
      <w:lvlJc w:val="left"/>
      <w:pPr>
        <w:tabs>
          <w:tab w:val="num" w:pos="1789"/>
        </w:tabs>
        <w:ind w:left="1789" w:hanging="360"/>
      </w:pPr>
    </w:lvl>
  </w:abstractNum>
  <w:abstractNum w:abstractNumId="146">
    <w:nsid w:val="00000093"/>
    <w:multiLevelType w:val="singleLevel"/>
    <w:tmpl w:val="00000093"/>
    <w:name w:val="WW8Num14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47">
    <w:nsid w:val="00000094"/>
    <w:multiLevelType w:val="multilevel"/>
    <w:tmpl w:val="00000094"/>
    <w:name w:val="WW8Num148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8">
    <w:nsid w:val="00000095"/>
    <w:multiLevelType w:val="singleLevel"/>
    <w:tmpl w:val="00000095"/>
    <w:name w:val="WW8Num149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49">
    <w:nsid w:val="00000096"/>
    <w:multiLevelType w:val="singleLevel"/>
    <w:tmpl w:val="00000096"/>
    <w:name w:val="WW8Num15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50">
    <w:nsid w:val="00000097"/>
    <w:multiLevelType w:val="singleLevel"/>
    <w:tmpl w:val="00000097"/>
    <w:name w:val="WW8Num15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51">
    <w:nsid w:val="00000098"/>
    <w:multiLevelType w:val="singleLevel"/>
    <w:tmpl w:val="00000098"/>
    <w:name w:val="WW8Num152"/>
    <w:lvl w:ilvl="0">
      <w:start w:val="1"/>
      <w:numFmt w:val="lowerLetter"/>
      <w:lvlText w:val="%1."/>
      <w:lvlJc w:val="left"/>
      <w:pPr>
        <w:tabs>
          <w:tab w:val="num" w:pos="1298"/>
        </w:tabs>
        <w:ind w:left="1298" w:hanging="360"/>
      </w:pPr>
    </w:lvl>
  </w:abstractNum>
  <w:abstractNum w:abstractNumId="152">
    <w:nsid w:val="00000099"/>
    <w:multiLevelType w:val="singleLevel"/>
    <w:tmpl w:val="00000099"/>
    <w:name w:val="WW8Num153"/>
    <w:lvl w:ilvl="0">
      <w:start w:val="1"/>
      <w:numFmt w:val="lowerLetter"/>
      <w:lvlText w:val="%1."/>
      <w:lvlJc w:val="left"/>
      <w:pPr>
        <w:tabs>
          <w:tab w:val="num" w:pos="1502"/>
        </w:tabs>
        <w:ind w:left="1502" w:hanging="360"/>
      </w:pPr>
    </w:lvl>
  </w:abstractNum>
  <w:abstractNum w:abstractNumId="153">
    <w:nsid w:val="0000009A"/>
    <w:multiLevelType w:val="multilevel"/>
    <w:tmpl w:val="0000009A"/>
    <w:name w:val="WW8Num154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4">
    <w:nsid w:val="0000009B"/>
    <w:multiLevelType w:val="singleLevel"/>
    <w:tmpl w:val="0000009B"/>
    <w:name w:val="WW8Num155"/>
    <w:lvl w:ilvl="0">
      <w:start w:val="1"/>
      <w:numFmt w:val="lowerLetter"/>
      <w:lvlText w:val="%1."/>
      <w:lvlJc w:val="left"/>
      <w:pPr>
        <w:tabs>
          <w:tab w:val="num" w:pos="1789"/>
        </w:tabs>
        <w:ind w:left="1789" w:hanging="360"/>
      </w:pPr>
    </w:lvl>
  </w:abstractNum>
  <w:abstractNum w:abstractNumId="155">
    <w:nsid w:val="0000009C"/>
    <w:multiLevelType w:val="multilevel"/>
    <w:tmpl w:val="0000009C"/>
    <w:name w:val="WW8Num156"/>
    <w:lvl w:ilvl="0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6">
    <w:nsid w:val="0000009D"/>
    <w:multiLevelType w:val="singleLevel"/>
    <w:tmpl w:val="0000009D"/>
    <w:name w:val="WW8Num157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851" w:firstLine="0"/>
      </w:pPr>
    </w:lvl>
  </w:abstractNum>
  <w:abstractNum w:abstractNumId="157">
    <w:nsid w:val="0000009E"/>
    <w:multiLevelType w:val="multilevel"/>
    <w:tmpl w:val="0000009E"/>
    <w:name w:val="WW8Num158"/>
    <w:lvl w:ilvl="0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8">
    <w:nsid w:val="0000009F"/>
    <w:multiLevelType w:val="singleLevel"/>
    <w:tmpl w:val="0000009F"/>
    <w:name w:val="WW8Num159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59">
    <w:nsid w:val="000000A0"/>
    <w:multiLevelType w:val="multilevel"/>
    <w:tmpl w:val="000000A0"/>
    <w:name w:val="WW8Num160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0">
    <w:nsid w:val="000000A1"/>
    <w:multiLevelType w:val="singleLevel"/>
    <w:tmpl w:val="000000A1"/>
    <w:name w:val="WW8Num16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61">
    <w:nsid w:val="000000A2"/>
    <w:multiLevelType w:val="singleLevel"/>
    <w:tmpl w:val="000000A2"/>
    <w:name w:val="WW8Num16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62">
    <w:nsid w:val="000000A3"/>
    <w:multiLevelType w:val="singleLevel"/>
    <w:tmpl w:val="000000A3"/>
    <w:name w:val="WW8Num16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63">
    <w:nsid w:val="000000A4"/>
    <w:multiLevelType w:val="singleLevel"/>
    <w:tmpl w:val="000000A4"/>
    <w:name w:val="WW8Num16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64">
    <w:nsid w:val="000000A5"/>
    <w:multiLevelType w:val="multilevel"/>
    <w:tmpl w:val="000000A5"/>
    <w:name w:val="WW8Num165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5">
    <w:nsid w:val="000000A6"/>
    <w:multiLevelType w:val="multilevel"/>
    <w:tmpl w:val="000000A6"/>
    <w:name w:val="WW8Num166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6">
    <w:nsid w:val="000000A7"/>
    <w:multiLevelType w:val="singleLevel"/>
    <w:tmpl w:val="000000A7"/>
    <w:name w:val="WW8Num167"/>
    <w:lvl w:ilvl="0">
      <w:start w:val="1"/>
      <w:numFmt w:val="lowerLetter"/>
      <w:lvlText w:val="%1."/>
      <w:lvlJc w:val="left"/>
      <w:pPr>
        <w:tabs>
          <w:tab w:val="num" w:pos="1502"/>
        </w:tabs>
        <w:ind w:left="1502" w:hanging="360"/>
      </w:pPr>
    </w:lvl>
  </w:abstractNum>
  <w:abstractNum w:abstractNumId="167">
    <w:nsid w:val="000000A8"/>
    <w:multiLevelType w:val="singleLevel"/>
    <w:tmpl w:val="000000A8"/>
    <w:name w:val="WW8Num168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560" w:firstLine="0"/>
      </w:pPr>
    </w:lvl>
  </w:abstractNum>
  <w:abstractNum w:abstractNumId="168">
    <w:nsid w:val="000000A9"/>
    <w:multiLevelType w:val="singleLevel"/>
    <w:tmpl w:val="000000A9"/>
    <w:name w:val="WW8Num169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61" w:firstLine="0"/>
      </w:pPr>
    </w:lvl>
  </w:abstractNum>
  <w:abstractNum w:abstractNumId="169">
    <w:nsid w:val="000000AA"/>
    <w:multiLevelType w:val="singleLevel"/>
    <w:tmpl w:val="000000AA"/>
    <w:name w:val="WW8Num17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70">
    <w:nsid w:val="000000AB"/>
    <w:multiLevelType w:val="singleLevel"/>
    <w:tmpl w:val="000000AB"/>
    <w:name w:val="WW8Num17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71">
    <w:nsid w:val="000000AC"/>
    <w:multiLevelType w:val="singleLevel"/>
    <w:tmpl w:val="000000AC"/>
    <w:name w:val="WW8Num172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560" w:firstLine="0"/>
      </w:pPr>
    </w:lvl>
  </w:abstractNum>
  <w:abstractNum w:abstractNumId="172">
    <w:nsid w:val="000000AD"/>
    <w:multiLevelType w:val="singleLevel"/>
    <w:tmpl w:val="000000AD"/>
    <w:name w:val="WW8Num173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560" w:firstLine="0"/>
      </w:pPr>
    </w:lvl>
  </w:abstractNum>
  <w:abstractNum w:abstractNumId="173">
    <w:nsid w:val="000000AE"/>
    <w:multiLevelType w:val="singleLevel"/>
    <w:tmpl w:val="000000AE"/>
    <w:name w:val="WW8Num174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61" w:firstLine="0"/>
      </w:pPr>
    </w:lvl>
  </w:abstractNum>
  <w:abstractNum w:abstractNumId="174">
    <w:nsid w:val="000000AF"/>
    <w:multiLevelType w:val="multilevel"/>
    <w:tmpl w:val="000000AF"/>
    <w:name w:val="WW8Num175"/>
    <w:lvl w:ilvl="0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5">
    <w:nsid w:val="000000B0"/>
    <w:multiLevelType w:val="multilevel"/>
    <w:tmpl w:val="000000B0"/>
    <w:name w:val="WW8Num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000000B1"/>
    <w:multiLevelType w:val="multilevel"/>
    <w:tmpl w:val="000000B1"/>
    <w:name w:val="WW8Num177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  <w:lvl w:ilvl="1">
      <w:start w:val="1"/>
      <w:numFmt w:val="lowerLetter"/>
      <w:lvlText w:val="%2."/>
      <w:lvlJc w:val="left"/>
      <w:pPr>
        <w:tabs>
          <w:tab w:val="num" w:pos="818"/>
        </w:tabs>
        <w:ind w:left="818" w:hanging="360"/>
      </w:pPr>
    </w:lvl>
    <w:lvl w:ilvl="2">
      <w:start w:val="1"/>
      <w:numFmt w:val="lowerRoman"/>
      <w:lvlText w:val="%3."/>
      <w:lvlJc w:val="right"/>
      <w:pPr>
        <w:tabs>
          <w:tab w:val="num" w:pos="2389"/>
        </w:tabs>
        <w:ind w:left="2389" w:hanging="180"/>
      </w:pPr>
    </w:lvl>
    <w:lvl w:ilvl="3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</w:lvl>
    <w:lvl w:ilvl="4">
      <w:start w:val="1"/>
      <w:numFmt w:val="lowerLetter"/>
      <w:lvlText w:val="%5."/>
      <w:lvlJc w:val="left"/>
      <w:pPr>
        <w:tabs>
          <w:tab w:val="num" w:pos="3829"/>
        </w:tabs>
        <w:ind w:left="3829" w:hanging="360"/>
      </w:pPr>
    </w:lvl>
    <w:lvl w:ilvl="5">
      <w:start w:val="1"/>
      <w:numFmt w:val="lowerRoman"/>
      <w:lvlText w:val="%6."/>
      <w:lvlJc w:val="right"/>
      <w:pPr>
        <w:tabs>
          <w:tab w:val="num" w:pos="4549"/>
        </w:tabs>
        <w:ind w:left="4549" w:hanging="180"/>
      </w:pPr>
    </w:lvl>
    <w:lvl w:ilvl="6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</w:lvl>
    <w:lvl w:ilvl="7">
      <w:start w:val="1"/>
      <w:numFmt w:val="lowerLetter"/>
      <w:lvlText w:val="%8."/>
      <w:lvlJc w:val="left"/>
      <w:pPr>
        <w:tabs>
          <w:tab w:val="num" w:pos="5989"/>
        </w:tabs>
        <w:ind w:left="5989" w:hanging="360"/>
      </w:pPr>
    </w:lvl>
    <w:lvl w:ilvl="8">
      <w:start w:val="1"/>
      <w:numFmt w:val="lowerRoman"/>
      <w:lvlText w:val="%9."/>
      <w:lvlJc w:val="right"/>
      <w:pPr>
        <w:tabs>
          <w:tab w:val="num" w:pos="6709"/>
        </w:tabs>
        <w:ind w:left="6709" w:hanging="180"/>
      </w:pPr>
    </w:lvl>
  </w:abstractNum>
  <w:abstractNum w:abstractNumId="177">
    <w:nsid w:val="000000B2"/>
    <w:multiLevelType w:val="singleLevel"/>
    <w:tmpl w:val="000000B2"/>
    <w:name w:val="WW8Num178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1461" w:firstLine="0"/>
      </w:pPr>
    </w:lvl>
  </w:abstractNum>
  <w:abstractNum w:abstractNumId="178">
    <w:nsid w:val="000000B3"/>
    <w:multiLevelType w:val="multilevel"/>
    <w:tmpl w:val="000000B3"/>
    <w:name w:val="WW8Num179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2149" w:firstLine="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9">
    <w:nsid w:val="000000B4"/>
    <w:multiLevelType w:val="singleLevel"/>
    <w:tmpl w:val="000000B4"/>
    <w:name w:val="WW8Num180"/>
    <w:lvl w:ilvl="0">
      <w:start w:val="1"/>
      <w:numFmt w:val="bullet"/>
      <w:lvlText w:val=""/>
      <w:lvlJc w:val="left"/>
      <w:pPr>
        <w:tabs>
          <w:tab w:val="num" w:pos="-76"/>
        </w:tabs>
        <w:ind w:left="76" w:firstLine="720"/>
      </w:pPr>
      <w:rPr>
        <w:rFonts w:ascii="Symbol" w:hAnsi="Symbol"/>
      </w:rPr>
    </w:lvl>
  </w:abstractNum>
  <w:abstractNum w:abstractNumId="180">
    <w:nsid w:val="000000B5"/>
    <w:multiLevelType w:val="multilevel"/>
    <w:tmpl w:val="000000B5"/>
    <w:name w:val="WW8Num181"/>
    <w:lvl w:ilvl="0">
      <w:start w:val="1"/>
      <w:numFmt w:val="lowerLetter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000000B6"/>
    <w:multiLevelType w:val="singleLevel"/>
    <w:tmpl w:val="000000B6"/>
    <w:name w:val="WW8Num182"/>
    <w:lvl w:ilvl="0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</w:abstractNum>
  <w:abstractNum w:abstractNumId="182">
    <w:nsid w:val="000000B7"/>
    <w:multiLevelType w:val="multilevel"/>
    <w:tmpl w:val="000000B7"/>
    <w:name w:val="WW8Num1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000000B8"/>
    <w:multiLevelType w:val="singleLevel"/>
    <w:tmpl w:val="000000B8"/>
    <w:name w:val="WW8Num184"/>
    <w:lvl w:ilvl="0">
      <w:start w:val="1"/>
      <w:numFmt w:val="bullet"/>
      <w:lvlText w:val=""/>
      <w:lvlJc w:val="left"/>
      <w:pPr>
        <w:tabs>
          <w:tab w:val="num" w:pos="-360"/>
        </w:tabs>
        <w:ind w:left="360" w:firstLine="720"/>
      </w:pPr>
      <w:rPr>
        <w:rFonts w:ascii="Symbol" w:hAnsi="Symbol"/>
      </w:rPr>
    </w:lvl>
  </w:abstractNum>
  <w:abstractNum w:abstractNumId="184">
    <w:nsid w:val="000000B9"/>
    <w:multiLevelType w:val="singleLevel"/>
    <w:tmpl w:val="000000B9"/>
    <w:name w:val="WW8Num185"/>
    <w:lvl w:ilvl="0">
      <w:start w:val="1"/>
      <w:numFmt w:val="bullet"/>
      <w:lvlText w:val=""/>
      <w:lvlJc w:val="left"/>
      <w:pPr>
        <w:tabs>
          <w:tab w:val="num" w:pos="-360"/>
        </w:tabs>
        <w:ind w:left="360" w:firstLine="720"/>
      </w:pPr>
      <w:rPr>
        <w:rFonts w:ascii="Symbol" w:hAnsi="Symbol"/>
      </w:rPr>
    </w:lvl>
  </w:abstractNum>
  <w:abstractNum w:abstractNumId="185">
    <w:nsid w:val="000000BA"/>
    <w:multiLevelType w:val="singleLevel"/>
    <w:tmpl w:val="000000BA"/>
    <w:name w:val="WW8Num186"/>
    <w:lvl w:ilvl="0">
      <w:start w:val="1"/>
      <w:numFmt w:val="lowerLetter"/>
      <w:lvlText w:val="%1."/>
      <w:lvlJc w:val="left"/>
      <w:pPr>
        <w:tabs>
          <w:tab w:val="num" w:pos="589"/>
        </w:tabs>
        <w:ind w:left="589" w:hanging="360"/>
      </w:pPr>
    </w:lvl>
  </w:abstractNum>
  <w:abstractNum w:abstractNumId="186">
    <w:nsid w:val="000000BB"/>
    <w:multiLevelType w:val="multilevel"/>
    <w:tmpl w:val="000000BB"/>
    <w:name w:val="WW8Num187"/>
    <w:lvl w:ilvl="0">
      <w:start w:val="1"/>
      <w:numFmt w:val="lowerLetter"/>
      <w:lvlText w:val="%1."/>
      <w:lvlJc w:val="left"/>
      <w:pPr>
        <w:tabs>
          <w:tab w:val="num" w:pos="818"/>
        </w:tabs>
        <w:ind w:left="818" w:hanging="360"/>
      </w:pPr>
    </w:lvl>
    <w:lvl w:ilvl="1">
      <w:start w:val="1"/>
      <w:numFmt w:val="lowerLetter"/>
      <w:lvlText w:val="%2."/>
      <w:lvlJc w:val="left"/>
      <w:pPr>
        <w:tabs>
          <w:tab w:val="num" w:pos="818"/>
        </w:tabs>
        <w:ind w:left="818" w:hanging="360"/>
      </w:pPr>
    </w:lvl>
    <w:lvl w:ilvl="2">
      <w:start w:val="1"/>
      <w:numFmt w:val="lowerRoman"/>
      <w:lvlText w:val="%3."/>
      <w:lvlJc w:val="right"/>
      <w:pPr>
        <w:tabs>
          <w:tab w:val="num" w:pos="2389"/>
        </w:tabs>
        <w:ind w:left="2389" w:hanging="180"/>
      </w:pPr>
    </w:lvl>
    <w:lvl w:ilvl="3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</w:lvl>
    <w:lvl w:ilvl="4">
      <w:start w:val="1"/>
      <w:numFmt w:val="lowerLetter"/>
      <w:lvlText w:val="%5."/>
      <w:lvlJc w:val="left"/>
      <w:pPr>
        <w:tabs>
          <w:tab w:val="num" w:pos="3829"/>
        </w:tabs>
        <w:ind w:left="3829" w:hanging="360"/>
      </w:pPr>
    </w:lvl>
    <w:lvl w:ilvl="5">
      <w:start w:val="1"/>
      <w:numFmt w:val="lowerRoman"/>
      <w:lvlText w:val="%6."/>
      <w:lvlJc w:val="right"/>
      <w:pPr>
        <w:tabs>
          <w:tab w:val="num" w:pos="4549"/>
        </w:tabs>
        <w:ind w:left="4549" w:hanging="180"/>
      </w:pPr>
    </w:lvl>
    <w:lvl w:ilvl="6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</w:lvl>
    <w:lvl w:ilvl="7">
      <w:start w:val="1"/>
      <w:numFmt w:val="lowerLetter"/>
      <w:lvlText w:val="%8."/>
      <w:lvlJc w:val="left"/>
      <w:pPr>
        <w:tabs>
          <w:tab w:val="num" w:pos="5989"/>
        </w:tabs>
        <w:ind w:left="5989" w:hanging="360"/>
      </w:pPr>
    </w:lvl>
    <w:lvl w:ilvl="8">
      <w:start w:val="1"/>
      <w:numFmt w:val="lowerRoman"/>
      <w:lvlText w:val="%9."/>
      <w:lvlJc w:val="right"/>
      <w:pPr>
        <w:tabs>
          <w:tab w:val="num" w:pos="6709"/>
        </w:tabs>
        <w:ind w:left="6709" w:hanging="180"/>
      </w:pPr>
    </w:lvl>
  </w:abstractNum>
  <w:abstractNum w:abstractNumId="187">
    <w:nsid w:val="000000BC"/>
    <w:multiLevelType w:val="singleLevel"/>
    <w:tmpl w:val="000000BC"/>
    <w:name w:val="WW8Num18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  <w:num w:numId="151">
    <w:abstractNumId w:val="150"/>
  </w:num>
  <w:num w:numId="152">
    <w:abstractNumId w:val="151"/>
  </w:num>
  <w:num w:numId="153">
    <w:abstractNumId w:val="152"/>
  </w:num>
  <w:num w:numId="154">
    <w:abstractNumId w:val="153"/>
  </w:num>
  <w:num w:numId="155">
    <w:abstractNumId w:val="154"/>
  </w:num>
  <w:num w:numId="156">
    <w:abstractNumId w:val="155"/>
  </w:num>
  <w:num w:numId="157">
    <w:abstractNumId w:val="156"/>
  </w:num>
  <w:num w:numId="158">
    <w:abstractNumId w:val="157"/>
  </w:num>
  <w:num w:numId="159">
    <w:abstractNumId w:val="158"/>
  </w:num>
  <w:num w:numId="160">
    <w:abstractNumId w:val="159"/>
  </w:num>
  <w:num w:numId="161">
    <w:abstractNumId w:val="160"/>
  </w:num>
  <w:num w:numId="162">
    <w:abstractNumId w:val="161"/>
  </w:num>
  <w:num w:numId="163">
    <w:abstractNumId w:val="162"/>
  </w:num>
  <w:num w:numId="164">
    <w:abstractNumId w:val="163"/>
  </w:num>
  <w:num w:numId="165">
    <w:abstractNumId w:val="164"/>
  </w:num>
  <w:num w:numId="166">
    <w:abstractNumId w:val="165"/>
  </w:num>
  <w:num w:numId="167">
    <w:abstractNumId w:val="166"/>
  </w:num>
  <w:num w:numId="168">
    <w:abstractNumId w:val="167"/>
  </w:num>
  <w:num w:numId="169">
    <w:abstractNumId w:val="168"/>
  </w:num>
  <w:num w:numId="170">
    <w:abstractNumId w:val="169"/>
  </w:num>
  <w:num w:numId="171">
    <w:abstractNumId w:val="170"/>
  </w:num>
  <w:num w:numId="172">
    <w:abstractNumId w:val="171"/>
  </w:num>
  <w:num w:numId="173">
    <w:abstractNumId w:val="172"/>
  </w:num>
  <w:num w:numId="174">
    <w:abstractNumId w:val="173"/>
  </w:num>
  <w:num w:numId="175">
    <w:abstractNumId w:val="174"/>
  </w:num>
  <w:num w:numId="176">
    <w:abstractNumId w:val="175"/>
  </w:num>
  <w:num w:numId="177">
    <w:abstractNumId w:val="176"/>
  </w:num>
  <w:num w:numId="178">
    <w:abstractNumId w:val="177"/>
  </w:num>
  <w:num w:numId="179">
    <w:abstractNumId w:val="178"/>
  </w:num>
  <w:num w:numId="180">
    <w:abstractNumId w:val="179"/>
  </w:num>
  <w:num w:numId="181">
    <w:abstractNumId w:val="180"/>
  </w:num>
  <w:num w:numId="182">
    <w:abstractNumId w:val="181"/>
  </w:num>
  <w:num w:numId="183">
    <w:abstractNumId w:val="182"/>
  </w:num>
  <w:num w:numId="184">
    <w:abstractNumId w:val="183"/>
  </w:num>
  <w:num w:numId="185">
    <w:abstractNumId w:val="184"/>
  </w:num>
  <w:num w:numId="186">
    <w:abstractNumId w:val="185"/>
  </w:num>
  <w:num w:numId="187">
    <w:abstractNumId w:val="186"/>
  </w:num>
  <w:num w:numId="188">
    <w:abstractNumId w:val="187"/>
  </w:num>
  <w:numIdMacAtCleanup w:val="1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576"/>
    <w:rsid w:val="00347A1E"/>
    <w:rsid w:val="003C5576"/>
    <w:rsid w:val="009971E1"/>
    <w:rsid w:val="00A42805"/>
    <w:rsid w:val="00C13755"/>
    <w:rsid w:val="00C2734E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5FF17312-2C12-445A-A2F1-BE275E64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autoSpaceDE w:val="0"/>
      <w:jc w:val="center"/>
      <w:outlineLvl w:val="0"/>
    </w:pPr>
    <w:rPr>
      <w:b/>
      <w:bCs/>
      <w:sz w:val="28"/>
      <w:szCs w:val="1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right="43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right="-766"/>
      <w:jc w:val="right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right="43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ind w:right="-9"/>
      <w:jc w:val="both"/>
      <w:outlineLvl w:val="7"/>
    </w:pPr>
    <w:rPr>
      <w:rFonts w:ascii="Courier New" w:hAnsi="Courier New"/>
      <w:b/>
      <w:sz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ind w:right="-9"/>
      <w:jc w:val="center"/>
      <w:outlineLvl w:val="8"/>
    </w:pPr>
    <w:rPr>
      <w:rFonts w:ascii="Courier New" w:hAnsi="Courier New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180z0">
    <w:name w:val="WW8Num180z0"/>
    <w:rPr>
      <w:rFonts w:ascii="Symbol" w:hAnsi="Symbol"/>
    </w:rPr>
  </w:style>
  <w:style w:type="character" w:customStyle="1" w:styleId="WW8Num184z0">
    <w:name w:val="WW8Num184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54z0">
    <w:name w:val="WW8Num54z0"/>
    <w:rPr>
      <w:rFonts w:ascii="Symbol" w:hAnsi="Symbol"/>
    </w:rPr>
  </w:style>
  <w:style w:type="character" w:customStyle="1" w:styleId="WW8Num194z0">
    <w:name w:val="WW8Num194z0"/>
    <w:rPr>
      <w:rFonts w:ascii="Symbol" w:hAnsi="Symbol"/>
    </w:rPr>
  </w:style>
  <w:style w:type="character" w:customStyle="1" w:styleId="WW8Num194z1">
    <w:name w:val="WW8Num194z1"/>
    <w:rPr>
      <w:rFonts w:ascii="Courier New" w:hAnsi="Courier New" w:cs="Courier New"/>
    </w:rPr>
  </w:style>
  <w:style w:type="character" w:customStyle="1" w:styleId="WW8Num194z2">
    <w:name w:val="WW8Num194z2"/>
    <w:rPr>
      <w:rFonts w:ascii="Wingdings" w:hAnsi="Wingdings"/>
    </w:rPr>
  </w:style>
  <w:style w:type="character" w:customStyle="1" w:styleId="WW8Num199z0">
    <w:name w:val="WW8Num199z0"/>
    <w:rPr>
      <w:rFonts w:ascii="Symbol" w:hAnsi="Symbol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2">
    <w:name w:val="WW8Num199z2"/>
    <w:rPr>
      <w:rFonts w:ascii="Wingdings" w:hAnsi="Wingdings"/>
    </w:rPr>
  </w:style>
  <w:style w:type="character" w:customStyle="1" w:styleId="WW8Num200z0">
    <w:name w:val="WW8Num200z0"/>
    <w:rPr>
      <w:rFonts w:ascii="Symbol" w:hAnsi="Symbol"/>
    </w:rPr>
  </w:style>
  <w:style w:type="character" w:customStyle="1" w:styleId="WW8Num200z1">
    <w:name w:val="WW8Num200z1"/>
    <w:rPr>
      <w:rFonts w:ascii="Courier New" w:hAnsi="Courier New" w:cs="Courier New"/>
    </w:rPr>
  </w:style>
  <w:style w:type="character" w:customStyle="1" w:styleId="WW8Num200z2">
    <w:name w:val="WW8Num200z2"/>
    <w:rPr>
      <w:rFonts w:ascii="Wingdings" w:hAnsi="Wingdings"/>
    </w:rPr>
  </w:style>
  <w:style w:type="character" w:customStyle="1" w:styleId="40">
    <w:name w:val="Основной шрифт абзаца4"/>
  </w:style>
  <w:style w:type="character" w:customStyle="1" w:styleId="WW8Num40z0">
    <w:name w:val="WW8Num40z0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20">
    <w:name w:val="Основной шрифт абзаца2"/>
  </w:style>
  <w:style w:type="character" w:customStyle="1" w:styleId="WW8Num1z0">
    <w:name w:val="WW8Num1z0"/>
    <w:rPr>
      <w:rFonts w:ascii="Symbol" w:hAnsi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сноски"/>
    <w:basedOn w:val="10"/>
    <w:rPr>
      <w:vertAlign w:val="superscript"/>
    </w:rPr>
  </w:style>
  <w:style w:type="character" w:styleId="a5">
    <w:name w:val="Hyperlink"/>
    <w:basedOn w:val="10"/>
    <w:rPr>
      <w:rFonts w:ascii="Verdana" w:hAnsi="Verdana"/>
      <w:strike w:val="0"/>
      <w:dstrike w:val="0"/>
      <w:color w:val="666666"/>
      <w:sz w:val="16"/>
      <w:szCs w:val="16"/>
      <w:u w:val="none"/>
    </w:rPr>
  </w:style>
  <w:style w:type="character" w:customStyle="1" w:styleId="sem1">
    <w:name w:val="sem1"/>
    <w:basedOn w:val="10"/>
    <w:rPr>
      <w:color w:val="800080"/>
    </w:rPr>
  </w:style>
  <w:style w:type="character" w:customStyle="1" w:styleId="a6">
    <w:name w:val="Символ нумерации"/>
  </w:style>
  <w:style w:type="character" w:styleId="a7">
    <w:name w:val="Strong"/>
    <w:qFormat/>
    <w:rPr>
      <w:b/>
      <w:bCs/>
    </w:rPr>
  </w:style>
  <w:style w:type="character" w:customStyle="1" w:styleId="WW8Num116z1">
    <w:name w:val="WW8Num116z1"/>
    <w:rPr>
      <w:color w:val="00000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Symbol" w:hAnsi="Symbol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113z0">
    <w:name w:val="WW8Num113z0"/>
    <w:rPr>
      <w:rFonts w:ascii="Times New Roman" w:hAnsi="Times New Roman" w:cs="Times New Roman"/>
    </w:rPr>
  </w:style>
  <w:style w:type="character" w:customStyle="1" w:styleId="WW8Num113z1">
    <w:name w:val="WW8Num113z1"/>
    <w:rPr>
      <w:rFonts w:ascii="Courier New" w:hAnsi="Courier New"/>
    </w:rPr>
  </w:style>
  <w:style w:type="character" w:customStyle="1" w:styleId="WW8Num113z2">
    <w:name w:val="WW8Num113z2"/>
    <w:rPr>
      <w:rFonts w:ascii="Wingdings" w:hAnsi="Wingdings"/>
    </w:rPr>
  </w:style>
  <w:style w:type="character" w:customStyle="1" w:styleId="WW8Num113z3">
    <w:name w:val="WW8Num113z3"/>
    <w:rPr>
      <w:rFonts w:ascii="Symbol" w:hAnsi="Symbol"/>
    </w:rPr>
  </w:style>
  <w:style w:type="character" w:customStyle="1" w:styleId="a8">
    <w:name w:val="Символы концевой сноски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Helvetica" w:eastAsia="HG Mincho Light J" w:hAnsi="Helvetica" w:cs="Tahoma"/>
      <w:sz w:val="28"/>
      <w:szCs w:val="28"/>
    </w:rPr>
  </w:style>
  <w:style w:type="paragraph" w:styleId="aa">
    <w:name w:val="Body Text"/>
    <w:basedOn w:val="a"/>
    <w:pPr>
      <w:ind w:right="-99"/>
      <w:jc w:val="both"/>
    </w:pPr>
    <w:rPr>
      <w:sz w:val="24"/>
    </w:rPr>
  </w:style>
  <w:style w:type="paragraph" w:styleId="ab">
    <w:name w:val="List"/>
    <w:basedOn w:val="aa"/>
    <w:rPr>
      <w:rFonts w:ascii="Times" w:hAnsi="Times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2">
    <w:name w:val="Указатель4"/>
    <w:basedOn w:val="a"/>
    <w:pPr>
      <w:suppressLineNumbers/>
    </w:p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Times" w:hAnsi="Times"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Times" w:hAnsi="Times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Times" w:hAnsi="Times"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Times" w:hAnsi="Times" w:cs="Tahoma"/>
    </w:rPr>
  </w:style>
  <w:style w:type="paragraph" w:customStyle="1" w:styleId="220">
    <w:name w:val="Основной текст 22"/>
    <w:basedOn w:val="a"/>
    <w:pPr>
      <w:tabs>
        <w:tab w:val="left" w:pos="9072"/>
      </w:tabs>
      <w:ind w:right="1034"/>
      <w:jc w:val="both"/>
    </w:pPr>
    <w:rPr>
      <w:sz w:val="24"/>
    </w:rPr>
  </w:style>
  <w:style w:type="paragraph" w:customStyle="1" w:styleId="13">
    <w:name w:val="Звичайний1"/>
    <w:pPr>
      <w:widowControl w:val="0"/>
      <w:suppressAutoHyphens/>
      <w:spacing w:before="140"/>
      <w:ind w:firstLine="220"/>
      <w:jc w:val="both"/>
    </w:pPr>
    <w:rPr>
      <w:rFonts w:eastAsia="Arial"/>
      <w:lang w:eastAsia="ar-SA"/>
    </w:rPr>
  </w:style>
  <w:style w:type="paragraph" w:customStyle="1" w:styleId="FR2">
    <w:name w:val="FR2"/>
    <w:pPr>
      <w:widowControl w:val="0"/>
      <w:suppressAutoHyphens/>
      <w:ind w:left="40" w:firstLine="560"/>
      <w:jc w:val="both"/>
    </w:pPr>
    <w:rPr>
      <w:rFonts w:ascii="Arial" w:eastAsia="Arial" w:hAnsi="Arial"/>
      <w:sz w:val="22"/>
      <w:lang w:eastAsia="ar-SA"/>
    </w:rPr>
  </w:style>
  <w:style w:type="paragraph" w:styleId="ac">
    <w:name w:val="Title"/>
    <w:basedOn w:val="a"/>
    <w:next w:val="ad"/>
    <w:qFormat/>
    <w:pPr>
      <w:jc w:val="center"/>
    </w:pPr>
    <w:rPr>
      <w:b/>
      <w:i/>
      <w:color w:val="000000"/>
      <w:sz w:val="32"/>
    </w:rPr>
  </w:style>
  <w:style w:type="paragraph" w:styleId="ad">
    <w:name w:val="Subtitle"/>
    <w:basedOn w:val="a"/>
    <w:next w:val="aa"/>
    <w:qFormat/>
    <w:pPr>
      <w:ind w:right="-1"/>
      <w:jc w:val="center"/>
    </w:pPr>
    <w:rPr>
      <w:sz w:val="36"/>
    </w:rPr>
  </w:style>
  <w:style w:type="paragraph" w:styleId="ae">
    <w:name w:val="Body Text Indent"/>
    <w:basedOn w:val="a"/>
    <w:pPr>
      <w:spacing w:after="120"/>
      <w:ind w:left="283"/>
    </w:pPr>
  </w:style>
  <w:style w:type="paragraph" w:customStyle="1" w:styleId="FR1">
    <w:name w:val="FR1"/>
    <w:pPr>
      <w:widowControl w:val="0"/>
      <w:suppressAutoHyphens/>
      <w:spacing w:before="40" w:line="372" w:lineRule="auto"/>
      <w:ind w:left="680"/>
      <w:jc w:val="right"/>
    </w:pPr>
    <w:rPr>
      <w:rFonts w:ascii="Arial" w:eastAsia="Arial" w:hAnsi="Arial"/>
      <w:b/>
      <w:sz w:val="18"/>
      <w:lang w:eastAsia="ar-SA"/>
    </w:rPr>
  </w:style>
  <w:style w:type="paragraph" w:customStyle="1" w:styleId="210">
    <w:name w:val="Основной текст с отступом 21"/>
    <w:basedOn w:val="a"/>
    <w:pPr>
      <w:ind w:right="-9" w:firstLine="720"/>
      <w:jc w:val="both"/>
    </w:pPr>
    <w:rPr>
      <w:b/>
      <w:sz w:val="24"/>
    </w:rPr>
  </w:style>
  <w:style w:type="paragraph" w:customStyle="1" w:styleId="31">
    <w:name w:val="Основной текст 31"/>
    <w:basedOn w:val="a"/>
    <w:pPr>
      <w:ind w:right="-9"/>
      <w:jc w:val="both"/>
    </w:pPr>
    <w:rPr>
      <w:sz w:val="24"/>
    </w:rPr>
  </w:style>
  <w:style w:type="paragraph" w:customStyle="1" w:styleId="310">
    <w:name w:val="Основной текст с отступом 31"/>
    <w:basedOn w:val="a"/>
    <w:pPr>
      <w:ind w:right="-99" w:firstLine="720"/>
      <w:jc w:val="both"/>
    </w:pPr>
    <w:rPr>
      <w:sz w:val="24"/>
    </w:rPr>
  </w:style>
  <w:style w:type="paragraph" w:styleId="af">
    <w:name w:val="footer"/>
    <w:basedOn w:val="a"/>
    <w:pPr>
      <w:tabs>
        <w:tab w:val="center" w:pos="4153"/>
        <w:tab w:val="right" w:pos="8306"/>
      </w:tabs>
    </w:pPr>
  </w:style>
  <w:style w:type="paragraph" w:customStyle="1" w:styleId="FR5">
    <w:name w:val="FR5"/>
    <w:pPr>
      <w:widowControl w:val="0"/>
      <w:suppressAutoHyphens/>
      <w:spacing w:before="560"/>
      <w:ind w:left="2440"/>
    </w:pPr>
    <w:rPr>
      <w:rFonts w:ascii="Arial" w:eastAsia="Arial" w:hAnsi="Arial"/>
      <w:sz w:val="12"/>
      <w:lang w:eastAsia="ar-SA"/>
    </w:rPr>
  </w:style>
  <w:style w:type="paragraph" w:customStyle="1" w:styleId="FR3">
    <w:name w:val="FR3"/>
    <w:pPr>
      <w:widowControl w:val="0"/>
      <w:suppressAutoHyphens/>
      <w:jc w:val="center"/>
    </w:pPr>
    <w:rPr>
      <w:rFonts w:ascii="Courier New" w:eastAsia="Arial" w:hAnsi="Courier New"/>
      <w:lang w:eastAsia="ar-SA"/>
    </w:rPr>
  </w:style>
  <w:style w:type="paragraph" w:customStyle="1" w:styleId="FR4">
    <w:name w:val="FR4"/>
    <w:pPr>
      <w:widowControl w:val="0"/>
      <w:suppressAutoHyphens/>
      <w:spacing w:after="20"/>
      <w:jc w:val="right"/>
    </w:pPr>
    <w:rPr>
      <w:rFonts w:ascii="Courier New" w:eastAsia="Arial" w:hAnsi="Courier New"/>
      <w:i/>
      <w:sz w:val="16"/>
      <w:lang w:eastAsia="ar-SA"/>
    </w:rPr>
  </w:style>
  <w:style w:type="paragraph" w:customStyle="1" w:styleId="14">
    <w:name w:val="Цитата1"/>
    <w:basedOn w:val="a"/>
    <w:pPr>
      <w:spacing w:line="216" w:lineRule="auto"/>
      <w:ind w:left="280" w:right="400"/>
      <w:jc w:val="both"/>
    </w:pPr>
    <w:rPr>
      <w:sz w:val="24"/>
    </w:rPr>
  </w:style>
  <w:style w:type="paragraph" w:styleId="af0">
    <w:name w:val="footnote text"/>
    <w:basedOn w:val="a"/>
    <w:semiHidden/>
  </w:style>
  <w:style w:type="paragraph" w:styleId="af1">
    <w:name w:val="header"/>
    <w:basedOn w:val="a"/>
    <w:pPr>
      <w:tabs>
        <w:tab w:val="center" w:pos="4153"/>
        <w:tab w:val="right" w:pos="8306"/>
      </w:tabs>
    </w:pPr>
  </w:style>
  <w:style w:type="paragraph" w:styleId="af2">
    <w:name w:val="Normal (Web)"/>
    <w:basedOn w:val="a"/>
    <w:pPr>
      <w:ind w:firstLine="400"/>
    </w:pPr>
    <w:rPr>
      <w:rFonts w:ascii="Arial" w:hAnsi="Arial" w:cs="Arial"/>
      <w:color w:val="000000"/>
    </w:rPr>
  </w:style>
  <w:style w:type="paragraph" w:customStyle="1" w:styleId="15">
    <w:name w:val="Обычный отступ1"/>
    <w:basedOn w:val="a"/>
    <w:pPr>
      <w:ind w:left="708" w:firstLine="720"/>
      <w:jc w:val="both"/>
    </w:pPr>
    <w:rPr>
      <w:sz w:val="28"/>
      <w:szCs w:val="24"/>
    </w:rPr>
  </w:style>
  <w:style w:type="paragraph" w:customStyle="1" w:styleId="211">
    <w:name w:val="Основной текст 21"/>
    <w:basedOn w:val="a"/>
    <w:pPr>
      <w:tabs>
        <w:tab w:val="left" w:pos="9072"/>
      </w:tabs>
      <w:ind w:right="1034"/>
      <w:jc w:val="both"/>
    </w:pPr>
    <w:rPr>
      <w:sz w:val="24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a"/>
  </w:style>
  <w:style w:type="paragraph" w:customStyle="1" w:styleId="32">
    <w:name w:val="Основной текст 32"/>
    <w:basedOn w:val="a"/>
    <w:pPr>
      <w:suppressAutoHyphens w:val="0"/>
      <w:jc w:val="center"/>
    </w:pPr>
    <w:rPr>
      <w:sz w:val="28"/>
      <w:szCs w:val="28"/>
    </w:rPr>
  </w:style>
  <w:style w:type="paragraph" w:customStyle="1" w:styleId="33">
    <w:name w:val="Название3"/>
    <w:basedOn w:val="a"/>
    <w:pPr>
      <w:suppressLineNumbers/>
      <w:suppressAutoHyphens w:val="0"/>
      <w:spacing w:before="120" w:after="120"/>
    </w:pPr>
    <w:rPr>
      <w:rFonts w:ascii="Times" w:hAnsi="Times" w:cs="Tahoma"/>
      <w:i/>
      <w:iCs/>
      <w:sz w:val="24"/>
      <w:szCs w:val="24"/>
    </w:rPr>
  </w:style>
  <w:style w:type="paragraph" w:customStyle="1" w:styleId="34">
    <w:name w:val="Указатель3"/>
    <w:basedOn w:val="a"/>
    <w:pPr>
      <w:suppressLineNumbers/>
      <w:suppressAutoHyphens w:val="0"/>
    </w:pPr>
    <w:rPr>
      <w:rFonts w:ascii="Times" w:hAnsi="Times" w:cs="Tahoma"/>
    </w:rPr>
  </w:style>
  <w:style w:type="paragraph" w:styleId="23">
    <w:name w:val="toc 2"/>
    <w:basedOn w:val="a"/>
    <w:next w:val="a"/>
    <w:semiHidden/>
    <w:pPr>
      <w:suppressAutoHyphens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10955</Words>
  <Characters>62446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Company</Company>
  <LinksUpToDate>false</LinksUpToDate>
  <CharactersWithSpaces>73255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Marina</dc:creator>
  <cp:keywords/>
  <cp:lastModifiedBy>Irina</cp:lastModifiedBy>
  <cp:revision>2</cp:revision>
  <cp:lastPrinted>2010-03-01T12:55:00Z</cp:lastPrinted>
  <dcterms:created xsi:type="dcterms:W3CDTF">2014-09-03T15:39:00Z</dcterms:created>
  <dcterms:modified xsi:type="dcterms:W3CDTF">2014-09-03T15:39:00Z</dcterms:modified>
</cp:coreProperties>
</file>