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044" w:rsidRPr="007A470B" w:rsidRDefault="004A3044" w:rsidP="007A470B">
      <w:pPr>
        <w:spacing w:line="360" w:lineRule="auto"/>
        <w:jc w:val="center"/>
        <w:rPr>
          <w:b/>
          <w:sz w:val="28"/>
          <w:szCs w:val="28"/>
        </w:rPr>
      </w:pPr>
      <w:r w:rsidRPr="007A470B">
        <w:rPr>
          <w:b/>
          <w:sz w:val="28"/>
          <w:szCs w:val="28"/>
        </w:rPr>
        <w:t>Федеральное агентство по образованию</w:t>
      </w:r>
    </w:p>
    <w:p w:rsidR="004A3044" w:rsidRPr="00167B3A" w:rsidRDefault="004A3044" w:rsidP="00167B3A">
      <w:pPr>
        <w:jc w:val="center"/>
        <w:rPr>
          <w:sz w:val="28"/>
          <w:szCs w:val="28"/>
        </w:rPr>
      </w:pPr>
      <w:r w:rsidRPr="00167B3A">
        <w:rPr>
          <w:sz w:val="28"/>
          <w:szCs w:val="28"/>
        </w:rPr>
        <w:t xml:space="preserve">Государственное образовательное учреждение </w:t>
      </w:r>
    </w:p>
    <w:p w:rsidR="004A3044" w:rsidRPr="00167B3A" w:rsidRDefault="004A3044" w:rsidP="00167B3A">
      <w:pPr>
        <w:jc w:val="center"/>
        <w:rPr>
          <w:sz w:val="28"/>
          <w:szCs w:val="28"/>
        </w:rPr>
      </w:pPr>
      <w:r w:rsidRPr="00167B3A">
        <w:rPr>
          <w:sz w:val="28"/>
          <w:szCs w:val="28"/>
        </w:rPr>
        <w:t xml:space="preserve">высшего профессионального образования </w:t>
      </w:r>
    </w:p>
    <w:p w:rsidR="004A3044" w:rsidRPr="007A470B" w:rsidRDefault="004A3044" w:rsidP="00167B3A">
      <w:pPr>
        <w:jc w:val="center"/>
        <w:rPr>
          <w:b/>
          <w:sz w:val="28"/>
          <w:szCs w:val="28"/>
        </w:rPr>
      </w:pPr>
      <w:r w:rsidRPr="007A470B">
        <w:rPr>
          <w:b/>
          <w:sz w:val="28"/>
          <w:szCs w:val="28"/>
        </w:rPr>
        <w:t>«Тверской государственный технический университет»</w:t>
      </w:r>
    </w:p>
    <w:p w:rsidR="004A3044" w:rsidRPr="00167B3A" w:rsidRDefault="004A3044" w:rsidP="00167B3A">
      <w:pPr>
        <w:pStyle w:val="1"/>
        <w:spacing w:before="80"/>
        <w:rPr>
          <w:szCs w:val="28"/>
        </w:rPr>
      </w:pPr>
      <w:r w:rsidRPr="00167B3A">
        <w:rPr>
          <w:szCs w:val="28"/>
        </w:rPr>
        <w:t>________________________________________________________________</w:t>
      </w:r>
    </w:p>
    <w:p w:rsidR="004A3044" w:rsidRPr="00167B3A" w:rsidRDefault="004A3044" w:rsidP="00167B3A">
      <w:pPr>
        <w:jc w:val="center"/>
        <w:rPr>
          <w:sz w:val="28"/>
          <w:szCs w:val="28"/>
        </w:rPr>
      </w:pPr>
      <w:r w:rsidRPr="00167B3A">
        <w:rPr>
          <w:sz w:val="28"/>
          <w:szCs w:val="28"/>
        </w:rPr>
        <w:t>Система управления качеством подготовки специалистов</w:t>
      </w:r>
    </w:p>
    <w:p w:rsidR="004A3044" w:rsidRPr="00167B3A" w:rsidRDefault="004A3044" w:rsidP="00167B3A">
      <w:pPr>
        <w:jc w:val="center"/>
        <w:rPr>
          <w:sz w:val="28"/>
          <w:szCs w:val="28"/>
        </w:rPr>
      </w:pPr>
    </w:p>
    <w:p w:rsidR="004A3044" w:rsidRPr="00167B3A" w:rsidRDefault="004A3044" w:rsidP="00167B3A">
      <w:pPr>
        <w:jc w:val="center"/>
        <w:rPr>
          <w:sz w:val="28"/>
          <w:szCs w:val="28"/>
        </w:rPr>
      </w:pPr>
    </w:p>
    <w:p w:rsidR="004A3044" w:rsidRPr="00167B3A" w:rsidRDefault="004A3044" w:rsidP="00167B3A">
      <w:pPr>
        <w:jc w:val="center"/>
        <w:rPr>
          <w:sz w:val="28"/>
          <w:szCs w:val="28"/>
        </w:rPr>
      </w:pPr>
    </w:p>
    <w:p w:rsidR="004A3044" w:rsidRPr="00167B3A" w:rsidRDefault="004A3044" w:rsidP="00167B3A">
      <w:pPr>
        <w:jc w:val="center"/>
        <w:rPr>
          <w:sz w:val="28"/>
          <w:szCs w:val="28"/>
        </w:rPr>
      </w:pPr>
    </w:p>
    <w:p w:rsidR="004A3044" w:rsidRPr="00167B3A" w:rsidRDefault="004A3044" w:rsidP="00167B3A">
      <w:pPr>
        <w:jc w:val="center"/>
        <w:rPr>
          <w:sz w:val="28"/>
          <w:szCs w:val="28"/>
        </w:rPr>
      </w:pPr>
    </w:p>
    <w:p w:rsidR="004A3044" w:rsidRPr="00167B3A" w:rsidRDefault="004A3044" w:rsidP="00167B3A">
      <w:pPr>
        <w:jc w:val="center"/>
        <w:rPr>
          <w:sz w:val="28"/>
          <w:szCs w:val="28"/>
        </w:rPr>
      </w:pPr>
    </w:p>
    <w:p w:rsidR="004A3044" w:rsidRPr="00167B3A" w:rsidRDefault="004A3044" w:rsidP="00167B3A">
      <w:pPr>
        <w:jc w:val="center"/>
        <w:rPr>
          <w:sz w:val="28"/>
          <w:szCs w:val="28"/>
        </w:rPr>
      </w:pPr>
    </w:p>
    <w:p w:rsidR="004A3044" w:rsidRPr="00167B3A" w:rsidRDefault="004A3044" w:rsidP="00167B3A">
      <w:pPr>
        <w:jc w:val="center"/>
        <w:rPr>
          <w:sz w:val="28"/>
          <w:szCs w:val="28"/>
        </w:rPr>
      </w:pPr>
    </w:p>
    <w:p w:rsidR="004A3044" w:rsidRPr="00167B3A" w:rsidRDefault="004A3044" w:rsidP="00167B3A">
      <w:pPr>
        <w:jc w:val="center"/>
        <w:rPr>
          <w:sz w:val="28"/>
          <w:szCs w:val="28"/>
        </w:rPr>
      </w:pPr>
    </w:p>
    <w:p w:rsidR="004A3044" w:rsidRPr="00167B3A" w:rsidRDefault="004A3044" w:rsidP="00167B3A">
      <w:pPr>
        <w:jc w:val="center"/>
        <w:rPr>
          <w:b/>
          <w:caps/>
          <w:sz w:val="28"/>
          <w:szCs w:val="28"/>
        </w:rPr>
      </w:pPr>
      <w:r w:rsidRPr="00167B3A">
        <w:rPr>
          <w:b/>
          <w:caps/>
          <w:sz w:val="28"/>
          <w:szCs w:val="28"/>
        </w:rPr>
        <w:t xml:space="preserve">МОДУЛЬНО-РЕЙТИНГОВАЯ СИСТЕМА </w:t>
      </w:r>
      <w:r w:rsidR="009C0DF6">
        <w:rPr>
          <w:b/>
          <w:caps/>
          <w:sz w:val="28"/>
          <w:szCs w:val="28"/>
        </w:rPr>
        <w:t xml:space="preserve">обучения и </w:t>
      </w:r>
      <w:r w:rsidRPr="00167B3A">
        <w:rPr>
          <w:b/>
          <w:caps/>
          <w:sz w:val="28"/>
          <w:szCs w:val="28"/>
        </w:rPr>
        <w:t xml:space="preserve">оценки успеваемости студентов </w:t>
      </w:r>
    </w:p>
    <w:p w:rsidR="004A3044" w:rsidRPr="00167B3A" w:rsidRDefault="004A3044" w:rsidP="00167B3A">
      <w:pPr>
        <w:jc w:val="center"/>
        <w:rPr>
          <w:sz w:val="28"/>
          <w:szCs w:val="28"/>
        </w:rPr>
      </w:pPr>
    </w:p>
    <w:p w:rsidR="004A3044" w:rsidRPr="00167B3A" w:rsidRDefault="004A3044" w:rsidP="00167B3A">
      <w:pPr>
        <w:jc w:val="center"/>
        <w:rPr>
          <w:sz w:val="28"/>
          <w:szCs w:val="28"/>
        </w:rPr>
      </w:pPr>
      <w:r w:rsidRPr="00167B3A">
        <w:rPr>
          <w:sz w:val="28"/>
          <w:szCs w:val="28"/>
        </w:rPr>
        <w:t>Методические рекомендации</w:t>
      </w:r>
    </w:p>
    <w:p w:rsidR="004A3044" w:rsidRPr="00167B3A" w:rsidRDefault="004A3044" w:rsidP="00167B3A">
      <w:pPr>
        <w:jc w:val="center"/>
        <w:rPr>
          <w:sz w:val="28"/>
          <w:szCs w:val="28"/>
        </w:rPr>
      </w:pPr>
    </w:p>
    <w:p w:rsidR="004A3044" w:rsidRPr="00167B3A" w:rsidRDefault="004A3044" w:rsidP="00167B3A">
      <w:pPr>
        <w:jc w:val="center"/>
        <w:rPr>
          <w:sz w:val="28"/>
          <w:szCs w:val="28"/>
        </w:rPr>
      </w:pPr>
    </w:p>
    <w:p w:rsidR="004A3044" w:rsidRPr="00167B3A" w:rsidRDefault="004A3044" w:rsidP="00167B3A">
      <w:pPr>
        <w:jc w:val="center"/>
        <w:rPr>
          <w:sz w:val="28"/>
          <w:szCs w:val="28"/>
        </w:rPr>
      </w:pPr>
    </w:p>
    <w:p w:rsidR="004A3044" w:rsidRPr="00167B3A" w:rsidRDefault="004A3044" w:rsidP="00167B3A">
      <w:pPr>
        <w:jc w:val="center"/>
        <w:rPr>
          <w:sz w:val="28"/>
          <w:szCs w:val="28"/>
        </w:rPr>
      </w:pPr>
    </w:p>
    <w:p w:rsidR="004A3044" w:rsidRPr="00167B3A" w:rsidRDefault="004A3044" w:rsidP="00167B3A">
      <w:pPr>
        <w:jc w:val="center"/>
        <w:rPr>
          <w:sz w:val="28"/>
          <w:szCs w:val="28"/>
        </w:rPr>
      </w:pPr>
    </w:p>
    <w:p w:rsidR="004A3044" w:rsidRPr="00167B3A" w:rsidRDefault="004A3044" w:rsidP="00167B3A">
      <w:pPr>
        <w:jc w:val="center"/>
        <w:rPr>
          <w:sz w:val="28"/>
          <w:szCs w:val="28"/>
        </w:rPr>
      </w:pPr>
    </w:p>
    <w:p w:rsidR="004A3044" w:rsidRPr="00167B3A" w:rsidRDefault="004A3044" w:rsidP="00167B3A">
      <w:pPr>
        <w:jc w:val="center"/>
        <w:rPr>
          <w:sz w:val="28"/>
          <w:szCs w:val="28"/>
        </w:rPr>
      </w:pPr>
    </w:p>
    <w:p w:rsidR="004A3044" w:rsidRPr="00167B3A" w:rsidRDefault="004A3044" w:rsidP="00167B3A">
      <w:pPr>
        <w:jc w:val="center"/>
        <w:rPr>
          <w:sz w:val="28"/>
          <w:szCs w:val="28"/>
        </w:rPr>
      </w:pPr>
    </w:p>
    <w:p w:rsidR="004A3044" w:rsidRPr="00167B3A" w:rsidRDefault="004A3044" w:rsidP="00167B3A">
      <w:pPr>
        <w:jc w:val="center"/>
        <w:rPr>
          <w:sz w:val="28"/>
          <w:szCs w:val="28"/>
        </w:rPr>
      </w:pPr>
    </w:p>
    <w:p w:rsidR="004A3044" w:rsidRPr="00167B3A" w:rsidRDefault="004A3044" w:rsidP="00167B3A">
      <w:pPr>
        <w:jc w:val="center"/>
        <w:rPr>
          <w:sz w:val="28"/>
          <w:szCs w:val="28"/>
        </w:rPr>
      </w:pPr>
    </w:p>
    <w:p w:rsidR="004A3044" w:rsidRPr="00167B3A" w:rsidRDefault="004A3044" w:rsidP="00167B3A">
      <w:pPr>
        <w:jc w:val="center"/>
        <w:rPr>
          <w:sz w:val="28"/>
          <w:szCs w:val="28"/>
        </w:rPr>
      </w:pPr>
    </w:p>
    <w:p w:rsidR="004A3044" w:rsidRPr="00167B3A" w:rsidRDefault="004A3044" w:rsidP="00167B3A">
      <w:pPr>
        <w:jc w:val="center"/>
        <w:rPr>
          <w:sz w:val="28"/>
          <w:szCs w:val="28"/>
        </w:rPr>
      </w:pPr>
    </w:p>
    <w:p w:rsidR="004A3044" w:rsidRPr="00167B3A" w:rsidRDefault="004A3044" w:rsidP="00167B3A">
      <w:pPr>
        <w:jc w:val="center"/>
        <w:rPr>
          <w:sz w:val="28"/>
          <w:szCs w:val="28"/>
        </w:rPr>
      </w:pPr>
    </w:p>
    <w:p w:rsidR="004A3044" w:rsidRPr="00167B3A" w:rsidRDefault="004A3044" w:rsidP="00167B3A">
      <w:pPr>
        <w:jc w:val="center"/>
        <w:rPr>
          <w:sz w:val="28"/>
          <w:szCs w:val="28"/>
        </w:rPr>
      </w:pPr>
    </w:p>
    <w:p w:rsidR="004A3044" w:rsidRPr="00167B3A" w:rsidRDefault="004A3044" w:rsidP="00167B3A">
      <w:pPr>
        <w:jc w:val="center"/>
        <w:rPr>
          <w:sz w:val="28"/>
          <w:szCs w:val="28"/>
        </w:rPr>
      </w:pPr>
    </w:p>
    <w:p w:rsidR="004A3044" w:rsidRDefault="004A3044" w:rsidP="00167B3A">
      <w:pPr>
        <w:jc w:val="center"/>
        <w:rPr>
          <w:sz w:val="28"/>
          <w:szCs w:val="28"/>
        </w:rPr>
      </w:pPr>
    </w:p>
    <w:p w:rsidR="00167B3A" w:rsidRDefault="00167B3A" w:rsidP="00167B3A">
      <w:pPr>
        <w:jc w:val="center"/>
        <w:rPr>
          <w:sz w:val="28"/>
          <w:szCs w:val="28"/>
        </w:rPr>
      </w:pPr>
    </w:p>
    <w:p w:rsidR="00167B3A" w:rsidRDefault="00167B3A" w:rsidP="00167B3A">
      <w:pPr>
        <w:jc w:val="center"/>
        <w:rPr>
          <w:sz w:val="28"/>
          <w:szCs w:val="28"/>
        </w:rPr>
      </w:pPr>
    </w:p>
    <w:p w:rsidR="00167B3A" w:rsidRDefault="00167B3A" w:rsidP="00167B3A">
      <w:pPr>
        <w:jc w:val="center"/>
        <w:rPr>
          <w:sz w:val="28"/>
          <w:szCs w:val="28"/>
          <w:lang w:val="en-US"/>
        </w:rPr>
      </w:pPr>
    </w:p>
    <w:p w:rsidR="00F86A9B" w:rsidRPr="00F86A9B" w:rsidRDefault="00F86A9B" w:rsidP="00167B3A">
      <w:pPr>
        <w:jc w:val="center"/>
        <w:rPr>
          <w:sz w:val="28"/>
          <w:szCs w:val="28"/>
          <w:lang w:val="en-US"/>
        </w:rPr>
      </w:pPr>
    </w:p>
    <w:p w:rsidR="004A3044" w:rsidRPr="00167B3A" w:rsidRDefault="004A3044" w:rsidP="00167B3A">
      <w:pPr>
        <w:jc w:val="center"/>
        <w:rPr>
          <w:sz w:val="28"/>
          <w:szCs w:val="28"/>
        </w:rPr>
      </w:pPr>
    </w:p>
    <w:p w:rsidR="004A3044" w:rsidRDefault="004A3044" w:rsidP="00167B3A">
      <w:pPr>
        <w:jc w:val="center"/>
        <w:rPr>
          <w:sz w:val="28"/>
          <w:szCs w:val="28"/>
        </w:rPr>
      </w:pPr>
      <w:r w:rsidRPr="00167B3A">
        <w:rPr>
          <w:sz w:val="28"/>
          <w:szCs w:val="28"/>
        </w:rPr>
        <w:t xml:space="preserve">Тверь 2008 </w:t>
      </w:r>
    </w:p>
    <w:p w:rsidR="009C0DF6" w:rsidRDefault="009C0DF6" w:rsidP="00167B3A">
      <w:pPr>
        <w:jc w:val="center"/>
        <w:rPr>
          <w:sz w:val="28"/>
          <w:szCs w:val="28"/>
        </w:rPr>
      </w:pPr>
    </w:p>
    <w:p w:rsidR="009C0DF6" w:rsidRPr="00167B3A" w:rsidRDefault="009C0DF6" w:rsidP="00167B3A">
      <w:pPr>
        <w:jc w:val="center"/>
        <w:rPr>
          <w:sz w:val="28"/>
          <w:szCs w:val="28"/>
        </w:rPr>
      </w:pPr>
    </w:p>
    <w:p w:rsidR="00E16BA0" w:rsidRPr="00167B3A" w:rsidRDefault="00E16BA0" w:rsidP="00167B3A">
      <w:pPr>
        <w:ind w:left="5387" w:right="-3"/>
        <w:rPr>
          <w:sz w:val="28"/>
          <w:szCs w:val="28"/>
        </w:rPr>
      </w:pPr>
      <w:r w:rsidRPr="00167B3A">
        <w:rPr>
          <w:sz w:val="28"/>
          <w:szCs w:val="28"/>
        </w:rPr>
        <w:t>Утверждаю</w:t>
      </w:r>
    </w:p>
    <w:p w:rsidR="00E16BA0" w:rsidRPr="00167B3A" w:rsidRDefault="00E16BA0" w:rsidP="00167B3A">
      <w:pPr>
        <w:ind w:left="5387" w:right="-3"/>
        <w:rPr>
          <w:sz w:val="28"/>
          <w:szCs w:val="28"/>
        </w:rPr>
      </w:pPr>
      <w:r w:rsidRPr="00167B3A">
        <w:rPr>
          <w:sz w:val="28"/>
          <w:szCs w:val="28"/>
        </w:rPr>
        <w:t>Ректор ТГТУ</w:t>
      </w:r>
    </w:p>
    <w:p w:rsidR="00E16BA0" w:rsidRPr="00167B3A" w:rsidRDefault="00E16BA0" w:rsidP="00167B3A">
      <w:pPr>
        <w:ind w:left="5387" w:right="-3"/>
        <w:rPr>
          <w:sz w:val="28"/>
          <w:szCs w:val="28"/>
        </w:rPr>
      </w:pPr>
      <w:r w:rsidRPr="00167B3A">
        <w:rPr>
          <w:sz w:val="28"/>
          <w:szCs w:val="28"/>
        </w:rPr>
        <w:t xml:space="preserve">                      Б.В. Палюх</w:t>
      </w:r>
    </w:p>
    <w:p w:rsidR="00E16BA0" w:rsidRPr="00167B3A" w:rsidRDefault="00E16BA0" w:rsidP="00167B3A">
      <w:pPr>
        <w:ind w:left="5387" w:right="-3"/>
        <w:rPr>
          <w:sz w:val="28"/>
          <w:szCs w:val="28"/>
        </w:rPr>
      </w:pPr>
      <w:r w:rsidRPr="00167B3A">
        <w:rPr>
          <w:sz w:val="28"/>
          <w:szCs w:val="28"/>
        </w:rPr>
        <w:t xml:space="preserve">«_____» ___________ </w:t>
      </w:r>
      <w:smartTag w:uri="urn:schemas-microsoft-com:office:smarttags" w:element="metricconverter">
        <w:smartTagPr>
          <w:attr w:name="ProductID" w:val="2008 г"/>
        </w:smartTagPr>
        <w:r w:rsidRPr="00167B3A">
          <w:rPr>
            <w:sz w:val="28"/>
            <w:szCs w:val="28"/>
          </w:rPr>
          <w:t>200</w:t>
        </w:r>
        <w:r w:rsidR="008E6653" w:rsidRPr="00167B3A">
          <w:rPr>
            <w:sz w:val="28"/>
            <w:szCs w:val="28"/>
          </w:rPr>
          <w:t>8</w:t>
        </w:r>
        <w:r w:rsidRPr="00167B3A">
          <w:rPr>
            <w:sz w:val="28"/>
            <w:szCs w:val="28"/>
          </w:rPr>
          <w:t xml:space="preserve"> г</w:t>
        </w:r>
      </w:smartTag>
      <w:r w:rsidRPr="00167B3A">
        <w:rPr>
          <w:sz w:val="28"/>
          <w:szCs w:val="28"/>
        </w:rPr>
        <w:t>.</w:t>
      </w:r>
    </w:p>
    <w:p w:rsidR="00E16BA0" w:rsidRPr="00167B3A" w:rsidRDefault="00E16BA0" w:rsidP="00167B3A">
      <w:pPr>
        <w:ind w:left="3998" w:right="346"/>
        <w:rPr>
          <w:sz w:val="28"/>
          <w:szCs w:val="28"/>
        </w:rPr>
      </w:pPr>
    </w:p>
    <w:p w:rsidR="00A714B0" w:rsidRPr="00167B3A" w:rsidRDefault="00A714B0" w:rsidP="00167B3A">
      <w:pPr>
        <w:ind w:left="3998" w:right="346"/>
        <w:rPr>
          <w:sz w:val="28"/>
          <w:szCs w:val="28"/>
        </w:rPr>
      </w:pPr>
    </w:p>
    <w:p w:rsidR="00A714B0" w:rsidRPr="00167B3A" w:rsidRDefault="00A714B0" w:rsidP="00167B3A">
      <w:pPr>
        <w:ind w:left="3998" w:right="346"/>
        <w:rPr>
          <w:sz w:val="28"/>
          <w:szCs w:val="28"/>
        </w:rPr>
      </w:pPr>
    </w:p>
    <w:p w:rsidR="00A714B0" w:rsidRPr="00167B3A" w:rsidRDefault="00A714B0" w:rsidP="00167B3A">
      <w:pPr>
        <w:suppressAutoHyphens/>
        <w:ind w:left="3998" w:right="346"/>
        <w:jc w:val="center"/>
        <w:rPr>
          <w:sz w:val="28"/>
          <w:szCs w:val="28"/>
        </w:rPr>
      </w:pPr>
    </w:p>
    <w:p w:rsidR="004A3044" w:rsidRPr="00167B3A" w:rsidRDefault="004A3044" w:rsidP="002A3354">
      <w:pPr>
        <w:jc w:val="center"/>
        <w:rPr>
          <w:caps/>
          <w:sz w:val="28"/>
          <w:szCs w:val="28"/>
        </w:rPr>
      </w:pPr>
      <w:r w:rsidRPr="00167B3A">
        <w:rPr>
          <w:caps/>
          <w:sz w:val="28"/>
          <w:szCs w:val="28"/>
        </w:rPr>
        <w:t xml:space="preserve">МОДУЛЬНО-РЕЙТИНГОВАЯ СИСТЕМА </w:t>
      </w:r>
      <w:r w:rsidR="002A3354">
        <w:rPr>
          <w:caps/>
          <w:sz w:val="28"/>
          <w:szCs w:val="28"/>
        </w:rPr>
        <w:t xml:space="preserve">обучения и </w:t>
      </w:r>
      <w:r w:rsidRPr="00167B3A">
        <w:rPr>
          <w:caps/>
          <w:sz w:val="28"/>
          <w:szCs w:val="28"/>
        </w:rPr>
        <w:t>оценки у</w:t>
      </w:r>
      <w:r w:rsidR="002A3354">
        <w:rPr>
          <w:caps/>
          <w:sz w:val="28"/>
          <w:szCs w:val="28"/>
        </w:rPr>
        <w:t>с</w:t>
      </w:r>
      <w:r w:rsidRPr="00167B3A">
        <w:rPr>
          <w:caps/>
          <w:sz w:val="28"/>
          <w:szCs w:val="28"/>
        </w:rPr>
        <w:t>певаемости студентов</w:t>
      </w:r>
    </w:p>
    <w:p w:rsidR="004A3044" w:rsidRPr="00167B3A" w:rsidRDefault="004A3044" w:rsidP="00167B3A">
      <w:pPr>
        <w:jc w:val="center"/>
        <w:rPr>
          <w:sz w:val="28"/>
          <w:szCs w:val="28"/>
        </w:rPr>
      </w:pPr>
    </w:p>
    <w:p w:rsidR="004A3044" w:rsidRPr="00167B3A" w:rsidRDefault="004A3044" w:rsidP="00167B3A">
      <w:pPr>
        <w:jc w:val="center"/>
        <w:rPr>
          <w:sz w:val="28"/>
          <w:szCs w:val="28"/>
        </w:rPr>
      </w:pPr>
      <w:r w:rsidRPr="00167B3A">
        <w:rPr>
          <w:sz w:val="28"/>
          <w:szCs w:val="28"/>
        </w:rPr>
        <w:t>Методические рекомендации</w:t>
      </w:r>
    </w:p>
    <w:p w:rsidR="00E16BA0" w:rsidRPr="00167B3A" w:rsidRDefault="00E16BA0" w:rsidP="00167B3A">
      <w:pPr>
        <w:suppressAutoHyphens/>
        <w:jc w:val="center"/>
        <w:rPr>
          <w:sz w:val="28"/>
          <w:szCs w:val="28"/>
        </w:rPr>
      </w:pPr>
    </w:p>
    <w:p w:rsidR="004A3044" w:rsidRDefault="004A3044" w:rsidP="00167B3A">
      <w:pPr>
        <w:suppressAutoHyphens/>
        <w:jc w:val="center"/>
        <w:rPr>
          <w:sz w:val="28"/>
          <w:szCs w:val="28"/>
        </w:rPr>
      </w:pPr>
    </w:p>
    <w:p w:rsidR="00167B3A" w:rsidRDefault="00167B3A" w:rsidP="00167B3A">
      <w:pPr>
        <w:suppressAutoHyphens/>
        <w:jc w:val="center"/>
        <w:rPr>
          <w:sz w:val="28"/>
          <w:szCs w:val="28"/>
        </w:rPr>
      </w:pPr>
    </w:p>
    <w:p w:rsidR="00167B3A" w:rsidRPr="00167B3A" w:rsidRDefault="00167B3A" w:rsidP="00167B3A">
      <w:pPr>
        <w:suppressAutoHyphens/>
        <w:jc w:val="center"/>
        <w:rPr>
          <w:sz w:val="28"/>
          <w:szCs w:val="28"/>
        </w:rPr>
      </w:pPr>
    </w:p>
    <w:p w:rsidR="004A3044" w:rsidRPr="00167B3A" w:rsidRDefault="004A3044" w:rsidP="00167B3A">
      <w:pPr>
        <w:suppressAutoHyphens/>
        <w:jc w:val="center"/>
        <w:rPr>
          <w:sz w:val="28"/>
          <w:szCs w:val="28"/>
        </w:rPr>
      </w:pPr>
    </w:p>
    <w:p w:rsidR="004A3044" w:rsidRDefault="00167B3A" w:rsidP="00167B3A">
      <w:pPr>
        <w:suppressAutoHyphens/>
        <w:rPr>
          <w:sz w:val="28"/>
          <w:szCs w:val="28"/>
        </w:rPr>
      </w:pPr>
      <w:r w:rsidRPr="00167B3A">
        <w:rPr>
          <w:sz w:val="28"/>
          <w:szCs w:val="28"/>
        </w:rPr>
        <w:t>РАЗРАБОТАНЫ</w:t>
      </w:r>
      <w:r>
        <w:rPr>
          <w:sz w:val="28"/>
          <w:szCs w:val="28"/>
        </w:rPr>
        <w:t xml:space="preserve"> Центром качества образования ТГТУ под руководством проректора по качеству образования Белова В.В.</w:t>
      </w:r>
    </w:p>
    <w:p w:rsidR="00167B3A" w:rsidRDefault="00167B3A" w:rsidP="00167B3A">
      <w:pPr>
        <w:suppressAutoHyphens/>
        <w:rPr>
          <w:sz w:val="28"/>
          <w:szCs w:val="28"/>
        </w:rPr>
      </w:pPr>
    </w:p>
    <w:p w:rsidR="00167B3A" w:rsidRDefault="00167B3A" w:rsidP="00167B3A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СОСТАВИТЕЛИ: Петропавловская В.Б., </w:t>
      </w:r>
      <w:r w:rsidR="002A3354">
        <w:rPr>
          <w:sz w:val="28"/>
          <w:szCs w:val="28"/>
        </w:rPr>
        <w:t xml:space="preserve">Клингер А.В., </w:t>
      </w:r>
      <w:r>
        <w:rPr>
          <w:sz w:val="28"/>
          <w:szCs w:val="28"/>
        </w:rPr>
        <w:t>Вишнякова А.А.</w:t>
      </w:r>
    </w:p>
    <w:p w:rsidR="00167B3A" w:rsidRDefault="00167B3A" w:rsidP="00167B3A">
      <w:pPr>
        <w:suppressAutoHyphens/>
        <w:rPr>
          <w:sz w:val="28"/>
          <w:szCs w:val="28"/>
        </w:rPr>
      </w:pPr>
    </w:p>
    <w:p w:rsidR="00167B3A" w:rsidRDefault="00167B3A" w:rsidP="00167B3A">
      <w:pPr>
        <w:suppressAutoHyphens/>
        <w:rPr>
          <w:sz w:val="28"/>
          <w:szCs w:val="28"/>
        </w:rPr>
      </w:pPr>
      <w:r>
        <w:rPr>
          <w:sz w:val="28"/>
          <w:szCs w:val="28"/>
        </w:rPr>
        <w:t>ОБЩАЯ РЕДАКЦИЯ: Белов В.В.</w:t>
      </w:r>
    </w:p>
    <w:p w:rsidR="00167B3A" w:rsidRDefault="00167B3A" w:rsidP="00167B3A">
      <w:pPr>
        <w:suppressAutoHyphens/>
        <w:rPr>
          <w:sz w:val="28"/>
          <w:szCs w:val="28"/>
        </w:rPr>
      </w:pPr>
    </w:p>
    <w:p w:rsidR="00167B3A" w:rsidRDefault="00167B3A" w:rsidP="00167B3A">
      <w:pPr>
        <w:suppressAutoHyphens/>
        <w:rPr>
          <w:sz w:val="28"/>
          <w:szCs w:val="28"/>
        </w:rPr>
      </w:pPr>
      <w:r>
        <w:rPr>
          <w:sz w:val="28"/>
          <w:szCs w:val="28"/>
        </w:rPr>
        <w:t>ВНЕСЕНЫ Центром качества образования ТГТУ.</w:t>
      </w:r>
    </w:p>
    <w:p w:rsidR="00167B3A" w:rsidRDefault="00167B3A" w:rsidP="00167B3A">
      <w:pPr>
        <w:suppressAutoHyphens/>
        <w:rPr>
          <w:sz w:val="28"/>
          <w:szCs w:val="28"/>
        </w:rPr>
      </w:pPr>
    </w:p>
    <w:p w:rsidR="004A3044" w:rsidRDefault="00167B3A" w:rsidP="00167B3A">
      <w:pPr>
        <w:suppressAutoHyphens/>
        <w:rPr>
          <w:sz w:val="28"/>
          <w:szCs w:val="28"/>
        </w:rPr>
      </w:pPr>
      <w:r>
        <w:rPr>
          <w:sz w:val="28"/>
          <w:szCs w:val="28"/>
        </w:rPr>
        <w:t>РАССМОТРЕНЫ И РЕКОМЕНДОВАНЫ к введению в действие решением президиума методического совета ТГТУ от</w:t>
      </w:r>
      <w:r w:rsidR="002A3354">
        <w:rPr>
          <w:sz w:val="28"/>
          <w:szCs w:val="28"/>
        </w:rPr>
        <w:t xml:space="preserve"> 10.04.</w:t>
      </w:r>
      <w:r>
        <w:rPr>
          <w:sz w:val="28"/>
          <w:szCs w:val="28"/>
        </w:rPr>
        <w:t>2008 г. протокол №</w:t>
      </w:r>
      <w:r w:rsidR="002A3354">
        <w:rPr>
          <w:sz w:val="28"/>
          <w:szCs w:val="28"/>
        </w:rPr>
        <w:t>4</w:t>
      </w:r>
    </w:p>
    <w:p w:rsidR="002A3354" w:rsidRPr="00167B3A" w:rsidRDefault="002A3354" w:rsidP="00167B3A">
      <w:pPr>
        <w:suppressAutoHyphens/>
        <w:rPr>
          <w:sz w:val="28"/>
          <w:szCs w:val="28"/>
        </w:rPr>
      </w:pPr>
    </w:p>
    <w:p w:rsidR="004A3044" w:rsidRPr="00167B3A" w:rsidRDefault="004A3044" w:rsidP="00167B3A">
      <w:pPr>
        <w:suppressAutoHyphens/>
        <w:jc w:val="center"/>
        <w:rPr>
          <w:sz w:val="28"/>
          <w:szCs w:val="28"/>
        </w:rPr>
      </w:pPr>
    </w:p>
    <w:p w:rsidR="00167B3A" w:rsidRDefault="00167B3A" w:rsidP="00167B3A">
      <w:pPr>
        <w:pStyle w:val="30"/>
        <w:suppressAutoHyphens/>
        <w:spacing w:after="0"/>
        <w:ind w:firstLine="680"/>
        <w:jc w:val="both"/>
        <w:rPr>
          <w:sz w:val="28"/>
          <w:szCs w:val="28"/>
        </w:rPr>
      </w:pPr>
    </w:p>
    <w:p w:rsidR="00167B3A" w:rsidRDefault="00167B3A" w:rsidP="00167B3A">
      <w:pPr>
        <w:pStyle w:val="30"/>
        <w:suppressAutoHyphens/>
        <w:spacing w:after="0"/>
        <w:ind w:firstLine="680"/>
        <w:jc w:val="both"/>
        <w:rPr>
          <w:sz w:val="28"/>
          <w:szCs w:val="28"/>
        </w:rPr>
      </w:pPr>
    </w:p>
    <w:p w:rsidR="00167B3A" w:rsidRDefault="00167B3A" w:rsidP="00167B3A">
      <w:pPr>
        <w:pStyle w:val="30"/>
        <w:suppressAutoHyphens/>
        <w:spacing w:after="0"/>
        <w:ind w:firstLine="680"/>
        <w:jc w:val="both"/>
        <w:rPr>
          <w:sz w:val="28"/>
          <w:szCs w:val="28"/>
        </w:rPr>
      </w:pPr>
    </w:p>
    <w:p w:rsidR="00167B3A" w:rsidRDefault="00167B3A" w:rsidP="00167B3A">
      <w:pPr>
        <w:pStyle w:val="30"/>
        <w:suppressAutoHyphens/>
        <w:spacing w:after="0"/>
        <w:ind w:firstLine="680"/>
        <w:jc w:val="both"/>
        <w:rPr>
          <w:sz w:val="28"/>
          <w:szCs w:val="28"/>
        </w:rPr>
      </w:pPr>
    </w:p>
    <w:p w:rsidR="00167B3A" w:rsidRDefault="00167B3A" w:rsidP="00167B3A">
      <w:pPr>
        <w:pStyle w:val="30"/>
        <w:suppressAutoHyphens/>
        <w:spacing w:after="0"/>
        <w:ind w:firstLine="680"/>
        <w:jc w:val="both"/>
        <w:rPr>
          <w:sz w:val="28"/>
          <w:szCs w:val="28"/>
        </w:rPr>
      </w:pPr>
    </w:p>
    <w:p w:rsidR="00167B3A" w:rsidRDefault="00167B3A" w:rsidP="00167B3A">
      <w:pPr>
        <w:pStyle w:val="30"/>
        <w:suppressAutoHyphens/>
        <w:spacing w:after="0"/>
        <w:ind w:firstLine="680"/>
        <w:jc w:val="both"/>
        <w:rPr>
          <w:sz w:val="28"/>
          <w:szCs w:val="28"/>
        </w:rPr>
      </w:pPr>
    </w:p>
    <w:p w:rsidR="00167B3A" w:rsidRDefault="00167B3A" w:rsidP="00167B3A">
      <w:pPr>
        <w:pStyle w:val="30"/>
        <w:suppressAutoHyphens/>
        <w:spacing w:after="0"/>
        <w:ind w:firstLine="680"/>
        <w:jc w:val="both"/>
        <w:rPr>
          <w:sz w:val="28"/>
          <w:szCs w:val="28"/>
        </w:rPr>
      </w:pPr>
    </w:p>
    <w:p w:rsidR="00167B3A" w:rsidRDefault="00167B3A" w:rsidP="00167B3A">
      <w:pPr>
        <w:pStyle w:val="30"/>
        <w:suppressAutoHyphens/>
        <w:spacing w:after="0"/>
        <w:ind w:firstLine="680"/>
        <w:jc w:val="both"/>
        <w:rPr>
          <w:sz w:val="28"/>
          <w:szCs w:val="28"/>
        </w:rPr>
      </w:pPr>
    </w:p>
    <w:p w:rsidR="00167B3A" w:rsidRDefault="00167B3A" w:rsidP="00167B3A">
      <w:pPr>
        <w:pStyle w:val="30"/>
        <w:suppressAutoHyphens/>
        <w:spacing w:after="0"/>
        <w:ind w:firstLine="680"/>
        <w:jc w:val="both"/>
        <w:rPr>
          <w:sz w:val="28"/>
          <w:szCs w:val="28"/>
        </w:rPr>
      </w:pPr>
    </w:p>
    <w:p w:rsidR="00167B3A" w:rsidRDefault="00167B3A" w:rsidP="00167B3A">
      <w:pPr>
        <w:pStyle w:val="30"/>
        <w:suppressAutoHyphens/>
        <w:spacing w:after="0"/>
        <w:ind w:firstLine="680"/>
        <w:jc w:val="both"/>
        <w:rPr>
          <w:sz w:val="28"/>
          <w:szCs w:val="28"/>
        </w:rPr>
      </w:pPr>
    </w:p>
    <w:p w:rsidR="00167B3A" w:rsidRDefault="00167B3A" w:rsidP="00167B3A">
      <w:pPr>
        <w:pStyle w:val="30"/>
        <w:suppressAutoHyphens/>
        <w:spacing w:after="0"/>
        <w:ind w:firstLine="680"/>
        <w:jc w:val="both"/>
        <w:rPr>
          <w:sz w:val="28"/>
          <w:szCs w:val="28"/>
        </w:rPr>
      </w:pPr>
    </w:p>
    <w:p w:rsidR="00167B3A" w:rsidRDefault="00167B3A" w:rsidP="00167B3A">
      <w:pPr>
        <w:pStyle w:val="30"/>
        <w:suppressAutoHyphens/>
        <w:spacing w:after="0"/>
        <w:ind w:firstLine="680"/>
        <w:jc w:val="both"/>
        <w:rPr>
          <w:sz w:val="28"/>
          <w:szCs w:val="28"/>
        </w:rPr>
      </w:pPr>
    </w:p>
    <w:p w:rsidR="00FB0EE7" w:rsidRDefault="00FB0EE7" w:rsidP="00167B3A">
      <w:pPr>
        <w:pStyle w:val="30"/>
        <w:suppressAutoHyphens/>
        <w:spacing w:after="0"/>
        <w:ind w:firstLine="680"/>
        <w:jc w:val="both"/>
        <w:rPr>
          <w:sz w:val="28"/>
          <w:szCs w:val="28"/>
          <w:lang w:val="en-US"/>
        </w:rPr>
      </w:pPr>
    </w:p>
    <w:p w:rsidR="00FB0EE7" w:rsidRDefault="00FB0EE7" w:rsidP="00167B3A">
      <w:pPr>
        <w:pStyle w:val="30"/>
        <w:suppressAutoHyphens/>
        <w:spacing w:after="0"/>
        <w:ind w:firstLine="680"/>
        <w:jc w:val="both"/>
        <w:rPr>
          <w:sz w:val="28"/>
          <w:szCs w:val="28"/>
          <w:lang w:val="en-US"/>
        </w:rPr>
      </w:pPr>
    </w:p>
    <w:p w:rsidR="00167B3A" w:rsidRPr="00167B3A" w:rsidRDefault="00167B3A" w:rsidP="00167B3A">
      <w:pPr>
        <w:pStyle w:val="30"/>
        <w:suppressAutoHyphens/>
        <w:spacing w:after="0"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 xml:space="preserve">СОДЕРЖАНИЕ </w:t>
      </w:r>
    </w:p>
    <w:p w:rsidR="00167B3A" w:rsidRPr="00167B3A" w:rsidRDefault="00167B3A" w:rsidP="00167B3A">
      <w:pPr>
        <w:pStyle w:val="30"/>
        <w:suppressAutoHyphens/>
        <w:spacing w:after="0"/>
        <w:ind w:firstLine="680"/>
        <w:jc w:val="both"/>
        <w:rPr>
          <w:sz w:val="28"/>
          <w:szCs w:val="28"/>
        </w:rPr>
      </w:pPr>
    </w:p>
    <w:tbl>
      <w:tblPr>
        <w:tblStyle w:val="ab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13"/>
        <w:gridCol w:w="851"/>
      </w:tblGrid>
      <w:tr w:rsidR="00167B3A" w:rsidRPr="00167B3A">
        <w:tc>
          <w:tcPr>
            <w:tcW w:w="8613" w:type="dxa"/>
            <w:vAlign w:val="center"/>
          </w:tcPr>
          <w:p w:rsidR="00167B3A" w:rsidRPr="00167B3A" w:rsidRDefault="00167B3A" w:rsidP="00CA2F7D">
            <w:pPr>
              <w:pStyle w:val="30"/>
              <w:suppressAutoHyphens/>
              <w:spacing w:after="0"/>
              <w:rPr>
                <w:sz w:val="28"/>
                <w:szCs w:val="28"/>
              </w:rPr>
            </w:pPr>
            <w:r w:rsidRPr="00167B3A">
              <w:rPr>
                <w:sz w:val="28"/>
                <w:szCs w:val="28"/>
              </w:rPr>
              <w:t>1 Общие положения………………………</w:t>
            </w:r>
            <w:r>
              <w:rPr>
                <w:sz w:val="28"/>
                <w:szCs w:val="28"/>
              </w:rPr>
              <w:t>.....................................</w:t>
            </w:r>
            <w:r w:rsidR="00CA2F7D">
              <w:rPr>
                <w:sz w:val="28"/>
                <w:szCs w:val="28"/>
              </w:rPr>
              <w:t>..........</w:t>
            </w:r>
            <w:r>
              <w:rPr>
                <w:sz w:val="28"/>
                <w:szCs w:val="28"/>
              </w:rPr>
              <w:t>..</w:t>
            </w:r>
          </w:p>
        </w:tc>
        <w:tc>
          <w:tcPr>
            <w:tcW w:w="851" w:type="dxa"/>
            <w:vAlign w:val="bottom"/>
          </w:tcPr>
          <w:p w:rsidR="00167B3A" w:rsidRPr="00167B3A" w:rsidRDefault="00CA2F7D" w:rsidP="003E5748">
            <w:pPr>
              <w:pStyle w:val="30"/>
              <w:suppressAutoHyphens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67B3A" w:rsidRPr="00167B3A">
        <w:tc>
          <w:tcPr>
            <w:tcW w:w="8613" w:type="dxa"/>
            <w:vAlign w:val="center"/>
          </w:tcPr>
          <w:p w:rsidR="00167B3A" w:rsidRPr="00167B3A" w:rsidRDefault="00167B3A" w:rsidP="00CA2F7D">
            <w:pPr>
              <w:pStyle w:val="30"/>
              <w:suppressAutoHyphens/>
              <w:spacing w:after="0"/>
              <w:rPr>
                <w:sz w:val="28"/>
                <w:szCs w:val="28"/>
              </w:rPr>
            </w:pPr>
            <w:r w:rsidRPr="00167B3A">
              <w:rPr>
                <w:sz w:val="28"/>
                <w:szCs w:val="28"/>
              </w:rPr>
              <w:t xml:space="preserve">2 Модель </w:t>
            </w:r>
            <w:r w:rsidR="00AE30B2">
              <w:rPr>
                <w:sz w:val="28"/>
                <w:szCs w:val="28"/>
              </w:rPr>
              <w:t>модульно-</w:t>
            </w:r>
            <w:r w:rsidRPr="00167B3A">
              <w:rPr>
                <w:sz w:val="28"/>
                <w:szCs w:val="28"/>
              </w:rPr>
              <w:t xml:space="preserve">рейтинговой системы </w:t>
            </w:r>
            <w:r w:rsidR="002A3354">
              <w:rPr>
                <w:sz w:val="28"/>
                <w:szCs w:val="28"/>
              </w:rPr>
              <w:t xml:space="preserve">обучения и </w:t>
            </w:r>
            <w:r w:rsidRPr="00167B3A">
              <w:rPr>
                <w:sz w:val="28"/>
                <w:szCs w:val="28"/>
              </w:rPr>
              <w:t>оценки успеваемости студентов…………………</w:t>
            </w:r>
            <w:r w:rsidR="00CA2F7D">
              <w:rPr>
                <w:sz w:val="28"/>
                <w:szCs w:val="28"/>
              </w:rPr>
              <w:t>.................................................</w:t>
            </w:r>
            <w:r w:rsidRPr="00167B3A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vAlign w:val="bottom"/>
          </w:tcPr>
          <w:p w:rsidR="00167B3A" w:rsidRPr="00167B3A" w:rsidRDefault="00F80253" w:rsidP="003E5748">
            <w:pPr>
              <w:pStyle w:val="30"/>
              <w:suppressAutoHyphens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67B3A" w:rsidRPr="00167B3A">
        <w:tc>
          <w:tcPr>
            <w:tcW w:w="8613" w:type="dxa"/>
            <w:vAlign w:val="center"/>
          </w:tcPr>
          <w:p w:rsidR="00167B3A" w:rsidRPr="00167B3A" w:rsidRDefault="00167B3A" w:rsidP="00CA2F7D">
            <w:pPr>
              <w:pStyle w:val="30"/>
              <w:suppressAutoHyphens/>
              <w:spacing w:after="0"/>
              <w:rPr>
                <w:sz w:val="28"/>
                <w:szCs w:val="28"/>
              </w:rPr>
            </w:pPr>
            <w:r w:rsidRPr="00167B3A">
              <w:rPr>
                <w:sz w:val="28"/>
                <w:szCs w:val="28"/>
              </w:rPr>
              <w:t xml:space="preserve">3 Организация работы преподавателей, учебной деятельности студентов и контроля успеваемости в течение </w:t>
            </w:r>
            <w:r w:rsidR="00CA2F7D">
              <w:rPr>
                <w:sz w:val="28"/>
                <w:szCs w:val="28"/>
              </w:rPr>
              <w:t>с</w:t>
            </w:r>
            <w:r w:rsidRPr="00167B3A">
              <w:rPr>
                <w:sz w:val="28"/>
                <w:szCs w:val="28"/>
              </w:rPr>
              <w:t>еместра…………</w:t>
            </w:r>
            <w:r w:rsidR="00CA2F7D">
              <w:rPr>
                <w:sz w:val="28"/>
                <w:szCs w:val="28"/>
              </w:rPr>
              <w:t>.........</w:t>
            </w:r>
          </w:p>
        </w:tc>
        <w:tc>
          <w:tcPr>
            <w:tcW w:w="851" w:type="dxa"/>
            <w:vAlign w:val="bottom"/>
          </w:tcPr>
          <w:p w:rsidR="00167B3A" w:rsidRPr="00167B3A" w:rsidRDefault="00CA2F7D" w:rsidP="003E5748">
            <w:pPr>
              <w:pStyle w:val="30"/>
              <w:suppressAutoHyphens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167B3A" w:rsidRPr="00167B3A">
        <w:tc>
          <w:tcPr>
            <w:tcW w:w="8613" w:type="dxa"/>
            <w:vAlign w:val="center"/>
          </w:tcPr>
          <w:p w:rsidR="00167B3A" w:rsidRPr="00167B3A" w:rsidRDefault="00167B3A" w:rsidP="00CA2F7D">
            <w:pPr>
              <w:pStyle w:val="30"/>
              <w:suppressAutoHyphens/>
              <w:spacing w:after="0"/>
              <w:rPr>
                <w:sz w:val="28"/>
                <w:szCs w:val="28"/>
              </w:rPr>
            </w:pPr>
            <w:r w:rsidRPr="00167B3A">
              <w:rPr>
                <w:sz w:val="28"/>
                <w:szCs w:val="28"/>
              </w:rPr>
              <w:t xml:space="preserve">4 Основные функции участников модульно-рейтинговой системы </w:t>
            </w:r>
            <w:r w:rsidR="002A3354">
              <w:rPr>
                <w:sz w:val="28"/>
                <w:szCs w:val="28"/>
              </w:rPr>
              <w:t xml:space="preserve">обучения и </w:t>
            </w:r>
            <w:r w:rsidRPr="00167B3A">
              <w:rPr>
                <w:sz w:val="28"/>
                <w:szCs w:val="28"/>
              </w:rPr>
              <w:t>оценки успеваемости студентов…………</w:t>
            </w:r>
            <w:r w:rsidR="00CA2F7D">
              <w:rPr>
                <w:sz w:val="28"/>
                <w:szCs w:val="28"/>
              </w:rPr>
              <w:t>............................</w:t>
            </w:r>
          </w:p>
        </w:tc>
        <w:tc>
          <w:tcPr>
            <w:tcW w:w="851" w:type="dxa"/>
            <w:vAlign w:val="bottom"/>
          </w:tcPr>
          <w:p w:rsidR="00167B3A" w:rsidRPr="00167B3A" w:rsidRDefault="00CA2F7D" w:rsidP="003E5748">
            <w:pPr>
              <w:pStyle w:val="30"/>
              <w:suppressAutoHyphens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167B3A" w:rsidRPr="00167B3A">
        <w:tc>
          <w:tcPr>
            <w:tcW w:w="8613" w:type="dxa"/>
            <w:vAlign w:val="center"/>
          </w:tcPr>
          <w:p w:rsidR="00167B3A" w:rsidRPr="00167B3A" w:rsidRDefault="00167B3A" w:rsidP="00CA2F7D">
            <w:pPr>
              <w:pStyle w:val="30"/>
              <w:suppressAutoHyphens/>
              <w:spacing w:after="0"/>
              <w:rPr>
                <w:sz w:val="28"/>
                <w:szCs w:val="28"/>
              </w:rPr>
            </w:pPr>
            <w:r w:rsidRPr="00167B3A">
              <w:rPr>
                <w:sz w:val="28"/>
                <w:szCs w:val="28"/>
              </w:rPr>
              <w:t xml:space="preserve">Приложение А. </w:t>
            </w:r>
            <w:r w:rsidR="00A138F0">
              <w:rPr>
                <w:sz w:val="28"/>
                <w:szCs w:val="28"/>
              </w:rPr>
              <w:t xml:space="preserve">Рейтинг-план </w:t>
            </w:r>
            <w:r w:rsidRPr="00167B3A">
              <w:rPr>
                <w:sz w:val="28"/>
                <w:szCs w:val="28"/>
              </w:rPr>
              <w:t>дисциплины</w:t>
            </w:r>
            <w:r w:rsidR="00CA2F7D">
              <w:rPr>
                <w:sz w:val="28"/>
                <w:szCs w:val="28"/>
              </w:rPr>
              <w:t>..............................................</w:t>
            </w:r>
          </w:p>
        </w:tc>
        <w:tc>
          <w:tcPr>
            <w:tcW w:w="851" w:type="dxa"/>
            <w:vAlign w:val="bottom"/>
          </w:tcPr>
          <w:p w:rsidR="00167B3A" w:rsidRPr="00167B3A" w:rsidRDefault="00D12482" w:rsidP="003E5748">
            <w:pPr>
              <w:pStyle w:val="30"/>
              <w:suppressAutoHyphens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167B3A" w:rsidRPr="00167B3A">
        <w:tc>
          <w:tcPr>
            <w:tcW w:w="8613" w:type="dxa"/>
            <w:vAlign w:val="center"/>
          </w:tcPr>
          <w:p w:rsidR="00167B3A" w:rsidRPr="00167B3A" w:rsidRDefault="00167B3A" w:rsidP="00CA2F7D">
            <w:pPr>
              <w:pStyle w:val="30"/>
              <w:suppressAutoHyphens/>
              <w:spacing w:after="0"/>
              <w:rPr>
                <w:sz w:val="28"/>
                <w:szCs w:val="28"/>
              </w:rPr>
            </w:pPr>
            <w:r w:rsidRPr="00167B3A">
              <w:rPr>
                <w:sz w:val="28"/>
                <w:szCs w:val="28"/>
              </w:rPr>
              <w:t>Приложение Б. Рейтинговая ведомость учета успеваемости студентов в Тверском государственном техническом университете …………</w:t>
            </w:r>
            <w:r w:rsidR="00CA2F7D">
              <w:rPr>
                <w:sz w:val="28"/>
                <w:szCs w:val="28"/>
              </w:rPr>
              <w:t>......</w:t>
            </w:r>
          </w:p>
        </w:tc>
        <w:tc>
          <w:tcPr>
            <w:tcW w:w="851" w:type="dxa"/>
            <w:vAlign w:val="bottom"/>
          </w:tcPr>
          <w:p w:rsidR="00167B3A" w:rsidRPr="00167B3A" w:rsidRDefault="003E5748" w:rsidP="003E5748">
            <w:pPr>
              <w:pStyle w:val="30"/>
              <w:suppressAutoHyphens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</w:tbl>
    <w:p w:rsidR="009772AD" w:rsidRPr="00167B3A" w:rsidRDefault="00167B3A" w:rsidP="00167B3A">
      <w:pPr>
        <w:pStyle w:val="30"/>
        <w:suppressAutoHyphens/>
        <w:spacing w:after="0"/>
        <w:ind w:firstLine="680"/>
        <w:jc w:val="both"/>
        <w:rPr>
          <w:sz w:val="28"/>
          <w:szCs w:val="28"/>
        </w:rPr>
      </w:pPr>
      <w:r w:rsidRPr="00167B3A">
        <w:rPr>
          <w:b/>
          <w:sz w:val="28"/>
          <w:szCs w:val="28"/>
        </w:rPr>
        <w:br w:type="page"/>
      </w:r>
      <w:r w:rsidR="009772AD" w:rsidRPr="00167B3A">
        <w:rPr>
          <w:sz w:val="28"/>
          <w:szCs w:val="28"/>
        </w:rPr>
        <w:t>1 ОБЩИЕ ПОЛОЖЕНИЯ</w:t>
      </w:r>
    </w:p>
    <w:p w:rsidR="009772AD" w:rsidRPr="00167B3A" w:rsidRDefault="009772AD" w:rsidP="00167B3A">
      <w:pPr>
        <w:pStyle w:val="30"/>
        <w:suppressAutoHyphens/>
        <w:spacing w:after="0"/>
        <w:ind w:firstLine="680"/>
        <w:jc w:val="both"/>
        <w:rPr>
          <w:sz w:val="28"/>
          <w:szCs w:val="28"/>
        </w:rPr>
      </w:pPr>
    </w:p>
    <w:p w:rsidR="009772AD" w:rsidRPr="00167B3A" w:rsidRDefault="009772AD" w:rsidP="00AE30B2">
      <w:pPr>
        <w:pStyle w:val="30"/>
        <w:suppressAutoHyphens/>
        <w:spacing w:after="0"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 xml:space="preserve">1.1 </w:t>
      </w:r>
      <w:r w:rsidR="00274F10" w:rsidRPr="00167B3A">
        <w:rPr>
          <w:sz w:val="28"/>
          <w:szCs w:val="28"/>
        </w:rPr>
        <w:t>Настоящ</w:t>
      </w:r>
      <w:r w:rsidR="003E5748">
        <w:rPr>
          <w:sz w:val="28"/>
          <w:szCs w:val="28"/>
        </w:rPr>
        <w:t>и</w:t>
      </w:r>
      <w:r w:rsidR="00E16BA0" w:rsidRPr="00167B3A">
        <w:rPr>
          <w:sz w:val="28"/>
          <w:szCs w:val="28"/>
        </w:rPr>
        <w:t>е</w:t>
      </w:r>
      <w:r w:rsidR="00274F10" w:rsidRPr="00167B3A">
        <w:rPr>
          <w:sz w:val="28"/>
          <w:szCs w:val="28"/>
        </w:rPr>
        <w:t xml:space="preserve"> </w:t>
      </w:r>
      <w:r w:rsidR="003E5748">
        <w:rPr>
          <w:sz w:val="28"/>
          <w:szCs w:val="28"/>
        </w:rPr>
        <w:t>рекомендации</w:t>
      </w:r>
      <w:r w:rsidR="00274F10" w:rsidRPr="00167B3A">
        <w:rPr>
          <w:sz w:val="28"/>
          <w:szCs w:val="28"/>
        </w:rPr>
        <w:t xml:space="preserve"> </w:t>
      </w:r>
      <w:r w:rsidR="002A3BED" w:rsidRPr="00167B3A">
        <w:rPr>
          <w:sz w:val="28"/>
          <w:szCs w:val="28"/>
        </w:rPr>
        <w:t>разработан</w:t>
      </w:r>
      <w:r w:rsidR="003E5748">
        <w:rPr>
          <w:sz w:val="28"/>
          <w:szCs w:val="28"/>
        </w:rPr>
        <w:t>ы</w:t>
      </w:r>
      <w:r w:rsidR="002A3BED" w:rsidRPr="00167B3A">
        <w:rPr>
          <w:sz w:val="28"/>
          <w:szCs w:val="28"/>
        </w:rPr>
        <w:t xml:space="preserve"> в соответствии с приказом Министерства образования Российской Федерации от 11 июля </w:t>
      </w:r>
      <w:smartTag w:uri="urn:schemas-microsoft-com:office:smarttags" w:element="metricconverter">
        <w:smartTagPr>
          <w:attr w:name="ProductID" w:val="2002 г"/>
        </w:smartTagPr>
        <w:r w:rsidR="002A3BED" w:rsidRPr="00167B3A">
          <w:rPr>
            <w:sz w:val="28"/>
            <w:szCs w:val="28"/>
          </w:rPr>
          <w:t>2002 г</w:t>
        </w:r>
      </w:smartTag>
      <w:r w:rsidR="002A3BED" w:rsidRPr="00167B3A">
        <w:rPr>
          <w:sz w:val="28"/>
          <w:szCs w:val="28"/>
        </w:rPr>
        <w:t>.</w:t>
      </w:r>
      <w:r w:rsidR="002A3354">
        <w:rPr>
          <w:sz w:val="28"/>
          <w:szCs w:val="28"/>
        </w:rPr>
        <w:t xml:space="preserve">      </w:t>
      </w:r>
      <w:r w:rsidR="002A3BED" w:rsidRPr="00167B3A">
        <w:rPr>
          <w:sz w:val="28"/>
          <w:szCs w:val="28"/>
        </w:rPr>
        <w:t>№</w:t>
      </w:r>
      <w:r w:rsidR="00475851" w:rsidRPr="00167B3A">
        <w:rPr>
          <w:sz w:val="28"/>
          <w:szCs w:val="28"/>
        </w:rPr>
        <w:t xml:space="preserve"> </w:t>
      </w:r>
      <w:r w:rsidR="002A3BED" w:rsidRPr="00167B3A">
        <w:rPr>
          <w:sz w:val="28"/>
          <w:szCs w:val="28"/>
        </w:rPr>
        <w:t>2654 «О проведении эксперимента по введению рейтинговой системы оценки успеваемости студентов в</w:t>
      </w:r>
      <w:r w:rsidR="00E67FEA" w:rsidRPr="00167B3A">
        <w:rPr>
          <w:sz w:val="28"/>
          <w:szCs w:val="28"/>
        </w:rPr>
        <w:t>у</w:t>
      </w:r>
      <w:r w:rsidR="002A3BED" w:rsidRPr="00167B3A">
        <w:rPr>
          <w:sz w:val="28"/>
          <w:szCs w:val="28"/>
        </w:rPr>
        <w:t>зов»</w:t>
      </w:r>
      <w:r w:rsidR="003E5748">
        <w:rPr>
          <w:sz w:val="28"/>
          <w:szCs w:val="28"/>
        </w:rPr>
        <w:t xml:space="preserve"> и «Положением о текущем контроле успеваемости, промежуточной аттестации и итоговой аттестации выпускников», принятым на заседании УСУ ТГТУ 13 марта </w:t>
      </w:r>
      <w:smartTag w:uri="urn:schemas-microsoft-com:office:smarttags" w:element="metricconverter">
        <w:smartTagPr>
          <w:attr w:name="ProductID" w:val="2002 г"/>
        </w:smartTagPr>
        <w:r w:rsidR="003E5748">
          <w:rPr>
            <w:sz w:val="28"/>
            <w:szCs w:val="28"/>
          </w:rPr>
          <w:t>2002 г</w:t>
        </w:r>
      </w:smartTag>
      <w:r w:rsidR="003E5748">
        <w:rPr>
          <w:sz w:val="28"/>
          <w:szCs w:val="28"/>
        </w:rPr>
        <w:t>.,</w:t>
      </w:r>
      <w:r w:rsidR="00AE30B2">
        <w:rPr>
          <w:sz w:val="28"/>
          <w:szCs w:val="28"/>
        </w:rPr>
        <w:t xml:space="preserve"> протокол № 9</w:t>
      </w:r>
      <w:r w:rsidR="00E67FEA" w:rsidRPr="00167B3A">
        <w:rPr>
          <w:sz w:val="28"/>
          <w:szCs w:val="28"/>
        </w:rPr>
        <w:t>.</w:t>
      </w:r>
      <w:r w:rsidRPr="00167B3A">
        <w:rPr>
          <w:sz w:val="28"/>
          <w:szCs w:val="28"/>
        </w:rPr>
        <w:t xml:space="preserve"> </w:t>
      </w:r>
    </w:p>
    <w:p w:rsidR="0020587E" w:rsidRPr="00167B3A" w:rsidRDefault="009772AD" w:rsidP="00167B3A">
      <w:pPr>
        <w:suppressAutoHyphens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1.2</w:t>
      </w:r>
      <w:r w:rsidR="00507C0D" w:rsidRPr="00167B3A">
        <w:rPr>
          <w:sz w:val="28"/>
          <w:szCs w:val="28"/>
        </w:rPr>
        <w:t xml:space="preserve"> </w:t>
      </w:r>
      <w:r w:rsidR="0020587E" w:rsidRPr="00167B3A">
        <w:rPr>
          <w:sz w:val="28"/>
          <w:szCs w:val="28"/>
        </w:rPr>
        <w:t xml:space="preserve">Модульно-рейтинговая система </w:t>
      </w:r>
      <w:r w:rsidR="00A138F0">
        <w:rPr>
          <w:sz w:val="28"/>
          <w:szCs w:val="28"/>
        </w:rPr>
        <w:t xml:space="preserve">обучения и </w:t>
      </w:r>
      <w:r w:rsidR="00B26B78" w:rsidRPr="00167B3A">
        <w:rPr>
          <w:sz w:val="28"/>
          <w:szCs w:val="28"/>
        </w:rPr>
        <w:t>оценки успеваемости студентов</w:t>
      </w:r>
      <w:r w:rsidR="0020587E" w:rsidRPr="00167B3A">
        <w:rPr>
          <w:sz w:val="28"/>
          <w:szCs w:val="28"/>
        </w:rPr>
        <w:t xml:space="preserve"> – это </w:t>
      </w:r>
      <w:r w:rsidR="00667412" w:rsidRPr="00167B3A">
        <w:rPr>
          <w:sz w:val="28"/>
          <w:szCs w:val="28"/>
        </w:rPr>
        <w:t xml:space="preserve">комплексная </w:t>
      </w:r>
      <w:r w:rsidR="0020587E" w:rsidRPr="00167B3A">
        <w:rPr>
          <w:sz w:val="28"/>
          <w:szCs w:val="28"/>
        </w:rPr>
        <w:t xml:space="preserve">система </w:t>
      </w:r>
      <w:r w:rsidR="00444D60" w:rsidRPr="00167B3A">
        <w:rPr>
          <w:sz w:val="28"/>
          <w:szCs w:val="28"/>
        </w:rPr>
        <w:t xml:space="preserve">поэтапного </w:t>
      </w:r>
      <w:r w:rsidR="0020587E" w:rsidRPr="00167B3A">
        <w:rPr>
          <w:sz w:val="28"/>
          <w:szCs w:val="28"/>
        </w:rPr>
        <w:t xml:space="preserve">оценивания уровня освоения </w:t>
      </w:r>
      <w:r w:rsidR="009C0DF6">
        <w:rPr>
          <w:sz w:val="28"/>
          <w:szCs w:val="28"/>
        </w:rPr>
        <w:t>основной образовательной программы по</w:t>
      </w:r>
      <w:r w:rsidR="00EE785D">
        <w:rPr>
          <w:sz w:val="28"/>
          <w:szCs w:val="28"/>
        </w:rPr>
        <w:t xml:space="preserve"> направлени</w:t>
      </w:r>
      <w:r w:rsidR="009C0DF6">
        <w:rPr>
          <w:sz w:val="28"/>
          <w:szCs w:val="28"/>
        </w:rPr>
        <w:t>ю</w:t>
      </w:r>
      <w:r w:rsidR="0020587E" w:rsidRPr="00167B3A">
        <w:rPr>
          <w:sz w:val="28"/>
          <w:szCs w:val="28"/>
        </w:rPr>
        <w:t xml:space="preserve"> (специальности) высшего</w:t>
      </w:r>
      <w:r w:rsidR="00444D60" w:rsidRPr="00167B3A">
        <w:rPr>
          <w:sz w:val="28"/>
          <w:szCs w:val="28"/>
        </w:rPr>
        <w:t xml:space="preserve"> профессионального образования с использованием </w:t>
      </w:r>
      <w:r w:rsidR="0020587E" w:rsidRPr="00167B3A">
        <w:rPr>
          <w:sz w:val="28"/>
          <w:szCs w:val="28"/>
        </w:rPr>
        <w:t>модульно</w:t>
      </w:r>
      <w:r w:rsidR="00444D60" w:rsidRPr="00167B3A">
        <w:rPr>
          <w:sz w:val="28"/>
          <w:szCs w:val="28"/>
        </w:rPr>
        <w:t>го</w:t>
      </w:r>
      <w:r w:rsidR="0020587E" w:rsidRPr="00167B3A">
        <w:rPr>
          <w:sz w:val="28"/>
          <w:szCs w:val="28"/>
        </w:rPr>
        <w:t xml:space="preserve"> </w:t>
      </w:r>
      <w:r w:rsidR="001D23A0" w:rsidRPr="00167B3A">
        <w:rPr>
          <w:sz w:val="28"/>
          <w:szCs w:val="28"/>
        </w:rPr>
        <w:t>принцип</w:t>
      </w:r>
      <w:r w:rsidR="00444D60" w:rsidRPr="00167B3A">
        <w:rPr>
          <w:sz w:val="28"/>
          <w:szCs w:val="28"/>
        </w:rPr>
        <w:t>а</w:t>
      </w:r>
      <w:r w:rsidR="001D23A0" w:rsidRPr="00167B3A">
        <w:rPr>
          <w:sz w:val="28"/>
          <w:szCs w:val="28"/>
        </w:rPr>
        <w:t xml:space="preserve"> </w:t>
      </w:r>
      <w:r w:rsidR="0020587E" w:rsidRPr="00167B3A">
        <w:rPr>
          <w:sz w:val="28"/>
          <w:szCs w:val="28"/>
        </w:rPr>
        <w:t>построени</w:t>
      </w:r>
      <w:r w:rsidR="00444D60" w:rsidRPr="00167B3A">
        <w:rPr>
          <w:sz w:val="28"/>
          <w:szCs w:val="28"/>
        </w:rPr>
        <w:t>я</w:t>
      </w:r>
      <w:r w:rsidR="0020587E" w:rsidRPr="00167B3A">
        <w:rPr>
          <w:sz w:val="28"/>
          <w:szCs w:val="28"/>
        </w:rPr>
        <w:t xml:space="preserve"> учебного процесса</w:t>
      </w:r>
      <w:r w:rsidR="001D23A0" w:rsidRPr="00167B3A">
        <w:rPr>
          <w:sz w:val="28"/>
          <w:szCs w:val="28"/>
        </w:rPr>
        <w:t>.</w:t>
      </w:r>
      <w:r w:rsidR="009820E5" w:rsidRPr="00167B3A">
        <w:rPr>
          <w:sz w:val="28"/>
          <w:szCs w:val="28"/>
        </w:rPr>
        <w:t xml:space="preserve"> При этом осуществляется структурирование содержания каждой учебной дисциплины на дисциплинарные модули и проводится </w:t>
      </w:r>
      <w:r w:rsidR="00444D60" w:rsidRPr="00167B3A">
        <w:rPr>
          <w:sz w:val="28"/>
          <w:szCs w:val="28"/>
        </w:rPr>
        <w:t xml:space="preserve">систематизированный текущий контроль успеваемости </w:t>
      </w:r>
      <w:r w:rsidR="009820E5" w:rsidRPr="00167B3A">
        <w:rPr>
          <w:sz w:val="28"/>
          <w:szCs w:val="28"/>
        </w:rPr>
        <w:t xml:space="preserve">студентов </w:t>
      </w:r>
      <w:r w:rsidR="00444D60" w:rsidRPr="00167B3A">
        <w:rPr>
          <w:sz w:val="28"/>
          <w:szCs w:val="28"/>
        </w:rPr>
        <w:t xml:space="preserve">по каждому дисциплинарному модулю </w:t>
      </w:r>
      <w:r w:rsidR="009820E5" w:rsidRPr="00167B3A">
        <w:rPr>
          <w:sz w:val="28"/>
          <w:szCs w:val="28"/>
        </w:rPr>
        <w:t>и дисциплине в целом.</w:t>
      </w:r>
    </w:p>
    <w:p w:rsidR="00507C0D" w:rsidRPr="00167B3A" w:rsidRDefault="009772AD" w:rsidP="00167B3A">
      <w:pPr>
        <w:pStyle w:val="2"/>
        <w:suppressAutoHyphens/>
        <w:spacing w:line="240" w:lineRule="auto"/>
        <w:ind w:firstLine="680"/>
        <w:rPr>
          <w:sz w:val="28"/>
          <w:szCs w:val="28"/>
        </w:rPr>
      </w:pPr>
      <w:r w:rsidRPr="00167B3A">
        <w:rPr>
          <w:sz w:val="28"/>
          <w:szCs w:val="28"/>
        </w:rPr>
        <w:t>1.3</w:t>
      </w:r>
      <w:r w:rsidR="00507C0D" w:rsidRPr="00167B3A">
        <w:rPr>
          <w:sz w:val="28"/>
          <w:szCs w:val="28"/>
        </w:rPr>
        <w:t xml:space="preserve"> Цел</w:t>
      </w:r>
      <w:r w:rsidR="00FE0494" w:rsidRPr="00167B3A">
        <w:rPr>
          <w:sz w:val="28"/>
          <w:szCs w:val="28"/>
        </w:rPr>
        <w:t>ью</w:t>
      </w:r>
      <w:r w:rsidR="00507C0D" w:rsidRPr="00167B3A">
        <w:rPr>
          <w:sz w:val="28"/>
          <w:szCs w:val="28"/>
        </w:rPr>
        <w:t xml:space="preserve"> внедрения модульно-рейтинговой системы явля</w:t>
      </w:r>
      <w:r w:rsidR="00FE0494" w:rsidRPr="00167B3A">
        <w:rPr>
          <w:sz w:val="28"/>
          <w:szCs w:val="28"/>
        </w:rPr>
        <w:t xml:space="preserve">ется </w:t>
      </w:r>
      <w:r w:rsidR="001C73D1">
        <w:rPr>
          <w:sz w:val="28"/>
          <w:szCs w:val="28"/>
        </w:rPr>
        <w:t>внедрение</w:t>
      </w:r>
      <w:r w:rsidR="009C0DF6">
        <w:rPr>
          <w:sz w:val="28"/>
          <w:szCs w:val="28"/>
        </w:rPr>
        <w:t xml:space="preserve"> альтернативной формы контроля учебного процесса, </w:t>
      </w:r>
      <w:r w:rsidR="00CE1D1C" w:rsidRPr="00167B3A">
        <w:rPr>
          <w:sz w:val="28"/>
          <w:szCs w:val="28"/>
        </w:rPr>
        <w:t>путем</w:t>
      </w:r>
      <w:r w:rsidR="00507C0D" w:rsidRPr="00167B3A">
        <w:rPr>
          <w:sz w:val="28"/>
          <w:szCs w:val="28"/>
        </w:rPr>
        <w:t xml:space="preserve"> </w:t>
      </w:r>
      <w:r w:rsidR="00C832B5">
        <w:rPr>
          <w:sz w:val="28"/>
          <w:szCs w:val="28"/>
        </w:rPr>
        <w:t>формирования системы внутреннего контроля успеваемости студентов и</w:t>
      </w:r>
      <w:r w:rsidR="001C73D1">
        <w:rPr>
          <w:sz w:val="28"/>
          <w:szCs w:val="28"/>
        </w:rPr>
        <w:t xml:space="preserve"> оценки уровня подготовки специалистов для </w:t>
      </w:r>
      <w:r w:rsidR="00507C0D" w:rsidRPr="00167B3A">
        <w:rPr>
          <w:sz w:val="28"/>
          <w:szCs w:val="28"/>
        </w:rPr>
        <w:t>интенсификаци</w:t>
      </w:r>
      <w:r w:rsidR="001C73D1">
        <w:rPr>
          <w:sz w:val="28"/>
          <w:szCs w:val="28"/>
        </w:rPr>
        <w:t>и</w:t>
      </w:r>
      <w:r w:rsidR="00507C0D" w:rsidRPr="00167B3A">
        <w:rPr>
          <w:sz w:val="28"/>
          <w:szCs w:val="28"/>
        </w:rPr>
        <w:t xml:space="preserve"> учебного процесса, активизаци</w:t>
      </w:r>
      <w:r w:rsidR="001C73D1">
        <w:rPr>
          <w:sz w:val="28"/>
          <w:szCs w:val="28"/>
        </w:rPr>
        <w:t>и</w:t>
      </w:r>
      <w:r w:rsidR="00507C0D" w:rsidRPr="00167B3A">
        <w:rPr>
          <w:sz w:val="28"/>
          <w:szCs w:val="28"/>
        </w:rPr>
        <w:t xml:space="preserve"> работы</w:t>
      </w:r>
      <w:r w:rsidR="001C73D1">
        <w:rPr>
          <w:sz w:val="28"/>
          <w:szCs w:val="28"/>
        </w:rPr>
        <w:t>, развития самостоятельности и ответственности</w:t>
      </w:r>
      <w:r w:rsidR="001C73D1" w:rsidRPr="001C73D1">
        <w:rPr>
          <w:sz w:val="28"/>
          <w:szCs w:val="28"/>
        </w:rPr>
        <w:t xml:space="preserve"> </w:t>
      </w:r>
      <w:r w:rsidR="001C73D1" w:rsidRPr="00167B3A">
        <w:rPr>
          <w:sz w:val="28"/>
          <w:szCs w:val="28"/>
        </w:rPr>
        <w:t xml:space="preserve">студентов при освоении образовательных </w:t>
      </w:r>
      <w:r w:rsidR="001C73D1">
        <w:rPr>
          <w:sz w:val="28"/>
          <w:szCs w:val="28"/>
        </w:rPr>
        <w:t>программ.</w:t>
      </w:r>
    </w:p>
    <w:p w:rsidR="00507C0D" w:rsidRPr="00167B3A" w:rsidRDefault="009772AD" w:rsidP="00167B3A">
      <w:pPr>
        <w:suppressAutoHyphens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1.4</w:t>
      </w:r>
      <w:r w:rsidR="00507C0D" w:rsidRPr="00167B3A">
        <w:rPr>
          <w:sz w:val="28"/>
          <w:szCs w:val="28"/>
        </w:rPr>
        <w:t xml:space="preserve"> Задачи модульно-рейтинговой системы</w:t>
      </w:r>
      <w:r w:rsidR="00823D6E" w:rsidRPr="00167B3A">
        <w:rPr>
          <w:sz w:val="28"/>
          <w:szCs w:val="28"/>
        </w:rPr>
        <w:t>:</w:t>
      </w:r>
    </w:p>
    <w:p w:rsidR="00A138F0" w:rsidRPr="00167B3A" w:rsidRDefault="00A138F0" w:rsidP="00A138F0">
      <w:pPr>
        <w:tabs>
          <w:tab w:val="left" w:pos="993"/>
        </w:tabs>
        <w:suppressAutoHyphens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- повышение объективности оценивания знаний, умений и навыков студентов преподавателями за счет высокой дифференциации баллов и выработки четких параметров контроля выполнения студентами учебной работы;</w:t>
      </w:r>
    </w:p>
    <w:p w:rsidR="00507C0D" w:rsidRPr="00167B3A" w:rsidRDefault="00507C0D" w:rsidP="00167B3A">
      <w:pPr>
        <w:tabs>
          <w:tab w:val="left" w:pos="993"/>
        </w:tabs>
        <w:suppressAutoHyphens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- создание информационного банка данных, отражающего в динамике успеваемость каждого студента;</w:t>
      </w:r>
    </w:p>
    <w:p w:rsidR="00507C0D" w:rsidRPr="00167B3A" w:rsidRDefault="00507C0D" w:rsidP="00167B3A">
      <w:pPr>
        <w:tabs>
          <w:tab w:val="left" w:pos="993"/>
        </w:tabs>
        <w:suppressAutoHyphens/>
        <w:ind w:firstLine="680"/>
        <w:jc w:val="both"/>
        <w:rPr>
          <w:sz w:val="28"/>
          <w:szCs w:val="28"/>
          <w:lang w:eastAsia="ar-SA"/>
        </w:rPr>
      </w:pPr>
      <w:r w:rsidRPr="00167B3A">
        <w:rPr>
          <w:sz w:val="28"/>
          <w:szCs w:val="28"/>
          <w:lang w:eastAsia="ar-SA"/>
        </w:rPr>
        <w:t>- повышение уровня организации образовательного процесса</w:t>
      </w:r>
      <w:r w:rsidR="002B28F4" w:rsidRPr="00167B3A">
        <w:rPr>
          <w:sz w:val="28"/>
          <w:szCs w:val="28"/>
          <w:lang w:eastAsia="ar-SA"/>
        </w:rPr>
        <w:t xml:space="preserve"> в университете</w:t>
      </w:r>
      <w:r w:rsidR="00ED5760" w:rsidRPr="00167B3A">
        <w:rPr>
          <w:sz w:val="28"/>
          <w:szCs w:val="28"/>
          <w:lang w:eastAsia="ar-SA"/>
        </w:rPr>
        <w:t>;</w:t>
      </w:r>
    </w:p>
    <w:p w:rsidR="00ED5760" w:rsidRPr="00167B3A" w:rsidRDefault="00ED5760" w:rsidP="00167B3A">
      <w:pPr>
        <w:tabs>
          <w:tab w:val="left" w:pos="993"/>
        </w:tabs>
        <w:suppressAutoHyphens/>
        <w:ind w:firstLine="680"/>
        <w:jc w:val="both"/>
        <w:rPr>
          <w:sz w:val="28"/>
          <w:szCs w:val="28"/>
          <w:lang w:eastAsia="ar-SA"/>
        </w:rPr>
      </w:pPr>
      <w:r w:rsidRPr="00167B3A">
        <w:rPr>
          <w:sz w:val="28"/>
          <w:szCs w:val="28"/>
          <w:lang w:eastAsia="ar-SA"/>
        </w:rPr>
        <w:t xml:space="preserve">- </w:t>
      </w:r>
      <w:r w:rsidR="001C73D1">
        <w:rPr>
          <w:sz w:val="28"/>
          <w:szCs w:val="28"/>
          <w:lang w:eastAsia="ar-SA"/>
        </w:rPr>
        <w:t>повышение качества подготовки и развитие самостоятельности и ответ</w:t>
      </w:r>
      <w:r w:rsidR="00F86A9B">
        <w:rPr>
          <w:sz w:val="28"/>
          <w:szCs w:val="28"/>
          <w:lang w:eastAsia="ar-SA"/>
        </w:rPr>
        <w:t>ст</w:t>
      </w:r>
      <w:r w:rsidR="001C73D1">
        <w:rPr>
          <w:sz w:val="28"/>
          <w:szCs w:val="28"/>
          <w:lang w:eastAsia="ar-SA"/>
        </w:rPr>
        <w:t>венности будущих специалистов</w:t>
      </w:r>
      <w:r w:rsidRPr="00167B3A">
        <w:rPr>
          <w:sz w:val="28"/>
          <w:szCs w:val="28"/>
          <w:lang w:eastAsia="ar-SA"/>
        </w:rPr>
        <w:t>.</w:t>
      </w:r>
    </w:p>
    <w:p w:rsidR="00A34462" w:rsidRPr="00167B3A" w:rsidRDefault="009772AD" w:rsidP="00167B3A">
      <w:pPr>
        <w:pStyle w:val="a5"/>
        <w:suppressAutoHyphens/>
        <w:spacing w:after="0"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1.5</w:t>
      </w:r>
      <w:r w:rsidR="00A34462" w:rsidRPr="00167B3A">
        <w:rPr>
          <w:sz w:val="28"/>
          <w:szCs w:val="28"/>
        </w:rPr>
        <w:t xml:space="preserve"> Основные принципы модульно-рейтинговой системы:</w:t>
      </w:r>
    </w:p>
    <w:p w:rsidR="002D11A1" w:rsidRPr="002D11A1" w:rsidRDefault="002D11A1" w:rsidP="00167B3A">
      <w:pPr>
        <w:pStyle w:val="a5"/>
        <w:numPr>
          <w:ilvl w:val="0"/>
          <w:numId w:val="16"/>
        </w:numPr>
        <w:tabs>
          <w:tab w:val="clear" w:pos="720"/>
          <w:tab w:val="num" w:pos="993"/>
        </w:tabs>
        <w:suppressAutoHyphens/>
        <w:spacing w:after="0"/>
        <w:ind w:left="0" w:firstLine="68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структурирование </w:t>
      </w:r>
      <w:r>
        <w:rPr>
          <w:sz w:val="28"/>
          <w:szCs w:val="28"/>
        </w:rPr>
        <w:t>содержания каждой учебной дисциплины на обособленные части – дисциплинарные модули;</w:t>
      </w:r>
    </w:p>
    <w:p w:rsidR="001C73D1" w:rsidRDefault="00A34462" w:rsidP="00167B3A">
      <w:pPr>
        <w:pStyle w:val="a5"/>
        <w:numPr>
          <w:ilvl w:val="0"/>
          <w:numId w:val="16"/>
        </w:numPr>
        <w:tabs>
          <w:tab w:val="clear" w:pos="720"/>
          <w:tab w:val="num" w:pos="993"/>
        </w:tabs>
        <w:suppressAutoHyphens/>
        <w:spacing w:after="0"/>
        <w:ind w:left="0" w:firstLine="680"/>
        <w:jc w:val="both"/>
        <w:rPr>
          <w:sz w:val="28"/>
          <w:szCs w:val="28"/>
        </w:rPr>
      </w:pPr>
      <w:r w:rsidRPr="00167B3A">
        <w:rPr>
          <w:i/>
          <w:sz w:val="28"/>
          <w:szCs w:val="28"/>
        </w:rPr>
        <w:t>интенсификация</w:t>
      </w:r>
      <w:r w:rsidRPr="00167B3A">
        <w:rPr>
          <w:sz w:val="28"/>
          <w:szCs w:val="28"/>
        </w:rPr>
        <w:t xml:space="preserve"> самостоятельной работы студентов за счет более рациональной организации обучения и постоянного контроля его результатов;</w:t>
      </w:r>
    </w:p>
    <w:p w:rsidR="00A34462" w:rsidRPr="00167B3A" w:rsidRDefault="00A34462" w:rsidP="00167B3A">
      <w:pPr>
        <w:pStyle w:val="a5"/>
        <w:numPr>
          <w:ilvl w:val="0"/>
          <w:numId w:val="16"/>
        </w:numPr>
        <w:tabs>
          <w:tab w:val="clear" w:pos="720"/>
          <w:tab w:val="num" w:pos="993"/>
        </w:tabs>
        <w:suppressAutoHyphens/>
        <w:spacing w:after="0"/>
        <w:ind w:left="0" w:firstLine="680"/>
        <w:jc w:val="both"/>
        <w:rPr>
          <w:sz w:val="28"/>
          <w:szCs w:val="28"/>
        </w:rPr>
      </w:pPr>
      <w:r w:rsidRPr="00167B3A">
        <w:rPr>
          <w:i/>
          <w:sz w:val="28"/>
          <w:szCs w:val="28"/>
        </w:rPr>
        <w:t>рейтингование</w:t>
      </w:r>
      <w:r w:rsidRPr="00167B3A">
        <w:rPr>
          <w:sz w:val="28"/>
          <w:szCs w:val="28"/>
        </w:rPr>
        <w:t xml:space="preserve"> (оценивание) достигнутых результатов обучения для повышения мотивации студентов </w:t>
      </w:r>
      <w:r w:rsidR="00883988" w:rsidRPr="00167B3A">
        <w:rPr>
          <w:sz w:val="28"/>
          <w:szCs w:val="28"/>
        </w:rPr>
        <w:t>при</w:t>
      </w:r>
      <w:r w:rsidRPr="00167B3A">
        <w:rPr>
          <w:sz w:val="28"/>
          <w:szCs w:val="28"/>
        </w:rPr>
        <w:t xml:space="preserve"> освоени</w:t>
      </w:r>
      <w:r w:rsidR="00883988" w:rsidRPr="00167B3A">
        <w:rPr>
          <w:sz w:val="28"/>
          <w:szCs w:val="28"/>
        </w:rPr>
        <w:t>и ими основных образ</w:t>
      </w:r>
      <w:r w:rsidR="000F1C3C" w:rsidRPr="00167B3A">
        <w:rPr>
          <w:sz w:val="28"/>
          <w:szCs w:val="28"/>
        </w:rPr>
        <w:t>о</w:t>
      </w:r>
      <w:r w:rsidR="00883988" w:rsidRPr="00167B3A">
        <w:rPr>
          <w:sz w:val="28"/>
          <w:szCs w:val="28"/>
        </w:rPr>
        <w:t>вательных программ высшего профессионального образования</w:t>
      </w:r>
      <w:r w:rsidRPr="00167B3A">
        <w:rPr>
          <w:sz w:val="28"/>
          <w:szCs w:val="28"/>
        </w:rPr>
        <w:t>;</w:t>
      </w:r>
    </w:p>
    <w:p w:rsidR="00A34462" w:rsidRPr="00167B3A" w:rsidRDefault="00A34462" w:rsidP="00167B3A">
      <w:pPr>
        <w:pStyle w:val="a5"/>
        <w:numPr>
          <w:ilvl w:val="0"/>
          <w:numId w:val="16"/>
        </w:numPr>
        <w:tabs>
          <w:tab w:val="clear" w:pos="720"/>
          <w:tab w:val="num" w:pos="993"/>
        </w:tabs>
        <w:suppressAutoHyphens/>
        <w:spacing w:after="0"/>
        <w:ind w:left="0" w:firstLine="680"/>
        <w:jc w:val="both"/>
        <w:rPr>
          <w:sz w:val="28"/>
          <w:szCs w:val="28"/>
        </w:rPr>
      </w:pPr>
      <w:r w:rsidRPr="00167B3A">
        <w:rPr>
          <w:i/>
          <w:sz w:val="28"/>
          <w:szCs w:val="28"/>
        </w:rPr>
        <w:t>регулярность и объективность</w:t>
      </w:r>
      <w:r w:rsidRPr="00167B3A">
        <w:rPr>
          <w:sz w:val="28"/>
          <w:szCs w:val="28"/>
        </w:rPr>
        <w:t xml:space="preserve"> оценки результатов работы студентов</w:t>
      </w:r>
      <w:r w:rsidR="00EE785D">
        <w:rPr>
          <w:sz w:val="28"/>
          <w:szCs w:val="28"/>
        </w:rPr>
        <w:t>.</w:t>
      </w:r>
    </w:p>
    <w:p w:rsidR="00AE30B2" w:rsidRPr="00167B3A" w:rsidRDefault="00AE30B2" w:rsidP="00AE30B2">
      <w:pPr>
        <w:suppressAutoHyphens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167B3A">
        <w:rPr>
          <w:sz w:val="28"/>
          <w:szCs w:val="28"/>
        </w:rPr>
        <w:t xml:space="preserve"> </w:t>
      </w:r>
      <w:r w:rsidRPr="00AE30B2">
        <w:rPr>
          <w:sz w:val="28"/>
          <w:szCs w:val="28"/>
        </w:rPr>
        <w:t xml:space="preserve">Модульно-рейтинговая система </w:t>
      </w:r>
      <w:r w:rsidR="00A138F0">
        <w:rPr>
          <w:sz w:val="28"/>
          <w:szCs w:val="28"/>
        </w:rPr>
        <w:t xml:space="preserve">обучения и </w:t>
      </w:r>
      <w:r w:rsidRPr="00AE30B2">
        <w:rPr>
          <w:sz w:val="28"/>
          <w:szCs w:val="28"/>
        </w:rPr>
        <w:t xml:space="preserve">оценки успеваемости студентов </w:t>
      </w:r>
      <w:r>
        <w:rPr>
          <w:sz w:val="28"/>
          <w:szCs w:val="28"/>
        </w:rPr>
        <w:t>вводится</w:t>
      </w:r>
      <w:r w:rsidRPr="00167B3A">
        <w:rPr>
          <w:sz w:val="28"/>
          <w:szCs w:val="28"/>
        </w:rPr>
        <w:t xml:space="preserve"> сначала в порядке эксперимента на одном или нескольких факультетах (специальностях) ТГТУ, как правило, для первых двух курс</w:t>
      </w:r>
      <w:r w:rsidR="009C0DF6">
        <w:rPr>
          <w:sz w:val="28"/>
          <w:szCs w:val="28"/>
        </w:rPr>
        <w:t>ах</w:t>
      </w:r>
      <w:r w:rsidRPr="00167B3A">
        <w:rPr>
          <w:sz w:val="28"/>
          <w:szCs w:val="28"/>
        </w:rPr>
        <w:t xml:space="preserve">, по решению ученого совета соответствующего факультета. После апробации </w:t>
      </w:r>
      <w:r>
        <w:rPr>
          <w:sz w:val="28"/>
          <w:szCs w:val="28"/>
        </w:rPr>
        <w:t>м</w:t>
      </w:r>
      <w:r w:rsidRPr="00AE30B2">
        <w:rPr>
          <w:sz w:val="28"/>
          <w:szCs w:val="28"/>
        </w:rPr>
        <w:t>одульно-рейтингов</w:t>
      </w:r>
      <w:r>
        <w:rPr>
          <w:sz w:val="28"/>
          <w:szCs w:val="28"/>
        </w:rPr>
        <w:t>ой</w:t>
      </w:r>
      <w:r w:rsidRPr="00AE30B2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ы</w:t>
      </w:r>
      <w:r w:rsidRPr="00AE30B2">
        <w:rPr>
          <w:sz w:val="28"/>
          <w:szCs w:val="28"/>
        </w:rPr>
        <w:t xml:space="preserve"> </w:t>
      </w:r>
      <w:r w:rsidRPr="00167B3A">
        <w:rPr>
          <w:sz w:val="28"/>
          <w:szCs w:val="28"/>
        </w:rPr>
        <w:t xml:space="preserve">по решению </w:t>
      </w:r>
      <w:r>
        <w:rPr>
          <w:sz w:val="28"/>
          <w:szCs w:val="28"/>
        </w:rPr>
        <w:t>у</w:t>
      </w:r>
      <w:r w:rsidRPr="00167B3A">
        <w:rPr>
          <w:sz w:val="28"/>
          <w:szCs w:val="28"/>
        </w:rPr>
        <w:t xml:space="preserve">ченого совета университета </w:t>
      </w:r>
      <w:r>
        <w:rPr>
          <w:sz w:val="28"/>
          <w:szCs w:val="28"/>
        </w:rPr>
        <w:t>она</w:t>
      </w:r>
      <w:r w:rsidRPr="00167B3A">
        <w:rPr>
          <w:sz w:val="28"/>
          <w:szCs w:val="28"/>
        </w:rPr>
        <w:t xml:space="preserve"> </w:t>
      </w:r>
      <w:r>
        <w:rPr>
          <w:sz w:val="28"/>
          <w:szCs w:val="28"/>
        </w:rPr>
        <w:t>может быть использована</w:t>
      </w:r>
      <w:r w:rsidRPr="00167B3A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167B3A">
        <w:rPr>
          <w:sz w:val="28"/>
          <w:szCs w:val="28"/>
        </w:rPr>
        <w:t xml:space="preserve"> младших, а после накопления опыта и </w:t>
      </w:r>
      <w:r>
        <w:rPr>
          <w:sz w:val="28"/>
          <w:szCs w:val="28"/>
        </w:rPr>
        <w:t>на</w:t>
      </w:r>
      <w:r w:rsidRPr="00167B3A">
        <w:rPr>
          <w:sz w:val="28"/>
          <w:szCs w:val="28"/>
        </w:rPr>
        <w:t xml:space="preserve"> старших курсов всех факультетов дневного обучения ТГТУ. По мере развития дистанционного обучения модульно-рейтинговая система </w:t>
      </w:r>
      <w:r w:rsidR="00A138F0">
        <w:rPr>
          <w:sz w:val="28"/>
          <w:szCs w:val="28"/>
        </w:rPr>
        <w:t xml:space="preserve">обучения и </w:t>
      </w:r>
      <w:r w:rsidRPr="00167B3A">
        <w:rPr>
          <w:sz w:val="28"/>
          <w:szCs w:val="28"/>
        </w:rPr>
        <w:t>оценки успеваемости студентов может использоваться и для факультетов заочного обучения и дополнительного профессионального образования и переподготовки.</w:t>
      </w:r>
    </w:p>
    <w:p w:rsidR="00450358" w:rsidRPr="00167B3A" w:rsidRDefault="00AE30B2" w:rsidP="00167B3A">
      <w:pPr>
        <w:suppressAutoHyphens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 </w:t>
      </w:r>
      <w:r w:rsidR="00507C0D" w:rsidRPr="00167B3A">
        <w:rPr>
          <w:sz w:val="28"/>
          <w:szCs w:val="28"/>
        </w:rPr>
        <w:t>О</w:t>
      </w:r>
      <w:r w:rsidR="00450358" w:rsidRPr="00167B3A">
        <w:rPr>
          <w:sz w:val="28"/>
          <w:szCs w:val="28"/>
        </w:rPr>
        <w:t>сновные понятия и термины</w:t>
      </w:r>
      <w:r w:rsidR="00BE2E6B" w:rsidRPr="00167B3A">
        <w:rPr>
          <w:sz w:val="28"/>
          <w:szCs w:val="28"/>
        </w:rPr>
        <w:t>.</w:t>
      </w:r>
    </w:p>
    <w:p w:rsidR="00A34462" w:rsidRPr="00167B3A" w:rsidRDefault="00A34462" w:rsidP="00167B3A">
      <w:pPr>
        <w:suppressAutoHyphens/>
        <w:ind w:firstLine="680"/>
        <w:jc w:val="both"/>
        <w:rPr>
          <w:sz w:val="28"/>
          <w:szCs w:val="28"/>
        </w:rPr>
      </w:pPr>
      <w:r w:rsidRPr="00167B3A">
        <w:rPr>
          <w:b/>
          <w:i/>
          <w:sz w:val="28"/>
          <w:szCs w:val="28"/>
        </w:rPr>
        <w:t>Дисциплинарный модуль</w:t>
      </w:r>
      <w:r w:rsidR="00666341" w:rsidRPr="00167B3A">
        <w:rPr>
          <w:b/>
          <w:i/>
          <w:sz w:val="28"/>
          <w:szCs w:val="28"/>
        </w:rPr>
        <w:t xml:space="preserve"> (ДМ)</w:t>
      </w:r>
      <w:r w:rsidRPr="00167B3A">
        <w:rPr>
          <w:sz w:val="28"/>
          <w:szCs w:val="28"/>
        </w:rPr>
        <w:t xml:space="preserve"> – часть учебной дисциплины, по окончании изучения которой осуществляется контроль знаний студентов</w:t>
      </w:r>
      <w:r w:rsidR="00451B65" w:rsidRPr="00167B3A">
        <w:rPr>
          <w:sz w:val="28"/>
          <w:szCs w:val="28"/>
        </w:rPr>
        <w:t xml:space="preserve"> в виде </w:t>
      </w:r>
      <w:r w:rsidR="00FD4D3C" w:rsidRPr="00167B3A">
        <w:rPr>
          <w:sz w:val="28"/>
          <w:szCs w:val="28"/>
        </w:rPr>
        <w:t>рубежного</w:t>
      </w:r>
      <w:r w:rsidR="00451B65" w:rsidRPr="00167B3A">
        <w:rPr>
          <w:sz w:val="28"/>
          <w:szCs w:val="28"/>
        </w:rPr>
        <w:t xml:space="preserve"> рейтинг-контроля</w:t>
      </w:r>
      <w:r w:rsidRPr="00167B3A">
        <w:rPr>
          <w:sz w:val="28"/>
          <w:szCs w:val="28"/>
        </w:rPr>
        <w:t>.</w:t>
      </w:r>
      <w:r w:rsidR="00451B65" w:rsidRPr="00167B3A">
        <w:rPr>
          <w:sz w:val="28"/>
          <w:szCs w:val="28"/>
        </w:rPr>
        <w:t xml:space="preserve"> </w:t>
      </w:r>
    </w:p>
    <w:p w:rsidR="000456DC" w:rsidRPr="00167B3A" w:rsidRDefault="001B007C" w:rsidP="00167B3A">
      <w:pPr>
        <w:suppressAutoHyphens/>
        <w:ind w:firstLine="680"/>
        <w:jc w:val="both"/>
        <w:rPr>
          <w:rFonts w:cs="Tahoma"/>
          <w:sz w:val="28"/>
          <w:szCs w:val="28"/>
        </w:rPr>
      </w:pPr>
      <w:r w:rsidRPr="00167B3A">
        <w:rPr>
          <w:rFonts w:cs="Tahoma"/>
          <w:b/>
          <w:i/>
          <w:sz w:val="28"/>
          <w:szCs w:val="28"/>
        </w:rPr>
        <w:t>Т</w:t>
      </w:r>
      <w:r w:rsidR="00BE2E6B" w:rsidRPr="00167B3A">
        <w:rPr>
          <w:rFonts w:cs="Tahoma"/>
          <w:b/>
          <w:i/>
          <w:sz w:val="28"/>
          <w:szCs w:val="28"/>
        </w:rPr>
        <w:t>екущ</w:t>
      </w:r>
      <w:r w:rsidRPr="00167B3A">
        <w:rPr>
          <w:rFonts w:cs="Tahoma"/>
          <w:b/>
          <w:i/>
          <w:sz w:val="28"/>
          <w:szCs w:val="28"/>
        </w:rPr>
        <w:t>ий</w:t>
      </w:r>
      <w:r w:rsidR="00BE2E6B" w:rsidRPr="00167B3A">
        <w:rPr>
          <w:rFonts w:cs="Tahoma"/>
          <w:b/>
          <w:i/>
          <w:sz w:val="28"/>
          <w:szCs w:val="28"/>
        </w:rPr>
        <w:t xml:space="preserve"> </w:t>
      </w:r>
      <w:r w:rsidRPr="00167B3A">
        <w:rPr>
          <w:b/>
          <w:i/>
          <w:sz w:val="28"/>
          <w:szCs w:val="28"/>
        </w:rPr>
        <w:t>рейтинг-контроль (ТРК)</w:t>
      </w:r>
      <w:r w:rsidRPr="00167B3A">
        <w:rPr>
          <w:sz w:val="28"/>
          <w:szCs w:val="28"/>
        </w:rPr>
        <w:t xml:space="preserve"> </w:t>
      </w:r>
      <w:r w:rsidR="00BE2E6B" w:rsidRPr="00167B3A">
        <w:rPr>
          <w:rFonts w:cs="Tahoma"/>
          <w:sz w:val="28"/>
          <w:szCs w:val="28"/>
        </w:rPr>
        <w:t>–</w:t>
      </w:r>
      <w:r w:rsidR="000456DC" w:rsidRPr="00167B3A">
        <w:rPr>
          <w:rFonts w:cs="Tahoma"/>
          <w:sz w:val="28"/>
          <w:szCs w:val="28"/>
        </w:rPr>
        <w:t xml:space="preserve"> </w:t>
      </w:r>
      <w:r w:rsidR="00BE2E6B" w:rsidRPr="00167B3A">
        <w:rPr>
          <w:sz w:val="28"/>
          <w:szCs w:val="28"/>
        </w:rPr>
        <w:t>результаты оценивания всех обязательных видов аудиторной и внеаудиторной работы студентов, выраженные в баллах,</w:t>
      </w:r>
      <w:r w:rsidR="0099180B" w:rsidRPr="00167B3A">
        <w:rPr>
          <w:sz w:val="28"/>
          <w:szCs w:val="28"/>
        </w:rPr>
        <w:t xml:space="preserve"> в период изучения дисциплины</w:t>
      </w:r>
      <w:r w:rsidR="00BE2E6B" w:rsidRPr="00167B3A">
        <w:rPr>
          <w:sz w:val="28"/>
          <w:szCs w:val="28"/>
        </w:rPr>
        <w:t>.</w:t>
      </w:r>
    </w:p>
    <w:p w:rsidR="00414B4B" w:rsidRPr="00167B3A" w:rsidRDefault="00BE2E6B" w:rsidP="00167B3A">
      <w:pPr>
        <w:suppressAutoHyphens/>
        <w:ind w:firstLine="680"/>
        <w:jc w:val="both"/>
        <w:rPr>
          <w:sz w:val="28"/>
          <w:szCs w:val="28"/>
        </w:rPr>
      </w:pPr>
      <w:r w:rsidRPr="00167B3A">
        <w:rPr>
          <w:b/>
          <w:i/>
          <w:sz w:val="28"/>
          <w:szCs w:val="28"/>
        </w:rPr>
        <w:t>Рубежный р</w:t>
      </w:r>
      <w:r w:rsidR="000456DC" w:rsidRPr="00167B3A">
        <w:rPr>
          <w:b/>
          <w:i/>
          <w:sz w:val="28"/>
          <w:szCs w:val="28"/>
        </w:rPr>
        <w:t>ейтинг-контроль</w:t>
      </w:r>
      <w:r w:rsidR="001B007C" w:rsidRPr="00167B3A">
        <w:rPr>
          <w:b/>
          <w:i/>
          <w:sz w:val="28"/>
          <w:szCs w:val="28"/>
        </w:rPr>
        <w:t xml:space="preserve"> (РРК)</w:t>
      </w:r>
      <w:r w:rsidR="000456DC" w:rsidRPr="00167B3A">
        <w:rPr>
          <w:sz w:val="28"/>
          <w:szCs w:val="28"/>
        </w:rPr>
        <w:t xml:space="preserve"> </w:t>
      </w:r>
      <w:r w:rsidR="0099180B" w:rsidRPr="00167B3A">
        <w:rPr>
          <w:sz w:val="28"/>
          <w:szCs w:val="28"/>
        </w:rPr>
        <w:t>–</w:t>
      </w:r>
      <w:r w:rsidR="0031210D" w:rsidRPr="00167B3A">
        <w:rPr>
          <w:sz w:val="28"/>
          <w:szCs w:val="28"/>
        </w:rPr>
        <w:t xml:space="preserve"> </w:t>
      </w:r>
      <w:r w:rsidR="00465F31" w:rsidRPr="00167B3A">
        <w:rPr>
          <w:sz w:val="28"/>
          <w:szCs w:val="28"/>
        </w:rPr>
        <w:t>оценка</w:t>
      </w:r>
      <w:r w:rsidR="00414B4B" w:rsidRPr="00167B3A">
        <w:rPr>
          <w:sz w:val="28"/>
          <w:szCs w:val="28"/>
        </w:rPr>
        <w:t xml:space="preserve"> знаний</w:t>
      </w:r>
      <w:r w:rsidR="00465F31" w:rsidRPr="00167B3A">
        <w:rPr>
          <w:sz w:val="28"/>
          <w:szCs w:val="28"/>
        </w:rPr>
        <w:t>, умений</w:t>
      </w:r>
      <w:r w:rsidR="00414B4B" w:rsidRPr="00167B3A">
        <w:rPr>
          <w:sz w:val="28"/>
          <w:szCs w:val="28"/>
        </w:rPr>
        <w:t xml:space="preserve"> и </w:t>
      </w:r>
      <w:r w:rsidR="00465F31" w:rsidRPr="00167B3A">
        <w:rPr>
          <w:sz w:val="28"/>
          <w:szCs w:val="28"/>
        </w:rPr>
        <w:t>навыков</w:t>
      </w:r>
      <w:r w:rsidR="00414B4B" w:rsidRPr="00167B3A">
        <w:rPr>
          <w:sz w:val="28"/>
          <w:szCs w:val="28"/>
        </w:rPr>
        <w:t xml:space="preserve"> </w:t>
      </w:r>
      <w:r w:rsidR="003878BC" w:rsidRPr="00167B3A">
        <w:rPr>
          <w:sz w:val="28"/>
          <w:szCs w:val="28"/>
        </w:rPr>
        <w:t>по результатам</w:t>
      </w:r>
      <w:r w:rsidR="00414B4B" w:rsidRPr="00167B3A">
        <w:rPr>
          <w:sz w:val="28"/>
          <w:szCs w:val="28"/>
        </w:rPr>
        <w:t xml:space="preserve"> выполнения контрольно-тестовых (проверочных) заданий </w:t>
      </w:r>
      <w:r w:rsidR="003878BC" w:rsidRPr="00167B3A">
        <w:rPr>
          <w:sz w:val="28"/>
          <w:szCs w:val="28"/>
        </w:rPr>
        <w:t xml:space="preserve">(тестирование, контрольная работа или коллоквиум) </w:t>
      </w:r>
      <w:r w:rsidR="0031210D" w:rsidRPr="00167B3A">
        <w:rPr>
          <w:sz w:val="28"/>
          <w:szCs w:val="28"/>
        </w:rPr>
        <w:t>по освоенному</w:t>
      </w:r>
      <w:r w:rsidR="00465F31" w:rsidRPr="00167B3A">
        <w:rPr>
          <w:sz w:val="28"/>
          <w:szCs w:val="28"/>
        </w:rPr>
        <w:t xml:space="preserve"> материал</w:t>
      </w:r>
      <w:r w:rsidR="0031210D" w:rsidRPr="00167B3A">
        <w:rPr>
          <w:sz w:val="28"/>
          <w:szCs w:val="28"/>
        </w:rPr>
        <w:t>у</w:t>
      </w:r>
      <w:r w:rsidR="00465F31" w:rsidRPr="00167B3A">
        <w:rPr>
          <w:sz w:val="28"/>
          <w:szCs w:val="28"/>
        </w:rPr>
        <w:t xml:space="preserve"> </w:t>
      </w:r>
      <w:r w:rsidR="0099180B" w:rsidRPr="00167B3A">
        <w:rPr>
          <w:sz w:val="28"/>
          <w:szCs w:val="28"/>
        </w:rPr>
        <w:t>каждого</w:t>
      </w:r>
      <w:r w:rsidR="00465F31" w:rsidRPr="00167B3A">
        <w:rPr>
          <w:sz w:val="28"/>
          <w:szCs w:val="28"/>
        </w:rPr>
        <w:t xml:space="preserve"> </w:t>
      </w:r>
      <w:r w:rsidR="003878BC" w:rsidRPr="00167B3A">
        <w:rPr>
          <w:sz w:val="28"/>
          <w:szCs w:val="28"/>
        </w:rPr>
        <w:t>дисциплинарного модуля</w:t>
      </w:r>
      <w:r w:rsidR="00414B4B" w:rsidRPr="00167B3A">
        <w:rPr>
          <w:sz w:val="28"/>
          <w:szCs w:val="28"/>
        </w:rPr>
        <w:t>.</w:t>
      </w:r>
    </w:p>
    <w:p w:rsidR="00414B4B" w:rsidRPr="00167B3A" w:rsidRDefault="0031210D" w:rsidP="00167B3A">
      <w:pPr>
        <w:suppressAutoHyphens/>
        <w:ind w:firstLine="680"/>
        <w:jc w:val="both"/>
        <w:rPr>
          <w:sz w:val="28"/>
          <w:szCs w:val="28"/>
        </w:rPr>
      </w:pPr>
      <w:r w:rsidRPr="00167B3A">
        <w:rPr>
          <w:b/>
          <w:i/>
          <w:sz w:val="28"/>
          <w:szCs w:val="28"/>
        </w:rPr>
        <w:t>Р</w:t>
      </w:r>
      <w:r w:rsidR="00414B4B" w:rsidRPr="00167B3A">
        <w:rPr>
          <w:b/>
          <w:i/>
          <w:sz w:val="28"/>
          <w:szCs w:val="28"/>
        </w:rPr>
        <w:t>ейтинг</w:t>
      </w:r>
      <w:r w:rsidRPr="00167B3A">
        <w:rPr>
          <w:b/>
          <w:i/>
          <w:sz w:val="28"/>
          <w:szCs w:val="28"/>
        </w:rPr>
        <w:t xml:space="preserve"> по </w:t>
      </w:r>
      <w:r w:rsidR="0095684D" w:rsidRPr="00167B3A">
        <w:rPr>
          <w:b/>
          <w:i/>
          <w:sz w:val="28"/>
          <w:szCs w:val="28"/>
        </w:rPr>
        <w:t xml:space="preserve">дисциплинарному </w:t>
      </w:r>
      <w:r w:rsidRPr="00167B3A">
        <w:rPr>
          <w:b/>
          <w:i/>
          <w:sz w:val="28"/>
          <w:szCs w:val="28"/>
        </w:rPr>
        <w:t>модулю</w:t>
      </w:r>
      <w:r w:rsidR="001B007C" w:rsidRPr="00167B3A">
        <w:rPr>
          <w:b/>
          <w:i/>
          <w:sz w:val="28"/>
          <w:szCs w:val="28"/>
        </w:rPr>
        <w:t xml:space="preserve"> (РДМ)</w:t>
      </w:r>
      <w:r w:rsidR="00414B4B" w:rsidRPr="00167B3A">
        <w:rPr>
          <w:sz w:val="28"/>
          <w:szCs w:val="28"/>
        </w:rPr>
        <w:t xml:space="preserve"> – </w:t>
      </w:r>
      <w:r w:rsidR="000856F7" w:rsidRPr="00167B3A">
        <w:rPr>
          <w:sz w:val="28"/>
          <w:szCs w:val="28"/>
        </w:rPr>
        <w:t>сумма баллов</w:t>
      </w:r>
      <w:r w:rsidR="00713D40" w:rsidRPr="00167B3A">
        <w:rPr>
          <w:sz w:val="28"/>
          <w:szCs w:val="28"/>
        </w:rPr>
        <w:t>, полученных по результатам оценивания</w:t>
      </w:r>
      <w:r w:rsidRPr="00167B3A">
        <w:rPr>
          <w:sz w:val="28"/>
          <w:szCs w:val="28"/>
        </w:rPr>
        <w:t xml:space="preserve"> </w:t>
      </w:r>
      <w:r w:rsidR="00BE2E6B" w:rsidRPr="00167B3A">
        <w:rPr>
          <w:sz w:val="28"/>
          <w:szCs w:val="28"/>
        </w:rPr>
        <w:t xml:space="preserve">рубежного рейтинг-контроля </w:t>
      </w:r>
      <w:r w:rsidRPr="00167B3A">
        <w:rPr>
          <w:sz w:val="28"/>
          <w:szCs w:val="28"/>
        </w:rPr>
        <w:t xml:space="preserve">и </w:t>
      </w:r>
      <w:r w:rsidR="00BE2E6B" w:rsidRPr="00167B3A">
        <w:rPr>
          <w:sz w:val="28"/>
          <w:szCs w:val="28"/>
        </w:rPr>
        <w:t>постоянного контроля текущей работы</w:t>
      </w:r>
      <w:r w:rsidR="0099180B" w:rsidRPr="00167B3A">
        <w:rPr>
          <w:sz w:val="28"/>
          <w:szCs w:val="28"/>
        </w:rPr>
        <w:t xml:space="preserve"> в период изучения дисциплинарного модуля</w:t>
      </w:r>
      <w:r w:rsidR="00BE2E6B" w:rsidRPr="00167B3A">
        <w:rPr>
          <w:sz w:val="28"/>
          <w:szCs w:val="28"/>
        </w:rPr>
        <w:t>.</w:t>
      </w:r>
    </w:p>
    <w:p w:rsidR="00414B4B" w:rsidRPr="00167B3A" w:rsidRDefault="00A20B24" w:rsidP="00167B3A">
      <w:pPr>
        <w:suppressAutoHyphens/>
        <w:ind w:firstLine="680"/>
        <w:jc w:val="both"/>
        <w:rPr>
          <w:color w:val="auto"/>
          <w:sz w:val="28"/>
          <w:szCs w:val="28"/>
        </w:rPr>
      </w:pPr>
      <w:r w:rsidRPr="00167B3A">
        <w:rPr>
          <w:b/>
          <w:i/>
          <w:color w:val="auto"/>
          <w:sz w:val="28"/>
          <w:szCs w:val="28"/>
        </w:rPr>
        <w:t>Суммарный</w:t>
      </w:r>
      <w:r w:rsidR="00E660D2" w:rsidRPr="00167B3A">
        <w:rPr>
          <w:b/>
          <w:i/>
          <w:color w:val="auto"/>
          <w:sz w:val="28"/>
          <w:szCs w:val="28"/>
        </w:rPr>
        <w:t xml:space="preserve"> рейтинг по дисциплине</w:t>
      </w:r>
      <w:r w:rsidR="001B007C" w:rsidRPr="00167B3A">
        <w:rPr>
          <w:b/>
          <w:i/>
          <w:color w:val="auto"/>
          <w:sz w:val="28"/>
          <w:szCs w:val="28"/>
        </w:rPr>
        <w:t xml:space="preserve"> (С</w:t>
      </w:r>
      <w:r w:rsidR="007E5A74" w:rsidRPr="00167B3A">
        <w:rPr>
          <w:b/>
          <w:i/>
          <w:color w:val="auto"/>
          <w:sz w:val="28"/>
          <w:szCs w:val="28"/>
        </w:rPr>
        <w:t>Р</w:t>
      </w:r>
      <w:r w:rsidR="001B007C" w:rsidRPr="00167B3A">
        <w:rPr>
          <w:b/>
          <w:i/>
          <w:color w:val="auto"/>
          <w:sz w:val="28"/>
          <w:szCs w:val="28"/>
        </w:rPr>
        <w:t>Д)</w:t>
      </w:r>
      <w:r w:rsidR="00E660D2" w:rsidRPr="00167B3A">
        <w:rPr>
          <w:color w:val="auto"/>
          <w:sz w:val="28"/>
          <w:szCs w:val="28"/>
        </w:rPr>
        <w:t xml:space="preserve"> </w:t>
      </w:r>
      <w:r w:rsidR="00F9598B" w:rsidRPr="00167B3A">
        <w:rPr>
          <w:color w:val="auto"/>
          <w:sz w:val="28"/>
          <w:szCs w:val="28"/>
        </w:rPr>
        <w:t>–</w:t>
      </w:r>
      <w:r w:rsidR="00E660D2" w:rsidRPr="00167B3A">
        <w:rPr>
          <w:color w:val="auto"/>
          <w:sz w:val="28"/>
          <w:szCs w:val="28"/>
        </w:rPr>
        <w:t xml:space="preserve"> </w:t>
      </w:r>
      <w:r w:rsidR="00F9598B" w:rsidRPr="00167B3A">
        <w:rPr>
          <w:color w:val="auto"/>
          <w:sz w:val="28"/>
          <w:szCs w:val="28"/>
        </w:rPr>
        <w:t xml:space="preserve">сумма баллов, которая складывается из результатов </w:t>
      </w:r>
      <w:r w:rsidRPr="00167B3A">
        <w:rPr>
          <w:color w:val="auto"/>
          <w:sz w:val="28"/>
          <w:szCs w:val="28"/>
        </w:rPr>
        <w:t xml:space="preserve">рейтингов по </w:t>
      </w:r>
      <w:r w:rsidR="00FA0B57" w:rsidRPr="00167B3A">
        <w:rPr>
          <w:color w:val="auto"/>
          <w:sz w:val="28"/>
          <w:szCs w:val="28"/>
        </w:rPr>
        <w:t xml:space="preserve">дисциплинарным </w:t>
      </w:r>
      <w:r w:rsidRPr="00167B3A">
        <w:rPr>
          <w:color w:val="auto"/>
          <w:sz w:val="28"/>
          <w:szCs w:val="28"/>
        </w:rPr>
        <w:t>модул</w:t>
      </w:r>
      <w:r w:rsidR="00FA0B57" w:rsidRPr="00167B3A">
        <w:rPr>
          <w:color w:val="auto"/>
          <w:sz w:val="28"/>
          <w:szCs w:val="28"/>
        </w:rPr>
        <w:t>ям</w:t>
      </w:r>
      <w:r w:rsidRPr="00167B3A">
        <w:rPr>
          <w:color w:val="auto"/>
          <w:sz w:val="28"/>
          <w:szCs w:val="28"/>
        </w:rPr>
        <w:t>.</w:t>
      </w:r>
    </w:p>
    <w:p w:rsidR="0054413F" w:rsidRPr="00167B3A" w:rsidRDefault="0054413F" w:rsidP="00167B3A">
      <w:pPr>
        <w:suppressAutoHyphens/>
        <w:ind w:firstLine="680"/>
        <w:jc w:val="both"/>
        <w:rPr>
          <w:color w:val="auto"/>
          <w:sz w:val="28"/>
          <w:szCs w:val="28"/>
        </w:rPr>
      </w:pPr>
      <w:r w:rsidRPr="00167B3A">
        <w:rPr>
          <w:b/>
          <w:i/>
          <w:color w:val="auto"/>
          <w:sz w:val="28"/>
          <w:szCs w:val="28"/>
        </w:rPr>
        <w:t>Рейтинг-план дисциплины</w:t>
      </w:r>
      <w:r w:rsidR="001B007C" w:rsidRPr="00167B3A">
        <w:rPr>
          <w:b/>
          <w:i/>
          <w:color w:val="auto"/>
          <w:sz w:val="28"/>
          <w:szCs w:val="28"/>
        </w:rPr>
        <w:t xml:space="preserve"> (РПД)</w:t>
      </w:r>
      <w:r w:rsidRPr="00167B3A">
        <w:rPr>
          <w:color w:val="auto"/>
          <w:sz w:val="28"/>
          <w:szCs w:val="28"/>
        </w:rPr>
        <w:t xml:space="preserve"> – документ, определяющий количество баллов и формы работы в дисциплинарных модулях.</w:t>
      </w:r>
    </w:p>
    <w:p w:rsidR="00D1407A" w:rsidRPr="00167B3A" w:rsidRDefault="00D1407A" w:rsidP="00167B3A">
      <w:pPr>
        <w:suppressAutoHyphens/>
        <w:ind w:firstLine="680"/>
        <w:jc w:val="both"/>
        <w:rPr>
          <w:sz w:val="28"/>
          <w:szCs w:val="28"/>
        </w:rPr>
      </w:pPr>
    </w:p>
    <w:p w:rsidR="00414B4B" w:rsidRPr="00167B3A" w:rsidRDefault="00666341" w:rsidP="00167B3A">
      <w:pPr>
        <w:suppressAutoHyphens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2</w:t>
      </w:r>
      <w:r w:rsidR="00A029A8" w:rsidRPr="00167B3A">
        <w:rPr>
          <w:sz w:val="28"/>
          <w:szCs w:val="28"/>
        </w:rPr>
        <w:t xml:space="preserve"> </w:t>
      </w:r>
      <w:r w:rsidR="00414B4B" w:rsidRPr="00167B3A">
        <w:rPr>
          <w:sz w:val="28"/>
          <w:szCs w:val="28"/>
        </w:rPr>
        <w:t xml:space="preserve">МОДЕЛЬ </w:t>
      </w:r>
      <w:r w:rsidR="00AE30B2">
        <w:rPr>
          <w:sz w:val="28"/>
          <w:szCs w:val="28"/>
        </w:rPr>
        <w:t>МОДУЛЬНО-</w:t>
      </w:r>
      <w:r w:rsidR="00414B4B" w:rsidRPr="00167B3A">
        <w:rPr>
          <w:sz w:val="28"/>
          <w:szCs w:val="28"/>
        </w:rPr>
        <w:t xml:space="preserve">РЕЙТИНГОВОЙ </w:t>
      </w:r>
      <w:r w:rsidR="00D15CEA" w:rsidRPr="00167B3A">
        <w:rPr>
          <w:sz w:val="28"/>
          <w:szCs w:val="28"/>
        </w:rPr>
        <w:t xml:space="preserve">СИСТЕМЫ </w:t>
      </w:r>
      <w:r w:rsidR="00E2384A" w:rsidRPr="00E2384A">
        <w:rPr>
          <w:caps/>
          <w:sz w:val="28"/>
          <w:szCs w:val="28"/>
        </w:rPr>
        <w:t>обучения и</w:t>
      </w:r>
      <w:r w:rsidR="00E2384A">
        <w:rPr>
          <w:sz w:val="28"/>
          <w:szCs w:val="28"/>
        </w:rPr>
        <w:t xml:space="preserve"> </w:t>
      </w:r>
      <w:r w:rsidR="00414B4B" w:rsidRPr="00167B3A">
        <w:rPr>
          <w:sz w:val="28"/>
          <w:szCs w:val="28"/>
        </w:rPr>
        <w:t xml:space="preserve">ОЦЕНКИ </w:t>
      </w:r>
      <w:r w:rsidR="008E2412" w:rsidRPr="00167B3A">
        <w:rPr>
          <w:sz w:val="28"/>
          <w:szCs w:val="28"/>
        </w:rPr>
        <w:t xml:space="preserve">УСПЕВАЕМОСТИ </w:t>
      </w:r>
      <w:r w:rsidR="00414B4B" w:rsidRPr="00167B3A">
        <w:rPr>
          <w:sz w:val="28"/>
          <w:szCs w:val="28"/>
        </w:rPr>
        <w:t>СТУДЕНТОВ</w:t>
      </w:r>
    </w:p>
    <w:p w:rsidR="00376ACA" w:rsidRPr="00167B3A" w:rsidRDefault="00376ACA" w:rsidP="00167B3A">
      <w:pPr>
        <w:suppressAutoHyphens/>
        <w:ind w:firstLine="680"/>
        <w:jc w:val="both"/>
        <w:rPr>
          <w:sz w:val="28"/>
          <w:szCs w:val="28"/>
        </w:rPr>
      </w:pPr>
    </w:p>
    <w:p w:rsidR="00414B4B" w:rsidRPr="00167B3A" w:rsidRDefault="008C083F" w:rsidP="00167B3A">
      <w:pPr>
        <w:pStyle w:val="11"/>
        <w:tabs>
          <w:tab w:val="left" w:pos="720"/>
        </w:tabs>
        <w:spacing w:before="0" w:after="0"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2</w:t>
      </w:r>
      <w:r w:rsidR="000C06AF" w:rsidRPr="00167B3A">
        <w:rPr>
          <w:sz w:val="28"/>
          <w:szCs w:val="28"/>
        </w:rPr>
        <w:t xml:space="preserve">.1 </w:t>
      </w:r>
      <w:r w:rsidR="00D15CEA" w:rsidRPr="00167B3A">
        <w:rPr>
          <w:sz w:val="28"/>
          <w:szCs w:val="28"/>
        </w:rPr>
        <w:t xml:space="preserve">Рейтинговая технология оценивания результатов обучения студентов основана на </w:t>
      </w:r>
      <w:r w:rsidR="00E650D6" w:rsidRPr="00167B3A">
        <w:rPr>
          <w:sz w:val="28"/>
          <w:szCs w:val="28"/>
        </w:rPr>
        <w:t xml:space="preserve">суммировании и </w:t>
      </w:r>
      <w:r w:rsidR="00D15CEA" w:rsidRPr="00167B3A">
        <w:rPr>
          <w:sz w:val="28"/>
          <w:szCs w:val="28"/>
        </w:rPr>
        <w:t xml:space="preserve">учете накапливаемых баллов за выполнение учебных </w:t>
      </w:r>
      <w:r w:rsidR="00F12819" w:rsidRPr="00167B3A">
        <w:rPr>
          <w:sz w:val="28"/>
          <w:szCs w:val="28"/>
        </w:rPr>
        <w:t>поручений</w:t>
      </w:r>
      <w:r w:rsidR="003E1162" w:rsidRPr="00167B3A">
        <w:rPr>
          <w:sz w:val="28"/>
          <w:szCs w:val="28"/>
        </w:rPr>
        <w:t xml:space="preserve"> (текущий рейтинг-контроль)</w:t>
      </w:r>
      <w:r w:rsidR="00D15CEA" w:rsidRPr="00167B3A">
        <w:rPr>
          <w:sz w:val="28"/>
          <w:szCs w:val="28"/>
        </w:rPr>
        <w:t xml:space="preserve"> </w:t>
      </w:r>
      <w:r w:rsidR="00666341" w:rsidRPr="00167B3A">
        <w:rPr>
          <w:sz w:val="28"/>
          <w:szCs w:val="28"/>
        </w:rPr>
        <w:t>и результаты выполнения контрольно-тестовых (проверочных) заданий (</w:t>
      </w:r>
      <w:r w:rsidR="003E1162" w:rsidRPr="00167B3A">
        <w:rPr>
          <w:sz w:val="28"/>
          <w:szCs w:val="28"/>
        </w:rPr>
        <w:t>рубежный рейтинг-контроль</w:t>
      </w:r>
      <w:r w:rsidR="00666341" w:rsidRPr="00167B3A">
        <w:rPr>
          <w:sz w:val="28"/>
          <w:szCs w:val="28"/>
        </w:rPr>
        <w:t>) по освоенному материалу каждого дисциплинарного модуля в период изучения дисциплины</w:t>
      </w:r>
      <w:r w:rsidR="00F12819" w:rsidRPr="00167B3A">
        <w:rPr>
          <w:sz w:val="28"/>
          <w:szCs w:val="28"/>
        </w:rPr>
        <w:t xml:space="preserve">. </w:t>
      </w:r>
    </w:p>
    <w:p w:rsidR="00B26B78" w:rsidRPr="00167B3A" w:rsidRDefault="008C083F" w:rsidP="00167B3A">
      <w:pPr>
        <w:pStyle w:val="11"/>
        <w:tabs>
          <w:tab w:val="left" w:pos="720"/>
        </w:tabs>
        <w:spacing w:before="0" w:after="0"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2</w:t>
      </w:r>
      <w:r w:rsidR="000C06AF" w:rsidRPr="00167B3A">
        <w:rPr>
          <w:sz w:val="28"/>
          <w:szCs w:val="28"/>
        </w:rPr>
        <w:t xml:space="preserve">.2 </w:t>
      </w:r>
      <w:r w:rsidR="00B26B78" w:rsidRPr="00167B3A">
        <w:rPr>
          <w:sz w:val="28"/>
          <w:szCs w:val="28"/>
        </w:rPr>
        <w:t xml:space="preserve">Количество дисциплинарных модулей в семестре по каждой дисциплине определяется </w:t>
      </w:r>
      <w:r w:rsidR="00B0184D" w:rsidRPr="00167B3A">
        <w:rPr>
          <w:sz w:val="28"/>
          <w:szCs w:val="28"/>
        </w:rPr>
        <w:t xml:space="preserve">ведущим </w:t>
      </w:r>
      <w:r w:rsidR="00B26B78" w:rsidRPr="00167B3A">
        <w:rPr>
          <w:sz w:val="28"/>
          <w:szCs w:val="28"/>
        </w:rPr>
        <w:t>преподавателем</w:t>
      </w:r>
      <w:r w:rsidR="008920D0" w:rsidRPr="00167B3A">
        <w:rPr>
          <w:sz w:val="28"/>
          <w:szCs w:val="28"/>
        </w:rPr>
        <w:t xml:space="preserve"> – лектором</w:t>
      </w:r>
      <w:r w:rsidR="00B26B78" w:rsidRPr="00167B3A">
        <w:rPr>
          <w:sz w:val="28"/>
          <w:szCs w:val="28"/>
        </w:rPr>
        <w:t xml:space="preserve"> в зависимости от объема дисциплины в семестре и логики ее построения. </w:t>
      </w:r>
      <w:r w:rsidR="00FB0EE7" w:rsidRPr="00167B3A">
        <w:rPr>
          <w:sz w:val="28"/>
          <w:szCs w:val="28"/>
        </w:rPr>
        <w:t>Рекомендованное количество дисциплинарных модулей дисциплины в семестре для применения модульно-рейтинговой системы от двух до четырех.</w:t>
      </w:r>
    </w:p>
    <w:p w:rsidR="00AE30AC" w:rsidRPr="00167B3A" w:rsidRDefault="008C083F" w:rsidP="00167B3A">
      <w:pPr>
        <w:pStyle w:val="11"/>
        <w:tabs>
          <w:tab w:val="left" w:pos="720"/>
        </w:tabs>
        <w:spacing w:before="0" w:after="0"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2</w:t>
      </w:r>
      <w:r w:rsidR="0072729C" w:rsidRPr="00167B3A">
        <w:rPr>
          <w:sz w:val="28"/>
          <w:szCs w:val="28"/>
        </w:rPr>
        <w:t xml:space="preserve">.3 </w:t>
      </w:r>
      <w:r w:rsidR="00AE30AC" w:rsidRPr="00167B3A">
        <w:rPr>
          <w:sz w:val="28"/>
          <w:szCs w:val="28"/>
        </w:rPr>
        <w:t xml:space="preserve">Максимальное количество баллов, которое соответствует полному освоению данной дисциплины в семестре в сумме по всем дисциплинарным модулям, составляет 100. </w:t>
      </w:r>
    </w:p>
    <w:p w:rsidR="00AE30AC" w:rsidRPr="00167B3A" w:rsidRDefault="008C083F" w:rsidP="00167B3A">
      <w:pPr>
        <w:pStyle w:val="11"/>
        <w:tabs>
          <w:tab w:val="left" w:pos="720"/>
        </w:tabs>
        <w:spacing w:before="0" w:after="0"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2</w:t>
      </w:r>
      <w:r w:rsidR="000C06AF" w:rsidRPr="00167B3A">
        <w:rPr>
          <w:sz w:val="28"/>
          <w:szCs w:val="28"/>
        </w:rPr>
        <w:t>.</w:t>
      </w:r>
      <w:r w:rsidR="0072729C" w:rsidRPr="00167B3A">
        <w:rPr>
          <w:sz w:val="28"/>
          <w:szCs w:val="28"/>
        </w:rPr>
        <w:t>4</w:t>
      </w:r>
      <w:r w:rsidR="000C06AF" w:rsidRPr="00167B3A">
        <w:rPr>
          <w:sz w:val="28"/>
          <w:szCs w:val="28"/>
        </w:rPr>
        <w:t xml:space="preserve"> </w:t>
      </w:r>
      <w:r w:rsidR="00AE30AC" w:rsidRPr="00167B3A">
        <w:rPr>
          <w:sz w:val="28"/>
          <w:szCs w:val="28"/>
        </w:rPr>
        <w:t>Текущий рейтинг-контроль включает оценивание в баллах факта и качества выполнения и защиты лабораторных и самостоятельных работ, выступлений на семинарах и практических занятиях, выполнения письменных и устных домашний заданий и расчетно-графических работ, а также других обязательных учебных поручений. Суммарное количество баллов за текущий рейтинг-контроль по мере изучения данной дисциплины в семестре по всем дисциплинарным модулям в зависимости от качества выполнения указанных выше работ может составлять от 30 (минимальное значение) до 40 (максимальное значение) баллов.</w:t>
      </w:r>
    </w:p>
    <w:p w:rsidR="00AE30AC" w:rsidRPr="00167B3A" w:rsidRDefault="008C083F" w:rsidP="00167B3A">
      <w:pPr>
        <w:pStyle w:val="11"/>
        <w:tabs>
          <w:tab w:val="left" w:pos="720"/>
        </w:tabs>
        <w:spacing w:before="0" w:after="0"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2</w:t>
      </w:r>
      <w:r w:rsidR="000C06AF" w:rsidRPr="00167B3A">
        <w:rPr>
          <w:sz w:val="28"/>
          <w:szCs w:val="28"/>
        </w:rPr>
        <w:t>.</w:t>
      </w:r>
      <w:r w:rsidR="0072729C" w:rsidRPr="00167B3A">
        <w:rPr>
          <w:sz w:val="28"/>
          <w:szCs w:val="28"/>
        </w:rPr>
        <w:t xml:space="preserve">5 </w:t>
      </w:r>
      <w:r w:rsidR="00AE30AC" w:rsidRPr="00167B3A">
        <w:rPr>
          <w:sz w:val="28"/>
          <w:szCs w:val="28"/>
        </w:rPr>
        <w:t xml:space="preserve">Рубежный рейтинг-контроль включает оценивание в баллах знаний, умений и навыков студентов, приобретенных ими в рамках данной дисциплины, и проводится преподавателем в конце изучения дисциплинарного модуля в одной из трех форм: тестирование (компьютерное или письменное), контрольная работа или коллоквиум. Суммарное количество баллов за рубежный рейтинг-контроль в семестре по всем дисциплинарным модулям в зависимости от полноты и качества ответов на контрольные задания может составлять от 20 (минимальное значение) до 60 (максимальное значение) баллов. </w:t>
      </w:r>
    </w:p>
    <w:p w:rsidR="00E16BA0" w:rsidRPr="00167B3A" w:rsidRDefault="008C083F" w:rsidP="00167B3A">
      <w:pPr>
        <w:pStyle w:val="11"/>
        <w:tabs>
          <w:tab w:val="left" w:pos="720"/>
        </w:tabs>
        <w:spacing w:before="0" w:after="0"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2</w:t>
      </w:r>
      <w:r w:rsidR="00AE30AC" w:rsidRPr="00167B3A">
        <w:rPr>
          <w:sz w:val="28"/>
          <w:szCs w:val="28"/>
        </w:rPr>
        <w:t xml:space="preserve">.6 Рейтинговые баллы за текущий рейтинг-контроль </w:t>
      </w:r>
      <w:r w:rsidR="008920D0" w:rsidRPr="00167B3A">
        <w:rPr>
          <w:sz w:val="28"/>
          <w:szCs w:val="28"/>
        </w:rPr>
        <w:t xml:space="preserve">и рубежный рейтинг-контроль </w:t>
      </w:r>
      <w:r w:rsidR="00AE30AC" w:rsidRPr="00167B3A">
        <w:rPr>
          <w:sz w:val="28"/>
          <w:szCs w:val="28"/>
        </w:rPr>
        <w:t xml:space="preserve">распределяются по дисциплинарным модулям </w:t>
      </w:r>
      <w:r w:rsidR="00B0184D" w:rsidRPr="00167B3A">
        <w:rPr>
          <w:sz w:val="28"/>
          <w:szCs w:val="28"/>
        </w:rPr>
        <w:t xml:space="preserve">ведущим </w:t>
      </w:r>
      <w:r w:rsidR="008920D0" w:rsidRPr="00167B3A">
        <w:rPr>
          <w:sz w:val="28"/>
          <w:szCs w:val="28"/>
        </w:rPr>
        <w:t>преподавателем – лектором в зависимости от объема и значимости модуля</w:t>
      </w:r>
      <w:r w:rsidR="00AE30AC" w:rsidRPr="00167B3A">
        <w:rPr>
          <w:sz w:val="28"/>
          <w:szCs w:val="28"/>
        </w:rPr>
        <w:t xml:space="preserve">. </w:t>
      </w:r>
      <w:r w:rsidR="00E16BA0" w:rsidRPr="00167B3A">
        <w:rPr>
          <w:sz w:val="28"/>
          <w:szCs w:val="28"/>
        </w:rPr>
        <w:t>Для того, чтобы учесть количество часов и значимость материала модуля в объеме всей дисциплины преподавателем-лектором может быть введен коэффициент веса</w:t>
      </w:r>
      <w:r w:rsidR="00A714B0" w:rsidRPr="00167B3A">
        <w:rPr>
          <w:sz w:val="28"/>
          <w:szCs w:val="28"/>
        </w:rPr>
        <w:t xml:space="preserve"> (</w:t>
      </w:r>
      <w:r w:rsidR="00A714B0" w:rsidRPr="00167B3A">
        <w:rPr>
          <w:sz w:val="28"/>
          <w:szCs w:val="28"/>
          <w:lang w:val="en-US"/>
        </w:rPr>
        <w:t>C</w:t>
      </w:r>
      <w:r w:rsidR="00A714B0" w:rsidRPr="00167B3A">
        <w:rPr>
          <w:sz w:val="28"/>
          <w:szCs w:val="28"/>
        </w:rPr>
        <w:t>1, С2, С3, С4)</w:t>
      </w:r>
      <w:r w:rsidR="00E16BA0" w:rsidRPr="00167B3A">
        <w:rPr>
          <w:sz w:val="28"/>
          <w:szCs w:val="28"/>
        </w:rPr>
        <w:t xml:space="preserve"> каждого дисциплинарного модуля, выраженный в долях от единицы.</w:t>
      </w:r>
    </w:p>
    <w:p w:rsidR="00E7025A" w:rsidRPr="00167B3A" w:rsidRDefault="00AE30AC" w:rsidP="00167B3A">
      <w:pPr>
        <w:pStyle w:val="11"/>
        <w:tabs>
          <w:tab w:val="left" w:pos="720"/>
        </w:tabs>
        <w:spacing w:before="0" w:after="0"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 xml:space="preserve">В </w:t>
      </w:r>
      <w:r w:rsidR="00A714B0" w:rsidRPr="00167B3A">
        <w:rPr>
          <w:sz w:val="28"/>
          <w:szCs w:val="28"/>
        </w:rPr>
        <w:t>таблице 1 приведен расчет</w:t>
      </w:r>
      <w:r w:rsidR="008920D0" w:rsidRPr="00167B3A">
        <w:rPr>
          <w:sz w:val="28"/>
          <w:szCs w:val="28"/>
        </w:rPr>
        <w:t xml:space="preserve"> минимально</w:t>
      </w:r>
      <w:r w:rsidR="00A714B0" w:rsidRPr="00167B3A">
        <w:rPr>
          <w:sz w:val="28"/>
          <w:szCs w:val="28"/>
        </w:rPr>
        <w:t>го</w:t>
      </w:r>
      <w:r w:rsidR="008920D0" w:rsidRPr="00167B3A">
        <w:rPr>
          <w:sz w:val="28"/>
          <w:szCs w:val="28"/>
        </w:rPr>
        <w:t xml:space="preserve"> и максимально</w:t>
      </w:r>
      <w:r w:rsidR="00A714B0" w:rsidRPr="00167B3A">
        <w:rPr>
          <w:sz w:val="28"/>
          <w:szCs w:val="28"/>
        </w:rPr>
        <w:t>го количества</w:t>
      </w:r>
      <w:r w:rsidR="008920D0" w:rsidRPr="00167B3A">
        <w:rPr>
          <w:sz w:val="28"/>
          <w:szCs w:val="28"/>
        </w:rPr>
        <w:t xml:space="preserve"> баллов </w:t>
      </w:r>
      <w:r w:rsidR="00BD6A71" w:rsidRPr="00167B3A">
        <w:rPr>
          <w:sz w:val="28"/>
          <w:szCs w:val="28"/>
        </w:rPr>
        <w:t xml:space="preserve">в </w:t>
      </w:r>
      <w:r w:rsidR="00E7025A" w:rsidRPr="00167B3A">
        <w:rPr>
          <w:sz w:val="28"/>
          <w:szCs w:val="28"/>
        </w:rPr>
        <w:t>не</w:t>
      </w:r>
      <w:r w:rsidR="00D82805" w:rsidRPr="00167B3A">
        <w:rPr>
          <w:sz w:val="28"/>
          <w:szCs w:val="28"/>
        </w:rPr>
        <w:t>равноценных дисциплинарных модулях в семестре</w:t>
      </w:r>
      <w:r w:rsidR="005E449E">
        <w:rPr>
          <w:sz w:val="28"/>
          <w:szCs w:val="28"/>
        </w:rPr>
        <w:t xml:space="preserve"> (при необходимости округление осуществляется до целого числа в соответствии с математическими законами).</w:t>
      </w:r>
      <w:r w:rsidR="00E7025A" w:rsidRPr="00167B3A">
        <w:rPr>
          <w:sz w:val="28"/>
          <w:szCs w:val="28"/>
        </w:rPr>
        <w:t xml:space="preserve"> В качестве примера в таблице 2 приведены минимальное и максимальное количество баллов в равноценных дисциплинарных модулях в семестре.</w:t>
      </w:r>
      <w:r w:rsidR="005E449E">
        <w:rPr>
          <w:sz w:val="28"/>
          <w:szCs w:val="28"/>
        </w:rPr>
        <w:t xml:space="preserve"> </w:t>
      </w:r>
    </w:p>
    <w:p w:rsidR="00E10BA1" w:rsidRPr="00167B3A" w:rsidRDefault="00E10BA1" w:rsidP="00167B3A">
      <w:pPr>
        <w:pStyle w:val="11"/>
        <w:tabs>
          <w:tab w:val="left" w:pos="720"/>
        </w:tabs>
        <w:spacing w:before="0" w:after="0"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2.7 При необходимом условии выполнения текущей работы (обязательных учебных поручений), которое оценивается набором минимального или большего количества баллов за текущий рейтинг-контроль по каждому дисциплинарному модулю, и набором минимального или большего количества баллов за рубежный рейтинг-контроль по каждому дисциплинарному модулю, что в сумме должно составить 50 баллов или более, студент может получить итоговую оценку по дисциплине по суммарному рейтингу без сдачи экзамена до на</w:t>
      </w:r>
      <w:r w:rsidR="00EE785D">
        <w:rPr>
          <w:sz w:val="28"/>
          <w:szCs w:val="28"/>
        </w:rPr>
        <w:t xml:space="preserve">чала сессии. Полученная итоговая оценка выставляется в ведомость и зачетную книжку в день экзамена во время </w:t>
      </w:r>
      <w:r w:rsidR="005E449E">
        <w:rPr>
          <w:sz w:val="28"/>
          <w:szCs w:val="28"/>
        </w:rPr>
        <w:t xml:space="preserve">экзаменационной </w:t>
      </w:r>
      <w:r w:rsidR="00EE785D">
        <w:rPr>
          <w:sz w:val="28"/>
          <w:szCs w:val="28"/>
        </w:rPr>
        <w:t>сессии.</w:t>
      </w:r>
    </w:p>
    <w:p w:rsidR="009772AD" w:rsidRPr="00167B3A" w:rsidRDefault="009772AD" w:rsidP="00167B3A">
      <w:pPr>
        <w:suppressAutoHyphens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В университете действует следующая шкала пересчета суммарного рейтинга по дисциплине в итоговую оценку по 4-х балльной шкале:</w:t>
      </w:r>
    </w:p>
    <w:p w:rsidR="009772AD" w:rsidRPr="00167B3A" w:rsidRDefault="009772AD" w:rsidP="00167B3A">
      <w:pPr>
        <w:suppressAutoHyphens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 xml:space="preserve">от 50 до </w:t>
      </w:r>
      <w:r w:rsidR="00E2384A">
        <w:rPr>
          <w:sz w:val="28"/>
          <w:szCs w:val="28"/>
        </w:rPr>
        <w:t>75</w:t>
      </w:r>
      <w:r w:rsidRPr="00167B3A">
        <w:rPr>
          <w:sz w:val="28"/>
          <w:szCs w:val="28"/>
        </w:rPr>
        <w:t xml:space="preserve"> – «удовлетворительно»;</w:t>
      </w:r>
    </w:p>
    <w:p w:rsidR="009772AD" w:rsidRPr="00167B3A" w:rsidRDefault="009772AD" w:rsidP="00167B3A">
      <w:pPr>
        <w:suppressAutoHyphens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 xml:space="preserve">от </w:t>
      </w:r>
      <w:r w:rsidR="00E2384A">
        <w:rPr>
          <w:sz w:val="28"/>
          <w:szCs w:val="28"/>
        </w:rPr>
        <w:t>76</w:t>
      </w:r>
      <w:r w:rsidRPr="00167B3A">
        <w:rPr>
          <w:sz w:val="28"/>
          <w:szCs w:val="28"/>
        </w:rPr>
        <w:t xml:space="preserve"> до 90 – «хорошо»;</w:t>
      </w:r>
    </w:p>
    <w:p w:rsidR="009772AD" w:rsidRPr="00167B3A" w:rsidRDefault="009772AD" w:rsidP="00167B3A">
      <w:pPr>
        <w:pStyle w:val="11"/>
        <w:tabs>
          <w:tab w:val="left" w:pos="720"/>
        </w:tabs>
        <w:spacing w:before="0" w:after="0"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 xml:space="preserve">от 91 до 100 – «отлично». </w:t>
      </w:r>
    </w:p>
    <w:p w:rsidR="009772AD" w:rsidRDefault="009772AD" w:rsidP="00167B3A">
      <w:pPr>
        <w:pStyle w:val="11"/>
        <w:tabs>
          <w:tab w:val="left" w:pos="720"/>
        </w:tabs>
        <w:spacing w:before="0" w:after="0"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Минимальное количество баллов в каждом дисциплинарном модуле по каждому виду контроля, необходимое для получения итоговой оценки по дисциплине без сдачи экзамена до начала сессии, является обязательным и не может быть заменено набором баллов в других модулях и по другим видам контроля.</w:t>
      </w:r>
    </w:p>
    <w:p w:rsidR="00CA2F7D" w:rsidRPr="00167B3A" w:rsidRDefault="00CA2F7D" w:rsidP="00167B3A">
      <w:pPr>
        <w:pStyle w:val="11"/>
        <w:tabs>
          <w:tab w:val="left" w:pos="720"/>
        </w:tabs>
        <w:spacing w:before="0" w:after="0"/>
        <w:ind w:firstLine="680"/>
        <w:jc w:val="both"/>
        <w:rPr>
          <w:sz w:val="28"/>
          <w:szCs w:val="28"/>
        </w:rPr>
      </w:pPr>
    </w:p>
    <w:p w:rsidR="00AE30AC" w:rsidRDefault="00AE30AC" w:rsidP="00CA2F7D">
      <w:pPr>
        <w:pStyle w:val="11"/>
        <w:tabs>
          <w:tab w:val="left" w:pos="720"/>
        </w:tabs>
        <w:spacing w:before="0" w:after="0"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 xml:space="preserve">Таблица 1 – Распределение баллов по </w:t>
      </w:r>
      <w:r w:rsidR="00E7025A" w:rsidRPr="00167B3A">
        <w:rPr>
          <w:sz w:val="28"/>
          <w:szCs w:val="28"/>
        </w:rPr>
        <w:t>не</w:t>
      </w:r>
      <w:r w:rsidR="00D82805" w:rsidRPr="00167B3A">
        <w:rPr>
          <w:sz w:val="28"/>
          <w:szCs w:val="28"/>
        </w:rPr>
        <w:t xml:space="preserve">равноценным </w:t>
      </w:r>
      <w:r w:rsidRPr="00167B3A">
        <w:rPr>
          <w:sz w:val="28"/>
          <w:szCs w:val="28"/>
        </w:rPr>
        <w:t>дисциплинарным модулям дисциплин</w:t>
      </w:r>
      <w:r w:rsidR="00D82805" w:rsidRPr="00167B3A">
        <w:rPr>
          <w:sz w:val="28"/>
          <w:szCs w:val="28"/>
        </w:rPr>
        <w:t>ы в семестре</w:t>
      </w:r>
    </w:p>
    <w:p w:rsidR="00CA2F7D" w:rsidRDefault="00CA2F7D" w:rsidP="00CA2F7D">
      <w:pPr>
        <w:pStyle w:val="11"/>
        <w:tabs>
          <w:tab w:val="left" w:pos="720"/>
        </w:tabs>
        <w:spacing w:before="0" w:after="0"/>
        <w:ind w:firstLine="680"/>
        <w:jc w:val="both"/>
        <w:rPr>
          <w:sz w:val="28"/>
          <w:szCs w:val="28"/>
        </w:rPr>
      </w:pPr>
    </w:p>
    <w:tbl>
      <w:tblPr>
        <w:tblStyle w:val="ab"/>
        <w:tblW w:w="5000" w:type="pct"/>
        <w:jc w:val="center"/>
        <w:tblBorders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71"/>
        <w:gridCol w:w="561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C10572" w:rsidRPr="00782F73">
        <w:trPr>
          <w:trHeight w:val="224"/>
          <w:jc w:val="center"/>
        </w:trPr>
        <w:tc>
          <w:tcPr>
            <w:tcW w:w="1173" w:type="pct"/>
            <w:gridSpan w:val="2"/>
            <w:vMerge w:val="restart"/>
            <w:vAlign w:val="center"/>
          </w:tcPr>
          <w:p w:rsidR="00C10572" w:rsidRPr="00782F73" w:rsidRDefault="00C10572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Виды контроля</w:t>
            </w:r>
          </w:p>
        </w:tc>
        <w:tc>
          <w:tcPr>
            <w:tcW w:w="3827" w:type="pct"/>
            <w:gridSpan w:val="9"/>
            <w:tcBorders>
              <w:right w:val="single" w:sz="4" w:space="0" w:color="auto"/>
            </w:tcBorders>
            <w:vAlign w:val="center"/>
          </w:tcPr>
          <w:p w:rsidR="00C10572" w:rsidRPr="00782F73" w:rsidRDefault="00C10572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Количество модулей в семестре</w:t>
            </w:r>
          </w:p>
        </w:tc>
      </w:tr>
      <w:tr w:rsidR="004426DA" w:rsidRPr="00782F73">
        <w:trPr>
          <w:trHeight w:val="314"/>
          <w:jc w:val="center"/>
        </w:trPr>
        <w:tc>
          <w:tcPr>
            <w:tcW w:w="1173" w:type="pct"/>
            <w:gridSpan w:val="2"/>
            <w:vMerge/>
            <w:vAlign w:val="center"/>
          </w:tcPr>
          <w:p w:rsidR="00C10572" w:rsidRPr="00782F73" w:rsidRDefault="00C10572" w:rsidP="00167B3A">
            <w:pPr>
              <w:suppressAutoHyphens/>
              <w:jc w:val="center"/>
              <w:rPr>
                <w:sz w:val="20"/>
                <w:lang w:eastAsia="ar-SA"/>
              </w:rPr>
            </w:pPr>
          </w:p>
        </w:tc>
        <w:tc>
          <w:tcPr>
            <w:tcW w:w="850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10572" w:rsidRPr="00782F73" w:rsidRDefault="00C10572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2 модуля</w:t>
            </w:r>
          </w:p>
        </w:tc>
        <w:tc>
          <w:tcPr>
            <w:tcW w:w="1275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72" w:rsidRPr="00782F73" w:rsidRDefault="00C10572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3 модуля</w:t>
            </w:r>
          </w:p>
        </w:tc>
        <w:tc>
          <w:tcPr>
            <w:tcW w:w="1701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72" w:rsidRPr="00782F73" w:rsidRDefault="00C10572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4 модуля</w:t>
            </w:r>
          </w:p>
        </w:tc>
      </w:tr>
      <w:tr w:rsidR="004426DA" w:rsidRPr="00782F73">
        <w:trPr>
          <w:trHeight w:val="272"/>
          <w:jc w:val="center"/>
        </w:trPr>
        <w:tc>
          <w:tcPr>
            <w:tcW w:w="1173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10572" w:rsidRPr="00782F73" w:rsidRDefault="00C10572" w:rsidP="00167B3A">
            <w:pPr>
              <w:suppressAutoHyphens/>
              <w:jc w:val="center"/>
              <w:rPr>
                <w:sz w:val="20"/>
                <w:lang w:eastAsia="ar-SA"/>
              </w:rPr>
            </w:pPr>
          </w:p>
        </w:tc>
        <w:tc>
          <w:tcPr>
            <w:tcW w:w="425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10572" w:rsidRPr="00782F73" w:rsidRDefault="00C10572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572" w:rsidRPr="00782F73" w:rsidRDefault="00C10572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572" w:rsidRPr="00782F73" w:rsidRDefault="00C10572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572" w:rsidRPr="00782F73" w:rsidRDefault="00C10572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10572" w:rsidRPr="00782F73" w:rsidRDefault="00C10572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10572" w:rsidRPr="00782F73" w:rsidRDefault="00C10572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572" w:rsidRPr="00782F73" w:rsidRDefault="00C10572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72" w:rsidRPr="00782F73" w:rsidRDefault="00C10572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3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72" w:rsidRPr="00782F73" w:rsidRDefault="00C10572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4</w:t>
            </w:r>
          </w:p>
        </w:tc>
      </w:tr>
      <w:tr w:rsidR="004426DA" w:rsidRPr="00782F73">
        <w:trPr>
          <w:trHeight w:val="493"/>
          <w:jc w:val="center"/>
        </w:trPr>
        <w:tc>
          <w:tcPr>
            <w:tcW w:w="897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10572" w:rsidRPr="00782F73" w:rsidRDefault="00C10572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</w:rPr>
              <w:t>Текущий рейтинг-контроль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0572" w:rsidRPr="00782F73" w:rsidRDefault="00C10572" w:rsidP="00167B3A">
            <w:pPr>
              <w:suppressAutoHyphens/>
              <w:jc w:val="center"/>
              <w:rPr>
                <w:sz w:val="20"/>
                <w:lang w:val="en-US" w:eastAsia="ar-SA"/>
              </w:rPr>
            </w:pPr>
            <w:r w:rsidRPr="00782F73">
              <w:rPr>
                <w:sz w:val="20"/>
                <w:lang w:val="en-US" w:eastAsia="ar-SA"/>
              </w:rPr>
              <w:t>min</w:t>
            </w:r>
          </w:p>
        </w:tc>
        <w:tc>
          <w:tcPr>
            <w:tcW w:w="425" w:type="pct"/>
            <w:tcBorders>
              <w:right w:val="single" w:sz="4" w:space="0" w:color="auto"/>
            </w:tcBorders>
            <w:vAlign w:val="center"/>
          </w:tcPr>
          <w:p w:rsidR="00C10572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С1*</w:t>
            </w:r>
            <w:r w:rsidR="006F4CF3" w:rsidRPr="00782F73">
              <w:rPr>
                <w:sz w:val="20"/>
                <w:lang w:eastAsia="ar-SA"/>
              </w:rPr>
              <w:t>30</w:t>
            </w: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572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С2*</w:t>
            </w:r>
            <w:r w:rsidR="006F4CF3" w:rsidRPr="00782F73">
              <w:rPr>
                <w:sz w:val="20"/>
                <w:lang w:eastAsia="ar-SA"/>
              </w:rPr>
              <w:t>30</w:t>
            </w: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72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С1*</w:t>
            </w:r>
            <w:r w:rsidR="006F4CF3" w:rsidRPr="00782F73">
              <w:rPr>
                <w:sz w:val="20"/>
                <w:lang w:eastAsia="ar-SA"/>
              </w:rPr>
              <w:t>30</w:t>
            </w: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72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С2*</w:t>
            </w:r>
            <w:r w:rsidR="006F4CF3" w:rsidRPr="00782F73">
              <w:rPr>
                <w:sz w:val="20"/>
                <w:lang w:eastAsia="ar-SA"/>
              </w:rPr>
              <w:t>30</w:t>
            </w:r>
          </w:p>
        </w:tc>
        <w:tc>
          <w:tcPr>
            <w:tcW w:w="42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572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С3*</w:t>
            </w:r>
            <w:r w:rsidR="006F4CF3" w:rsidRPr="00782F73">
              <w:rPr>
                <w:sz w:val="20"/>
                <w:lang w:eastAsia="ar-SA"/>
              </w:rPr>
              <w:t>30</w:t>
            </w:r>
          </w:p>
        </w:tc>
        <w:tc>
          <w:tcPr>
            <w:tcW w:w="42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10572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С1*</w:t>
            </w:r>
            <w:r w:rsidR="006F4CF3" w:rsidRPr="00782F73">
              <w:rPr>
                <w:sz w:val="20"/>
                <w:lang w:eastAsia="ar-SA"/>
              </w:rPr>
              <w:t>30</w:t>
            </w: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72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С2*</w:t>
            </w:r>
            <w:r w:rsidR="006F4CF3" w:rsidRPr="00782F73">
              <w:rPr>
                <w:sz w:val="20"/>
                <w:lang w:eastAsia="ar-SA"/>
              </w:rPr>
              <w:t>30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72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С3*</w:t>
            </w:r>
            <w:r w:rsidR="006F4CF3" w:rsidRPr="00782F73">
              <w:rPr>
                <w:sz w:val="20"/>
                <w:lang w:eastAsia="ar-SA"/>
              </w:rPr>
              <w:t>30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72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С4*</w:t>
            </w:r>
            <w:r w:rsidR="006F4CF3" w:rsidRPr="00782F73">
              <w:rPr>
                <w:sz w:val="20"/>
                <w:lang w:eastAsia="ar-SA"/>
              </w:rPr>
              <w:t>30</w:t>
            </w:r>
          </w:p>
        </w:tc>
      </w:tr>
      <w:tr w:rsidR="004426DA" w:rsidRPr="00782F73">
        <w:trPr>
          <w:trHeight w:val="493"/>
          <w:jc w:val="center"/>
        </w:trPr>
        <w:tc>
          <w:tcPr>
            <w:tcW w:w="897" w:type="pct"/>
            <w:vMerge/>
            <w:tcBorders>
              <w:right w:val="single" w:sz="4" w:space="0" w:color="auto"/>
            </w:tcBorders>
            <w:vAlign w:val="center"/>
          </w:tcPr>
          <w:p w:rsidR="00C10572" w:rsidRPr="00782F73" w:rsidRDefault="00C10572" w:rsidP="00167B3A">
            <w:pPr>
              <w:suppressAutoHyphens/>
              <w:jc w:val="center"/>
              <w:rPr>
                <w:sz w:val="20"/>
                <w:lang w:eastAsia="ar-S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10572" w:rsidRPr="00782F73" w:rsidRDefault="00C10572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val="en-US" w:eastAsia="ar-SA"/>
              </w:rPr>
              <w:t>max</w:t>
            </w:r>
          </w:p>
        </w:tc>
        <w:tc>
          <w:tcPr>
            <w:tcW w:w="425" w:type="pct"/>
            <w:vAlign w:val="center"/>
          </w:tcPr>
          <w:p w:rsidR="00C10572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С1*</w:t>
            </w:r>
            <w:r w:rsidR="006F4CF3" w:rsidRPr="00782F73">
              <w:rPr>
                <w:sz w:val="20"/>
                <w:lang w:eastAsia="ar-SA"/>
              </w:rPr>
              <w:t>40</w:t>
            </w:r>
          </w:p>
        </w:tc>
        <w:tc>
          <w:tcPr>
            <w:tcW w:w="425" w:type="pct"/>
            <w:vAlign w:val="center"/>
          </w:tcPr>
          <w:p w:rsidR="00C10572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С2*</w:t>
            </w:r>
            <w:r w:rsidR="006F4CF3" w:rsidRPr="00782F73">
              <w:rPr>
                <w:sz w:val="20"/>
                <w:lang w:eastAsia="ar-SA"/>
              </w:rPr>
              <w:t>40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10572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С1*</w:t>
            </w:r>
            <w:r w:rsidR="006F4CF3" w:rsidRPr="00782F73">
              <w:rPr>
                <w:sz w:val="20"/>
                <w:lang w:eastAsia="ar-SA"/>
              </w:rPr>
              <w:t>40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10572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С2*</w:t>
            </w:r>
            <w:r w:rsidR="006F4CF3" w:rsidRPr="00782F73">
              <w:rPr>
                <w:sz w:val="20"/>
                <w:lang w:eastAsia="ar-SA"/>
              </w:rPr>
              <w:t>40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10572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С3*</w:t>
            </w:r>
            <w:r w:rsidR="006F4CF3" w:rsidRPr="00782F73">
              <w:rPr>
                <w:sz w:val="20"/>
                <w:lang w:eastAsia="ar-SA"/>
              </w:rPr>
              <w:t>40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10572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С1*</w:t>
            </w:r>
            <w:r w:rsidR="006F4CF3" w:rsidRPr="00782F73">
              <w:rPr>
                <w:sz w:val="20"/>
                <w:lang w:eastAsia="ar-SA"/>
              </w:rPr>
              <w:t>40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10572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С2*</w:t>
            </w:r>
            <w:r w:rsidR="006F4CF3" w:rsidRPr="00782F73">
              <w:rPr>
                <w:sz w:val="20"/>
                <w:lang w:eastAsia="ar-SA"/>
              </w:rPr>
              <w:t>40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10572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С3*</w:t>
            </w:r>
            <w:r w:rsidR="006F4CF3" w:rsidRPr="00782F73">
              <w:rPr>
                <w:sz w:val="20"/>
                <w:lang w:eastAsia="ar-SA"/>
              </w:rPr>
              <w:t>40</w:t>
            </w:r>
          </w:p>
        </w:tc>
        <w:tc>
          <w:tcPr>
            <w:tcW w:w="42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10572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С4*</w:t>
            </w:r>
            <w:r w:rsidR="006F4CF3" w:rsidRPr="00782F73">
              <w:rPr>
                <w:sz w:val="20"/>
                <w:lang w:eastAsia="ar-SA"/>
              </w:rPr>
              <w:t>40</w:t>
            </w:r>
          </w:p>
        </w:tc>
      </w:tr>
      <w:tr w:rsidR="004426DA" w:rsidRPr="00782F73">
        <w:trPr>
          <w:trHeight w:val="493"/>
          <w:jc w:val="center"/>
        </w:trPr>
        <w:tc>
          <w:tcPr>
            <w:tcW w:w="897" w:type="pct"/>
            <w:vMerge w:val="restart"/>
            <w:tcBorders>
              <w:right w:val="single" w:sz="4" w:space="0" w:color="auto"/>
            </w:tcBorders>
            <w:vAlign w:val="center"/>
          </w:tcPr>
          <w:p w:rsidR="00C10572" w:rsidRPr="00782F73" w:rsidRDefault="00C10572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</w:rPr>
              <w:t>Рубежный рейтинг-контроль</w:t>
            </w:r>
          </w:p>
        </w:tc>
        <w:tc>
          <w:tcPr>
            <w:tcW w:w="277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10572" w:rsidRPr="00782F73" w:rsidRDefault="00C10572" w:rsidP="00167B3A">
            <w:pPr>
              <w:suppressAutoHyphens/>
              <w:jc w:val="center"/>
              <w:rPr>
                <w:sz w:val="20"/>
                <w:lang w:val="en-US" w:eastAsia="ar-SA"/>
              </w:rPr>
            </w:pPr>
            <w:r w:rsidRPr="00782F73">
              <w:rPr>
                <w:sz w:val="20"/>
                <w:lang w:val="en-US" w:eastAsia="ar-SA"/>
              </w:rPr>
              <w:t>min</w:t>
            </w:r>
          </w:p>
        </w:tc>
        <w:tc>
          <w:tcPr>
            <w:tcW w:w="425" w:type="pct"/>
            <w:tcBorders>
              <w:bottom w:val="single" w:sz="4" w:space="0" w:color="auto"/>
            </w:tcBorders>
            <w:vAlign w:val="center"/>
          </w:tcPr>
          <w:p w:rsidR="00C10572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С1*</w:t>
            </w:r>
            <w:r w:rsidR="006F4CF3" w:rsidRPr="00782F73">
              <w:rPr>
                <w:sz w:val="20"/>
                <w:lang w:eastAsia="ar-SA"/>
              </w:rPr>
              <w:t>20</w:t>
            </w:r>
          </w:p>
        </w:tc>
        <w:tc>
          <w:tcPr>
            <w:tcW w:w="425" w:type="pct"/>
            <w:vAlign w:val="center"/>
          </w:tcPr>
          <w:p w:rsidR="00C10572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С2*</w:t>
            </w:r>
            <w:r w:rsidR="006F4CF3" w:rsidRPr="00782F73">
              <w:rPr>
                <w:sz w:val="20"/>
                <w:lang w:eastAsia="ar-SA"/>
              </w:rPr>
              <w:t>20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10572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С1*</w:t>
            </w:r>
            <w:r w:rsidR="006F4CF3" w:rsidRPr="00782F73">
              <w:rPr>
                <w:sz w:val="20"/>
                <w:lang w:eastAsia="ar-SA"/>
              </w:rPr>
              <w:t>20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10572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С2*</w:t>
            </w:r>
            <w:r w:rsidR="006F4CF3" w:rsidRPr="00782F73">
              <w:rPr>
                <w:sz w:val="20"/>
                <w:lang w:eastAsia="ar-SA"/>
              </w:rPr>
              <w:t>20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10572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С3*</w:t>
            </w:r>
            <w:r w:rsidR="006F4CF3" w:rsidRPr="00782F73">
              <w:rPr>
                <w:sz w:val="20"/>
                <w:lang w:eastAsia="ar-SA"/>
              </w:rPr>
              <w:t>20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10572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С1*</w:t>
            </w:r>
            <w:r w:rsidR="006F4CF3" w:rsidRPr="00782F73">
              <w:rPr>
                <w:sz w:val="20"/>
                <w:lang w:eastAsia="ar-SA"/>
              </w:rPr>
              <w:t>20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10572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С2*</w:t>
            </w:r>
            <w:r w:rsidR="006F4CF3" w:rsidRPr="00782F73">
              <w:rPr>
                <w:sz w:val="20"/>
                <w:lang w:eastAsia="ar-SA"/>
              </w:rPr>
              <w:t>20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10572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С3*</w:t>
            </w:r>
            <w:r w:rsidR="006F4CF3" w:rsidRPr="00782F73">
              <w:rPr>
                <w:sz w:val="20"/>
                <w:lang w:eastAsia="ar-SA"/>
              </w:rPr>
              <w:t>20</w:t>
            </w:r>
          </w:p>
        </w:tc>
        <w:tc>
          <w:tcPr>
            <w:tcW w:w="426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72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С4*</w:t>
            </w:r>
            <w:r w:rsidR="006F4CF3" w:rsidRPr="00782F73">
              <w:rPr>
                <w:sz w:val="20"/>
                <w:lang w:eastAsia="ar-SA"/>
              </w:rPr>
              <w:t>20</w:t>
            </w:r>
          </w:p>
        </w:tc>
      </w:tr>
      <w:tr w:rsidR="004426DA" w:rsidRPr="00782F73">
        <w:trPr>
          <w:trHeight w:val="493"/>
          <w:jc w:val="center"/>
        </w:trPr>
        <w:tc>
          <w:tcPr>
            <w:tcW w:w="897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10572" w:rsidRPr="00782F73" w:rsidRDefault="00C10572" w:rsidP="00167B3A">
            <w:pPr>
              <w:suppressAutoHyphens/>
              <w:jc w:val="center"/>
              <w:rPr>
                <w:sz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0572" w:rsidRPr="00782F73" w:rsidRDefault="00C10572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val="en-US" w:eastAsia="ar-SA"/>
              </w:rPr>
              <w:t>max</w:t>
            </w:r>
          </w:p>
        </w:tc>
        <w:tc>
          <w:tcPr>
            <w:tcW w:w="425" w:type="pct"/>
            <w:tcBorders>
              <w:top w:val="single" w:sz="4" w:space="0" w:color="auto"/>
            </w:tcBorders>
            <w:vAlign w:val="center"/>
          </w:tcPr>
          <w:p w:rsidR="00C10572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С1*</w:t>
            </w:r>
            <w:r w:rsidR="006F4CF3" w:rsidRPr="00782F73">
              <w:rPr>
                <w:sz w:val="20"/>
                <w:lang w:eastAsia="ar-SA"/>
              </w:rPr>
              <w:t>60</w:t>
            </w:r>
          </w:p>
        </w:tc>
        <w:tc>
          <w:tcPr>
            <w:tcW w:w="425" w:type="pct"/>
            <w:vAlign w:val="center"/>
          </w:tcPr>
          <w:p w:rsidR="00C10572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С2*</w:t>
            </w:r>
            <w:r w:rsidR="006F4CF3" w:rsidRPr="00782F73">
              <w:rPr>
                <w:sz w:val="20"/>
                <w:lang w:eastAsia="ar-SA"/>
              </w:rPr>
              <w:t>60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10572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С1*</w:t>
            </w:r>
            <w:r w:rsidR="006F4CF3" w:rsidRPr="00782F73">
              <w:rPr>
                <w:sz w:val="20"/>
                <w:lang w:eastAsia="ar-SA"/>
              </w:rPr>
              <w:t>60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10572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С2*</w:t>
            </w:r>
            <w:r w:rsidR="006F4CF3" w:rsidRPr="00782F73">
              <w:rPr>
                <w:sz w:val="20"/>
                <w:lang w:eastAsia="ar-SA"/>
              </w:rPr>
              <w:t>60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10572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С3*</w:t>
            </w:r>
            <w:r w:rsidR="006F4CF3" w:rsidRPr="00782F73">
              <w:rPr>
                <w:sz w:val="20"/>
                <w:lang w:eastAsia="ar-SA"/>
              </w:rPr>
              <w:t>60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10572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С1*</w:t>
            </w:r>
            <w:r w:rsidR="006F4CF3" w:rsidRPr="00782F73">
              <w:rPr>
                <w:sz w:val="20"/>
                <w:lang w:eastAsia="ar-SA"/>
              </w:rPr>
              <w:t>60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10572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С2*</w:t>
            </w:r>
            <w:r w:rsidR="006F4CF3" w:rsidRPr="00782F73">
              <w:rPr>
                <w:sz w:val="20"/>
                <w:lang w:eastAsia="ar-SA"/>
              </w:rPr>
              <w:t>60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10572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С3*</w:t>
            </w:r>
            <w:r w:rsidR="006F4CF3" w:rsidRPr="00782F73">
              <w:rPr>
                <w:sz w:val="20"/>
                <w:lang w:eastAsia="ar-SA"/>
              </w:rPr>
              <w:t>60</w:t>
            </w:r>
          </w:p>
        </w:tc>
        <w:tc>
          <w:tcPr>
            <w:tcW w:w="426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72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С4*</w:t>
            </w:r>
            <w:r w:rsidR="006F4CF3" w:rsidRPr="00782F73">
              <w:rPr>
                <w:sz w:val="20"/>
                <w:lang w:eastAsia="ar-SA"/>
              </w:rPr>
              <w:t>60</w:t>
            </w:r>
          </w:p>
        </w:tc>
      </w:tr>
      <w:tr w:rsidR="004426DA" w:rsidRPr="00782F73">
        <w:trPr>
          <w:trHeight w:val="493"/>
          <w:jc w:val="center"/>
        </w:trPr>
        <w:tc>
          <w:tcPr>
            <w:tcW w:w="897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10572" w:rsidRPr="00782F73" w:rsidRDefault="00C10572" w:rsidP="00167B3A">
            <w:pPr>
              <w:suppressAutoHyphens/>
              <w:jc w:val="center"/>
              <w:rPr>
                <w:sz w:val="20"/>
              </w:rPr>
            </w:pPr>
            <w:r w:rsidRPr="00782F73">
              <w:rPr>
                <w:sz w:val="20"/>
              </w:rPr>
              <w:t>Рейтинг по дисциплинарному модулю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0572" w:rsidRPr="00782F73" w:rsidRDefault="00C10572" w:rsidP="00167B3A">
            <w:pPr>
              <w:suppressAutoHyphens/>
              <w:jc w:val="center"/>
              <w:rPr>
                <w:sz w:val="20"/>
                <w:lang w:val="en-US" w:eastAsia="ar-SA"/>
              </w:rPr>
            </w:pPr>
            <w:r w:rsidRPr="00782F73">
              <w:rPr>
                <w:sz w:val="20"/>
                <w:lang w:val="en-US" w:eastAsia="ar-SA"/>
              </w:rPr>
              <w:t>min</w:t>
            </w:r>
          </w:p>
        </w:tc>
        <w:tc>
          <w:tcPr>
            <w:tcW w:w="425" w:type="pct"/>
            <w:vAlign w:val="center"/>
          </w:tcPr>
          <w:p w:rsidR="00C10572" w:rsidRPr="00782F73" w:rsidRDefault="004426D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С1*50</w:t>
            </w:r>
          </w:p>
        </w:tc>
        <w:tc>
          <w:tcPr>
            <w:tcW w:w="425" w:type="pct"/>
            <w:vAlign w:val="center"/>
          </w:tcPr>
          <w:p w:rsidR="00C10572" w:rsidRPr="00782F73" w:rsidRDefault="004426D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С2*50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10572" w:rsidRPr="00782F73" w:rsidRDefault="004426D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С1*50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10572" w:rsidRPr="00782F73" w:rsidRDefault="004426D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С2*50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10572" w:rsidRPr="00782F73" w:rsidRDefault="004426D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С3*50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10572" w:rsidRPr="00782F73" w:rsidRDefault="004426D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С1*50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10572" w:rsidRPr="00782F73" w:rsidRDefault="004426D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С2*50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10572" w:rsidRPr="00782F73" w:rsidRDefault="004426D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С3*50</w:t>
            </w:r>
          </w:p>
        </w:tc>
        <w:tc>
          <w:tcPr>
            <w:tcW w:w="42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10572" w:rsidRPr="00782F73" w:rsidRDefault="004426D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С4*50</w:t>
            </w:r>
          </w:p>
        </w:tc>
      </w:tr>
      <w:tr w:rsidR="004426DA" w:rsidRPr="00782F73">
        <w:trPr>
          <w:trHeight w:val="493"/>
          <w:jc w:val="center"/>
        </w:trPr>
        <w:tc>
          <w:tcPr>
            <w:tcW w:w="897" w:type="pct"/>
            <w:vMerge/>
            <w:tcBorders>
              <w:right w:val="single" w:sz="4" w:space="0" w:color="auto"/>
            </w:tcBorders>
            <w:vAlign w:val="center"/>
          </w:tcPr>
          <w:p w:rsidR="00C10572" w:rsidRPr="00782F73" w:rsidRDefault="00C10572" w:rsidP="00167B3A">
            <w:pPr>
              <w:suppressAutoHyphens/>
              <w:jc w:val="center"/>
              <w:rPr>
                <w:sz w:val="20"/>
                <w:lang w:eastAsia="ar-S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0572" w:rsidRPr="00782F73" w:rsidRDefault="00C10572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val="en-US" w:eastAsia="ar-SA"/>
              </w:rPr>
              <w:t>max</w:t>
            </w:r>
          </w:p>
        </w:tc>
        <w:tc>
          <w:tcPr>
            <w:tcW w:w="425" w:type="pct"/>
            <w:vAlign w:val="center"/>
          </w:tcPr>
          <w:p w:rsidR="00C10572" w:rsidRPr="00782F73" w:rsidRDefault="004426D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С1*100</w:t>
            </w:r>
          </w:p>
        </w:tc>
        <w:tc>
          <w:tcPr>
            <w:tcW w:w="425" w:type="pct"/>
            <w:vAlign w:val="center"/>
          </w:tcPr>
          <w:p w:rsidR="00C10572" w:rsidRPr="00782F73" w:rsidRDefault="004426D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С2*100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10572" w:rsidRPr="00782F73" w:rsidRDefault="004426D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С1*100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10572" w:rsidRPr="00782F73" w:rsidRDefault="004426D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С2*100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10572" w:rsidRPr="00782F73" w:rsidRDefault="004426D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С3*100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10572" w:rsidRPr="00782F73" w:rsidRDefault="004426D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С1*100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10572" w:rsidRPr="00782F73" w:rsidRDefault="004426D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С2*100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C10572" w:rsidRPr="00782F73" w:rsidRDefault="004426D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С3*100</w:t>
            </w:r>
          </w:p>
        </w:tc>
        <w:tc>
          <w:tcPr>
            <w:tcW w:w="42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10572" w:rsidRPr="00782F73" w:rsidRDefault="004426D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С4*100</w:t>
            </w:r>
          </w:p>
        </w:tc>
      </w:tr>
      <w:tr w:rsidR="004426DA" w:rsidRPr="00782F73">
        <w:trPr>
          <w:trHeight w:val="493"/>
          <w:jc w:val="center"/>
        </w:trPr>
        <w:tc>
          <w:tcPr>
            <w:tcW w:w="897" w:type="pct"/>
            <w:vMerge w:val="restart"/>
            <w:tcBorders>
              <w:right w:val="single" w:sz="4" w:space="0" w:color="auto"/>
            </w:tcBorders>
            <w:vAlign w:val="center"/>
          </w:tcPr>
          <w:p w:rsidR="00E7025A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Суммарный рейтинг по дисциплине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7025A" w:rsidRPr="00782F73" w:rsidRDefault="00E7025A" w:rsidP="00167B3A">
            <w:pPr>
              <w:suppressAutoHyphens/>
              <w:jc w:val="center"/>
              <w:rPr>
                <w:sz w:val="20"/>
                <w:lang w:val="en-US" w:eastAsia="ar-SA"/>
              </w:rPr>
            </w:pPr>
            <w:r w:rsidRPr="00782F73">
              <w:rPr>
                <w:sz w:val="20"/>
                <w:lang w:val="en-US" w:eastAsia="ar-SA"/>
              </w:rPr>
              <w:t>min</w:t>
            </w:r>
          </w:p>
        </w:tc>
        <w:tc>
          <w:tcPr>
            <w:tcW w:w="850" w:type="pct"/>
            <w:gridSpan w:val="2"/>
            <w:vAlign w:val="center"/>
          </w:tcPr>
          <w:p w:rsidR="00E7025A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50</w:t>
            </w:r>
          </w:p>
        </w:tc>
        <w:tc>
          <w:tcPr>
            <w:tcW w:w="1275" w:type="pct"/>
            <w:gridSpan w:val="3"/>
            <w:shd w:val="clear" w:color="auto" w:fill="auto"/>
            <w:vAlign w:val="center"/>
          </w:tcPr>
          <w:p w:rsidR="00E7025A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50</w:t>
            </w:r>
          </w:p>
        </w:tc>
        <w:tc>
          <w:tcPr>
            <w:tcW w:w="1701" w:type="pct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7025A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50</w:t>
            </w:r>
          </w:p>
        </w:tc>
      </w:tr>
      <w:tr w:rsidR="004426DA" w:rsidRPr="00782F73">
        <w:trPr>
          <w:trHeight w:val="493"/>
          <w:jc w:val="center"/>
        </w:trPr>
        <w:tc>
          <w:tcPr>
            <w:tcW w:w="897" w:type="pct"/>
            <w:vMerge/>
            <w:tcBorders>
              <w:right w:val="single" w:sz="4" w:space="0" w:color="auto"/>
            </w:tcBorders>
            <w:vAlign w:val="center"/>
          </w:tcPr>
          <w:p w:rsidR="00E7025A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7025A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val="en-US" w:eastAsia="ar-SA"/>
              </w:rPr>
              <w:t>max</w:t>
            </w:r>
          </w:p>
        </w:tc>
        <w:tc>
          <w:tcPr>
            <w:tcW w:w="850" w:type="pct"/>
            <w:gridSpan w:val="2"/>
            <w:vAlign w:val="center"/>
          </w:tcPr>
          <w:p w:rsidR="00E7025A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100</w:t>
            </w:r>
          </w:p>
        </w:tc>
        <w:tc>
          <w:tcPr>
            <w:tcW w:w="1275" w:type="pct"/>
            <w:gridSpan w:val="3"/>
            <w:shd w:val="clear" w:color="auto" w:fill="auto"/>
            <w:vAlign w:val="center"/>
          </w:tcPr>
          <w:p w:rsidR="00E7025A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100</w:t>
            </w:r>
          </w:p>
        </w:tc>
        <w:tc>
          <w:tcPr>
            <w:tcW w:w="1701" w:type="pct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7025A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100</w:t>
            </w:r>
          </w:p>
        </w:tc>
      </w:tr>
      <w:tr w:rsidR="004426DA" w:rsidRPr="00782F73">
        <w:trPr>
          <w:trHeight w:val="493"/>
          <w:jc w:val="center"/>
        </w:trPr>
        <w:tc>
          <w:tcPr>
            <w:tcW w:w="1173" w:type="pct"/>
            <w:gridSpan w:val="2"/>
            <w:shd w:val="clear" w:color="auto" w:fill="auto"/>
            <w:vAlign w:val="center"/>
          </w:tcPr>
          <w:p w:rsidR="00E7025A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Коэффициенты веса</w:t>
            </w:r>
          </w:p>
        </w:tc>
        <w:tc>
          <w:tcPr>
            <w:tcW w:w="850" w:type="pct"/>
            <w:gridSpan w:val="2"/>
            <w:vAlign w:val="center"/>
          </w:tcPr>
          <w:p w:rsidR="00E7025A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С1+С2=1</w:t>
            </w:r>
          </w:p>
        </w:tc>
        <w:tc>
          <w:tcPr>
            <w:tcW w:w="1275" w:type="pct"/>
            <w:gridSpan w:val="3"/>
            <w:shd w:val="clear" w:color="auto" w:fill="auto"/>
            <w:vAlign w:val="center"/>
          </w:tcPr>
          <w:p w:rsidR="00E7025A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С1+С2+С3=1</w:t>
            </w:r>
          </w:p>
        </w:tc>
        <w:tc>
          <w:tcPr>
            <w:tcW w:w="1701" w:type="pct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7025A" w:rsidRPr="00782F73" w:rsidRDefault="00E7025A" w:rsidP="00167B3A">
            <w:pPr>
              <w:suppressAutoHyphens/>
              <w:jc w:val="center"/>
              <w:rPr>
                <w:sz w:val="20"/>
                <w:lang w:eastAsia="ar-SA"/>
              </w:rPr>
            </w:pPr>
            <w:r w:rsidRPr="00782F73">
              <w:rPr>
                <w:sz w:val="20"/>
                <w:lang w:eastAsia="ar-SA"/>
              </w:rPr>
              <w:t>С1+С2+С3+С4=1</w:t>
            </w:r>
          </w:p>
        </w:tc>
      </w:tr>
    </w:tbl>
    <w:p w:rsidR="00E7025A" w:rsidRPr="00167B3A" w:rsidRDefault="00E7025A" w:rsidP="00167B3A">
      <w:pPr>
        <w:pStyle w:val="11"/>
        <w:tabs>
          <w:tab w:val="left" w:pos="720"/>
        </w:tabs>
        <w:spacing w:before="0" w:after="0"/>
        <w:ind w:firstLine="680"/>
        <w:jc w:val="both"/>
        <w:rPr>
          <w:sz w:val="28"/>
          <w:szCs w:val="28"/>
        </w:rPr>
      </w:pPr>
    </w:p>
    <w:p w:rsidR="00EE785D" w:rsidRDefault="00EE785D" w:rsidP="00167B3A">
      <w:pPr>
        <w:pStyle w:val="11"/>
        <w:tabs>
          <w:tab w:val="left" w:pos="720"/>
        </w:tabs>
        <w:spacing w:before="0" w:after="0"/>
        <w:ind w:firstLine="680"/>
        <w:jc w:val="both"/>
        <w:rPr>
          <w:sz w:val="28"/>
          <w:szCs w:val="28"/>
        </w:rPr>
      </w:pPr>
    </w:p>
    <w:p w:rsidR="00EE785D" w:rsidRDefault="00EE785D" w:rsidP="00167B3A">
      <w:pPr>
        <w:pStyle w:val="11"/>
        <w:tabs>
          <w:tab w:val="left" w:pos="720"/>
        </w:tabs>
        <w:spacing w:before="0" w:after="0"/>
        <w:ind w:firstLine="680"/>
        <w:jc w:val="both"/>
        <w:rPr>
          <w:sz w:val="28"/>
          <w:szCs w:val="28"/>
        </w:rPr>
      </w:pPr>
    </w:p>
    <w:p w:rsidR="00EE785D" w:rsidRDefault="00EE785D" w:rsidP="00167B3A">
      <w:pPr>
        <w:pStyle w:val="11"/>
        <w:tabs>
          <w:tab w:val="left" w:pos="720"/>
        </w:tabs>
        <w:spacing w:before="0" w:after="0"/>
        <w:ind w:firstLine="680"/>
        <w:jc w:val="both"/>
        <w:rPr>
          <w:sz w:val="28"/>
          <w:szCs w:val="28"/>
        </w:rPr>
      </w:pPr>
    </w:p>
    <w:p w:rsidR="00EE785D" w:rsidRDefault="00EE785D" w:rsidP="00167B3A">
      <w:pPr>
        <w:pStyle w:val="11"/>
        <w:tabs>
          <w:tab w:val="left" w:pos="720"/>
        </w:tabs>
        <w:spacing w:before="0" w:after="0"/>
        <w:ind w:firstLine="680"/>
        <w:jc w:val="both"/>
        <w:rPr>
          <w:sz w:val="28"/>
          <w:szCs w:val="28"/>
        </w:rPr>
      </w:pPr>
    </w:p>
    <w:p w:rsidR="005E449E" w:rsidRDefault="005E449E" w:rsidP="00167B3A">
      <w:pPr>
        <w:pStyle w:val="11"/>
        <w:tabs>
          <w:tab w:val="left" w:pos="720"/>
        </w:tabs>
        <w:spacing w:before="0" w:after="0"/>
        <w:ind w:firstLine="680"/>
        <w:jc w:val="both"/>
        <w:rPr>
          <w:sz w:val="28"/>
          <w:szCs w:val="28"/>
        </w:rPr>
      </w:pPr>
    </w:p>
    <w:p w:rsidR="005E449E" w:rsidRDefault="005E449E" w:rsidP="00167B3A">
      <w:pPr>
        <w:pStyle w:val="11"/>
        <w:tabs>
          <w:tab w:val="left" w:pos="720"/>
        </w:tabs>
        <w:spacing w:before="0" w:after="0"/>
        <w:ind w:firstLine="680"/>
        <w:jc w:val="both"/>
        <w:rPr>
          <w:sz w:val="28"/>
          <w:szCs w:val="28"/>
        </w:rPr>
      </w:pPr>
    </w:p>
    <w:p w:rsidR="005E449E" w:rsidRDefault="005E449E" w:rsidP="00167B3A">
      <w:pPr>
        <w:pStyle w:val="11"/>
        <w:tabs>
          <w:tab w:val="left" w:pos="720"/>
        </w:tabs>
        <w:spacing w:before="0" w:after="0"/>
        <w:ind w:firstLine="680"/>
        <w:jc w:val="both"/>
        <w:rPr>
          <w:sz w:val="28"/>
          <w:szCs w:val="28"/>
        </w:rPr>
      </w:pPr>
    </w:p>
    <w:p w:rsidR="00E7025A" w:rsidRDefault="00E7025A" w:rsidP="00167B3A">
      <w:pPr>
        <w:pStyle w:val="11"/>
        <w:tabs>
          <w:tab w:val="left" w:pos="720"/>
        </w:tabs>
        <w:spacing w:before="0" w:after="0"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Таблица 2 – Распределение баллов по равноценным дисциплинарным модулям дисциплины в семестре</w:t>
      </w:r>
    </w:p>
    <w:p w:rsidR="00CA2F7D" w:rsidRPr="00167B3A" w:rsidRDefault="00CA2F7D" w:rsidP="00167B3A">
      <w:pPr>
        <w:pStyle w:val="11"/>
        <w:tabs>
          <w:tab w:val="left" w:pos="720"/>
        </w:tabs>
        <w:spacing w:before="0" w:after="0"/>
        <w:ind w:firstLine="680"/>
        <w:jc w:val="both"/>
        <w:rPr>
          <w:sz w:val="28"/>
          <w:szCs w:val="28"/>
        </w:rPr>
      </w:pPr>
    </w:p>
    <w:tbl>
      <w:tblPr>
        <w:tblStyle w:val="ab"/>
        <w:tblW w:w="5000" w:type="pct"/>
        <w:jc w:val="center"/>
        <w:tblBorders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27"/>
        <w:gridCol w:w="633"/>
        <w:gridCol w:w="746"/>
        <w:gridCol w:w="762"/>
        <w:gridCol w:w="754"/>
        <w:gridCol w:w="758"/>
        <w:gridCol w:w="758"/>
        <w:gridCol w:w="758"/>
        <w:gridCol w:w="758"/>
        <w:gridCol w:w="758"/>
        <w:gridCol w:w="673"/>
      </w:tblGrid>
      <w:tr w:rsidR="00E7025A" w:rsidRPr="00CA2F7D">
        <w:trPr>
          <w:jc w:val="center"/>
        </w:trPr>
        <w:tc>
          <w:tcPr>
            <w:tcW w:w="1344" w:type="pct"/>
            <w:gridSpan w:val="2"/>
            <w:vMerge w:val="restart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Виды контроля</w:t>
            </w:r>
          </w:p>
        </w:tc>
        <w:tc>
          <w:tcPr>
            <w:tcW w:w="3656" w:type="pct"/>
            <w:gridSpan w:val="9"/>
            <w:tcBorders>
              <w:right w:val="single" w:sz="4" w:space="0" w:color="auto"/>
            </w:tcBorders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Количество модулей в семестре</w:t>
            </w:r>
          </w:p>
        </w:tc>
      </w:tr>
      <w:tr w:rsidR="00E7025A" w:rsidRPr="00CA2F7D">
        <w:trPr>
          <w:trHeight w:val="315"/>
          <w:jc w:val="center"/>
        </w:trPr>
        <w:tc>
          <w:tcPr>
            <w:tcW w:w="1344" w:type="pct"/>
            <w:gridSpan w:val="2"/>
            <w:vMerge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820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2 модуля</w:t>
            </w:r>
          </w:p>
        </w:tc>
        <w:tc>
          <w:tcPr>
            <w:tcW w:w="123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3 модуля</w:t>
            </w:r>
          </w:p>
        </w:tc>
        <w:tc>
          <w:tcPr>
            <w:tcW w:w="1603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4 модуля</w:t>
            </w:r>
          </w:p>
        </w:tc>
      </w:tr>
      <w:tr w:rsidR="00E7025A" w:rsidRPr="00CA2F7D">
        <w:trPr>
          <w:trHeight w:val="240"/>
          <w:jc w:val="center"/>
        </w:trPr>
        <w:tc>
          <w:tcPr>
            <w:tcW w:w="1344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406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2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3</w:t>
            </w:r>
          </w:p>
        </w:tc>
        <w:tc>
          <w:tcPr>
            <w:tcW w:w="412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4</w:t>
            </w:r>
          </w:p>
        </w:tc>
      </w:tr>
      <w:tr w:rsidR="00E7025A" w:rsidRPr="00CA2F7D">
        <w:trPr>
          <w:trHeight w:val="495"/>
          <w:jc w:val="center"/>
        </w:trPr>
        <w:tc>
          <w:tcPr>
            <w:tcW w:w="999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</w:rPr>
              <w:t>Текущий рейтинг-контроль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val="en-US" w:eastAsia="ar-SA"/>
              </w:rPr>
            </w:pPr>
            <w:r w:rsidRPr="00CA2F7D">
              <w:rPr>
                <w:sz w:val="22"/>
                <w:szCs w:val="22"/>
                <w:lang w:val="en-US" w:eastAsia="ar-SA"/>
              </w:rPr>
              <w:t>min</w:t>
            </w:r>
          </w:p>
        </w:tc>
        <w:tc>
          <w:tcPr>
            <w:tcW w:w="406" w:type="pct"/>
            <w:tcBorders>
              <w:right w:val="single" w:sz="4" w:space="0" w:color="auto"/>
            </w:tcBorders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15</w:t>
            </w:r>
          </w:p>
        </w:tc>
        <w:tc>
          <w:tcPr>
            <w:tcW w:w="4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15</w:t>
            </w:r>
          </w:p>
        </w:tc>
        <w:tc>
          <w:tcPr>
            <w:tcW w:w="4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41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41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7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8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8</w:t>
            </w:r>
          </w:p>
        </w:tc>
      </w:tr>
      <w:tr w:rsidR="00E7025A" w:rsidRPr="00CA2F7D">
        <w:trPr>
          <w:trHeight w:val="495"/>
          <w:jc w:val="center"/>
        </w:trPr>
        <w:tc>
          <w:tcPr>
            <w:tcW w:w="999" w:type="pct"/>
            <w:vMerge/>
            <w:tcBorders>
              <w:right w:val="single" w:sz="4" w:space="0" w:color="auto"/>
            </w:tcBorders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val="en-US" w:eastAsia="ar-SA"/>
              </w:rPr>
              <w:t>max</w:t>
            </w:r>
          </w:p>
        </w:tc>
        <w:tc>
          <w:tcPr>
            <w:tcW w:w="406" w:type="pct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20</w:t>
            </w:r>
          </w:p>
        </w:tc>
        <w:tc>
          <w:tcPr>
            <w:tcW w:w="413" w:type="pct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20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13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13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14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10</w:t>
            </w:r>
          </w:p>
        </w:tc>
      </w:tr>
      <w:tr w:rsidR="00E7025A" w:rsidRPr="00CA2F7D">
        <w:trPr>
          <w:trHeight w:val="495"/>
          <w:jc w:val="center"/>
        </w:trPr>
        <w:tc>
          <w:tcPr>
            <w:tcW w:w="999" w:type="pct"/>
            <w:vMerge w:val="restart"/>
            <w:tcBorders>
              <w:right w:val="single" w:sz="4" w:space="0" w:color="auto"/>
            </w:tcBorders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</w:rPr>
              <w:t>Рубежный рейтинг-контроль</w:t>
            </w:r>
          </w:p>
        </w:tc>
        <w:tc>
          <w:tcPr>
            <w:tcW w:w="345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val="en-US" w:eastAsia="ar-SA"/>
              </w:rPr>
            </w:pPr>
            <w:r w:rsidRPr="00CA2F7D">
              <w:rPr>
                <w:sz w:val="22"/>
                <w:szCs w:val="22"/>
                <w:lang w:val="en-US" w:eastAsia="ar-SA"/>
              </w:rPr>
              <w:t>min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413" w:type="pct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6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7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7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5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5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5</w:t>
            </w:r>
          </w:p>
        </w:tc>
        <w:tc>
          <w:tcPr>
            <w:tcW w:w="366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5</w:t>
            </w:r>
          </w:p>
        </w:tc>
      </w:tr>
      <w:tr w:rsidR="00E7025A" w:rsidRPr="00CA2F7D">
        <w:trPr>
          <w:trHeight w:val="495"/>
          <w:jc w:val="center"/>
        </w:trPr>
        <w:tc>
          <w:tcPr>
            <w:tcW w:w="99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val="en-US" w:eastAsia="ar-SA"/>
              </w:rPr>
              <w:t>max</w:t>
            </w:r>
          </w:p>
        </w:tc>
        <w:tc>
          <w:tcPr>
            <w:tcW w:w="406" w:type="pct"/>
            <w:tcBorders>
              <w:top w:val="single" w:sz="4" w:space="0" w:color="auto"/>
            </w:tcBorders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30</w:t>
            </w:r>
          </w:p>
        </w:tc>
        <w:tc>
          <w:tcPr>
            <w:tcW w:w="413" w:type="pct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30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20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20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20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15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15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15</w:t>
            </w:r>
          </w:p>
        </w:tc>
        <w:tc>
          <w:tcPr>
            <w:tcW w:w="366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15</w:t>
            </w:r>
          </w:p>
        </w:tc>
      </w:tr>
      <w:tr w:rsidR="00E7025A" w:rsidRPr="00CA2F7D">
        <w:trPr>
          <w:trHeight w:val="495"/>
          <w:jc w:val="center"/>
        </w:trPr>
        <w:tc>
          <w:tcPr>
            <w:tcW w:w="999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</w:rPr>
            </w:pPr>
            <w:r w:rsidRPr="00CA2F7D">
              <w:rPr>
                <w:sz w:val="22"/>
                <w:szCs w:val="22"/>
              </w:rPr>
              <w:t>Рейтинг по дисциплинарному модулю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val="en-US" w:eastAsia="ar-SA"/>
              </w:rPr>
            </w:pPr>
            <w:r w:rsidRPr="00CA2F7D">
              <w:rPr>
                <w:sz w:val="22"/>
                <w:szCs w:val="22"/>
                <w:lang w:val="en-US" w:eastAsia="ar-SA"/>
              </w:rPr>
              <w:t>min</w:t>
            </w:r>
          </w:p>
        </w:tc>
        <w:tc>
          <w:tcPr>
            <w:tcW w:w="406" w:type="pct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25</w:t>
            </w:r>
          </w:p>
        </w:tc>
        <w:tc>
          <w:tcPr>
            <w:tcW w:w="413" w:type="pct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25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16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17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17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13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13</w:t>
            </w:r>
          </w:p>
        </w:tc>
      </w:tr>
      <w:tr w:rsidR="00E7025A" w:rsidRPr="00CA2F7D">
        <w:trPr>
          <w:trHeight w:val="495"/>
          <w:jc w:val="center"/>
        </w:trPr>
        <w:tc>
          <w:tcPr>
            <w:tcW w:w="999" w:type="pct"/>
            <w:vMerge/>
            <w:tcBorders>
              <w:right w:val="single" w:sz="4" w:space="0" w:color="auto"/>
            </w:tcBorders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val="en-US" w:eastAsia="ar-SA"/>
              </w:rPr>
              <w:t>max</w:t>
            </w:r>
          </w:p>
        </w:tc>
        <w:tc>
          <w:tcPr>
            <w:tcW w:w="406" w:type="pct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50</w:t>
            </w:r>
          </w:p>
        </w:tc>
        <w:tc>
          <w:tcPr>
            <w:tcW w:w="413" w:type="pct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50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33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33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34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25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25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25</w:t>
            </w: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25</w:t>
            </w:r>
          </w:p>
        </w:tc>
      </w:tr>
      <w:tr w:rsidR="00E7025A" w:rsidRPr="00CA2F7D">
        <w:trPr>
          <w:trHeight w:val="495"/>
          <w:jc w:val="center"/>
        </w:trPr>
        <w:tc>
          <w:tcPr>
            <w:tcW w:w="999" w:type="pct"/>
            <w:vMerge w:val="restart"/>
            <w:tcBorders>
              <w:right w:val="single" w:sz="4" w:space="0" w:color="auto"/>
            </w:tcBorders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Суммарный рейтинг по дисциплине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val="en-US" w:eastAsia="ar-SA"/>
              </w:rPr>
            </w:pPr>
            <w:r w:rsidRPr="00CA2F7D">
              <w:rPr>
                <w:sz w:val="22"/>
                <w:szCs w:val="22"/>
                <w:lang w:val="en-US" w:eastAsia="ar-SA"/>
              </w:rPr>
              <w:t>min</w:t>
            </w:r>
          </w:p>
        </w:tc>
        <w:tc>
          <w:tcPr>
            <w:tcW w:w="820" w:type="pct"/>
            <w:gridSpan w:val="2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50</w:t>
            </w:r>
          </w:p>
        </w:tc>
        <w:tc>
          <w:tcPr>
            <w:tcW w:w="1234" w:type="pct"/>
            <w:gridSpan w:val="3"/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50</w:t>
            </w:r>
          </w:p>
        </w:tc>
        <w:tc>
          <w:tcPr>
            <w:tcW w:w="1603" w:type="pct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50</w:t>
            </w:r>
          </w:p>
        </w:tc>
      </w:tr>
      <w:tr w:rsidR="00E7025A" w:rsidRPr="00CA2F7D">
        <w:trPr>
          <w:trHeight w:val="495"/>
          <w:jc w:val="center"/>
        </w:trPr>
        <w:tc>
          <w:tcPr>
            <w:tcW w:w="999" w:type="pct"/>
            <w:vMerge/>
            <w:tcBorders>
              <w:right w:val="single" w:sz="4" w:space="0" w:color="auto"/>
            </w:tcBorders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val="en-US" w:eastAsia="ar-SA"/>
              </w:rPr>
              <w:t>max</w:t>
            </w:r>
          </w:p>
        </w:tc>
        <w:tc>
          <w:tcPr>
            <w:tcW w:w="820" w:type="pct"/>
            <w:gridSpan w:val="2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1234" w:type="pct"/>
            <w:gridSpan w:val="3"/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1603" w:type="pct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100</w:t>
            </w:r>
          </w:p>
        </w:tc>
      </w:tr>
      <w:tr w:rsidR="00E7025A" w:rsidRPr="00CA2F7D">
        <w:trPr>
          <w:trHeight w:val="495"/>
          <w:jc w:val="center"/>
        </w:trPr>
        <w:tc>
          <w:tcPr>
            <w:tcW w:w="1344" w:type="pct"/>
            <w:gridSpan w:val="2"/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val="en-US"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Коэффициенты веса</w:t>
            </w:r>
          </w:p>
        </w:tc>
        <w:tc>
          <w:tcPr>
            <w:tcW w:w="820" w:type="pct"/>
            <w:gridSpan w:val="2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С1=С2=0,50</w:t>
            </w:r>
          </w:p>
        </w:tc>
        <w:tc>
          <w:tcPr>
            <w:tcW w:w="1234" w:type="pct"/>
            <w:gridSpan w:val="3"/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С1=С2=0,33</w:t>
            </w:r>
            <w:r w:rsidR="00CA2F7D">
              <w:rPr>
                <w:sz w:val="22"/>
                <w:szCs w:val="22"/>
                <w:lang w:eastAsia="ar-SA"/>
              </w:rPr>
              <w:t xml:space="preserve">; </w:t>
            </w:r>
            <w:r w:rsidRPr="00CA2F7D">
              <w:rPr>
                <w:sz w:val="22"/>
                <w:szCs w:val="22"/>
                <w:lang w:eastAsia="ar-SA"/>
              </w:rPr>
              <w:t>С3=0,34</w:t>
            </w:r>
          </w:p>
        </w:tc>
        <w:tc>
          <w:tcPr>
            <w:tcW w:w="1603" w:type="pct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7025A" w:rsidRPr="00CA2F7D" w:rsidRDefault="00E7025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CA2F7D">
              <w:rPr>
                <w:sz w:val="22"/>
                <w:szCs w:val="22"/>
                <w:lang w:eastAsia="ar-SA"/>
              </w:rPr>
              <w:t>С1=С2=С3=С4=0,25</w:t>
            </w:r>
          </w:p>
        </w:tc>
      </w:tr>
    </w:tbl>
    <w:p w:rsidR="00E7025A" w:rsidRPr="00167B3A" w:rsidRDefault="00E7025A" w:rsidP="00167B3A">
      <w:pPr>
        <w:pStyle w:val="11"/>
        <w:tabs>
          <w:tab w:val="left" w:pos="720"/>
        </w:tabs>
        <w:spacing w:before="0" w:after="0"/>
        <w:ind w:firstLine="680"/>
        <w:jc w:val="both"/>
        <w:rPr>
          <w:sz w:val="28"/>
          <w:szCs w:val="28"/>
        </w:rPr>
      </w:pPr>
    </w:p>
    <w:p w:rsidR="008C180A" w:rsidRPr="00167B3A" w:rsidRDefault="008C083F" w:rsidP="00167B3A">
      <w:pPr>
        <w:pStyle w:val="11"/>
        <w:tabs>
          <w:tab w:val="left" w:pos="720"/>
        </w:tabs>
        <w:spacing w:before="0" w:after="0"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2</w:t>
      </w:r>
      <w:r w:rsidR="000C06AF" w:rsidRPr="00167B3A">
        <w:rPr>
          <w:sz w:val="28"/>
          <w:szCs w:val="28"/>
        </w:rPr>
        <w:t>.</w:t>
      </w:r>
      <w:r w:rsidR="0072729C" w:rsidRPr="00167B3A">
        <w:rPr>
          <w:sz w:val="28"/>
          <w:szCs w:val="28"/>
        </w:rPr>
        <w:t>8</w:t>
      </w:r>
      <w:r w:rsidR="000C06AF" w:rsidRPr="00167B3A">
        <w:rPr>
          <w:sz w:val="28"/>
          <w:szCs w:val="28"/>
        </w:rPr>
        <w:t xml:space="preserve"> </w:t>
      </w:r>
      <w:r w:rsidR="0042684C" w:rsidRPr="00167B3A">
        <w:rPr>
          <w:sz w:val="28"/>
          <w:szCs w:val="28"/>
        </w:rPr>
        <w:t xml:space="preserve">При несогласии студента с итоговой оценкой по дисциплине, определенной по суммарному рейтингу, он может сдавать экзамен во время экзаменационной сессии. </w:t>
      </w:r>
      <w:r w:rsidR="008C180A" w:rsidRPr="00167B3A">
        <w:rPr>
          <w:sz w:val="28"/>
          <w:szCs w:val="28"/>
        </w:rPr>
        <w:t xml:space="preserve">Экзамен сдается в обязательном порядке также, если студент не набрал минимального количества баллов </w:t>
      </w:r>
      <w:r w:rsidR="00BD155E" w:rsidRPr="00167B3A">
        <w:rPr>
          <w:sz w:val="28"/>
          <w:szCs w:val="28"/>
        </w:rPr>
        <w:t>равного 50 в</w:t>
      </w:r>
      <w:r w:rsidR="008C180A" w:rsidRPr="00167B3A">
        <w:rPr>
          <w:sz w:val="28"/>
          <w:szCs w:val="28"/>
        </w:rPr>
        <w:t xml:space="preserve"> суммарном рейтинг</w:t>
      </w:r>
      <w:r w:rsidR="00BD155E" w:rsidRPr="00167B3A">
        <w:rPr>
          <w:sz w:val="28"/>
          <w:szCs w:val="28"/>
        </w:rPr>
        <w:t>е по дисциплине</w:t>
      </w:r>
      <w:r w:rsidR="008C180A" w:rsidRPr="00167B3A">
        <w:rPr>
          <w:sz w:val="28"/>
          <w:szCs w:val="28"/>
        </w:rPr>
        <w:t xml:space="preserve">. При этом </w:t>
      </w:r>
      <w:r w:rsidR="009B1E7F" w:rsidRPr="00167B3A">
        <w:rPr>
          <w:sz w:val="28"/>
          <w:szCs w:val="28"/>
        </w:rPr>
        <w:t xml:space="preserve">допуском к экзамену является выполнение всей текущей работы (обязательных учебных поручений), которое оценивается набором минимального количества баллов </w:t>
      </w:r>
      <w:r w:rsidR="00BD155E" w:rsidRPr="00167B3A">
        <w:rPr>
          <w:sz w:val="28"/>
          <w:szCs w:val="28"/>
        </w:rPr>
        <w:t>(не менее 30) в</w:t>
      </w:r>
      <w:r w:rsidR="009B1E7F" w:rsidRPr="00167B3A">
        <w:rPr>
          <w:sz w:val="28"/>
          <w:szCs w:val="28"/>
        </w:rPr>
        <w:t xml:space="preserve"> текущ</w:t>
      </w:r>
      <w:r w:rsidR="00BD155E" w:rsidRPr="00167B3A">
        <w:rPr>
          <w:sz w:val="28"/>
          <w:szCs w:val="28"/>
        </w:rPr>
        <w:t>ем</w:t>
      </w:r>
      <w:r w:rsidR="009B1E7F" w:rsidRPr="00167B3A">
        <w:rPr>
          <w:sz w:val="28"/>
          <w:szCs w:val="28"/>
        </w:rPr>
        <w:t xml:space="preserve"> рейтинг-контрол</w:t>
      </w:r>
      <w:r w:rsidR="00BD155E" w:rsidRPr="00167B3A">
        <w:rPr>
          <w:sz w:val="28"/>
          <w:szCs w:val="28"/>
        </w:rPr>
        <w:t xml:space="preserve">е по всей дисциплине и </w:t>
      </w:r>
      <w:r w:rsidR="009B1E7F" w:rsidRPr="00167B3A">
        <w:rPr>
          <w:sz w:val="28"/>
          <w:szCs w:val="28"/>
        </w:rPr>
        <w:t xml:space="preserve"> </w:t>
      </w:r>
      <w:r w:rsidR="00BD155E" w:rsidRPr="00167B3A">
        <w:rPr>
          <w:sz w:val="28"/>
          <w:szCs w:val="28"/>
        </w:rPr>
        <w:t xml:space="preserve">минимального количества баллов </w:t>
      </w:r>
      <w:r w:rsidR="009B1E7F" w:rsidRPr="00167B3A">
        <w:rPr>
          <w:sz w:val="28"/>
          <w:szCs w:val="28"/>
        </w:rPr>
        <w:t>по каждому дисциплинарному модулю.</w:t>
      </w:r>
    </w:p>
    <w:p w:rsidR="0042684C" w:rsidRDefault="008C180A" w:rsidP="00167B3A">
      <w:pPr>
        <w:pStyle w:val="11"/>
        <w:tabs>
          <w:tab w:val="left" w:pos="720"/>
        </w:tabs>
        <w:spacing w:before="0" w:after="0"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И</w:t>
      </w:r>
      <w:r w:rsidR="0042684C" w:rsidRPr="00167B3A">
        <w:rPr>
          <w:sz w:val="28"/>
          <w:szCs w:val="28"/>
        </w:rPr>
        <w:t xml:space="preserve">тоговая оценка по дисциплине определяется по результатам сдачи экзамена с учетом суммарного рейтинга (таблица </w:t>
      </w:r>
      <w:r w:rsidR="006F4CF3" w:rsidRPr="00167B3A">
        <w:rPr>
          <w:sz w:val="28"/>
          <w:szCs w:val="28"/>
        </w:rPr>
        <w:t>3</w:t>
      </w:r>
      <w:r w:rsidR="0042684C" w:rsidRPr="00167B3A">
        <w:rPr>
          <w:sz w:val="28"/>
          <w:szCs w:val="28"/>
        </w:rPr>
        <w:t>).</w:t>
      </w:r>
    </w:p>
    <w:p w:rsidR="00CA2F7D" w:rsidRPr="00167B3A" w:rsidRDefault="00CA2F7D" w:rsidP="00167B3A">
      <w:pPr>
        <w:pStyle w:val="11"/>
        <w:tabs>
          <w:tab w:val="left" w:pos="720"/>
        </w:tabs>
        <w:spacing w:before="0" w:after="0"/>
        <w:ind w:firstLine="680"/>
        <w:jc w:val="both"/>
        <w:rPr>
          <w:sz w:val="28"/>
          <w:szCs w:val="28"/>
        </w:rPr>
      </w:pPr>
    </w:p>
    <w:p w:rsidR="0042684C" w:rsidRDefault="0042684C" w:rsidP="00167B3A">
      <w:pPr>
        <w:pStyle w:val="11"/>
        <w:tabs>
          <w:tab w:val="left" w:pos="720"/>
        </w:tabs>
        <w:spacing w:before="0" w:after="0"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 xml:space="preserve">Таблица </w:t>
      </w:r>
      <w:r w:rsidR="006F4CF3" w:rsidRPr="00167B3A">
        <w:rPr>
          <w:sz w:val="28"/>
          <w:szCs w:val="28"/>
        </w:rPr>
        <w:t>3</w:t>
      </w:r>
      <w:r w:rsidRPr="00167B3A">
        <w:rPr>
          <w:sz w:val="28"/>
          <w:szCs w:val="28"/>
        </w:rPr>
        <w:t xml:space="preserve"> – Определение итоговой оценки по дисциплине по результатам сдачи экзамена с учетом суммарного рейтинга</w:t>
      </w:r>
    </w:p>
    <w:p w:rsidR="00CA2F7D" w:rsidRPr="00167B3A" w:rsidRDefault="00CA2F7D" w:rsidP="00167B3A">
      <w:pPr>
        <w:pStyle w:val="11"/>
        <w:tabs>
          <w:tab w:val="left" w:pos="720"/>
        </w:tabs>
        <w:spacing w:before="0" w:after="0"/>
        <w:ind w:firstLine="680"/>
        <w:jc w:val="both"/>
        <w:rPr>
          <w:sz w:val="28"/>
          <w:szCs w:val="28"/>
        </w:rPr>
      </w:pPr>
    </w:p>
    <w:tbl>
      <w:tblPr>
        <w:tblStyle w:val="ab"/>
        <w:tblW w:w="5000" w:type="pct"/>
        <w:jc w:val="center"/>
        <w:tblLook w:val="01E0" w:firstRow="1" w:lastRow="1" w:firstColumn="1" w:lastColumn="1" w:noHBand="0" w:noVBand="0"/>
      </w:tblPr>
      <w:tblGrid>
        <w:gridCol w:w="1343"/>
        <w:gridCol w:w="2600"/>
        <w:gridCol w:w="2376"/>
        <w:gridCol w:w="2376"/>
        <w:gridCol w:w="1266"/>
      </w:tblGrid>
      <w:tr w:rsidR="0042684C" w:rsidRPr="00CA2F7D">
        <w:trPr>
          <w:jc w:val="center"/>
        </w:trPr>
        <w:tc>
          <w:tcPr>
            <w:tcW w:w="659" w:type="pct"/>
            <w:vMerge w:val="restart"/>
            <w:vAlign w:val="center"/>
          </w:tcPr>
          <w:p w:rsidR="0042684C" w:rsidRPr="00CA2F7D" w:rsidRDefault="0042684C" w:rsidP="00167B3A">
            <w:pPr>
              <w:pStyle w:val="11"/>
              <w:tabs>
                <w:tab w:val="left" w:pos="720"/>
              </w:tabs>
              <w:spacing w:before="0" w:after="0"/>
              <w:jc w:val="center"/>
              <w:rPr>
                <w:sz w:val="22"/>
                <w:szCs w:val="22"/>
              </w:rPr>
            </w:pPr>
            <w:r w:rsidRPr="00CA2F7D">
              <w:rPr>
                <w:sz w:val="22"/>
                <w:szCs w:val="22"/>
              </w:rPr>
              <w:t>Суммарный рейтинг</w:t>
            </w:r>
          </w:p>
        </w:tc>
        <w:tc>
          <w:tcPr>
            <w:tcW w:w="4341" w:type="pct"/>
            <w:gridSpan w:val="4"/>
          </w:tcPr>
          <w:p w:rsidR="0042684C" w:rsidRPr="00CA2F7D" w:rsidRDefault="0042684C" w:rsidP="00167B3A">
            <w:pPr>
              <w:pStyle w:val="11"/>
              <w:tabs>
                <w:tab w:val="left" w:pos="720"/>
              </w:tabs>
              <w:spacing w:before="0" w:after="0"/>
              <w:jc w:val="center"/>
              <w:rPr>
                <w:sz w:val="22"/>
                <w:szCs w:val="22"/>
              </w:rPr>
            </w:pPr>
            <w:r w:rsidRPr="00CA2F7D">
              <w:rPr>
                <w:sz w:val="22"/>
                <w:szCs w:val="22"/>
              </w:rPr>
              <w:t>Оценка, полученная за знания, проявленные на экзамене</w:t>
            </w:r>
          </w:p>
        </w:tc>
      </w:tr>
      <w:tr w:rsidR="00167B3A" w:rsidRPr="00CA2F7D">
        <w:trPr>
          <w:jc w:val="center"/>
        </w:trPr>
        <w:tc>
          <w:tcPr>
            <w:tcW w:w="659" w:type="pct"/>
            <w:vMerge/>
          </w:tcPr>
          <w:p w:rsidR="0042684C" w:rsidRPr="00CA2F7D" w:rsidRDefault="0042684C" w:rsidP="00167B3A">
            <w:pPr>
              <w:pStyle w:val="11"/>
              <w:tabs>
                <w:tab w:val="left" w:pos="720"/>
              </w:tabs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pct"/>
            <w:vAlign w:val="center"/>
          </w:tcPr>
          <w:p w:rsidR="0042684C" w:rsidRPr="00CA2F7D" w:rsidRDefault="0042684C" w:rsidP="00167B3A">
            <w:pPr>
              <w:pStyle w:val="11"/>
              <w:tabs>
                <w:tab w:val="left" w:pos="720"/>
              </w:tabs>
              <w:spacing w:before="0" w:after="0"/>
              <w:jc w:val="center"/>
              <w:rPr>
                <w:sz w:val="22"/>
                <w:szCs w:val="22"/>
              </w:rPr>
            </w:pPr>
            <w:r w:rsidRPr="00CA2F7D">
              <w:rPr>
                <w:sz w:val="22"/>
                <w:szCs w:val="22"/>
              </w:rPr>
              <w:t>«неудовлетворительно»</w:t>
            </w:r>
          </w:p>
        </w:tc>
        <w:tc>
          <w:tcPr>
            <w:tcW w:w="1276" w:type="pct"/>
            <w:vAlign w:val="center"/>
          </w:tcPr>
          <w:p w:rsidR="0042684C" w:rsidRPr="00CA2F7D" w:rsidRDefault="0042684C" w:rsidP="00167B3A">
            <w:pPr>
              <w:pStyle w:val="11"/>
              <w:tabs>
                <w:tab w:val="left" w:pos="720"/>
              </w:tabs>
              <w:spacing w:before="0" w:after="0"/>
              <w:jc w:val="center"/>
              <w:rPr>
                <w:sz w:val="22"/>
                <w:szCs w:val="22"/>
              </w:rPr>
            </w:pPr>
            <w:r w:rsidRPr="00CA2F7D">
              <w:rPr>
                <w:sz w:val="22"/>
                <w:szCs w:val="22"/>
              </w:rPr>
              <w:t>«удовлетворительно»</w:t>
            </w:r>
          </w:p>
        </w:tc>
        <w:tc>
          <w:tcPr>
            <w:tcW w:w="1166" w:type="pct"/>
            <w:vAlign w:val="center"/>
          </w:tcPr>
          <w:p w:rsidR="0042684C" w:rsidRPr="00CA2F7D" w:rsidRDefault="0042684C" w:rsidP="00167B3A">
            <w:pPr>
              <w:pStyle w:val="11"/>
              <w:tabs>
                <w:tab w:val="left" w:pos="720"/>
              </w:tabs>
              <w:spacing w:before="0" w:after="0"/>
              <w:jc w:val="center"/>
              <w:rPr>
                <w:sz w:val="22"/>
                <w:szCs w:val="22"/>
              </w:rPr>
            </w:pPr>
            <w:r w:rsidRPr="00CA2F7D">
              <w:rPr>
                <w:sz w:val="22"/>
                <w:szCs w:val="22"/>
              </w:rPr>
              <w:t>«хорошо»</w:t>
            </w:r>
          </w:p>
        </w:tc>
        <w:tc>
          <w:tcPr>
            <w:tcW w:w="622" w:type="pct"/>
            <w:vAlign w:val="center"/>
          </w:tcPr>
          <w:p w:rsidR="0042684C" w:rsidRPr="00CA2F7D" w:rsidRDefault="0042684C" w:rsidP="00167B3A">
            <w:pPr>
              <w:pStyle w:val="11"/>
              <w:tabs>
                <w:tab w:val="left" w:pos="720"/>
              </w:tabs>
              <w:spacing w:before="0" w:after="0"/>
              <w:jc w:val="center"/>
              <w:rPr>
                <w:sz w:val="22"/>
                <w:szCs w:val="22"/>
              </w:rPr>
            </w:pPr>
            <w:r w:rsidRPr="00CA2F7D">
              <w:rPr>
                <w:sz w:val="22"/>
                <w:szCs w:val="22"/>
              </w:rPr>
              <w:t>«отлично»</w:t>
            </w:r>
          </w:p>
        </w:tc>
      </w:tr>
      <w:tr w:rsidR="00167B3A" w:rsidRPr="00CA2F7D">
        <w:trPr>
          <w:jc w:val="center"/>
        </w:trPr>
        <w:tc>
          <w:tcPr>
            <w:tcW w:w="659" w:type="pct"/>
            <w:vAlign w:val="center"/>
          </w:tcPr>
          <w:p w:rsidR="0042684C" w:rsidRPr="00CA2F7D" w:rsidRDefault="005E449E" w:rsidP="00167B3A">
            <w:pPr>
              <w:pStyle w:val="11"/>
              <w:tabs>
                <w:tab w:val="left" w:pos="720"/>
              </w:tabs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30 - 49</w:t>
            </w:r>
          </w:p>
        </w:tc>
        <w:tc>
          <w:tcPr>
            <w:tcW w:w="1276" w:type="pct"/>
            <w:vAlign w:val="center"/>
          </w:tcPr>
          <w:p w:rsidR="0042684C" w:rsidRPr="00CA2F7D" w:rsidRDefault="0042684C" w:rsidP="00167B3A">
            <w:pPr>
              <w:pStyle w:val="11"/>
              <w:tabs>
                <w:tab w:val="left" w:pos="720"/>
              </w:tabs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CA2F7D">
              <w:rPr>
                <w:b/>
                <w:sz w:val="22"/>
                <w:szCs w:val="22"/>
              </w:rPr>
              <w:t>«неудовлетворительно»</w:t>
            </w:r>
          </w:p>
        </w:tc>
        <w:tc>
          <w:tcPr>
            <w:tcW w:w="1276" w:type="pct"/>
            <w:vAlign w:val="center"/>
          </w:tcPr>
          <w:p w:rsidR="0042684C" w:rsidRPr="00CA2F7D" w:rsidRDefault="0042684C" w:rsidP="00167B3A">
            <w:pPr>
              <w:pStyle w:val="11"/>
              <w:tabs>
                <w:tab w:val="left" w:pos="720"/>
              </w:tabs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CA2F7D">
              <w:rPr>
                <w:b/>
                <w:sz w:val="22"/>
                <w:szCs w:val="22"/>
              </w:rPr>
              <w:t>«удовлетворительно»</w:t>
            </w:r>
          </w:p>
        </w:tc>
        <w:tc>
          <w:tcPr>
            <w:tcW w:w="1166" w:type="pct"/>
            <w:vAlign w:val="center"/>
          </w:tcPr>
          <w:p w:rsidR="0042684C" w:rsidRPr="00CA2F7D" w:rsidRDefault="0042684C" w:rsidP="00167B3A">
            <w:pPr>
              <w:pStyle w:val="11"/>
              <w:tabs>
                <w:tab w:val="left" w:pos="720"/>
              </w:tabs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CA2F7D">
              <w:rPr>
                <w:b/>
                <w:sz w:val="22"/>
                <w:szCs w:val="22"/>
              </w:rPr>
              <w:t>«удовлетворительно»</w:t>
            </w:r>
          </w:p>
        </w:tc>
        <w:tc>
          <w:tcPr>
            <w:tcW w:w="622" w:type="pct"/>
            <w:vAlign w:val="center"/>
          </w:tcPr>
          <w:p w:rsidR="0042684C" w:rsidRPr="00CA2F7D" w:rsidRDefault="0042684C" w:rsidP="00167B3A">
            <w:pPr>
              <w:pStyle w:val="11"/>
              <w:tabs>
                <w:tab w:val="left" w:pos="720"/>
              </w:tabs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CA2F7D">
              <w:rPr>
                <w:b/>
                <w:sz w:val="22"/>
                <w:szCs w:val="22"/>
              </w:rPr>
              <w:t>«хорошо»</w:t>
            </w:r>
          </w:p>
        </w:tc>
      </w:tr>
      <w:tr w:rsidR="00167B3A" w:rsidRPr="00CA2F7D">
        <w:trPr>
          <w:jc w:val="center"/>
        </w:trPr>
        <w:tc>
          <w:tcPr>
            <w:tcW w:w="659" w:type="pct"/>
            <w:vAlign w:val="center"/>
          </w:tcPr>
          <w:p w:rsidR="0042684C" w:rsidRPr="00CA2F7D" w:rsidRDefault="005E449E" w:rsidP="00167B3A">
            <w:pPr>
              <w:pStyle w:val="11"/>
              <w:tabs>
                <w:tab w:val="left" w:pos="720"/>
              </w:tabs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42684C" w:rsidRPr="00CA2F7D">
              <w:rPr>
                <w:sz w:val="22"/>
                <w:szCs w:val="22"/>
              </w:rPr>
              <w:t xml:space="preserve"> - 60</w:t>
            </w:r>
          </w:p>
        </w:tc>
        <w:tc>
          <w:tcPr>
            <w:tcW w:w="1276" w:type="pct"/>
            <w:vAlign w:val="center"/>
          </w:tcPr>
          <w:p w:rsidR="0042684C" w:rsidRPr="00CA2F7D" w:rsidRDefault="0042684C" w:rsidP="00167B3A">
            <w:pPr>
              <w:pStyle w:val="11"/>
              <w:tabs>
                <w:tab w:val="left" w:pos="720"/>
              </w:tabs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CA2F7D">
              <w:rPr>
                <w:b/>
                <w:sz w:val="22"/>
                <w:szCs w:val="22"/>
              </w:rPr>
              <w:t>«</w:t>
            </w:r>
            <w:r w:rsidR="00054072">
              <w:rPr>
                <w:b/>
                <w:sz w:val="22"/>
                <w:szCs w:val="22"/>
              </w:rPr>
              <w:t>не</w:t>
            </w:r>
            <w:r w:rsidRPr="00CA2F7D">
              <w:rPr>
                <w:b/>
                <w:sz w:val="22"/>
                <w:szCs w:val="22"/>
              </w:rPr>
              <w:t>удовлетворительно»</w:t>
            </w:r>
          </w:p>
        </w:tc>
        <w:tc>
          <w:tcPr>
            <w:tcW w:w="1276" w:type="pct"/>
            <w:vAlign w:val="center"/>
          </w:tcPr>
          <w:p w:rsidR="0042684C" w:rsidRPr="00CA2F7D" w:rsidRDefault="0042684C" w:rsidP="00167B3A">
            <w:pPr>
              <w:pStyle w:val="11"/>
              <w:tabs>
                <w:tab w:val="left" w:pos="720"/>
              </w:tabs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CA2F7D">
              <w:rPr>
                <w:b/>
                <w:sz w:val="22"/>
                <w:szCs w:val="22"/>
              </w:rPr>
              <w:t>«удовлетворительно»</w:t>
            </w:r>
          </w:p>
        </w:tc>
        <w:tc>
          <w:tcPr>
            <w:tcW w:w="1166" w:type="pct"/>
            <w:vAlign w:val="center"/>
          </w:tcPr>
          <w:p w:rsidR="0042684C" w:rsidRPr="00CA2F7D" w:rsidRDefault="0042684C" w:rsidP="00167B3A">
            <w:pPr>
              <w:pStyle w:val="11"/>
              <w:tabs>
                <w:tab w:val="left" w:pos="720"/>
              </w:tabs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CA2F7D">
              <w:rPr>
                <w:b/>
                <w:sz w:val="22"/>
                <w:szCs w:val="22"/>
              </w:rPr>
              <w:t>«хорошо»</w:t>
            </w:r>
          </w:p>
        </w:tc>
        <w:tc>
          <w:tcPr>
            <w:tcW w:w="622" w:type="pct"/>
            <w:vAlign w:val="center"/>
          </w:tcPr>
          <w:p w:rsidR="0042684C" w:rsidRPr="00CA2F7D" w:rsidRDefault="0042684C" w:rsidP="00167B3A">
            <w:pPr>
              <w:pStyle w:val="11"/>
              <w:tabs>
                <w:tab w:val="left" w:pos="720"/>
              </w:tabs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CA2F7D">
              <w:rPr>
                <w:b/>
                <w:sz w:val="22"/>
                <w:szCs w:val="22"/>
              </w:rPr>
              <w:t>«хорошо»</w:t>
            </w:r>
          </w:p>
        </w:tc>
      </w:tr>
      <w:tr w:rsidR="00167B3A" w:rsidRPr="00CA2F7D">
        <w:trPr>
          <w:jc w:val="center"/>
        </w:trPr>
        <w:tc>
          <w:tcPr>
            <w:tcW w:w="659" w:type="pct"/>
            <w:vAlign w:val="center"/>
          </w:tcPr>
          <w:p w:rsidR="0042684C" w:rsidRPr="00CA2F7D" w:rsidRDefault="0042684C" w:rsidP="00167B3A">
            <w:pPr>
              <w:pStyle w:val="11"/>
              <w:tabs>
                <w:tab w:val="left" w:pos="720"/>
              </w:tabs>
              <w:spacing w:before="0" w:after="0"/>
              <w:jc w:val="center"/>
              <w:rPr>
                <w:sz w:val="22"/>
                <w:szCs w:val="22"/>
              </w:rPr>
            </w:pPr>
            <w:r w:rsidRPr="00CA2F7D">
              <w:rPr>
                <w:sz w:val="22"/>
                <w:szCs w:val="22"/>
              </w:rPr>
              <w:t xml:space="preserve">61 - </w:t>
            </w:r>
            <w:r w:rsidR="005E449E">
              <w:rPr>
                <w:sz w:val="22"/>
                <w:szCs w:val="22"/>
              </w:rPr>
              <w:t>75</w:t>
            </w:r>
          </w:p>
        </w:tc>
        <w:tc>
          <w:tcPr>
            <w:tcW w:w="1276" w:type="pct"/>
            <w:vAlign w:val="center"/>
          </w:tcPr>
          <w:p w:rsidR="0042684C" w:rsidRPr="00CA2F7D" w:rsidRDefault="0042684C" w:rsidP="00167B3A">
            <w:pPr>
              <w:pStyle w:val="11"/>
              <w:tabs>
                <w:tab w:val="left" w:pos="720"/>
              </w:tabs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CA2F7D">
              <w:rPr>
                <w:b/>
                <w:sz w:val="22"/>
                <w:szCs w:val="22"/>
              </w:rPr>
              <w:t>«удовлетворительно»</w:t>
            </w:r>
          </w:p>
        </w:tc>
        <w:tc>
          <w:tcPr>
            <w:tcW w:w="1276" w:type="pct"/>
            <w:vAlign w:val="center"/>
          </w:tcPr>
          <w:p w:rsidR="0042684C" w:rsidRPr="00CA2F7D" w:rsidRDefault="0042684C" w:rsidP="00167B3A">
            <w:pPr>
              <w:pStyle w:val="11"/>
              <w:tabs>
                <w:tab w:val="left" w:pos="720"/>
              </w:tabs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CA2F7D">
              <w:rPr>
                <w:b/>
                <w:sz w:val="22"/>
                <w:szCs w:val="22"/>
              </w:rPr>
              <w:t>«удовлетворительно»</w:t>
            </w:r>
          </w:p>
        </w:tc>
        <w:tc>
          <w:tcPr>
            <w:tcW w:w="1166" w:type="pct"/>
            <w:vAlign w:val="center"/>
          </w:tcPr>
          <w:p w:rsidR="0042684C" w:rsidRPr="00CA2F7D" w:rsidRDefault="0042684C" w:rsidP="00167B3A">
            <w:pPr>
              <w:pStyle w:val="11"/>
              <w:tabs>
                <w:tab w:val="left" w:pos="720"/>
              </w:tabs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CA2F7D">
              <w:rPr>
                <w:b/>
                <w:sz w:val="22"/>
                <w:szCs w:val="22"/>
              </w:rPr>
              <w:t>«хорошо»</w:t>
            </w:r>
          </w:p>
        </w:tc>
        <w:tc>
          <w:tcPr>
            <w:tcW w:w="622" w:type="pct"/>
            <w:vAlign w:val="center"/>
          </w:tcPr>
          <w:p w:rsidR="0042684C" w:rsidRPr="00CA2F7D" w:rsidRDefault="0042684C" w:rsidP="00167B3A">
            <w:pPr>
              <w:pStyle w:val="11"/>
              <w:tabs>
                <w:tab w:val="left" w:pos="720"/>
              </w:tabs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CA2F7D">
              <w:rPr>
                <w:b/>
                <w:sz w:val="22"/>
                <w:szCs w:val="22"/>
              </w:rPr>
              <w:t>«отлично»</w:t>
            </w:r>
          </w:p>
        </w:tc>
      </w:tr>
      <w:tr w:rsidR="00167B3A" w:rsidRPr="00CA2F7D">
        <w:trPr>
          <w:jc w:val="center"/>
        </w:trPr>
        <w:tc>
          <w:tcPr>
            <w:tcW w:w="659" w:type="pct"/>
            <w:vAlign w:val="center"/>
          </w:tcPr>
          <w:p w:rsidR="0042684C" w:rsidRPr="00CA2F7D" w:rsidRDefault="005E449E" w:rsidP="00167B3A">
            <w:pPr>
              <w:pStyle w:val="11"/>
              <w:tabs>
                <w:tab w:val="left" w:pos="720"/>
              </w:tabs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  <w:r w:rsidR="0042684C" w:rsidRPr="00CA2F7D">
              <w:rPr>
                <w:sz w:val="22"/>
                <w:szCs w:val="22"/>
              </w:rPr>
              <w:t xml:space="preserve"> - 90</w:t>
            </w:r>
          </w:p>
        </w:tc>
        <w:tc>
          <w:tcPr>
            <w:tcW w:w="1276" w:type="pct"/>
            <w:vAlign w:val="center"/>
          </w:tcPr>
          <w:p w:rsidR="0042684C" w:rsidRPr="00CA2F7D" w:rsidRDefault="0042684C" w:rsidP="00167B3A">
            <w:pPr>
              <w:pStyle w:val="11"/>
              <w:tabs>
                <w:tab w:val="left" w:pos="720"/>
              </w:tabs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CA2F7D">
              <w:rPr>
                <w:b/>
                <w:sz w:val="22"/>
                <w:szCs w:val="22"/>
              </w:rPr>
              <w:t>«удовлетворительно»</w:t>
            </w:r>
          </w:p>
        </w:tc>
        <w:tc>
          <w:tcPr>
            <w:tcW w:w="1276" w:type="pct"/>
            <w:vAlign w:val="center"/>
          </w:tcPr>
          <w:p w:rsidR="0042684C" w:rsidRPr="00CA2F7D" w:rsidRDefault="0042684C" w:rsidP="00167B3A">
            <w:pPr>
              <w:pStyle w:val="11"/>
              <w:tabs>
                <w:tab w:val="left" w:pos="720"/>
              </w:tabs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CA2F7D">
              <w:rPr>
                <w:b/>
                <w:sz w:val="22"/>
                <w:szCs w:val="22"/>
              </w:rPr>
              <w:t>«хорошо»</w:t>
            </w:r>
          </w:p>
        </w:tc>
        <w:tc>
          <w:tcPr>
            <w:tcW w:w="1166" w:type="pct"/>
            <w:vAlign w:val="center"/>
          </w:tcPr>
          <w:p w:rsidR="0042684C" w:rsidRPr="00CA2F7D" w:rsidRDefault="0042684C" w:rsidP="00167B3A">
            <w:pPr>
              <w:pStyle w:val="11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CA2F7D">
              <w:rPr>
                <w:b/>
                <w:sz w:val="22"/>
                <w:szCs w:val="22"/>
              </w:rPr>
              <w:t>«хорошо»</w:t>
            </w:r>
          </w:p>
        </w:tc>
        <w:tc>
          <w:tcPr>
            <w:tcW w:w="622" w:type="pct"/>
            <w:vAlign w:val="center"/>
          </w:tcPr>
          <w:p w:rsidR="0042684C" w:rsidRPr="00CA2F7D" w:rsidRDefault="0042684C" w:rsidP="00167B3A">
            <w:pPr>
              <w:pStyle w:val="11"/>
              <w:tabs>
                <w:tab w:val="left" w:pos="720"/>
              </w:tabs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CA2F7D">
              <w:rPr>
                <w:b/>
                <w:sz w:val="22"/>
                <w:szCs w:val="22"/>
              </w:rPr>
              <w:t>«отлично»</w:t>
            </w:r>
          </w:p>
        </w:tc>
      </w:tr>
    </w:tbl>
    <w:p w:rsidR="00D262A7" w:rsidRPr="00167B3A" w:rsidRDefault="00D262A7" w:rsidP="00167B3A">
      <w:pPr>
        <w:pStyle w:val="11"/>
        <w:tabs>
          <w:tab w:val="left" w:pos="720"/>
        </w:tabs>
        <w:spacing w:before="0" w:after="0"/>
        <w:ind w:firstLine="680"/>
        <w:jc w:val="both"/>
        <w:rPr>
          <w:sz w:val="28"/>
          <w:szCs w:val="28"/>
        </w:rPr>
      </w:pPr>
    </w:p>
    <w:p w:rsidR="00BD155E" w:rsidRPr="00167B3A" w:rsidRDefault="00BD155E" w:rsidP="00167B3A">
      <w:pPr>
        <w:pStyle w:val="11"/>
        <w:tabs>
          <w:tab w:val="left" w:pos="720"/>
        </w:tabs>
        <w:spacing w:before="0" w:after="0"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 xml:space="preserve">2.9 Если дисциплина изучается в течение нескольких семестров, в последнем из которых учебным планом предусмотрен экзамен, то итоговая оценка по дисциплине определяется </w:t>
      </w:r>
      <w:r w:rsidR="00EE785D">
        <w:rPr>
          <w:sz w:val="28"/>
          <w:szCs w:val="28"/>
        </w:rPr>
        <w:t>либо</w:t>
      </w:r>
      <w:r w:rsidR="00EE785D" w:rsidRPr="00167B3A">
        <w:rPr>
          <w:sz w:val="28"/>
          <w:szCs w:val="28"/>
        </w:rPr>
        <w:t xml:space="preserve"> </w:t>
      </w:r>
      <w:r w:rsidRPr="00167B3A">
        <w:rPr>
          <w:sz w:val="28"/>
          <w:szCs w:val="28"/>
        </w:rPr>
        <w:t>по результатам сдачи экзамена с учетом суммарного рейтинга, который рассчитывается как среднее арифметическое суммарных рейтингов по дисциплине за все пройденные по данной дисциплине семест</w:t>
      </w:r>
      <w:r w:rsidR="00EE785D">
        <w:rPr>
          <w:sz w:val="28"/>
          <w:szCs w:val="28"/>
        </w:rPr>
        <w:t xml:space="preserve">ры, в соответствии с таблицей 3, либо </w:t>
      </w:r>
      <w:r w:rsidR="00EE785D" w:rsidRPr="00167B3A">
        <w:rPr>
          <w:sz w:val="28"/>
          <w:szCs w:val="28"/>
        </w:rPr>
        <w:t>студент может получить итоговую оценку по дисциплине по суммарному рейтингу без сдачи экзамена до на</w:t>
      </w:r>
      <w:r w:rsidR="00EE785D">
        <w:rPr>
          <w:sz w:val="28"/>
          <w:szCs w:val="28"/>
        </w:rPr>
        <w:t xml:space="preserve">чала сессии. Полученная итоговая оценка выставляется в ведомость и зачетную книжку в день экзамена во время </w:t>
      </w:r>
      <w:r w:rsidR="004B297F">
        <w:rPr>
          <w:sz w:val="28"/>
          <w:szCs w:val="28"/>
        </w:rPr>
        <w:t xml:space="preserve">экзаменационной </w:t>
      </w:r>
      <w:r w:rsidR="00EE785D">
        <w:rPr>
          <w:sz w:val="28"/>
          <w:szCs w:val="28"/>
        </w:rPr>
        <w:t>сессии.</w:t>
      </w:r>
    </w:p>
    <w:p w:rsidR="009B1E7F" w:rsidRPr="00167B3A" w:rsidRDefault="008C083F" w:rsidP="00167B3A">
      <w:pPr>
        <w:pStyle w:val="11"/>
        <w:tabs>
          <w:tab w:val="left" w:pos="720"/>
        </w:tabs>
        <w:spacing w:before="0" w:after="0"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2</w:t>
      </w:r>
      <w:r w:rsidR="000C06AF" w:rsidRPr="00167B3A">
        <w:rPr>
          <w:sz w:val="28"/>
          <w:szCs w:val="28"/>
        </w:rPr>
        <w:t>.1</w:t>
      </w:r>
      <w:r w:rsidR="00603F8E" w:rsidRPr="00167B3A">
        <w:rPr>
          <w:sz w:val="28"/>
          <w:szCs w:val="28"/>
        </w:rPr>
        <w:t>0</w:t>
      </w:r>
      <w:r w:rsidR="000C06AF" w:rsidRPr="00167B3A">
        <w:rPr>
          <w:sz w:val="28"/>
          <w:szCs w:val="28"/>
        </w:rPr>
        <w:t xml:space="preserve"> </w:t>
      </w:r>
      <w:r w:rsidR="00627061" w:rsidRPr="00167B3A">
        <w:rPr>
          <w:sz w:val="28"/>
          <w:szCs w:val="28"/>
        </w:rPr>
        <w:t xml:space="preserve">Академический зачет по итогам изучения дисциплины в семестре выставляется при условии выполнения текущей работы (обязательных учебных поручений), которое оценивается набором минимального или большего количества баллов </w:t>
      </w:r>
      <w:r w:rsidR="004B6D7A" w:rsidRPr="00167B3A">
        <w:rPr>
          <w:sz w:val="28"/>
          <w:szCs w:val="28"/>
        </w:rPr>
        <w:t>в</w:t>
      </w:r>
      <w:r w:rsidR="00627061" w:rsidRPr="00167B3A">
        <w:rPr>
          <w:sz w:val="28"/>
          <w:szCs w:val="28"/>
        </w:rPr>
        <w:t xml:space="preserve"> текущ</w:t>
      </w:r>
      <w:r w:rsidR="004B6D7A" w:rsidRPr="00167B3A">
        <w:rPr>
          <w:sz w:val="28"/>
          <w:szCs w:val="28"/>
        </w:rPr>
        <w:t>ем</w:t>
      </w:r>
      <w:r w:rsidR="00627061" w:rsidRPr="00167B3A">
        <w:rPr>
          <w:sz w:val="28"/>
          <w:szCs w:val="28"/>
        </w:rPr>
        <w:t xml:space="preserve"> рейтинг-контрол</w:t>
      </w:r>
      <w:r w:rsidR="004B6D7A" w:rsidRPr="00167B3A">
        <w:rPr>
          <w:sz w:val="28"/>
          <w:szCs w:val="28"/>
        </w:rPr>
        <w:t>е</w:t>
      </w:r>
      <w:r w:rsidR="00627061" w:rsidRPr="00167B3A">
        <w:rPr>
          <w:sz w:val="28"/>
          <w:szCs w:val="28"/>
        </w:rPr>
        <w:t xml:space="preserve"> по каждому дисциплинарному модулю, и набором минимального или большего количества баллов </w:t>
      </w:r>
      <w:r w:rsidR="004B6D7A" w:rsidRPr="00167B3A">
        <w:rPr>
          <w:sz w:val="28"/>
          <w:szCs w:val="28"/>
        </w:rPr>
        <w:t>в</w:t>
      </w:r>
      <w:r w:rsidR="00627061" w:rsidRPr="00167B3A">
        <w:rPr>
          <w:sz w:val="28"/>
          <w:szCs w:val="28"/>
        </w:rPr>
        <w:t xml:space="preserve"> рубежн</w:t>
      </w:r>
      <w:r w:rsidR="004B6D7A" w:rsidRPr="00167B3A">
        <w:rPr>
          <w:sz w:val="28"/>
          <w:szCs w:val="28"/>
        </w:rPr>
        <w:t>ом</w:t>
      </w:r>
      <w:r w:rsidR="00627061" w:rsidRPr="00167B3A">
        <w:rPr>
          <w:sz w:val="28"/>
          <w:szCs w:val="28"/>
        </w:rPr>
        <w:t xml:space="preserve"> рейтинг-контрол</w:t>
      </w:r>
      <w:r w:rsidR="004B6D7A" w:rsidRPr="00167B3A">
        <w:rPr>
          <w:sz w:val="28"/>
          <w:szCs w:val="28"/>
        </w:rPr>
        <w:t>е</w:t>
      </w:r>
      <w:r w:rsidR="00627061" w:rsidRPr="00167B3A">
        <w:rPr>
          <w:sz w:val="28"/>
          <w:szCs w:val="28"/>
        </w:rPr>
        <w:t xml:space="preserve"> по каждому дисциплинарному модулю, что в сумме</w:t>
      </w:r>
      <w:r w:rsidR="004B6D7A" w:rsidRPr="00167B3A">
        <w:rPr>
          <w:sz w:val="28"/>
          <w:szCs w:val="28"/>
        </w:rPr>
        <w:t xml:space="preserve"> (суммарном рейтинге по дисциплине)</w:t>
      </w:r>
      <w:r w:rsidR="00627061" w:rsidRPr="00167B3A">
        <w:rPr>
          <w:sz w:val="28"/>
          <w:szCs w:val="28"/>
        </w:rPr>
        <w:t xml:space="preserve"> должно составить 50 баллов и более.</w:t>
      </w:r>
    </w:p>
    <w:p w:rsidR="006E103C" w:rsidRPr="00167B3A" w:rsidRDefault="008C083F" w:rsidP="00167B3A">
      <w:pPr>
        <w:suppressAutoHyphens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2</w:t>
      </w:r>
      <w:r w:rsidR="00603F8E" w:rsidRPr="00167B3A">
        <w:rPr>
          <w:sz w:val="28"/>
          <w:szCs w:val="28"/>
        </w:rPr>
        <w:t xml:space="preserve">.11 </w:t>
      </w:r>
      <w:r w:rsidR="00B0184D" w:rsidRPr="00167B3A">
        <w:rPr>
          <w:sz w:val="28"/>
          <w:szCs w:val="28"/>
        </w:rPr>
        <w:t>Остальные вопросы, связанные с учетом посещаемости студентами аудиторных занятий, порядком ликвидации задолженностей, пересдачи экзамена и т.п., решаются в соответствии с уставом университета и другими нормативными документами, регулирующими учебную деятельность.</w:t>
      </w:r>
      <w:r w:rsidR="00794F1B" w:rsidRPr="00167B3A">
        <w:rPr>
          <w:sz w:val="28"/>
          <w:szCs w:val="28"/>
        </w:rPr>
        <w:t xml:space="preserve"> </w:t>
      </w:r>
    </w:p>
    <w:p w:rsidR="009772AD" w:rsidRPr="00167B3A" w:rsidRDefault="009772AD" w:rsidP="00167B3A">
      <w:pPr>
        <w:rPr>
          <w:sz w:val="28"/>
          <w:szCs w:val="28"/>
          <w:lang w:eastAsia="ar-SA"/>
        </w:rPr>
      </w:pPr>
    </w:p>
    <w:p w:rsidR="00374058" w:rsidRPr="00167B3A" w:rsidRDefault="00666341" w:rsidP="00167B3A">
      <w:pPr>
        <w:pStyle w:val="1"/>
        <w:suppressAutoHyphens/>
        <w:spacing w:before="0" w:after="0"/>
        <w:ind w:firstLine="680"/>
        <w:jc w:val="both"/>
        <w:rPr>
          <w:b w:val="0"/>
          <w:szCs w:val="28"/>
        </w:rPr>
      </w:pPr>
      <w:r w:rsidRPr="00167B3A">
        <w:rPr>
          <w:b w:val="0"/>
          <w:szCs w:val="28"/>
        </w:rPr>
        <w:t>3</w:t>
      </w:r>
      <w:r w:rsidR="00374058" w:rsidRPr="00167B3A">
        <w:rPr>
          <w:b w:val="0"/>
          <w:szCs w:val="28"/>
        </w:rPr>
        <w:t xml:space="preserve"> ОРГАНИЗАЦИЯ РАБОТЫ ПРЕПОДАВАТЕЛЕЙ, УЧЕБНОЙ ДЕЯТЕЛЬНОСТИ СТУДЕНТОВ И КОНТРОЛЯ УСПЕВАЕМОСТИ В ТЕЧЕНИЕ СЕМЕСТРА</w:t>
      </w:r>
    </w:p>
    <w:p w:rsidR="00374058" w:rsidRPr="00167B3A" w:rsidRDefault="00374058" w:rsidP="00167B3A">
      <w:pPr>
        <w:suppressAutoHyphens/>
        <w:ind w:firstLine="680"/>
        <w:jc w:val="both"/>
        <w:rPr>
          <w:sz w:val="28"/>
          <w:szCs w:val="28"/>
          <w:lang w:eastAsia="ar-SA"/>
        </w:rPr>
      </w:pPr>
    </w:p>
    <w:p w:rsidR="00AE30AC" w:rsidRPr="00FB0EE7" w:rsidRDefault="008C083F" w:rsidP="00167B3A">
      <w:pPr>
        <w:pStyle w:val="11"/>
        <w:tabs>
          <w:tab w:val="left" w:pos="720"/>
        </w:tabs>
        <w:spacing w:before="0" w:after="0"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3</w:t>
      </w:r>
      <w:r w:rsidR="00374058" w:rsidRPr="00167B3A">
        <w:rPr>
          <w:sz w:val="28"/>
          <w:szCs w:val="28"/>
        </w:rPr>
        <w:t xml:space="preserve">.1 </w:t>
      </w:r>
      <w:r w:rsidR="00B0184D" w:rsidRPr="00167B3A">
        <w:rPr>
          <w:sz w:val="28"/>
          <w:szCs w:val="28"/>
        </w:rPr>
        <w:t xml:space="preserve">Модульно-рейтинговая система </w:t>
      </w:r>
      <w:r w:rsidR="004B297F">
        <w:rPr>
          <w:sz w:val="28"/>
          <w:szCs w:val="28"/>
        </w:rPr>
        <w:t xml:space="preserve">обучения и </w:t>
      </w:r>
      <w:r w:rsidR="00B0184D" w:rsidRPr="00167B3A">
        <w:rPr>
          <w:sz w:val="28"/>
          <w:szCs w:val="28"/>
        </w:rPr>
        <w:t xml:space="preserve">оценки успеваемости студентов реализуется </w:t>
      </w:r>
      <w:r w:rsidR="00AE30AC" w:rsidRPr="00167B3A">
        <w:rPr>
          <w:sz w:val="28"/>
          <w:szCs w:val="28"/>
        </w:rPr>
        <w:t xml:space="preserve">в соответствии с рейтинг-планом дисциплины </w:t>
      </w:r>
      <w:r w:rsidR="00AE30AC" w:rsidRPr="00FB0EE7">
        <w:rPr>
          <w:sz w:val="28"/>
          <w:szCs w:val="28"/>
        </w:rPr>
        <w:t>(</w:t>
      </w:r>
      <w:r w:rsidR="00B0184D" w:rsidRPr="00FB0EE7">
        <w:rPr>
          <w:sz w:val="28"/>
          <w:szCs w:val="28"/>
        </w:rPr>
        <w:t>п</w:t>
      </w:r>
      <w:r w:rsidR="00AE30AC" w:rsidRPr="00FB0EE7">
        <w:rPr>
          <w:sz w:val="28"/>
          <w:szCs w:val="28"/>
        </w:rPr>
        <w:t xml:space="preserve">риложение А). Рейтинг-план дисциплины составляет </w:t>
      </w:r>
      <w:r w:rsidR="00B0184D" w:rsidRPr="00FB0EE7">
        <w:rPr>
          <w:sz w:val="28"/>
          <w:szCs w:val="28"/>
        </w:rPr>
        <w:t xml:space="preserve">ведущий </w:t>
      </w:r>
      <w:r w:rsidR="00AE30AC" w:rsidRPr="00FB0EE7">
        <w:rPr>
          <w:sz w:val="28"/>
          <w:szCs w:val="28"/>
        </w:rPr>
        <w:t xml:space="preserve">преподаватель-лектор </w:t>
      </w:r>
      <w:r w:rsidR="00B0184D" w:rsidRPr="00FB0EE7">
        <w:rPr>
          <w:sz w:val="28"/>
          <w:szCs w:val="28"/>
        </w:rPr>
        <w:t xml:space="preserve">отдельно на каждую дисциплину для каждой специальности, руководствуясь рабочей учебной программой и </w:t>
      </w:r>
      <w:r w:rsidR="00B0184D" w:rsidRPr="00FB0EE7">
        <w:rPr>
          <w:rStyle w:val="a9"/>
          <w:b w:val="0"/>
          <w:szCs w:val="28"/>
        </w:rPr>
        <w:t xml:space="preserve">государственным образовательным стандартом высшего профессионального образования </w:t>
      </w:r>
      <w:r w:rsidR="00B0184D" w:rsidRPr="00FB0EE7">
        <w:rPr>
          <w:sz w:val="28"/>
          <w:szCs w:val="28"/>
        </w:rPr>
        <w:t>по специальности (направлению)</w:t>
      </w:r>
      <w:r w:rsidR="00AE30AC" w:rsidRPr="00FB0EE7">
        <w:rPr>
          <w:sz w:val="28"/>
          <w:szCs w:val="28"/>
        </w:rPr>
        <w:t>.</w:t>
      </w:r>
    </w:p>
    <w:p w:rsidR="00851563" w:rsidRPr="00FB0EE7" w:rsidRDefault="008C083F" w:rsidP="00FB0EE7">
      <w:pPr>
        <w:pStyle w:val="11"/>
        <w:tabs>
          <w:tab w:val="left" w:pos="0"/>
          <w:tab w:val="left" w:pos="284"/>
        </w:tabs>
        <w:spacing w:before="0" w:after="0"/>
        <w:ind w:firstLine="680"/>
        <w:jc w:val="both"/>
        <w:rPr>
          <w:sz w:val="28"/>
          <w:szCs w:val="28"/>
        </w:rPr>
      </w:pPr>
      <w:r w:rsidRPr="00FB0EE7">
        <w:rPr>
          <w:sz w:val="28"/>
          <w:szCs w:val="28"/>
        </w:rPr>
        <w:t>3</w:t>
      </w:r>
      <w:r w:rsidR="00402949" w:rsidRPr="00FB0EE7">
        <w:rPr>
          <w:sz w:val="28"/>
          <w:szCs w:val="28"/>
        </w:rPr>
        <w:t xml:space="preserve">.2 </w:t>
      </w:r>
      <w:r w:rsidR="00FB0EE7" w:rsidRPr="00FB0EE7">
        <w:rPr>
          <w:sz w:val="28"/>
          <w:szCs w:val="28"/>
        </w:rPr>
        <w:t xml:space="preserve">При составлении рейтинг-плана дисциплины преподаватель производит разделение учебного материала на самостоятельные структурно-логические единицы (модули), без нарушения полноты охвата предметной области и </w:t>
      </w:r>
      <w:r w:rsidR="00B0184D" w:rsidRPr="00FB0EE7">
        <w:rPr>
          <w:sz w:val="28"/>
          <w:szCs w:val="28"/>
        </w:rPr>
        <w:t>определя</w:t>
      </w:r>
      <w:r w:rsidR="00FB0EE7">
        <w:rPr>
          <w:sz w:val="28"/>
          <w:szCs w:val="28"/>
        </w:rPr>
        <w:t>ет</w:t>
      </w:r>
      <w:r w:rsidR="00B0184D" w:rsidRPr="00FB0EE7">
        <w:rPr>
          <w:sz w:val="28"/>
          <w:szCs w:val="28"/>
        </w:rPr>
        <w:t xml:space="preserve"> виды текущей работы и формы проведения рубежных рейтинг-контролей, диапазоны рейтинговых баллов дисциплинарных модулей с выделением баллов за текущую работу по видам учебных поручений и рубежные рейтинг-контроли. При распределении баллов по видам текущей работы необходимо учитывать количество практических (семинарских, лабораторных) занятий и степень сложности учебного материала</w:t>
      </w:r>
      <w:r w:rsidR="006F4CF3" w:rsidRPr="00FB0EE7">
        <w:rPr>
          <w:sz w:val="28"/>
          <w:szCs w:val="28"/>
        </w:rPr>
        <w:t xml:space="preserve"> для чего могут быть использованы коэффициенты веса</w:t>
      </w:r>
      <w:r w:rsidR="00B0184D" w:rsidRPr="00FB0EE7">
        <w:rPr>
          <w:sz w:val="28"/>
          <w:szCs w:val="28"/>
        </w:rPr>
        <w:t>.</w:t>
      </w:r>
    </w:p>
    <w:p w:rsidR="002632F1" w:rsidRPr="00FB0EE7" w:rsidRDefault="008C083F" w:rsidP="00167B3A">
      <w:pPr>
        <w:suppressAutoHyphens/>
        <w:ind w:firstLine="680"/>
        <w:jc w:val="both"/>
        <w:rPr>
          <w:sz w:val="28"/>
          <w:szCs w:val="28"/>
        </w:rPr>
      </w:pPr>
      <w:r w:rsidRPr="00FB0EE7">
        <w:rPr>
          <w:sz w:val="28"/>
          <w:szCs w:val="28"/>
        </w:rPr>
        <w:t>3</w:t>
      </w:r>
      <w:r w:rsidR="00FB0EE7">
        <w:rPr>
          <w:sz w:val="28"/>
          <w:szCs w:val="28"/>
        </w:rPr>
        <w:t>.3</w:t>
      </w:r>
      <w:r w:rsidR="00032951" w:rsidRPr="00FB0EE7">
        <w:rPr>
          <w:sz w:val="28"/>
          <w:szCs w:val="28"/>
        </w:rPr>
        <w:t xml:space="preserve"> </w:t>
      </w:r>
      <w:r w:rsidR="002632F1" w:rsidRPr="00FB0EE7">
        <w:rPr>
          <w:sz w:val="28"/>
          <w:szCs w:val="28"/>
        </w:rPr>
        <w:t>Рейтинг-планы рассматриваются на заседании кафедры и утверждаются заведующим кафедрой.</w:t>
      </w:r>
    </w:p>
    <w:p w:rsidR="002632F1" w:rsidRPr="00167B3A" w:rsidRDefault="008C083F" w:rsidP="00167B3A">
      <w:pPr>
        <w:suppressAutoHyphens/>
        <w:ind w:firstLine="680"/>
        <w:jc w:val="both"/>
        <w:rPr>
          <w:sz w:val="28"/>
          <w:szCs w:val="28"/>
        </w:rPr>
      </w:pPr>
      <w:r w:rsidRPr="00FB0EE7">
        <w:rPr>
          <w:sz w:val="28"/>
          <w:szCs w:val="28"/>
        </w:rPr>
        <w:t>3</w:t>
      </w:r>
      <w:r w:rsidR="004D55A3" w:rsidRPr="00FB0EE7">
        <w:rPr>
          <w:sz w:val="28"/>
          <w:szCs w:val="28"/>
        </w:rPr>
        <w:t>.</w:t>
      </w:r>
      <w:r w:rsidR="00FB0EE7">
        <w:rPr>
          <w:sz w:val="28"/>
          <w:szCs w:val="28"/>
        </w:rPr>
        <w:t>4</w:t>
      </w:r>
      <w:r w:rsidR="004D55A3" w:rsidRPr="00FB0EE7">
        <w:rPr>
          <w:sz w:val="28"/>
          <w:szCs w:val="28"/>
        </w:rPr>
        <w:t xml:space="preserve"> </w:t>
      </w:r>
      <w:r w:rsidR="002632F1" w:rsidRPr="00FB0EE7">
        <w:rPr>
          <w:sz w:val="28"/>
          <w:szCs w:val="28"/>
        </w:rPr>
        <w:t>Рейтинг-план, его структура и числовые показатели остаются</w:t>
      </w:r>
      <w:r w:rsidR="002632F1" w:rsidRPr="00167B3A">
        <w:rPr>
          <w:sz w:val="28"/>
          <w:szCs w:val="28"/>
        </w:rPr>
        <w:t xml:space="preserve"> неизменными в течение учебного года/семестра, но могут быть модифицированы перед началом очередного учебного года/семестра в случае изменения учебной программы дисциплины, при внедрении инновационных педагогических технологий и т.д.</w:t>
      </w:r>
    </w:p>
    <w:p w:rsidR="002632F1" w:rsidRPr="00167B3A" w:rsidRDefault="008C083F" w:rsidP="00167B3A">
      <w:pPr>
        <w:suppressAutoHyphens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3</w:t>
      </w:r>
      <w:r w:rsidR="00032951" w:rsidRPr="00167B3A">
        <w:rPr>
          <w:sz w:val="28"/>
          <w:szCs w:val="28"/>
        </w:rPr>
        <w:t>.</w:t>
      </w:r>
      <w:r w:rsidR="00FB0EE7">
        <w:rPr>
          <w:sz w:val="28"/>
          <w:szCs w:val="28"/>
        </w:rPr>
        <w:t>5</w:t>
      </w:r>
      <w:r w:rsidR="00032951" w:rsidRPr="00167B3A">
        <w:rPr>
          <w:sz w:val="28"/>
          <w:szCs w:val="28"/>
        </w:rPr>
        <w:t xml:space="preserve"> </w:t>
      </w:r>
      <w:r w:rsidR="002632F1" w:rsidRPr="00167B3A">
        <w:rPr>
          <w:sz w:val="28"/>
          <w:szCs w:val="28"/>
        </w:rPr>
        <w:t xml:space="preserve">Рейтинг-план и правила, по которым рейтинговая оценка по дисциплине будет вычисляться в течение семестра, утвержденные заведующим кафедрой, доводятся до сведения студентов на вводном занятии по данной дисциплине. </w:t>
      </w:r>
    </w:p>
    <w:p w:rsidR="002632F1" w:rsidRPr="00167B3A" w:rsidRDefault="008C083F" w:rsidP="00167B3A">
      <w:pPr>
        <w:pStyle w:val="11"/>
        <w:tabs>
          <w:tab w:val="left" w:pos="0"/>
          <w:tab w:val="left" w:pos="284"/>
        </w:tabs>
        <w:spacing w:before="0" w:after="0"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3</w:t>
      </w:r>
      <w:r w:rsidR="00FB0EE7">
        <w:rPr>
          <w:sz w:val="28"/>
          <w:szCs w:val="28"/>
        </w:rPr>
        <w:t>.6</w:t>
      </w:r>
      <w:r w:rsidR="002632F1" w:rsidRPr="00167B3A">
        <w:rPr>
          <w:sz w:val="28"/>
          <w:szCs w:val="28"/>
        </w:rPr>
        <w:t xml:space="preserve"> В процессе обучения по дисциплинарному модулю преподаватель проставляет баллы в соответствии с рейтинг-планом за все виды текущей работы в журнале оценки знаний студентов. Постоянный контроль текущей работы осуществляется без специального прерывания занятий, предусмотренных расписанием, и явля</w:t>
      </w:r>
      <w:r w:rsidR="0053672B" w:rsidRPr="00167B3A">
        <w:rPr>
          <w:sz w:val="28"/>
          <w:szCs w:val="28"/>
        </w:rPr>
        <w:t>ет</w:t>
      </w:r>
      <w:r w:rsidR="002632F1" w:rsidRPr="00167B3A">
        <w:rPr>
          <w:sz w:val="28"/>
          <w:szCs w:val="28"/>
        </w:rPr>
        <w:t>ся их составляющей (выполнение и защита лабораторных работ, оценка выступлений на семинарах и практических занятиях, самостоятельные работы, выполнение письменных и устных домашний заданий и расчетно-графических работ).</w:t>
      </w:r>
    </w:p>
    <w:p w:rsidR="00414B4B" w:rsidRPr="00167B3A" w:rsidRDefault="008C083F" w:rsidP="00167B3A">
      <w:pPr>
        <w:pStyle w:val="11"/>
        <w:tabs>
          <w:tab w:val="left" w:pos="0"/>
          <w:tab w:val="left" w:pos="284"/>
          <w:tab w:val="left" w:pos="840"/>
        </w:tabs>
        <w:spacing w:before="0" w:after="0"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3</w:t>
      </w:r>
      <w:r w:rsidR="00032951" w:rsidRPr="00167B3A">
        <w:rPr>
          <w:sz w:val="28"/>
          <w:szCs w:val="28"/>
        </w:rPr>
        <w:t>.</w:t>
      </w:r>
      <w:r w:rsidR="00FB0EE7">
        <w:rPr>
          <w:sz w:val="28"/>
          <w:szCs w:val="28"/>
        </w:rPr>
        <w:t>7</w:t>
      </w:r>
      <w:r w:rsidR="00032951" w:rsidRPr="00167B3A">
        <w:rPr>
          <w:sz w:val="28"/>
          <w:szCs w:val="28"/>
        </w:rPr>
        <w:t xml:space="preserve"> </w:t>
      </w:r>
      <w:r w:rsidR="002632F1" w:rsidRPr="00167B3A">
        <w:rPr>
          <w:sz w:val="28"/>
          <w:szCs w:val="28"/>
        </w:rPr>
        <w:t>Рубежный рейтинг-контроль представляет собой самостоятельную форму контроля в структуре дисциплинарного модуля, определяемую преподавателем в одной из трех форм: тестирование (компьютерное или письменное), контрольная работа или коллоквиум. Он проводится в конце изучения дисциплинарного модуля во время текущих занятий без прерывания учебного процесса по другим дисциплинам.</w:t>
      </w:r>
    </w:p>
    <w:p w:rsidR="00414B4B" w:rsidRPr="00167B3A" w:rsidRDefault="008C083F" w:rsidP="00167B3A">
      <w:pPr>
        <w:suppressAutoHyphens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3</w:t>
      </w:r>
      <w:r w:rsidR="00032951" w:rsidRPr="00167B3A">
        <w:rPr>
          <w:sz w:val="28"/>
          <w:szCs w:val="28"/>
        </w:rPr>
        <w:t>.</w:t>
      </w:r>
      <w:r w:rsidR="00FB0EE7">
        <w:rPr>
          <w:sz w:val="28"/>
          <w:szCs w:val="28"/>
        </w:rPr>
        <w:t>8</w:t>
      </w:r>
      <w:r w:rsidR="00032951" w:rsidRPr="00167B3A">
        <w:rPr>
          <w:sz w:val="28"/>
          <w:szCs w:val="28"/>
        </w:rPr>
        <w:t xml:space="preserve"> </w:t>
      </w:r>
      <w:r w:rsidR="002632F1" w:rsidRPr="00167B3A">
        <w:rPr>
          <w:sz w:val="28"/>
          <w:szCs w:val="28"/>
        </w:rPr>
        <w:t>По окончании изучения дисциплинарного модуля преподаватель выставляет в журнал рейтинг по дисциплинарному модулю, а по окончании изучения дисциплины – суммарный рейтинг по дисциплине.</w:t>
      </w:r>
    </w:p>
    <w:p w:rsidR="00337E50" w:rsidRPr="00167B3A" w:rsidRDefault="008C083F" w:rsidP="00167B3A">
      <w:pPr>
        <w:pStyle w:val="a5"/>
        <w:suppressAutoHyphens/>
        <w:spacing w:after="0"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3</w:t>
      </w:r>
      <w:r w:rsidR="00FB0EE7">
        <w:rPr>
          <w:sz w:val="28"/>
          <w:szCs w:val="28"/>
        </w:rPr>
        <w:t>.9</w:t>
      </w:r>
      <w:r w:rsidR="00032951" w:rsidRPr="00167B3A">
        <w:rPr>
          <w:sz w:val="28"/>
          <w:szCs w:val="28"/>
        </w:rPr>
        <w:t xml:space="preserve"> </w:t>
      </w:r>
      <w:r w:rsidR="002632F1" w:rsidRPr="00167B3A">
        <w:rPr>
          <w:sz w:val="28"/>
          <w:szCs w:val="28"/>
        </w:rPr>
        <w:t xml:space="preserve">Для учета успеваемости студентов по каждой дисциплине </w:t>
      </w:r>
      <w:r w:rsidR="009B0BD4" w:rsidRPr="00167B3A">
        <w:rPr>
          <w:sz w:val="28"/>
          <w:szCs w:val="28"/>
        </w:rPr>
        <w:t>используется</w:t>
      </w:r>
      <w:r w:rsidR="002632F1" w:rsidRPr="00167B3A">
        <w:rPr>
          <w:sz w:val="28"/>
          <w:szCs w:val="28"/>
        </w:rPr>
        <w:t xml:space="preserve"> единая ведомость (приложение Б)</w:t>
      </w:r>
      <w:r w:rsidR="009B0BD4" w:rsidRPr="00167B3A">
        <w:rPr>
          <w:sz w:val="28"/>
          <w:szCs w:val="28"/>
        </w:rPr>
        <w:t>.</w:t>
      </w:r>
    </w:p>
    <w:p w:rsidR="00CA2F7D" w:rsidRPr="00167B3A" w:rsidRDefault="00CA2F7D" w:rsidP="00167B3A">
      <w:pPr>
        <w:suppressAutoHyphens/>
        <w:ind w:firstLine="680"/>
        <w:jc w:val="both"/>
        <w:rPr>
          <w:sz w:val="28"/>
          <w:szCs w:val="28"/>
        </w:rPr>
      </w:pPr>
    </w:p>
    <w:p w:rsidR="00414B4B" w:rsidRPr="00167B3A" w:rsidRDefault="00666341" w:rsidP="00167B3A">
      <w:pPr>
        <w:suppressAutoHyphens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4</w:t>
      </w:r>
      <w:r w:rsidR="00A029A8" w:rsidRPr="00167B3A">
        <w:rPr>
          <w:sz w:val="28"/>
          <w:szCs w:val="28"/>
        </w:rPr>
        <w:t xml:space="preserve"> </w:t>
      </w:r>
      <w:r w:rsidR="00B0151D" w:rsidRPr="00167B3A">
        <w:rPr>
          <w:sz w:val="28"/>
          <w:szCs w:val="28"/>
        </w:rPr>
        <w:t>ОСНОВНЫЕ ФУНКЦИИ УЧАСТНИКОВ МОДУЛЬНО-РЕЙТИНГОВОЙ СИСТЕМЫ</w:t>
      </w:r>
      <w:r w:rsidR="008E2412" w:rsidRPr="00167B3A">
        <w:rPr>
          <w:sz w:val="28"/>
          <w:szCs w:val="28"/>
        </w:rPr>
        <w:t xml:space="preserve"> </w:t>
      </w:r>
      <w:r w:rsidR="00E2384A">
        <w:rPr>
          <w:sz w:val="28"/>
          <w:szCs w:val="28"/>
        </w:rPr>
        <w:t xml:space="preserve">ОБУЧЕНИЯ И </w:t>
      </w:r>
      <w:r w:rsidR="008E2412" w:rsidRPr="00167B3A">
        <w:rPr>
          <w:sz w:val="28"/>
          <w:szCs w:val="28"/>
        </w:rPr>
        <w:t>ОЦЕНКИ УСПЕВАЕМОСТИ СТУДЕНТОВ</w:t>
      </w:r>
    </w:p>
    <w:p w:rsidR="00F7489C" w:rsidRPr="00167B3A" w:rsidRDefault="00F7489C" w:rsidP="00167B3A">
      <w:pPr>
        <w:suppressAutoHyphens/>
        <w:ind w:firstLine="680"/>
        <w:jc w:val="both"/>
        <w:rPr>
          <w:sz w:val="28"/>
          <w:szCs w:val="28"/>
        </w:rPr>
      </w:pPr>
    </w:p>
    <w:p w:rsidR="00D2199D" w:rsidRPr="00167B3A" w:rsidRDefault="00D2199D" w:rsidP="00167B3A">
      <w:pPr>
        <w:suppressAutoHyphens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Участниками модульно-рейтинговой системы являются студенты, профессорско-преподавательский состав, кафедры, деканаты</w:t>
      </w:r>
      <w:r w:rsidR="009B0BD4" w:rsidRPr="00167B3A">
        <w:rPr>
          <w:sz w:val="28"/>
          <w:szCs w:val="28"/>
        </w:rPr>
        <w:t xml:space="preserve"> (уполномоченные по качеству на факультетах)</w:t>
      </w:r>
      <w:r w:rsidRPr="00167B3A">
        <w:rPr>
          <w:sz w:val="28"/>
          <w:szCs w:val="28"/>
        </w:rPr>
        <w:t xml:space="preserve">, </w:t>
      </w:r>
      <w:r w:rsidR="009B0BD4" w:rsidRPr="00167B3A">
        <w:rPr>
          <w:sz w:val="28"/>
          <w:szCs w:val="28"/>
        </w:rPr>
        <w:t>Ц</w:t>
      </w:r>
      <w:r w:rsidRPr="00167B3A">
        <w:rPr>
          <w:sz w:val="28"/>
          <w:szCs w:val="28"/>
        </w:rPr>
        <w:t>ентр качества</w:t>
      </w:r>
      <w:r w:rsidR="009B0BD4" w:rsidRPr="00167B3A">
        <w:rPr>
          <w:sz w:val="28"/>
          <w:szCs w:val="28"/>
        </w:rPr>
        <w:t xml:space="preserve"> образования</w:t>
      </w:r>
      <w:r w:rsidR="0098787C" w:rsidRPr="00167B3A">
        <w:rPr>
          <w:sz w:val="28"/>
          <w:szCs w:val="28"/>
        </w:rPr>
        <w:t>.</w:t>
      </w:r>
    </w:p>
    <w:p w:rsidR="00A029A8" w:rsidRPr="00167B3A" w:rsidRDefault="008C083F" w:rsidP="00167B3A">
      <w:pPr>
        <w:shd w:val="clear" w:color="auto" w:fill="FFFFFF"/>
        <w:suppressAutoHyphens/>
        <w:ind w:firstLine="680"/>
        <w:jc w:val="both"/>
        <w:rPr>
          <w:sz w:val="28"/>
          <w:szCs w:val="28"/>
        </w:rPr>
      </w:pPr>
      <w:r w:rsidRPr="00E2384A">
        <w:rPr>
          <w:sz w:val="28"/>
          <w:szCs w:val="28"/>
        </w:rPr>
        <w:t>4</w:t>
      </w:r>
      <w:r w:rsidR="00A029A8" w:rsidRPr="00167B3A">
        <w:rPr>
          <w:sz w:val="28"/>
          <w:szCs w:val="28"/>
        </w:rPr>
        <w:t>.</w:t>
      </w:r>
      <w:r w:rsidR="00E2384A">
        <w:rPr>
          <w:sz w:val="28"/>
          <w:szCs w:val="28"/>
        </w:rPr>
        <w:t>1</w:t>
      </w:r>
      <w:r w:rsidR="00A029A8" w:rsidRPr="00167B3A">
        <w:rPr>
          <w:sz w:val="28"/>
          <w:szCs w:val="28"/>
        </w:rPr>
        <w:t xml:space="preserve"> Центр качества</w:t>
      </w:r>
      <w:r w:rsidR="009B0BD4" w:rsidRPr="00167B3A">
        <w:rPr>
          <w:sz w:val="28"/>
          <w:szCs w:val="28"/>
        </w:rPr>
        <w:t xml:space="preserve"> образования</w:t>
      </w:r>
      <w:r w:rsidR="00A029A8" w:rsidRPr="00167B3A">
        <w:rPr>
          <w:sz w:val="28"/>
          <w:szCs w:val="28"/>
        </w:rPr>
        <w:t>:</w:t>
      </w:r>
    </w:p>
    <w:p w:rsidR="00A029A8" w:rsidRPr="00167B3A" w:rsidRDefault="006B04AC" w:rsidP="00167B3A">
      <w:pPr>
        <w:pStyle w:val="a5"/>
        <w:numPr>
          <w:ilvl w:val="0"/>
          <w:numId w:val="21"/>
        </w:numPr>
        <w:tabs>
          <w:tab w:val="clear" w:pos="720"/>
          <w:tab w:val="num" w:pos="993"/>
        </w:tabs>
        <w:suppressAutoHyphens/>
        <w:spacing w:after="0"/>
        <w:ind w:left="0"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консультирует</w:t>
      </w:r>
      <w:r w:rsidR="00A029A8" w:rsidRPr="00167B3A">
        <w:rPr>
          <w:sz w:val="28"/>
          <w:szCs w:val="28"/>
        </w:rPr>
        <w:t xml:space="preserve"> преподавателей </w:t>
      </w:r>
      <w:r w:rsidRPr="00167B3A">
        <w:rPr>
          <w:sz w:val="28"/>
          <w:szCs w:val="28"/>
        </w:rPr>
        <w:t>по</w:t>
      </w:r>
      <w:r w:rsidR="00A029A8" w:rsidRPr="00167B3A">
        <w:rPr>
          <w:sz w:val="28"/>
          <w:szCs w:val="28"/>
        </w:rPr>
        <w:t xml:space="preserve"> организации модульно-рейтинговой системы</w:t>
      </w:r>
      <w:r w:rsidR="0024231D" w:rsidRPr="00167B3A">
        <w:rPr>
          <w:sz w:val="28"/>
          <w:szCs w:val="28"/>
        </w:rPr>
        <w:t xml:space="preserve"> </w:t>
      </w:r>
      <w:r w:rsidR="004B297F">
        <w:rPr>
          <w:sz w:val="28"/>
          <w:szCs w:val="28"/>
        </w:rPr>
        <w:t xml:space="preserve">обучения и </w:t>
      </w:r>
      <w:r w:rsidR="0024231D" w:rsidRPr="00167B3A">
        <w:rPr>
          <w:sz w:val="28"/>
          <w:szCs w:val="28"/>
        </w:rPr>
        <w:t xml:space="preserve">оценки </w:t>
      </w:r>
      <w:r w:rsidR="009B0BD4" w:rsidRPr="00167B3A">
        <w:rPr>
          <w:sz w:val="28"/>
          <w:szCs w:val="28"/>
        </w:rPr>
        <w:t>успеваемости</w:t>
      </w:r>
      <w:r w:rsidR="0024231D" w:rsidRPr="00167B3A">
        <w:rPr>
          <w:sz w:val="28"/>
          <w:szCs w:val="28"/>
        </w:rPr>
        <w:t xml:space="preserve"> студентов</w:t>
      </w:r>
      <w:r w:rsidR="00A029A8" w:rsidRPr="00167B3A">
        <w:rPr>
          <w:sz w:val="28"/>
          <w:szCs w:val="28"/>
        </w:rPr>
        <w:t>;</w:t>
      </w:r>
    </w:p>
    <w:p w:rsidR="00A029A8" w:rsidRPr="00167B3A" w:rsidRDefault="00A029A8" w:rsidP="00167B3A">
      <w:pPr>
        <w:pStyle w:val="a5"/>
        <w:numPr>
          <w:ilvl w:val="0"/>
          <w:numId w:val="21"/>
        </w:numPr>
        <w:tabs>
          <w:tab w:val="clear" w:pos="720"/>
          <w:tab w:val="num" w:pos="993"/>
        </w:tabs>
        <w:suppressAutoHyphens/>
        <w:spacing w:after="0"/>
        <w:ind w:left="0"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 xml:space="preserve">осуществляет мониторинг </w:t>
      </w:r>
      <w:r w:rsidR="009B0BD4" w:rsidRPr="00167B3A">
        <w:rPr>
          <w:sz w:val="28"/>
          <w:szCs w:val="28"/>
        </w:rPr>
        <w:t xml:space="preserve">успеваемости </w:t>
      </w:r>
      <w:r w:rsidRPr="00167B3A">
        <w:rPr>
          <w:sz w:val="28"/>
          <w:szCs w:val="28"/>
        </w:rPr>
        <w:t>студентов в рамках модульно-рейтинговой системы;</w:t>
      </w:r>
    </w:p>
    <w:p w:rsidR="00A029A8" w:rsidRPr="00167B3A" w:rsidRDefault="00A029A8" w:rsidP="00167B3A">
      <w:pPr>
        <w:pStyle w:val="a5"/>
        <w:numPr>
          <w:ilvl w:val="0"/>
          <w:numId w:val="21"/>
        </w:numPr>
        <w:tabs>
          <w:tab w:val="clear" w:pos="720"/>
          <w:tab w:val="num" w:pos="993"/>
        </w:tabs>
        <w:suppressAutoHyphens/>
        <w:spacing w:after="0"/>
        <w:ind w:left="0"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 xml:space="preserve">изучает, обобщает и распространяет имеющийся опыт </w:t>
      </w:r>
      <w:r w:rsidR="009B0BD4" w:rsidRPr="00167B3A">
        <w:rPr>
          <w:sz w:val="28"/>
          <w:szCs w:val="28"/>
        </w:rPr>
        <w:t xml:space="preserve">оценки успеваемости </w:t>
      </w:r>
      <w:r w:rsidRPr="00167B3A">
        <w:rPr>
          <w:sz w:val="28"/>
          <w:szCs w:val="28"/>
        </w:rPr>
        <w:t>студентов по м</w:t>
      </w:r>
      <w:r w:rsidR="00894DCE" w:rsidRPr="00167B3A">
        <w:rPr>
          <w:sz w:val="28"/>
          <w:szCs w:val="28"/>
        </w:rPr>
        <w:t>одульно-рейтинговой системе;</w:t>
      </w:r>
    </w:p>
    <w:p w:rsidR="00A20398" w:rsidRPr="00167B3A" w:rsidRDefault="00A20398" w:rsidP="00167B3A">
      <w:pPr>
        <w:pStyle w:val="a5"/>
        <w:numPr>
          <w:ilvl w:val="0"/>
          <w:numId w:val="21"/>
        </w:numPr>
        <w:tabs>
          <w:tab w:val="clear" w:pos="720"/>
          <w:tab w:val="num" w:pos="993"/>
        </w:tabs>
        <w:suppressAutoHyphens/>
        <w:spacing w:after="0"/>
        <w:ind w:left="0"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разрабатывает инструктивно-методические материалы по модульно-рейтинговой системе (положени</w:t>
      </w:r>
      <w:r w:rsidR="009B0BD4" w:rsidRPr="00167B3A">
        <w:rPr>
          <w:sz w:val="28"/>
          <w:szCs w:val="28"/>
        </w:rPr>
        <w:t>е</w:t>
      </w:r>
      <w:r w:rsidRPr="00167B3A">
        <w:rPr>
          <w:sz w:val="28"/>
          <w:szCs w:val="28"/>
        </w:rPr>
        <w:t>, инструкции, рекомендации и др.)</w:t>
      </w:r>
      <w:r w:rsidR="00B66CC6" w:rsidRPr="00167B3A">
        <w:rPr>
          <w:sz w:val="28"/>
          <w:szCs w:val="28"/>
        </w:rPr>
        <w:t>.</w:t>
      </w:r>
    </w:p>
    <w:p w:rsidR="00A029A8" w:rsidRPr="00167B3A" w:rsidRDefault="008C083F" w:rsidP="00167B3A">
      <w:pPr>
        <w:shd w:val="clear" w:color="auto" w:fill="FFFFFF"/>
        <w:suppressAutoHyphens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4</w:t>
      </w:r>
      <w:r w:rsidR="00A029A8" w:rsidRPr="00167B3A">
        <w:rPr>
          <w:sz w:val="28"/>
          <w:szCs w:val="28"/>
        </w:rPr>
        <w:t>.</w:t>
      </w:r>
      <w:r w:rsidR="00E2384A">
        <w:rPr>
          <w:sz w:val="28"/>
          <w:szCs w:val="28"/>
        </w:rPr>
        <w:t>2</w:t>
      </w:r>
      <w:r w:rsidR="00A029A8" w:rsidRPr="00167B3A">
        <w:rPr>
          <w:sz w:val="28"/>
          <w:szCs w:val="28"/>
        </w:rPr>
        <w:t xml:space="preserve"> Деканаты факультетов</w:t>
      </w:r>
      <w:r w:rsidR="009B0BD4" w:rsidRPr="00167B3A">
        <w:rPr>
          <w:sz w:val="28"/>
          <w:szCs w:val="28"/>
        </w:rPr>
        <w:t xml:space="preserve"> (уполномоченные по качеству на факультетах)</w:t>
      </w:r>
      <w:r w:rsidR="00A029A8" w:rsidRPr="00167B3A">
        <w:rPr>
          <w:sz w:val="28"/>
          <w:szCs w:val="28"/>
        </w:rPr>
        <w:t>:</w:t>
      </w:r>
    </w:p>
    <w:p w:rsidR="00A029A8" w:rsidRPr="00167B3A" w:rsidRDefault="00A029A8" w:rsidP="00167B3A">
      <w:pPr>
        <w:numPr>
          <w:ilvl w:val="0"/>
          <w:numId w:val="18"/>
        </w:numPr>
        <w:shd w:val="clear" w:color="auto" w:fill="FFFFFF"/>
        <w:tabs>
          <w:tab w:val="left" w:pos="993"/>
        </w:tabs>
        <w:suppressAutoHyphens/>
        <w:ind w:left="0"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 xml:space="preserve">осуществляют контроль своевременности и полноты внесения </w:t>
      </w:r>
      <w:r w:rsidR="006B04AC" w:rsidRPr="00167B3A">
        <w:rPr>
          <w:sz w:val="28"/>
          <w:szCs w:val="28"/>
        </w:rPr>
        <w:t>кафедрами</w:t>
      </w:r>
      <w:r w:rsidRPr="00167B3A">
        <w:rPr>
          <w:sz w:val="28"/>
          <w:szCs w:val="28"/>
        </w:rPr>
        <w:t xml:space="preserve"> всех необходимых данных в единые ведомости оценки успеваемости студентов;</w:t>
      </w:r>
    </w:p>
    <w:p w:rsidR="00A029A8" w:rsidRPr="00167B3A" w:rsidRDefault="00A029A8" w:rsidP="00167B3A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after="0"/>
        <w:ind w:left="0"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собирают, обрабатывают и анализируют информацию о результатах рейтингового контроля успеваемости студентов факультета;</w:t>
      </w:r>
    </w:p>
    <w:p w:rsidR="00A029A8" w:rsidRPr="00167B3A" w:rsidRDefault="00A029A8" w:rsidP="00167B3A">
      <w:pPr>
        <w:pStyle w:val="a5"/>
        <w:numPr>
          <w:ilvl w:val="0"/>
          <w:numId w:val="18"/>
        </w:numPr>
        <w:tabs>
          <w:tab w:val="left" w:pos="993"/>
        </w:tabs>
        <w:suppressAutoHyphens/>
        <w:spacing w:after="0"/>
        <w:ind w:left="0"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принимают участие в обобщении и организации обмена опытом работы кафедр по модульно-рейтинговой системе и ее распространении.</w:t>
      </w:r>
    </w:p>
    <w:p w:rsidR="00A029A8" w:rsidRPr="00167B3A" w:rsidRDefault="008C083F" w:rsidP="00167B3A">
      <w:pPr>
        <w:shd w:val="clear" w:color="auto" w:fill="FFFFFF"/>
        <w:suppressAutoHyphens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4</w:t>
      </w:r>
      <w:r w:rsidR="00A029A8" w:rsidRPr="00167B3A">
        <w:rPr>
          <w:sz w:val="28"/>
          <w:szCs w:val="28"/>
        </w:rPr>
        <w:t>.</w:t>
      </w:r>
      <w:r w:rsidR="00E2384A">
        <w:rPr>
          <w:sz w:val="28"/>
          <w:szCs w:val="28"/>
        </w:rPr>
        <w:t>3</w:t>
      </w:r>
      <w:r w:rsidR="00A029A8" w:rsidRPr="00167B3A">
        <w:rPr>
          <w:sz w:val="28"/>
          <w:szCs w:val="28"/>
        </w:rPr>
        <w:t xml:space="preserve"> Кафедр</w:t>
      </w:r>
      <w:r w:rsidR="006B04AC" w:rsidRPr="00167B3A">
        <w:rPr>
          <w:sz w:val="28"/>
          <w:szCs w:val="28"/>
        </w:rPr>
        <w:t>ы</w:t>
      </w:r>
      <w:r w:rsidR="00A029A8" w:rsidRPr="00167B3A">
        <w:rPr>
          <w:sz w:val="28"/>
          <w:szCs w:val="28"/>
        </w:rPr>
        <w:t>, участвующ</w:t>
      </w:r>
      <w:r w:rsidR="006B04AC" w:rsidRPr="00167B3A">
        <w:rPr>
          <w:sz w:val="28"/>
          <w:szCs w:val="28"/>
        </w:rPr>
        <w:t>ие</w:t>
      </w:r>
      <w:r w:rsidR="00A029A8" w:rsidRPr="00167B3A">
        <w:rPr>
          <w:sz w:val="28"/>
          <w:szCs w:val="28"/>
        </w:rPr>
        <w:t xml:space="preserve"> в реализации модульно-рейтинговой системы:</w:t>
      </w:r>
    </w:p>
    <w:p w:rsidR="00A029A8" w:rsidRPr="00167B3A" w:rsidRDefault="00A029A8" w:rsidP="00167B3A">
      <w:pPr>
        <w:pStyle w:val="a5"/>
        <w:numPr>
          <w:ilvl w:val="0"/>
          <w:numId w:val="19"/>
        </w:numPr>
        <w:tabs>
          <w:tab w:val="clear" w:pos="720"/>
          <w:tab w:val="num" w:pos="993"/>
        </w:tabs>
        <w:suppressAutoHyphens/>
        <w:spacing w:after="0"/>
        <w:ind w:left="0"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утвержда</w:t>
      </w:r>
      <w:r w:rsidR="006B04AC" w:rsidRPr="00167B3A">
        <w:rPr>
          <w:sz w:val="28"/>
          <w:szCs w:val="28"/>
        </w:rPr>
        <w:t>ю</w:t>
      </w:r>
      <w:r w:rsidRPr="00167B3A">
        <w:rPr>
          <w:sz w:val="28"/>
          <w:szCs w:val="28"/>
        </w:rPr>
        <w:t xml:space="preserve">т </w:t>
      </w:r>
      <w:r w:rsidR="00631704" w:rsidRPr="00167B3A">
        <w:rPr>
          <w:sz w:val="28"/>
          <w:szCs w:val="28"/>
        </w:rPr>
        <w:t>рейтинг-планы</w:t>
      </w:r>
      <w:r w:rsidR="009B0BD4" w:rsidRPr="00167B3A">
        <w:rPr>
          <w:sz w:val="28"/>
          <w:szCs w:val="28"/>
        </w:rPr>
        <w:t xml:space="preserve"> </w:t>
      </w:r>
      <w:r w:rsidRPr="00167B3A">
        <w:rPr>
          <w:sz w:val="28"/>
          <w:szCs w:val="28"/>
        </w:rPr>
        <w:t>дисциплин, в которых определяет</w:t>
      </w:r>
      <w:r w:rsidR="008E6653" w:rsidRPr="00167B3A">
        <w:rPr>
          <w:sz w:val="28"/>
          <w:szCs w:val="28"/>
        </w:rPr>
        <w:t>ся</w:t>
      </w:r>
      <w:r w:rsidRPr="00167B3A">
        <w:rPr>
          <w:sz w:val="28"/>
          <w:szCs w:val="28"/>
        </w:rPr>
        <w:t xml:space="preserve"> </w:t>
      </w:r>
      <w:r w:rsidR="008908B7" w:rsidRPr="00167B3A">
        <w:rPr>
          <w:sz w:val="28"/>
          <w:szCs w:val="28"/>
        </w:rPr>
        <w:t>распределение</w:t>
      </w:r>
      <w:r w:rsidRPr="00167B3A">
        <w:rPr>
          <w:sz w:val="28"/>
          <w:szCs w:val="28"/>
        </w:rPr>
        <w:t xml:space="preserve"> баллов</w:t>
      </w:r>
      <w:r w:rsidR="006B04AC" w:rsidRPr="00167B3A">
        <w:rPr>
          <w:sz w:val="28"/>
          <w:szCs w:val="28"/>
        </w:rPr>
        <w:t>,</w:t>
      </w:r>
      <w:r w:rsidRPr="00167B3A">
        <w:rPr>
          <w:sz w:val="28"/>
          <w:szCs w:val="28"/>
        </w:rPr>
        <w:t xml:space="preserve"> </w:t>
      </w:r>
      <w:r w:rsidR="008908B7" w:rsidRPr="00167B3A">
        <w:rPr>
          <w:sz w:val="28"/>
          <w:szCs w:val="28"/>
        </w:rPr>
        <w:t xml:space="preserve">виды </w:t>
      </w:r>
      <w:r w:rsidR="006B04AC" w:rsidRPr="00167B3A">
        <w:rPr>
          <w:sz w:val="28"/>
          <w:szCs w:val="28"/>
        </w:rPr>
        <w:t xml:space="preserve">и </w:t>
      </w:r>
      <w:r w:rsidRPr="00167B3A">
        <w:rPr>
          <w:sz w:val="28"/>
          <w:szCs w:val="28"/>
        </w:rPr>
        <w:t xml:space="preserve">формы </w:t>
      </w:r>
      <w:r w:rsidR="008908B7" w:rsidRPr="00167B3A">
        <w:rPr>
          <w:sz w:val="28"/>
          <w:szCs w:val="28"/>
        </w:rPr>
        <w:t xml:space="preserve">учебной </w:t>
      </w:r>
      <w:r w:rsidRPr="00167B3A">
        <w:rPr>
          <w:sz w:val="28"/>
          <w:szCs w:val="28"/>
        </w:rPr>
        <w:t>работы</w:t>
      </w:r>
      <w:r w:rsidR="008908B7" w:rsidRPr="00167B3A">
        <w:rPr>
          <w:sz w:val="28"/>
          <w:szCs w:val="28"/>
        </w:rPr>
        <w:t xml:space="preserve"> </w:t>
      </w:r>
      <w:r w:rsidR="006B04AC" w:rsidRPr="00167B3A">
        <w:rPr>
          <w:sz w:val="28"/>
          <w:szCs w:val="28"/>
        </w:rPr>
        <w:t xml:space="preserve">и контроля знаний </w:t>
      </w:r>
      <w:r w:rsidR="008908B7" w:rsidRPr="00167B3A">
        <w:rPr>
          <w:sz w:val="28"/>
          <w:szCs w:val="28"/>
        </w:rPr>
        <w:t>студентов</w:t>
      </w:r>
      <w:r w:rsidRPr="00167B3A">
        <w:rPr>
          <w:sz w:val="28"/>
          <w:szCs w:val="28"/>
        </w:rPr>
        <w:t xml:space="preserve"> в дисциплинарных модулях;</w:t>
      </w:r>
    </w:p>
    <w:p w:rsidR="006B04AC" w:rsidRPr="00167B3A" w:rsidRDefault="007D6F78" w:rsidP="00167B3A">
      <w:pPr>
        <w:pStyle w:val="a5"/>
        <w:numPr>
          <w:ilvl w:val="0"/>
          <w:numId w:val="19"/>
        </w:numPr>
        <w:tabs>
          <w:tab w:val="clear" w:pos="720"/>
          <w:tab w:val="num" w:pos="993"/>
        </w:tabs>
        <w:suppressAutoHyphens/>
        <w:spacing w:after="0"/>
        <w:ind w:left="0"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 xml:space="preserve">регулярно </w:t>
      </w:r>
      <w:r w:rsidR="00A029A8" w:rsidRPr="00167B3A">
        <w:rPr>
          <w:sz w:val="28"/>
          <w:szCs w:val="28"/>
        </w:rPr>
        <w:t>анализиру</w:t>
      </w:r>
      <w:r w:rsidR="006B04AC" w:rsidRPr="00167B3A">
        <w:rPr>
          <w:sz w:val="28"/>
          <w:szCs w:val="28"/>
        </w:rPr>
        <w:t>ю</w:t>
      </w:r>
      <w:r w:rsidR="00A029A8" w:rsidRPr="00167B3A">
        <w:rPr>
          <w:sz w:val="28"/>
          <w:szCs w:val="28"/>
        </w:rPr>
        <w:t xml:space="preserve">т информацию о текущей работе студентов и </w:t>
      </w:r>
      <w:r w:rsidR="006B04AC" w:rsidRPr="00167B3A">
        <w:rPr>
          <w:sz w:val="28"/>
          <w:szCs w:val="28"/>
        </w:rPr>
        <w:t xml:space="preserve">прохождении ими </w:t>
      </w:r>
      <w:r w:rsidR="000B4CA0" w:rsidRPr="00167B3A">
        <w:rPr>
          <w:sz w:val="28"/>
          <w:szCs w:val="28"/>
        </w:rPr>
        <w:t>рубежных</w:t>
      </w:r>
      <w:r w:rsidR="00A029A8" w:rsidRPr="00167B3A">
        <w:rPr>
          <w:sz w:val="28"/>
          <w:szCs w:val="28"/>
        </w:rPr>
        <w:t xml:space="preserve"> </w:t>
      </w:r>
      <w:r w:rsidR="008908B7" w:rsidRPr="00167B3A">
        <w:rPr>
          <w:sz w:val="28"/>
          <w:szCs w:val="28"/>
        </w:rPr>
        <w:t>рейтинг-</w:t>
      </w:r>
      <w:r w:rsidR="00A029A8" w:rsidRPr="00167B3A">
        <w:rPr>
          <w:sz w:val="28"/>
          <w:szCs w:val="28"/>
        </w:rPr>
        <w:t>контрол</w:t>
      </w:r>
      <w:r w:rsidR="006B04AC" w:rsidRPr="00167B3A">
        <w:rPr>
          <w:sz w:val="28"/>
          <w:szCs w:val="28"/>
        </w:rPr>
        <w:t>ей</w:t>
      </w:r>
      <w:r w:rsidR="00A029A8" w:rsidRPr="00167B3A">
        <w:rPr>
          <w:sz w:val="28"/>
          <w:szCs w:val="28"/>
        </w:rPr>
        <w:t xml:space="preserve">; </w:t>
      </w:r>
      <w:r w:rsidR="006B04AC" w:rsidRPr="00167B3A">
        <w:rPr>
          <w:sz w:val="28"/>
          <w:szCs w:val="28"/>
        </w:rPr>
        <w:t>проводят индивидуальную работу со студентами на основе анализа данных об успеваемости;</w:t>
      </w:r>
    </w:p>
    <w:p w:rsidR="00A029A8" w:rsidRPr="00167B3A" w:rsidRDefault="00A029A8" w:rsidP="00167B3A">
      <w:pPr>
        <w:pStyle w:val="a5"/>
        <w:numPr>
          <w:ilvl w:val="0"/>
          <w:numId w:val="19"/>
        </w:numPr>
        <w:tabs>
          <w:tab w:val="clear" w:pos="720"/>
          <w:tab w:val="num" w:pos="993"/>
        </w:tabs>
        <w:suppressAutoHyphens/>
        <w:spacing w:after="0"/>
        <w:ind w:left="0"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обобща</w:t>
      </w:r>
      <w:r w:rsidR="006B04AC" w:rsidRPr="00167B3A">
        <w:rPr>
          <w:sz w:val="28"/>
          <w:szCs w:val="28"/>
        </w:rPr>
        <w:t>ю</w:t>
      </w:r>
      <w:r w:rsidRPr="00167B3A">
        <w:rPr>
          <w:sz w:val="28"/>
          <w:szCs w:val="28"/>
        </w:rPr>
        <w:t xml:space="preserve">т </w:t>
      </w:r>
      <w:r w:rsidR="000B4CA0" w:rsidRPr="00167B3A">
        <w:rPr>
          <w:sz w:val="28"/>
          <w:szCs w:val="28"/>
        </w:rPr>
        <w:t>совместно с уполномоченным</w:t>
      </w:r>
      <w:r w:rsidR="006B04AC" w:rsidRPr="00167B3A">
        <w:rPr>
          <w:sz w:val="28"/>
          <w:szCs w:val="28"/>
        </w:rPr>
        <w:t>и</w:t>
      </w:r>
      <w:r w:rsidR="000B4CA0" w:rsidRPr="00167B3A">
        <w:rPr>
          <w:sz w:val="28"/>
          <w:szCs w:val="28"/>
        </w:rPr>
        <w:t xml:space="preserve"> по качеству на факультете </w:t>
      </w:r>
      <w:r w:rsidRPr="00167B3A">
        <w:rPr>
          <w:sz w:val="28"/>
          <w:szCs w:val="28"/>
        </w:rPr>
        <w:t>опыт работы преподавателей по модульно-рейтинговой системе с целью активного внедрения прогрессивных подходов к учебному процессу.</w:t>
      </w:r>
    </w:p>
    <w:p w:rsidR="00A029A8" w:rsidRPr="00167B3A" w:rsidRDefault="008C083F" w:rsidP="00167B3A">
      <w:pPr>
        <w:pStyle w:val="a5"/>
        <w:suppressAutoHyphens/>
        <w:spacing w:after="0"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4</w:t>
      </w:r>
      <w:r w:rsidR="00A029A8" w:rsidRPr="00167B3A">
        <w:rPr>
          <w:sz w:val="28"/>
          <w:szCs w:val="28"/>
        </w:rPr>
        <w:t>.</w:t>
      </w:r>
      <w:r w:rsidR="00E2384A">
        <w:rPr>
          <w:sz w:val="28"/>
          <w:szCs w:val="28"/>
        </w:rPr>
        <w:t>4</w:t>
      </w:r>
      <w:r w:rsidR="00A029A8" w:rsidRPr="00167B3A">
        <w:rPr>
          <w:sz w:val="28"/>
          <w:szCs w:val="28"/>
        </w:rPr>
        <w:t xml:space="preserve"> Преподаватели:</w:t>
      </w:r>
    </w:p>
    <w:p w:rsidR="00A029A8" w:rsidRPr="00167B3A" w:rsidRDefault="00A029A8" w:rsidP="00167B3A">
      <w:pPr>
        <w:pStyle w:val="a5"/>
        <w:numPr>
          <w:ilvl w:val="0"/>
          <w:numId w:val="19"/>
        </w:numPr>
        <w:tabs>
          <w:tab w:val="clear" w:pos="720"/>
          <w:tab w:val="num" w:pos="993"/>
        </w:tabs>
        <w:suppressAutoHyphens/>
        <w:spacing w:after="0"/>
        <w:ind w:left="0"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 xml:space="preserve">разрабатывают </w:t>
      </w:r>
      <w:r w:rsidR="008253DA" w:rsidRPr="00167B3A">
        <w:rPr>
          <w:sz w:val="28"/>
          <w:szCs w:val="28"/>
        </w:rPr>
        <w:t>рейтинг-планы дисциплин</w:t>
      </w:r>
      <w:r w:rsidR="006B04AC" w:rsidRPr="00167B3A">
        <w:rPr>
          <w:sz w:val="28"/>
          <w:szCs w:val="28"/>
        </w:rPr>
        <w:t xml:space="preserve"> и знакомят студентов в начале семестра с их содержанием</w:t>
      </w:r>
      <w:r w:rsidRPr="00167B3A">
        <w:rPr>
          <w:sz w:val="28"/>
          <w:szCs w:val="28"/>
        </w:rPr>
        <w:t>;</w:t>
      </w:r>
    </w:p>
    <w:p w:rsidR="00A029A8" w:rsidRDefault="006B04AC" w:rsidP="00167B3A">
      <w:pPr>
        <w:pStyle w:val="a5"/>
        <w:numPr>
          <w:ilvl w:val="0"/>
          <w:numId w:val="19"/>
        </w:numPr>
        <w:tabs>
          <w:tab w:val="clear" w:pos="720"/>
          <w:tab w:val="num" w:pos="993"/>
        </w:tabs>
        <w:suppressAutoHyphens/>
        <w:spacing w:after="0"/>
        <w:ind w:left="0"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 xml:space="preserve">разрабатывают тестовые задания для осуществления рубежного </w:t>
      </w:r>
      <w:r w:rsidR="00631704" w:rsidRPr="00167B3A">
        <w:rPr>
          <w:sz w:val="28"/>
          <w:szCs w:val="28"/>
        </w:rPr>
        <w:t>рейтинг-</w:t>
      </w:r>
      <w:r w:rsidRPr="00167B3A">
        <w:rPr>
          <w:sz w:val="28"/>
          <w:szCs w:val="28"/>
        </w:rPr>
        <w:t>контроля</w:t>
      </w:r>
      <w:r w:rsidR="009B0BD4" w:rsidRPr="00167B3A">
        <w:rPr>
          <w:sz w:val="28"/>
          <w:szCs w:val="28"/>
        </w:rPr>
        <w:t xml:space="preserve"> </w:t>
      </w:r>
      <w:r w:rsidRPr="00167B3A">
        <w:rPr>
          <w:sz w:val="28"/>
          <w:szCs w:val="28"/>
        </w:rPr>
        <w:t xml:space="preserve">по </w:t>
      </w:r>
      <w:r w:rsidR="008253DA" w:rsidRPr="00167B3A">
        <w:rPr>
          <w:sz w:val="28"/>
          <w:szCs w:val="28"/>
        </w:rPr>
        <w:t>дисциплин</w:t>
      </w:r>
      <w:r w:rsidRPr="00167B3A">
        <w:rPr>
          <w:sz w:val="28"/>
          <w:szCs w:val="28"/>
        </w:rPr>
        <w:t>арным модулям</w:t>
      </w:r>
      <w:r w:rsidR="00A029A8" w:rsidRPr="00167B3A">
        <w:rPr>
          <w:sz w:val="28"/>
          <w:szCs w:val="28"/>
        </w:rPr>
        <w:t>;</w:t>
      </w:r>
    </w:p>
    <w:p w:rsidR="00EE785D" w:rsidRDefault="00EE785D" w:rsidP="00167B3A">
      <w:pPr>
        <w:pStyle w:val="a5"/>
        <w:numPr>
          <w:ilvl w:val="0"/>
          <w:numId w:val="19"/>
        </w:numPr>
        <w:tabs>
          <w:tab w:val="clear" w:pos="720"/>
          <w:tab w:val="num" w:pos="993"/>
        </w:tabs>
        <w:suppressAutoHyphens/>
        <w:spacing w:after="0"/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>ведут журнал успеваемости студентов в рамках модульно-рейтинговой системы;</w:t>
      </w:r>
    </w:p>
    <w:p w:rsidR="00EE785D" w:rsidRPr="00167B3A" w:rsidRDefault="00EE785D" w:rsidP="00167B3A">
      <w:pPr>
        <w:pStyle w:val="a5"/>
        <w:numPr>
          <w:ilvl w:val="0"/>
          <w:numId w:val="19"/>
        </w:numPr>
        <w:tabs>
          <w:tab w:val="clear" w:pos="720"/>
          <w:tab w:val="num" w:pos="993"/>
        </w:tabs>
        <w:suppressAutoHyphens/>
        <w:spacing w:after="0"/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>заполняют рейтинговую ведомость учета успеваемости студентов в рамках модульно-рейтинговой системы;</w:t>
      </w:r>
    </w:p>
    <w:p w:rsidR="00A029A8" w:rsidRPr="00167B3A" w:rsidRDefault="008908B7" w:rsidP="00167B3A">
      <w:pPr>
        <w:pStyle w:val="a5"/>
        <w:numPr>
          <w:ilvl w:val="0"/>
          <w:numId w:val="19"/>
        </w:numPr>
        <w:tabs>
          <w:tab w:val="clear" w:pos="720"/>
          <w:tab w:val="num" w:pos="993"/>
        </w:tabs>
        <w:suppressAutoHyphens/>
        <w:spacing w:after="0"/>
        <w:ind w:left="0"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представляют</w:t>
      </w:r>
      <w:r w:rsidR="00A029A8" w:rsidRPr="00167B3A">
        <w:rPr>
          <w:sz w:val="28"/>
          <w:szCs w:val="28"/>
        </w:rPr>
        <w:t xml:space="preserve"> в </w:t>
      </w:r>
      <w:r w:rsidR="00F57F83" w:rsidRPr="00167B3A">
        <w:rPr>
          <w:sz w:val="28"/>
          <w:szCs w:val="28"/>
        </w:rPr>
        <w:t>конце семестра</w:t>
      </w:r>
      <w:r w:rsidR="00A029A8" w:rsidRPr="00167B3A">
        <w:rPr>
          <w:sz w:val="28"/>
          <w:szCs w:val="28"/>
        </w:rPr>
        <w:t xml:space="preserve"> информацию об итогах </w:t>
      </w:r>
      <w:r w:rsidR="00ED7C60" w:rsidRPr="00167B3A">
        <w:rPr>
          <w:sz w:val="28"/>
          <w:szCs w:val="28"/>
        </w:rPr>
        <w:t xml:space="preserve">текущего и рубежного рейтинг-контроля, а также суммарного </w:t>
      </w:r>
      <w:r w:rsidR="006011A1" w:rsidRPr="00167B3A">
        <w:rPr>
          <w:sz w:val="28"/>
          <w:szCs w:val="28"/>
        </w:rPr>
        <w:t>рейтинг</w:t>
      </w:r>
      <w:r w:rsidR="00ED7C60" w:rsidRPr="00167B3A">
        <w:rPr>
          <w:sz w:val="28"/>
          <w:szCs w:val="28"/>
        </w:rPr>
        <w:t>а студентов</w:t>
      </w:r>
      <w:r w:rsidR="00A029A8" w:rsidRPr="00167B3A">
        <w:rPr>
          <w:sz w:val="28"/>
          <w:szCs w:val="28"/>
        </w:rPr>
        <w:t xml:space="preserve"> по преподаваемым дисциплинам </w:t>
      </w:r>
      <w:r w:rsidRPr="00167B3A">
        <w:rPr>
          <w:sz w:val="28"/>
          <w:szCs w:val="28"/>
        </w:rPr>
        <w:t xml:space="preserve">уполномоченному по качеству на </w:t>
      </w:r>
      <w:r w:rsidR="00F57F83" w:rsidRPr="00167B3A">
        <w:rPr>
          <w:sz w:val="28"/>
          <w:szCs w:val="28"/>
        </w:rPr>
        <w:t>факультете</w:t>
      </w:r>
      <w:r w:rsidR="00A029A8" w:rsidRPr="00167B3A">
        <w:rPr>
          <w:sz w:val="28"/>
          <w:szCs w:val="28"/>
        </w:rPr>
        <w:t>;</w:t>
      </w:r>
    </w:p>
    <w:p w:rsidR="00A029A8" w:rsidRPr="00167B3A" w:rsidRDefault="00A029A8" w:rsidP="00167B3A">
      <w:pPr>
        <w:pStyle w:val="a5"/>
        <w:numPr>
          <w:ilvl w:val="0"/>
          <w:numId w:val="19"/>
        </w:numPr>
        <w:tabs>
          <w:tab w:val="clear" w:pos="720"/>
          <w:tab w:val="num" w:pos="993"/>
        </w:tabs>
        <w:suppressAutoHyphens/>
        <w:spacing w:after="0"/>
        <w:ind w:left="0"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принимают участие в обобщении и организации обмена опытом работы по модульно-рейтинговой системе.</w:t>
      </w:r>
    </w:p>
    <w:p w:rsidR="007819E3" w:rsidRPr="00167B3A" w:rsidRDefault="008C083F" w:rsidP="00167B3A">
      <w:pPr>
        <w:suppressAutoHyphens/>
        <w:ind w:firstLine="680"/>
        <w:jc w:val="both"/>
        <w:rPr>
          <w:sz w:val="28"/>
          <w:szCs w:val="28"/>
        </w:rPr>
      </w:pPr>
      <w:r w:rsidRPr="00E2384A">
        <w:rPr>
          <w:sz w:val="28"/>
          <w:szCs w:val="28"/>
        </w:rPr>
        <w:t>4</w:t>
      </w:r>
      <w:r w:rsidR="00A029A8" w:rsidRPr="00167B3A">
        <w:rPr>
          <w:sz w:val="28"/>
          <w:szCs w:val="28"/>
        </w:rPr>
        <w:t>.</w:t>
      </w:r>
      <w:r w:rsidR="00E2384A">
        <w:rPr>
          <w:sz w:val="28"/>
          <w:szCs w:val="28"/>
        </w:rPr>
        <w:t>5</w:t>
      </w:r>
      <w:r w:rsidR="00A029A8" w:rsidRPr="00167B3A">
        <w:rPr>
          <w:sz w:val="28"/>
          <w:szCs w:val="28"/>
        </w:rPr>
        <w:t xml:space="preserve"> </w:t>
      </w:r>
      <w:r w:rsidR="007819E3" w:rsidRPr="00167B3A">
        <w:rPr>
          <w:sz w:val="28"/>
          <w:szCs w:val="28"/>
        </w:rPr>
        <w:t>Студенты:</w:t>
      </w:r>
    </w:p>
    <w:p w:rsidR="00686F48" w:rsidRPr="00167B3A" w:rsidRDefault="00686F48" w:rsidP="00167B3A">
      <w:pPr>
        <w:pStyle w:val="a5"/>
        <w:numPr>
          <w:ilvl w:val="0"/>
          <w:numId w:val="18"/>
        </w:numPr>
        <w:tabs>
          <w:tab w:val="clear" w:pos="720"/>
          <w:tab w:val="num" w:pos="993"/>
        </w:tabs>
        <w:suppressAutoHyphens/>
        <w:spacing w:after="0"/>
        <w:ind w:left="0"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знакомятся с содержанием учебных планов, рабочих программ учебных дисциплин</w:t>
      </w:r>
      <w:r w:rsidR="008908B7" w:rsidRPr="00167B3A">
        <w:rPr>
          <w:sz w:val="28"/>
          <w:szCs w:val="28"/>
        </w:rPr>
        <w:t xml:space="preserve">, </w:t>
      </w:r>
      <w:r w:rsidR="00631704" w:rsidRPr="00167B3A">
        <w:rPr>
          <w:sz w:val="28"/>
          <w:szCs w:val="28"/>
        </w:rPr>
        <w:t>рейтинг-планами</w:t>
      </w:r>
      <w:r w:rsidR="008908B7" w:rsidRPr="00167B3A">
        <w:rPr>
          <w:sz w:val="28"/>
          <w:szCs w:val="28"/>
        </w:rPr>
        <w:t xml:space="preserve"> изучаемых дисциплин</w:t>
      </w:r>
      <w:r w:rsidRPr="00167B3A">
        <w:rPr>
          <w:sz w:val="28"/>
          <w:szCs w:val="28"/>
        </w:rPr>
        <w:t xml:space="preserve"> с целью организации своей учебной (в т.ч. самостоятельной) работы по изучению дисциплины;</w:t>
      </w:r>
    </w:p>
    <w:p w:rsidR="008908B7" w:rsidRPr="00167B3A" w:rsidRDefault="00686F48" w:rsidP="00167B3A">
      <w:pPr>
        <w:pStyle w:val="a5"/>
        <w:numPr>
          <w:ilvl w:val="0"/>
          <w:numId w:val="18"/>
        </w:numPr>
        <w:tabs>
          <w:tab w:val="clear" w:pos="720"/>
          <w:tab w:val="num" w:pos="993"/>
        </w:tabs>
        <w:suppressAutoHyphens/>
        <w:spacing w:after="0"/>
        <w:ind w:left="0"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выполняют все виды учебной работы (включая самостоятельную) в течение семестра и отчитываются об их выполнении в сроки, установленные в соответствующих документах (</w:t>
      </w:r>
      <w:r w:rsidR="008908B7" w:rsidRPr="00167B3A">
        <w:rPr>
          <w:sz w:val="28"/>
          <w:szCs w:val="28"/>
        </w:rPr>
        <w:t>учебных планах, рабочих программах, технологических картах учебных дисциплин,</w:t>
      </w:r>
      <w:r w:rsidRPr="00167B3A">
        <w:rPr>
          <w:sz w:val="28"/>
          <w:szCs w:val="28"/>
        </w:rPr>
        <w:t xml:space="preserve"> программах практик и др.).</w:t>
      </w:r>
    </w:p>
    <w:p w:rsidR="0057774D" w:rsidRPr="00167B3A" w:rsidRDefault="0057774D" w:rsidP="00167B3A">
      <w:pPr>
        <w:pStyle w:val="a5"/>
        <w:suppressAutoHyphens/>
        <w:spacing w:after="0"/>
        <w:ind w:firstLine="680"/>
        <w:jc w:val="both"/>
        <w:rPr>
          <w:sz w:val="28"/>
          <w:szCs w:val="28"/>
        </w:rPr>
      </w:pPr>
    </w:p>
    <w:p w:rsidR="00ED7C60" w:rsidRPr="00167B3A" w:rsidRDefault="00ED7C60" w:rsidP="00167B3A">
      <w:pPr>
        <w:pStyle w:val="a5"/>
        <w:suppressAutoHyphens/>
        <w:spacing w:after="0"/>
        <w:ind w:firstLine="680"/>
        <w:jc w:val="both"/>
        <w:rPr>
          <w:sz w:val="28"/>
          <w:szCs w:val="28"/>
        </w:rPr>
      </w:pPr>
    </w:p>
    <w:p w:rsidR="009772AD" w:rsidRPr="00167B3A" w:rsidRDefault="009772AD" w:rsidP="00167B3A">
      <w:pPr>
        <w:pStyle w:val="a5"/>
        <w:suppressAutoHyphens/>
        <w:spacing w:after="0"/>
        <w:ind w:firstLine="680"/>
        <w:jc w:val="both"/>
        <w:rPr>
          <w:sz w:val="28"/>
          <w:szCs w:val="28"/>
        </w:rPr>
      </w:pPr>
    </w:p>
    <w:p w:rsidR="009772AD" w:rsidRPr="00167B3A" w:rsidRDefault="009772AD" w:rsidP="00167B3A">
      <w:pPr>
        <w:pStyle w:val="a5"/>
        <w:suppressAutoHyphens/>
        <w:spacing w:after="0"/>
        <w:ind w:firstLine="680"/>
        <w:jc w:val="both"/>
        <w:rPr>
          <w:sz w:val="28"/>
          <w:szCs w:val="28"/>
        </w:rPr>
      </w:pPr>
    </w:p>
    <w:p w:rsidR="009772AD" w:rsidRPr="00167B3A" w:rsidRDefault="009772AD" w:rsidP="00167B3A">
      <w:pPr>
        <w:pStyle w:val="a5"/>
        <w:suppressAutoHyphens/>
        <w:spacing w:after="0"/>
        <w:ind w:firstLine="680"/>
        <w:jc w:val="both"/>
        <w:rPr>
          <w:sz w:val="28"/>
          <w:szCs w:val="28"/>
        </w:rPr>
      </w:pPr>
    </w:p>
    <w:p w:rsidR="009772AD" w:rsidRPr="00167B3A" w:rsidRDefault="009772AD" w:rsidP="00167B3A">
      <w:pPr>
        <w:pStyle w:val="a5"/>
        <w:suppressAutoHyphens/>
        <w:spacing w:after="0"/>
        <w:ind w:firstLine="680"/>
        <w:jc w:val="both"/>
        <w:rPr>
          <w:sz w:val="28"/>
          <w:szCs w:val="28"/>
        </w:rPr>
      </w:pPr>
    </w:p>
    <w:p w:rsidR="009772AD" w:rsidRPr="00167B3A" w:rsidRDefault="009772AD" w:rsidP="00167B3A">
      <w:pPr>
        <w:pStyle w:val="a5"/>
        <w:suppressAutoHyphens/>
        <w:spacing w:after="0"/>
        <w:ind w:firstLine="680"/>
        <w:jc w:val="both"/>
        <w:rPr>
          <w:sz w:val="28"/>
          <w:szCs w:val="28"/>
        </w:rPr>
      </w:pPr>
    </w:p>
    <w:p w:rsidR="009772AD" w:rsidRPr="00167B3A" w:rsidRDefault="009772AD" w:rsidP="00167B3A">
      <w:pPr>
        <w:pStyle w:val="a5"/>
        <w:suppressAutoHyphens/>
        <w:spacing w:after="0"/>
        <w:ind w:firstLine="680"/>
        <w:jc w:val="both"/>
        <w:rPr>
          <w:sz w:val="28"/>
          <w:szCs w:val="28"/>
        </w:rPr>
      </w:pPr>
    </w:p>
    <w:p w:rsidR="009772AD" w:rsidRPr="00167B3A" w:rsidRDefault="009772AD" w:rsidP="00167B3A">
      <w:pPr>
        <w:pStyle w:val="a5"/>
        <w:suppressAutoHyphens/>
        <w:spacing w:after="0"/>
        <w:ind w:firstLine="680"/>
        <w:jc w:val="both"/>
        <w:rPr>
          <w:sz w:val="28"/>
          <w:szCs w:val="28"/>
        </w:rPr>
      </w:pPr>
    </w:p>
    <w:p w:rsidR="009772AD" w:rsidRPr="00167B3A" w:rsidRDefault="009772AD" w:rsidP="00167B3A">
      <w:pPr>
        <w:pStyle w:val="a5"/>
        <w:suppressAutoHyphens/>
        <w:spacing w:after="0"/>
        <w:ind w:firstLine="680"/>
        <w:jc w:val="both"/>
        <w:rPr>
          <w:sz w:val="28"/>
          <w:szCs w:val="28"/>
        </w:rPr>
      </w:pPr>
    </w:p>
    <w:p w:rsidR="009772AD" w:rsidRPr="00167B3A" w:rsidRDefault="009772AD" w:rsidP="00167B3A">
      <w:pPr>
        <w:pStyle w:val="a5"/>
        <w:suppressAutoHyphens/>
        <w:spacing w:after="0"/>
        <w:ind w:firstLine="680"/>
        <w:jc w:val="both"/>
        <w:rPr>
          <w:sz w:val="28"/>
          <w:szCs w:val="28"/>
        </w:rPr>
      </w:pPr>
    </w:p>
    <w:p w:rsidR="009772AD" w:rsidRPr="00167B3A" w:rsidRDefault="009772AD" w:rsidP="00167B3A">
      <w:pPr>
        <w:pStyle w:val="a5"/>
        <w:suppressAutoHyphens/>
        <w:spacing w:after="0"/>
        <w:ind w:firstLine="680"/>
        <w:jc w:val="both"/>
        <w:rPr>
          <w:sz w:val="28"/>
          <w:szCs w:val="28"/>
        </w:rPr>
      </w:pPr>
    </w:p>
    <w:p w:rsidR="00414B4B" w:rsidRPr="00167B3A" w:rsidRDefault="00691036" w:rsidP="00D12482">
      <w:pPr>
        <w:pStyle w:val="a5"/>
        <w:suppressAutoHyphens/>
        <w:spacing w:after="0" w:line="360" w:lineRule="auto"/>
        <w:ind w:firstLine="680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601C2" w:rsidRPr="00167B3A">
        <w:rPr>
          <w:sz w:val="28"/>
          <w:szCs w:val="28"/>
        </w:rPr>
        <w:t>ПРИЛОЖЕНИЕ А</w:t>
      </w:r>
    </w:p>
    <w:p w:rsidR="00D12482" w:rsidRPr="00167B3A" w:rsidRDefault="00D12482" w:rsidP="00D12482">
      <w:pPr>
        <w:suppressAutoHyphens/>
        <w:ind w:firstLine="680"/>
        <w:jc w:val="center"/>
        <w:rPr>
          <w:sz w:val="28"/>
          <w:szCs w:val="28"/>
        </w:rPr>
      </w:pPr>
      <w:r w:rsidRPr="00167B3A">
        <w:rPr>
          <w:sz w:val="28"/>
          <w:szCs w:val="28"/>
        </w:rPr>
        <w:t>Тверской государственный технический университет</w:t>
      </w:r>
    </w:p>
    <w:p w:rsidR="000F4FE3" w:rsidRPr="00167B3A" w:rsidRDefault="000F4FE3" w:rsidP="00167B3A">
      <w:pPr>
        <w:suppressAutoHyphens/>
        <w:ind w:firstLine="680"/>
        <w:jc w:val="center"/>
        <w:rPr>
          <w:sz w:val="28"/>
          <w:szCs w:val="28"/>
        </w:rPr>
      </w:pPr>
    </w:p>
    <w:p w:rsidR="000F4FE3" w:rsidRPr="00167B3A" w:rsidRDefault="000F4FE3" w:rsidP="00D12482">
      <w:pPr>
        <w:ind w:left="5670" w:right="346"/>
        <w:rPr>
          <w:sz w:val="28"/>
          <w:szCs w:val="28"/>
        </w:rPr>
      </w:pPr>
      <w:r w:rsidRPr="00167B3A">
        <w:rPr>
          <w:sz w:val="28"/>
          <w:szCs w:val="28"/>
        </w:rPr>
        <w:t>Утверждаю</w:t>
      </w:r>
    </w:p>
    <w:p w:rsidR="000F4FE3" w:rsidRPr="00167B3A" w:rsidRDefault="00D12482" w:rsidP="00D12482">
      <w:pPr>
        <w:ind w:left="5670" w:right="346"/>
        <w:rPr>
          <w:sz w:val="28"/>
          <w:szCs w:val="28"/>
        </w:rPr>
      </w:pPr>
      <w:r>
        <w:rPr>
          <w:sz w:val="28"/>
          <w:szCs w:val="28"/>
        </w:rPr>
        <w:t>Зав.кафедрой_______</w:t>
      </w:r>
      <w:r w:rsidR="000F4FE3" w:rsidRPr="00167B3A">
        <w:rPr>
          <w:sz w:val="28"/>
          <w:szCs w:val="28"/>
        </w:rPr>
        <w:t>_____________</w:t>
      </w:r>
      <w:r>
        <w:rPr>
          <w:sz w:val="28"/>
          <w:szCs w:val="28"/>
        </w:rPr>
        <w:t>_____</w:t>
      </w:r>
      <w:r w:rsidR="00FB1C7B">
        <w:rPr>
          <w:sz w:val="28"/>
          <w:szCs w:val="28"/>
          <w:lang w:val="en-US"/>
        </w:rPr>
        <w:t>_____</w:t>
      </w:r>
      <w:r w:rsidR="000F4FE3" w:rsidRPr="00167B3A">
        <w:rPr>
          <w:sz w:val="28"/>
          <w:szCs w:val="28"/>
        </w:rPr>
        <w:t>_</w:t>
      </w:r>
    </w:p>
    <w:p w:rsidR="000F4FE3" w:rsidRPr="00167B3A" w:rsidRDefault="00D12482" w:rsidP="00D12482">
      <w:pPr>
        <w:ind w:left="5670" w:right="346"/>
        <w:rPr>
          <w:sz w:val="28"/>
          <w:szCs w:val="28"/>
        </w:rPr>
      </w:pPr>
      <w:r>
        <w:rPr>
          <w:sz w:val="28"/>
          <w:szCs w:val="28"/>
        </w:rPr>
        <w:t>«_____» _______</w:t>
      </w:r>
      <w:r w:rsidR="000F4FE3" w:rsidRPr="00167B3A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 w:rsidR="000F4FE3" w:rsidRPr="00167B3A">
          <w:rPr>
            <w:sz w:val="28"/>
            <w:szCs w:val="28"/>
          </w:rPr>
          <w:t>2008 г</w:t>
        </w:r>
      </w:smartTag>
      <w:r w:rsidR="000F4FE3" w:rsidRPr="00167B3A">
        <w:rPr>
          <w:sz w:val="28"/>
          <w:szCs w:val="28"/>
        </w:rPr>
        <w:t>.</w:t>
      </w:r>
    </w:p>
    <w:p w:rsidR="000F4FE3" w:rsidRPr="00167B3A" w:rsidRDefault="000F4FE3" w:rsidP="00167B3A">
      <w:pPr>
        <w:suppressAutoHyphens/>
        <w:ind w:firstLine="680"/>
        <w:jc w:val="center"/>
        <w:rPr>
          <w:sz w:val="28"/>
          <w:szCs w:val="28"/>
        </w:rPr>
      </w:pPr>
    </w:p>
    <w:p w:rsidR="000F4FE3" w:rsidRPr="00167B3A" w:rsidRDefault="000F4FE3" w:rsidP="00167B3A">
      <w:pPr>
        <w:suppressAutoHyphens/>
        <w:ind w:firstLine="680"/>
        <w:jc w:val="center"/>
        <w:rPr>
          <w:sz w:val="28"/>
          <w:szCs w:val="28"/>
        </w:rPr>
      </w:pPr>
    </w:p>
    <w:p w:rsidR="00D12482" w:rsidRDefault="00D12482" w:rsidP="00167B3A">
      <w:pPr>
        <w:suppressAutoHyphens/>
        <w:ind w:firstLine="680"/>
        <w:jc w:val="center"/>
        <w:rPr>
          <w:sz w:val="28"/>
          <w:szCs w:val="28"/>
        </w:rPr>
      </w:pPr>
    </w:p>
    <w:p w:rsidR="00414B4B" w:rsidRPr="00167B3A" w:rsidRDefault="00414B4B" w:rsidP="00167B3A">
      <w:pPr>
        <w:suppressAutoHyphens/>
        <w:ind w:firstLine="680"/>
        <w:jc w:val="center"/>
        <w:rPr>
          <w:sz w:val="28"/>
          <w:szCs w:val="28"/>
        </w:rPr>
      </w:pPr>
      <w:r w:rsidRPr="00167B3A">
        <w:rPr>
          <w:sz w:val="28"/>
          <w:szCs w:val="28"/>
        </w:rPr>
        <w:t>РЕЙТИНГ-ПЛАН</w:t>
      </w:r>
      <w:r w:rsidR="00E10BA1" w:rsidRPr="00167B3A">
        <w:rPr>
          <w:sz w:val="28"/>
          <w:szCs w:val="28"/>
        </w:rPr>
        <w:t xml:space="preserve"> </w:t>
      </w:r>
      <w:r w:rsidR="00274F10" w:rsidRPr="00167B3A">
        <w:rPr>
          <w:sz w:val="28"/>
          <w:szCs w:val="28"/>
        </w:rPr>
        <w:t>ДИСЦИПЛИНЫ</w:t>
      </w:r>
    </w:p>
    <w:p w:rsidR="008908B7" w:rsidRPr="00167B3A" w:rsidRDefault="008908B7" w:rsidP="00167B3A">
      <w:pPr>
        <w:suppressAutoHyphens/>
        <w:ind w:firstLine="680"/>
        <w:jc w:val="center"/>
        <w:rPr>
          <w:sz w:val="28"/>
          <w:szCs w:val="28"/>
        </w:rPr>
      </w:pPr>
    </w:p>
    <w:p w:rsidR="00414B4B" w:rsidRPr="00167B3A" w:rsidRDefault="00414B4B" w:rsidP="00167B3A">
      <w:pPr>
        <w:suppressAutoHyphens/>
        <w:ind w:firstLine="680"/>
        <w:jc w:val="center"/>
        <w:rPr>
          <w:sz w:val="28"/>
          <w:szCs w:val="28"/>
        </w:rPr>
      </w:pPr>
      <w:r w:rsidRPr="00167B3A">
        <w:rPr>
          <w:sz w:val="28"/>
          <w:szCs w:val="28"/>
        </w:rPr>
        <w:t>__________________________________</w:t>
      </w:r>
      <w:r w:rsidR="00D12482">
        <w:rPr>
          <w:sz w:val="28"/>
          <w:szCs w:val="28"/>
        </w:rPr>
        <w:t>_________________________</w:t>
      </w:r>
    </w:p>
    <w:p w:rsidR="00414B4B" w:rsidRPr="00167B3A" w:rsidRDefault="00414B4B" w:rsidP="00167B3A">
      <w:pPr>
        <w:pStyle w:val="11"/>
        <w:spacing w:before="0" w:after="0"/>
        <w:ind w:firstLine="680"/>
        <w:jc w:val="center"/>
        <w:rPr>
          <w:sz w:val="28"/>
          <w:szCs w:val="28"/>
        </w:rPr>
      </w:pPr>
      <w:r w:rsidRPr="00167B3A">
        <w:rPr>
          <w:sz w:val="28"/>
          <w:szCs w:val="28"/>
        </w:rPr>
        <w:t>(Название дисциплины согласно учебному плану)</w:t>
      </w:r>
    </w:p>
    <w:p w:rsidR="00414B4B" w:rsidRPr="00167B3A" w:rsidRDefault="00D12482" w:rsidP="00D12482">
      <w:pPr>
        <w:suppressAutoHyphens/>
        <w:spacing w:line="360" w:lineRule="auto"/>
        <w:ind w:firstLine="680"/>
        <w:jc w:val="center"/>
        <w:rPr>
          <w:sz w:val="28"/>
          <w:szCs w:val="28"/>
        </w:rPr>
      </w:pPr>
      <w:r>
        <w:rPr>
          <w:sz w:val="28"/>
          <w:szCs w:val="28"/>
        </w:rPr>
        <w:t>Курс____</w:t>
      </w:r>
      <w:r w:rsidR="00414B4B" w:rsidRPr="00167B3A">
        <w:rPr>
          <w:sz w:val="28"/>
          <w:szCs w:val="28"/>
        </w:rPr>
        <w:t>, группа(ы)</w:t>
      </w:r>
      <w:r>
        <w:rPr>
          <w:sz w:val="28"/>
          <w:szCs w:val="28"/>
        </w:rPr>
        <w:t>_____________, семестр________</w:t>
      </w:r>
      <w:r w:rsidR="00414B4B" w:rsidRPr="00167B3A">
        <w:rPr>
          <w:sz w:val="28"/>
          <w:szCs w:val="28"/>
        </w:rPr>
        <w:t>, 200 /200  уч. г.</w:t>
      </w:r>
    </w:p>
    <w:p w:rsidR="00414B4B" w:rsidRPr="00167B3A" w:rsidRDefault="00414B4B" w:rsidP="00167B3A">
      <w:pPr>
        <w:pStyle w:val="11"/>
        <w:spacing w:before="0" w:after="0"/>
        <w:ind w:firstLine="680"/>
        <w:jc w:val="center"/>
        <w:rPr>
          <w:sz w:val="28"/>
          <w:szCs w:val="28"/>
        </w:rPr>
      </w:pPr>
      <w:r w:rsidRPr="00167B3A">
        <w:rPr>
          <w:sz w:val="28"/>
          <w:szCs w:val="28"/>
        </w:rPr>
        <w:t>Ведущий преподаватель: _____________________________________________</w:t>
      </w:r>
      <w:r w:rsidR="008908B7" w:rsidRPr="00167B3A">
        <w:rPr>
          <w:sz w:val="28"/>
          <w:szCs w:val="28"/>
        </w:rPr>
        <w:t>_______________</w:t>
      </w:r>
    </w:p>
    <w:p w:rsidR="00414B4B" w:rsidRPr="00167B3A" w:rsidRDefault="00414B4B" w:rsidP="00167B3A">
      <w:pPr>
        <w:suppressAutoHyphens/>
        <w:ind w:firstLine="680"/>
        <w:jc w:val="center"/>
        <w:rPr>
          <w:sz w:val="28"/>
          <w:szCs w:val="28"/>
        </w:rPr>
      </w:pPr>
      <w:r w:rsidRPr="00167B3A">
        <w:rPr>
          <w:sz w:val="28"/>
          <w:szCs w:val="28"/>
        </w:rPr>
        <w:t>(Ф.И.О., ученая степень, ученое звание)</w:t>
      </w:r>
    </w:p>
    <w:p w:rsidR="00414B4B" w:rsidRDefault="00414B4B" w:rsidP="00167B3A">
      <w:pPr>
        <w:suppressAutoHyphens/>
        <w:ind w:firstLine="680"/>
        <w:jc w:val="center"/>
        <w:rPr>
          <w:sz w:val="28"/>
          <w:szCs w:val="28"/>
        </w:rPr>
      </w:pPr>
      <w:r w:rsidRPr="00167B3A">
        <w:rPr>
          <w:sz w:val="28"/>
          <w:szCs w:val="28"/>
        </w:rPr>
        <w:t>Кафедра: ___________________________________________________________</w:t>
      </w:r>
      <w:r w:rsidR="00D12482">
        <w:rPr>
          <w:sz w:val="28"/>
          <w:szCs w:val="28"/>
        </w:rPr>
        <w:t>_____</w:t>
      </w:r>
    </w:p>
    <w:p w:rsidR="00D12482" w:rsidRPr="00167B3A" w:rsidRDefault="00D12482" w:rsidP="00167B3A">
      <w:pPr>
        <w:suppressAutoHyphens/>
        <w:ind w:firstLine="680"/>
        <w:jc w:val="center"/>
        <w:rPr>
          <w:sz w:val="28"/>
          <w:szCs w:val="28"/>
        </w:rPr>
      </w:pPr>
    </w:p>
    <w:p w:rsidR="00414B4B" w:rsidRPr="00167B3A" w:rsidRDefault="00414B4B" w:rsidP="00167B3A">
      <w:pPr>
        <w:suppressAutoHyphens/>
        <w:ind w:firstLine="680"/>
        <w:jc w:val="center"/>
        <w:rPr>
          <w:sz w:val="28"/>
          <w:szCs w:val="28"/>
        </w:rPr>
      </w:pPr>
    </w:p>
    <w:p w:rsidR="00D12482" w:rsidRDefault="00D12482" w:rsidP="00D12482">
      <w:pPr>
        <w:suppressAutoHyphens/>
        <w:spacing w:line="360" w:lineRule="auto"/>
        <w:ind w:firstLine="680"/>
        <w:rPr>
          <w:sz w:val="28"/>
          <w:szCs w:val="28"/>
        </w:rPr>
      </w:pPr>
    </w:p>
    <w:p w:rsidR="00414B4B" w:rsidRPr="00167B3A" w:rsidRDefault="00414B4B" w:rsidP="00D12482">
      <w:pPr>
        <w:suppressAutoHyphens/>
        <w:spacing w:line="360" w:lineRule="auto"/>
        <w:ind w:firstLine="680"/>
        <w:rPr>
          <w:sz w:val="28"/>
          <w:szCs w:val="28"/>
        </w:rPr>
      </w:pPr>
      <w:r w:rsidRPr="00167B3A">
        <w:rPr>
          <w:sz w:val="28"/>
          <w:szCs w:val="28"/>
        </w:rPr>
        <w:t>Объем дисциплины и виды учебной работы</w:t>
      </w:r>
      <w:r w:rsidR="00B90397">
        <w:rPr>
          <w:sz w:val="28"/>
          <w:szCs w:val="28"/>
        </w:rPr>
        <w:t>:</w:t>
      </w:r>
    </w:p>
    <w:p w:rsidR="00414B4B" w:rsidRPr="00167B3A" w:rsidRDefault="008A2565" w:rsidP="00D12482">
      <w:pPr>
        <w:suppressAutoHyphens/>
        <w:spacing w:line="36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Курс(ы), с</w:t>
      </w:r>
      <w:r w:rsidR="002F0A3A" w:rsidRPr="00167B3A">
        <w:rPr>
          <w:sz w:val="28"/>
          <w:szCs w:val="28"/>
        </w:rPr>
        <w:t>еместр(ы)/у</w:t>
      </w:r>
      <w:r w:rsidR="00414B4B" w:rsidRPr="00167B3A">
        <w:rPr>
          <w:sz w:val="28"/>
          <w:szCs w:val="28"/>
        </w:rPr>
        <w:t>чебных недель: ___</w:t>
      </w:r>
    </w:p>
    <w:p w:rsidR="00414B4B" w:rsidRPr="00167B3A" w:rsidRDefault="00414B4B" w:rsidP="00D12482">
      <w:pPr>
        <w:suppressAutoHyphens/>
        <w:spacing w:line="360" w:lineRule="auto"/>
        <w:ind w:firstLine="680"/>
        <w:rPr>
          <w:sz w:val="28"/>
          <w:szCs w:val="28"/>
        </w:rPr>
      </w:pPr>
      <w:r w:rsidRPr="00167B3A">
        <w:rPr>
          <w:sz w:val="28"/>
          <w:szCs w:val="28"/>
        </w:rPr>
        <w:t>Лекций: ___ часов</w:t>
      </w:r>
    </w:p>
    <w:p w:rsidR="00414B4B" w:rsidRPr="00167B3A" w:rsidRDefault="00414B4B" w:rsidP="00D12482">
      <w:pPr>
        <w:suppressAutoHyphens/>
        <w:spacing w:line="360" w:lineRule="auto"/>
        <w:ind w:firstLine="680"/>
        <w:rPr>
          <w:sz w:val="28"/>
          <w:szCs w:val="28"/>
        </w:rPr>
      </w:pPr>
      <w:r w:rsidRPr="00167B3A">
        <w:rPr>
          <w:sz w:val="28"/>
          <w:szCs w:val="28"/>
        </w:rPr>
        <w:t>Лабораторны</w:t>
      </w:r>
      <w:r w:rsidR="008A2565">
        <w:rPr>
          <w:sz w:val="28"/>
          <w:szCs w:val="28"/>
        </w:rPr>
        <w:t>й</w:t>
      </w:r>
      <w:r w:rsidRPr="00167B3A">
        <w:rPr>
          <w:sz w:val="28"/>
          <w:szCs w:val="28"/>
        </w:rPr>
        <w:t xml:space="preserve"> </w:t>
      </w:r>
      <w:r w:rsidR="008A2565">
        <w:rPr>
          <w:sz w:val="28"/>
          <w:szCs w:val="28"/>
        </w:rPr>
        <w:t>практикум</w:t>
      </w:r>
      <w:r w:rsidRPr="00167B3A">
        <w:rPr>
          <w:sz w:val="28"/>
          <w:szCs w:val="28"/>
        </w:rPr>
        <w:t>: ___ часов</w:t>
      </w:r>
    </w:p>
    <w:p w:rsidR="00414B4B" w:rsidRDefault="00414B4B" w:rsidP="00D12482">
      <w:pPr>
        <w:suppressAutoHyphens/>
        <w:spacing w:line="360" w:lineRule="auto"/>
        <w:ind w:firstLine="680"/>
        <w:rPr>
          <w:sz w:val="28"/>
          <w:szCs w:val="28"/>
        </w:rPr>
      </w:pPr>
      <w:r w:rsidRPr="00167B3A">
        <w:rPr>
          <w:sz w:val="28"/>
          <w:szCs w:val="28"/>
        </w:rPr>
        <w:t>Практически</w:t>
      </w:r>
      <w:r w:rsidR="008A2565">
        <w:rPr>
          <w:sz w:val="28"/>
          <w:szCs w:val="28"/>
        </w:rPr>
        <w:t>е</w:t>
      </w:r>
      <w:r w:rsidRPr="00167B3A">
        <w:rPr>
          <w:sz w:val="28"/>
          <w:szCs w:val="28"/>
        </w:rPr>
        <w:t xml:space="preserve"> заняти</w:t>
      </w:r>
      <w:r w:rsidR="008A2565">
        <w:rPr>
          <w:sz w:val="28"/>
          <w:szCs w:val="28"/>
        </w:rPr>
        <w:t>я</w:t>
      </w:r>
      <w:r w:rsidRPr="00167B3A">
        <w:rPr>
          <w:sz w:val="28"/>
          <w:szCs w:val="28"/>
        </w:rPr>
        <w:t>: ___ часов</w:t>
      </w:r>
    </w:p>
    <w:p w:rsidR="008A2565" w:rsidRPr="00167B3A" w:rsidRDefault="008A2565" w:rsidP="00D12482">
      <w:pPr>
        <w:suppressAutoHyphens/>
        <w:spacing w:line="36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Расчетно-графические работы: _____ работ</w:t>
      </w:r>
    </w:p>
    <w:p w:rsidR="00414B4B" w:rsidRPr="00167B3A" w:rsidRDefault="00414B4B" w:rsidP="00D12482">
      <w:pPr>
        <w:suppressAutoHyphens/>
        <w:spacing w:line="360" w:lineRule="auto"/>
        <w:ind w:firstLine="680"/>
        <w:rPr>
          <w:sz w:val="28"/>
          <w:szCs w:val="28"/>
        </w:rPr>
      </w:pPr>
      <w:r w:rsidRPr="00167B3A">
        <w:rPr>
          <w:sz w:val="28"/>
          <w:szCs w:val="28"/>
        </w:rPr>
        <w:t>Курсовых проектов/работ: ___ проектов/работ</w:t>
      </w:r>
    </w:p>
    <w:p w:rsidR="00414B4B" w:rsidRPr="00167B3A" w:rsidRDefault="00414B4B" w:rsidP="00D12482">
      <w:pPr>
        <w:suppressAutoHyphens/>
        <w:spacing w:line="360" w:lineRule="auto"/>
        <w:ind w:firstLine="680"/>
        <w:rPr>
          <w:sz w:val="28"/>
          <w:szCs w:val="28"/>
        </w:rPr>
      </w:pPr>
      <w:r w:rsidRPr="00167B3A">
        <w:rPr>
          <w:sz w:val="28"/>
          <w:szCs w:val="28"/>
        </w:rPr>
        <w:t>…</w:t>
      </w:r>
    </w:p>
    <w:p w:rsidR="00414B4B" w:rsidRPr="00167B3A" w:rsidRDefault="008A2565" w:rsidP="00167B3A">
      <w:pPr>
        <w:suppressAutoHyphens/>
        <w:ind w:firstLine="680"/>
        <w:rPr>
          <w:sz w:val="28"/>
          <w:szCs w:val="28"/>
        </w:rPr>
      </w:pPr>
      <w:r>
        <w:rPr>
          <w:sz w:val="28"/>
          <w:szCs w:val="28"/>
        </w:rPr>
        <w:t>Промежуточная</w:t>
      </w:r>
      <w:r w:rsidR="00086A2E" w:rsidRPr="00167B3A">
        <w:rPr>
          <w:sz w:val="28"/>
          <w:szCs w:val="28"/>
        </w:rPr>
        <w:t xml:space="preserve"> </w:t>
      </w:r>
      <w:r w:rsidR="00F57F83" w:rsidRPr="00167B3A">
        <w:rPr>
          <w:sz w:val="28"/>
          <w:szCs w:val="28"/>
        </w:rPr>
        <w:t>аттестация</w:t>
      </w:r>
      <w:r w:rsidR="00086A2E" w:rsidRPr="00167B3A">
        <w:rPr>
          <w:sz w:val="28"/>
          <w:szCs w:val="28"/>
        </w:rPr>
        <w:t>: _______(зачет/экзамен)</w:t>
      </w:r>
    </w:p>
    <w:p w:rsidR="00414B4B" w:rsidRPr="00167B3A" w:rsidRDefault="00414B4B" w:rsidP="00167B3A">
      <w:pPr>
        <w:suppressAutoHyphens/>
        <w:ind w:firstLine="680"/>
        <w:rPr>
          <w:sz w:val="28"/>
          <w:szCs w:val="28"/>
        </w:rPr>
      </w:pPr>
    </w:p>
    <w:p w:rsidR="00414B4B" w:rsidRPr="00167B3A" w:rsidRDefault="00D12482" w:rsidP="00167B3A">
      <w:pPr>
        <w:suppressAutoHyphens/>
        <w:ind w:firstLine="680"/>
        <w:rPr>
          <w:sz w:val="28"/>
          <w:szCs w:val="28"/>
        </w:rPr>
      </w:pPr>
      <w:r>
        <w:rPr>
          <w:sz w:val="28"/>
          <w:szCs w:val="28"/>
        </w:rPr>
        <w:t>Количество</w:t>
      </w:r>
      <w:r w:rsidR="00414B4B" w:rsidRPr="00167B3A">
        <w:rPr>
          <w:sz w:val="28"/>
          <w:szCs w:val="28"/>
        </w:rPr>
        <w:t xml:space="preserve"> </w:t>
      </w:r>
      <w:r w:rsidR="006E3C0B" w:rsidRPr="00167B3A">
        <w:rPr>
          <w:sz w:val="28"/>
          <w:szCs w:val="28"/>
        </w:rPr>
        <w:t xml:space="preserve">дисциплинарных </w:t>
      </w:r>
      <w:r w:rsidR="00414B4B" w:rsidRPr="00167B3A">
        <w:rPr>
          <w:sz w:val="28"/>
          <w:szCs w:val="28"/>
        </w:rPr>
        <w:t>модул</w:t>
      </w:r>
      <w:r>
        <w:rPr>
          <w:sz w:val="28"/>
          <w:szCs w:val="28"/>
        </w:rPr>
        <w:t xml:space="preserve">ей </w:t>
      </w:r>
      <w:r w:rsidRPr="00167B3A">
        <w:rPr>
          <w:sz w:val="28"/>
          <w:szCs w:val="28"/>
        </w:rPr>
        <w:t>___</w:t>
      </w:r>
    </w:p>
    <w:p w:rsidR="00B92B53" w:rsidRDefault="00B92B53" w:rsidP="00167B3A">
      <w:pPr>
        <w:suppressAutoHyphens/>
        <w:ind w:firstLine="680"/>
        <w:jc w:val="center"/>
        <w:rPr>
          <w:sz w:val="28"/>
          <w:szCs w:val="28"/>
        </w:rPr>
      </w:pPr>
    </w:p>
    <w:p w:rsidR="00B90397" w:rsidRDefault="00B90397" w:rsidP="00167B3A">
      <w:pPr>
        <w:suppressAutoHyphens/>
        <w:ind w:firstLine="680"/>
        <w:jc w:val="center"/>
        <w:rPr>
          <w:sz w:val="28"/>
          <w:szCs w:val="28"/>
        </w:rPr>
      </w:pPr>
    </w:p>
    <w:p w:rsidR="00B90397" w:rsidRPr="00167B3A" w:rsidRDefault="00B90397" w:rsidP="00167B3A">
      <w:pPr>
        <w:suppressAutoHyphens/>
        <w:ind w:firstLine="680"/>
        <w:jc w:val="center"/>
        <w:rPr>
          <w:sz w:val="28"/>
          <w:szCs w:val="28"/>
        </w:rPr>
      </w:pPr>
    </w:p>
    <w:p w:rsidR="002F0A3A" w:rsidRPr="00167B3A" w:rsidRDefault="002F0A3A" w:rsidP="00167B3A">
      <w:pPr>
        <w:pStyle w:val="11"/>
        <w:tabs>
          <w:tab w:val="left" w:pos="720"/>
        </w:tabs>
        <w:spacing w:before="0" w:after="0"/>
        <w:ind w:firstLine="680"/>
        <w:jc w:val="center"/>
        <w:rPr>
          <w:sz w:val="28"/>
          <w:szCs w:val="28"/>
        </w:rPr>
      </w:pPr>
      <w:r w:rsidRPr="00167B3A">
        <w:rPr>
          <w:sz w:val="28"/>
          <w:szCs w:val="28"/>
        </w:rPr>
        <w:t>Распределение баллов по дисциплинарным модулям дисциплины в  ____ семестре</w:t>
      </w:r>
    </w:p>
    <w:p w:rsidR="00E10BA1" w:rsidRPr="00167B3A" w:rsidRDefault="00E10BA1" w:rsidP="00167B3A">
      <w:pPr>
        <w:pStyle w:val="11"/>
        <w:tabs>
          <w:tab w:val="left" w:pos="720"/>
        </w:tabs>
        <w:spacing w:before="0" w:after="0"/>
        <w:ind w:firstLine="680"/>
        <w:jc w:val="center"/>
        <w:rPr>
          <w:sz w:val="28"/>
          <w:szCs w:val="28"/>
        </w:rPr>
      </w:pPr>
    </w:p>
    <w:tbl>
      <w:tblPr>
        <w:tblStyle w:val="ab"/>
        <w:tblW w:w="5000" w:type="pct"/>
        <w:jc w:val="center"/>
        <w:tblBorders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509"/>
        <w:gridCol w:w="1203"/>
        <w:gridCol w:w="1857"/>
        <w:gridCol w:w="1857"/>
        <w:gridCol w:w="1859"/>
      </w:tblGrid>
      <w:tr w:rsidR="002F0A3A" w:rsidRPr="00D12482">
        <w:trPr>
          <w:trHeight w:val="297"/>
          <w:jc w:val="center"/>
        </w:trPr>
        <w:tc>
          <w:tcPr>
            <w:tcW w:w="1999" w:type="pct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2F0A3A" w:rsidRPr="00D12482" w:rsidRDefault="002F0A3A" w:rsidP="00167B3A">
            <w:pPr>
              <w:suppressAutoHyphens/>
              <w:rPr>
                <w:sz w:val="22"/>
                <w:szCs w:val="22"/>
                <w:lang w:eastAsia="ar-SA"/>
              </w:rPr>
            </w:pPr>
            <w:r w:rsidRPr="00D12482">
              <w:rPr>
                <w:sz w:val="22"/>
                <w:szCs w:val="22"/>
                <w:lang w:eastAsia="ar-SA"/>
              </w:rPr>
              <w:t>Виды контроля</w:t>
            </w:r>
          </w:p>
        </w:tc>
        <w:tc>
          <w:tcPr>
            <w:tcW w:w="3001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0A3A" w:rsidRPr="00D12482" w:rsidRDefault="002F0A3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12482">
              <w:rPr>
                <w:sz w:val="22"/>
                <w:szCs w:val="22"/>
                <w:lang w:eastAsia="ar-SA"/>
              </w:rPr>
              <w:t>Номер модуля</w:t>
            </w:r>
          </w:p>
        </w:tc>
      </w:tr>
      <w:tr w:rsidR="002D59DC" w:rsidRPr="00D12482">
        <w:trPr>
          <w:trHeight w:val="240"/>
          <w:jc w:val="center"/>
        </w:trPr>
        <w:tc>
          <w:tcPr>
            <w:tcW w:w="1999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D59DC" w:rsidRPr="00D12482" w:rsidRDefault="002D59DC" w:rsidP="00167B3A">
            <w:pPr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100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D59DC" w:rsidRPr="00D12482" w:rsidRDefault="002D59DC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12482">
              <w:rPr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9DC" w:rsidRPr="00D12482" w:rsidRDefault="002D59DC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12482">
              <w:rPr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9DC" w:rsidRPr="00D12482" w:rsidRDefault="002D59DC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12482">
              <w:rPr>
                <w:sz w:val="22"/>
                <w:szCs w:val="22"/>
                <w:lang w:eastAsia="ar-SA"/>
              </w:rPr>
              <w:t>....</w:t>
            </w:r>
          </w:p>
        </w:tc>
      </w:tr>
      <w:tr w:rsidR="000F4FE3" w:rsidRPr="00D12482">
        <w:trPr>
          <w:trHeight w:val="360"/>
          <w:jc w:val="center"/>
        </w:trPr>
        <w:tc>
          <w:tcPr>
            <w:tcW w:w="1999" w:type="pct"/>
            <w:gridSpan w:val="2"/>
            <w:tcBorders>
              <w:top w:val="single" w:sz="4" w:space="0" w:color="auto"/>
            </w:tcBorders>
            <w:vAlign w:val="center"/>
          </w:tcPr>
          <w:p w:rsidR="000F4FE3" w:rsidRPr="00D12482" w:rsidRDefault="000F4FE3" w:rsidP="00167B3A">
            <w:pPr>
              <w:suppressAutoHyphens/>
              <w:jc w:val="center"/>
              <w:rPr>
                <w:sz w:val="22"/>
                <w:szCs w:val="22"/>
                <w:lang w:val="en-US" w:eastAsia="ar-SA"/>
              </w:rPr>
            </w:pPr>
            <w:r w:rsidRPr="00D12482">
              <w:rPr>
                <w:sz w:val="22"/>
                <w:szCs w:val="22"/>
              </w:rPr>
              <w:t>Коэффициенты веса</w:t>
            </w:r>
          </w:p>
        </w:tc>
        <w:tc>
          <w:tcPr>
            <w:tcW w:w="100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4FE3" w:rsidRPr="00D12482" w:rsidRDefault="000F4FE3" w:rsidP="00167B3A">
            <w:pPr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FE3" w:rsidRPr="00D12482" w:rsidRDefault="000F4FE3" w:rsidP="00167B3A">
            <w:pPr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FE3" w:rsidRPr="00D12482" w:rsidRDefault="000F4FE3" w:rsidP="00167B3A">
            <w:pPr>
              <w:suppressAutoHyphens/>
              <w:rPr>
                <w:sz w:val="22"/>
                <w:szCs w:val="22"/>
                <w:lang w:eastAsia="ar-SA"/>
              </w:rPr>
            </w:pPr>
          </w:p>
        </w:tc>
      </w:tr>
      <w:tr w:rsidR="002D59DC" w:rsidRPr="00D12482">
        <w:trPr>
          <w:trHeight w:val="267"/>
          <w:jc w:val="center"/>
        </w:trPr>
        <w:tc>
          <w:tcPr>
            <w:tcW w:w="1351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D59DC" w:rsidRPr="00D12482" w:rsidRDefault="002D59DC" w:rsidP="00167B3A">
            <w:pPr>
              <w:suppressAutoHyphens/>
              <w:rPr>
                <w:sz w:val="22"/>
                <w:szCs w:val="22"/>
                <w:lang w:eastAsia="ar-SA"/>
              </w:rPr>
            </w:pPr>
            <w:r w:rsidRPr="00D12482">
              <w:rPr>
                <w:sz w:val="22"/>
                <w:szCs w:val="22"/>
              </w:rPr>
              <w:t>Текущий рейтинг-контроль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59DC" w:rsidRPr="00D12482" w:rsidRDefault="002D59DC" w:rsidP="00167B3A">
            <w:pPr>
              <w:suppressAutoHyphens/>
              <w:jc w:val="center"/>
              <w:rPr>
                <w:sz w:val="22"/>
                <w:szCs w:val="22"/>
                <w:lang w:val="en-US" w:eastAsia="ar-SA"/>
              </w:rPr>
            </w:pPr>
            <w:r w:rsidRPr="00D12482">
              <w:rPr>
                <w:sz w:val="22"/>
                <w:szCs w:val="22"/>
                <w:lang w:val="en-US" w:eastAsia="ar-SA"/>
              </w:rPr>
              <w:t>min</w:t>
            </w:r>
          </w:p>
        </w:tc>
        <w:tc>
          <w:tcPr>
            <w:tcW w:w="100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D59DC" w:rsidRPr="00D12482" w:rsidRDefault="002D59DC" w:rsidP="00167B3A">
            <w:pPr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DC" w:rsidRPr="00D12482" w:rsidRDefault="002D59DC" w:rsidP="00167B3A">
            <w:pPr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9DC" w:rsidRPr="00D12482" w:rsidRDefault="002D59DC" w:rsidP="00167B3A">
            <w:pPr>
              <w:suppressAutoHyphens/>
              <w:rPr>
                <w:sz w:val="22"/>
                <w:szCs w:val="22"/>
                <w:lang w:eastAsia="ar-SA"/>
              </w:rPr>
            </w:pPr>
          </w:p>
        </w:tc>
      </w:tr>
      <w:tr w:rsidR="002D59DC" w:rsidRPr="00D12482">
        <w:trPr>
          <w:trHeight w:val="270"/>
          <w:jc w:val="center"/>
        </w:trPr>
        <w:tc>
          <w:tcPr>
            <w:tcW w:w="1351" w:type="pct"/>
            <w:vMerge/>
            <w:tcBorders>
              <w:right w:val="single" w:sz="4" w:space="0" w:color="auto"/>
            </w:tcBorders>
            <w:vAlign w:val="center"/>
          </w:tcPr>
          <w:p w:rsidR="002D59DC" w:rsidRPr="00D12482" w:rsidRDefault="002D59DC" w:rsidP="00167B3A">
            <w:pPr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D59DC" w:rsidRPr="00D12482" w:rsidRDefault="002D59DC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12482">
              <w:rPr>
                <w:sz w:val="22"/>
                <w:szCs w:val="22"/>
                <w:lang w:val="en-US" w:eastAsia="ar-SA"/>
              </w:rPr>
              <w:t>max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2D59DC" w:rsidRPr="00D12482" w:rsidRDefault="002D59DC" w:rsidP="00167B3A">
            <w:pPr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2D59DC" w:rsidRPr="00D12482" w:rsidRDefault="002D59DC" w:rsidP="00167B3A">
            <w:pPr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100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D59DC" w:rsidRPr="00D12482" w:rsidRDefault="002D59DC" w:rsidP="00167B3A">
            <w:pPr>
              <w:suppressAutoHyphens/>
              <w:rPr>
                <w:sz w:val="22"/>
                <w:szCs w:val="22"/>
                <w:lang w:eastAsia="ar-SA"/>
              </w:rPr>
            </w:pPr>
          </w:p>
        </w:tc>
      </w:tr>
      <w:tr w:rsidR="002D59DC" w:rsidRPr="00D12482">
        <w:trPr>
          <w:trHeight w:val="261"/>
          <w:jc w:val="center"/>
        </w:trPr>
        <w:tc>
          <w:tcPr>
            <w:tcW w:w="1351" w:type="pct"/>
            <w:vMerge w:val="restart"/>
            <w:tcBorders>
              <w:right w:val="single" w:sz="4" w:space="0" w:color="auto"/>
            </w:tcBorders>
            <w:vAlign w:val="center"/>
          </w:tcPr>
          <w:p w:rsidR="002D59DC" w:rsidRPr="00D12482" w:rsidRDefault="002D59DC" w:rsidP="00167B3A">
            <w:pPr>
              <w:suppressAutoHyphens/>
              <w:rPr>
                <w:sz w:val="22"/>
                <w:szCs w:val="22"/>
                <w:lang w:eastAsia="ar-SA"/>
              </w:rPr>
            </w:pPr>
            <w:r w:rsidRPr="00D12482">
              <w:rPr>
                <w:sz w:val="22"/>
                <w:szCs w:val="22"/>
              </w:rPr>
              <w:t>Рубежный рейтинг-контроль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D59DC" w:rsidRPr="00D12482" w:rsidRDefault="002D59DC" w:rsidP="00167B3A">
            <w:pPr>
              <w:suppressAutoHyphens/>
              <w:jc w:val="center"/>
              <w:rPr>
                <w:sz w:val="22"/>
                <w:szCs w:val="22"/>
                <w:lang w:val="en-US" w:eastAsia="ar-SA"/>
              </w:rPr>
            </w:pPr>
            <w:r w:rsidRPr="00D12482">
              <w:rPr>
                <w:sz w:val="22"/>
                <w:szCs w:val="22"/>
                <w:lang w:val="en-US" w:eastAsia="ar-SA"/>
              </w:rPr>
              <w:t>min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2D59DC" w:rsidRPr="00D12482" w:rsidRDefault="002D59DC" w:rsidP="00167B3A">
            <w:pPr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2D59DC" w:rsidRPr="00D12482" w:rsidRDefault="002D59DC" w:rsidP="00167B3A">
            <w:pPr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100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D59DC" w:rsidRPr="00D12482" w:rsidRDefault="002D59DC" w:rsidP="00167B3A">
            <w:pPr>
              <w:suppressAutoHyphens/>
              <w:rPr>
                <w:sz w:val="22"/>
                <w:szCs w:val="22"/>
                <w:lang w:eastAsia="ar-SA"/>
              </w:rPr>
            </w:pPr>
          </w:p>
        </w:tc>
      </w:tr>
      <w:tr w:rsidR="002D59DC" w:rsidRPr="00D12482">
        <w:trPr>
          <w:trHeight w:val="250"/>
          <w:jc w:val="center"/>
        </w:trPr>
        <w:tc>
          <w:tcPr>
            <w:tcW w:w="1351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D59DC" w:rsidRPr="00D12482" w:rsidRDefault="002D59DC" w:rsidP="00167B3A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59DC" w:rsidRPr="00D12482" w:rsidRDefault="002D59DC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12482">
              <w:rPr>
                <w:sz w:val="22"/>
                <w:szCs w:val="22"/>
                <w:lang w:val="en-US" w:eastAsia="ar-SA"/>
              </w:rPr>
              <w:t>max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2D59DC" w:rsidRPr="00D12482" w:rsidRDefault="002D59DC" w:rsidP="00167B3A">
            <w:pPr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2D59DC" w:rsidRPr="00D12482" w:rsidRDefault="002D59DC" w:rsidP="00167B3A">
            <w:pPr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100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D59DC" w:rsidRPr="00D12482" w:rsidRDefault="002D59DC" w:rsidP="00167B3A">
            <w:pPr>
              <w:suppressAutoHyphens/>
              <w:rPr>
                <w:sz w:val="22"/>
                <w:szCs w:val="22"/>
                <w:lang w:eastAsia="ar-SA"/>
              </w:rPr>
            </w:pPr>
          </w:p>
        </w:tc>
      </w:tr>
      <w:tr w:rsidR="002D59DC" w:rsidRPr="00D12482">
        <w:trPr>
          <w:trHeight w:val="396"/>
          <w:jc w:val="center"/>
        </w:trPr>
        <w:tc>
          <w:tcPr>
            <w:tcW w:w="1351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D59DC" w:rsidRPr="00D12482" w:rsidRDefault="002D59DC" w:rsidP="00167B3A">
            <w:pPr>
              <w:suppressAutoHyphens/>
              <w:rPr>
                <w:sz w:val="22"/>
                <w:szCs w:val="22"/>
              </w:rPr>
            </w:pPr>
            <w:r w:rsidRPr="00D12482">
              <w:rPr>
                <w:sz w:val="22"/>
                <w:szCs w:val="22"/>
              </w:rPr>
              <w:t>Рейтинг по дисциплинарному модулю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59DC" w:rsidRPr="00D12482" w:rsidRDefault="002D59DC" w:rsidP="00167B3A">
            <w:pPr>
              <w:suppressAutoHyphens/>
              <w:jc w:val="center"/>
              <w:rPr>
                <w:sz w:val="22"/>
                <w:szCs w:val="22"/>
                <w:lang w:val="en-US" w:eastAsia="ar-SA"/>
              </w:rPr>
            </w:pPr>
            <w:r w:rsidRPr="00D12482">
              <w:rPr>
                <w:sz w:val="22"/>
                <w:szCs w:val="22"/>
                <w:lang w:val="en-US" w:eastAsia="ar-SA"/>
              </w:rPr>
              <w:t>min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2D59DC" w:rsidRPr="00D12482" w:rsidRDefault="002D59DC" w:rsidP="00167B3A">
            <w:pPr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2D59DC" w:rsidRPr="00D12482" w:rsidRDefault="002D59DC" w:rsidP="00167B3A">
            <w:pPr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100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D59DC" w:rsidRPr="00D12482" w:rsidRDefault="002D59DC" w:rsidP="00167B3A">
            <w:pPr>
              <w:suppressAutoHyphens/>
              <w:rPr>
                <w:sz w:val="22"/>
                <w:szCs w:val="22"/>
                <w:lang w:eastAsia="ar-SA"/>
              </w:rPr>
            </w:pPr>
          </w:p>
        </w:tc>
      </w:tr>
      <w:tr w:rsidR="002D59DC" w:rsidRPr="00D12482">
        <w:trPr>
          <w:trHeight w:val="372"/>
          <w:jc w:val="center"/>
        </w:trPr>
        <w:tc>
          <w:tcPr>
            <w:tcW w:w="1351" w:type="pct"/>
            <w:vMerge/>
            <w:tcBorders>
              <w:right w:val="single" w:sz="4" w:space="0" w:color="auto"/>
            </w:tcBorders>
            <w:vAlign w:val="center"/>
          </w:tcPr>
          <w:p w:rsidR="002D59DC" w:rsidRPr="00D12482" w:rsidRDefault="002D59DC" w:rsidP="00167B3A">
            <w:pPr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59DC" w:rsidRPr="00D12482" w:rsidRDefault="002D59DC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12482">
              <w:rPr>
                <w:sz w:val="22"/>
                <w:szCs w:val="22"/>
                <w:lang w:val="en-US" w:eastAsia="ar-SA"/>
              </w:rPr>
              <w:t>max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2D59DC" w:rsidRPr="00D12482" w:rsidRDefault="002D59DC" w:rsidP="00167B3A">
            <w:pPr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2D59DC" w:rsidRPr="00D12482" w:rsidRDefault="002D59DC" w:rsidP="00167B3A">
            <w:pPr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100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D59DC" w:rsidRPr="00D12482" w:rsidRDefault="002D59DC" w:rsidP="00167B3A">
            <w:pPr>
              <w:suppressAutoHyphens/>
              <w:rPr>
                <w:sz w:val="22"/>
                <w:szCs w:val="22"/>
                <w:lang w:eastAsia="ar-SA"/>
              </w:rPr>
            </w:pPr>
          </w:p>
        </w:tc>
      </w:tr>
      <w:tr w:rsidR="002F0A3A" w:rsidRPr="00D12482">
        <w:trPr>
          <w:trHeight w:val="266"/>
          <w:jc w:val="center"/>
        </w:trPr>
        <w:tc>
          <w:tcPr>
            <w:tcW w:w="1351" w:type="pct"/>
            <w:vMerge w:val="restart"/>
            <w:tcBorders>
              <w:right w:val="single" w:sz="4" w:space="0" w:color="auto"/>
            </w:tcBorders>
            <w:vAlign w:val="center"/>
          </w:tcPr>
          <w:p w:rsidR="002F0A3A" w:rsidRPr="00D12482" w:rsidRDefault="002F0A3A" w:rsidP="00167B3A">
            <w:pPr>
              <w:suppressAutoHyphens/>
              <w:rPr>
                <w:sz w:val="22"/>
                <w:szCs w:val="22"/>
                <w:lang w:eastAsia="ar-SA"/>
              </w:rPr>
            </w:pPr>
            <w:r w:rsidRPr="00D12482">
              <w:rPr>
                <w:sz w:val="22"/>
                <w:szCs w:val="22"/>
                <w:lang w:eastAsia="ar-SA"/>
              </w:rPr>
              <w:t>Суммарный рейтинг по дисциплине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0A3A" w:rsidRPr="00D12482" w:rsidRDefault="002F0A3A" w:rsidP="00167B3A">
            <w:pPr>
              <w:suppressAutoHyphens/>
              <w:jc w:val="center"/>
              <w:rPr>
                <w:sz w:val="22"/>
                <w:szCs w:val="22"/>
                <w:lang w:val="en-US" w:eastAsia="ar-SA"/>
              </w:rPr>
            </w:pPr>
            <w:r w:rsidRPr="00D12482">
              <w:rPr>
                <w:sz w:val="22"/>
                <w:szCs w:val="22"/>
                <w:lang w:val="en-US" w:eastAsia="ar-SA"/>
              </w:rPr>
              <w:t>min</w:t>
            </w:r>
          </w:p>
        </w:tc>
        <w:tc>
          <w:tcPr>
            <w:tcW w:w="3001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0A3A" w:rsidRPr="00D12482" w:rsidRDefault="002F0A3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12482">
              <w:rPr>
                <w:sz w:val="22"/>
                <w:szCs w:val="22"/>
                <w:lang w:eastAsia="ar-SA"/>
              </w:rPr>
              <w:t>50</w:t>
            </w:r>
          </w:p>
        </w:tc>
      </w:tr>
      <w:tr w:rsidR="002F0A3A" w:rsidRPr="00D12482">
        <w:trPr>
          <w:trHeight w:val="257"/>
          <w:jc w:val="center"/>
        </w:trPr>
        <w:tc>
          <w:tcPr>
            <w:tcW w:w="1351" w:type="pct"/>
            <w:vMerge/>
            <w:tcBorders>
              <w:right w:val="single" w:sz="4" w:space="0" w:color="auto"/>
            </w:tcBorders>
            <w:vAlign w:val="center"/>
          </w:tcPr>
          <w:p w:rsidR="002F0A3A" w:rsidRPr="00D12482" w:rsidRDefault="002F0A3A" w:rsidP="00167B3A">
            <w:pPr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F0A3A" w:rsidRPr="00D12482" w:rsidRDefault="002F0A3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12482">
              <w:rPr>
                <w:sz w:val="22"/>
                <w:szCs w:val="22"/>
                <w:lang w:val="en-US" w:eastAsia="ar-SA"/>
              </w:rPr>
              <w:t>max</w:t>
            </w:r>
          </w:p>
        </w:tc>
        <w:tc>
          <w:tcPr>
            <w:tcW w:w="3001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0A3A" w:rsidRPr="00D12482" w:rsidRDefault="002F0A3A" w:rsidP="00167B3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12482">
              <w:rPr>
                <w:sz w:val="22"/>
                <w:szCs w:val="22"/>
                <w:lang w:eastAsia="ar-SA"/>
              </w:rPr>
              <w:t>100</w:t>
            </w:r>
          </w:p>
        </w:tc>
      </w:tr>
    </w:tbl>
    <w:p w:rsidR="00B92B53" w:rsidRPr="00167B3A" w:rsidRDefault="00B92B53" w:rsidP="00167B3A">
      <w:pPr>
        <w:suppressAutoHyphens/>
        <w:ind w:firstLine="680"/>
        <w:jc w:val="center"/>
        <w:rPr>
          <w:sz w:val="28"/>
          <w:szCs w:val="28"/>
        </w:rPr>
      </w:pPr>
    </w:p>
    <w:p w:rsidR="002D59DC" w:rsidRPr="00167B3A" w:rsidRDefault="002D59DC" w:rsidP="00167B3A">
      <w:pPr>
        <w:suppressAutoHyphens/>
        <w:ind w:firstLine="680"/>
        <w:jc w:val="center"/>
        <w:rPr>
          <w:sz w:val="28"/>
          <w:szCs w:val="28"/>
        </w:rPr>
      </w:pPr>
    </w:p>
    <w:p w:rsidR="00414B4B" w:rsidRDefault="00414B4B" w:rsidP="00167B3A">
      <w:pPr>
        <w:suppressAutoHyphens/>
        <w:ind w:firstLine="680"/>
        <w:jc w:val="center"/>
        <w:rPr>
          <w:sz w:val="28"/>
          <w:szCs w:val="28"/>
        </w:rPr>
      </w:pPr>
      <w:r w:rsidRPr="00167B3A">
        <w:rPr>
          <w:sz w:val="28"/>
          <w:szCs w:val="28"/>
        </w:rPr>
        <w:t xml:space="preserve">Содержание </w:t>
      </w:r>
      <w:r w:rsidR="00B66CC6" w:rsidRPr="00167B3A">
        <w:rPr>
          <w:sz w:val="28"/>
          <w:szCs w:val="28"/>
        </w:rPr>
        <w:t xml:space="preserve">1-го дисциплинарного </w:t>
      </w:r>
      <w:r w:rsidRPr="00167B3A">
        <w:rPr>
          <w:sz w:val="28"/>
          <w:szCs w:val="28"/>
        </w:rPr>
        <w:t>модуля</w:t>
      </w:r>
      <w:r w:rsidR="00F57F83" w:rsidRPr="00167B3A">
        <w:rPr>
          <w:sz w:val="28"/>
          <w:szCs w:val="28"/>
        </w:rPr>
        <w:t xml:space="preserve"> (аналогично по следующим модулям)</w:t>
      </w:r>
      <w:r w:rsidR="004B297F">
        <w:rPr>
          <w:sz w:val="28"/>
          <w:szCs w:val="28"/>
        </w:rPr>
        <w:t>.</w:t>
      </w:r>
    </w:p>
    <w:p w:rsidR="004B297F" w:rsidRDefault="004B297F" w:rsidP="00167B3A">
      <w:pPr>
        <w:suppressAutoHyphens/>
        <w:ind w:firstLine="680"/>
        <w:jc w:val="center"/>
        <w:rPr>
          <w:sz w:val="28"/>
          <w:szCs w:val="28"/>
        </w:rPr>
      </w:pPr>
    </w:p>
    <w:p w:rsidR="004B297F" w:rsidRDefault="004B297F" w:rsidP="004B297F">
      <w:pPr>
        <w:suppressAutoHyphens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Дисциплинарный модуль 1. </w:t>
      </w:r>
    </w:p>
    <w:p w:rsidR="008908B7" w:rsidRPr="00167B3A" w:rsidRDefault="008908B7" w:rsidP="00167B3A">
      <w:pPr>
        <w:suppressAutoHyphens/>
        <w:ind w:firstLine="680"/>
        <w:jc w:val="center"/>
        <w:rPr>
          <w:sz w:val="28"/>
          <w:szCs w:val="28"/>
        </w:rPr>
      </w:pPr>
    </w:p>
    <w:p w:rsidR="008908B7" w:rsidRPr="00167B3A" w:rsidRDefault="008908B7" w:rsidP="00167B3A">
      <w:pPr>
        <w:suppressAutoHyphens/>
        <w:ind w:firstLine="680"/>
        <w:jc w:val="center"/>
        <w:rPr>
          <w:sz w:val="28"/>
          <w:szCs w:val="28"/>
        </w:rPr>
      </w:pPr>
      <w:r w:rsidRPr="00167B3A">
        <w:rPr>
          <w:sz w:val="28"/>
          <w:szCs w:val="28"/>
        </w:rPr>
        <w:t xml:space="preserve">Продолжительность </w:t>
      </w:r>
      <w:r w:rsidR="00F57F83" w:rsidRPr="00167B3A">
        <w:rPr>
          <w:sz w:val="28"/>
          <w:szCs w:val="28"/>
        </w:rPr>
        <w:t xml:space="preserve">изучения </w:t>
      </w:r>
      <w:r w:rsidRPr="00167B3A">
        <w:rPr>
          <w:sz w:val="28"/>
          <w:szCs w:val="28"/>
        </w:rPr>
        <w:t>модуля ________</w:t>
      </w:r>
      <w:r w:rsidR="00F57F83" w:rsidRPr="00167B3A">
        <w:rPr>
          <w:sz w:val="28"/>
          <w:szCs w:val="28"/>
        </w:rPr>
        <w:t xml:space="preserve"> недель</w:t>
      </w:r>
    </w:p>
    <w:p w:rsidR="00691079" w:rsidRPr="00167B3A" w:rsidRDefault="00691079" w:rsidP="00167B3A">
      <w:pPr>
        <w:suppressAutoHyphens/>
        <w:ind w:firstLine="680"/>
        <w:jc w:val="center"/>
        <w:rPr>
          <w:sz w:val="28"/>
          <w:szCs w:val="28"/>
        </w:rPr>
      </w:pPr>
    </w:p>
    <w:tbl>
      <w:tblPr>
        <w:tblStyle w:val="ab"/>
        <w:tblW w:w="0" w:type="auto"/>
        <w:jc w:val="center"/>
        <w:tblLook w:val="01E0" w:firstRow="1" w:lastRow="1" w:firstColumn="1" w:lastColumn="1" w:noHBand="0" w:noVBand="0"/>
      </w:tblPr>
      <w:tblGrid>
        <w:gridCol w:w="1438"/>
        <w:gridCol w:w="2852"/>
        <w:gridCol w:w="1698"/>
        <w:gridCol w:w="1749"/>
        <w:gridCol w:w="1548"/>
      </w:tblGrid>
      <w:tr w:rsidR="00691079" w:rsidRPr="00D12482">
        <w:trPr>
          <w:jc w:val="center"/>
        </w:trPr>
        <w:tc>
          <w:tcPr>
            <w:tcW w:w="1760" w:type="dxa"/>
            <w:vAlign w:val="center"/>
          </w:tcPr>
          <w:p w:rsidR="00691079" w:rsidRPr="00D12482" w:rsidRDefault="00691079" w:rsidP="00167B3A">
            <w:pPr>
              <w:suppressAutoHyphens/>
              <w:jc w:val="center"/>
              <w:rPr>
                <w:sz w:val="22"/>
                <w:szCs w:val="22"/>
              </w:rPr>
            </w:pPr>
            <w:r w:rsidRPr="00D12482">
              <w:rPr>
                <w:sz w:val="22"/>
                <w:szCs w:val="22"/>
              </w:rPr>
              <w:t>Вид контроля</w:t>
            </w:r>
          </w:p>
        </w:tc>
        <w:tc>
          <w:tcPr>
            <w:tcW w:w="2984" w:type="dxa"/>
            <w:vAlign w:val="center"/>
          </w:tcPr>
          <w:p w:rsidR="00691079" w:rsidRPr="00D12482" w:rsidRDefault="00691079" w:rsidP="00167B3A">
            <w:pPr>
              <w:suppressAutoHyphens/>
              <w:jc w:val="center"/>
              <w:rPr>
                <w:sz w:val="22"/>
                <w:szCs w:val="22"/>
              </w:rPr>
            </w:pPr>
            <w:r w:rsidRPr="00D12482">
              <w:rPr>
                <w:sz w:val="22"/>
                <w:szCs w:val="22"/>
              </w:rPr>
              <w:t>Вид учебных поручений и форма отчетности или контроля</w:t>
            </w:r>
          </w:p>
        </w:tc>
        <w:tc>
          <w:tcPr>
            <w:tcW w:w="1911" w:type="dxa"/>
            <w:vAlign w:val="center"/>
          </w:tcPr>
          <w:p w:rsidR="00691079" w:rsidRPr="00D12482" w:rsidRDefault="00691079" w:rsidP="00167B3A">
            <w:pPr>
              <w:suppressAutoHyphens/>
              <w:jc w:val="center"/>
              <w:rPr>
                <w:sz w:val="22"/>
                <w:szCs w:val="22"/>
              </w:rPr>
            </w:pPr>
            <w:r w:rsidRPr="00D12482">
              <w:rPr>
                <w:sz w:val="22"/>
                <w:szCs w:val="22"/>
              </w:rPr>
              <w:t>Минимальное количество баллов</w:t>
            </w:r>
          </w:p>
        </w:tc>
        <w:tc>
          <w:tcPr>
            <w:tcW w:w="1941" w:type="dxa"/>
            <w:vAlign w:val="center"/>
          </w:tcPr>
          <w:p w:rsidR="00691079" w:rsidRPr="00D12482" w:rsidRDefault="00691079" w:rsidP="00167B3A">
            <w:pPr>
              <w:suppressAutoHyphens/>
              <w:jc w:val="center"/>
              <w:rPr>
                <w:sz w:val="22"/>
                <w:szCs w:val="22"/>
              </w:rPr>
            </w:pPr>
            <w:r w:rsidRPr="00D12482">
              <w:rPr>
                <w:sz w:val="22"/>
                <w:szCs w:val="22"/>
              </w:rPr>
              <w:t>Максимальное количество баллов</w:t>
            </w:r>
          </w:p>
        </w:tc>
        <w:tc>
          <w:tcPr>
            <w:tcW w:w="1824" w:type="dxa"/>
            <w:vAlign w:val="center"/>
          </w:tcPr>
          <w:p w:rsidR="00691079" w:rsidRPr="00D12482" w:rsidRDefault="00691079" w:rsidP="00167B3A">
            <w:pPr>
              <w:suppressAutoHyphens/>
              <w:jc w:val="center"/>
              <w:rPr>
                <w:sz w:val="22"/>
                <w:szCs w:val="22"/>
              </w:rPr>
            </w:pPr>
            <w:r w:rsidRPr="00D12482">
              <w:rPr>
                <w:sz w:val="22"/>
                <w:szCs w:val="22"/>
              </w:rPr>
              <w:t>примечание</w:t>
            </w:r>
          </w:p>
        </w:tc>
      </w:tr>
      <w:tr w:rsidR="00691079" w:rsidRPr="00D12482">
        <w:trPr>
          <w:jc w:val="center"/>
        </w:trPr>
        <w:tc>
          <w:tcPr>
            <w:tcW w:w="1760" w:type="dxa"/>
            <w:vMerge w:val="restart"/>
            <w:vAlign w:val="center"/>
          </w:tcPr>
          <w:p w:rsidR="00691079" w:rsidRPr="00D12482" w:rsidRDefault="00691079" w:rsidP="00167B3A">
            <w:pPr>
              <w:suppressAutoHyphens/>
              <w:jc w:val="center"/>
              <w:rPr>
                <w:sz w:val="22"/>
                <w:szCs w:val="22"/>
              </w:rPr>
            </w:pPr>
            <w:r w:rsidRPr="00D12482">
              <w:rPr>
                <w:sz w:val="22"/>
                <w:szCs w:val="22"/>
              </w:rPr>
              <w:t>Текущий рейтинг-контроль</w:t>
            </w:r>
          </w:p>
        </w:tc>
        <w:tc>
          <w:tcPr>
            <w:tcW w:w="2984" w:type="dxa"/>
            <w:vAlign w:val="center"/>
          </w:tcPr>
          <w:p w:rsidR="00691079" w:rsidRPr="00D12482" w:rsidRDefault="00691079" w:rsidP="00167B3A">
            <w:pPr>
              <w:suppressAutoHyphens/>
              <w:jc w:val="center"/>
              <w:rPr>
                <w:sz w:val="22"/>
                <w:szCs w:val="22"/>
                <w:u w:val="single"/>
              </w:rPr>
            </w:pPr>
            <w:r w:rsidRPr="00D12482">
              <w:rPr>
                <w:sz w:val="22"/>
                <w:szCs w:val="22"/>
                <w:u w:val="single"/>
              </w:rPr>
              <w:t>Лабораторные работы</w:t>
            </w:r>
          </w:p>
          <w:p w:rsidR="00691079" w:rsidRPr="00D12482" w:rsidRDefault="00691079" w:rsidP="00167B3A">
            <w:pPr>
              <w:suppressAutoHyphens/>
              <w:jc w:val="center"/>
              <w:rPr>
                <w:sz w:val="22"/>
                <w:szCs w:val="22"/>
              </w:rPr>
            </w:pPr>
            <w:r w:rsidRPr="00D12482">
              <w:rPr>
                <w:sz w:val="22"/>
                <w:szCs w:val="22"/>
              </w:rPr>
              <w:t>(указывается перечень работ и форма отчетности)</w:t>
            </w:r>
          </w:p>
          <w:p w:rsidR="00691079" w:rsidRPr="00D12482" w:rsidRDefault="00691079" w:rsidP="00167B3A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911" w:type="dxa"/>
            <w:vAlign w:val="center"/>
          </w:tcPr>
          <w:p w:rsidR="00691079" w:rsidRPr="00D12482" w:rsidRDefault="00691079" w:rsidP="00167B3A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941" w:type="dxa"/>
            <w:vAlign w:val="center"/>
          </w:tcPr>
          <w:p w:rsidR="00691079" w:rsidRPr="00D12482" w:rsidRDefault="00691079" w:rsidP="00167B3A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824" w:type="dxa"/>
            <w:vAlign w:val="center"/>
          </w:tcPr>
          <w:p w:rsidR="00691079" w:rsidRPr="00D12482" w:rsidRDefault="00691079" w:rsidP="00167B3A">
            <w:pPr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691079" w:rsidRPr="00D12482">
        <w:trPr>
          <w:jc w:val="center"/>
        </w:trPr>
        <w:tc>
          <w:tcPr>
            <w:tcW w:w="1760" w:type="dxa"/>
            <w:vMerge/>
            <w:vAlign w:val="center"/>
          </w:tcPr>
          <w:p w:rsidR="00691079" w:rsidRPr="00D12482" w:rsidRDefault="00691079" w:rsidP="00167B3A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984" w:type="dxa"/>
            <w:vAlign w:val="center"/>
          </w:tcPr>
          <w:p w:rsidR="00691079" w:rsidRPr="00D12482" w:rsidRDefault="00691079" w:rsidP="00167B3A">
            <w:pPr>
              <w:suppressAutoHyphens/>
              <w:jc w:val="center"/>
              <w:rPr>
                <w:sz w:val="22"/>
                <w:szCs w:val="22"/>
                <w:u w:val="single"/>
              </w:rPr>
            </w:pPr>
            <w:r w:rsidRPr="00D12482">
              <w:rPr>
                <w:sz w:val="22"/>
                <w:szCs w:val="22"/>
                <w:u w:val="single"/>
              </w:rPr>
              <w:t>Практические занятия</w:t>
            </w:r>
          </w:p>
          <w:p w:rsidR="00691079" w:rsidRPr="00D12482" w:rsidRDefault="00691079" w:rsidP="00167B3A">
            <w:pPr>
              <w:suppressAutoHyphens/>
              <w:jc w:val="center"/>
              <w:rPr>
                <w:sz w:val="22"/>
                <w:szCs w:val="22"/>
              </w:rPr>
            </w:pPr>
            <w:r w:rsidRPr="00D12482">
              <w:rPr>
                <w:sz w:val="22"/>
                <w:szCs w:val="22"/>
              </w:rPr>
              <w:t>(указывается перечень занятий и форма отчетности)</w:t>
            </w:r>
          </w:p>
          <w:p w:rsidR="00691079" w:rsidRPr="00D12482" w:rsidRDefault="00691079" w:rsidP="00167B3A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911" w:type="dxa"/>
            <w:vAlign w:val="center"/>
          </w:tcPr>
          <w:p w:rsidR="00691079" w:rsidRPr="00D12482" w:rsidRDefault="00691079" w:rsidP="00167B3A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941" w:type="dxa"/>
            <w:vAlign w:val="center"/>
          </w:tcPr>
          <w:p w:rsidR="00691079" w:rsidRPr="00D12482" w:rsidRDefault="00691079" w:rsidP="00167B3A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824" w:type="dxa"/>
            <w:vAlign w:val="center"/>
          </w:tcPr>
          <w:p w:rsidR="00691079" w:rsidRPr="00D12482" w:rsidRDefault="00691079" w:rsidP="00167B3A">
            <w:pPr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691079" w:rsidRPr="00D12482">
        <w:trPr>
          <w:jc w:val="center"/>
        </w:trPr>
        <w:tc>
          <w:tcPr>
            <w:tcW w:w="1760" w:type="dxa"/>
            <w:vAlign w:val="center"/>
          </w:tcPr>
          <w:p w:rsidR="00691079" w:rsidRPr="00D12482" w:rsidRDefault="00691079" w:rsidP="00167B3A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984" w:type="dxa"/>
            <w:vAlign w:val="center"/>
          </w:tcPr>
          <w:p w:rsidR="00691079" w:rsidRPr="00D12482" w:rsidRDefault="00691079" w:rsidP="00167B3A">
            <w:pPr>
              <w:suppressAutoHyphens/>
              <w:jc w:val="center"/>
              <w:rPr>
                <w:sz w:val="22"/>
                <w:szCs w:val="22"/>
              </w:rPr>
            </w:pPr>
            <w:r w:rsidRPr="00D12482">
              <w:rPr>
                <w:sz w:val="22"/>
                <w:szCs w:val="22"/>
              </w:rPr>
              <w:t>...........</w:t>
            </w:r>
          </w:p>
        </w:tc>
        <w:tc>
          <w:tcPr>
            <w:tcW w:w="1911" w:type="dxa"/>
            <w:vAlign w:val="center"/>
          </w:tcPr>
          <w:p w:rsidR="00691079" w:rsidRPr="00D12482" w:rsidRDefault="00691079" w:rsidP="00167B3A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941" w:type="dxa"/>
            <w:vAlign w:val="center"/>
          </w:tcPr>
          <w:p w:rsidR="00691079" w:rsidRPr="00D12482" w:rsidRDefault="00691079" w:rsidP="00167B3A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824" w:type="dxa"/>
            <w:vAlign w:val="center"/>
          </w:tcPr>
          <w:p w:rsidR="00691079" w:rsidRPr="00D12482" w:rsidRDefault="00691079" w:rsidP="00167B3A">
            <w:pPr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691079" w:rsidRPr="00D12482">
        <w:trPr>
          <w:jc w:val="center"/>
        </w:trPr>
        <w:tc>
          <w:tcPr>
            <w:tcW w:w="1760" w:type="dxa"/>
            <w:vAlign w:val="center"/>
          </w:tcPr>
          <w:p w:rsidR="00691079" w:rsidRPr="00D12482" w:rsidRDefault="00691079" w:rsidP="00167B3A">
            <w:pPr>
              <w:suppressAutoHyphens/>
              <w:jc w:val="center"/>
              <w:rPr>
                <w:sz w:val="22"/>
                <w:szCs w:val="22"/>
              </w:rPr>
            </w:pPr>
            <w:r w:rsidRPr="00D12482">
              <w:rPr>
                <w:sz w:val="22"/>
                <w:szCs w:val="22"/>
              </w:rPr>
              <w:t>Рубежный рейтинг-контроль</w:t>
            </w:r>
          </w:p>
        </w:tc>
        <w:tc>
          <w:tcPr>
            <w:tcW w:w="2984" w:type="dxa"/>
            <w:vAlign w:val="center"/>
          </w:tcPr>
          <w:p w:rsidR="00691079" w:rsidRPr="00D12482" w:rsidRDefault="00691079" w:rsidP="00167B3A">
            <w:pPr>
              <w:suppressAutoHyphens/>
              <w:jc w:val="center"/>
              <w:rPr>
                <w:sz w:val="22"/>
                <w:szCs w:val="22"/>
              </w:rPr>
            </w:pPr>
            <w:r w:rsidRPr="00D12482">
              <w:rPr>
                <w:sz w:val="22"/>
                <w:szCs w:val="22"/>
              </w:rPr>
              <w:t>Тестирование/контрольная работа/коллоквиум)</w:t>
            </w:r>
          </w:p>
        </w:tc>
        <w:tc>
          <w:tcPr>
            <w:tcW w:w="1911" w:type="dxa"/>
            <w:vAlign w:val="center"/>
          </w:tcPr>
          <w:p w:rsidR="00691079" w:rsidRPr="00D12482" w:rsidRDefault="00691079" w:rsidP="00167B3A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941" w:type="dxa"/>
            <w:vAlign w:val="center"/>
          </w:tcPr>
          <w:p w:rsidR="00691079" w:rsidRPr="00D12482" w:rsidRDefault="00691079" w:rsidP="00167B3A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824" w:type="dxa"/>
            <w:vAlign w:val="center"/>
          </w:tcPr>
          <w:p w:rsidR="00691079" w:rsidRPr="00D12482" w:rsidRDefault="00691079" w:rsidP="00167B3A">
            <w:pPr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691079" w:rsidRPr="00D12482">
        <w:trPr>
          <w:jc w:val="center"/>
        </w:trPr>
        <w:tc>
          <w:tcPr>
            <w:tcW w:w="4744" w:type="dxa"/>
            <w:gridSpan w:val="2"/>
            <w:vAlign w:val="center"/>
          </w:tcPr>
          <w:p w:rsidR="00691079" w:rsidRPr="00D12482" w:rsidRDefault="00691079" w:rsidP="00167B3A">
            <w:pPr>
              <w:suppressAutoHyphens/>
              <w:jc w:val="center"/>
              <w:rPr>
                <w:sz w:val="22"/>
                <w:szCs w:val="22"/>
              </w:rPr>
            </w:pPr>
            <w:r w:rsidRPr="00D12482">
              <w:rPr>
                <w:sz w:val="22"/>
                <w:szCs w:val="22"/>
              </w:rPr>
              <w:t>Посещаемость, ч (всего/по ув.пр.)</w:t>
            </w:r>
          </w:p>
        </w:tc>
        <w:tc>
          <w:tcPr>
            <w:tcW w:w="1911" w:type="dxa"/>
            <w:vAlign w:val="center"/>
          </w:tcPr>
          <w:p w:rsidR="00691079" w:rsidRPr="00D12482" w:rsidRDefault="00691079" w:rsidP="00167B3A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941" w:type="dxa"/>
            <w:vAlign w:val="center"/>
          </w:tcPr>
          <w:p w:rsidR="00691079" w:rsidRPr="00D12482" w:rsidRDefault="00691079" w:rsidP="00167B3A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824" w:type="dxa"/>
            <w:vAlign w:val="center"/>
          </w:tcPr>
          <w:p w:rsidR="00691079" w:rsidRPr="00D12482" w:rsidRDefault="00691079" w:rsidP="00167B3A">
            <w:pPr>
              <w:suppressAutoHyphens/>
              <w:jc w:val="center"/>
              <w:rPr>
                <w:sz w:val="22"/>
                <w:szCs w:val="22"/>
              </w:rPr>
            </w:pPr>
          </w:p>
        </w:tc>
      </w:tr>
    </w:tbl>
    <w:p w:rsidR="00B66CC6" w:rsidRDefault="00B66CC6" w:rsidP="00167B3A">
      <w:pPr>
        <w:suppressAutoHyphens/>
        <w:ind w:firstLine="680"/>
        <w:jc w:val="center"/>
        <w:rPr>
          <w:sz w:val="28"/>
          <w:szCs w:val="28"/>
        </w:rPr>
      </w:pPr>
    </w:p>
    <w:p w:rsidR="00FB0EE7" w:rsidRPr="00167B3A" w:rsidRDefault="00FB0EE7" w:rsidP="00167B3A">
      <w:pPr>
        <w:suppressAutoHyphens/>
        <w:ind w:firstLine="680"/>
        <w:jc w:val="center"/>
        <w:rPr>
          <w:sz w:val="28"/>
          <w:szCs w:val="28"/>
        </w:rPr>
        <w:sectPr w:rsidR="00FB0EE7" w:rsidRPr="00167B3A" w:rsidSect="001C73D1">
          <w:headerReference w:type="even" r:id="rId7"/>
          <w:headerReference w:type="default" r:id="rId8"/>
          <w:footnotePr>
            <w:pos w:val="beneathText"/>
          </w:footnotePr>
          <w:type w:val="continuous"/>
          <w:pgSz w:w="11905" w:h="16837"/>
          <w:pgMar w:top="1418" w:right="1418" w:bottom="993" w:left="1418" w:header="567" w:footer="1134" w:gutter="0"/>
          <w:cols w:space="720"/>
          <w:titlePg/>
          <w:docGrid w:linePitch="360"/>
        </w:sectPr>
      </w:pPr>
    </w:p>
    <w:p w:rsidR="00B66CC6" w:rsidRPr="00167B3A" w:rsidRDefault="00C601C2" w:rsidP="00D12482">
      <w:pPr>
        <w:suppressAutoHyphens/>
        <w:spacing w:line="360" w:lineRule="auto"/>
        <w:ind w:firstLine="680"/>
        <w:jc w:val="right"/>
        <w:rPr>
          <w:caps/>
          <w:sz w:val="28"/>
          <w:szCs w:val="28"/>
        </w:rPr>
      </w:pPr>
      <w:r w:rsidRPr="00167B3A">
        <w:rPr>
          <w:caps/>
          <w:sz w:val="28"/>
          <w:szCs w:val="28"/>
        </w:rPr>
        <w:t>Приложение Б</w:t>
      </w:r>
    </w:p>
    <w:p w:rsidR="00414B4B" w:rsidRPr="00167B3A" w:rsidRDefault="007E5A74" w:rsidP="00167B3A">
      <w:pPr>
        <w:suppressAutoHyphens/>
        <w:ind w:firstLine="680"/>
        <w:jc w:val="center"/>
        <w:rPr>
          <w:sz w:val="28"/>
          <w:szCs w:val="28"/>
        </w:rPr>
      </w:pPr>
      <w:r w:rsidRPr="00167B3A">
        <w:rPr>
          <w:sz w:val="28"/>
          <w:szCs w:val="28"/>
        </w:rPr>
        <w:t>Рейтинговая</w:t>
      </w:r>
      <w:r w:rsidR="00414B4B" w:rsidRPr="00167B3A">
        <w:rPr>
          <w:sz w:val="28"/>
          <w:szCs w:val="28"/>
        </w:rPr>
        <w:t xml:space="preserve"> ведомость учета успеваемости студентов в Тверском государственном техническом университете</w:t>
      </w:r>
    </w:p>
    <w:p w:rsidR="00414B4B" w:rsidRPr="00167B3A" w:rsidRDefault="00414B4B" w:rsidP="00167B3A">
      <w:pPr>
        <w:suppressAutoHyphens/>
        <w:ind w:firstLine="680"/>
        <w:jc w:val="center"/>
        <w:rPr>
          <w:sz w:val="28"/>
          <w:szCs w:val="28"/>
        </w:rPr>
      </w:pPr>
      <w:r w:rsidRPr="00167B3A">
        <w:rPr>
          <w:sz w:val="28"/>
          <w:szCs w:val="28"/>
        </w:rPr>
        <w:t>№_________</w:t>
      </w:r>
    </w:p>
    <w:p w:rsidR="00414B4B" w:rsidRPr="00167B3A" w:rsidRDefault="00414B4B" w:rsidP="00167B3A">
      <w:pPr>
        <w:suppressAutoHyphens/>
        <w:ind w:firstLine="680"/>
        <w:jc w:val="center"/>
        <w:rPr>
          <w:sz w:val="28"/>
          <w:szCs w:val="28"/>
        </w:rPr>
      </w:pPr>
      <w:r w:rsidRPr="00167B3A">
        <w:rPr>
          <w:sz w:val="28"/>
          <w:szCs w:val="28"/>
        </w:rPr>
        <w:t>по дисциплине _________________________________________________________</w:t>
      </w:r>
    </w:p>
    <w:p w:rsidR="00414B4B" w:rsidRPr="00167B3A" w:rsidRDefault="00414B4B" w:rsidP="00167B3A">
      <w:pPr>
        <w:suppressAutoHyphens/>
        <w:ind w:firstLine="680"/>
        <w:jc w:val="center"/>
        <w:rPr>
          <w:sz w:val="28"/>
          <w:szCs w:val="28"/>
        </w:rPr>
      </w:pPr>
      <w:r w:rsidRPr="00167B3A">
        <w:rPr>
          <w:sz w:val="28"/>
          <w:szCs w:val="28"/>
        </w:rPr>
        <w:t>(Название дисциплины согласно учебному плану)</w:t>
      </w:r>
    </w:p>
    <w:p w:rsidR="00414B4B" w:rsidRPr="00167B3A" w:rsidRDefault="00414B4B" w:rsidP="00167B3A">
      <w:pPr>
        <w:suppressAutoHyphens/>
        <w:ind w:firstLine="680"/>
        <w:jc w:val="center"/>
        <w:rPr>
          <w:sz w:val="28"/>
          <w:szCs w:val="28"/>
        </w:rPr>
      </w:pPr>
      <w:r w:rsidRPr="00167B3A">
        <w:rPr>
          <w:sz w:val="28"/>
          <w:szCs w:val="28"/>
        </w:rPr>
        <w:t>Тверской государственный технический университет,  кафедра ________________</w:t>
      </w:r>
    </w:p>
    <w:p w:rsidR="00414B4B" w:rsidRPr="00167B3A" w:rsidRDefault="00414B4B" w:rsidP="00167B3A">
      <w:pPr>
        <w:suppressAutoHyphens/>
        <w:ind w:firstLine="680"/>
        <w:jc w:val="center"/>
        <w:rPr>
          <w:sz w:val="28"/>
          <w:szCs w:val="28"/>
        </w:rPr>
      </w:pPr>
      <w:r w:rsidRPr="00167B3A">
        <w:rPr>
          <w:sz w:val="28"/>
          <w:szCs w:val="28"/>
        </w:rPr>
        <w:t>Группа____________, семестр ___________________, 20</w:t>
      </w:r>
      <w:r w:rsidR="007E5A74" w:rsidRPr="00167B3A">
        <w:rPr>
          <w:sz w:val="28"/>
          <w:szCs w:val="28"/>
        </w:rPr>
        <w:t>0</w:t>
      </w:r>
      <w:r w:rsidRPr="00167B3A">
        <w:rPr>
          <w:sz w:val="28"/>
          <w:szCs w:val="28"/>
        </w:rPr>
        <w:t>__/20</w:t>
      </w:r>
      <w:r w:rsidR="007E5A74" w:rsidRPr="00167B3A">
        <w:rPr>
          <w:sz w:val="28"/>
          <w:szCs w:val="28"/>
        </w:rPr>
        <w:t>0</w:t>
      </w:r>
      <w:r w:rsidRPr="00167B3A">
        <w:rPr>
          <w:sz w:val="28"/>
          <w:szCs w:val="28"/>
        </w:rPr>
        <w:t>__ уч.г.</w:t>
      </w:r>
    </w:p>
    <w:p w:rsidR="00414B4B" w:rsidRPr="00167B3A" w:rsidRDefault="005A026F" w:rsidP="00167B3A">
      <w:pPr>
        <w:suppressAutoHyphens/>
        <w:ind w:firstLine="680"/>
        <w:jc w:val="center"/>
        <w:rPr>
          <w:sz w:val="28"/>
          <w:szCs w:val="28"/>
        </w:rPr>
      </w:pPr>
      <w:r w:rsidRPr="00167B3A">
        <w:rPr>
          <w:sz w:val="28"/>
          <w:szCs w:val="28"/>
        </w:rPr>
        <w:t>П</w:t>
      </w:r>
      <w:r w:rsidR="00414B4B" w:rsidRPr="00167B3A">
        <w:rPr>
          <w:sz w:val="28"/>
          <w:szCs w:val="28"/>
        </w:rPr>
        <w:t>реподаватель  ___________________________________________________________________</w:t>
      </w:r>
    </w:p>
    <w:p w:rsidR="00B30533" w:rsidRPr="00167B3A" w:rsidRDefault="00414B4B" w:rsidP="00167B3A">
      <w:pPr>
        <w:suppressAutoHyphens/>
        <w:ind w:firstLine="680"/>
        <w:jc w:val="center"/>
        <w:rPr>
          <w:sz w:val="28"/>
          <w:szCs w:val="28"/>
        </w:rPr>
      </w:pPr>
      <w:r w:rsidRPr="00167B3A">
        <w:rPr>
          <w:sz w:val="28"/>
          <w:szCs w:val="28"/>
        </w:rPr>
        <w:t>(Ф.И.О., ученая степень, ученое звание)</w:t>
      </w:r>
    </w:p>
    <w:p w:rsidR="00612F6C" w:rsidRPr="00167B3A" w:rsidRDefault="00612F6C" w:rsidP="00167B3A">
      <w:pPr>
        <w:suppressAutoHyphens/>
        <w:ind w:firstLine="680"/>
        <w:jc w:val="center"/>
        <w:rPr>
          <w:sz w:val="28"/>
          <w:szCs w:val="28"/>
          <w:u w:val="single"/>
        </w:rPr>
      </w:pPr>
      <w:r w:rsidRPr="00167B3A">
        <w:rPr>
          <w:sz w:val="28"/>
          <w:szCs w:val="28"/>
        </w:rPr>
        <w:t xml:space="preserve">Количество </w:t>
      </w:r>
      <w:r w:rsidR="00D12482" w:rsidRPr="00167B3A">
        <w:rPr>
          <w:sz w:val="28"/>
          <w:szCs w:val="28"/>
        </w:rPr>
        <w:t xml:space="preserve">дисциплинарных </w:t>
      </w:r>
      <w:r w:rsidRPr="00167B3A">
        <w:rPr>
          <w:sz w:val="28"/>
          <w:szCs w:val="28"/>
        </w:rPr>
        <w:t>модулей</w:t>
      </w:r>
      <w:r w:rsidR="005A026F" w:rsidRPr="00167B3A">
        <w:rPr>
          <w:sz w:val="28"/>
          <w:szCs w:val="28"/>
        </w:rPr>
        <w:t>________</w:t>
      </w:r>
    </w:p>
    <w:p w:rsidR="00612F6C" w:rsidRPr="00167B3A" w:rsidRDefault="00612F6C" w:rsidP="00167B3A">
      <w:pPr>
        <w:suppressAutoHyphens/>
        <w:ind w:firstLine="680"/>
        <w:jc w:val="both"/>
        <w:rPr>
          <w:sz w:val="28"/>
          <w:szCs w:val="28"/>
          <w:u w:val="single"/>
        </w:rPr>
      </w:pPr>
    </w:p>
    <w:tbl>
      <w:tblPr>
        <w:tblStyle w:val="ab"/>
        <w:tblW w:w="0" w:type="auto"/>
        <w:jc w:val="center"/>
        <w:tblLook w:val="01E0" w:firstRow="1" w:lastRow="1" w:firstColumn="1" w:lastColumn="1" w:noHBand="0" w:noVBand="0"/>
      </w:tblPr>
      <w:tblGrid>
        <w:gridCol w:w="540"/>
        <w:gridCol w:w="753"/>
        <w:gridCol w:w="2260"/>
        <w:gridCol w:w="657"/>
        <w:gridCol w:w="644"/>
        <w:gridCol w:w="727"/>
        <w:gridCol w:w="657"/>
        <w:gridCol w:w="644"/>
        <w:gridCol w:w="727"/>
        <w:gridCol w:w="657"/>
        <w:gridCol w:w="644"/>
        <w:gridCol w:w="727"/>
        <w:gridCol w:w="657"/>
        <w:gridCol w:w="644"/>
        <w:gridCol w:w="727"/>
        <w:gridCol w:w="674"/>
        <w:gridCol w:w="1080"/>
        <w:gridCol w:w="744"/>
      </w:tblGrid>
      <w:tr w:rsidR="00E2384A" w:rsidRPr="00167B3A">
        <w:trPr>
          <w:jc w:val="center"/>
        </w:trPr>
        <w:tc>
          <w:tcPr>
            <w:tcW w:w="0" w:type="auto"/>
            <w:vMerge w:val="restart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  <w:r w:rsidRPr="00E2384A">
              <w:rPr>
                <w:sz w:val="24"/>
                <w:szCs w:val="24"/>
              </w:rPr>
              <w:t>№</w:t>
            </w:r>
          </w:p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  <w:r w:rsidRPr="00E2384A">
              <w:rPr>
                <w:sz w:val="24"/>
                <w:szCs w:val="24"/>
              </w:rPr>
              <w:t>п/п</w:t>
            </w:r>
          </w:p>
        </w:tc>
        <w:tc>
          <w:tcPr>
            <w:tcW w:w="0" w:type="auto"/>
            <w:vMerge w:val="restart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  <w:r w:rsidRPr="00E2384A">
              <w:rPr>
                <w:sz w:val="24"/>
                <w:szCs w:val="24"/>
              </w:rPr>
              <w:t>ФИО</w:t>
            </w:r>
          </w:p>
        </w:tc>
        <w:tc>
          <w:tcPr>
            <w:tcW w:w="0" w:type="auto"/>
            <w:vMerge w:val="restart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  <w:r w:rsidRPr="00E2384A">
              <w:rPr>
                <w:sz w:val="24"/>
                <w:szCs w:val="24"/>
              </w:rPr>
              <w:t>№ зачетной книжки</w:t>
            </w:r>
          </w:p>
        </w:tc>
        <w:tc>
          <w:tcPr>
            <w:tcW w:w="0" w:type="auto"/>
            <w:gridSpan w:val="3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  <w:r w:rsidRPr="00E2384A">
              <w:rPr>
                <w:sz w:val="24"/>
                <w:szCs w:val="24"/>
              </w:rPr>
              <w:t>1-й модуль</w:t>
            </w:r>
          </w:p>
        </w:tc>
        <w:tc>
          <w:tcPr>
            <w:tcW w:w="0" w:type="auto"/>
            <w:gridSpan w:val="3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  <w:r w:rsidRPr="00E2384A">
              <w:rPr>
                <w:sz w:val="24"/>
                <w:szCs w:val="24"/>
              </w:rPr>
              <w:t>2-й модуль</w:t>
            </w:r>
          </w:p>
        </w:tc>
        <w:tc>
          <w:tcPr>
            <w:tcW w:w="0" w:type="auto"/>
            <w:gridSpan w:val="3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  <w:r w:rsidRPr="00E2384A">
              <w:rPr>
                <w:sz w:val="24"/>
                <w:szCs w:val="24"/>
              </w:rPr>
              <w:t>3-й модуль</w:t>
            </w:r>
          </w:p>
        </w:tc>
        <w:tc>
          <w:tcPr>
            <w:tcW w:w="0" w:type="auto"/>
            <w:gridSpan w:val="3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  <w:r w:rsidRPr="00E2384A">
              <w:rPr>
                <w:sz w:val="24"/>
                <w:szCs w:val="24"/>
              </w:rPr>
              <w:t>4-й модуль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  <w:r w:rsidRPr="00E2384A">
              <w:rPr>
                <w:sz w:val="24"/>
                <w:szCs w:val="24"/>
              </w:rPr>
              <w:t>СРД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Экзамен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</w:t>
            </w:r>
          </w:p>
        </w:tc>
      </w:tr>
      <w:tr w:rsidR="00E2384A" w:rsidRPr="00167B3A">
        <w:trPr>
          <w:jc w:val="center"/>
        </w:trPr>
        <w:tc>
          <w:tcPr>
            <w:tcW w:w="0" w:type="auto"/>
            <w:vMerge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  <w:r w:rsidRPr="00E2384A">
              <w:rPr>
                <w:sz w:val="24"/>
                <w:szCs w:val="24"/>
              </w:rPr>
              <w:t>ТРК</w:t>
            </w:r>
          </w:p>
        </w:tc>
        <w:tc>
          <w:tcPr>
            <w:tcW w:w="0" w:type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  <w:r w:rsidRPr="00E2384A">
              <w:rPr>
                <w:sz w:val="24"/>
                <w:szCs w:val="24"/>
              </w:rPr>
              <w:t>РРК</w:t>
            </w:r>
          </w:p>
        </w:tc>
        <w:tc>
          <w:tcPr>
            <w:tcW w:w="0" w:type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  <w:r w:rsidRPr="00E2384A">
              <w:rPr>
                <w:sz w:val="24"/>
                <w:szCs w:val="24"/>
              </w:rPr>
              <w:t>РДМ</w:t>
            </w:r>
          </w:p>
        </w:tc>
        <w:tc>
          <w:tcPr>
            <w:tcW w:w="0" w:type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  <w:r w:rsidRPr="00E2384A">
              <w:rPr>
                <w:sz w:val="24"/>
                <w:szCs w:val="24"/>
              </w:rPr>
              <w:t>ТРК</w:t>
            </w:r>
          </w:p>
        </w:tc>
        <w:tc>
          <w:tcPr>
            <w:tcW w:w="0" w:type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  <w:r w:rsidRPr="00E2384A">
              <w:rPr>
                <w:sz w:val="24"/>
                <w:szCs w:val="24"/>
              </w:rPr>
              <w:t>РРК</w:t>
            </w:r>
          </w:p>
        </w:tc>
        <w:tc>
          <w:tcPr>
            <w:tcW w:w="0" w:type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  <w:r w:rsidRPr="00E2384A">
              <w:rPr>
                <w:sz w:val="24"/>
                <w:szCs w:val="24"/>
              </w:rPr>
              <w:t>РДМ</w:t>
            </w:r>
          </w:p>
        </w:tc>
        <w:tc>
          <w:tcPr>
            <w:tcW w:w="0" w:type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  <w:r w:rsidRPr="00E2384A">
              <w:rPr>
                <w:sz w:val="24"/>
                <w:szCs w:val="24"/>
              </w:rPr>
              <w:t>ТРК</w:t>
            </w:r>
          </w:p>
        </w:tc>
        <w:tc>
          <w:tcPr>
            <w:tcW w:w="0" w:type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  <w:r w:rsidRPr="00E2384A">
              <w:rPr>
                <w:sz w:val="24"/>
                <w:szCs w:val="24"/>
              </w:rPr>
              <w:t>РРК</w:t>
            </w:r>
          </w:p>
        </w:tc>
        <w:tc>
          <w:tcPr>
            <w:tcW w:w="0" w:type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  <w:r w:rsidRPr="00E2384A">
              <w:rPr>
                <w:sz w:val="24"/>
                <w:szCs w:val="24"/>
              </w:rPr>
              <w:t>РДМ</w:t>
            </w:r>
          </w:p>
        </w:tc>
        <w:tc>
          <w:tcPr>
            <w:tcW w:w="0" w:type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  <w:r w:rsidRPr="00E2384A">
              <w:rPr>
                <w:sz w:val="24"/>
                <w:szCs w:val="24"/>
              </w:rPr>
              <w:t>ТРК</w:t>
            </w:r>
          </w:p>
        </w:tc>
        <w:tc>
          <w:tcPr>
            <w:tcW w:w="0" w:type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  <w:r w:rsidRPr="00E2384A">
              <w:rPr>
                <w:sz w:val="24"/>
                <w:szCs w:val="24"/>
              </w:rPr>
              <w:t>РРК</w:t>
            </w:r>
          </w:p>
        </w:tc>
        <w:tc>
          <w:tcPr>
            <w:tcW w:w="0" w:type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  <w:r w:rsidRPr="00E2384A">
              <w:rPr>
                <w:sz w:val="24"/>
                <w:szCs w:val="24"/>
              </w:rPr>
              <w:t>РДМ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  <w:vertAlign w:val="subscript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  <w:vertAlign w:val="subscript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  <w:vertAlign w:val="subscript"/>
              </w:rPr>
            </w:pPr>
          </w:p>
        </w:tc>
      </w:tr>
      <w:tr w:rsidR="00E2384A" w:rsidRPr="00167B3A">
        <w:trPr>
          <w:jc w:val="center"/>
        </w:trPr>
        <w:tc>
          <w:tcPr>
            <w:tcW w:w="0" w:type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  <w:r w:rsidRPr="00E2384A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  <w:r w:rsidRPr="00E2384A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  <w:r w:rsidRPr="00E2384A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  <w:r w:rsidRPr="00E2384A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  <w:r w:rsidRPr="00E2384A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  <w:r w:rsidRPr="00E2384A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  <w:r w:rsidRPr="00E2384A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  <w:r w:rsidRPr="00E2384A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  <w:r w:rsidRPr="00E2384A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  <w:r w:rsidRPr="00E2384A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  <w:r w:rsidRPr="00E2384A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  <w:r w:rsidRPr="00E2384A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  <w:r w:rsidRPr="00E2384A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  <w:r w:rsidRPr="00E2384A">
              <w:rPr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  <w:r w:rsidRPr="00E2384A"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  <w:r w:rsidRPr="00E2384A">
              <w:rPr>
                <w:sz w:val="24"/>
                <w:szCs w:val="24"/>
              </w:rPr>
              <w:t>16</w:t>
            </w:r>
          </w:p>
        </w:tc>
        <w:tc>
          <w:tcPr>
            <w:tcW w:w="1050" w:type="dxa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744" w:type="dxa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E2384A" w:rsidRPr="00167B3A">
        <w:trPr>
          <w:jc w:val="center"/>
        </w:trPr>
        <w:tc>
          <w:tcPr>
            <w:tcW w:w="0" w:type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744" w:type="dxa"/>
            <w:vAlign w:val="center"/>
          </w:tcPr>
          <w:p w:rsidR="00E2384A" w:rsidRPr="00E2384A" w:rsidRDefault="00E2384A" w:rsidP="00167B3A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</w:tbl>
    <w:p w:rsidR="00414B4B" w:rsidRPr="00167B3A" w:rsidRDefault="00414B4B" w:rsidP="00167B3A">
      <w:pPr>
        <w:suppressAutoHyphens/>
        <w:ind w:firstLine="680"/>
        <w:jc w:val="both"/>
        <w:rPr>
          <w:sz w:val="28"/>
          <w:szCs w:val="28"/>
        </w:rPr>
      </w:pPr>
    </w:p>
    <w:p w:rsidR="00066196" w:rsidRPr="00167B3A" w:rsidRDefault="00066196" w:rsidP="00167B3A">
      <w:pPr>
        <w:suppressAutoHyphens/>
        <w:ind w:firstLine="680"/>
        <w:jc w:val="both"/>
        <w:rPr>
          <w:sz w:val="28"/>
          <w:szCs w:val="28"/>
        </w:rPr>
      </w:pPr>
    </w:p>
    <w:p w:rsidR="00066196" w:rsidRPr="00167B3A" w:rsidRDefault="00066196" w:rsidP="00167B3A">
      <w:pPr>
        <w:suppressAutoHyphens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Пояснения.</w:t>
      </w:r>
    </w:p>
    <w:p w:rsidR="00066196" w:rsidRPr="00167B3A" w:rsidRDefault="00066196" w:rsidP="00167B3A">
      <w:pPr>
        <w:suppressAutoHyphens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ТРК –</w:t>
      </w:r>
      <w:r w:rsidR="007E5A74" w:rsidRPr="00167B3A">
        <w:rPr>
          <w:sz w:val="28"/>
          <w:szCs w:val="28"/>
        </w:rPr>
        <w:t xml:space="preserve"> текущий рейтинг-контроль</w:t>
      </w:r>
      <w:r w:rsidRPr="00167B3A">
        <w:rPr>
          <w:sz w:val="28"/>
          <w:szCs w:val="28"/>
        </w:rPr>
        <w:t>;</w:t>
      </w:r>
    </w:p>
    <w:p w:rsidR="00066196" w:rsidRPr="00167B3A" w:rsidRDefault="009125C6" w:rsidP="00167B3A">
      <w:pPr>
        <w:suppressAutoHyphens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Р</w:t>
      </w:r>
      <w:r w:rsidR="00066196" w:rsidRPr="00167B3A">
        <w:rPr>
          <w:sz w:val="28"/>
          <w:szCs w:val="28"/>
        </w:rPr>
        <w:t>РК –</w:t>
      </w:r>
      <w:r w:rsidR="007E5A74" w:rsidRPr="00167B3A">
        <w:rPr>
          <w:sz w:val="28"/>
          <w:szCs w:val="28"/>
        </w:rPr>
        <w:t xml:space="preserve"> </w:t>
      </w:r>
      <w:r w:rsidRPr="00167B3A">
        <w:rPr>
          <w:sz w:val="28"/>
          <w:szCs w:val="28"/>
        </w:rPr>
        <w:t>рубежный</w:t>
      </w:r>
      <w:r w:rsidR="00066196" w:rsidRPr="00167B3A">
        <w:rPr>
          <w:sz w:val="28"/>
          <w:szCs w:val="28"/>
        </w:rPr>
        <w:t xml:space="preserve"> рейтинг-контроль;</w:t>
      </w:r>
    </w:p>
    <w:p w:rsidR="00066196" w:rsidRPr="00167B3A" w:rsidRDefault="00066196" w:rsidP="00167B3A">
      <w:pPr>
        <w:suppressAutoHyphens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РДМ – рейтинг по дисциплинарному модулю;</w:t>
      </w:r>
    </w:p>
    <w:p w:rsidR="00066196" w:rsidRPr="00167B3A" w:rsidRDefault="00830009" w:rsidP="00167B3A">
      <w:pPr>
        <w:suppressAutoHyphens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СР</w:t>
      </w:r>
      <w:r w:rsidR="007E5A74" w:rsidRPr="00167B3A">
        <w:rPr>
          <w:sz w:val="28"/>
          <w:szCs w:val="28"/>
        </w:rPr>
        <w:t>Д</w:t>
      </w:r>
      <w:r w:rsidRPr="00167B3A">
        <w:rPr>
          <w:sz w:val="28"/>
          <w:szCs w:val="28"/>
        </w:rPr>
        <w:t xml:space="preserve"> – суммарный рейтинг </w:t>
      </w:r>
      <w:r w:rsidR="007E5A74" w:rsidRPr="00167B3A">
        <w:rPr>
          <w:sz w:val="28"/>
          <w:szCs w:val="28"/>
        </w:rPr>
        <w:t>по дисциплине</w:t>
      </w:r>
      <w:r w:rsidRPr="00167B3A">
        <w:rPr>
          <w:sz w:val="28"/>
          <w:szCs w:val="28"/>
        </w:rPr>
        <w:t>.</w:t>
      </w:r>
    </w:p>
    <w:p w:rsidR="00066196" w:rsidRPr="00167B3A" w:rsidRDefault="00066196" w:rsidP="00167B3A">
      <w:pPr>
        <w:suppressAutoHyphens/>
        <w:ind w:firstLine="680"/>
        <w:jc w:val="both"/>
        <w:rPr>
          <w:sz w:val="28"/>
          <w:szCs w:val="28"/>
        </w:rPr>
      </w:pPr>
    </w:p>
    <w:p w:rsidR="004B665E" w:rsidRPr="00167B3A" w:rsidRDefault="004B665E" w:rsidP="00167B3A">
      <w:pPr>
        <w:suppressAutoHyphens/>
        <w:ind w:firstLine="680"/>
        <w:jc w:val="both"/>
        <w:rPr>
          <w:sz w:val="28"/>
          <w:szCs w:val="28"/>
        </w:rPr>
      </w:pPr>
    </w:p>
    <w:p w:rsidR="004B665E" w:rsidRPr="00167B3A" w:rsidRDefault="004B665E" w:rsidP="00167B3A">
      <w:pPr>
        <w:suppressAutoHyphens/>
        <w:ind w:firstLine="680"/>
        <w:jc w:val="both"/>
        <w:rPr>
          <w:sz w:val="28"/>
          <w:szCs w:val="28"/>
        </w:rPr>
      </w:pPr>
    </w:p>
    <w:p w:rsidR="004B665E" w:rsidRPr="00167B3A" w:rsidRDefault="004B665E" w:rsidP="00D12482">
      <w:pPr>
        <w:suppressAutoHyphens/>
        <w:spacing w:line="360" w:lineRule="auto"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>Подпись преподавателя-лектора              ______________________________/____________________________/</w:t>
      </w:r>
    </w:p>
    <w:p w:rsidR="004B665E" w:rsidRPr="00167B3A" w:rsidRDefault="004B665E" w:rsidP="00167B3A">
      <w:pPr>
        <w:suppressAutoHyphens/>
        <w:ind w:firstLine="680"/>
        <w:jc w:val="both"/>
        <w:rPr>
          <w:sz w:val="28"/>
          <w:szCs w:val="28"/>
        </w:rPr>
      </w:pPr>
      <w:r w:rsidRPr="00167B3A">
        <w:rPr>
          <w:sz w:val="28"/>
          <w:szCs w:val="28"/>
        </w:rPr>
        <w:t xml:space="preserve">Подпись </w:t>
      </w:r>
      <w:r w:rsidR="00FB0EE7">
        <w:rPr>
          <w:sz w:val="28"/>
          <w:szCs w:val="28"/>
        </w:rPr>
        <w:t>зам.декана (</w:t>
      </w:r>
      <w:r w:rsidRPr="00167B3A">
        <w:rPr>
          <w:sz w:val="28"/>
          <w:szCs w:val="28"/>
        </w:rPr>
        <w:t xml:space="preserve">уполномоченного по качеству </w:t>
      </w:r>
      <w:r w:rsidR="00A714B0" w:rsidRPr="00167B3A">
        <w:rPr>
          <w:sz w:val="28"/>
          <w:szCs w:val="28"/>
        </w:rPr>
        <w:t>на факультете</w:t>
      </w:r>
      <w:r w:rsidR="00FB0EE7">
        <w:rPr>
          <w:sz w:val="28"/>
          <w:szCs w:val="28"/>
        </w:rPr>
        <w:t>)</w:t>
      </w:r>
      <w:r w:rsidRPr="00167B3A">
        <w:rPr>
          <w:sz w:val="28"/>
          <w:szCs w:val="28"/>
        </w:rPr>
        <w:t>____________/____________________________/</w:t>
      </w:r>
      <w:bookmarkStart w:id="0" w:name="_GoBack"/>
      <w:bookmarkEnd w:id="0"/>
    </w:p>
    <w:sectPr w:rsidR="004B665E" w:rsidRPr="00167B3A" w:rsidSect="004A3044">
      <w:headerReference w:type="default" r:id="rId9"/>
      <w:footnotePr>
        <w:pos w:val="beneathText"/>
      </w:footnotePr>
      <w:pgSz w:w="16840" w:h="11907" w:orient="landscape" w:code="9"/>
      <w:pgMar w:top="1134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C48" w:rsidRDefault="00753C48">
      <w:r>
        <w:separator/>
      </w:r>
    </w:p>
  </w:endnote>
  <w:endnote w:type="continuationSeparator" w:id="0">
    <w:p w:rsidR="00753C48" w:rsidRDefault="00753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C48" w:rsidRDefault="00753C48">
      <w:r>
        <w:separator/>
      </w:r>
    </w:p>
  </w:footnote>
  <w:footnote w:type="continuationSeparator" w:id="0">
    <w:p w:rsidR="00753C48" w:rsidRDefault="00753C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78E" w:rsidRDefault="0031078E" w:rsidP="008303A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1078E" w:rsidRDefault="0031078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78E" w:rsidRDefault="0031078E" w:rsidP="008303A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832B5">
      <w:rPr>
        <w:rStyle w:val="a8"/>
        <w:noProof/>
      </w:rPr>
      <w:t>5</w:t>
    </w:r>
    <w:r>
      <w:rPr>
        <w:rStyle w:val="a8"/>
      </w:rPr>
      <w:fldChar w:fldCharType="end"/>
    </w:r>
  </w:p>
  <w:p w:rsidR="0031078E" w:rsidRPr="00AA6F2D" w:rsidRDefault="0031078E" w:rsidP="00A714B0">
    <w:pPr>
      <w:pStyle w:val="a6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78E" w:rsidRDefault="0031078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Courier New"/>
        <w:sz w:val="18"/>
        <w:szCs w:val="18"/>
      </w:rPr>
    </w:lvl>
  </w:abstractNum>
  <w:abstractNum w:abstractNumId="2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Courier New"/>
        <w:sz w:val="18"/>
        <w:szCs w:val="18"/>
      </w:rPr>
    </w:lvl>
  </w:abstractNum>
  <w:abstractNum w:abstractNumId="3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Courier New"/>
        <w:sz w:val="18"/>
        <w:szCs w:val="18"/>
      </w:rPr>
    </w:lvl>
  </w:abstractNum>
  <w:abstractNum w:abstractNumId="4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Courier New"/>
        <w:sz w:val="18"/>
        <w:szCs w:val="18"/>
      </w:rPr>
    </w:lvl>
  </w:abstractNum>
  <w:abstractNum w:abstractNumId="5">
    <w:nsid w:val="09A647E7"/>
    <w:multiLevelType w:val="hybridMultilevel"/>
    <w:tmpl w:val="5F1AF712"/>
    <w:lvl w:ilvl="0" w:tplc="42483E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76985A">
      <w:start w:val="1"/>
      <w:numFmt w:val="bullet"/>
      <w:lvlText w:val=""/>
      <w:lvlJc w:val="left"/>
      <w:pPr>
        <w:tabs>
          <w:tab w:val="num" w:pos="964"/>
        </w:tabs>
        <w:ind w:left="964" w:hanging="250"/>
      </w:pPr>
      <w:rPr>
        <w:rFonts w:ascii="Symbol" w:hAnsi="Symbol" w:hint="default"/>
      </w:rPr>
    </w:lvl>
    <w:lvl w:ilvl="2" w:tplc="3EDE56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D678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F41EB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922658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08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90E4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7080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8B3A95"/>
    <w:multiLevelType w:val="multilevel"/>
    <w:tmpl w:val="34FAB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344620"/>
    <w:multiLevelType w:val="multilevel"/>
    <w:tmpl w:val="E2D45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D9399B"/>
    <w:multiLevelType w:val="hybridMultilevel"/>
    <w:tmpl w:val="9F7AAF2E"/>
    <w:lvl w:ilvl="0" w:tplc="5B60DD5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E562D1"/>
    <w:multiLevelType w:val="hybridMultilevel"/>
    <w:tmpl w:val="67DA816A"/>
    <w:lvl w:ilvl="0" w:tplc="CAD27D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14A0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CA03A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762C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1662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70F00D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0619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10E34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BFEE0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6163FF"/>
    <w:multiLevelType w:val="hybridMultilevel"/>
    <w:tmpl w:val="F37C97F4"/>
    <w:lvl w:ilvl="0" w:tplc="1DCA28B0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BDB22AC"/>
    <w:multiLevelType w:val="hybridMultilevel"/>
    <w:tmpl w:val="90EAEB44"/>
    <w:lvl w:ilvl="0" w:tplc="191CA8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1228ECE">
      <w:numFmt w:val="none"/>
      <w:lvlText w:val=""/>
      <w:lvlJc w:val="left"/>
      <w:pPr>
        <w:tabs>
          <w:tab w:val="num" w:pos="360"/>
        </w:tabs>
      </w:pPr>
    </w:lvl>
    <w:lvl w:ilvl="2" w:tplc="E68C4DDE">
      <w:numFmt w:val="none"/>
      <w:lvlText w:val=""/>
      <w:lvlJc w:val="left"/>
      <w:pPr>
        <w:tabs>
          <w:tab w:val="num" w:pos="360"/>
        </w:tabs>
      </w:pPr>
    </w:lvl>
    <w:lvl w:ilvl="3" w:tplc="D7C41676">
      <w:numFmt w:val="none"/>
      <w:lvlText w:val=""/>
      <w:lvlJc w:val="left"/>
      <w:pPr>
        <w:tabs>
          <w:tab w:val="num" w:pos="360"/>
        </w:tabs>
      </w:pPr>
    </w:lvl>
    <w:lvl w:ilvl="4" w:tplc="EC60E7A6">
      <w:numFmt w:val="none"/>
      <w:lvlText w:val=""/>
      <w:lvlJc w:val="left"/>
      <w:pPr>
        <w:tabs>
          <w:tab w:val="num" w:pos="360"/>
        </w:tabs>
      </w:pPr>
    </w:lvl>
    <w:lvl w:ilvl="5" w:tplc="84F89C84">
      <w:numFmt w:val="none"/>
      <w:lvlText w:val=""/>
      <w:lvlJc w:val="left"/>
      <w:pPr>
        <w:tabs>
          <w:tab w:val="num" w:pos="360"/>
        </w:tabs>
      </w:pPr>
    </w:lvl>
    <w:lvl w:ilvl="6" w:tplc="080AC104">
      <w:numFmt w:val="none"/>
      <w:lvlText w:val=""/>
      <w:lvlJc w:val="left"/>
      <w:pPr>
        <w:tabs>
          <w:tab w:val="num" w:pos="360"/>
        </w:tabs>
      </w:pPr>
    </w:lvl>
    <w:lvl w:ilvl="7" w:tplc="4A2E55F0">
      <w:numFmt w:val="none"/>
      <w:lvlText w:val=""/>
      <w:lvlJc w:val="left"/>
      <w:pPr>
        <w:tabs>
          <w:tab w:val="num" w:pos="360"/>
        </w:tabs>
      </w:pPr>
    </w:lvl>
    <w:lvl w:ilvl="8" w:tplc="66E6DF52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2EE829CA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Courier New"/>
        <w:sz w:val="18"/>
        <w:szCs w:val="18"/>
      </w:rPr>
    </w:lvl>
  </w:abstractNum>
  <w:abstractNum w:abstractNumId="13">
    <w:nsid w:val="39EA1619"/>
    <w:multiLevelType w:val="multilevel"/>
    <w:tmpl w:val="C87E0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054159E"/>
    <w:multiLevelType w:val="multilevel"/>
    <w:tmpl w:val="90EAEB4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42D17C2F"/>
    <w:multiLevelType w:val="multilevel"/>
    <w:tmpl w:val="FC5E28B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47A42A67"/>
    <w:multiLevelType w:val="hybridMultilevel"/>
    <w:tmpl w:val="B7BC2B74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ED699A"/>
    <w:multiLevelType w:val="multilevel"/>
    <w:tmpl w:val="24E02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4452042"/>
    <w:multiLevelType w:val="hybridMultilevel"/>
    <w:tmpl w:val="74DEE8F4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59A3B1E"/>
    <w:multiLevelType w:val="hybridMultilevel"/>
    <w:tmpl w:val="9230BA8A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E73698F6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5BFA4E56"/>
    <w:multiLevelType w:val="hybridMultilevel"/>
    <w:tmpl w:val="D796142C"/>
    <w:lvl w:ilvl="0" w:tplc="AAFAE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FBADB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D8347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E42A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D4A3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49C6C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7DE06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B489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DA38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C9B46E2"/>
    <w:multiLevelType w:val="hybridMultilevel"/>
    <w:tmpl w:val="20E42A86"/>
    <w:lvl w:ilvl="0" w:tplc="9B4C3572">
      <w:start w:val="1"/>
      <w:numFmt w:val="bullet"/>
      <w:lvlText w:val=""/>
      <w:lvlJc w:val="left"/>
      <w:pPr>
        <w:tabs>
          <w:tab w:val="num" w:pos="964"/>
        </w:tabs>
        <w:ind w:left="1021" w:hanging="284"/>
      </w:pPr>
      <w:rPr>
        <w:rFonts w:ascii="Symbol" w:hAnsi="Symbol" w:hint="default"/>
      </w:rPr>
    </w:lvl>
    <w:lvl w:ilvl="1" w:tplc="BD4242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562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5605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26B9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12FF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F6A5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6283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843FC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F3817DA"/>
    <w:multiLevelType w:val="multilevel"/>
    <w:tmpl w:val="98CEA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0F2504A"/>
    <w:multiLevelType w:val="hybridMultilevel"/>
    <w:tmpl w:val="BAD62150"/>
    <w:lvl w:ilvl="0" w:tplc="A2D8B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E693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78DB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BB221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6CFD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A668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A45E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5E11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92E5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5B45C45"/>
    <w:multiLevelType w:val="hybridMultilevel"/>
    <w:tmpl w:val="FC5E28B2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76FE2D79"/>
    <w:multiLevelType w:val="hybridMultilevel"/>
    <w:tmpl w:val="647E90D8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3"/>
  </w:num>
  <w:num w:numId="3">
    <w:abstractNumId w:val="17"/>
  </w:num>
  <w:num w:numId="4">
    <w:abstractNumId w:val="20"/>
  </w:num>
  <w:num w:numId="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  <w:num w:numId="9">
    <w:abstractNumId w:val="23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12"/>
  </w:num>
  <w:num w:numId="15">
    <w:abstractNumId w:val="9"/>
  </w:num>
  <w:num w:numId="16">
    <w:abstractNumId w:val="8"/>
  </w:num>
  <w:num w:numId="17">
    <w:abstractNumId w:val="24"/>
  </w:num>
  <w:num w:numId="18">
    <w:abstractNumId w:val="18"/>
  </w:num>
  <w:num w:numId="19">
    <w:abstractNumId w:val="11"/>
  </w:num>
  <w:num w:numId="20">
    <w:abstractNumId w:val="25"/>
  </w:num>
  <w:num w:numId="21">
    <w:abstractNumId w:val="16"/>
  </w:num>
  <w:num w:numId="22">
    <w:abstractNumId w:val="7"/>
  </w:num>
  <w:num w:numId="23">
    <w:abstractNumId w:val="19"/>
  </w:num>
  <w:num w:numId="24">
    <w:abstractNumId w:val="6"/>
  </w:num>
  <w:num w:numId="25">
    <w:abstractNumId w:val="10"/>
  </w:num>
  <w:num w:numId="26">
    <w:abstractNumId w:val="14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142"/>
  <w:displayHorizontalDrawingGridEvery w:val="0"/>
  <w:displayVerticalDrawingGridEvery w:val="0"/>
  <w:doNotUseMarginsForDrawingGridOrigin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2B81"/>
    <w:rsid w:val="000012C9"/>
    <w:rsid w:val="00002392"/>
    <w:rsid w:val="000044C8"/>
    <w:rsid w:val="00006EBD"/>
    <w:rsid w:val="00007BB3"/>
    <w:rsid w:val="00017136"/>
    <w:rsid w:val="00032951"/>
    <w:rsid w:val="00033E4A"/>
    <w:rsid w:val="00035277"/>
    <w:rsid w:val="00041CCB"/>
    <w:rsid w:val="00042865"/>
    <w:rsid w:val="000456DC"/>
    <w:rsid w:val="00054072"/>
    <w:rsid w:val="00055CB9"/>
    <w:rsid w:val="00061B63"/>
    <w:rsid w:val="00061EAB"/>
    <w:rsid w:val="00066196"/>
    <w:rsid w:val="00075A70"/>
    <w:rsid w:val="000856F7"/>
    <w:rsid w:val="00086A2E"/>
    <w:rsid w:val="00095B9B"/>
    <w:rsid w:val="00095C58"/>
    <w:rsid w:val="00095DC6"/>
    <w:rsid w:val="00097CC2"/>
    <w:rsid w:val="000A187F"/>
    <w:rsid w:val="000A4135"/>
    <w:rsid w:val="000A5598"/>
    <w:rsid w:val="000B196C"/>
    <w:rsid w:val="000B4CA0"/>
    <w:rsid w:val="000B578C"/>
    <w:rsid w:val="000C06AF"/>
    <w:rsid w:val="000C6AA0"/>
    <w:rsid w:val="000D7D27"/>
    <w:rsid w:val="000F1C3C"/>
    <w:rsid w:val="000F4FE3"/>
    <w:rsid w:val="000F61F8"/>
    <w:rsid w:val="00107EE3"/>
    <w:rsid w:val="00110099"/>
    <w:rsid w:val="001127C0"/>
    <w:rsid w:val="001251E8"/>
    <w:rsid w:val="001315A7"/>
    <w:rsid w:val="00142314"/>
    <w:rsid w:val="00154E1D"/>
    <w:rsid w:val="00156F4D"/>
    <w:rsid w:val="001650C7"/>
    <w:rsid w:val="00167B3A"/>
    <w:rsid w:val="00172A84"/>
    <w:rsid w:val="00174954"/>
    <w:rsid w:val="00184828"/>
    <w:rsid w:val="00184EDB"/>
    <w:rsid w:val="001923D7"/>
    <w:rsid w:val="0019356A"/>
    <w:rsid w:val="0019633E"/>
    <w:rsid w:val="00196789"/>
    <w:rsid w:val="001B007C"/>
    <w:rsid w:val="001C0C0E"/>
    <w:rsid w:val="001C0FCF"/>
    <w:rsid w:val="001C73D1"/>
    <w:rsid w:val="001D23A0"/>
    <w:rsid w:val="001D5A35"/>
    <w:rsid w:val="001D7C10"/>
    <w:rsid w:val="001F15C4"/>
    <w:rsid w:val="0020251F"/>
    <w:rsid w:val="002031B5"/>
    <w:rsid w:val="0020587E"/>
    <w:rsid w:val="00213DA8"/>
    <w:rsid w:val="002176EB"/>
    <w:rsid w:val="00226623"/>
    <w:rsid w:val="00226E67"/>
    <w:rsid w:val="00240D9C"/>
    <w:rsid w:val="0024231D"/>
    <w:rsid w:val="00250896"/>
    <w:rsid w:val="00255F41"/>
    <w:rsid w:val="00256167"/>
    <w:rsid w:val="00256590"/>
    <w:rsid w:val="002632F1"/>
    <w:rsid w:val="00274F10"/>
    <w:rsid w:val="002771CC"/>
    <w:rsid w:val="00284176"/>
    <w:rsid w:val="002A3354"/>
    <w:rsid w:val="002A3BED"/>
    <w:rsid w:val="002B260A"/>
    <w:rsid w:val="002B28F4"/>
    <w:rsid w:val="002D11A1"/>
    <w:rsid w:val="002D4C4E"/>
    <w:rsid w:val="002D59DC"/>
    <w:rsid w:val="002E438A"/>
    <w:rsid w:val="002F0A3A"/>
    <w:rsid w:val="002F505D"/>
    <w:rsid w:val="0031078E"/>
    <w:rsid w:val="0031210D"/>
    <w:rsid w:val="0031598B"/>
    <w:rsid w:val="0032236E"/>
    <w:rsid w:val="003332FD"/>
    <w:rsid w:val="00336E58"/>
    <w:rsid w:val="00337AB9"/>
    <w:rsid w:val="00337E50"/>
    <w:rsid w:val="003406B0"/>
    <w:rsid w:val="00340C44"/>
    <w:rsid w:val="003522BD"/>
    <w:rsid w:val="003543C5"/>
    <w:rsid w:val="00367180"/>
    <w:rsid w:val="00374058"/>
    <w:rsid w:val="00376ACA"/>
    <w:rsid w:val="003878BC"/>
    <w:rsid w:val="003879E9"/>
    <w:rsid w:val="003A08FE"/>
    <w:rsid w:val="003A2E86"/>
    <w:rsid w:val="003A4DAD"/>
    <w:rsid w:val="003A7CD6"/>
    <w:rsid w:val="003B301D"/>
    <w:rsid w:val="003C6AD9"/>
    <w:rsid w:val="003C7B6B"/>
    <w:rsid w:val="003D0107"/>
    <w:rsid w:val="003E1162"/>
    <w:rsid w:val="003E5748"/>
    <w:rsid w:val="003E7551"/>
    <w:rsid w:val="003F2F57"/>
    <w:rsid w:val="003F4A3E"/>
    <w:rsid w:val="003F4D64"/>
    <w:rsid w:val="003F52DF"/>
    <w:rsid w:val="00402949"/>
    <w:rsid w:val="00414B4B"/>
    <w:rsid w:val="0042684C"/>
    <w:rsid w:val="0043223F"/>
    <w:rsid w:val="004358A6"/>
    <w:rsid w:val="0043618C"/>
    <w:rsid w:val="004426DA"/>
    <w:rsid w:val="00444977"/>
    <w:rsid w:val="00444D60"/>
    <w:rsid w:val="00446ABA"/>
    <w:rsid w:val="00450358"/>
    <w:rsid w:val="00451B65"/>
    <w:rsid w:val="00465F31"/>
    <w:rsid w:val="00475851"/>
    <w:rsid w:val="004A1B2B"/>
    <w:rsid w:val="004A3044"/>
    <w:rsid w:val="004A370E"/>
    <w:rsid w:val="004B224C"/>
    <w:rsid w:val="004B297F"/>
    <w:rsid w:val="004B2B81"/>
    <w:rsid w:val="004B665E"/>
    <w:rsid w:val="004B6D7A"/>
    <w:rsid w:val="004D55A3"/>
    <w:rsid w:val="005004B9"/>
    <w:rsid w:val="00507C0D"/>
    <w:rsid w:val="0052301D"/>
    <w:rsid w:val="0053672B"/>
    <w:rsid w:val="0054413F"/>
    <w:rsid w:val="00544830"/>
    <w:rsid w:val="005527FD"/>
    <w:rsid w:val="00557C98"/>
    <w:rsid w:val="005636C3"/>
    <w:rsid w:val="00567E17"/>
    <w:rsid w:val="0057774D"/>
    <w:rsid w:val="005A026F"/>
    <w:rsid w:val="005B404E"/>
    <w:rsid w:val="005C41D7"/>
    <w:rsid w:val="005C54F7"/>
    <w:rsid w:val="005C631D"/>
    <w:rsid w:val="005D2765"/>
    <w:rsid w:val="005E449E"/>
    <w:rsid w:val="005F2B47"/>
    <w:rsid w:val="005F373C"/>
    <w:rsid w:val="006011A1"/>
    <w:rsid w:val="00603F8E"/>
    <w:rsid w:val="00612F6C"/>
    <w:rsid w:val="0061519D"/>
    <w:rsid w:val="006241B6"/>
    <w:rsid w:val="006244E7"/>
    <w:rsid w:val="00627061"/>
    <w:rsid w:val="00631704"/>
    <w:rsid w:val="00641B0E"/>
    <w:rsid w:val="00655911"/>
    <w:rsid w:val="0065626C"/>
    <w:rsid w:val="006579B0"/>
    <w:rsid w:val="00666341"/>
    <w:rsid w:val="00667412"/>
    <w:rsid w:val="00671ADE"/>
    <w:rsid w:val="0067484C"/>
    <w:rsid w:val="00686229"/>
    <w:rsid w:val="00686F48"/>
    <w:rsid w:val="00691036"/>
    <w:rsid w:val="00691079"/>
    <w:rsid w:val="006966C4"/>
    <w:rsid w:val="006B03E0"/>
    <w:rsid w:val="006B04AC"/>
    <w:rsid w:val="006B315A"/>
    <w:rsid w:val="006B4059"/>
    <w:rsid w:val="006B64AA"/>
    <w:rsid w:val="006B6A1E"/>
    <w:rsid w:val="006C012D"/>
    <w:rsid w:val="006C0DDA"/>
    <w:rsid w:val="006C1F6B"/>
    <w:rsid w:val="006D4DAB"/>
    <w:rsid w:val="006E103C"/>
    <w:rsid w:val="006E3C0B"/>
    <w:rsid w:val="006E5F04"/>
    <w:rsid w:val="006E6480"/>
    <w:rsid w:val="006F4CF3"/>
    <w:rsid w:val="00705F79"/>
    <w:rsid w:val="00713D40"/>
    <w:rsid w:val="00717125"/>
    <w:rsid w:val="0072729C"/>
    <w:rsid w:val="00734218"/>
    <w:rsid w:val="00741A50"/>
    <w:rsid w:val="00742054"/>
    <w:rsid w:val="007463DD"/>
    <w:rsid w:val="00751823"/>
    <w:rsid w:val="00753C48"/>
    <w:rsid w:val="00757D15"/>
    <w:rsid w:val="007610F8"/>
    <w:rsid w:val="0076706D"/>
    <w:rsid w:val="00770982"/>
    <w:rsid w:val="007713D0"/>
    <w:rsid w:val="007819E3"/>
    <w:rsid w:val="00782F73"/>
    <w:rsid w:val="0079407D"/>
    <w:rsid w:val="00794F1B"/>
    <w:rsid w:val="00797EDB"/>
    <w:rsid w:val="007A470B"/>
    <w:rsid w:val="007B484A"/>
    <w:rsid w:val="007D68E0"/>
    <w:rsid w:val="007D6F78"/>
    <w:rsid w:val="007E5A74"/>
    <w:rsid w:val="008047E5"/>
    <w:rsid w:val="00813019"/>
    <w:rsid w:val="00823D6E"/>
    <w:rsid w:val="008253DA"/>
    <w:rsid w:val="008258A0"/>
    <w:rsid w:val="00830009"/>
    <w:rsid w:val="008303A4"/>
    <w:rsid w:val="008409F6"/>
    <w:rsid w:val="008429BC"/>
    <w:rsid w:val="00846417"/>
    <w:rsid w:val="00851563"/>
    <w:rsid w:val="0086403E"/>
    <w:rsid w:val="00870B80"/>
    <w:rsid w:val="00883988"/>
    <w:rsid w:val="008908B7"/>
    <w:rsid w:val="008920D0"/>
    <w:rsid w:val="00894DCE"/>
    <w:rsid w:val="00896F53"/>
    <w:rsid w:val="008A2565"/>
    <w:rsid w:val="008A7E46"/>
    <w:rsid w:val="008B03FD"/>
    <w:rsid w:val="008B0F53"/>
    <w:rsid w:val="008B6CC8"/>
    <w:rsid w:val="008C083F"/>
    <w:rsid w:val="008C10AF"/>
    <w:rsid w:val="008C180A"/>
    <w:rsid w:val="008D2FA9"/>
    <w:rsid w:val="008D5369"/>
    <w:rsid w:val="008E2412"/>
    <w:rsid w:val="008E3236"/>
    <w:rsid w:val="008E6653"/>
    <w:rsid w:val="008F0C33"/>
    <w:rsid w:val="008F50DF"/>
    <w:rsid w:val="00902C78"/>
    <w:rsid w:val="00902E71"/>
    <w:rsid w:val="009125C6"/>
    <w:rsid w:val="0092093D"/>
    <w:rsid w:val="00921148"/>
    <w:rsid w:val="009310BE"/>
    <w:rsid w:val="0095313C"/>
    <w:rsid w:val="0095684D"/>
    <w:rsid w:val="00963E84"/>
    <w:rsid w:val="009772AD"/>
    <w:rsid w:val="009820E5"/>
    <w:rsid w:val="00985CE2"/>
    <w:rsid w:val="0098787C"/>
    <w:rsid w:val="0099180B"/>
    <w:rsid w:val="00996C2E"/>
    <w:rsid w:val="009A031A"/>
    <w:rsid w:val="009A36B9"/>
    <w:rsid w:val="009A389E"/>
    <w:rsid w:val="009B0BD4"/>
    <w:rsid w:val="009B1E7F"/>
    <w:rsid w:val="009C0DF6"/>
    <w:rsid w:val="009C2D8A"/>
    <w:rsid w:val="009C4718"/>
    <w:rsid w:val="009E0D9F"/>
    <w:rsid w:val="009E24F4"/>
    <w:rsid w:val="009E487B"/>
    <w:rsid w:val="009F422F"/>
    <w:rsid w:val="00A029A8"/>
    <w:rsid w:val="00A07AE6"/>
    <w:rsid w:val="00A138F0"/>
    <w:rsid w:val="00A20398"/>
    <w:rsid w:val="00A20B24"/>
    <w:rsid w:val="00A34462"/>
    <w:rsid w:val="00A35D70"/>
    <w:rsid w:val="00A45C5C"/>
    <w:rsid w:val="00A51D17"/>
    <w:rsid w:val="00A5483E"/>
    <w:rsid w:val="00A61FB8"/>
    <w:rsid w:val="00A714B0"/>
    <w:rsid w:val="00A864A3"/>
    <w:rsid w:val="00A8681A"/>
    <w:rsid w:val="00A93970"/>
    <w:rsid w:val="00A93D86"/>
    <w:rsid w:val="00AA52F7"/>
    <w:rsid w:val="00AA6F2D"/>
    <w:rsid w:val="00AD13DE"/>
    <w:rsid w:val="00AD4853"/>
    <w:rsid w:val="00AD62DA"/>
    <w:rsid w:val="00AD68D7"/>
    <w:rsid w:val="00AE30AC"/>
    <w:rsid w:val="00AE30B2"/>
    <w:rsid w:val="00AF1D90"/>
    <w:rsid w:val="00B0151D"/>
    <w:rsid w:val="00B0184D"/>
    <w:rsid w:val="00B07BD5"/>
    <w:rsid w:val="00B2334C"/>
    <w:rsid w:val="00B23B08"/>
    <w:rsid w:val="00B259AC"/>
    <w:rsid w:val="00B26B78"/>
    <w:rsid w:val="00B30533"/>
    <w:rsid w:val="00B30B37"/>
    <w:rsid w:val="00B37DFB"/>
    <w:rsid w:val="00B44F45"/>
    <w:rsid w:val="00B566B4"/>
    <w:rsid w:val="00B645B5"/>
    <w:rsid w:val="00B66CC6"/>
    <w:rsid w:val="00B71E16"/>
    <w:rsid w:val="00B755E9"/>
    <w:rsid w:val="00B77A72"/>
    <w:rsid w:val="00B77C4A"/>
    <w:rsid w:val="00B90397"/>
    <w:rsid w:val="00B92B53"/>
    <w:rsid w:val="00B962F3"/>
    <w:rsid w:val="00BA2330"/>
    <w:rsid w:val="00BB1CB6"/>
    <w:rsid w:val="00BD155E"/>
    <w:rsid w:val="00BD3B0F"/>
    <w:rsid w:val="00BD6A71"/>
    <w:rsid w:val="00BE2E6B"/>
    <w:rsid w:val="00BE50F6"/>
    <w:rsid w:val="00BE5A48"/>
    <w:rsid w:val="00BF42BC"/>
    <w:rsid w:val="00C10572"/>
    <w:rsid w:val="00C33960"/>
    <w:rsid w:val="00C601C2"/>
    <w:rsid w:val="00C6060B"/>
    <w:rsid w:val="00C75A54"/>
    <w:rsid w:val="00C76A92"/>
    <w:rsid w:val="00C81EC7"/>
    <w:rsid w:val="00C832B5"/>
    <w:rsid w:val="00C850E7"/>
    <w:rsid w:val="00C875B7"/>
    <w:rsid w:val="00C91185"/>
    <w:rsid w:val="00C91404"/>
    <w:rsid w:val="00CA0A78"/>
    <w:rsid w:val="00CA0F26"/>
    <w:rsid w:val="00CA2F7D"/>
    <w:rsid w:val="00CB00DC"/>
    <w:rsid w:val="00CB1407"/>
    <w:rsid w:val="00CB71B6"/>
    <w:rsid w:val="00CC2C4B"/>
    <w:rsid w:val="00CE1D1C"/>
    <w:rsid w:val="00CF742D"/>
    <w:rsid w:val="00D04281"/>
    <w:rsid w:val="00D05C94"/>
    <w:rsid w:val="00D12482"/>
    <w:rsid w:val="00D1407A"/>
    <w:rsid w:val="00D15CEA"/>
    <w:rsid w:val="00D1603D"/>
    <w:rsid w:val="00D2199D"/>
    <w:rsid w:val="00D21FCC"/>
    <w:rsid w:val="00D247DF"/>
    <w:rsid w:val="00D262A7"/>
    <w:rsid w:val="00D56E40"/>
    <w:rsid w:val="00D632D8"/>
    <w:rsid w:val="00D63AA4"/>
    <w:rsid w:val="00D70236"/>
    <w:rsid w:val="00D82805"/>
    <w:rsid w:val="00D95034"/>
    <w:rsid w:val="00D961B9"/>
    <w:rsid w:val="00DB1A2C"/>
    <w:rsid w:val="00DC01C3"/>
    <w:rsid w:val="00DD121E"/>
    <w:rsid w:val="00DD3D63"/>
    <w:rsid w:val="00DF04FF"/>
    <w:rsid w:val="00E03CCF"/>
    <w:rsid w:val="00E100CD"/>
    <w:rsid w:val="00E10BA1"/>
    <w:rsid w:val="00E13740"/>
    <w:rsid w:val="00E16BA0"/>
    <w:rsid w:val="00E21C61"/>
    <w:rsid w:val="00E2384A"/>
    <w:rsid w:val="00E24F64"/>
    <w:rsid w:val="00E37E5D"/>
    <w:rsid w:val="00E42916"/>
    <w:rsid w:val="00E458CA"/>
    <w:rsid w:val="00E51FF6"/>
    <w:rsid w:val="00E568DB"/>
    <w:rsid w:val="00E650D6"/>
    <w:rsid w:val="00E660D2"/>
    <w:rsid w:val="00E67FEA"/>
    <w:rsid w:val="00E7025A"/>
    <w:rsid w:val="00E83ACA"/>
    <w:rsid w:val="00E94DB4"/>
    <w:rsid w:val="00EB03CB"/>
    <w:rsid w:val="00EB6F0B"/>
    <w:rsid w:val="00ED434A"/>
    <w:rsid w:val="00ED5760"/>
    <w:rsid w:val="00ED7C60"/>
    <w:rsid w:val="00EE030A"/>
    <w:rsid w:val="00EE337F"/>
    <w:rsid w:val="00EE785D"/>
    <w:rsid w:val="00EF673A"/>
    <w:rsid w:val="00F00B68"/>
    <w:rsid w:val="00F12819"/>
    <w:rsid w:val="00F13997"/>
    <w:rsid w:val="00F17FC5"/>
    <w:rsid w:val="00F336BC"/>
    <w:rsid w:val="00F57F83"/>
    <w:rsid w:val="00F7489C"/>
    <w:rsid w:val="00F80253"/>
    <w:rsid w:val="00F86A9B"/>
    <w:rsid w:val="00F9598B"/>
    <w:rsid w:val="00FA0B57"/>
    <w:rsid w:val="00FA43C7"/>
    <w:rsid w:val="00FA7EE9"/>
    <w:rsid w:val="00FB0EE7"/>
    <w:rsid w:val="00FB1C7B"/>
    <w:rsid w:val="00FD4D3C"/>
    <w:rsid w:val="00FE0494"/>
    <w:rsid w:val="00FE092F"/>
    <w:rsid w:val="00FE09D9"/>
    <w:rsid w:val="00FE3B15"/>
    <w:rsid w:val="00FF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0431F7-83C5-43C6-9B0C-5C6C9BD6E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  <w:sz w:val="26"/>
    </w:rPr>
  </w:style>
  <w:style w:type="paragraph" w:styleId="1">
    <w:name w:val="heading 1"/>
    <w:basedOn w:val="a"/>
    <w:next w:val="a"/>
    <w:qFormat/>
    <w:pPr>
      <w:keepNext/>
      <w:spacing w:before="283" w:after="170"/>
      <w:jc w:val="center"/>
      <w:outlineLvl w:val="0"/>
    </w:pPr>
    <w:rPr>
      <w:b/>
      <w:color w:val="auto"/>
      <w:sz w:val="28"/>
      <w:lang w:eastAsia="ar-SA"/>
    </w:rPr>
  </w:style>
  <w:style w:type="paragraph" w:styleId="6">
    <w:name w:val="heading 6"/>
    <w:basedOn w:val="a"/>
    <w:next w:val="a"/>
    <w:qFormat/>
    <w:rsid w:val="00870B80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9"/>
    <w:basedOn w:val="a"/>
    <w:next w:val="a"/>
    <w:qFormat/>
    <w:rsid w:val="00870B8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360" w:lineRule="auto"/>
      <w:ind w:firstLine="567"/>
      <w:jc w:val="center"/>
    </w:pPr>
    <w:rPr>
      <w:b/>
      <w:color w:val="auto"/>
      <w:sz w:val="28"/>
    </w:rPr>
  </w:style>
  <w:style w:type="character" w:customStyle="1" w:styleId="subheader1">
    <w:name w:val="subheader1"/>
    <w:basedOn w:val="a0"/>
    <w:rPr>
      <w:b/>
      <w:bCs/>
    </w:rPr>
  </w:style>
  <w:style w:type="paragraph" w:styleId="2">
    <w:name w:val="Body Text Indent 2"/>
    <w:basedOn w:val="a"/>
    <w:pPr>
      <w:spacing w:line="360" w:lineRule="auto"/>
      <w:ind w:firstLine="567"/>
      <w:jc w:val="both"/>
    </w:pPr>
  </w:style>
  <w:style w:type="paragraph" w:styleId="a4">
    <w:name w:val="Normal (Web)"/>
    <w:basedOn w:val="a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paragraph" w:styleId="a5">
    <w:name w:val="Body Text"/>
    <w:basedOn w:val="a"/>
    <w:rsid w:val="00846417"/>
    <w:pPr>
      <w:spacing w:after="120"/>
    </w:pPr>
  </w:style>
  <w:style w:type="paragraph" w:styleId="30">
    <w:name w:val="Body Text 3"/>
    <w:basedOn w:val="a"/>
    <w:rsid w:val="00870B80"/>
    <w:pPr>
      <w:spacing w:after="120"/>
    </w:pPr>
    <w:rPr>
      <w:sz w:val="16"/>
      <w:szCs w:val="16"/>
    </w:rPr>
  </w:style>
  <w:style w:type="paragraph" w:styleId="10">
    <w:name w:val="toc 1"/>
    <w:basedOn w:val="a"/>
    <w:next w:val="a"/>
    <w:semiHidden/>
    <w:pPr>
      <w:spacing w:line="360" w:lineRule="auto"/>
    </w:pPr>
    <w:rPr>
      <w:color w:val="auto"/>
      <w:sz w:val="28"/>
      <w:lang w:eastAsia="ar-SA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customStyle="1" w:styleId="31">
    <w:name w:val="Основной текст с отступом 31"/>
    <w:basedOn w:val="a"/>
    <w:pPr>
      <w:ind w:left="1770"/>
      <w:jc w:val="both"/>
    </w:pPr>
    <w:rPr>
      <w:color w:val="auto"/>
      <w:sz w:val="28"/>
      <w:lang w:eastAsia="ar-SA"/>
    </w:rPr>
  </w:style>
  <w:style w:type="paragraph" w:customStyle="1" w:styleId="11">
    <w:name w:val="Звичайний1"/>
    <w:pPr>
      <w:suppressAutoHyphens/>
      <w:spacing w:before="100" w:after="100"/>
    </w:pPr>
    <w:rPr>
      <w:sz w:val="24"/>
      <w:lang w:eastAsia="ar-SA"/>
    </w:rPr>
  </w:style>
  <w:style w:type="character" w:styleId="a8">
    <w:name w:val="page number"/>
    <w:basedOn w:val="a0"/>
  </w:style>
  <w:style w:type="character" w:customStyle="1" w:styleId="a9">
    <w:name w:val="Основной текст Знак"/>
    <w:basedOn w:val="a0"/>
    <w:rPr>
      <w:b/>
      <w:noProof w:val="0"/>
      <w:sz w:val="28"/>
      <w:lang w:val="ru-RU" w:eastAsia="ar-SA" w:bidi="ar-SA"/>
    </w:rPr>
  </w:style>
  <w:style w:type="paragraph" w:styleId="aa">
    <w:name w:val="Title"/>
    <w:basedOn w:val="a"/>
    <w:qFormat/>
    <w:rsid w:val="00870B80"/>
    <w:pPr>
      <w:jc w:val="center"/>
    </w:pPr>
    <w:rPr>
      <w:color w:val="auto"/>
      <w:sz w:val="28"/>
    </w:rPr>
  </w:style>
  <w:style w:type="table" w:styleId="ab">
    <w:name w:val="Table Grid"/>
    <w:basedOn w:val="a1"/>
    <w:rsid w:val="00870B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semiHidden/>
    <w:rsid w:val="00061EAB"/>
    <w:rPr>
      <w:color w:val="auto"/>
      <w:sz w:val="20"/>
    </w:rPr>
  </w:style>
  <w:style w:type="character" w:styleId="ad">
    <w:name w:val="footnote reference"/>
    <w:basedOn w:val="a0"/>
    <w:semiHidden/>
    <w:rsid w:val="00061EAB"/>
    <w:rPr>
      <w:vertAlign w:val="superscript"/>
    </w:rPr>
  </w:style>
  <w:style w:type="paragraph" w:styleId="ae">
    <w:name w:val="Balloon Text"/>
    <w:basedOn w:val="a"/>
    <w:semiHidden/>
    <w:rsid w:val="00A029A8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E16BA0"/>
    <w:pPr>
      <w:widowControl w:val="0"/>
      <w:spacing w:before="20" w:line="220" w:lineRule="auto"/>
      <w:ind w:left="2040" w:right="2000"/>
      <w:jc w:val="center"/>
    </w:pPr>
    <w:rPr>
      <w:snapToGrid w:val="0"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3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3404</Words>
  <Characters>19404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Рейтинговая технология оценивания результатов обучения студентов по некоторой дисциплине основана на учете накапливаемых ими оценок в баллах за выполнение текущих работ (лабораторных, контрольных, коллоквиумов, рефератов, тестов и др</vt:lpstr>
    </vt:vector>
  </TitlesOfParts>
  <Company> </Company>
  <LinksUpToDate>false</LinksUpToDate>
  <CharactersWithSpaces>22763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Рейтинговая технология оценивания результатов обучения студентов по некоторой дисциплине основана на учете накапливаемых ими оценок в баллах за выполнение текущих работ (лабораторных, контрольных, коллоквиумов, рефератов, тестов и др</dc:title>
  <dc:subject/>
  <dc:creator>Anuta_</dc:creator>
  <cp:keywords/>
  <dc:description/>
  <cp:lastModifiedBy>Irina</cp:lastModifiedBy>
  <cp:revision>2</cp:revision>
  <cp:lastPrinted>2008-05-13T08:34:00Z</cp:lastPrinted>
  <dcterms:created xsi:type="dcterms:W3CDTF">2014-07-28T18:11:00Z</dcterms:created>
  <dcterms:modified xsi:type="dcterms:W3CDTF">2014-07-28T18:11:00Z</dcterms:modified>
</cp:coreProperties>
</file>